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E033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E771A" w:rsidRPr="008B36B0" w:rsidRDefault="003E77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D3D29" w:rsidRDefault="003D3D29" w:rsidP="003D3D2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3D3D29" w:rsidRDefault="003D3D29" w:rsidP="003D3D29">
      <w:pPr>
        <w:spacing w:line="240" w:lineRule="auto"/>
        <w:jc w:val="right"/>
      </w:pPr>
      <w:r>
        <w:t>«Белгородэнерго»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</w:p>
    <w:p w:rsidR="003D3D29" w:rsidRPr="00632C69" w:rsidRDefault="003D3D29" w:rsidP="003D3D29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CD273C">
        <w:rPr>
          <w:sz w:val="24"/>
          <w:szCs w:val="24"/>
        </w:rPr>
        <w:t>«</w:t>
      </w:r>
      <w:r w:rsidR="00D658D2" w:rsidRPr="00CD273C">
        <w:rPr>
          <w:sz w:val="24"/>
          <w:szCs w:val="24"/>
        </w:rPr>
        <w:t>2</w:t>
      </w:r>
      <w:r w:rsidR="00860CC0">
        <w:rPr>
          <w:sz w:val="24"/>
          <w:szCs w:val="24"/>
        </w:rPr>
        <w:t>6</w:t>
      </w:r>
      <w:r w:rsidRPr="00CD273C">
        <w:rPr>
          <w:sz w:val="24"/>
          <w:szCs w:val="24"/>
        </w:rPr>
        <w:t xml:space="preserve">» </w:t>
      </w:r>
      <w:r w:rsidR="002C26E1" w:rsidRPr="00CD273C">
        <w:rPr>
          <w:sz w:val="24"/>
          <w:szCs w:val="24"/>
        </w:rPr>
        <w:t>сентября</w:t>
      </w:r>
      <w:r w:rsidRPr="00CD273C">
        <w:rPr>
          <w:sz w:val="24"/>
          <w:szCs w:val="24"/>
        </w:rPr>
        <w:t xml:space="preserve"> 2017 г.</w:t>
      </w:r>
    </w:p>
    <w:p w:rsidR="003D3D29" w:rsidRPr="007417E6" w:rsidRDefault="003D3D29" w:rsidP="003D3D29">
      <w:pPr>
        <w:ind w:firstLine="0"/>
        <w:jc w:val="left"/>
        <w:rPr>
          <w:sz w:val="24"/>
          <w:szCs w:val="24"/>
        </w:rPr>
      </w:pP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3D3D29" w:rsidRPr="00D43999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 w:rsidR="002C26E1">
        <w:rPr>
          <w:b/>
          <w:kern w:val="36"/>
          <w:sz w:val="24"/>
          <w:szCs w:val="24"/>
        </w:rPr>
        <w:t>598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3D3D29" w:rsidRPr="00C12FA4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273C">
        <w:rPr>
          <w:b/>
          <w:kern w:val="36"/>
          <w:sz w:val="24"/>
          <w:szCs w:val="24"/>
        </w:rPr>
        <w:t>от «</w:t>
      </w:r>
      <w:r w:rsidR="003E771A" w:rsidRPr="00CD273C">
        <w:rPr>
          <w:b/>
          <w:kern w:val="36"/>
          <w:sz w:val="24"/>
          <w:szCs w:val="24"/>
        </w:rPr>
        <w:t>2</w:t>
      </w:r>
      <w:r w:rsidR="00860CC0">
        <w:rPr>
          <w:b/>
          <w:kern w:val="36"/>
          <w:sz w:val="24"/>
          <w:szCs w:val="24"/>
        </w:rPr>
        <w:t>6</w:t>
      </w:r>
      <w:r w:rsidRPr="00CD273C">
        <w:rPr>
          <w:b/>
          <w:kern w:val="36"/>
          <w:sz w:val="24"/>
          <w:szCs w:val="24"/>
        </w:rPr>
        <w:t xml:space="preserve">» </w:t>
      </w:r>
      <w:r w:rsidR="002C26E1" w:rsidRPr="00CD273C">
        <w:rPr>
          <w:b/>
          <w:kern w:val="36"/>
          <w:sz w:val="24"/>
          <w:szCs w:val="24"/>
        </w:rPr>
        <w:t>сентября</w:t>
      </w:r>
      <w:r w:rsidRPr="00CD273C">
        <w:rPr>
          <w:b/>
          <w:kern w:val="36"/>
          <w:sz w:val="24"/>
          <w:szCs w:val="24"/>
        </w:rPr>
        <w:t xml:space="preserve"> 2017года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096EDF" w:rsidRPr="00096EDF">
        <w:rPr>
          <w:b/>
          <w:sz w:val="24"/>
          <w:szCs w:val="24"/>
        </w:rPr>
        <w:t>Договора</w:t>
      </w:r>
      <w:proofErr w:type="gramEnd"/>
      <w:r w:rsidR="00096EDF" w:rsidRPr="00096EDF">
        <w:rPr>
          <w:b/>
          <w:sz w:val="24"/>
          <w:szCs w:val="24"/>
        </w:rPr>
        <w:t xml:space="preserve">  </w:t>
      </w:r>
      <w:r w:rsidR="003E771A" w:rsidRPr="003E771A">
        <w:rPr>
          <w:b/>
          <w:sz w:val="24"/>
          <w:szCs w:val="24"/>
        </w:rPr>
        <w:t xml:space="preserve">  на оказание услуг по техническому обслуживанию и ремонту бортового оборудования системы мониторинга транспорта «</w:t>
      </w:r>
      <w:proofErr w:type="spellStart"/>
      <w:r w:rsidR="003E771A" w:rsidRPr="003E771A">
        <w:rPr>
          <w:b/>
          <w:sz w:val="24"/>
          <w:szCs w:val="24"/>
        </w:rPr>
        <w:t>Автотрекер</w:t>
      </w:r>
      <w:proofErr w:type="spellEnd"/>
      <w:r w:rsidR="003E771A" w:rsidRPr="003E771A">
        <w:rPr>
          <w:b/>
          <w:sz w:val="24"/>
          <w:szCs w:val="24"/>
        </w:rPr>
        <w:t>» для нужд ПАО МРСК Центра (филиал Белгородэнерго)</w:t>
      </w:r>
      <w:r w:rsidR="003D3D29" w:rsidRPr="007039C7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Pr="00C12FA4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D3D29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E43A9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5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6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6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7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8</w:t>
      </w:r>
      <w:r w:rsidR="00E43A99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10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10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10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11</w:t>
      </w:r>
      <w:r w:rsidR="00E43A99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13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13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13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14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31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32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32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34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36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37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37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38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39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40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41</w:t>
      </w:r>
      <w:r w:rsidR="00E43A99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42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42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42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42</w:t>
      </w:r>
      <w:r w:rsidR="00E43A99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43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43</w:t>
      </w:r>
      <w:r w:rsidR="00E43A99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47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49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52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54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56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58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60</w:t>
      </w:r>
      <w:r w:rsidR="00E43A99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62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67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69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71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73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75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78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82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85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87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89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91</w:t>
      </w:r>
      <w:r w:rsidR="00E43A99">
        <w:rPr>
          <w:noProof/>
        </w:rPr>
        <w:fldChar w:fldCharType="end"/>
      </w:r>
    </w:p>
    <w:p w:rsidR="00717F60" w:rsidRPr="00E71A48" w:rsidRDefault="00E43A9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3D3D29" w:rsidRPr="00C751E9">
        <w:rPr>
          <w:iCs/>
          <w:sz w:val="24"/>
          <w:szCs w:val="24"/>
        </w:rPr>
        <w:t xml:space="preserve">филиал  ПАО «МРСК </w:t>
      </w:r>
      <w:r w:rsidR="003D3D29" w:rsidRPr="00260977">
        <w:rPr>
          <w:iCs/>
          <w:sz w:val="24"/>
          <w:szCs w:val="24"/>
        </w:rPr>
        <w:t>Центра» - «Белгородэнерго»  (далее – Заказчик или Организатор) (почтовый адрес:</w:t>
      </w:r>
      <w:proofErr w:type="gramEnd"/>
      <w:r w:rsidR="003D3D29" w:rsidRPr="00260977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8" w:history="1">
        <w:r w:rsidR="003D3D29" w:rsidRPr="00260977">
          <w:rPr>
            <w:rStyle w:val="a7"/>
            <w:iCs/>
            <w:sz w:val="24"/>
            <w:szCs w:val="24"/>
            <w:lang w:val="en-US"/>
          </w:rPr>
          <w:t>Goryagina</w:t>
        </w:r>
        <w:r w:rsidR="003D3D29" w:rsidRPr="00260977">
          <w:rPr>
            <w:rStyle w:val="a7"/>
            <w:iCs/>
            <w:sz w:val="24"/>
            <w:szCs w:val="24"/>
          </w:rPr>
          <w:t>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TN</w:t>
        </w:r>
        <w:r w:rsidR="003D3D29" w:rsidRPr="00260977">
          <w:rPr>
            <w:rStyle w:val="a7"/>
            <w:iCs/>
            <w:sz w:val="24"/>
            <w:szCs w:val="24"/>
          </w:rPr>
          <w:t>@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mrsk</w:t>
        </w:r>
        <w:r w:rsidR="003D3D29" w:rsidRPr="00260977">
          <w:rPr>
            <w:rStyle w:val="a7"/>
            <w:iCs/>
            <w:sz w:val="24"/>
            <w:szCs w:val="24"/>
          </w:rPr>
          <w:t>-1.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ru</w:t>
        </w:r>
      </w:hyperlink>
      <w:r w:rsidR="003D3D29" w:rsidRPr="00441A42">
        <w:t xml:space="preserve">; Ермолова Ирина Валерьевна – контактный телефон: (4722) 58-17-81, адрес электронной почты: </w:t>
      </w:r>
      <w:hyperlink r:id="rId19" w:history="1">
        <w:r w:rsidR="003D3D29" w:rsidRPr="00441A42">
          <w:rPr>
            <w:rStyle w:val="a7"/>
          </w:rPr>
          <w:t>Ermolova.IV@mrsk-1.ru</w:t>
        </w:r>
      </w:hyperlink>
      <w:r w:rsidR="003D3D29" w:rsidRPr="00441A42">
        <w:t>. По вопросам, связанным с разъяснением технического задания, обращаться к ответственному сотруднику О</w:t>
      </w:r>
      <w:r w:rsidR="003D3D29">
        <w:t xml:space="preserve">рганизатора </w:t>
      </w:r>
      <w:r w:rsidR="003D3D29" w:rsidRPr="00441A42">
        <w:t xml:space="preserve">– </w:t>
      </w:r>
      <w:hyperlink r:id="rId20" w:tgtFrame="_blank" w:history="1">
        <w:r w:rsidR="005C54B0" w:rsidRPr="00E44BA6">
          <w:t>Ворнавской Евгений Викторович</w:t>
        </w:r>
      </w:hyperlink>
      <w:r w:rsidR="005C54B0">
        <w:t xml:space="preserve"> </w:t>
      </w:r>
      <w:r w:rsidR="005C54B0" w:rsidRPr="00075DBF">
        <w:t xml:space="preserve">телефон – </w:t>
      </w:r>
      <w:r w:rsidR="005C54B0" w:rsidRPr="00F031B3">
        <w:t xml:space="preserve">(4722) </w:t>
      </w:r>
      <w:r w:rsidR="005C54B0" w:rsidRPr="00E44BA6">
        <w:t>58 80 61</w:t>
      </w:r>
      <w:r w:rsidR="005C54B0" w:rsidRPr="00C614A4">
        <w:t>, адрес электронной почты</w:t>
      </w:r>
      <w:r w:rsidR="005C54B0">
        <w:t xml:space="preserve">:  </w:t>
      </w:r>
      <w:hyperlink r:id="rId21" w:history="1">
        <w:r w:rsidR="005C54B0" w:rsidRPr="00E44BA6">
          <w:rPr>
            <w:rStyle w:val="a7"/>
            <w:lang w:val="en-US"/>
          </w:rPr>
          <w:t>Vornavskoy</w:t>
        </w:r>
        <w:r w:rsidR="005C54B0" w:rsidRPr="007B6BA3">
          <w:rPr>
            <w:rStyle w:val="a7"/>
          </w:rPr>
          <w:t>.</w:t>
        </w:r>
        <w:r w:rsidR="005C54B0" w:rsidRPr="00E44BA6">
          <w:rPr>
            <w:rStyle w:val="a7"/>
            <w:lang w:val="en-US"/>
          </w:rPr>
          <w:t>EV</w:t>
        </w:r>
        <w:r w:rsidR="005C54B0" w:rsidRPr="007B6BA3">
          <w:rPr>
            <w:rStyle w:val="a7"/>
          </w:rPr>
          <w:t>@</w:t>
        </w:r>
        <w:r w:rsidR="005C54B0" w:rsidRPr="00E44BA6">
          <w:rPr>
            <w:rStyle w:val="a7"/>
            <w:lang w:val="en-US"/>
          </w:rPr>
          <w:t>mrsk</w:t>
        </w:r>
        <w:r w:rsidR="005C54B0" w:rsidRPr="007B6BA3">
          <w:rPr>
            <w:rStyle w:val="a7"/>
          </w:rPr>
          <w:t>-1.</w:t>
        </w:r>
        <w:r w:rsidR="005C54B0" w:rsidRPr="00E44BA6">
          <w:rPr>
            <w:rStyle w:val="a7"/>
            <w:lang w:val="en-US"/>
          </w:rPr>
          <w:t>ru</w:t>
        </w:r>
      </w:hyperlink>
      <w:r w:rsidR="005C54B0">
        <w:t xml:space="preserve"> </w:t>
      </w:r>
      <w:r w:rsidR="003D3D29" w:rsidRPr="00260977">
        <w:t xml:space="preserve"> </w:t>
      </w:r>
      <w:r w:rsidR="003D3D29" w:rsidRPr="00260977">
        <w:rPr>
          <w:iCs/>
          <w:sz w:val="24"/>
          <w:szCs w:val="24"/>
        </w:rPr>
        <w:t xml:space="preserve">Извещением о проведении открытого запроса предложений, </w:t>
      </w:r>
      <w:r w:rsidR="003D3D29" w:rsidRPr="003D3D29">
        <w:rPr>
          <w:iCs/>
          <w:sz w:val="24"/>
          <w:szCs w:val="24"/>
        </w:rPr>
        <w:t>опубликованным</w:t>
      </w:r>
      <w:r w:rsidR="003D3D29" w:rsidRPr="003D3D29">
        <w:rPr>
          <w:b/>
          <w:sz w:val="24"/>
          <w:szCs w:val="24"/>
        </w:rPr>
        <w:t xml:space="preserve"> </w:t>
      </w:r>
      <w:r w:rsidR="00CC7F4F">
        <w:rPr>
          <w:b/>
          <w:sz w:val="24"/>
          <w:szCs w:val="24"/>
        </w:rPr>
        <w:t xml:space="preserve">       </w:t>
      </w:r>
      <w:r w:rsidR="003D3D29" w:rsidRPr="003D3D29">
        <w:rPr>
          <w:b/>
          <w:sz w:val="24"/>
          <w:szCs w:val="24"/>
        </w:rPr>
        <w:t xml:space="preserve"> </w:t>
      </w:r>
      <w:r w:rsidRPr="00E70BF1">
        <w:rPr>
          <w:b/>
          <w:sz w:val="24"/>
          <w:szCs w:val="24"/>
        </w:rPr>
        <w:t>«</w:t>
      </w:r>
      <w:r w:rsidR="00096EDF" w:rsidRPr="00E70BF1">
        <w:rPr>
          <w:b/>
          <w:sz w:val="24"/>
          <w:szCs w:val="24"/>
        </w:rPr>
        <w:t>2</w:t>
      </w:r>
      <w:r w:rsidR="000E33CA" w:rsidRPr="00E70BF1">
        <w:rPr>
          <w:b/>
          <w:sz w:val="24"/>
          <w:szCs w:val="24"/>
        </w:rPr>
        <w:t>7</w:t>
      </w:r>
      <w:r w:rsidRPr="00E70BF1">
        <w:rPr>
          <w:b/>
          <w:sz w:val="24"/>
          <w:szCs w:val="24"/>
        </w:rPr>
        <w:t xml:space="preserve">» </w:t>
      </w:r>
      <w:r w:rsidR="000E33CA" w:rsidRPr="00E70BF1">
        <w:rPr>
          <w:b/>
          <w:sz w:val="24"/>
          <w:szCs w:val="24"/>
        </w:rPr>
        <w:t>сентября</w:t>
      </w:r>
      <w:r w:rsidRPr="00E70BF1">
        <w:rPr>
          <w:b/>
          <w:sz w:val="24"/>
          <w:szCs w:val="24"/>
        </w:rPr>
        <w:t xml:space="preserve"> </w:t>
      </w:r>
      <w:r w:rsidR="00A87504" w:rsidRPr="00E70BF1">
        <w:rPr>
          <w:b/>
          <w:sz w:val="24"/>
          <w:szCs w:val="24"/>
        </w:rPr>
        <w:t>2017</w:t>
      </w:r>
      <w:r w:rsidRPr="003D3D29">
        <w:rPr>
          <w:b/>
          <w:sz w:val="24"/>
          <w:szCs w:val="24"/>
        </w:rPr>
        <w:t xml:space="preserve"> г.</w:t>
      </w:r>
      <w:r w:rsidRPr="003D3D29">
        <w:rPr>
          <w:sz w:val="24"/>
          <w:szCs w:val="24"/>
        </w:rPr>
        <w:t xml:space="preserve"> на официальном сайте (</w:t>
      </w:r>
      <w:hyperlink r:id="rId22" w:history="1">
        <w:r w:rsidR="00345CCA" w:rsidRPr="003D3D29">
          <w:rPr>
            <w:rStyle w:val="a7"/>
            <w:sz w:val="24"/>
            <w:szCs w:val="24"/>
          </w:rPr>
          <w:t>www.zakupki.</w:t>
        </w:r>
        <w:r w:rsidR="00345CCA" w:rsidRPr="003D3D29">
          <w:rPr>
            <w:rStyle w:val="a7"/>
            <w:sz w:val="24"/>
            <w:szCs w:val="24"/>
            <w:lang w:val="en-US"/>
          </w:rPr>
          <w:t>gov</w:t>
        </w:r>
        <w:r w:rsidR="00345CCA" w:rsidRPr="003D3D29">
          <w:rPr>
            <w:rStyle w:val="a7"/>
            <w:sz w:val="24"/>
            <w:szCs w:val="24"/>
          </w:rPr>
          <w:t>.ru</w:t>
        </w:r>
      </w:hyperlink>
      <w:r w:rsidRPr="003D3D29">
        <w:rPr>
          <w:sz w:val="24"/>
          <w:szCs w:val="24"/>
        </w:rPr>
        <w:t>),</w:t>
      </w:r>
      <w:r w:rsidR="009D7F01" w:rsidRPr="003D3D29">
        <w:rPr>
          <w:iCs/>
          <w:sz w:val="24"/>
          <w:szCs w:val="24"/>
        </w:rPr>
        <w:t xml:space="preserve"> </w:t>
      </w:r>
      <w:r w:rsidR="009D7F01" w:rsidRPr="003D3D29">
        <w:rPr>
          <w:sz w:val="24"/>
          <w:szCs w:val="24"/>
        </w:rPr>
        <w:t xml:space="preserve">на сайте </w:t>
      </w:r>
      <w:r w:rsidR="007556FF" w:rsidRPr="003D3D29">
        <w:rPr>
          <w:iCs/>
          <w:sz w:val="24"/>
          <w:szCs w:val="24"/>
        </w:rPr>
        <w:t>ПАО «МРСК Центра»</w:t>
      </w:r>
      <w:r w:rsidR="009D7F01" w:rsidRPr="003D3D29">
        <w:rPr>
          <w:sz w:val="24"/>
          <w:szCs w:val="24"/>
        </w:rPr>
        <w:t xml:space="preserve"> (</w:t>
      </w:r>
      <w:hyperlink r:id="rId23" w:history="1">
        <w:r w:rsidR="007556FF" w:rsidRPr="003D3D29">
          <w:rPr>
            <w:rStyle w:val="a7"/>
            <w:sz w:val="24"/>
            <w:szCs w:val="24"/>
          </w:rPr>
          <w:t>www.mrsk-1.ru</w:t>
        </w:r>
      </w:hyperlink>
      <w:r w:rsidR="00862664" w:rsidRPr="003D3D29">
        <w:rPr>
          <w:sz w:val="24"/>
          <w:szCs w:val="24"/>
        </w:rPr>
        <w:t>)</w:t>
      </w:r>
      <w:r w:rsidR="00702B2C" w:rsidRPr="003D3D29">
        <w:rPr>
          <w:sz w:val="24"/>
          <w:szCs w:val="24"/>
        </w:rPr>
        <w:t xml:space="preserve">, на сайте ЭТП, указанном в п. </w:t>
      </w:r>
      <w:r w:rsidR="00B552C4">
        <w:fldChar w:fldCharType="begin"/>
      </w:r>
      <w:r w:rsidR="00B552C4">
        <w:instrText xml:space="preserve"> REF _Ref440269836 \r \h  \* MERGEFORMAT </w:instrText>
      </w:r>
      <w:r w:rsidR="00B552C4">
        <w:fldChar w:fldCharType="separate"/>
      </w:r>
      <w:r w:rsidR="00DA443D" w:rsidRPr="003D3D29">
        <w:rPr>
          <w:sz w:val="24"/>
          <w:szCs w:val="24"/>
        </w:rPr>
        <w:t>1.1.2</w:t>
      </w:r>
      <w:r w:rsidR="00B552C4">
        <w:fldChar w:fldCharType="end"/>
      </w:r>
      <w:r w:rsidR="00702B2C" w:rsidRPr="003D3D29">
        <w:rPr>
          <w:sz w:val="24"/>
          <w:szCs w:val="24"/>
        </w:rPr>
        <w:t xml:space="preserve"> настоящей Документации</w:t>
      </w:r>
      <w:r w:rsidR="00702B2C" w:rsidRPr="00862664">
        <w:rPr>
          <w:sz w:val="24"/>
          <w:szCs w:val="24"/>
        </w:rPr>
        <w:t>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EC788A">
        <w:rPr>
          <w:sz w:val="24"/>
          <w:szCs w:val="24"/>
        </w:rPr>
        <w:t>)</w:t>
      </w:r>
      <w:r w:rsidR="00EC788A" w:rsidRPr="00EC788A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EC788A">
        <w:rPr>
          <w:sz w:val="24"/>
          <w:szCs w:val="24"/>
        </w:rPr>
        <w:t xml:space="preserve"> (далее - Участники)</w:t>
      </w:r>
      <w:r w:rsidR="009D7F01" w:rsidRPr="00EC788A">
        <w:rPr>
          <w:sz w:val="24"/>
          <w:szCs w:val="24"/>
        </w:rPr>
        <w:t xml:space="preserve"> </w:t>
      </w:r>
      <w:r w:rsidR="004B5EB3" w:rsidRPr="00EC788A">
        <w:rPr>
          <w:sz w:val="24"/>
          <w:szCs w:val="24"/>
        </w:rPr>
        <w:t>к участию в процедуре О</w:t>
      </w:r>
      <w:r w:rsidRPr="00EC788A">
        <w:rPr>
          <w:sz w:val="24"/>
          <w:szCs w:val="24"/>
        </w:rPr>
        <w:t>ткрытого запроса предложений (далее – запрос предложений</w:t>
      </w:r>
      <w:r w:rsidRPr="00862664">
        <w:rPr>
          <w:sz w:val="24"/>
          <w:szCs w:val="24"/>
        </w:rPr>
        <w:t xml:space="preserve">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D658D2" w:rsidRPr="008E0043">
        <w:rPr>
          <w:iCs/>
          <w:lang w:eastAsia="ru-RU"/>
        </w:rPr>
        <w:t xml:space="preserve">Договора  на оказание </w:t>
      </w:r>
      <w:r w:rsidR="00D658D2">
        <w:rPr>
          <w:iCs/>
          <w:lang w:eastAsia="ru-RU"/>
        </w:rPr>
        <w:t xml:space="preserve">услуг </w:t>
      </w:r>
      <w:r w:rsidR="00D658D2" w:rsidRPr="00F5550F">
        <w:t>по техническому обслуживанию и ремонту бортового оборудования системы мониторинга транспорта «</w:t>
      </w:r>
      <w:proofErr w:type="spellStart"/>
      <w:r w:rsidR="00D658D2" w:rsidRPr="00F5550F">
        <w:t>Автотрекер</w:t>
      </w:r>
      <w:proofErr w:type="spellEnd"/>
      <w:r w:rsidR="00D658D2" w:rsidRPr="00F5550F">
        <w:t>»</w:t>
      </w:r>
      <w:r w:rsidR="00D658D2">
        <w:t xml:space="preserve"> </w:t>
      </w:r>
      <w:r w:rsidR="00D658D2" w:rsidRPr="003968E9">
        <w:t>для нужд ПАО МРСК Центра (филиал Белгородэнерго</w:t>
      </w:r>
      <w:r w:rsidR="00D658D2">
        <w:t>)</w:t>
      </w:r>
      <w:r w:rsidR="003D3D29" w:rsidRPr="00696181">
        <w:rPr>
          <w:sz w:val="24"/>
          <w:szCs w:val="24"/>
        </w:rPr>
        <w:t>, расположенного по адресу: РФ, 308000, г. Белгород, ул. Преображенская, д. 42;</w:t>
      </w:r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</w:t>
      </w:r>
      <w:r w:rsidRPr="003D3D29">
        <w:rPr>
          <w:sz w:val="24"/>
          <w:szCs w:val="24"/>
        </w:rPr>
        <w:t xml:space="preserve">правилами и с использованием функционала </w:t>
      </w:r>
      <w:r w:rsidR="00702B2C" w:rsidRPr="003D3D29">
        <w:rPr>
          <w:sz w:val="24"/>
          <w:szCs w:val="24"/>
        </w:rPr>
        <w:t>электронной торговой площадк</w:t>
      </w:r>
      <w:r w:rsidR="00414AB1" w:rsidRPr="003D3D29">
        <w:rPr>
          <w:sz w:val="24"/>
          <w:szCs w:val="24"/>
        </w:rPr>
        <w:t>и</w:t>
      </w:r>
      <w:r w:rsidR="00702B2C" w:rsidRPr="003D3D29">
        <w:rPr>
          <w:sz w:val="24"/>
          <w:szCs w:val="24"/>
        </w:rPr>
        <w:t xml:space="preserve"> </w:t>
      </w:r>
      <w:r w:rsidR="000D70B6" w:rsidRPr="003D3D29">
        <w:rPr>
          <w:sz w:val="24"/>
          <w:szCs w:val="24"/>
        </w:rPr>
        <w:t>П</w:t>
      </w:r>
      <w:r w:rsidR="00702B2C" w:rsidRPr="003D3D29">
        <w:rPr>
          <w:sz w:val="24"/>
          <w:szCs w:val="24"/>
        </w:rPr>
        <w:t>АО «</w:t>
      </w:r>
      <w:proofErr w:type="spellStart"/>
      <w:r w:rsidR="00702B2C" w:rsidRPr="003D3D29">
        <w:rPr>
          <w:sz w:val="24"/>
          <w:szCs w:val="24"/>
        </w:rPr>
        <w:t>Россети</w:t>
      </w:r>
      <w:proofErr w:type="spellEnd"/>
      <w:r w:rsidR="00B703CB">
        <w:rPr>
          <w:sz w:val="24"/>
          <w:szCs w:val="24"/>
        </w:rPr>
        <w:t>»</w:t>
      </w:r>
      <w:r w:rsidR="003D3D29" w:rsidRPr="003D3D29">
        <w:rPr>
          <w:sz w:val="24"/>
          <w:szCs w:val="24"/>
        </w:rPr>
        <w:t xml:space="preserve"> </w:t>
      </w:r>
      <w:r w:rsidR="00B703CB">
        <w:rPr>
          <w:sz w:val="24"/>
          <w:szCs w:val="24"/>
        </w:rPr>
        <w:t xml:space="preserve">        </w:t>
      </w:r>
      <w:r w:rsidR="00702B2C" w:rsidRPr="003D3D29">
        <w:rPr>
          <w:sz w:val="24"/>
          <w:szCs w:val="24"/>
        </w:rPr>
        <w:t xml:space="preserve"> </w:t>
      </w:r>
      <w:hyperlink r:id="rId24" w:history="1">
        <w:r w:rsidR="00115D57" w:rsidRPr="00606CA7">
          <w:rPr>
            <w:rStyle w:val="a7"/>
            <w:sz w:val="24"/>
            <w:szCs w:val="24"/>
          </w:rPr>
          <w:t>etp.rosseti.ru</w:t>
        </w:r>
      </w:hyperlink>
      <w:r w:rsidR="00862664" w:rsidRPr="003D3D29">
        <w:rPr>
          <w:sz w:val="24"/>
          <w:szCs w:val="24"/>
        </w:rPr>
        <w:t xml:space="preserve"> </w:t>
      </w:r>
      <w:r w:rsidR="00702B2C" w:rsidRPr="003D3D29">
        <w:rPr>
          <w:sz w:val="24"/>
          <w:szCs w:val="24"/>
        </w:rPr>
        <w:t>(далее — ЭТП)</w:t>
      </w:r>
      <w:r w:rsidR="005B75A6" w:rsidRPr="003D3D29">
        <w:rPr>
          <w:sz w:val="24"/>
          <w:szCs w:val="24"/>
        </w:rPr>
        <w:t>.</w:t>
      </w:r>
      <w:bookmarkEnd w:id="14"/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D3D29">
        <w:rPr>
          <w:sz w:val="24"/>
          <w:szCs w:val="24"/>
        </w:rPr>
        <w:t>Заказчик</w:t>
      </w:r>
      <w:r w:rsidR="00702B2C" w:rsidRPr="003D3D29">
        <w:rPr>
          <w:sz w:val="24"/>
          <w:szCs w:val="24"/>
        </w:rPr>
        <w:t xml:space="preserve">: </w:t>
      </w:r>
      <w:r w:rsidRPr="003D3D29">
        <w:rPr>
          <w:sz w:val="24"/>
          <w:szCs w:val="24"/>
        </w:rPr>
        <w:t xml:space="preserve"> </w:t>
      </w:r>
      <w:r w:rsidR="00702B2C" w:rsidRPr="003D3D29">
        <w:rPr>
          <w:iCs/>
          <w:sz w:val="24"/>
          <w:szCs w:val="24"/>
        </w:rPr>
        <w:t>ПАО «МРСК Центра».</w:t>
      </w:r>
      <w:r w:rsidRPr="003D3D29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D3D2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D658D2" w:rsidRPr="008E0043">
        <w:rPr>
          <w:iCs/>
          <w:lang w:eastAsia="ru-RU"/>
        </w:rPr>
        <w:t xml:space="preserve">Договора  на оказание </w:t>
      </w:r>
      <w:r w:rsidR="00D658D2">
        <w:rPr>
          <w:iCs/>
          <w:lang w:eastAsia="ru-RU"/>
        </w:rPr>
        <w:t xml:space="preserve">услуг </w:t>
      </w:r>
      <w:r w:rsidR="00D658D2" w:rsidRPr="00F5550F">
        <w:t>по техническому обслуживанию и ремонту бортового оборудования системы мониторинга транспорта «</w:t>
      </w:r>
      <w:proofErr w:type="spellStart"/>
      <w:r w:rsidR="00D658D2" w:rsidRPr="00F5550F">
        <w:t>Автотрекер</w:t>
      </w:r>
      <w:proofErr w:type="spellEnd"/>
      <w:r w:rsidR="00D658D2" w:rsidRPr="00F5550F">
        <w:t>»</w:t>
      </w:r>
      <w:r w:rsidR="00D658D2">
        <w:t xml:space="preserve"> </w:t>
      </w:r>
      <w:r w:rsidR="00D658D2" w:rsidRPr="003968E9">
        <w:t>для нужд ПАО МРСК Центра (филиал Белгородэнерго</w:t>
      </w:r>
      <w:r w:rsidR="00D658D2">
        <w:t>)</w:t>
      </w:r>
      <w:r w:rsidR="00702B2C" w:rsidRPr="003D3D29">
        <w:rPr>
          <w:sz w:val="24"/>
          <w:szCs w:val="24"/>
        </w:rPr>
        <w:t>.</w:t>
      </w:r>
    </w:p>
    <w:p w:rsidR="008C4223" w:rsidRPr="003D3D2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D3D29">
        <w:rPr>
          <w:sz w:val="24"/>
          <w:szCs w:val="24"/>
        </w:rPr>
        <w:t xml:space="preserve">Количество лотов: </w:t>
      </w:r>
      <w:r w:rsidRPr="003D3D29">
        <w:rPr>
          <w:b/>
          <w:sz w:val="24"/>
          <w:szCs w:val="24"/>
        </w:rPr>
        <w:t>1 (один)</w:t>
      </w:r>
      <w:r w:rsidRPr="003D3D29">
        <w:rPr>
          <w:sz w:val="24"/>
          <w:szCs w:val="24"/>
        </w:rPr>
        <w:t>.</w:t>
      </w:r>
    </w:p>
    <w:bookmarkEnd w:id="18"/>
    <w:p w:rsidR="00804801" w:rsidRPr="003D3D2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D3D29">
        <w:rPr>
          <w:sz w:val="24"/>
          <w:szCs w:val="24"/>
        </w:rPr>
        <w:t xml:space="preserve">Частичное </w:t>
      </w:r>
      <w:r w:rsidR="00366652" w:rsidRPr="003D3D29">
        <w:rPr>
          <w:sz w:val="24"/>
          <w:szCs w:val="24"/>
        </w:rPr>
        <w:t xml:space="preserve">оказание </w:t>
      </w:r>
      <w:r w:rsidR="00AD3EBC" w:rsidRPr="003D3D29">
        <w:rPr>
          <w:sz w:val="24"/>
          <w:szCs w:val="24"/>
        </w:rPr>
        <w:t>услуг</w:t>
      </w:r>
      <w:r w:rsidRPr="003D3D29">
        <w:rPr>
          <w:sz w:val="24"/>
          <w:szCs w:val="24"/>
        </w:rPr>
        <w:t xml:space="preserve"> не допускается.</w:t>
      </w:r>
    </w:p>
    <w:p w:rsidR="00717F60" w:rsidRPr="003D3D2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D3D29">
        <w:rPr>
          <w:sz w:val="24"/>
          <w:szCs w:val="24"/>
        </w:rPr>
        <w:t>Сроки</w:t>
      </w:r>
      <w:r w:rsidR="00717F60" w:rsidRPr="003D3D29">
        <w:rPr>
          <w:sz w:val="24"/>
          <w:szCs w:val="24"/>
        </w:rPr>
        <w:t xml:space="preserve"> </w:t>
      </w:r>
      <w:r w:rsidR="00366652" w:rsidRPr="003D3D29">
        <w:rPr>
          <w:sz w:val="24"/>
          <w:szCs w:val="24"/>
        </w:rPr>
        <w:t>оказания услуг</w:t>
      </w:r>
      <w:r w:rsidR="00717F60" w:rsidRPr="003D3D29">
        <w:rPr>
          <w:sz w:val="24"/>
          <w:szCs w:val="24"/>
        </w:rPr>
        <w:t xml:space="preserve">: </w:t>
      </w:r>
      <w:r w:rsidR="003D3D29" w:rsidRPr="003D3D29">
        <w:rPr>
          <w:sz w:val="24"/>
          <w:szCs w:val="24"/>
        </w:rPr>
        <w:t>с момента заключения договора  до 31.</w:t>
      </w:r>
      <w:r w:rsidR="00BC7BED">
        <w:rPr>
          <w:sz w:val="24"/>
          <w:szCs w:val="24"/>
        </w:rPr>
        <w:t>10</w:t>
      </w:r>
      <w:r w:rsidR="003D3D29" w:rsidRPr="003D3D29">
        <w:rPr>
          <w:sz w:val="24"/>
          <w:szCs w:val="24"/>
        </w:rPr>
        <w:t>.201</w:t>
      </w:r>
      <w:r w:rsidR="00BC7BED">
        <w:rPr>
          <w:sz w:val="24"/>
          <w:szCs w:val="24"/>
        </w:rPr>
        <w:t>8</w:t>
      </w:r>
      <w:r w:rsidR="003D3D29" w:rsidRPr="003D3D29">
        <w:rPr>
          <w:sz w:val="24"/>
          <w:szCs w:val="24"/>
        </w:rPr>
        <w:t>г.</w:t>
      </w:r>
      <w:bookmarkEnd w:id="19"/>
      <w:r w:rsidR="00FC2A40">
        <w:rPr>
          <w:sz w:val="24"/>
          <w:szCs w:val="24"/>
        </w:rPr>
        <w:t>, по заявкам заказчика.</w:t>
      </w:r>
    </w:p>
    <w:p w:rsidR="008D2928" w:rsidRPr="003D3D2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D3D2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D3D29">
        <w:rPr>
          <w:sz w:val="24"/>
          <w:szCs w:val="24"/>
        </w:rPr>
        <w:t>территории Р</w:t>
      </w:r>
      <w:r w:rsidR="00A0540E" w:rsidRPr="003D3D29">
        <w:rPr>
          <w:sz w:val="24"/>
          <w:szCs w:val="24"/>
        </w:rPr>
        <w:t xml:space="preserve">оссийской </w:t>
      </w:r>
      <w:r w:rsidR="00425F34" w:rsidRPr="003D3D29">
        <w:rPr>
          <w:sz w:val="24"/>
          <w:szCs w:val="24"/>
        </w:rPr>
        <w:t>Ф</w:t>
      </w:r>
      <w:r w:rsidR="00A0540E" w:rsidRPr="003D3D29">
        <w:rPr>
          <w:sz w:val="24"/>
          <w:szCs w:val="24"/>
        </w:rPr>
        <w:t>едерации</w:t>
      </w:r>
      <w:bookmarkEnd w:id="20"/>
      <w:r w:rsidR="00FC2A40">
        <w:rPr>
          <w:sz w:val="24"/>
          <w:szCs w:val="24"/>
        </w:rPr>
        <w:t>.</w:t>
      </w:r>
    </w:p>
    <w:p w:rsidR="00717F60" w:rsidRPr="003D3D2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D3D29">
        <w:rPr>
          <w:iCs/>
          <w:sz w:val="24"/>
          <w:szCs w:val="24"/>
        </w:rPr>
        <w:t>Ф</w:t>
      </w:r>
      <w:r w:rsidRPr="00EC788A">
        <w:rPr>
          <w:iCs/>
          <w:sz w:val="24"/>
          <w:szCs w:val="24"/>
        </w:rPr>
        <w:t>о</w:t>
      </w:r>
      <w:r w:rsidRPr="003D3D29">
        <w:rPr>
          <w:iCs/>
          <w:sz w:val="24"/>
          <w:szCs w:val="24"/>
        </w:rPr>
        <w:t xml:space="preserve">рма и порядок оплаты: </w:t>
      </w:r>
      <w:r w:rsidR="00366652" w:rsidRPr="003D3D29">
        <w:rPr>
          <w:iCs/>
          <w:sz w:val="24"/>
          <w:szCs w:val="24"/>
        </w:rPr>
        <w:t>безналичный расчет, оплата производится в течение 30 (тридцати</w:t>
      </w:r>
      <w:r w:rsidR="00366652" w:rsidRPr="00EC788A">
        <w:rPr>
          <w:iCs/>
          <w:sz w:val="24"/>
          <w:szCs w:val="24"/>
        </w:rPr>
        <w:t xml:space="preserve">) </w:t>
      </w:r>
      <w:r w:rsidR="00EC788A" w:rsidRPr="00EC788A">
        <w:rPr>
          <w:iCs/>
          <w:sz w:val="24"/>
          <w:szCs w:val="24"/>
        </w:rPr>
        <w:t>календарных</w:t>
      </w:r>
      <w:r w:rsidR="00366652" w:rsidRPr="00EC788A">
        <w:rPr>
          <w:iCs/>
          <w:sz w:val="24"/>
          <w:szCs w:val="24"/>
        </w:rPr>
        <w:t xml:space="preserve"> дней</w:t>
      </w:r>
      <w:r w:rsidR="00366652" w:rsidRPr="003D3D29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3D3D29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E43A9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E43A99">
        <w:rPr>
          <w:iCs/>
          <w:sz w:val="24"/>
          <w:szCs w:val="24"/>
        </w:rPr>
      </w:r>
      <w:r w:rsidR="00E43A99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E43A9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</w:t>
      </w:r>
      <w:r w:rsidRPr="00E71A48">
        <w:rPr>
          <w:iCs/>
          <w:sz w:val="24"/>
          <w:szCs w:val="24"/>
        </w:rPr>
        <w:lastRenderedPageBreak/>
        <w:t xml:space="preserve">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E43A9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E43A9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B552C4">
        <w:fldChar w:fldCharType="begin"/>
      </w:r>
      <w:r w:rsidR="00B552C4">
        <w:instrText xml:space="preserve"> REF _Ref305973574 \r \h  \* MERGEFORMAT </w:instrText>
      </w:r>
      <w:r w:rsidR="00B552C4">
        <w:fldChar w:fldCharType="separate"/>
      </w:r>
      <w:r w:rsidR="00DA443D">
        <w:t>2</w:t>
      </w:r>
      <w:r w:rsidR="00B552C4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E43A9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E43A99">
        <w:rPr>
          <w:iCs/>
          <w:sz w:val="24"/>
          <w:szCs w:val="24"/>
        </w:rPr>
      </w:r>
      <w:r w:rsidR="00E43A99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E43A9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B552C4">
        <w:fldChar w:fldCharType="begin"/>
      </w:r>
      <w:r w:rsidR="00B552C4">
        <w:instrText xml:space="preserve"> REF _Ref440270637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1.1.5</w:t>
      </w:r>
      <w:r w:rsidR="00B552C4">
        <w:fldChar w:fldCharType="end"/>
      </w:r>
      <w:r w:rsidRPr="00366652">
        <w:rPr>
          <w:sz w:val="24"/>
          <w:szCs w:val="24"/>
        </w:rPr>
        <w:t xml:space="preserve">, </w:t>
      </w:r>
      <w:r w:rsidR="00B552C4">
        <w:fldChar w:fldCharType="begin"/>
      </w:r>
      <w:r w:rsidR="00B552C4">
        <w:instrText xml:space="preserve"> REF _Ref440270663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1.1.7</w:t>
      </w:r>
      <w:r w:rsidR="00B552C4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B552C4">
        <w:fldChar w:fldCharType="begin"/>
      </w:r>
      <w:r w:rsidR="00B552C4">
        <w:instrText xml:space="preserve"> REF _Ref440270637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1.1.5</w:t>
      </w:r>
      <w:r w:rsidR="00B552C4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B552C4">
        <w:fldChar w:fldCharType="begin"/>
      </w:r>
      <w:r w:rsidR="00B552C4">
        <w:instrText xml:space="preserve"> REF _Ref440270663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1.1.7</w:t>
      </w:r>
      <w:r w:rsidR="00B552C4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_Ref440270637 \r \h  \* MERGEFORMAT </w:instrText>
      </w:r>
      <w:r w:rsidR="00B552C4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B552C4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_Ref440270663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1.1.7</w:t>
      </w:r>
      <w:r w:rsidR="00B552C4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_Ref305973033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3.2</w:t>
      </w:r>
      <w:r w:rsidR="00B552C4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B552C4">
        <w:fldChar w:fldCharType="begin"/>
      </w:r>
      <w:r w:rsidR="00B552C4">
        <w:instrText xml:space="preserve"> REF _Ref191386109 \n \h  \* MERGEFORMAT </w:instrText>
      </w:r>
      <w:r w:rsidR="00B552C4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B552C4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552C4">
        <w:fldChar w:fldCharType="begin"/>
      </w:r>
      <w:r w:rsidR="00B552C4">
        <w:instrText xml:space="preserve"> REF _Ref440272256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5.14</w:t>
      </w:r>
      <w:r w:rsidR="00B552C4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52C4">
        <w:fldChar w:fldCharType="begin"/>
      </w:r>
      <w:r w:rsidR="00B552C4">
        <w:instrText xml:space="preserve"> REF _Ref465847449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5.15</w:t>
      </w:r>
      <w:r w:rsidR="00B552C4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B552C4">
        <w:fldChar w:fldCharType="begin"/>
      </w:r>
      <w:r w:rsidR="00B552C4">
        <w:instrText xml:space="preserve"> REF _Ref191386164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B552C4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552C4">
        <w:fldChar w:fldCharType="begin"/>
      </w:r>
      <w:r w:rsidR="00B552C4">
        <w:instrText xml:space="preserve"> REF _Ref306978606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B552C4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</w:t>
      </w:r>
      <w:r w:rsidRPr="00E71A48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_Ref306114966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3.3.11</w:t>
      </w:r>
      <w:r w:rsidR="00B552C4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E43A9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E43A99">
        <w:rPr>
          <w:b w:val="0"/>
        </w:rPr>
      </w:r>
      <w:r w:rsidR="00E43A99">
        <w:rPr>
          <w:b w:val="0"/>
        </w:rPr>
        <w:fldChar w:fldCharType="separate"/>
      </w:r>
      <w:r w:rsidR="00DA443D">
        <w:rPr>
          <w:b w:val="0"/>
        </w:rPr>
        <w:t>1.1.4</w:t>
      </w:r>
      <w:r w:rsidR="00E43A9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B552C4">
        <w:fldChar w:fldCharType="begin"/>
      </w:r>
      <w:r w:rsidR="00B552C4">
        <w:instrText xml:space="preserve"> REF _Ref305973147 \r \h  \* MERGEFORMAT </w:instrText>
      </w:r>
      <w:r w:rsidR="00B552C4">
        <w:fldChar w:fldCharType="separate"/>
      </w:r>
      <w:r w:rsidR="00DA443D" w:rsidRPr="00DA443D">
        <w:rPr>
          <w:b w:val="0"/>
          <w:szCs w:val="24"/>
        </w:rPr>
        <w:t>3.3</w:t>
      </w:r>
      <w:r w:rsidR="00B552C4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B552C4">
        <w:fldChar w:fldCharType="begin"/>
      </w:r>
      <w:r w:rsidR="00B552C4">
        <w:instrText xml:space="preserve"> REF _Ref55336310 \r \h  \* MERGEFORMAT </w:instrText>
      </w:r>
      <w:r w:rsidR="00B552C4">
        <w:fldChar w:fldCharType="separate"/>
      </w:r>
      <w:r w:rsidR="00DA443D" w:rsidRPr="00DA443D">
        <w:rPr>
          <w:b w:val="0"/>
          <w:szCs w:val="24"/>
        </w:rPr>
        <w:t>5.1</w:t>
      </w:r>
      <w:r w:rsidR="00B552C4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B552C4">
        <w:fldChar w:fldCharType="begin"/>
      </w:r>
      <w:r w:rsidR="00B552C4">
        <w:instrText xml:space="preserve"> REF _Ref440284918 \r \h  \* MERGEFORMAT </w:instrText>
      </w:r>
      <w:r w:rsidR="00B552C4">
        <w:fldChar w:fldCharType="separate"/>
      </w:r>
      <w:r w:rsidR="00DA443D" w:rsidRPr="00DA443D">
        <w:rPr>
          <w:b w:val="0"/>
          <w:szCs w:val="24"/>
        </w:rPr>
        <w:t>5.2</w:t>
      </w:r>
      <w:r w:rsidR="00B552C4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B552C4">
        <w:fldChar w:fldCharType="begin"/>
      </w:r>
      <w:r w:rsidR="00B552C4">
        <w:instrText xml:space="preserve"> REF _Ref440537086 \r \h  \* MERGEFORMAT </w:instrText>
      </w:r>
      <w:r w:rsidR="00B552C4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B552C4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B552C4">
        <w:fldChar w:fldCharType="begin"/>
      </w:r>
      <w:r w:rsidR="00B552C4">
        <w:instrText xml:space="preserve"> REF _Ref440284947 \r \h  \* MERGEFORMAT </w:instrText>
      </w:r>
      <w:r w:rsidR="00B552C4">
        <w:fldChar w:fldCharType="separate"/>
      </w:r>
      <w:r w:rsidR="00DA443D" w:rsidRPr="00DA443D">
        <w:rPr>
          <w:b w:val="0"/>
          <w:szCs w:val="24"/>
        </w:rPr>
        <w:t>5.4</w:t>
      </w:r>
      <w:r w:rsidR="00B552C4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E43A9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E43A99">
        <w:rPr>
          <w:b w:val="0"/>
          <w:szCs w:val="24"/>
        </w:rPr>
      </w:r>
      <w:r w:rsidR="00E43A99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E43A99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E43A9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E43A99">
        <w:rPr>
          <w:b w:val="0"/>
          <w:szCs w:val="24"/>
        </w:rPr>
      </w:r>
      <w:r w:rsidR="00E43A99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E43A99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lastRenderedPageBreak/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E43A9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E43A99">
        <w:rPr>
          <w:b w:val="0"/>
          <w:szCs w:val="24"/>
        </w:rPr>
      </w:r>
      <w:r w:rsidR="00E43A99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E43A9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E43A99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E43A99">
        <w:rPr>
          <w:b w:val="0"/>
          <w:szCs w:val="24"/>
        </w:rPr>
      </w:r>
      <w:r w:rsidR="00E43A99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E43A9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E43A99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E43A99">
        <w:rPr>
          <w:b w:val="0"/>
          <w:szCs w:val="24"/>
        </w:rPr>
      </w:r>
      <w:r w:rsidR="00E43A99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E43A9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E43A99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E43A99">
        <w:rPr>
          <w:b w:val="0"/>
        </w:rPr>
      </w:r>
      <w:r w:rsidR="00E43A99">
        <w:rPr>
          <w:b w:val="0"/>
        </w:rPr>
        <w:fldChar w:fldCharType="separate"/>
      </w:r>
      <w:r w:rsidR="00DA443D">
        <w:rPr>
          <w:b w:val="0"/>
        </w:rPr>
        <w:t>5.6</w:t>
      </w:r>
      <w:r w:rsidR="00E43A9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43A9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E43A99">
        <w:rPr>
          <w:b w:val="0"/>
        </w:rPr>
      </w:r>
      <w:r w:rsidR="00E43A99">
        <w:rPr>
          <w:b w:val="0"/>
        </w:rPr>
        <w:fldChar w:fldCharType="separate"/>
      </w:r>
      <w:r w:rsidR="00DA443D">
        <w:rPr>
          <w:b w:val="0"/>
        </w:rPr>
        <w:t>2.2.3</w:t>
      </w:r>
      <w:r w:rsidR="00E43A99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30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E43A99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E43A99">
        <w:rPr>
          <w:b w:val="0"/>
        </w:rPr>
      </w:r>
      <w:r w:rsidR="00E43A99">
        <w:rPr>
          <w:b w:val="0"/>
        </w:rPr>
        <w:fldChar w:fldCharType="separate"/>
      </w:r>
      <w:r w:rsidR="00DA443D">
        <w:rPr>
          <w:b w:val="0"/>
        </w:rPr>
        <w:t>2.3.3</w:t>
      </w:r>
      <w:r w:rsidR="00E43A99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552C4">
        <w:fldChar w:fldCharType="begin"/>
      </w:r>
      <w:r w:rsidR="00B552C4">
        <w:instrText xml:space="preserve"> REF _Ref305973033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B552C4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552C4">
        <w:fldChar w:fldCharType="begin"/>
      </w:r>
      <w:r w:rsidR="00B552C4">
        <w:instrText xml:space="preserve"> REF _Ref305973147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B552C4">
        <w:fldChar w:fldCharType="end"/>
      </w:r>
      <w:r w:rsidR="00E43A9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43A99" w:rsidRPr="00E71A48">
        <w:rPr>
          <w:bCs w:val="0"/>
          <w:sz w:val="24"/>
          <w:szCs w:val="24"/>
        </w:rPr>
      </w:r>
      <w:r w:rsidR="00E43A9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E43A9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43A99" w:rsidRPr="00E71A48">
        <w:rPr>
          <w:bCs w:val="0"/>
          <w:sz w:val="24"/>
          <w:szCs w:val="24"/>
        </w:rPr>
      </w:r>
      <w:r w:rsidR="00E43A99" w:rsidRPr="00E71A48">
        <w:rPr>
          <w:bCs w:val="0"/>
          <w:sz w:val="24"/>
          <w:szCs w:val="24"/>
        </w:rPr>
        <w:fldChar w:fldCharType="end"/>
      </w:r>
      <w:r w:rsidR="00B552C4">
        <w:fldChar w:fldCharType="begin"/>
      </w:r>
      <w:r w:rsidR="00B552C4">
        <w:instrText xml:space="preserve"> REF _Ref305973214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B552C4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B552C4">
        <w:fldChar w:fldCharType="begin"/>
      </w:r>
      <w:r w:rsidR="00B552C4">
        <w:instrText xml:space="preserve"> REF _Ref303683883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B552C4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E43A99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E43A99">
        <w:fldChar w:fldCharType="separate"/>
      </w:r>
      <w:r w:rsidR="00DA443D">
        <w:rPr>
          <w:bCs w:val="0"/>
          <w:sz w:val="24"/>
          <w:szCs w:val="24"/>
        </w:rPr>
        <w:t>3.6</w:t>
      </w:r>
      <w:r w:rsidR="00E43A99">
        <w:fldChar w:fldCharType="end"/>
      </w:r>
      <w:r w:rsidR="00E43A9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43A99" w:rsidRPr="00E71A48">
        <w:rPr>
          <w:bCs w:val="0"/>
          <w:sz w:val="24"/>
          <w:szCs w:val="24"/>
        </w:rPr>
      </w:r>
      <w:r w:rsidR="00E43A9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552C4">
        <w:fldChar w:fldCharType="begin"/>
      </w:r>
      <w:r w:rsidR="00B552C4">
        <w:instrText xml:space="preserve"> REF _Ref303250967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B552C4">
        <w:fldChar w:fldCharType="end"/>
      </w:r>
      <w:r w:rsidR="00E43A9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43A99" w:rsidRPr="00E71A48">
        <w:rPr>
          <w:bCs w:val="0"/>
          <w:sz w:val="24"/>
          <w:szCs w:val="24"/>
        </w:rPr>
      </w:r>
      <w:r w:rsidR="00E43A9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43A99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E43A99">
        <w:fldChar w:fldCharType="separate"/>
      </w:r>
      <w:r w:rsidR="00B33739">
        <w:rPr>
          <w:bCs w:val="0"/>
          <w:sz w:val="24"/>
          <w:szCs w:val="24"/>
        </w:rPr>
        <w:t>3.9</w:t>
      </w:r>
      <w:r w:rsidR="00E43A99">
        <w:fldChar w:fldCharType="end"/>
      </w:r>
      <w:r w:rsidR="00E43A9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43A99" w:rsidRPr="00E71A48">
        <w:rPr>
          <w:bCs w:val="0"/>
          <w:sz w:val="24"/>
          <w:szCs w:val="24"/>
        </w:rPr>
      </w:r>
      <w:r w:rsidR="00E43A9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E43A99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E43A99">
        <w:fldChar w:fldCharType="separate"/>
      </w:r>
      <w:r w:rsidR="00B33739">
        <w:rPr>
          <w:bCs w:val="0"/>
          <w:sz w:val="24"/>
          <w:szCs w:val="24"/>
        </w:rPr>
        <w:t>3.12</w:t>
      </w:r>
      <w:r w:rsidR="00E43A9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B552C4">
        <w:fldChar w:fldCharType="begin"/>
      </w:r>
      <w:r w:rsidR="00B552C4">
        <w:instrText xml:space="preserve"> REF _Ref306140410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552C4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552C4">
        <w:fldChar w:fldCharType="begin"/>
      </w:r>
      <w:r w:rsidR="00B552C4">
        <w:instrText xml:space="preserve"> REF _Ref306140451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B552C4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B552C4">
        <w:fldChar w:fldCharType="begin"/>
      </w:r>
      <w:r w:rsidR="00B552C4">
        <w:instrText xml:space="preserve"> REF _Ref302563524 \n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1.1.1</w:t>
      </w:r>
      <w:r w:rsidR="00B552C4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E43A9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E43A9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E43A99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E43A9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E43A9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_Ref191386407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552C4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_Ref440361610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B552C4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B552C4">
        <w:fldChar w:fldCharType="begin"/>
      </w:r>
      <w:r w:rsidR="00B552C4">
        <w:instrText xml:space="preserve"> REF _Ref55336310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B552C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B552C4">
        <w:fldChar w:fldCharType="begin"/>
      </w:r>
      <w:r w:rsidR="00B552C4">
        <w:instrText xml:space="preserve"> REF _Ref440271964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5.1.3</w:t>
      </w:r>
      <w:r w:rsidR="00B552C4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552C4">
        <w:fldChar w:fldCharType="begin"/>
      </w:r>
      <w:r w:rsidR="00B552C4">
        <w:instrText xml:space="preserve"> REF _Ref440279062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б)</w:t>
      </w:r>
      <w:r w:rsidR="00B552C4">
        <w:fldChar w:fldCharType="end"/>
      </w:r>
      <w:r w:rsidRPr="00AE1D21">
        <w:rPr>
          <w:sz w:val="24"/>
          <w:szCs w:val="24"/>
        </w:rPr>
        <w:t xml:space="preserve"> п. </w:t>
      </w:r>
      <w:r w:rsidR="00B552C4">
        <w:fldChar w:fldCharType="begin"/>
      </w:r>
      <w:r w:rsidR="00B552C4">
        <w:instrText xml:space="preserve"> REF _Ref303587815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3.3.8.3</w:t>
      </w:r>
      <w:r w:rsidR="00B552C4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B552C4">
        <w:fldChar w:fldCharType="begin"/>
      </w:r>
      <w:r w:rsidR="00B552C4">
        <w:instrText xml:space="preserve"> REF _Ref440537086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B552C4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552C4">
        <w:fldChar w:fldCharType="begin"/>
      </w:r>
      <w:r w:rsidR="00B552C4">
        <w:instrText xml:space="preserve"> REF _Ref440274913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B552C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552C4">
        <w:fldChar w:fldCharType="begin"/>
      </w:r>
      <w:r w:rsidR="00B552C4">
        <w:instrText xml:space="preserve"> REF _Ref440274902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B552C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E43A9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E43A9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E43A99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E43A9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E43A99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</w:t>
      </w:r>
      <w:r w:rsidR="00D15047" w:rsidRPr="00AE1D21">
        <w:rPr>
          <w:sz w:val="24"/>
          <w:szCs w:val="24"/>
        </w:rPr>
        <w:lastRenderedPageBreak/>
        <w:t xml:space="preserve">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B552C4">
        <w:fldChar w:fldCharType="begin"/>
      </w:r>
      <w:r w:rsidR="00B552C4">
        <w:instrText xml:space="preserve"> REF _Ref306005578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B552C4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B552C4">
        <w:fldChar w:fldCharType="begin"/>
      </w:r>
      <w:r w:rsidR="00B552C4">
        <w:instrText xml:space="preserve"> REF _Ref440279062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б)</w:t>
      </w:r>
      <w:r w:rsidR="00B552C4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E43A99">
        <w:fldChar w:fldCharType="begin"/>
      </w:r>
      <w:r w:rsidR="00D00009">
        <w:instrText xml:space="preserve"> REF _Ref440372326 \r \h  \* MERGEFORMAT </w:instrText>
      </w:r>
      <w:r w:rsidR="00E43A99">
        <w:fldChar w:fldCharType="separate"/>
      </w:r>
      <w:r w:rsidR="00DA443D" w:rsidRPr="00DA443D">
        <w:rPr>
          <w:sz w:val="24"/>
          <w:szCs w:val="24"/>
        </w:rPr>
        <w:t>д)</w:t>
      </w:r>
      <w:r w:rsidR="00E43A9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_Ref440371812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м)</w:t>
      </w:r>
      <w:r w:rsidR="00B552C4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E43A99">
        <w:fldChar w:fldCharType="begin"/>
      </w:r>
      <w:r w:rsidR="00D00009">
        <w:instrText xml:space="preserve"> REF _Ref440371822 \r \h  \* MERGEFORMAT </w:instrText>
      </w:r>
      <w:r w:rsidR="00E43A99">
        <w:fldChar w:fldCharType="separate"/>
      </w:r>
      <w:r w:rsidR="00DA443D" w:rsidRPr="00DA443D">
        <w:rPr>
          <w:sz w:val="24"/>
          <w:szCs w:val="24"/>
        </w:rPr>
        <w:t>н)</w:t>
      </w:r>
      <w:r w:rsidR="00E43A9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B552C4">
        <w:fldChar w:fldCharType="begin"/>
      </w:r>
      <w:r w:rsidR="00B552C4">
        <w:instrText xml:space="preserve"> REF _Ref442190626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у)</w:t>
      </w:r>
      <w:r w:rsidR="00B552C4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B552C4">
        <w:fldChar w:fldCharType="begin"/>
      </w:r>
      <w:r w:rsidR="00B552C4">
        <w:instrText xml:space="preserve"> REF _Ref306005578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3.3.8.3</w:t>
      </w:r>
      <w:r w:rsidR="00B552C4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B552C4">
        <w:fldChar w:fldCharType="begin"/>
      </w:r>
      <w:r w:rsidR="00B552C4">
        <w:instrText xml:space="preserve"> REF _Ref306143446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B552C4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552C4">
        <w:fldChar w:fldCharType="begin"/>
      </w:r>
      <w:r w:rsidR="00B552C4">
        <w:instrText xml:space="preserve"> REF _Ref465847423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B552C4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552C4">
        <w:fldChar w:fldCharType="begin"/>
      </w:r>
      <w:r w:rsidR="00B552C4">
        <w:instrText xml:space="preserve"> REF _Ref442263553 \r \h  \* MERGEFORMAT </w:instrText>
      </w:r>
      <w:r w:rsidR="00B552C4">
        <w:fldChar w:fldCharType="separate"/>
      </w:r>
      <w:r w:rsidR="00DA443D" w:rsidRPr="00DA443D">
        <w:rPr>
          <w:szCs w:val="24"/>
        </w:rPr>
        <w:t>3.3.14.4</w:t>
      </w:r>
      <w:r w:rsidR="00B552C4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B552C4">
        <w:fldChar w:fldCharType="begin"/>
      </w:r>
      <w:r w:rsidR="00B552C4">
        <w:instrText xml:space="preserve"> REF _Ref440270602 \r \h  \* MERGEFORMAT </w:instrText>
      </w:r>
      <w:r w:rsidR="00B552C4">
        <w:fldChar w:fldCharType="separate"/>
      </w:r>
      <w:r w:rsidR="00DA443D">
        <w:t>5</w:t>
      </w:r>
      <w:r w:rsidR="00B552C4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552C4">
        <w:fldChar w:fldCharType="begin"/>
      </w:r>
      <w:r w:rsidR="00B552C4">
        <w:instrText xml:space="preserve"> REF _Ref191386419 \n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B552C4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552C4">
        <w:fldChar w:fldCharType="begin"/>
      </w:r>
      <w:r w:rsidR="00B552C4">
        <w:instrText xml:space="preserve"> REF _Ref440272256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5.14</w:t>
      </w:r>
      <w:r w:rsidR="00B552C4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52C4">
        <w:fldChar w:fldCharType="begin"/>
      </w:r>
      <w:r w:rsidR="00B552C4">
        <w:instrText xml:space="preserve"> REF _Ref465847449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5.15</w:t>
      </w:r>
      <w:r w:rsidR="00B552C4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B552C4">
        <w:fldChar w:fldCharType="begin"/>
      </w:r>
      <w:r w:rsidR="00B552C4">
        <w:instrText xml:space="preserve"> REF _Ref440361959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B552C4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B552C4">
        <w:fldChar w:fldCharType="begin"/>
      </w:r>
      <w:r w:rsidR="00B552C4">
        <w:instrText xml:space="preserve"> REF _Ref440271036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B552C4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_Ref55336310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552C4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B552C4">
        <w:fldChar w:fldCharType="begin"/>
      </w:r>
      <w:r w:rsidR="00B552C4">
        <w:instrText xml:space="preserve"> REF _Ref55336310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552C4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552C4">
        <w:fldChar w:fldCharType="begin"/>
      </w:r>
      <w:r w:rsidR="00B552C4">
        <w:instrText xml:space="preserve"> REF _Ref440272256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5.14</w:t>
      </w:r>
      <w:r w:rsidR="00B552C4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52C4">
        <w:fldChar w:fldCharType="begin"/>
      </w:r>
      <w:r w:rsidR="00B552C4">
        <w:instrText xml:space="preserve"> REF _Ref465847449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5.15</w:t>
      </w:r>
      <w:r w:rsidR="00B552C4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B552C4">
        <w:fldChar w:fldCharType="begin"/>
      </w:r>
      <w:r w:rsidR="00B552C4">
        <w:instrText xml:space="preserve"> REF _Ref440289953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552C4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Default="004C1D9D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</w:pPr>
      <w:r w:rsidRPr="004C1D9D">
        <w:rPr>
          <w:b/>
          <w:sz w:val="24"/>
          <w:szCs w:val="24"/>
        </w:rPr>
        <w:t>800 890,00</w:t>
      </w:r>
      <w:r w:rsidRPr="004C1D9D">
        <w:rPr>
          <w:sz w:val="24"/>
          <w:szCs w:val="24"/>
        </w:rPr>
        <w:t xml:space="preserve"> (восемьсот тысяч восемьсот девяносто) рублей  00 копеек РФ, без учета НДС; НДС составляет </w:t>
      </w:r>
      <w:r w:rsidRPr="004C1D9D">
        <w:rPr>
          <w:b/>
          <w:sz w:val="24"/>
          <w:szCs w:val="24"/>
        </w:rPr>
        <w:t>144 160,20</w:t>
      </w:r>
      <w:r w:rsidRPr="004C1D9D">
        <w:rPr>
          <w:sz w:val="24"/>
          <w:szCs w:val="24"/>
        </w:rPr>
        <w:t xml:space="preserve"> (сто сорок четыре тысячи сто шестьдесят) рублей  20 копеек РФ; </w:t>
      </w:r>
      <w:r w:rsidRPr="004C1D9D">
        <w:rPr>
          <w:b/>
          <w:sz w:val="24"/>
          <w:szCs w:val="24"/>
        </w:rPr>
        <w:t>945 050,20</w:t>
      </w:r>
      <w:r w:rsidRPr="004C1D9D">
        <w:rPr>
          <w:sz w:val="24"/>
          <w:szCs w:val="24"/>
        </w:rPr>
        <w:t xml:space="preserve"> (девятьсот сорок пять тысяч пятьдесят) рублей  20 копеек РФ, с учетом НДС</w:t>
      </w:r>
      <w: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E43A9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E43A99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B552C4">
        <w:fldChar w:fldCharType="begin"/>
      </w:r>
      <w:r w:rsidR="00B552C4">
        <w:instrText xml:space="preserve"> REF _Ref440271072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B552C4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E43A9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E43A99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552C4">
        <w:fldChar w:fldCharType="begin"/>
      </w:r>
      <w:r w:rsidR="00B552C4">
        <w:instrText xml:space="preserve"> REF _Ref55336310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552C4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B552C4">
        <w:fldChar w:fldCharType="begin"/>
      </w:r>
      <w:r w:rsidR="00B552C4">
        <w:instrText xml:space="preserve"> REF _Ref467510701 \r \h  \* MERGEFORMAT </w:instrText>
      </w:r>
      <w:r w:rsidR="00B552C4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B552C4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B552C4">
        <w:fldChar w:fldCharType="begin"/>
      </w:r>
      <w:r w:rsidR="00B552C4">
        <w:instrText xml:space="preserve"> REF _Ref440361439 \r \h  \* MERGEFORMAT </w:instrText>
      </w:r>
      <w:r w:rsidR="00B552C4">
        <w:fldChar w:fldCharType="separate"/>
      </w:r>
      <w:r w:rsidR="00DA443D" w:rsidRPr="0033661D">
        <w:rPr>
          <w:sz w:val="24"/>
          <w:szCs w:val="24"/>
        </w:rPr>
        <w:t>5.5</w:t>
      </w:r>
      <w:r w:rsidR="00B552C4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552C4">
        <w:fldChar w:fldCharType="begin"/>
      </w:r>
      <w:r w:rsidR="00B552C4">
        <w:instrText xml:space="preserve"> REF _Ref306138385 \r \h  \* MERGEFORMAT </w:instrText>
      </w:r>
      <w:r w:rsidR="00B552C4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B552C4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552C4">
        <w:fldChar w:fldCharType="begin"/>
      </w:r>
      <w:r w:rsidR="00B552C4">
        <w:instrText xml:space="preserve"> REF _Ref465670219 \r \h  \* MERGEFORMAT </w:instrText>
      </w:r>
      <w:r w:rsidR="00B552C4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B552C4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EC788A">
        <w:rPr>
          <w:bCs w:val="0"/>
          <w:sz w:val="24"/>
          <w:szCs w:val="24"/>
        </w:rPr>
        <w:t xml:space="preserve">может любое юридическое, </w:t>
      </w:r>
      <w:r w:rsidRPr="00EC788A">
        <w:rPr>
          <w:bCs w:val="0"/>
          <w:color w:val="000000"/>
          <w:sz w:val="24"/>
          <w:szCs w:val="24"/>
        </w:rPr>
        <w:t>физическое</w:t>
      </w:r>
      <w:r w:rsidRPr="00EC788A">
        <w:rPr>
          <w:bCs w:val="0"/>
          <w:sz w:val="24"/>
          <w:szCs w:val="24"/>
        </w:rPr>
        <w:t xml:space="preserve"> лицо </w:t>
      </w:r>
      <w:r w:rsidR="00E71628" w:rsidRPr="00EC788A">
        <w:rPr>
          <w:bCs w:val="0"/>
          <w:sz w:val="24"/>
          <w:szCs w:val="24"/>
        </w:rPr>
        <w:t>(в т.</w:t>
      </w:r>
      <w:r w:rsidR="003129D4" w:rsidRPr="00EC788A">
        <w:rPr>
          <w:bCs w:val="0"/>
          <w:sz w:val="24"/>
          <w:szCs w:val="24"/>
        </w:rPr>
        <w:t xml:space="preserve"> </w:t>
      </w:r>
      <w:r w:rsidR="00E71628" w:rsidRPr="00EC788A">
        <w:rPr>
          <w:bCs w:val="0"/>
          <w:sz w:val="24"/>
          <w:szCs w:val="24"/>
        </w:rPr>
        <w:t xml:space="preserve">ч. </w:t>
      </w:r>
      <w:r w:rsidRPr="00EC788A">
        <w:rPr>
          <w:bCs w:val="0"/>
          <w:sz w:val="24"/>
          <w:szCs w:val="24"/>
        </w:rPr>
        <w:t>индивидуальный предприниматель</w:t>
      </w:r>
      <w:r w:rsidR="00E71628" w:rsidRPr="00EC788A">
        <w:rPr>
          <w:bCs w:val="0"/>
          <w:sz w:val="24"/>
          <w:szCs w:val="24"/>
        </w:rPr>
        <w:t>)</w:t>
      </w:r>
      <w:r w:rsidR="00EC788A" w:rsidRPr="00EC788A">
        <w:rPr>
          <w:bCs w:val="0"/>
          <w:sz w:val="24"/>
          <w:szCs w:val="24"/>
        </w:rPr>
        <w:t xml:space="preserve"> </w:t>
      </w:r>
      <w:r w:rsidR="00EC788A" w:rsidRPr="00EC788A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EC788A">
        <w:rPr>
          <w:bCs w:val="0"/>
          <w:sz w:val="24"/>
          <w:szCs w:val="24"/>
        </w:rPr>
        <w:t xml:space="preserve">. </w:t>
      </w:r>
      <w:proofErr w:type="gramStart"/>
      <w:r w:rsidR="00362EA4" w:rsidRPr="00EC788A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r w:rsidR="00B552C4">
        <w:fldChar w:fldCharType="begin"/>
      </w:r>
      <w:r w:rsidR="00B552C4">
        <w:instrText xml:space="preserve"> REF _Ref191386451 \n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B552C4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_Ref440876619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B552C4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B552C4">
        <w:fldChar w:fldCharType="begin"/>
      </w:r>
      <w:r w:rsidR="00B552C4">
        <w:instrText xml:space="preserve"> REF _Ref440275279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1.1.4</w:t>
      </w:r>
      <w:r w:rsidR="00B552C4">
        <w:fldChar w:fldCharType="end"/>
      </w:r>
      <w:r w:rsidRPr="009F2BF9">
        <w:rPr>
          <w:sz w:val="24"/>
          <w:szCs w:val="24"/>
        </w:rPr>
        <w:t xml:space="preserve"> и разделе </w:t>
      </w:r>
      <w:r w:rsidR="00B552C4">
        <w:fldChar w:fldCharType="begin"/>
      </w:r>
      <w:r w:rsidR="00B552C4">
        <w:instrText xml:space="preserve"> REF _Ref440270568 \r \h  \* MERGEFORMAT </w:instrText>
      </w:r>
      <w:r w:rsidR="00B552C4">
        <w:fldChar w:fldCharType="separate"/>
      </w:r>
      <w:r w:rsidR="00DA443D">
        <w:t>4</w:t>
      </w:r>
      <w:r w:rsidR="00B552C4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EC788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 xml:space="preserve">) и общей сумме </w:t>
      </w:r>
      <w:r w:rsidR="00036006" w:rsidRPr="00EC788A">
        <w:rPr>
          <w:color w:val="000000"/>
          <w:sz w:val="24"/>
          <w:szCs w:val="24"/>
          <w:lang w:eastAsia="ru-RU"/>
        </w:rPr>
        <w:t>договора</w:t>
      </w:r>
      <w:r w:rsidR="00A44B30" w:rsidRPr="00EC788A">
        <w:rPr>
          <w:color w:val="000000"/>
          <w:sz w:val="24"/>
          <w:szCs w:val="24"/>
          <w:lang w:eastAsia="ru-RU"/>
        </w:rPr>
        <w:t>)</w:t>
      </w:r>
      <w:r w:rsidR="00036006" w:rsidRPr="00EC788A">
        <w:rPr>
          <w:color w:val="000000"/>
          <w:sz w:val="24"/>
          <w:szCs w:val="24"/>
          <w:lang w:eastAsia="ru-RU"/>
        </w:rPr>
        <w:t xml:space="preserve">. </w:t>
      </w:r>
    </w:p>
    <w:p w:rsidR="00EC788A" w:rsidRPr="00EC788A" w:rsidRDefault="00EC788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C788A">
        <w:rPr>
          <w:sz w:val="24"/>
          <w:szCs w:val="24"/>
          <w:lang w:eastAsia="ru-RU"/>
        </w:rPr>
        <w:t>ог</w:t>
      </w:r>
      <w:proofErr w:type="gramStart"/>
      <w:r w:rsidR="003776BB" w:rsidRPr="00EC788A">
        <w:rPr>
          <w:sz w:val="24"/>
          <w:szCs w:val="24"/>
          <w:lang w:eastAsia="ru-RU"/>
        </w:rPr>
        <w:t>о(</w:t>
      </w:r>
      <w:proofErr w:type="gramEnd"/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я(</w:t>
      </w:r>
      <w:r w:rsidRPr="00EC788A">
        <w:rPr>
          <w:sz w:val="24"/>
          <w:szCs w:val="24"/>
          <w:lang w:eastAsia="ru-RU"/>
        </w:rPr>
        <w:t>й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, изложены в Приложении №1 (Техническ</w:t>
      </w:r>
      <w:r w:rsidR="003776BB" w:rsidRPr="00EC788A">
        <w:rPr>
          <w:sz w:val="24"/>
          <w:szCs w:val="24"/>
          <w:lang w:eastAsia="ru-RU"/>
        </w:rPr>
        <w:t>ом(</w:t>
      </w:r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и(</w:t>
      </w:r>
      <w:proofErr w:type="spellStart"/>
      <w:r w:rsidRPr="00EC788A">
        <w:rPr>
          <w:sz w:val="24"/>
          <w:szCs w:val="24"/>
          <w:lang w:eastAsia="ru-RU"/>
        </w:rPr>
        <w:t>ях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) к настоящей Документации. При несоблюдении</w:t>
      </w:r>
      <w:r w:rsidRPr="00AE1D21">
        <w:rPr>
          <w:sz w:val="24"/>
          <w:szCs w:val="24"/>
          <w:lang w:eastAsia="ru-RU"/>
        </w:rPr>
        <w:t xml:space="preserve">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552C4">
        <w:fldChar w:fldCharType="begin"/>
      </w:r>
      <w:r w:rsidR="00B552C4">
        <w:instrText xml:space="preserve"> REF _Ref440291364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3.3.8.1</w:t>
      </w:r>
      <w:r w:rsidR="00B552C4">
        <w:fldChar w:fldCharType="end"/>
      </w:r>
      <w:r w:rsidRPr="00AE1D21">
        <w:rPr>
          <w:sz w:val="24"/>
          <w:szCs w:val="24"/>
        </w:rPr>
        <w:t>-</w:t>
      </w:r>
      <w:r w:rsidR="00B552C4">
        <w:fldChar w:fldCharType="begin"/>
      </w:r>
      <w:r w:rsidR="00B552C4">
        <w:instrText xml:space="preserve"> REF _Ref303669127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3.3.8.2</w:t>
      </w:r>
      <w:r w:rsidR="00B552C4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F82225">
        <w:rPr>
          <w:sz w:val="24"/>
          <w:szCs w:val="24"/>
        </w:rPr>
        <w:lastRenderedPageBreak/>
        <w:t>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_Ref440271993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5.11</w:t>
      </w:r>
      <w:r w:rsidR="00B552C4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_Ref440271964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5.1.3</w:t>
      </w:r>
      <w:r w:rsidR="00B552C4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_Ref440272035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5.12</w:t>
      </w:r>
      <w:r w:rsidR="00B552C4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_Ref440272051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5.13</w:t>
      </w:r>
      <w:r w:rsidR="00B552C4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6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F82225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_Ref440272119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5.7.1</w:t>
      </w:r>
      <w:r w:rsidR="00B552C4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E43A9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E43A99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B552C4">
        <w:fldChar w:fldCharType="begin"/>
      </w:r>
      <w:r w:rsidR="00B552C4">
        <w:instrText xml:space="preserve"> REF _Ref440275279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1.1.4</w:t>
      </w:r>
      <w:r w:rsidR="00B552C4">
        <w:fldChar w:fldCharType="end"/>
      </w:r>
      <w:r w:rsidRPr="009F2BF9">
        <w:rPr>
          <w:sz w:val="24"/>
          <w:szCs w:val="24"/>
        </w:rPr>
        <w:t xml:space="preserve"> и разделе </w:t>
      </w:r>
      <w:r w:rsidR="00B552C4">
        <w:fldChar w:fldCharType="begin"/>
      </w:r>
      <w:r w:rsidR="00B552C4">
        <w:instrText xml:space="preserve"> REF _Ref440270568 \r \h  \* MERGEFORMAT </w:instrText>
      </w:r>
      <w:r w:rsidR="00B552C4">
        <w:fldChar w:fldCharType="separate"/>
      </w:r>
      <w:r w:rsidR="00DA443D">
        <w:t>4</w:t>
      </w:r>
      <w:r w:rsidR="00B552C4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E43A99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E43A9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_Ref55336389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5.9</w:t>
      </w:r>
      <w:r w:rsidR="00B552C4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_Ref55336398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5.10</w:t>
      </w:r>
      <w:r w:rsidR="00B552C4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_Ref440272256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5.14</w:t>
      </w:r>
      <w:r w:rsidR="00B552C4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_Ref440272274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5.16</w:t>
      </w:r>
      <w:r w:rsidR="00B552C4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7D7C50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B552C4">
        <w:fldChar w:fldCharType="begin"/>
      </w:r>
      <w:r w:rsidR="00B552C4">
        <w:instrText xml:space="preserve"> REF _Ref465675151 \r \h  \* MERGEFORMAT </w:instrText>
      </w:r>
      <w:r w:rsidR="00B552C4">
        <w:fldChar w:fldCharType="separate"/>
      </w:r>
      <w:r w:rsidR="00DA443D" w:rsidRPr="0033661D">
        <w:rPr>
          <w:sz w:val="24"/>
          <w:szCs w:val="24"/>
        </w:rPr>
        <w:t>3.11.2</w:t>
      </w:r>
      <w:r w:rsidR="00B552C4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B552C4">
        <w:fldChar w:fldCharType="begin"/>
      </w:r>
      <w:r w:rsidR="00B552C4">
        <w:instrText xml:space="preserve"> REF _Ref191386407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552C4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E43A9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E43A9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B552C4">
        <w:fldChar w:fldCharType="begin"/>
      </w:r>
      <w:r w:rsidR="00B552C4">
        <w:instrText xml:space="preserve"> REF _Ref303669127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B552C4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552C4">
        <w:fldChar w:fldCharType="begin"/>
      </w:r>
      <w:r w:rsidR="00B552C4">
        <w:instrText xml:space="preserve"> REF _Ref442190626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у)</w:t>
      </w:r>
      <w:r w:rsidR="00B552C4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552C4">
        <w:fldChar w:fldCharType="begin"/>
      </w:r>
      <w:r w:rsidR="00B552C4">
        <w:instrText xml:space="preserve"> REF _Ref303587815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3.3.8.3</w:t>
      </w:r>
      <w:r w:rsidR="00B552C4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B552C4">
        <w:fldChar w:fldCharType="begin"/>
      </w:r>
      <w:r w:rsidR="00B552C4">
        <w:instrText xml:space="preserve"> REF _Ref440272510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B552C4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_Ref191386482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B552C4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552C4">
        <w:fldChar w:fldCharType="begin"/>
      </w:r>
      <w:r w:rsidR="00B552C4">
        <w:instrText xml:space="preserve"> REF _Ref191386407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552C4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E43A99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E43A9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B552C4">
        <w:fldChar w:fldCharType="begin"/>
      </w:r>
      <w:r w:rsidR="00B552C4">
        <w:instrText xml:space="preserve"> REF _Ref307563248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BC7BED">
        <w:rPr>
          <w:bCs w:val="0"/>
          <w:sz w:val="24"/>
          <w:szCs w:val="24"/>
        </w:rPr>
        <w:t>)</w:t>
      </w:r>
      <w:r w:rsidR="00B552C4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B552C4">
        <w:fldChar w:fldCharType="begin"/>
      </w:r>
      <w:r w:rsidR="00B552C4">
        <w:instrText xml:space="preserve"> REF _Ref307563262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BC7BED">
        <w:rPr>
          <w:bCs w:val="0"/>
          <w:sz w:val="24"/>
          <w:szCs w:val="24"/>
        </w:rPr>
        <w:t>)</w:t>
      </w:r>
      <w:r w:rsidR="00B552C4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B552C4">
        <w:fldChar w:fldCharType="begin"/>
      </w:r>
      <w:r w:rsidR="00B552C4">
        <w:instrText xml:space="preserve"> REF _Ref306032591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B552C4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_Ref303669127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B552C4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552C4">
        <w:fldChar w:fldCharType="begin"/>
      </w:r>
      <w:r w:rsidR="00B552C4">
        <w:instrText xml:space="preserve"> REF _Ref442190626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у)</w:t>
      </w:r>
      <w:r w:rsidR="00B552C4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552C4">
        <w:fldChar w:fldCharType="begin"/>
      </w:r>
      <w:r w:rsidR="00B552C4">
        <w:instrText xml:space="preserve"> REF _Ref303587815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3.3.8.3</w:t>
      </w:r>
      <w:r w:rsidR="00B552C4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E43A9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E43A9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 xml:space="preserve">и вправе обратиться </w:t>
      </w:r>
      <w:r w:rsidRPr="00E71A48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E43A9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E43A99">
        <w:rPr>
          <w:bCs w:val="0"/>
          <w:iCs/>
          <w:sz w:val="24"/>
          <w:szCs w:val="24"/>
        </w:rPr>
      </w:r>
      <w:r w:rsidR="00E43A99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E43A9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552C4">
        <w:fldChar w:fldCharType="begin"/>
      </w:r>
      <w:r w:rsidR="00B552C4">
        <w:instrText xml:space="preserve"> REF _Ref440289401 \r \h  \* MERGEFORMAT </w:instrText>
      </w:r>
      <w:r w:rsidR="00B552C4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B552C4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EC788A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552C4">
        <w:fldChar w:fldCharType="begin"/>
      </w:r>
      <w:r w:rsidR="00B552C4">
        <w:instrText xml:space="preserve"> REF _Ref467168844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3.3.14.3</w:t>
      </w:r>
      <w:r w:rsidR="00B552C4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552C4">
        <w:fldChar w:fldCharType="begin"/>
      </w:r>
      <w:r w:rsidR="00B552C4">
        <w:instrText xml:space="preserve"> REF _Ref442263553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3.3.14.4</w:t>
      </w:r>
      <w:r w:rsidR="00B552C4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</w:t>
      </w:r>
      <w:r w:rsidRPr="007A5083">
        <w:rPr>
          <w:sz w:val="24"/>
          <w:szCs w:val="24"/>
        </w:rPr>
        <w:lastRenderedPageBreak/>
        <w:t>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B552C4">
        <w:fldChar w:fldCharType="begin"/>
      </w:r>
      <w:r w:rsidR="00B552C4">
        <w:instrText xml:space="preserve"> REF _Ref440272678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B552C4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B552C4">
        <w:fldChar w:fldCharType="begin"/>
      </w:r>
      <w:r w:rsidR="00B552C4">
        <w:instrText xml:space="preserve"> REF _Ref306008743 \r \h  \* MERGEFORMAT </w:instrText>
      </w:r>
      <w:r w:rsidR="00B552C4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B552C4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552C4">
        <w:fldChar w:fldCharType="begin"/>
      </w:r>
      <w:r w:rsidR="00B552C4">
        <w:instrText xml:space="preserve"> REF _Ref440289953 \r \h  \* MERGEFORMAT </w:instrText>
      </w:r>
      <w:r w:rsidR="00B552C4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B552C4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_Ref468875974 \r \h  \* MERGEFORMAT </w:instrText>
      </w:r>
      <w:r w:rsidR="00B552C4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B552C4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B552C4">
        <w:fldChar w:fldCharType="begin"/>
      </w:r>
      <w:r w:rsidR="00B552C4">
        <w:instrText xml:space="preserve"> REF _Ref468201028 \r \h  \* MERGEFORMAT </w:instrText>
      </w:r>
      <w:r w:rsidR="00B552C4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B552C4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B552C4">
        <w:fldChar w:fldCharType="begin"/>
      </w:r>
      <w:r w:rsidR="00B552C4">
        <w:instrText xml:space="preserve"> REF _Ref305753174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B552C4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C788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552C4">
        <w:fldChar w:fldCharType="begin"/>
      </w:r>
      <w:r w:rsidR="00B552C4">
        <w:instrText xml:space="preserve"> REF _Ref440272256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B552C4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E43A99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E43A99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E43A9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552C4">
        <w:fldChar w:fldCharType="begin"/>
      </w:r>
      <w:r w:rsidR="00B552C4">
        <w:instrText xml:space="preserve"> REF _Ref440289953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552C4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2582A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32582A" w:rsidRPr="00607891">
        <w:rPr>
          <w:bCs w:val="0"/>
          <w:sz w:val="24"/>
          <w:szCs w:val="24"/>
        </w:rPr>
        <w:t>каб</w:t>
      </w:r>
      <w:proofErr w:type="spellEnd"/>
      <w:r w:rsidR="0032582A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32582A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552C4">
        <w:fldChar w:fldCharType="begin"/>
      </w:r>
      <w:r w:rsidR="00B552C4">
        <w:instrText xml:space="preserve"> REF _Ref191386085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1.1.1</w:t>
      </w:r>
      <w:r w:rsidR="00B552C4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B552C4">
        <w:fldChar w:fldCharType="begin"/>
      </w:r>
      <w:r w:rsidR="00B552C4">
        <w:instrText xml:space="preserve"> REF _Ref303323780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1.1.4</w:t>
      </w:r>
      <w:r w:rsidR="00B552C4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B552C4">
        <w:fldChar w:fldCharType="begin"/>
      </w:r>
      <w:r w:rsidR="00B552C4">
        <w:instrText xml:space="preserve"> REF _Ref467508029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3.3.14.5</w:t>
      </w:r>
      <w:r w:rsidR="00B552C4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lastRenderedPageBreak/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552C4">
        <w:fldChar w:fldCharType="begin"/>
      </w:r>
      <w:r w:rsidR="00B552C4">
        <w:instrText xml:space="preserve"> REF _Ref440289953 \r \h  \* MERGEFORMAT </w:instrText>
      </w:r>
      <w:r w:rsidR="00B552C4">
        <w:fldChar w:fldCharType="separate"/>
      </w:r>
      <w:r w:rsidR="00DA443D" w:rsidRPr="00DA443D">
        <w:rPr>
          <w:szCs w:val="24"/>
        </w:rPr>
        <w:t>3.4.1.3</w:t>
      </w:r>
      <w:r w:rsidR="00B552C4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B552C4">
        <w:fldChar w:fldCharType="begin"/>
      </w:r>
      <w:r w:rsidR="00B552C4">
        <w:instrText xml:space="preserve"> REF _Ref440289953 \r \h  \* MERGEFORMAT </w:instrText>
      </w:r>
      <w:r w:rsidR="00B552C4">
        <w:fldChar w:fldCharType="separate"/>
      </w:r>
      <w:r w:rsidR="00DA443D" w:rsidRPr="00DA443D">
        <w:rPr>
          <w:szCs w:val="24"/>
        </w:rPr>
        <w:t>3.4.1.3</w:t>
      </w:r>
      <w:r w:rsidR="00B552C4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552C4">
        <w:fldChar w:fldCharType="begin"/>
      </w:r>
      <w:r w:rsidR="00B552C4">
        <w:instrText xml:space="preserve"> REF _Ref55335823 \r \h  \* MERGEFORMAT </w:instrText>
      </w:r>
      <w:r w:rsidR="00B552C4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B552C4">
        <w:fldChar w:fldCharType="end"/>
      </w:r>
      <w:r w:rsidRPr="007A5083">
        <w:rPr>
          <w:rFonts w:eastAsia="Calibri"/>
          <w:szCs w:val="24"/>
          <w:lang w:eastAsia="en-US"/>
        </w:rPr>
        <w:t xml:space="preserve">) </w:t>
      </w:r>
      <w:r w:rsidR="0032582A" w:rsidRPr="001E3137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32582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32582A" w:rsidRPr="00BA2623">
        <w:t>Горягин</w:t>
      </w:r>
      <w:r w:rsidR="0032582A">
        <w:t>ой</w:t>
      </w:r>
      <w:proofErr w:type="spellEnd"/>
      <w:r w:rsidR="0032582A" w:rsidRPr="00BA2623">
        <w:t xml:space="preserve"> Татьян</w:t>
      </w:r>
      <w:r w:rsidR="0032582A">
        <w:t>е</w:t>
      </w:r>
      <w:r w:rsidR="0032582A" w:rsidRPr="00BA2623">
        <w:t xml:space="preserve"> Николаевн</w:t>
      </w:r>
      <w:r w:rsidR="0032582A">
        <w:t>е</w:t>
      </w:r>
      <w:r w:rsidR="0032582A" w:rsidRPr="00BA2623">
        <w:t>, контактный</w:t>
      </w:r>
      <w:proofErr w:type="gramEnd"/>
      <w:r w:rsidR="0032582A" w:rsidRPr="00BA2623">
        <w:t xml:space="preserve"> телефон: (4722) 58-17-51 или по адресу электронной почты: </w:t>
      </w:r>
      <w:hyperlink r:id="rId37" w:history="1">
        <w:r w:rsidR="0032582A" w:rsidRPr="00BA2623">
          <w:rPr>
            <w:rStyle w:val="a7"/>
            <w:lang w:val="en-US"/>
          </w:rPr>
          <w:t>Goryagina</w:t>
        </w:r>
        <w:r w:rsidR="0032582A" w:rsidRPr="00BA2623">
          <w:rPr>
            <w:rStyle w:val="a7"/>
          </w:rPr>
          <w:t>.</w:t>
        </w:r>
        <w:r w:rsidR="0032582A" w:rsidRPr="00BA2623">
          <w:rPr>
            <w:rStyle w:val="a7"/>
            <w:lang w:val="en-US"/>
          </w:rPr>
          <w:t>TN</w:t>
        </w:r>
        <w:r w:rsidR="0032582A" w:rsidRPr="00BA2623">
          <w:rPr>
            <w:rStyle w:val="a7"/>
          </w:rPr>
          <w:t>@</w:t>
        </w:r>
        <w:r w:rsidR="0032582A" w:rsidRPr="00BA2623">
          <w:rPr>
            <w:rStyle w:val="a7"/>
            <w:lang w:val="en-US"/>
          </w:rPr>
          <w:t>mrsk</w:t>
        </w:r>
        <w:r w:rsidR="0032582A" w:rsidRPr="00BA2623">
          <w:rPr>
            <w:rStyle w:val="a7"/>
          </w:rPr>
          <w:t>-1.</w:t>
        </w:r>
        <w:r w:rsidR="0032582A" w:rsidRPr="00BA2623">
          <w:rPr>
            <w:rStyle w:val="a7"/>
            <w:lang w:val="en-US"/>
          </w:rPr>
          <w:t>ru</w:t>
        </w:r>
      </w:hyperlink>
      <w:r w:rsidR="0032582A" w:rsidRPr="00BA2623">
        <w:rPr>
          <w:rFonts w:eastAsia="Calibri"/>
          <w:szCs w:val="24"/>
          <w:lang w:eastAsia="en-US"/>
        </w:rPr>
        <w:t>.</w:t>
      </w:r>
      <w:r w:rsidR="0032582A">
        <w:rPr>
          <w:rFonts w:eastAsia="Calibri"/>
          <w:szCs w:val="24"/>
          <w:lang w:eastAsia="en-US"/>
        </w:rPr>
        <w:t xml:space="preserve"> и</w:t>
      </w:r>
      <w:r w:rsidR="0032582A" w:rsidRPr="00BA2623">
        <w:t xml:space="preserve"> </w:t>
      </w:r>
      <w:r w:rsidR="0032582A">
        <w:t xml:space="preserve"> специалисту 1 категории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>
        <w:t xml:space="preserve"> </w:t>
      </w:r>
      <w:r w:rsidR="0032582A" w:rsidRPr="00441A42">
        <w:t>Ермолов</w:t>
      </w:r>
      <w:r w:rsidR="0032582A">
        <w:t>ой</w:t>
      </w:r>
      <w:r w:rsidR="0032582A" w:rsidRPr="00441A42">
        <w:t xml:space="preserve"> Ирин</w:t>
      </w:r>
      <w:r w:rsidR="0032582A">
        <w:t>е</w:t>
      </w:r>
      <w:r w:rsidR="0032582A" w:rsidRPr="00441A42">
        <w:t xml:space="preserve"> Валерьевн</w:t>
      </w:r>
      <w:r w:rsidR="0032582A">
        <w:t>е</w:t>
      </w:r>
      <w:r w:rsidR="0032582A" w:rsidRPr="00441A42">
        <w:t xml:space="preserve"> – контактный телефон: (4722) 58-17-81, адрес электронной почты: </w:t>
      </w:r>
      <w:hyperlink r:id="rId38" w:history="1">
        <w:r w:rsidR="0032582A" w:rsidRPr="00441A42">
          <w:rPr>
            <w:rStyle w:val="a7"/>
          </w:rPr>
          <w:t>Ermolova.IV@mrsk-1.ru</w:t>
        </w:r>
      </w:hyperlink>
      <w:r w:rsidR="0032582A" w:rsidRPr="008D1B83">
        <w:rPr>
          <w:bCs w:val="0"/>
          <w:szCs w:val="24"/>
        </w:rPr>
        <w:t>.</w:t>
      </w:r>
      <w:r w:rsidR="0032582A" w:rsidRPr="00BA2623">
        <w:rPr>
          <w:rFonts w:eastAsia="Calibri"/>
          <w:szCs w:val="24"/>
          <w:lang w:eastAsia="en-US"/>
        </w:rPr>
        <w:t xml:space="preserve"> Данные</w:t>
      </w:r>
      <w:r w:rsidR="0032582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32582A" w:rsidRPr="009C78C3">
        <w:rPr>
          <w:szCs w:val="24"/>
        </w:rPr>
        <w:t xml:space="preserve">до момента истечения срока окончания приема заявок (п. </w:t>
      </w:r>
      <w:r w:rsidR="00B552C4">
        <w:fldChar w:fldCharType="begin"/>
      </w:r>
      <w:r w:rsidR="00B552C4">
        <w:instrText xml:space="preserve"> REF _Ref440289953 \r \h  \* MERGEFORMAT </w:instrText>
      </w:r>
      <w:r w:rsidR="00B552C4">
        <w:fldChar w:fldCharType="separate"/>
      </w:r>
      <w:r w:rsidR="0032582A" w:rsidRPr="009F264D">
        <w:rPr>
          <w:szCs w:val="24"/>
        </w:rPr>
        <w:t>3.4.1.3</w:t>
      </w:r>
      <w:r w:rsidR="00B552C4">
        <w:fldChar w:fldCharType="end"/>
      </w:r>
      <w:r w:rsidR="0032582A">
        <w:rPr>
          <w:szCs w:val="24"/>
        </w:rPr>
        <w:t>),</w:t>
      </w:r>
      <w:r w:rsidR="0032582A" w:rsidRPr="00925EC9">
        <w:rPr>
          <w:szCs w:val="24"/>
        </w:rPr>
        <w:t xml:space="preserve"> </w:t>
      </w:r>
      <w:r w:rsidR="0032582A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lastRenderedPageBreak/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7A5083" w:rsidRDefault="0032582A" w:rsidP="0032582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proofErr w:type="gramStart"/>
      <w:r w:rsidRPr="0054060D">
        <w:rPr>
          <w:sz w:val="24"/>
          <w:szCs w:val="24"/>
        </w:rPr>
        <w:t>р</w:t>
      </w:r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B552C4">
        <w:fldChar w:fldCharType="begin"/>
      </w:r>
      <w:r w:rsidR="00B552C4">
        <w:instrText xml:space="preserve"> REF _Ref306140451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3.14</w:t>
      </w:r>
      <w:r w:rsidR="00B552C4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EE033E">
        <w:rPr>
          <w:b/>
          <w:bCs w:val="0"/>
          <w:sz w:val="24"/>
          <w:szCs w:val="24"/>
        </w:rPr>
        <w:t xml:space="preserve">минут </w:t>
      </w:r>
      <w:r w:rsidR="008019FC" w:rsidRPr="00EE033E">
        <w:rPr>
          <w:b/>
          <w:bCs w:val="0"/>
          <w:sz w:val="24"/>
          <w:szCs w:val="24"/>
        </w:rPr>
        <w:t>1</w:t>
      </w:r>
      <w:r w:rsidR="004C1D9D" w:rsidRPr="00EE033E">
        <w:rPr>
          <w:b/>
          <w:bCs w:val="0"/>
          <w:sz w:val="24"/>
          <w:szCs w:val="24"/>
        </w:rPr>
        <w:t>2</w:t>
      </w:r>
      <w:r w:rsidR="002B5044" w:rsidRPr="00EE033E">
        <w:rPr>
          <w:b/>
          <w:bCs w:val="0"/>
          <w:sz w:val="24"/>
          <w:szCs w:val="24"/>
        </w:rPr>
        <w:t xml:space="preserve"> </w:t>
      </w:r>
      <w:r w:rsidR="00B552C4" w:rsidRPr="00EE033E">
        <w:rPr>
          <w:b/>
          <w:bCs w:val="0"/>
          <w:sz w:val="24"/>
          <w:szCs w:val="24"/>
        </w:rPr>
        <w:t>октября</w:t>
      </w:r>
      <w:r w:rsidR="002B5044" w:rsidRPr="00EE033E">
        <w:rPr>
          <w:b/>
          <w:bCs w:val="0"/>
          <w:sz w:val="24"/>
          <w:szCs w:val="24"/>
        </w:rPr>
        <w:t xml:space="preserve"> </w:t>
      </w:r>
      <w:r w:rsidR="00A87504" w:rsidRPr="00EE033E">
        <w:rPr>
          <w:b/>
          <w:bCs w:val="0"/>
          <w:sz w:val="24"/>
          <w:szCs w:val="24"/>
        </w:rPr>
        <w:t>2017</w:t>
      </w:r>
      <w:bookmarkStart w:id="582" w:name="_GoBack"/>
      <w:bookmarkEnd w:id="582"/>
      <w:r w:rsidR="002B5044" w:rsidRPr="0032582A">
        <w:rPr>
          <w:b/>
          <w:bCs w:val="0"/>
          <w:sz w:val="24"/>
          <w:szCs w:val="24"/>
        </w:rPr>
        <w:t xml:space="preserve"> года</w:t>
      </w:r>
      <w:r w:rsidR="00BB27D7" w:rsidRPr="0032582A">
        <w:rPr>
          <w:b/>
          <w:bCs w:val="0"/>
          <w:sz w:val="24"/>
          <w:szCs w:val="24"/>
        </w:rPr>
        <w:t xml:space="preserve">, </w:t>
      </w:r>
      <w:r w:rsidR="00BB27D7" w:rsidRPr="0032582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2582A">
        <w:rPr>
          <w:bCs w:val="0"/>
          <w:spacing w:val="-2"/>
          <w:sz w:val="24"/>
          <w:szCs w:val="24"/>
        </w:rPr>
        <w:t>(под</w:t>
      </w:r>
      <w:r w:rsidR="00BB27D7" w:rsidRPr="0032582A">
        <w:rPr>
          <w:bCs w:val="0"/>
          <w:sz w:val="24"/>
          <w:szCs w:val="24"/>
        </w:rPr>
        <w:t xml:space="preserve">раздел </w:t>
      </w:r>
      <w:r w:rsidR="00B552C4">
        <w:fldChar w:fldCharType="begin"/>
      </w:r>
      <w:r w:rsidR="00B552C4">
        <w:instrText xml:space="preserve"> REF _Ref55336310 \r \h  \* MERGEFORMAT </w:instrText>
      </w:r>
      <w:r w:rsidR="00B552C4">
        <w:fldChar w:fldCharType="separate"/>
      </w:r>
      <w:r w:rsidR="00DA443D" w:rsidRPr="0032582A">
        <w:rPr>
          <w:bCs w:val="0"/>
          <w:sz w:val="24"/>
          <w:szCs w:val="24"/>
        </w:rPr>
        <w:t>5.1</w:t>
      </w:r>
      <w:r w:rsidR="00B552C4">
        <w:fldChar w:fldCharType="end"/>
      </w:r>
      <w:r w:rsidR="00BB27D7" w:rsidRPr="0032582A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BB27D7">
        <w:rPr>
          <w:bCs w:val="0"/>
          <w:sz w:val="24"/>
          <w:szCs w:val="24"/>
        </w:rPr>
        <w:lastRenderedPageBreak/>
        <w:t xml:space="preserve">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552C4">
        <w:fldChar w:fldCharType="begin"/>
      </w:r>
      <w:r w:rsidR="00B552C4">
        <w:instrText xml:space="preserve"> REF _Ref440289953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552C4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552C4">
        <w:fldChar w:fldCharType="begin"/>
      </w:r>
      <w:r w:rsidR="00B552C4">
        <w:instrText xml:space="preserve"> REF _Ref440272256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5.14</w:t>
      </w:r>
      <w:r w:rsidR="00B552C4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52C4">
        <w:fldChar w:fldCharType="begin"/>
      </w:r>
      <w:r w:rsidR="00B552C4">
        <w:instrText xml:space="preserve"> REF _Ref465847449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5.15</w:t>
      </w:r>
      <w:r w:rsidR="00B552C4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B552C4">
        <w:fldChar w:fldCharType="begin"/>
      </w:r>
      <w:r w:rsidR="00B552C4">
        <w:instrText xml:space="preserve"> REF _Ref440289953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552C4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_Ref440289953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552C4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552C4">
        <w:fldChar w:fldCharType="begin"/>
      </w:r>
      <w:r w:rsidR="00B552C4">
        <w:instrText xml:space="preserve"> REF _Ref440289953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552C4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552C4">
        <w:fldChar w:fldCharType="begin"/>
      </w:r>
      <w:r w:rsidR="00B552C4">
        <w:instrText xml:space="preserve"> REF _Ref55279015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3.3.1.6</w:t>
      </w:r>
      <w:r w:rsidR="00B552C4">
        <w:fldChar w:fldCharType="end"/>
      </w:r>
      <w:r w:rsidRPr="00223D18">
        <w:rPr>
          <w:sz w:val="24"/>
          <w:szCs w:val="24"/>
        </w:rPr>
        <w:t xml:space="preserve">, </w:t>
      </w:r>
      <w:r w:rsidR="00B552C4">
        <w:fldChar w:fldCharType="begin"/>
      </w:r>
      <w:r w:rsidR="00B552C4">
        <w:instrText xml:space="preserve"> REF _Ref195087786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3.3.1.7</w:t>
      </w:r>
      <w:r w:rsidR="00B552C4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</w:t>
      </w:r>
      <w:r w:rsidR="00717F60" w:rsidRPr="00E71A48">
        <w:rPr>
          <w:bCs w:val="0"/>
          <w:sz w:val="24"/>
          <w:szCs w:val="24"/>
        </w:rPr>
        <w:lastRenderedPageBreak/>
        <w:t xml:space="preserve">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552C4">
        <w:fldChar w:fldCharType="begin"/>
      </w:r>
      <w:r w:rsidR="00B552C4">
        <w:instrText xml:space="preserve"> REF _Ref93089454 \n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B552C4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552C4">
        <w:fldChar w:fldCharType="begin"/>
      </w:r>
      <w:r w:rsidR="00B552C4">
        <w:instrText xml:space="preserve"> REF _Ref303670674 \n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B552C4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_Ref306138385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B552C4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B552C4">
        <w:fldChar w:fldCharType="begin"/>
      </w:r>
      <w:r w:rsidR="00B552C4">
        <w:instrText xml:space="preserve"> REF _Ref444181467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5.12</w:t>
      </w:r>
      <w:r w:rsidR="00B552C4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552C4">
        <w:fldChar w:fldCharType="begin"/>
      </w:r>
      <w:r w:rsidR="00B552C4">
        <w:instrText xml:space="preserve"> REF _Ref306176386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3.3.14</w:t>
      </w:r>
      <w:r w:rsidR="00B552C4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lastRenderedPageBreak/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B552C4">
        <w:fldChar w:fldCharType="begin"/>
      </w:r>
      <w:r w:rsidR="00B552C4">
        <w:instrText xml:space="preserve"> REF _Ref306176386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3.3.14</w:t>
      </w:r>
      <w:r w:rsidR="00B552C4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B552C4">
        <w:fldChar w:fldCharType="begin"/>
      </w:r>
      <w:r w:rsidR="00B552C4">
        <w:instrText xml:space="preserve"> REF _Ref471894330 \r \h  \* MERGEFORMAT </w:instrText>
      </w:r>
      <w:r w:rsidR="00B552C4">
        <w:fldChar w:fldCharType="separate"/>
      </w:r>
      <w:r w:rsidR="00F7708A" w:rsidRPr="00B33739">
        <w:rPr>
          <w:sz w:val="24"/>
          <w:szCs w:val="24"/>
        </w:rPr>
        <w:t>3.8</w:t>
      </w:r>
      <w:r w:rsidR="00B552C4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552C4">
        <w:fldChar w:fldCharType="begin"/>
      </w:r>
      <w:r w:rsidR="00B552C4">
        <w:instrText xml:space="preserve"> REF _Ref465847813 \r \h  \* MERGEFORMAT </w:instrText>
      </w:r>
      <w:r w:rsidR="00B552C4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B552C4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552C4">
        <w:fldChar w:fldCharType="begin"/>
      </w:r>
      <w:r w:rsidR="00B552C4">
        <w:instrText xml:space="preserve"> REF _Ref306352987 \r \h  \* MERGEFORMAT </w:instrText>
      </w:r>
      <w:r w:rsidR="00B552C4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B552C4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B552C4">
        <w:fldChar w:fldCharType="begin"/>
      </w:r>
      <w:r w:rsidR="00B552C4">
        <w:instrText xml:space="preserve"> REF _Ref306353005 \r \h  \* MERGEFORMAT </w:instrText>
      </w:r>
      <w:r w:rsidR="00B552C4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B552C4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552C4">
        <w:fldChar w:fldCharType="begin"/>
      </w:r>
      <w:r w:rsidR="00B552C4">
        <w:instrText xml:space="preserve"> REF _Ref465670219 \r \h  \* MERGEFORMAT </w:instrText>
      </w:r>
      <w:r w:rsidR="00B552C4">
        <w:fldChar w:fldCharType="separate"/>
      </w:r>
      <w:r w:rsidR="00DA443D" w:rsidRPr="0033661D">
        <w:rPr>
          <w:sz w:val="24"/>
          <w:szCs w:val="24"/>
        </w:rPr>
        <w:t>3.11</w:t>
      </w:r>
      <w:r w:rsidR="00B552C4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B552C4">
        <w:fldChar w:fldCharType="begin"/>
      </w:r>
      <w:r w:rsidR="00B552C4">
        <w:instrText xml:space="preserve"> REF _Ref468875877 \r \h  \* MERGEFORMAT </w:instrText>
      </w:r>
      <w:r w:rsidR="00B552C4">
        <w:fldChar w:fldCharType="separate"/>
      </w:r>
      <w:r w:rsidR="00DA443D" w:rsidRPr="0033661D">
        <w:rPr>
          <w:sz w:val="24"/>
          <w:szCs w:val="24"/>
        </w:rPr>
        <w:t>3.7.8</w:t>
      </w:r>
      <w:r w:rsidR="00B552C4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lastRenderedPageBreak/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B552C4">
        <w:fldChar w:fldCharType="begin"/>
      </w:r>
      <w:r w:rsidR="00B552C4">
        <w:instrText xml:space="preserve"> REF _Ref465675151 \r \h  \* MERGEFORMAT </w:instrText>
      </w:r>
      <w:r w:rsidR="00B552C4">
        <w:fldChar w:fldCharType="separate"/>
      </w:r>
      <w:r w:rsidR="00DA443D" w:rsidRPr="0033661D">
        <w:rPr>
          <w:sz w:val="24"/>
          <w:szCs w:val="24"/>
        </w:rPr>
        <w:t>3.11.2</w:t>
      </w:r>
      <w:r w:rsidR="00B552C4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B552C4">
        <w:fldChar w:fldCharType="begin"/>
      </w:r>
      <w:r w:rsidR="00B552C4">
        <w:instrText xml:space="preserve"> REF _Ref465675151 \r \h  \* MERGEFORMAT </w:instrText>
      </w:r>
      <w:r w:rsidR="00B552C4">
        <w:fldChar w:fldCharType="separate"/>
      </w:r>
      <w:r w:rsidR="00DA443D" w:rsidRPr="0033661D">
        <w:rPr>
          <w:sz w:val="24"/>
          <w:szCs w:val="24"/>
        </w:rPr>
        <w:t>3.11.2</w:t>
      </w:r>
      <w:r w:rsidR="00B552C4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552C4">
        <w:fldChar w:fldCharType="begin"/>
      </w:r>
      <w:r w:rsidR="00B552C4">
        <w:instrText xml:space="preserve"> REF _Ref303251044 \r \h  \* MERGEFORMAT </w:instrText>
      </w:r>
      <w:r w:rsidR="00B552C4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B552C4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9" o:title=""/>
          </v:shape>
          <o:OLEObject Type="Embed" ProgID="Equation.3" ShapeID="_x0000_i1025" DrawAspect="Content" ObjectID="_1568013782" r:id="rId40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41" o:title=""/>
          </v:shape>
          <o:OLEObject Type="Embed" ProgID="Equation.3" ShapeID="_x0000_i1026" DrawAspect="Content" ObjectID="_1568013783" r:id="rId42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3" o:title=""/>
          </v:shape>
          <o:OLEObject Type="Embed" ProgID="Equation.3" ShapeID="_x0000_i1027" DrawAspect="Content" ObjectID="_1568013784" r:id="rId44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B552C4">
        <w:fldChar w:fldCharType="begin"/>
      </w:r>
      <w:r w:rsidR="00B552C4">
        <w:instrText xml:space="preserve"> REF _Ref465675151 \r \h  \* MERGEFORMAT </w:instrText>
      </w:r>
      <w:r w:rsidR="00B552C4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B552C4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B552C4">
        <w:fldChar w:fldCharType="begin"/>
      </w:r>
      <w:r w:rsidR="00B552C4">
        <w:instrText xml:space="preserve"> REF _Ref468875938 \r \h  \* MERGEFORMAT </w:instrText>
      </w:r>
      <w:r w:rsidR="00B552C4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B552C4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B552C4">
        <w:fldChar w:fldCharType="begin"/>
      </w:r>
      <w:r w:rsidR="00B552C4">
        <w:instrText xml:space="preserve"> REF _Ref465437572 \r \h  \* MERGEFORMAT </w:instrText>
      </w:r>
      <w:r w:rsidR="00B552C4">
        <w:fldChar w:fldCharType="separate"/>
      </w:r>
      <w:r w:rsidR="00DA443D" w:rsidRPr="004444C3">
        <w:rPr>
          <w:sz w:val="24"/>
          <w:szCs w:val="24"/>
        </w:rPr>
        <w:t>3.13.2</w:t>
      </w:r>
      <w:r w:rsidR="00B552C4">
        <w:fldChar w:fldCharType="end"/>
      </w:r>
      <w:r w:rsidRPr="004444C3">
        <w:rPr>
          <w:sz w:val="24"/>
          <w:szCs w:val="24"/>
        </w:rPr>
        <w:t>-</w:t>
      </w:r>
      <w:r w:rsidR="00B552C4">
        <w:fldChar w:fldCharType="begin"/>
      </w:r>
      <w:r w:rsidR="00B552C4">
        <w:instrText xml:space="preserve"> REF _Ref465440181 \r \h  \* MERGEFORMAT </w:instrText>
      </w:r>
      <w:r w:rsidR="00B552C4">
        <w:fldChar w:fldCharType="separate"/>
      </w:r>
      <w:r w:rsidR="00DA443D" w:rsidRPr="004444C3">
        <w:rPr>
          <w:sz w:val="24"/>
          <w:szCs w:val="24"/>
        </w:rPr>
        <w:t>3.13.4</w:t>
      </w:r>
      <w:r w:rsidR="00B552C4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B552C4">
        <w:fldChar w:fldCharType="begin"/>
      </w:r>
      <w:r w:rsidR="00B552C4">
        <w:instrText xml:space="preserve"> REF _Ref465437572 \r \h  \* MERGEFORMAT </w:instrText>
      </w:r>
      <w:r w:rsidR="00B552C4">
        <w:fldChar w:fldCharType="separate"/>
      </w:r>
      <w:r w:rsidR="00DA443D" w:rsidRPr="004444C3">
        <w:rPr>
          <w:sz w:val="24"/>
          <w:szCs w:val="24"/>
        </w:rPr>
        <w:t>3.13.2</w:t>
      </w:r>
      <w:r w:rsidR="00B552C4">
        <w:fldChar w:fldCharType="end"/>
      </w:r>
      <w:r w:rsidRPr="004444C3">
        <w:rPr>
          <w:sz w:val="24"/>
          <w:szCs w:val="24"/>
        </w:rPr>
        <w:t>-</w:t>
      </w:r>
      <w:r w:rsidR="00B552C4">
        <w:fldChar w:fldCharType="begin"/>
      </w:r>
      <w:r w:rsidR="00B552C4">
        <w:instrText xml:space="preserve"> REF _Ref465440181 \r \h  \* MERGEFORMAT </w:instrText>
      </w:r>
      <w:r w:rsidR="00B552C4">
        <w:fldChar w:fldCharType="separate"/>
      </w:r>
      <w:r w:rsidR="00DA443D" w:rsidRPr="004444C3">
        <w:rPr>
          <w:sz w:val="24"/>
          <w:szCs w:val="24"/>
        </w:rPr>
        <w:t>3.13.4</w:t>
      </w:r>
      <w:r w:rsidR="00B552C4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</w:t>
      </w:r>
      <w:r w:rsidRPr="00DD092B">
        <w:rPr>
          <w:bCs w:val="0"/>
          <w:i/>
          <w:sz w:val="24"/>
          <w:szCs w:val="24"/>
        </w:rPr>
        <w:lastRenderedPageBreak/>
        <w:t>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B552C4">
        <w:fldChar w:fldCharType="begin"/>
      </w:r>
      <w:r w:rsidR="00B552C4">
        <w:instrText xml:space="preserve"> REF _Ref465670219 \r \h  \* MERGEFORMAT </w:instrText>
      </w:r>
      <w:r w:rsidR="00B552C4">
        <w:fldChar w:fldCharType="separate"/>
      </w:r>
      <w:r w:rsidR="00DA443D" w:rsidRPr="0033661D">
        <w:rPr>
          <w:sz w:val="24"/>
          <w:szCs w:val="24"/>
        </w:rPr>
        <w:t>3.11</w:t>
      </w:r>
      <w:r w:rsidR="00B552C4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552C4">
        <w:fldChar w:fldCharType="begin"/>
      </w:r>
      <w:r w:rsidR="00B552C4">
        <w:instrText xml:space="preserve"> REF _Ref465437572 \r \h  \* MERGEFORMAT </w:instrText>
      </w:r>
      <w:r w:rsidR="00B552C4">
        <w:fldChar w:fldCharType="separate"/>
      </w:r>
      <w:r w:rsidR="00DA443D" w:rsidRPr="0033661D">
        <w:rPr>
          <w:sz w:val="24"/>
          <w:szCs w:val="24"/>
        </w:rPr>
        <w:t>3.13.2</w:t>
      </w:r>
      <w:r w:rsidR="00B552C4">
        <w:fldChar w:fldCharType="end"/>
      </w:r>
      <w:r w:rsidRPr="0033661D">
        <w:rPr>
          <w:sz w:val="24"/>
          <w:szCs w:val="24"/>
        </w:rPr>
        <w:t>-</w:t>
      </w:r>
      <w:r w:rsidR="00B552C4">
        <w:fldChar w:fldCharType="begin"/>
      </w:r>
      <w:r w:rsidR="00B552C4">
        <w:instrText xml:space="preserve"> REF _Ref465440181 \r \h  \* MERGEFORMAT </w:instrText>
      </w:r>
      <w:r w:rsidR="00B552C4">
        <w:fldChar w:fldCharType="separate"/>
      </w:r>
      <w:r w:rsidR="00DA443D" w:rsidRPr="0033661D">
        <w:rPr>
          <w:sz w:val="24"/>
          <w:szCs w:val="24"/>
        </w:rPr>
        <w:t>3.13.4</w:t>
      </w:r>
      <w:r w:rsidR="00B552C4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B552C4">
        <w:fldChar w:fldCharType="begin"/>
      </w:r>
      <w:r w:rsidR="00B552C4">
        <w:instrText xml:space="preserve"> REF _Ref294695546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B552C4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_Ref294695403 \n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B552C4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B552C4">
        <w:fldChar w:fldCharType="begin"/>
      </w:r>
      <w:r w:rsidR="00B552C4">
        <w:instrText xml:space="preserve"> REF _Ref468201106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552C4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B552C4">
        <w:fldChar w:fldCharType="begin"/>
      </w:r>
      <w:r w:rsidR="00B552C4">
        <w:instrText xml:space="preserve"> REF _Ref305979053 \r \h  \* MERGEFORMAT </w:instrText>
      </w:r>
      <w:r w:rsidR="00B552C4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B552C4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lastRenderedPageBreak/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B552C4">
        <w:fldChar w:fldCharType="begin"/>
      </w:r>
      <w:r w:rsidR="00B552C4">
        <w:instrText xml:space="preserve"> REF _Ref440272931 \r \h  \* MERGEFORMAT </w:instrText>
      </w:r>
      <w:r w:rsidR="00B552C4">
        <w:fldChar w:fldCharType="separate"/>
      </w:r>
      <w:r w:rsidR="00DA443D" w:rsidRPr="004444C3">
        <w:t>2</w:t>
      </w:r>
      <w:r w:rsidR="00B552C4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B552C4">
        <w:fldChar w:fldCharType="begin"/>
      </w:r>
      <w:r w:rsidR="00B552C4">
        <w:instrText xml:space="preserve"> REF _Ref465437572 \r \h  \* MERGEFORMAT </w:instrText>
      </w:r>
      <w:r w:rsidR="00B552C4">
        <w:fldChar w:fldCharType="separate"/>
      </w:r>
      <w:r w:rsidR="00DA443D" w:rsidRPr="004444C3">
        <w:rPr>
          <w:sz w:val="24"/>
          <w:szCs w:val="24"/>
        </w:rPr>
        <w:t>3.13.2</w:t>
      </w:r>
      <w:r w:rsidR="00B552C4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B552C4">
        <w:fldChar w:fldCharType="begin"/>
      </w:r>
      <w:r w:rsidR="00B552C4">
        <w:instrText xml:space="preserve"> REF _Ref468973864 \r \h  \* MERGEFORMAT </w:instrText>
      </w:r>
      <w:r w:rsidR="00B552C4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B552C4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B552C4">
        <w:fldChar w:fldCharType="begin"/>
      </w:r>
      <w:r w:rsidR="00B552C4">
        <w:instrText xml:space="preserve"> REF _Ref440272931 \r \h  \* MERGEFORMAT </w:instrText>
      </w:r>
      <w:r w:rsidR="00B552C4">
        <w:fldChar w:fldCharType="separate"/>
      </w:r>
      <w:r w:rsidR="00DA443D" w:rsidRPr="0033661D">
        <w:t>2</w:t>
      </w:r>
      <w:r w:rsidR="00B552C4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B552C4">
        <w:fldChar w:fldCharType="begin"/>
      </w:r>
      <w:r w:rsidR="00B552C4">
        <w:instrText xml:space="preserve"> REF _Ref465437572 \r \h  \* MERGEFORMAT </w:instrText>
      </w:r>
      <w:r w:rsidR="00B552C4">
        <w:fldChar w:fldCharType="separate"/>
      </w:r>
      <w:r w:rsidR="00DA443D" w:rsidRPr="0033661D">
        <w:rPr>
          <w:sz w:val="24"/>
          <w:szCs w:val="24"/>
        </w:rPr>
        <w:t>3.13.2</w:t>
      </w:r>
      <w:r w:rsidR="00B552C4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B552C4">
        <w:fldChar w:fldCharType="begin"/>
      </w:r>
      <w:r w:rsidR="00B552C4">
        <w:instrText xml:space="preserve"> REF _Ref468875974 \r \h  \* MERGEFORMAT </w:instrText>
      </w:r>
      <w:r w:rsidR="00B552C4">
        <w:fldChar w:fldCharType="separate"/>
      </w:r>
      <w:r w:rsidR="00DA443D" w:rsidRPr="0033661D">
        <w:rPr>
          <w:sz w:val="24"/>
          <w:szCs w:val="24"/>
        </w:rPr>
        <w:t>3.12</w:t>
      </w:r>
      <w:r w:rsidR="00B552C4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B552C4">
        <w:fldChar w:fldCharType="begin"/>
      </w:r>
      <w:r w:rsidR="00B552C4">
        <w:instrText xml:space="preserve"> REF _Ref468875995 \r \h  \* MERGEFORMAT </w:instrText>
      </w:r>
      <w:r w:rsidR="00B552C4">
        <w:fldChar w:fldCharType="separate"/>
      </w:r>
      <w:r w:rsidR="00DA443D" w:rsidRPr="0033661D">
        <w:rPr>
          <w:sz w:val="24"/>
          <w:szCs w:val="24"/>
        </w:rPr>
        <w:t>3.12.6</w:t>
      </w:r>
      <w:r w:rsidR="00B552C4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B552C4">
        <w:fldChar w:fldCharType="begin"/>
      </w:r>
      <w:r w:rsidR="00B552C4">
        <w:instrText xml:space="preserve"> REF _Ref191386085 \r \h  \* MERGEFORMAT </w:instrText>
      </w:r>
      <w:r w:rsidR="00B552C4">
        <w:fldChar w:fldCharType="separate"/>
      </w:r>
      <w:r w:rsidR="00DA443D" w:rsidRPr="00DA443D">
        <w:rPr>
          <w:b w:val="0"/>
          <w:iCs/>
        </w:rPr>
        <w:t>1.1.1</w:t>
      </w:r>
      <w:r w:rsidR="00B552C4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E43A9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E43A99">
        <w:rPr>
          <w:b w:val="0"/>
          <w:szCs w:val="24"/>
        </w:rPr>
      </w:r>
      <w:r w:rsidR="00E43A99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E43A9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43A9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E43A9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43A9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E43A9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43A9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E43A9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E43A99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E43A99">
        <w:fldChar w:fldCharType="separate"/>
      </w:r>
      <w:r w:rsidR="00DA443D">
        <w:rPr>
          <w:sz w:val="24"/>
          <w:szCs w:val="24"/>
        </w:rPr>
        <w:t>5.1.2.3</w:t>
      </w:r>
      <w:r w:rsidR="00E43A99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E43A9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E43A99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5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E43A9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E43A9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43A99">
        <w:rPr>
          <w:i/>
          <w:color w:val="000000"/>
        </w:rPr>
      </w:r>
      <w:r w:rsidR="00E43A99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E43A9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E43A9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43A99">
        <w:rPr>
          <w:i/>
          <w:color w:val="000000"/>
        </w:rPr>
      </w:r>
      <w:r w:rsidR="00E43A99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E43A9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E43A9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43A9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43A9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43A9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43A9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E43A9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43A9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E43A99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E43A99" w:rsidRPr="00303087">
        <w:rPr>
          <w:sz w:val="24"/>
          <w:szCs w:val="24"/>
        </w:rPr>
      </w:r>
      <w:r w:rsidR="00E43A99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43A99">
              <w:fldChar w:fldCharType="begin"/>
            </w:r>
            <w:r w:rsidR="003C1FE1">
              <w:instrText xml:space="preserve"> REF _Ref440272931 \r \h </w:instrText>
            </w:r>
            <w:r w:rsidR="00E43A99">
              <w:fldChar w:fldCharType="separate"/>
            </w:r>
            <w:r w:rsidR="00DA443D">
              <w:t>2</w:t>
            </w:r>
            <w:r w:rsidR="00E43A9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43A99">
              <w:fldChar w:fldCharType="begin"/>
            </w:r>
            <w:r w:rsidR="003C1FE1">
              <w:instrText xml:space="preserve"> REF _Ref440272931 \r \h </w:instrText>
            </w:r>
            <w:r w:rsidR="00E43A99">
              <w:fldChar w:fldCharType="separate"/>
            </w:r>
            <w:r w:rsidR="00DA443D">
              <w:t>2</w:t>
            </w:r>
            <w:r w:rsidR="00E43A9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43A9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43A9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E43A9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43A9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E43A9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3D3D2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552C4">
        <w:fldChar w:fldCharType="begin"/>
      </w:r>
      <w:r w:rsidR="00B552C4">
        <w:instrText xml:space="preserve"> REF _Ref55336310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</w:t>
      </w:r>
      <w:r w:rsidR="00B552C4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B552C4">
        <w:fldChar w:fldCharType="begin"/>
      </w:r>
      <w:r w:rsidR="00B552C4">
        <w:instrText xml:space="preserve"> REF _Ref444170359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5.7.2</w:t>
      </w:r>
      <w:r w:rsidR="00B552C4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E43A9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B552C4">
        <w:fldChar w:fldCharType="begin"/>
      </w:r>
      <w:r w:rsidR="00B552C4">
        <w:instrText xml:space="preserve"> REF _Ref55336310 \r \h  \* MERGEFORMAT </w:instrText>
      </w:r>
      <w:r w:rsidR="00B552C4">
        <w:fldChar w:fldCharType="separate"/>
      </w:r>
      <w:r w:rsidR="00DA443D" w:rsidRPr="00DA443D">
        <w:rPr>
          <w:sz w:val="24"/>
          <w:szCs w:val="24"/>
        </w:rPr>
        <w:t>5.1</w:t>
      </w:r>
      <w:r w:rsidR="00B552C4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E43A9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43A99">
        <w:rPr>
          <w:vertAlign w:val="subscript"/>
        </w:rPr>
      </w:r>
      <w:r w:rsidR="00E43A99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E43A9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E43A9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43A99">
        <w:rPr>
          <w:vertAlign w:val="subscript"/>
        </w:rPr>
      </w:r>
      <w:r w:rsidR="00E43A99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E43A9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E43A9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43A9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43A9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43A9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E43A9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E43A9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43A9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43A9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986" w:rsidRDefault="00995986">
      <w:pPr>
        <w:spacing w:line="240" w:lineRule="auto"/>
      </w:pPr>
      <w:r>
        <w:separator/>
      </w:r>
    </w:p>
  </w:endnote>
  <w:endnote w:type="continuationSeparator" w:id="0">
    <w:p w:rsidR="00995986" w:rsidRDefault="00995986">
      <w:pPr>
        <w:spacing w:line="240" w:lineRule="auto"/>
      </w:pPr>
      <w:r>
        <w:continuationSeparator/>
      </w:r>
    </w:p>
  </w:endnote>
  <w:endnote w:id="1">
    <w:p w:rsidR="003E771A" w:rsidRDefault="003E771A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E43A9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E771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771A" w:rsidRDefault="003E771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Pr="00FA0376" w:rsidRDefault="003E771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E43A99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E43A99" w:rsidRPr="00FA0376">
      <w:rPr>
        <w:sz w:val="16"/>
        <w:szCs w:val="16"/>
        <w:lang w:eastAsia="ru-RU"/>
      </w:rPr>
      <w:fldChar w:fldCharType="separate"/>
    </w:r>
    <w:r w:rsidR="00EE033E">
      <w:rPr>
        <w:noProof/>
        <w:sz w:val="16"/>
        <w:szCs w:val="16"/>
        <w:lang w:eastAsia="ru-RU"/>
      </w:rPr>
      <w:t>31</w:t>
    </w:r>
    <w:r w:rsidR="00E43A99" w:rsidRPr="00FA0376">
      <w:rPr>
        <w:sz w:val="16"/>
        <w:szCs w:val="16"/>
        <w:lang w:eastAsia="ru-RU"/>
      </w:rPr>
      <w:fldChar w:fldCharType="end"/>
    </w:r>
  </w:p>
  <w:p w:rsidR="003E771A" w:rsidRPr="00EE0539" w:rsidRDefault="003E771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E0043">
      <w:rPr>
        <w:iCs/>
        <w:lang w:eastAsia="ru-RU"/>
      </w:rPr>
      <w:t xml:space="preserve">Договора  на оказание </w:t>
    </w:r>
    <w:r>
      <w:rPr>
        <w:iCs/>
        <w:lang w:eastAsia="ru-RU"/>
      </w:rPr>
      <w:t xml:space="preserve">услуг </w:t>
    </w:r>
    <w:r w:rsidRPr="00F5550F">
      <w:t>по техническому обслуживанию и ремонту бортового оборудования системы мониторинга транспорта «</w:t>
    </w:r>
    <w:proofErr w:type="spellStart"/>
    <w:r w:rsidRPr="00F5550F">
      <w:t>Автотрекер</w:t>
    </w:r>
    <w:proofErr w:type="spellEnd"/>
    <w:r w:rsidRPr="00F5550F">
      <w:t>»</w:t>
    </w:r>
    <w:r>
      <w:t xml:space="preserve"> </w:t>
    </w:r>
    <w:r w:rsidRPr="003968E9">
      <w:t>для нужд ПАО МРСК Центра (филиал Белгородэнерго</w:t>
    </w:r>
    <w:r>
      <w:t>)</w:t>
    </w:r>
    <w:r w:rsidRPr="008B36B0">
      <w:rPr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986" w:rsidRDefault="00995986">
      <w:pPr>
        <w:spacing w:line="240" w:lineRule="auto"/>
      </w:pPr>
      <w:r>
        <w:separator/>
      </w:r>
    </w:p>
  </w:footnote>
  <w:footnote w:type="continuationSeparator" w:id="0">
    <w:p w:rsidR="00995986" w:rsidRDefault="00995986">
      <w:pPr>
        <w:spacing w:line="240" w:lineRule="auto"/>
      </w:pPr>
      <w:r>
        <w:continuationSeparator/>
      </w:r>
    </w:p>
  </w:footnote>
  <w:footnote w:id="1">
    <w:p w:rsidR="003E771A" w:rsidRPr="00B36685" w:rsidRDefault="003E771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E771A" w:rsidRDefault="003E771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E771A" w:rsidRDefault="003E771A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E771A" w:rsidRDefault="003E771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Pr="00930031" w:rsidRDefault="003E771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1A" w:rsidRDefault="003E771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96EDF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3CA"/>
    <w:rsid w:val="000E37A8"/>
    <w:rsid w:val="000E41FA"/>
    <w:rsid w:val="000E5AC7"/>
    <w:rsid w:val="000E746F"/>
    <w:rsid w:val="000F0CD3"/>
    <w:rsid w:val="000F1F86"/>
    <w:rsid w:val="000F2ECC"/>
    <w:rsid w:val="000F4365"/>
    <w:rsid w:val="000F5F2B"/>
    <w:rsid w:val="00102081"/>
    <w:rsid w:val="001024F0"/>
    <w:rsid w:val="00104B1E"/>
    <w:rsid w:val="00111C79"/>
    <w:rsid w:val="001124F8"/>
    <w:rsid w:val="0011547D"/>
    <w:rsid w:val="00115D57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081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26E1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82A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29"/>
    <w:rsid w:val="003D3D44"/>
    <w:rsid w:val="003D4D5E"/>
    <w:rsid w:val="003D71BF"/>
    <w:rsid w:val="003D726B"/>
    <w:rsid w:val="003D7C16"/>
    <w:rsid w:val="003E170D"/>
    <w:rsid w:val="003E63F6"/>
    <w:rsid w:val="003E771A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1D9D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558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6661F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4B0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471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1E61"/>
    <w:rsid w:val="006625DF"/>
    <w:rsid w:val="00663EEB"/>
    <w:rsid w:val="00666224"/>
    <w:rsid w:val="0066755B"/>
    <w:rsid w:val="00667DA0"/>
    <w:rsid w:val="00667F31"/>
    <w:rsid w:val="006704C1"/>
    <w:rsid w:val="0067090F"/>
    <w:rsid w:val="00673C22"/>
    <w:rsid w:val="00673C59"/>
    <w:rsid w:val="006743A8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5F25"/>
    <w:rsid w:val="0075787E"/>
    <w:rsid w:val="00761011"/>
    <w:rsid w:val="007628EE"/>
    <w:rsid w:val="007638F4"/>
    <w:rsid w:val="00766900"/>
    <w:rsid w:val="007705A5"/>
    <w:rsid w:val="00771E29"/>
    <w:rsid w:val="00772700"/>
    <w:rsid w:val="0077289C"/>
    <w:rsid w:val="00773627"/>
    <w:rsid w:val="007738A8"/>
    <w:rsid w:val="007767E1"/>
    <w:rsid w:val="007773F3"/>
    <w:rsid w:val="00777ABE"/>
    <w:rsid w:val="00777E5B"/>
    <w:rsid w:val="00781AF1"/>
    <w:rsid w:val="00782099"/>
    <w:rsid w:val="00783ABE"/>
    <w:rsid w:val="0078409D"/>
    <w:rsid w:val="00785555"/>
    <w:rsid w:val="007857E5"/>
    <w:rsid w:val="00786C63"/>
    <w:rsid w:val="00790920"/>
    <w:rsid w:val="00796DE4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765E"/>
    <w:rsid w:val="007C0F1C"/>
    <w:rsid w:val="007C18F1"/>
    <w:rsid w:val="007C1DCE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19FC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0CC0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6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986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06488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2ED3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4D0F"/>
    <w:rsid w:val="00B47890"/>
    <w:rsid w:val="00B51A18"/>
    <w:rsid w:val="00B5307E"/>
    <w:rsid w:val="00B5344A"/>
    <w:rsid w:val="00B552C4"/>
    <w:rsid w:val="00B56312"/>
    <w:rsid w:val="00B618BA"/>
    <w:rsid w:val="00B67C78"/>
    <w:rsid w:val="00B703CB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C7BED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17277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C7F4F"/>
    <w:rsid w:val="00CD07F7"/>
    <w:rsid w:val="00CD0A76"/>
    <w:rsid w:val="00CD273C"/>
    <w:rsid w:val="00CD4105"/>
    <w:rsid w:val="00CD50EF"/>
    <w:rsid w:val="00CE3146"/>
    <w:rsid w:val="00CE3C78"/>
    <w:rsid w:val="00CE4D51"/>
    <w:rsid w:val="00CF3523"/>
    <w:rsid w:val="00CF39D0"/>
    <w:rsid w:val="00CF4B31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528"/>
    <w:rsid w:val="00D20928"/>
    <w:rsid w:val="00D209A1"/>
    <w:rsid w:val="00D2154A"/>
    <w:rsid w:val="00D2365E"/>
    <w:rsid w:val="00D24354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58D2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1BA3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3A99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0BF1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A57DE"/>
    <w:rsid w:val="00EB1E0C"/>
    <w:rsid w:val="00EB1E5E"/>
    <w:rsid w:val="00EB5268"/>
    <w:rsid w:val="00EC1043"/>
    <w:rsid w:val="00EC2E49"/>
    <w:rsid w:val="00EC73BD"/>
    <w:rsid w:val="00EC788A"/>
    <w:rsid w:val="00ED01BF"/>
    <w:rsid w:val="00ED30BB"/>
    <w:rsid w:val="00ED5414"/>
    <w:rsid w:val="00ED5C7C"/>
    <w:rsid w:val="00ED6239"/>
    <w:rsid w:val="00ED6E97"/>
    <w:rsid w:val="00EE033E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3E80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0A5E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2A40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yagina.TN@mrsk-1.ru" TargetMode="External"/><Relationship Id="rId26" Type="http://schemas.openxmlformats.org/officeDocument/2006/relationships/header" Target="header5.xml"/><Relationship Id="rId39" Type="http://schemas.openxmlformats.org/officeDocument/2006/relationships/image" Target="media/image2.wmf"/><Relationship Id="rId21" Type="http://schemas.openxmlformats.org/officeDocument/2006/relationships/hyperlink" Target="mailto:Vornavskoy.EV@mrsk-1.ru" TargetMode="External"/><Relationship Id="rId34" Type="http://schemas.openxmlformats.org/officeDocument/2006/relationships/header" Target="header9.xml"/><Relationship Id="rId42" Type="http://schemas.openxmlformats.org/officeDocument/2006/relationships/oleObject" Target="embeddings/oleObject2.bin"/><Relationship Id="rId47" Type="http://schemas.openxmlformats.org/officeDocument/2006/relationships/footer" Target="footer8.xml"/><Relationship Id="rId50" Type="http://schemas.openxmlformats.org/officeDocument/2006/relationships/hyperlink" Target="http://www.rosseti.ru/about/contacts/opinion/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portal/Dictionaries/_layouts/15/tops/toitem.aspx?listid=AD8BC8A3-F8D6-4885-91A7-926C7DE9BD2E&amp;uid=%7bC54F4192-3940-45EA-99C2-D46E11FAB4D4%7d" TargetMode="External"/><Relationship Id="rId29" Type="http://schemas.openxmlformats.org/officeDocument/2006/relationships/footer" Target="footer5.xml"/><Relationship Id="rId41" Type="http://schemas.openxmlformats.org/officeDocument/2006/relationships/image" Target="media/image3.wmf"/><Relationship Id="rId54" Type="http://schemas.openxmlformats.org/officeDocument/2006/relationships/hyperlink" Target="consultantplus://offline/ref=86C855FF9931DA9E8282C60C4DADA77D6E3EFB01C6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s://etp.rosseti.ru" TargetMode="External"/><Relationship Id="rId32" Type="http://schemas.openxmlformats.org/officeDocument/2006/relationships/header" Target="header8.xml"/><Relationship Id="rId37" Type="http://schemas.openxmlformats.org/officeDocument/2006/relationships/hyperlink" Target="mailto:Goryagina.TN@mrsk-1.ru" TargetMode="External"/><Relationship Id="rId40" Type="http://schemas.openxmlformats.org/officeDocument/2006/relationships/oleObject" Target="embeddings/oleObject1.bin"/><Relationship Id="rId45" Type="http://schemas.openxmlformats.org/officeDocument/2006/relationships/header" Target="header10.xml"/><Relationship Id="rId53" Type="http://schemas.openxmlformats.org/officeDocument/2006/relationships/hyperlink" Target="consultantplus://offline/ref=86C855FF9931DA9E8282C60C4DADA77D6E3FF20BC62667668DFC4D0EA1y5xAN" TargetMode="External"/><Relationship Id="rId58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www.mrsk-1.ru" TargetMode="External"/><Relationship Id="rId28" Type="http://schemas.openxmlformats.org/officeDocument/2006/relationships/header" Target="header6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footer" Target="footer9.xml"/><Relationship Id="rId57" Type="http://schemas.openxmlformats.org/officeDocument/2006/relationships/hyperlink" Target="consultantplus://offline/ref=86C855FF9931DA9E8282C60C4DADA77D6E3EF501C72B67668DFC4D0EA1y5xAN" TargetMode="External"/><Relationship Id="rId61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Ermolova.IV@mrsk-1.ru" TargetMode="External"/><Relationship Id="rId31" Type="http://schemas.openxmlformats.org/officeDocument/2006/relationships/header" Target="header7.xml"/><Relationship Id="rId44" Type="http://schemas.openxmlformats.org/officeDocument/2006/relationships/oleObject" Target="embeddings/oleObject3.bin"/><Relationship Id="rId52" Type="http://schemas.openxmlformats.org/officeDocument/2006/relationships/footer" Target="footer10.xm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zakupki.gov.ru" TargetMode="External"/><Relationship Id="rId27" Type="http://schemas.openxmlformats.org/officeDocument/2006/relationships/footer" Target="footer4.xm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7.xml"/><Relationship Id="rId43" Type="http://schemas.openxmlformats.org/officeDocument/2006/relationships/image" Target="media/image4.wmf"/><Relationship Id="rId48" Type="http://schemas.openxmlformats.org/officeDocument/2006/relationships/header" Target="header12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footer" Target="footer6.xml"/><Relationship Id="rId38" Type="http://schemas.openxmlformats.org/officeDocument/2006/relationships/hyperlink" Target="mailto:Ermolova.IV@mrsk-1.ru" TargetMode="External"/><Relationship Id="rId46" Type="http://schemas.openxmlformats.org/officeDocument/2006/relationships/header" Target="header11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49B08-F5D6-4725-AB26-6CE7A6F1E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91</Pages>
  <Words>27504</Words>
  <Characters>156777</Characters>
  <Application>Microsoft Office Word</Application>
  <DocSecurity>0</DocSecurity>
  <Lines>1306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183914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Горягина Татьяна Николаевна</cp:lastModifiedBy>
  <cp:revision>180</cp:revision>
  <cp:lastPrinted>2015-12-29T14:27:00Z</cp:lastPrinted>
  <dcterms:created xsi:type="dcterms:W3CDTF">2016-01-13T12:36:00Z</dcterms:created>
  <dcterms:modified xsi:type="dcterms:W3CDTF">2017-09-27T07:36:00Z</dcterms:modified>
</cp:coreProperties>
</file>