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7748B7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AD37F4" w:rsidRPr="000D67AD" w:rsidRDefault="00AD37F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D37F4" w:rsidRPr="000D67AD" w:rsidRDefault="00AD37F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D37F4" w:rsidRPr="000D67AD" w:rsidRDefault="00AD37F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D37F4" w:rsidRPr="000D67AD" w:rsidRDefault="00AD37F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D37F4" w:rsidRPr="000D67AD" w:rsidRDefault="00AD37F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D37F4" w:rsidRPr="000D67AD" w:rsidRDefault="00AD37F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D37F4" w:rsidRPr="000D67AD" w:rsidRDefault="00AD37F4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D37F4" w:rsidRPr="000D67AD" w:rsidRDefault="00AD37F4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D37F4" w:rsidRPr="000D67AD" w:rsidRDefault="00AD37F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D37F4" w:rsidRPr="00F049B4" w:rsidRDefault="00AD37F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049B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F049B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049B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049B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049B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049B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049B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9B10D0" w:rsidRPr="009B10D0" w:rsidRDefault="009B10D0" w:rsidP="009B10D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УТВЕРЖДАЮ:</w:t>
      </w:r>
    </w:p>
    <w:p w:rsidR="009B10D0" w:rsidRPr="009B10D0" w:rsidRDefault="009B10D0" w:rsidP="009B10D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9B10D0">
        <w:rPr>
          <w:sz w:val="24"/>
          <w:szCs w:val="24"/>
        </w:rPr>
        <w:t xml:space="preserve"> комиссии –</w:t>
      </w:r>
    </w:p>
    <w:p w:rsidR="009B10D0" w:rsidRPr="009B10D0" w:rsidRDefault="009B10D0" w:rsidP="009B10D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и.о. заместителя генерального директора –</w:t>
      </w:r>
    </w:p>
    <w:p w:rsidR="009B10D0" w:rsidRPr="009B10D0" w:rsidRDefault="009B10D0" w:rsidP="009B10D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директора филиала ПАО «МРСК Центра» – </w:t>
      </w:r>
    </w:p>
    <w:p w:rsidR="009B10D0" w:rsidRPr="009B10D0" w:rsidRDefault="009B10D0" w:rsidP="009B10D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«Тверьэнерго»</w:t>
      </w:r>
    </w:p>
    <w:p w:rsidR="009B10D0" w:rsidRPr="009B10D0" w:rsidRDefault="009B10D0" w:rsidP="009B10D0">
      <w:pPr>
        <w:spacing w:line="264" w:lineRule="auto"/>
        <w:jc w:val="right"/>
        <w:rPr>
          <w:sz w:val="24"/>
          <w:szCs w:val="24"/>
        </w:rPr>
      </w:pPr>
    </w:p>
    <w:p w:rsidR="009B10D0" w:rsidRPr="009B10D0" w:rsidRDefault="009B10D0" w:rsidP="009B10D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____________________ Д.В. Данилов </w:t>
      </w:r>
    </w:p>
    <w:p w:rsidR="009B10D0" w:rsidRPr="009B10D0" w:rsidRDefault="009B10D0" w:rsidP="00F049B4">
      <w:pPr>
        <w:spacing w:before="60"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  «1</w:t>
      </w:r>
      <w:r w:rsidR="00AD37F4">
        <w:rPr>
          <w:sz w:val="24"/>
          <w:szCs w:val="24"/>
        </w:rPr>
        <w:t>8</w:t>
      </w:r>
      <w:r w:rsidRPr="009B10D0">
        <w:rPr>
          <w:sz w:val="24"/>
          <w:szCs w:val="24"/>
        </w:rPr>
        <w:t>» июля 2018 г.</w:t>
      </w:r>
    </w:p>
    <w:p w:rsidR="009B10D0" w:rsidRPr="009B10D0" w:rsidRDefault="009B10D0" w:rsidP="009B10D0">
      <w:pPr>
        <w:spacing w:line="264" w:lineRule="auto"/>
        <w:jc w:val="right"/>
        <w:rPr>
          <w:sz w:val="24"/>
          <w:szCs w:val="24"/>
        </w:rPr>
      </w:pPr>
    </w:p>
    <w:p w:rsidR="009B10D0" w:rsidRPr="009B10D0" w:rsidRDefault="009B10D0" w:rsidP="009B10D0">
      <w:pPr>
        <w:spacing w:line="264" w:lineRule="auto"/>
        <w:ind w:left="6804" w:firstLine="0"/>
        <w:jc w:val="left"/>
        <w:rPr>
          <w:b/>
          <w:sz w:val="24"/>
          <w:szCs w:val="24"/>
        </w:rPr>
      </w:pPr>
      <w:r w:rsidRPr="009B10D0">
        <w:rPr>
          <w:b/>
          <w:sz w:val="24"/>
          <w:szCs w:val="24"/>
        </w:rPr>
        <w:t>Согласовано на заседании</w:t>
      </w:r>
    </w:p>
    <w:p w:rsidR="009B10D0" w:rsidRPr="009B10D0" w:rsidRDefault="009B10D0" w:rsidP="009B10D0">
      <w:pPr>
        <w:spacing w:line="264" w:lineRule="auto"/>
        <w:ind w:left="6804" w:firstLine="0"/>
        <w:jc w:val="left"/>
        <w:rPr>
          <w:b/>
          <w:sz w:val="24"/>
          <w:szCs w:val="24"/>
        </w:rPr>
      </w:pPr>
      <w:r w:rsidRPr="009B10D0">
        <w:rPr>
          <w:b/>
          <w:sz w:val="24"/>
          <w:szCs w:val="24"/>
        </w:rPr>
        <w:t>конкурсной комиссии</w:t>
      </w:r>
    </w:p>
    <w:p w:rsidR="009B10D0" w:rsidRPr="009B10D0" w:rsidRDefault="009B10D0" w:rsidP="009B10D0">
      <w:pPr>
        <w:spacing w:line="264" w:lineRule="auto"/>
        <w:ind w:left="6804" w:firstLine="0"/>
        <w:jc w:val="left"/>
        <w:rPr>
          <w:b/>
          <w:sz w:val="24"/>
          <w:szCs w:val="24"/>
        </w:rPr>
      </w:pPr>
      <w:r w:rsidRPr="009B10D0">
        <w:rPr>
          <w:b/>
          <w:sz w:val="24"/>
          <w:szCs w:val="24"/>
        </w:rPr>
        <w:t>Протокол № ____________</w:t>
      </w:r>
    </w:p>
    <w:p w:rsidR="00717F60" w:rsidRPr="009B10D0" w:rsidRDefault="009B10D0" w:rsidP="009B10D0">
      <w:pPr>
        <w:spacing w:line="264" w:lineRule="auto"/>
        <w:ind w:left="6804" w:firstLine="0"/>
        <w:jc w:val="left"/>
        <w:rPr>
          <w:b/>
          <w:sz w:val="24"/>
          <w:szCs w:val="24"/>
        </w:rPr>
      </w:pPr>
      <w:r w:rsidRPr="009B10D0">
        <w:rPr>
          <w:b/>
          <w:sz w:val="24"/>
          <w:szCs w:val="24"/>
        </w:rPr>
        <w:t>от «1</w:t>
      </w:r>
      <w:r w:rsidR="00AD37F4">
        <w:rPr>
          <w:b/>
          <w:sz w:val="24"/>
          <w:szCs w:val="24"/>
        </w:rPr>
        <w:t>8</w:t>
      </w:r>
      <w:r w:rsidRPr="009B10D0">
        <w:rPr>
          <w:b/>
          <w:sz w:val="24"/>
          <w:szCs w:val="24"/>
        </w:rPr>
        <w:t>» июля 2018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9B10D0" w:rsidRPr="009B10D0">
        <w:rPr>
          <w:b/>
          <w:sz w:val="24"/>
          <w:szCs w:val="24"/>
        </w:rPr>
        <w:t xml:space="preserve">Договора на поставку </w:t>
      </w:r>
      <w:r w:rsidR="00AD37F4" w:rsidRPr="00AD37F4">
        <w:rPr>
          <w:b/>
          <w:sz w:val="24"/>
          <w:szCs w:val="24"/>
        </w:rPr>
        <w:t>конденсаторов КС 1-0,66-20</w:t>
      </w:r>
      <w:r w:rsidR="00AD37F4">
        <w:rPr>
          <w:b/>
          <w:sz w:val="24"/>
          <w:szCs w:val="24"/>
        </w:rPr>
        <w:t xml:space="preserve"> </w:t>
      </w:r>
      <w:r w:rsidR="009B10D0" w:rsidRPr="009B10D0">
        <w:rPr>
          <w:b/>
          <w:sz w:val="24"/>
          <w:szCs w:val="24"/>
        </w:rPr>
        <w:t>для нужд ПАО «МРСК Центра» (филиала «Тверьэнерго»)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B10D0" w:rsidRDefault="009B10D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B10D0" w:rsidRDefault="009B10D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B10D0" w:rsidRDefault="009B10D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B10D0" w:rsidRDefault="009B10D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B10D0" w:rsidRPr="00382A07" w:rsidRDefault="009B10D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9B10D0">
        <w:rPr>
          <w:sz w:val="24"/>
          <w:szCs w:val="24"/>
        </w:rPr>
        <w:t>Тверь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590589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49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78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590589">
        <w:rPr>
          <w:noProof/>
        </w:rPr>
        <w:t>88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AD37F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9B10D0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9B10D0">
        <w:rPr>
          <w:iCs/>
          <w:sz w:val="24"/>
          <w:szCs w:val="24"/>
        </w:rPr>
        <w:t>– ПАО «МРСК Центра» (далее – Заказчик или Организатор)</w:t>
      </w:r>
      <w:r w:rsidRPr="009B10D0">
        <w:rPr>
          <w:iCs/>
          <w:sz w:val="24"/>
          <w:szCs w:val="24"/>
        </w:rPr>
        <w:t xml:space="preserve"> (почтовый адрес:</w:t>
      </w:r>
      <w:r w:rsidR="007556FF" w:rsidRPr="009B10D0">
        <w:rPr>
          <w:iCs/>
          <w:sz w:val="24"/>
          <w:szCs w:val="24"/>
        </w:rPr>
        <w:t xml:space="preserve"> РФ, 127018, г. Москва, ул. 2-я Ямская, 4</w:t>
      </w:r>
      <w:r w:rsidR="00EC1043" w:rsidRPr="009B10D0">
        <w:rPr>
          <w:iCs/>
          <w:sz w:val="24"/>
          <w:szCs w:val="24"/>
        </w:rPr>
        <w:t>, с</w:t>
      </w:r>
      <w:r w:rsidRPr="009B10D0">
        <w:rPr>
          <w:iCs/>
          <w:sz w:val="24"/>
          <w:szCs w:val="24"/>
        </w:rPr>
        <w:t xml:space="preserve">екретарь Закупочной комиссии – </w:t>
      </w:r>
      <w:r w:rsidR="009B10D0" w:rsidRPr="009B10D0">
        <w:rPr>
          <w:iCs/>
          <w:sz w:val="24"/>
          <w:szCs w:val="24"/>
        </w:rPr>
        <w:t xml:space="preserve">начальник отдела закупочной деятельности </w:t>
      </w:r>
      <w:r w:rsidR="009B10D0" w:rsidRPr="00AD37F4">
        <w:rPr>
          <w:iCs/>
          <w:sz w:val="24"/>
          <w:szCs w:val="24"/>
        </w:rPr>
        <w:t xml:space="preserve">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="009B10D0" w:rsidRPr="00AD37F4">
        <w:rPr>
          <w:sz w:val="24"/>
          <w:szCs w:val="24"/>
        </w:rPr>
        <w:t xml:space="preserve">адрес электронной почты: </w:t>
      </w:r>
      <w:hyperlink r:id="rId18" w:history="1">
        <w:r w:rsidR="009B10D0" w:rsidRPr="00AD37F4">
          <w:rPr>
            <w:rStyle w:val="a7"/>
            <w:iCs/>
            <w:sz w:val="24"/>
            <w:szCs w:val="24"/>
            <w:lang w:val="en-US"/>
          </w:rPr>
          <w:t>Koroleva</w:t>
        </w:r>
        <w:r w:rsidR="009B10D0" w:rsidRPr="00AD37F4">
          <w:rPr>
            <w:rStyle w:val="a7"/>
            <w:iCs/>
            <w:sz w:val="24"/>
            <w:szCs w:val="24"/>
          </w:rPr>
          <w:t>.</w:t>
        </w:r>
        <w:r w:rsidR="009B10D0" w:rsidRPr="00AD37F4">
          <w:rPr>
            <w:rStyle w:val="a7"/>
            <w:iCs/>
            <w:sz w:val="24"/>
            <w:szCs w:val="24"/>
            <w:lang w:val="en-US"/>
          </w:rPr>
          <w:t>EM</w:t>
        </w:r>
        <w:r w:rsidR="009B10D0" w:rsidRPr="00AD37F4">
          <w:rPr>
            <w:rStyle w:val="a7"/>
            <w:sz w:val="24"/>
            <w:szCs w:val="24"/>
          </w:rPr>
          <w:t>@mrsk-1.ru</w:t>
        </w:r>
      </w:hyperlink>
      <w:r w:rsidR="009B10D0" w:rsidRPr="00AD37F4">
        <w:rPr>
          <w:iCs/>
          <w:sz w:val="24"/>
          <w:szCs w:val="24"/>
        </w:rPr>
        <w:t>, ответственное лицо –</w:t>
      </w:r>
      <w:r w:rsidR="009B10D0" w:rsidRPr="00AD37F4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="009B10D0" w:rsidRPr="00AD37F4">
          <w:rPr>
            <w:rStyle w:val="a7"/>
            <w:sz w:val="24"/>
            <w:szCs w:val="24"/>
            <w:lang w:val="en-US"/>
          </w:rPr>
          <w:t>Fomin</w:t>
        </w:r>
        <w:r w:rsidR="009B10D0" w:rsidRPr="00AD37F4">
          <w:rPr>
            <w:rStyle w:val="a7"/>
            <w:sz w:val="24"/>
            <w:szCs w:val="24"/>
          </w:rPr>
          <w:t>.</w:t>
        </w:r>
        <w:r w:rsidR="009B10D0" w:rsidRPr="00AD37F4">
          <w:rPr>
            <w:rStyle w:val="a7"/>
            <w:sz w:val="24"/>
            <w:szCs w:val="24"/>
            <w:lang w:val="en-US"/>
          </w:rPr>
          <w:t>RV</w:t>
        </w:r>
        <w:r w:rsidR="009B10D0" w:rsidRPr="00AD37F4">
          <w:rPr>
            <w:rStyle w:val="a7"/>
            <w:sz w:val="24"/>
            <w:szCs w:val="24"/>
          </w:rPr>
          <w:t>@mrsk-1.ru</w:t>
        </w:r>
      </w:hyperlink>
      <w:r w:rsidR="009B10D0" w:rsidRPr="00AD37F4">
        <w:rPr>
          <w:sz w:val="24"/>
          <w:szCs w:val="24"/>
        </w:rPr>
        <w:t>.</w:t>
      </w:r>
      <w:r w:rsidR="00862664" w:rsidRPr="00AD37F4">
        <w:rPr>
          <w:sz w:val="24"/>
          <w:szCs w:val="24"/>
        </w:rPr>
        <w:t xml:space="preserve"> </w:t>
      </w:r>
      <w:r w:rsidR="004B5EB3" w:rsidRPr="00AD37F4">
        <w:rPr>
          <w:iCs/>
          <w:sz w:val="24"/>
          <w:szCs w:val="24"/>
        </w:rPr>
        <w:t>Извещени</w:t>
      </w:r>
      <w:r w:rsidRPr="00AD37F4">
        <w:rPr>
          <w:iCs/>
          <w:sz w:val="24"/>
          <w:szCs w:val="24"/>
        </w:rPr>
        <w:t>ем</w:t>
      </w:r>
      <w:r w:rsidRPr="00AD37F4">
        <w:rPr>
          <w:sz w:val="24"/>
          <w:szCs w:val="24"/>
        </w:rPr>
        <w:t xml:space="preserve"> о проведении открытого </w:t>
      </w:r>
      <w:r w:rsidRPr="00AD37F4">
        <w:rPr>
          <w:iCs/>
          <w:sz w:val="24"/>
          <w:szCs w:val="24"/>
        </w:rPr>
        <w:t>запроса предложений</w:t>
      </w:r>
      <w:r w:rsidRPr="00AD37F4">
        <w:rPr>
          <w:sz w:val="24"/>
          <w:szCs w:val="24"/>
        </w:rPr>
        <w:t xml:space="preserve">, опубликованным </w:t>
      </w:r>
      <w:r w:rsidR="009B10D0" w:rsidRPr="00AD37F4">
        <w:rPr>
          <w:b/>
          <w:sz w:val="24"/>
          <w:szCs w:val="24"/>
        </w:rPr>
        <w:t>«1</w:t>
      </w:r>
      <w:r w:rsidR="00AD37F4" w:rsidRPr="00AD37F4">
        <w:rPr>
          <w:b/>
          <w:sz w:val="24"/>
          <w:szCs w:val="24"/>
        </w:rPr>
        <w:t>8</w:t>
      </w:r>
      <w:r w:rsidR="009B10D0" w:rsidRPr="00AD37F4">
        <w:rPr>
          <w:b/>
          <w:sz w:val="24"/>
          <w:szCs w:val="24"/>
        </w:rPr>
        <w:t xml:space="preserve">» июля </w:t>
      </w:r>
      <w:r w:rsidR="0042517C" w:rsidRPr="00AD37F4">
        <w:rPr>
          <w:b/>
          <w:sz w:val="24"/>
          <w:szCs w:val="24"/>
        </w:rPr>
        <w:t>2018</w:t>
      </w:r>
      <w:r w:rsidRPr="00AD37F4">
        <w:rPr>
          <w:b/>
          <w:sz w:val="24"/>
          <w:szCs w:val="24"/>
        </w:rPr>
        <w:t xml:space="preserve"> г.</w:t>
      </w:r>
      <w:r w:rsidRPr="00AD37F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AD37F4">
          <w:rPr>
            <w:rStyle w:val="a7"/>
            <w:color w:val="auto"/>
            <w:sz w:val="24"/>
            <w:szCs w:val="24"/>
          </w:rPr>
          <w:t>www.zakupki.</w:t>
        </w:r>
        <w:r w:rsidR="00345CCA" w:rsidRPr="00AD37F4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AD37F4">
          <w:rPr>
            <w:rStyle w:val="a7"/>
            <w:color w:val="auto"/>
            <w:sz w:val="24"/>
            <w:szCs w:val="24"/>
          </w:rPr>
          <w:t>.ru</w:t>
        </w:r>
      </w:hyperlink>
      <w:r w:rsidRPr="00AD37F4">
        <w:rPr>
          <w:sz w:val="24"/>
          <w:szCs w:val="24"/>
        </w:rPr>
        <w:t>),</w:t>
      </w:r>
      <w:r w:rsidR="009D7F01" w:rsidRPr="00AD37F4">
        <w:rPr>
          <w:iCs/>
          <w:sz w:val="24"/>
          <w:szCs w:val="24"/>
        </w:rPr>
        <w:t xml:space="preserve"> </w:t>
      </w:r>
      <w:r w:rsidR="009D7F01" w:rsidRPr="00AD37F4">
        <w:rPr>
          <w:sz w:val="24"/>
          <w:szCs w:val="24"/>
        </w:rPr>
        <w:t xml:space="preserve">на сайте </w:t>
      </w:r>
      <w:r w:rsidR="007556FF" w:rsidRPr="00AD37F4">
        <w:rPr>
          <w:iCs/>
          <w:sz w:val="24"/>
          <w:szCs w:val="24"/>
        </w:rPr>
        <w:t>ПАО «МРСК Центра»</w:t>
      </w:r>
      <w:r w:rsidR="009D7F01" w:rsidRPr="00AD37F4">
        <w:rPr>
          <w:sz w:val="24"/>
          <w:szCs w:val="24"/>
        </w:rPr>
        <w:t xml:space="preserve"> (</w:t>
      </w:r>
      <w:hyperlink r:id="rId21" w:history="1">
        <w:r w:rsidR="007556FF" w:rsidRPr="00AD37F4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AD37F4">
        <w:rPr>
          <w:sz w:val="24"/>
          <w:szCs w:val="24"/>
        </w:rPr>
        <w:t>)</w:t>
      </w:r>
      <w:r w:rsidR="00702B2C" w:rsidRPr="00AD37F4">
        <w:rPr>
          <w:sz w:val="24"/>
          <w:szCs w:val="24"/>
        </w:rPr>
        <w:t xml:space="preserve">, на сайте ЭТП, указанном в п. </w:t>
      </w:r>
      <w:r w:rsidR="00007625" w:rsidRPr="00AD37F4">
        <w:rPr>
          <w:sz w:val="24"/>
          <w:szCs w:val="24"/>
        </w:rPr>
        <w:fldChar w:fldCharType="begin"/>
      </w:r>
      <w:r w:rsidR="00007625" w:rsidRPr="00AD37F4">
        <w:rPr>
          <w:sz w:val="24"/>
          <w:szCs w:val="24"/>
        </w:rPr>
        <w:instrText xml:space="preserve"> REF _Ref440269836 \r \h  \* MERGEFORMAT </w:instrText>
      </w:r>
      <w:r w:rsidR="00007625" w:rsidRPr="00AD37F4">
        <w:rPr>
          <w:sz w:val="24"/>
          <w:szCs w:val="24"/>
        </w:rPr>
      </w:r>
      <w:r w:rsidR="00007625" w:rsidRPr="00AD37F4">
        <w:rPr>
          <w:sz w:val="24"/>
          <w:szCs w:val="24"/>
        </w:rPr>
        <w:fldChar w:fldCharType="separate"/>
      </w:r>
      <w:r w:rsidR="00590589">
        <w:rPr>
          <w:sz w:val="24"/>
          <w:szCs w:val="24"/>
        </w:rPr>
        <w:t>1.1.2</w:t>
      </w:r>
      <w:r w:rsidR="00007625" w:rsidRPr="00AD37F4">
        <w:rPr>
          <w:sz w:val="24"/>
          <w:szCs w:val="24"/>
        </w:rPr>
        <w:fldChar w:fldCharType="end"/>
      </w:r>
      <w:r w:rsidR="00702B2C" w:rsidRPr="00AD37F4">
        <w:rPr>
          <w:sz w:val="24"/>
          <w:szCs w:val="24"/>
        </w:rPr>
        <w:t xml:space="preserve"> настоящей Документации, </w:t>
      </w:r>
      <w:r w:rsidR="009A7733" w:rsidRPr="00AD37F4">
        <w:rPr>
          <w:iCs/>
          <w:sz w:val="24"/>
          <w:szCs w:val="24"/>
        </w:rPr>
        <w:t xml:space="preserve"> </w:t>
      </w:r>
      <w:r w:rsidRPr="00AD37F4">
        <w:rPr>
          <w:iCs/>
          <w:sz w:val="24"/>
          <w:szCs w:val="24"/>
        </w:rPr>
        <w:t>приг</w:t>
      </w:r>
      <w:r w:rsidRPr="00AD37F4">
        <w:rPr>
          <w:sz w:val="24"/>
          <w:szCs w:val="24"/>
        </w:rPr>
        <w:t>ласило юридических лиц</w:t>
      </w:r>
      <w:r w:rsidR="005B75A6" w:rsidRPr="00AD37F4">
        <w:rPr>
          <w:sz w:val="24"/>
          <w:szCs w:val="24"/>
        </w:rPr>
        <w:t xml:space="preserve"> и физических лиц (в т.</w:t>
      </w:r>
      <w:r w:rsidR="003129D4" w:rsidRPr="00AD37F4">
        <w:rPr>
          <w:sz w:val="24"/>
          <w:szCs w:val="24"/>
        </w:rPr>
        <w:t xml:space="preserve"> </w:t>
      </w:r>
      <w:r w:rsidR="005B75A6" w:rsidRPr="00AD37F4">
        <w:rPr>
          <w:sz w:val="24"/>
          <w:szCs w:val="24"/>
        </w:rPr>
        <w:t>ч. индивидуальных предпринимателей)</w:t>
      </w:r>
      <w:r w:rsidR="009B10D0" w:rsidRPr="00AD37F4">
        <w:rPr>
          <w:sz w:val="24"/>
          <w:szCs w:val="24"/>
        </w:rPr>
        <w:t xml:space="preserve">, </w:t>
      </w:r>
      <w:r w:rsidR="00D15381" w:rsidRPr="00AD37F4">
        <w:rPr>
          <w:sz w:val="24"/>
          <w:szCs w:val="24"/>
        </w:rPr>
        <w:t xml:space="preserve">(далее – Участники) </w:t>
      </w:r>
      <w:r w:rsidR="004B5EB3" w:rsidRPr="00AD37F4">
        <w:rPr>
          <w:sz w:val="24"/>
          <w:szCs w:val="24"/>
        </w:rPr>
        <w:t>к участию в процедуре О</w:t>
      </w:r>
      <w:r w:rsidRPr="00AD37F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AD37F4">
        <w:rPr>
          <w:sz w:val="24"/>
          <w:szCs w:val="24"/>
        </w:rPr>
        <w:t xml:space="preserve">на право заключения </w:t>
      </w:r>
      <w:r w:rsidR="009B10D0" w:rsidRPr="00AD37F4">
        <w:rPr>
          <w:sz w:val="24"/>
          <w:szCs w:val="24"/>
        </w:rPr>
        <w:t xml:space="preserve">Договора на поставку </w:t>
      </w:r>
      <w:r w:rsidR="00AD37F4" w:rsidRPr="00AD37F4">
        <w:rPr>
          <w:sz w:val="24"/>
          <w:szCs w:val="24"/>
        </w:rPr>
        <w:t>конденсаторов КС 1-0,66-20</w:t>
      </w:r>
      <w:r w:rsidR="009B10D0" w:rsidRPr="00AD37F4">
        <w:rPr>
          <w:sz w:val="24"/>
          <w:szCs w:val="24"/>
        </w:rPr>
        <w:t xml:space="preserve"> для нужд ПАО «МРСК Центра»</w:t>
      </w:r>
      <w:r w:rsidR="00702B2C" w:rsidRPr="00AD37F4">
        <w:rPr>
          <w:sz w:val="24"/>
          <w:szCs w:val="24"/>
        </w:rPr>
        <w:t xml:space="preserve"> </w:t>
      </w:r>
      <w:r w:rsidR="00862664" w:rsidRPr="00AD37F4">
        <w:rPr>
          <w:sz w:val="24"/>
          <w:szCs w:val="24"/>
        </w:rPr>
        <w:t>(филиала</w:t>
      </w:r>
      <w:r w:rsidR="009B10D0" w:rsidRPr="00AD37F4">
        <w:rPr>
          <w:sz w:val="24"/>
          <w:szCs w:val="24"/>
        </w:rPr>
        <w:t xml:space="preserve"> </w:t>
      </w:r>
      <w:r w:rsidR="00862664" w:rsidRPr="00AD37F4">
        <w:rPr>
          <w:sz w:val="24"/>
          <w:szCs w:val="24"/>
        </w:rPr>
        <w:t>«Тверьэнерго», расположенного по адресу: РФ, 170006, г. Тверь, ул. Бебеля, 1)</w:t>
      </w:r>
      <w:r w:rsidRPr="00AD37F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AD37F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D37F4">
        <w:rPr>
          <w:sz w:val="24"/>
          <w:szCs w:val="24"/>
        </w:rPr>
        <w:t xml:space="preserve">Настоящий </w:t>
      </w:r>
      <w:r w:rsidR="004B5EB3" w:rsidRPr="00AD37F4">
        <w:rPr>
          <w:sz w:val="24"/>
          <w:szCs w:val="24"/>
        </w:rPr>
        <w:t>З</w:t>
      </w:r>
      <w:r w:rsidRPr="00AD37F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D37F4">
        <w:rPr>
          <w:sz w:val="24"/>
          <w:szCs w:val="24"/>
        </w:rPr>
        <w:t>электрон</w:t>
      </w:r>
      <w:bookmarkStart w:id="15" w:name="_GoBack"/>
      <w:bookmarkEnd w:id="15"/>
      <w:r w:rsidR="00702B2C" w:rsidRPr="00AD37F4">
        <w:rPr>
          <w:sz w:val="24"/>
          <w:szCs w:val="24"/>
        </w:rPr>
        <w:t>ной торговой площадк</w:t>
      </w:r>
      <w:r w:rsidR="00414AB1" w:rsidRPr="00AD37F4">
        <w:rPr>
          <w:sz w:val="24"/>
          <w:szCs w:val="24"/>
        </w:rPr>
        <w:t>и</w:t>
      </w:r>
      <w:r w:rsidR="00702B2C" w:rsidRPr="00AD37F4">
        <w:rPr>
          <w:sz w:val="24"/>
          <w:szCs w:val="24"/>
        </w:rPr>
        <w:t xml:space="preserve"> </w:t>
      </w:r>
      <w:r w:rsidR="000D70B6" w:rsidRPr="00AD37F4">
        <w:rPr>
          <w:sz w:val="24"/>
          <w:szCs w:val="24"/>
        </w:rPr>
        <w:t>П</w:t>
      </w:r>
      <w:r w:rsidR="00702B2C" w:rsidRPr="00AD37F4">
        <w:rPr>
          <w:sz w:val="24"/>
          <w:szCs w:val="24"/>
        </w:rPr>
        <w:t xml:space="preserve">АО «Россети» </w:t>
      </w:r>
      <w:hyperlink r:id="rId22" w:history="1">
        <w:r w:rsidR="00862664" w:rsidRPr="00AD37F4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AD37F4">
        <w:rPr>
          <w:sz w:val="24"/>
          <w:szCs w:val="24"/>
        </w:rPr>
        <w:t xml:space="preserve"> </w:t>
      </w:r>
      <w:r w:rsidR="00702B2C" w:rsidRPr="00AD37F4">
        <w:rPr>
          <w:sz w:val="24"/>
          <w:szCs w:val="24"/>
        </w:rPr>
        <w:t>(далее — ЭТП)</w:t>
      </w:r>
      <w:r w:rsidR="005B75A6" w:rsidRPr="00AD37F4">
        <w:rPr>
          <w:sz w:val="24"/>
          <w:szCs w:val="24"/>
        </w:rPr>
        <w:t>.</w:t>
      </w:r>
      <w:bookmarkEnd w:id="14"/>
    </w:p>
    <w:p w:rsidR="00717F60" w:rsidRPr="00AD37F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AD37F4">
        <w:rPr>
          <w:sz w:val="24"/>
          <w:szCs w:val="24"/>
        </w:rPr>
        <w:t>Заказчик</w:t>
      </w:r>
      <w:r w:rsidR="00702B2C" w:rsidRPr="00AD37F4">
        <w:rPr>
          <w:sz w:val="24"/>
          <w:szCs w:val="24"/>
        </w:rPr>
        <w:t xml:space="preserve">: </w:t>
      </w:r>
      <w:r w:rsidRPr="00AD37F4">
        <w:rPr>
          <w:sz w:val="24"/>
          <w:szCs w:val="24"/>
        </w:rPr>
        <w:t xml:space="preserve"> </w:t>
      </w:r>
      <w:r w:rsidR="00702B2C" w:rsidRPr="00AD37F4">
        <w:rPr>
          <w:iCs/>
          <w:sz w:val="24"/>
          <w:szCs w:val="24"/>
        </w:rPr>
        <w:t>ПАО «МРСК Центра».</w:t>
      </w:r>
      <w:r w:rsidRPr="00AD37F4">
        <w:rPr>
          <w:rStyle w:val="aa"/>
          <w:sz w:val="24"/>
          <w:szCs w:val="24"/>
        </w:rPr>
        <w:t xml:space="preserve"> </w:t>
      </w:r>
      <w:bookmarkEnd w:id="16"/>
    </w:p>
    <w:p w:rsidR="008C4223" w:rsidRPr="00AD37F4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AD37F4">
        <w:rPr>
          <w:sz w:val="24"/>
          <w:szCs w:val="24"/>
        </w:rPr>
        <w:t>Предмет З</w:t>
      </w:r>
      <w:r w:rsidR="00717F60" w:rsidRPr="00AD37F4">
        <w:rPr>
          <w:sz w:val="24"/>
          <w:szCs w:val="24"/>
        </w:rPr>
        <w:t>апроса предложений</w:t>
      </w:r>
      <w:r w:rsidR="00702B2C" w:rsidRPr="00AD37F4">
        <w:rPr>
          <w:sz w:val="24"/>
          <w:szCs w:val="24"/>
        </w:rPr>
        <w:t>:</w:t>
      </w:r>
      <w:bookmarkEnd w:id="17"/>
    </w:p>
    <w:p w:rsidR="00A40714" w:rsidRPr="00AD37F4" w:rsidRDefault="009B10D0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D37F4">
        <w:rPr>
          <w:sz w:val="24"/>
          <w:szCs w:val="24"/>
        </w:rPr>
        <w:t>П</w:t>
      </w:r>
      <w:r w:rsidR="00717F60" w:rsidRPr="00AD37F4">
        <w:rPr>
          <w:sz w:val="24"/>
          <w:szCs w:val="24"/>
        </w:rPr>
        <w:t xml:space="preserve">раво заключения </w:t>
      </w:r>
      <w:bookmarkEnd w:id="18"/>
      <w:r w:rsidRPr="00AD37F4">
        <w:rPr>
          <w:sz w:val="24"/>
          <w:szCs w:val="24"/>
        </w:rPr>
        <w:t xml:space="preserve">Договора на поставку </w:t>
      </w:r>
      <w:r w:rsidR="00AD37F4" w:rsidRPr="00AD37F4">
        <w:rPr>
          <w:sz w:val="24"/>
          <w:szCs w:val="24"/>
        </w:rPr>
        <w:t xml:space="preserve">конденсаторов КС 1-0,66-20 </w:t>
      </w:r>
      <w:r w:rsidRPr="00AD37F4">
        <w:rPr>
          <w:sz w:val="24"/>
          <w:szCs w:val="24"/>
        </w:rPr>
        <w:t>для нужд ПАО «МРСК Центра»</w:t>
      </w:r>
    </w:p>
    <w:p w:rsidR="008C4223" w:rsidRPr="00AD37F4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D37F4">
        <w:rPr>
          <w:sz w:val="24"/>
          <w:szCs w:val="24"/>
        </w:rPr>
        <w:t xml:space="preserve">Количество лотов: </w:t>
      </w:r>
      <w:r w:rsidRPr="00AD37F4">
        <w:rPr>
          <w:b/>
          <w:sz w:val="24"/>
          <w:szCs w:val="24"/>
        </w:rPr>
        <w:t>1 (один)</w:t>
      </w:r>
      <w:r w:rsidRPr="00AD37F4">
        <w:rPr>
          <w:sz w:val="24"/>
          <w:szCs w:val="24"/>
        </w:rPr>
        <w:t>.</w:t>
      </w:r>
    </w:p>
    <w:bookmarkEnd w:id="19"/>
    <w:p w:rsidR="009D7F01" w:rsidRPr="00AD37F4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D37F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AD37F4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AD37F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AD37F4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AD37F4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AD37F4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AD37F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AD37F4">
        <w:rPr>
          <w:sz w:val="24"/>
          <w:szCs w:val="24"/>
          <w:lang w:eastAsia="ru-RU"/>
        </w:rPr>
        <w:t>.</w:t>
      </w:r>
    </w:p>
    <w:p w:rsidR="00804801" w:rsidRPr="00AD37F4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AD37F4">
        <w:rPr>
          <w:sz w:val="24"/>
          <w:szCs w:val="24"/>
        </w:rPr>
        <w:t>Частичное выполнение</w:t>
      </w:r>
      <w:r w:rsidR="002946EF" w:rsidRPr="00AD37F4">
        <w:rPr>
          <w:sz w:val="24"/>
          <w:szCs w:val="24"/>
        </w:rPr>
        <w:t xml:space="preserve"> </w:t>
      </w:r>
      <w:r w:rsidR="004D17BD" w:rsidRPr="00AD37F4">
        <w:rPr>
          <w:sz w:val="24"/>
          <w:szCs w:val="24"/>
        </w:rPr>
        <w:t xml:space="preserve">поставок, </w:t>
      </w:r>
      <w:r w:rsidR="00AD3EBC" w:rsidRPr="00AD37F4">
        <w:rPr>
          <w:sz w:val="24"/>
          <w:szCs w:val="24"/>
        </w:rPr>
        <w:t>работ (услуг)</w:t>
      </w:r>
      <w:r w:rsidRPr="00AD37F4">
        <w:rPr>
          <w:sz w:val="24"/>
          <w:szCs w:val="24"/>
        </w:rPr>
        <w:t xml:space="preserve"> не допускается.</w:t>
      </w:r>
    </w:p>
    <w:p w:rsidR="00717F60" w:rsidRPr="00AD37F4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AD37F4">
        <w:rPr>
          <w:sz w:val="24"/>
          <w:szCs w:val="24"/>
        </w:rPr>
        <w:t>Сроки</w:t>
      </w:r>
      <w:r w:rsidR="00717F60" w:rsidRPr="00AD37F4">
        <w:rPr>
          <w:sz w:val="24"/>
          <w:szCs w:val="24"/>
        </w:rPr>
        <w:t xml:space="preserve"> </w:t>
      </w:r>
      <w:r w:rsidR="002946EF" w:rsidRPr="00AD37F4">
        <w:rPr>
          <w:sz w:val="24"/>
          <w:szCs w:val="24"/>
        </w:rPr>
        <w:t xml:space="preserve">выполнения </w:t>
      </w:r>
      <w:r w:rsidR="00702B2C" w:rsidRPr="00AD37F4">
        <w:rPr>
          <w:sz w:val="24"/>
          <w:szCs w:val="24"/>
        </w:rPr>
        <w:t>поставок</w:t>
      </w:r>
      <w:r w:rsidR="00717F60" w:rsidRPr="00AD37F4">
        <w:rPr>
          <w:sz w:val="24"/>
          <w:szCs w:val="24"/>
        </w:rPr>
        <w:t xml:space="preserve">: </w:t>
      </w:r>
      <w:r w:rsidR="009B10D0" w:rsidRPr="00AD37F4">
        <w:rPr>
          <w:sz w:val="24"/>
          <w:szCs w:val="24"/>
        </w:rPr>
        <w:t>в течение 45 календарных дней с даты заключения Договора</w:t>
      </w:r>
      <w:r w:rsidR="00717F60" w:rsidRPr="00AD37F4">
        <w:rPr>
          <w:sz w:val="24"/>
          <w:szCs w:val="24"/>
        </w:rPr>
        <w:t>.</w:t>
      </w:r>
      <w:bookmarkEnd w:id="20"/>
    </w:p>
    <w:p w:rsidR="008D2928" w:rsidRPr="0059058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AD37F4">
        <w:rPr>
          <w:sz w:val="24"/>
          <w:szCs w:val="24"/>
        </w:rPr>
        <w:t xml:space="preserve">Отгрузочные реквизиты/базис поставки: </w:t>
      </w:r>
      <w:r w:rsidR="008D2928" w:rsidRPr="00AD37F4">
        <w:rPr>
          <w:sz w:val="24"/>
          <w:szCs w:val="24"/>
        </w:rPr>
        <w:t xml:space="preserve">на условиях DDP (Согласно ИНКОТЕРМС </w:t>
      </w:r>
      <w:r w:rsidR="00DA1402" w:rsidRPr="00AD37F4">
        <w:rPr>
          <w:sz w:val="24"/>
          <w:szCs w:val="24"/>
        </w:rPr>
        <w:t>201</w:t>
      </w:r>
      <w:r w:rsidR="00DA1402" w:rsidRPr="00590589">
        <w:rPr>
          <w:sz w:val="24"/>
          <w:szCs w:val="24"/>
        </w:rPr>
        <w:t>0</w:t>
      </w:r>
      <w:r w:rsidR="008D2928" w:rsidRPr="00590589">
        <w:rPr>
          <w:sz w:val="24"/>
          <w:szCs w:val="24"/>
        </w:rPr>
        <w:t>) по адрес</w:t>
      </w:r>
      <w:r w:rsidR="009B10D0" w:rsidRPr="00590589">
        <w:rPr>
          <w:sz w:val="24"/>
          <w:szCs w:val="24"/>
        </w:rPr>
        <w:t>у</w:t>
      </w:r>
      <w:r w:rsidR="008D2928" w:rsidRPr="00590589">
        <w:rPr>
          <w:sz w:val="24"/>
          <w:szCs w:val="24"/>
        </w:rPr>
        <w:t xml:space="preserve"> филиал</w:t>
      </w:r>
      <w:r w:rsidR="009B10D0" w:rsidRPr="00590589">
        <w:rPr>
          <w:sz w:val="24"/>
          <w:szCs w:val="24"/>
        </w:rPr>
        <w:t>а</w:t>
      </w:r>
      <w:r w:rsidR="008D2928" w:rsidRPr="00590589">
        <w:rPr>
          <w:sz w:val="24"/>
          <w:szCs w:val="24"/>
        </w:rPr>
        <w:t xml:space="preserve"> ПАО «МРСК Центра»:</w:t>
      </w:r>
      <w:bookmarkEnd w:id="21"/>
      <w:r w:rsidR="002556E6" w:rsidRPr="00590589">
        <w:rPr>
          <w:sz w:val="24"/>
          <w:szCs w:val="24"/>
        </w:rPr>
        <w:t xml:space="preserve"> </w:t>
      </w:r>
    </w:p>
    <w:p w:rsidR="002A47D1" w:rsidRPr="00590589" w:rsidRDefault="008D2928" w:rsidP="009B10D0">
      <w:pPr>
        <w:pStyle w:val="afffffff2"/>
        <w:keepNext/>
        <w:numPr>
          <w:ilvl w:val="0"/>
          <w:numId w:val="77"/>
        </w:numPr>
        <w:tabs>
          <w:tab w:val="num" w:pos="15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0589">
        <w:rPr>
          <w:rFonts w:ascii="Times New Roman" w:hAnsi="Times New Roman" w:cs="Times New Roman"/>
          <w:sz w:val="24"/>
          <w:szCs w:val="24"/>
        </w:rPr>
        <w:t>«Тверьэнерго», РФ, 1700</w:t>
      </w:r>
      <w:r w:rsidR="00590589" w:rsidRPr="00590589">
        <w:rPr>
          <w:rFonts w:ascii="Times New Roman" w:hAnsi="Times New Roman" w:cs="Times New Roman"/>
          <w:sz w:val="24"/>
          <w:szCs w:val="24"/>
        </w:rPr>
        <w:t>15</w:t>
      </w:r>
      <w:r w:rsidRPr="00590589">
        <w:rPr>
          <w:rFonts w:ascii="Times New Roman" w:hAnsi="Times New Roman" w:cs="Times New Roman"/>
          <w:sz w:val="24"/>
          <w:szCs w:val="24"/>
        </w:rPr>
        <w:t xml:space="preserve">, </w:t>
      </w:r>
      <w:r w:rsidR="00590589" w:rsidRPr="00590589">
        <w:rPr>
          <w:rFonts w:ascii="Times New Roman" w:hAnsi="Times New Roman" w:cs="Times New Roman"/>
          <w:bCs/>
          <w:sz w:val="24"/>
          <w:szCs w:val="24"/>
        </w:rPr>
        <w:t>г. Тверь, ул. Георгия Димитрова, д.66 (территория Тверской производственной базы)</w:t>
      </w:r>
      <w:r w:rsidRPr="00590589">
        <w:rPr>
          <w:rFonts w:ascii="Times New Roman" w:hAnsi="Times New Roman" w:cs="Times New Roman"/>
          <w:sz w:val="24"/>
          <w:szCs w:val="24"/>
        </w:rPr>
        <w:t>.</w:t>
      </w:r>
    </w:p>
    <w:p w:rsidR="00717F60" w:rsidRPr="00AD37F4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AD37F4">
        <w:rPr>
          <w:iCs/>
          <w:sz w:val="24"/>
          <w:szCs w:val="24"/>
        </w:rPr>
        <w:t xml:space="preserve">Форма и порядок оплаты: </w:t>
      </w:r>
      <w:bookmarkEnd w:id="22"/>
      <w:r w:rsidR="00AD37F4" w:rsidRPr="00AD37F4">
        <w:rPr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накладной, предоставления счета-фактуры  и иных документов, предусмотренных Договором.</w:t>
      </w:r>
      <w:r w:rsidR="00AD37F4" w:rsidRPr="00AD37F4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</w:r>
      <w:r w:rsidR="0035634C" w:rsidRPr="00AD37F4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590589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590589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590589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590589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590589" w:rsidRPr="00590589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590589" w:rsidRPr="00590589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590589" w:rsidRPr="00590589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0589" w:rsidRPr="00590589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590589" w:rsidRPr="00590589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590589" w:rsidRPr="00590589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590589" w:rsidRPr="00590589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590589" w:rsidRPr="00590589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lastRenderedPageBreak/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590589" w:rsidRPr="00590589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590589" w:rsidRPr="00590589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590589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590589" w:rsidRPr="00590589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590589" w:rsidRPr="00590589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590589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590589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590589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590589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590589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590589" w:rsidRPr="00590589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590589" w:rsidRPr="00590589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590589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590589" w:rsidRPr="00590589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590589" w:rsidRPr="00590589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590589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590589" w:rsidRPr="00590589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590589" w:rsidRPr="00590589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1"/>
    </w:p>
    <w:p w:rsidR="00280464" w:rsidRPr="00AD37F4" w:rsidRDefault="00AD37F4" w:rsidP="009B10D0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highlight w:val="yellow"/>
          <w:lang w:eastAsia="en-US"/>
        </w:rPr>
      </w:pPr>
      <w:r w:rsidRPr="00AD37F4">
        <w:rPr>
          <w:b/>
          <w:sz w:val="24"/>
          <w:szCs w:val="24"/>
        </w:rPr>
        <w:t>1 098 240</w:t>
      </w:r>
      <w:r w:rsidRPr="00AD37F4">
        <w:rPr>
          <w:sz w:val="24"/>
          <w:szCs w:val="24"/>
        </w:rPr>
        <w:t xml:space="preserve"> (Один миллион девяносто восемь тысяч двести сорок) рублей 00 копеек РФ, без учета НДС; НДС составляет </w:t>
      </w:r>
      <w:r w:rsidRPr="00AD37F4">
        <w:rPr>
          <w:b/>
          <w:sz w:val="24"/>
          <w:szCs w:val="24"/>
        </w:rPr>
        <w:t>197 683</w:t>
      </w:r>
      <w:r w:rsidRPr="00AD37F4">
        <w:rPr>
          <w:sz w:val="24"/>
          <w:szCs w:val="24"/>
        </w:rPr>
        <w:t xml:space="preserve"> (Сто девяносто семь тысяч шестьсот восемьдесят три) рубля 20 копеек РФ; </w:t>
      </w:r>
      <w:r w:rsidRPr="00AD37F4">
        <w:rPr>
          <w:b/>
          <w:sz w:val="24"/>
          <w:szCs w:val="24"/>
        </w:rPr>
        <w:t>1 295 923</w:t>
      </w:r>
      <w:r w:rsidRPr="00AD37F4">
        <w:rPr>
          <w:sz w:val="24"/>
          <w:szCs w:val="24"/>
        </w:rPr>
        <w:t xml:space="preserve"> (Один миллион двести девяносто пять тысяч девятьсот двадцать три) рубля 20 копеек РФ, с учетом НДС</w:t>
      </w:r>
      <w:r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617AB3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 xml:space="preserve">у. Подтверждение соответствия предъявляемым </w:t>
      </w:r>
      <w:r w:rsidRPr="00617AB3">
        <w:rPr>
          <w:szCs w:val="24"/>
        </w:rPr>
        <w:t>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617AB3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617AB3">
        <w:rPr>
          <w:bCs w:val="0"/>
          <w:sz w:val="24"/>
          <w:szCs w:val="24"/>
        </w:rPr>
        <w:t xml:space="preserve">Требования к </w:t>
      </w:r>
      <w:r w:rsidR="009C744E" w:rsidRPr="00617AB3">
        <w:rPr>
          <w:bCs w:val="0"/>
          <w:sz w:val="24"/>
          <w:szCs w:val="24"/>
        </w:rPr>
        <w:t>Участник</w:t>
      </w:r>
      <w:r w:rsidRPr="00617AB3">
        <w:rPr>
          <w:bCs w:val="0"/>
          <w:sz w:val="24"/>
          <w:szCs w:val="24"/>
        </w:rPr>
        <w:t>ам</w:t>
      </w:r>
      <w:bookmarkEnd w:id="427"/>
      <w:r w:rsidRPr="00617AB3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617AB3">
        <w:rPr>
          <w:bCs w:val="0"/>
          <w:sz w:val="24"/>
          <w:szCs w:val="24"/>
        </w:rPr>
        <w:t xml:space="preserve"> у</w:t>
      </w:r>
      <w:r w:rsidRPr="00617AB3">
        <w:rPr>
          <w:bCs w:val="0"/>
          <w:sz w:val="24"/>
          <w:szCs w:val="24"/>
        </w:rPr>
        <w:t xml:space="preserve">частвовать в процедуре </w:t>
      </w:r>
      <w:r w:rsidR="009C744E" w:rsidRPr="00617AB3">
        <w:rPr>
          <w:bCs w:val="0"/>
          <w:sz w:val="24"/>
          <w:szCs w:val="24"/>
        </w:rPr>
        <w:t>З</w:t>
      </w:r>
      <w:r w:rsidRPr="00617AB3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617AB3">
        <w:rPr>
          <w:bCs w:val="0"/>
          <w:sz w:val="24"/>
          <w:szCs w:val="24"/>
        </w:rPr>
        <w:t>(в т.</w:t>
      </w:r>
      <w:r w:rsidR="003129D4" w:rsidRPr="00617AB3">
        <w:rPr>
          <w:bCs w:val="0"/>
          <w:sz w:val="24"/>
          <w:szCs w:val="24"/>
        </w:rPr>
        <w:t xml:space="preserve"> </w:t>
      </w:r>
      <w:r w:rsidR="00E71628" w:rsidRPr="00617AB3">
        <w:rPr>
          <w:bCs w:val="0"/>
          <w:sz w:val="24"/>
          <w:szCs w:val="24"/>
        </w:rPr>
        <w:t xml:space="preserve">ч. </w:t>
      </w:r>
      <w:r w:rsidRPr="00617AB3">
        <w:rPr>
          <w:bCs w:val="0"/>
          <w:sz w:val="24"/>
          <w:szCs w:val="24"/>
        </w:rPr>
        <w:t>индивидуальный предприниматель</w:t>
      </w:r>
      <w:r w:rsidR="00E71628" w:rsidRPr="00617AB3">
        <w:rPr>
          <w:bCs w:val="0"/>
          <w:sz w:val="24"/>
          <w:szCs w:val="24"/>
        </w:rPr>
        <w:t>)</w:t>
      </w:r>
      <w:r w:rsidR="00617AB3" w:rsidRPr="00617AB3">
        <w:rPr>
          <w:bCs w:val="0"/>
          <w:sz w:val="24"/>
          <w:szCs w:val="24"/>
        </w:rPr>
        <w:t>.</w:t>
      </w:r>
      <w:r w:rsidRPr="00617AB3">
        <w:rPr>
          <w:bCs w:val="0"/>
          <w:sz w:val="24"/>
          <w:szCs w:val="24"/>
        </w:rPr>
        <w:t xml:space="preserve"> </w:t>
      </w:r>
      <w:r w:rsidR="003F330D" w:rsidRPr="00617AB3">
        <w:rPr>
          <w:bCs w:val="0"/>
          <w:sz w:val="24"/>
          <w:szCs w:val="24"/>
        </w:rPr>
        <w:t>Привлечение со</w:t>
      </w:r>
      <w:r w:rsidR="00036006" w:rsidRPr="00617AB3">
        <w:rPr>
          <w:bCs w:val="0"/>
          <w:sz w:val="24"/>
          <w:szCs w:val="24"/>
        </w:rPr>
        <w:t xml:space="preserve">поставщиков в соответствии с пунктом </w:t>
      </w:r>
      <w:r w:rsidR="00007625" w:rsidRPr="00617AB3">
        <w:rPr>
          <w:sz w:val="24"/>
          <w:szCs w:val="24"/>
        </w:rPr>
        <w:fldChar w:fldCharType="begin"/>
      </w:r>
      <w:r w:rsidR="00007625" w:rsidRPr="00617AB3">
        <w:rPr>
          <w:sz w:val="24"/>
          <w:szCs w:val="24"/>
        </w:rPr>
        <w:instrText xml:space="preserve"> REF _Ref440271628 \r \h  \* MERGEFORMAT </w:instrText>
      </w:r>
      <w:r w:rsidR="00007625" w:rsidRPr="00617AB3">
        <w:rPr>
          <w:sz w:val="24"/>
          <w:szCs w:val="24"/>
        </w:rPr>
      </w:r>
      <w:r w:rsidR="00007625" w:rsidRPr="00617AB3">
        <w:rPr>
          <w:sz w:val="24"/>
          <w:szCs w:val="24"/>
        </w:rPr>
        <w:fldChar w:fldCharType="separate"/>
      </w:r>
      <w:r w:rsidR="00590589" w:rsidRPr="00590589">
        <w:rPr>
          <w:bCs w:val="0"/>
          <w:sz w:val="24"/>
          <w:szCs w:val="24"/>
        </w:rPr>
        <w:t>3.3.9</w:t>
      </w:r>
      <w:r w:rsidR="00007625" w:rsidRPr="00617AB3">
        <w:rPr>
          <w:sz w:val="24"/>
          <w:szCs w:val="24"/>
        </w:rPr>
        <w:fldChar w:fldCharType="end"/>
      </w:r>
      <w:r w:rsidR="00036006" w:rsidRPr="00617AB3">
        <w:rPr>
          <w:bCs w:val="0"/>
          <w:sz w:val="24"/>
          <w:szCs w:val="24"/>
        </w:rPr>
        <w:t xml:space="preserve"> не допускается. </w:t>
      </w:r>
      <w:r w:rsidRPr="00617AB3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617AB3">
        <w:rPr>
          <w:bCs w:val="0"/>
          <w:sz w:val="24"/>
          <w:szCs w:val="24"/>
        </w:rPr>
        <w:t>У</w:t>
      </w:r>
      <w:r w:rsidRPr="00617AB3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 w:rsidRPr="00617AB3">
        <w:rPr>
          <w:sz w:val="24"/>
          <w:szCs w:val="24"/>
        </w:rPr>
        <w:fldChar w:fldCharType="begin"/>
      </w:r>
      <w:r w:rsidR="00007625" w:rsidRPr="00617AB3">
        <w:rPr>
          <w:sz w:val="24"/>
          <w:szCs w:val="24"/>
        </w:rPr>
        <w:instrText xml:space="preserve"> REF _Ref191386461 \n \h  \* MERGEFORMAT </w:instrText>
      </w:r>
      <w:r w:rsidR="00007625" w:rsidRPr="00617AB3">
        <w:rPr>
          <w:sz w:val="24"/>
          <w:szCs w:val="24"/>
        </w:rPr>
      </w:r>
      <w:r w:rsidR="00007625" w:rsidRPr="00617AB3">
        <w:rPr>
          <w:sz w:val="24"/>
          <w:szCs w:val="24"/>
        </w:rPr>
        <w:fldChar w:fldCharType="separate"/>
      </w:r>
      <w:r w:rsidR="00590589" w:rsidRPr="00590589">
        <w:rPr>
          <w:bCs w:val="0"/>
          <w:sz w:val="24"/>
          <w:szCs w:val="24"/>
        </w:rPr>
        <w:t>3.3.10</w:t>
      </w:r>
      <w:r w:rsidR="00007625" w:rsidRPr="00617AB3">
        <w:rPr>
          <w:sz w:val="24"/>
          <w:szCs w:val="24"/>
        </w:rPr>
        <w:fldChar w:fldCharType="end"/>
      </w:r>
      <w:r w:rsidRPr="00617AB3">
        <w:rPr>
          <w:bCs w:val="0"/>
          <w:sz w:val="24"/>
          <w:szCs w:val="24"/>
        </w:rPr>
        <w:t>. При проведении запроса предложений на ЭТП, такое</w:t>
      </w:r>
      <w:r w:rsidRPr="00617AB3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617AB3">
        <w:rPr>
          <w:sz w:val="24"/>
          <w:szCs w:val="24"/>
        </w:rPr>
        <w:t>Участник</w:t>
      </w:r>
      <w:r w:rsidRPr="00617AB3">
        <w:rPr>
          <w:sz w:val="24"/>
          <w:szCs w:val="24"/>
        </w:rPr>
        <w:t xml:space="preserve">а ЭТП, а также в качестве </w:t>
      </w:r>
      <w:r w:rsidR="009C744E" w:rsidRPr="00617AB3">
        <w:rPr>
          <w:sz w:val="24"/>
          <w:szCs w:val="24"/>
        </w:rPr>
        <w:t>Участник</w:t>
      </w:r>
      <w:r w:rsidRPr="00617AB3">
        <w:rPr>
          <w:sz w:val="24"/>
          <w:szCs w:val="24"/>
        </w:rPr>
        <w:t>а проводимого</w:t>
      </w:r>
      <w:r w:rsidRPr="00382A07">
        <w:rPr>
          <w:sz w:val="24"/>
          <w:szCs w:val="24"/>
        </w:rPr>
        <w:t xml:space="preserve"> запроса предложений.</w:t>
      </w:r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17AB3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поставок </w:t>
      </w:r>
      <w:r w:rsidRPr="00617AB3">
        <w:rPr>
          <w:color w:val="000000"/>
          <w:sz w:val="24"/>
          <w:szCs w:val="24"/>
        </w:rPr>
        <w:t>договора по данной закупочной процедуре</w:t>
      </w:r>
      <w:r w:rsidR="00036006" w:rsidRPr="00617AB3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</w:t>
      </w:r>
      <w:r w:rsidRPr="00382A07">
        <w:rPr>
          <w:sz w:val="24"/>
          <w:szCs w:val="24"/>
        </w:rPr>
        <w:lastRenderedPageBreak/>
        <w:t xml:space="preserve">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lastRenderedPageBreak/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5.10</w:t>
      </w:r>
      <w:r w:rsidR="00590589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</w:t>
      </w:r>
      <w:r w:rsidRPr="00382A07">
        <w:rPr>
          <w:sz w:val="24"/>
          <w:szCs w:val="24"/>
        </w:rPr>
        <w:lastRenderedPageBreak/>
        <w:t>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590589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 xml:space="preserve">, либо документ, </w:t>
      </w:r>
      <w:r w:rsidR="006D2FCD" w:rsidRPr="00DB5A15">
        <w:rPr>
          <w:sz w:val="24"/>
          <w:szCs w:val="24"/>
        </w:rPr>
        <w:lastRenderedPageBreak/>
        <w:t>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</w:t>
      </w:r>
      <w:r w:rsidRPr="00382A07">
        <w:rPr>
          <w:sz w:val="24"/>
          <w:szCs w:val="24"/>
        </w:rPr>
        <w:lastRenderedPageBreak/>
        <w:t xml:space="preserve">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590589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</w:t>
      </w:r>
      <w:r w:rsidRPr="00382A07">
        <w:rPr>
          <w:bCs w:val="0"/>
          <w:sz w:val="24"/>
          <w:szCs w:val="24"/>
        </w:rPr>
        <w:lastRenderedPageBreak/>
        <w:t xml:space="preserve">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  <w:lang w:val="en-US"/>
        </w:rPr>
        <w:t>a</w:t>
      </w:r>
      <w:r w:rsidR="00590589" w:rsidRPr="00590589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  <w:lang w:val="en-US"/>
        </w:rPr>
        <w:t>g</w:t>
      </w:r>
      <w:r w:rsidR="00590589" w:rsidRPr="00590589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590589" w:rsidRPr="00590589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lastRenderedPageBreak/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9B10D0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9B10D0">
        <w:rPr>
          <w:sz w:val="24"/>
          <w:szCs w:val="24"/>
        </w:rPr>
        <w:t>функционала ЭТП.</w:t>
      </w:r>
    </w:p>
    <w:p w:rsidR="0015384A" w:rsidRPr="009B10D0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B10D0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9B10D0">
        <w:rPr>
          <w:sz w:val="24"/>
          <w:szCs w:val="24"/>
        </w:rPr>
        <w:fldChar w:fldCharType="begin"/>
      </w:r>
      <w:r w:rsidRPr="009B10D0">
        <w:rPr>
          <w:sz w:val="24"/>
          <w:szCs w:val="24"/>
        </w:rPr>
        <w:instrText xml:space="preserve"> REF _Ref191386085 \r \h  \* MERGEFORMAT </w:instrText>
      </w:r>
      <w:r w:rsidRPr="009B10D0">
        <w:rPr>
          <w:sz w:val="24"/>
          <w:szCs w:val="24"/>
        </w:rPr>
      </w:r>
      <w:r w:rsidRPr="009B10D0">
        <w:rPr>
          <w:sz w:val="24"/>
          <w:szCs w:val="24"/>
        </w:rPr>
        <w:fldChar w:fldCharType="separate"/>
      </w:r>
      <w:r w:rsidR="00590589">
        <w:rPr>
          <w:sz w:val="24"/>
          <w:szCs w:val="24"/>
        </w:rPr>
        <w:t>1.1.1</w:t>
      </w:r>
      <w:r w:rsidRPr="009B10D0">
        <w:rPr>
          <w:sz w:val="24"/>
          <w:szCs w:val="24"/>
        </w:rPr>
        <w:fldChar w:fldCharType="end"/>
      </w:r>
      <w:r w:rsidRPr="009B10D0">
        <w:rPr>
          <w:sz w:val="24"/>
          <w:szCs w:val="24"/>
        </w:rPr>
        <w:t>).</w:t>
      </w:r>
    </w:p>
    <w:p w:rsidR="0015384A" w:rsidRPr="009B10D0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B10D0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9B10D0">
        <w:rPr>
          <w:b/>
          <w:sz w:val="24"/>
          <w:szCs w:val="24"/>
        </w:rPr>
        <w:t xml:space="preserve">12:00 </w:t>
      </w:r>
      <w:r w:rsidR="009B10D0" w:rsidRPr="009B10D0">
        <w:rPr>
          <w:b/>
          <w:sz w:val="24"/>
          <w:szCs w:val="24"/>
        </w:rPr>
        <w:t>3</w:t>
      </w:r>
      <w:r w:rsidR="00AD37F4">
        <w:rPr>
          <w:b/>
          <w:sz w:val="24"/>
          <w:szCs w:val="24"/>
        </w:rPr>
        <w:t>1</w:t>
      </w:r>
      <w:r w:rsidRPr="009B10D0">
        <w:rPr>
          <w:b/>
          <w:sz w:val="24"/>
          <w:szCs w:val="24"/>
        </w:rPr>
        <w:t xml:space="preserve"> </w:t>
      </w:r>
      <w:r w:rsidR="009B10D0" w:rsidRPr="009B10D0">
        <w:rPr>
          <w:b/>
          <w:sz w:val="24"/>
          <w:szCs w:val="24"/>
        </w:rPr>
        <w:t>июля</w:t>
      </w:r>
      <w:r w:rsidRPr="009B10D0">
        <w:rPr>
          <w:b/>
          <w:sz w:val="24"/>
          <w:szCs w:val="24"/>
        </w:rPr>
        <w:t xml:space="preserve"> 2018 года</w:t>
      </w:r>
      <w:r w:rsidRPr="009B10D0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590589" w:rsidRPr="00590589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590589" w:rsidRPr="00590589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264B6F">
        <w:rPr>
          <w:bCs w:val="0"/>
          <w:sz w:val="24"/>
          <w:szCs w:val="24"/>
        </w:rPr>
        <w:t>не менее 3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lastRenderedPageBreak/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590589" w:rsidRPr="00590589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2"/>
      <w:bookmarkEnd w:id="533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590589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590589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r w:rsidRPr="002F7C72">
        <w:rPr>
          <w:sz w:val="24"/>
          <w:szCs w:val="24"/>
          <w:lang w:val="x-none" w:eastAsia="x-none"/>
        </w:rPr>
        <w:t>окументации</w:t>
      </w:r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264B6F">
        <w:rPr>
          <w:sz w:val="24"/>
          <w:szCs w:val="24"/>
        </w:rPr>
        <w:t>3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590589" w:rsidRPr="00590589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590589" w:rsidRPr="00590589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9B10D0" w:rsidRPr="009E0535">
        <w:rPr>
          <w:sz w:val="24"/>
          <w:szCs w:val="24"/>
        </w:rPr>
        <w:t>170006, г. Тверь, наб. реки Тьмаки, дом 26 каб. №3, исполнительные сотрудники – Королева Елена Михайловна, контактный телефон (4822) 33-62-21, Фомин Роман Владимирович, контактный телефон - (4822) 33-62-35</w:t>
      </w:r>
      <w:r w:rsidR="009B10D0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</w:t>
      </w:r>
      <w:r w:rsidRPr="00382A07">
        <w:rPr>
          <w:sz w:val="24"/>
          <w:szCs w:val="24"/>
        </w:rPr>
        <w:lastRenderedPageBreak/>
        <w:t>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590589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590589" w:rsidRPr="00590589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590589" w:rsidRPr="00590589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590589" w:rsidRPr="00590589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B10D0" w:rsidRPr="009E0535">
        <w:rPr>
          <w:rFonts w:eastAsia="Calibri"/>
          <w:iCs/>
          <w:szCs w:val="24"/>
          <w:lang w:eastAsia="en-US"/>
        </w:rPr>
        <w:t xml:space="preserve">начальнику отдела закупочной деятельности Управления логистики и материально-технического обеспечения филиала ПАО «МРСК Центра»  - </w:t>
      </w:r>
      <w:r w:rsidR="009B10D0" w:rsidRPr="009E0535">
        <w:rPr>
          <w:rFonts w:eastAsia="Calibri"/>
          <w:iCs/>
          <w:szCs w:val="24"/>
          <w:lang w:eastAsia="en-US"/>
        </w:rPr>
        <w:lastRenderedPageBreak/>
        <w:t xml:space="preserve">«Тверьэнерго» Королевой Е.М., контактный телефон: (4822) 33-62-21, </w:t>
      </w:r>
      <w:r w:rsidR="009B10D0" w:rsidRPr="009E0535">
        <w:rPr>
          <w:rFonts w:eastAsia="Calibri"/>
          <w:szCs w:val="24"/>
          <w:lang w:eastAsia="en-US"/>
        </w:rPr>
        <w:t xml:space="preserve">адрес электронной почты: </w:t>
      </w:r>
      <w:hyperlink r:id="rId36" w:history="1">
        <w:r w:rsidR="009B10D0" w:rsidRPr="009E0535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9B10D0" w:rsidRPr="009E0535">
          <w:rPr>
            <w:rStyle w:val="a7"/>
            <w:rFonts w:eastAsia="Calibri"/>
            <w:iCs/>
            <w:szCs w:val="24"/>
            <w:lang w:eastAsia="en-US"/>
          </w:rPr>
          <w:t>.</w:t>
        </w:r>
        <w:r w:rsidR="009B10D0" w:rsidRPr="009E0535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9B10D0" w:rsidRPr="009E0535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9B10D0" w:rsidRPr="009E0535">
        <w:rPr>
          <w:rFonts w:eastAsia="Calibri"/>
          <w:iCs/>
          <w:szCs w:val="24"/>
          <w:lang w:eastAsia="en-US"/>
        </w:rPr>
        <w:t xml:space="preserve">, специалисту </w:t>
      </w:r>
      <w:r w:rsidR="009B10D0" w:rsidRPr="009E0535">
        <w:rPr>
          <w:rFonts w:eastAsia="Calibri"/>
          <w:iCs/>
          <w:szCs w:val="24"/>
          <w:lang w:val="en-US" w:eastAsia="en-US"/>
        </w:rPr>
        <w:t>I</w:t>
      </w:r>
      <w:r w:rsidR="009B10D0" w:rsidRPr="009E0535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9B10D0" w:rsidRPr="009E0535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7" w:history="1">
        <w:r w:rsidR="009B10D0" w:rsidRPr="009E0535">
          <w:rPr>
            <w:rStyle w:val="a7"/>
            <w:rFonts w:eastAsia="Calibri"/>
            <w:szCs w:val="24"/>
            <w:lang w:val="en-US" w:eastAsia="en-US"/>
          </w:rPr>
          <w:t>Fomin</w:t>
        </w:r>
        <w:r w:rsidR="009B10D0" w:rsidRPr="009E0535">
          <w:rPr>
            <w:rStyle w:val="a7"/>
            <w:rFonts w:eastAsia="Calibri"/>
            <w:szCs w:val="24"/>
            <w:lang w:eastAsia="en-US"/>
          </w:rPr>
          <w:t>.</w:t>
        </w:r>
        <w:r w:rsidR="009B10D0" w:rsidRPr="009E0535">
          <w:rPr>
            <w:rStyle w:val="a7"/>
            <w:rFonts w:eastAsia="Calibri"/>
            <w:szCs w:val="24"/>
            <w:lang w:val="en-US" w:eastAsia="en-US"/>
          </w:rPr>
          <w:t>RV</w:t>
        </w:r>
        <w:r w:rsidR="009B10D0" w:rsidRPr="009E0535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9B10D0" w:rsidRPr="009E0535">
        <w:rPr>
          <w:rFonts w:eastAsia="Calibri"/>
          <w:szCs w:val="24"/>
          <w:lang w:eastAsia="en-US"/>
        </w:rPr>
        <w:t>.</w:t>
      </w:r>
      <w:r w:rsidRPr="00DB5A1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590589" w:rsidRPr="00590589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9B10D0" w:rsidRPr="00A80431" w:rsidRDefault="009B10D0" w:rsidP="009B10D0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napToGrid w:val="0"/>
        <w:spacing w:line="240" w:lineRule="auto"/>
        <w:ind w:left="1418"/>
        <w:jc w:val="left"/>
        <w:rPr>
          <w:color w:val="1F4E79"/>
          <w:sz w:val="24"/>
          <w:szCs w:val="24"/>
          <w:u w:val="single"/>
        </w:rPr>
      </w:pPr>
      <w:r w:rsidRPr="00A80431">
        <w:rPr>
          <w:color w:val="1F4E79"/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9B10D0" w:rsidRPr="00A80431" w:rsidRDefault="009B10D0" w:rsidP="009B10D0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418"/>
        <w:jc w:val="left"/>
        <w:rPr>
          <w:color w:val="1F4E79"/>
          <w:sz w:val="24"/>
          <w:szCs w:val="24"/>
        </w:rPr>
      </w:pPr>
      <w:r w:rsidRPr="00A80431">
        <w:rPr>
          <w:color w:val="1F4E79"/>
          <w:sz w:val="24"/>
          <w:szCs w:val="24"/>
        </w:rPr>
        <w:t>-        ИНН/КПП: 6901067107/ 695002001</w:t>
      </w:r>
    </w:p>
    <w:p w:rsidR="009B10D0" w:rsidRPr="00A80431" w:rsidRDefault="009B10D0" w:rsidP="009B10D0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418"/>
        <w:jc w:val="left"/>
        <w:rPr>
          <w:b/>
          <w:color w:val="1F4E79"/>
          <w:sz w:val="24"/>
          <w:szCs w:val="24"/>
        </w:rPr>
      </w:pPr>
      <w:r w:rsidRPr="00A80431">
        <w:rPr>
          <w:color w:val="1F4E79"/>
          <w:sz w:val="24"/>
          <w:szCs w:val="24"/>
        </w:rPr>
        <w:t xml:space="preserve">р/с: 40 702 810 627 250 001 032 </w:t>
      </w:r>
      <w:r w:rsidRPr="00A80431">
        <w:rPr>
          <w:b/>
          <w:color w:val="1F4E79"/>
          <w:sz w:val="24"/>
          <w:szCs w:val="24"/>
        </w:rPr>
        <w:t>в филиале</w:t>
      </w:r>
    </w:p>
    <w:p w:rsidR="009B10D0" w:rsidRPr="00A80431" w:rsidRDefault="009B10D0" w:rsidP="009B10D0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418"/>
        <w:jc w:val="left"/>
        <w:rPr>
          <w:b/>
          <w:bCs w:val="0"/>
          <w:color w:val="1F4E79"/>
          <w:sz w:val="24"/>
          <w:szCs w:val="24"/>
        </w:rPr>
      </w:pPr>
      <w:r w:rsidRPr="00A80431">
        <w:rPr>
          <w:b/>
          <w:color w:val="1F4E79"/>
          <w:sz w:val="24"/>
          <w:szCs w:val="24"/>
        </w:rPr>
        <w:t>Банка ВТБ (ПАО) в  г. Воронеже</w:t>
      </w:r>
    </w:p>
    <w:p w:rsidR="009B10D0" w:rsidRPr="00A80431" w:rsidRDefault="009B10D0" w:rsidP="009B10D0">
      <w:pPr>
        <w:pStyle w:val="Times120"/>
        <w:tabs>
          <w:tab w:val="left" w:pos="1418"/>
          <w:tab w:val="left" w:pos="2552"/>
        </w:tabs>
        <w:ind w:left="1418" w:firstLine="0"/>
        <w:jc w:val="left"/>
        <w:rPr>
          <w:bCs w:val="0"/>
          <w:color w:val="1F4E79"/>
          <w:szCs w:val="24"/>
        </w:rPr>
      </w:pPr>
      <w:r w:rsidRPr="00A80431">
        <w:rPr>
          <w:color w:val="1F4E79"/>
          <w:szCs w:val="24"/>
        </w:rPr>
        <w:t>БИК   042007835</w:t>
      </w:r>
    </w:p>
    <w:p w:rsidR="006D2FCD" w:rsidRPr="00DB5A15" w:rsidRDefault="009B10D0" w:rsidP="009B10D0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pacing w:line="240" w:lineRule="auto"/>
        <w:ind w:left="1418"/>
      </w:pPr>
      <w:r w:rsidRPr="00A80431">
        <w:rPr>
          <w:color w:val="1F4E79"/>
          <w:szCs w:val="24"/>
        </w:rPr>
        <w:t xml:space="preserve">к/с 30 101 810 100 000 000 835 </w:t>
      </w:r>
      <w:r w:rsidRPr="00A80431">
        <w:rPr>
          <w:b/>
          <w:color w:val="1F4E79"/>
          <w:szCs w:val="24"/>
        </w:rPr>
        <w:t>в отделении Воронеж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9B10D0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</w:t>
      </w:r>
      <w:r w:rsidRPr="009B10D0">
        <w:rPr>
          <w:bCs w:val="0"/>
          <w:sz w:val="24"/>
          <w:szCs w:val="24"/>
        </w:rPr>
        <w:t xml:space="preserve">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9B10D0">
        <w:rPr>
          <w:bCs w:val="0"/>
          <w:sz w:val="24"/>
          <w:szCs w:val="24"/>
        </w:rPr>
        <w:t xml:space="preserve">электронных </w:t>
      </w:r>
      <w:r w:rsidRPr="009B10D0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9B10D0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9B10D0">
        <w:rPr>
          <w:bCs w:val="0"/>
          <w:sz w:val="24"/>
          <w:szCs w:val="24"/>
        </w:rPr>
        <w:t>Заявк</w:t>
      </w:r>
      <w:r w:rsidR="00717F60" w:rsidRPr="009B10D0">
        <w:rPr>
          <w:bCs w:val="0"/>
          <w:sz w:val="24"/>
          <w:szCs w:val="24"/>
        </w:rPr>
        <w:t xml:space="preserve">и на ЭТП могут быть поданы до </w:t>
      </w:r>
      <w:r w:rsidR="002B5044" w:rsidRPr="009B10D0">
        <w:rPr>
          <w:b/>
          <w:bCs w:val="0"/>
          <w:sz w:val="24"/>
          <w:szCs w:val="24"/>
        </w:rPr>
        <w:t xml:space="preserve">12 часов 00 минут </w:t>
      </w:r>
      <w:r w:rsidR="009B10D0" w:rsidRPr="009B10D0">
        <w:rPr>
          <w:b/>
          <w:bCs w:val="0"/>
          <w:sz w:val="24"/>
          <w:szCs w:val="24"/>
        </w:rPr>
        <w:t>0</w:t>
      </w:r>
      <w:r w:rsidR="00AD37F4">
        <w:rPr>
          <w:b/>
          <w:bCs w:val="0"/>
          <w:sz w:val="24"/>
          <w:szCs w:val="24"/>
        </w:rPr>
        <w:t>3</w:t>
      </w:r>
      <w:r w:rsidR="002B5044" w:rsidRPr="009B10D0">
        <w:rPr>
          <w:b/>
          <w:bCs w:val="0"/>
          <w:sz w:val="24"/>
          <w:szCs w:val="24"/>
        </w:rPr>
        <w:t xml:space="preserve"> </w:t>
      </w:r>
      <w:r w:rsidR="009B10D0" w:rsidRPr="009B10D0">
        <w:rPr>
          <w:b/>
          <w:bCs w:val="0"/>
          <w:sz w:val="24"/>
          <w:szCs w:val="24"/>
        </w:rPr>
        <w:t xml:space="preserve">августа </w:t>
      </w:r>
      <w:r w:rsidR="0042517C" w:rsidRPr="009B10D0">
        <w:rPr>
          <w:b/>
          <w:bCs w:val="0"/>
          <w:sz w:val="24"/>
          <w:szCs w:val="24"/>
        </w:rPr>
        <w:t>2018</w:t>
      </w:r>
      <w:r w:rsidR="002B5044" w:rsidRPr="009B10D0">
        <w:rPr>
          <w:b/>
          <w:bCs w:val="0"/>
          <w:sz w:val="24"/>
          <w:szCs w:val="24"/>
        </w:rPr>
        <w:t xml:space="preserve"> года</w:t>
      </w:r>
      <w:r w:rsidR="00BC2634" w:rsidRPr="009B10D0">
        <w:rPr>
          <w:b/>
          <w:bCs w:val="0"/>
          <w:sz w:val="24"/>
          <w:szCs w:val="24"/>
        </w:rPr>
        <w:t xml:space="preserve">, </w:t>
      </w:r>
      <w:r w:rsidR="00BC2634" w:rsidRPr="009B10D0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9B10D0">
        <w:rPr>
          <w:bCs w:val="0"/>
          <w:spacing w:val="-2"/>
          <w:sz w:val="24"/>
          <w:szCs w:val="24"/>
        </w:rPr>
        <w:t>(под</w:t>
      </w:r>
      <w:r w:rsidR="00BC2634" w:rsidRPr="009B10D0">
        <w:rPr>
          <w:bCs w:val="0"/>
          <w:sz w:val="24"/>
          <w:szCs w:val="24"/>
        </w:rPr>
        <w:t xml:space="preserve">раздел </w:t>
      </w:r>
      <w:r w:rsidR="00007625" w:rsidRPr="009B10D0">
        <w:rPr>
          <w:sz w:val="24"/>
          <w:szCs w:val="24"/>
        </w:rPr>
        <w:fldChar w:fldCharType="begin"/>
      </w:r>
      <w:r w:rsidR="00007625" w:rsidRPr="009B10D0">
        <w:rPr>
          <w:sz w:val="24"/>
          <w:szCs w:val="24"/>
        </w:rPr>
        <w:instrText xml:space="preserve"> REF _Ref55336310 \r \h  \* MERGEFORMAT </w:instrText>
      </w:r>
      <w:r w:rsidR="00007625" w:rsidRPr="009B10D0">
        <w:rPr>
          <w:sz w:val="24"/>
          <w:szCs w:val="24"/>
        </w:rPr>
      </w:r>
      <w:r w:rsidR="00007625" w:rsidRPr="009B10D0">
        <w:rPr>
          <w:sz w:val="24"/>
          <w:szCs w:val="24"/>
        </w:rPr>
        <w:fldChar w:fldCharType="separate"/>
      </w:r>
      <w:r w:rsidR="00590589" w:rsidRPr="00590589">
        <w:rPr>
          <w:bCs w:val="0"/>
          <w:sz w:val="24"/>
          <w:szCs w:val="24"/>
        </w:rPr>
        <w:t>5.1</w:t>
      </w:r>
      <w:r w:rsidR="00007625" w:rsidRPr="009B10D0">
        <w:rPr>
          <w:sz w:val="24"/>
          <w:szCs w:val="24"/>
        </w:rPr>
        <w:fldChar w:fldCharType="end"/>
      </w:r>
      <w:r w:rsidR="00BC2634" w:rsidRPr="009B10D0">
        <w:rPr>
          <w:bCs w:val="0"/>
          <w:sz w:val="24"/>
          <w:szCs w:val="24"/>
          <w:lang w:eastAsia="ru-RU"/>
        </w:rPr>
        <w:t>)</w:t>
      </w:r>
      <w:r w:rsidR="00BC2634" w:rsidRPr="009B10D0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9B10D0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9B10D0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 w:rsidRPr="009B10D0">
        <w:rPr>
          <w:sz w:val="24"/>
          <w:szCs w:val="24"/>
        </w:rPr>
        <w:fldChar w:fldCharType="begin"/>
      </w:r>
      <w:r w:rsidR="00007625" w:rsidRPr="009B10D0">
        <w:rPr>
          <w:sz w:val="24"/>
          <w:szCs w:val="24"/>
        </w:rPr>
        <w:instrText xml:space="preserve"> REF _Ref440289953 \r \h  \* MERGEFORMAT </w:instrText>
      </w:r>
      <w:r w:rsidR="00007625" w:rsidRPr="009B10D0">
        <w:rPr>
          <w:sz w:val="24"/>
          <w:szCs w:val="24"/>
        </w:rPr>
      </w:r>
      <w:r w:rsidR="00007625" w:rsidRPr="009B10D0">
        <w:rPr>
          <w:sz w:val="24"/>
          <w:szCs w:val="24"/>
        </w:rPr>
        <w:fldChar w:fldCharType="separate"/>
      </w:r>
      <w:r w:rsidR="00590589" w:rsidRPr="00590589">
        <w:rPr>
          <w:bCs w:val="0"/>
          <w:sz w:val="24"/>
          <w:szCs w:val="24"/>
        </w:rPr>
        <w:t>3.4.1.3</w:t>
      </w:r>
      <w:r w:rsidR="00007625" w:rsidRPr="009B10D0">
        <w:rPr>
          <w:sz w:val="24"/>
          <w:szCs w:val="24"/>
        </w:rPr>
        <w:fldChar w:fldCharType="end"/>
      </w:r>
      <w:r w:rsidRPr="009B10D0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</w:t>
      </w:r>
      <w:r w:rsidRPr="00382A07">
        <w:rPr>
          <w:bCs w:val="0"/>
          <w:sz w:val="24"/>
          <w:szCs w:val="24"/>
        </w:rPr>
        <w:t xml:space="preserve">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</w:t>
      </w:r>
      <w:r w:rsidR="00E9095F" w:rsidRPr="001018D6">
        <w:rPr>
          <w:sz w:val="24"/>
          <w:szCs w:val="24"/>
        </w:rPr>
        <w:lastRenderedPageBreak/>
        <w:t xml:space="preserve">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590589" w:rsidRPr="00590589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590589" w:rsidRPr="00590589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590589" w:rsidRPr="00590589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</w:t>
      </w:r>
      <w:r w:rsidRPr="00382A07">
        <w:rPr>
          <w:sz w:val="24"/>
          <w:szCs w:val="24"/>
        </w:rPr>
        <w:lastRenderedPageBreak/>
        <w:t>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9B10D0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</w:t>
      </w:r>
      <w:r w:rsidRPr="001018D6">
        <w:rPr>
          <w:sz w:val="24"/>
          <w:szCs w:val="24"/>
        </w:rPr>
        <w:lastRenderedPageBreak/>
        <w:t xml:space="preserve">предложенной в Заявке цене Договора, сниженной на 15 процентов (коэффициент приоритета при </w:t>
      </w:r>
      <w:r w:rsidRPr="009B10D0">
        <w:rPr>
          <w:sz w:val="24"/>
          <w:szCs w:val="24"/>
        </w:rPr>
        <w:t xml:space="preserve">поставке продукции российского происхождения принимается </w:t>
      </w:r>
      <w:r w:rsidRPr="009B10D0">
        <w:rPr>
          <w:i/>
          <w:sz w:val="24"/>
          <w:szCs w:val="24"/>
          <w:lang w:val="en-US"/>
        </w:rPr>
        <w:t>k</w:t>
      </w:r>
      <w:r w:rsidRPr="009B10D0">
        <w:rPr>
          <w:i/>
          <w:sz w:val="24"/>
          <w:szCs w:val="24"/>
          <w:vertAlign w:val="subscript"/>
        </w:rPr>
        <w:t>ПРИОР</w:t>
      </w:r>
      <w:r w:rsidRPr="009B10D0">
        <w:rPr>
          <w:sz w:val="24"/>
          <w:szCs w:val="24"/>
        </w:rPr>
        <w:t xml:space="preserve">=0,85, иначе </w:t>
      </w:r>
      <w:r w:rsidRPr="009B10D0">
        <w:rPr>
          <w:i/>
          <w:sz w:val="24"/>
          <w:szCs w:val="24"/>
          <w:lang w:val="en-US"/>
        </w:rPr>
        <w:t>k</w:t>
      </w:r>
      <w:r w:rsidRPr="009B10D0">
        <w:rPr>
          <w:i/>
          <w:sz w:val="24"/>
          <w:szCs w:val="24"/>
          <w:vertAlign w:val="subscript"/>
        </w:rPr>
        <w:t>ПРИОР</w:t>
      </w:r>
      <w:r w:rsidRPr="009B10D0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9B10D0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B10D0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10D0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9B10D0">
        <w:fldChar w:fldCharType="begin"/>
      </w:r>
      <w:r w:rsidR="00007625" w:rsidRPr="009B10D0">
        <w:instrText xml:space="preserve"> REF _Ref303251044 \r \h  \* MERGEFORMAT </w:instrText>
      </w:r>
      <w:r w:rsidR="00007625" w:rsidRPr="009B10D0">
        <w:fldChar w:fldCharType="separate"/>
      </w:r>
      <w:r w:rsidR="00590589" w:rsidRPr="00590589">
        <w:rPr>
          <w:rFonts w:ascii="Times New Roman" w:hAnsi="Times New Roman" w:cs="Times New Roman"/>
          <w:sz w:val="24"/>
          <w:szCs w:val="24"/>
        </w:rPr>
        <w:t>3.10</w:t>
      </w:r>
      <w:r w:rsidR="00007625" w:rsidRPr="009B10D0">
        <w:fldChar w:fldCharType="end"/>
      </w:r>
      <w:r w:rsidRPr="009B10D0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9B10D0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9B10D0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</w:t>
      </w:r>
      <w:r w:rsidRPr="001018D6">
        <w:rPr>
          <w:rFonts w:ascii="Times New Roman" w:hAnsi="Times New Roman" w:cs="Times New Roman"/>
          <w:sz w:val="24"/>
          <w:szCs w:val="24"/>
        </w:rPr>
        <w:t xml:space="preserve">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590589" w:rsidRPr="00590589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590589" w:rsidRPr="00590589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</w:t>
      </w:r>
      <w:r w:rsidRPr="0000216B">
        <w:rPr>
          <w:color w:val="000000"/>
          <w:sz w:val="24"/>
          <w:szCs w:val="24"/>
          <w:lang w:eastAsia="ru-RU"/>
        </w:rPr>
        <w:lastRenderedPageBreak/>
        <w:t>(например, технических характеристик оборудования и т.д.), при условии, что это не изменяет существенные условия договора);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 между Заказчиком и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ом,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подписывается </w:t>
      </w:r>
      <w:r w:rsidR="0015384A" w:rsidRPr="00B03BF3">
        <w:rPr>
          <w:sz w:val="24"/>
          <w:szCs w:val="24"/>
        </w:rPr>
        <w:t>не ранее чем через 10 (десять) дней</w:t>
      </w:r>
      <w:r w:rsidR="0015384A" w:rsidRPr="00B03BF3">
        <w:rPr>
          <w:bCs/>
          <w:sz w:val="24"/>
          <w:szCs w:val="24"/>
        </w:rPr>
        <w:t xml:space="preserve"> и не позднее чем через </w:t>
      </w:r>
      <w:r w:rsidR="0015384A" w:rsidRPr="00B03BF3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B03BF3">
        <w:rPr>
          <w:color w:val="000000"/>
          <w:sz w:val="24"/>
          <w:szCs w:val="24"/>
        </w:rPr>
        <w:t xml:space="preserve">. </w:t>
      </w:r>
      <w:r w:rsidR="0015384A" w:rsidRPr="00B03BF3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B03BF3">
        <w:rPr>
          <w:sz w:val="24"/>
          <w:szCs w:val="24"/>
        </w:rPr>
        <w:t xml:space="preserve">. Для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а,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срок для подписания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>а для подписания, при этом в течение 2 рабочих дней с момента получения от Заказчика соответствующего</w:t>
      </w:r>
      <w:r w:rsidR="00717F60" w:rsidRPr="004A1A68">
        <w:rPr>
          <w:sz w:val="24"/>
          <w:szCs w:val="24"/>
        </w:rPr>
        <w:t xml:space="preserve">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8"/>
      <w:bookmarkEnd w:id="669"/>
      <w:r w:rsidR="00717F60" w:rsidRPr="004A1A68">
        <w:rPr>
          <w:sz w:val="24"/>
          <w:szCs w:val="24"/>
        </w:rPr>
        <w:t xml:space="preserve"> 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r w:rsidR="00696966" w:rsidRPr="004A1A68">
        <w:rPr>
          <w:sz w:val="24"/>
          <w:szCs w:val="24"/>
        </w:rPr>
        <w:t>наилучшей</w:t>
      </w:r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70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590589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</w:t>
      </w:r>
      <w:r w:rsidRPr="001018D6">
        <w:rPr>
          <w:sz w:val="24"/>
          <w:szCs w:val="24"/>
        </w:rPr>
        <w:lastRenderedPageBreak/>
        <w:t xml:space="preserve">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590589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590589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lastRenderedPageBreak/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590589" w:rsidRPr="00590589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</w:t>
      </w:r>
      <w:r w:rsidR="00A154B7" w:rsidRPr="00264B6F">
        <w:rPr>
          <w:b w:val="0"/>
          <w:szCs w:val="24"/>
        </w:rPr>
        <w:t>Лоту №1 (подраздел</w:t>
      </w:r>
      <w:r w:rsidR="00A154B7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590589" w:rsidRPr="00590589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590589" w:rsidRPr="00590589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590589" w:rsidRPr="00590589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4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590589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590589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590589" w:rsidRPr="00590589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lastRenderedPageBreak/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590589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590589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590589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590589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1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3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4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590589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590589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9B10D0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9B10D0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9B10D0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9B10D0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9B10D0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9B10D0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9B10D0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9B10D0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9B10D0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C4C08" w:rsidRPr="008434B4" w:rsidRDefault="003C4C08" w:rsidP="003C4C08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558" w:name="_Toc441572144"/>
      <w:bookmarkStart w:id="1559" w:name="_Toc441575236"/>
      <w:bookmarkStart w:id="1560" w:name="_Toc442195902"/>
      <w:bookmarkStart w:id="1561" w:name="_Toc442251944"/>
      <w:bookmarkStart w:id="1562" w:name="_Toc442258893"/>
      <w:bookmarkStart w:id="1563" w:name="_Toc442259133"/>
      <w:bookmarkStart w:id="1564" w:name="_Toc442265444"/>
      <w:bookmarkStart w:id="1565" w:name="_Toc447292650"/>
      <w:bookmarkStart w:id="1566" w:name="_Toc461809096"/>
      <w:bookmarkStart w:id="1567" w:name="_Toc463514515"/>
      <w:bookmarkStart w:id="1568" w:name="_Toc466908635"/>
      <w:bookmarkStart w:id="1569" w:name="_Toc468196574"/>
      <w:bookmarkStart w:id="1570" w:name="_Toc468446655"/>
      <w:bookmarkStart w:id="1571" w:name="_Toc468446849"/>
      <w:bookmarkStart w:id="1572" w:name="_Toc469479705"/>
      <w:bookmarkStart w:id="1573" w:name="_Toc471986655"/>
      <w:bookmarkStart w:id="1574" w:name="_Toc498509289"/>
      <w:bookmarkStart w:id="1575" w:name="_Toc439252801"/>
      <w:bookmarkStart w:id="1576" w:name="_Toc439323774"/>
      <w:bookmarkStart w:id="1577" w:name="_Toc440357172"/>
      <w:bookmarkStart w:id="1578" w:name="_Toc440359724"/>
      <w:bookmarkStart w:id="1579" w:name="_Toc440632188"/>
      <w:bookmarkStart w:id="1580" w:name="_Toc440876008"/>
      <w:bookmarkStart w:id="1581" w:name="_Toc441131036"/>
      <w:bookmarkStart w:id="1582" w:name="_Toc447269853"/>
      <w:bookmarkStart w:id="1583" w:name="_Toc464120679"/>
      <w:bookmarkStart w:id="1584" w:name="_Toc466970597"/>
      <w:bookmarkStart w:id="1585" w:name="_Toc468462511"/>
      <w:bookmarkStart w:id="1586" w:name="_Toc469482104"/>
      <w:bookmarkStart w:id="1587" w:name="_Toc472411879"/>
      <w:bookmarkStart w:id="1588" w:name="_Toc498588964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3C4C08" w:rsidRPr="008434B4" w:rsidRDefault="003C4C08" w:rsidP="003C4C08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, зарегистрированному по адресу: </w:t>
      </w:r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</w:t>
      </w:r>
      <w:r w:rsidRPr="008434B4">
        <w:rPr>
          <w:bCs w:val="0"/>
          <w:snapToGrid w:val="0"/>
          <w:sz w:val="24"/>
          <w:szCs w:val="24"/>
          <w:lang w:eastAsia="ru-RU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3C4C08" w:rsidRPr="003C4C08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C4C0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9" w:name="_Ref440272256"/>
      <w:bookmarkStart w:id="1590" w:name="_Ref440272678"/>
      <w:bookmarkStart w:id="1591" w:name="_Ref440274944"/>
      <w:bookmarkStart w:id="1592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9"/>
      <w:bookmarkEnd w:id="1590"/>
      <w:bookmarkEnd w:id="1591"/>
      <w:bookmarkEnd w:id="1592"/>
    </w:p>
    <w:p w:rsidR="007A6A39" w:rsidRPr="00382A07" w:rsidRDefault="007A6A39" w:rsidP="007A6A39">
      <w:pPr>
        <w:pStyle w:val="3"/>
        <w:rPr>
          <w:szCs w:val="24"/>
        </w:rPr>
      </w:pPr>
      <w:bookmarkStart w:id="1593" w:name="_Toc439170715"/>
      <w:bookmarkStart w:id="1594" w:name="_Toc439172817"/>
      <w:bookmarkStart w:id="1595" w:name="_Toc439173259"/>
      <w:bookmarkStart w:id="1596" w:name="_Toc439238255"/>
      <w:bookmarkStart w:id="1597" w:name="_Toc439252803"/>
      <w:bookmarkStart w:id="1598" w:name="_Toc439323776"/>
      <w:bookmarkStart w:id="1599" w:name="_Toc440357174"/>
      <w:bookmarkStart w:id="1600" w:name="_Toc440359726"/>
      <w:bookmarkStart w:id="1601" w:name="_Toc440632190"/>
      <w:bookmarkStart w:id="1602" w:name="_Toc440876010"/>
      <w:bookmarkStart w:id="1603" w:name="_Toc441131038"/>
      <w:bookmarkStart w:id="1604" w:name="_Toc447269855"/>
      <w:bookmarkStart w:id="1605" w:name="_Toc464120683"/>
      <w:bookmarkStart w:id="1606" w:name="_Toc466970601"/>
      <w:bookmarkStart w:id="1607" w:name="_Toc468462515"/>
      <w:bookmarkStart w:id="1608" w:name="_Toc469482108"/>
      <w:bookmarkStart w:id="1609" w:name="_Toc472411883"/>
      <w:bookmarkStart w:id="1610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590589" w:rsidRPr="00590589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 xml:space="preserve">);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590589" w:rsidRPr="00590589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производителя(ей) продукции по договору; 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1" w:name="_Toc439170716"/>
      <w:bookmarkStart w:id="1612" w:name="_Toc439172818"/>
      <w:bookmarkStart w:id="1613" w:name="_Toc439173260"/>
      <w:bookmarkStart w:id="1614" w:name="_Toc439238256"/>
      <w:bookmarkStart w:id="1615" w:name="_Toc439252804"/>
      <w:bookmarkStart w:id="1616" w:name="_Toc439323777"/>
      <w:bookmarkStart w:id="1617" w:name="_Toc440357175"/>
      <w:bookmarkStart w:id="1618" w:name="_Toc440359727"/>
      <w:bookmarkStart w:id="1619" w:name="_Toc440632191"/>
      <w:bookmarkStart w:id="1620" w:name="_Toc440876011"/>
      <w:bookmarkStart w:id="1621" w:name="_Toc441131039"/>
      <w:bookmarkStart w:id="1622" w:name="_Toc447269856"/>
      <w:bookmarkStart w:id="1623" w:name="_Toc464120684"/>
      <w:bookmarkStart w:id="1624" w:name="_Toc466970602"/>
      <w:bookmarkStart w:id="1625" w:name="_Toc468462516"/>
      <w:bookmarkStart w:id="1626" w:name="_Toc469482109"/>
      <w:bookmarkStart w:id="1627" w:name="_Toc472411884"/>
      <w:bookmarkStart w:id="1628" w:name="_Toc498588969"/>
      <w:r w:rsidRPr="00382A07">
        <w:rPr>
          <w:szCs w:val="24"/>
        </w:rPr>
        <w:lastRenderedPageBreak/>
        <w:t>Инструкции по заполнению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9" w:name="_Toc426108836"/>
      <w:bookmarkStart w:id="1630" w:name="_Ref441574460"/>
      <w:bookmarkStart w:id="1631" w:name="_Ref441574649"/>
      <w:bookmarkStart w:id="1632" w:name="_Toc441575251"/>
      <w:bookmarkStart w:id="1633" w:name="_Ref442187883"/>
      <w:bookmarkStart w:id="1634" w:name="_Ref467569419"/>
      <w:bookmarkStart w:id="1635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9"/>
      <w:bookmarkEnd w:id="1630"/>
      <w:bookmarkEnd w:id="1631"/>
      <w:bookmarkEnd w:id="1632"/>
      <w:bookmarkEnd w:id="1633"/>
      <w:bookmarkEnd w:id="1634"/>
      <w:bookmarkEnd w:id="1635"/>
    </w:p>
    <w:p w:rsidR="00726A75" w:rsidRPr="00382A07" w:rsidRDefault="00726A75" w:rsidP="00726A75">
      <w:pPr>
        <w:pStyle w:val="3"/>
        <w:rPr>
          <w:szCs w:val="24"/>
        </w:rPr>
      </w:pPr>
      <w:bookmarkStart w:id="1636" w:name="_Toc426108837"/>
      <w:bookmarkStart w:id="1637" w:name="_Ref441574456"/>
      <w:bookmarkStart w:id="1638" w:name="_Toc441575252"/>
      <w:bookmarkStart w:id="1639" w:name="_Toc447269864"/>
      <w:bookmarkStart w:id="1640" w:name="_Toc464120686"/>
      <w:bookmarkStart w:id="1641" w:name="_Toc466970604"/>
      <w:bookmarkStart w:id="1642" w:name="_Toc468462518"/>
      <w:bookmarkStart w:id="1643" w:name="_Toc469482111"/>
      <w:bookmarkStart w:id="1644" w:name="_Toc472411886"/>
      <w:bookmarkStart w:id="1645" w:name="_Toc498588971"/>
      <w:r w:rsidRPr="00382A07">
        <w:rPr>
          <w:szCs w:val="24"/>
        </w:rPr>
        <w:t xml:space="preserve">Форма Расписки  сдачи-приемки </w:t>
      </w:r>
      <w:bookmarkEnd w:id="1636"/>
      <w:r w:rsidRPr="00382A07">
        <w:rPr>
          <w:szCs w:val="24"/>
        </w:rPr>
        <w:t>соглашения о неустойке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6" w:name="_Toc426108838"/>
      <w:bookmarkStart w:id="1647" w:name="_Toc441575253"/>
      <w:bookmarkStart w:id="1648" w:name="_Toc447269865"/>
      <w:bookmarkStart w:id="1649" w:name="_Toc464120687"/>
      <w:bookmarkStart w:id="1650" w:name="_Toc466970605"/>
      <w:bookmarkStart w:id="1651" w:name="_Toc468462519"/>
      <w:bookmarkStart w:id="1652" w:name="_Toc469482112"/>
      <w:bookmarkStart w:id="1653" w:name="_Toc472411887"/>
      <w:bookmarkStart w:id="1654" w:name="_Toc498588972"/>
      <w:r w:rsidRPr="00382A07">
        <w:rPr>
          <w:szCs w:val="24"/>
        </w:rPr>
        <w:lastRenderedPageBreak/>
        <w:t>Инструкции по заполнению</w:t>
      </w:r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5" w:name="_Ref440272274"/>
      <w:bookmarkStart w:id="1656" w:name="_Ref440274756"/>
      <w:bookmarkStart w:id="1657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5"/>
      <w:bookmarkEnd w:id="1656"/>
      <w:bookmarkEnd w:id="1657"/>
    </w:p>
    <w:p w:rsidR="007857E5" w:rsidRPr="00382A07" w:rsidRDefault="007857E5" w:rsidP="007857E5">
      <w:pPr>
        <w:pStyle w:val="3"/>
        <w:rPr>
          <w:szCs w:val="24"/>
        </w:rPr>
      </w:pPr>
      <w:bookmarkStart w:id="1658" w:name="_Toc439170718"/>
      <w:bookmarkStart w:id="1659" w:name="_Toc439172820"/>
      <w:bookmarkStart w:id="1660" w:name="_Toc439173262"/>
      <w:bookmarkStart w:id="1661" w:name="_Toc439238258"/>
      <w:bookmarkStart w:id="1662" w:name="_Toc439252806"/>
      <w:bookmarkStart w:id="1663" w:name="_Toc439323779"/>
      <w:bookmarkStart w:id="1664" w:name="_Toc440357177"/>
      <w:bookmarkStart w:id="1665" w:name="_Toc440359729"/>
      <w:bookmarkStart w:id="1666" w:name="_Toc440632193"/>
      <w:bookmarkStart w:id="1667" w:name="_Toc440876013"/>
      <w:bookmarkStart w:id="1668" w:name="_Toc441131041"/>
      <w:bookmarkStart w:id="1669" w:name="_Toc447269858"/>
      <w:bookmarkStart w:id="1670" w:name="_Toc464120689"/>
      <w:bookmarkStart w:id="1671" w:name="_Toc466970607"/>
      <w:bookmarkStart w:id="1672" w:name="_Toc468462521"/>
      <w:bookmarkStart w:id="1673" w:name="_Toc469482114"/>
      <w:bookmarkStart w:id="1674" w:name="_Toc472411889"/>
      <w:bookmarkStart w:id="1675" w:name="_Toc498588974"/>
      <w:r w:rsidRPr="00382A07">
        <w:rPr>
          <w:szCs w:val="24"/>
        </w:rPr>
        <w:t xml:space="preserve">Форма </w:t>
      </w:r>
      <w:bookmarkEnd w:id="1658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6" w:name="_Toc300142269"/>
      <w:bookmarkStart w:id="1677" w:name="_Toc309735391"/>
      <w:bookmarkStart w:id="1678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6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7"/>
      <w:bookmarkEnd w:id="1678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9" w:name="_Toc439170719"/>
      <w:bookmarkStart w:id="1680" w:name="_Toc439172821"/>
      <w:bookmarkStart w:id="1681" w:name="_Toc439173263"/>
      <w:bookmarkStart w:id="1682" w:name="_Toc439238259"/>
      <w:bookmarkStart w:id="1683" w:name="_Toc439252807"/>
      <w:bookmarkStart w:id="1684" w:name="_Toc439323780"/>
      <w:bookmarkStart w:id="1685" w:name="_Toc440357178"/>
      <w:bookmarkStart w:id="1686" w:name="_Toc440359730"/>
      <w:bookmarkStart w:id="1687" w:name="_Toc440632194"/>
      <w:bookmarkStart w:id="1688" w:name="_Toc440876014"/>
      <w:bookmarkStart w:id="1689" w:name="_Toc441131042"/>
      <w:bookmarkStart w:id="1690" w:name="_Toc447269859"/>
      <w:bookmarkStart w:id="1691" w:name="_Toc464120690"/>
      <w:bookmarkStart w:id="1692" w:name="_Toc466970608"/>
      <w:bookmarkStart w:id="1693" w:name="_Toc468462522"/>
      <w:bookmarkStart w:id="1694" w:name="_Toc469482115"/>
      <w:bookmarkStart w:id="1695" w:name="_Toc472411890"/>
      <w:bookmarkStart w:id="1696" w:name="_Toc498588975"/>
      <w:r w:rsidRPr="00382A07">
        <w:rPr>
          <w:szCs w:val="24"/>
        </w:rPr>
        <w:lastRenderedPageBreak/>
        <w:t>Инструкции по заполнению</w:t>
      </w:r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7" w:name="_Ref93268095"/>
      <w:bookmarkStart w:id="1698" w:name="_Ref93268099"/>
      <w:bookmarkStart w:id="1699" w:name="_Toc98253958"/>
      <w:bookmarkStart w:id="1700" w:name="_Toc165173884"/>
      <w:bookmarkStart w:id="1701" w:name="_Toc423423678"/>
      <w:bookmarkStart w:id="1702" w:name="_Ref440272510"/>
      <w:bookmarkStart w:id="1703" w:name="_Ref440274961"/>
      <w:bookmarkStart w:id="1704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5" w:name="_Toc90385125"/>
      <w:bookmarkStart w:id="1706" w:name="_Toc439170705"/>
      <w:bookmarkStart w:id="1707" w:name="_Toc439172807"/>
      <w:bookmarkStart w:id="1708" w:name="_Toc439173268"/>
      <w:bookmarkStart w:id="1709" w:name="_Toc439238264"/>
      <w:bookmarkStart w:id="1710" w:name="_Toc439252812"/>
      <w:bookmarkStart w:id="1711" w:name="_Toc439323785"/>
      <w:bookmarkStart w:id="1712" w:name="_Toc440357183"/>
      <w:bookmarkStart w:id="1713" w:name="_Toc440359735"/>
      <w:bookmarkStart w:id="1714" w:name="_Toc440632199"/>
      <w:bookmarkStart w:id="1715" w:name="_Toc440876016"/>
      <w:bookmarkStart w:id="1716" w:name="_Toc441131044"/>
      <w:bookmarkStart w:id="1717" w:name="_Toc447269861"/>
      <w:bookmarkStart w:id="1718" w:name="_Toc464120692"/>
      <w:bookmarkStart w:id="1719" w:name="_Toc466970610"/>
      <w:bookmarkStart w:id="1720" w:name="_Toc468462524"/>
      <w:bookmarkStart w:id="1721" w:name="_Toc469482117"/>
      <w:bookmarkStart w:id="1722" w:name="_Toc472411892"/>
      <w:bookmarkStart w:id="1723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4" w:name="_Toc90385126"/>
      <w:bookmarkStart w:id="1725" w:name="_Toc98253959"/>
      <w:bookmarkStart w:id="1726" w:name="_Toc157248211"/>
      <w:bookmarkStart w:id="1727" w:name="_Toc157496580"/>
      <w:bookmarkStart w:id="1728" w:name="_Toc158206119"/>
      <w:bookmarkStart w:id="1729" w:name="_Toc164057804"/>
      <w:bookmarkStart w:id="1730" w:name="_Toc164137154"/>
      <w:bookmarkStart w:id="1731" w:name="_Toc164161314"/>
      <w:bookmarkStart w:id="1732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3" w:name="_Toc439170706"/>
      <w:bookmarkStart w:id="1734" w:name="_Toc439172808"/>
      <w:bookmarkStart w:id="1735" w:name="_Toc439173269"/>
      <w:bookmarkStart w:id="1736" w:name="_Toc439238265"/>
      <w:bookmarkStart w:id="1737" w:name="_Toc439252813"/>
      <w:bookmarkStart w:id="1738" w:name="_Toc439323786"/>
      <w:bookmarkStart w:id="1739" w:name="_Toc440357184"/>
      <w:bookmarkStart w:id="1740" w:name="_Toc440359736"/>
      <w:bookmarkStart w:id="1741" w:name="_Toc440632200"/>
      <w:bookmarkStart w:id="1742" w:name="_Toc440876017"/>
      <w:bookmarkStart w:id="1743" w:name="_Toc441131045"/>
      <w:bookmarkStart w:id="1744" w:name="_Toc447269862"/>
      <w:bookmarkStart w:id="1745" w:name="_Toc464120693"/>
      <w:bookmarkStart w:id="1746" w:name="_Toc466970611"/>
      <w:bookmarkStart w:id="1747" w:name="_Toc468462525"/>
      <w:bookmarkStart w:id="1748" w:name="_Toc469482118"/>
      <w:bookmarkStart w:id="1749" w:name="_Toc472411893"/>
      <w:bookmarkStart w:id="1750" w:name="_Toc498588978"/>
      <w:r w:rsidRPr="00382A07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590589" w:rsidRPr="00590589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8B7" w:rsidRDefault="007748B7">
      <w:pPr>
        <w:spacing w:line="240" w:lineRule="auto"/>
      </w:pPr>
      <w:r>
        <w:separator/>
      </w:r>
    </w:p>
  </w:endnote>
  <w:endnote w:type="continuationSeparator" w:id="0">
    <w:p w:rsidR="007748B7" w:rsidRDefault="007748B7">
      <w:pPr>
        <w:spacing w:line="240" w:lineRule="auto"/>
      </w:pPr>
      <w:r>
        <w:continuationSeparator/>
      </w:r>
    </w:p>
  </w:endnote>
  <w:endnote w:id="1">
    <w:p w:rsidR="00AD37F4" w:rsidRPr="001D6DBB" w:rsidRDefault="00AD37F4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7F4" w:rsidRDefault="00AD37F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7F4" w:rsidRDefault="00AD37F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D37F4" w:rsidRDefault="00AD37F4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7F4" w:rsidRDefault="00AD37F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7F4" w:rsidRDefault="00AD37F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7F4" w:rsidRPr="00FA0376" w:rsidRDefault="00AD37F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90589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AD37F4" w:rsidRPr="00EE0539" w:rsidRDefault="00AD37F4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B10D0">
      <w:rPr>
        <w:sz w:val="18"/>
        <w:szCs w:val="18"/>
      </w:rPr>
      <w:t xml:space="preserve">Договора на поставку </w:t>
    </w:r>
    <w:r w:rsidRPr="00AD37F4">
      <w:rPr>
        <w:sz w:val="18"/>
        <w:szCs w:val="18"/>
      </w:rPr>
      <w:t>конденсаторов КС 1-0,66-20</w:t>
    </w:r>
    <w:r w:rsidRPr="009B10D0">
      <w:rPr>
        <w:sz w:val="18"/>
        <w:szCs w:val="18"/>
      </w:rPr>
      <w:t xml:space="preserve"> 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7F4" w:rsidRDefault="00AD37F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7F4" w:rsidRDefault="00AD37F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7F4" w:rsidRDefault="00AD37F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7F4" w:rsidRDefault="00AD37F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7F4" w:rsidRDefault="00AD37F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7F4" w:rsidRDefault="00AD37F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7F4" w:rsidRDefault="00AD37F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8B7" w:rsidRDefault="007748B7">
      <w:pPr>
        <w:spacing w:line="240" w:lineRule="auto"/>
      </w:pPr>
      <w:r>
        <w:separator/>
      </w:r>
    </w:p>
  </w:footnote>
  <w:footnote w:type="continuationSeparator" w:id="0">
    <w:p w:rsidR="007748B7" w:rsidRDefault="007748B7">
      <w:pPr>
        <w:spacing w:line="240" w:lineRule="auto"/>
      </w:pPr>
      <w:r>
        <w:continuationSeparator/>
      </w:r>
    </w:p>
  </w:footnote>
  <w:footnote w:id="1">
    <w:p w:rsidR="00AD37F4" w:rsidRPr="00B36685" w:rsidRDefault="00AD37F4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D37F4" w:rsidRDefault="00AD37F4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D37F4" w:rsidRDefault="00AD37F4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D37F4" w:rsidRPr="00F83889" w:rsidRDefault="00AD37F4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D37F4" w:rsidRPr="00F83889" w:rsidRDefault="00AD37F4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D37F4" w:rsidRPr="00F83889" w:rsidRDefault="00AD37F4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D37F4" w:rsidRPr="00F83889" w:rsidRDefault="00AD37F4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D37F4" w:rsidRDefault="00AD37F4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7F4" w:rsidRDefault="00AD37F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7F4" w:rsidRDefault="00AD37F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7F4" w:rsidRDefault="00AD37F4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7F4" w:rsidRDefault="00AD37F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7F4" w:rsidRDefault="00AD37F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7F4" w:rsidRPr="00930031" w:rsidRDefault="00AD37F4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7F4" w:rsidRDefault="00AD37F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7F4" w:rsidRDefault="00AD37F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7F4" w:rsidRDefault="00AD37F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7F4" w:rsidRDefault="00AD37F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7F4" w:rsidRDefault="00AD37F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7F4" w:rsidRDefault="00AD37F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7F4" w:rsidRDefault="00AD37F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7F4" w:rsidRDefault="00AD37F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7F4" w:rsidRDefault="00AD37F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56F5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4B6F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0589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17AB3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C7379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48B7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12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3928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10D0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7F4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049B4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1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eader" Target="header12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Fomin.R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Koroleva.EM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DFA60-E534-40E9-9F0B-EB314C167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30133</Words>
  <Characters>171759</Characters>
  <Application>Microsoft Office Word</Application>
  <DocSecurity>0</DocSecurity>
  <Lines>1431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201490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69</cp:revision>
  <cp:lastPrinted>2018-07-18T09:18:00Z</cp:lastPrinted>
  <dcterms:created xsi:type="dcterms:W3CDTF">2016-12-02T12:44:00Z</dcterms:created>
  <dcterms:modified xsi:type="dcterms:W3CDTF">2018-07-18T09:19:00Z</dcterms:modified>
</cp:coreProperties>
</file>