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3036C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F2CB7" w:rsidRPr="000D67AD" w:rsidRDefault="004F2C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F2CB7" w:rsidRPr="000D67AD" w:rsidRDefault="004F2C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F2CB7" w:rsidRPr="000D67AD" w:rsidRDefault="004F2C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F2CB7" w:rsidRPr="000D67AD" w:rsidRDefault="004F2C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F2CB7" w:rsidRPr="000D67AD" w:rsidRDefault="004F2CB7" w:rsidP="00BF0828">
                  <w:pPr>
                    <w:spacing w:line="240" w:lineRule="auto"/>
                    <w:ind w:right="-23"/>
                    <w:rPr>
                      <w:rFonts w:ascii="Helios" w:hAnsi="Helios"/>
                      <w:sz w:val="12"/>
                      <w:szCs w:val="12"/>
                    </w:rPr>
                  </w:pPr>
                  <w:r w:rsidRPr="000D67AD">
                    <w:rPr>
                      <w:rFonts w:ascii="Helios" w:hAnsi="Helios"/>
                      <w:sz w:val="12"/>
                      <w:szCs w:val="12"/>
                    </w:rPr>
                    <w:t>тел.: +7 (495) 747-92-92,</w:t>
                  </w:r>
                </w:p>
                <w:p w:rsidR="004F2CB7" w:rsidRPr="000D67AD" w:rsidRDefault="004F2C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F2CB7" w:rsidRPr="000D67AD" w:rsidRDefault="004F2C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F2CB7" w:rsidRPr="000D67AD" w:rsidRDefault="004F2C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F2CB7" w:rsidRPr="000D67AD" w:rsidRDefault="004F2C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F2CB7" w:rsidRPr="00DC60FE" w:rsidRDefault="004F2CB7"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C60FE">
                    <w:rPr>
                      <w:rFonts w:ascii="Helios" w:hAnsi="Helios"/>
                      <w:sz w:val="12"/>
                      <w:szCs w:val="12"/>
                    </w:rPr>
                    <w:t>-</w:t>
                  </w:r>
                  <w:r w:rsidRPr="000D67AD">
                    <w:rPr>
                      <w:rFonts w:ascii="Helios" w:hAnsi="Helios"/>
                      <w:sz w:val="12"/>
                      <w:szCs w:val="12"/>
                      <w:lang w:val="en-US"/>
                    </w:rPr>
                    <w:t>mail</w:t>
                  </w:r>
                  <w:r w:rsidRPr="00DC60FE">
                    <w:rPr>
                      <w:rFonts w:ascii="Helios" w:hAnsi="Helios"/>
                      <w:sz w:val="12"/>
                      <w:szCs w:val="12"/>
                    </w:rPr>
                    <w:t xml:space="preserve">: </w:t>
                  </w:r>
                  <w:hyperlink r:id="rId8" w:history="1">
                    <w:r w:rsidRPr="000D67AD">
                      <w:rPr>
                        <w:rFonts w:ascii="Helios" w:hAnsi="Helios"/>
                        <w:sz w:val="12"/>
                        <w:szCs w:val="12"/>
                        <w:lang w:val="en-US"/>
                      </w:rPr>
                      <w:t>posta</w:t>
                    </w:r>
                    <w:r w:rsidRPr="00DC60FE">
                      <w:rPr>
                        <w:rFonts w:ascii="Helios" w:hAnsi="Helios"/>
                        <w:sz w:val="12"/>
                        <w:szCs w:val="12"/>
                      </w:rPr>
                      <w:t>@</w:t>
                    </w:r>
                    <w:r w:rsidRPr="000D67AD">
                      <w:rPr>
                        <w:rFonts w:ascii="Helios" w:hAnsi="Helios"/>
                        <w:sz w:val="12"/>
                        <w:szCs w:val="12"/>
                        <w:lang w:val="en-US"/>
                      </w:rPr>
                      <w:t>mrsk</w:t>
                    </w:r>
                    <w:r w:rsidRPr="00DC60FE">
                      <w:rPr>
                        <w:rFonts w:ascii="Helios" w:hAnsi="Helios"/>
                        <w:sz w:val="12"/>
                        <w:szCs w:val="12"/>
                      </w:rPr>
                      <w:t>-1.</w:t>
                    </w:r>
                    <w:r w:rsidRPr="000D67AD">
                      <w:rPr>
                        <w:rFonts w:ascii="Helios" w:hAnsi="Helios"/>
                        <w:sz w:val="12"/>
                        <w:szCs w:val="12"/>
                        <w:lang w:val="en-US"/>
                      </w:rPr>
                      <w:t>ru</w:t>
                    </w:r>
                  </w:hyperlink>
                  <w:r w:rsidRPr="00DC60FE">
                    <w:rPr>
                      <w:rFonts w:ascii="Helios" w:hAnsi="Helios"/>
                      <w:sz w:val="12"/>
                      <w:szCs w:val="12"/>
                    </w:rPr>
                    <w:t xml:space="preserve">, </w:t>
                  </w:r>
                  <w:hyperlink r:id="rId9" w:history="1">
                    <w:r w:rsidRPr="000D67AD">
                      <w:rPr>
                        <w:rFonts w:ascii="Helios" w:hAnsi="Helios"/>
                        <w:sz w:val="12"/>
                        <w:szCs w:val="12"/>
                        <w:lang w:val="en-US"/>
                      </w:rPr>
                      <w:t>www</w:t>
                    </w:r>
                    <w:r w:rsidRPr="00DC60FE">
                      <w:rPr>
                        <w:rFonts w:ascii="Helios" w:hAnsi="Helios"/>
                        <w:sz w:val="12"/>
                        <w:szCs w:val="12"/>
                      </w:rPr>
                      <w:t>.</w:t>
                    </w:r>
                    <w:r w:rsidRPr="000D67AD">
                      <w:rPr>
                        <w:rFonts w:ascii="Helios" w:hAnsi="Helios"/>
                        <w:sz w:val="12"/>
                        <w:szCs w:val="12"/>
                        <w:lang w:val="en-US"/>
                      </w:rPr>
                      <w:t>mrsk</w:t>
                    </w:r>
                    <w:r w:rsidRPr="00DC60FE">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7556FF" w:rsidRPr="00382A07" w:rsidRDefault="00261FA7" w:rsidP="007556FF">
      <w:pPr>
        <w:spacing w:line="240" w:lineRule="auto"/>
        <w:jc w:val="right"/>
        <w:rPr>
          <w:sz w:val="24"/>
          <w:szCs w:val="24"/>
        </w:rPr>
      </w:pPr>
      <w:r>
        <w:rPr>
          <w:sz w:val="24"/>
          <w:szCs w:val="24"/>
        </w:rPr>
        <w:t>И.о.</w:t>
      </w:r>
      <w:r w:rsidR="007556FF" w:rsidRPr="00382A07">
        <w:rPr>
          <w:sz w:val="24"/>
          <w:szCs w:val="24"/>
        </w:rPr>
        <w:t>заместител</w:t>
      </w:r>
      <w:r>
        <w:rPr>
          <w:sz w:val="24"/>
          <w:szCs w:val="24"/>
        </w:rPr>
        <w:t>я</w:t>
      </w:r>
      <w:r w:rsidR="007556FF" w:rsidRPr="00382A07">
        <w:rPr>
          <w:sz w:val="24"/>
          <w:szCs w:val="24"/>
        </w:rPr>
        <w:t xml:space="preserve"> генерального директора </w:t>
      </w:r>
    </w:p>
    <w:p w:rsidR="007556FF" w:rsidRPr="00382A07" w:rsidRDefault="00261FA7" w:rsidP="007556FF">
      <w:pPr>
        <w:spacing w:line="240" w:lineRule="auto"/>
        <w:jc w:val="right"/>
        <w:rPr>
          <w:sz w:val="24"/>
          <w:szCs w:val="24"/>
        </w:rPr>
      </w:pPr>
      <w:r>
        <w:rPr>
          <w:sz w:val="24"/>
          <w:szCs w:val="24"/>
        </w:rPr>
        <w:t>Директор филиала</w:t>
      </w:r>
    </w:p>
    <w:p w:rsidR="007556FF" w:rsidRPr="00382A07" w:rsidRDefault="007556FF" w:rsidP="007556FF">
      <w:pPr>
        <w:spacing w:line="240" w:lineRule="auto"/>
        <w:jc w:val="right"/>
        <w:rPr>
          <w:sz w:val="24"/>
          <w:szCs w:val="24"/>
        </w:rPr>
      </w:pPr>
      <w:r w:rsidRPr="00382A07">
        <w:rPr>
          <w:sz w:val="24"/>
          <w:szCs w:val="24"/>
        </w:rPr>
        <w:t>ПАО «МРСК Центра»</w:t>
      </w:r>
      <w:r w:rsidR="00261FA7">
        <w:rPr>
          <w:sz w:val="24"/>
          <w:szCs w:val="24"/>
        </w:rPr>
        <w:t>-«Тамбовэнерго»</w:t>
      </w:r>
    </w:p>
    <w:p w:rsidR="007556FF" w:rsidRDefault="007556FF" w:rsidP="007556FF">
      <w:pPr>
        <w:spacing w:line="240" w:lineRule="auto"/>
        <w:jc w:val="right"/>
      </w:pPr>
    </w:p>
    <w:p w:rsidR="0042517C" w:rsidRPr="00382A07" w:rsidRDefault="0042517C"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261FA7">
        <w:rPr>
          <w:sz w:val="24"/>
          <w:szCs w:val="24"/>
        </w:rPr>
        <w:t>Н.В.Богомолов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2517C">
        <w:rPr>
          <w:sz w:val="24"/>
          <w:szCs w:val="24"/>
        </w:rPr>
        <w:t>2018</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2517C">
        <w:rPr>
          <w:b/>
          <w:kern w:val="36"/>
          <w:sz w:val="24"/>
          <w:szCs w:val="24"/>
        </w:rPr>
        <w:t>2018</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261FA7">
        <w:rPr>
          <w:b/>
          <w:sz w:val="24"/>
          <w:szCs w:val="24"/>
        </w:rPr>
        <w:t>Договор</w:t>
      </w:r>
      <w:r w:rsidR="00261FA7" w:rsidRPr="00261FA7">
        <w:rPr>
          <w:b/>
          <w:sz w:val="24"/>
          <w:szCs w:val="24"/>
        </w:rPr>
        <w:t>а</w:t>
      </w:r>
      <w:r w:rsidR="007556FF" w:rsidRPr="00261FA7">
        <w:rPr>
          <w:b/>
          <w:sz w:val="24"/>
          <w:szCs w:val="24"/>
        </w:rPr>
        <w:t xml:space="preserve"> </w:t>
      </w:r>
      <w:r w:rsidR="00261FA7" w:rsidRPr="00261FA7">
        <w:rPr>
          <w:b/>
          <w:sz w:val="24"/>
          <w:szCs w:val="24"/>
        </w:rPr>
        <w:t xml:space="preserve">на </w:t>
      </w:r>
      <w:r w:rsidR="00261FA7" w:rsidRPr="004F2CB7">
        <w:rPr>
          <w:b/>
          <w:sz w:val="24"/>
          <w:szCs w:val="24"/>
        </w:rPr>
        <w:t xml:space="preserve">поставку </w:t>
      </w:r>
      <w:r w:rsidR="004F2CB7" w:rsidRPr="004F2CB7">
        <w:rPr>
          <w:rFonts w:eastAsia="Calibri"/>
          <w:b/>
          <w:bCs w:val="0"/>
          <w:sz w:val="24"/>
          <w:szCs w:val="24"/>
          <w:lang w:eastAsia="en-US"/>
        </w:rPr>
        <w:t>детских новогодних подарков</w:t>
      </w:r>
      <w:r w:rsidR="00261FA7" w:rsidRPr="004F2CB7">
        <w:rPr>
          <w:b/>
          <w:sz w:val="24"/>
          <w:szCs w:val="24"/>
        </w:rPr>
        <w:t xml:space="preserve"> для</w:t>
      </w:r>
      <w:r w:rsidR="00261FA7" w:rsidRPr="00261FA7">
        <w:rPr>
          <w:b/>
          <w:sz w:val="24"/>
          <w:szCs w:val="24"/>
        </w:rPr>
        <w:t xml:space="preserve">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261FA7" w:rsidP="00261FA7">
      <w:pPr>
        <w:tabs>
          <w:tab w:val="left" w:pos="8912"/>
        </w:tabs>
        <w:spacing w:line="264" w:lineRule="auto"/>
        <w:ind w:firstLine="0"/>
        <w:jc w:val="left"/>
        <w:rPr>
          <w:b/>
          <w:sz w:val="24"/>
          <w:szCs w:val="24"/>
        </w:rPr>
      </w:pPr>
      <w:r>
        <w:rPr>
          <w:b/>
          <w:sz w:val="24"/>
          <w:szCs w:val="24"/>
        </w:rPr>
        <w:tab/>
      </w: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61FA7">
        <w:rPr>
          <w:sz w:val="24"/>
          <w:szCs w:val="24"/>
        </w:rPr>
        <w:t>Тамбов</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695721">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695721">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695721">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695721">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695721">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695721">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695721">
        <w:rPr>
          <w:noProof/>
        </w:rPr>
        <w:t>9</w:t>
      </w:r>
      <w:r w:rsidR="00D161E0">
        <w:rPr>
          <w:noProof/>
        </w:rPr>
        <w:fldChar w:fldCharType="end"/>
      </w:r>
    </w:p>
    <w:p w:rsidR="001D6DBB" w:rsidRDefault="001D6DB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695721">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695721">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695721">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695721">
        <w:rPr>
          <w:noProof/>
        </w:rPr>
        <w:t>12</w:t>
      </w:r>
      <w:r w:rsidR="00D161E0">
        <w:rPr>
          <w:noProof/>
        </w:rPr>
        <w:fldChar w:fldCharType="end"/>
      </w:r>
    </w:p>
    <w:p w:rsidR="001D6DBB" w:rsidRDefault="001D6DB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695721">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695721">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695721">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695721">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695721">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695721">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695721">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695721">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695721">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695721">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695721">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695721">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695721">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695721">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695721">
        <w:rPr>
          <w:noProof/>
        </w:rPr>
        <w:t>43</w:t>
      </w:r>
      <w:r w:rsidR="00D161E0">
        <w:rPr>
          <w:noProof/>
        </w:rPr>
        <w:fldChar w:fldCharType="end"/>
      </w:r>
    </w:p>
    <w:p w:rsidR="001D6DBB" w:rsidRDefault="001D6DBB">
      <w:pPr>
        <w:pStyle w:val="1f3"/>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695721">
        <w:rPr>
          <w:noProof/>
        </w:rPr>
        <w:t>45</w:t>
      </w:r>
      <w:r w:rsidR="00D161E0">
        <w:rPr>
          <w:noProof/>
        </w:rPr>
        <w:fldChar w:fldCharType="end"/>
      </w:r>
    </w:p>
    <w:p w:rsidR="001D6DBB" w:rsidRDefault="001D6DB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695721">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695721">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695721">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695721">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695721">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695721">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695721">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695721">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695721">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695721">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695721">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695721">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695721">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695721">
        <w:rPr>
          <w:noProof/>
        </w:rPr>
        <w:t>83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695721">
        <w:rPr>
          <w:noProof/>
        </w:rPr>
        <w:t>86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695721">
        <w:rPr>
          <w:noProof/>
        </w:rPr>
        <w:t>89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695721">
        <w:rPr>
          <w:noProof/>
        </w:rPr>
        <w:t>91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695721">
        <w:rPr>
          <w:noProof/>
        </w:rPr>
        <w:t>93</w:t>
      </w:r>
      <w:r w:rsidR="00D161E0">
        <w:rPr>
          <w:noProof/>
        </w:rPr>
        <w:fldChar w:fldCharType="end"/>
      </w:r>
    </w:p>
    <w:p w:rsidR="00717F60" w:rsidRPr="00382A07" w:rsidRDefault="00D161E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261FA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261FA7" w:rsidRPr="008C29C3">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7" w:history="1">
        <w:r w:rsidR="00261FA7" w:rsidRPr="008C29C3">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165CF0">
        <w:rPr>
          <w:sz w:val="24"/>
          <w:szCs w:val="24"/>
        </w:rPr>
        <w:t xml:space="preserve">опубликованным </w:t>
      </w:r>
      <w:r w:rsidRPr="00165CF0">
        <w:rPr>
          <w:b/>
          <w:sz w:val="24"/>
          <w:szCs w:val="24"/>
        </w:rPr>
        <w:t>«</w:t>
      </w:r>
      <w:r w:rsidR="009722EE" w:rsidRPr="00165CF0">
        <w:rPr>
          <w:b/>
          <w:sz w:val="24"/>
          <w:szCs w:val="24"/>
        </w:rPr>
        <w:t>2</w:t>
      </w:r>
      <w:r w:rsidR="00BD1B6D">
        <w:rPr>
          <w:b/>
          <w:sz w:val="24"/>
          <w:szCs w:val="24"/>
        </w:rPr>
        <w:t>8</w:t>
      </w:r>
      <w:r w:rsidRPr="00165CF0">
        <w:rPr>
          <w:b/>
          <w:sz w:val="24"/>
          <w:szCs w:val="24"/>
        </w:rPr>
        <w:t xml:space="preserve">» </w:t>
      </w:r>
      <w:r w:rsidR="00261FA7" w:rsidRPr="00165CF0">
        <w:rPr>
          <w:b/>
          <w:sz w:val="24"/>
          <w:szCs w:val="24"/>
        </w:rPr>
        <w:t>июня</w:t>
      </w:r>
      <w:r w:rsidRPr="00165CF0">
        <w:rPr>
          <w:b/>
          <w:sz w:val="24"/>
          <w:szCs w:val="24"/>
        </w:rPr>
        <w:t xml:space="preserve"> </w:t>
      </w:r>
      <w:r w:rsidR="0042517C" w:rsidRPr="00165CF0">
        <w:rPr>
          <w:b/>
          <w:sz w:val="24"/>
          <w:szCs w:val="24"/>
        </w:rPr>
        <w:t>2018</w:t>
      </w:r>
      <w:r w:rsidRPr="00165CF0">
        <w:rPr>
          <w:b/>
          <w:sz w:val="24"/>
          <w:szCs w:val="24"/>
        </w:rPr>
        <w:t xml:space="preserve"> г.</w:t>
      </w:r>
      <w:r w:rsidRPr="00165CF0">
        <w:rPr>
          <w:sz w:val="24"/>
          <w:szCs w:val="24"/>
        </w:rPr>
        <w:t xml:space="preserve"> на</w:t>
      </w:r>
      <w:r w:rsidRPr="00382A07">
        <w:rPr>
          <w:sz w:val="24"/>
          <w:szCs w:val="24"/>
        </w:rPr>
        <w:t xml:space="preserve"> официальном сайте (</w:t>
      </w:r>
      <w:hyperlink r:id="rId18"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9"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07625">
        <w:fldChar w:fldCharType="begin"/>
      </w:r>
      <w:r w:rsidR="00007625">
        <w:instrText xml:space="preserve"> REF _Ref440269836 \r \h  \* MERGEFORMAT </w:instrText>
      </w:r>
      <w:r w:rsidR="00007625">
        <w:fldChar w:fldCharType="separate"/>
      </w:r>
      <w:r w:rsidR="0000216B" w:rsidRPr="0000216B">
        <w:rPr>
          <w:sz w:val="24"/>
          <w:szCs w:val="24"/>
        </w:rPr>
        <w:t>1.1.2</w:t>
      </w:r>
      <w:r w:rsidR="00007625">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261FA7">
        <w:rPr>
          <w:sz w:val="24"/>
          <w:szCs w:val="24"/>
        </w:rPr>
        <w:t xml:space="preserve">, </w:t>
      </w:r>
      <w:r w:rsidR="00261FA7" w:rsidRPr="00F764BA">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w:t>
      </w:r>
      <w:r w:rsidR="004B5EB3" w:rsidRPr="00261FA7">
        <w:rPr>
          <w:sz w:val="24"/>
          <w:szCs w:val="24"/>
        </w:rPr>
        <w:t xml:space="preserve">заключения </w:t>
      </w:r>
      <w:r w:rsidR="00702B2C" w:rsidRPr="00261FA7">
        <w:rPr>
          <w:sz w:val="24"/>
          <w:szCs w:val="24"/>
        </w:rPr>
        <w:t>Договор</w:t>
      </w:r>
      <w:r w:rsidR="00261FA7" w:rsidRPr="00261FA7">
        <w:rPr>
          <w:sz w:val="24"/>
          <w:szCs w:val="24"/>
        </w:rPr>
        <w:t>а</w:t>
      </w:r>
      <w:r w:rsidR="00702B2C" w:rsidRPr="00261FA7">
        <w:rPr>
          <w:sz w:val="24"/>
          <w:szCs w:val="24"/>
        </w:rPr>
        <w:t xml:space="preserve"> </w:t>
      </w:r>
      <w:r w:rsidR="00261FA7" w:rsidRPr="00261FA7">
        <w:rPr>
          <w:sz w:val="24"/>
          <w:szCs w:val="24"/>
          <w:lang w:eastAsia="ru-RU"/>
        </w:rPr>
        <w:t xml:space="preserve">на </w:t>
      </w:r>
      <w:r w:rsidR="00261FA7" w:rsidRPr="00261FA7">
        <w:rPr>
          <w:bCs w:val="0"/>
          <w:sz w:val="24"/>
          <w:szCs w:val="24"/>
          <w:lang w:eastAsia="ru-RU"/>
        </w:rPr>
        <w:t xml:space="preserve">поставку </w:t>
      </w:r>
      <w:r w:rsidR="004F2CB7" w:rsidRPr="004F2CB7">
        <w:rPr>
          <w:rFonts w:eastAsia="Calibri"/>
          <w:bCs w:val="0"/>
          <w:sz w:val="24"/>
          <w:szCs w:val="24"/>
          <w:lang w:eastAsia="en-US"/>
        </w:rPr>
        <w:t>детских новогодних подарков</w:t>
      </w:r>
      <w:r w:rsidR="00261FA7" w:rsidRPr="00261FA7">
        <w:rPr>
          <w:bCs w:val="0"/>
          <w:sz w:val="24"/>
          <w:szCs w:val="24"/>
          <w:lang w:eastAsia="ru-RU"/>
        </w:rPr>
        <w:t xml:space="preserve"> для нужд ПАО «МРСК Центра» (филиала «Тамбовэнерго»)</w:t>
      </w:r>
      <w:r w:rsidR="00862664" w:rsidRPr="00261FA7">
        <w:rPr>
          <w:sz w:val="24"/>
          <w:szCs w:val="24"/>
        </w:rPr>
        <w:t>, расположенного по адресу: РФ, 392680, г. Тамбов, ул. Моршанск</w:t>
      </w:r>
      <w:r w:rsidR="00261FA7" w:rsidRPr="00261FA7">
        <w:rPr>
          <w:sz w:val="24"/>
          <w:szCs w:val="24"/>
        </w:rPr>
        <w:t>ое шоссе, д. 23</w:t>
      </w:r>
      <w:r w:rsidRPr="00261FA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0" w:history="1">
        <w:r w:rsidR="00862664" w:rsidRPr="00261FA7">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261FA7" w:rsidRPr="00261FA7">
        <w:rPr>
          <w:sz w:val="24"/>
          <w:szCs w:val="24"/>
        </w:rPr>
        <w:t xml:space="preserve">Договора </w:t>
      </w:r>
      <w:r w:rsidR="00261FA7" w:rsidRPr="00261FA7">
        <w:rPr>
          <w:sz w:val="24"/>
          <w:szCs w:val="24"/>
          <w:lang w:eastAsia="ru-RU"/>
        </w:rPr>
        <w:t xml:space="preserve">на </w:t>
      </w:r>
      <w:r w:rsidR="00261FA7" w:rsidRPr="00261FA7">
        <w:rPr>
          <w:bCs w:val="0"/>
          <w:sz w:val="24"/>
          <w:szCs w:val="24"/>
          <w:lang w:eastAsia="ru-RU"/>
        </w:rPr>
        <w:t xml:space="preserve">поставку </w:t>
      </w:r>
      <w:r w:rsidR="004F2CB7" w:rsidRPr="004F2CB7">
        <w:rPr>
          <w:rFonts w:eastAsia="Calibri"/>
          <w:bCs w:val="0"/>
          <w:sz w:val="24"/>
          <w:szCs w:val="24"/>
          <w:lang w:eastAsia="en-US"/>
        </w:rPr>
        <w:t>детских новогодних подарков</w:t>
      </w:r>
      <w:r w:rsidR="00261FA7" w:rsidRPr="00261FA7">
        <w:rPr>
          <w:bCs w:val="0"/>
          <w:sz w:val="24"/>
          <w:szCs w:val="24"/>
          <w:lang w:eastAsia="ru-RU"/>
        </w:rPr>
        <w:t xml:space="preserve"> для нужд ПАО «МРСК Центра» (филиала «Тамбовэнерго»)</w:t>
      </w:r>
      <w:r w:rsidR="00702B2C" w:rsidRPr="00382A07">
        <w:rPr>
          <w:sz w:val="24"/>
          <w:szCs w:val="24"/>
        </w:rPr>
        <w:t>.</w:t>
      </w:r>
    </w:p>
    <w:p w:rsidR="008C4223" w:rsidRPr="004F2CB7" w:rsidRDefault="008C4223" w:rsidP="00E722B6">
      <w:pPr>
        <w:keepNext/>
        <w:autoSpaceDE w:val="0"/>
        <w:autoSpaceDN w:val="0"/>
        <w:spacing w:line="264" w:lineRule="auto"/>
        <w:ind w:firstLine="540"/>
        <w:rPr>
          <w:sz w:val="24"/>
          <w:szCs w:val="24"/>
          <w:lang w:eastAsia="ru-RU"/>
        </w:rPr>
      </w:pPr>
      <w:r w:rsidRPr="004F2CB7">
        <w:rPr>
          <w:sz w:val="24"/>
          <w:szCs w:val="24"/>
        </w:rPr>
        <w:t xml:space="preserve">Количество лотов: </w:t>
      </w:r>
      <w:r w:rsidRPr="004F2CB7">
        <w:rPr>
          <w:b/>
          <w:sz w:val="24"/>
          <w:szCs w:val="24"/>
        </w:rPr>
        <w:t>1 (один)</w:t>
      </w:r>
      <w:r w:rsidRPr="004F2CB7">
        <w:rPr>
          <w:sz w:val="24"/>
          <w:szCs w:val="24"/>
        </w:rPr>
        <w:t>.</w:t>
      </w:r>
    </w:p>
    <w:bookmarkEnd w:id="18"/>
    <w:p w:rsidR="009D7F01" w:rsidRPr="004F2CB7" w:rsidRDefault="009D7F01" w:rsidP="00E722B6">
      <w:pPr>
        <w:keepNext/>
        <w:autoSpaceDE w:val="0"/>
        <w:autoSpaceDN w:val="0"/>
        <w:spacing w:line="264" w:lineRule="auto"/>
        <w:ind w:firstLine="540"/>
        <w:rPr>
          <w:sz w:val="24"/>
          <w:szCs w:val="24"/>
          <w:lang w:eastAsia="ru-RU"/>
        </w:rPr>
      </w:pPr>
      <w:r w:rsidRPr="004F2CB7">
        <w:rPr>
          <w:i/>
          <w:snapToGrid w:val="0"/>
          <w:sz w:val="24"/>
          <w:szCs w:val="24"/>
          <w:shd w:val="clear" w:color="auto" w:fill="FFFF99"/>
          <w:lang w:eastAsia="ru-RU"/>
        </w:rPr>
        <w:t xml:space="preserve">Участник самостоятельно, в рамках своей </w:t>
      </w:r>
      <w:r w:rsidR="00702B2C" w:rsidRPr="004F2CB7">
        <w:rPr>
          <w:i/>
          <w:snapToGrid w:val="0"/>
          <w:sz w:val="24"/>
          <w:szCs w:val="24"/>
          <w:shd w:val="clear" w:color="auto" w:fill="FFFF99"/>
          <w:lang w:eastAsia="ru-RU"/>
        </w:rPr>
        <w:t>Заявки</w:t>
      </w:r>
      <w:r w:rsidRPr="004F2CB7">
        <w:rPr>
          <w:i/>
          <w:snapToGrid w:val="0"/>
          <w:sz w:val="24"/>
          <w:szCs w:val="24"/>
          <w:shd w:val="clear" w:color="auto" w:fill="FFFF99"/>
          <w:lang w:eastAsia="ru-RU"/>
        </w:rPr>
        <w:t xml:space="preserve"> формирует стоимость </w:t>
      </w:r>
      <w:r w:rsidR="00E56A22" w:rsidRPr="004F2CB7">
        <w:rPr>
          <w:i/>
          <w:snapToGrid w:val="0"/>
          <w:sz w:val="24"/>
          <w:szCs w:val="24"/>
          <w:shd w:val="clear" w:color="auto" w:fill="FFFF99"/>
          <w:lang w:eastAsia="ru-RU"/>
        </w:rPr>
        <w:t>предлагаемой к поставке продукции</w:t>
      </w:r>
      <w:r w:rsidRPr="004F2CB7">
        <w:rPr>
          <w:i/>
          <w:snapToGrid w:val="0"/>
          <w:sz w:val="24"/>
          <w:szCs w:val="24"/>
          <w:shd w:val="clear" w:color="auto" w:fill="FFFF99"/>
          <w:lang w:eastAsia="ru-RU"/>
        </w:rPr>
        <w:t>, закупаемо</w:t>
      </w:r>
      <w:r w:rsidR="00E56A22" w:rsidRPr="004F2CB7">
        <w:rPr>
          <w:i/>
          <w:snapToGrid w:val="0"/>
          <w:sz w:val="24"/>
          <w:szCs w:val="24"/>
          <w:shd w:val="clear" w:color="auto" w:fill="FFFF99"/>
          <w:lang w:eastAsia="ru-RU"/>
        </w:rPr>
        <w:t>й</w:t>
      </w:r>
      <w:r w:rsidRPr="004F2CB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F2CB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4F2CB7">
        <w:rPr>
          <w:sz w:val="24"/>
          <w:szCs w:val="24"/>
        </w:rPr>
        <w:t>Частичное выполнение</w:t>
      </w:r>
      <w:r w:rsidR="002946EF" w:rsidRPr="004F2CB7">
        <w:rPr>
          <w:sz w:val="24"/>
          <w:szCs w:val="24"/>
        </w:rPr>
        <w:t xml:space="preserve"> </w:t>
      </w:r>
      <w:r w:rsidR="009C393B" w:rsidRPr="004F2CB7">
        <w:rPr>
          <w:sz w:val="24"/>
          <w:szCs w:val="24"/>
        </w:rPr>
        <w:t xml:space="preserve">поставок </w:t>
      </w:r>
      <w:r w:rsidRPr="004F2CB7">
        <w:rPr>
          <w:sz w:val="24"/>
          <w:szCs w:val="24"/>
        </w:rPr>
        <w:t>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844E2B" w:rsidRPr="00844E2B">
        <w:rPr>
          <w:rFonts w:eastAsia="Calibri"/>
          <w:bCs w:val="0"/>
          <w:sz w:val="24"/>
          <w:szCs w:val="24"/>
          <w:lang w:eastAsia="en-US"/>
        </w:rPr>
        <w:t>с момента заключения договора по 15 декабря 2018 г. (по заявкам заказчика)</w:t>
      </w:r>
      <w:bookmarkStart w:id="20" w:name="_GoBack"/>
      <w:bookmarkEnd w:id="20"/>
      <w:r w:rsidR="00717F60" w:rsidRPr="00382A07">
        <w:rPr>
          <w:sz w:val="24"/>
          <w:szCs w:val="24"/>
        </w:rPr>
        <w:t>.</w:t>
      </w:r>
      <w:bookmarkEnd w:id="19"/>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4F2CB7">
        <w:rPr>
          <w:sz w:val="24"/>
          <w:szCs w:val="24"/>
        </w:rPr>
        <w:t>у</w:t>
      </w:r>
      <w:r w:rsidR="008D2928" w:rsidRPr="00382A07">
        <w:rPr>
          <w:sz w:val="24"/>
          <w:szCs w:val="24"/>
        </w:rPr>
        <w:t xml:space="preserve"> филиал</w:t>
      </w:r>
      <w:r w:rsidR="00261FA7">
        <w:rPr>
          <w:sz w:val="24"/>
          <w:szCs w:val="24"/>
        </w:rPr>
        <w:t>а</w:t>
      </w:r>
      <w:r w:rsidR="008D2928" w:rsidRPr="00382A07">
        <w:rPr>
          <w:sz w:val="24"/>
          <w:szCs w:val="24"/>
        </w:rPr>
        <w:t xml:space="preserve"> ПАО «МРСК Центра»:</w:t>
      </w:r>
      <w:bookmarkEnd w:id="21"/>
    </w:p>
    <w:p w:rsidR="008D2928" w:rsidRPr="00261FA7" w:rsidRDefault="00261FA7" w:rsidP="005E6E3C">
      <w:pPr>
        <w:pStyle w:val="afffffff2"/>
        <w:keepNext/>
        <w:numPr>
          <w:ilvl w:val="0"/>
          <w:numId w:val="77"/>
        </w:numPr>
        <w:tabs>
          <w:tab w:val="num" w:pos="1560"/>
        </w:tabs>
        <w:spacing w:line="240" w:lineRule="auto"/>
        <w:rPr>
          <w:rFonts w:ascii="Times New Roman" w:hAnsi="Times New Roman"/>
          <w:sz w:val="24"/>
          <w:szCs w:val="24"/>
        </w:rPr>
      </w:pPr>
      <w:r w:rsidRPr="00261FA7">
        <w:rPr>
          <w:rFonts w:ascii="Times New Roman" w:hAnsi="Times New Roman"/>
          <w:sz w:val="24"/>
          <w:szCs w:val="24"/>
        </w:rPr>
        <w:t xml:space="preserve"> </w:t>
      </w:r>
      <w:r w:rsidR="008D2928" w:rsidRPr="00261FA7">
        <w:rPr>
          <w:rFonts w:ascii="Times New Roman" w:hAnsi="Times New Roman"/>
          <w:sz w:val="24"/>
          <w:szCs w:val="24"/>
        </w:rPr>
        <w:t>«Тамбовэнерго», РФ, г.</w:t>
      </w:r>
      <w:r w:rsidR="001F6C0D" w:rsidRPr="00261FA7">
        <w:rPr>
          <w:rFonts w:ascii="Times New Roman" w:hAnsi="Times New Roman"/>
          <w:sz w:val="24"/>
          <w:szCs w:val="24"/>
        </w:rPr>
        <w:t xml:space="preserve"> </w:t>
      </w:r>
      <w:r w:rsidR="008D2928" w:rsidRPr="00261FA7">
        <w:rPr>
          <w:rFonts w:ascii="Times New Roman" w:hAnsi="Times New Roman"/>
          <w:sz w:val="24"/>
          <w:szCs w:val="24"/>
        </w:rPr>
        <w:t>Тамбов, ул. Авиац</w:t>
      </w:r>
      <w:r w:rsidRPr="00261FA7">
        <w:rPr>
          <w:rFonts w:ascii="Times New Roman" w:hAnsi="Times New Roman"/>
          <w:sz w:val="24"/>
          <w:szCs w:val="24"/>
        </w:rPr>
        <w:t>ионная, 149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261FA7">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00216B">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00216B">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00216B">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00216B">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00216B" w:rsidRPr="0000216B">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00216B" w:rsidRPr="0000216B">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00216B" w:rsidRPr="0000216B">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00216B" w:rsidRPr="0000216B">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00216B" w:rsidRPr="0000216B">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00216B" w:rsidRPr="0000216B">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00216B" w:rsidRPr="0000216B">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00216B" w:rsidRPr="0000216B">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00216B" w:rsidRPr="0000216B">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00216B" w:rsidRPr="0000216B">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8849"/>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bookmarkStart w:id="65"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00216B" w:rsidRPr="0000216B">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382A07">
        <w:rPr>
          <w:b w:val="0"/>
        </w:rPr>
        <w:t xml:space="preserve"> </w:t>
      </w:r>
    </w:p>
    <w:p w:rsidR="002D4BC6" w:rsidRPr="00382A07" w:rsidRDefault="002D4BC6" w:rsidP="00E722B6">
      <w:pPr>
        <w:pStyle w:val="3"/>
        <w:ind w:left="0" w:firstLine="709"/>
        <w:jc w:val="both"/>
        <w:rPr>
          <w:b w:val="0"/>
        </w:rPr>
      </w:pPr>
      <w:bookmarkStart w:id="66" w:name="_Toc440357070"/>
      <w:bookmarkStart w:id="67" w:name="_Toc440359625"/>
      <w:bookmarkStart w:id="68" w:name="_Toc440632088"/>
      <w:bookmarkStart w:id="69" w:name="_Toc440875909"/>
      <w:bookmarkStart w:id="70" w:name="_Toc441130937"/>
      <w:bookmarkStart w:id="71" w:name="_Toc447269752"/>
      <w:bookmarkStart w:id="72" w:name="_Toc464120574"/>
      <w:bookmarkStart w:id="73" w:name="_Toc466970494"/>
      <w:bookmarkStart w:id="74" w:name="_Toc468462407"/>
      <w:bookmarkStart w:id="75" w:name="_Toc469481992"/>
      <w:bookmarkStart w:id="76" w:name="_Toc472411766"/>
      <w:bookmarkStart w:id="77"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00216B" w:rsidRPr="0000216B">
        <w:rPr>
          <w:b w:val="0"/>
          <w:szCs w:val="24"/>
        </w:rPr>
        <w:t>3.3</w:t>
      </w:r>
      <w:r w:rsidR="00007625">
        <w:fldChar w:fldCharType="end"/>
      </w:r>
      <w:r w:rsidRPr="00382A07">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1"/>
      <w:bookmarkStart w:id="79" w:name="_Toc440359626"/>
      <w:bookmarkStart w:id="80" w:name="_Toc440632089"/>
      <w:bookmarkStart w:id="81" w:name="_Toc440875910"/>
      <w:bookmarkStart w:id="82" w:name="_Toc441130938"/>
      <w:bookmarkStart w:id="83" w:name="_Toc447269753"/>
      <w:bookmarkStart w:id="84" w:name="_Toc464120575"/>
      <w:bookmarkStart w:id="85" w:name="_Toc466970495"/>
      <w:bookmarkStart w:id="86" w:name="_Toc468462408"/>
      <w:bookmarkStart w:id="87" w:name="_Toc469481993"/>
      <w:bookmarkStart w:id="88" w:name="_Toc472411767"/>
      <w:bookmarkStart w:id="89"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382A07" w:rsidRDefault="002D4BC6" w:rsidP="00E722B6">
      <w:pPr>
        <w:pStyle w:val="3"/>
        <w:numPr>
          <w:ilvl w:val="3"/>
          <w:numId w:val="1"/>
        </w:numPr>
        <w:ind w:left="709" w:firstLine="0"/>
        <w:jc w:val="both"/>
        <w:rPr>
          <w:b w:val="0"/>
          <w:szCs w:val="24"/>
        </w:rPr>
      </w:pPr>
      <w:bookmarkStart w:id="90" w:name="_Toc440357072"/>
      <w:bookmarkStart w:id="91" w:name="_Toc440359627"/>
      <w:bookmarkStart w:id="92" w:name="_Toc440632090"/>
      <w:bookmarkStart w:id="93" w:name="_Toc440875911"/>
      <w:bookmarkStart w:id="94" w:name="_Toc441130939"/>
      <w:bookmarkStart w:id="95" w:name="_Toc447269754"/>
      <w:bookmarkStart w:id="96" w:name="_Toc464120576"/>
      <w:bookmarkStart w:id="97" w:name="_Toc466970496"/>
      <w:bookmarkStart w:id="98" w:name="_Toc468462409"/>
      <w:bookmarkStart w:id="99" w:name="_Toc469481994"/>
      <w:bookmarkStart w:id="100" w:name="_Toc472411768"/>
      <w:bookmarkStart w:id="101"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00216B" w:rsidRPr="0000216B">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00216B" w:rsidRPr="0000216B">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00216B" w:rsidRPr="0000216B">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00216B" w:rsidRPr="0000216B">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2" w:name="_Toc440357073"/>
      <w:bookmarkStart w:id="103" w:name="_Toc440359628"/>
      <w:bookmarkStart w:id="104" w:name="_Toc440632091"/>
      <w:bookmarkStart w:id="105" w:name="_Toc440875912"/>
      <w:bookmarkStart w:id="106" w:name="_Toc441130940"/>
      <w:bookmarkStart w:id="107" w:name="_Toc447269755"/>
      <w:bookmarkStart w:id="108" w:name="_Toc464120577"/>
      <w:bookmarkStart w:id="109" w:name="_Toc466970497"/>
      <w:bookmarkStart w:id="110" w:name="_Toc468462410"/>
      <w:bookmarkStart w:id="111" w:name="_Toc469481995"/>
      <w:bookmarkStart w:id="112" w:name="_Toc472411769"/>
      <w:bookmarkStart w:id="113"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00216B" w:rsidRPr="0000216B">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382A07" w:rsidRDefault="002D4BC6" w:rsidP="00E722B6">
      <w:pPr>
        <w:pStyle w:val="3"/>
        <w:ind w:left="0" w:firstLine="709"/>
        <w:jc w:val="both"/>
        <w:rPr>
          <w:b w:val="0"/>
          <w:szCs w:val="24"/>
        </w:rPr>
      </w:pPr>
      <w:bookmarkStart w:id="114" w:name="_Toc440357074"/>
      <w:bookmarkStart w:id="115" w:name="_Toc440359629"/>
      <w:bookmarkStart w:id="116" w:name="_Toc440632092"/>
      <w:bookmarkStart w:id="117" w:name="_Toc440875913"/>
      <w:bookmarkStart w:id="118" w:name="_Toc441130941"/>
      <w:bookmarkStart w:id="119" w:name="_Toc447269756"/>
      <w:bookmarkStart w:id="120" w:name="_Toc464120578"/>
      <w:bookmarkStart w:id="121" w:name="_Toc466970498"/>
      <w:bookmarkStart w:id="122" w:name="_Toc468462411"/>
      <w:bookmarkStart w:id="123" w:name="_Toc469481996"/>
      <w:bookmarkStart w:id="124" w:name="_Toc472411770"/>
      <w:bookmarkStart w:id="125"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00216B" w:rsidRPr="0000216B">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00216B">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98588856"/>
      <w:bookmarkEnd w:id="53"/>
      <w:bookmarkEnd w:id="126"/>
      <w:r w:rsidRPr="00382A07">
        <w:rPr>
          <w:szCs w:val="24"/>
        </w:rPr>
        <w:lastRenderedPageBreak/>
        <w:t xml:space="preserve">Проект </w:t>
      </w:r>
      <w:r w:rsidR="00123C70" w:rsidRPr="00382A07">
        <w:rPr>
          <w:szCs w:val="24"/>
        </w:rPr>
        <w:t>Договор</w:t>
      </w:r>
      <w:r w:rsidRPr="00382A07">
        <w:rPr>
          <w:szCs w:val="24"/>
        </w:rPr>
        <w:t>а</w:t>
      </w:r>
      <w:bookmarkEnd w:id="127"/>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8"/>
      <w:bookmarkEnd w:id="129"/>
      <w:bookmarkEnd w:id="130"/>
      <w:bookmarkEnd w:id="131"/>
    </w:p>
    <w:p w:rsidR="00953802" w:rsidRPr="00382A07" w:rsidRDefault="00216641" w:rsidP="00953802">
      <w:pPr>
        <w:pStyle w:val="2"/>
        <w:tabs>
          <w:tab w:val="clear" w:pos="1700"/>
          <w:tab w:val="left" w:pos="567"/>
        </w:tabs>
        <w:spacing w:line="264" w:lineRule="auto"/>
      </w:pPr>
      <w:bookmarkStart w:id="132" w:name="_Toc498588857"/>
      <w:r w:rsidRPr="00382A07">
        <w:t>Проект договора</w:t>
      </w:r>
      <w:bookmarkEnd w:id="132"/>
    </w:p>
    <w:p w:rsidR="00953802" w:rsidRPr="00382A0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57077"/>
      <w:bookmarkStart w:id="139" w:name="_Toc440359632"/>
      <w:bookmarkStart w:id="140" w:name="_Toc440632095"/>
      <w:bookmarkStart w:id="141" w:name="_Toc440875916"/>
      <w:bookmarkStart w:id="142" w:name="_Toc441130944"/>
      <w:bookmarkStart w:id="143" w:name="_Toc447269759"/>
      <w:bookmarkStart w:id="144" w:name="_Toc464120581"/>
      <w:bookmarkStart w:id="145" w:name="_Toc466970501"/>
      <w:bookmarkStart w:id="146" w:name="_Toc468462414"/>
      <w:bookmarkStart w:id="147" w:name="_Toc469481999"/>
      <w:bookmarkStart w:id="148" w:name="_Toc472411773"/>
      <w:bookmarkStart w:id="149"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382A07"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57078"/>
      <w:bookmarkStart w:id="156" w:name="_Toc440359633"/>
      <w:bookmarkStart w:id="157" w:name="_Toc440632096"/>
      <w:bookmarkStart w:id="158" w:name="_Toc440875917"/>
      <w:bookmarkStart w:id="159" w:name="_Toc441130945"/>
      <w:bookmarkStart w:id="160" w:name="_Toc447269760"/>
      <w:bookmarkStart w:id="161" w:name="_Toc464120582"/>
      <w:bookmarkStart w:id="162" w:name="_Toc466970502"/>
      <w:bookmarkStart w:id="163" w:name="_Toc468462415"/>
      <w:bookmarkStart w:id="164" w:name="_Toc469482000"/>
      <w:bookmarkStart w:id="165" w:name="_Toc472411774"/>
      <w:bookmarkStart w:id="166"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00216B" w:rsidRPr="0000216B">
        <w:rPr>
          <w:b w:val="0"/>
        </w:rPr>
        <w:t>5.5</w:t>
      </w:r>
      <w:r w:rsidR="00007625">
        <w:fldChar w:fldCharType="end"/>
      </w:r>
      <w:r w:rsidRPr="00382A07">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82A07"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57079"/>
      <w:bookmarkStart w:id="173" w:name="_Toc440359634"/>
      <w:bookmarkStart w:id="174" w:name="_Toc440632097"/>
      <w:bookmarkStart w:id="175" w:name="_Toc440875918"/>
      <w:bookmarkStart w:id="176" w:name="_Toc441130946"/>
      <w:bookmarkStart w:id="177" w:name="_Toc447269761"/>
      <w:bookmarkStart w:id="178" w:name="_Toc464120583"/>
      <w:bookmarkStart w:id="179" w:name="_Toc466970503"/>
      <w:bookmarkStart w:id="180" w:name="_Toc468462416"/>
      <w:bookmarkStart w:id="181" w:name="_Toc469482001"/>
      <w:bookmarkStart w:id="182" w:name="_Toc472411775"/>
      <w:bookmarkStart w:id="183" w:name="_Toc498588860"/>
      <w:r w:rsidRPr="00382A07">
        <w:rPr>
          <w:b w:val="0"/>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82A07" w:rsidRDefault="00953802" w:rsidP="00953802">
      <w:pPr>
        <w:pStyle w:val="2"/>
        <w:tabs>
          <w:tab w:val="clear" w:pos="1700"/>
          <w:tab w:val="left" w:pos="567"/>
        </w:tabs>
        <w:spacing w:line="264" w:lineRule="auto"/>
      </w:pPr>
      <w:bookmarkStart w:id="184" w:name="_Toc468462417"/>
      <w:bookmarkStart w:id="185" w:name="_Toc498588861"/>
      <w:r w:rsidRPr="00382A07">
        <w:rPr>
          <w:bCs w:val="0"/>
        </w:rPr>
        <w:t>Антикоррупционная оговорка, включаемая в проект договора</w:t>
      </w:r>
      <w:bookmarkEnd w:id="184"/>
      <w:bookmarkEnd w:id="185"/>
    </w:p>
    <w:p w:rsidR="00953802" w:rsidRPr="00382A07" w:rsidRDefault="0094713A" w:rsidP="0094713A">
      <w:pPr>
        <w:pStyle w:val="3"/>
        <w:ind w:left="0" w:firstLine="709"/>
        <w:jc w:val="both"/>
        <w:rPr>
          <w:b w:val="0"/>
        </w:rPr>
      </w:pPr>
      <w:bookmarkStart w:id="186" w:name="_Toc439238157"/>
      <w:bookmarkStart w:id="187" w:name="_Toc439252709"/>
      <w:bookmarkStart w:id="188" w:name="_Toc439323567"/>
      <w:bookmarkStart w:id="189" w:name="_Toc439323683"/>
      <w:bookmarkStart w:id="190" w:name="_Toc440357081"/>
      <w:bookmarkStart w:id="191" w:name="_Toc440359636"/>
      <w:bookmarkStart w:id="192" w:name="_Toc440632099"/>
      <w:bookmarkStart w:id="193" w:name="_Toc440875920"/>
      <w:bookmarkStart w:id="194" w:name="_Toc441130948"/>
      <w:bookmarkStart w:id="195" w:name="_Toc447269763"/>
      <w:bookmarkStart w:id="196" w:name="_Toc464120585"/>
      <w:bookmarkStart w:id="197" w:name="_Toc466970505"/>
      <w:bookmarkStart w:id="198" w:name="_Toc468462418"/>
      <w:bookmarkStart w:id="199" w:name="_Toc469482003"/>
      <w:bookmarkStart w:id="200" w:name="_Toc472411777"/>
      <w:bookmarkStart w:id="201"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00216B" w:rsidRPr="0000216B">
        <w:rPr>
          <w:b w:val="0"/>
        </w:rPr>
        <w:t>2.2.3</w:t>
      </w:r>
      <w:r w:rsidR="00007625">
        <w:fldChar w:fldCharType="end"/>
      </w:r>
      <w:r w:rsidRPr="00382A07">
        <w:rPr>
          <w:b w:val="0"/>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382A07"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357082"/>
      <w:bookmarkStart w:id="207" w:name="_Toc440359637"/>
      <w:bookmarkStart w:id="208" w:name="_Toc440632100"/>
      <w:bookmarkStart w:id="209" w:name="_Toc440875921"/>
      <w:bookmarkStart w:id="210" w:name="_Toc441130949"/>
      <w:bookmarkStart w:id="211" w:name="_Toc447269764"/>
      <w:bookmarkStart w:id="212" w:name="_Toc464120586"/>
      <w:bookmarkStart w:id="213" w:name="_Toc466970506"/>
      <w:bookmarkStart w:id="214" w:name="_Toc468462419"/>
      <w:bookmarkStart w:id="215" w:name="_Toc469482004"/>
      <w:bookmarkStart w:id="216" w:name="_Toc472411778"/>
      <w:bookmarkStart w:id="217"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4713A" w:rsidRPr="00382A07" w:rsidRDefault="0094713A" w:rsidP="0094713A">
      <w:pPr>
        <w:pStyle w:val="3"/>
        <w:ind w:left="0" w:firstLine="709"/>
        <w:jc w:val="both"/>
        <w:rPr>
          <w:b w:val="0"/>
        </w:rPr>
      </w:pPr>
      <w:bookmarkStart w:id="218" w:name="_Toc439238159"/>
      <w:bookmarkStart w:id="219" w:name="_Toc439252711"/>
      <w:bookmarkStart w:id="220" w:name="_Toc439323569"/>
      <w:bookmarkStart w:id="221" w:name="_Toc439323685"/>
      <w:bookmarkStart w:id="222" w:name="_Ref440270867"/>
      <w:bookmarkStart w:id="223" w:name="_Toc440357083"/>
      <w:bookmarkStart w:id="224" w:name="_Toc440359638"/>
      <w:bookmarkStart w:id="225" w:name="_Toc440632101"/>
      <w:bookmarkStart w:id="226" w:name="_Toc440875922"/>
      <w:bookmarkStart w:id="227" w:name="_Toc441130950"/>
      <w:bookmarkStart w:id="228" w:name="_Toc447269765"/>
      <w:bookmarkStart w:id="229" w:name="_Toc464120587"/>
      <w:bookmarkStart w:id="230" w:name="_Toc466970507"/>
      <w:bookmarkStart w:id="231" w:name="_Toc468462420"/>
      <w:bookmarkStart w:id="232" w:name="_Toc469482005"/>
      <w:bookmarkStart w:id="233" w:name="_Toc472411779"/>
      <w:bookmarkStart w:id="234" w:name="_Toc498588864"/>
      <w:r w:rsidRPr="00382A07">
        <w:rPr>
          <w:b w:val="0"/>
        </w:rPr>
        <w:t>Текст Антикоррупционной оговорки:</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5" w:name="_Ref303622434"/>
      <w:bookmarkStart w:id="236" w:name="_Ref303624273"/>
      <w:bookmarkStart w:id="237" w:name="_Ref303682476"/>
      <w:bookmarkStart w:id="238" w:name="_Ref303683017"/>
      <w:bookmarkEnd w:id="235"/>
      <w:bookmarkEnd w:id="236"/>
      <w:bookmarkEnd w:id="237"/>
      <w:bookmarkEnd w:id="238"/>
    </w:p>
    <w:p w:rsidR="00642D28" w:rsidRPr="00F31976" w:rsidRDefault="00642D28" w:rsidP="00642D28">
      <w:pPr>
        <w:pStyle w:val="2"/>
        <w:tabs>
          <w:tab w:val="clear" w:pos="1700"/>
          <w:tab w:val="left" w:pos="567"/>
        </w:tabs>
        <w:spacing w:line="264" w:lineRule="auto"/>
        <w:rPr>
          <w:bCs w:val="0"/>
        </w:rPr>
      </w:pPr>
      <w:bookmarkStart w:id="239" w:name="_Toc469470557"/>
      <w:bookmarkStart w:id="240" w:name="_Toc498588865"/>
      <w:r w:rsidRPr="00F31976">
        <w:rPr>
          <w:bCs w:val="0"/>
        </w:rPr>
        <w:lastRenderedPageBreak/>
        <w:t>Дополнительные условия, включаемые в проект договора</w:t>
      </w:r>
      <w:bookmarkEnd w:id="239"/>
      <w:bookmarkEnd w:id="240"/>
    </w:p>
    <w:p w:rsidR="00642D28" w:rsidRPr="00F31976" w:rsidRDefault="00642D28" w:rsidP="00642D28">
      <w:pPr>
        <w:pStyle w:val="3"/>
        <w:ind w:left="0" w:firstLine="709"/>
        <w:jc w:val="both"/>
        <w:rPr>
          <w:b w:val="0"/>
        </w:rPr>
      </w:pPr>
      <w:bookmarkStart w:id="241" w:name="_Toc469470558"/>
      <w:bookmarkStart w:id="242" w:name="_Toc469482007"/>
      <w:bookmarkStart w:id="243" w:name="_Toc472411781"/>
      <w:bookmarkStart w:id="244"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00216B">
        <w:rPr>
          <w:b w:val="0"/>
        </w:rPr>
        <w:t>2.3.3</w:t>
      </w:r>
      <w:r w:rsidR="00D161E0">
        <w:rPr>
          <w:b w:val="0"/>
        </w:rPr>
        <w:fldChar w:fldCharType="end"/>
      </w:r>
      <w:r w:rsidRPr="00F31976">
        <w:rPr>
          <w:b w:val="0"/>
        </w:rPr>
        <w:t>).</w:t>
      </w:r>
      <w:bookmarkEnd w:id="241"/>
      <w:bookmarkEnd w:id="242"/>
      <w:bookmarkEnd w:id="243"/>
      <w:bookmarkEnd w:id="244"/>
    </w:p>
    <w:p w:rsidR="00642D28" w:rsidRPr="00F31976" w:rsidRDefault="00642D28" w:rsidP="00642D28">
      <w:pPr>
        <w:pStyle w:val="3"/>
        <w:ind w:left="0" w:firstLine="709"/>
        <w:jc w:val="both"/>
        <w:rPr>
          <w:b w:val="0"/>
          <w:szCs w:val="24"/>
        </w:rPr>
      </w:pPr>
      <w:bookmarkStart w:id="245" w:name="_Toc469470559"/>
      <w:bookmarkStart w:id="246" w:name="_Toc469482008"/>
      <w:bookmarkStart w:id="247" w:name="_Toc472411782"/>
      <w:bookmarkStart w:id="248"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5"/>
      <w:bookmarkEnd w:id="246"/>
      <w:bookmarkEnd w:id="247"/>
      <w:bookmarkEnd w:id="248"/>
    </w:p>
    <w:p w:rsidR="00642D28" w:rsidRPr="00F31976" w:rsidRDefault="00642D28" w:rsidP="00642D28">
      <w:pPr>
        <w:pStyle w:val="3"/>
        <w:ind w:left="0" w:firstLine="709"/>
        <w:jc w:val="both"/>
        <w:rPr>
          <w:b w:val="0"/>
          <w:szCs w:val="24"/>
        </w:rPr>
      </w:pPr>
      <w:bookmarkStart w:id="249" w:name="_Ref469470272"/>
      <w:bookmarkStart w:id="250" w:name="_Toc469470560"/>
      <w:bookmarkStart w:id="251" w:name="_Toc469482009"/>
      <w:bookmarkStart w:id="252" w:name="_Toc472411783"/>
      <w:bookmarkStart w:id="253" w:name="_Toc498588868"/>
      <w:r w:rsidRPr="00F31976">
        <w:rPr>
          <w:b w:val="0"/>
        </w:rPr>
        <w:t>Дополнительные</w:t>
      </w:r>
      <w:r w:rsidRPr="00F31976">
        <w:rPr>
          <w:b w:val="0"/>
          <w:szCs w:val="24"/>
        </w:rPr>
        <w:t xml:space="preserve"> условия:</w:t>
      </w:r>
      <w:bookmarkEnd w:id="249"/>
      <w:bookmarkEnd w:id="250"/>
      <w:bookmarkEnd w:id="251"/>
      <w:bookmarkEnd w:id="252"/>
      <w:bookmarkEnd w:id="253"/>
    </w:p>
    <w:p w:rsidR="00642D28" w:rsidRPr="00F31976" w:rsidRDefault="00642D28" w:rsidP="00642D28">
      <w:pPr>
        <w:pStyle w:val="3"/>
        <w:numPr>
          <w:ilvl w:val="0"/>
          <w:numId w:val="0"/>
        </w:numPr>
        <w:ind w:firstLine="709"/>
        <w:jc w:val="both"/>
        <w:rPr>
          <w:b w:val="0"/>
          <w:szCs w:val="24"/>
        </w:rPr>
      </w:pPr>
      <w:bookmarkStart w:id="254" w:name="_Toc469470561"/>
      <w:bookmarkStart w:id="255" w:name="_Toc469482010"/>
      <w:bookmarkStart w:id="256" w:name="_Toc472411784"/>
      <w:bookmarkStart w:id="257"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4"/>
      <w:bookmarkEnd w:id="255"/>
      <w:bookmarkEnd w:id="256"/>
      <w:bookmarkEnd w:id="257"/>
    </w:p>
    <w:p w:rsidR="00642D28" w:rsidRPr="00F31976" w:rsidRDefault="00642D28" w:rsidP="00642D28">
      <w:pPr>
        <w:pStyle w:val="3"/>
        <w:numPr>
          <w:ilvl w:val="0"/>
          <w:numId w:val="0"/>
        </w:numPr>
        <w:ind w:firstLine="709"/>
        <w:jc w:val="both"/>
        <w:rPr>
          <w:b w:val="0"/>
          <w:szCs w:val="24"/>
        </w:rPr>
      </w:pPr>
      <w:bookmarkStart w:id="258" w:name="_Toc469470562"/>
      <w:bookmarkStart w:id="259" w:name="_Toc469482011"/>
      <w:bookmarkStart w:id="260" w:name="_Toc472411785"/>
      <w:bookmarkStart w:id="261"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8"/>
      <w:bookmarkEnd w:id="259"/>
      <w:bookmarkEnd w:id="260"/>
      <w:bookmarkEnd w:id="261"/>
    </w:p>
    <w:p w:rsidR="00642D28" w:rsidRPr="00F31976" w:rsidRDefault="00642D28" w:rsidP="00642D28">
      <w:pPr>
        <w:pStyle w:val="3"/>
        <w:numPr>
          <w:ilvl w:val="0"/>
          <w:numId w:val="0"/>
        </w:numPr>
        <w:ind w:firstLine="709"/>
        <w:jc w:val="both"/>
        <w:rPr>
          <w:b w:val="0"/>
          <w:szCs w:val="24"/>
        </w:rPr>
      </w:pPr>
      <w:bookmarkStart w:id="262" w:name="_Toc469470563"/>
      <w:bookmarkStart w:id="263" w:name="_Toc469482012"/>
      <w:bookmarkStart w:id="264" w:name="_Toc472411786"/>
      <w:bookmarkStart w:id="265"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2"/>
      <w:bookmarkEnd w:id="263"/>
      <w:bookmarkEnd w:id="264"/>
      <w:bookmarkEnd w:id="265"/>
    </w:p>
    <w:p w:rsidR="00642D28" w:rsidRPr="007E5B28" w:rsidRDefault="00642D28" w:rsidP="00642D28">
      <w:pPr>
        <w:pStyle w:val="3"/>
        <w:numPr>
          <w:ilvl w:val="0"/>
          <w:numId w:val="0"/>
        </w:numPr>
        <w:ind w:firstLine="709"/>
        <w:jc w:val="both"/>
        <w:rPr>
          <w:b w:val="0"/>
          <w:szCs w:val="24"/>
        </w:rPr>
      </w:pPr>
      <w:bookmarkStart w:id="266" w:name="_Toc469470564"/>
      <w:bookmarkStart w:id="267" w:name="_Toc469482013"/>
      <w:bookmarkStart w:id="268" w:name="_Toc472411787"/>
      <w:bookmarkStart w:id="269"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6"/>
      <w:bookmarkEnd w:id="267"/>
      <w:bookmarkEnd w:id="268"/>
      <w:bookmarkEnd w:id="26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70" w:name="_Ref303711222"/>
      <w:bookmarkStart w:id="271" w:name="_Ref311232052"/>
      <w:bookmarkStart w:id="272" w:name="_Toc498588873"/>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70"/>
      <w:r w:rsidR="00D51A0B" w:rsidRPr="00382A07">
        <w:rPr>
          <w:szCs w:val="24"/>
        </w:rPr>
        <w:t>Заявок</w:t>
      </w:r>
      <w:bookmarkEnd w:id="271"/>
      <w:bookmarkEnd w:id="272"/>
    </w:p>
    <w:p w:rsidR="00717F60" w:rsidRPr="00382A07" w:rsidRDefault="00717F60" w:rsidP="00E71A48">
      <w:pPr>
        <w:pStyle w:val="2"/>
        <w:tabs>
          <w:tab w:val="clear" w:pos="1700"/>
          <w:tab w:val="left" w:pos="567"/>
        </w:tabs>
        <w:spacing w:line="264" w:lineRule="auto"/>
      </w:pPr>
      <w:bookmarkStart w:id="273" w:name="_Toc498588874"/>
      <w:r w:rsidRPr="00382A07">
        <w:t xml:space="preserve">Общий порядок проведения </w:t>
      </w:r>
      <w:r w:rsidR="00440928" w:rsidRPr="00382A07">
        <w:t>З</w:t>
      </w:r>
      <w:r w:rsidRPr="00382A07">
        <w:t>апроса предложений</w:t>
      </w:r>
      <w:bookmarkEnd w:id="273"/>
    </w:p>
    <w:p w:rsidR="00717F60" w:rsidRPr="00382A07" w:rsidRDefault="00717F60" w:rsidP="00953802">
      <w:pPr>
        <w:pStyle w:val="3"/>
        <w:rPr>
          <w:bCs w:val="0"/>
          <w:szCs w:val="24"/>
        </w:rPr>
      </w:pPr>
      <w:bookmarkStart w:id="274" w:name="_Toc439323688"/>
      <w:bookmarkStart w:id="275" w:name="_Toc440357086"/>
      <w:bookmarkStart w:id="276" w:name="_Toc440359641"/>
      <w:bookmarkStart w:id="277" w:name="_Toc440632104"/>
      <w:bookmarkStart w:id="278" w:name="_Toc440875925"/>
      <w:bookmarkStart w:id="279" w:name="_Toc441130953"/>
      <w:bookmarkStart w:id="280" w:name="_Toc447269768"/>
      <w:bookmarkStart w:id="281" w:name="_Toc464120590"/>
      <w:bookmarkStart w:id="282" w:name="_Toc466970510"/>
      <w:bookmarkStart w:id="283" w:name="_Toc468462423"/>
      <w:bookmarkStart w:id="284" w:name="_Toc469482016"/>
      <w:bookmarkStart w:id="285" w:name="_Toc472411790"/>
      <w:bookmarkStart w:id="286" w:name="_Toc498588875"/>
      <w:r w:rsidRPr="00382A07">
        <w:rPr>
          <w:szCs w:val="24"/>
        </w:rPr>
        <w:t>Запрос</w:t>
      </w:r>
      <w:r w:rsidRPr="00382A07">
        <w:rPr>
          <w:bCs w:val="0"/>
          <w:szCs w:val="24"/>
        </w:rPr>
        <w:t xml:space="preserve"> предложений проводится в следующем порядке: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00216B" w:rsidRPr="0000216B">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00216B" w:rsidRPr="0000216B">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28_922829174"/>
      <w:bookmarkEnd w:id="28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00216B" w:rsidRPr="0000216B">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00216B" w:rsidRPr="0000216B">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2_922829174"/>
      <w:bookmarkEnd w:id="28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00216B">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4_922829174"/>
      <w:bookmarkEnd w:id="28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00216B" w:rsidRPr="0000216B">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36_922829174"/>
      <w:bookmarkEnd w:id="29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00216B">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00216B">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00216B">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00216B" w:rsidRPr="0000216B">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1" w:name="_Toc439323689"/>
      <w:bookmarkStart w:id="292" w:name="_Toc440357087"/>
      <w:bookmarkStart w:id="293" w:name="_Toc440359642"/>
      <w:bookmarkStart w:id="294" w:name="_Toc440632105"/>
      <w:bookmarkStart w:id="295" w:name="_Toc440875926"/>
      <w:bookmarkStart w:id="296" w:name="_Toc441130954"/>
      <w:bookmarkStart w:id="297" w:name="_Toc447269769"/>
      <w:bookmarkStart w:id="298" w:name="_Toc464120591"/>
      <w:bookmarkStart w:id="299" w:name="_Toc466970511"/>
      <w:bookmarkStart w:id="300" w:name="_Toc468462424"/>
      <w:bookmarkStart w:id="301" w:name="_Toc469482017"/>
      <w:bookmarkStart w:id="302" w:name="_Toc472411791"/>
      <w:bookmarkStart w:id="303"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4" w:name="_Ref303250835"/>
      <w:bookmarkStart w:id="305" w:name="_Ref305973033"/>
      <w:bookmarkStart w:id="306" w:name="_Toc498588877"/>
      <w:bookmarkStart w:id="307"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4"/>
      <w:r w:rsidRPr="00382A07">
        <w:t xml:space="preserve"> по запросу предложений</w:t>
      </w:r>
      <w:bookmarkEnd w:id="305"/>
      <w:bookmarkEnd w:id="306"/>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00216B" w:rsidRPr="0000216B">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8" w:name="__RefNumPara__444_922829174"/>
      <w:bookmarkStart w:id="309" w:name="_Ref191386216"/>
      <w:bookmarkStart w:id="310" w:name="_Ref305973147"/>
      <w:bookmarkStart w:id="311" w:name="_Toc498588878"/>
      <w:bookmarkEnd w:id="307"/>
      <w:bookmarkEnd w:id="308"/>
      <w:r w:rsidRPr="00382A07">
        <w:lastRenderedPageBreak/>
        <w:t xml:space="preserve">Подготовка </w:t>
      </w:r>
      <w:bookmarkEnd w:id="309"/>
      <w:r w:rsidRPr="00382A07">
        <w:t>Заявок</w:t>
      </w:r>
      <w:bookmarkEnd w:id="310"/>
      <w:bookmarkEnd w:id="311"/>
    </w:p>
    <w:p w:rsidR="00717F60" w:rsidRPr="00382A07" w:rsidRDefault="00717F60" w:rsidP="00E71A48">
      <w:pPr>
        <w:pStyle w:val="3"/>
        <w:spacing w:line="264" w:lineRule="auto"/>
        <w:rPr>
          <w:szCs w:val="24"/>
        </w:rPr>
      </w:pPr>
      <w:bookmarkStart w:id="312" w:name="_Ref306114638"/>
      <w:bookmarkStart w:id="313" w:name="_Toc440357090"/>
      <w:bookmarkStart w:id="314" w:name="_Toc440359645"/>
      <w:bookmarkStart w:id="315" w:name="_Toc440632108"/>
      <w:bookmarkStart w:id="316" w:name="_Toc440875929"/>
      <w:bookmarkStart w:id="317" w:name="_Toc441130957"/>
      <w:bookmarkStart w:id="318" w:name="_Toc447269772"/>
      <w:bookmarkStart w:id="319" w:name="_Toc464120594"/>
      <w:bookmarkStart w:id="320" w:name="_Toc466970514"/>
      <w:bookmarkStart w:id="321" w:name="_Toc468462427"/>
      <w:bookmarkStart w:id="322" w:name="_Toc469482020"/>
      <w:bookmarkStart w:id="323" w:name="_Toc472411794"/>
      <w:bookmarkStart w:id="324" w:name="_Toc498588879"/>
      <w:r w:rsidRPr="00382A07">
        <w:rPr>
          <w:szCs w:val="24"/>
        </w:rPr>
        <w:t xml:space="preserve">Общие требования к </w:t>
      </w:r>
      <w:r w:rsidR="004B5EB3" w:rsidRPr="00382A07">
        <w:rPr>
          <w:szCs w:val="24"/>
        </w:rPr>
        <w:t>Заявк</w:t>
      </w:r>
      <w:r w:rsidRPr="00382A07">
        <w:rPr>
          <w:szCs w:val="24"/>
        </w:rPr>
        <w:t>е</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00216B" w:rsidRPr="0000216B">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00216B" w:rsidRPr="0000216B">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00216B" w:rsidRPr="0000216B">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00216B" w:rsidRPr="0000216B">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00216B" w:rsidRPr="0000216B">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00216B" w:rsidRPr="0000216B">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00216B" w:rsidRPr="0000216B">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00216B" w:rsidRPr="0000216B">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00216B" w:rsidRPr="0000216B">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00216B" w:rsidRPr="0000216B">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00216B">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00216B" w:rsidRPr="0000216B">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00216B" w:rsidRPr="0000216B">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00216B" w:rsidRPr="0000216B">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00216B" w:rsidRPr="0000216B">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00216B" w:rsidRPr="0000216B">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00216B" w:rsidRPr="0000216B">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00216B" w:rsidRPr="0000216B">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00216B">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00216B" w:rsidRPr="0000216B">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55279015"/>
      <w:bookmarkStart w:id="3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8"/>
      <w:bookmarkEnd w:id="3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30"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00216B" w:rsidRPr="0000216B">
        <w:rPr>
          <w:sz w:val="24"/>
          <w:szCs w:val="24"/>
        </w:rPr>
        <w:t>3.3.1.9</w:t>
      </w:r>
      <w:r w:rsidR="00007625">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00216B" w:rsidRPr="0000216B">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1" w:name="_Ref115076752"/>
      <w:bookmarkStart w:id="332" w:name="_Ref191386109"/>
      <w:bookmarkStart w:id="333" w:name="_Ref191386419"/>
      <w:bookmarkStart w:id="334" w:name="_Toc440357091"/>
      <w:bookmarkStart w:id="335" w:name="_Toc440359646"/>
      <w:bookmarkStart w:id="336" w:name="_Toc440632109"/>
      <w:bookmarkStart w:id="337" w:name="_Toc440875930"/>
      <w:bookmarkStart w:id="338" w:name="_Toc441130958"/>
      <w:bookmarkStart w:id="339" w:name="_Toc447269773"/>
      <w:bookmarkStart w:id="340" w:name="_Toc464120595"/>
      <w:bookmarkStart w:id="341" w:name="_Toc466970515"/>
      <w:bookmarkStart w:id="342" w:name="_Toc468462428"/>
      <w:bookmarkStart w:id="343" w:name="_Toc469482021"/>
      <w:bookmarkStart w:id="344" w:name="_Toc472411795"/>
      <w:bookmarkStart w:id="345"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1"/>
      <w:bookmarkEnd w:id="332"/>
      <w:bookmarkEnd w:id="333"/>
      <w:r w:rsidRPr="00382A07">
        <w:rPr>
          <w:szCs w:val="24"/>
        </w:rPr>
        <w:t>ЭТП</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6" w:name="_Ref115076807"/>
      <w:bookmarkStart w:id="347" w:name="_Toc440357092"/>
      <w:bookmarkStart w:id="348" w:name="_Toc440359647"/>
      <w:bookmarkStart w:id="349" w:name="_Toc440632110"/>
      <w:bookmarkStart w:id="350" w:name="_Toc440875931"/>
      <w:bookmarkStart w:id="351" w:name="_Toc441130959"/>
      <w:bookmarkStart w:id="352" w:name="_Toc447269774"/>
      <w:bookmarkStart w:id="353" w:name="_Toc464120596"/>
      <w:bookmarkStart w:id="354" w:name="_Toc466970516"/>
      <w:bookmarkStart w:id="355" w:name="_Toc468462429"/>
      <w:bookmarkStart w:id="356" w:name="_Toc469482022"/>
      <w:bookmarkStart w:id="357" w:name="_Toc472411796"/>
      <w:bookmarkStart w:id="358"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9"/>
    </w:p>
    <w:p w:rsidR="00717F60" w:rsidRPr="00382A07" w:rsidRDefault="00717F60" w:rsidP="00E71A48">
      <w:pPr>
        <w:pStyle w:val="3"/>
        <w:spacing w:line="264" w:lineRule="auto"/>
        <w:rPr>
          <w:szCs w:val="24"/>
        </w:rPr>
      </w:pPr>
      <w:bookmarkStart w:id="360" w:name="_Ref306008743"/>
      <w:bookmarkStart w:id="361" w:name="_Toc440357093"/>
      <w:bookmarkStart w:id="362" w:name="_Toc440359648"/>
      <w:bookmarkStart w:id="363" w:name="_Toc440632111"/>
      <w:bookmarkStart w:id="364" w:name="_Toc440875932"/>
      <w:bookmarkStart w:id="365" w:name="_Toc441130960"/>
      <w:bookmarkStart w:id="366" w:name="_Toc447269775"/>
      <w:bookmarkStart w:id="367" w:name="_Toc464120597"/>
      <w:bookmarkStart w:id="368" w:name="_Toc466970517"/>
      <w:bookmarkStart w:id="369" w:name="_Toc468462430"/>
      <w:bookmarkStart w:id="370" w:name="_Toc469482023"/>
      <w:bookmarkStart w:id="371" w:name="_Toc472411797"/>
      <w:bookmarkStart w:id="372"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3"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3"/>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4" w:name="_Toc440357094"/>
      <w:bookmarkStart w:id="375" w:name="_Toc440359649"/>
      <w:bookmarkStart w:id="376" w:name="_Toc440632112"/>
      <w:bookmarkStart w:id="377" w:name="_Toc440875933"/>
      <w:bookmarkStart w:id="378" w:name="_Toc441130961"/>
      <w:bookmarkStart w:id="379" w:name="_Toc447269776"/>
      <w:bookmarkStart w:id="380" w:name="_Toc464120598"/>
      <w:bookmarkStart w:id="381" w:name="_Toc466970518"/>
      <w:bookmarkStart w:id="382" w:name="_Toc468462431"/>
      <w:bookmarkStart w:id="383" w:name="_Toc469482024"/>
      <w:bookmarkStart w:id="384" w:name="_Toc472411798"/>
      <w:bookmarkStart w:id="385" w:name="_Toc498588883"/>
      <w:r w:rsidRPr="00382A07">
        <w:rPr>
          <w:szCs w:val="24"/>
        </w:rPr>
        <w:t xml:space="preserve">Требования к языку </w:t>
      </w:r>
      <w:r w:rsidR="004B5EB3" w:rsidRPr="00382A07">
        <w:rPr>
          <w:szCs w:val="24"/>
        </w:rPr>
        <w:t>Заявк</w:t>
      </w:r>
      <w:r w:rsidRPr="00382A07">
        <w:rPr>
          <w:szCs w:val="24"/>
        </w:rPr>
        <w:t>и</w:t>
      </w:r>
      <w:bookmarkEnd w:id="374"/>
      <w:bookmarkEnd w:id="375"/>
      <w:bookmarkEnd w:id="376"/>
      <w:bookmarkEnd w:id="377"/>
      <w:bookmarkEnd w:id="378"/>
      <w:bookmarkEnd w:id="379"/>
      <w:bookmarkEnd w:id="380"/>
      <w:bookmarkEnd w:id="381"/>
      <w:bookmarkEnd w:id="382"/>
      <w:bookmarkEnd w:id="383"/>
      <w:bookmarkEnd w:id="384"/>
      <w:bookmarkEnd w:id="385"/>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6" w:name="_Toc440357095"/>
      <w:bookmarkStart w:id="387" w:name="_Toc440359650"/>
      <w:bookmarkStart w:id="388" w:name="_Toc440632113"/>
      <w:bookmarkStart w:id="389" w:name="_Toc440875934"/>
      <w:bookmarkStart w:id="390" w:name="_Toc441130962"/>
      <w:bookmarkStart w:id="391" w:name="_Toc447269777"/>
      <w:bookmarkStart w:id="392" w:name="_Toc464120599"/>
      <w:bookmarkStart w:id="393" w:name="_Toc466970519"/>
      <w:bookmarkStart w:id="394" w:name="_Toc468462432"/>
      <w:bookmarkStart w:id="395" w:name="_Toc469482025"/>
      <w:bookmarkStart w:id="396" w:name="_Toc472411799"/>
      <w:bookmarkStart w:id="397" w:name="_Toc498588884"/>
      <w:r w:rsidRPr="00382A07">
        <w:rPr>
          <w:szCs w:val="24"/>
        </w:rPr>
        <w:lastRenderedPageBreak/>
        <w:t xml:space="preserve">Требования к валюте </w:t>
      </w:r>
      <w:r w:rsidR="004B5EB3" w:rsidRPr="00382A07">
        <w:rPr>
          <w:szCs w:val="24"/>
        </w:rPr>
        <w:t>Заявк</w:t>
      </w:r>
      <w:r w:rsidRPr="00382A07">
        <w:rPr>
          <w:szCs w:val="24"/>
        </w:rPr>
        <w:t>и</w:t>
      </w:r>
      <w:bookmarkEnd w:id="386"/>
      <w:bookmarkEnd w:id="387"/>
      <w:bookmarkEnd w:id="388"/>
      <w:bookmarkEnd w:id="389"/>
      <w:bookmarkEnd w:id="390"/>
      <w:bookmarkEnd w:id="391"/>
      <w:bookmarkEnd w:id="392"/>
      <w:bookmarkEnd w:id="393"/>
      <w:bookmarkEnd w:id="394"/>
      <w:bookmarkEnd w:id="395"/>
      <w:bookmarkEnd w:id="396"/>
      <w:bookmarkEnd w:id="397"/>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98" w:name="_Toc440357096"/>
      <w:bookmarkStart w:id="399" w:name="_Toc440359651"/>
      <w:bookmarkStart w:id="400" w:name="_Toc440632114"/>
      <w:bookmarkStart w:id="401" w:name="_Toc440875935"/>
      <w:bookmarkStart w:id="402" w:name="_Toc441130963"/>
      <w:bookmarkStart w:id="403" w:name="_Toc447269778"/>
      <w:bookmarkStart w:id="404" w:name="_Toc464120600"/>
      <w:bookmarkStart w:id="405" w:name="_Toc466970520"/>
      <w:bookmarkStart w:id="406" w:name="_Ref468456963"/>
      <w:bookmarkStart w:id="407" w:name="_Toc468462433"/>
      <w:bookmarkStart w:id="408" w:name="_Toc469482026"/>
      <w:bookmarkStart w:id="409" w:name="_Toc472411800"/>
      <w:bookmarkStart w:id="410" w:name="_Toc498588885"/>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1"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411"/>
    </w:p>
    <w:p w:rsidR="00280464" w:rsidRPr="00382A07" w:rsidRDefault="004F2CB7" w:rsidP="009722EE">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4F2CB7">
        <w:rPr>
          <w:b/>
          <w:bCs w:val="0"/>
          <w:sz w:val="24"/>
          <w:szCs w:val="24"/>
          <w:lang w:eastAsia="ru-RU"/>
        </w:rPr>
        <w:t>1 019 788,00</w:t>
      </w:r>
      <w:r w:rsidRPr="004F2CB7">
        <w:rPr>
          <w:bCs w:val="0"/>
          <w:sz w:val="24"/>
          <w:szCs w:val="24"/>
          <w:lang w:eastAsia="ru-RU"/>
        </w:rPr>
        <w:t xml:space="preserve"> (Один миллион девятнадцать тысяч семьсот восемьдесят восемь) рублей 00 копеек РФ, без учета НДС; НДС составляет </w:t>
      </w:r>
      <w:r w:rsidRPr="004F2CB7">
        <w:rPr>
          <w:b/>
          <w:bCs w:val="0"/>
          <w:sz w:val="24"/>
          <w:szCs w:val="24"/>
          <w:lang w:eastAsia="ru-RU"/>
        </w:rPr>
        <w:t>183 561,84</w:t>
      </w:r>
      <w:r w:rsidRPr="004F2CB7">
        <w:rPr>
          <w:bCs w:val="0"/>
          <w:sz w:val="24"/>
          <w:szCs w:val="24"/>
          <w:lang w:eastAsia="ru-RU"/>
        </w:rPr>
        <w:t xml:space="preserve"> (Сто восемьдесят три тысячи пятьсот шестьдесят один) рубль 84 копеек РФ; </w:t>
      </w:r>
      <w:r w:rsidRPr="004F2CB7">
        <w:rPr>
          <w:b/>
          <w:bCs w:val="0"/>
          <w:sz w:val="24"/>
          <w:szCs w:val="24"/>
          <w:lang w:eastAsia="ru-RU"/>
        </w:rPr>
        <w:t>1 203 349,84</w:t>
      </w:r>
      <w:r w:rsidRPr="004F2CB7">
        <w:rPr>
          <w:bCs w:val="0"/>
          <w:sz w:val="24"/>
          <w:szCs w:val="24"/>
          <w:lang w:eastAsia="ru-RU"/>
        </w:rPr>
        <w:t xml:space="preserve"> (Один миллион двести три тысячи триста сорок девять) рублей 84 копеек РФ, с учетом НДС</w:t>
      </w:r>
      <w:r w:rsidR="00261FA7" w:rsidRPr="009C393B">
        <w:rPr>
          <w:bCs w:val="0"/>
          <w:sz w:val="24"/>
          <w:szCs w:val="24"/>
          <w:lang w:eastAsia="ru-RU"/>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00216B" w:rsidRPr="0000216B">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w:t>
      </w:r>
      <w:r w:rsidRPr="004A1A68">
        <w:rPr>
          <w:bCs w:val="0"/>
          <w:sz w:val="24"/>
          <w:szCs w:val="24"/>
        </w:rPr>
        <w:t>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00216B" w:rsidRPr="0000216B">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7"/>
      <w:r w:rsidRPr="004A1A68">
        <w:rPr>
          <w:bCs w:val="0"/>
          <w:sz w:val="24"/>
          <w:szCs w:val="24"/>
        </w:rPr>
        <w:t>:</w:t>
      </w:r>
      <w:bookmarkStart w:id="430" w:name="_Ref306004833"/>
      <w:bookmarkEnd w:id="42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261FA7">
        <w:rPr>
          <w:bCs w:val="0"/>
          <w:sz w:val="24"/>
          <w:szCs w:val="24"/>
        </w:rPr>
        <w:t xml:space="preserve">, </w:t>
      </w:r>
      <w:r w:rsidR="00261FA7" w:rsidRPr="008C29C3">
        <w:rPr>
          <w:sz w:val="24"/>
          <w:szCs w:val="24"/>
        </w:rPr>
        <w:lastRenderedPageBreak/>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00216B" w:rsidRPr="0000216B">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00216B" w:rsidRPr="0000216B">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0A205C" w:rsidRDefault="000A205C" w:rsidP="00CF39D0">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w:t>
      </w:r>
      <w:r w:rsidRPr="00382A07">
        <w:rPr>
          <w:sz w:val="24"/>
          <w:szCs w:val="24"/>
        </w:rPr>
        <w:lastRenderedPageBreak/>
        <w:t xml:space="preserve">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00216B" w:rsidRPr="0000216B">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00216B" w:rsidRPr="0000216B">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00216B" w:rsidRPr="0000216B">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w:t>
      </w:r>
      <w:r w:rsidR="00A154B7" w:rsidRPr="00382A07">
        <w:rPr>
          <w:bCs w:val="0"/>
          <w:sz w:val="24"/>
          <w:szCs w:val="24"/>
        </w:rPr>
        <w:lastRenderedPageBreak/>
        <w:t>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00216B" w:rsidRPr="0000216B">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00216B" w:rsidRPr="0000216B">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00216B" w:rsidRPr="0000216B">
        <w:rPr>
          <w:sz w:val="24"/>
          <w:szCs w:val="24"/>
        </w:rPr>
        <w:t>5.10</w:t>
      </w:r>
      <w:r w:rsidR="0000216B">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00216B" w:rsidRPr="0000216B">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00216B">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00216B" w:rsidRPr="0000216B">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00216B" w:rsidRPr="0000216B">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00216B" w:rsidRPr="0000216B">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6"/>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00216B" w:rsidRPr="0000216B">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00216B" w:rsidRPr="0000216B">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00216B">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00216B" w:rsidRPr="0000216B">
        <w:rPr>
          <w:bCs w:val="0"/>
          <w:sz w:val="24"/>
          <w:szCs w:val="24"/>
          <w:lang w:val="en-US"/>
        </w:rPr>
        <w:t>a</w:t>
      </w:r>
      <w:r w:rsidR="0000216B" w:rsidRPr="0000216B">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00216B" w:rsidRPr="0000216B">
        <w:rPr>
          <w:bCs w:val="0"/>
          <w:sz w:val="24"/>
          <w:szCs w:val="24"/>
          <w:lang w:val="en-US"/>
        </w:rPr>
        <w:t>g</w:t>
      </w:r>
      <w:r w:rsidR="0000216B" w:rsidRPr="0000216B">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00216B" w:rsidRPr="0000216B">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00216B" w:rsidRPr="0000216B">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00216B" w:rsidRPr="0000216B">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00216B" w:rsidRPr="0000216B">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00216B" w:rsidRPr="0000216B">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00216B" w:rsidRPr="0000216B">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lastRenderedPageBreak/>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00216B" w:rsidRPr="0000216B">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00216B" w:rsidRPr="0000216B">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A205C">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00216B" w:rsidRPr="0000216B">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00216B" w:rsidRPr="0000216B">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00216B" w:rsidRPr="0000216B">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2"/>
      <w:bookmarkEnd w:id="533"/>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00216B" w:rsidRPr="0000216B">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D07A7" w:rsidRPr="002F7C72">
        <w:rPr>
          <w:bCs w:val="0"/>
          <w:sz w:val="24"/>
          <w:szCs w:val="24"/>
        </w:rPr>
        <w:t xml:space="preserve">запроса </w:t>
      </w:r>
      <w:r w:rsidR="00D536DC" w:rsidRPr="002F7C72">
        <w:rPr>
          <w:bCs w:val="0"/>
          <w:sz w:val="24"/>
          <w:szCs w:val="24"/>
        </w:rPr>
        <w:t>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D536DC" w:rsidRPr="002F7C72">
        <w:rPr>
          <w:bCs w:val="0"/>
          <w:sz w:val="24"/>
          <w:szCs w:val="24"/>
        </w:rPr>
        <w:t xml:space="preserve"> </w:t>
      </w:r>
      <w:r w:rsidRPr="002F7C72">
        <w:rPr>
          <w:bCs w:val="0"/>
          <w:sz w:val="24"/>
          <w:szCs w:val="24"/>
        </w:rPr>
        <w:t xml:space="preserve">либо </w:t>
      </w:r>
      <w:r w:rsidR="009C744E" w:rsidRPr="002F7C72">
        <w:rPr>
          <w:bCs w:val="0"/>
          <w:sz w:val="24"/>
          <w:szCs w:val="24"/>
        </w:rPr>
        <w:t>Участник</w:t>
      </w:r>
      <w:r w:rsidRPr="002F7C72">
        <w:rPr>
          <w:bCs w:val="0"/>
          <w:sz w:val="24"/>
          <w:szCs w:val="24"/>
        </w:rPr>
        <w:t xml:space="preserve">а </w:t>
      </w:r>
      <w:r w:rsidR="00D536DC" w:rsidRPr="002F7C72">
        <w:rPr>
          <w:bCs w:val="0"/>
          <w:sz w:val="24"/>
          <w:szCs w:val="24"/>
        </w:rPr>
        <w:t>запроса предложений</w:t>
      </w:r>
      <w:r w:rsidRPr="002F7C72">
        <w:rPr>
          <w:bCs w:val="0"/>
          <w:sz w:val="24"/>
          <w:szCs w:val="24"/>
        </w:rPr>
        <w:t>, давшего предпоследн</w:t>
      </w:r>
      <w:r w:rsidR="00FE5731" w:rsidRPr="002F7C72">
        <w:rPr>
          <w:bCs w:val="0"/>
          <w:sz w:val="24"/>
          <w:szCs w:val="24"/>
        </w:rPr>
        <w:t>юю</w:t>
      </w:r>
      <w:r w:rsidRPr="002F7C72">
        <w:rPr>
          <w:bCs w:val="0"/>
          <w:sz w:val="24"/>
          <w:szCs w:val="24"/>
        </w:rPr>
        <w:t xml:space="preserve"> </w:t>
      </w:r>
      <w:r w:rsidR="004B5EB3" w:rsidRPr="002F7C72">
        <w:rPr>
          <w:bCs w:val="0"/>
          <w:sz w:val="24"/>
          <w:szCs w:val="24"/>
        </w:rPr>
        <w:t>Заявк</w:t>
      </w:r>
      <w:r w:rsidR="00FE5731" w:rsidRPr="002F7C72">
        <w:rPr>
          <w:bCs w:val="0"/>
          <w:sz w:val="24"/>
          <w:szCs w:val="24"/>
        </w:rPr>
        <w:t xml:space="preserve">у </w:t>
      </w:r>
      <w:r w:rsidRPr="002F7C72">
        <w:rPr>
          <w:bCs w:val="0"/>
          <w:sz w:val="24"/>
          <w:szCs w:val="24"/>
        </w:rPr>
        <w:t xml:space="preserve">по цене при условии уклонения </w:t>
      </w:r>
      <w:r w:rsidR="009C744E" w:rsidRPr="002F7C72">
        <w:rPr>
          <w:bCs w:val="0"/>
          <w:sz w:val="24"/>
          <w:szCs w:val="24"/>
        </w:rPr>
        <w:t>Участник</w:t>
      </w:r>
      <w:r w:rsidR="004C5164" w:rsidRPr="002F7C72">
        <w:rPr>
          <w:bCs w:val="0"/>
          <w:sz w:val="24"/>
          <w:szCs w:val="24"/>
        </w:rPr>
        <w:t xml:space="preserve">а </w:t>
      </w:r>
      <w:r w:rsidR="00FE5731"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FE5731" w:rsidRPr="002F7C72">
        <w:rPr>
          <w:bCs w:val="0"/>
          <w:sz w:val="24"/>
          <w:szCs w:val="24"/>
        </w:rPr>
        <w:t xml:space="preserve"> </w:t>
      </w:r>
      <w:r w:rsidRPr="002F7C72">
        <w:rPr>
          <w:bCs w:val="0"/>
          <w:sz w:val="24"/>
          <w:szCs w:val="24"/>
        </w:rPr>
        <w:t xml:space="preserve">от заключения </w:t>
      </w:r>
      <w:r w:rsidR="00123C70" w:rsidRPr="002F7C72">
        <w:rPr>
          <w:bCs w:val="0"/>
          <w:sz w:val="24"/>
          <w:szCs w:val="24"/>
        </w:rPr>
        <w:t>Договор</w:t>
      </w:r>
      <w:r w:rsidRPr="002F7C72">
        <w:rPr>
          <w:bCs w:val="0"/>
          <w:sz w:val="24"/>
          <w:szCs w:val="24"/>
        </w:rPr>
        <w:t xml:space="preserve">а либо </w:t>
      </w:r>
      <w:r w:rsidR="009C744E" w:rsidRPr="002F7C72">
        <w:rPr>
          <w:bCs w:val="0"/>
          <w:sz w:val="24"/>
          <w:szCs w:val="24"/>
        </w:rPr>
        <w:t>Участник</w:t>
      </w:r>
      <w:r w:rsidRPr="002F7C72">
        <w:rPr>
          <w:bCs w:val="0"/>
          <w:sz w:val="24"/>
          <w:szCs w:val="24"/>
        </w:rPr>
        <w:t xml:space="preserve">а </w:t>
      </w:r>
      <w:r w:rsidR="007A439E" w:rsidRPr="002F7C72">
        <w:rPr>
          <w:bCs w:val="0"/>
          <w:sz w:val="24"/>
          <w:szCs w:val="24"/>
        </w:rPr>
        <w:t>запроса предложений</w:t>
      </w:r>
      <w:r w:rsidRPr="002F7C72">
        <w:rPr>
          <w:bCs w:val="0"/>
          <w:sz w:val="24"/>
          <w:szCs w:val="24"/>
        </w:rPr>
        <w:t xml:space="preserve">, признанного единственным </w:t>
      </w:r>
      <w:r w:rsidR="009C744E" w:rsidRPr="002F7C72">
        <w:rPr>
          <w:bCs w:val="0"/>
          <w:sz w:val="24"/>
          <w:szCs w:val="24"/>
        </w:rPr>
        <w:t>Участник</w:t>
      </w:r>
      <w:r w:rsidRPr="002F7C72">
        <w:rPr>
          <w:bCs w:val="0"/>
          <w:sz w:val="24"/>
          <w:szCs w:val="24"/>
        </w:rPr>
        <w:t xml:space="preserve">ом при условии его соответствия требованиям </w:t>
      </w:r>
      <w:r w:rsidR="007D07A7" w:rsidRPr="002F7C72">
        <w:rPr>
          <w:bCs w:val="0"/>
          <w:sz w:val="24"/>
          <w:szCs w:val="24"/>
        </w:rPr>
        <w:t>Д</w:t>
      </w:r>
      <w:r w:rsidRPr="002F7C72">
        <w:rPr>
          <w:bCs w:val="0"/>
          <w:sz w:val="24"/>
          <w:szCs w:val="24"/>
        </w:rPr>
        <w:t>окументации</w:t>
      </w:r>
      <w:r w:rsidR="007D07A7" w:rsidRPr="002F7C72">
        <w:rPr>
          <w:bCs w:val="0"/>
          <w:sz w:val="24"/>
          <w:szCs w:val="24"/>
        </w:rPr>
        <w:t xml:space="preserve"> по запросу предложений</w:t>
      </w:r>
      <w:r w:rsidRPr="002F7C72">
        <w:rPr>
          <w:bCs w:val="0"/>
          <w:sz w:val="24"/>
          <w:szCs w:val="24"/>
        </w:rPr>
        <w:t xml:space="preserve">, заключить </w:t>
      </w:r>
      <w:r w:rsidR="00123C70" w:rsidRPr="002F7C72">
        <w:rPr>
          <w:bCs w:val="0"/>
          <w:sz w:val="24"/>
          <w:szCs w:val="24"/>
        </w:rPr>
        <w:t>Договор</w:t>
      </w:r>
      <w:r w:rsidRPr="002F7C72">
        <w:rPr>
          <w:bCs w:val="0"/>
          <w:sz w:val="24"/>
          <w:szCs w:val="24"/>
        </w:rPr>
        <w:t xml:space="preserve"> в установленном настоящей </w:t>
      </w:r>
      <w:r w:rsidR="007D07A7" w:rsidRPr="002F7C72">
        <w:rPr>
          <w:bCs w:val="0"/>
          <w:sz w:val="24"/>
          <w:szCs w:val="24"/>
        </w:rPr>
        <w:t>Д</w:t>
      </w:r>
      <w:r w:rsidRPr="002F7C72">
        <w:rPr>
          <w:bCs w:val="0"/>
          <w:sz w:val="24"/>
          <w:szCs w:val="24"/>
        </w:rPr>
        <w:t>окументацией порядке (п</w:t>
      </w:r>
      <w:r w:rsidR="00403042" w:rsidRPr="002F7C72">
        <w:rPr>
          <w:bCs w:val="0"/>
          <w:sz w:val="24"/>
          <w:szCs w:val="24"/>
        </w:rPr>
        <w:t>.</w:t>
      </w:r>
      <w:r w:rsidR="00991C07" w:rsidRPr="002F7C72">
        <w:rPr>
          <w:bCs w:val="0"/>
          <w:sz w:val="24"/>
          <w:szCs w:val="24"/>
        </w:rPr>
        <w:t xml:space="preserve"> </w:t>
      </w:r>
      <w:r w:rsidR="00D161E0" w:rsidRPr="002F7C72">
        <w:fldChar w:fldCharType="begin"/>
      </w:r>
      <w:r w:rsidR="00991C07" w:rsidRPr="002F7C72">
        <w:rPr>
          <w:bCs w:val="0"/>
          <w:sz w:val="24"/>
          <w:szCs w:val="24"/>
        </w:rPr>
        <w:instrText xml:space="preserve"> REF _Ref468462141 \r \h </w:instrText>
      </w:r>
      <w:r w:rsidR="002F7C72">
        <w:instrText xml:space="preserve"> \* MERGEFORMAT </w:instrText>
      </w:r>
      <w:r w:rsidR="00D161E0" w:rsidRPr="002F7C72">
        <w:fldChar w:fldCharType="separate"/>
      </w:r>
      <w:r w:rsidR="0000216B" w:rsidRPr="002F7C72">
        <w:rPr>
          <w:bCs w:val="0"/>
          <w:sz w:val="24"/>
          <w:szCs w:val="24"/>
        </w:rPr>
        <w:t>3.12</w:t>
      </w:r>
      <w:r w:rsidR="00D161E0" w:rsidRPr="002F7C72">
        <w:fldChar w:fldCharType="end"/>
      </w:r>
      <w:r w:rsidRPr="002F7C72">
        <w:rPr>
          <w:bCs w:val="0"/>
          <w:sz w:val="24"/>
          <w:szCs w:val="24"/>
        </w:rPr>
        <w:t>);</w:t>
      </w:r>
    </w:p>
    <w:p w:rsidR="002F7C72"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2F7C72">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A439E"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7A439E" w:rsidRPr="002F7C72">
        <w:rPr>
          <w:bCs w:val="0"/>
          <w:sz w:val="24"/>
          <w:szCs w:val="24"/>
        </w:rPr>
        <w:t xml:space="preserve"> </w:t>
      </w:r>
      <w:r w:rsidRPr="002F7C72">
        <w:rPr>
          <w:bCs w:val="0"/>
          <w:sz w:val="24"/>
          <w:szCs w:val="24"/>
        </w:rPr>
        <w:t xml:space="preserve">предоставить финансовое обеспечение по </w:t>
      </w:r>
      <w:r w:rsidR="00123C70" w:rsidRPr="002F7C72">
        <w:rPr>
          <w:bCs w:val="0"/>
          <w:sz w:val="24"/>
          <w:szCs w:val="24"/>
        </w:rPr>
        <w:t>Договор</w:t>
      </w:r>
      <w:r w:rsidRPr="002F7C72">
        <w:rPr>
          <w:bCs w:val="0"/>
          <w:sz w:val="24"/>
          <w:szCs w:val="24"/>
        </w:rPr>
        <w:t>у</w:t>
      </w:r>
      <w:r w:rsidR="00B80887" w:rsidRPr="002F7C72">
        <w:rPr>
          <w:bCs w:val="0"/>
          <w:sz w:val="24"/>
          <w:szCs w:val="24"/>
        </w:rPr>
        <w:t xml:space="preserve"> (п.</w:t>
      </w:r>
      <w:r w:rsidR="00991C07" w:rsidRPr="002F7C72">
        <w:rPr>
          <w:bCs w:val="0"/>
          <w:sz w:val="24"/>
          <w:szCs w:val="24"/>
        </w:rPr>
        <w:t xml:space="preserve"> </w:t>
      </w:r>
      <w:r w:rsidR="00D161E0" w:rsidRPr="002F7C72">
        <w:rPr>
          <w:bCs w:val="0"/>
          <w:sz w:val="24"/>
          <w:szCs w:val="24"/>
        </w:rPr>
        <w:fldChar w:fldCharType="begin"/>
      </w:r>
      <w:r w:rsidR="00991C07" w:rsidRPr="002F7C72">
        <w:rPr>
          <w:bCs w:val="0"/>
          <w:sz w:val="24"/>
          <w:szCs w:val="24"/>
        </w:rPr>
        <w:instrText xml:space="preserve"> REF _Ref472412231 \r \h </w:instrText>
      </w:r>
      <w:r w:rsidR="002F7C72">
        <w:rPr>
          <w:bCs w:val="0"/>
          <w:sz w:val="24"/>
          <w:szCs w:val="24"/>
        </w:rPr>
        <w:instrText xml:space="preserve"> \* MERGEFORMAT </w:instrText>
      </w:r>
      <w:r w:rsidR="00D161E0" w:rsidRPr="002F7C72">
        <w:rPr>
          <w:bCs w:val="0"/>
          <w:sz w:val="24"/>
          <w:szCs w:val="24"/>
        </w:rPr>
      </w:r>
      <w:r w:rsidR="00D161E0" w:rsidRPr="002F7C72">
        <w:rPr>
          <w:bCs w:val="0"/>
          <w:sz w:val="24"/>
          <w:szCs w:val="24"/>
        </w:rPr>
        <w:fldChar w:fldCharType="separate"/>
      </w:r>
      <w:r w:rsidR="0000216B" w:rsidRPr="002F7C72">
        <w:rPr>
          <w:bCs w:val="0"/>
          <w:sz w:val="24"/>
          <w:szCs w:val="24"/>
        </w:rPr>
        <w:t>3.13</w:t>
      </w:r>
      <w:r w:rsidR="00D161E0" w:rsidRPr="002F7C72">
        <w:rPr>
          <w:bCs w:val="0"/>
          <w:sz w:val="24"/>
          <w:szCs w:val="24"/>
        </w:rPr>
        <w:fldChar w:fldCharType="end"/>
      </w:r>
      <w:r w:rsidR="00B80887" w:rsidRPr="002F7C72">
        <w:rPr>
          <w:bCs w:val="0"/>
          <w:sz w:val="24"/>
          <w:szCs w:val="24"/>
        </w:rPr>
        <w:t>)</w:t>
      </w:r>
      <w:r w:rsidR="002F7C72" w:rsidRPr="002F7C72">
        <w:rPr>
          <w:bCs w:val="0"/>
          <w:sz w:val="24"/>
          <w:szCs w:val="24"/>
        </w:rPr>
        <w:t>;</w:t>
      </w:r>
    </w:p>
    <w:p w:rsidR="00932C0A" w:rsidRPr="002F7C72" w:rsidRDefault="002F7C72" w:rsidP="00BC19F9">
      <w:pPr>
        <w:widowControl w:val="0"/>
        <w:numPr>
          <w:ilvl w:val="4"/>
          <w:numId w:val="38"/>
        </w:numPr>
        <w:tabs>
          <w:tab w:val="left" w:pos="1620"/>
        </w:tabs>
        <w:suppressAutoHyphens w:val="0"/>
        <w:spacing w:line="264" w:lineRule="auto"/>
        <w:ind w:left="0" w:firstLine="567"/>
        <w:rPr>
          <w:bCs w:val="0"/>
          <w:sz w:val="24"/>
          <w:szCs w:val="24"/>
        </w:rPr>
      </w:pPr>
      <w:r w:rsidRPr="002F7C72">
        <w:rPr>
          <w:snapToGrid w:val="0"/>
          <w:sz w:val="24"/>
          <w:szCs w:val="24"/>
          <w:lang w:eastAsia="x-none"/>
        </w:rPr>
        <w:t xml:space="preserve">отказа </w:t>
      </w:r>
      <w:r w:rsidRPr="002F7C72">
        <w:rPr>
          <w:sz w:val="24"/>
          <w:szCs w:val="24"/>
          <w:lang w:val="x-none" w:eastAsia="x-none"/>
        </w:rPr>
        <w:t xml:space="preserve">Победителя или </w:t>
      </w:r>
      <w:r w:rsidRPr="002F7C72">
        <w:rPr>
          <w:sz w:val="24"/>
          <w:szCs w:val="24"/>
          <w:lang w:eastAsia="x-none"/>
        </w:rPr>
        <w:t>У</w:t>
      </w:r>
      <w:r w:rsidRPr="002F7C72">
        <w:rPr>
          <w:sz w:val="24"/>
          <w:szCs w:val="24"/>
          <w:lang w:val="x-none" w:eastAsia="x-none"/>
        </w:rPr>
        <w:t xml:space="preserve">частника, признанного единственным </w:t>
      </w:r>
      <w:r w:rsidRPr="002F7C72">
        <w:rPr>
          <w:sz w:val="24"/>
          <w:szCs w:val="24"/>
          <w:lang w:eastAsia="x-none"/>
        </w:rPr>
        <w:t>У</w:t>
      </w:r>
      <w:r w:rsidRPr="002F7C72">
        <w:rPr>
          <w:sz w:val="24"/>
          <w:szCs w:val="24"/>
          <w:lang w:val="x-none" w:eastAsia="x-none"/>
        </w:rPr>
        <w:t xml:space="preserve">частником при условии его соответствия требованиям </w:t>
      </w:r>
      <w:r w:rsidRPr="002F7C72">
        <w:rPr>
          <w:sz w:val="24"/>
          <w:szCs w:val="24"/>
          <w:lang w:eastAsia="x-none"/>
        </w:rPr>
        <w:t>Д</w:t>
      </w:r>
      <w:r w:rsidRPr="002F7C72">
        <w:rPr>
          <w:sz w:val="24"/>
          <w:szCs w:val="24"/>
          <w:lang w:val="x-none" w:eastAsia="x-none"/>
        </w:rPr>
        <w:t>окументации</w:t>
      </w:r>
      <w:r w:rsidRPr="002F7C72">
        <w:rPr>
          <w:sz w:val="24"/>
          <w:szCs w:val="24"/>
          <w:lang w:eastAsia="x-none"/>
        </w:rPr>
        <w:t xml:space="preserve"> по запросу предложений</w:t>
      </w:r>
      <w:r w:rsidRPr="002F7C72">
        <w:rPr>
          <w:sz w:val="24"/>
          <w:szCs w:val="24"/>
        </w:rPr>
        <w:t>,</w:t>
      </w:r>
      <w:r w:rsidRPr="002F7C72">
        <w:rPr>
          <w:snapToGrid w:val="0"/>
          <w:sz w:val="24"/>
          <w:szCs w:val="24"/>
          <w:lang w:eastAsia="x-none"/>
        </w:rPr>
        <w:t xml:space="preserve"> предоставить в течение 10 дней </w:t>
      </w:r>
      <w:r w:rsidRPr="002F7C72">
        <w:rPr>
          <w:sz w:val="24"/>
          <w:szCs w:val="24"/>
        </w:rPr>
        <w:t>с момента размещения соответствующей информации о подведении итогов</w:t>
      </w:r>
      <w:r w:rsidRPr="002F7C72">
        <w:rPr>
          <w:snapToGrid w:val="0"/>
          <w:sz w:val="24"/>
          <w:szCs w:val="24"/>
          <w:lang w:eastAsia="x-none"/>
        </w:rPr>
        <w:t xml:space="preserve"> документальное подтверждение </w:t>
      </w:r>
      <w:r w:rsidRPr="002F7C72">
        <w:rPr>
          <w:i/>
          <w:iCs/>
          <w:sz w:val="24"/>
          <w:szCs w:val="24"/>
        </w:rPr>
        <w:t>полномочий на поставку продукции от производителя(ей) продукции по договору</w:t>
      </w:r>
      <w:r w:rsidR="00311F48" w:rsidRPr="002F7C72">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00216B" w:rsidRPr="0000216B">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4"/>
      <w:r w:rsidR="000A205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00216B" w:rsidRPr="0000216B">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00216B" w:rsidRPr="0000216B">
        <w:rPr>
          <w:sz w:val="24"/>
          <w:szCs w:val="24"/>
        </w:rPr>
        <w:t>3.4.1.3</w:t>
      </w:r>
      <w:r w:rsidR="00007625">
        <w:fldChar w:fldCharType="end"/>
      </w:r>
      <w:r w:rsidRPr="00382A07">
        <w:rPr>
          <w:sz w:val="24"/>
          <w:szCs w:val="24"/>
        </w:rPr>
        <w:t xml:space="preserve"> настоящей Документации, по адресу: </w:t>
      </w:r>
      <w:r w:rsidR="000A205C" w:rsidRPr="007904BC">
        <w:rPr>
          <w:bCs/>
          <w:sz w:val="24"/>
          <w:szCs w:val="24"/>
        </w:rPr>
        <w:t xml:space="preserve">РФ, 392680, г. Тамбов, ул. Моршанское шоссе, 23, каб. №205, исполнительный сотрудник – </w:t>
      </w:r>
      <w:r w:rsidR="000A205C" w:rsidRPr="007904BC">
        <w:rPr>
          <w:bCs/>
          <w:iCs/>
          <w:sz w:val="24"/>
          <w:szCs w:val="24"/>
        </w:rPr>
        <w:t>Кобелева Елена Юрьевна, контактный телефон: (4752) 57-82-06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00216B" w:rsidRPr="0000216B">
        <w:rPr>
          <w:sz w:val="24"/>
          <w:szCs w:val="24"/>
        </w:rPr>
        <w:t>1.1.1</w:t>
      </w:r>
      <w:r w:rsidR="0000762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00216B" w:rsidRPr="0000216B">
        <w:rPr>
          <w:sz w:val="24"/>
          <w:szCs w:val="24"/>
        </w:rPr>
        <w:t>1.1.4</w:t>
      </w:r>
      <w:r w:rsidR="0000762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00216B" w:rsidRPr="0000216B">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00216B" w:rsidRPr="0000216B">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0A205C" w:rsidRPr="007904BC">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0A205C" w:rsidRPr="007904BC">
        <w:rPr>
          <w:rFonts w:eastAsia="Calibri"/>
          <w:szCs w:val="24"/>
          <w:u w:val="single"/>
          <w:lang w:eastAsia="en-US"/>
        </w:rPr>
        <w:t>kobeleva.ey@mrsk-1.ru</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9"/>
    </w:p>
    <w:p w:rsidR="000A205C" w:rsidRPr="002D5CFA" w:rsidRDefault="000A205C" w:rsidP="000A205C">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lastRenderedPageBreak/>
        <w:t>Получатель платежа: Филиал ПАО «МРСК Центра» - «Тамбовэнерго»</w:t>
      </w:r>
    </w:p>
    <w:p w:rsidR="000A205C" w:rsidRPr="002D5CFA" w:rsidRDefault="000A205C" w:rsidP="000A205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0A205C" w:rsidRPr="002D5CFA" w:rsidRDefault="000A205C" w:rsidP="000A205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0A205C" w:rsidRPr="002D5CFA" w:rsidRDefault="000A205C" w:rsidP="000A205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0A205C" w:rsidRPr="002D5CFA" w:rsidRDefault="000A205C" w:rsidP="000A205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0A205C" w:rsidRPr="002D5CFA" w:rsidRDefault="000A205C" w:rsidP="000A205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0A205C" w:rsidRPr="002D5CFA" w:rsidRDefault="000A205C" w:rsidP="000A205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00216B" w:rsidRPr="0000216B">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0"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p>
    <w:p w:rsidR="00717F60" w:rsidRPr="00382A07" w:rsidRDefault="00717F60" w:rsidP="00E71A48">
      <w:pPr>
        <w:pStyle w:val="2"/>
        <w:tabs>
          <w:tab w:val="clear" w:pos="0"/>
          <w:tab w:val="clear" w:pos="1700"/>
          <w:tab w:val="num" w:pos="709"/>
        </w:tabs>
        <w:spacing w:line="264" w:lineRule="auto"/>
      </w:pPr>
      <w:bookmarkStart w:id="541" w:name="_Ref305973214"/>
      <w:bookmarkStart w:id="542" w:name="_Toc498588893"/>
      <w:r w:rsidRPr="00382A07">
        <w:t>Подача Заявок и их прием</w:t>
      </w:r>
      <w:bookmarkStart w:id="543" w:name="_Ref56229451"/>
      <w:bookmarkEnd w:id="514"/>
      <w:bookmarkEnd w:id="541"/>
      <w:bookmarkEnd w:id="542"/>
    </w:p>
    <w:p w:rsidR="00717F60" w:rsidRPr="00382A07" w:rsidRDefault="00717F60" w:rsidP="00E71A48">
      <w:pPr>
        <w:pStyle w:val="3"/>
        <w:spacing w:line="264" w:lineRule="auto"/>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82A07">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7"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4F2CB7">
        <w:rPr>
          <w:b/>
          <w:bCs w:val="0"/>
          <w:sz w:val="24"/>
          <w:szCs w:val="24"/>
          <w:highlight w:val="yellow"/>
        </w:rPr>
        <w:t>16</w:t>
      </w:r>
      <w:r w:rsidR="002B5044" w:rsidRPr="00382A07">
        <w:rPr>
          <w:b/>
          <w:bCs w:val="0"/>
          <w:sz w:val="24"/>
          <w:szCs w:val="24"/>
          <w:highlight w:val="yellow"/>
        </w:rPr>
        <w:t xml:space="preserve"> </w:t>
      </w:r>
      <w:r w:rsidR="000A205C">
        <w:rPr>
          <w:b/>
          <w:bCs w:val="0"/>
          <w:sz w:val="24"/>
          <w:szCs w:val="24"/>
          <w:highlight w:val="yellow"/>
        </w:rPr>
        <w:t>июля</w:t>
      </w:r>
      <w:r w:rsidR="002B5044" w:rsidRPr="00382A07">
        <w:rPr>
          <w:b/>
          <w:bCs w:val="0"/>
          <w:sz w:val="24"/>
          <w:szCs w:val="24"/>
          <w:highlight w:val="yellow"/>
        </w:rPr>
        <w:t xml:space="preserve"> </w:t>
      </w:r>
      <w:r w:rsidR="0042517C">
        <w:rPr>
          <w:b/>
          <w:bCs w:val="0"/>
          <w:sz w:val="24"/>
          <w:szCs w:val="24"/>
          <w:highlight w:val="yellow"/>
        </w:rPr>
        <w:t>2018</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7"/>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8" w:name="_Ref115077798"/>
      <w:bookmarkStart w:id="559" w:name="_Toc439323708"/>
      <w:bookmarkStart w:id="560" w:name="_Toc440357106"/>
      <w:bookmarkStart w:id="561" w:name="_Toc440359661"/>
      <w:bookmarkStart w:id="562" w:name="_Toc440632124"/>
      <w:bookmarkStart w:id="563" w:name="_Toc440875945"/>
      <w:bookmarkStart w:id="564" w:name="_Toc441130973"/>
      <w:bookmarkStart w:id="565"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6" w:name="_Toc464120610"/>
      <w:bookmarkStart w:id="567" w:name="_Toc466970530"/>
      <w:bookmarkStart w:id="568" w:name="_Toc468462443"/>
      <w:bookmarkStart w:id="569" w:name="_Toc469482036"/>
      <w:bookmarkStart w:id="570" w:name="_Toc472411810"/>
      <w:bookmarkStart w:id="571"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bookmarkEnd w:id="543"/>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2" w:name="_Ref303683883"/>
      <w:bookmarkStart w:id="573" w:name="_Toc498588896"/>
      <w:r w:rsidRPr="00382A07">
        <w:t xml:space="preserve">Изменение и отзыв </w:t>
      </w:r>
      <w:r w:rsidR="004B5EB3" w:rsidRPr="00382A07">
        <w:t>Заявк</w:t>
      </w:r>
      <w:r w:rsidRPr="00382A07">
        <w:t>и</w:t>
      </w:r>
      <w:bookmarkEnd w:id="572"/>
      <w:bookmarkEnd w:id="573"/>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4"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00216B" w:rsidRPr="0000216B">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00216B" w:rsidRPr="0000216B">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5" w:name="_Ref468199992"/>
      <w:bookmarkStart w:id="576" w:name="_Ref468200102"/>
      <w:bookmarkStart w:id="577" w:name="_Toc498588897"/>
      <w:r w:rsidRPr="00382A07">
        <w:t>Оценка Заявок и проведение переговоров</w:t>
      </w:r>
      <w:bookmarkEnd w:id="574"/>
      <w:bookmarkEnd w:id="575"/>
      <w:bookmarkEnd w:id="576"/>
      <w:bookmarkEnd w:id="577"/>
      <w:r w:rsidRPr="00382A07">
        <w:t xml:space="preserve"> </w:t>
      </w:r>
    </w:p>
    <w:p w:rsidR="00717F60" w:rsidRPr="00382A07" w:rsidRDefault="00717F60" w:rsidP="00E71A48">
      <w:pPr>
        <w:pStyle w:val="3"/>
        <w:spacing w:line="264" w:lineRule="auto"/>
        <w:rPr>
          <w:szCs w:val="24"/>
        </w:rPr>
      </w:pPr>
      <w:bookmarkStart w:id="578" w:name="_Toc439323711"/>
      <w:bookmarkStart w:id="579" w:name="_Toc440357109"/>
      <w:bookmarkStart w:id="580" w:name="_Toc440359664"/>
      <w:bookmarkStart w:id="581" w:name="_Toc440632127"/>
      <w:bookmarkStart w:id="582" w:name="_Toc440875948"/>
      <w:bookmarkStart w:id="583" w:name="_Toc441130976"/>
      <w:bookmarkStart w:id="584" w:name="_Toc447269791"/>
      <w:bookmarkStart w:id="585" w:name="_Toc464120613"/>
      <w:bookmarkStart w:id="586" w:name="_Toc466970533"/>
      <w:bookmarkStart w:id="587" w:name="_Toc468462446"/>
      <w:bookmarkStart w:id="588" w:name="_Toc469482039"/>
      <w:bookmarkStart w:id="589" w:name="_Toc472411813"/>
      <w:bookmarkStart w:id="590" w:name="_Toc498588898"/>
      <w:r w:rsidRPr="00382A07">
        <w:rPr>
          <w:szCs w:val="24"/>
        </w:rPr>
        <w:t>Общие положения</w:t>
      </w:r>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00216B" w:rsidRPr="0000216B">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00216B" w:rsidRPr="0000216B">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00216B" w:rsidRPr="0000216B">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1" w:name="_Ref93089454"/>
      <w:bookmarkStart w:id="592" w:name="_Toc439323712"/>
      <w:bookmarkStart w:id="593" w:name="_Toc440357110"/>
      <w:bookmarkStart w:id="594" w:name="_Toc440359665"/>
      <w:bookmarkStart w:id="595" w:name="_Toc440632128"/>
      <w:bookmarkStart w:id="596" w:name="_Toc440875949"/>
      <w:bookmarkStart w:id="597" w:name="_Toc441130977"/>
      <w:bookmarkStart w:id="598" w:name="_Toc447269792"/>
      <w:bookmarkStart w:id="599" w:name="_Toc464120614"/>
      <w:bookmarkStart w:id="600" w:name="_Toc466970534"/>
      <w:bookmarkStart w:id="601" w:name="_Toc468462447"/>
      <w:bookmarkStart w:id="602" w:name="_Toc469482040"/>
      <w:bookmarkStart w:id="603" w:name="_Toc472411814"/>
      <w:bookmarkStart w:id="604" w:name="_Toc498588899"/>
      <w:r w:rsidRPr="00382A07">
        <w:rPr>
          <w:szCs w:val="24"/>
        </w:rPr>
        <w:lastRenderedPageBreak/>
        <w:t>Отборочная стадия</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5"/>
      <w:bookmarkEnd w:id="60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00216B" w:rsidRPr="0000216B">
        <w:rPr>
          <w:sz w:val="24"/>
          <w:szCs w:val="24"/>
        </w:rPr>
        <w:t>5.10</w:t>
      </w:r>
      <w:r w:rsidR="00007625">
        <w:fldChar w:fldCharType="end"/>
      </w:r>
      <w:r w:rsidRPr="00382A07">
        <w:rPr>
          <w:sz w:val="24"/>
          <w:szCs w:val="24"/>
        </w:rPr>
        <w:t>)</w:t>
      </w:r>
      <w:r w:rsidR="00F47C29">
        <w:rPr>
          <w:sz w:val="24"/>
          <w:szCs w:val="24"/>
        </w:rPr>
        <w:t xml:space="preserve"> </w:t>
      </w:r>
      <w:r w:rsidR="00F47C29" w:rsidRPr="009C7028">
        <w:rPr>
          <w:sz w:val="24"/>
          <w:szCs w:val="24"/>
        </w:rPr>
        <w:t>или представил недостоверные сведения о стране происхождения товара, указанного в заявке на участие в закупке</w:t>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00216B" w:rsidRPr="0000216B">
        <w:rPr>
          <w:sz w:val="24"/>
          <w:szCs w:val="24"/>
        </w:rPr>
        <w:t>3.3.14</w:t>
      </w:r>
      <w:r w:rsidR="00007625">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00216B" w:rsidRPr="0000216B">
        <w:rPr>
          <w:sz w:val="24"/>
          <w:szCs w:val="24"/>
        </w:rPr>
        <w:t>3.3.14</w:t>
      </w:r>
      <w:r w:rsidR="00007625">
        <w:fldChar w:fldCharType="end"/>
      </w:r>
      <w:r w:rsidR="007F3FB7" w:rsidRPr="00382A07">
        <w:rPr>
          <w:sz w:val="24"/>
          <w:szCs w:val="24"/>
        </w:rPr>
        <w:t>).</w:t>
      </w:r>
      <w:bookmarkEnd w:id="60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8" w:name="_Ref303670674"/>
      <w:bookmarkStart w:id="609" w:name="_Toc439323713"/>
      <w:bookmarkStart w:id="610" w:name="_Toc440357111"/>
      <w:bookmarkStart w:id="611" w:name="_Toc440359666"/>
      <w:bookmarkStart w:id="612" w:name="_Toc440632129"/>
      <w:bookmarkStart w:id="613" w:name="_Toc440875950"/>
      <w:bookmarkStart w:id="614" w:name="_Toc441130978"/>
      <w:bookmarkStart w:id="615" w:name="_Toc447269793"/>
      <w:bookmarkStart w:id="616" w:name="_Toc464120615"/>
      <w:bookmarkStart w:id="617" w:name="_Toc466970535"/>
      <w:bookmarkStart w:id="618" w:name="_Toc468462448"/>
      <w:bookmarkStart w:id="619" w:name="_Toc469482041"/>
      <w:bookmarkStart w:id="620" w:name="_Toc472411815"/>
      <w:bookmarkStart w:id="621" w:name="_Toc498588900"/>
      <w:r w:rsidRPr="00382A07">
        <w:rPr>
          <w:szCs w:val="24"/>
        </w:rPr>
        <w:t>Проведение переговоров</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2" w:name="_Ref306138385"/>
      <w:bookmarkStart w:id="623" w:name="_Toc439323714"/>
      <w:bookmarkStart w:id="624" w:name="_Toc440357112"/>
      <w:bookmarkStart w:id="625" w:name="_Toc440359667"/>
      <w:bookmarkStart w:id="626" w:name="_Toc440632130"/>
      <w:bookmarkStart w:id="627" w:name="_Toc440875951"/>
      <w:bookmarkStart w:id="628" w:name="_Toc441130979"/>
      <w:bookmarkStart w:id="629" w:name="_Toc447269794"/>
      <w:bookmarkStart w:id="630" w:name="_Toc464120616"/>
      <w:bookmarkStart w:id="631" w:name="_Toc466970536"/>
      <w:bookmarkStart w:id="632" w:name="_Toc468462449"/>
      <w:bookmarkStart w:id="633" w:name="_Toc469482042"/>
      <w:bookmarkStart w:id="634" w:name="_Toc472411816"/>
      <w:bookmarkStart w:id="635" w:name="_Toc498588901"/>
      <w:r w:rsidRPr="00382A07">
        <w:rPr>
          <w:szCs w:val="24"/>
        </w:rPr>
        <w:t>Оценочная стадия</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00216B" w:rsidRPr="0000216B">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6" w:name="_Ref303250967"/>
      <w:bookmarkStart w:id="637" w:name="_Toc305697378"/>
      <w:bookmarkStart w:id="638" w:name="_Toc498588902"/>
      <w:bookmarkStart w:id="639" w:name="_Toc255985696"/>
      <w:r w:rsidRPr="00382A07">
        <w:t>Аукционная процедура понижени</w:t>
      </w:r>
      <w:r w:rsidR="00E60F8E" w:rsidRPr="00382A07">
        <w:t>я</w:t>
      </w:r>
      <w:r w:rsidRPr="00382A07">
        <w:t xml:space="preserve"> цены (переторжка)</w:t>
      </w:r>
      <w:bookmarkEnd w:id="636"/>
      <w:bookmarkEnd w:id="637"/>
      <w:bookmarkEnd w:id="638"/>
      <w:r w:rsidRPr="00382A07">
        <w:t xml:space="preserve"> </w:t>
      </w:r>
    </w:p>
    <w:bookmarkEnd w:id="639"/>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0"/>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w:t>
      </w:r>
      <w:r w:rsidRPr="00382A07">
        <w:rPr>
          <w:sz w:val="24"/>
          <w:szCs w:val="24"/>
          <w:lang w:eastAsia="ru-RU"/>
        </w:rPr>
        <w:lastRenderedPageBreak/>
        <w:t>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1"/>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00216B" w:rsidRPr="0000216B">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00216B" w:rsidRPr="0000216B">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00216B" w:rsidRPr="0000216B">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2"/>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3"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3"/>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00216B" w:rsidRPr="0000216B">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00216B" w:rsidRPr="0000216B">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w:t>
      </w:r>
      <w:r w:rsidRPr="00991C07">
        <w:rPr>
          <w:sz w:val="24"/>
          <w:szCs w:val="24"/>
        </w:rPr>
        <w:lastRenderedPageBreak/>
        <w:t xml:space="preserve">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4" w:name="_Ref471821960"/>
      <w:bookmarkStart w:id="645" w:name="_Toc471986593"/>
      <w:bookmarkStart w:id="646" w:name="_Toc472409204"/>
      <w:bookmarkStart w:id="647" w:name="_Toc498588903"/>
      <w:bookmarkStart w:id="648" w:name="_Ref303681924"/>
      <w:bookmarkStart w:id="649"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4"/>
      <w:bookmarkEnd w:id="645"/>
      <w:bookmarkEnd w:id="646"/>
      <w:bookmarkEnd w:id="647"/>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0A205C"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0A205C">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00216B" w:rsidRPr="0000216B">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lastRenderedPageBreak/>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00216B" w:rsidRPr="0000216B">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1018D6">
        <w:rPr>
          <w:bCs w:val="0"/>
          <w:sz w:val="24"/>
          <w:szCs w:val="24"/>
        </w:rPr>
        <w:t xml:space="preserve">) для </w:t>
      </w:r>
      <w:r w:rsidRPr="001018D6">
        <w:rPr>
          <w:sz w:val="24"/>
          <w:szCs w:val="24"/>
        </w:rPr>
        <w:lastRenderedPageBreak/>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0" w:name="_Ref472412060"/>
      <w:bookmarkStart w:id="651" w:name="_Ref472412072"/>
      <w:bookmarkStart w:id="652" w:name="_Toc498588904"/>
      <w:r w:rsidRPr="001018D6">
        <w:t xml:space="preserve">Подведение итогов </w:t>
      </w:r>
      <w:r w:rsidR="00DF639D" w:rsidRPr="001018D6">
        <w:t>З</w:t>
      </w:r>
      <w:r w:rsidRPr="001018D6">
        <w:t>апроса предложений</w:t>
      </w:r>
      <w:bookmarkEnd w:id="648"/>
      <w:bookmarkEnd w:id="649"/>
      <w:bookmarkEnd w:id="650"/>
      <w:bookmarkEnd w:id="651"/>
      <w:bookmarkEnd w:id="652"/>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4" w:name="_Ref303251044"/>
      <w:bookmarkStart w:id="655" w:name="_Toc498588905"/>
      <w:bookmarkStart w:id="656" w:name="_Ref191386295"/>
      <w:r w:rsidRPr="00382A07">
        <w:t>Признание запроса предложений несостоявшимся</w:t>
      </w:r>
      <w:bookmarkEnd w:id="654"/>
      <w:bookmarkEnd w:id="655"/>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9"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9"/>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lastRenderedPageBreak/>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0" w:name="_Ref465670219"/>
      <w:bookmarkStart w:id="661" w:name="_Toc468441704"/>
      <w:bookmarkStart w:id="662" w:name="_Toc498588906"/>
      <w:bookmarkStart w:id="663" w:name="_Ref303683929"/>
      <w:r w:rsidRPr="004A1A68">
        <w:rPr>
          <w:bCs w:val="0"/>
        </w:rPr>
        <w:t>Антидемпинговые меры</w:t>
      </w:r>
      <w:bookmarkEnd w:id="660"/>
      <w:bookmarkEnd w:id="661"/>
      <w:bookmarkEnd w:id="662"/>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00216B" w:rsidRPr="0000216B">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64"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4"/>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00216B" w:rsidRPr="0000216B">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00216B" w:rsidRPr="0000216B">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5" w:name="_Ref468462141"/>
      <w:bookmarkStart w:id="666"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6"/>
      <w:bookmarkEnd w:id="663"/>
      <w:bookmarkEnd w:id="665"/>
      <w:bookmarkEnd w:id="666"/>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в текст проекта Договора могут быть внесены уточнения, не влияющие на цену Заявки </w:t>
      </w:r>
      <w:r w:rsidRPr="0000216B">
        <w:rPr>
          <w:bCs w:val="0"/>
          <w:sz w:val="24"/>
          <w:szCs w:val="24"/>
        </w:rPr>
        <w:t xml:space="preserve">Победителя </w:t>
      </w:r>
      <w:r w:rsidRPr="0000216B">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00216B">
        <w:rPr>
          <w:bCs w:val="0"/>
          <w:sz w:val="24"/>
          <w:szCs w:val="24"/>
        </w:rPr>
        <w:t>Победителя</w:t>
      </w:r>
      <w:r w:rsidRPr="0000216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00216B">
        <w:rPr>
          <w:bCs w:val="0"/>
          <w:sz w:val="24"/>
          <w:szCs w:val="24"/>
        </w:rPr>
        <w:t>Победителя</w:t>
      </w:r>
      <w:r w:rsidRPr="0000216B">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на основе Технических требований Документации по запросу предложений и Заявки </w:t>
      </w:r>
      <w:r w:rsidRPr="0000216B">
        <w:rPr>
          <w:bCs w:val="0"/>
          <w:sz w:val="24"/>
          <w:szCs w:val="24"/>
        </w:rPr>
        <w:t>Победителя</w:t>
      </w:r>
      <w:r w:rsidRPr="0000216B">
        <w:rPr>
          <w:color w:val="000000"/>
          <w:sz w:val="24"/>
          <w:szCs w:val="24"/>
          <w:lang w:eastAsia="ru-RU"/>
        </w:rPr>
        <w:t xml:space="preserve"> согласовываются тексты Приложений к Договору.</w:t>
      </w:r>
    </w:p>
    <w:p w:rsidR="00717F60" w:rsidRPr="0000216B" w:rsidRDefault="0000216B" w:rsidP="0000216B">
      <w:pPr>
        <w:pStyle w:val="affffff0"/>
        <w:widowControl w:val="0"/>
        <w:numPr>
          <w:ilvl w:val="0"/>
          <w:numId w:val="86"/>
        </w:numPr>
        <w:tabs>
          <w:tab w:val="left" w:pos="1620"/>
        </w:tabs>
        <w:suppressAutoHyphens w:val="0"/>
        <w:spacing w:line="264" w:lineRule="auto"/>
        <w:ind w:left="0" w:firstLine="567"/>
        <w:rPr>
          <w:bCs/>
          <w:sz w:val="24"/>
          <w:szCs w:val="24"/>
        </w:rPr>
      </w:pPr>
      <w:r w:rsidRPr="0000216B">
        <w:rPr>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00216B">
        <w:rPr>
          <w:sz w:val="24"/>
          <w:szCs w:val="24"/>
        </w:rPr>
        <w:t>Победителя</w:t>
      </w:r>
      <w:r w:rsidRPr="0000216B">
        <w:rPr>
          <w:sz w:val="24"/>
          <w:szCs w:val="24"/>
          <w:lang w:eastAsia="ru-RU"/>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00216B">
        <w:rPr>
          <w:rStyle w:val="adskobk"/>
          <w:sz w:val="24"/>
          <w:szCs w:val="24"/>
        </w:rPr>
        <w:t>Ход переговоров и достигнутые результаты фиксируются в Протоколе пред</w:t>
      </w:r>
      <w:r w:rsidR="006353B1" w:rsidRPr="0000216B">
        <w:rPr>
          <w:rStyle w:val="adskobk"/>
          <w:sz w:val="24"/>
          <w:szCs w:val="24"/>
        </w:rPr>
        <w:t>д</w:t>
      </w:r>
      <w:r w:rsidR="00123C70" w:rsidRPr="0000216B">
        <w:rPr>
          <w:rStyle w:val="adskobk"/>
          <w:sz w:val="24"/>
          <w:szCs w:val="24"/>
        </w:rPr>
        <w:t>оговор</w:t>
      </w:r>
      <w:r w:rsidRPr="0000216B">
        <w:rPr>
          <w:rStyle w:val="adskobk"/>
          <w:sz w:val="24"/>
          <w:szCs w:val="24"/>
        </w:rPr>
        <w:t>ных переговоров</w:t>
      </w:r>
      <w:r w:rsidR="00E60F8E" w:rsidRPr="0000216B">
        <w:rPr>
          <w:rStyle w:val="adskobk"/>
          <w:sz w:val="24"/>
          <w:szCs w:val="24"/>
        </w:rPr>
        <w:t>,</w:t>
      </w:r>
      <w:r w:rsidR="00E60F8E" w:rsidRPr="0000216B">
        <w:rPr>
          <w:bCs/>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67" w:name="_Ref294695403"/>
      <w:bookmarkStart w:id="668"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w:t>
      </w:r>
      <w:r w:rsidR="00717F60" w:rsidRPr="004A1A68">
        <w:rPr>
          <w:sz w:val="24"/>
          <w:szCs w:val="24"/>
        </w:rPr>
        <w:lastRenderedPageBreak/>
        <w:t xml:space="preserve">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7"/>
      <w:bookmarkEnd w:id="668"/>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00216B" w:rsidRPr="0000216B">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69"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9"/>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00216B" w:rsidRPr="0000216B">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00216B" w:rsidRPr="0000216B">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00216B">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00216B" w:rsidRPr="0000216B">
        <w:rPr>
          <w:sz w:val="24"/>
          <w:szCs w:val="24"/>
        </w:rPr>
        <w:t>3.3.8.9</w:t>
      </w:r>
      <w:r w:rsidR="00007625">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70"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00216B" w:rsidRPr="0000216B">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0"/>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71"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72" w:name="_Toc181693189"/>
      <w:bookmarkStart w:id="673" w:name="_Ref190680463"/>
      <w:bookmarkStart w:id="674" w:name="_Ref306140410"/>
      <w:bookmarkStart w:id="675" w:name="_Ref306142159"/>
      <w:bookmarkStart w:id="676" w:name="_Ref468200380"/>
      <w:bookmarkStart w:id="677" w:name="_Ref468200508"/>
      <w:bookmarkStart w:id="678" w:name="_Ref303102866"/>
      <w:bookmarkStart w:id="679" w:name="_Toc305835589"/>
      <w:bookmarkStart w:id="680" w:name="_Ref303683952"/>
      <w:bookmarkStart w:id="681" w:name="__RefNumPara__840_922829174"/>
      <w:bookmarkEnd w:id="671"/>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00216B" w:rsidRPr="0000216B">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w:t>
      </w:r>
      <w:r w:rsidRPr="001018D6">
        <w:rPr>
          <w:sz w:val="24"/>
          <w:szCs w:val="24"/>
        </w:rPr>
        <w:lastRenderedPageBreak/>
        <w:t xml:space="preserve">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2" w:name="_Ref472412218"/>
      <w:bookmarkStart w:id="683" w:name="_Ref472412231"/>
      <w:bookmarkStart w:id="684" w:name="_Ref472412248"/>
      <w:bookmarkStart w:id="685"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2"/>
      <w:bookmarkEnd w:id="673"/>
      <w:bookmarkEnd w:id="674"/>
      <w:bookmarkEnd w:id="675"/>
      <w:bookmarkEnd w:id="676"/>
      <w:bookmarkEnd w:id="677"/>
      <w:bookmarkEnd w:id="682"/>
      <w:bookmarkEnd w:id="683"/>
      <w:bookmarkEnd w:id="684"/>
      <w:bookmarkEnd w:id="685"/>
      <w:r w:rsidRPr="001018D6">
        <w:t xml:space="preserve"> </w:t>
      </w:r>
      <w:bookmarkEnd w:id="678"/>
      <w:bookmarkEnd w:id="679"/>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86"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6"/>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00216B" w:rsidRPr="0000216B">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00216B" w:rsidRPr="0000216B">
        <w:rPr>
          <w:sz w:val="24"/>
          <w:szCs w:val="24"/>
        </w:rPr>
        <w:t>3.12</w:t>
      </w:r>
      <w:r w:rsidR="0000762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87"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00216B" w:rsidRPr="0000216B">
        <w:rPr>
          <w:sz w:val="24"/>
          <w:szCs w:val="24"/>
        </w:rPr>
        <w:t>3.12.6</w:t>
      </w:r>
      <w:r w:rsidR="00007625">
        <w:fldChar w:fldCharType="end"/>
      </w:r>
      <w:r w:rsidRPr="004A1A68">
        <w:rPr>
          <w:sz w:val="24"/>
          <w:szCs w:val="24"/>
        </w:rPr>
        <w:t>.</w:t>
      </w:r>
      <w:bookmarkEnd w:id="687"/>
    </w:p>
    <w:p w:rsidR="00932C0A" w:rsidRPr="004A1A68" w:rsidRDefault="00932C0A" w:rsidP="00B42AE0">
      <w:pPr>
        <w:pStyle w:val="2"/>
        <w:tabs>
          <w:tab w:val="clear" w:pos="1700"/>
          <w:tab w:val="left" w:pos="709"/>
        </w:tabs>
        <w:spacing w:line="264" w:lineRule="auto"/>
      </w:pPr>
      <w:bookmarkStart w:id="688" w:name="_Ref303694483"/>
      <w:bookmarkStart w:id="689" w:name="_Toc305835590"/>
      <w:bookmarkStart w:id="690" w:name="_Ref306140451"/>
      <w:bookmarkStart w:id="691" w:name="_Toc498588909"/>
      <w:r w:rsidRPr="004A1A68">
        <w:t xml:space="preserve">Уведомление о результатах </w:t>
      </w:r>
      <w:bookmarkEnd w:id="688"/>
      <w:bookmarkEnd w:id="689"/>
      <w:r w:rsidRPr="004A1A68">
        <w:t>запроса предложений</w:t>
      </w:r>
      <w:bookmarkEnd w:id="690"/>
      <w:bookmarkEnd w:id="691"/>
    </w:p>
    <w:bookmarkEnd w:id="680"/>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00216B" w:rsidRPr="0000216B">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2" w:name="_Ref440270568"/>
      <w:bookmarkStart w:id="693" w:name="_Ref440274159"/>
      <w:bookmarkStart w:id="694" w:name="_Ref440292555"/>
      <w:bookmarkStart w:id="695" w:name="_Ref440292779"/>
      <w:bookmarkStart w:id="696" w:name="_Toc498588910"/>
      <w:r w:rsidRPr="00382A07">
        <w:rPr>
          <w:szCs w:val="24"/>
        </w:rPr>
        <w:lastRenderedPageBreak/>
        <w:t>Техническая часть</w:t>
      </w:r>
      <w:bookmarkEnd w:id="692"/>
      <w:bookmarkEnd w:id="693"/>
      <w:bookmarkEnd w:id="694"/>
      <w:bookmarkEnd w:id="695"/>
      <w:bookmarkEnd w:id="696"/>
      <w:r w:rsidRPr="00382A07">
        <w:rPr>
          <w:szCs w:val="24"/>
        </w:rPr>
        <w:t xml:space="preserve"> </w:t>
      </w:r>
    </w:p>
    <w:p w:rsidR="002B5044" w:rsidRPr="00382A07" w:rsidRDefault="002B5044" w:rsidP="002A47D1">
      <w:pPr>
        <w:pStyle w:val="2"/>
        <w:ind w:left="1701" w:hanging="1134"/>
      </w:pPr>
      <w:bookmarkStart w:id="697" w:name="_Toc176064096"/>
      <w:bookmarkStart w:id="698" w:name="_Toc176338524"/>
      <w:bookmarkStart w:id="699" w:name="_Toc180399752"/>
      <w:bookmarkStart w:id="700" w:name="_Toc191205941"/>
      <w:bookmarkStart w:id="701" w:name="_Toc194315544"/>
      <w:bookmarkStart w:id="702" w:name="_Toc423421725"/>
      <w:bookmarkStart w:id="703" w:name="_Toc498588911"/>
      <w:r w:rsidRPr="00382A07">
        <w:t>Общие требования к условиям поставки продукции</w:t>
      </w:r>
      <w:bookmarkStart w:id="704" w:name="_Toc176064097"/>
      <w:bookmarkStart w:id="705" w:name="_Toc176338525"/>
      <w:bookmarkStart w:id="706" w:name="_Toc180399753"/>
      <w:bookmarkStart w:id="707" w:name="_Toc189457101"/>
      <w:bookmarkStart w:id="708" w:name="_Toc189461737"/>
      <w:bookmarkStart w:id="709" w:name="_Toc189462011"/>
      <w:bookmarkStart w:id="710" w:name="_Toc191273610"/>
      <w:bookmarkStart w:id="711" w:name="_Toc167189319"/>
      <w:bookmarkStart w:id="712" w:name="_Toc168725254"/>
      <w:bookmarkEnd w:id="697"/>
      <w:bookmarkEnd w:id="698"/>
      <w:bookmarkEnd w:id="699"/>
      <w:bookmarkEnd w:id="700"/>
      <w:bookmarkEnd w:id="701"/>
      <w:bookmarkEnd w:id="702"/>
      <w:bookmarkEnd w:id="703"/>
    </w:p>
    <w:p w:rsidR="002B5044" w:rsidRPr="00382A07" w:rsidRDefault="002B5044" w:rsidP="002B5044">
      <w:pPr>
        <w:pStyle w:val="3"/>
        <w:ind w:left="0" w:firstLine="851"/>
        <w:jc w:val="both"/>
        <w:rPr>
          <w:b w:val="0"/>
          <w:szCs w:val="24"/>
        </w:rPr>
      </w:pPr>
      <w:bookmarkStart w:id="713" w:name="_Toc439166308"/>
      <w:bookmarkStart w:id="714" w:name="_Toc439170656"/>
      <w:bookmarkStart w:id="715" w:name="_Toc439172758"/>
      <w:bookmarkStart w:id="716" w:name="_Toc439173202"/>
      <w:bookmarkStart w:id="717" w:name="_Toc439238196"/>
      <w:bookmarkStart w:id="718" w:name="_Toc439252748"/>
      <w:bookmarkStart w:id="719" w:name="_Toc439323606"/>
      <w:bookmarkStart w:id="720" w:name="_Toc439323722"/>
      <w:bookmarkStart w:id="721" w:name="_Toc440357120"/>
      <w:bookmarkStart w:id="722" w:name="_Toc440359675"/>
      <w:bookmarkStart w:id="723" w:name="_Toc440632139"/>
      <w:bookmarkStart w:id="724" w:name="_Toc440875960"/>
      <w:bookmarkStart w:id="725" w:name="_Toc441130988"/>
      <w:bookmarkStart w:id="726" w:name="_Toc447269803"/>
      <w:bookmarkStart w:id="727" w:name="_Toc464120625"/>
      <w:bookmarkStart w:id="728" w:name="_Toc466970545"/>
      <w:bookmarkStart w:id="729" w:name="_Toc468462459"/>
      <w:bookmarkStart w:id="730" w:name="_Toc469482052"/>
      <w:bookmarkStart w:id="731" w:name="_Toc472411827"/>
      <w:bookmarkStart w:id="732" w:name="_Toc498588912"/>
      <w:r w:rsidRPr="00382A07">
        <w:rPr>
          <w:b w:val="0"/>
          <w:szCs w:val="24"/>
        </w:rPr>
        <w:t>Продукция должна быть новой и ранее неиспользованной.</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382A07" w:rsidRDefault="002B5044" w:rsidP="002B5044">
      <w:pPr>
        <w:pStyle w:val="3"/>
        <w:ind w:left="0" w:firstLine="851"/>
        <w:jc w:val="both"/>
        <w:rPr>
          <w:b w:val="0"/>
          <w:szCs w:val="24"/>
        </w:rPr>
      </w:pPr>
      <w:bookmarkStart w:id="733" w:name="_Toc439166309"/>
      <w:bookmarkStart w:id="734" w:name="_Toc439170657"/>
      <w:bookmarkStart w:id="735" w:name="_Toc439172759"/>
      <w:bookmarkStart w:id="736" w:name="_Toc439173203"/>
      <w:bookmarkStart w:id="737" w:name="_Toc439238197"/>
      <w:bookmarkStart w:id="738" w:name="_Toc439252749"/>
      <w:bookmarkStart w:id="739" w:name="_Toc439323607"/>
      <w:bookmarkStart w:id="740" w:name="_Toc439323723"/>
      <w:bookmarkStart w:id="741" w:name="_Toc440357121"/>
      <w:bookmarkStart w:id="742" w:name="_Toc440359676"/>
      <w:bookmarkStart w:id="743" w:name="_Toc440632140"/>
      <w:bookmarkStart w:id="744" w:name="_Toc440875961"/>
      <w:bookmarkStart w:id="745" w:name="_Toc441130989"/>
      <w:bookmarkStart w:id="746" w:name="_Toc447269804"/>
      <w:bookmarkStart w:id="747" w:name="_Toc464120626"/>
      <w:bookmarkStart w:id="748" w:name="_Toc466970546"/>
      <w:bookmarkStart w:id="749" w:name="_Toc468462460"/>
      <w:bookmarkStart w:id="750" w:name="_Toc469482053"/>
      <w:bookmarkStart w:id="751" w:name="_Toc472411828"/>
      <w:bookmarkStart w:id="752" w:name="_Toc498588913"/>
      <w:r w:rsidRPr="00382A07">
        <w:rPr>
          <w:b w:val="0"/>
          <w:szCs w:val="24"/>
        </w:rPr>
        <w:t>Продукция должна соответствовать ГОСТ, ТУ и Технической политике ПАО «МРСК Центра».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382A07" w:rsidRDefault="002B5044" w:rsidP="0021751A">
      <w:pPr>
        <w:pStyle w:val="2"/>
        <w:ind w:left="1701" w:hanging="1134"/>
      </w:pPr>
      <w:bookmarkStart w:id="753" w:name="_Toc423421726"/>
      <w:bookmarkStart w:id="754" w:name="_Ref450646963"/>
      <w:bookmarkStart w:id="755" w:name="_Toc498588914"/>
      <w:r w:rsidRPr="00382A07">
        <w:t>Перечень, объемы и характеристики закупаемой продукции</w:t>
      </w:r>
      <w:bookmarkEnd w:id="704"/>
      <w:bookmarkEnd w:id="705"/>
      <w:bookmarkEnd w:id="706"/>
      <w:bookmarkEnd w:id="707"/>
      <w:bookmarkEnd w:id="708"/>
      <w:bookmarkEnd w:id="709"/>
      <w:bookmarkEnd w:id="710"/>
      <w:bookmarkEnd w:id="753"/>
      <w:bookmarkEnd w:id="754"/>
      <w:bookmarkEnd w:id="755"/>
    </w:p>
    <w:p w:rsidR="002B5044" w:rsidRPr="00382A07" w:rsidRDefault="002B5044" w:rsidP="002B5044">
      <w:pPr>
        <w:pStyle w:val="3"/>
        <w:ind w:left="0" w:firstLine="851"/>
        <w:jc w:val="both"/>
        <w:rPr>
          <w:b w:val="0"/>
          <w:szCs w:val="24"/>
        </w:rPr>
      </w:pPr>
      <w:bookmarkStart w:id="756" w:name="_Toc439166311"/>
      <w:bookmarkStart w:id="757" w:name="_Toc439170659"/>
      <w:bookmarkStart w:id="758" w:name="_Toc439172761"/>
      <w:bookmarkStart w:id="759" w:name="_Toc439173205"/>
      <w:bookmarkStart w:id="760" w:name="_Toc439238199"/>
      <w:bookmarkStart w:id="761" w:name="_Toc439252751"/>
      <w:bookmarkStart w:id="762" w:name="_Toc439323609"/>
      <w:bookmarkStart w:id="763" w:name="_Toc439323725"/>
      <w:bookmarkStart w:id="764" w:name="_Toc440357123"/>
      <w:bookmarkStart w:id="765" w:name="_Toc440359678"/>
      <w:bookmarkStart w:id="766" w:name="_Toc440632142"/>
      <w:bookmarkStart w:id="767" w:name="_Toc440875963"/>
      <w:bookmarkStart w:id="768" w:name="_Toc441130991"/>
      <w:bookmarkStart w:id="769" w:name="_Toc447269806"/>
      <w:bookmarkStart w:id="770" w:name="_Toc464120628"/>
      <w:bookmarkStart w:id="771" w:name="_Toc466970548"/>
      <w:bookmarkStart w:id="772" w:name="_Toc468462462"/>
      <w:bookmarkStart w:id="773" w:name="_Toc469482055"/>
      <w:bookmarkStart w:id="774" w:name="_Toc472411830"/>
      <w:bookmarkStart w:id="775" w:name="_Toc498588915"/>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07625">
        <w:fldChar w:fldCharType="begin"/>
      </w:r>
      <w:r w:rsidR="00007625">
        <w:instrText xml:space="preserve"> REF _Ref440275279 \r \h  \* MERGEFORMAT </w:instrText>
      </w:r>
      <w:r w:rsidR="00007625">
        <w:fldChar w:fldCharType="separate"/>
      </w:r>
      <w:r w:rsidR="0000216B" w:rsidRPr="0000216B">
        <w:rPr>
          <w:b w:val="0"/>
          <w:szCs w:val="24"/>
        </w:rPr>
        <w:t>1.1.4</w:t>
      </w:r>
      <w:r w:rsidR="0000762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194832984"/>
      <w:bookmarkStart w:id="777" w:name="_Ref197686508"/>
      <w:bookmarkStart w:id="778" w:name="_Toc423421727"/>
      <w:bookmarkStart w:id="779" w:name="_Toc498588917"/>
      <w:r w:rsidRPr="00382A07">
        <w:t>Требование к поставляемой продукции</w:t>
      </w:r>
      <w:bookmarkEnd w:id="776"/>
      <w:bookmarkEnd w:id="777"/>
      <w:bookmarkEnd w:id="778"/>
      <w:bookmarkEnd w:id="779"/>
    </w:p>
    <w:p w:rsidR="002B5044" w:rsidRPr="00382A07" w:rsidRDefault="0021751A" w:rsidP="002B5044">
      <w:pPr>
        <w:pStyle w:val="3"/>
        <w:ind w:left="0" w:firstLine="851"/>
        <w:jc w:val="both"/>
        <w:rPr>
          <w:b w:val="0"/>
          <w:szCs w:val="24"/>
        </w:rPr>
      </w:pPr>
      <w:bookmarkStart w:id="780" w:name="_Toc439166313"/>
      <w:bookmarkStart w:id="781" w:name="_Toc439170661"/>
      <w:bookmarkStart w:id="782" w:name="_Toc439172763"/>
      <w:bookmarkStart w:id="783" w:name="_Toc439173207"/>
      <w:bookmarkStart w:id="784" w:name="_Toc439238201"/>
      <w:bookmarkStart w:id="785" w:name="_Toc439252753"/>
      <w:bookmarkStart w:id="786" w:name="_Toc439323611"/>
      <w:bookmarkStart w:id="787" w:name="_Toc439323727"/>
      <w:bookmarkStart w:id="788" w:name="_Toc440357125"/>
      <w:bookmarkStart w:id="789" w:name="_Toc440359680"/>
      <w:bookmarkStart w:id="790" w:name="_Toc440632144"/>
      <w:bookmarkStart w:id="791" w:name="_Toc440875965"/>
      <w:bookmarkStart w:id="792" w:name="_Toc441130993"/>
      <w:bookmarkStart w:id="793" w:name="_Toc447269808"/>
      <w:bookmarkStart w:id="794" w:name="_Toc464120631"/>
      <w:bookmarkStart w:id="795" w:name="_Toc466970551"/>
      <w:bookmarkStart w:id="796" w:name="_Toc468462465"/>
      <w:bookmarkStart w:id="797" w:name="_Toc469482058"/>
      <w:bookmarkStart w:id="798" w:name="_Toc472411833"/>
      <w:bookmarkStart w:id="799" w:name="_Toc498588918"/>
      <w:bookmarkStart w:id="800" w:name="_Ref194833053"/>
      <w:bookmarkStart w:id="801" w:name="_Ref223496951"/>
      <w:bookmarkStart w:id="80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3" w:name="_Toc439166314"/>
      <w:bookmarkStart w:id="804" w:name="_Toc439170662"/>
      <w:bookmarkStart w:id="805" w:name="_Toc439172764"/>
      <w:bookmarkStart w:id="806" w:name="_Toc439173208"/>
      <w:bookmarkStart w:id="807" w:name="_Toc439238202"/>
      <w:bookmarkStart w:id="808" w:name="_Toc439252754"/>
      <w:bookmarkStart w:id="809" w:name="_Toc439323612"/>
      <w:bookmarkStart w:id="810" w:name="_Toc439323728"/>
      <w:bookmarkStart w:id="811" w:name="_Toc440357126"/>
      <w:bookmarkStart w:id="812" w:name="_Toc440359681"/>
      <w:bookmarkStart w:id="813" w:name="_Toc440632145"/>
      <w:bookmarkStart w:id="814" w:name="_Toc440875966"/>
      <w:bookmarkStart w:id="815" w:name="_Toc441130994"/>
      <w:bookmarkStart w:id="816" w:name="_Toc447269809"/>
      <w:bookmarkStart w:id="817" w:name="_Toc464120632"/>
      <w:bookmarkStart w:id="818" w:name="_Toc466970552"/>
      <w:bookmarkStart w:id="819" w:name="_Toc468462466"/>
      <w:bookmarkStart w:id="820" w:name="_Toc469482059"/>
      <w:bookmarkStart w:id="821" w:name="_Toc472411834"/>
      <w:bookmarkStart w:id="822"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2B5044" w:rsidRPr="00382A07" w:rsidRDefault="002B5044" w:rsidP="0021751A">
      <w:pPr>
        <w:pStyle w:val="2"/>
        <w:ind w:left="1701" w:hanging="1134"/>
      </w:pPr>
      <w:bookmarkStart w:id="823" w:name="_Ref247513861"/>
      <w:bookmarkStart w:id="824" w:name="_Toc423421728"/>
      <w:bookmarkStart w:id="825" w:name="_Toc498588920"/>
      <w:r w:rsidRPr="00382A07">
        <w:t xml:space="preserve">Требование к </w:t>
      </w:r>
      <w:r w:rsidR="0021751A" w:rsidRPr="00382A07">
        <w:t>Участник</w:t>
      </w:r>
      <w:r w:rsidRPr="00382A07">
        <w:t>у</w:t>
      </w:r>
      <w:bookmarkEnd w:id="800"/>
      <w:bookmarkEnd w:id="801"/>
      <w:bookmarkEnd w:id="802"/>
      <w:r w:rsidRPr="00382A07">
        <w:t>.</w:t>
      </w:r>
      <w:bookmarkEnd w:id="823"/>
      <w:bookmarkEnd w:id="824"/>
      <w:bookmarkEnd w:id="825"/>
    </w:p>
    <w:p w:rsidR="002B5044" w:rsidRPr="00382A07" w:rsidRDefault="002B5044" w:rsidP="002B5044">
      <w:pPr>
        <w:pStyle w:val="3"/>
        <w:ind w:left="0" w:firstLine="851"/>
        <w:jc w:val="both"/>
        <w:rPr>
          <w:b w:val="0"/>
          <w:szCs w:val="24"/>
        </w:rPr>
      </w:pPr>
      <w:bookmarkStart w:id="826" w:name="_Toc439166317"/>
      <w:bookmarkStart w:id="827" w:name="_Toc439170665"/>
      <w:bookmarkStart w:id="828" w:name="_Toc439172767"/>
      <w:bookmarkStart w:id="829" w:name="_Toc439173211"/>
      <w:bookmarkStart w:id="830" w:name="_Toc439238205"/>
      <w:bookmarkStart w:id="831" w:name="_Toc439252756"/>
      <w:bookmarkStart w:id="832" w:name="_Toc439323614"/>
      <w:bookmarkStart w:id="833" w:name="_Toc439323730"/>
      <w:bookmarkStart w:id="834" w:name="_Ref440292618"/>
      <w:bookmarkStart w:id="835" w:name="_Toc440357128"/>
      <w:bookmarkStart w:id="836" w:name="_Toc440359683"/>
      <w:bookmarkStart w:id="837" w:name="_Toc440632147"/>
      <w:bookmarkStart w:id="838" w:name="_Toc440875968"/>
      <w:bookmarkStart w:id="839" w:name="_Toc441130996"/>
      <w:bookmarkStart w:id="840" w:name="_Toc447269811"/>
      <w:bookmarkStart w:id="841" w:name="_Toc464120634"/>
      <w:bookmarkStart w:id="842" w:name="_Toc466970554"/>
      <w:bookmarkStart w:id="843" w:name="_Toc468462468"/>
      <w:bookmarkStart w:id="844" w:name="_Toc469482061"/>
      <w:bookmarkStart w:id="845" w:name="_Toc472411836"/>
      <w:bookmarkStart w:id="846"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 w:val="0"/>
          <w:szCs w:val="24"/>
        </w:rPr>
        <w:t>5.3</w:t>
      </w:r>
      <w:r w:rsidR="00007625">
        <w:fldChar w:fldCharType="end"/>
      </w:r>
      <w:r w:rsidRPr="00382A07">
        <w:rPr>
          <w:b w:val="0"/>
          <w:szCs w:val="24"/>
        </w:rPr>
        <w:t>).</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2B5044" w:rsidRPr="00382A07" w:rsidRDefault="002B5044" w:rsidP="002B5044">
      <w:pPr>
        <w:pStyle w:val="3"/>
        <w:ind w:left="0" w:firstLine="851"/>
        <w:jc w:val="both"/>
        <w:rPr>
          <w:b w:val="0"/>
          <w:szCs w:val="24"/>
        </w:rPr>
      </w:pPr>
      <w:bookmarkStart w:id="847" w:name="_Toc439166318"/>
      <w:bookmarkStart w:id="848" w:name="_Toc439170666"/>
      <w:bookmarkStart w:id="849" w:name="_Toc439172768"/>
      <w:bookmarkStart w:id="850" w:name="_Toc439173212"/>
      <w:bookmarkStart w:id="851" w:name="_Toc439238206"/>
      <w:bookmarkStart w:id="852" w:name="_Toc439252757"/>
      <w:bookmarkStart w:id="853" w:name="_Toc439323615"/>
      <w:bookmarkStart w:id="854" w:name="_Toc439323731"/>
      <w:bookmarkStart w:id="855" w:name="_Toc440357129"/>
      <w:bookmarkStart w:id="856" w:name="_Toc440359684"/>
      <w:bookmarkStart w:id="857" w:name="_Toc440632148"/>
      <w:bookmarkStart w:id="858" w:name="_Toc440875969"/>
      <w:bookmarkStart w:id="859" w:name="_Toc441130997"/>
      <w:bookmarkStart w:id="860" w:name="_Toc447269812"/>
      <w:bookmarkStart w:id="861" w:name="_Toc464120635"/>
      <w:bookmarkStart w:id="862" w:name="_Toc466970555"/>
      <w:bookmarkStart w:id="863" w:name="_Toc468462469"/>
      <w:bookmarkStart w:id="864" w:name="_Toc469482062"/>
      <w:bookmarkStart w:id="865" w:name="_Toc472411837"/>
      <w:bookmarkStart w:id="866"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00216B" w:rsidRPr="0000216B">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64832" w:rsidRPr="00382A07" w:rsidRDefault="00464832" w:rsidP="00464832">
      <w:pPr>
        <w:pStyle w:val="2"/>
        <w:ind w:left="1701" w:hanging="1134"/>
      </w:pPr>
      <w:bookmarkStart w:id="867" w:name="_Toc248219573"/>
      <w:bookmarkStart w:id="868" w:name="_Toc256099315"/>
      <w:bookmarkStart w:id="869" w:name="_Toc423421664"/>
      <w:bookmarkStart w:id="870" w:name="_Toc498588923"/>
      <w:bookmarkEnd w:id="711"/>
      <w:bookmarkEnd w:id="712"/>
      <w:r w:rsidRPr="00382A07">
        <w:t>Иные требования</w:t>
      </w:r>
      <w:bookmarkEnd w:id="867"/>
      <w:bookmarkEnd w:id="868"/>
      <w:bookmarkEnd w:id="869"/>
      <w:bookmarkEnd w:id="870"/>
    </w:p>
    <w:p w:rsidR="0011726E" w:rsidRPr="00382A07" w:rsidRDefault="00953987" w:rsidP="0011726E">
      <w:pPr>
        <w:pStyle w:val="3"/>
        <w:ind w:left="0" w:firstLine="851"/>
        <w:jc w:val="both"/>
        <w:rPr>
          <w:b w:val="0"/>
          <w:szCs w:val="24"/>
        </w:rPr>
      </w:pPr>
      <w:bookmarkStart w:id="871" w:name="_Toc464120637"/>
      <w:bookmarkStart w:id="872" w:name="_Toc466970557"/>
      <w:bookmarkStart w:id="873" w:name="_Toc468462471"/>
      <w:bookmarkStart w:id="874" w:name="_Toc469482064"/>
      <w:bookmarkStart w:id="875" w:name="_Toc472411839"/>
      <w:bookmarkStart w:id="876" w:name="_Toc498588924"/>
      <w:bookmarkStart w:id="87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1"/>
      <w:bookmarkEnd w:id="872"/>
      <w:bookmarkEnd w:id="873"/>
      <w:bookmarkEnd w:id="874"/>
      <w:bookmarkEnd w:id="875"/>
      <w:bookmarkEnd w:id="876"/>
    </w:p>
    <w:p w:rsidR="002B5044" w:rsidRPr="00382A07" w:rsidRDefault="00464832" w:rsidP="00464832">
      <w:pPr>
        <w:pStyle w:val="3"/>
        <w:ind w:left="0" w:firstLine="851"/>
        <w:jc w:val="both"/>
        <w:rPr>
          <w:b w:val="0"/>
          <w:szCs w:val="24"/>
        </w:rPr>
      </w:pPr>
      <w:bookmarkStart w:id="878" w:name="_Toc464120638"/>
      <w:bookmarkStart w:id="879" w:name="_Toc466970558"/>
      <w:bookmarkStart w:id="880" w:name="_Toc468462472"/>
      <w:bookmarkStart w:id="881" w:name="_Toc469482065"/>
      <w:bookmarkStart w:id="882" w:name="_Toc472411840"/>
      <w:bookmarkStart w:id="883"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77"/>
      <w:bookmarkEnd w:id="878"/>
      <w:bookmarkEnd w:id="879"/>
      <w:bookmarkEnd w:id="880"/>
      <w:bookmarkEnd w:id="881"/>
      <w:bookmarkEnd w:id="882"/>
      <w:bookmarkEnd w:id="883"/>
    </w:p>
    <w:p w:rsidR="00953987" w:rsidRPr="00382A07" w:rsidRDefault="00953987" w:rsidP="00953987">
      <w:pPr>
        <w:pStyle w:val="2"/>
        <w:ind w:left="1701" w:hanging="1134"/>
        <w:rPr>
          <w:b w:val="0"/>
        </w:rPr>
      </w:pPr>
      <w:bookmarkStart w:id="884" w:name="_Toc461808930"/>
      <w:bookmarkStart w:id="885" w:name="_Toc498588926"/>
      <w:r w:rsidRPr="00382A07">
        <w:t>Альтернативные предложения</w:t>
      </w:r>
      <w:bookmarkStart w:id="886" w:name="_Ref56252639"/>
      <w:bookmarkEnd w:id="884"/>
      <w:bookmarkEnd w:id="885"/>
    </w:p>
    <w:p w:rsidR="00953987" w:rsidRPr="00382A07" w:rsidRDefault="00953987" w:rsidP="00953987">
      <w:pPr>
        <w:pStyle w:val="3"/>
        <w:ind w:left="0" w:firstLine="851"/>
        <w:jc w:val="both"/>
        <w:rPr>
          <w:b w:val="0"/>
          <w:szCs w:val="24"/>
        </w:rPr>
      </w:pPr>
      <w:bookmarkStart w:id="887" w:name="_Toc461808802"/>
      <w:bookmarkStart w:id="888" w:name="_Toc461808931"/>
      <w:bookmarkStart w:id="889" w:name="_Toc464120640"/>
      <w:bookmarkStart w:id="890" w:name="_Toc466970560"/>
      <w:bookmarkStart w:id="891" w:name="_Toc468462474"/>
      <w:bookmarkStart w:id="892" w:name="_Toc469482067"/>
      <w:bookmarkStart w:id="893" w:name="_Toc472411842"/>
      <w:bookmarkStart w:id="894"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86"/>
      <w:bookmarkEnd w:id="887"/>
      <w:bookmarkEnd w:id="888"/>
      <w:bookmarkEnd w:id="889"/>
      <w:bookmarkEnd w:id="890"/>
      <w:bookmarkEnd w:id="891"/>
      <w:bookmarkEnd w:id="892"/>
      <w:bookmarkEnd w:id="893"/>
      <w:bookmarkEnd w:id="894"/>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95" w:name="_Ref440270602"/>
      <w:bookmarkStart w:id="896" w:name="_Toc498588928"/>
      <w:bookmarkEnd w:id="5"/>
      <w:bookmarkEnd w:id="681"/>
      <w:r w:rsidRPr="00382A07">
        <w:rPr>
          <w:szCs w:val="24"/>
        </w:rPr>
        <w:lastRenderedPageBreak/>
        <w:t>Образцы основных форм документов, включаемых в Заявку</w:t>
      </w:r>
      <w:bookmarkEnd w:id="895"/>
      <w:bookmarkEnd w:id="896"/>
      <w:r w:rsidRPr="00382A07">
        <w:rPr>
          <w:szCs w:val="24"/>
        </w:rPr>
        <w:t xml:space="preserve"> </w:t>
      </w:r>
    </w:p>
    <w:p w:rsidR="004F4D80" w:rsidRPr="00382A07" w:rsidRDefault="004F4D80" w:rsidP="004F4D80">
      <w:pPr>
        <w:pStyle w:val="2"/>
      </w:pPr>
      <w:bookmarkStart w:id="897" w:name="_Ref55336310"/>
      <w:bookmarkStart w:id="898" w:name="_Toc57314672"/>
      <w:bookmarkStart w:id="899" w:name="_Toc69728986"/>
      <w:bookmarkStart w:id="900" w:name="_Toc98253919"/>
      <w:bookmarkStart w:id="901" w:name="_Toc165173847"/>
      <w:bookmarkStart w:id="902" w:name="_Toc423423667"/>
      <w:bookmarkStart w:id="903" w:name="_Toc498588929"/>
      <w:r w:rsidRPr="00382A07">
        <w:t xml:space="preserve">Письмо о подаче оферты </w:t>
      </w:r>
      <w:bookmarkStart w:id="904" w:name="_Ref22846535"/>
      <w:r w:rsidRPr="00382A07">
        <w:t>(</w:t>
      </w:r>
      <w:bookmarkEnd w:id="904"/>
      <w:r w:rsidRPr="00382A07">
        <w:t xml:space="preserve">форма </w:t>
      </w:r>
      <w:r w:rsidRPr="00382A07">
        <w:rPr>
          <w:noProof/>
        </w:rPr>
        <w:t>1</w:t>
      </w:r>
      <w:r w:rsidRPr="00382A07">
        <w:t>)</w:t>
      </w:r>
      <w:bookmarkEnd w:id="897"/>
      <w:bookmarkEnd w:id="898"/>
      <w:bookmarkEnd w:id="899"/>
      <w:bookmarkEnd w:id="900"/>
      <w:bookmarkEnd w:id="901"/>
      <w:bookmarkEnd w:id="902"/>
      <w:bookmarkEnd w:id="903"/>
    </w:p>
    <w:p w:rsidR="004F4D80" w:rsidRPr="00382A07" w:rsidRDefault="004F4D80" w:rsidP="004F4D80">
      <w:pPr>
        <w:pStyle w:val="3"/>
        <w:rPr>
          <w:szCs w:val="24"/>
        </w:rPr>
      </w:pPr>
      <w:bookmarkStart w:id="905" w:name="_Toc98253920"/>
      <w:bookmarkStart w:id="906" w:name="_Toc157248174"/>
      <w:bookmarkStart w:id="907" w:name="_Toc157496543"/>
      <w:bookmarkStart w:id="908" w:name="_Toc158206082"/>
      <w:bookmarkStart w:id="909" w:name="_Toc164057767"/>
      <w:bookmarkStart w:id="910" w:name="_Toc164137117"/>
      <w:bookmarkStart w:id="911" w:name="_Toc164161277"/>
      <w:bookmarkStart w:id="912" w:name="_Toc165173848"/>
      <w:bookmarkStart w:id="913" w:name="_Toc439170673"/>
      <w:bookmarkStart w:id="914" w:name="_Toc439172775"/>
      <w:bookmarkStart w:id="915" w:name="_Toc439173219"/>
      <w:bookmarkStart w:id="916" w:name="_Toc439238213"/>
      <w:bookmarkStart w:id="917" w:name="_Toc440357133"/>
      <w:bookmarkStart w:id="918" w:name="_Toc440359688"/>
      <w:bookmarkStart w:id="919" w:name="_Toc447269817"/>
      <w:bookmarkStart w:id="920" w:name="_Toc464120643"/>
      <w:bookmarkStart w:id="921" w:name="_Toc466970563"/>
      <w:bookmarkStart w:id="922" w:name="_Toc472411845"/>
      <w:bookmarkStart w:id="923" w:name="_Toc498588930"/>
      <w:r w:rsidRPr="00382A07">
        <w:rPr>
          <w:szCs w:val="24"/>
        </w:rPr>
        <w:t>Форма письма о подаче оферты</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4"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25" w:name="_Toc98253921"/>
      <w:bookmarkStart w:id="926" w:name="_Toc157248175"/>
      <w:bookmarkStart w:id="927" w:name="_Toc157496544"/>
      <w:bookmarkStart w:id="928" w:name="_Toc158206083"/>
      <w:bookmarkStart w:id="929" w:name="_Toc164057768"/>
      <w:bookmarkStart w:id="930" w:name="_Toc164137118"/>
      <w:bookmarkStart w:id="931" w:name="_Toc164161278"/>
      <w:bookmarkStart w:id="932" w:name="_Toc165173849"/>
      <w:r w:rsidRPr="00382A07">
        <w:rPr>
          <w:b/>
          <w:szCs w:val="24"/>
        </w:rPr>
        <w:br w:type="page"/>
      </w:r>
    </w:p>
    <w:p w:rsidR="004F4D80" w:rsidRPr="00382A07" w:rsidRDefault="004F4D80" w:rsidP="004F4D80">
      <w:pPr>
        <w:pStyle w:val="3"/>
        <w:rPr>
          <w:szCs w:val="24"/>
        </w:rPr>
      </w:pPr>
      <w:bookmarkStart w:id="933" w:name="_Toc439170674"/>
      <w:bookmarkStart w:id="934" w:name="_Toc439172776"/>
      <w:bookmarkStart w:id="935" w:name="_Toc439173220"/>
      <w:bookmarkStart w:id="936" w:name="_Toc439238214"/>
      <w:bookmarkStart w:id="937" w:name="_Toc439252762"/>
      <w:bookmarkStart w:id="938" w:name="_Toc439323736"/>
      <w:bookmarkStart w:id="939" w:name="_Toc440357134"/>
      <w:bookmarkStart w:id="940" w:name="_Toc440359689"/>
      <w:bookmarkStart w:id="941" w:name="_Toc440632153"/>
      <w:bookmarkStart w:id="942" w:name="_Toc440875973"/>
      <w:bookmarkStart w:id="943" w:name="_Toc441131001"/>
      <w:bookmarkStart w:id="944" w:name="_Toc447269818"/>
      <w:bookmarkStart w:id="945" w:name="_Toc464120644"/>
      <w:bookmarkStart w:id="946" w:name="_Toc466970564"/>
      <w:bookmarkStart w:id="947" w:name="_Toc472411846"/>
      <w:bookmarkStart w:id="948" w:name="_Toc498588931"/>
      <w:r w:rsidRPr="00382A07">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00216B" w:rsidRPr="0000216B">
        <w:rPr>
          <w:sz w:val="24"/>
          <w:szCs w:val="24"/>
        </w:rPr>
        <w:t>3.3.4</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00216B" w:rsidRPr="0000216B">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00216B" w:rsidRPr="0000216B">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49" w:name="_Ref55335821"/>
      <w:bookmarkStart w:id="950" w:name="_Ref55336345"/>
      <w:bookmarkStart w:id="951" w:name="_Toc57314674"/>
      <w:bookmarkStart w:id="952" w:name="_Toc69728988"/>
      <w:bookmarkStart w:id="953" w:name="_Toc98253922"/>
      <w:bookmarkStart w:id="954" w:name="_Toc165173850"/>
      <w:r w:rsidRPr="00382A07">
        <w:br w:type="page"/>
      </w:r>
    </w:p>
    <w:p w:rsidR="00920CB0" w:rsidRPr="00382A07" w:rsidRDefault="00920CB0" w:rsidP="00920CB0">
      <w:pPr>
        <w:pStyle w:val="3"/>
        <w:rPr>
          <w:szCs w:val="24"/>
        </w:rPr>
      </w:pPr>
      <w:bookmarkStart w:id="955" w:name="_Ref440271964"/>
      <w:bookmarkStart w:id="956" w:name="_Toc440357135"/>
      <w:bookmarkStart w:id="957" w:name="_Toc440359690"/>
      <w:bookmarkStart w:id="958" w:name="_Toc498588932"/>
      <w:r w:rsidRPr="00382A07">
        <w:rPr>
          <w:szCs w:val="24"/>
        </w:rPr>
        <w:lastRenderedPageBreak/>
        <w:t>Антикоррупционные обязательства (Форма 1.1).</w:t>
      </w:r>
      <w:bookmarkEnd w:id="955"/>
      <w:bookmarkEnd w:id="956"/>
      <w:bookmarkEnd w:id="957"/>
      <w:bookmarkEnd w:id="958"/>
    </w:p>
    <w:p w:rsidR="00920CB0" w:rsidRPr="00382A07" w:rsidRDefault="00920CB0" w:rsidP="005E6E3C">
      <w:pPr>
        <w:pStyle w:val="3"/>
        <w:numPr>
          <w:ilvl w:val="3"/>
          <w:numId w:val="72"/>
        </w:numPr>
        <w:rPr>
          <w:szCs w:val="24"/>
        </w:rPr>
      </w:pPr>
      <w:bookmarkStart w:id="959" w:name="_Toc439238216"/>
      <w:bookmarkStart w:id="960" w:name="_Toc439252764"/>
      <w:bookmarkStart w:id="961" w:name="_Toc439323738"/>
      <w:bookmarkStart w:id="962" w:name="_Toc440357136"/>
      <w:bookmarkStart w:id="963" w:name="_Toc440359691"/>
      <w:bookmarkStart w:id="964" w:name="_Toc440632155"/>
      <w:bookmarkStart w:id="965" w:name="_Toc440875975"/>
      <w:bookmarkStart w:id="966" w:name="_Toc441131003"/>
      <w:bookmarkStart w:id="967" w:name="_Toc447269820"/>
      <w:bookmarkStart w:id="968" w:name="_Toc464120646"/>
      <w:bookmarkStart w:id="969" w:name="_Toc466970566"/>
      <w:bookmarkStart w:id="970" w:name="_Toc472411848"/>
      <w:bookmarkStart w:id="971" w:name="_Toc498588933"/>
      <w:r w:rsidRPr="00382A07">
        <w:rPr>
          <w:szCs w:val="24"/>
        </w:rPr>
        <w:t>Форма Антикоррупционных обязательств</w:t>
      </w:r>
      <w:bookmarkEnd w:id="959"/>
      <w:bookmarkEnd w:id="960"/>
      <w:bookmarkEnd w:id="961"/>
      <w:bookmarkEnd w:id="962"/>
      <w:bookmarkEnd w:id="963"/>
      <w:bookmarkEnd w:id="964"/>
      <w:bookmarkEnd w:id="965"/>
      <w:bookmarkEnd w:id="966"/>
      <w:bookmarkEnd w:id="967"/>
      <w:bookmarkEnd w:id="968"/>
      <w:bookmarkEnd w:id="969"/>
      <w:bookmarkEnd w:id="970"/>
      <w:bookmarkEnd w:id="97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2" w:name="_Toc423423668"/>
      <w:bookmarkStart w:id="973" w:name="_Ref440271072"/>
      <w:bookmarkStart w:id="974" w:name="_Ref440273986"/>
      <w:bookmarkStart w:id="975" w:name="_Ref440274337"/>
      <w:bookmarkStart w:id="976" w:name="_Ref440274913"/>
      <w:bookmarkStart w:id="977" w:name="_Ref440284918"/>
      <w:bookmarkStart w:id="978" w:name="_Toc498588934"/>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49"/>
      <w:bookmarkEnd w:id="950"/>
      <w:bookmarkEnd w:id="951"/>
      <w:bookmarkEnd w:id="952"/>
      <w:bookmarkEnd w:id="953"/>
      <w:bookmarkEnd w:id="954"/>
      <w:bookmarkEnd w:id="972"/>
      <w:bookmarkEnd w:id="973"/>
      <w:bookmarkEnd w:id="974"/>
      <w:bookmarkEnd w:id="975"/>
      <w:bookmarkEnd w:id="976"/>
      <w:bookmarkEnd w:id="977"/>
      <w:bookmarkEnd w:id="97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79" w:name="_Toc98253923"/>
      <w:bookmarkStart w:id="980" w:name="_Toc157248177"/>
      <w:bookmarkStart w:id="981" w:name="_Toc157496546"/>
      <w:bookmarkStart w:id="982" w:name="_Toc158206085"/>
      <w:bookmarkStart w:id="983" w:name="_Toc164057770"/>
      <w:bookmarkStart w:id="984" w:name="_Toc164137120"/>
      <w:bookmarkStart w:id="985" w:name="_Toc164161280"/>
      <w:bookmarkStart w:id="986" w:name="_Toc165173851"/>
      <w:bookmarkStart w:id="987" w:name="_Ref264038986"/>
      <w:bookmarkStart w:id="988" w:name="_Ref264359294"/>
      <w:bookmarkStart w:id="989" w:name="_Toc439170676"/>
      <w:bookmarkStart w:id="990" w:name="_Toc439172778"/>
      <w:bookmarkStart w:id="991" w:name="_Toc439173222"/>
      <w:bookmarkStart w:id="992" w:name="_Toc439238218"/>
      <w:bookmarkStart w:id="993" w:name="_Toc439252766"/>
      <w:bookmarkStart w:id="994" w:name="_Toc439323740"/>
      <w:bookmarkStart w:id="995" w:name="_Toc440357138"/>
      <w:bookmarkStart w:id="996" w:name="_Toc440359693"/>
      <w:bookmarkStart w:id="997" w:name="_Toc440632157"/>
      <w:bookmarkStart w:id="998" w:name="_Toc440875977"/>
      <w:bookmarkStart w:id="999" w:name="_Toc441131005"/>
      <w:bookmarkStart w:id="1000" w:name="_Toc447269822"/>
      <w:bookmarkStart w:id="1001" w:name="_Toc464120648"/>
      <w:bookmarkStart w:id="1002" w:name="_Toc466970568"/>
      <w:bookmarkStart w:id="1003" w:name="_Toc468462482"/>
      <w:bookmarkStart w:id="1004" w:name="_Toc469482075"/>
      <w:bookmarkStart w:id="1005" w:name="_Toc472411850"/>
      <w:bookmarkStart w:id="1006" w:name="_Toc498588935"/>
      <w:r w:rsidRPr="00382A07">
        <w:rPr>
          <w:szCs w:val="24"/>
        </w:rPr>
        <w:t xml:space="preserve">Форма </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00492C8B" w:rsidRPr="00382A07">
        <w:rPr>
          <w:szCs w:val="24"/>
        </w:rPr>
        <w:t>Сводной таблицы стоимости</w:t>
      </w:r>
      <w:bookmarkEnd w:id="993"/>
      <w:bookmarkEnd w:id="994"/>
      <w:bookmarkEnd w:id="995"/>
      <w:bookmarkEnd w:id="996"/>
      <w:bookmarkEnd w:id="997"/>
      <w:bookmarkEnd w:id="998"/>
      <w:r w:rsidR="00F04258" w:rsidRPr="00382A07">
        <w:rPr>
          <w:bCs w:val="0"/>
          <w:szCs w:val="24"/>
        </w:rPr>
        <w:t xml:space="preserve"> поставок</w:t>
      </w:r>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7" w:name="_Toc176765534"/>
      <w:bookmarkStart w:id="1008" w:name="_Toc198979983"/>
      <w:bookmarkStart w:id="1009" w:name="_Toc217466315"/>
      <w:bookmarkStart w:id="1010" w:name="_Toc217702856"/>
      <w:bookmarkStart w:id="1011" w:name="_Toc233601974"/>
      <w:bookmarkStart w:id="1012" w:name="_Toc263343460"/>
      <w:r w:rsidRPr="00382A07">
        <w:rPr>
          <w:b w:val="0"/>
          <w:szCs w:val="24"/>
        </w:rPr>
        <w:br w:type="page"/>
      </w:r>
      <w:bookmarkStart w:id="1013" w:name="_Toc439170677"/>
      <w:bookmarkStart w:id="1014" w:name="_Toc439172779"/>
      <w:bookmarkStart w:id="1015" w:name="_Toc439173223"/>
      <w:bookmarkStart w:id="1016" w:name="_Toc439238219"/>
      <w:bookmarkStart w:id="1017" w:name="_Toc439252767"/>
      <w:bookmarkStart w:id="1018" w:name="_Toc439323741"/>
      <w:bookmarkStart w:id="1019" w:name="_Toc440357139"/>
      <w:bookmarkStart w:id="1020" w:name="_Toc440359694"/>
      <w:bookmarkStart w:id="1021" w:name="_Toc440632158"/>
      <w:bookmarkStart w:id="1022" w:name="_Toc440875978"/>
      <w:bookmarkStart w:id="1023" w:name="_Toc441131006"/>
      <w:bookmarkStart w:id="1024" w:name="_Toc447269823"/>
      <w:bookmarkStart w:id="1025" w:name="_Toc464120649"/>
      <w:bookmarkStart w:id="1026" w:name="_Toc466970569"/>
      <w:bookmarkStart w:id="1027" w:name="_Toc468462483"/>
      <w:bookmarkStart w:id="1028" w:name="_Toc469482076"/>
      <w:bookmarkStart w:id="1029" w:name="_Toc472411851"/>
      <w:bookmarkStart w:id="1030" w:name="_Toc498588936"/>
      <w:r w:rsidRPr="00382A07">
        <w:rPr>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00216B" w:rsidRPr="0000216B">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00216B" w:rsidRPr="0000216B">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00216B">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00216B">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1" w:name="_Ref86826666"/>
      <w:bookmarkStart w:id="1032" w:name="_Toc90385112"/>
      <w:bookmarkStart w:id="1033" w:name="_Toc98253925"/>
      <w:bookmarkStart w:id="1034" w:name="_Toc165173853"/>
      <w:bookmarkStart w:id="1035" w:name="_Toc423423669"/>
      <w:bookmarkStart w:id="1036" w:name="_Toc498588937"/>
      <w:r w:rsidRPr="00382A07">
        <w:lastRenderedPageBreak/>
        <w:t xml:space="preserve">Техническое предложение (форма </w:t>
      </w:r>
      <w:r w:rsidRPr="00382A07">
        <w:rPr>
          <w:noProof/>
        </w:rPr>
        <w:t>3</w:t>
      </w:r>
      <w:r w:rsidRPr="00382A07">
        <w:t>)</w:t>
      </w:r>
      <w:bookmarkEnd w:id="1031"/>
      <w:bookmarkEnd w:id="1032"/>
      <w:bookmarkEnd w:id="1033"/>
      <w:bookmarkEnd w:id="1034"/>
      <w:bookmarkEnd w:id="1035"/>
      <w:bookmarkEnd w:id="103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37" w:name="_Toc90385113"/>
      <w:bookmarkStart w:id="1038" w:name="_Toc98253926"/>
      <w:bookmarkStart w:id="1039" w:name="_Toc157248180"/>
      <w:bookmarkStart w:id="1040" w:name="_Toc157496549"/>
      <w:bookmarkStart w:id="1041" w:name="_Toc158206088"/>
      <w:bookmarkStart w:id="1042" w:name="_Toc164057773"/>
      <w:bookmarkStart w:id="1043" w:name="_Toc164137123"/>
      <w:bookmarkStart w:id="1044" w:name="_Toc164161283"/>
      <w:bookmarkStart w:id="1045" w:name="_Toc165173854"/>
      <w:bookmarkStart w:id="1046" w:name="_Ref193690005"/>
      <w:bookmarkStart w:id="1047" w:name="_Toc439170679"/>
      <w:bookmarkStart w:id="1048" w:name="_Toc439172781"/>
      <w:bookmarkStart w:id="1049" w:name="_Toc439173225"/>
      <w:bookmarkStart w:id="1050" w:name="_Toc439238221"/>
      <w:bookmarkStart w:id="1051" w:name="_Toc439252769"/>
      <w:bookmarkStart w:id="1052" w:name="_Toc439323743"/>
      <w:bookmarkStart w:id="1053" w:name="_Toc440357141"/>
      <w:bookmarkStart w:id="1054" w:name="_Toc440359696"/>
      <w:bookmarkStart w:id="1055" w:name="_Toc440632160"/>
      <w:bookmarkStart w:id="1056" w:name="_Toc440875980"/>
      <w:bookmarkStart w:id="1057" w:name="_Toc441131008"/>
      <w:bookmarkStart w:id="1058" w:name="_Toc447269825"/>
      <w:bookmarkStart w:id="1059" w:name="_Toc464120651"/>
      <w:bookmarkStart w:id="1060" w:name="_Toc466970571"/>
      <w:bookmarkStart w:id="1061" w:name="_Toc468462485"/>
      <w:bookmarkStart w:id="1062" w:name="_Toc469482078"/>
      <w:bookmarkStart w:id="1063" w:name="_Toc472411853"/>
      <w:bookmarkStart w:id="1064" w:name="_Toc498588938"/>
      <w:r w:rsidRPr="00382A07">
        <w:rPr>
          <w:szCs w:val="24"/>
        </w:rPr>
        <w:t xml:space="preserve">Форма </w:t>
      </w:r>
      <w:bookmarkEnd w:id="1037"/>
      <w:bookmarkEnd w:id="1038"/>
      <w:bookmarkEnd w:id="1039"/>
      <w:bookmarkEnd w:id="1040"/>
      <w:bookmarkEnd w:id="1041"/>
      <w:bookmarkEnd w:id="1042"/>
      <w:bookmarkEnd w:id="1043"/>
      <w:bookmarkEnd w:id="1044"/>
      <w:bookmarkEnd w:id="1045"/>
      <w:bookmarkEnd w:id="1046"/>
      <w:r w:rsidRPr="00382A07">
        <w:rPr>
          <w:szCs w:val="24"/>
        </w:rPr>
        <w:t>технического предложения</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65" w:name="_Ref55335818"/>
      <w:bookmarkStart w:id="1066" w:name="_Ref55336334"/>
      <w:bookmarkStart w:id="1067" w:name="_Toc57314673"/>
      <w:bookmarkStart w:id="1068" w:name="_Toc69728987"/>
      <w:bookmarkStart w:id="1069" w:name="_Toc98253928"/>
      <w:bookmarkStart w:id="1070" w:name="_Toc165173856"/>
      <w:bookmarkStart w:id="1071" w:name="_Ref194749150"/>
      <w:bookmarkStart w:id="1072" w:name="_Ref194750368"/>
      <w:bookmarkStart w:id="1073" w:name="_Ref89649494"/>
      <w:bookmarkStart w:id="1074"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75" w:name="_Toc176765537"/>
      <w:bookmarkStart w:id="1076" w:name="_Toc198979986"/>
      <w:bookmarkStart w:id="1077" w:name="_Toc217466321"/>
      <w:bookmarkStart w:id="1078" w:name="_Toc217702859"/>
      <w:bookmarkStart w:id="1079" w:name="_Toc233601977"/>
      <w:bookmarkStart w:id="1080" w:name="_Toc263343463"/>
      <w:bookmarkStart w:id="1081" w:name="_Toc439170680"/>
      <w:bookmarkStart w:id="1082" w:name="_Toc439172782"/>
      <w:bookmarkStart w:id="1083" w:name="_Toc439173226"/>
      <w:bookmarkStart w:id="1084" w:name="_Toc439238222"/>
      <w:bookmarkStart w:id="1085" w:name="_Toc439252770"/>
      <w:bookmarkStart w:id="1086" w:name="_Toc439323744"/>
      <w:bookmarkStart w:id="1087" w:name="_Toc440357142"/>
      <w:bookmarkStart w:id="1088" w:name="_Toc440359697"/>
      <w:bookmarkStart w:id="1089" w:name="_Toc440632161"/>
      <w:bookmarkStart w:id="1090" w:name="_Toc440875981"/>
      <w:bookmarkStart w:id="1091" w:name="_Toc441131009"/>
      <w:bookmarkStart w:id="1092" w:name="_Toc447269826"/>
      <w:bookmarkStart w:id="1093" w:name="_Toc464120652"/>
      <w:bookmarkStart w:id="1094" w:name="_Toc466970572"/>
      <w:bookmarkStart w:id="1095" w:name="_Toc468462486"/>
      <w:bookmarkStart w:id="1096" w:name="_Toc469482079"/>
      <w:bookmarkStart w:id="1097" w:name="_Toc472411854"/>
      <w:bookmarkStart w:id="1098" w:name="_Toc498588939"/>
      <w:r w:rsidRPr="00382A07">
        <w:rPr>
          <w:szCs w:val="24"/>
        </w:rPr>
        <w:lastRenderedPageBreak/>
        <w:t>Инструкции по заполнению</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00216B">
        <w:t>4</w:t>
      </w:r>
      <w:r w:rsidR="0000762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00216B" w:rsidRPr="0000216B">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00216B" w:rsidRPr="0000216B">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9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0" w:name="_Toc423423670"/>
      <w:bookmarkStart w:id="1101" w:name="_Ref440271036"/>
      <w:bookmarkStart w:id="1102" w:name="_Ref440274366"/>
      <w:bookmarkStart w:id="1103" w:name="_Ref440274902"/>
      <w:bookmarkStart w:id="1104" w:name="_Ref440284947"/>
      <w:bookmarkStart w:id="1105" w:name="_Toc498588940"/>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65"/>
      <w:bookmarkEnd w:id="1066"/>
      <w:bookmarkEnd w:id="1067"/>
      <w:bookmarkEnd w:id="1068"/>
      <w:bookmarkEnd w:id="1069"/>
      <w:bookmarkEnd w:id="1070"/>
      <w:bookmarkEnd w:id="1071"/>
      <w:bookmarkEnd w:id="1072"/>
      <w:bookmarkEnd w:id="1099"/>
      <w:bookmarkEnd w:id="1100"/>
      <w:bookmarkEnd w:id="1101"/>
      <w:bookmarkEnd w:id="1102"/>
      <w:bookmarkEnd w:id="1103"/>
      <w:bookmarkEnd w:id="1104"/>
      <w:bookmarkEnd w:id="110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06" w:name="_Toc98253929"/>
      <w:bookmarkStart w:id="1107" w:name="_Toc157248183"/>
      <w:bookmarkStart w:id="1108" w:name="_Toc157496552"/>
      <w:bookmarkStart w:id="1109" w:name="_Toc158206091"/>
      <w:bookmarkStart w:id="1110" w:name="_Toc164057776"/>
      <w:bookmarkStart w:id="1111" w:name="_Toc164137126"/>
      <w:bookmarkStart w:id="1112" w:name="_Toc164161286"/>
      <w:bookmarkStart w:id="1113" w:name="_Toc165173857"/>
      <w:bookmarkStart w:id="1114" w:name="_Toc439170682"/>
      <w:bookmarkStart w:id="1115" w:name="_Toc439172784"/>
      <w:bookmarkStart w:id="1116" w:name="_Toc439173228"/>
      <w:bookmarkStart w:id="1117" w:name="_Toc439238224"/>
      <w:bookmarkStart w:id="1118" w:name="_Toc439252772"/>
      <w:bookmarkStart w:id="1119" w:name="_Toc439323746"/>
      <w:bookmarkStart w:id="1120" w:name="_Toc440357144"/>
      <w:bookmarkStart w:id="1121" w:name="_Toc440359699"/>
      <w:bookmarkStart w:id="1122" w:name="_Toc440632163"/>
      <w:bookmarkStart w:id="1123" w:name="_Toc440875983"/>
      <w:bookmarkStart w:id="1124" w:name="_Toc441131011"/>
      <w:bookmarkStart w:id="1125" w:name="_Toc447269828"/>
      <w:bookmarkStart w:id="1126" w:name="_Toc464120654"/>
      <w:bookmarkStart w:id="1127" w:name="_Toc466970574"/>
      <w:bookmarkStart w:id="1128" w:name="_Toc468462488"/>
      <w:bookmarkStart w:id="1129" w:name="_Toc469482081"/>
      <w:bookmarkStart w:id="1130" w:name="_Toc472411856"/>
      <w:bookmarkStart w:id="1131" w:name="_Toc498588941"/>
      <w:r w:rsidRPr="00382A07">
        <w:rPr>
          <w:szCs w:val="24"/>
        </w:rPr>
        <w:t xml:space="preserve">Форма </w:t>
      </w:r>
      <w:bookmarkEnd w:id="1106"/>
      <w:r w:rsidRPr="00382A07">
        <w:rPr>
          <w:szCs w:val="24"/>
        </w:rPr>
        <w:t xml:space="preserve">графика </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r w:rsidR="00512B0F" w:rsidRPr="00382A07">
        <w:rPr>
          <w:szCs w:val="24"/>
        </w:rPr>
        <w:t>выполнения поставок</w:t>
      </w:r>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2" w:name="_Toc171070556"/>
      <w:bookmarkStart w:id="1133" w:name="_Toc98253927"/>
      <w:bookmarkStart w:id="1134" w:name="_Toc176605808"/>
      <w:bookmarkStart w:id="1135" w:name="_Toc176611017"/>
      <w:bookmarkStart w:id="1136" w:name="_Toc176611073"/>
      <w:bookmarkStart w:id="1137" w:name="_Toc176668676"/>
      <w:bookmarkStart w:id="1138" w:name="_Toc176684336"/>
      <w:bookmarkStart w:id="1139" w:name="_Toc176746279"/>
      <w:bookmarkStart w:id="1140" w:name="_Toc176747346"/>
      <w:bookmarkStart w:id="1141" w:name="_Toc198979988"/>
      <w:bookmarkStart w:id="1142" w:name="_Toc217466324"/>
      <w:bookmarkStart w:id="1143" w:name="_Toc217702862"/>
      <w:bookmarkStart w:id="1144" w:name="_Toc233601980"/>
      <w:bookmarkStart w:id="1145" w:name="_Toc263343466"/>
      <w:r w:rsidRPr="00382A07">
        <w:rPr>
          <w:b w:val="0"/>
          <w:szCs w:val="24"/>
        </w:rPr>
        <w:br w:type="page"/>
      </w:r>
      <w:bookmarkStart w:id="1146" w:name="_Toc439170683"/>
      <w:bookmarkStart w:id="1147" w:name="_Toc439172785"/>
      <w:bookmarkStart w:id="1148" w:name="_Toc439173229"/>
      <w:bookmarkStart w:id="1149" w:name="_Toc439238225"/>
      <w:bookmarkStart w:id="1150" w:name="_Toc439252773"/>
      <w:bookmarkStart w:id="1151" w:name="_Toc439323747"/>
      <w:bookmarkStart w:id="1152" w:name="_Toc440357145"/>
      <w:bookmarkStart w:id="1153" w:name="_Toc440359700"/>
      <w:bookmarkStart w:id="1154" w:name="_Toc440632164"/>
      <w:bookmarkStart w:id="1155" w:name="_Toc440875984"/>
      <w:bookmarkStart w:id="1156" w:name="_Toc441131012"/>
      <w:bookmarkStart w:id="1157" w:name="_Toc447269829"/>
      <w:bookmarkStart w:id="1158" w:name="_Toc464120655"/>
      <w:bookmarkStart w:id="1159" w:name="_Toc466970575"/>
      <w:bookmarkStart w:id="1160" w:name="_Toc468462489"/>
      <w:bookmarkStart w:id="1161" w:name="_Toc469482082"/>
      <w:bookmarkStart w:id="1162" w:name="_Toc472411857"/>
      <w:bookmarkStart w:id="1163" w:name="_Toc498588942"/>
      <w:r w:rsidRPr="00382A07">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00216B" w:rsidRPr="0000216B">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4" w:name="_Hlt22846931"/>
      <w:bookmarkStart w:id="1165" w:name="_Ref93264992"/>
      <w:bookmarkStart w:id="1166" w:name="_Ref93265116"/>
      <w:bookmarkStart w:id="1167" w:name="_Toc98253933"/>
      <w:bookmarkStart w:id="1168" w:name="_Toc165173859"/>
      <w:bookmarkStart w:id="1169" w:name="_Toc423423671"/>
      <w:bookmarkStart w:id="1170" w:name="_Toc498588943"/>
      <w:bookmarkEnd w:id="1164"/>
      <w:r w:rsidRPr="00382A07">
        <w:lastRenderedPageBreak/>
        <w:t xml:space="preserve">Протокол разногласий к проекту Договора (форма </w:t>
      </w:r>
      <w:r w:rsidRPr="00382A07">
        <w:rPr>
          <w:noProof/>
        </w:rPr>
        <w:t>5</w:t>
      </w:r>
      <w:r w:rsidRPr="00382A07">
        <w:t>)</w:t>
      </w:r>
      <w:bookmarkEnd w:id="1073"/>
      <w:bookmarkEnd w:id="1074"/>
      <w:bookmarkEnd w:id="1165"/>
      <w:bookmarkEnd w:id="1166"/>
      <w:bookmarkEnd w:id="1167"/>
      <w:bookmarkEnd w:id="1168"/>
      <w:bookmarkEnd w:id="1169"/>
      <w:bookmarkEnd w:id="117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1" w:name="_Toc439170685"/>
      <w:bookmarkStart w:id="1172" w:name="_Toc439172787"/>
      <w:bookmarkStart w:id="1173" w:name="_Toc439173231"/>
      <w:bookmarkStart w:id="1174" w:name="_Toc439238227"/>
      <w:bookmarkStart w:id="1175" w:name="_Toc439252775"/>
      <w:bookmarkStart w:id="1176" w:name="_Toc439323749"/>
      <w:bookmarkStart w:id="1177" w:name="_Toc440357147"/>
      <w:bookmarkStart w:id="1178" w:name="_Toc440359702"/>
      <w:bookmarkStart w:id="1179" w:name="_Toc440632166"/>
      <w:bookmarkStart w:id="1180" w:name="_Toc440875986"/>
      <w:bookmarkStart w:id="1181" w:name="_Toc441131014"/>
      <w:bookmarkStart w:id="1182" w:name="_Toc447269831"/>
      <w:bookmarkStart w:id="1183" w:name="_Toc464120657"/>
      <w:bookmarkStart w:id="1184" w:name="_Toc466970577"/>
      <w:bookmarkStart w:id="1185" w:name="_Toc468462491"/>
      <w:bookmarkStart w:id="1186" w:name="_Toc469482084"/>
      <w:bookmarkStart w:id="1187" w:name="_Toc472411859"/>
      <w:bookmarkStart w:id="1188" w:name="_Toc498588944"/>
      <w:bookmarkStart w:id="1189" w:name="_Toc157248186"/>
      <w:bookmarkStart w:id="1190" w:name="_Toc157496555"/>
      <w:bookmarkStart w:id="1191" w:name="_Toc158206094"/>
      <w:bookmarkStart w:id="1192" w:name="_Toc164057779"/>
      <w:bookmarkStart w:id="1193" w:name="_Toc164137129"/>
      <w:bookmarkStart w:id="1194" w:name="_Toc164161289"/>
      <w:bookmarkStart w:id="1195" w:name="_Toc165173860"/>
      <w:r w:rsidRPr="00382A07">
        <w:rPr>
          <w:szCs w:val="24"/>
        </w:rPr>
        <w:t>Форма Протокола разногласий к проекту Договора</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382A07">
        <w:rPr>
          <w:szCs w:val="24"/>
        </w:rPr>
        <w:t xml:space="preserve"> </w:t>
      </w:r>
      <w:bookmarkEnd w:id="1189"/>
      <w:bookmarkEnd w:id="1190"/>
      <w:bookmarkEnd w:id="1191"/>
      <w:bookmarkEnd w:id="1192"/>
      <w:bookmarkEnd w:id="1193"/>
      <w:bookmarkEnd w:id="1194"/>
      <w:bookmarkEnd w:id="11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96" w:name="_Toc439170686"/>
      <w:bookmarkStart w:id="1197" w:name="_Toc439172788"/>
      <w:bookmarkStart w:id="1198" w:name="_Toc439173232"/>
      <w:bookmarkStart w:id="1199" w:name="_Toc439238228"/>
      <w:bookmarkStart w:id="1200" w:name="_Toc439252776"/>
      <w:bookmarkStart w:id="1201" w:name="_Toc439323750"/>
      <w:bookmarkStart w:id="1202" w:name="_Toc440357148"/>
      <w:bookmarkStart w:id="1203" w:name="_Toc440359703"/>
      <w:bookmarkStart w:id="1204" w:name="_Toc440632167"/>
      <w:bookmarkStart w:id="1205" w:name="_Toc440875987"/>
      <w:bookmarkStart w:id="1206" w:name="_Toc441131015"/>
      <w:bookmarkStart w:id="1207" w:name="_Toc447269832"/>
      <w:bookmarkStart w:id="1208" w:name="_Toc464120658"/>
      <w:bookmarkStart w:id="1209" w:name="_Toc466970578"/>
      <w:bookmarkStart w:id="1210" w:name="_Toc468462492"/>
      <w:bookmarkStart w:id="1211" w:name="_Toc469482085"/>
      <w:bookmarkStart w:id="1212" w:name="_Toc472411860"/>
      <w:bookmarkStart w:id="1213" w:name="_Toc498588945"/>
      <w:r w:rsidRPr="00382A07">
        <w:rPr>
          <w:szCs w:val="24"/>
        </w:rPr>
        <w:t>Инструкции по заполнению Протокола разногласий к проекту Договора</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00216B">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00216B" w:rsidRPr="0000216B">
        <w:rPr>
          <w:sz w:val="24"/>
          <w:szCs w:val="24"/>
        </w:rPr>
        <w:t xml:space="preserve"> 1.2.6 </w:t>
      </w:r>
      <w:r w:rsidR="0000762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4" w:name="_Ref55335823"/>
      <w:bookmarkStart w:id="1215" w:name="_Ref55336359"/>
      <w:bookmarkStart w:id="1216" w:name="_Toc57314675"/>
      <w:bookmarkStart w:id="1217" w:name="_Toc69728989"/>
      <w:bookmarkStart w:id="1218" w:name="_Toc98253939"/>
      <w:bookmarkStart w:id="1219" w:name="_Toc165173865"/>
      <w:bookmarkStart w:id="1220" w:name="_Toc423423672"/>
      <w:bookmarkStart w:id="1221" w:name="_Toc498588946"/>
      <w:bookmarkEnd w:id="924"/>
      <w:r w:rsidRPr="00382A07">
        <w:lastRenderedPageBreak/>
        <w:t>Анкета (форма 6)</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0"/>
      <w:bookmarkStart w:id="1223" w:name="_Toc157248192"/>
      <w:bookmarkStart w:id="1224" w:name="_Toc157496561"/>
      <w:bookmarkStart w:id="1225" w:name="_Toc158206100"/>
      <w:bookmarkStart w:id="1226" w:name="_Toc164057785"/>
      <w:bookmarkStart w:id="1227" w:name="_Toc164137135"/>
      <w:bookmarkStart w:id="1228" w:name="_Toc164161295"/>
      <w:bookmarkStart w:id="1229" w:name="_Toc165173866"/>
      <w:bookmarkStart w:id="1230" w:name="_Toc439170688"/>
      <w:bookmarkStart w:id="1231" w:name="_Toc439172790"/>
      <w:bookmarkStart w:id="1232" w:name="_Toc439173234"/>
      <w:bookmarkStart w:id="1233" w:name="_Toc439238230"/>
      <w:bookmarkStart w:id="1234" w:name="_Toc439252778"/>
      <w:bookmarkStart w:id="1235" w:name="_Ref440272119"/>
      <w:bookmarkStart w:id="1236" w:name="_Toc440357150"/>
      <w:bookmarkStart w:id="1237" w:name="_Toc440359705"/>
      <w:bookmarkStart w:id="1238" w:name="_Ref444164229"/>
      <w:bookmarkStart w:id="1239" w:name="_Toc447269834"/>
      <w:bookmarkStart w:id="1240" w:name="_Toc464120660"/>
      <w:bookmarkStart w:id="1241" w:name="_Toc466970580"/>
      <w:bookmarkStart w:id="1242" w:name="_Toc472411862"/>
      <w:bookmarkStart w:id="1243" w:name="_Toc498588947"/>
      <w:r w:rsidRPr="00382A07">
        <w:rPr>
          <w:szCs w:val="24"/>
        </w:rPr>
        <w:t xml:space="preserve">Форма Анкеты </w:t>
      </w:r>
      <w:r w:rsidR="00C236C0" w:rsidRPr="00382A07">
        <w:rPr>
          <w:szCs w:val="24"/>
        </w:rPr>
        <w:t>Участник</w:t>
      </w:r>
      <w:r w:rsidRPr="00382A07">
        <w:rPr>
          <w:szCs w:val="24"/>
        </w:rPr>
        <w:t>а</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1"/>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4" w:name="_Toc439170689"/>
            <w:bookmarkStart w:id="1245" w:name="_Toc439172791"/>
            <w:bookmarkStart w:id="1246" w:name="_Toc439173235"/>
            <w:bookmarkStart w:id="1247" w:name="_Toc439238231"/>
            <w:bookmarkStart w:id="1248" w:name="_Toc439252779"/>
            <w:bookmarkStart w:id="1249" w:name="_Ref440272147"/>
            <w:bookmarkStart w:id="1250" w:name="_Toc440357151"/>
            <w:bookmarkStart w:id="1251" w:name="_Toc440359706"/>
            <w:bookmarkStart w:id="1252" w:name="_Ref444164176"/>
            <w:bookmarkStart w:id="1253"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4" w:name="_Ref491179450"/>
      <w:bookmarkStart w:id="1255" w:name="_Toc498588948"/>
      <w:r w:rsidRPr="00382A07">
        <w:rPr>
          <w:szCs w:val="24"/>
        </w:rPr>
        <w:lastRenderedPageBreak/>
        <w:t xml:space="preserve">Форма </w:t>
      </w:r>
      <w:bookmarkEnd w:id="1244"/>
      <w:bookmarkEnd w:id="1245"/>
      <w:bookmarkEnd w:id="1246"/>
      <w:bookmarkEnd w:id="124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8"/>
      <w:bookmarkEnd w:id="1249"/>
      <w:bookmarkEnd w:id="1250"/>
      <w:bookmarkEnd w:id="1251"/>
      <w:bookmarkEnd w:id="1252"/>
      <w:bookmarkEnd w:id="1253"/>
      <w:bookmarkEnd w:id="1254"/>
      <w:bookmarkEnd w:id="125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56" w:name="_Toc439170690"/>
      <w:bookmarkStart w:id="1257" w:name="_Toc439172792"/>
      <w:bookmarkStart w:id="1258" w:name="_Toc439173236"/>
      <w:bookmarkStart w:id="125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0" w:name="_Toc125426243"/>
      <w:bookmarkStart w:id="1261" w:name="_Toc396984070"/>
      <w:bookmarkStart w:id="1262" w:name="_Toc423423673"/>
      <w:bookmarkStart w:id="1263" w:name="_Toc439170691"/>
      <w:bookmarkStart w:id="1264" w:name="_Toc439172793"/>
      <w:bookmarkStart w:id="1265" w:name="_Toc439173237"/>
      <w:bookmarkStart w:id="1266" w:name="_Toc439238233"/>
      <w:bookmarkStart w:id="1267" w:name="_Toc439252780"/>
      <w:bookmarkStart w:id="1268" w:name="_Toc439323754"/>
      <w:bookmarkStart w:id="1269" w:name="_Toc440357152"/>
      <w:bookmarkStart w:id="1270" w:name="_Toc440359707"/>
      <w:bookmarkStart w:id="1271" w:name="_Toc440632171"/>
      <w:bookmarkStart w:id="1272" w:name="_Toc440875991"/>
      <w:bookmarkStart w:id="1273" w:name="_Toc441131019"/>
      <w:bookmarkStart w:id="1274" w:name="_Toc447269836"/>
      <w:bookmarkEnd w:id="1256"/>
      <w:bookmarkEnd w:id="1257"/>
      <w:bookmarkEnd w:id="1258"/>
      <w:bookmarkEnd w:id="125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75" w:name="_Toc464120662"/>
      <w:bookmarkStart w:id="1276" w:name="_Toc466970582"/>
      <w:bookmarkStart w:id="1277" w:name="_Toc472411864"/>
      <w:bookmarkStart w:id="1278" w:name="_Toc498588949"/>
      <w:r w:rsidRPr="00382A07">
        <w:rPr>
          <w:szCs w:val="24"/>
        </w:rPr>
        <w:lastRenderedPageBreak/>
        <w:t>Инструкции по заполнению</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6"/>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8"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49"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0"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lastRenderedPageBreak/>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6"/>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6"/>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79" w:name="_Ref55336378"/>
      <w:bookmarkStart w:id="1280" w:name="_Toc57314676"/>
      <w:bookmarkStart w:id="1281" w:name="_Toc69728990"/>
      <w:bookmarkStart w:id="1282" w:name="_Toc98253942"/>
      <w:bookmarkStart w:id="1283" w:name="_Toc165173868"/>
      <w:bookmarkStart w:id="1284"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w:t>
      </w:r>
      <w:r w:rsidRPr="00382A07">
        <w:rPr>
          <w:sz w:val="24"/>
          <w:szCs w:val="24"/>
        </w:rPr>
        <w:lastRenderedPageBreak/>
        <w:t xml:space="preserve">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00216B">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5" w:name="_Ref449017073"/>
      <w:bookmarkStart w:id="1286" w:name="_Toc498588950"/>
      <w:r w:rsidRPr="00382A07">
        <w:lastRenderedPageBreak/>
        <w:t>Справка о перечне и годовых объемах выполнения аналогичных договоров (форма 7)</w:t>
      </w:r>
      <w:bookmarkEnd w:id="1279"/>
      <w:bookmarkEnd w:id="1280"/>
      <w:bookmarkEnd w:id="1281"/>
      <w:bookmarkEnd w:id="1282"/>
      <w:bookmarkEnd w:id="1283"/>
      <w:bookmarkEnd w:id="1284"/>
      <w:bookmarkEnd w:id="1285"/>
      <w:bookmarkEnd w:id="1286"/>
    </w:p>
    <w:p w:rsidR="004F4D80" w:rsidRPr="00382A07" w:rsidRDefault="004F4D80" w:rsidP="004F4D80">
      <w:pPr>
        <w:pStyle w:val="3"/>
        <w:rPr>
          <w:szCs w:val="24"/>
        </w:rPr>
      </w:pPr>
      <w:bookmarkStart w:id="1287" w:name="_Toc98253943"/>
      <w:bookmarkStart w:id="1288" w:name="_Toc157248195"/>
      <w:bookmarkStart w:id="1289" w:name="_Toc157496564"/>
      <w:bookmarkStart w:id="1290" w:name="_Toc158206103"/>
      <w:bookmarkStart w:id="1291" w:name="_Toc164057788"/>
      <w:bookmarkStart w:id="1292" w:name="_Toc164137138"/>
      <w:bookmarkStart w:id="1293" w:name="_Toc164161298"/>
      <w:bookmarkStart w:id="1294" w:name="_Toc165173869"/>
      <w:bookmarkStart w:id="1295" w:name="_Toc439170693"/>
      <w:bookmarkStart w:id="1296" w:name="_Toc439172795"/>
      <w:bookmarkStart w:id="1297" w:name="_Toc439173239"/>
      <w:bookmarkStart w:id="1298" w:name="_Toc439238235"/>
      <w:bookmarkStart w:id="1299" w:name="_Toc439252782"/>
      <w:bookmarkStart w:id="1300" w:name="_Toc439323756"/>
      <w:bookmarkStart w:id="1301" w:name="_Toc440357154"/>
      <w:bookmarkStart w:id="1302" w:name="_Toc440359709"/>
      <w:bookmarkStart w:id="1303" w:name="_Toc440632173"/>
      <w:bookmarkStart w:id="1304" w:name="_Toc440875993"/>
      <w:bookmarkStart w:id="1305" w:name="_Toc441131021"/>
      <w:bookmarkStart w:id="1306" w:name="_Toc447269838"/>
      <w:bookmarkStart w:id="1307" w:name="_Toc464120664"/>
      <w:bookmarkStart w:id="1308" w:name="_Toc466970584"/>
      <w:bookmarkStart w:id="1309" w:name="_Toc468462498"/>
      <w:bookmarkStart w:id="1310" w:name="_Toc469482091"/>
      <w:bookmarkStart w:id="1311" w:name="_Toc472411866"/>
      <w:bookmarkStart w:id="1312" w:name="_Toc498588951"/>
      <w:r w:rsidRPr="00382A07">
        <w:rPr>
          <w:szCs w:val="24"/>
        </w:rPr>
        <w:t>Форма Справки о перечне и годовых объемах выполнения аналогичных договоров</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3" w:name="_Toc98253944"/>
      <w:bookmarkStart w:id="1314" w:name="_Toc157248196"/>
      <w:bookmarkStart w:id="1315" w:name="_Toc157496565"/>
      <w:bookmarkStart w:id="1316" w:name="_Toc158206104"/>
      <w:bookmarkStart w:id="1317" w:name="_Toc164057789"/>
      <w:bookmarkStart w:id="1318" w:name="_Toc164137139"/>
      <w:bookmarkStart w:id="1319" w:name="_Toc164161299"/>
      <w:bookmarkStart w:id="1320" w:name="_Toc165173870"/>
      <w:r w:rsidRPr="00382A07">
        <w:rPr>
          <w:szCs w:val="24"/>
        </w:rPr>
        <w:br w:type="page"/>
      </w:r>
    </w:p>
    <w:p w:rsidR="004F4D80" w:rsidRPr="00382A07" w:rsidRDefault="004F4D80" w:rsidP="004F4D80">
      <w:pPr>
        <w:pStyle w:val="3"/>
        <w:rPr>
          <w:szCs w:val="24"/>
        </w:rPr>
      </w:pPr>
      <w:bookmarkStart w:id="1321" w:name="_Toc439170694"/>
      <w:bookmarkStart w:id="1322" w:name="_Toc439172796"/>
      <w:bookmarkStart w:id="1323" w:name="_Toc439173240"/>
      <w:bookmarkStart w:id="1324" w:name="_Toc439238236"/>
      <w:bookmarkStart w:id="1325" w:name="_Toc439252783"/>
      <w:bookmarkStart w:id="1326" w:name="_Toc439323757"/>
      <w:bookmarkStart w:id="1327" w:name="_Toc440357155"/>
      <w:bookmarkStart w:id="1328" w:name="_Toc440359710"/>
      <w:bookmarkStart w:id="1329" w:name="_Toc440632174"/>
      <w:bookmarkStart w:id="1330" w:name="_Toc440875994"/>
      <w:bookmarkStart w:id="1331" w:name="_Toc441131022"/>
      <w:bookmarkStart w:id="1332" w:name="_Toc447269839"/>
      <w:bookmarkStart w:id="1333" w:name="_Toc464120665"/>
      <w:bookmarkStart w:id="1334" w:name="_Toc466970585"/>
      <w:bookmarkStart w:id="1335" w:name="_Toc468462499"/>
      <w:bookmarkStart w:id="1336" w:name="_Toc469482092"/>
      <w:bookmarkStart w:id="1337" w:name="_Toc472411867"/>
      <w:bookmarkStart w:id="1338" w:name="_Toc498588952"/>
      <w:r w:rsidRPr="00382A07">
        <w:rPr>
          <w:szCs w:val="24"/>
        </w:rPr>
        <w:lastRenderedPageBreak/>
        <w:t>Инструкции по заполнению</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00216B">
        <w:t>4</w:t>
      </w:r>
      <w:r w:rsidR="00007625">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9" w:name="_Ref55336398"/>
      <w:bookmarkStart w:id="1340" w:name="_Toc57314678"/>
      <w:bookmarkStart w:id="1341" w:name="_Toc69728992"/>
      <w:bookmarkStart w:id="1342" w:name="_Toc98253948"/>
      <w:bookmarkStart w:id="1343" w:name="_Toc165173874"/>
      <w:bookmarkStart w:id="1344" w:name="_Toc423423676"/>
      <w:bookmarkStart w:id="1345" w:name="_Toc498588953"/>
      <w:r w:rsidRPr="00382A07">
        <w:lastRenderedPageBreak/>
        <w:t xml:space="preserve">Справка о кадровых ресурсах (форма </w:t>
      </w:r>
      <w:r w:rsidR="000D67AD" w:rsidRPr="00382A07">
        <w:t>8</w:t>
      </w:r>
      <w:r w:rsidRPr="00382A07">
        <w:t>)</w:t>
      </w:r>
      <w:bookmarkEnd w:id="1339"/>
      <w:bookmarkEnd w:id="1340"/>
      <w:bookmarkEnd w:id="1341"/>
      <w:bookmarkEnd w:id="1342"/>
      <w:bookmarkEnd w:id="1343"/>
      <w:bookmarkEnd w:id="1344"/>
      <w:bookmarkEnd w:id="1345"/>
    </w:p>
    <w:p w:rsidR="004F4D80" w:rsidRPr="00382A07" w:rsidRDefault="004F4D80" w:rsidP="004F4D80">
      <w:pPr>
        <w:pStyle w:val="3"/>
        <w:rPr>
          <w:szCs w:val="24"/>
        </w:rPr>
      </w:pPr>
      <w:bookmarkStart w:id="1346" w:name="_Toc98253949"/>
      <w:bookmarkStart w:id="1347" w:name="_Toc157248201"/>
      <w:bookmarkStart w:id="1348" w:name="_Toc157496570"/>
      <w:bookmarkStart w:id="1349" w:name="_Toc158206109"/>
      <w:bookmarkStart w:id="1350" w:name="_Toc164057794"/>
      <w:bookmarkStart w:id="1351" w:name="_Toc164137144"/>
      <w:bookmarkStart w:id="1352" w:name="_Toc164161304"/>
      <w:bookmarkStart w:id="1353" w:name="_Toc165173875"/>
      <w:bookmarkStart w:id="1354" w:name="_Toc439170699"/>
      <w:bookmarkStart w:id="1355" w:name="_Toc439172801"/>
      <w:bookmarkStart w:id="1356" w:name="_Toc439173245"/>
      <w:bookmarkStart w:id="1357" w:name="_Toc439238241"/>
      <w:bookmarkStart w:id="1358" w:name="_Toc439252788"/>
      <w:bookmarkStart w:id="1359" w:name="_Toc439323762"/>
      <w:bookmarkStart w:id="1360" w:name="_Toc440357160"/>
      <w:bookmarkStart w:id="1361" w:name="_Toc440359712"/>
      <w:bookmarkStart w:id="1362" w:name="_Toc440632176"/>
      <w:bookmarkStart w:id="1363" w:name="_Toc440875996"/>
      <w:bookmarkStart w:id="1364" w:name="_Toc441131024"/>
      <w:bookmarkStart w:id="1365" w:name="_Toc447269841"/>
      <w:bookmarkStart w:id="1366" w:name="_Toc464120667"/>
      <w:bookmarkStart w:id="1367" w:name="_Toc466970587"/>
      <w:bookmarkStart w:id="1368" w:name="_Toc468462501"/>
      <w:bookmarkStart w:id="1369" w:name="_Toc469482094"/>
      <w:bookmarkStart w:id="1370" w:name="_Toc472411869"/>
      <w:bookmarkStart w:id="1371" w:name="_Toc498588954"/>
      <w:r w:rsidRPr="00382A07">
        <w:rPr>
          <w:szCs w:val="24"/>
        </w:rPr>
        <w:t>Форма Справки о кадровых ресурсах</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8253950"/>
      <w:bookmarkStart w:id="1373" w:name="_Toc157248202"/>
      <w:bookmarkStart w:id="1374" w:name="_Toc157496571"/>
      <w:bookmarkStart w:id="1375" w:name="_Toc158206110"/>
      <w:bookmarkStart w:id="1376" w:name="_Toc164057795"/>
      <w:bookmarkStart w:id="1377" w:name="_Toc164137145"/>
      <w:bookmarkStart w:id="1378" w:name="_Toc164161305"/>
      <w:bookmarkStart w:id="1379" w:name="_Toc165173876"/>
      <w:r w:rsidRPr="00382A07">
        <w:rPr>
          <w:b/>
          <w:szCs w:val="24"/>
        </w:rPr>
        <w:br w:type="page"/>
      </w:r>
    </w:p>
    <w:p w:rsidR="004F4D80" w:rsidRPr="00382A07" w:rsidRDefault="004F4D80" w:rsidP="004F4D80">
      <w:pPr>
        <w:pStyle w:val="3"/>
        <w:rPr>
          <w:szCs w:val="24"/>
        </w:rPr>
      </w:pPr>
      <w:bookmarkStart w:id="1380" w:name="_Toc439170700"/>
      <w:bookmarkStart w:id="1381" w:name="_Toc439172802"/>
      <w:bookmarkStart w:id="1382" w:name="_Toc439173246"/>
      <w:bookmarkStart w:id="1383" w:name="_Toc439238242"/>
      <w:bookmarkStart w:id="1384" w:name="_Toc439252789"/>
      <w:bookmarkStart w:id="1385" w:name="_Toc439323763"/>
      <w:bookmarkStart w:id="1386" w:name="_Toc440357161"/>
      <w:bookmarkStart w:id="1387" w:name="_Toc440359713"/>
      <w:bookmarkStart w:id="1388" w:name="_Toc440632177"/>
      <w:bookmarkStart w:id="1389" w:name="_Toc440875997"/>
      <w:bookmarkStart w:id="1390" w:name="_Toc441131025"/>
      <w:bookmarkStart w:id="1391" w:name="_Toc447269842"/>
      <w:bookmarkStart w:id="1392" w:name="_Toc464120668"/>
      <w:bookmarkStart w:id="1393" w:name="_Toc466970588"/>
      <w:bookmarkStart w:id="1394" w:name="_Toc468462502"/>
      <w:bookmarkStart w:id="1395" w:name="_Toc469482095"/>
      <w:bookmarkStart w:id="1396" w:name="_Toc472411870"/>
      <w:bookmarkStart w:id="1397" w:name="_Toc498588955"/>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8" w:name="_Toc165173881"/>
      <w:bookmarkStart w:id="1399" w:name="_Ref194749267"/>
      <w:bookmarkStart w:id="1400" w:name="_Toc423423677"/>
      <w:bookmarkStart w:id="1401" w:name="_Ref440271993"/>
      <w:bookmarkStart w:id="1402" w:name="_Ref440274659"/>
      <w:bookmarkStart w:id="1403" w:name="_Toc498588956"/>
      <w:bookmarkStart w:id="1404" w:name="_Ref90381523"/>
      <w:bookmarkStart w:id="1405" w:name="_Toc90385124"/>
      <w:bookmarkStart w:id="1406" w:name="_Ref96861029"/>
      <w:bookmarkStart w:id="1407" w:name="_Toc97651410"/>
      <w:bookmarkStart w:id="1408"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9" w:name="_Toc97651411"/>
      <w:bookmarkStart w:id="1410" w:name="_Toc98253956"/>
      <w:bookmarkStart w:id="1411" w:name="_Toc157248208"/>
      <w:bookmarkStart w:id="1412" w:name="_Toc157496577"/>
      <w:bookmarkStart w:id="1413" w:name="_Toc158206116"/>
      <w:bookmarkStart w:id="1414" w:name="_Toc164057801"/>
      <w:bookmarkStart w:id="1415" w:name="_Toc164137151"/>
      <w:bookmarkStart w:id="1416" w:name="_Toc164161311"/>
      <w:bookmarkStart w:id="1417" w:name="_Toc165173882"/>
      <w:bookmarkStart w:id="1418" w:name="_Toc439170702"/>
      <w:bookmarkStart w:id="1419" w:name="_Toc439172804"/>
      <w:bookmarkStart w:id="1420" w:name="_Toc439173248"/>
      <w:bookmarkStart w:id="1421" w:name="_Toc439238244"/>
      <w:bookmarkStart w:id="1422" w:name="_Toc439252791"/>
      <w:bookmarkStart w:id="1423" w:name="_Toc439323765"/>
      <w:bookmarkStart w:id="1424" w:name="_Toc440357163"/>
      <w:bookmarkStart w:id="1425" w:name="_Toc440359715"/>
      <w:bookmarkStart w:id="1426" w:name="_Toc440632179"/>
      <w:bookmarkStart w:id="1427" w:name="_Toc440875999"/>
      <w:bookmarkStart w:id="1428" w:name="_Toc441131027"/>
      <w:bookmarkStart w:id="1429" w:name="_Toc447269844"/>
      <w:bookmarkStart w:id="1430" w:name="_Toc464120670"/>
      <w:bookmarkStart w:id="1431" w:name="_Toc466970590"/>
      <w:bookmarkStart w:id="1432" w:name="_Toc468462504"/>
      <w:bookmarkStart w:id="1433" w:name="_Toc469482097"/>
      <w:bookmarkStart w:id="1434" w:name="_Toc472411872"/>
      <w:bookmarkStart w:id="1435"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36" w:name="_Toc97651412"/>
      <w:bookmarkStart w:id="1437" w:name="_Toc98253957"/>
      <w:bookmarkStart w:id="1438" w:name="_Toc157248209"/>
      <w:bookmarkStart w:id="1439" w:name="_Toc157496578"/>
      <w:bookmarkStart w:id="1440" w:name="_Toc158206117"/>
      <w:bookmarkStart w:id="1441" w:name="_Toc164057802"/>
      <w:bookmarkStart w:id="1442" w:name="_Toc164137152"/>
      <w:bookmarkStart w:id="1443" w:name="_Toc164161312"/>
      <w:bookmarkStart w:id="1444" w:name="_Toc165173883"/>
      <w:r w:rsidRPr="00382A07">
        <w:rPr>
          <w:b/>
          <w:szCs w:val="24"/>
        </w:rPr>
        <w:br w:type="page"/>
      </w:r>
    </w:p>
    <w:p w:rsidR="004F4D80" w:rsidRPr="00382A07" w:rsidRDefault="004F4D80" w:rsidP="004F4D80">
      <w:pPr>
        <w:pStyle w:val="3"/>
        <w:rPr>
          <w:szCs w:val="24"/>
        </w:rPr>
      </w:pPr>
      <w:bookmarkStart w:id="1445" w:name="_Toc439170703"/>
      <w:bookmarkStart w:id="1446" w:name="_Toc439172805"/>
      <w:bookmarkStart w:id="1447" w:name="_Toc439173249"/>
      <w:bookmarkStart w:id="1448" w:name="_Toc439238245"/>
      <w:bookmarkStart w:id="1449" w:name="_Toc439252792"/>
      <w:bookmarkStart w:id="1450" w:name="_Toc439323766"/>
      <w:bookmarkStart w:id="1451" w:name="_Toc440357164"/>
      <w:bookmarkStart w:id="1452" w:name="_Toc440359716"/>
      <w:bookmarkStart w:id="1453" w:name="_Toc440632180"/>
      <w:bookmarkStart w:id="1454" w:name="_Toc440876000"/>
      <w:bookmarkStart w:id="1455" w:name="_Toc441131028"/>
      <w:bookmarkStart w:id="1456" w:name="_Toc447269845"/>
      <w:bookmarkStart w:id="1457" w:name="_Toc464120671"/>
      <w:bookmarkStart w:id="1458" w:name="_Toc466970591"/>
      <w:bookmarkStart w:id="1459" w:name="_Toc468462505"/>
      <w:bookmarkStart w:id="1460" w:name="_Toc469482098"/>
      <w:bookmarkStart w:id="1461" w:name="_Toc472411873"/>
      <w:bookmarkStart w:id="1462" w:name="_Toc498588958"/>
      <w:r w:rsidRPr="00382A07">
        <w:rPr>
          <w:szCs w:val="24"/>
        </w:rPr>
        <w:lastRenderedPageBreak/>
        <w:t>Инструкции по заполнению</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4"/>
    <w:bookmarkEnd w:id="1405"/>
    <w:bookmarkEnd w:id="1406"/>
    <w:bookmarkEnd w:id="1407"/>
    <w:bookmarkEnd w:id="140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3"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4" w:name="_Toc423423680"/>
      <w:bookmarkStart w:id="1465" w:name="_Ref440272035"/>
      <w:bookmarkStart w:id="1466" w:name="_Ref440274733"/>
      <w:bookmarkStart w:id="1467" w:name="_Ref444179578"/>
      <w:bookmarkStart w:id="1468" w:name="_Toc498588959"/>
      <w:r w:rsidRPr="001D6DBB">
        <w:lastRenderedPageBreak/>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3"/>
      <w:bookmarkEnd w:id="1464"/>
      <w:bookmarkEnd w:id="1465"/>
      <w:bookmarkEnd w:id="1466"/>
      <w:bookmarkEnd w:id="1467"/>
      <w:bookmarkEnd w:id="1468"/>
    </w:p>
    <w:p w:rsidR="004F4D80" w:rsidRPr="001D6DBB" w:rsidRDefault="001D6DBB" w:rsidP="004F4D80">
      <w:pPr>
        <w:pStyle w:val="3"/>
        <w:rPr>
          <w:szCs w:val="24"/>
        </w:rPr>
      </w:pPr>
      <w:bookmarkStart w:id="1469" w:name="_Toc343690584"/>
      <w:bookmarkStart w:id="1470" w:name="_Toc372294428"/>
      <w:bookmarkStart w:id="1471" w:name="_Toc379288896"/>
      <w:bookmarkStart w:id="1472" w:name="_Toc384734780"/>
      <w:bookmarkStart w:id="1473" w:name="_Toc396984078"/>
      <w:bookmarkStart w:id="1474" w:name="_Toc423423681"/>
      <w:bookmarkStart w:id="1475" w:name="_Toc439170710"/>
      <w:bookmarkStart w:id="1476" w:name="_Toc439172812"/>
      <w:bookmarkStart w:id="1477" w:name="_Toc439173253"/>
      <w:bookmarkStart w:id="1478" w:name="_Toc439238249"/>
      <w:bookmarkStart w:id="1479" w:name="_Toc439252796"/>
      <w:bookmarkStart w:id="1480" w:name="_Toc439323770"/>
      <w:bookmarkStart w:id="1481" w:name="_Toc440361405"/>
      <w:bookmarkStart w:id="1482" w:name="_Toc440376287"/>
      <w:bookmarkStart w:id="1483" w:name="_Toc440382545"/>
      <w:bookmarkStart w:id="1484" w:name="_Toc440447215"/>
      <w:bookmarkStart w:id="1485" w:name="_Toc440632376"/>
      <w:bookmarkStart w:id="1486" w:name="_Toc440875148"/>
      <w:bookmarkStart w:id="1487" w:name="_Toc441131135"/>
      <w:bookmarkStart w:id="1488" w:name="_Toc441572140"/>
      <w:bookmarkStart w:id="1489" w:name="_Toc441575232"/>
      <w:bookmarkStart w:id="1490" w:name="_Toc442195898"/>
      <w:bookmarkStart w:id="1491" w:name="_Toc442251940"/>
      <w:bookmarkStart w:id="1492" w:name="_Toc442258889"/>
      <w:bookmarkStart w:id="1493" w:name="_Toc442259129"/>
      <w:bookmarkStart w:id="1494" w:name="_Toc447292892"/>
      <w:bookmarkStart w:id="1495" w:name="_Toc461808964"/>
      <w:bookmarkStart w:id="1496" w:name="_Toc463514796"/>
      <w:bookmarkStart w:id="1497" w:name="_Toc466967523"/>
      <w:bookmarkStart w:id="1498" w:name="_Toc467574715"/>
      <w:bookmarkStart w:id="1499" w:name="_Toc468441758"/>
      <w:bookmarkStart w:id="1500" w:name="_Toc469480233"/>
      <w:bookmarkStart w:id="1501" w:name="_Toc472409262"/>
      <w:bookmarkStart w:id="1502" w:name="_Toc498417409"/>
      <w:bookmarkStart w:id="1503" w:name="_Toc498588960"/>
      <w:r w:rsidRPr="001D6DBB">
        <w:rPr>
          <w:szCs w:val="24"/>
        </w:rPr>
        <w:t xml:space="preserve">Форма </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r w:rsidRPr="001D6DBB">
        <w:rPr>
          <w:szCs w:val="24"/>
        </w:rPr>
        <w:t>справки о цепочке собственников участника закупочной процедуры, включая бенефициаров (в том числе конечных)</w:t>
      </w:r>
      <w:bookmarkEnd w:id="1502"/>
      <w:bookmarkEnd w:id="1503"/>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261FA7">
        <w:trPr>
          <w:trHeight w:val="331"/>
        </w:trPr>
        <w:tc>
          <w:tcPr>
            <w:tcW w:w="453" w:type="dxa"/>
            <w:vMerge w:val="restart"/>
            <w:shd w:val="clear" w:color="000000" w:fill="FFFFFF"/>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261FA7">
        <w:trPr>
          <w:trHeight w:val="1501"/>
        </w:trPr>
        <w:tc>
          <w:tcPr>
            <w:tcW w:w="453" w:type="dxa"/>
            <w:vMerge/>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261FA7">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261FA7">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261FA7">
        <w:trPr>
          <w:trHeight w:val="225"/>
        </w:trPr>
        <w:tc>
          <w:tcPr>
            <w:tcW w:w="453" w:type="dxa"/>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9040FF"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261FA7">
            <w:pPr>
              <w:spacing w:line="240" w:lineRule="auto"/>
              <w:ind w:firstLine="0"/>
              <w:jc w:val="center"/>
              <w:rPr>
                <w:b/>
                <w:bCs w:val="0"/>
                <w:color w:val="000000"/>
                <w:sz w:val="16"/>
                <w:szCs w:val="16"/>
              </w:rPr>
            </w:pPr>
          </w:p>
        </w:tc>
        <w:tc>
          <w:tcPr>
            <w:tcW w:w="1263" w:type="dxa"/>
          </w:tcPr>
          <w:p w:rsidR="003C4C08" w:rsidRPr="009040FF" w:rsidRDefault="003C4C08" w:rsidP="00261FA7">
            <w:pPr>
              <w:spacing w:line="240" w:lineRule="auto"/>
              <w:ind w:firstLine="0"/>
              <w:jc w:val="center"/>
              <w:rPr>
                <w:b/>
                <w:bCs w:val="0"/>
                <w:color w:val="000000"/>
                <w:sz w:val="16"/>
                <w:szCs w:val="16"/>
              </w:rPr>
            </w:pPr>
          </w:p>
        </w:tc>
      </w:tr>
      <w:tr w:rsidR="003C4C08" w:rsidRPr="004D0F20" w:rsidTr="00261FA7">
        <w:trPr>
          <w:trHeight w:val="225"/>
        </w:trPr>
        <w:tc>
          <w:tcPr>
            <w:tcW w:w="453"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261FA7">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261FA7">
            <w:pPr>
              <w:spacing w:line="240" w:lineRule="auto"/>
              <w:ind w:firstLine="0"/>
              <w:jc w:val="center"/>
              <w:rPr>
                <w:b/>
                <w:bCs w:val="0"/>
                <w:color w:val="000000"/>
                <w:sz w:val="16"/>
                <w:szCs w:val="16"/>
              </w:rPr>
            </w:pPr>
          </w:p>
        </w:tc>
        <w:tc>
          <w:tcPr>
            <w:tcW w:w="1263" w:type="dxa"/>
          </w:tcPr>
          <w:p w:rsidR="003C4C08" w:rsidRPr="004D0F20" w:rsidRDefault="003C4C08" w:rsidP="00261FA7">
            <w:pPr>
              <w:spacing w:line="240" w:lineRule="auto"/>
              <w:ind w:firstLine="0"/>
              <w:jc w:val="center"/>
              <w:rPr>
                <w:b/>
                <w:bCs w:val="0"/>
                <w:color w:val="000000"/>
                <w:sz w:val="16"/>
                <w:szCs w:val="16"/>
              </w:rPr>
            </w:pPr>
          </w:p>
        </w:tc>
      </w:tr>
      <w:tr w:rsidR="003C4C08" w:rsidRPr="004D0F20" w:rsidTr="00261FA7">
        <w:trPr>
          <w:trHeight w:val="225"/>
        </w:trPr>
        <w:tc>
          <w:tcPr>
            <w:tcW w:w="453" w:type="dxa"/>
            <w:shd w:val="clear" w:color="000000" w:fill="FFFFFF"/>
            <w:vAlign w:val="center"/>
          </w:tcPr>
          <w:p w:rsidR="003C4C08" w:rsidRPr="004D0F20" w:rsidRDefault="003C4C08" w:rsidP="00261FA7">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261FA7">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261FA7">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261FA7">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261FA7">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261FA7">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261FA7">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261FA7">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261FA7">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261FA7">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261FA7">
            <w:pPr>
              <w:spacing w:line="240" w:lineRule="auto"/>
              <w:ind w:firstLine="0"/>
              <w:jc w:val="center"/>
              <w:rPr>
                <w:b/>
                <w:bCs w:val="0"/>
                <w:color w:val="000000"/>
                <w:sz w:val="16"/>
                <w:szCs w:val="16"/>
              </w:rPr>
            </w:pPr>
          </w:p>
        </w:tc>
        <w:tc>
          <w:tcPr>
            <w:tcW w:w="1263" w:type="dxa"/>
          </w:tcPr>
          <w:p w:rsidR="003C4C08" w:rsidRPr="004D0F20" w:rsidRDefault="003C4C08" w:rsidP="00261FA7">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4" w:name="_Toc343690585"/>
      <w:bookmarkStart w:id="1505" w:name="_Toc372294429"/>
      <w:bookmarkStart w:id="1506" w:name="_Toc379288897"/>
      <w:bookmarkStart w:id="1507" w:name="_Toc384734781"/>
      <w:bookmarkStart w:id="1508" w:name="_Toc396984079"/>
      <w:bookmarkStart w:id="1509" w:name="_Toc423423682"/>
      <w:bookmarkStart w:id="1510" w:name="_Toc439170711"/>
      <w:bookmarkStart w:id="1511" w:name="_Toc439172813"/>
      <w:bookmarkStart w:id="1512" w:name="_Toc439173254"/>
      <w:bookmarkStart w:id="1513" w:name="_Toc439238250"/>
      <w:bookmarkStart w:id="1514" w:name="_Toc439252797"/>
      <w:bookmarkStart w:id="1515" w:name="_Toc439323771"/>
      <w:bookmarkStart w:id="1516" w:name="_Toc440357169"/>
      <w:bookmarkStart w:id="1517" w:name="_Toc440359721"/>
      <w:bookmarkStart w:id="1518" w:name="_Toc440632185"/>
      <w:bookmarkStart w:id="1519" w:name="_Toc440876005"/>
      <w:bookmarkStart w:id="1520" w:name="_Toc441131033"/>
      <w:bookmarkStart w:id="1521" w:name="_Toc447269850"/>
      <w:bookmarkStart w:id="1522" w:name="_Toc464120676"/>
      <w:bookmarkStart w:id="1523" w:name="_Toc466970594"/>
      <w:bookmarkStart w:id="1524" w:name="_Toc468462508"/>
      <w:bookmarkStart w:id="1525" w:name="_Toc469482101"/>
      <w:bookmarkStart w:id="1526" w:name="_Toc472411876"/>
      <w:bookmarkStart w:id="1527" w:name="_Toc498588961"/>
      <w:r w:rsidRPr="00382A07">
        <w:rPr>
          <w:szCs w:val="24"/>
        </w:rPr>
        <w:t xml:space="preserve">Инструкции по </w:t>
      </w:r>
      <w:r w:rsidRPr="001D6DBB">
        <w:rPr>
          <w:szCs w:val="24"/>
        </w:rPr>
        <w:t>заполнению</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4F4D80" w:rsidRPr="001D6DBB" w:rsidRDefault="00C236C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6"/>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6"/>
        <w:numPr>
          <w:ilvl w:val="3"/>
          <w:numId w:val="1"/>
        </w:numPr>
        <w:suppressAutoHyphens w:val="0"/>
        <w:spacing w:before="100" w:beforeAutospacing="1" w:line="240" w:lineRule="auto"/>
        <w:rPr>
          <w:sz w:val="24"/>
          <w:szCs w:val="24"/>
        </w:rPr>
      </w:pPr>
      <w:bookmarkStart w:id="1528" w:name="_Toc329588495"/>
      <w:bookmarkStart w:id="1529" w:name="_Toc423423683"/>
      <w:bookmarkStart w:id="1530" w:name="_Ref440272051"/>
      <w:bookmarkStart w:id="1531"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6"/>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261FA7">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261FA7">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261FA7">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261FA7">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261FA7">
            <w:pPr>
              <w:spacing w:after="240" w:line="240" w:lineRule="auto"/>
              <w:jc w:val="center"/>
              <w:rPr>
                <w:b/>
                <w:bCs w:val="0"/>
                <w:szCs w:val="24"/>
              </w:rPr>
            </w:pPr>
          </w:p>
        </w:tc>
      </w:tr>
      <w:tr w:rsidR="00B45AFF" w:rsidRPr="009040FF" w:rsidTr="00261FA7">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261FA7">
            <w:pPr>
              <w:spacing w:line="240" w:lineRule="auto"/>
              <w:ind w:left="-108" w:right="-108" w:firstLine="108"/>
              <w:jc w:val="center"/>
              <w:rPr>
                <w:b/>
                <w:bCs w:val="0"/>
                <w:color w:val="000000"/>
                <w:sz w:val="16"/>
                <w:szCs w:val="16"/>
              </w:rPr>
            </w:pPr>
          </w:p>
        </w:tc>
      </w:tr>
      <w:tr w:rsidR="00B45AFF" w:rsidRPr="009040FF" w:rsidTr="00261FA7">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261FA7">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261FA7">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261FA7">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261FA7">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261FA7">
            <w:pPr>
              <w:spacing w:line="240" w:lineRule="auto"/>
              <w:ind w:firstLine="3"/>
              <w:jc w:val="center"/>
              <w:rPr>
                <w:b/>
                <w:bCs w:val="0"/>
                <w:color w:val="000000"/>
                <w:sz w:val="14"/>
                <w:szCs w:val="16"/>
              </w:rPr>
            </w:pP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p>
        </w:tc>
      </w:tr>
      <w:tr w:rsidR="00B45AFF" w:rsidRPr="009040FF" w:rsidTr="00261FA7">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261FA7">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261FA7">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261FA7">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261FA7">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261FA7">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261FA7">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261FA7">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261FA7">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261FA7">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261FA7">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2"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28"/>
      <w:bookmarkEnd w:id="1529"/>
      <w:bookmarkEnd w:id="1530"/>
      <w:bookmarkEnd w:id="1531"/>
      <w:bookmarkEnd w:id="1532"/>
    </w:p>
    <w:p w:rsidR="004F4D80" w:rsidRPr="00382A07" w:rsidRDefault="004F4D80" w:rsidP="004F4D80">
      <w:pPr>
        <w:pStyle w:val="3"/>
        <w:rPr>
          <w:szCs w:val="24"/>
        </w:rPr>
      </w:pPr>
      <w:bookmarkStart w:id="1533" w:name="_Toc343690587"/>
      <w:bookmarkStart w:id="1534" w:name="_Toc372294431"/>
      <w:bookmarkStart w:id="1535" w:name="_Toc379288899"/>
      <w:bookmarkStart w:id="1536" w:name="_Toc384734783"/>
      <w:bookmarkStart w:id="1537" w:name="_Toc396984081"/>
      <w:bookmarkStart w:id="1538" w:name="_Toc423423684"/>
      <w:bookmarkStart w:id="1539" w:name="_Toc439170713"/>
      <w:bookmarkStart w:id="1540" w:name="_Toc439172815"/>
      <w:bookmarkStart w:id="1541" w:name="_Toc439173256"/>
      <w:bookmarkStart w:id="1542" w:name="_Toc439238252"/>
      <w:bookmarkStart w:id="1543" w:name="_Toc439252799"/>
      <w:bookmarkStart w:id="1544" w:name="_Toc439323773"/>
      <w:bookmarkStart w:id="1545" w:name="_Toc440357171"/>
      <w:bookmarkStart w:id="1546" w:name="_Toc440359723"/>
      <w:bookmarkStart w:id="1547" w:name="_Toc440632187"/>
      <w:bookmarkStart w:id="1548" w:name="_Toc440876007"/>
      <w:bookmarkStart w:id="1549" w:name="_Toc441131035"/>
      <w:bookmarkStart w:id="1550" w:name="_Toc447269852"/>
      <w:bookmarkStart w:id="1551" w:name="_Toc464120678"/>
      <w:bookmarkStart w:id="1552" w:name="_Toc466970596"/>
      <w:bookmarkStart w:id="1553" w:name="_Toc468462510"/>
      <w:bookmarkStart w:id="1554" w:name="_Toc469482103"/>
      <w:bookmarkStart w:id="1555" w:name="_Toc472411878"/>
      <w:bookmarkStart w:id="1556" w:name="_Toc498588963"/>
      <w:r w:rsidRPr="00382A07">
        <w:rPr>
          <w:szCs w:val="24"/>
        </w:rPr>
        <w:t xml:space="preserve">Форма </w:t>
      </w:r>
      <w:bookmarkEnd w:id="1533"/>
      <w:bookmarkEnd w:id="1534"/>
      <w:bookmarkEnd w:id="1535"/>
      <w:bookmarkEnd w:id="1536"/>
      <w:bookmarkEnd w:id="1537"/>
      <w:bookmarkEnd w:id="1538"/>
      <w:bookmarkEnd w:id="1539"/>
      <w:bookmarkEnd w:id="1540"/>
      <w:bookmarkEnd w:id="1541"/>
      <w:bookmarkEnd w:id="1542"/>
      <w:bookmarkEnd w:id="1543"/>
      <w:r w:rsidR="000D70B6" w:rsidRPr="00382A07">
        <w:rPr>
          <w:szCs w:val="24"/>
        </w:rPr>
        <w:t>Согласия на обработку персональных данных</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C4C08" w:rsidRPr="008434B4" w:rsidRDefault="003C4C08" w:rsidP="003C4C08">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557" w:name="_Toc441572144"/>
      <w:bookmarkStart w:id="1558" w:name="_Toc441575236"/>
      <w:bookmarkStart w:id="1559" w:name="_Toc442195902"/>
      <w:bookmarkStart w:id="1560" w:name="_Toc442251944"/>
      <w:bookmarkStart w:id="1561" w:name="_Toc442258893"/>
      <w:bookmarkStart w:id="1562" w:name="_Toc442259133"/>
      <w:bookmarkStart w:id="1563" w:name="_Toc442265444"/>
      <w:bookmarkStart w:id="1564" w:name="_Toc447292650"/>
      <w:bookmarkStart w:id="1565" w:name="_Toc461809096"/>
      <w:bookmarkStart w:id="1566" w:name="_Toc463514515"/>
      <w:bookmarkStart w:id="1567" w:name="_Toc466908635"/>
      <w:bookmarkStart w:id="1568" w:name="_Toc468196574"/>
      <w:bookmarkStart w:id="1569" w:name="_Toc468446655"/>
      <w:bookmarkStart w:id="1570" w:name="_Toc468446849"/>
      <w:bookmarkStart w:id="1571" w:name="_Toc469479705"/>
      <w:bookmarkStart w:id="1572" w:name="_Toc471986655"/>
      <w:bookmarkStart w:id="1573" w:name="_Toc498509289"/>
      <w:bookmarkStart w:id="1574" w:name="_Toc439252801"/>
      <w:bookmarkStart w:id="1575" w:name="_Toc439323774"/>
      <w:bookmarkStart w:id="1576" w:name="_Toc440357172"/>
      <w:bookmarkStart w:id="1577" w:name="_Toc440359724"/>
      <w:bookmarkStart w:id="1578" w:name="_Toc440632188"/>
      <w:bookmarkStart w:id="1579" w:name="_Toc440876008"/>
      <w:bookmarkStart w:id="1580" w:name="_Toc441131036"/>
      <w:bookmarkStart w:id="1581" w:name="_Toc447269853"/>
      <w:bookmarkStart w:id="1582" w:name="_Toc464120679"/>
      <w:bookmarkStart w:id="1583" w:name="_Toc466970597"/>
      <w:bookmarkStart w:id="1584" w:name="_Toc468462511"/>
      <w:bookmarkStart w:id="1585" w:name="_Toc469482104"/>
      <w:bookmarkStart w:id="1586" w:name="_Toc472411879"/>
      <w:bookmarkStart w:id="1587" w:name="_Toc498588964"/>
      <w:r w:rsidRPr="008434B4">
        <w:rPr>
          <w:b/>
          <w:bCs w:val="0"/>
          <w:sz w:val="26"/>
          <w:szCs w:val="26"/>
          <w:lang w:eastAsia="ru-RU"/>
        </w:rPr>
        <w:t>Согласие на обработку персональных данных</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r w:rsidRPr="008434B4">
        <w:rPr>
          <w:b/>
          <w:bCs w:val="0"/>
          <w:sz w:val="26"/>
          <w:szCs w:val="26"/>
          <w:lang w:eastAsia="ru-RU"/>
        </w:rPr>
        <w:t xml:space="preserve"> </w:t>
      </w:r>
    </w:p>
    <w:p w:rsidR="003C4C08" w:rsidRPr="008434B4" w:rsidRDefault="003C4C08" w:rsidP="003C4C08">
      <w:pPr>
        <w:widowControl w:val="0"/>
        <w:tabs>
          <w:tab w:val="left" w:pos="0"/>
        </w:tabs>
        <w:suppressAutoHyphens w:val="0"/>
        <w:spacing w:line="240" w:lineRule="auto"/>
        <w:ind w:firstLine="400"/>
        <w:jc w:val="center"/>
        <w:rPr>
          <w:b/>
          <w:bCs w:val="0"/>
          <w:snapToGrid w:val="0"/>
          <w:sz w:val="26"/>
          <w:szCs w:val="26"/>
          <w:lang w:eastAsia="ru-RU"/>
        </w:rPr>
      </w:pPr>
      <w:r w:rsidRPr="008434B4">
        <w:rPr>
          <w:b/>
          <w:bCs w:val="0"/>
          <w:snapToGrid w:val="0"/>
          <w:sz w:val="26"/>
          <w:szCs w:val="26"/>
          <w:lang w:eastAsia="ru-RU"/>
        </w:rPr>
        <w:t xml:space="preserve">от «_____» ____________ 201____ г. </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autoSpaceDE w:val="0"/>
        <w:autoSpaceDN w:val="0"/>
        <w:adjustRightInd w:val="0"/>
        <w:spacing w:line="240" w:lineRule="auto"/>
        <w:ind w:firstLine="708"/>
        <w:rPr>
          <w:bCs w:val="0"/>
          <w:snapToGrid w:val="0"/>
          <w:sz w:val="24"/>
          <w:szCs w:val="24"/>
          <w:lang w:eastAsia="ru-RU"/>
        </w:rPr>
      </w:pPr>
      <w:r w:rsidRPr="008434B4">
        <w:rPr>
          <w:bCs w:val="0"/>
          <w:snapToGrid w:val="0"/>
          <w:sz w:val="24"/>
          <w:szCs w:val="24"/>
          <w:lang w:eastAsia="ru-RU"/>
        </w:rPr>
        <w:t>Настоящим, 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400"/>
        <w:jc w:val="center"/>
        <w:rPr>
          <w:b/>
          <w:bCs w:val="0"/>
          <w:i/>
          <w:sz w:val="24"/>
          <w:szCs w:val="24"/>
          <w:lang w:eastAsia="ru-RU"/>
        </w:rPr>
      </w:pPr>
      <w:r w:rsidRPr="008434B4">
        <w:rPr>
          <w:b/>
          <w:bCs w:val="0"/>
          <w:i/>
          <w:sz w:val="24"/>
          <w:szCs w:val="24"/>
          <w:lang w:eastAsia="ru-RU"/>
        </w:rPr>
        <w:t>(указывается</w:t>
      </w:r>
      <w:r w:rsidRPr="008434B4">
        <w:rPr>
          <w:bCs w:val="0"/>
          <w:sz w:val="24"/>
          <w:szCs w:val="24"/>
          <w:lang w:eastAsia="ru-RU"/>
        </w:rPr>
        <w:t xml:space="preserve"> </w:t>
      </w:r>
      <w:r w:rsidRPr="008434B4">
        <w:rPr>
          <w:b/>
          <w:bCs w:val="0"/>
          <w:i/>
          <w:sz w:val="24"/>
          <w:szCs w:val="24"/>
          <w:lang w:eastAsia="ru-RU"/>
        </w:rPr>
        <w:t>полное наименование участника закупочной процедуры</w:t>
      </w:r>
    </w:p>
    <w:p w:rsidR="003C4C08" w:rsidRPr="008434B4" w:rsidRDefault="003C4C08" w:rsidP="003C4C08">
      <w:pPr>
        <w:widowControl w:val="0"/>
        <w:suppressAutoHyphens w:val="0"/>
        <w:autoSpaceDE w:val="0"/>
        <w:autoSpaceDN w:val="0"/>
        <w:adjustRightInd w:val="0"/>
        <w:spacing w:line="240" w:lineRule="auto"/>
        <w:ind w:firstLine="400"/>
        <w:jc w:val="center"/>
        <w:rPr>
          <w:bCs w:val="0"/>
          <w:sz w:val="24"/>
          <w:szCs w:val="24"/>
          <w:lang w:eastAsia="ru-RU"/>
        </w:rPr>
      </w:pPr>
      <w:r w:rsidRPr="008434B4">
        <w:rPr>
          <w:b/>
          <w:bCs w:val="0"/>
          <w:i/>
          <w:sz w:val="24"/>
          <w:szCs w:val="24"/>
          <w:lang w:eastAsia="ru-RU"/>
        </w:rPr>
        <w:t>__________________________________________________________________________ (потенциального контрагента), контрагента)</w:t>
      </w:r>
    </w:p>
    <w:p w:rsidR="003C4C08" w:rsidRPr="008434B4" w:rsidRDefault="003C4C08" w:rsidP="003C4C08">
      <w:pPr>
        <w:widowControl w:val="0"/>
        <w:suppressAutoHyphens w:val="0"/>
        <w:autoSpaceDE w:val="0"/>
        <w:autoSpaceDN w:val="0"/>
        <w:adjustRightInd w:val="0"/>
        <w:spacing w:line="240" w:lineRule="auto"/>
        <w:ind w:firstLine="709"/>
        <w:rPr>
          <w:bCs w:val="0"/>
          <w:sz w:val="24"/>
          <w:szCs w:val="24"/>
          <w:lang w:eastAsia="ru-RU"/>
        </w:rPr>
      </w:pPr>
      <w:r w:rsidRPr="008434B4">
        <w:rPr>
          <w:bCs w:val="0"/>
          <w:sz w:val="24"/>
          <w:szCs w:val="24"/>
          <w:lang w:eastAsia="ru-RU"/>
        </w:rPr>
        <w:t>Адрес регистрации: 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left="708" w:firstLine="1"/>
        <w:rPr>
          <w:b/>
          <w:bCs w:val="0"/>
          <w:i/>
          <w:sz w:val="24"/>
          <w:szCs w:val="24"/>
          <w:lang w:eastAsia="ru-RU"/>
        </w:rPr>
      </w:pPr>
      <w:r w:rsidRPr="008434B4">
        <w:rPr>
          <w:bCs w:val="0"/>
          <w:sz w:val="24"/>
          <w:szCs w:val="24"/>
          <w:lang w:eastAsia="ru-RU"/>
        </w:rPr>
        <w:t xml:space="preserve">Свидетельство о регистрации: ______________________________________________ </w:t>
      </w:r>
      <w:r w:rsidRPr="008434B4">
        <w:rPr>
          <w:b/>
          <w:bCs w:val="0"/>
          <w:i/>
          <w:sz w:val="24"/>
          <w:szCs w:val="24"/>
          <w:lang w:eastAsia="ru-RU"/>
        </w:rPr>
        <w:t>ИНН__________________________</w:t>
      </w:r>
    </w:p>
    <w:p w:rsidR="003C4C08" w:rsidRPr="008434B4" w:rsidRDefault="003C4C08" w:rsidP="003C4C08">
      <w:pPr>
        <w:widowControl w:val="0"/>
        <w:suppressAutoHyphens w:val="0"/>
        <w:autoSpaceDE w:val="0"/>
        <w:autoSpaceDN w:val="0"/>
        <w:adjustRightInd w:val="0"/>
        <w:spacing w:line="240" w:lineRule="auto"/>
        <w:ind w:firstLine="709"/>
        <w:rPr>
          <w:b/>
          <w:bCs w:val="0"/>
          <w:i/>
          <w:sz w:val="24"/>
          <w:szCs w:val="24"/>
          <w:lang w:eastAsia="ru-RU"/>
        </w:rPr>
      </w:pPr>
      <w:r w:rsidRPr="008434B4">
        <w:rPr>
          <w:b/>
          <w:bCs w:val="0"/>
          <w:i/>
          <w:sz w:val="24"/>
          <w:szCs w:val="24"/>
          <w:lang w:eastAsia="ru-RU"/>
        </w:rPr>
        <w:t>КПП__________________________</w:t>
      </w:r>
    </w:p>
    <w:p w:rsidR="003C4C08" w:rsidRPr="008434B4" w:rsidRDefault="003C4C08" w:rsidP="003C4C08">
      <w:pPr>
        <w:widowControl w:val="0"/>
        <w:suppressAutoHyphens w:val="0"/>
        <w:autoSpaceDE w:val="0"/>
        <w:autoSpaceDN w:val="0"/>
        <w:adjustRightInd w:val="0"/>
        <w:spacing w:line="240" w:lineRule="auto"/>
        <w:ind w:firstLine="708"/>
        <w:rPr>
          <w:bCs w:val="0"/>
          <w:sz w:val="24"/>
          <w:szCs w:val="24"/>
          <w:lang w:eastAsia="ru-RU"/>
        </w:rPr>
      </w:pPr>
      <w:r w:rsidRPr="008434B4">
        <w:rPr>
          <w:b/>
          <w:bCs w:val="0"/>
          <w:i/>
          <w:sz w:val="24"/>
          <w:szCs w:val="24"/>
          <w:lang w:eastAsia="ru-RU"/>
        </w:rPr>
        <w:t>ОГРН_________________________</w:t>
      </w:r>
      <w:r w:rsidRPr="008434B4">
        <w:rPr>
          <w:bCs w:val="0"/>
          <w:sz w:val="24"/>
          <w:szCs w:val="24"/>
          <w:lang w:eastAsia="ru-RU"/>
        </w:rPr>
        <w:t>,</w:t>
      </w:r>
    </w:p>
    <w:p w:rsidR="003C4C08" w:rsidRPr="008434B4" w:rsidRDefault="003C4C08" w:rsidP="003C4C08">
      <w:pPr>
        <w:widowControl w:val="0"/>
        <w:suppressAutoHyphens w:val="0"/>
        <w:autoSpaceDE w:val="0"/>
        <w:autoSpaceDN w:val="0"/>
        <w:adjustRightInd w:val="0"/>
        <w:spacing w:line="240" w:lineRule="auto"/>
        <w:ind w:firstLine="400"/>
        <w:rPr>
          <w:b/>
          <w:bCs w:val="0"/>
          <w:i/>
          <w:sz w:val="24"/>
          <w:szCs w:val="24"/>
          <w:lang w:eastAsia="ru-RU"/>
        </w:rPr>
      </w:pPr>
      <w:r w:rsidRPr="008434B4">
        <w:rPr>
          <w:bCs w:val="0"/>
          <w:sz w:val="24"/>
          <w:szCs w:val="24"/>
          <w:lang w:eastAsia="ru-RU"/>
        </w:rPr>
        <w:t>в лице</w:t>
      </w:r>
      <w:r w:rsidRPr="008434B4">
        <w:rPr>
          <w:b/>
          <w:bCs w:val="0"/>
          <w:i/>
          <w:sz w:val="24"/>
          <w:szCs w:val="24"/>
          <w:lang w:eastAsia="ru-RU"/>
        </w:rPr>
        <w:t xml:space="preserve"> ___________________________________________________________________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0"/>
        <w:jc w:val="center"/>
        <w:rPr>
          <w:b/>
          <w:i/>
          <w:iCs/>
          <w:sz w:val="24"/>
          <w:szCs w:val="24"/>
          <w:lang w:eastAsia="ru-RU"/>
        </w:rPr>
      </w:pPr>
      <w:r w:rsidRPr="008434B4">
        <w:rPr>
          <w:b/>
          <w:bCs w:val="0"/>
          <w:i/>
          <w:sz w:val="24"/>
          <w:szCs w:val="24"/>
          <w:lang w:eastAsia="ru-RU"/>
        </w:rPr>
        <w:t>(указывается Ф.И.О.,</w:t>
      </w:r>
      <w:r w:rsidRPr="008434B4">
        <w:rPr>
          <w:b/>
          <w:i/>
          <w:iCs/>
          <w:sz w:val="24"/>
          <w:szCs w:val="24"/>
          <w:lang w:eastAsia="ru-RU"/>
        </w:rPr>
        <w:t xml:space="preserve"> адрес, номер основного документа, удостоверяющего его личность,</w:t>
      </w:r>
    </w:p>
    <w:p w:rsidR="003C4C08" w:rsidRPr="008434B4" w:rsidRDefault="003C4C08" w:rsidP="003C4C08">
      <w:pPr>
        <w:widowControl w:val="0"/>
        <w:suppressAutoHyphens w:val="0"/>
        <w:spacing w:line="240" w:lineRule="auto"/>
        <w:ind w:firstLine="0"/>
        <w:rPr>
          <w:bCs w:val="0"/>
          <w:sz w:val="24"/>
          <w:szCs w:val="24"/>
          <w:lang w:eastAsia="ru-RU"/>
        </w:rPr>
      </w:pPr>
      <w:r w:rsidRPr="008434B4">
        <w:rPr>
          <w:b/>
          <w:i/>
          <w:iCs/>
          <w:sz w:val="24"/>
          <w:szCs w:val="24"/>
          <w:lang w:eastAsia="ru-RU"/>
        </w:rPr>
        <w:t>_____________________________________________________________________________,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540"/>
        <w:jc w:val="center"/>
        <w:rPr>
          <w:b/>
          <w:i/>
          <w:iCs/>
          <w:sz w:val="24"/>
          <w:szCs w:val="24"/>
          <w:lang w:eastAsia="ru-RU"/>
        </w:rPr>
      </w:pPr>
      <w:r w:rsidRPr="008434B4">
        <w:rPr>
          <w:b/>
          <w:i/>
          <w:iCs/>
          <w:sz w:val="24"/>
          <w:szCs w:val="24"/>
          <w:lang w:eastAsia="ru-RU"/>
        </w:rPr>
        <w:t>сведения о дате выдачи указанного документа и выдавшем его органе)*</w:t>
      </w:r>
    </w:p>
    <w:p w:rsidR="003C4C08" w:rsidRPr="008434B4" w:rsidRDefault="003C4C08" w:rsidP="003C4C08">
      <w:pPr>
        <w:widowControl w:val="0"/>
        <w:suppressAutoHyphens w:val="0"/>
        <w:autoSpaceDE w:val="0"/>
        <w:autoSpaceDN w:val="0"/>
        <w:adjustRightInd w:val="0"/>
        <w:spacing w:before="120" w:line="240" w:lineRule="auto"/>
        <w:ind w:firstLine="400"/>
        <w:rPr>
          <w:bCs w:val="0"/>
          <w:sz w:val="24"/>
          <w:szCs w:val="24"/>
          <w:lang w:eastAsia="ru-RU"/>
        </w:rPr>
      </w:pPr>
      <w:r w:rsidRPr="008434B4">
        <w:rPr>
          <w:b/>
          <w:bCs w:val="0"/>
          <w:i/>
          <w:sz w:val="24"/>
          <w:szCs w:val="24"/>
          <w:lang w:eastAsia="ru-RU"/>
        </w:rPr>
        <w:t>действующего на основании _____________________________</w:t>
      </w:r>
      <w:r w:rsidRPr="008434B4">
        <w:rPr>
          <w:bCs w:val="0"/>
          <w:i/>
          <w:sz w:val="24"/>
          <w:szCs w:val="24"/>
          <w:lang w:eastAsia="ru-RU"/>
        </w:rPr>
        <w:t>,</w:t>
      </w:r>
      <w:r w:rsidRPr="008434B4">
        <w:rPr>
          <w:b/>
          <w:bCs w:val="0"/>
          <w:i/>
          <w:sz w:val="24"/>
          <w:szCs w:val="24"/>
          <w:lang w:eastAsia="ru-RU"/>
        </w:rPr>
        <w:t xml:space="preserve"> </w:t>
      </w:r>
      <w:r w:rsidRPr="008434B4">
        <w:rPr>
          <w:bCs w:val="0"/>
          <w:sz w:val="24"/>
          <w:szCs w:val="24"/>
          <w:lang w:eastAsia="ru-RU"/>
        </w:rPr>
        <w:t xml:space="preserve">дает свое согласие </w:t>
      </w:r>
      <w:r w:rsidRPr="008434B4">
        <w:rPr>
          <w:b/>
          <w:bCs w:val="0"/>
          <w:snapToGrid w:val="0"/>
          <w:sz w:val="24"/>
          <w:szCs w:val="24"/>
          <w:lang w:eastAsia="ru-RU"/>
        </w:rPr>
        <w:t>Публичному акционерному обществу «МРСК Центра»</w:t>
      </w:r>
      <w:r w:rsidRPr="008434B4">
        <w:rPr>
          <w:bCs w:val="0"/>
          <w:snapToGrid w:val="0"/>
          <w:sz w:val="24"/>
          <w:szCs w:val="24"/>
          <w:lang w:eastAsia="ru-RU"/>
        </w:rPr>
        <w:t xml:space="preserve">, зарегистрированному по адресу: </w:t>
      </w:r>
      <w:r w:rsidRPr="008434B4">
        <w:rPr>
          <w:bCs w:val="0"/>
          <w:iCs/>
          <w:sz w:val="24"/>
          <w:szCs w:val="24"/>
          <w:lang w:eastAsia="ru-RU"/>
        </w:rPr>
        <w:t xml:space="preserve">РФ, 127018, г. Москва, ул. 2-я Ямская, 4 </w:t>
      </w:r>
      <w:r w:rsidRPr="008434B4">
        <w:rPr>
          <w:bCs w:val="0"/>
          <w:sz w:val="24"/>
          <w:szCs w:val="24"/>
          <w:lang w:eastAsia="ru-RU"/>
        </w:rPr>
        <w:t>и</w:t>
      </w:r>
      <w:r w:rsidRPr="008434B4">
        <w:rPr>
          <w:bCs w:val="0"/>
          <w:i/>
          <w:sz w:val="24"/>
          <w:szCs w:val="24"/>
          <w:lang w:eastAsia="ru-RU"/>
        </w:rPr>
        <w:t xml:space="preserve"> </w:t>
      </w:r>
      <w:r w:rsidRPr="008434B4">
        <w:rPr>
          <w:b/>
          <w:bCs w:val="0"/>
          <w:sz w:val="24"/>
          <w:szCs w:val="24"/>
          <w:lang w:eastAsia="ru-RU"/>
        </w:rPr>
        <w:t>Публичному акционерному обществу «Российские сети»</w:t>
      </w:r>
      <w:r w:rsidRPr="008434B4">
        <w:rPr>
          <w:bCs w:val="0"/>
          <w:sz w:val="24"/>
          <w:szCs w:val="24"/>
          <w:lang w:eastAsia="ru-RU"/>
        </w:rPr>
        <w:t xml:space="preserve">, </w:t>
      </w:r>
      <w:r w:rsidRPr="008434B4">
        <w:rPr>
          <w:bCs w:val="0"/>
          <w:snapToGrid w:val="0"/>
          <w:sz w:val="24"/>
          <w:szCs w:val="24"/>
          <w:lang w:eastAsia="ru-RU"/>
        </w:rPr>
        <w:t>зарегистрированному по адресу: г. Москва, ул. Беловежская, 4, в отношении</w:t>
      </w:r>
      <w:r w:rsidRPr="008434B4">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8434B4">
        <w:rPr>
          <w:bCs w:val="0"/>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8434B4">
        <w:rPr>
          <w:bCs w:val="0"/>
          <w:sz w:val="24"/>
          <w:szCs w:val="24"/>
          <w:lang w:eastAsia="ru-RU"/>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C4C08" w:rsidRPr="008434B4" w:rsidRDefault="003C4C08" w:rsidP="003C4C08">
      <w:pPr>
        <w:widowControl w:val="0"/>
        <w:suppressAutoHyphens w:val="0"/>
        <w:spacing w:before="120" w:line="240" w:lineRule="auto"/>
        <w:ind w:firstLine="709"/>
        <w:rPr>
          <w:bCs w:val="0"/>
          <w:snapToGrid w:val="0"/>
          <w:sz w:val="24"/>
          <w:szCs w:val="24"/>
          <w:lang w:eastAsia="ru-RU"/>
        </w:rPr>
      </w:pPr>
      <w:r w:rsidRPr="008434B4">
        <w:rPr>
          <w:bCs w:val="0"/>
          <w:snapToGrid w:val="0"/>
          <w:sz w:val="24"/>
          <w:szCs w:val="24"/>
          <w:lang w:eastAsia="ru-RU"/>
        </w:rPr>
        <w:t xml:space="preserve">Цель обработки персональных данных: </w:t>
      </w:r>
      <w:r w:rsidRPr="008434B4">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434B4">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3C4C08" w:rsidP="003C4C08">
      <w:pPr>
        <w:widowControl w:val="0"/>
        <w:suppressAutoHyphens w:val="0"/>
        <w:spacing w:before="120" w:line="240" w:lineRule="auto"/>
        <w:ind w:firstLine="709"/>
        <w:rPr>
          <w:bCs w:val="0"/>
          <w:snapToGrid w:val="0"/>
          <w:color w:val="000000"/>
          <w:sz w:val="24"/>
          <w:szCs w:val="24"/>
          <w:lang w:eastAsia="ru-RU"/>
        </w:rPr>
      </w:pPr>
      <w:r w:rsidRPr="008434B4">
        <w:rPr>
          <w:bCs w:val="0"/>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8434B4">
        <w:rPr>
          <w:bCs w:val="0"/>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rsidR="003C4C08" w:rsidRPr="008434B4" w:rsidRDefault="003C4C08" w:rsidP="003C4C08">
      <w:pPr>
        <w:widowControl w:val="0"/>
        <w:numPr>
          <w:ilvl w:val="3"/>
          <w:numId w:val="1"/>
        </w:numPr>
        <w:spacing w:after="60" w:line="288" w:lineRule="auto"/>
        <w:rPr>
          <w:bCs w:val="0"/>
          <w:sz w:val="24"/>
          <w:szCs w:val="24"/>
        </w:rPr>
      </w:pPr>
      <w:r w:rsidRPr="008434B4">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C4C08" w:rsidRPr="008434B4" w:rsidRDefault="003C4C08" w:rsidP="003C4C08">
      <w:pPr>
        <w:widowControl w:val="0"/>
        <w:numPr>
          <w:ilvl w:val="3"/>
          <w:numId w:val="1"/>
        </w:numPr>
        <w:spacing w:after="60" w:line="288" w:lineRule="auto"/>
        <w:rPr>
          <w:bCs w:val="0"/>
          <w:sz w:val="24"/>
          <w:szCs w:val="24"/>
        </w:rPr>
      </w:pPr>
      <w:r w:rsidRPr="008434B4">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«МРСК Центра» и в уполномоченные государственные органы указанных сведений.</w:t>
      </w:r>
    </w:p>
    <w:p w:rsidR="003C4C08" w:rsidRPr="003C4C08" w:rsidRDefault="003C4C08" w:rsidP="003C4C08">
      <w:pPr>
        <w:widowControl w:val="0"/>
        <w:numPr>
          <w:ilvl w:val="3"/>
          <w:numId w:val="1"/>
        </w:numPr>
        <w:spacing w:after="60" w:line="288" w:lineRule="auto"/>
        <w:rPr>
          <w:bCs w:val="0"/>
          <w:sz w:val="24"/>
          <w:szCs w:val="24"/>
        </w:rPr>
      </w:pPr>
      <w:r w:rsidRPr="003C4C08">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98588967"/>
      <w:r w:rsidRPr="00382A07">
        <w:t>Соглашение о неустойке (форма 1</w:t>
      </w:r>
      <w:r w:rsidR="009B44CF" w:rsidRPr="00382A07">
        <w:t>2</w:t>
      </w:r>
      <w:r w:rsidRPr="00382A07">
        <w:t>)</w:t>
      </w:r>
      <w:bookmarkEnd w:id="1588"/>
      <w:bookmarkEnd w:id="1589"/>
      <w:bookmarkEnd w:id="1590"/>
      <w:bookmarkEnd w:id="1591"/>
    </w:p>
    <w:p w:rsidR="007A6A39" w:rsidRPr="00382A07"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57174"/>
      <w:bookmarkStart w:id="1599" w:name="_Toc440359726"/>
      <w:bookmarkStart w:id="1600" w:name="_Toc440632190"/>
      <w:bookmarkStart w:id="1601" w:name="_Toc440876010"/>
      <w:bookmarkStart w:id="1602" w:name="_Toc441131038"/>
      <w:bookmarkStart w:id="1603" w:name="_Toc447269855"/>
      <w:bookmarkStart w:id="1604" w:name="_Toc464120683"/>
      <w:bookmarkStart w:id="1605" w:name="_Toc466970601"/>
      <w:bookmarkStart w:id="1606" w:name="_Toc468462515"/>
      <w:bookmarkStart w:id="1607" w:name="_Toc469482108"/>
      <w:bookmarkStart w:id="1608" w:name="_Toc472411883"/>
      <w:bookmarkStart w:id="1609" w:name="_Toc498588968"/>
      <w:r w:rsidRPr="00382A07">
        <w:rPr>
          <w:szCs w:val="24"/>
        </w:rPr>
        <w:t>Форма соглашени</w:t>
      </w:r>
      <w:r w:rsidR="00E47073" w:rsidRPr="00382A07">
        <w:rPr>
          <w:szCs w:val="24"/>
        </w:rPr>
        <w:t>я</w:t>
      </w:r>
      <w:r w:rsidRPr="00382A07">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00216B" w:rsidRPr="0000216B">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2F7C72"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 xml:space="preserve">предложений порядке, в случае </w:t>
      </w:r>
      <w:r w:rsidRPr="002F7C72">
        <w:rPr>
          <w:sz w:val="24"/>
          <w:szCs w:val="24"/>
        </w:rPr>
        <w:t>признания Участника победителем запроса предложений</w:t>
      </w:r>
      <w:r w:rsidR="00B10F18" w:rsidRPr="002F7C72">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2F7C72">
        <w:rPr>
          <w:sz w:val="24"/>
          <w:szCs w:val="24"/>
        </w:rPr>
        <w:t xml:space="preserve">; </w:t>
      </w:r>
      <w:r w:rsidR="002F7C72" w:rsidRPr="002F7C72">
        <w:rPr>
          <w:sz w:val="24"/>
          <w:szCs w:val="24"/>
        </w:rPr>
        <w:t>4) предоставить финансовое обеспечение по договору,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 (</w:t>
      </w:r>
      <w:r w:rsidR="002F7C72" w:rsidRPr="002F7C72">
        <w:rPr>
          <w:i/>
          <w:sz w:val="24"/>
          <w:szCs w:val="24"/>
        </w:rPr>
        <w:t>Примечание: если такое обеспечение предусмотрено условиями Запроса предложений</w:t>
      </w:r>
      <w:r w:rsidR="002F7C72" w:rsidRPr="002F7C72">
        <w:rPr>
          <w:sz w:val="24"/>
          <w:szCs w:val="24"/>
        </w:rPr>
        <w:t xml:space="preserve">); 5) предоставить </w:t>
      </w:r>
      <w:r w:rsidR="002F7C72" w:rsidRPr="002F7C72">
        <w:rPr>
          <w:snapToGrid w:val="0"/>
          <w:sz w:val="24"/>
          <w:szCs w:val="24"/>
          <w:lang w:eastAsia="x-none"/>
        </w:rPr>
        <w:t xml:space="preserve">документальное подтверждение </w:t>
      </w:r>
      <w:r w:rsidR="002F7C72" w:rsidRPr="002F7C72">
        <w:rPr>
          <w:i/>
          <w:iCs/>
          <w:sz w:val="24"/>
          <w:szCs w:val="24"/>
        </w:rPr>
        <w:t>полномочий на поставку продукции от производителя(ей) продукции по договору</w:t>
      </w:r>
      <w:r w:rsidR="002F7C72" w:rsidRPr="002F7C72">
        <w:rPr>
          <w:sz w:val="24"/>
          <w:szCs w:val="24"/>
        </w:rPr>
        <w:t>, заключенному по итогам Запроса предложений,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2F7C72">
        <w:rPr>
          <w:sz w:val="24"/>
          <w:szCs w:val="24"/>
        </w:rPr>
        <w:t>В случае если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00216B" w:rsidRPr="0000216B">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57175"/>
      <w:bookmarkStart w:id="1617" w:name="_Toc440359727"/>
      <w:bookmarkStart w:id="1618" w:name="_Toc440632191"/>
      <w:bookmarkStart w:id="1619" w:name="_Toc440876011"/>
      <w:bookmarkStart w:id="1620" w:name="_Toc441131039"/>
      <w:bookmarkStart w:id="1621" w:name="_Toc447269856"/>
      <w:bookmarkStart w:id="1622" w:name="_Toc464120684"/>
      <w:bookmarkStart w:id="1623" w:name="_Toc466970602"/>
      <w:bookmarkStart w:id="1624" w:name="_Toc468462516"/>
      <w:bookmarkStart w:id="1625" w:name="_Toc469482109"/>
      <w:bookmarkStart w:id="1626" w:name="_Toc472411884"/>
      <w:bookmarkStart w:id="1627" w:name="_Toc498588969"/>
      <w:r w:rsidRPr="00382A07">
        <w:rPr>
          <w:szCs w:val="24"/>
        </w:rPr>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28" w:name="_Toc426108836"/>
      <w:bookmarkStart w:id="1629" w:name="_Ref441574460"/>
      <w:bookmarkStart w:id="1630" w:name="_Ref441574649"/>
      <w:bookmarkStart w:id="1631" w:name="_Toc441575251"/>
      <w:bookmarkStart w:id="1632" w:name="_Ref442187883"/>
      <w:bookmarkStart w:id="1633" w:name="_Ref467569419"/>
      <w:bookmarkStart w:id="1634" w:name="_Toc498588970"/>
      <w:r w:rsidRPr="00382A07">
        <w:t>Расписка  сдачи-приемки соглашения о неустойке (форма 1</w:t>
      </w:r>
      <w:r w:rsidR="009B44CF" w:rsidRPr="00382A07">
        <w:t>3</w:t>
      </w:r>
      <w:r w:rsidRPr="00382A07">
        <w:t>)</w:t>
      </w:r>
      <w:bookmarkEnd w:id="1628"/>
      <w:bookmarkEnd w:id="1629"/>
      <w:bookmarkEnd w:id="1630"/>
      <w:bookmarkEnd w:id="1631"/>
      <w:bookmarkEnd w:id="1632"/>
      <w:bookmarkEnd w:id="1633"/>
      <w:bookmarkEnd w:id="1634"/>
    </w:p>
    <w:p w:rsidR="00726A75" w:rsidRPr="00382A07" w:rsidRDefault="00726A75" w:rsidP="00726A75">
      <w:pPr>
        <w:pStyle w:val="3"/>
        <w:rPr>
          <w:szCs w:val="24"/>
        </w:rPr>
      </w:pPr>
      <w:bookmarkStart w:id="1635" w:name="_Toc426108837"/>
      <w:bookmarkStart w:id="1636" w:name="_Ref441574456"/>
      <w:bookmarkStart w:id="1637" w:name="_Toc441575252"/>
      <w:bookmarkStart w:id="1638" w:name="_Toc447269864"/>
      <w:bookmarkStart w:id="1639" w:name="_Toc464120686"/>
      <w:bookmarkStart w:id="1640" w:name="_Toc466970604"/>
      <w:bookmarkStart w:id="1641" w:name="_Toc468462518"/>
      <w:bookmarkStart w:id="1642" w:name="_Toc469482111"/>
      <w:bookmarkStart w:id="1643" w:name="_Toc472411886"/>
      <w:bookmarkStart w:id="1644" w:name="_Toc498588971"/>
      <w:r w:rsidRPr="00382A07">
        <w:rPr>
          <w:szCs w:val="24"/>
        </w:rPr>
        <w:t xml:space="preserve">Форма Расписки  сдачи-приемки </w:t>
      </w:r>
      <w:bookmarkEnd w:id="1635"/>
      <w:r w:rsidRPr="00382A07">
        <w:rPr>
          <w:szCs w:val="24"/>
        </w:rPr>
        <w:t>соглашения о неустойке</w:t>
      </w:r>
      <w:bookmarkEnd w:id="1636"/>
      <w:bookmarkEnd w:id="1637"/>
      <w:bookmarkEnd w:id="1638"/>
      <w:bookmarkEnd w:id="1639"/>
      <w:bookmarkEnd w:id="1640"/>
      <w:bookmarkEnd w:id="1641"/>
      <w:bookmarkEnd w:id="1642"/>
      <w:bookmarkEnd w:id="1643"/>
      <w:bookmarkEnd w:id="164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5" w:name="_Toc426108838"/>
      <w:bookmarkStart w:id="1646" w:name="_Toc441575253"/>
      <w:bookmarkStart w:id="1647" w:name="_Toc447269865"/>
      <w:bookmarkStart w:id="1648" w:name="_Toc464120687"/>
      <w:bookmarkStart w:id="1649" w:name="_Toc466970605"/>
      <w:bookmarkStart w:id="1650" w:name="_Toc468462519"/>
      <w:bookmarkStart w:id="1651" w:name="_Toc469482112"/>
      <w:bookmarkStart w:id="1652" w:name="_Toc472411887"/>
      <w:bookmarkStart w:id="1653" w:name="_Toc498588972"/>
      <w:r w:rsidRPr="00382A07">
        <w:rPr>
          <w:szCs w:val="24"/>
        </w:rPr>
        <w:t>Инструкции по заполнению</w:t>
      </w:r>
      <w:bookmarkEnd w:id="1645"/>
      <w:bookmarkEnd w:id="1646"/>
      <w:bookmarkEnd w:id="1647"/>
      <w:bookmarkEnd w:id="1648"/>
      <w:bookmarkEnd w:id="1649"/>
      <w:bookmarkEnd w:id="1650"/>
      <w:bookmarkEnd w:id="1651"/>
      <w:bookmarkEnd w:id="1652"/>
      <w:bookmarkEnd w:id="165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4" w:name="_Ref440272274"/>
      <w:bookmarkStart w:id="1655" w:name="_Ref440274756"/>
      <w:bookmarkStart w:id="1656"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4"/>
      <w:bookmarkEnd w:id="1655"/>
      <w:bookmarkEnd w:id="1656"/>
    </w:p>
    <w:p w:rsidR="007857E5" w:rsidRPr="00382A07" w:rsidRDefault="007857E5" w:rsidP="007857E5">
      <w:pPr>
        <w:pStyle w:val="3"/>
        <w:rPr>
          <w:szCs w:val="24"/>
        </w:rPr>
      </w:pPr>
      <w:bookmarkStart w:id="1657" w:name="_Toc439170718"/>
      <w:bookmarkStart w:id="1658" w:name="_Toc439172820"/>
      <w:bookmarkStart w:id="1659" w:name="_Toc439173262"/>
      <w:bookmarkStart w:id="1660" w:name="_Toc439238258"/>
      <w:bookmarkStart w:id="1661" w:name="_Toc439252806"/>
      <w:bookmarkStart w:id="1662" w:name="_Toc439323779"/>
      <w:bookmarkStart w:id="1663" w:name="_Toc440357177"/>
      <w:bookmarkStart w:id="1664" w:name="_Toc440359729"/>
      <w:bookmarkStart w:id="1665" w:name="_Toc440632193"/>
      <w:bookmarkStart w:id="1666" w:name="_Toc440876013"/>
      <w:bookmarkStart w:id="1667" w:name="_Toc441131041"/>
      <w:bookmarkStart w:id="1668" w:name="_Toc447269858"/>
      <w:bookmarkStart w:id="1669" w:name="_Toc464120689"/>
      <w:bookmarkStart w:id="1670" w:name="_Toc466970607"/>
      <w:bookmarkStart w:id="1671" w:name="_Toc468462521"/>
      <w:bookmarkStart w:id="1672" w:name="_Toc469482114"/>
      <w:bookmarkStart w:id="1673" w:name="_Toc472411889"/>
      <w:bookmarkStart w:id="1674" w:name="_Toc498588974"/>
      <w:r w:rsidRPr="00382A07">
        <w:rPr>
          <w:szCs w:val="24"/>
        </w:rPr>
        <w:t xml:space="preserve">Форма </w:t>
      </w:r>
      <w:bookmarkEnd w:id="1657"/>
      <w:r w:rsidR="00E47073" w:rsidRPr="00382A07">
        <w:rPr>
          <w:szCs w:val="24"/>
        </w:rPr>
        <w:t>согласия Участника налоговым органам на разглашение сведений, составляющих налоговую тайну</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5" w:name="_Toc300142269"/>
      <w:bookmarkStart w:id="1676" w:name="_Toc309735391"/>
      <w:bookmarkStart w:id="167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5"/>
      <w:r w:rsidRPr="00382A07">
        <w:rPr>
          <w:b/>
          <w:bCs w:val="0"/>
          <w:snapToGrid w:val="0"/>
          <w:sz w:val="24"/>
          <w:szCs w:val="24"/>
        </w:rPr>
        <w:t xml:space="preserve"> </w:t>
      </w:r>
      <w:bookmarkEnd w:id="1676"/>
      <w:bookmarkEnd w:id="167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78" w:name="_Toc439170719"/>
      <w:bookmarkStart w:id="1679" w:name="_Toc439172821"/>
      <w:bookmarkStart w:id="1680" w:name="_Toc439173263"/>
      <w:bookmarkStart w:id="1681" w:name="_Toc439238259"/>
      <w:bookmarkStart w:id="1682" w:name="_Toc439252807"/>
      <w:bookmarkStart w:id="1683" w:name="_Toc439323780"/>
      <w:bookmarkStart w:id="1684" w:name="_Toc440357178"/>
      <w:bookmarkStart w:id="1685" w:name="_Toc440359730"/>
      <w:bookmarkStart w:id="1686" w:name="_Toc440632194"/>
      <w:bookmarkStart w:id="1687" w:name="_Toc440876014"/>
      <w:bookmarkStart w:id="1688" w:name="_Toc441131042"/>
      <w:bookmarkStart w:id="1689" w:name="_Toc447269859"/>
      <w:bookmarkStart w:id="1690" w:name="_Toc464120690"/>
      <w:bookmarkStart w:id="1691" w:name="_Toc466970608"/>
      <w:bookmarkStart w:id="1692" w:name="_Toc468462522"/>
      <w:bookmarkStart w:id="1693" w:name="_Toc469482115"/>
      <w:bookmarkStart w:id="1694" w:name="_Toc472411890"/>
      <w:bookmarkStart w:id="1695" w:name="_Toc498588975"/>
      <w:r w:rsidRPr="00382A07">
        <w:rPr>
          <w:szCs w:val="24"/>
        </w:rPr>
        <w:t>Инструкции по заполнению</w:t>
      </w:r>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6" w:name="_Ref93268095"/>
      <w:bookmarkStart w:id="1697" w:name="_Ref93268099"/>
      <w:bookmarkStart w:id="1698" w:name="_Toc98253958"/>
      <w:bookmarkStart w:id="1699" w:name="_Toc165173884"/>
      <w:bookmarkStart w:id="1700" w:name="_Toc423423678"/>
      <w:bookmarkStart w:id="1701" w:name="_Ref440272510"/>
      <w:bookmarkStart w:id="1702" w:name="_Ref440274961"/>
      <w:bookmarkStart w:id="1703"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6"/>
      <w:bookmarkEnd w:id="1697"/>
      <w:bookmarkEnd w:id="1698"/>
      <w:bookmarkEnd w:id="1699"/>
      <w:bookmarkEnd w:id="1700"/>
      <w:bookmarkEnd w:id="1701"/>
      <w:bookmarkEnd w:id="1702"/>
      <w:bookmarkEnd w:id="170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4" w:name="_Toc90385125"/>
      <w:bookmarkStart w:id="1705" w:name="_Toc439170705"/>
      <w:bookmarkStart w:id="1706" w:name="_Toc439172807"/>
      <w:bookmarkStart w:id="1707" w:name="_Toc439173268"/>
      <w:bookmarkStart w:id="1708" w:name="_Toc439238264"/>
      <w:bookmarkStart w:id="1709" w:name="_Toc439252812"/>
      <w:bookmarkStart w:id="1710" w:name="_Toc439323785"/>
      <w:bookmarkStart w:id="1711" w:name="_Toc440357183"/>
      <w:bookmarkStart w:id="1712" w:name="_Toc440359735"/>
      <w:bookmarkStart w:id="1713" w:name="_Toc440632199"/>
      <w:bookmarkStart w:id="1714" w:name="_Toc440876016"/>
      <w:bookmarkStart w:id="1715" w:name="_Toc441131044"/>
      <w:bookmarkStart w:id="1716" w:name="_Toc447269861"/>
      <w:bookmarkStart w:id="1717" w:name="_Toc464120692"/>
      <w:bookmarkStart w:id="1718" w:name="_Toc466970610"/>
      <w:bookmarkStart w:id="1719" w:name="_Toc468462524"/>
      <w:bookmarkStart w:id="1720" w:name="_Toc469482117"/>
      <w:bookmarkStart w:id="1721" w:name="_Toc472411892"/>
      <w:bookmarkStart w:id="1722" w:name="_Toc498588977"/>
      <w:r w:rsidRPr="00382A07">
        <w:rPr>
          <w:szCs w:val="24"/>
        </w:rPr>
        <w:t>Форма плана распределения объемов выполнения поставок внутри коллективного Участника</w:t>
      </w:r>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3" w:name="_Toc90385126"/>
      <w:bookmarkStart w:id="1724" w:name="_Toc98253959"/>
      <w:bookmarkStart w:id="1725" w:name="_Toc157248211"/>
      <w:bookmarkStart w:id="1726" w:name="_Toc157496580"/>
      <w:bookmarkStart w:id="1727" w:name="_Toc158206119"/>
      <w:bookmarkStart w:id="1728" w:name="_Toc164057804"/>
      <w:bookmarkStart w:id="1729" w:name="_Toc164137154"/>
      <w:bookmarkStart w:id="1730" w:name="_Toc164161314"/>
      <w:bookmarkStart w:id="1731" w:name="_Toc165173885"/>
      <w:r w:rsidRPr="00382A07">
        <w:rPr>
          <w:b/>
          <w:szCs w:val="24"/>
        </w:rPr>
        <w:br w:type="page"/>
      </w:r>
    </w:p>
    <w:p w:rsidR="00635719" w:rsidRPr="00382A07" w:rsidRDefault="00635719" w:rsidP="00635719">
      <w:pPr>
        <w:pStyle w:val="3"/>
        <w:rPr>
          <w:szCs w:val="24"/>
        </w:rPr>
      </w:pPr>
      <w:bookmarkStart w:id="1732" w:name="_Toc439170706"/>
      <w:bookmarkStart w:id="1733" w:name="_Toc439172808"/>
      <w:bookmarkStart w:id="1734" w:name="_Toc439173269"/>
      <w:bookmarkStart w:id="1735" w:name="_Toc439238265"/>
      <w:bookmarkStart w:id="1736" w:name="_Toc439252813"/>
      <w:bookmarkStart w:id="1737" w:name="_Toc439323786"/>
      <w:bookmarkStart w:id="1738" w:name="_Toc440357184"/>
      <w:bookmarkStart w:id="1739" w:name="_Toc440359736"/>
      <w:bookmarkStart w:id="1740" w:name="_Toc440632200"/>
      <w:bookmarkStart w:id="1741" w:name="_Toc440876017"/>
      <w:bookmarkStart w:id="1742" w:name="_Toc441131045"/>
      <w:bookmarkStart w:id="1743" w:name="_Toc447269862"/>
      <w:bookmarkStart w:id="1744" w:name="_Toc464120693"/>
      <w:bookmarkStart w:id="1745" w:name="_Toc466970611"/>
      <w:bookmarkStart w:id="1746" w:name="_Toc468462525"/>
      <w:bookmarkStart w:id="1747" w:name="_Toc469482118"/>
      <w:bookmarkStart w:id="1748" w:name="_Toc472411893"/>
      <w:bookmarkStart w:id="1749" w:name="_Toc498588978"/>
      <w:r w:rsidRPr="00382A07">
        <w:rPr>
          <w:szCs w:val="24"/>
        </w:rPr>
        <w:t>Инструкции по заполнению</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00216B" w:rsidRPr="0000216B">
        <w:rPr>
          <w:sz w:val="24"/>
          <w:szCs w:val="24"/>
        </w:rPr>
        <w:t>3.3.10</w:t>
      </w:r>
      <w:r w:rsidR="0000762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00216B" w:rsidRPr="0000216B">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00216B" w:rsidRPr="0000216B">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6C5" w:rsidRDefault="003036C5">
      <w:pPr>
        <w:spacing w:line="240" w:lineRule="auto"/>
      </w:pPr>
      <w:r>
        <w:separator/>
      </w:r>
    </w:p>
  </w:endnote>
  <w:endnote w:type="continuationSeparator" w:id="0">
    <w:p w:rsidR="003036C5" w:rsidRDefault="003036C5">
      <w:pPr>
        <w:spacing w:line="240" w:lineRule="auto"/>
      </w:pPr>
      <w:r>
        <w:continuationSeparator/>
      </w:r>
    </w:p>
  </w:endnote>
  <w:endnote w:id="1">
    <w:p w:rsidR="004F2CB7" w:rsidRPr="001D6DBB" w:rsidRDefault="004F2CB7"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F2CB7" w:rsidRDefault="004F2C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Pr="00FA0376" w:rsidRDefault="004F2C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44E2B">
      <w:rPr>
        <w:noProof/>
        <w:sz w:val="16"/>
        <w:szCs w:val="16"/>
        <w:lang w:eastAsia="ru-RU"/>
      </w:rPr>
      <w:t>3</w:t>
    </w:r>
    <w:r w:rsidRPr="00FA0376">
      <w:rPr>
        <w:sz w:val="16"/>
        <w:szCs w:val="16"/>
        <w:lang w:eastAsia="ru-RU"/>
      </w:rPr>
      <w:fldChar w:fldCharType="end"/>
    </w:r>
  </w:p>
  <w:p w:rsidR="004F2CB7" w:rsidRPr="00EE0539" w:rsidRDefault="004F2CB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61FA7">
      <w:rPr>
        <w:sz w:val="18"/>
        <w:szCs w:val="18"/>
      </w:rPr>
      <w:t>Договор</w:t>
    </w:r>
    <w:r>
      <w:rPr>
        <w:sz w:val="18"/>
        <w:szCs w:val="18"/>
      </w:rPr>
      <w:t>а</w:t>
    </w:r>
    <w:r w:rsidRPr="00261FA7">
      <w:rPr>
        <w:sz w:val="18"/>
        <w:szCs w:val="18"/>
      </w:rPr>
      <w:t xml:space="preserve"> на поставку </w:t>
    </w:r>
    <w:r w:rsidRPr="004F2CB7">
      <w:rPr>
        <w:sz w:val="18"/>
        <w:szCs w:val="18"/>
      </w:rPr>
      <w:t>детских новогодних подарков</w:t>
    </w:r>
    <w:r w:rsidRPr="00261FA7">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6C5" w:rsidRDefault="003036C5">
      <w:pPr>
        <w:spacing w:line="240" w:lineRule="auto"/>
      </w:pPr>
      <w:r>
        <w:separator/>
      </w:r>
    </w:p>
  </w:footnote>
  <w:footnote w:type="continuationSeparator" w:id="0">
    <w:p w:rsidR="003036C5" w:rsidRDefault="003036C5">
      <w:pPr>
        <w:spacing w:line="240" w:lineRule="auto"/>
      </w:pPr>
      <w:r>
        <w:continuationSeparator/>
      </w:r>
    </w:p>
  </w:footnote>
  <w:footnote w:id="1">
    <w:p w:rsidR="004F2CB7" w:rsidRPr="00B36685" w:rsidRDefault="004F2CB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F2CB7" w:rsidRDefault="004F2CB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F2CB7" w:rsidRDefault="004F2CB7" w:rsidP="00642D28">
      <w:pPr>
        <w:pStyle w:val="1ff4"/>
        <w:rPr>
          <w:rFonts w:ascii="Times New Roman" w:eastAsia="Times New Roman" w:hAnsi="Times New Roman" w:cs="Times New Roman"/>
          <w:lang w:eastAsia="ru-RU"/>
        </w:rPr>
      </w:pPr>
    </w:p>
  </w:footnote>
  <w:footnote w:id="3">
    <w:p w:rsidR="004F2CB7" w:rsidRPr="00F83889" w:rsidRDefault="004F2CB7"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4F2CB7" w:rsidRPr="00F83889" w:rsidRDefault="004F2CB7"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4F2CB7" w:rsidRPr="00F83889" w:rsidRDefault="004F2CB7"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4F2CB7" w:rsidRPr="00F83889" w:rsidRDefault="004F2CB7" w:rsidP="00150188">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F2CB7" w:rsidRDefault="004F2CB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Pr="00930031" w:rsidRDefault="004F2C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B7" w:rsidRDefault="004F2C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4"/>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3"/>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2"/>
  </w:num>
  <w:num w:numId="89">
    <w:abstractNumId w:val="114"/>
  </w:num>
  <w:num w:numId="90">
    <w:abstractNumId w:val="100"/>
  </w:num>
  <w:num w:numId="91">
    <w:abstractNumId w:val="138"/>
  </w:num>
  <w:num w:numId="92">
    <w:abstractNumId w:val="13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3E32"/>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05C"/>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5DAF"/>
    <w:rsid w:val="00157A6B"/>
    <w:rsid w:val="00160F76"/>
    <w:rsid w:val="0016246B"/>
    <w:rsid w:val="00162A8F"/>
    <w:rsid w:val="00162FC1"/>
    <w:rsid w:val="00164701"/>
    <w:rsid w:val="00165CF0"/>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1FA7"/>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36C5"/>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63C"/>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2CB7"/>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665"/>
    <w:rsid w:val="00661C17"/>
    <w:rsid w:val="006625DF"/>
    <w:rsid w:val="0066458E"/>
    <w:rsid w:val="0066755B"/>
    <w:rsid w:val="00667DA0"/>
    <w:rsid w:val="00667F31"/>
    <w:rsid w:val="0067090F"/>
    <w:rsid w:val="006732CC"/>
    <w:rsid w:val="00673C22"/>
    <w:rsid w:val="00673FC7"/>
    <w:rsid w:val="0067458D"/>
    <w:rsid w:val="00680B79"/>
    <w:rsid w:val="006816C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13A"/>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2781"/>
    <w:rsid w:val="00804801"/>
    <w:rsid w:val="008122B7"/>
    <w:rsid w:val="00813F81"/>
    <w:rsid w:val="00815A1D"/>
    <w:rsid w:val="00817246"/>
    <w:rsid w:val="008179BB"/>
    <w:rsid w:val="00820936"/>
    <w:rsid w:val="00821577"/>
    <w:rsid w:val="0082292A"/>
    <w:rsid w:val="00832D0A"/>
    <w:rsid w:val="00841A6F"/>
    <w:rsid w:val="0084268B"/>
    <w:rsid w:val="00844E2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2EE"/>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393B"/>
    <w:rsid w:val="009C744E"/>
    <w:rsid w:val="009C7620"/>
    <w:rsid w:val="009D0FF6"/>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19B4"/>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5D5"/>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6D"/>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2B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66550"/>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7BF5"/>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C60FE"/>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E7F9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1DDC10A-E09F-473C-A212-4266A4EC2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0A205C"/>
    <w:rPr>
      <w:b/>
      <w:bCs/>
      <w:shd w:val="clear" w:color="auto" w:fill="FFFFFF"/>
    </w:rPr>
  </w:style>
  <w:style w:type="paragraph" w:customStyle="1" w:styleId="2f7">
    <w:name w:val="Основной текст (2)"/>
    <w:basedOn w:val="a2"/>
    <w:link w:val="2f6"/>
    <w:uiPriority w:val="99"/>
    <w:rsid w:val="000A205C"/>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hyperlink" Target="http://www.rosseti.ru/about/contacts/opinion/" TargetMode="Externa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B7E04B8F5BC345C22463EADCAE81D93CF4CA1215A36F6052F6BC85F6f9C8L"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kobeleva.ey@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footer" Target="foot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footer" Target="footer8.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51D96-BC05-408D-83BF-C55A93A92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72</Pages>
  <Words>29857</Words>
  <Characters>170186</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199644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73</cp:revision>
  <cp:lastPrinted>2015-12-29T14:27:00Z</cp:lastPrinted>
  <dcterms:created xsi:type="dcterms:W3CDTF">2016-12-02T12:44:00Z</dcterms:created>
  <dcterms:modified xsi:type="dcterms:W3CDTF">2018-06-28T08:57:00Z</dcterms:modified>
</cp:coreProperties>
</file>