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4625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D3A02" w:rsidRPr="000D67AD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D3A02" w:rsidRPr="0058229B" w:rsidRDefault="005D3A0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8C0DE2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84625A">
                    <w:fldChar w:fldCharType="begin"/>
                  </w:r>
                  <w:r w:rsidR="0084625A" w:rsidRPr="0058229B">
                    <w:rPr>
                      <w:lang w:val="en-US"/>
                    </w:rPr>
                    <w:instrText xml:space="preserve"> HYPERLINK "mailto:posta@mrsk-1.ru" </w:instrText>
                  </w:r>
                  <w:r w:rsidR="0084625A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8462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84625A">
                    <w:fldChar w:fldCharType="begin"/>
                  </w:r>
                  <w:r w:rsidR="0084625A" w:rsidRPr="0058229B">
                    <w:rPr>
                      <w:lang w:val="en-US"/>
                    </w:rPr>
                    <w:instrText xml:space="preserve"> HYPERLINK "http://www.mrsk-1.ru" </w:instrText>
                  </w:r>
                  <w:r w:rsidR="0084625A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822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84625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3DE6E98C" wp14:editId="5E9A685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D3A02" w:rsidRPr="00C67A86" w:rsidRDefault="005D3A02" w:rsidP="005D3A02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Председатель закупочной комиссии -</w:t>
      </w:r>
    </w:p>
    <w:p w:rsidR="005D3A02" w:rsidRPr="00C67A86" w:rsidRDefault="005D3A02" w:rsidP="005D3A02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начальник Управления логистики и</w:t>
      </w:r>
    </w:p>
    <w:p w:rsidR="005D3A02" w:rsidRPr="00C67A86" w:rsidRDefault="005D3A02" w:rsidP="005D3A02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материально-технического обеспечения</w:t>
      </w:r>
    </w:p>
    <w:p w:rsidR="005D3A02" w:rsidRPr="00C67A86" w:rsidRDefault="005D3A02" w:rsidP="005D3A02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филиала ПАО «МРСК Центра» -</w:t>
      </w:r>
    </w:p>
    <w:p w:rsidR="005D3A02" w:rsidRPr="00C67A86" w:rsidRDefault="005D3A02" w:rsidP="005D3A02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«Смоленскэнерго»</w:t>
      </w:r>
    </w:p>
    <w:p w:rsidR="005D3A02" w:rsidRPr="00C67A86" w:rsidRDefault="005D3A02" w:rsidP="005D3A02">
      <w:pPr>
        <w:spacing w:line="240" w:lineRule="auto"/>
        <w:jc w:val="right"/>
        <w:rPr>
          <w:sz w:val="24"/>
          <w:szCs w:val="24"/>
        </w:rPr>
      </w:pPr>
    </w:p>
    <w:p w:rsidR="005D3A02" w:rsidRDefault="005D3A02" w:rsidP="005D3A02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D3A0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D3A0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C12FA4" w:rsidRDefault="00717F60" w:rsidP="005D3A02">
      <w:pPr>
        <w:spacing w:line="264" w:lineRule="auto"/>
        <w:ind w:firstLine="0"/>
        <w:jc w:val="center"/>
        <w:rPr>
          <w:b/>
          <w:caps/>
        </w:rPr>
      </w:pPr>
      <w:r w:rsidRPr="005D3A02">
        <w:rPr>
          <w:b/>
          <w:sz w:val="24"/>
          <w:szCs w:val="24"/>
        </w:rPr>
        <w:t xml:space="preserve">на право заключения </w:t>
      </w:r>
      <w:proofErr w:type="gramStart"/>
      <w:r w:rsidR="005D3A02" w:rsidRPr="005D3A02">
        <w:rPr>
          <w:b/>
          <w:sz w:val="24"/>
          <w:szCs w:val="24"/>
        </w:rPr>
        <w:t>Договора</w:t>
      </w:r>
      <w:proofErr w:type="gramEnd"/>
      <w:r w:rsidR="00366652" w:rsidRPr="005D3A02">
        <w:rPr>
          <w:b/>
          <w:sz w:val="24"/>
          <w:szCs w:val="24"/>
        </w:rPr>
        <w:t xml:space="preserve"> </w:t>
      </w:r>
      <w:r w:rsidR="005D3A02" w:rsidRPr="005D3A02">
        <w:rPr>
          <w:b/>
          <w:sz w:val="24"/>
          <w:szCs w:val="24"/>
        </w:rPr>
        <w:t xml:space="preserve">на оказание услуг по  восстановлению </w:t>
      </w:r>
      <w:proofErr w:type="spellStart"/>
      <w:r w:rsidR="005D3A02" w:rsidRPr="005D3A02">
        <w:rPr>
          <w:b/>
          <w:sz w:val="24"/>
          <w:szCs w:val="24"/>
        </w:rPr>
        <w:t>асфальто</w:t>
      </w:r>
      <w:proofErr w:type="spellEnd"/>
      <w:r w:rsidR="005D3A02" w:rsidRPr="005D3A02">
        <w:rPr>
          <w:b/>
          <w:sz w:val="24"/>
          <w:szCs w:val="24"/>
        </w:rPr>
        <w:t>-бетонного покрытия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5D3A02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36E26" w:rsidRDefault="00A51E7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36E26">
        <w:rPr>
          <w:noProof/>
        </w:rPr>
        <w:t>1</w:t>
      </w:r>
      <w:r w:rsidR="00536E26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36E26">
        <w:rPr>
          <w:noProof/>
        </w:rPr>
        <w:t>Общие положения</w:t>
      </w:r>
      <w:r w:rsidR="00536E26">
        <w:rPr>
          <w:noProof/>
        </w:rPr>
        <w:tab/>
      </w:r>
      <w:r>
        <w:rPr>
          <w:noProof/>
        </w:rPr>
        <w:fldChar w:fldCharType="begin"/>
      </w:r>
      <w:r w:rsidR="00536E26">
        <w:rPr>
          <w:noProof/>
        </w:rPr>
        <w:instrText xml:space="preserve"> PAGEREF _Toc441130432 \h </w:instrText>
      </w:r>
      <w:r>
        <w:rPr>
          <w:noProof/>
        </w:rPr>
      </w:r>
      <w:r>
        <w:rPr>
          <w:noProof/>
        </w:rPr>
        <w:fldChar w:fldCharType="separate"/>
      </w:r>
      <w:r w:rsidR="00863737">
        <w:rPr>
          <w:noProof/>
        </w:rPr>
        <w:t>4</w:t>
      </w:r>
      <w:r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_Toc441130433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4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_Toc441130434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_Toc441130435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6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_Toc441130436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6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_Toc441130437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7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_Toc441130438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8</w:t>
      </w:r>
      <w:r w:rsidR="00A51E77">
        <w:rPr>
          <w:noProof/>
        </w:rPr>
        <w:fldChar w:fldCharType="end"/>
      </w:r>
    </w:p>
    <w:p w:rsidR="00536E26" w:rsidRDefault="00536E2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872D2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_Toc441130445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10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_Toc441130446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10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872D2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_Toc441130450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10</w:t>
      </w:r>
      <w:r w:rsidR="00A51E77">
        <w:rPr>
          <w:noProof/>
        </w:rPr>
        <w:fldChar w:fldCharType="end"/>
      </w:r>
    </w:p>
    <w:p w:rsidR="00536E26" w:rsidRDefault="00536E2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_Toc441130454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13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_Toc441130455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13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_Toc441130458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13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_Toc441130459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14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_Toc441130474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29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_Toc441130477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30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_Toc441130478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30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_Toc441130483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32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_Toc441130484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35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35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36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_Toc441130487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37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_Toc441130488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37</w:t>
      </w:r>
      <w:r w:rsidR="00A51E77">
        <w:rPr>
          <w:noProof/>
        </w:rPr>
        <w:fldChar w:fldCharType="end"/>
      </w:r>
    </w:p>
    <w:p w:rsidR="00536E26" w:rsidRDefault="00536E2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872D2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_Toc441130489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38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_Toc441130490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38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_Toc441130492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38</w:t>
      </w:r>
      <w:r w:rsidR="00A51E77">
        <w:rPr>
          <w:noProof/>
        </w:rPr>
        <w:fldChar w:fldCharType="end"/>
      </w:r>
    </w:p>
    <w:p w:rsidR="00536E26" w:rsidRDefault="00536E2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_Toc441130494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39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_Toc441130495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39</w:t>
      </w:r>
      <w:r w:rsidR="00A51E77">
        <w:rPr>
          <w:noProof/>
        </w:rPr>
        <w:fldChar w:fldCharType="end"/>
      </w:r>
    </w:p>
    <w:p w:rsidR="00536E26" w:rsidRDefault="00536E26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_Toc441130496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39</w:t>
      </w:r>
      <w:r w:rsidR="00A51E77">
        <w:rPr>
          <w:noProof/>
        </w:rPr>
        <w:fldChar w:fldCharType="end"/>
      </w:r>
    </w:p>
    <w:p w:rsidR="00536E26" w:rsidRDefault="00536E26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_Toc441130498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43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872D2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_Toc441130500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45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872D2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872D2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_Toc441130503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48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_Toc441130506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50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_Toc441130509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52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872D2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872D2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_Toc441130512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54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_Toc441130515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56</w:t>
      </w:r>
      <w:r w:rsidR="00A51E77">
        <w:rPr>
          <w:noProof/>
        </w:rPr>
        <w:fldChar w:fldCharType="end"/>
      </w:r>
    </w:p>
    <w:p w:rsidR="00536E26" w:rsidRDefault="00536E26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872D2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872D2">
        <w:rPr>
          <w:noProof/>
        </w:rPr>
        <w:t>Форма Анкеты Участника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_Toc441130516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56</w:t>
      </w:r>
      <w:r w:rsidR="00A51E77">
        <w:rPr>
          <w:noProof/>
        </w:rPr>
        <w:fldChar w:fldCharType="end"/>
      </w:r>
    </w:p>
    <w:p w:rsidR="00536E26" w:rsidRDefault="00536E26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872D2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872D2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_Toc441130517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58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_Toc441130519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62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_Toc441130522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65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_Toc441130525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67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_Toc441130528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69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_Toc441130531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71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_Toc441130534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74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_Toc441130537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76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_Toc441130540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79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872D2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872D2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872D2">
        <w:rPr>
          <w:noProof/>
          <w:color w:val="000000"/>
        </w:rPr>
        <w:t>(форма 16)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_Toc441130543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81</w:t>
      </w:r>
      <w:r w:rsidR="00A51E77">
        <w:rPr>
          <w:noProof/>
        </w:rPr>
        <w:fldChar w:fldCharType="end"/>
      </w:r>
    </w:p>
    <w:p w:rsidR="00536E26" w:rsidRDefault="00536E26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872D2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872D2">
        <w:rPr>
          <w:noProof/>
          <w:color w:val="000000"/>
        </w:rPr>
        <w:t>(форма 17)</w:t>
      </w:r>
      <w:r>
        <w:rPr>
          <w:noProof/>
        </w:rPr>
        <w:tab/>
      </w:r>
      <w:r w:rsidR="00A51E77">
        <w:rPr>
          <w:noProof/>
        </w:rPr>
        <w:fldChar w:fldCharType="begin"/>
      </w:r>
      <w:r>
        <w:rPr>
          <w:noProof/>
        </w:rPr>
        <w:instrText xml:space="preserve"> PAGEREF _Toc441130546 \h </w:instrText>
      </w:r>
      <w:r w:rsidR="00A51E77">
        <w:rPr>
          <w:noProof/>
        </w:rPr>
      </w:r>
      <w:r w:rsidR="00A51E77">
        <w:rPr>
          <w:noProof/>
        </w:rPr>
        <w:fldChar w:fldCharType="separate"/>
      </w:r>
      <w:r w:rsidR="00863737">
        <w:rPr>
          <w:noProof/>
        </w:rPr>
        <w:t>83</w:t>
      </w:r>
      <w:r w:rsidR="00A51E77">
        <w:rPr>
          <w:noProof/>
        </w:rPr>
        <w:fldChar w:fldCharType="end"/>
      </w:r>
    </w:p>
    <w:p w:rsidR="00717F60" w:rsidRPr="00E71A48" w:rsidRDefault="00A51E7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043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043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5D3A02" w:rsidRPr="00D4591D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6" w:history="1">
        <w:proofErr w:type="gramStart"/>
        <w:r w:rsidR="005D3A02" w:rsidRPr="00D4591D">
          <w:rPr>
            <w:rStyle w:val="a7"/>
            <w:iCs/>
            <w:sz w:val="24"/>
            <w:szCs w:val="24"/>
          </w:rPr>
          <w:t>L</w:t>
        </w:r>
        <w:r w:rsidR="005D3A02" w:rsidRPr="00D4591D">
          <w:rPr>
            <w:rStyle w:val="a7"/>
            <w:iCs/>
            <w:sz w:val="24"/>
            <w:szCs w:val="24"/>
            <w:lang w:val="en-US"/>
          </w:rPr>
          <w:t>ebedev</w:t>
        </w:r>
        <w:r w:rsidR="005D3A02" w:rsidRPr="00D4591D">
          <w:rPr>
            <w:rStyle w:val="a7"/>
            <w:iCs/>
            <w:sz w:val="24"/>
            <w:szCs w:val="24"/>
          </w:rPr>
          <w:t>.</w:t>
        </w:r>
        <w:r w:rsidR="005D3A02" w:rsidRPr="00D4591D">
          <w:rPr>
            <w:rStyle w:val="a7"/>
            <w:iCs/>
            <w:sz w:val="24"/>
            <w:szCs w:val="24"/>
            <w:lang w:val="en-US"/>
          </w:rPr>
          <w:t>AAL</w:t>
        </w:r>
        <w:r w:rsidR="005D3A02" w:rsidRPr="00D4591D">
          <w:rPr>
            <w:rStyle w:val="a7"/>
            <w:iCs/>
            <w:sz w:val="24"/>
            <w:szCs w:val="24"/>
          </w:rPr>
          <w:t>@mrsk-1.ru</w:t>
        </w:r>
      </w:hyperlink>
      <w:r w:rsidR="005D3A02" w:rsidRPr="00D4591D">
        <w:rPr>
          <w:iCs/>
          <w:sz w:val="24"/>
          <w:szCs w:val="24"/>
        </w:rPr>
        <w:t>,, ответственное лицо –</w:t>
      </w:r>
      <w:r w:rsidR="005D3A02" w:rsidRPr="00D4591D">
        <w:rPr>
          <w:sz w:val="24"/>
          <w:szCs w:val="24"/>
        </w:rPr>
        <w:t xml:space="preserve"> Лебедев Александр Александрович, контактный телефон - (4812) </w:t>
      </w:r>
      <w:r w:rsidR="005D3A02" w:rsidRPr="0058229B">
        <w:rPr>
          <w:sz w:val="24"/>
          <w:szCs w:val="24"/>
        </w:rPr>
        <w:t xml:space="preserve">42-95-08, </w:t>
      </w:r>
      <w:r w:rsidR="004B5EB3" w:rsidRPr="0058229B">
        <w:rPr>
          <w:iCs/>
          <w:sz w:val="24"/>
          <w:szCs w:val="24"/>
        </w:rPr>
        <w:t>Извещени</w:t>
      </w:r>
      <w:r w:rsidRPr="0058229B">
        <w:rPr>
          <w:iCs/>
          <w:sz w:val="24"/>
          <w:szCs w:val="24"/>
        </w:rPr>
        <w:t>ем</w:t>
      </w:r>
      <w:r w:rsidRPr="0058229B">
        <w:rPr>
          <w:sz w:val="24"/>
          <w:szCs w:val="24"/>
        </w:rPr>
        <w:t xml:space="preserve"> о проведении открытого </w:t>
      </w:r>
      <w:r w:rsidRPr="0058229B">
        <w:rPr>
          <w:iCs/>
          <w:sz w:val="24"/>
          <w:szCs w:val="24"/>
        </w:rPr>
        <w:t>запроса предложений</w:t>
      </w:r>
      <w:r w:rsidRPr="0058229B">
        <w:rPr>
          <w:sz w:val="24"/>
          <w:szCs w:val="24"/>
        </w:rPr>
        <w:t xml:space="preserve">, опубликованным </w:t>
      </w:r>
      <w:r w:rsidRPr="0058229B">
        <w:rPr>
          <w:b/>
          <w:sz w:val="24"/>
          <w:szCs w:val="24"/>
        </w:rPr>
        <w:t>«</w:t>
      </w:r>
      <w:r w:rsidR="005D3A02" w:rsidRPr="0058229B">
        <w:rPr>
          <w:b/>
          <w:sz w:val="24"/>
          <w:szCs w:val="24"/>
        </w:rPr>
        <w:t>2</w:t>
      </w:r>
      <w:r w:rsidR="00862664" w:rsidRPr="0058229B">
        <w:rPr>
          <w:b/>
          <w:sz w:val="24"/>
          <w:szCs w:val="24"/>
        </w:rPr>
        <w:t>1</w:t>
      </w:r>
      <w:r w:rsidRPr="0058229B">
        <w:rPr>
          <w:b/>
          <w:sz w:val="24"/>
          <w:szCs w:val="24"/>
        </w:rPr>
        <w:t xml:space="preserve">» </w:t>
      </w:r>
      <w:r w:rsidR="005D3A02" w:rsidRPr="0058229B">
        <w:rPr>
          <w:b/>
          <w:sz w:val="24"/>
          <w:szCs w:val="24"/>
        </w:rPr>
        <w:t>марта</w:t>
      </w:r>
      <w:r w:rsidRPr="0058229B">
        <w:rPr>
          <w:b/>
          <w:sz w:val="24"/>
          <w:szCs w:val="24"/>
        </w:rPr>
        <w:t xml:space="preserve"> 20</w:t>
      </w:r>
      <w:r w:rsidR="00C12FA4" w:rsidRPr="0058229B">
        <w:rPr>
          <w:b/>
          <w:sz w:val="24"/>
          <w:szCs w:val="24"/>
        </w:rPr>
        <w:t>1</w:t>
      </w:r>
      <w:r w:rsidR="00862664" w:rsidRPr="0058229B">
        <w:rPr>
          <w:b/>
          <w:sz w:val="24"/>
          <w:szCs w:val="24"/>
        </w:rPr>
        <w:t>6</w:t>
      </w:r>
      <w:r w:rsidRPr="0058229B">
        <w:rPr>
          <w:b/>
          <w:sz w:val="24"/>
          <w:szCs w:val="24"/>
        </w:rPr>
        <w:t xml:space="preserve"> г.</w:t>
      </w:r>
      <w:r w:rsidRPr="0058229B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58229B">
          <w:rPr>
            <w:rStyle w:val="a7"/>
            <w:sz w:val="24"/>
            <w:szCs w:val="24"/>
          </w:rPr>
          <w:t>www.zakupki.</w:t>
        </w:r>
        <w:r w:rsidR="00345CCA" w:rsidRPr="0058229B">
          <w:rPr>
            <w:rStyle w:val="a7"/>
            <w:sz w:val="24"/>
            <w:szCs w:val="24"/>
            <w:lang w:val="en-US"/>
          </w:rPr>
          <w:t>gov</w:t>
        </w:r>
        <w:r w:rsidR="00345CCA" w:rsidRPr="0058229B">
          <w:rPr>
            <w:rStyle w:val="a7"/>
            <w:sz w:val="24"/>
            <w:szCs w:val="24"/>
          </w:rPr>
          <w:t>.ru</w:t>
        </w:r>
      </w:hyperlink>
      <w:r w:rsidRPr="0058229B">
        <w:rPr>
          <w:sz w:val="24"/>
          <w:szCs w:val="24"/>
        </w:rPr>
        <w:t>),</w:t>
      </w:r>
      <w:r w:rsidR="009D7F01" w:rsidRPr="0058229B">
        <w:rPr>
          <w:iCs/>
          <w:sz w:val="24"/>
          <w:szCs w:val="24"/>
        </w:rPr>
        <w:t xml:space="preserve"> </w:t>
      </w:r>
      <w:r w:rsidR="009D7F01" w:rsidRPr="0058229B">
        <w:rPr>
          <w:sz w:val="24"/>
          <w:szCs w:val="24"/>
        </w:rPr>
        <w:t xml:space="preserve">на сайте </w:t>
      </w:r>
      <w:r w:rsidR="007556FF" w:rsidRPr="0058229B">
        <w:rPr>
          <w:iCs/>
          <w:sz w:val="24"/>
          <w:szCs w:val="24"/>
        </w:rPr>
        <w:t>ПАО «МРСК Центра»</w:t>
      </w:r>
      <w:r w:rsidR="009D7F01" w:rsidRPr="0058229B">
        <w:rPr>
          <w:sz w:val="24"/>
          <w:szCs w:val="24"/>
        </w:rPr>
        <w:t xml:space="preserve"> (</w:t>
      </w:r>
      <w:hyperlink r:id="rId18" w:history="1">
        <w:r w:rsidR="007556FF" w:rsidRPr="0058229B">
          <w:rPr>
            <w:rStyle w:val="a7"/>
            <w:sz w:val="24"/>
            <w:szCs w:val="24"/>
          </w:rPr>
          <w:t>www.mrsk-1.ru</w:t>
        </w:r>
      </w:hyperlink>
      <w:r w:rsidR="00862664" w:rsidRPr="0058229B">
        <w:rPr>
          <w:sz w:val="24"/>
          <w:szCs w:val="24"/>
        </w:rPr>
        <w:t>)</w:t>
      </w:r>
      <w:r w:rsidR="00702B2C" w:rsidRPr="0058229B">
        <w:rPr>
          <w:sz w:val="24"/>
          <w:szCs w:val="24"/>
        </w:rPr>
        <w:t>,</w:t>
      </w:r>
      <w:bookmarkStart w:id="14" w:name="_GoBack"/>
      <w:bookmarkEnd w:id="14"/>
      <w:r w:rsidR="00702B2C" w:rsidRPr="004D7428">
        <w:rPr>
          <w:sz w:val="24"/>
          <w:szCs w:val="24"/>
        </w:rPr>
        <w:t xml:space="preserve"> на сайте </w:t>
      </w:r>
      <w:r w:rsidR="00F71B88" w:rsidRPr="004D7428">
        <w:rPr>
          <w:sz w:val="24"/>
          <w:szCs w:val="24"/>
        </w:rPr>
        <w:t>электронной торговой площадки ПАО «</w:t>
      </w:r>
      <w:proofErr w:type="spellStart"/>
      <w:r w:rsidR="00F71B88" w:rsidRPr="004D7428">
        <w:rPr>
          <w:sz w:val="24"/>
          <w:szCs w:val="24"/>
        </w:rPr>
        <w:t>Россети</w:t>
      </w:r>
      <w:proofErr w:type="spellEnd"/>
      <w:r w:rsidR="00F71B88" w:rsidRPr="004D7428">
        <w:rPr>
          <w:sz w:val="24"/>
          <w:szCs w:val="24"/>
        </w:rPr>
        <w:t xml:space="preserve">» </w:t>
      </w:r>
      <w:hyperlink r:id="rId19" w:history="1">
        <w:r w:rsidR="00F71B88" w:rsidRPr="004D7428">
          <w:rPr>
            <w:rStyle w:val="a7"/>
            <w:sz w:val="24"/>
            <w:szCs w:val="24"/>
          </w:rPr>
          <w:t>www.b2b-mrsk.ru</w:t>
        </w:r>
      </w:hyperlink>
      <w:r w:rsidR="00F71B88" w:rsidRPr="004D7428">
        <w:rPr>
          <w:sz w:val="24"/>
          <w:szCs w:val="24"/>
        </w:rPr>
        <w:t xml:space="preserve"> (далее — ЭТП)</w:t>
      </w:r>
      <w:r w:rsidR="00702B2C" w:rsidRPr="004D7428">
        <w:rPr>
          <w:sz w:val="24"/>
          <w:szCs w:val="24"/>
        </w:rPr>
        <w:t xml:space="preserve">, </w:t>
      </w:r>
      <w:r w:rsidRPr="004D7428">
        <w:rPr>
          <w:iCs/>
          <w:sz w:val="24"/>
          <w:szCs w:val="24"/>
        </w:rPr>
        <w:t>приг</w:t>
      </w:r>
      <w:r w:rsidRPr="004D7428">
        <w:rPr>
          <w:sz w:val="24"/>
          <w:szCs w:val="24"/>
        </w:rPr>
        <w:t>ласило юридических лиц</w:t>
      </w:r>
      <w:r w:rsidR="005B75A6" w:rsidRPr="004D7428">
        <w:rPr>
          <w:sz w:val="24"/>
          <w:szCs w:val="24"/>
        </w:rPr>
        <w:t xml:space="preserve"> и физических лиц (в т.</w:t>
      </w:r>
      <w:r w:rsidR="003129D4" w:rsidRPr="004D7428">
        <w:rPr>
          <w:sz w:val="24"/>
          <w:szCs w:val="24"/>
        </w:rPr>
        <w:t xml:space="preserve"> </w:t>
      </w:r>
      <w:r w:rsidR="005B75A6" w:rsidRPr="004D7428">
        <w:rPr>
          <w:sz w:val="24"/>
          <w:szCs w:val="24"/>
        </w:rPr>
        <w:t>ч</w:t>
      </w:r>
      <w:proofErr w:type="gramEnd"/>
      <w:r w:rsidR="005B75A6" w:rsidRPr="004D7428">
        <w:rPr>
          <w:sz w:val="24"/>
          <w:szCs w:val="24"/>
        </w:rPr>
        <w:t xml:space="preserve">. </w:t>
      </w:r>
      <w:proofErr w:type="gramStart"/>
      <w:r w:rsidR="005B75A6" w:rsidRPr="004D7428">
        <w:rPr>
          <w:sz w:val="24"/>
          <w:szCs w:val="24"/>
        </w:rPr>
        <w:t>индивидуальных предпринимателей)</w:t>
      </w:r>
      <w:r w:rsidR="00DC6125" w:rsidRPr="004D7428">
        <w:rPr>
          <w:sz w:val="24"/>
          <w:szCs w:val="24"/>
        </w:rPr>
        <w:t xml:space="preserve"> </w:t>
      </w:r>
      <w:r w:rsidR="005D3A02" w:rsidRPr="004C148D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</w:t>
      </w:r>
      <w:r w:rsidR="005D3A02" w:rsidRPr="005D3A02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C6125" w:rsidRPr="005D3A02">
        <w:rPr>
          <w:sz w:val="24"/>
          <w:szCs w:val="24"/>
        </w:rPr>
        <w:t>(далее - Участники)</w:t>
      </w:r>
      <w:r w:rsidR="009D7F01" w:rsidRPr="005D3A02">
        <w:rPr>
          <w:sz w:val="24"/>
          <w:szCs w:val="24"/>
        </w:rPr>
        <w:t xml:space="preserve"> </w:t>
      </w:r>
      <w:r w:rsidR="004B5EB3" w:rsidRPr="005D3A02">
        <w:rPr>
          <w:sz w:val="24"/>
          <w:szCs w:val="24"/>
        </w:rPr>
        <w:t>к участию в процедуре О</w:t>
      </w:r>
      <w:r w:rsidRPr="005D3A0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bookmarkEnd w:id="11"/>
      <w:bookmarkEnd w:id="12"/>
      <w:bookmarkEnd w:id="13"/>
      <w:r w:rsidR="005D3A02" w:rsidRPr="005D3A02">
        <w:rPr>
          <w:sz w:val="24"/>
          <w:szCs w:val="24"/>
        </w:rPr>
        <w:t>на право заключения Договора на оказание услуг по</w:t>
      </w:r>
      <w:proofErr w:type="gramEnd"/>
      <w:r w:rsidR="005D3A02" w:rsidRPr="005D3A02">
        <w:rPr>
          <w:sz w:val="24"/>
          <w:szCs w:val="24"/>
        </w:rPr>
        <w:t xml:space="preserve">  восстановлению </w:t>
      </w:r>
      <w:proofErr w:type="spellStart"/>
      <w:proofErr w:type="gramStart"/>
      <w:r w:rsidR="005D3A02" w:rsidRPr="005D3A02">
        <w:rPr>
          <w:sz w:val="24"/>
          <w:szCs w:val="24"/>
        </w:rPr>
        <w:t>асфальто</w:t>
      </w:r>
      <w:proofErr w:type="spellEnd"/>
      <w:r w:rsidR="005D3A02" w:rsidRPr="005D3A02">
        <w:rPr>
          <w:sz w:val="24"/>
          <w:szCs w:val="24"/>
        </w:rPr>
        <w:t>-бетонного</w:t>
      </w:r>
      <w:proofErr w:type="gramEnd"/>
      <w:r w:rsidR="005D3A02" w:rsidRPr="005D3A02">
        <w:rPr>
          <w:sz w:val="24"/>
          <w:szCs w:val="24"/>
        </w:rPr>
        <w:t xml:space="preserve"> покрытия для нужд ПАО «МРСК Центра» (филиала «Смоленскэнерго»)., расположенного по адресу: РФ, 214019, г. Смоленск, ул. </w:t>
      </w:r>
      <w:proofErr w:type="spellStart"/>
      <w:r w:rsidR="005D3A02" w:rsidRPr="005D3A02">
        <w:rPr>
          <w:sz w:val="24"/>
          <w:szCs w:val="24"/>
        </w:rPr>
        <w:t>Тенишевой</w:t>
      </w:r>
      <w:proofErr w:type="spellEnd"/>
      <w:r w:rsidR="005D3A02" w:rsidRPr="005D3A02">
        <w:rPr>
          <w:sz w:val="24"/>
          <w:szCs w:val="24"/>
        </w:rPr>
        <w:t>, д. 33.</w:t>
      </w:r>
    </w:p>
    <w:p w:rsidR="00717F60" w:rsidRPr="004D742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4D7428">
        <w:rPr>
          <w:sz w:val="24"/>
          <w:szCs w:val="24"/>
        </w:rPr>
        <w:t xml:space="preserve">Настоящий </w:t>
      </w:r>
      <w:r w:rsidR="004B5EB3" w:rsidRPr="004D7428">
        <w:rPr>
          <w:sz w:val="24"/>
          <w:szCs w:val="24"/>
        </w:rPr>
        <w:t>З</w:t>
      </w:r>
      <w:r w:rsidRPr="004D7428">
        <w:rPr>
          <w:sz w:val="24"/>
          <w:szCs w:val="24"/>
        </w:rPr>
        <w:t xml:space="preserve">апрос предложений проводится </w:t>
      </w:r>
      <w:r w:rsidR="00F71B88" w:rsidRPr="004D7428">
        <w:rPr>
          <w:sz w:val="24"/>
          <w:szCs w:val="24"/>
        </w:rPr>
        <w:t>без использования функционала ЭТП</w:t>
      </w:r>
      <w:r w:rsidR="005B75A6" w:rsidRPr="004D7428">
        <w:rPr>
          <w:sz w:val="24"/>
          <w:szCs w:val="24"/>
        </w:rPr>
        <w:t>.</w:t>
      </w:r>
      <w:bookmarkEnd w:id="15"/>
    </w:p>
    <w:p w:rsidR="00717F60" w:rsidRPr="005D3A0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5D3A02">
        <w:rPr>
          <w:sz w:val="24"/>
          <w:szCs w:val="24"/>
        </w:rPr>
        <w:t>Заказчик</w:t>
      </w:r>
      <w:r w:rsidR="00702B2C" w:rsidRPr="005D3A02">
        <w:rPr>
          <w:sz w:val="24"/>
          <w:szCs w:val="24"/>
        </w:rPr>
        <w:t xml:space="preserve">: </w:t>
      </w:r>
      <w:r w:rsidRPr="005D3A02">
        <w:rPr>
          <w:sz w:val="24"/>
          <w:szCs w:val="24"/>
        </w:rPr>
        <w:t xml:space="preserve"> </w:t>
      </w:r>
      <w:r w:rsidR="00702B2C" w:rsidRPr="005D3A02">
        <w:rPr>
          <w:iCs/>
          <w:sz w:val="24"/>
          <w:szCs w:val="24"/>
        </w:rPr>
        <w:t>ПАО «МРСК Центра».</w:t>
      </w:r>
      <w:r w:rsidRPr="005D3A02">
        <w:rPr>
          <w:rStyle w:val="aa"/>
          <w:sz w:val="24"/>
          <w:szCs w:val="24"/>
        </w:rPr>
        <w:t xml:space="preserve"> </w:t>
      </w:r>
      <w:bookmarkEnd w:id="16"/>
    </w:p>
    <w:p w:rsidR="008C4223" w:rsidRPr="005D3A0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5D3A02">
        <w:rPr>
          <w:sz w:val="24"/>
          <w:szCs w:val="24"/>
        </w:rPr>
        <w:t>Предмет З</w:t>
      </w:r>
      <w:r w:rsidR="00717F60" w:rsidRPr="005D3A02">
        <w:rPr>
          <w:sz w:val="24"/>
          <w:szCs w:val="24"/>
        </w:rPr>
        <w:t>апроса предложений</w:t>
      </w:r>
      <w:r w:rsidR="00702B2C" w:rsidRPr="005D3A02">
        <w:rPr>
          <w:sz w:val="24"/>
          <w:szCs w:val="24"/>
        </w:rPr>
        <w:t>:</w:t>
      </w:r>
      <w:bookmarkEnd w:id="17"/>
    </w:p>
    <w:p w:rsidR="00A40714" w:rsidRPr="005D3A0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D3A02">
        <w:rPr>
          <w:b/>
          <w:sz w:val="24"/>
          <w:szCs w:val="24"/>
          <w:u w:val="single"/>
        </w:rPr>
        <w:t>Лот №1:</w:t>
      </w:r>
      <w:r w:rsidR="00717F60" w:rsidRPr="005D3A02">
        <w:rPr>
          <w:sz w:val="24"/>
          <w:szCs w:val="24"/>
        </w:rPr>
        <w:t xml:space="preserve"> право заключения </w:t>
      </w:r>
      <w:r w:rsidR="00123C70" w:rsidRPr="005D3A02">
        <w:rPr>
          <w:sz w:val="24"/>
          <w:szCs w:val="24"/>
        </w:rPr>
        <w:t>Договор</w:t>
      </w:r>
      <w:r w:rsidR="005D3A02" w:rsidRPr="005D3A02">
        <w:rPr>
          <w:sz w:val="24"/>
          <w:szCs w:val="24"/>
        </w:rPr>
        <w:t>а</w:t>
      </w:r>
      <w:r w:rsidR="00A40714" w:rsidRPr="005D3A02">
        <w:rPr>
          <w:sz w:val="24"/>
          <w:szCs w:val="24"/>
        </w:rPr>
        <w:t xml:space="preserve"> </w:t>
      </w:r>
      <w:bookmarkEnd w:id="18"/>
      <w:r w:rsidR="005D3A02" w:rsidRPr="005D3A02">
        <w:rPr>
          <w:sz w:val="24"/>
          <w:szCs w:val="24"/>
        </w:rPr>
        <w:t xml:space="preserve">на оказание услуг по  восстановлению </w:t>
      </w:r>
      <w:proofErr w:type="spellStart"/>
      <w:proofErr w:type="gramStart"/>
      <w:r w:rsidR="005D3A02" w:rsidRPr="005D3A02">
        <w:rPr>
          <w:sz w:val="24"/>
          <w:szCs w:val="24"/>
        </w:rPr>
        <w:t>асфальто</w:t>
      </w:r>
      <w:proofErr w:type="spellEnd"/>
      <w:r w:rsidR="005D3A02" w:rsidRPr="005D3A02">
        <w:rPr>
          <w:sz w:val="24"/>
          <w:szCs w:val="24"/>
        </w:rPr>
        <w:t>-бетонного</w:t>
      </w:r>
      <w:proofErr w:type="gramEnd"/>
      <w:r w:rsidR="005D3A02" w:rsidRPr="005D3A02">
        <w:rPr>
          <w:sz w:val="24"/>
          <w:szCs w:val="24"/>
        </w:rPr>
        <w:t xml:space="preserve"> покрытия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D3A02">
        <w:rPr>
          <w:sz w:val="24"/>
          <w:szCs w:val="24"/>
        </w:rPr>
        <w:t xml:space="preserve">Количество лотов: </w:t>
      </w:r>
      <w:r w:rsidRPr="005D3A02">
        <w:rPr>
          <w:b/>
          <w:sz w:val="24"/>
          <w:szCs w:val="24"/>
        </w:rPr>
        <w:t>1 (один)</w:t>
      </w:r>
      <w:r w:rsidRPr="005D3A02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>
        <w:rPr>
          <w:sz w:val="24"/>
          <w:szCs w:val="24"/>
        </w:rPr>
        <w:t>оказания услуг</w:t>
      </w:r>
      <w:r w:rsidR="00717F60" w:rsidRPr="00E71A48">
        <w:rPr>
          <w:sz w:val="24"/>
          <w:szCs w:val="24"/>
        </w:rPr>
        <w:t xml:space="preserve">: </w:t>
      </w:r>
      <w:r w:rsidR="005D3A02" w:rsidRPr="005D3A02">
        <w:rPr>
          <w:sz w:val="24"/>
          <w:szCs w:val="24"/>
        </w:rPr>
        <w:t>с момента заключения договора по 31.08.2016 г.</w:t>
      </w:r>
      <w:bookmarkEnd w:id="20"/>
    </w:p>
    <w:p w:rsidR="008D2928" w:rsidRPr="00633E9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33E99">
        <w:rPr>
          <w:sz w:val="24"/>
          <w:szCs w:val="24"/>
        </w:rPr>
        <w:t xml:space="preserve">Оказание услуг Участником будет осуществляться на </w:t>
      </w:r>
      <w:r w:rsidR="008C0DE2" w:rsidRPr="00633E99">
        <w:rPr>
          <w:sz w:val="24"/>
          <w:szCs w:val="24"/>
        </w:rPr>
        <w:t xml:space="preserve">территории </w:t>
      </w:r>
      <w:r w:rsidR="005D3A02" w:rsidRPr="00633E99">
        <w:rPr>
          <w:sz w:val="24"/>
          <w:szCs w:val="24"/>
        </w:rPr>
        <w:t>г. Смоленска и Смоленской области</w:t>
      </w:r>
      <w:r w:rsidRPr="00633E99">
        <w:rPr>
          <w:sz w:val="24"/>
          <w:szCs w:val="24"/>
        </w:rPr>
        <w:t>.</w:t>
      </w:r>
      <w:bookmarkEnd w:id="21"/>
    </w:p>
    <w:p w:rsidR="00717F60" w:rsidRPr="00633E9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33E99">
        <w:rPr>
          <w:iCs/>
          <w:sz w:val="24"/>
          <w:szCs w:val="24"/>
        </w:rPr>
        <w:t xml:space="preserve">Форма и порядок оплаты: </w:t>
      </w:r>
      <w:r w:rsidR="00366652" w:rsidRPr="00633E9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CB36BE" w:rsidRPr="00633E99">
        <w:rPr>
          <w:iCs/>
          <w:sz w:val="24"/>
          <w:szCs w:val="24"/>
        </w:rPr>
        <w:t>календарны</w:t>
      </w:r>
      <w:r w:rsidR="00366652" w:rsidRPr="00633E99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633E99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51E7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51E77">
        <w:rPr>
          <w:iCs/>
          <w:sz w:val="24"/>
          <w:szCs w:val="24"/>
        </w:rPr>
      </w:r>
      <w:r w:rsidR="00A51E77">
        <w:rPr>
          <w:iCs/>
          <w:sz w:val="24"/>
          <w:szCs w:val="24"/>
        </w:rPr>
        <w:fldChar w:fldCharType="separate"/>
      </w:r>
      <w:r w:rsidR="00C27C71">
        <w:rPr>
          <w:iCs/>
          <w:sz w:val="24"/>
          <w:szCs w:val="24"/>
        </w:rPr>
        <w:t>3</w:t>
      </w:r>
      <w:r w:rsidR="00A51E7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4</w:t>
      </w:r>
      <w:r w:rsidR="00A51E7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D0323">
        <w:fldChar w:fldCharType="begin"/>
      </w:r>
      <w:r w:rsidR="007D0323">
        <w:instrText xml:space="preserve"> REF _Ref305973574 \r \h  \* MERGEFORMAT </w:instrText>
      </w:r>
      <w:r w:rsidR="007D0323">
        <w:fldChar w:fldCharType="separate"/>
      </w:r>
      <w:r w:rsidR="00C27C71">
        <w:t>2</w:t>
      </w:r>
      <w:r w:rsidR="007D032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51E7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51E77">
        <w:rPr>
          <w:iCs/>
          <w:sz w:val="24"/>
          <w:szCs w:val="24"/>
        </w:rPr>
      </w:r>
      <w:r w:rsidR="00A51E77">
        <w:rPr>
          <w:iCs/>
          <w:sz w:val="24"/>
          <w:szCs w:val="24"/>
        </w:rPr>
        <w:fldChar w:fldCharType="separate"/>
      </w:r>
      <w:r w:rsidR="00C27C71">
        <w:rPr>
          <w:iCs/>
          <w:sz w:val="24"/>
          <w:szCs w:val="24"/>
        </w:rPr>
        <w:t>5</w:t>
      </w:r>
      <w:r w:rsidR="00A51E77">
        <w:rPr>
          <w:iCs/>
          <w:sz w:val="24"/>
          <w:szCs w:val="24"/>
        </w:rPr>
        <w:fldChar w:fldCharType="end"/>
      </w:r>
      <w:r w:rsidR="004D7428">
        <w:rPr>
          <w:sz w:val="24"/>
          <w:szCs w:val="24"/>
        </w:rPr>
        <w:t>.</w:t>
      </w:r>
    </w:p>
    <w:p w:rsidR="002A47D1" w:rsidRPr="000B6054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7D0323">
        <w:fldChar w:fldCharType="begin"/>
      </w:r>
      <w:r w:rsidR="007D0323">
        <w:instrText xml:space="preserve"> REF _Ref440270637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1.1.5</w:t>
      </w:r>
      <w:r w:rsidR="007D0323">
        <w:fldChar w:fldCharType="end"/>
      </w:r>
      <w:r w:rsidRPr="00366652">
        <w:rPr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_Ref440270663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1.1.7</w:t>
      </w:r>
      <w:r w:rsidR="007D032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 xml:space="preserve">услуг, </w:t>
      </w:r>
      <w:r w:rsidR="00366652" w:rsidRPr="000B6054">
        <w:rPr>
          <w:sz w:val="24"/>
          <w:szCs w:val="24"/>
        </w:rPr>
        <w:t>форме и порядку оплаты</w:t>
      </w:r>
      <w:r w:rsidRPr="000B6054">
        <w:rPr>
          <w:sz w:val="24"/>
          <w:szCs w:val="24"/>
        </w:rPr>
        <w:t>, указанным в Приложении №1 (Техническ</w:t>
      </w:r>
      <w:r w:rsidR="00A154B7" w:rsidRPr="000B6054">
        <w:rPr>
          <w:sz w:val="24"/>
          <w:szCs w:val="24"/>
        </w:rPr>
        <w:t>о</w:t>
      </w:r>
      <w:proofErr w:type="gramStart"/>
      <w:r w:rsidR="00A154B7" w:rsidRPr="000B6054">
        <w:rPr>
          <w:sz w:val="24"/>
          <w:szCs w:val="24"/>
        </w:rPr>
        <w:t>м(</w:t>
      </w:r>
      <w:proofErr w:type="gramEnd"/>
      <w:r w:rsidRPr="000B6054">
        <w:rPr>
          <w:sz w:val="24"/>
          <w:szCs w:val="24"/>
        </w:rPr>
        <w:t>их</w:t>
      </w:r>
      <w:r w:rsidR="00A154B7" w:rsidRPr="000B6054">
        <w:rPr>
          <w:sz w:val="24"/>
          <w:szCs w:val="24"/>
        </w:rPr>
        <w:t>)</w:t>
      </w:r>
      <w:r w:rsidRPr="000B6054">
        <w:rPr>
          <w:sz w:val="24"/>
          <w:szCs w:val="24"/>
        </w:rPr>
        <w:t xml:space="preserve"> задани</w:t>
      </w:r>
      <w:r w:rsidR="00A154B7" w:rsidRPr="000B6054">
        <w:rPr>
          <w:sz w:val="24"/>
          <w:szCs w:val="24"/>
        </w:rPr>
        <w:t>и(</w:t>
      </w:r>
      <w:proofErr w:type="spellStart"/>
      <w:r w:rsidRPr="000B6054">
        <w:rPr>
          <w:sz w:val="24"/>
          <w:szCs w:val="24"/>
        </w:rPr>
        <w:t>ях</w:t>
      </w:r>
      <w:proofErr w:type="spellEnd"/>
      <w:r w:rsidR="00A154B7" w:rsidRPr="000B6054">
        <w:rPr>
          <w:sz w:val="24"/>
          <w:szCs w:val="24"/>
        </w:rPr>
        <w:t>)</w:t>
      </w:r>
      <w:r w:rsidRPr="000B6054">
        <w:rPr>
          <w:sz w:val="24"/>
          <w:szCs w:val="24"/>
        </w:rPr>
        <w:t xml:space="preserve">) </w:t>
      </w:r>
      <w:r w:rsidR="000B6054" w:rsidRPr="000B6054">
        <w:rPr>
          <w:sz w:val="24"/>
          <w:szCs w:val="24"/>
        </w:rPr>
        <w:t>и/или в Приложении №2 (проекте Договора)</w:t>
      </w:r>
      <w:r w:rsidR="000B6054" w:rsidRPr="000B6054">
        <w:rPr>
          <w:bCs w:val="0"/>
          <w:iCs/>
          <w:sz w:val="24"/>
          <w:szCs w:val="24"/>
        </w:rPr>
        <w:t xml:space="preserve"> </w:t>
      </w:r>
      <w:r w:rsidRPr="000B6054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B6054">
        <w:rPr>
          <w:sz w:val="24"/>
          <w:szCs w:val="24"/>
        </w:rPr>
        <w:t>п.п</w:t>
      </w:r>
      <w:proofErr w:type="spellEnd"/>
      <w:r w:rsidRPr="000B6054">
        <w:rPr>
          <w:sz w:val="24"/>
          <w:szCs w:val="24"/>
        </w:rPr>
        <w:t xml:space="preserve">. </w:t>
      </w:r>
      <w:r w:rsidR="007D0323">
        <w:fldChar w:fldCharType="begin"/>
      </w:r>
      <w:r w:rsidR="007D0323">
        <w:instrText xml:space="preserve"> REF _Ref440270637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1.1.5</w:t>
      </w:r>
      <w:r w:rsidR="007D0323">
        <w:fldChar w:fldCharType="end"/>
      </w:r>
      <w:r w:rsidR="008D2928" w:rsidRPr="000B6054">
        <w:rPr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_Ref440270663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1.1.7</w:t>
      </w:r>
      <w:r w:rsidR="007D0323">
        <w:fldChar w:fldCharType="end"/>
      </w:r>
      <w:r w:rsidRPr="000B6054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A51E7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1.1.7</w:t>
      </w:r>
      <w:r w:rsidR="00A51E77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1130434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_Ref305973033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3.2</w:t>
      </w:r>
      <w:r w:rsidR="007D032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113043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4D7428" w:rsidRDefault="00F71B88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D7428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D7428">
        <w:rPr>
          <w:sz w:val="24"/>
          <w:szCs w:val="24"/>
        </w:rPr>
        <w:t xml:space="preserve"> </w:t>
      </w:r>
    </w:p>
    <w:p w:rsidR="00717F60" w:rsidRPr="004D742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1130436"/>
      <w:bookmarkEnd w:id="35"/>
      <w:r w:rsidRPr="004D742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D0323">
        <w:fldChar w:fldCharType="begin"/>
      </w:r>
      <w:r w:rsidR="007D0323">
        <w:instrText xml:space="preserve"> REF _Ref191386164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 xml:space="preserve"> 1.4.1 </w:t>
      </w:r>
      <w:r w:rsidR="007D032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D0323">
        <w:fldChar w:fldCharType="begin"/>
      </w:r>
      <w:r w:rsidR="007D0323">
        <w:instrText xml:space="preserve"> REF _Ref306978606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 xml:space="preserve"> 1.4.2 </w:t>
      </w:r>
      <w:r w:rsidR="007D032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113043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 xml:space="preserve">апроса предложений, за </w:t>
      </w:r>
      <w:r w:rsidR="00717F60" w:rsidRPr="00E71A48">
        <w:rPr>
          <w:sz w:val="24"/>
          <w:szCs w:val="24"/>
        </w:rPr>
        <w:lastRenderedPageBreak/>
        <w:t>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92636A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92636A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_Ref306114966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3.3.11</w:t>
      </w:r>
      <w:r w:rsidR="007D032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4D742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</w:t>
      </w:r>
      <w:r w:rsidRPr="004D7428">
        <w:rPr>
          <w:sz w:val="24"/>
          <w:szCs w:val="24"/>
        </w:rPr>
        <w:t xml:space="preserve">Закупочной комиссии, вправе отказаться от проведения </w:t>
      </w:r>
      <w:r w:rsidR="004B5EB3" w:rsidRPr="004D7428">
        <w:rPr>
          <w:sz w:val="24"/>
          <w:szCs w:val="24"/>
        </w:rPr>
        <w:t>З</w:t>
      </w:r>
      <w:r w:rsidRPr="004D742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D7428">
        <w:rPr>
          <w:sz w:val="24"/>
          <w:szCs w:val="24"/>
        </w:rPr>
        <w:t>Участник</w:t>
      </w:r>
      <w:r w:rsidRPr="004D7428">
        <w:rPr>
          <w:sz w:val="24"/>
          <w:szCs w:val="24"/>
        </w:rPr>
        <w:t xml:space="preserve">ами запроса предложений. </w:t>
      </w:r>
      <w:r w:rsidR="003136D7" w:rsidRPr="004D7428">
        <w:rPr>
          <w:sz w:val="24"/>
          <w:szCs w:val="24"/>
        </w:rPr>
        <w:t xml:space="preserve">В </w:t>
      </w:r>
      <w:proofErr w:type="gramStart"/>
      <w:r w:rsidR="003136D7" w:rsidRPr="004D7428">
        <w:rPr>
          <w:sz w:val="24"/>
          <w:szCs w:val="24"/>
        </w:rPr>
        <w:t>случае</w:t>
      </w:r>
      <w:proofErr w:type="gramEnd"/>
      <w:r w:rsidR="003136D7" w:rsidRPr="004D7428">
        <w:rPr>
          <w:sz w:val="24"/>
          <w:szCs w:val="24"/>
        </w:rPr>
        <w:t xml:space="preserve"> отказа от проведения  процедуры запроса предложений соответствующее уведомление размещается Организатором </w:t>
      </w:r>
      <w:r w:rsidR="003136D7" w:rsidRPr="004D7428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3136D7" w:rsidRPr="004D7428">
        <w:rPr>
          <w:iCs/>
          <w:sz w:val="24"/>
          <w:szCs w:val="24"/>
        </w:rPr>
        <w:t>Извещение</w:t>
      </w:r>
      <w:r w:rsidR="003136D7" w:rsidRPr="004D7428">
        <w:rPr>
          <w:sz w:val="24"/>
          <w:szCs w:val="24"/>
        </w:rPr>
        <w:t xml:space="preserve"> о проведении открытого </w:t>
      </w:r>
      <w:r w:rsidR="003136D7" w:rsidRPr="004D7428">
        <w:rPr>
          <w:iCs/>
          <w:sz w:val="24"/>
          <w:szCs w:val="24"/>
        </w:rPr>
        <w:t xml:space="preserve">запроса предложений (подраздел </w:t>
      </w:r>
      <w:r w:rsidR="007D0323">
        <w:fldChar w:fldCharType="begin"/>
      </w:r>
      <w:r w:rsidR="007D0323">
        <w:instrText xml:space="preserve"> REF _Ref191386085 \r \h  \* MERGEFORMAT </w:instrText>
      </w:r>
      <w:r w:rsidR="007D0323">
        <w:fldChar w:fldCharType="separate"/>
      </w:r>
      <w:r w:rsidR="00C27C71" w:rsidRPr="00C27C71">
        <w:rPr>
          <w:iCs/>
          <w:sz w:val="24"/>
          <w:szCs w:val="24"/>
        </w:rPr>
        <w:t>1.1.1</w:t>
      </w:r>
      <w:r w:rsidR="007D0323">
        <w:fldChar w:fldCharType="end"/>
      </w:r>
      <w:r w:rsidR="003136D7" w:rsidRPr="004D7428">
        <w:rPr>
          <w:iCs/>
          <w:sz w:val="24"/>
          <w:szCs w:val="24"/>
        </w:rPr>
        <w:t>)</w:t>
      </w:r>
      <w:r w:rsidR="003136D7" w:rsidRPr="004D7428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4113043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1664"/>
      <w:bookmarkStart w:id="60" w:name="_Toc440877321"/>
      <w:bookmarkStart w:id="61" w:name="_Toc44113043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A51E7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51E77">
        <w:rPr>
          <w:b w:val="0"/>
        </w:rPr>
      </w:r>
      <w:r w:rsidR="00A51E77">
        <w:rPr>
          <w:b w:val="0"/>
        </w:rPr>
        <w:fldChar w:fldCharType="separate"/>
      </w:r>
      <w:r w:rsidR="00C27C71">
        <w:rPr>
          <w:b w:val="0"/>
        </w:rPr>
        <w:t>1.1.4</w:t>
      </w:r>
      <w:r w:rsidR="00A51E7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31665"/>
      <w:bookmarkStart w:id="68" w:name="_Toc440877322"/>
      <w:bookmarkStart w:id="69" w:name="_Toc44113044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7D0323">
        <w:fldChar w:fldCharType="begin"/>
      </w:r>
      <w:r w:rsidR="007D0323">
        <w:instrText xml:space="preserve"> REF _Ref305973147 \r \h  \* MERGEFORMAT </w:instrText>
      </w:r>
      <w:r w:rsidR="007D0323">
        <w:fldChar w:fldCharType="separate"/>
      </w:r>
      <w:r w:rsidR="00C27C71" w:rsidRPr="00C27C71">
        <w:rPr>
          <w:b w:val="0"/>
          <w:szCs w:val="24"/>
        </w:rPr>
        <w:t>3.3</w:t>
      </w:r>
      <w:r w:rsidR="007D032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0" w:name="_Toc440361307"/>
      <w:bookmarkStart w:id="71" w:name="_Toc440376062"/>
      <w:bookmarkStart w:id="72" w:name="_Toc440376189"/>
      <w:bookmarkStart w:id="73" w:name="_Toc440382454"/>
      <w:bookmarkStart w:id="74" w:name="_Toc440447124"/>
      <w:bookmarkStart w:id="75" w:name="_Toc440631666"/>
      <w:bookmarkStart w:id="76" w:name="_Toc440877323"/>
      <w:bookmarkStart w:id="77" w:name="_Toc441130441"/>
      <w:r w:rsidRPr="002D4BC6">
        <w:rPr>
          <w:b w:val="0"/>
          <w:szCs w:val="24"/>
        </w:rPr>
        <w:t xml:space="preserve">Письмо о подаче оферты (подраздел </w:t>
      </w:r>
      <w:r w:rsidR="007D0323">
        <w:fldChar w:fldCharType="begin"/>
      </w:r>
      <w:r w:rsidR="007D0323">
        <w:instrText xml:space="preserve"> REF _Ref55336310 \r \h  \* MERGEFORMAT </w:instrText>
      </w:r>
      <w:r w:rsidR="007D0323">
        <w:fldChar w:fldCharType="separate"/>
      </w:r>
      <w:r w:rsidR="00C27C71" w:rsidRPr="00C27C71">
        <w:rPr>
          <w:b w:val="0"/>
          <w:szCs w:val="24"/>
        </w:rPr>
        <w:t>5.1</w:t>
      </w:r>
      <w:r w:rsidR="007D032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8"/>
      <w:bookmarkStart w:id="79" w:name="_Toc440376063"/>
      <w:bookmarkStart w:id="80" w:name="_Toc440376190"/>
      <w:bookmarkStart w:id="81" w:name="_Toc440382455"/>
      <w:bookmarkStart w:id="82" w:name="_Toc440447125"/>
      <w:bookmarkStart w:id="83" w:name="_Toc440631667"/>
      <w:bookmarkStart w:id="84" w:name="_Toc440877324"/>
      <w:bookmarkStart w:id="85" w:name="_Toc441130442"/>
      <w:r w:rsidRPr="002D4BC6">
        <w:rPr>
          <w:b w:val="0"/>
          <w:szCs w:val="24"/>
        </w:rPr>
        <w:t>Сводная таблица стоимости</w:t>
      </w:r>
      <w:r w:rsidR="00536E26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7D0323">
        <w:fldChar w:fldCharType="begin"/>
      </w:r>
      <w:r w:rsidR="007D0323">
        <w:instrText xml:space="preserve"> REF _Ref440284918 \r \h  \* MERGEFORMAT </w:instrText>
      </w:r>
      <w:r w:rsidR="007D0323">
        <w:fldChar w:fldCharType="separate"/>
      </w:r>
      <w:r w:rsidR="00C27C71" w:rsidRPr="00C27C71">
        <w:rPr>
          <w:b w:val="0"/>
          <w:szCs w:val="24"/>
        </w:rPr>
        <w:t>5.2</w:t>
      </w:r>
      <w:r w:rsidR="007D0323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A51E77">
        <w:rPr>
          <w:b w:val="0"/>
          <w:szCs w:val="24"/>
        </w:rPr>
        <w:fldChar w:fldCharType="begin"/>
      </w:r>
      <w:r w:rsidR="00E51A35">
        <w:rPr>
          <w:b w:val="0"/>
          <w:szCs w:val="24"/>
        </w:rPr>
        <w:instrText xml:space="preserve"> REF _Ref440537120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5.3</w:t>
      </w:r>
      <w:r w:rsidR="00A51E7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E639AE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7D0323">
        <w:fldChar w:fldCharType="begin"/>
      </w:r>
      <w:r w:rsidR="007D0323">
        <w:instrText xml:space="preserve"> REF _Ref440284947 \r \h  \* MERGEFORMAT </w:instrText>
      </w:r>
      <w:r w:rsidR="007D0323">
        <w:fldChar w:fldCharType="separate"/>
      </w:r>
      <w:r w:rsidR="00C27C71" w:rsidRPr="00C27C71">
        <w:rPr>
          <w:b w:val="0"/>
          <w:szCs w:val="24"/>
        </w:rPr>
        <w:t>5.4</w:t>
      </w:r>
      <w:r w:rsidR="007D032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51E7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5.5</w:t>
      </w:r>
      <w:r w:rsidR="00A51E7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51E7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5.6</w:t>
      </w:r>
      <w:r w:rsidR="00A51E7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6" w:name="_Toc440361309"/>
      <w:bookmarkStart w:id="87" w:name="_Toc440376064"/>
      <w:bookmarkStart w:id="88" w:name="_Toc440376191"/>
      <w:bookmarkStart w:id="89" w:name="_Toc440382456"/>
      <w:bookmarkStart w:id="90" w:name="_Toc440447126"/>
      <w:bookmarkStart w:id="91" w:name="_Toc440631668"/>
      <w:bookmarkStart w:id="92" w:name="_Toc440877325"/>
      <w:bookmarkStart w:id="93" w:name="_Toc44113044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A51E7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3.3.14</w:t>
      </w:r>
      <w:r w:rsidR="00A51E7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4" w:name="_Toc440361310"/>
      <w:bookmarkStart w:id="95" w:name="_Toc440376065"/>
      <w:bookmarkStart w:id="96" w:name="_Toc440376192"/>
      <w:bookmarkStart w:id="97" w:name="_Toc440382457"/>
      <w:bookmarkStart w:id="98" w:name="_Toc440447127"/>
      <w:bookmarkStart w:id="99" w:name="_Toc440631669"/>
      <w:bookmarkStart w:id="100" w:name="_Toc440877326"/>
      <w:bookmarkStart w:id="101" w:name="_Toc441130444"/>
      <w:r w:rsidRPr="002D4BC6">
        <w:rPr>
          <w:b w:val="0"/>
          <w:szCs w:val="24"/>
        </w:rPr>
        <w:t xml:space="preserve">Оценка </w:t>
      </w:r>
      <w:r w:rsidR="00F24353">
        <w:rPr>
          <w:b w:val="0"/>
          <w:szCs w:val="24"/>
        </w:rPr>
        <w:t>Заявок</w:t>
      </w:r>
      <w:r w:rsidRPr="002D4BC6">
        <w:rPr>
          <w:b w:val="0"/>
          <w:szCs w:val="24"/>
        </w:rPr>
        <w:t xml:space="preserve"> (подраздел </w:t>
      </w:r>
      <w:r w:rsidR="00A51E7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3.5.1</w:t>
      </w:r>
      <w:r w:rsidR="00A51E7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51E7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3.8</w:t>
      </w:r>
      <w:r w:rsidR="00A51E7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2" w:name="_Проект_договора"/>
      <w:bookmarkStart w:id="103" w:name="_Ref305973574"/>
      <w:bookmarkStart w:id="104" w:name="_Ref440272931"/>
      <w:bookmarkStart w:id="105" w:name="_Ref440274025"/>
      <w:bookmarkStart w:id="106" w:name="_Ref440292752"/>
      <w:bookmarkStart w:id="107" w:name="_Toc441130445"/>
      <w:bookmarkEnd w:id="53"/>
      <w:bookmarkEnd w:id="10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4"/>
      <w:bookmarkEnd w:id="105"/>
      <w:bookmarkEnd w:id="106"/>
      <w:bookmarkEnd w:id="10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8" w:name="_Toc441130446"/>
      <w:r w:rsidRPr="006238AF">
        <w:t>Проект договора</w:t>
      </w:r>
      <w:bookmarkEnd w:id="10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9" w:name="_Toc439238031"/>
      <w:bookmarkStart w:id="110" w:name="_Toc439238153"/>
      <w:bookmarkStart w:id="111" w:name="_Toc439252705"/>
      <w:bookmarkStart w:id="112" w:name="_Toc439323563"/>
      <w:bookmarkStart w:id="113" w:name="_Toc439323679"/>
      <w:bookmarkStart w:id="114" w:name="_Toc440361313"/>
      <w:bookmarkStart w:id="115" w:name="_Toc440376068"/>
      <w:bookmarkStart w:id="116" w:name="_Toc440376195"/>
      <w:bookmarkStart w:id="117" w:name="_Toc440382460"/>
      <w:bookmarkStart w:id="118" w:name="_Toc440447130"/>
      <w:bookmarkStart w:id="119" w:name="_Toc440631672"/>
      <w:bookmarkStart w:id="120" w:name="_Toc440877329"/>
      <w:bookmarkStart w:id="121" w:name="_Toc44113044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032"/>
      <w:bookmarkStart w:id="123" w:name="_Toc439238154"/>
      <w:bookmarkStart w:id="124" w:name="_Toc439252706"/>
      <w:bookmarkStart w:id="125" w:name="_Toc439323564"/>
      <w:bookmarkStart w:id="126" w:name="_Toc439323680"/>
      <w:bookmarkStart w:id="127" w:name="_Toc440361314"/>
      <w:bookmarkStart w:id="128" w:name="_Toc440376069"/>
      <w:bookmarkStart w:id="129" w:name="_Toc440376196"/>
      <w:bookmarkStart w:id="130" w:name="_Toc440382461"/>
      <w:bookmarkStart w:id="131" w:name="_Toc440447131"/>
      <w:bookmarkStart w:id="132" w:name="_Toc440631673"/>
      <w:bookmarkStart w:id="133" w:name="_Toc440877330"/>
      <w:bookmarkStart w:id="134" w:name="_Toc44113044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A51E77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A51E77">
        <w:rPr>
          <w:b w:val="0"/>
        </w:rPr>
      </w:r>
      <w:r w:rsidR="00A51E77">
        <w:rPr>
          <w:b w:val="0"/>
        </w:rPr>
        <w:fldChar w:fldCharType="separate"/>
      </w:r>
      <w:r w:rsidR="00C27C71">
        <w:rPr>
          <w:b w:val="0"/>
        </w:rPr>
        <w:t>5.5</w:t>
      </w:r>
      <w:r w:rsidR="00A51E7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033"/>
      <w:bookmarkStart w:id="136" w:name="_Toc439238155"/>
      <w:bookmarkStart w:id="137" w:name="_Toc439252707"/>
      <w:bookmarkStart w:id="138" w:name="_Toc439323565"/>
      <w:bookmarkStart w:id="139" w:name="_Toc439323681"/>
      <w:bookmarkStart w:id="140" w:name="_Toc440361315"/>
      <w:bookmarkStart w:id="141" w:name="_Toc440376070"/>
      <w:bookmarkStart w:id="142" w:name="_Toc440376197"/>
      <w:bookmarkStart w:id="143" w:name="_Toc440382462"/>
      <w:bookmarkStart w:id="144" w:name="_Toc440447132"/>
      <w:bookmarkStart w:id="145" w:name="_Toc440631674"/>
      <w:bookmarkStart w:id="146" w:name="_Toc440877331"/>
      <w:bookmarkStart w:id="147" w:name="_Toc44113044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Toc441130450"/>
      <w:r w:rsidRPr="003303E9">
        <w:rPr>
          <w:bCs w:val="0"/>
        </w:rPr>
        <w:t>Антикоррупционная оговорка, включаемая в проект договора</w:t>
      </w:r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1676"/>
      <w:bookmarkStart w:id="159" w:name="_Toc440877333"/>
      <w:bookmarkStart w:id="160" w:name="_Toc44113045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51E7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51E77">
        <w:rPr>
          <w:b w:val="0"/>
        </w:rPr>
      </w:r>
      <w:r w:rsidR="00A51E77">
        <w:rPr>
          <w:b w:val="0"/>
        </w:rPr>
        <w:fldChar w:fldCharType="separate"/>
      </w:r>
      <w:r w:rsidR="00C27C71">
        <w:rPr>
          <w:b w:val="0"/>
        </w:rPr>
        <w:t>2.2.3</w:t>
      </w:r>
      <w:r w:rsidR="00A51E77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1677"/>
      <w:bookmarkStart w:id="171" w:name="_Toc440877334"/>
      <w:bookmarkStart w:id="172" w:name="_Toc44113045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1678"/>
      <w:bookmarkStart w:id="184" w:name="_Toc440877335"/>
      <w:bookmarkStart w:id="185" w:name="_Toc441130453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0454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0455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1681"/>
      <w:bookmarkStart w:id="201" w:name="_Toc440877338"/>
      <w:bookmarkStart w:id="202" w:name="_Toc441130456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D0323">
        <w:fldChar w:fldCharType="begin"/>
      </w:r>
      <w:r w:rsidR="007D0323">
        <w:instrText xml:space="preserve"> REF _Ref305973033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3.2</w:t>
      </w:r>
      <w:r w:rsidR="007D032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D0323">
        <w:fldChar w:fldCharType="begin"/>
      </w:r>
      <w:r w:rsidR="007D0323">
        <w:instrText xml:space="preserve"> REF _Ref305973147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</w:t>
      </w:r>
      <w:r w:rsidR="007D0323">
        <w:fldChar w:fldCharType="end"/>
      </w:r>
      <w:r w:rsidR="00A51E7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51E77" w:rsidRPr="00E71A48">
        <w:rPr>
          <w:bCs w:val="0"/>
          <w:sz w:val="24"/>
          <w:szCs w:val="24"/>
        </w:rPr>
      </w:r>
      <w:r w:rsidR="00A51E7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51E7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51E77" w:rsidRPr="00E71A48">
        <w:rPr>
          <w:bCs w:val="0"/>
          <w:sz w:val="24"/>
          <w:szCs w:val="24"/>
        </w:rPr>
      </w:r>
      <w:r w:rsidR="00A51E77" w:rsidRPr="00E71A48">
        <w:rPr>
          <w:bCs w:val="0"/>
          <w:sz w:val="24"/>
          <w:szCs w:val="24"/>
        </w:rPr>
        <w:fldChar w:fldCharType="end"/>
      </w:r>
      <w:r w:rsidR="007D0323">
        <w:fldChar w:fldCharType="begin"/>
      </w:r>
      <w:r w:rsidR="007D0323">
        <w:instrText xml:space="preserve"> REF _Ref305973214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3.4</w:t>
      </w:r>
      <w:r w:rsidR="007D032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1E77">
        <w:rPr>
          <w:bCs w:val="0"/>
          <w:sz w:val="24"/>
          <w:szCs w:val="24"/>
        </w:rPr>
        <w:fldChar w:fldCharType="begin"/>
      </w:r>
      <w:r w:rsidR="00AA426F">
        <w:rPr>
          <w:bCs w:val="0"/>
          <w:sz w:val="24"/>
          <w:szCs w:val="24"/>
        </w:rPr>
        <w:instrText xml:space="preserve"> REF _Ref440881267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3.5</w:t>
      </w:r>
      <w:r w:rsidR="00A51E7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D0323">
        <w:fldChar w:fldCharType="begin"/>
      </w:r>
      <w:r w:rsidR="007D0323">
        <w:instrText xml:space="preserve"> REF _Ref305973250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3.5</w:t>
      </w:r>
      <w:r w:rsidR="00C27C71">
        <w:t>.1</w:t>
      </w:r>
      <w:r w:rsidR="007D0323">
        <w:fldChar w:fldCharType="end"/>
      </w:r>
      <w:r w:rsidR="00A51E7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51E77" w:rsidRPr="00E71A48">
        <w:rPr>
          <w:bCs w:val="0"/>
          <w:sz w:val="24"/>
          <w:szCs w:val="24"/>
        </w:rPr>
      </w:r>
      <w:r w:rsidR="00A51E7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D0323">
        <w:fldChar w:fldCharType="begin"/>
      </w:r>
      <w:r w:rsidR="007D0323">
        <w:instrText xml:space="preserve"> REF _Ref303250967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3.7</w:t>
      </w:r>
      <w:r w:rsidR="007D0323">
        <w:fldChar w:fldCharType="end"/>
      </w:r>
      <w:r w:rsidR="00A51E7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51E77" w:rsidRPr="00E71A48">
        <w:rPr>
          <w:bCs w:val="0"/>
          <w:sz w:val="24"/>
          <w:szCs w:val="24"/>
        </w:rPr>
      </w:r>
      <w:r w:rsidR="00A51E7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D0323">
        <w:fldChar w:fldCharType="begin"/>
      </w:r>
      <w:r w:rsidR="007D0323">
        <w:instrText xml:space="preserve"> REF _Ref303681924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3.8</w:t>
      </w:r>
      <w:r w:rsidR="007D0323">
        <w:fldChar w:fldCharType="end"/>
      </w:r>
      <w:r w:rsidR="00A51E7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51E77" w:rsidRPr="00E71A48">
        <w:rPr>
          <w:bCs w:val="0"/>
          <w:sz w:val="24"/>
          <w:szCs w:val="24"/>
        </w:rPr>
      </w:r>
      <w:r w:rsidR="00A51E7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_Ref303683929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3.10</w:t>
      </w:r>
      <w:r w:rsidR="007D032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D0323">
        <w:fldChar w:fldCharType="begin"/>
      </w:r>
      <w:r w:rsidR="007D0323">
        <w:instrText xml:space="preserve"> REF _Ref306140410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3.11</w:t>
      </w:r>
      <w:r w:rsidR="007D032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D0323">
        <w:fldChar w:fldCharType="begin"/>
      </w:r>
      <w:r w:rsidR="007D0323">
        <w:instrText xml:space="preserve"> REF _Ref306140451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3.12</w:t>
      </w:r>
      <w:r w:rsidR="007D032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1682"/>
      <w:bookmarkStart w:id="214" w:name="_Toc440877339"/>
      <w:bookmarkStart w:id="215" w:name="_Toc441130457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0458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D0323">
        <w:fldChar w:fldCharType="begin"/>
      </w:r>
      <w:r w:rsidR="007D0323">
        <w:instrText xml:space="preserve"> REF _Ref302563524 \n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1.1.1</w:t>
      </w:r>
      <w:r w:rsidR="007D032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0459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1685"/>
      <w:bookmarkStart w:id="231" w:name="_Toc440877342"/>
      <w:bookmarkStart w:id="232" w:name="_Toc441130460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5.1</w:t>
      </w:r>
      <w:r w:rsidR="00A51E7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536E26" w:rsidRPr="00536E26">
        <w:rPr>
          <w:bCs w:val="0"/>
          <w:sz w:val="24"/>
          <w:szCs w:val="24"/>
        </w:rPr>
        <w:t>услуг</w:t>
      </w:r>
      <w:r w:rsidR="00536E26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5.2</w:t>
      </w:r>
      <w:r w:rsidR="00A51E7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A51E77">
        <w:rPr>
          <w:bCs w:val="0"/>
          <w:spacing w:val="-1"/>
          <w:sz w:val="24"/>
          <w:szCs w:val="24"/>
        </w:rPr>
        <w:fldChar w:fldCharType="begin"/>
      </w:r>
      <w:r w:rsidR="00E51A35">
        <w:rPr>
          <w:bCs w:val="0"/>
          <w:spacing w:val="-1"/>
          <w:sz w:val="24"/>
          <w:szCs w:val="24"/>
        </w:rPr>
        <w:instrText xml:space="preserve"> REF _Ref440537056 \r \h </w:instrText>
      </w:r>
      <w:r w:rsidR="00A51E77">
        <w:rPr>
          <w:bCs w:val="0"/>
          <w:spacing w:val="-1"/>
          <w:sz w:val="24"/>
          <w:szCs w:val="24"/>
        </w:rPr>
      </w:r>
      <w:r w:rsidR="00A51E77">
        <w:rPr>
          <w:bCs w:val="0"/>
          <w:spacing w:val="-1"/>
          <w:sz w:val="24"/>
          <w:szCs w:val="24"/>
        </w:rPr>
        <w:fldChar w:fldCharType="separate"/>
      </w:r>
      <w:r w:rsidR="00C27C71">
        <w:rPr>
          <w:bCs w:val="0"/>
          <w:spacing w:val="-1"/>
          <w:sz w:val="24"/>
          <w:szCs w:val="24"/>
        </w:rPr>
        <w:t>5.3</w:t>
      </w:r>
      <w:r w:rsidR="00A51E77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5.4</w:t>
      </w:r>
      <w:r w:rsidR="00A51E7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5.5</w:t>
      </w:r>
      <w:r w:rsidR="00A51E7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_Ref191386407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3.3.8</w:t>
      </w:r>
      <w:r w:rsidR="007D032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5.6</w:t>
      </w:r>
      <w:r w:rsidR="00A51E77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A51E77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A51E77">
        <w:rPr>
          <w:bCs w:val="0"/>
          <w:sz w:val="24"/>
          <w:szCs w:val="24"/>
          <w:lang w:eastAsia="ru-RU"/>
        </w:rPr>
      </w:r>
      <w:r w:rsidR="00A51E77">
        <w:rPr>
          <w:bCs w:val="0"/>
          <w:sz w:val="24"/>
          <w:szCs w:val="24"/>
          <w:lang w:eastAsia="ru-RU"/>
        </w:rPr>
        <w:fldChar w:fldCharType="separate"/>
      </w:r>
      <w:r w:rsidR="00C27C71">
        <w:rPr>
          <w:bCs w:val="0"/>
          <w:sz w:val="24"/>
          <w:szCs w:val="24"/>
          <w:lang w:eastAsia="ru-RU"/>
        </w:rPr>
        <w:t>5.1</w:t>
      </w:r>
      <w:r w:rsidR="00A51E77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4F4C2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A51E7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б)</w:t>
      </w:r>
      <w:r w:rsidR="00A51E77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A51E7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3.3.8.3</w:t>
      </w:r>
      <w:r w:rsidR="00A51E77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Анкета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422719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422719">
        <w:rPr>
          <w:bCs w:val="0"/>
          <w:sz w:val="24"/>
          <w:szCs w:val="24"/>
        </w:rPr>
        <w:instrText xml:space="preserve"> REF _Ref444170560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5.7.1</w:t>
      </w:r>
      <w:r w:rsidR="00A51E7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422719" w:rsidRPr="00250D0D" w:rsidRDefault="00422719" w:rsidP="00422719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_Ref444170566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5.7.2</w:t>
      </w:r>
      <w:r w:rsidR="00A51E7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250D0D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A51E77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A51E77">
        <w:rPr>
          <w:bCs w:val="0"/>
          <w:sz w:val="24"/>
          <w:szCs w:val="24"/>
          <w:lang w:eastAsia="ru-RU"/>
        </w:rPr>
      </w:r>
      <w:r w:rsidR="00A51E77">
        <w:rPr>
          <w:bCs w:val="0"/>
          <w:sz w:val="24"/>
          <w:szCs w:val="24"/>
          <w:lang w:eastAsia="ru-RU"/>
        </w:rPr>
        <w:fldChar w:fldCharType="separate"/>
      </w:r>
      <w:r w:rsidR="00C27C71">
        <w:rPr>
          <w:bCs w:val="0"/>
          <w:sz w:val="24"/>
          <w:szCs w:val="24"/>
          <w:lang w:eastAsia="ru-RU"/>
        </w:rPr>
        <w:t>5.4</w:t>
      </w:r>
      <w:r w:rsidR="00A51E77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36E26">
        <w:rPr>
          <w:bCs w:val="0"/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A51E77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A51E77">
        <w:rPr>
          <w:bCs w:val="0"/>
          <w:sz w:val="24"/>
          <w:szCs w:val="24"/>
          <w:lang w:eastAsia="ru-RU"/>
        </w:rPr>
      </w:r>
      <w:r w:rsidR="00A51E77">
        <w:rPr>
          <w:bCs w:val="0"/>
          <w:sz w:val="24"/>
          <w:szCs w:val="24"/>
          <w:lang w:eastAsia="ru-RU"/>
        </w:rPr>
        <w:fldChar w:fldCharType="separate"/>
      </w:r>
      <w:r w:rsidR="00C27C71">
        <w:rPr>
          <w:bCs w:val="0"/>
          <w:sz w:val="24"/>
          <w:szCs w:val="24"/>
          <w:lang w:eastAsia="ru-RU"/>
        </w:rPr>
        <w:t>5.2</w:t>
      </w:r>
      <w:r w:rsidR="00A51E77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5.5</w:t>
      </w:r>
      <w:r w:rsidR="00A51E77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5.6</w:t>
      </w:r>
      <w:r w:rsidR="00A51E77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A51E77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3.3.8.3</w:t>
      </w:r>
      <w:r w:rsidR="00A51E77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A51E7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б)</w:t>
      </w:r>
      <w:r w:rsidR="00A51E77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д)</w:t>
      </w:r>
      <w:r w:rsidR="00A51E77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м)</w:t>
      </w:r>
      <w:r w:rsidR="00A51E77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A51E77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н)</w:t>
      </w:r>
      <w:r w:rsidR="00A51E77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A51E77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3.3.8.3</w:t>
      </w:r>
      <w:r w:rsidR="00A51E77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9948B4" w:rsidRPr="003E170D" w:rsidRDefault="009948B4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Соглашение о неустойке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A154B7">
        <w:rPr>
          <w:bCs w:val="0"/>
          <w:sz w:val="24"/>
          <w:szCs w:val="24"/>
        </w:rPr>
        <w:instrText xml:space="preserve"> REF _Ref440274944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5.14</w:t>
      </w:r>
      <w:r w:rsidR="00A51E7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D57D88" w:rsidRPr="004D742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Если Заявка подается Участником с привлечением соисполнителей – Форма </w:t>
      </w:r>
      <w:proofErr w:type="gramStart"/>
      <w:r w:rsidRPr="004D742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4D7428">
        <w:rPr>
          <w:bCs w:val="0"/>
          <w:sz w:val="24"/>
          <w:szCs w:val="24"/>
        </w:rPr>
        <w:t xml:space="preserve"> между Участником и соисполнителями (подраздел </w:t>
      </w:r>
      <w:r w:rsidR="007D0323">
        <w:fldChar w:fldCharType="begin"/>
      </w:r>
      <w:r w:rsidR="007D0323">
        <w:instrText xml:space="preserve"> REF _Ref440272510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5.16</w:t>
      </w:r>
      <w:r w:rsidR="007D0323">
        <w:fldChar w:fldCharType="end"/>
      </w:r>
      <w:r w:rsidRPr="004D7428">
        <w:rPr>
          <w:bCs w:val="0"/>
          <w:sz w:val="24"/>
          <w:szCs w:val="24"/>
        </w:rPr>
        <w:t>);</w:t>
      </w:r>
    </w:p>
    <w:p w:rsidR="00D57D88" w:rsidRPr="004D7428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lastRenderedPageBreak/>
        <w:t xml:space="preserve">Если Заявка подается Участником с привлечением соисполнителей - Для каждого соисполнителя (с оформлением </w:t>
      </w:r>
      <w:r w:rsidR="00F71B88" w:rsidRPr="004D7428">
        <w:rPr>
          <w:bCs w:val="0"/>
          <w:sz w:val="24"/>
          <w:szCs w:val="24"/>
        </w:rPr>
        <w:t>отдельного конверта (папки)</w:t>
      </w:r>
      <w:r w:rsidRPr="004D7428">
        <w:rPr>
          <w:bCs w:val="0"/>
          <w:sz w:val="24"/>
          <w:szCs w:val="24"/>
        </w:rPr>
        <w:t xml:space="preserve">  «Документы соисполнителя _________________»):</w:t>
      </w:r>
    </w:p>
    <w:p w:rsidR="00D57D88" w:rsidRPr="004D742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Формы, указанные в </w:t>
      </w:r>
      <w:proofErr w:type="gramStart"/>
      <w:r w:rsidRPr="004D7428">
        <w:rPr>
          <w:bCs w:val="0"/>
          <w:sz w:val="24"/>
          <w:szCs w:val="24"/>
        </w:rPr>
        <w:t>подразделах</w:t>
      </w:r>
      <w:proofErr w:type="gramEnd"/>
      <w:r w:rsidRPr="004D742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_Ref440274659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5.11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_Ref440274733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5.12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_Ref440274744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5.13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_Ref440274756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5.15</w:t>
      </w:r>
      <w:r w:rsidR="007D0323">
        <w:fldChar w:fldCharType="end"/>
      </w:r>
      <w:r w:rsidRPr="004D7428">
        <w:rPr>
          <w:bCs w:val="0"/>
          <w:sz w:val="24"/>
          <w:szCs w:val="24"/>
        </w:rPr>
        <w:t>;</w:t>
      </w:r>
    </w:p>
    <w:p w:rsidR="00D57D88" w:rsidRPr="004D742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Документы, подтверждающие правоспособность данной организации (подраздел </w:t>
      </w:r>
      <w:r w:rsidR="007D0323">
        <w:fldChar w:fldCharType="begin"/>
      </w:r>
      <w:r w:rsidR="007D0323">
        <w:instrText xml:space="preserve"> REF _Ref306005578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3.3.8.3</w:t>
      </w:r>
      <w:r w:rsidR="007D0323">
        <w:fldChar w:fldCharType="end"/>
      </w:r>
      <w:r w:rsidRPr="004D7428">
        <w:rPr>
          <w:bCs w:val="0"/>
          <w:sz w:val="24"/>
          <w:szCs w:val="24"/>
        </w:rPr>
        <w:t>);</w:t>
      </w:r>
    </w:p>
    <w:p w:rsidR="000E746F" w:rsidRPr="004D742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4D7428">
        <w:rPr>
          <w:bCs w:val="0"/>
          <w:sz w:val="24"/>
          <w:szCs w:val="24"/>
        </w:rPr>
        <w:t xml:space="preserve"> - Форма </w:t>
      </w:r>
      <w:proofErr w:type="gramStart"/>
      <w:r w:rsidR="0039141F" w:rsidRPr="004D7428">
        <w:rPr>
          <w:bCs w:val="0"/>
          <w:sz w:val="24"/>
          <w:szCs w:val="24"/>
        </w:rPr>
        <w:t xml:space="preserve">плана распределения объемов </w:t>
      </w:r>
      <w:r w:rsidR="00B76768" w:rsidRPr="004D7428">
        <w:rPr>
          <w:bCs w:val="0"/>
          <w:sz w:val="24"/>
          <w:szCs w:val="24"/>
        </w:rPr>
        <w:t>оказания услуг</w:t>
      </w:r>
      <w:proofErr w:type="gramEnd"/>
      <w:r w:rsidR="0039141F" w:rsidRPr="004D742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4D7428">
        <w:rPr>
          <w:bCs w:val="0"/>
          <w:sz w:val="24"/>
          <w:szCs w:val="24"/>
        </w:rPr>
        <w:t>(</w:t>
      </w:r>
      <w:r w:rsidR="00A154B7" w:rsidRPr="004D7428">
        <w:rPr>
          <w:bCs w:val="0"/>
          <w:spacing w:val="-2"/>
          <w:sz w:val="24"/>
          <w:szCs w:val="24"/>
        </w:rPr>
        <w:t>под</w:t>
      </w:r>
      <w:r w:rsidR="00A154B7" w:rsidRPr="004D7428">
        <w:rPr>
          <w:bCs w:val="0"/>
          <w:sz w:val="24"/>
          <w:szCs w:val="24"/>
        </w:rPr>
        <w:t xml:space="preserve">раздел </w:t>
      </w:r>
      <w:r w:rsidR="007D0323">
        <w:fldChar w:fldCharType="begin"/>
      </w:r>
      <w:r w:rsidR="007D0323">
        <w:instrText xml:space="preserve"> REF _Ref440376401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5.17</w:t>
      </w:r>
      <w:r w:rsidR="007D0323">
        <w:fldChar w:fldCharType="end"/>
      </w:r>
      <w:r w:rsidR="00A154B7" w:rsidRPr="004D7428">
        <w:rPr>
          <w:bCs w:val="0"/>
          <w:sz w:val="24"/>
          <w:szCs w:val="24"/>
        </w:rPr>
        <w:t>)</w:t>
      </w:r>
      <w:r w:rsidRPr="004D7428">
        <w:rPr>
          <w:bCs w:val="0"/>
          <w:sz w:val="24"/>
          <w:szCs w:val="24"/>
        </w:rPr>
        <w:t>;</w:t>
      </w:r>
    </w:p>
    <w:p w:rsidR="00717F60" w:rsidRPr="004D742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D7428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 xml:space="preserve">а (с оформлением </w:t>
      </w:r>
      <w:r w:rsidR="00F71B88" w:rsidRPr="004D7428">
        <w:rPr>
          <w:bCs w:val="0"/>
          <w:sz w:val="24"/>
          <w:szCs w:val="24"/>
        </w:rPr>
        <w:t>отдельного конверта (папки)</w:t>
      </w:r>
      <w:r w:rsidR="00717F60" w:rsidRPr="004D7428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>а _________________»):</w:t>
      </w:r>
    </w:p>
    <w:p w:rsidR="007044CB" w:rsidRPr="004D7428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Формы, указанные в </w:t>
      </w:r>
      <w:proofErr w:type="gramStart"/>
      <w:r w:rsidRPr="004D7428">
        <w:rPr>
          <w:bCs w:val="0"/>
          <w:sz w:val="24"/>
          <w:szCs w:val="24"/>
        </w:rPr>
        <w:t>подразделах</w:t>
      </w:r>
      <w:proofErr w:type="gramEnd"/>
      <w:r w:rsidRPr="004D742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_Ref440274659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5.11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_Ref440274733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5.12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_Ref440274744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5.13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_Ref440274756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5.15</w:t>
      </w:r>
      <w:r w:rsidR="007D0323">
        <w:fldChar w:fldCharType="end"/>
      </w:r>
      <w:r w:rsidR="007044CB" w:rsidRPr="004D7428">
        <w:rPr>
          <w:bCs w:val="0"/>
          <w:sz w:val="24"/>
          <w:szCs w:val="24"/>
        </w:rPr>
        <w:t>;</w:t>
      </w:r>
    </w:p>
    <w:p w:rsidR="00717F60" w:rsidRPr="004D7428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 w:rsidRPr="004D7428">
        <w:rPr>
          <w:bCs w:val="0"/>
          <w:sz w:val="24"/>
          <w:szCs w:val="24"/>
        </w:rPr>
        <w:t xml:space="preserve"> (подраздел </w:t>
      </w:r>
      <w:r w:rsidR="007D0323">
        <w:fldChar w:fldCharType="begin"/>
      </w:r>
      <w:r w:rsidR="007D0323">
        <w:instrText xml:space="preserve"> REF _Ref306005578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3.3.8.3</w:t>
      </w:r>
      <w:r w:rsidR="007D0323">
        <w:fldChar w:fldCharType="end"/>
      </w:r>
      <w:r w:rsidR="00E963D9" w:rsidRPr="004D7428">
        <w:rPr>
          <w:bCs w:val="0"/>
          <w:sz w:val="24"/>
          <w:szCs w:val="24"/>
        </w:rPr>
        <w:t>)</w:t>
      </w:r>
      <w:r w:rsidRPr="004D7428">
        <w:rPr>
          <w:bCs w:val="0"/>
          <w:sz w:val="24"/>
          <w:szCs w:val="24"/>
        </w:rPr>
        <w:t>;</w:t>
      </w:r>
    </w:p>
    <w:p w:rsidR="00717F60" w:rsidRPr="004D742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Техническое предложение (</w:t>
      </w:r>
      <w:r w:rsidR="00A154B7" w:rsidRPr="004D7428">
        <w:rPr>
          <w:bCs w:val="0"/>
          <w:sz w:val="24"/>
          <w:szCs w:val="24"/>
          <w:lang w:eastAsia="ru-RU"/>
        </w:rPr>
        <w:t>подраздел</w:t>
      </w:r>
      <w:r w:rsidR="00A40BDF" w:rsidRPr="004D7428">
        <w:rPr>
          <w:bCs w:val="0"/>
          <w:sz w:val="24"/>
          <w:szCs w:val="24"/>
          <w:lang w:eastAsia="ru-RU"/>
        </w:rPr>
        <w:t xml:space="preserve"> </w:t>
      </w:r>
      <w:r w:rsidR="007D0323">
        <w:fldChar w:fldCharType="begin"/>
      </w:r>
      <w:r w:rsidR="007D0323">
        <w:instrText xml:space="preserve"> REF _Ref440537079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  <w:lang w:eastAsia="ru-RU"/>
        </w:rPr>
        <w:t>5.3</w:t>
      </w:r>
      <w:r w:rsidR="007D0323">
        <w:fldChar w:fldCharType="end"/>
      </w:r>
      <w:r w:rsidRPr="004D7428">
        <w:rPr>
          <w:bCs w:val="0"/>
          <w:sz w:val="24"/>
          <w:szCs w:val="24"/>
        </w:rPr>
        <w:t>)</w:t>
      </w:r>
      <w:r w:rsidR="00BD2FD1" w:rsidRPr="004D7428">
        <w:rPr>
          <w:bCs w:val="0"/>
          <w:sz w:val="24"/>
          <w:szCs w:val="24"/>
        </w:rPr>
        <w:t xml:space="preserve"> </w:t>
      </w:r>
      <w:r w:rsidRPr="004D7428">
        <w:rPr>
          <w:bCs w:val="0"/>
          <w:sz w:val="24"/>
          <w:szCs w:val="24"/>
        </w:rPr>
        <w:t>оформля</w:t>
      </w:r>
      <w:r w:rsidR="000A00E6" w:rsidRPr="004D7428">
        <w:rPr>
          <w:bCs w:val="0"/>
          <w:sz w:val="24"/>
          <w:szCs w:val="24"/>
        </w:rPr>
        <w:t>е</w:t>
      </w:r>
      <w:r w:rsidRPr="004D7428">
        <w:rPr>
          <w:bCs w:val="0"/>
          <w:sz w:val="24"/>
          <w:szCs w:val="24"/>
        </w:rPr>
        <w:t xml:space="preserve">тся отдельным </w:t>
      </w:r>
      <w:r w:rsidR="00F71B88" w:rsidRPr="004D7428">
        <w:rPr>
          <w:bCs w:val="0"/>
          <w:sz w:val="24"/>
          <w:szCs w:val="24"/>
        </w:rPr>
        <w:t>томом</w:t>
      </w:r>
      <w:r w:rsidRPr="004D7428">
        <w:rPr>
          <w:bCs w:val="0"/>
          <w:sz w:val="24"/>
          <w:szCs w:val="24"/>
        </w:rPr>
        <w:t xml:space="preserve"> «Техническое предложение </w:t>
      </w:r>
      <w:r w:rsidR="009C744E" w:rsidRPr="004D7428">
        <w:rPr>
          <w:bCs w:val="0"/>
          <w:sz w:val="24"/>
          <w:szCs w:val="24"/>
        </w:rPr>
        <w:t>Участник</w:t>
      </w:r>
      <w:r w:rsidRPr="004D7428">
        <w:rPr>
          <w:bCs w:val="0"/>
          <w:sz w:val="24"/>
          <w:szCs w:val="24"/>
        </w:rPr>
        <w:t>а __________».</w:t>
      </w:r>
    </w:p>
    <w:p w:rsidR="00717F60" w:rsidRPr="004D7428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4D7428">
        <w:rPr>
          <w:bCs w:val="0"/>
          <w:sz w:val="24"/>
          <w:szCs w:val="24"/>
        </w:rPr>
        <w:t>Заявк</w:t>
      </w:r>
      <w:r w:rsidR="00717F60" w:rsidRPr="004D742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4D7428">
        <w:rPr>
          <w:bCs w:val="0"/>
          <w:sz w:val="24"/>
          <w:szCs w:val="24"/>
        </w:rPr>
        <w:t>Заявк</w:t>
      </w:r>
      <w:r w:rsidR="00717F60" w:rsidRPr="004D7428">
        <w:rPr>
          <w:bCs w:val="0"/>
          <w:sz w:val="24"/>
          <w:szCs w:val="24"/>
        </w:rPr>
        <w:t xml:space="preserve">и такого </w:t>
      </w:r>
      <w:r w:rsidRPr="004D7428">
        <w:rPr>
          <w:bCs w:val="0"/>
          <w:sz w:val="24"/>
          <w:szCs w:val="24"/>
        </w:rPr>
        <w:t>Участник</w:t>
      </w:r>
      <w:r w:rsidR="00717F60" w:rsidRPr="004D742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D7428">
        <w:rPr>
          <w:bCs w:val="0"/>
          <w:sz w:val="24"/>
          <w:szCs w:val="24"/>
        </w:rPr>
        <w:t xml:space="preserve">Все формы, указанные в разделе </w:t>
      </w:r>
      <w:r w:rsidR="00A51E77">
        <w:rPr>
          <w:bCs w:val="0"/>
          <w:sz w:val="24"/>
          <w:szCs w:val="24"/>
        </w:rPr>
        <w:fldChar w:fldCharType="begin"/>
      </w:r>
      <w:r w:rsidR="001A2440">
        <w:rPr>
          <w:bCs w:val="0"/>
          <w:sz w:val="24"/>
          <w:szCs w:val="24"/>
        </w:rPr>
        <w:instrText xml:space="preserve"> REF _Ref440270602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</w:t>
      </w:r>
      <w:r w:rsidR="00A51E77">
        <w:rPr>
          <w:bCs w:val="0"/>
          <w:sz w:val="24"/>
          <w:szCs w:val="24"/>
        </w:rPr>
        <w:fldChar w:fldCharType="end"/>
      </w:r>
      <w:r w:rsidRPr="004D7428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D7428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Заявк</w:t>
      </w:r>
      <w:r w:rsidR="00717F60" w:rsidRPr="004D7428">
        <w:rPr>
          <w:bCs w:val="0"/>
          <w:sz w:val="24"/>
          <w:szCs w:val="24"/>
        </w:rPr>
        <w:t xml:space="preserve">а должна быть подготовлена </w:t>
      </w:r>
      <w:r w:rsidR="00F71B88" w:rsidRPr="004D7428">
        <w:rPr>
          <w:bCs w:val="0"/>
          <w:sz w:val="24"/>
          <w:szCs w:val="24"/>
        </w:rPr>
        <w:t xml:space="preserve">в письменной (бумажной) форме (подраздел </w:t>
      </w:r>
      <w:r w:rsidR="007D0323">
        <w:fldChar w:fldCharType="begin"/>
      </w:r>
      <w:r w:rsidR="007D0323">
        <w:instrText xml:space="preserve"> REF _Ref115076807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3.3.3</w:t>
      </w:r>
      <w:r w:rsidR="007D0323">
        <w:fldChar w:fldCharType="end"/>
      </w:r>
      <w:r w:rsidR="00F71B88" w:rsidRPr="004D7428">
        <w:rPr>
          <w:bCs w:val="0"/>
          <w:sz w:val="24"/>
          <w:szCs w:val="24"/>
        </w:rPr>
        <w:t>)</w:t>
      </w:r>
      <w:r w:rsidR="00717F60" w:rsidRPr="004D742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4D7428">
        <w:rPr>
          <w:bCs w:val="0"/>
          <w:sz w:val="24"/>
          <w:szCs w:val="24"/>
        </w:rPr>
        <w:t xml:space="preserve">Каждый документ, входящий в </w:t>
      </w:r>
      <w:r w:rsidR="00D07DE4" w:rsidRPr="004D7428">
        <w:rPr>
          <w:bCs w:val="0"/>
          <w:sz w:val="24"/>
          <w:szCs w:val="24"/>
        </w:rPr>
        <w:t>Заявку</w:t>
      </w:r>
      <w:r w:rsidRPr="004D7428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</w:t>
      </w:r>
      <w:r w:rsidRPr="000E5AC7">
        <w:rPr>
          <w:bCs w:val="0"/>
          <w:sz w:val="24"/>
          <w:szCs w:val="24"/>
        </w:rPr>
        <w:t xml:space="preserve">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3E5E0F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D07D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4D7428">
        <w:rPr>
          <w:bCs w:val="0"/>
          <w:sz w:val="24"/>
          <w:szCs w:val="24"/>
        </w:rPr>
        <w:t xml:space="preserve">Каждый документ, входящий в </w:t>
      </w:r>
      <w:r w:rsidR="00D07DE4" w:rsidRPr="004D7428">
        <w:rPr>
          <w:bCs w:val="0"/>
          <w:sz w:val="24"/>
          <w:szCs w:val="24"/>
        </w:rPr>
        <w:t>Заявку</w:t>
      </w:r>
      <w:r w:rsidRPr="004D7428">
        <w:rPr>
          <w:bCs w:val="0"/>
          <w:sz w:val="24"/>
          <w:szCs w:val="24"/>
        </w:rPr>
        <w:t>, должен быть скреплен печатью Участника</w:t>
      </w:r>
      <w:r w:rsidR="00D07DE4" w:rsidRPr="004D7428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D7428">
        <w:rPr>
          <w:bCs w:val="0"/>
          <w:sz w:val="24"/>
          <w:szCs w:val="24"/>
        </w:rPr>
        <w:t>.</w:t>
      </w:r>
      <w:bookmarkEnd w:id="236"/>
      <w:bookmarkEnd w:id="237"/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2A2C1B" w:rsidRPr="004D7428">
        <w:rPr>
          <w:sz w:val="24"/>
          <w:szCs w:val="24"/>
        </w:rPr>
        <w:t>Заявку</w:t>
      </w:r>
      <w:r w:rsidRPr="004D7428">
        <w:rPr>
          <w:sz w:val="24"/>
          <w:szCs w:val="24"/>
        </w:rPr>
        <w:t xml:space="preserve"> </w:t>
      </w:r>
      <w:r w:rsidR="000E5AC7" w:rsidRPr="004D7428">
        <w:rPr>
          <w:sz w:val="24"/>
          <w:szCs w:val="24"/>
        </w:rPr>
        <w:t>Участника</w:t>
      </w:r>
      <w:r w:rsidRPr="004D7428">
        <w:rPr>
          <w:sz w:val="24"/>
          <w:szCs w:val="24"/>
        </w:rPr>
        <w:t xml:space="preserve"> без рассмотрения по существу.</w:t>
      </w:r>
    </w:p>
    <w:p w:rsidR="00BD40A3" w:rsidRPr="004D7428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D7428">
        <w:rPr>
          <w:sz w:val="24"/>
          <w:szCs w:val="24"/>
        </w:rPr>
        <w:t xml:space="preserve">Участник в </w:t>
      </w:r>
      <w:r w:rsidR="000A00E6" w:rsidRPr="004D7428">
        <w:rPr>
          <w:bCs w:val="0"/>
          <w:sz w:val="24"/>
          <w:szCs w:val="24"/>
        </w:rPr>
        <w:t>Графике оплаты оказания услуг (</w:t>
      </w:r>
      <w:r w:rsidR="000A00E6" w:rsidRPr="004D7428">
        <w:rPr>
          <w:bCs w:val="0"/>
          <w:spacing w:val="-2"/>
          <w:sz w:val="24"/>
          <w:szCs w:val="24"/>
        </w:rPr>
        <w:t>под</w:t>
      </w:r>
      <w:r w:rsidR="000A00E6" w:rsidRPr="004D7428">
        <w:rPr>
          <w:bCs w:val="0"/>
          <w:sz w:val="24"/>
          <w:szCs w:val="24"/>
        </w:rPr>
        <w:t xml:space="preserve">раздел </w:t>
      </w:r>
      <w:r w:rsidR="007D0323">
        <w:fldChar w:fldCharType="begin"/>
      </w:r>
      <w:r w:rsidR="007D0323">
        <w:instrText xml:space="preserve"> REF _Ref440361959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5.5</w:t>
      </w:r>
      <w:r w:rsidR="007D0323">
        <w:fldChar w:fldCharType="end"/>
      </w:r>
      <w:r w:rsidR="000A00E6" w:rsidRPr="004D7428">
        <w:rPr>
          <w:bCs w:val="0"/>
          <w:sz w:val="24"/>
          <w:szCs w:val="24"/>
        </w:rPr>
        <w:t>)</w:t>
      </w:r>
      <w:r w:rsidRPr="004D7428">
        <w:rPr>
          <w:sz w:val="24"/>
          <w:szCs w:val="24"/>
        </w:rPr>
        <w:t xml:space="preserve"> должен указать условия оплаты за </w:t>
      </w:r>
      <w:r w:rsidR="00541FAB" w:rsidRPr="004D7428">
        <w:rPr>
          <w:sz w:val="24"/>
          <w:szCs w:val="24"/>
        </w:rPr>
        <w:t>оказываемые услуги</w:t>
      </w:r>
      <w:r w:rsidRPr="004D7428">
        <w:rPr>
          <w:sz w:val="24"/>
          <w:szCs w:val="24"/>
        </w:rPr>
        <w:t xml:space="preserve">, а в Графике </w:t>
      </w:r>
      <w:r w:rsidR="00C8364E" w:rsidRPr="004D7428">
        <w:rPr>
          <w:bCs w:val="0"/>
          <w:sz w:val="24"/>
          <w:szCs w:val="24"/>
        </w:rPr>
        <w:t>оказания</w:t>
      </w:r>
      <w:r w:rsidR="00B71B9D" w:rsidRPr="004D7428">
        <w:rPr>
          <w:sz w:val="24"/>
          <w:szCs w:val="24"/>
        </w:rPr>
        <w:t xml:space="preserve"> услуг</w:t>
      </w:r>
      <w:r w:rsidRPr="004D7428">
        <w:rPr>
          <w:sz w:val="24"/>
          <w:szCs w:val="24"/>
        </w:rPr>
        <w:t xml:space="preserve"> </w:t>
      </w:r>
      <w:r w:rsidR="00B71B9D" w:rsidRPr="004D7428">
        <w:rPr>
          <w:bCs w:val="0"/>
          <w:sz w:val="24"/>
          <w:szCs w:val="24"/>
        </w:rPr>
        <w:t xml:space="preserve">(раздел </w:t>
      </w:r>
      <w:r w:rsidR="007D0323">
        <w:fldChar w:fldCharType="begin"/>
      </w:r>
      <w:r w:rsidR="007D0323">
        <w:instrText xml:space="preserve"> REF _Ref440271036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5.4</w:t>
      </w:r>
      <w:r w:rsidR="007D0323">
        <w:fldChar w:fldCharType="end"/>
      </w:r>
      <w:r w:rsidR="00B71B9D" w:rsidRPr="004D7428">
        <w:rPr>
          <w:bCs w:val="0"/>
          <w:sz w:val="24"/>
          <w:szCs w:val="24"/>
        </w:rPr>
        <w:t>)</w:t>
      </w:r>
      <w:r w:rsidRPr="004D7428">
        <w:rPr>
          <w:sz w:val="24"/>
          <w:szCs w:val="24"/>
        </w:rPr>
        <w:t xml:space="preserve"> – условия по срокам </w:t>
      </w:r>
      <w:r w:rsidR="00541FAB" w:rsidRPr="004D7428">
        <w:rPr>
          <w:sz w:val="24"/>
          <w:szCs w:val="24"/>
        </w:rPr>
        <w:t>оказания услуг</w:t>
      </w:r>
      <w:r w:rsidRPr="004D7428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D7428">
        <w:rPr>
          <w:bCs w:val="0"/>
          <w:spacing w:val="-2"/>
          <w:sz w:val="24"/>
          <w:szCs w:val="24"/>
        </w:rPr>
        <w:t>(</w:t>
      </w:r>
      <w:r w:rsidR="003F3A69" w:rsidRPr="004D7428">
        <w:rPr>
          <w:bCs w:val="0"/>
          <w:spacing w:val="-2"/>
          <w:sz w:val="24"/>
          <w:szCs w:val="24"/>
        </w:rPr>
        <w:t>под</w:t>
      </w:r>
      <w:r w:rsidR="003F3A69" w:rsidRPr="004D7428">
        <w:rPr>
          <w:bCs w:val="0"/>
          <w:sz w:val="24"/>
          <w:szCs w:val="24"/>
        </w:rPr>
        <w:t>раздел</w:t>
      </w:r>
      <w:r w:rsidR="00B71B9D" w:rsidRPr="004D742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_Ref55336310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</w:t>
      </w:r>
      <w:r w:rsidR="007D0323">
        <w:fldChar w:fldCharType="end"/>
      </w:r>
      <w:r w:rsidR="00B71B9D" w:rsidRPr="004D7428">
        <w:rPr>
          <w:bCs w:val="0"/>
          <w:sz w:val="24"/>
          <w:szCs w:val="24"/>
          <w:lang w:eastAsia="ru-RU"/>
        </w:rPr>
        <w:t>)</w:t>
      </w:r>
      <w:r w:rsidRPr="004D7428">
        <w:rPr>
          <w:sz w:val="24"/>
          <w:szCs w:val="24"/>
        </w:rPr>
        <w:t xml:space="preserve">. В </w:t>
      </w:r>
      <w:proofErr w:type="gramStart"/>
      <w:r w:rsidRPr="004D7428">
        <w:rPr>
          <w:sz w:val="24"/>
          <w:szCs w:val="24"/>
        </w:rPr>
        <w:t>случае</w:t>
      </w:r>
      <w:proofErr w:type="gramEnd"/>
      <w:r w:rsidRPr="004D7428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D7428">
        <w:rPr>
          <w:bCs w:val="0"/>
          <w:spacing w:val="-2"/>
          <w:sz w:val="24"/>
          <w:szCs w:val="24"/>
        </w:rPr>
        <w:t>(</w:t>
      </w:r>
      <w:r w:rsidR="00B71B9D" w:rsidRPr="004D7428">
        <w:rPr>
          <w:bCs w:val="0"/>
          <w:sz w:val="24"/>
          <w:szCs w:val="24"/>
        </w:rPr>
        <w:t xml:space="preserve">раздел </w:t>
      </w:r>
      <w:r w:rsidR="007D0323">
        <w:fldChar w:fldCharType="begin"/>
      </w:r>
      <w:r w:rsidR="007D0323">
        <w:instrText xml:space="preserve"> REF _Ref55336310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5.1</w:t>
      </w:r>
      <w:r w:rsidR="007D0323">
        <w:fldChar w:fldCharType="end"/>
      </w:r>
      <w:r w:rsidR="00B71B9D" w:rsidRPr="004D7428">
        <w:rPr>
          <w:bCs w:val="0"/>
          <w:sz w:val="24"/>
          <w:szCs w:val="24"/>
          <w:lang w:eastAsia="ru-RU"/>
        </w:rPr>
        <w:t>)</w:t>
      </w:r>
      <w:r w:rsidRPr="004D7428">
        <w:rPr>
          <w:sz w:val="24"/>
          <w:szCs w:val="24"/>
        </w:rPr>
        <w:t>.</w:t>
      </w:r>
    </w:p>
    <w:p w:rsidR="00717F60" w:rsidRPr="004D742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1686"/>
      <w:bookmarkStart w:id="247" w:name="_Toc440877343"/>
      <w:bookmarkStart w:id="248" w:name="_Toc441130461"/>
      <w:r w:rsidRPr="004D7428">
        <w:rPr>
          <w:szCs w:val="24"/>
        </w:rPr>
        <w:t xml:space="preserve">Порядок подготовки </w:t>
      </w:r>
      <w:r w:rsidR="004B5EB3" w:rsidRPr="004D7428">
        <w:rPr>
          <w:szCs w:val="24"/>
        </w:rPr>
        <w:t>Заявк</w:t>
      </w:r>
      <w:r w:rsidRPr="004D7428">
        <w:rPr>
          <w:szCs w:val="24"/>
        </w:rPr>
        <w:t>и через </w:t>
      </w:r>
      <w:bookmarkEnd w:id="238"/>
      <w:bookmarkEnd w:id="239"/>
      <w:bookmarkEnd w:id="240"/>
      <w:r w:rsidRPr="004D742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4D7428" w:rsidRDefault="00D07DE4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>Подготовка и предоставление Заявки через</w:t>
      </w:r>
      <w:r w:rsidR="00717F60" w:rsidRPr="004D7428">
        <w:rPr>
          <w:bCs w:val="0"/>
          <w:sz w:val="24"/>
          <w:szCs w:val="24"/>
        </w:rPr>
        <w:t xml:space="preserve"> ЭТП </w:t>
      </w:r>
      <w:r w:rsidRPr="004D7428">
        <w:rPr>
          <w:bCs w:val="0"/>
          <w:sz w:val="24"/>
          <w:szCs w:val="24"/>
        </w:rPr>
        <w:t>не предусмотрены</w:t>
      </w:r>
      <w:r w:rsidR="00717F60" w:rsidRPr="004D7428">
        <w:rPr>
          <w:bCs w:val="0"/>
          <w:sz w:val="24"/>
          <w:szCs w:val="24"/>
        </w:rPr>
        <w:t>.</w:t>
      </w:r>
    </w:p>
    <w:p w:rsidR="00717F60" w:rsidRPr="004D742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1687"/>
      <w:bookmarkStart w:id="256" w:name="_Toc440877344"/>
      <w:bookmarkStart w:id="257" w:name="_Toc441130462"/>
      <w:r w:rsidRPr="004D7428">
        <w:rPr>
          <w:szCs w:val="24"/>
        </w:rPr>
        <w:lastRenderedPageBreak/>
        <w:t xml:space="preserve">Порядок подготовки </w:t>
      </w:r>
      <w:r w:rsidR="004B5EB3" w:rsidRPr="004D7428">
        <w:rPr>
          <w:szCs w:val="24"/>
        </w:rPr>
        <w:t>Заявк</w:t>
      </w:r>
      <w:r w:rsidRPr="004D7428">
        <w:rPr>
          <w:szCs w:val="24"/>
        </w:rPr>
        <w:t>и в письменной 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D07DE4" w:rsidRPr="004D742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r w:rsidRPr="004D7428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r w:rsidR="007D0323">
        <w:fldChar w:fldCharType="begin"/>
      </w:r>
      <w:r w:rsidR="007D0323">
        <w:instrText xml:space="preserve"> REF _Ref306114638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3.3.1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. </w:t>
      </w:r>
      <w:bookmarkEnd w:id="258"/>
    </w:p>
    <w:p w:rsidR="00D07DE4" w:rsidRPr="004D742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D7428">
        <w:rPr>
          <w:bCs w:val="0"/>
          <w:sz w:val="24"/>
          <w:szCs w:val="24"/>
        </w:rPr>
        <w:t xml:space="preserve">Требования п. </w:t>
      </w:r>
      <w:r w:rsidR="007D0323">
        <w:fldChar w:fldCharType="begin"/>
      </w:r>
      <w:r w:rsidR="007D0323">
        <w:instrText xml:space="preserve"> REF _Ref55279015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3.3.1.6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 и </w:t>
      </w:r>
      <w:r w:rsidR="007D0323">
        <w:fldChar w:fldCharType="begin"/>
      </w:r>
      <w:r w:rsidR="007D0323">
        <w:instrText xml:space="preserve"> REF _Ref195087786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3.3.1.7</w:t>
      </w:r>
      <w:r w:rsidR="007D0323">
        <w:fldChar w:fldCharType="end"/>
      </w:r>
      <w:r w:rsidRPr="004D7428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Дополнительные носители информации (дискеты, CD-R, CD-RW,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65"/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 w:rsidR="008B7F55"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 w:rsidR="008B7F55"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 w:rsidR="008B7F55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 w:rsidR="008B7F55"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«см. информационный конверт №… Заявки».</w:t>
      </w:r>
    </w:p>
    <w:p w:rsidR="00D07DE4" w:rsidRPr="00E71A48" w:rsidRDefault="00D07DE4" w:rsidP="00D07DE4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6" w:name="_Toc440631688"/>
      <w:bookmarkStart w:id="267" w:name="_Toc440877345"/>
      <w:bookmarkStart w:id="268" w:name="_Ref440879531"/>
      <w:bookmarkStart w:id="269" w:name="_Toc441130463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6"/>
      <w:bookmarkEnd w:id="267"/>
      <w:bookmarkEnd w:id="268"/>
      <w:bookmarkEnd w:id="269"/>
    </w:p>
    <w:p w:rsidR="00717F60" w:rsidRPr="00E71A48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7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E71A48">
        <w:rPr>
          <w:bCs w:val="0"/>
          <w:sz w:val="24"/>
          <w:szCs w:val="24"/>
        </w:rPr>
        <w:t>любом</w:t>
      </w:r>
      <w:proofErr w:type="gramEnd"/>
      <w:r w:rsidR="00717F60" w:rsidRPr="00E71A48">
        <w:rPr>
          <w:bCs w:val="0"/>
          <w:sz w:val="24"/>
          <w:szCs w:val="24"/>
        </w:rPr>
        <w:t xml:space="preserve">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</w:t>
      </w:r>
      <w:r w:rsidR="00717F60" w:rsidRPr="00E71A48">
        <w:rPr>
          <w:bCs w:val="0"/>
          <w:sz w:val="24"/>
          <w:szCs w:val="24"/>
        </w:rPr>
        <w:lastRenderedPageBreak/>
        <w:t xml:space="preserve">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B950C4">
        <w:rPr>
          <w:bCs w:val="0"/>
          <w:sz w:val="24"/>
          <w:szCs w:val="24"/>
        </w:rPr>
        <w:t xml:space="preserve"> (п. </w:t>
      </w:r>
      <w:r w:rsidR="00A51E77">
        <w:rPr>
          <w:bCs w:val="0"/>
          <w:sz w:val="24"/>
          <w:szCs w:val="24"/>
        </w:rPr>
        <w:fldChar w:fldCharType="begin"/>
      </w:r>
      <w:r w:rsidR="00457AEB">
        <w:rPr>
          <w:bCs w:val="0"/>
          <w:sz w:val="24"/>
          <w:szCs w:val="24"/>
        </w:rPr>
        <w:instrText xml:space="preserve"> REF _Ref306017842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3.4.2.4</w:t>
      </w:r>
      <w:r w:rsidR="00A51E77">
        <w:rPr>
          <w:bCs w:val="0"/>
          <w:sz w:val="24"/>
          <w:szCs w:val="24"/>
        </w:rPr>
        <w:fldChar w:fldCharType="end"/>
      </w:r>
      <w:r w:rsidR="00B950C4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70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1" w:name="_Toc440361330"/>
      <w:bookmarkStart w:id="272" w:name="_Toc440376085"/>
      <w:bookmarkStart w:id="273" w:name="_Toc440376212"/>
      <w:bookmarkStart w:id="274" w:name="_Toc440382477"/>
      <w:bookmarkStart w:id="275" w:name="_Toc440447147"/>
      <w:bookmarkStart w:id="276" w:name="_Toc440631689"/>
      <w:bookmarkStart w:id="277" w:name="_Toc440877346"/>
      <w:bookmarkStart w:id="278" w:name="_Toc441130464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9" w:name="_Toc440361331"/>
      <w:bookmarkStart w:id="280" w:name="_Toc440376086"/>
      <w:bookmarkStart w:id="281" w:name="_Toc440376213"/>
      <w:bookmarkStart w:id="282" w:name="_Toc440382478"/>
      <w:bookmarkStart w:id="283" w:name="_Toc440447148"/>
      <w:bookmarkStart w:id="284" w:name="_Toc440631690"/>
      <w:bookmarkStart w:id="285" w:name="_Toc440877347"/>
      <w:bookmarkStart w:id="286" w:name="_Toc441130465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F77E8A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F77E8A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F77E8A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7" w:name="_Toc440361332"/>
      <w:bookmarkStart w:id="288" w:name="_Toc440376087"/>
      <w:bookmarkStart w:id="289" w:name="_Toc440376214"/>
      <w:bookmarkStart w:id="290" w:name="_Toc440382479"/>
      <w:bookmarkStart w:id="291" w:name="_Toc440447149"/>
      <w:bookmarkStart w:id="292" w:name="_Toc440631691"/>
      <w:bookmarkStart w:id="293" w:name="_Toc440877348"/>
      <w:bookmarkStart w:id="294" w:name="_Toc441130466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216641" w:rsidRPr="00633E9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33E99">
        <w:rPr>
          <w:bCs w:val="0"/>
          <w:sz w:val="24"/>
          <w:szCs w:val="24"/>
        </w:rPr>
        <w:t xml:space="preserve">Начальная (максимальная) цена </w:t>
      </w:r>
      <w:r w:rsidR="00123C70" w:rsidRPr="00633E99">
        <w:rPr>
          <w:bCs w:val="0"/>
          <w:sz w:val="24"/>
          <w:szCs w:val="24"/>
        </w:rPr>
        <w:t>Договор</w:t>
      </w:r>
      <w:r w:rsidRPr="00633E99">
        <w:rPr>
          <w:bCs w:val="0"/>
          <w:sz w:val="24"/>
          <w:szCs w:val="24"/>
        </w:rPr>
        <w:t>а</w:t>
      </w:r>
      <w:r w:rsidR="00216641" w:rsidRPr="00633E99">
        <w:rPr>
          <w:bCs w:val="0"/>
          <w:sz w:val="24"/>
          <w:szCs w:val="24"/>
        </w:rPr>
        <w:t>:</w:t>
      </w:r>
    </w:p>
    <w:p w:rsidR="00717F60" w:rsidRPr="00633E9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33E99">
        <w:rPr>
          <w:b/>
          <w:bCs w:val="0"/>
          <w:sz w:val="24"/>
          <w:szCs w:val="24"/>
          <w:u w:val="single"/>
        </w:rPr>
        <w:t>По Лоту №1:</w:t>
      </w:r>
      <w:r w:rsidR="00717F60" w:rsidRPr="00633E99">
        <w:rPr>
          <w:bCs w:val="0"/>
          <w:sz w:val="24"/>
          <w:szCs w:val="24"/>
        </w:rPr>
        <w:t xml:space="preserve"> </w:t>
      </w:r>
      <w:r w:rsidR="00633E99" w:rsidRPr="00633E99">
        <w:rPr>
          <w:b/>
          <w:sz w:val="24"/>
          <w:szCs w:val="24"/>
        </w:rPr>
        <w:t xml:space="preserve">1 000 000 </w:t>
      </w:r>
      <w:r w:rsidR="00633E99" w:rsidRPr="00633E99">
        <w:rPr>
          <w:sz w:val="24"/>
          <w:szCs w:val="24"/>
        </w:rPr>
        <w:t xml:space="preserve">(один миллион) рублей 00 копеек РФ, без учета НДС; НДС составляет </w:t>
      </w:r>
      <w:r w:rsidR="00633E99" w:rsidRPr="00633E99">
        <w:rPr>
          <w:b/>
          <w:sz w:val="24"/>
          <w:szCs w:val="24"/>
        </w:rPr>
        <w:t xml:space="preserve">180 000 </w:t>
      </w:r>
      <w:r w:rsidR="00633E99" w:rsidRPr="00633E99">
        <w:rPr>
          <w:sz w:val="24"/>
          <w:szCs w:val="24"/>
        </w:rPr>
        <w:t>(сто восемьдесят тысяч) рублей 00 копеек РФ;</w:t>
      </w:r>
      <w:r w:rsidR="00633E99" w:rsidRPr="00633E99">
        <w:rPr>
          <w:b/>
          <w:sz w:val="24"/>
          <w:szCs w:val="24"/>
        </w:rPr>
        <w:t xml:space="preserve"> 1 180 000 </w:t>
      </w:r>
      <w:r w:rsidR="00633E99" w:rsidRPr="00633E99">
        <w:rPr>
          <w:sz w:val="24"/>
          <w:szCs w:val="24"/>
        </w:rPr>
        <w:t>(один миллион сто восемьдесят тысяч) рублей 00 копеек РФ, с учетом НДС.</w:t>
      </w:r>
    </w:p>
    <w:p w:rsidR="004F657D" w:rsidRDefault="00863737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E14D8" w:rsidRDefault="00863737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E14D8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</w:t>
      </w:r>
      <w:proofErr w:type="gramStart"/>
      <w:r w:rsidRPr="00546518">
        <w:rPr>
          <w:bCs w:val="0"/>
          <w:sz w:val="24"/>
          <w:szCs w:val="24"/>
        </w:rPr>
        <w:t>письме</w:t>
      </w:r>
      <w:proofErr w:type="gramEnd"/>
      <w:r w:rsidRPr="00546518">
        <w:rPr>
          <w:bCs w:val="0"/>
          <w:sz w:val="24"/>
          <w:szCs w:val="24"/>
        </w:rPr>
        <w:t xml:space="preserve">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A51E77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5.1</w:t>
      </w:r>
      <w:r w:rsidR="00A51E77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="00536E26">
        <w:rPr>
          <w:bCs w:val="0"/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Pr="00546518">
        <w:rPr>
          <w:bCs w:val="0"/>
          <w:sz w:val="24"/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5.2</w:t>
      </w:r>
      <w:r w:rsidR="00A51E77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="00B950C4">
        <w:rPr>
          <w:bCs w:val="0"/>
          <w:sz w:val="24"/>
          <w:szCs w:val="24"/>
        </w:rPr>
        <w:t xml:space="preserve"> </w:t>
      </w:r>
      <w:r w:rsidR="00B950C4">
        <w:rPr>
          <w:sz w:val="24"/>
          <w:szCs w:val="24"/>
        </w:rPr>
        <w:t>и Графике оплаты</w:t>
      </w:r>
      <w:r w:rsidR="00022F2E">
        <w:rPr>
          <w:sz w:val="24"/>
          <w:szCs w:val="24"/>
        </w:rPr>
        <w:t xml:space="preserve"> оказания услуг</w:t>
      </w:r>
      <w:r w:rsidR="00B950C4">
        <w:rPr>
          <w:sz w:val="24"/>
          <w:szCs w:val="24"/>
        </w:rPr>
        <w:t xml:space="preserve"> (раздел </w:t>
      </w:r>
      <w:r w:rsidR="00A51E77">
        <w:rPr>
          <w:sz w:val="24"/>
          <w:szCs w:val="24"/>
        </w:rPr>
        <w:fldChar w:fldCharType="begin"/>
      </w:r>
      <w:r w:rsidR="00022F2E">
        <w:rPr>
          <w:sz w:val="24"/>
          <w:szCs w:val="24"/>
        </w:rPr>
        <w:instrText xml:space="preserve"> REF _Ref440361439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5.5</w:t>
      </w:r>
      <w:r w:rsidR="00A51E77">
        <w:rPr>
          <w:sz w:val="24"/>
          <w:szCs w:val="24"/>
        </w:rPr>
        <w:fldChar w:fldCharType="end"/>
      </w:r>
      <w:r w:rsidR="00B950C4">
        <w:rPr>
          <w:sz w:val="24"/>
          <w:szCs w:val="24"/>
        </w:rPr>
        <w:t>).</w:t>
      </w:r>
      <w:r w:rsidRPr="00546518">
        <w:rPr>
          <w:bCs w:val="0"/>
          <w:sz w:val="24"/>
          <w:szCs w:val="24"/>
        </w:rPr>
        <w:t xml:space="preserve"> В противном случае Заявк</w:t>
      </w:r>
      <w:r w:rsidR="004E14D8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4E14D8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A51E77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3.6.4</w:t>
      </w:r>
      <w:r w:rsidR="00A51E77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</w:t>
      </w:r>
      <w:r w:rsidRPr="00546518">
        <w:rPr>
          <w:bCs w:val="0"/>
          <w:sz w:val="24"/>
          <w:szCs w:val="24"/>
        </w:rPr>
        <w:lastRenderedPageBreak/>
        <w:t>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Ref191386407"/>
      <w:bookmarkStart w:id="296" w:name="_Ref191386526"/>
      <w:bookmarkStart w:id="297" w:name="_Toc440361333"/>
      <w:bookmarkStart w:id="298" w:name="_Toc440376088"/>
      <w:bookmarkStart w:id="299" w:name="_Toc440376215"/>
      <w:bookmarkStart w:id="300" w:name="_Toc440382480"/>
      <w:bookmarkStart w:id="301" w:name="_Toc440447150"/>
      <w:bookmarkStart w:id="302" w:name="_Toc440631692"/>
      <w:bookmarkStart w:id="303" w:name="_Toc440877349"/>
      <w:bookmarkStart w:id="304" w:name="_Toc441130467"/>
      <w:bookmarkStart w:id="305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6" w:name="_Ref93090116"/>
      <w:bookmarkStart w:id="307" w:name="_Ref191386482"/>
      <w:bookmarkStart w:id="308" w:name="_Ref440291364"/>
      <w:bookmarkEnd w:id="305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6"/>
      <w:r w:rsidRPr="00E71A48">
        <w:rPr>
          <w:bCs w:val="0"/>
          <w:sz w:val="24"/>
          <w:szCs w:val="24"/>
        </w:rPr>
        <w:t>:</w:t>
      </w:r>
      <w:bookmarkStart w:id="309" w:name="_Ref306004833"/>
      <w:bookmarkEnd w:id="307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</w:t>
      </w:r>
      <w:r w:rsidRPr="00A831E7">
        <w:rPr>
          <w:bCs w:val="0"/>
          <w:sz w:val="24"/>
          <w:szCs w:val="24"/>
        </w:rPr>
        <w:t xml:space="preserve">любое юридическое, </w:t>
      </w:r>
      <w:r w:rsidRPr="00A831E7">
        <w:rPr>
          <w:bCs w:val="0"/>
          <w:color w:val="000000"/>
          <w:sz w:val="24"/>
          <w:szCs w:val="24"/>
        </w:rPr>
        <w:t>физическое</w:t>
      </w:r>
      <w:r w:rsidRPr="00A831E7">
        <w:rPr>
          <w:bCs w:val="0"/>
          <w:sz w:val="24"/>
          <w:szCs w:val="24"/>
        </w:rPr>
        <w:t xml:space="preserve"> лицо </w:t>
      </w:r>
      <w:r w:rsidR="00E71628" w:rsidRPr="00A831E7">
        <w:rPr>
          <w:bCs w:val="0"/>
          <w:sz w:val="24"/>
          <w:szCs w:val="24"/>
        </w:rPr>
        <w:t>(в т.</w:t>
      </w:r>
      <w:r w:rsidR="003129D4" w:rsidRPr="00A831E7">
        <w:rPr>
          <w:bCs w:val="0"/>
          <w:sz w:val="24"/>
          <w:szCs w:val="24"/>
        </w:rPr>
        <w:t xml:space="preserve"> </w:t>
      </w:r>
      <w:r w:rsidR="00E71628" w:rsidRPr="00A831E7">
        <w:rPr>
          <w:bCs w:val="0"/>
          <w:sz w:val="24"/>
          <w:szCs w:val="24"/>
        </w:rPr>
        <w:t xml:space="preserve">ч. </w:t>
      </w:r>
      <w:r w:rsidRPr="00A831E7">
        <w:rPr>
          <w:bCs w:val="0"/>
          <w:sz w:val="24"/>
          <w:szCs w:val="24"/>
        </w:rPr>
        <w:t>индивидуальный предприниматель</w:t>
      </w:r>
      <w:r w:rsidR="00E71628" w:rsidRPr="00A831E7">
        <w:rPr>
          <w:bCs w:val="0"/>
          <w:sz w:val="24"/>
          <w:szCs w:val="24"/>
        </w:rPr>
        <w:t>)</w:t>
      </w:r>
      <w:r w:rsidR="00A831E7" w:rsidRPr="00A831E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A831E7">
        <w:rPr>
          <w:bCs w:val="0"/>
          <w:sz w:val="24"/>
          <w:szCs w:val="24"/>
        </w:rPr>
        <w:t xml:space="preserve">. </w:t>
      </w:r>
      <w:proofErr w:type="gramStart"/>
      <w:r w:rsidR="00362EA4" w:rsidRPr="00A831E7">
        <w:rPr>
          <w:bCs w:val="0"/>
          <w:sz w:val="24"/>
          <w:szCs w:val="24"/>
        </w:rPr>
        <w:t>Дополнительные</w:t>
      </w:r>
      <w:r w:rsidR="00362EA4" w:rsidRPr="00362EA4">
        <w:rPr>
          <w:bCs w:val="0"/>
          <w:sz w:val="24"/>
          <w:szCs w:val="24"/>
        </w:rPr>
        <w:t xml:space="preserve">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7D0323">
        <w:fldChar w:fldCharType="begin"/>
      </w:r>
      <w:r w:rsidR="007D0323">
        <w:instrText xml:space="preserve"> REF _Ref191386451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3.3.9</w:t>
      </w:r>
      <w:r w:rsidR="007D0323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A51E77">
        <w:rPr>
          <w:bCs w:val="0"/>
          <w:sz w:val="24"/>
          <w:szCs w:val="24"/>
        </w:rPr>
        <w:fldChar w:fldCharType="begin"/>
      </w:r>
      <w:r w:rsidR="004D7428">
        <w:rPr>
          <w:bCs w:val="0"/>
          <w:sz w:val="24"/>
          <w:szCs w:val="24"/>
        </w:rPr>
        <w:instrText xml:space="preserve"> REF _Ref440876567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3.3.10</w:t>
      </w:r>
      <w:r w:rsidR="00A51E77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. </w:t>
      </w:r>
      <w:bookmarkEnd w:id="308"/>
      <w:bookmarkEnd w:id="309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10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1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2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1"/>
      <w:bookmarkEnd w:id="31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313"/>
      <w:proofErr w:type="gramEnd"/>
    </w:p>
    <w:p w:rsidR="00DC7643" w:rsidRPr="001848DA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</w:t>
      </w:r>
      <w:r w:rsidRPr="001848DA">
        <w:rPr>
          <w:sz w:val="24"/>
          <w:szCs w:val="24"/>
        </w:rPr>
        <w:t xml:space="preserve">. </w:t>
      </w:r>
      <w:r w:rsidR="007D0323" w:rsidRPr="001848DA">
        <w:fldChar w:fldCharType="begin"/>
      </w:r>
      <w:r w:rsidR="007D0323" w:rsidRPr="001848DA">
        <w:instrText xml:space="preserve"> REF _Ref440275279 \r \h  \* MERGEFORMAT </w:instrText>
      </w:r>
      <w:r w:rsidR="007D0323" w:rsidRPr="001848DA">
        <w:fldChar w:fldCharType="separate"/>
      </w:r>
      <w:r w:rsidR="00C27C71" w:rsidRPr="001848DA">
        <w:rPr>
          <w:sz w:val="24"/>
          <w:szCs w:val="24"/>
        </w:rPr>
        <w:t>1.1.4</w:t>
      </w:r>
      <w:r w:rsidR="007D0323" w:rsidRPr="001848DA">
        <w:fldChar w:fldCharType="end"/>
      </w:r>
      <w:r w:rsidRPr="001848DA">
        <w:rPr>
          <w:sz w:val="24"/>
          <w:szCs w:val="24"/>
        </w:rPr>
        <w:t xml:space="preserve"> и разделе </w:t>
      </w:r>
      <w:r w:rsidR="007D0323" w:rsidRPr="001848DA">
        <w:fldChar w:fldCharType="begin"/>
      </w:r>
      <w:r w:rsidR="007D0323" w:rsidRPr="001848DA">
        <w:instrText xml:space="preserve"> REF _Ref440270568 \r \h  \* MERGEFORMAT </w:instrText>
      </w:r>
      <w:r w:rsidR="007D0323" w:rsidRPr="001848DA">
        <w:fldChar w:fldCharType="separate"/>
      </w:r>
      <w:r w:rsidR="00C27C71" w:rsidRPr="001848DA">
        <w:t>4</w:t>
      </w:r>
      <w:r w:rsidR="007D0323" w:rsidRPr="001848DA">
        <w:fldChar w:fldCharType="end"/>
      </w:r>
      <w:r w:rsidRPr="001848D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848DA">
        <w:rPr>
          <w:color w:val="000000"/>
          <w:sz w:val="24"/>
          <w:szCs w:val="24"/>
          <w:lang w:eastAsia="ru-RU"/>
        </w:rPr>
        <w:t>обладать необходимыми профессиональными знаниями, управленческой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900122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0C6A4A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C6A4A">
        <w:rPr>
          <w:color w:val="000000"/>
          <w:sz w:val="24"/>
          <w:szCs w:val="24"/>
          <w:lang w:eastAsia="ru-RU"/>
        </w:rPr>
        <w:t>услуг</w:t>
      </w:r>
      <w:r w:rsidR="009F4858" w:rsidRPr="000C6A4A">
        <w:rPr>
          <w:color w:val="000000"/>
          <w:sz w:val="24"/>
          <w:szCs w:val="24"/>
          <w:lang w:eastAsia="ru-RU"/>
        </w:rPr>
        <w:t xml:space="preserve"> </w:t>
      </w:r>
      <w:r w:rsidR="000C6A4A" w:rsidRPr="000C6A4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C6A4A">
        <w:rPr>
          <w:color w:val="000000"/>
          <w:sz w:val="24"/>
          <w:szCs w:val="24"/>
          <w:lang w:eastAsia="ru-RU"/>
        </w:rPr>
        <w:t>за последние 3 года не менее 1 завершенного</w:t>
      </w:r>
      <w:r w:rsidR="00036006" w:rsidRPr="00680B79">
        <w:rPr>
          <w:color w:val="000000"/>
          <w:sz w:val="24"/>
          <w:szCs w:val="24"/>
          <w:lang w:eastAsia="ru-RU"/>
        </w:rPr>
        <w:t xml:space="preserve">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</w:t>
      </w:r>
      <w:r w:rsidR="002037C3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80B79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 xml:space="preserve">. объемам </w:t>
      </w:r>
      <w:r w:rsidR="002037C3">
        <w:rPr>
          <w:color w:val="000000"/>
          <w:sz w:val="24"/>
          <w:szCs w:val="24"/>
          <w:lang w:eastAsia="ru-RU"/>
        </w:rPr>
        <w:t>услуг</w:t>
      </w:r>
      <w:r w:rsidR="00036006" w:rsidRPr="00680B7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9D7F01" w:rsidRPr="00A831E7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 xml:space="preserve"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</w:t>
      </w:r>
      <w:r w:rsidRPr="00A831E7">
        <w:rPr>
          <w:sz w:val="24"/>
          <w:szCs w:val="24"/>
        </w:rPr>
        <w:lastRenderedPageBreak/>
        <w:t>аналогичных выполненных ранее договорах)</w:t>
      </w:r>
      <w:r w:rsidR="009D7F01" w:rsidRPr="00A831E7">
        <w:rPr>
          <w:color w:val="000000"/>
          <w:sz w:val="24"/>
          <w:szCs w:val="24"/>
          <w:lang w:eastAsia="ru-RU"/>
        </w:rPr>
        <w:t>;</w:t>
      </w:r>
    </w:p>
    <w:p w:rsidR="00A831E7" w:rsidRPr="00A831E7" w:rsidRDefault="00A831E7" w:rsidP="00A831E7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831E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5" w:name="_Ref303587815"/>
      <w:r w:rsidRPr="000F4365">
        <w:rPr>
          <w:bCs w:val="0"/>
          <w:sz w:val="24"/>
          <w:szCs w:val="24"/>
        </w:rPr>
        <w:t xml:space="preserve">Для юридических, 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14"/>
      <w:bookmarkEnd w:id="315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4D7AC8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279062"/>
      <w:proofErr w:type="gramStart"/>
      <w:r>
        <w:rPr>
          <w:sz w:val="24"/>
          <w:szCs w:val="24"/>
        </w:rPr>
        <w:t>Копи</w:t>
      </w:r>
      <w:r w:rsidR="00991F6D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6"/>
    </w:p>
    <w:p w:rsidR="00F82225" w:rsidRPr="0089131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</w:t>
      </w:r>
      <w:r w:rsidRPr="00F82225">
        <w:rPr>
          <w:sz w:val="24"/>
          <w:szCs w:val="24"/>
        </w:rPr>
        <w:lastRenderedPageBreak/>
        <w:t xml:space="preserve"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</w:t>
      </w:r>
      <w:r w:rsidRPr="00891311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891311" w:rsidRDefault="0089131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91311">
        <w:rPr>
          <w:sz w:val="24"/>
          <w:szCs w:val="24"/>
        </w:rPr>
        <w:t>Информационное письмо о налич</w:t>
      </w:r>
      <w:proofErr w:type="gramStart"/>
      <w:r w:rsidRPr="00891311">
        <w:rPr>
          <w:sz w:val="24"/>
          <w:szCs w:val="24"/>
        </w:rPr>
        <w:t>ии у У</w:t>
      </w:r>
      <w:proofErr w:type="gramEnd"/>
      <w:r w:rsidRPr="0089131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891311">
        <w:rPr>
          <w:sz w:val="24"/>
          <w:szCs w:val="24"/>
        </w:rPr>
        <w:t>аффилированности</w:t>
      </w:r>
      <w:proofErr w:type="spellEnd"/>
      <w:r w:rsidRPr="00891311">
        <w:rPr>
          <w:sz w:val="24"/>
          <w:szCs w:val="24"/>
        </w:rPr>
        <w:t xml:space="preserve"> с сотрудниками Заказчика или Организатора </w:t>
      </w:r>
      <w:r w:rsidR="00A600E3" w:rsidRPr="00891311">
        <w:rPr>
          <w:sz w:val="24"/>
          <w:szCs w:val="24"/>
        </w:rPr>
        <w:t>(</w:t>
      </w:r>
      <w:r w:rsidR="003F3A69" w:rsidRPr="00891311">
        <w:rPr>
          <w:sz w:val="24"/>
          <w:szCs w:val="24"/>
        </w:rPr>
        <w:t>подраздел</w:t>
      </w:r>
      <w:r w:rsidR="00A600E3" w:rsidRPr="00891311">
        <w:rPr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_Ref440271993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5.11</w:t>
      </w:r>
      <w:r w:rsidR="007D0323">
        <w:fldChar w:fldCharType="end"/>
      </w:r>
      <w:r w:rsidR="00A600E3" w:rsidRPr="00891311">
        <w:rPr>
          <w:sz w:val="24"/>
          <w:szCs w:val="24"/>
        </w:rPr>
        <w:t>)</w:t>
      </w:r>
      <w:r w:rsidR="00F82225" w:rsidRPr="00891311">
        <w:rPr>
          <w:sz w:val="24"/>
          <w:szCs w:val="24"/>
        </w:rPr>
        <w:t>;</w:t>
      </w:r>
    </w:p>
    <w:p w:rsidR="00F82225" w:rsidRPr="0089131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2326"/>
      <w:r w:rsidRPr="00891311">
        <w:rPr>
          <w:sz w:val="24"/>
          <w:szCs w:val="24"/>
        </w:rPr>
        <w:t>Антикоррупционные обязательства</w:t>
      </w:r>
      <w:r w:rsidR="00A154B7" w:rsidRPr="00891311">
        <w:rPr>
          <w:sz w:val="24"/>
          <w:szCs w:val="24"/>
        </w:rPr>
        <w:t xml:space="preserve"> </w:t>
      </w:r>
      <w:r w:rsidR="00A154B7" w:rsidRPr="00891311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891311">
        <w:rPr>
          <w:bCs w:val="0"/>
          <w:sz w:val="24"/>
          <w:szCs w:val="24"/>
        </w:rPr>
        <w:t>соответствии</w:t>
      </w:r>
      <w:proofErr w:type="gramEnd"/>
      <w:r w:rsidR="00A154B7" w:rsidRPr="00891311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 w:rsidRPr="00891311">
        <w:rPr>
          <w:sz w:val="24"/>
          <w:szCs w:val="24"/>
        </w:rPr>
        <w:t xml:space="preserve"> (</w:t>
      </w:r>
      <w:r w:rsidR="003F3A69" w:rsidRPr="00891311">
        <w:rPr>
          <w:sz w:val="24"/>
          <w:szCs w:val="24"/>
        </w:rPr>
        <w:t>подраздел</w:t>
      </w:r>
      <w:r w:rsidR="00A600E3" w:rsidRPr="00891311">
        <w:rPr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_Ref440271964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5.1.3</w:t>
      </w:r>
      <w:r w:rsidR="007D0323">
        <w:fldChar w:fldCharType="end"/>
      </w:r>
      <w:r w:rsidR="00A600E3" w:rsidRPr="00891311">
        <w:rPr>
          <w:sz w:val="24"/>
          <w:szCs w:val="24"/>
        </w:rPr>
        <w:t>)</w:t>
      </w:r>
      <w:r w:rsidRPr="00891311">
        <w:rPr>
          <w:sz w:val="24"/>
          <w:szCs w:val="24"/>
        </w:rPr>
        <w:t>;</w:t>
      </w:r>
      <w:bookmarkEnd w:id="317"/>
    </w:p>
    <w:p w:rsidR="009948B4" w:rsidRPr="0089131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91311">
        <w:rPr>
          <w:sz w:val="24"/>
          <w:szCs w:val="24"/>
        </w:rPr>
        <w:t xml:space="preserve">Информация о собственниках </w:t>
      </w:r>
      <w:r w:rsidR="007705A5" w:rsidRPr="00891311">
        <w:rPr>
          <w:sz w:val="24"/>
          <w:szCs w:val="24"/>
        </w:rPr>
        <w:t>Участника</w:t>
      </w:r>
      <w:r w:rsidRPr="0089131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891311">
        <w:rPr>
          <w:sz w:val="24"/>
          <w:szCs w:val="24"/>
        </w:rPr>
        <w:t>подраздел</w:t>
      </w:r>
      <w:r w:rsidR="007705A5" w:rsidRPr="00891311">
        <w:rPr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_Ref440272035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5.12</w:t>
      </w:r>
      <w:r w:rsidR="007D0323">
        <w:fldChar w:fldCharType="end"/>
      </w:r>
      <w:r w:rsidRPr="00891311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91311">
        <w:rPr>
          <w:sz w:val="24"/>
          <w:szCs w:val="24"/>
        </w:rPr>
        <w:t>Согласие на обработку персональных данных</w:t>
      </w:r>
      <w:r w:rsidR="00A600E3" w:rsidRPr="00891311">
        <w:rPr>
          <w:sz w:val="24"/>
          <w:szCs w:val="24"/>
        </w:rPr>
        <w:t xml:space="preserve"> </w:t>
      </w:r>
      <w:r w:rsidR="00A92723" w:rsidRPr="00891311">
        <w:rPr>
          <w:sz w:val="24"/>
          <w:szCs w:val="24"/>
        </w:rPr>
        <w:t>в адрес ПАО "МРСК Центра" по форме и в соответствии с инструкциями, приведенными</w:t>
      </w:r>
      <w:r w:rsidR="00A92723" w:rsidRPr="00A92723">
        <w:rPr>
          <w:sz w:val="24"/>
          <w:szCs w:val="24"/>
        </w:rPr>
        <w:t xml:space="preserve">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5.13</w:t>
      </w:r>
      <w:r w:rsidR="00A51E77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991F6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Копия</w:t>
      </w:r>
      <w:r w:rsidRPr="00B20653">
        <w:rPr>
          <w:sz w:val="24"/>
          <w:szCs w:val="24"/>
        </w:rPr>
        <w:t xml:space="preserve"> </w:t>
      </w:r>
      <w:r w:rsidRPr="00A92723">
        <w:rPr>
          <w:sz w:val="24"/>
          <w:szCs w:val="24"/>
        </w:rPr>
        <w:t>справки об исполнении</w:t>
      </w:r>
      <w:r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>
        <w:rPr>
          <w:sz w:val="24"/>
          <w:szCs w:val="24"/>
        </w:rPr>
        <w:t>Заявок</w:t>
      </w:r>
      <w:r w:rsidRPr="00F82225">
        <w:rPr>
          <w:sz w:val="24"/>
          <w:szCs w:val="24"/>
        </w:rPr>
        <w:t xml:space="preserve"> (код по классификатору налоговой документации 1120101)</w:t>
      </w:r>
      <w:r>
        <w:rPr>
          <w:sz w:val="24"/>
          <w:szCs w:val="24"/>
        </w:rPr>
        <w:t xml:space="preserve"> </w:t>
      </w:r>
      <w:r>
        <w:rPr>
          <w:szCs w:val="24"/>
        </w:rPr>
        <w:t>(</w:t>
      </w:r>
      <w:r w:rsidRPr="00F95B37">
        <w:rPr>
          <w:sz w:val="24"/>
          <w:szCs w:val="24"/>
        </w:rPr>
        <w:t>желательное требование, предоставляется Участником при наличии</w:t>
      </w:r>
      <w:r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991F6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Pr="00B20653">
        <w:rPr>
          <w:sz w:val="24"/>
          <w:szCs w:val="24"/>
        </w:rPr>
        <w:t>опи</w:t>
      </w:r>
      <w:r>
        <w:rPr>
          <w:sz w:val="24"/>
          <w:szCs w:val="24"/>
        </w:rPr>
        <w:t>я</w:t>
      </w:r>
      <w:r w:rsidRPr="00B20653">
        <w:rPr>
          <w:sz w:val="24"/>
          <w:szCs w:val="24"/>
        </w:rPr>
        <w:t xml:space="preserve"> </w:t>
      </w:r>
      <w:r w:rsidRPr="00F82225">
        <w:rPr>
          <w:sz w:val="24"/>
          <w:szCs w:val="24"/>
        </w:rPr>
        <w:t>справки</w:t>
      </w:r>
      <w:r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Pr="00F82225">
        <w:rPr>
          <w:sz w:val="24"/>
          <w:szCs w:val="24"/>
        </w:rPr>
        <w:t>форма</w:t>
      </w:r>
      <w:proofErr w:type="gramEnd"/>
      <w:r w:rsidRPr="00F82225">
        <w:rPr>
          <w:sz w:val="24"/>
          <w:szCs w:val="24"/>
        </w:rPr>
        <w:t xml:space="preserve"> которой утверждена Приказом ФНС России от </w:t>
      </w:r>
      <w:r>
        <w:rPr>
          <w:sz w:val="24"/>
          <w:szCs w:val="24"/>
        </w:rPr>
        <w:t>05</w:t>
      </w:r>
      <w:r w:rsidRPr="00F8222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82225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F82225">
        <w:rPr>
          <w:sz w:val="24"/>
          <w:szCs w:val="24"/>
        </w:rPr>
        <w:t xml:space="preserve"> N ММВ-7-</w:t>
      </w:r>
      <w:r>
        <w:rPr>
          <w:sz w:val="24"/>
          <w:szCs w:val="24"/>
        </w:rPr>
        <w:t>17</w:t>
      </w:r>
      <w:r w:rsidRPr="00F82225">
        <w:rPr>
          <w:sz w:val="24"/>
          <w:szCs w:val="24"/>
        </w:rPr>
        <w:t>/</w:t>
      </w:r>
      <w:r>
        <w:rPr>
          <w:sz w:val="24"/>
          <w:szCs w:val="24"/>
        </w:rPr>
        <w:t>227</w:t>
      </w:r>
      <w:r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>
        <w:rPr>
          <w:sz w:val="24"/>
          <w:szCs w:val="24"/>
        </w:rPr>
        <w:t>Заявок</w:t>
      </w:r>
      <w:r w:rsidRPr="00F82225">
        <w:rPr>
          <w:sz w:val="24"/>
          <w:szCs w:val="24"/>
        </w:rPr>
        <w:t xml:space="preserve"> (код по классификатору налоговой документации </w:t>
      </w:r>
      <w:r w:rsidRPr="00715758">
        <w:rPr>
          <w:sz w:val="24"/>
          <w:szCs w:val="24"/>
        </w:rPr>
        <w:t>1160080) (желательное условие)</w:t>
      </w:r>
      <w:r w:rsidR="00F82225" w:rsidRPr="00F8222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BA0F8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</w:t>
      </w:r>
      <w:r w:rsidRPr="00BA0F82">
        <w:rPr>
          <w:sz w:val="24"/>
          <w:szCs w:val="24"/>
        </w:rPr>
        <w:t>добровольного аудита</w:t>
      </w:r>
      <w:r w:rsidR="00BA0F82" w:rsidRPr="00BA0F82">
        <w:rPr>
          <w:sz w:val="24"/>
          <w:szCs w:val="24"/>
        </w:rPr>
        <w:t xml:space="preserve"> (желательное требование)</w:t>
      </w:r>
      <w:r w:rsidRPr="00BA0F82">
        <w:rPr>
          <w:sz w:val="24"/>
          <w:szCs w:val="24"/>
        </w:rPr>
        <w:t>;</w:t>
      </w:r>
    </w:p>
    <w:p w:rsidR="00F82225" w:rsidRPr="00920CB0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12"/>
      <w:r>
        <w:rPr>
          <w:sz w:val="24"/>
          <w:szCs w:val="24"/>
        </w:rPr>
        <w:t>Анкета Участника закупки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920CB0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_Ref440272119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5.7.1</w:t>
      </w:r>
      <w:r w:rsidR="00A51E7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F82225" w:rsidRPr="00920CB0">
        <w:rPr>
          <w:sz w:val="24"/>
          <w:szCs w:val="24"/>
        </w:rPr>
        <w:t>;</w:t>
      </w:r>
      <w:bookmarkEnd w:id="318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51E7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5.7.2</w:t>
      </w:r>
      <w:r w:rsidR="00A51E7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422719" w:rsidRPr="00422719">
        <w:rPr>
          <w:sz w:val="24"/>
          <w:szCs w:val="24"/>
        </w:rPr>
        <w:t xml:space="preserve"> </w:t>
      </w:r>
      <w:r w:rsidR="00422719" w:rsidRPr="0012081A">
        <w:rPr>
          <w:sz w:val="24"/>
          <w:szCs w:val="24"/>
        </w:rPr>
        <w:t>– предоставляется только теми Участниками/</w:t>
      </w:r>
      <w:r w:rsidR="00422719">
        <w:rPr>
          <w:sz w:val="24"/>
          <w:szCs w:val="24"/>
        </w:rPr>
        <w:t>соисполнителями/</w:t>
      </w:r>
      <w:r w:rsidR="00422719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422719" w:rsidRPr="0012081A">
        <w:rPr>
          <w:sz w:val="24"/>
          <w:szCs w:val="24"/>
        </w:rPr>
        <w:t xml:space="preserve"> предпринимательства в Российской Федерации»)</w:t>
      </w:r>
      <w:r w:rsidRPr="007D7C50">
        <w:rPr>
          <w:sz w:val="24"/>
          <w:szCs w:val="24"/>
        </w:rPr>
        <w:t>;</w:t>
      </w:r>
      <w:bookmarkEnd w:id="31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7D0323">
        <w:fldChar w:fldCharType="begin"/>
      </w:r>
      <w:r w:rsidR="007D0323">
        <w:instrText xml:space="preserve"> REF _Ref440275279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1.1.4</w:t>
      </w:r>
      <w:r w:rsidR="007D0323">
        <w:fldChar w:fldCharType="end"/>
      </w:r>
      <w:r w:rsidRPr="009F2BF9">
        <w:rPr>
          <w:sz w:val="24"/>
          <w:szCs w:val="24"/>
        </w:rPr>
        <w:t xml:space="preserve"> и разделе </w:t>
      </w:r>
      <w:r w:rsidR="007D0323">
        <w:fldChar w:fldCharType="begin"/>
      </w:r>
      <w:r w:rsidR="007D0323">
        <w:instrText xml:space="preserve"> REF _Ref440270568 \r \h  \* MERGEFORMAT </w:instrText>
      </w:r>
      <w:r w:rsidR="007D0323">
        <w:fldChar w:fldCharType="separate"/>
      </w:r>
      <w:r w:rsidR="00C27C71">
        <w:t>4</w:t>
      </w:r>
      <w:r w:rsidR="007D032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89131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91311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891311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5.7.3.5</w:t>
      </w:r>
      <w:r w:rsidR="00A51E7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89131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Справка</w:t>
      </w:r>
      <w:r w:rsidR="007705A5" w:rsidRPr="007D7C50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5.9</w:t>
      </w:r>
      <w:r w:rsidR="00A51E77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89131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Справка</w:t>
      </w:r>
      <w:r w:rsidR="000C6A4A" w:rsidRPr="007D7C50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5.10</w:t>
      </w:r>
      <w:r w:rsidR="00A51E77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991F6D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5.14</w:t>
      </w:r>
      <w:r w:rsidR="00A51E77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0C6A4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0C6A4A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Pr="000C6A4A">
        <w:rPr>
          <w:sz w:val="24"/>
          <w:szCs w:val="24"/>
        </w:rPr>
        <w:t xml:space="preserve"> (</w:t>
      </w:r>
      <w:r w:rsidR="003C2207" w:rsidRPr="000C6A4A">
        <w:rPr>
          <w:sz w:val="24"/>
          <w:szCs w:val="24"/>
        </w:rPr>
        <w:t>подраздел</w:t>
      </w:r>
      <w:r w:rsidRPr="000C6A4A">
        <w:rPr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_Ref440272274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5.15</w:t>
      </w:r>
      <w:r w:rsidR="007D0323">
        <w:fldChar w:fldCharType="end"/>
      </w:r>
      <w:r w:rsidRPr="000C6A4A">
        <w:rPr>
          <w:sz w:val="24"/>
          <w:szCs w:val="24"/>
        </w:rPr>
        <w:t>)</w:t>
      </w:r>
      <w:r w:rsidR="000C6A4A" w:rsidRPr="000C6A4A">
        <w:rPr>
          <w:sz w:val="24"/>
          <w:szCs w:val="24"/>
        </w:rPr>
        <w:t xml:space="preserve"> (</w:t>
      </w:r>
      <w:r w:rsidR="00991F6D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0C6A4A" w:rsidRPr="000C6A4A">
        <w:rPr>
          <w:sz w:val="24"/>
          <w:szCs w:val="24"/>
        </w:rPr>
        <w:t>)</w:t>
      </w:r>
      <w:r w:rsidRPr="000C6A4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комплект </w:t>
      </w:r>
      <w:r w:rsidR="000C6A4A">
        <w:rPr>
          <w:bCs w:val="0"/>
          <w:sz w:val="24"/>
          <w:szCs w:val="24"/>
        </w:rPr>
        <w:t xml:space="preserve">документов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361334"/>
      <w:bookmarkStart w:id="323" w:name="_Toc440376089"/>
      <w:bookmarkStart w:id="324" w:name="_Toc440376216"/>
      <w:bookmarkStart w:id="325" w:name="_Toc440382481"/>
      <w:bookmarkStart w:id="326" w:name="_Toc440447151"/>
      <w:bookmarkStart w:id="327" w:name="_Toc440631693"/>
      <w:bookmarkStart w:id="328" w:name="_Toc440877350"/>
      <w:bookmarkStart w:id="329" w:name="_Toc441130468"/>
      <w:r w:rsidRPr="00E71A48">
        <w:rPr>
          <w:szCs w:val="24"/>
        </w:rPr>
        <w:lastRenderedPageBreak/>
        <w:t xml:space="preserve">Привлечение </w:t>
      </w:r>
      <w:bookmarkEnd w:id="320"/>
      <w:bookmarkEnd w:id="321"/>
      <w:bookmarkEnd w:id="322"/>
      <w:bookmarkEnd w:id="323"/>
      <w:bookmarkEnd w:id="324"/>
      <w:r w:rsidR="00362EA4">
        <w:rPr>
          <w:szCs w:val="24"/>
        </w:rPr>
        <w:t>соисполнителей</w:t>
      </w:r>
      <w:bookmarkEnd w:id="325"/>
      <w:bookmarkEnd w:id="326"/>
      <w:bookmarkEnd w:id="327"/>
      <w:bookmarkEnd w:id="328"/>
      <w:bookmarkEnd w:id="32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30" w:name="_Ref191386461"/>
      <w:bookmarkStart w:id="331" w:name="_Toc440361335"/>
      <w:bookmarkStart w:id="332" w:name="_Toc440376090"/>
      <w:bookmarkStart w:id="33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7D0323">
        <w:fldChar w:fldCharType="begin"/>
      </w:r>
      <w:r w:rsidR="007D0323">
        <w:instrText xml:space="preserve"> REF _Ref191386407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3.3.8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4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51E7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3.3.8.1</w:t>
      </w:r>
      <w:r w:rsidR="00A51E7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A51E77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3.3.8.2</w:t>
      </w:r>
      <w:r w:rsidR="00A51E77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5.16</w:t>
      </w:r>
      <w:r w:rsidR="00A51E77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lastRenderedPageBreak/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40382482"/>
      <w:bookmarkStart w:id="336" w:name="_Toc440447152"/>
      <w:bookmarkStart w:id="337" w:name="_Toc440631694"/>
      <w:bookmarkStart w:id="338" w:name="_Ref440876567"/>
      <w:bookmarkStart w:id="339" w:name="_Ref440876668"/>
      <w:bookmarkStart w:id="340" w:name="_Toc440877351"/>
      <w:bookmarkStart w:id="341" w:name="_Toc441130469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_Ref191386482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3.3.8.1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D0323">
        <w:fldChar w:fldCharType="begin"/>
      </w:r>
      <w:r w:rsidR="007D0323">
        <w:instrText xml:space="preserve"> REF _Ref191386407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3.3.8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A51E7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3.3.8.1</w:t>
      </w:r>
      <w:r w:rsidR="00A51E7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4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73427D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7D0323">
        <w:fldChar w:fldCharType="begin"/>
      </w:r>
      <w:r w:rsidR="007D0323">
        <w:instrText xml:space="preserve"> REF _Ref307563248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  <w:lang w:val="en-US"/>
        </w:rPr>
        <w:t>a</w:t>
      </w:r>
      <w:r w:rsidR="00C27C71" w:rsidRPr="007D0323">
        <w:rPr>
          <w:bCs w:val="0"/>
          <w:sz w:val="24"/>
          <w:szCs w:val="24"/>
        </w:rPr>
        <w:t>)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7D0323">
        <w:fldChar w:fldCharType="begin"/>
      </w:r>
      <w:r w:rsidR="007D0323">
        <w:instrText xml:space="preserve"> REF _Ref307563262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  <w:lang w:val="en-US"/>
        </w:rPr>
        <w:t>g</w:t>
      </w:r>
      <w:r w:rsidR="00C27C71" w:rsidRPr="007D0323">
        <w:rPr>
          <w:bCs w:val="0"/>
          <w:sz w:val="24"/>
          <w:szCs w:val="24"/>
        </w:rPr>
        <w:t>)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7D0323">
        <w:fldChar w:fldCharType="begin"/>
      </w:r>
      <w:r w:rsidR="007D0323">
        <w:instrText xml:space="preserve"> REF _Ref306032591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3.3.10.4</w:t>
      </w:r>
      <w:r w:rsidR="007D0323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3.3.8.2</w:t>
      </w:r>
      <w:r w:rsidR="00A51E77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5.17</w:t>
      </w:r>
      <w:r w:rsidR="00A51E7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51E7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3.3.8.1</w:t>
      </w:r>
      <w:r w:rsidR="00A51E7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306114966"/>
      <w:bookmarkStart w:id="346" w:name="_Toc440361336"/>
      <w:bookmarkStart w:id="347" w:name="_Toc440376091"/>
      <w:bookmarkStart w:id="348" w:name="_Toc440376218"/>
      <w:bookmarkStart w:id="349" w:name="_Toc440382483"/>
      <w:bookmarkStart w:id="350" w:name="_Toc440447153"/>
      <w:bookmarkStart w:id="351" w:name="_Toc440631695"/>
      <w:bookmarkStart w:id="352" w:name="_Toc440877352"/>
      <w:bookmarkStart w:id="353" w:name="_Toc441130470"/>
      <w:r w:rsidRPr="00E71A48">
        <w:rPr>
          <w:szCs w:val="24"/>
        </w:rPr>
        <w:t>Разъяснение Документации по запросу предложений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C510B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D28DA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6D28DA">
        <w:rPr>
          <w:bCs w:val="0"/>
          <w:sz w:val="24"/>
          <w:szCs w:val="24"/>
        </w:rPr>
        <w:t xml:space="preserve">окументации по запросу </w:t>
      </w:r>
      <w:r w:rsidRPr="00C510B6">
        <w:rPr>
          <w:bCs w:val="0"/>
          <w:sz w:val="24"/>
          <w:szCs w:val="24"/>
        </w:rPr>
        <w:t>предложений</w:t>
      </w:r>
      <w:r w:rsidRPr="00C510B6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510B6">
        <w:rPr>
          <w:bCs w:val="0"/>
          <w:iCs/>
          <w:sz w:val="24"/>
          <w:szCs w:val="24"/>
        </w:rPr>
        <w:t>случае</w:t>
      </w:r>
      <w:proofErr w:type="gramEnd"/>
      <w:r w:rsidRPr="00C510B6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510B6">
        <w:rPr>
          <w:bCs w:val="0"/>
          <w:iCs/>
          <w:sz w:val="24"/>
          <w:szCs w:val="24"/>
        </w:rPr>
        <w:t>Д</w:t>
      </w:r>
      <w:r w:rsidRPr="00C510B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C510B6" w:rsidRPr="00C510B6">
        <w:rPr>
          <w:bCs w:val="0"/>
          <w:iCs/>
          <w:sz w:val="24"/>
          <w:szCs w:val="24"/>
        </w:rPr>
        <w:t>внесение изменений в Д</w:t>
      </w:r>
      <w:r w:rsidR="00C510B6" w:rsidRPr="00C510B6">
        <w:rPr>
          <w:bCs w:val="0"/>
          <w:sz w:val="24"/>
          <w:szCs w:val="24"/>
        </w:rPr>
        <w:t>окументацию по запросу предложений</w:t>
      </w:r>
      <w:r w:rsidR="00C510B6" w:rsidRPr="00C510B6">
        <w:rPr>
          <w:bCs w:val="0"/>
          <w:iCs/>
          <w:sz w:val="24"/>
          <w:szCs w:val="24"/>
        </w:rPr>
        <w:t xml:space="preserve"> (п. </w:t>
      </w:r>
      <w:r w:rsidR="007D0323">
        <w:fldChar w:fldCharType="begin"/>
      </w:r>
      <w:r w:rsidR="007D0323">
        <w:instrText xml:space="preserve"> REF _Ref440969980 \r \h  \* MERGEFORMAT </w:instrText>
      </w:r>
      <w:r w:rsidR="007D0323">
        <w:fldChar w:fldCharType="separate"/>
      </w:r>
      <w:r w:rsidR="00C27C71" w:rsidRPr="00C27C71">
        <w:rPr>
          <w:bCs w:val="0"/>
          <w:iCs/>
          <w:sz w:val="24"/>
          <w:szCs w:val="24"/>
        </w:rPr>
        <w:t>3.3.12</w:t>
      </w:r>
      <w:r w:rsidR="007D0323">
        <w:fldChar w:fldCharType="end"/>
      </w:r>
      <w:r w:rsidR="00C510B6" w:rsidRPr="00C510B6">
        <w:rPr>
          <w:bCs w:val="0"/>
          <w:iCs/>
          <w:sz w:val="24"/>
          <w:szCs w:val="24"/>
        </w:rPr>
        <w:t xml:space="preserve">) и, при необходимости, </w:t>
      </w:r>
      <w:r w:rsidRPr="00C510B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D0323">
        <w:fldChar w:fldCharType="begin"/>
      </w:r>
      <w:r w:rsidR="007D0323">
        <w:instrText xml:space="preserve"> REF _Ref440289401 \r \h  \* MERGEFORMAT </w:instrText>
      </w:r>
      <w:r w:rsidR="007D0323">
        <w:fldChar w:fldCharType="separate"/>
      </w:r>
      <w:r w:rsidR="00C27C71" w:rsidRPr="00C27C71">
        <w:rPr>
          <w:bCs w:val="0"/>
          <w:iCs/>
          <w:sz w:val="24"/>
          <w:szCs w:val="24"/>
        </w:rPr>
        <w:t>3.3.13</w:t>
      </w:r>
      <w:r w:rsidR="007D0323">
        <w:fldChar w:fldCharType="end"/>
      </w:r>
      <w:r w:rsidR="00400D7D" w:rsidRPr="00C510B6">
        <w:rPr>
          <w:bCs w:val="0"/>
          <w:iCs/>
          <w:sz w:val="24"/>
          <w:szCs w:val="24"/>
        </w:rPr>
        <w:t xml:space="preserve"> </w:t>
      </w:r>
      <w:r w:rsidR="007D07A7" w:rsidRPr="00C510B6">
        <w:rPr>
          <w:bCs w:val="0"/>
          <w:iCs/>
          <w:sz w:val="24"/>
          <w:szCs w:val="24"/>
        </w:rPr>
        <w:t>Д</w:t>
      </w:r>
      <w:r w:rsidRPr="00C510B6">
        <w:rPr>
          <w:bCs w:val="0"/>
          <w:iCs/>
          <w:sz w:val="24"/>
          <w:szCs w:val="24"/>
        </w:rPr>
        <w:t>окументации</w:t>
      </w:r>
      <w:r w:rsidR="007D07A7" w:rsidRPr="00C510B6">
        <w:rPr>
          <w:bCs w:val="0"/>
          <w:iCs/>
          <w:sz w:val="24"/>
          <w:szCs w:val="24"/>
        </w:rPr>
        <w:t xml:space="preserve"> по </w:t>
      </w:r>
      <w:r w:rsidR="007D07A7" w:rsidRPr="00C510B6">
        <w:rPr>
          <w:bCs w:val="0"/>
          <w:iCs/>
          <w:sz w:val="24"/>
          <w:szCs w:val="24"/>
        </w:rPr>
        <w:lastRenderedPageBreak/>
        <w:t>запросу предложений</w:t>
      </w:r>
      <w:r w:rsidRPr="00C510B6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Toc440361337"/>
      <w:bookmarkStart w:id="355" w:name="_Toc440376092"/>
      <w:bookmarkStart w:id="356" w:name="_Toc440376219"/>
      <w:bookmarkStart w:id="357" w:name="_Toc440382484"/>
      <w:bookmarkStart w:id="358" w:name="_Toc440447154"/>
      <w:bookmarkStart w:id="359" w:name="_Toc440631696"/>
      <w:bookmarkStart w:id="360" w:name="_Toc440877353"/>
      <w:bookmarkStart w:id="361" w:name="_Ref440969980"/>
      <w:bookmarkStart w:id="362" w:name="_Toc441130471"/>
      <w:r w:rsidRPr="00E71A48">
        <w:rPr>
          <w:szCs w:val="24"/>
        </w:rPr>
        <w:t>Внесение изменений в Документацию по запросу предложений.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2E5D59" w:rsidRPr="006D28DA" w:rsidRDefault="002E5D59" w:rsidP="002E5D5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Соответствующие уведомления о внесении изменений в </w:t>
      </w:r>
      <w:r w:rsidRPr="006D28DA">
        <w:rPr>
          <w:bCs w:val="0"/>
          <w:iCs/>
          <w:sz w:val="24"/>
          <w:szCs w:val="24"/>
        </w:rPr>
        <w:t>Д</w:t>
      </w:r>
      <w:r w:rsidRPr="006D28DA">
        <w:rPr>
          <w:bCs w:val="0"/>
          <w:sz w:val="24"/>
          <w:szCs w:val="24"/>
        </w:rPr>
        <w:t xml:space="preserve">окументацию по запросу предложений будут размещены </w:t>
      </w:r>
      <w:r w:rsidRPr="006D28DA">
        <w:rPr>
          <w:bCs w:val="0"/>
          <w:iCs/>
          <w:sz w:val="24"/>
          <w:szCs w:val="24"/>
        </w:rPr>
        <w:t>Организатором запроса предложений на официальном сайте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1697"/>
      <w:bookmarkStart w:id="370" w:name="_Toc440877354"/>
      <w:bookmarkStart w:id="371" w:name="_Toc441130472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2B69F1" w:rsidRPr="006D28DA" w:rsidRDefault="002B69F1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2" w:name="_Ref191386249"/>
      <w:r w:rsidRPr="006D28DA">
        <w:rPr>
          <w:bCs w:val="0"/>
          <w:sz w:val="24"/>
          <w:szCs w:val="24"/>
        </w:rPr>
        <w:t>Соответствующие уведомления о продлении срока окончания приема Заявок будут р</w:t>
      </w:r>
      <w:r w:rsidR="002E5D59" w:rsidRPr="006D28DA">
        <w:rPr>
          <w:bCs w:val="0"/>
          <w:sz w:val="24"/>
          <w:szCs w:val="24"/>
        </w:rPr>
        <w:t xml:space="preserve">азмещены </w:t>
      </w:r>
      <w:r w:rsidR="002E5D59" w:rsidRPr="006D28DA">
        <w:rPr>
          <w:bCs w:val="0"/>
          <w:iCs/>
          <w:sz w:val="24"/>
          <w:szCs w:val="24"/>
        </w:rPr>
        <w:t>Организатором запроса предложений на официальном сайте и на сайте ЭТП.</w:t>
      </w:r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1698"/>
      <w:bookmarkStart w:id="382" w:name="_Toc440877355"/>
      <w:bookmarkStart w:id="383" w:name="_Toc441130473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A831E7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A831E7">
        <w:rPr>
          <w:bCs w:val="0"/>
          <w:sz w:val="24"/>
          <w:szCs w:val="24"/>
        </w:rPr>
        <w:t>запросе предложений</w:t>
      </w:r>
      <w:r w:rsidR="00932C0A" w:rsidRPr="00A831E7">
        <w:rPr>
          <w:bCs w:val="0"/>
          <w:sz w:val="24"/>
          <w:szCs w:val="24"/>
        </w:rPr>
        <w:t xml:space="preserve"> и подачей </w:t>
      </w:r>
      <w:r w:rsidR="004B5EB3" w:rsidRPr="00A831E7">
        <w:rPr>
          <w:bCs w:val="0"/>
          <w:sz w:val="24"/>
          <w:szCs w:val="24"/>
        </w:rPr>
        <w:t>Заявк</w:t>
      </w:r>
      <w:r w:rsidR="00932C0A" w:rsidRPr="00A831E7">
        <w:rPr>
          <w:bCs w:val="0"/>
          <w:sz w:val="24"/>
          <w:szCs w:val="24"/>
        </w:rPr>
        <w:t xml:space="preserve">и, на </w:t>
      </w:r>
      <w:r w:rsidR="00A831E7" w:rsidRPr="00A831E7">
        <w:rPr>
          <w:bCs w:val="0"/>
          <w:sz w:val="24"/>
          <w:szCs w:val="24"/>
        </w:rPr>
        <w:t>сумму 2% от стоимости Заявки</w:t>
      </w:r>
      <w:r w:rsidR="00932C0A" w:rsidRPr="00A831E7">
        <w:rPr>
          <w:bCs w:val="0"/>
          <w:sz w:val="24"/>
          <w:szCs w:val="24"/>
        </w:rPr>
        <w:t>, с</w:t>
      </w:r>
      <w:r w:rsidR="00932C0A" w:rsidRPr="00E71A48">
        <w:rPr>
          <w:bCs w:val="0"/>
          <w:sz w:val="24"/>
          <w:szCs w:val="24"/>
        </w:rPr>
        <w:t xml:space="preserve">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A51E77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A51E77">
        <w:rPr>
          <w:bCs w:val="0"/>
          <w:sz w:val="24"/>
          <w:szCs w:val="24"/>
          <w:lang w:eastAsia="ru-RU"/>
        </w:rPr>
      </w:r>
      <w:r w:rsidR="00A51E77">
        <w:rPr>
          <w:bCs w:val="0"/>
          <w:sz w:val="24"/>
          <w:szCs w:val="24"/>
          <w:lang w:eastAsia="ru-RU"/>
        </w:rPr>
        <w:fldChar w:fldCharType="separate"/>
      </w:r>
      <w:r w:rsidR="00C27C71">
        <w:rPr>
          <w:bCs w:val="0"/>
          <w:sz w:val="24"/>
          <w:szCs w:val="24"/>
          <w:lang w:eastAsia="ru-RU"/>
        </w:rPr>
        <w:t>5.14</w:t>
      </w:r>
      <w:r w:rsidR="00A51E77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7D0323">
        <w:fldChar w:fldCharType="begin"/>
      </w:r>
      <w:r w:rsidR="007D0323">
        <w:instrText xml:space="preserve"> REF _Ref306008743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3.3.3.1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1E77">
        <w:rPr>
          <w:sz w:val="24"/>
          <w:szCs w:val="24"/>
        </w:rPr>
        <w:fldChar w:fldCharType="begin"/>
      </w:r>
      <w:r w:rsidR="000D4A62">
        <w:rPr>
          <w:bCs w:val="0"/>
          <w:sz w:val="24"/>
          <w:szCs w:val="24"/>
        </w:rPr>
        <w:instrText xml:space="preserve"> REF _Ref306017842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3.4.2.4</w:t>
      </w:r>
      <w:r w:rsidR="00A51E77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51E77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A51E77">
        <w:rPr>
          <w:bCs w:val="0"/>
          <w:sz w:val="24"/>
          <w:szCs w:val="24"/>
        </w:rPr>
      </w:r>
      <w:r w:rsidR="00A51E77">
        <w:rPr>
          <w:bCs w:val="0"/>
          <w:sz w:val="24"/>
          <w:szCs w:val="24"/>
        </w:rPr>
        <w:fldChar w:fldCharType="separate"/>
      </w:r>
      <w:r w:rsidR="00C27C71">
        <w:rPr>
          <w:bCs w:val="0"/>
          <w:sz w:val="24"/>
          <w:szCs w:val="24"/>
        </w:rPr>
        <w:t>3.10</w:t>
      </w:r>
      <w:r w:rsidR="00A51E7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7D0323">
        <w:fldChar w:fldCharType="begin"/>
      </w:r>
      <w:r w:rsidR="007D0323">
        <w:instrText xml:space="preserve"> REF _Ref305753174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3.3.14.4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A831E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0" w:name="_Ref305973214"/>
      <w:bookmarkStart w:id="391" w:name="_Toc441130474"/>
      <w:r w:rsidRPr="00E71A48">
        <w:t>Подача Заявок и их прием</w:t>
      </w:r>
      <w:bookmarkStart w:id="392" w:name="_Ref56229451"/>
      <w:bookmarkEnd w:id="372"/>
      <w:bookmarkEnd w:id="390"/>
      <w:bookmarkEnd w:id="39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3" w:name="_Toc439323707"/>
      <w:bookmarkStart w:id="394" w:name="_Toc440361341"/>
      <w:bookmarkStart w:id="395" w:name="_Toc440376096"/>
      <w:bookmarkStart w:id="396" w:name="_Toc440376223"/>
      <w:bookmarkStart w:id="397" w:name="_Toc440382488"/>
      <w:bookmarkStart w:id="398" w:name="_Toc440447158"/>
      <w:bookmarkStart w:id="399" w:name="_Toc440631700"/>
      <w:bookmarkStart w:id="400" w:name="_Toc440877357"/>
      <w:bookmarkStart w:id="401" w:name="_Toc441130475"/>
      <w:r w:rsidRPr="00E71A48">
        <w:rPr>
          <w:szCs w:val="24"/>
        </w:rPr>
        <w:t>Подача Заявок через ЭТП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1E2C37" w:rsidRPr="006D28DA" w:rsidRDefault="001E2C37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2" w:name="_Ref115077798"/>
      <w:bookmarkStart w:id="403" w:name="_Toc439323708"/>
      <w:bookmarkStart w:id="404" w:name="_Toc440361342"/>
      <w:bookmarkStart w:id="405" w:name="_Toc440376097"/>
      <w:bookmarkStart w:id="406" w:name="_Toc440376224"/>
      <w:bookmarkStart w:id="407" w:name="_Toc440382489"/>
      <w:bookmarkStart w:id="408" w:name="_Toc440447159"/>
      <w:bookmarkStart w:id="409" w:name="_Toc440631701"/>
      <w:bookmarkStart w:id="410" w:name="_Toc440877358"/>
      <w:bookmarkStart w:id="411" w:name="_Toc441130476"/>
      <w:r w:rsidRPr="00E71A48">
        <w:rPr>
          <w:szCs w:val="24"/>
        </w:rPr>
        <w:t>Подача Заявок в письменной форме</w:t>
      </w:r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2" w:name="_Ref303683883"/>
      <w:bookmarkEnd w:id="392"/>
      <w:r w:rsidRPr="006D28DA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3" w:name="_Ref93172396"/>
      <w:r w:rsidRPr="006D28DA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413"/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14" w:name="_Ref56226704"/>
      <w:r w:rsidRPr="006D28DA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 п. </w:t>
      </w:r>
      <w:r w:rsidR="007D0323">
        <w:fldChar w:fldCharType="begin"/>
      </w:r>
      <w:r w:rsidR="007D0323">
        <w:instrText xml:space="preserve"> REF _Ref191386085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1.1.1</w:t>
      </w:r>
      <w:r w:rsidR="007D0323">
        <w:fldChar w:fldCharType="end"/>
      </w:r>
      <w:r w:rsidRPr="006D28DA">
        <w:rPr>
          <w:bCs w:val="0"/>
          <w:sz w:val="24"/>
          <w:szCs w:val="24"/>
        </w:rPr>
        <w:t>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 п. </w:t>
      </w:r>
      <w:r w:rsidR="007D0323">
        <w:fldChar w:fldCharType="begin"/>
      </w:r>
      <w:r w:rsidR="007D0323">
        <w:instrText xml:space="preserve"> REF _Ref306980366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1.1.4</w:t>
      </w:r>
      <w:r w:rsidR="007D0323">
        <w:fldChar w:fldCharType="end"/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Запечатанные конверты с Заявкой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414"/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 п. </w:t>
      </w:r>
      <w:r w:rsidR="007D0323">
        <w:fldChar w:fldCharType="begin"/>
      </w:r>
      <w:r w:rsidR="007D0323">
        <w:instrText xml:space="preserve"> REF _Ref191386085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1.1.1</w:t>
      </w:r>
      <w:r w:rsidR="007D0323">
        <w:fldChar w:fldCharType="end"/>
      </w:r>
      <w:r w:rsidRPr="006D28DA">
        <w:rPr>
          <w:bCs w:val="0"/>
          <w:sz w:val="24"/>
          <w:szCs w:val="24"/>
        </w:rPr>
        <w:t>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1E2C37" w:rsidRPr="006D28DA" w:rsidRDefault="001E2C37" w:rsidP="001E2C3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6D28DA">
        <w:rPr>
          <w:bCs w:val="0"/>
          <w:sz w:val="24"/>
          <w:szCs w:val="24"/>
        </w:rPr>
        <w:t>соответствии</w:t>
      </w:r>
      <w:proofErr w:type="gramEnd"/>
      <w:r w:rsidRPr="006D28DA">
        <w:rPr>
          <w:bCs w:val="0"/>
          <w:sz w:val="24"/>
          <w:szCs w:val="24"/>
        </w:rPr>
        <w:t xml:space="preserve"> с п. </w:t>
      </w:r>
      <w:r w:rsidR="007D0323">
        <w:fldChar w:fldCharType="begin"/>
      </w:r>
      <w:r w:rsidR="007D0323">
        <w:instrText xml:space="preserve"> REF _Ref306980366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1.1.4</w:t>
      </w:r>
      <w:r w:rsidR="007D0323">
        <w:fldChar w:fldCharType="end"/>
      </w:r>
    </w:p>
    <w:p w:rsidR="001848DA" w:rsidRPr="006D28DA" w:rsidRDefault="001E2C37" w:rsidP="001848D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5" w:name="_Ref306017842"/>
      <w:r w:rsidRPr="006D28DA">
        <w:rPr>
          <w:bCs w:val="0"/>
          <w:sz w:val="24"/>
          <w:szCs w:val="24"/>
        </w:rPr>
        <w:t xml:space="preserve">Участники должны обеспечить доставку своих Заявок </w:t>
      </w:r>
      <w:r w:rsidR="00246B57" w:rsidRPr="006D28DA">
        <w:rPr>
          <w:bCs w:val="0"/>
          <w:sz w:val="24"/>
          <w:szCs w:val="24"/>
        </w:rPr>
        <w:t xml:space="preserve">в срок </w:t>
      </w:r>
      <w:r w:rsidR="00246B57" w:rsidRPr="001848DA">
        <w:rPr>
          <w:bCs w:val="0"/>
          <w:sz w:val="24"/>
          <w:szCs w:val="24"/>
        </w:rPr>
        <w:t xml:space="preserve">до </w:t>
      </w:r>
      <w:r w:rsidR="001848DA" w:rsidRPr="001848DA">
        <w:rPr>
          <w:b/>
          <w:bCs w:val="0"/>
          <w:sz w:val="24"/>
          <w:szCs w:val="24"/>
        </w:rPr>
        <w:t>12 часов 00 минут 06 апрел</w:t>
      </w:r>
      <w:r w:rsidR="00246B57" w:rsidRPr="001848DA">
        <w:rPr>
          <w:b/>
          <w:bCs w:val="0"/>
          <w:sz w:val="24"/>
          <w:szCs w:val="24"/>
        </w:rPr>
        <w:t>я 2016 года</w:t>
      </w:r>
      <w:r w:rsidR="00246B57" w:rsidRPr="006D28DA">
        <w:rPr>
          <w:b/>
          <w:bCs w:val="0"/>
          <w:sz w:val="24"/>
          <w:szCs w:val="24"/>
        </w:rPr>
        <w:t xml:space="preserve"> </w:t>
      </w:r>
      <w:r w:rsidRPr="006D28DA">
        <w:rPr>
          <w:bCs w:val="0"/>
          <w:sz w:val="24"/>
          <w:szCs w:val="24"/>
        </w:rPr>
        <w:t>по адресу:</w:t>
      </w:r>
      <w:bookmarkEnd w:id="415"/>
      <w:r w:rsidR="001848DA" w:rsidRPr="00892693">
        <w:rPr>
          <w:bCs w:val="0"/>
          <w:sz w:val="24"/>
          <w:szCs w:val="24"/>
        </w:rPr>
        <w:t xml:space="preserve"> РФ, 214019, г. Смоленск, ул. </w:t>
      </w:r>
      <w:proofErr w:type="spellStart"/>
      <w:r w:rsidR="001848DA" w:rsidRPr="00892693">
        <w:rPr>
          <w:bCs w:val="0"/>
          <w:sz w:val="24"/>
          <w:szCs w:val="24"/>
        </w:rPr>
        <w:t>Тенишевой</w:t>
      </w:r>
      <w:proofErr w:type="spellEnd"/>
      <w:r w:rsidR="001848DA" w:rsidRPr="00892693">
        <w:rPr>
          <w:bCs w:val="0"/>
          <w:sz w:val="24"/>
          <w:szCs w:val="24"/>
        </w:rPr>
        <w:t>, дом 33, исполнительный сотрудник – Лебедев Александр Александрович</w:t>
      </w:r>
      <w:r w:rsidR="001848DA" w:rsidRPr="00F860BF">
        <w:rPr>
          <w:bCs w:val="0"/>
          <w:sz w:val="24"/>
          <w:szCs w:val="24"/>
        </w:rPr>
        <w:t xml:space="preserve">, контактный телефон </w:t>
      </w:r>
      <w:r w:rsidR="001848DA" w:rsidRPr="00F860BF">
        <w:rPr>
          <w:b/>
          <w:bCs w:val="0"/>
          <w:sz w:val="24"/>
          <w:szCs w:val="24"/>
        </w:rPr>
        <w:t>(4812) 42-95-08</w:t>
      </w:r>
      <w:r w:rsidR="001848DA" w:rsidRPr="006D28DA">
        <w:rPr>
          <w:sz w:val="24"/>
          <w:szCs w:val="24"/>
        </w:rPr>
        <w:t xml:space="preserve">. </w:t>
      </w:r>
      <w:r w:rsidR="001848DA" w:rsidRPr="006D28DA">
        <w:rPr>
          <w:bCs w:val="0"/>
          <w:sz w:val="24"/>
          <w:szCs w:val="24"/>
        </w:rPr>
        <w:t>При этом Участникам рекомендуется предварительно позвонить по указанному выше телефону.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Заявки.</w:t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Заявки в бумажной форме должны быть поданы до истечения срок</w:t>
      </w:r>
      <w:r w:rsidR="00246B57" w:rsidRPr="006D28DA">
        <w:rPr>
          <w:bCs w:val="0"/>
          <w:sz w:val="24"/>
          <w:szCs w:val="24"/>
        </w:rPr>
        <w:t>а</w:t>
      </w:r>
      <w:r w:rsidRPr="006D28DA">
        <w:rPr>
          <w:bCs w:val="0"/>
          <w:sz w:val="24"/>
          <w:szCs w:val="24"/>
        </w:rPr>
        <w:t>, указанн</w:t>
      </w:r>
      <w:r w:rsidR="00246B57" w:rsidRPr="006D28DA">
        <w:rPr>
          <w:bCs w:val="0"/>
          <w:sz w:val="24"/>
          <w:szCs w:val="24"/>
        </w:rPr>
        <w:t xml:space="preserve">ого в п. </w:t>
      </w:r>
      <w:r w:rsidR="007D0323">
        <w:fldChar w:fldCharType="begin"/>
      </w:r>
      <w:r w:rsidR="007D0323">
        <w:instrText xml:space="preserve"> REF _Ref306017842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3.4.2.4</w:t>
      </w:r>
      <w:r w:rsidR="007D0323">
        <w:fldChar w:fldCharType="end"/>
      </w:r>
      <w:r w:rsidRPr="006D28DA">
        <w:rPr>
          <w:bCs w:val="0"/>
          <w:sz w:val="24"/>
          <w:szCs w:val="24"/>
        </w:rPr>
        <w:t>.</w:t>
      </w:r>
      <w:r w:rsidR="00246B57" w:rsidRPr="006D28DA">
        <w:rPr>
          <w:bCs w:val="0"/>
          <w:sz w:val="24"/>
          <w:szCs w:val="24"/>
        </w:rPr>
        <w:t xml:space="preserve"> </w:t>
      </w:r>
      <w:r w:rsidR="00246B57" w:rsidRPr="006D28DA">
        <w:rPr>
          <w:sz w:val="24"/>
          <w:szCs w:val="24"/>
        </w:rPr>
        <w:t>Заявки,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1E2C37" w:rsidRPr="006D28DA" w:rsidRDefault="001E2C37" w:rsidP="001E2C37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D28DA">
        <w:rPr>
          <w:bCs w:val="0"/>
          <w:sz w:val="24"/>
          <w:szCs w:val="24"/>
        </w:rPr>
        <w:t>Организатор выдает расписку о получении Заявки лицу, доставившему конверт, с указанием времени получения.</w:t>
      </w:r>
    </w:p>
    <w:p w:rsidR="00717F60" w:rsidRPr="006D28D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6" w:name="_Ref440881267"/>
      <w:bookmarkStart w:id="417" w:name="_Toc441130477"/>
      <w:r w:rsidRPr="006D28DA">
        <w:t xml:space="preserve">Изменение и отзыв </w:t>
      </w:r>
      <w:r w:rsidR="004B5EB3" w:rsidRPr="006D28DA">
        <w:t>Заявк</w:t>
      </w:r>
      <w:r w:rsidRPr="006D28DA">
        <w:t>и</w:t>
      </w:r>
      <w:bookmarkEnd w:id="412"/>
      <w:bookmarkEnd w:id="416"/>
      <w:bookmarkEnd w:id="417"/>
    </w:p>
    <w:p w:rsidR="00C27C71" w:rsidRPr="00C12384" w:rsidRDefault="00C27C71" w:rsidP="00C27C7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8" w:name="_Ref305973250"/>
      <w:bookmarkStart w:id="419" w:name="_Toc441130478"/>
      <w:r w:rsidRPr="00796A96">
        <w:rPr>
          <w:sz w:val="24"/>
          <w:szCs w:val="24"/>
        </w:rPr>
        <w:t>До окончания срока подачи Заявок</w:t>
      </w:r>
      <w:r>
        <w:rPr>
          <w:sz w:val="24"/>
          <w:szCs w:val="24"/>
        </w:rPr>
        <w:t xml:space="preserve"> </w:t>
      </w:r>
      <w:r w:rsidRPr="00597F9C">
        <w:rPr>
          <w:iCs/>
          <w:sz w:val="24"/>
          <w:szCs w:val="24"/>
        </w:rPr>
        <w:t xml:space="preserve">(п. </w:t>
      </w:r>
      <w:r>
        <w:fldChar w:fldCharType="begin"/>
      </w:r>
      <w:r>
        <w:rPr>
          <w:sz w:val="24"/>
          <w:szCs w:val="24"/>
        </w:rPr>
        <w:instrText xml:space="preserve"> REF _Ref306017842 \r \h </w:instrText>
      </w:r>
      <w:r>
        <w:fldChar w:fldCharType="separate"/>
      </w:r>
      <w:r>
        <w:rPr>
          <w:sz w:val="24"/>
          <w:szCs w:val="24"/>
        </w:rPr>
        <w:t>3.4.2.4</w:t>
      </w:r>
      <w:r>
        <w:fldChar w:fldCharType="end"/>
      </w:r>
      <w:r w:rsidRPr="00597F9C">
        <w:rPr>
          <w:iCs/>
          <w:sz w:val="24"/>
          <w:szCs w:val="24"/>
        </w:rPr>
        <w:t>)</w:t>
      </w:r>
      <w:r w:rsidRPr="00796A96">
        <w:rPr>
          <w:sz w:val="24"/>
          <w:szCs w:val="24"/>
        </w:rPr>
        <w:t xml:space="preserve"> Участник вправе изменить или отозвать поданную </w:t>
      </w:r>
      <w:r>
        <w:rPr>
          <w:sz w:val="24"/>
          <w:szCs w:val="24"/>
        </w:rPr>
        <w:t>Заявку, после окончания срока подачи заявок Участник может только отозвать свою поданную Заявку</w:t>
      </w:r>
      <w:r w:rsidRPr="00C12384">
        <w:rPr>
          <w:bCs w:val="0"/>
          <w:sz w:val="24"/>
          <w:szCs w:val="24"/>
        </w:rPr>
        <w:t>.</w:t>
      </w:r>
    </w:p>
    <w:p w:rsidR="00C27C71" w:rsidRPr="00C12384" w:rsidRDefault="00C27C71" w:rsidP="00C27C71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420" w:name="_Ref115078477"/>
      <w:r w:rsidRPr="00C12384">
        <w:rPr>
          <w:bCs w:val="0"/>
          <w:sz w:val="24"/>
          <w:szCs w:val="24"/>
        </w:rPr>
        <w:t>В случае изменения Заявки Участники готовят следующие документы в письменной форме:</w:t>
      </w:r>
      <w:bookmarkEnd w:id="420"/>
    </w:p>
    <w:p w:rsidR="00C27C71" w:rsidRPr="00C12384" w:rsidRDefault="00C27C71" w:rsidP="00C27C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lastRenderedPageBreak/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r w:rsidR="007D0323">
        <w:fldChar w:fldCharType="begin"/>
      </w:r>
      <w:r w:rsidR="007D0323">
        <w:instrText xml:space="preserve"> REF _Ref55279015 \r \h  \* MERGEFORMAT </w:instrText>
      </w:r>
      <w:r w:rsidR="007D0323">
        <w:fldChar w:fldCharType="separate"/>
      </w:r>
      <w:r w:rsidRPr="00C27C71">
        <w:rPr>
          <w:bCs w:val="0"/>
          <w:sz w:val="24"/>
          <w:szCs w:val="24"/>
        </w:rPr>
        <w:t>3.3.1.6</w:t>
      </w:r>
      <w:r w:rsidR="007D0323">
        <w:fldChar w:fldCharType="end"/>
      </w:r>
      <w:r w:rsidRPr="00C12384">
        <w:rPr>
          <w:bCs w:val="0"/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_Ref195087786 \r \h  \* MERGEFORMAT </w:instrText>
      </w:r>
      <w:r w:rsidR="007D0323">
        <w:fldChar w:fldCharType="separate"/>
      </w:r>
      <w:r w:rsidRPr="00C27C71">
        <w:rPr>
          <w:bCs w:val="0"/>
          <w:sz w:val="24"/>
          <w:szCs w:val="24"/>
        </w:rPr>
        <w:t>3.3.1.7</w:t>
      </w:r>
      <w:r w:rsidR="007D0323">
        <w:fldChar w:fldCharType="end"/>
      </w:r>
      <w:r w:rsidRPr="00C12384">
        <w:rPr>
          <w:bCs w:val="0"/>
          <w:sz w:val="24"/>
          <w:szCs w:val="24"/>
        </w:rPr>
        <w:t>;</w:t>
      </w:r>
    </w:p>
    <w:p w:rsidR="00C27C71" w:rsidRPr="00C12384" w:rsidRDefault="00C27C71" w:rsidP="00C27C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C27C71" w:rsidRPr="00C12384" w:rsidRDefault="00C27C71" w:rsidP="00C27C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after="100" w:line="264" w:lineRule="auto"/>
        <w:ind w:left="0" w:firstLine="425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новые версии документов, которые изменяются.</w:t>
      </w:r>
    </w:p>
    <w:p w:rsidR="00C27C71" w:rsidRPr="001D2F34" w:rsidRDefault="00C27C71" w:rsidP="00C27C7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D2F34">
        <w:rPr>
          <w:sz w:val="24"/>
          <w:szCs w:val="24"/>
        </w:rPr>
        <w:t xml:space="preserve">В </w:t>
      </w:r>
      <w:proofErr w:type="gramStart"/>
      <w:r w:rsidRPr="001D2F34">
        <w:rPr>
          <w:sz w:val="24"/>
          <w:szCs w:val="24"/>
        </w:rPr>
        <w:t>случае</w:t>
      </w:r>
      <w:proofErr w:type="gramEnd"/>
      <w:r w:rsidRPr="001D2F34">
        <w:rPr>
          <w:sz w:val="24"/>
          <w:szCs w:val="24"/>
        </w:rPr>
        <w:t xml:space="preserve"> отзыва Заявки Участники готовят обращение к Организатору на бланке Участника, </w:t>
      </w:r>
      <w:r w:rsidRPr="001D2F34">
        <w:rPr>
          <w:bCs w:val="0"/>
          <w:sz w:val="24"/>
          <w:szCs w:val="24"/>
        </w:rPr>
        <w:t>подписанное</w:t>
      </w:r>
      <w:r w:rsidRPr="001D2F34">
        <w:rPr>
          <w:sz w:val="24"/>
          <w:szCs w:val="24"/>
        </w:rPr>
        <w:t xml:space="preserve"> и скрепленное печатью в порядке, указанном в пунктах </w:t>
      </w:r>
      <w:r w:rsidR="007D0323">
        <w:fldChar w:fldCharType="begin"/>
      </w:r>
      <w:r w:rsidR="007D0323">
        <w:instrText xml:space="preserve"> REF _Ref55279015 \r \h  \* MERGEFORMAT </w:instrText>
      </w:r>
      <w:r w:rsidR="007D0323">
        <w:fldChar w:fldCharType="separate"/>
      </w:r>
      <w:r>
        <w:rPr>
          <w:sz w:val="24"/>
          <w:szCs w:val="24"/>
        </w:rPr>
        <w:t>3.3.1.6</w:t>
      </w:r>
      <w:r w:rsidR="007D0323">
        <w:fldChar w:fldCharType="end"/>
      </w:r>
      <w:r w:rsidRPr="001D2F34">
        <w:rPr>
          <w:sz w:val="24"/>
          <w:szCs w:val="24"/>
        </w:rPr>
        <w:t xml:space="preserve">, </w:t>
      </w:r>
      <w:r w:rsidR="007D0323">
        <w:fldChar w:fldCharType="begin"/>
      </w:r>
      <w:r w:rsidR="007D0323">
        <w:instrText xml:space="preserve"> REF _Ref195087786 \r \h  \* MERGEFORMAT </w:instrText>
      </w:r>
      <w:r w:rsidR="007D0323">
        <w:fldChar w:fldCharType="separate"/>
      </w:r>
      <w:r>
        <w:rPr>
          <w:sz w:val="24"/>
          <w:szCs w:val="24"/>
        </w:rPr>
        <w:t>3.3.1.7</w:t>
      </w:r>
      <w:r w:rsidR="007D0323">
        <w:fldChar w:fldCharType="end"/>
      </w:r>
      <w:r>
        <w:rPr>
          <w:sz w:val="24"/>
          <w:szCs w:val="24"/>
        </w:rPr>
        <w:t>,</w:t>
      </w:r>
      <w:r w:rsidRPr="001D2F34">
        <w:rPr>
          <w:sz w:val="24"/>
          <w:szCs w:val="24"/>
        </w:rPr>
        <w:t xml:space="preserve"> в письменной форме</w:t>
      </w:r>
      <w:r>
        <w:rPr>
          <w:bCs w:val="0"/>
          <w:sz w:val="24"/>
          <w:szCs w:val="24"/>
        </w:rPr>
        <w:t>.</w:t>
      </w:r>
    </w:p>
    <w:p w:rsidR="00C27C71" w:rsidRDefault="00C27C71" w:rsidP="00C27C71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Если Организатор не получит сведения</w:t>
      </w:r>
      <w:r>
        <w:rPr>
          <w:bCs w:val="0"/>
          <w:sz w:val="24"/>
          <w:szCs w:val="24"/>
        </w:rPr>
        <w:t>:</w:t>
      </w:r>
    </w:p>
    <w:p w:rsidR="00C27C71" w:rsidRPr="00321ACD" w:rsidRDefault="00C27C71" w:rsidP="00C27C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sz w:val="24"/>
          <w:szCs w:val="24"/>
        </w:rPr>
      </w:pPr>
      <w:r w:rsidRPr="00796A96">
        <w:rPr>
          <w:sz w:val="24"/>
          <w:szCs w:val="24"/>
        </w:rPr>
        <w:t xml:space="preserve">об </w:t>
      </w:r>
      <w:r w:rsidRPr="001D2F34">
        <w:rPr>
          <w:bCs w:val="0"/>
          <w:sz w:val="24"/>
          <w:szCs w:val="24"/>
        </w:rPr>
        <w:t>изменениях</w:t>
      </w:r>
      <w:r w:rsidRPr="00796A96">
        <w:rPr>
          <w:sz w:val="24"/>
          <w:szCs w:val="24"/>
        </w:rPr>
        <w:t xml:space="preserve"> или </w:t>
      </w:r>
      <w:r w:rsidRPr="001D2F34">
        <w:rPr>
          <w:bCs w:val="0"/>
          <w:sz w:val="24"/>
          <w:szCs w:val="24"/>
        </w:rPr>
        <w:t>отзыве</w:t>
      </w:r>
      <w:r w:rsidRPr="00796A96">
        <w:rPr>
          <w:sz w:val="24"/>
          <w:szCs w:val="24"/>
        </w:rPr>
        <w:t xml:space="preserve"> </w:t>
      </w:r>
      <w:r w:rsidRPr="006D28DA">
        <w:rPr>
          <w:sz w:val="24"/>
          <w:szCs w:val="24"/>
        </w:rPr>
        <w:t>Заявки в письменной (бумажной) форме в срок</w:t>
      </w:r>
      <w:r>
        <w:rPr>
          <w:sz w:val="24"/>
          <w:szCs w:val="24"/>
        </w:rPr>
        <w:t xml:space="preserve">, указанный в п. </w:t>
      </w:r>
      <w:r>
        <w:fldChar w:fldCharType="begin"/>
      </w:r>
      <w:r>
        <w:rPr>
          <w:sz w:val="24"/>
          <w:szCs w:val="24"/>
        </w:rPr>
        <w:instrText xml:space="preserve"> REF _Ref306017842 \r \h </w:instrText>
      </w:r>
      <w:r>
        <w:fldChar w:fldCharType="separate"/>
      </w:r>
      <w:r>
        <w:rPr>
          <w:sz w:val="24"/>
          <w:szCs w:val="24"/>
        </w:rPr>
        <w:t>3.4.2.4</w:t>
      </w:r>
      <w:r>
        <w:fldChar w:fldCharType="end"/>
      </w:r>
      <w:r>
        <w:t xml:space="preserve">, </w:t>
      </w:r>
      <w:r w:rsidRPr="00796A96">
        <w:rPr>
          <w:sz w:val="24"/>
          <w:szCs w:val="24"/>
        </w:rPr>
        <w:t>то</w:t>
      </w:r>
      <w:r>
        <w:rPr>
          <w:sz w:val="24"/>
          <w:szCs w:val="24"/>
        </w:rPr>
        <w:t xml:space="preserve"> данные изменения или отзыв </w:t>
      </w:r>
      <w:proofErr w:type="gramStart"/>
      <w:r>
        <w:rPr>
          <w:sz w:val="24"/>
          <w:szCs w:val="24"/>
        </w:rPr>
        <w:t>буду</w:t>
      </w:r>
      <w:r w:rsidRPr="00796A96">
        <w:rPr>
          <w:sz w:val="24"/>
          <w:szCs w:val="24"/>
        </w:rPr>
        <w:t>т считаться неполученным</w:t>
      </w:r>
      <w:r>
        <w:rPr>
          <w:sz w:val="24"/>
          <w:szCs w:val="24"/>
        </w:rPr>
        <w:t>и вовремя и не</w:t>
      </w:r>
      <w:proofErr w:type="gramEnd"/>
      <w:r>
        <w:rPr>
          <w:sz w:val="24"/>
          <w:szCs w:val="24"/>
        </w:rPr>
        <w:t xml:space="preserve"> буду</w:t>
      </w:r>
      <w:r w:rsidRPr="00796A96">
        <w:rPr>
          <w:sz w:val="24"/>
          <w:szCs w:val="24"/>
        </w:rPr>
        <w:t>т учитываться</w:t>
      </w:r>
      <w:r>
        <w:rPr>
          <w:sz w:val="24"/>
          <w:szCs w:val="24"/>
        </w:rPr>
        <w:t>;</w:t>
      </w:r>
    </w:p>
    <w:p w:rsidR="00C27C71" w:rsidRPr="00C12384" w:rsidRDefault="00C27C71" w:rsidP="00C27C7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796A96">
        <w:rPr>
          <w:sz w:val="24"/>
          <w:szCs w:val="24"/>
        </w:rPr>
        <w:t xml:space="preserve">отзыве </w:t>
      </w:r>
      <w:r w:rsidRPr="006D28DA">
        <w:rPr>
          <w:sz w:val="24"/>
          <w:szCs w:val="24"/>
        </w:rPr>
        <w:t xml:space="preserve">Заявки в письменной (бумажной) форме </w:t>
      </w:r>
      <w:r>
        <w:rPr>
          <w:sz w:val="24"/>
          <w:szCs w:val="24"/>
        </w:rPr>
        <w:t xml:space="preserve">после окончания </w:t>
      </w:r>
      <w:r w:rsidRPr="006D28DA">
        <w:rPr>
          <w:sz w:val="24"/>
          <w:szCs w:val="24"/>
        </w:rPr>
        <w:t>срок</w:t>
      </w:r>
      <w:r>
        <w:rPr>
          <w:sz w:val="24"/>
          <w:szCs w:val="24"/>
        </w:rPr>
        <w:t xml:space="preserve">а, указанного в п. </w:t>
      </w:r>
      <w:r>
        <w:fldChar w:fldCharType="begin"/>
      </w:r>
      <w:r>
        <w:rPr>
          <w:sz w:val="24"/>
          <w:szCs w:val="24"/>
        </w:rPr>
        <w:instrText xml:space="preserve"> REF _Ref306017842 \r \h </w:instrText>
      </w:r>
      <w:r>
        <w:fldChar w:fldCharType="separate"/>
      </w:r>
      <w:r>
        <w:rPr>
          <w:sz w:val="24"/>
          <w:szCs w:val="24"/>
        </w:rPr>
        <w:t>3.4.2.4</w:t>
      </w:r>
      <w:r>
        <w:fldChar w:fldCharType="end"/>
      </w:r>
      <w:r>
        <w:t xml:space="preserve">, </w:t>
      </w:r>
      <w:r w:rsidRPr="00796A96">
        <w:rPr>
          <w:sz w:val="24"/>
          <w:szCs w:val="24"/>
        </w:rPr>
        <w:t xml:space="preserve">то  отзыв </w:t>
      </w:r>
      <w:proofErr w:type="gramStart"/>
      <w:r w:rsidRPr="00796A96">
        <w:rPr>
          <w:sz w:val="24"/>
          <w:szCs w:val="24"/>
        </w:rPr>
        <w:t>будет считаться неполученным и не</w:t>
      </w:r>
      <w:proofErr w:type="gramEnd"/>
      <w:r w:rsidRPr="00796A96">
        <w:rPr>
          <w:sz w:val="24"/>
          <w:szCs w:val="24"/>
        </w:rPr>
        <w:t xml:space="preserve"> будет учитываться</w:t>
      </w:r>
      <w:r>
        <w:rPr>
          <w:sz w:val="24"/>
          <w:szCs w:val="24"/>
        </w:rPr>
        <w:t xml:space="preserve"> при подведении итогов </w:t>
      </w:r>
      <w:r w:rsidRPr="001D2F34">
        <w:rPr>
          <w:bCs w:val="0"/>
          <w:sz w:val="24"/>
          <w:szCs w:val="24"/>
        </w:rPr>
        <w:t>закупочной</w:t>
      </w:r>
      <w:r>
        <w:rPr>
          <w:sz w:val="24"/>
          <w:szCs w:val="24"/>
        </w:rPr>
        <w:t xml:space="preserve"> процедуры</w:t>
      </w:r>
      <w:r w:rsidRPr="00C1238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8"/>
      <w:bookmarkEnd w:id="41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39323711"/>
      <w:bookmarkStart w:id="422" w:name="_Toc440361345"/>
      <w:bookmarkStart w:id="423" w:name="_Toc440376100"/>
      <w:bookmarkStart w:id="424" w:name="_Toc440376227"/>
      <w:bookmarkStart w:id="425" w:name="_Toc440382492"/>
      <w:bookmarkStart w:id="426" w:name="_Toc440447162"/>
      <w:bookmarkStart w:id="427" w:name="_Toc440631704"/>
      <w:bookmarkStart w:id="428" w:name="_Toc440877361"/>
      <w:bookmarkStart w:id="429" w:name="_Toc441130479"/>
      <w:r w:rsidRPr="00E71A48">
        <w:rPr>
          <w:szCs w:val="24"/>
        </w:rPr>
        <w:t>Общие положения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D0323">
        <w:fldChar w:fldCharType="begin"/>
      </w:r>
      <w:r w:rsidR="007D0323">
        <w:instrText xml:space="preserve"> REF _Ref93089454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3.6.2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D0323">
        <w:fldChar w:fldCharType="begin"/>
      </w:r>
      <w:r w:rsidR="007D0323">
        <w:instrText xml:space="preserve"> REF _Ref303670674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3.6.3</w:t>
      </w:r>
      <w:r w:rsidR="007D032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_Ref306138385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3.6.4</w:t>
      </w:r>
      <w:r w:rsidR="007D032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93089454"/>
      <w:bookmarkStart w:id="431" w:name="_Toc439323712"/>
      <w:bookmarkStart w:id="432" w:name="_Toc440361346"/>
      <w:bookmarkStart w:id="433" w:name="_Toc440376101"/>
      <w:bookmarkStart w:id="434" w:name="_Toc440376228"/>
      <w:bookmarkStart w:id="435" w:name="_Toc440382493"/>
      <w:bookmarkStart w:id="436" w:name="_Toc440447163"/>
      <w:bookmarkStart w:id="437" w:name="_Toc440631705"/>
      <w:bookmarkStart w:id="438" w:name="_Toc440877362"/>
      <w:bookmarkStart w:id="439" w:name="_Toc441130480"/>
      <w:r w:rsidRPr="00E71A48">
        <w:rPr>
          <w:szCs w:val="24"/>
        </w:rPr>
        <w:t>Отборочная стадия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83D4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6D28DA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1" w:name="_Ref55307002"/>
      <w:r w:rsidRPr="00E71A48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которые:</w:t>
      </w:r>
      <w:bookmarkEnd w:id="440"/>
      <w:bookmarkEnd w:id="441"/>
    </w:p>
    <w:p w:rsidR="007D0323" w:rsidRPr="007D0323" w:rsidRDefault="007D0323" w:rsidP="007D0323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D0323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D0323" w:rsidRPr="007D0323" w:rsidRDefault="007D0323" w:rsidP="007D0323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D0323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7D0323">
        <w:rPr>
          <w:sz w:val="24"/>
          <w:szCs w:val="24"/>
        </w:rPr>
        <w:t>числе</w:t>
      </w:r>
      <w:proofErr w:type="gramEnd"/>
      <w:r w:rsidRPr="007D0323">
        <w:rPr>
          <w:sz w:val="24"/>
          <w:szCs w:val="24"/>
        </w:rPr>
        <w:t xml:space="preserve"> если Участник (в </w:t>
      </w:r>
      <w:proofErr w:type="spellStart"/>
      <w:r w:rsidRPr="007D0323">
        <w:rPr>
          <w:sz w:val="24"/>
          <w:szCs w:val="24"/>
        </w:rPr>
        <w:t>т.ч</w:t>
      </w:r>
      <w:proofErr w:type="spellEnd"/>
      <w:r w:rsidRPr="007D0323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_Ref444181682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5.12</w:t>
      </w:r>
      <w:r>
        <w:rPr>
          <w:sz w:val="24"/>
          <w:szCs w:val="24"/>
        </w:rPr>
        <w:fldChar w:fldCharType="end"/>
      </w:r>
      <w:r w:rsidRPr="007D0323">
        <w:rPr>
          <w:sz w:val="24"/>
          <w:szCs w:val="24"/>
        </w:rPr>
        <w:t xml:space="preserve">); </w:t>
      </w:r>
    </w:p>
    <w:p w:rsidR="007D0323" w:rsidRPr="007D0323" w:rsidRDefault="007D0323" w:rsidP="007D0323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D03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7D0323">
        <w:rPr>
          <w:sz w:val="24"/>
          <w:szCs w:val="24"/>
        </w:rPr>
        <w:t>соответствии</w:t>
      </w:r>
      <w:proofErr w:type="gramEnd"/>
      <w:r w:rsidRPr="007D0323">
        <w:rPr>
          <w:sz w:val="24"/>
          <w:szCs w:val="24"/>
        </w:rPr>
        <w:t xml:space="preserve"> с п. </w:t>
      </w:r>
      <w:r>
        <w:fldChar w:fldCharType="begin"/>
      </w:r>
      <w:r>
        <w:instrText xml:space="preserve"> REF _Ref306176386 \r \h  \* MERGEFORMAT </w:instrText>
      </w:r>
      <w:r>
        <w:fldChar w:fldCharType="separate"/>
      </w:r>
      <w:r w:rsidRPr="00C27C71">
        <w:rPr>
          <w:sz w:val="24"/>
          <w:szCs w:val="24"/>
        </w:rPr>
        <w:t>3.3.14</w:t>
      </w:r>
      <w:r>
        <w:fldChar w:fldCharType="end"/>
      </w:r>
      <w:r w:rsidRPr="007D0323">
        <w:rPr>
          <w:sz w:val="24"/>
          <w:szCs w:val="24"/>
        </w:rPr>
        <w:t>;</w:t>
      </w:r>
    </w:p>
    <w:p w:rsidR="007D0323" w:rsidRPr="007D0323" w:rsidRDefault="007D0323" w:rsidP="007D0323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D0323">
        <w:rPr>
          <w:sz w:val="24"/>
          <w:szCs w:val="24"/>
        </w:rPr>
        <w:t>поданы 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7D0323" w:rsidRPr="007D0323" w:rsidRDefault="007D0323" w:rsidP="007D0323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D03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A0F82" w:rsidRPr="007D0323" w:rsidRDefault="007D0323" w:rsidP="007D0323">
      <w:pPr>
        <w:pStyle w:val="affffff0"/>
        <w:widowControl w:val="0"/>
        <w:numPr>
          <w:ilvl w:val="0"/>
          <w:numId w:val="9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D0323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</w:t>
      </w:r>
      <w:r w:rsidRPr="00E71A48">
        <w:rPr>
          <w:sz w:val="24"/>
          <w:szCs w:val="24"/>
        </w:rPr>
        <w:lastRenderedPageBreak/>
        <w:t xml:space="preserve">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D0323">
        <w:fldChar w:fldCharType="begin"/>
      </w:r>
      <w:r w:rsidR="007D0323">
        <w:instrText xml:space="preserve"> REF _Ref306176386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3.3.14</w:t>
      </w:r>
      <w:r w:rsidR="007D032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2" w:name="_Ref303670674"/>
      <w:bookmarkStart w:id="443" w:name="_Toc439323713"/>
      <w:bookmarkStart w:id="444" w:name="_Toc440361347"/>
      <w:bookmarkStart w:id="445" w:name="_Toc440376102"/>
      <w:bookmarkStart w:id="446" w:name="_Toc440376229"/>
      <w:bookmarkStart w:id="447" w:name="_Toc440382494"/>
      <w:bookmarkStart w:id="448" w:name="_Toc440447164"/>
      <w:bookmarkStart w:id="449" w:name="_Toc440631706"/>
      <w:bookmarkStart w:id="450" w:name="_Toc440877363"/>
      <w:bookmarkStart w:id="451" w:name="_Toc441130481"/>
      <w:r w:rsidRPr="00E71A48">
        <w:rPr>
          <w:szCs w:val="24"/>
        </w:rPr>
        <w:t>Проведение переговоров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2" w:name="_Ref306138385"/>
      <w:bookmarkStart w:id="453" w:name="_Toc439323714"/>
      <w:bookmarkStart w:id="454" w:name="_Toc440361348"/>
      <w:bookmarkStart w:id="455" w:name="_Toc440376103"/>
      <w:bookmarkStart w:id="456" w:name="_Toc440376230"/>
      <w:bookmarkStart w:id="457" w:name="_Toc440382495"/>
      <w:bookmarkStart w:id="458" w:name="_Toc440447165"/>
      <w:bookmarkStart w:id="459" w:name="_Toc440631707"/>
      <w:bookmarkStart w:id="460" w:name="_Toc440877364"/>
      <w:bookmarkStart w:id="461" w:name="_Toc441130482"/>
      <w:r w:rsidRPr="00E71A48">
        <w:rPr>
          <w:szCs w:val="24"/>
        </w:rPr>
        <w:t>Оценочная стадия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6D28DA" w:rsidRDefault="00F15392" w:rsidP="00E71A48">
      <w:pPr>
        <w:pStyle w:val="2"/>
        <w:spacing w:line="264" w:lineRule="auto"/>
      </w:pPr>
      <w:bookmarkStart w:id="462" w:name="_Ref303250967"/>
      <w:bookmarkStart w:id="463" w:name="_Toc305697378"/>
      <w:bookmarkStart w:id="464" w:name="_Toc441130483"/>
      <w:bookmarkStart w:id="465" w:name="_Toc255985696"/>
      <w:r w:rsidRPr="006D28DA">
        <w:t>Аукционная процедура понижени</w:t>
      </w:r>
      <w:r w:rsidR="00E60F8E" w:rsidRPr="006D28DA">
        <w:t>я</w:t>
      </w:r>
      <w:r w:rsidRPr="006D28DA">
        <w:t xml:space="preserve"> цены (переторжка)</w:t>
      </w:r>
      <w:bookmarkEnd w:id="462"/>
      <w:bookmarkEnd w:id="463"/>
      <w:bookmarkEnd w:id="464"/>
      <w:r w:rsidRPr="006D28DA">
        <w:t xml:space="preserve"> </w:t>
      </w:r>
    </w:p>
    <w:bookmarkEnd w:id="465"/>
    <w:p w:rsidR="006D28DA" w:rsidRPr="0023215C" w:rsidRDefault="00692B35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23215C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23215C">
        <w:rPr>
          <w:sz w:val="24"/>
          <w:szCs w:val="24"/>
        </w:rPr>
        <w:t xml:space="preserve"> </w:t>
      </w:r>
      <w:r w:rsidR="006D28DA" w:rsidRPr="0023215C">
        <w:rPr>
          <w:sz w:val="24"/>
          <w:szCs w:val="24"/>
        </w:rPr>
        <w:t>предоставить Участникам возможность добровольно повысить предпочтительность их Заявок путем снижения первоначальной (указанной в Заявке) цены (далее – процедура переторжки, переторжка), при условии сохранения остальных положений Заявки</w:t>
      </w:r>
      <w:r w:rsidR="006D28DA" w:rsidRPr="0023215C" w:rsidDel="009F10EB">
        <w:rPr>
          <w:sz w:val="24"/>
          <w:szCs w:val="24"/>
        </w:rPr>
        <w:t xml:space="preserve"> </w:t>
      </w:r>
      <w:r w:rsidR="006D28DA" w:rsidRPr="0023215C">
        <w:rPr>
          <w:sz w:val="24"/>
          <w:szCs w:val="24"/>
        </w:rPr>
        <w:t>без изменений.</w:t>
      </w:r>
    </w:p>
    <w:p w:rsidR="006D28DA" w:rsidRPr="0023215C" w:rsidRDefault="0023215C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23215C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6D28DA" w:rsidRPr="0023215C">
        <w:rPr>
          <w:sz w:val="24"/>
          <w:szCs w:val="24"/>
        </w:rPr>
        <w:t>.</w:t>
      </w:r>
    </w:p>
    <w:p w:rsidR="006D28DA" w:rsidRPr="0023215C" w:rsidRDefault="006D28D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23215C">
        <w:rPr>
          <w:sz w:val="24"/>
          <w:szCs w:val="24"/>
        </w:rPr>
        <w:t xml:space="preserve">На переторжку в обязательном порядке приглашаются все Участники, прошедшие отборочный этап. 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23215C">
        <w:rPr>
          <w:sz w:val="24"/>
          <w:szCs w:val="24"/>
        </w:rPr>
        <w:t>Переторжка может быть проведена только после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</w:t>
      </w:r>
      <w:r w:rsidRPr="006D28DA">
        <w:rPr>
          <w:sz w:val="24"/>
          <w:szCs w:val="24"/>
        </w:rPr>
        <w:t xml:space="preserve">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Переторжка может иметь очную, заочную либо очно-заочную (смешанную) форму проведения.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любом случае такие лица должны перед </w:t>
      </w:r>
      <w:r w:rsidRPr="006D28DA">
        <w:rPr>
          <w:sz w:val="24"/>
          <w:szCs w:val="24"/>
        </w:rPr>
        <w:lastRenderedPageBreak/>
        <w:t>началом переторжки представить в Закупочную комиссию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6D28DA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присутствии не менее чем двух членов Закупочной комиссии. Закупочная комиссия имеет право назначить шаг переторжки до ее начала самостоятельно (в этом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</w:t>
      </w:r>
      <w:proofErr w:type="gramStart"/>
      <w:r w:rsidRPr="006D28DA">
        <w:rPr>
          <w:sz w:val="24"/>
          <w:szCs w:val="24"/>
        </w:rPr>
        <w:t>случае</w:t>
      </w:r>
      <w:proofErr w:type="gramEnd"/>
      <w:r w:rsidRPr="006D28DA">
        <w:rPr>
          <w:sz w:val="24"/>
          <w:szCs w:val="24"/>
        </w:rPr>
        <w:t>,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окончательную цену, заявленную им в ходе переторжки и делает соответствующее объявление.</w:t>
      </w:r>
      <w:proofErr w:type="gramEnd"/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переторжки, а заявленную отвергнет;</w:t>
      </w:r>
      <w:proofErr w:type="gramEnd"/>
      <w:r w:rsidRPr="006D28DA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6D28DA">
        <w:rPr>
          <w:sz w:val="24"/>
          <w:szCs w:val="24"/>
        </w:rPr>
        <w:t>о-</w:t>
      </w:r>
      <w:proofErr w:type="gramEnd"/>
      <w:r w:rsidRPr="006D28DA">
        <w:rPr>
          <w:sz w:val="24"/>
          <w:szCs w:val="24"/>
        </w:rPr>
        <w:t xml:space="preserve"> либо видеозапись данной процедуры.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</w:t>
      </w:r>
      <w:r w:rsidRPr="006D28DA">
        <w:rPr>
          <w:sz w:val="24"/>
          <w:szCs w:val="24"/>
        </w:rPr>
        <w:lastRenderedPageBreak/>
        <w:t xml:space="preserve">установленного </w:t>
      </w:r>
      <w:proofErr w:type="gramStart"/>
      <w:r w:rsidRPr="006D28DA">
        <w:rPr>
          <w:sz w:val="24"/>
          <w:szCs w:val="24"/>
        </w:rPr>
        <w:t>срока</w:t>
      </w:r>
      <w:proofErr w:type="gramEnd"/>
      <w:r w:rsidRPr="006D28DA">
        <w:rPr>
          <w:sz w:val="24"/>
          <w:szCs w:val="24"/>
        </w:rPr>
        <w:t xml:space="preserve">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При очно-заочной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gramStart"/>
      <w:r w:rsidRPr="006D28DA">
        <w:rPr>
          <w:sz w:val="24"/>
          <w:szCs w:val="24"/>
        </w:rPr>
        <w:t>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6D28DA" w:rsidRPr="006D28DA" w:rsidRDefault="006D28DA" w:rsidP="006D28D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6D28DA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6D28DA">
        <w:rPr>
          <w:sz w:val="24"/>
          <w:szCs w:val="24"/>
        </w:rPr>
        <w:t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 (все документы, входящие в Заявку, которые содержат информацию о предложенной цене).</w:t>
      </w:r>
      <w:proofErr w:type="gramEnd"/>
      <w:r w:rsidRPr="006D28DA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6D28DA">
        <w:rPr>
          <w:sz w:val="24"/>
          <w:szCs w:val="24"/>
        </w:rPr>
        <w:t>кроме</w:t>
      </w:r>
      <w:proofErr w:type="gramEnd"/>
      <w:r w:rsidRPr="006D28DA">
        <w:rPr>
          <w:sz w:val="24"/>
          <w:szCs w:val="24"/>
        </w:rPr>
        <w:t xml:space="preserve"> ценовых.</w:t>
      </w:r>
    </w:p>
    <w:p w:rsidR="006D28DA" w:rsidRPr="00405100" w:rsidRDefault="00405100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405100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405100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6D28DA" w:rsidRPr="00405100">
        <w:rPr>
          <w:sz w:val="24"/>
          <w:szCs w:val="24"/>
        </w:rPr>
        <w:t>.</w:t>
      </w:r>
    </w:p>
    <w:p w:rsidR="006D28DA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После проведения переторжки Закупочная комиссия производит необходимые подсчеты в соответствии с ранее объявленными критериями и учитывает цены, полученные в ходе переторжки, при оценке Заявок и построении итоговой </w:t>
      </w:r>
      <w:proofErr w:type="spellStart"/>
      <w:r w:rsidRPr="006D28DA">
        <w:rPr>
          <w:sz w:val="24"/>
          <w:szCs w:val="24"/>
        </w:rPr>
        <w:t>ранжировки</w:t>
      </w:r>
      <w:proofErr w:type="spellEnd"/>
      <w:r w:rsidRPr="006D28DA">
        <w:rPr>
          <w:sz w:val="24"/>
          <w:szCs w:val="24"/>
        </w:rPr>
        <w:t xml:space="preserve"> Заявок. </w:t>
      </w:r>
      <w:proofErr w:type="gramStart"/>
      <w:r w:rsidRPr="006D28DA">
        <w:rPr>
          <w:sz w:val="24"/>
          <w:szCs w:val="24"/>
        </w:rPr>
        <w:t xml:space="preserve">Предложения Участников, приглашенных на переторжку, но в ней не участвовавших, учитываются при построении итоговой </w:t>
      </w:r>
      <w:proofErr w:type="spellStart"/>
      <w:r w:rsidRPr="006D28DA">
        <w:rPr>
          <w:sz w:val="24"/>
          <w:szCs w:val="24"/>
        </w:rPr>
        <w:t>ранжировки</w:t>
      </w:r>
      <w:proofErr w:type="spellEnd"/>
      <w:r w:rsidRPr="006D28DA">
        <w:rPr>
          <w:sz w:val="24"/>
          <w:szCs w:val="24"/>
        </w:rPr>
        <w:t xml:space="preserve"> предложений по первоначальной цене.</w:t>
      </w:r>
      <w:proofErr w:type="gramEnd"/>
    </w:p>
    <w:p w:rsidR="0030724E" w:rsidRPr="006D28DA" w:rsidRDefault="006D28DA" w:rsidP="006D28DA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Участие в переторжке не расценивается Организатором как нарушение требований пункта </w:t>
      </w:r>
      <w:r w:rsidR="007D0323">
        <w:fldChar w:fldCharType="begin"/>
      </w:r>
      <w:r w:rsidR="007D0323">
        <w:instrText xml:space="preserve"> REF _Ref306004660 \r \h  \* MERGEFORMAT </w:instrText>
      </w:r>
      <w:r w:rsidR="007D0323">
        <w:fldChar w:fldCharType="separate"/>
      </w:r>
      <w:r w:rsidR="00C27C71" w:rsidRPr="00C27C71">
        <w:rPr>
          <w:sz w:val="24"/>
          <w:szCs w:val="24"/>
        </w:rPr>
        <w:t>3.3.1.3</w:t>
      </w:r>
      <w:r w:rsidR="007D0323">
        <w:fldChar w:fldCharType="end"/>
      </w:r>
      <w:r w:rsidRPr="006D28DA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0484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</w:t>
      </w:r>
      <w:r w:rsidRPr="00E71A48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EE2D3D" w:rsidRPr="006D28DA" w:rsidRDefault="00EE2D3D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D28DA">
        <w:rPr>
          <w:sz w:val="24"/>
          <w:szCs w:val="24"/>
        </w:rPr>
        <w:t xml:space="preserve">В </w:t>
      </w:r>
      <w:proofErr w:type="gramStart"/>
      <w:r w:rsidRPr="006D28DA">
        <w:rPr>
          <w:sz w:val="24"/>
          <w:szCs w:val="24"/>
        </w:rPr>
        <w:t>случае</w:t>
      </w:r>
      <w:proofErr w:type="gramEnd"/>
      <w:r w:rsidRPr="006D28DA">
        <w:rPr>
          <w:sz w:val="24"/>
          <w:szCs w:val="24"/>
        </w:rPr>
        <w:t xml:space="preserve"> завершения или прекращения процедуры запроса предложений соответствующее уведомление размещается Организатором </w:t>
      </w:r>
      <w:r w:rsidRPr="006D28D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Pr="006D28DA">
        <w:rPr>
          <w:iCs/>
          <w:sz w:val="24"/>
          <w:szCs w:val="24"/>
        </w:rPr>
        <w:t>Извещение</w:t>
      </w:r>
      <w:r w:rsidRPr="006D28DA">
        <w:rPr>
          <w:sz w:val="24"/>
          <w:szCs w:val="24"/>
        </w:rPr>
        <w:t xml:space="preserve"> о проведении открытого </w:t>
      </w:r>
      <w:r w:rsidRPr="006D28DA">
        <w:rPr>
          <w:iCs/>
          <w:sz w:val="24"/>
          <w:szCs w:val="24"/>
        </w:rPr>
        <w:t xml:space="preserve">запроса предложений (подраздел </w:t>
      </w:r>
      <w:r w:rsidR="007D0323">
        <w:fldChar w:fldCharType="begin"/>
      </w:r>
      <w:r w:rsidR="007D0323">
        <w:instrText xml:space="preserve"> REF _Ref191386085 \r \h  \* MERGEFORMAT </w:instrText>
      </w:r>
      <w:r w:rsidR="007D0323">
        <w:fldChar w:fldCharType="separate"/>
      </w:r>
      <w:r w:rsidR="00C27C71" w:rsidRPr="00C27C71">
        <w:rPr>
          <w:iCs/>
          <w:sz w:val="24"/>
          <w:szCs w:val="24"/>
        </w:rPr>
        <w:t>1.1.1</w:t>
      </w:r>
      <w:r w:rsidR="007D0323">
        <w:fldChar w:fldCharType="end"/>
      </w:r>
      <w:r w:rsidRPr="006D28DA">
        <w:rPr>
          <w:iCs/>
          <w:sz w:val="24"/>
          <w:szCs w:val="24"/>
        </w:rPr>
        <w:t>)</w:t>
      </w:r>
      <w:r w:rsidRPr="006D28DA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0485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0486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7D0323">
        <w:fldChar w:fldCharType="begin"/>
      </w:r>
      <w:r w:rsidR="007D0323">
        <w:instrText xml:space="preserve"> REF _Ref294695546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 xml:space="preserve"> 1.2.6 </w:t>
      </w:r>
      <w:r w:rsidR="007D032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_Ref294695403 \n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3.10.3</w:t>
      </w:r>
      <w:r w:rsidR="007D032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D0323">
        <w:fldChar w:fldCharType="begin"/>
      </w:r>
      <w:r w:rsidR="007D0323">
        <w:instrText xml:space="preserve"> REF _Ref305979053 \r \h  \* MERGEFORMAT </w:instrText>
      </w:r>
      <w:r w:rsidR="007D0323">
        <w:fldChar w:fldCharType="separate"/>
      </w:r>
      <w:r w:rsidR="00C27C71" w:rsidRPr="00C27C71">
        <w:rPr>
          <w:bCs w:val="0"/>
          <w:sz w:val="24"/>
          <w:szCs w:val="24"/>
        </w:rPr>
        <w:t>3.10.4</w:t>
      </w:r>
      <w:r w:rsidR="007D032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0487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A51E77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2</w:t>
      </w:r>
      <w:r w:rsidR="00A51E77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C72794" w:rsidRDefault="00932C0A" w:rsidP="00C7279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0488"/>
      <w:r w:rsidRPr="00C72794">
        <w:t xml:space="preserve">Уведомление о результатах </w:t>
      </w:r>
      <w:bookmarkEnd w:id="491"/>
      <w:bookmarkEnd w:id="492"/>
      <w:r w:rsidRPr="00C72794">
        <w:t>запроса предложений</w:t>
      </w:r>
      <w:bookmarkEnd w:id="493"/>
      <w:bookmarkEnd w:id="494"/>
    </w:p>
    <w:bookmarkEnd w:id="489"/>
    <w:p w:rsidR="00ED5C7C" w:rsidRPr="00C72794" w:rsidRDefault="00ED5C7C" w:rsidP="00C72794">
      <w:pPr>
        <w:pStyle w:val="affffff0"/>
        <w:widowControl w:val="0"/>
        <w:numPr>
          <w:ilvl w:val="2"/>
          <w:numId w:val="91"/>
        </w:numPr>
        <w:suppressAutoHyphens w:val="0"/>
        <w:adjustRightInd w:val="0"/>
        <w:spacing w:line="264" w:lineRule="auto"/>
        <w:ind w:left="0" w:firstLine="709"/>
        <w:textAlignment w:val="baseline"/>
        <w:rPr>
          <w:sz w:val="24"/>
          <w:szCs w:val="24"/>
          <w:lang w:eastAsia="ru-RU"/>
        </w:rPr>
      </w:pPr>
      <w:r w:rsidRPr="00C72794">
        <w:rPr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72794">
        <w:rPr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C72794">
        <w:rPr>
          <w:iCs/>
          <w:sz w:val="24"/>
          <w:szCs w:val="24"/>
        </w:rPr>
        <w:t>Извещение</w:t>
      </w:r>
      <w:r w:rsidR="00D56F8C" w:rsidRPr="00C72794">
        <w:rPr>
          <w:sz w:val="24"/>
          <w:szCs w:val="24"/>
        </w:rPr>
        <w:t xml:space="preserve"> о проведении открытого </w:t>
      </w:r>
      <w:r w:rsidR="00D56F8C" w:rsidRPr="00C72794">
        <w:rPr>
          <w:iCs/>
          <w:sz w:val="24"/>
          <w:szCs w:val="24"/>
        </w:rPr>
        <w:t xml:space="preserve">запроса предложений (подраздел </w:t>
      </w:r>
      <w:r w:rsidR="007D0323">
        <w:fldChar w:fldCharType="begin"/>
      </w:r>
      <w:r w:rsidR="007D0323">
        <w:instrText xml:space="preserve"> REF _Ref191386085 \r \h  \* MERGEFORMAT </w:instrText>
      </w:r>
      <w:r w:rsidR="007D0323">
        <w:fldChar w:fldCharType="separate"/>
      </w:r>
      <w:r w:rsidR="00C27C71" w:rsidRPr="00C27C71">
        <w:rPr>
          <w:iCs/>
          <w:sz w:val="24"/>
          <w:szCs w:val="24"/>
        </w:rPr>
        <w:t>1.1.1</w:t>
      </w:r>
      <w:r w:rsidR="007D0323">
        <w:fldChar w:fldCharType="end"/>
      </w:r>
      <w:r w:rsidR="00D56F8C" w:rsidRPr="00C72794">
        <w:rPr>
          <w:iCs/>
          <w:sz w:val="24"/>
          <w:szCs w:val="24"/>
        </w:rPr>
        <w:t>)</w:t>
      </w:r>
      <w:r w:rsidR="00D56F8C" w:rsidRPr="00C72794">
        <w:rPr>
          <w:sz w:val="24"/>
          <w:szCs w:val="24"/>
        </w:rPr>
        <w:t>,</w:t>
      </w:r>
      <w:r w:rsidR="00D56F8C" w:rsidRPr="00C72794">
        <w:rPr>
          <w:sz w:val="24"/>
          <w:szCs w:val="24"/>
          <w:lang w:eastAsia="ru-RU"/>
        </w:rPr>
        <w:t xml:space="preserve">  </w:t>
      </w:r>
      <w:r w:rsidRPr="00C72794">
        <w:rPr>
          <w:sz w:val="24"/>
          <w:szCs w:val="24"/>
          <w:lang w:eastAsia="ru-RU"/>
        </w:rPr>
        <w:t xml:space="preserve">для всех </w:t>
      </w:r>
      <w:r w:rsidR="00DC6125" w:rsidRPr="00C72794">
        <w:rPr>
          <w:sz w:val="24"/>
          <w:szCs w:val="24"/>
          <w:lang w:eastAsia="ru-RU"/>
        </w:rPr>
        <w:t>Участников</w:t>
      </w:r>
      <w:r w:rsidRPr="00C72794">
        <w:rPr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C72794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0" w:right="-142" w:firstLine="709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C72794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0" w:right="-142" w:firstLine="709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D2948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C72794">
      <w:pPr>
        <w:widowControl w:val="0"/>
        <w:numPr>
          <w:ilvl w:val="2"/>
          <w:numId w:val="91"/>
        </w:numPr>
        <w:suppressAutoHyphens w:val="0"/>
        <w:adjustRightInd w:val="0"/>
        <w:spacing w:line="264" w:lineRule="auto"/>
        <w:ind w:left="0" w:firstLine="709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C72794">
      <w:pPr>
        <w:widowControl w:val="0"/>
        <w:numPr>
          <w:ilvl w:val="2"/>
          <w:numId w:val="91"/>
        </w:numPr>
        <w:suppressAutoHyphens w:val="0"/>
        <w:adjustRightInd w:val="0"/>
        <w:spacing w:line="264" w:lineRule="auto"/>
        <w:ind w:left="0" w:firstLine="709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0489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0490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1716"/>
      <w:bookmarkStart w:id="525" w:name="_Toc440877373"/>
      <w:bookmarkStart w:id="526" w:name="_Toc441130491"/>
      <w:r w:rsidRPr="003776BB">
        <w:rPr>
          <w:b w:val="0"/>
          <w:szCs w:val="24"/>
        </w:rPr>
        <w:t>Техническ</w:t>
      </w:r>
      <w:r w:rsidR="001848DA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1848DA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848DA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51E7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51E77">
        <w:rPr>
          <w:b w:val="0"/>
          <w:szCs w:val="24"/>
        </w:rPr>
      </w:r>
      <w:r w:rsidR="00A51E77">
        <w:rPr>
          <w:b w:val="0"/>
          <w:szCs w:val="24"/>
        </w:rPr>
        <w:fldChar w:fldCharType="separate"/>
      </w:r>
      <w:r w:rsidR="00C27C71">
        <w:rPr>
          <w:b w:val="0"/>
          <w:szCs w:val="24"/>
        </w:rPr>
        <w:t>1.1.4</w:t>
      </w:r>
      <w:r w:rsidR="00A51E7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1848DA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proofErr w:type="gramStart"/>
      <w:r w:rsidRPr="003803A7">
        <w:rPr>
          <w:b w:val="0"/>
          <w:szCs w:val="24"/>
        </w:rPr>
        <w:t>Приложении</w:t>
      </w:r>
      <w:proofErr w:type="gramEnd"/>
      <w:r w:rsidRPr="003803A7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0492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1718"/>
      <w:bookmarkStart w:id="545" w:name="_Toc440877375"/>
      <w:bookmarkStart w:id="546" w:name="_Toc441130493"/>
      <w:bookmarkStart w:id="547" w:name="_Ref194833053"/>
      <w:bookmarkStart w:id="548" w:name="_Ref223496951"/>
      <w:bookmarkStart w:id="549" w:name="_Ref223496970"/>
      <w:proofErr w:type="gramStart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1848DA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 xml:space="preserve"> к настоящей Документации.</w:t>
      </w:r>
      <w:proofErr w:type="gramEnd"/>
      <w:r w:rsidR="003776BB" w:rsidRPr="003803A7">
        <w:rPr>
          <w:b w:val="0"/>
          <w:szCs w:val="24"/>
          <w:lang w:eastAsia="ru-RU"/>
        </w:rPr>
        <w:t xml:space="preserve"> При несоблю</w:t>
      </w:r>
      <w:r w:rsidR="001848DA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0494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0495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0631722"/>
      <w:bookmarkStart w:id="575" w:name="_Toc441130496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7" w:name="_Toc98253921"/>
      <w:bookmarkStart w:id="578" w:name="_Toc157248175"/>
      <w:bookmarkStart w:id="579" w:name="_Toc157496544"/>
      <w:bookmarkStart w:id="580" w:name="_Toc158206083"/>
      <w:bookmarkStart w:id="581" w:name="_Toc164057768"/>
      <w:bookmarkStart w:id="582" w:name="_Toc164137118"/>
      <w:bookmarkStart w:id="583" w:name="_Toc164161278"/>
      <w:bookmarkStart w:id="5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5" w:name="_Toc439170674"/>
      <w:bookmarkStart w:id="586" w:name="_Toc439172776"/>
      <w:bookmarkStart w:id="587" w:name="_Toc439173220"/>
      <w:bookmarkStart w:id="588" w:name="_Toc439238214"/>
      <w:bookmarkStart w:id="589" w:name="_Toc439252762"/>
      <w:bookmarkStart w:id="590" w:name="_Toc439323736"/>
      <w:bookmarkStart w:id="591" w:name="_Toc440361370"/>
      <w:bookmarkStart w:id="592" w:name="_Toc440376125"/>
      <w:bookmarkStart w:id="593" w:name="_Toc440376252"/>
      <w:bookmarkStart w:id="594" w:name="_Toc440382510"/>
      <w:bookmarkStart w:id="595" w:name="_Toc440447180"/>
      <w:bookmarkStart w:id="596" w:name="_Toc440631723"/>
      <w:bookmarkStart w:id="597" w:name="_Toc440877379"/>
      <w:bookmarkStart w:id="598" w:name="_Toc441130497"/>
      <w:r w:rsidRPr="00C236C0">
        <w:rPr>
          <w:szCs w:val="24"/>
        </w:rPr>
        <w:lastRenderedPageBreak/>
        <w:t>Инструкции по заполнению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51E77">
        <w:rPr>
          <w:sz w:val="24"/>
          <w:szCs w:val="24"/>
        </w:rPr>
        <w:fldChar w:fldCharType="begin"/>
      </w:r>
      <w:r w:rsidR="00457AEB">
        <w:rPr>
          <w:sz w:val="24"/>
          <w:szCs w:val="24"/>
        </w:rPr>
        <w:instrText xml:space="preserve"> REF _Ref440879531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3.3.4</w:t>
      </w:r>
      <w:r w:rsidR="00A51E7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3.3.1.6</w:t>
      </w:r>
      <w:r w:rsidR="00A51E7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3.3.1.7</w:t>
      </w:r>
      <w:r w:rsidR="00A51E7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9" w:name="_Ref55335821"/>
      <w:bookmarkStart w:id="600" w:name="_Ref55336345"/>
      <w:bookmarkStart w:id="601" w:name="_Toc57314674"/>
      <w:bookmarkStart w:id="602" w:name="_Toc69728988"/>
      <w:bookmarkStart w:id="603" w:name="_Toc98253922"/>
      <w:bookmarkStart w:id="60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5" w:name="_Ref440271964"/>
      <w:bookmarkStart w:id="606" w:name="_Toc440361371"/>
      <w:bookmarkStart w:id="607" w:name="_Toc440376126"/>
      <w:bookmarkStart w:id="608" w:name="_Toc440631724"/>
      <w:bookmarkStart w:id="609" w:name="_Toc441130498"/>
      <w:r>
        <w:rPr>
          <w:szCs w:val="24"/>
        </w:rPr>
        <w:lastRenderedPageBreak/>
        <w:t>Антикоррупционные обязательства (Форма 1.1).</w:t>
      </w:r>
      <w:bookmarkEnd w:id="605"/>
      <w:bookmarkEnd w:id="606"/>
      <w:bookmarkEnd w:id="607"/>
      <w:bookmarkEnd w:id="608"/>
      <w:bookmarkEnd w:id="609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10" w:name="_Toc439238216"/>
      <w:bookmarkStart w:id="611" w:name="_Toc439252764"/>
      <w:bookmarkStart w:id="612" w:name="_Toc439323738"/>
      <w:bookmarkStart w:id="613" w:name="_Toc440361372"/>
      <w:bookmarkStart w:id="614" w:name="_Toc440376127"/>
      <w:bookmarkStart w:id="615" w:name="_Toc440376254"/>
      <w:bookmarkStart w:id="616" w:name="_Toc440382512"/>
      <w:bookmarkStart w:id="617" w:name="_Toc440447182"/>
      <w:bookmarkStart w:id="618" w:name="_Toc440631725"/>
      <w:bookmarkStart w:id="619" w:name="_Toc440877381"/>
      <w:bookmarkStart w:id="620" w:name="_Toc441130499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91311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6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1" w:name="_Toc423423668"/>
      <w:bookmarkStart w:id="622" w:name="_Ref440271072"/>
      <w:bookmarkStart w:id="623" w:name="_Ref440273986"/>
      <w:bookmarkStart w:id="624" w:name="_Ref440274337"/>
      <w:bookmarkStart w:id="625" w:name="_Ref440274913"/>
      <w:bookmarkStart w:id="626" w:name="_Ref440284918"/>
      <w:bookmarkStart w:id="627" w:name="_Toc441130500"/>
      <w:r>
        <w:lastRenderedPageBreak/>
        <w:t>Сводная таблица стоимости</w:t>
      </w:r>
      <w:r w:rsidR="00536E26">
        <w:t xml:space="preserve"> </w:t>
      </w:r>
      <w:r w:rsidR="00536E26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9"/>
      <w:bookmarkEnd w:id="600"/>
      <w:bookmarkEnd w:id="601"/>
      <w:bookmarkEnd w:id="602"/>
      <w:bookmarkEnd w:id="603"/>
      <w:bookmarkEnd w:id="604"/>
      <w:bookmarkEnd w:id="621"/>
      <w:bookmarkEnd w:id="622"/>
      <w:bookmarkEnd w:id="623"/>
      <w:bookmarkEnd w:id="624"/>
      <w:bookmarkEnd w:id="625"/>
      <w:bookmarkEnd w:id="626"/>
      <w:bookmarkEnd w:id="627"/>
    </w:p>
    <w:p w:rsidR="004F4D80" w:rsidRPr="00C236C0" w:rsidRDefault="004F4D80" w:rsidP="004F4D80">
      <w:pPr>
        <w:pStyle w:val="3"/>
        <w:rPr>
          <w:szCs w:val="24"/>
        </w:rPr>
      </w:pPr>
      <w:bookmarkStart w:id="628" w:name="_Toc98253923"/>
      <w:bookmarkStart w:id="629" w:name="_Toc157248177"/>
      <w:bookmarkStart w:id="630" w:name="_Toc157496546"/>
      <w:bookmarkStart w:id="631" w:name="_Toc158206085"/>
      <w:bookmarkStart w:id="632" w:name="_Toc164057770"/>
      <w:bookmarkStart w:id="633" w:name="_Toc164137120"/>
      <w:bookmarkStart w:id="634" w:name="_Toc164161280"/>
      <w:bookmarkStart w:id="635" w:name="_Toc165173851"/>
      <w:bookmarkStart w:id="636" w:name="_Ref264038986"/>
      <w:bookmarkStart w:id="637" w:name="_Ref264359294"/>
      <w:bookmarkStart w:id="638" w:name="_Toc439170676"/>
      <w:bookmarkStart w:id="639" w:name="_Toc439172778"/>
      <w:bookmarkStart w:id="640" w:name="_Toc439173222"/>
      <w:bookmarkStart w:id="641" w:name="_Toc439238218"/>
      <w:bookmarkStart w:id="642" w:name="_Toc439252766"/>
      <w:bookmarkStart w:id="643" w:name="_Toc439323740"/>
      <w:bookmarkStart w:id="644" w:name="_Toc440361374"/>
      <w:bookmarkStart w:id="645" w:name="_Toc440376129"/>
      <w:bookmarkStart w:id="646" w:name="_Toc440376256"/>
      <w:bookmarkStart w:id="647" w:name="_Toc440382514"/>
      <w:bookmarkStart w:id="648" w:name="_Toc440447184"/>
      <w:bookmarkStart w:id="649" w:name="_Toc440631727"/>
      <w:bookmarkStart w:id="650" w:name="_Toc440877383"/>
      <w:bookmarkStart w:id="651" w:name="_Toc441130501"/>
      <w:r w:rsidRPr="00C236C0">
        <w:rPr>
          <w:szCs w:val="24"/>
        </w:rPr>
        <w:t xml:space="preserve">Форма </w:t>
      </w:r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="00492C8B">
        <w:rPr>
          <w:szCs w:val="24"/>
        </w:rPr>
        <w:t>Сводной таблицы стоимости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r w:rsidR="00536E26">
        <w:rPr>
          <w:szCs w:val="24"/>
        </w:rPr>
        <w:t xml:space="preserve"> </w:t>
      </w:r>
      <w:r w:rsidR="00536E26" w:rsidRPr="00536E26">
        <w:rPr>
          <w:bCs w:val="0"/>
          <w:szCs w:val="24"/>
        </w:rPr>
        <w:t>услуг</w:t>
      </w:r>
      <w:bookmarkEnd w:id="6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36E26">
        <w:rPr>
          <w:b/>
          <w:sz w:val="24"/>
          <w:szCs w:val="24"/>
        </w:rPr>
        <w:t xml:space="preserve"> </w:t>
      </w:r>
      <w:r w:rsidR="00536E26" w:rsidRPr="00536E26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F71B88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F71B88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F71B88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F71B88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F71B88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F71B88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F71B88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F71B88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F71B88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F71B88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2" w:name="_Toc176765534"/>
      <w:bookmarkStart w:id="653" w:name="_Toc198979983"/>
      <w:bookmarkStart w:id="654" w:name="_Toc217466315"/>
      <w:bookmarkStart w:id="655" w:name="_Toc217702856"/>
      <w:bookmarkStart w:id="656" w:name="_Toc233601974"/>
      <w:bookmarkStart w:id="657" w:name="_Toc263343460"/>
      <w:r w:rsidRPr="00F647F7">
        <w:rPr>
          <w:b w:val="0"/>
          <w:szCs w:val="24"/>
        </w:rPr>
        <w:br w:type="page"/>
      </w:r>
      <w:bookmarkStart w:id="658" w:name="_Toc439170677"/>
      <w:bookmarkStart w:id="659" w:name="_Toc439172779"/>
      <w:bookmarkStart w:id="660" w:name="_Toc439173223"/>
      <w:bookmarkStart w:id="661" w:name="_Toc439238219"/>
      <w:bookmarkStart w:id="662" w:name="_Toc439252767"/>
      <w:bookmarkStart w:id="663" w:name="_Toc439323741"/>
      <w:bookmarkStart w:id="664" w:name="_Toc440361375"/>
      <w:bookmarkStart w:id="665" w:name="_Toc440376130"/>
      <w:bookmarkStart w:id="666" w:name="_Toc440376257"/>
      <w:bookmarkStart w:id="667" w:name="_Toc440382515"/>
      <w:bookmarkStart w:id="668" w:name="_Toc440447185"/>
      <w:bookmarkStart w:id="669" w:name="_Toc440631728"/>
      <w:bookmarkStart w:id="670" w:name="_Toc440877384"/>
      <w:bookmarkStart w:id="671" w:name="_Toc441130502"/>
      <w:r w:rsidRPr="00C236C0">
        <w:rPr>
          <w:szCs w:val="24"/>
        </w:rPr>
        <w:lastRenderedPageBreak/>
        <w:t>Инструкции по заполнению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(подраздел </w:t>
      </w:r>
      <w:r w:rsidR="00A51E77">
        <w:rPr>
          <w:sz w:val="24"/>
          <w:szCs w:val="24"/>
        </w:rPr>
        <w:fldChar w:fldCharType="begin"/>
      </w:r>
      <w:r w:rsidR="00E51A35">
        <w:rPr>
          <w:sz w:val="24"/>
          <w:szCs w:val="24"/>
        </w:rPr>
        <w:instrText xml:space="preserve"> REF _Ref440537176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5.3</w:t>
      </w:r>
      <w:r w:rsidR="00A51E77">
        <w:rPr>
          <w:sz w:val="24"/>
          <w:szCs w:val="24"/>
        </w:rPr>
        <w:fldChar w:fldCharType="end"/>
      </w:r>
      <w:r w:rsidR="004F4D80" w:rsidRPr="00C83252">
        <w:rPr>
          <w:sz w:val="24"/>
          <w:szCs w:val="24"/>
        </w:rPr>
        <w:t>).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2" w:name="_Ref86826666"/>
      <w:bookmarkStart w:id="673" w:name="_Toc90385112"/>
      <w:bookmarkStart w:id="674" w:name="_Toc98253925"/>
      <w:bookmarkStart w:id="675" w:name="_Toc165173853"/>
      <w:bookmarkStart w:id="67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7" w:name="_Ref440537056"/>
      <w:bookmarkStart w:id="678" w:name="_Ref440537079"/>
      <w:bookmarkStart w:id="679" w:name="_Ref440537120"/>
      <w:bookmarkStart w:id="680" w:name="_Ref440537176"/>
      <w:bookmarkStart w:id="681" w:name="_Toc44113050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4F4D80" w:rsidRPr="00C236C0" w:rsidRDefault="004F4D80" w:rsidP="004F4D80">
      <w:pPr>
        <w:pStyle w:val="3"/>
        <w:rPr>
          <w:szCs w:val="24"/>
        </w:rPr>
      </w:pPr>
      <w:bookmarkStart w:id="682" w:name="_Toc90385113"/>
      <w:bookmarkStart w:id="683" w:name="_Toc98253926"/>
      <w:bookmarkStart w:id="684" w:name="_Toc157248180"/>
      <w:bookmarkStart w:id="685" w:name="_Toc157496549"/>
      <w:bookmarkStart w:id="686" w:name="_Toc158206088"/>
      <w:bookmarkStart w:id="687" w:name="_Toc164057773"/>
      <w:bookmarkStart w:id="688" w:name="_Toc164137123"/>
      <w:bookmarkStart w:id="689" w:name="_Toc164161283"/>
      <w:bookmarkStart w:id="690" w:name="_Toc165173854"/>
      <w:bookmarkStart w:id="691" w:name="_Ref193690005"/>
      <w:bookmarkStart w:id="692" w:name="_Toc439170679"/>
      <w:bookmarkStart w:id="693" w:name="_Toc439172781"/>
      <w:bookmarkStart w:id="694" w:name="_Toc439173225"/>
      <w:bookmarkStart w:id="695" w:name="_Toc439238221"/>
      <w:bookmarkStart w:id="696" w:name="_Toc439252769"/>
      <w:bookmarkStart w:id="697" w:name="_Toc439323743"/>
      <w:bookmarkStart w:id="698" w:name="_Toc440361377"/>
      <w:bookmarkStart w:id="699" w:name="_Toc440376132"/>
      <w:bookmarkStart w:id="700" w:name="_Toc440376259"/>
      <w:bookmarkStart w:id="701" w:name="_Toc440382517"/>
      <w:bookmarkStart w:id="702" w:name="_Toc440447187"/>
      <w:bookmarkStart w:id="703" w:name="_Toc440631730"/>
      <w:bookmarkStart w:id="704" w:name="_Toc440877386"/>
      <w:bookmarkStart w:id="705" w:name="_Toc441130504"/>
      <w:r w:rsidRPr="00C236C0">
        <w:rPr>
          <w:szCs w:val="24"/>
        </w:rPr>
        <w:t xml:space="preserve">Форма 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r w:rsidRPr="00C236C0">
        <w:rPr>
          <w:szCs w:val="24"/>
        </w:rPr>
        <w:t>технического предложения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6" w:name="_Ref55335818"/>
      <w:bookmarkStart w:id="707" w:name="_Ref55336334"/>
      <w:bookmarkStart w:id="708" w:name="_Toc57314673"/>
      <w:bookmarkStart w:id="709" w:name="_Toc69728987"/>
      <w:bookmarkStart w:id="710" w:name="_Toc98253928"/>
      <w:bookmarkStart w:id="711" w:name="_Toc165173856"/>
      <w:bookmarkStart w:id="712" w:name="_Ref194749150"/>
      <w:bookmarkStart w:id="713" w:name="_Ref194750368"/>
      <w:bookmarkStart w:id="714" w:name="_Ref89649494"/>
      <w:bookmarkStart w:id="71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51E7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51E77">
        <w:rPr>
          <w:i/>
          <w:color w:val="000000"/>
        </w:rPr>
      </w:r>
      <w:r w:rsidR="00A51E77">
        <w:rPr>
          <w:i/>
          <w:color w:val="000000"/>
        </w:rPr>
        <w:fldChar w:fldCharType="separate"/>
      </w:r>
      <w:r w:rsidR="00C27C71">
        <w:rPr>
          <w:i/>
          <w:color w:val="000000"/>
        </w:rPr>
        <w:t>4</w:t>
      </w:r>
      <w:r w:rsidR="00A51E7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F71B88">
        <w:tc>
          <w:tcPr>
            <w:tcW w:w="10014" w:type="dxa"/>
            <w:gridSpan w:val="3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F71B88">
        <w:tc>
          <w:tcPr>
            <w:tcW w:w="10014" w:type="dxa"/>
            <w:gridSpan w:val="3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F71B88">
        <w:tc>
          <w:tcPr>
            <w:tcW w:w="1005" w:type="dxa"/>
            <w:vAlign w:val="center"/>
          </w:tcPr>
          <w:p w:rsidR="00EA3F63" w:rsidRPr="008B2818" w:rsidRDefault="00EA3F63" w:rsidP="00F71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F71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51E7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51E77">
        <w:rPr>
          <w:i/>
          <w:color w:val="000000"/>
        </w:rPr>
      </w:r>
      <w:r w:rsidR="00A51E77">
        <w:rPr>
          <w:i/>
          <w:color w:val="000000"/>
        </w:rPr>
        <w:fldChar w:fldCharType="separate"/>
      </w:r>
      <w:r w:rsidR="00C27C71">
        <w:rPr>
          <w:i/>
          <w:color w:val="000000"/>
        </w:rPr>
        <w:t>4</w:t>
      </w:r>
      <w:r w:rsidR="00A51E7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73427D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6" w:name="_Toc176765537"/>
      <w:bookmarkStart w:id="717" w:name="_Toc198979986"/>
      <w:bookmarkStart w:id="718" w:name="_Toc217466321"/>
      <w:bookmarkStart w:id="719" w:name="_Toc217702859"/>
      <w:bookmarkStart w:id="720" w:name="_Toc233601977"/>
      <w:bookmarkStart w:id="721" w:name="_Toc263343463"/>
      <w:bookmarkStart w:id="722" w:name="_Toc439170680"/>
      <w:bookmarkStart w:id="723" w:name="_Toc439172782"/>
      <w:bookmarkStart w:id="724" w:name="_Toc439173226"/>
      <w:bookmarkStart w:id="725" w:name="_Toc439238222"/>
      <w:bookmarkStart w:id="726" w:name="_Toc439252770"/>
      <w:bookmarkStart w:id="727" w:name="_Toc439323744"/>
      <w:bookmarkStart w:id="728" w:name="_Toc440361378"/>
      <w:bookmarkStart w:id="729" w:name="_Toc440376133"/>
      <w:bookmarkStart w:id="730" w:name="_Toc440376260"/>
      <w:bookmarkStart w:id="731" w:name="_Toc440382518"/>
      <w:bookmarkStart w:id="732" w:name="_Toc440447188"/>
      <w:bookmarkStart w:id="733" w:name="_Toc440631731"/>
      <w:bookmarkStart w:id="734" w:name="_Toc440877387"/>
      <w:bookmarkStart w:id="735" w:name="_Toc441130505"/>
      <w:r w:rsidRPr="00C236C0">
        <w:rPr>
          <w:szCs w:val="24"/>
        </w:rPr>
        <w:lastRenderedPageBreak/>
        <w:t>Инструкции по заполнению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EA3F63" w:rsidRPr="008E5EA3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EA3F63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EA3F63"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7D0323">
        <w:fldChar w:fldCharType="begin"/>
      </w:r>
      <w:r w:rsidR="007D0323">
        <w:instrText xml:space="preserve"> REF _Ref440270568 \r \h  \* MERGEFORMAT </w:instrText>
      </w:r>
      <w:r w:rsidR="007D0323">
        <w:fldChar w:fldCharType="separate"/>
      </w:r>
      <w:r w:rsidR="00C27C71">
        <w:t>4</w:t>
      </w:r>
      <w:r w:rsidR="007D0323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7D0323">
        <w:fldChar w:fldCharType="begin"/>
      </w:r>
      <w:r w:rsidR="007D0323">
        <w:instrText xml:space="preserve"> REF _Ref440272931 \r \h  \* MERGEFORMAT </w:instrText>
      </w:r>
      <w:r w:rsidR="007D0323">
        <w:fldChar w:fldCharType="separate"/>
      </w:r>
      <w:r w:rsidR="00C27C71">
        <w:t>2</w:t>
      </w:r>
      <w:r w:rsidR="007D0323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7" w:name="_Toc423423670"/>
      <w:bookmarkStart w:id="738" w:name="_Ref440271036"/>
      <w:bookmarkStart w:id="739" w:name="_Ref440274366"/>
      <w:bookmarkStart w:id="740" w:name="_Ref440274902"/>
      <w:bookmarkStart w:id="741" w:name="_Ref440284947"/>
      <w:bookmarkStart w:id="742" w:name="_Ref440361140"/>
      <w:bookmarkStart w:id="743" w:name="_Toc44113050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4" w:name="_Toc98253929"/>
      <w:bookmarkStart w:id="745" w:name="_Toc157248183"/>
      <w:bookmarkStart w:id="746" w:name="_Toc157496552"/>
      <w:bookmarkStart w:id="747" w:name="_Toc158206091"/>
      <w:bookmarkStart w:id="748" w:name="_Toc164057776"/>
      <w:bookmarkStart w:id="749" w:name="_Toc164137126"/>
      <w:bookmarkStart w:id="750" w:name="_Toc164161286"/>
      <w:bookmarkStart w:id="751" w:name="_Toc165173857"/>
      <w:bookmarkStart w:id="752" w:name="_Toc439170682"/>
      <w:bookmarkStart w:id="753" w:name="_Toc439172784"/>
      <w:bookmarkStart w:id="754" w:name="_Toc439173228"/>
      <w:bookmarkStart w:id="755" w:name="_Toc439238224"/>
      <w:bookmarkStart w:id="756" w:name="_Toc439252772"/>
      <w:bookmarkStart w:id="757" w:name="_Toc439323746"/>
      <w:bookmarkStart w:id="758" w:name="_Toc440361380"/>
      <w:bookmarkStart w:id="759" w:name="_Toc440376135"/>
      <w:bookmarkStart w:id="760" w:name="_Toc440376262"/>
      <w:bookmarkStart w:id="761" w:name="_Toc440382520"/>
      <w:bookmarkStart w:id="762" w:name="_Toc440447190"/>
      <w:bookmarkStart w:id="763" w:name="_Toc440631733"/>
      <w:bookmarkStart w:id="764" w:name="_Toc440877389"/>
      <w:bookmarkStart w:id="765" w:name="_Toc441130507"/>
      <w:r w:rsidRPr="00F647F7">
        <w:rPr>
          <w:b w:val="0"/>
          <w:szCs w:val="24"/>
        </w:rPr>
        <w:t xml:space="preserve">Форма </w:t>
      </w:r>
      <w:bookmarkEnd w:id="744"/>
      <w:r w:rsidRPr="00F647F7">
        <w:rPr>
          <w:b w:val="0"/>
          <w:szCs w:val="24"/>
        </w:rPr>
        <w:t xml:space="preserve">графика </w:t>
      </w:r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r w:rsidR="009469A6">
        <w:rPr>
          <w:b w:val="0"/>
          <w:szCs w:val="24"/>
        </w:rPr>
        <w:t>оказания услуг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6" w:name="_Toc171070556"/>
      <w:bookmarkStart w:id="767" w:name="_Toc98253927"/>
      <w:bookmarkStart w:id="768" w:name="_Toc176605808"/>
      <w:bookmarkStart w:id="769" w:name="_Toc176611017"/>
      <w:bookmarkStart w:id="770" w:name="_Toc176611073"/>
      <w:bookmarkStart w:id="771" w:name="_Toc176668676"/>
      <w:bookmarkStart w:id="772" w:name="_Toc176684336"/>
      <w:bookmarkStart w:id="773" w:name="_Toc176746279"/>
      <w:bookmarkStart w:id="774" w:name="_Toc176747346"/>
      <w:bookmarkStart w:id="775" w:name="_Toc198979988"/>
      <w:bookmarkStart w:id="776" w:name="_Toc217466324"/>
      <w:bookmarkStart w:id="777" w:name="_Toc217702862"/>
      <w:bookmarkStart w:id="778" w:name="_Toc233601980"/>
      <w:bookmarkStart w:id="779" w:name="_Toc263343466"/>
      <w:r w:rsidRPr="00F647F7">
        <w:rPr>
          <w:b w:val="0"/>
          <w:szCs w:val="24"/>
        </w:rPr>
        <w:br w:type="page"/>
      </w:r>
      <w:bookmarkStart w:id="780" w:name="_Toc439170683"/>
      <w:bookmarkStart w:id="781" w:name="_Toc439172785"/>
      <w:bookmarkStart w:id="782" w:name="_Toc439173229"/>
      <w:bookmarkStart w:id="783" w:name="_Toc439238225"/>
      <w:bookmarkStart w:id="784" w:name="_Toc439252773"/>
      <w:bookmarkStart w:id="785" w:name="_Toc439323747"/>
      <w:bookmarkStart w:id="786" w:name="_Toc440361381"/>
      <w:bookmarkStart w:id="787" w:name="_Toc440376136"/>
      <w:bookmarkStart w:id="788" w:name="_Toc440376263"/>
      <w:bookmarkStart w:id="789" w:name="_Toc440382521"/>
      <w:bookmarkStart w:id="790" w:name="_Toc440447191"/>
      <w:bookmarkStart w:id="791" w:name="_Toc440631734"/>
      <w:bookmarkStart w:id="792" w:name="_Toc440877390"/>
      <w:bookmarkStart w:id="793" w:name="_Toc441130508"/>
      <w:r w:rsidRPr="00F647F7">
        <w:rPr>
          <w:b w:val="0"/>
          <w:szCs w:val="24"/>
        </w:rPr>
        <w:lastRenderedPageBreak/>
        <w:t>Инструкции по заполнению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5.2</w:t>
      </w:r>
      <w:r w:rsidR="00A51E7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4" w:name="_Hlt22846931"/>
      <w:bookmarkStart w:id="795" w:name="_Ref440361439"/>
      <w:bookmarkStart w:id="796" w:name="_Ref440361914"/>
      <w:bookmarkStart w:id="797" w:name="_Ref440361959"/>
      <w:bookmarkStart w:id="798" w:name="_Toc441130509"/>
      <w:bookmarkStart w:id="799" w:name="_Ref93264992"/>
      <w:bookmarkStart w:id="800" w:name="_Ref93265116"/>
      <w:bookmarkStart w:id="801" w:name="_Toc98253933"/>
      <w:bookmarkStart w:id="802" w:name="_Toc165173859"/>
      <w:bookmarkStart w:id="803" w:name="_Toc423423671"/>
      <w:bookmarkEnd w:id="79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5"/>
      <w:bookmarkEnd w:id="796"/>
      <w:bookmarkEnd w:id="797"/>
      <w:bookmarkEnd w:id="798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04" w:name="_Toc440361383"/>
      <w:bookmarkStart w:id="805" w:name="_Toc440376138"/>
      <w:bookmarkStart w:id="806" w:name="_Toc440376265"/>
      <w:bookmarkStart w:id="807" w:name="_Toc440382523"/>
      <w:bookmarkStart w:id="808" w:name="_Toc440447193"/>
      <w:bookmarkStart w:id="809" w:name="_Toc440631736"/>
      <w:bookmarkStart w:id="810" w:name="_Toc440877392"/>
      <w:bookmarkStart w:id="811" w:name="_Toc441130510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12" w:name="_Toc440361384"/>
      <w:bookmarkStart w:id="813" w:name="_Toc440376139"/>
      <w:bookmarkStart w:id="814" w:name="_Toc440376266"/>
      <w:bookmarkStart w:id="815" w:name="_Toc440382524"/>
      <w:bookmarkStart w:id="816" w:name="_Toc440447194"/>
      <w:bookmarkStart w:id="817" w:name="_Toc440631737"/>
      <w:bookmarkStart w:id="818" w:name="_Toc440877393"/>
      <w:bookmarkStart w:id="819" w:name="_Toc441130511"/>
      <w:r w:rsidRPr="00F647F7">
        <w:rPr>
          <w:b w:val="0"/>
          <w:szCs w:val="24"/>
        </w:rPr>
        <w:lastRenderedPageBreak/>
        <w:t>Инструкции по заполнению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51E7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51E7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5.4</w:t>
      </w:r>
      <w:r w:rsidR="00A51E7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20" w:name="_Ref440361531"/>
      <w:bookmarkStart w:id="821" w:name="_Ref440361610"/>
      <w:bookmarkStart w:id="822" w:name="_Toc44113051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14"/>
      <w:bookmarkEnd w:id="715"/>
      <w:bookmarkEnd w:id="799"/>
      <w:bookmarkEnd w:id="800"/>
      <w:bookmarkEnd w:id="801"/>
      <w:bookmarkEnd w:id="802"/>
      <w:bookmarkEnd w:id="803"/>
      <w:bookmarkEnd w:id="820"/>
      <w:bookmarkEnd w:id="821"/>
      <w:bookmarkEnd w:id="82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3" w:name="_Toc439170685"/>
      <w:bookmarkStart w:id="824" w:name="_Toc439172787"/>
      <w:bookmarkStart w:id="825" w:name="_Toc439173231"/>
      <w:bookmarkStart w:id="826" w:name="_Toc439238227"/>
      <w:bookmarkStart w:id="827" w:name="_Toc439252775"/>
      <w:bookmarkStart w:id="828" w:name="_Toc439323749"/>
      <w:bookmarkStart w:id="829" w:name="_Toc440361386"/>
      <w:bookmarkStart w:id="830" w:name="_Toc440376141"/>
      <w:bookmarkStart w:id="831" w:name="_Toc440376268"/>
      <w:bookmarkStart w:id="832" w:name="_Toc440382526"/>
      <w:bookmarkStart w:id="833" w:name="_Toc440447196"/>
      <w:bookmarkStart w:id="834" w:name="_Toc440631739"/>
      <w:bookmarkStart w:id="835" w:name="_Toc440877395"/>
      <w:bookmarkStart w:id="836" w:name="_Toc441130513"/>
      <w:bookmarkStart w:id="837" w:name="_Toc157248186"/>
      <w:bookmarkStart w:id="838" w:name="_Toc157496555"/>
      <w:bookmarkStart w:id="839" w:name="_Toc158206094"/>
      <w:bookmarkStart w:id="840" w:name="_Toc164057779"/>
      <w:bookmarkStart w:id="841" w:name="_Toc164137129"/>
      <w:bookmarkStart w:id="842" w:name="_Toc164161289"/>
      <w:bookmarkStart w:id="843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r w:rsidRPr="00F647F7">
        <w:rPr>
          <w:b w:val="0"/>
          <w:szCs w:val="24"/>
        </w:rPr>
        <w:t xml:space="preserve"> </w:t>
      </w:r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1D2494" w:rsidRPr="00F647F7">
              <w:t xml:space="preserve">раздел </w:t>
            </w:r>
            <w:r w:rsidR="00A51E77">
              <w:fldChar w:fldCharType="begin"/>
            </w:r>
            <w:r w:rsidR="001D2494">
              <w:instrText xml:space="preserve"> REF _Ref440272931 \r \h </w:instrText>
            </w:r>
            <w:r w:rsidR="00A51E77">
              <w:fldChar w:fldCharType="separate"/>
            </w:r>
            <w:r w:rsidR="00C27C71">
              <w:t>2</w:t>
            </w:r>
            <w:r w:rsidR="00A51E7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1D2494" w:rsidRPr="00F647F7">
              <w:t xml:space="preserve">раздел </w:t>
            </w:r>
            <w:r w:rsidR="00A51E77">
              <w:fldChar w:fldCharType="begin"/>
            </w:r>
            <w:r w:rsidR="001D2494">
              <w:instrText xml:space="preserve"> REF _Ref440272931 \r \h </w:instrText>
            </w:r>
            <w:r w:rsidR="00A51E77">
              <w:fldChar w:fldCharType="separate"/>
            </w:r>
            <w:r w:rsidR="00C27C71">
              <w:t>2</w:t>
            </w:r>
            <w:r w:rsidR="00A51E7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44" w:name="_Toc439170686"/>
      <w:bookmarkStart w:id="845" w:name="_Toc439172788"/>
      <w:bookmarkStart w:id="846" w:name="_Toc439173232"/>
      <w:bookmarkStart w:id="847" w:name="_Toc439238228"/>
      <w:bookmarkStart w:id="848" w:name="_Toc439252776"/>
      <w:bookmarkStart w:id="849" w:name="_Toc439323750"/>
      <w:bookmarkStart w:id="850" w:name="_Toc440361387"/>
      <w:bookmarkStart w:id="851" w:name="_Toc440376142"/>
      <w:bookmarkStart w:id="852" w:name="_Toc440376269"/>
      <w:bookmarkStart w:id="853" w:name="_Toc440382527"/>
      <w:bookmarkStart w:id="854" w:name="_Toc440447197"/>
      <w:bookmarkStart w:id="855" w:name="_Toc440631740"/>
      <w:bookmarkStart w:id="856" w:name="_Toc440877396"/>
      <w:bookmarkStart w:id="857" w:name="_Toc441130514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F647F7" w:rsidRDefault="004A42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51E7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2</w:t>
      </w:r>
      <w:r w:rsidR="00A51E7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43144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 xml:space="preserve"> 1.2.6 </w:t>
      </w:r>
      <w:r w:rsidR="00A51E7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8" w:name="_Ref55335823"/>
      <w:bookmarkStart w:id="859" w:name="_Ref55336359"/>
      <w:bookmarkStart w:id="860" w:name="_Toc57314675"/>
      <w:bookmarkStart w:id="861" w:name="_Toc69728989"/>
      <w:bookmarkStart w:id="862" w:name="_Toc98253939"/>
      <w:bookmarkStart w:id="863" w:name="_Toc165173865"/>
      <w:bookmarkStart w:id="864" w:name="_Toc423423672"/>
      <w:bookmarkStart w:id="865" w:name="_Toc441130515"/>
      <w:bookmarkEnd w:id="5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6" w:name="_Toc98253940"/>
      <w:bookmarkStart w:id="867" w:name="_Toc157248192"/>
      <w:bookmarkStart w:id="868" w:name="_Toc157496561"/>
      <w:bookmarkStart w:id="869" w:name="_Toc158206100"/>
      <w:bookmarkStart w:id="870" w:name="_Toc164057785"/>
      <w:bookmarkStart w:id="871" w:name="_Toc164137135"/>
      <w:bookmarkStart w:id="872" w:name="_Toc164161295"/>
      <w:bookmarkStart w:id="873" w:name="_Toc165173866"/>
      <w:bookmarkStart w:id="874" w:name="_Toc439170688"/>
      <w:bookmarkStart w:id="875" w:name="_Toc439172790"/>
      <w:bookmarkStart w:id="876" w:name="_Toc439173234"/>
      <w:bookmarkStart w:id="877" w:name="_Toc439238230"/>
      <w:bookmarkStart w:id="878" w:name="_Toc439252778"/>
      <w:bookmarkStart w:id="879" w:name="_Ref440272119"/>
      <w:bookmarkStart w:id="880" w:name="_Toc440361389"/>
      <w:bookmarkStart w:id="881" w:name="_Toc440631742"/>
      <w:bookmarkStart w:id="882" w:name="_Toc440877398"/>
      <w:bookmarkStart w:id="883" w:name="_Toc441130516"/>
      <w:bookmarkStart w:id="884" w:name="_Ref444170560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85" w:name="_Toc439170689"/>
      <w:bookmarkStart w:id="886" w:name="_Toc439172791"/>
      <w:bookmarkStart w:id="887" w:name="_Toc439173235"/>
      <w:bookmarkStart w:id="888" w:name="_Toc439238231"/>
      <w:bookmarkStart w:id="889" w:name="_Toc439252779"/>
      <w:bookmarkStart w:id="890" w:name="_Ref440272147"/>
      <w:bookmarkStart w:id="891" w:name="_Toc440361390"/>
      <w:bookmarkStart w:id="892" w:name="_Toc440631743"/>
      <w:bookmarkStart w:id="893" w:name="_Toc440877399"/>
      <w:bookmarkStart w:id="894" w:name="_Toc441130517"/>
      <w:bookmarkStart w:id="895" w:name="_Ref444170566"/>
      <w:bookmarkStart w:id="896" w:name="_Ref444170645"/>
      <w:r w:rsidRPr="00D73790">
        <w:rPr>
          <w:b w:val="0"/>
          <w:szCs w:val="24"/>
        </w:rPr>
        <w:lastRenderedPageBreak/>
        <w:t xml:space="preserve">Форма </w:t>
      </w:r>
      <w:bookmarkEnd w:id="885"/>
      <w:bookmarkEnd w:id="886"/>
      <w:bookmarkEnd w:id="887"/>
      <w:bookmarkEnd w:id="88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 xml:space="preserve">Подтверждаем, что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удовлетворяет критериям отнесения организации к субъектам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422719" w:rsidRPr="00B14F64" w:rsidRDefault="00422719" w:rsidP="0042271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B14F64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422719" w:rsidRPr="00B14F64" w:rsidRDefault="00422719" w:rsidP="00422719">
      <w:pPr>
        <w:sectPr w:rsidR="00422719" w:rsidRPr="00B14F64" w:rsidSect="005D3A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263"/>
        <w:gridCol w:w="1799"/>
        <w:gridCol w:w="1817"/>
        <w:gridCol w:w="1417"/>
      </w:tblGrid>
      <w:tr w:rsidR="00422719" w:rsidRPr="00B14F64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422719" w:rsidRPr="00B14F64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97" w:name="P230"/>
            <w:bookmarkEnd w:id="89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22719" w:rsidTr="005D3A02">
        <w:tc>
          <w:tcPr>
            <w:tcW w:w="557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98" w:name="P242"/>
            <w:bookmarkEnd w:id="898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63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422719" w:rsidTr="005D3A02">
        <w:tc>
          <w:tcPr>
            <w:tcW w:w="557" w:type="dxa"/>
            <w:vMerge/>
          </w:tcPr>
          <w:p w:rsidR="00422719" w:rsidRPr="00316742" w:rsidRDefault="00422719" w:rsidP="005D3A02"/>
        </w:tc>
        <w:tc>
          <w:tcPr>
            <w:tcW w:w="4263" w:type="dxa"/>
            <w:vMerge/>
          </w:tcPr>
          <w:p w:rsidR="00422719" w:rsidRPr="00316742" w:rsidRDefault="00422719" w:rsidP="005D3A02"/>
        </w:tc>
        <w:tc>
          <w:tcPr>
            <w:tcW w:w="1799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422719" w:rsidRPr="00316742" w:rsidRDefault="00422719" w:rsidP="005D3A02">
            <w:pPr>
              <w:jc w:val="center"/>
            </w:pPr>
          </w:p>
        </w:tc>
        <w:tc>
          <w:tcPr>
            <w:tcW w:w="1417" w:type="dxa"/>
            <w:vMerge/>
          </w:tcPr>
          <w:p w:rsidR="00422719" w:rsidRPr="00316742" w:rsidRDefault="00422719" w:rsidP="005D3A02">
            <w:pPr>
              <w:jc w:val="center"/>
            </w:pPr>
          </w:p>
        </w:tc>
      </w:tr>
      <w:tr w:rsidR="00422719" w:rsidTr="005D3A02">
        <w:tc>
          <w:tcPr>
            <w:tcW w:w="557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63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422719" w:rsidTr="005D3A02">
        <w:tc>
          <w:tcPr>
            <w:tcW w:w="557" w:type="dxa"/>
            <w:vMerge/>
          </w:tcPr>
          <w:p w:rsidR="00422719" w:rsidRPr="00316742" w:rsidRDefault="00422719" w:rsidP="005D3A02"/>
        </w:tc>
        <w:tc>
          <w:tcPr>
            <w:tcW w:w="4263" w:type="dxa"/>
            <w:vMerge/>
          </w:tcPr>
          <w:p w:rsidR="00422719" w:rsidRPr="00316742" w:rsidRDefault="00422719" w:rsidP="005D3A02"/>
        </w:tc>
        <w:tc>
          <w:tcPr>
            <w:tcW w:w="1799" w:type="dxa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422719" w:rsidRPr="00316742" w:rsidRDefault="00422719" w:rsidP="005D3A02">
            <w:pPr>
              <w:jc w:val="center"/>
            </w:pPr>
          </w:p>
        </w:tc>
        <w:tc>
          <w:tcPr>
            <w:tcW w:w="1417" w:type="dxa"/>
          </w:tcPr>
          <w:p w:rsidR="00422719" w:rsidRPr="00316742" w:rsidRDefault="00422719" w:rsidP="005D3A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99" w:name="P258"/>
            <w:bookmarkEnd w:id="899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422719" w:rsidTr="005D3A02">
        <w:tc>
          <w:tcPr>
            <w:tcW w:w="557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4263" w:type="dxa"/>
          </w:tcPr>
          <w:p w:rsidR="00422719" w:rsidRPr="00316742" w:rsidRDefault="00422719" w:rsidP="005D3A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наличии сведений о субъекте малого и среднего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422719" w:rsidRPr="00316742" w:rsidRDefault="00422719" w:rsidP="005D3A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</w:tbl>
    <w:p w:rsidR="0042271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197CB9" w:rsidRDefault="00422719" w:rsidP="0042271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2719" w:rsidRPr="00DB6009" w:rsidRDefault="00422719" w:rsidP="00422719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422719" w:rsidRPr="00DB6009" w:rsidRDefault="00422719" w:rsidP="00422719">
      <w:pPr>
        <w:autoSpaceDE w:val="0"/>
        <w:autoSpaceDN w:val="0"/>
        <w:adjustRightInd w:val="0"/>
        <w:spacing w:line="240" w:lineRule="auto"/>
        <w:outlineLvl w:val="3"/>
      </w:pPr>
    </w:p>
    <w:p w:rsidR="00422719" w:rsidRPr="00DB6009" w:rsidRDefault="00422719" w:rsidP="00422719">
      <w:pPr>
        <w:spacing w:line="240" w:lineRule="auto"/>
      </w:pPr>
    </w:p>
    <w:p w:rsidR="00422719" w:rsidRPr="00DB6009" w:rsidRDefault="00422719" w:rsidP="00422719">
      <w:pPr>
        <w:spacing w:line="240" w:lineRule="auto"/>
      </w:pPr>
    </w:p>
    <w:p w:rsidR="00422719" w:rsidRPr="00DB6009" w:rsidRDefault="00422719" w:rsidP="00422719">
      <w:pPr>
        <w:spacing w:line="240" w:lineRule="auto"/>
        <w:ind w:firstLine="708"/>
      </w:pPr>
    </w:p>
    <w:p w:rsidR="00422719" w:rsidRPr="00DB6009" w:rsidRDefault="00422719" w:rsidP="00422719">
      <w:pPr>
        <w:spacing w:line="240" w:lineRule="auto"/>
      </w:pPr>
    </w:p>
    <w:p w:rsidR="00422719" w:rsidRPr="00DB6009" w:rsidRDefault="00422719" w:rsidP="00422719">
      <w:pPr>
        <w:spacing w:line="240" w:lineRule="auto"/>
        <w:ind w:right="423"/>
        <w:rPr>
          <w:sz w:val="28"/>
        </w:rPr>
      </w:pPr>
    </w:p>
    <w:p w:rsidR="00422719" w:rsidRPr="00DB6009" w:rsidRDefault="00422719" w:rsidP="00422719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422719" w:rsidRPr="00DB6009" w:rsidTr="005D3A02">
        <w:tc>
          <w:tcPr>
            <w:tcW w:w="3960" w:type="dxa"/>
            <w:tcBorders>
              <w:top w:val="single" w:sz="4" w:space="0" w:color="auto"/>
            </w:tcBorders>
          </w:tcPr>
          <w:p w:rsidR="00422719" w:rsidRPr="00DB6009" w:rsidRDefault="00422719" w:rsidP="005D3A0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422719" w:rsidRPr="00DB6009" w:rsidRDefault="00422719" w:rsidP="005D3A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422719" w:rsidRPr="00DB6009" w:rsidRDefault="00422719" w:rsidP="005D3A0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422719" w:rsidRPr="00DB6009" w:rsidRDefault="00422719" w:rsidP="00422719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22719" w:rsidRDefault="00422719" w:rsidP="00422719">
      <w:pPr>
        <w:ind w:firstLine="0"/>
      </w:pPr>
    </w:p>
    <w:p w:rsidR="00422719" w:rsidRDefault="00422719" w:rsidP="00422719">
      <w:pPr>
        <w:ind w:right="-1"/>
        <w:rPr>
          <w:color w:val="000000"/>
        </w:rPr>
      </w:pPr>
    </w:p>
    <w:p w:rsidR="00422719" w:rsidRDefault="00422719" w:rsidP="00422719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22719" w:rsidRDefault="00422719" w:rsidP="00422719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22719" w:rsidRDefault="00422719" w:rsidP="00422719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22719" w:rsidRDefault="00422719" w:rsidP="00422719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00" w:name="_Toc439170690"/>
      <w:bookmarkStart w:id="901" w:name="_Toc439172792"/>
      <w:bookmarkStart w:id="902" w:name="_Toc439173236"/>
      <w:bookmarkStart w:id="903" w:name="_Toc439238232"/>
    </w:p>
    <w:bookmarkEnd w:id="900"/>
    <w:bookmarkEnd w:id="901"/>
    <w:bookmarkEnd w:id="902"/>
    <w:bookmarkEnd w:id="9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904" w:name="_Toc125426243"/>
      <w:bookmarkStart w:id="905" w:name="_Toc396984070"/>
      <w:bookmarkStart w:id="906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07" w:name="_Toc439170691"/>
      <w:bookmarkStart w:id="908" w:name="_Toc439172793"/>
      <w:bookmarkStart w:id="909" w:name="_Toc439173237"/>
      <w:bookmarkStart w:id="910" w:name="_Toc439238233"/>
      <w:bookmarkStart w:id="911" w:name="_Toc439252780"/>
      <w:bookmarkStart w:id="912" w:name="_Toc439323754"/>
      <w:bookmarkStart w:id="913" w:name="_Toc440361391"/>
      <w:bookmarkStart w:id="914" w:name="_Toc440376146"/>
      <w:bookmarkStart w:id="915" w:name="_Toc440376273"/>
      <w:bookmarkStart w:id="916" w:name="_Toc440382531"/>
      <w:bookmarkStart w:id="917" w:name="_Toc440447201"/>
      <w:bookmarkStart w:id="918" w:name="_Toc440631744"/>
      <w:bookmarkStart w:id="919" w:name="_Toc440877400"/>
      <w:bookmarkStart w:id="920" w:name="_Toc441130518"/>
      <w:r>
        <w:rPr>
          <w:szCs w:val="24"/>
        </w:rPr>
        <w:lastRenderedPageBreak/>
        <w:t>Инструкции по заполнению</w:t>
      </w:r>
      <w:bookmarkEnd w:id="904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A51E7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22719" w:rsidRPr="00250D0D" w:rsidRDefault="00422719" w:rsidP="00422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21" w:name="_Ref55336378"/>
      <w:bookmarkStart w:id="922" w:name="_Toc57314676"/>
      <w:bookmarkStart w:id="923" w:name="_Toc69728990"/>
      <w:bookmarkStart w:id="924" w:name="_Toc98253942"/>
      <w:bookmarkStart w:id="925" w:name="_Toc165173868"/>
      <w:bookmarkStart w:id="926" w:name="_Toc423423674"/>
      <w:bookmarkStart w:id="927" w:name="_Toc441130519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22719" w:rsidRPr="00250D0D" w:rsidRDefault="00422719" w:rsidP="00422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_Ref444170645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5.7.2</w:t>
      </w:r>
      <w:r w:rsidR="00A51E7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D904EF" w:rsidRDefault="004F4D80" w:rsidP="004F4D80">
      <w:pPr>
        <w:pStyle w:val="3"/>
        <w:rPr>
          <w:szCs w:val="24"/>
        </w:rPr>
      </w:pPr>
      <w:bookmarkStart w:id="928" w:name="_Toc98253943"/>
      <w:bookmarkStart w:id="929" w:name="_Toc157248195"/>
      <w:bookmarkStart w:id="930" w:name="_Toc157496564"/>
      <w:bookmarkStart w:id="931" w:name="_Toc158206103"/>
      <w:bookmarkStart w:id="932" w:name="_Toc164057788"/>
      <w:bookmarkStart w:id="933" w:name="_Toc164137138"/>
      <w:bookmarkStart w:id="934" w:name="_Toc164161298"/>
      <w:bookmarkStart w:id="935" w:name="_Toc165173869"/>
      <w:bookmarkStart w:id="936" w:name="_Toc439170693"/>
      <w:bookmarkStart w:id="937" w:name="_Toc439172795"/>
      <w:bookmarkStart w:id="938" w:name="_Toc439173239"/>
      <w:bookmarkStart w:id="939" w:name="_Toc439238235"/>
      <w:bookmarkStart w:id="940" w:name="_Toc439252782"/>
      <w:bookmarkStart w:id="941" w:name="_Toc439323756"/>
      <w:bookmarkStart w:id="942" w:name="_Toc440361393"/>
      <w:bookmarkStart w:id="943" w:name="_Toc440376275"/>
      <w:bookmarkStart w:id="944" w:name="_Toc440382533"/>
      <w:bookmarkStart w:id="945" w:name="_Toc440447203"/>
      <w:bookmarkStart w:id="946" w:name="_Toc440631746"/>
      <w:bookmarkStart w:id="947" w:name="_Toc440877402"/>
      <w:bookmarkStart w:id="948" w:name="_Toc44113052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Toc98253944"/>
      <w:bookmarkStart w:id="950" w:name="_Toc157248196"/>
      <w:bookmarkStart w:id="951" w:name="_Toc157496565"/>
      <w:bookmarkStart w:id="952" w:name="_Toc158206104"/>
      <w:bookmarkStart w:id="953" w:name="_Toc164057789"/>
      <w:bookmarkStart w:id="954" w:name="_Toc164137139"/>
      <w:bookmarkStart w:id="955" w:name="_Toc164161299"/>
      <w:bookmarkStart w:id="95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57" w:name="_Toc439170694"/>
      <w:bookmarkStart w:id="958" w:name="_Toc439172796"/>
      <w:bookmarkStart w:id="959" w:name="_Toc439173240"/>
      <w:bookmarkStart w:id="960" w:name="_Toc439238236"/>
      <w:bookmarkStart w:id="961" w:name="_Toc439252783"/>
      <w:bookmarkStart w:id="962" w:name="_Toc439323757"/>
      <w:bookmarkStart w:id="963" w:name="_Toc440361394"/>
      <w:bookmarkStart w:id="964" w:name="_Toc440376276"/>
      <w:bookmarkStart w:id="965" w:name="_Toc440382534"/>
      <w:bookmarkStart w:id="966" w:name="_Toc440447204"/>
      <w:bookmarkStart w:id="967" w:name="_Toc440631747"/>
      <w:bookmarkStart w:id="968" w:name="_Toc440877403"/>
      <w:bookmarkStart w:id="969" w:name="_Toc441130521"/>
      <w:r w:rsidRPr="00D904EF">
        <w:rPr>
          <w:szCs w:val="24"/>
        </w:rPr>
        <w:lastRenderedPageBreak/>
        <w:t>Инструкции по заполнению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4</w:t>
      </w:r>
      <w:r w:rsidR="00A51E7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0" w:name="_Ref55336389"/>
      <w:bookmarkStart w:id="971" w:name="_Toc57314677"/>
      <w:bookmarkStart w:id="972" w:name="_Toc69728991"/>
      <w:bookmarkStart w:id="973" w:name="_Toc98253945"/>
      <w:bookmarkStart w:id="974" w:name="_Toc165173871"/>
      <w:bookmarkStart w:id="975" w:name="_Toc423423675"/>
      <w:bookmarkStart w:id="976" w:name="_Toc44113052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D904EF" w:rsidRDefault="004F4D80" w:rsidP="004F4D80">
      <w:pPr>
        <w:pStyle w:val="3"/>
        <w:rPr>
          <w:szCs w:val="24"/>
        </w:rPr>
      </w:pPr>
      <w:bookmarkStart w:id="977" w:name="_Toc98253946"/>
      <w:bookmarkStart w:id="978" w:name="_Toc157248198"/>
      <w:bookmarkStart w:id="979" w:name="_Toc157496567"/>
      <w:bookmarkStart w:id="980" w:name="_Toc158206106"/>
      <w:bookmarkStart w:id="981" w:name="_Toc164057791"/>
      <w:bookmarkStart w:id="982" w:name="_Toc164137141"/>
      <w:bookmarkStart w:id="983" w:name="_Toc164161301"/>
      <w:bookmarkStart w:id="984" w:name="_Toc165173872"/>
      <w:bookmarkStart w:id="985" w:name="_Toc439170696"/>
      <w:bookmarkStart w:id="986" w:name="_Toc439172798"/>
      <w:bookmarkStart w:id="987" w:name="_Toc439173242"/>
      <w:bookmarkStart w:id="988" w:name="_Toc439238238"/>
      <w:bookmarkStart w:id="989" w:name="_Toc439252785"/>
      <w:bookmarkStart w:id="990" w:name="_Toc439323759"/>
      <w:bookmarkStart w:id="991" w:name="_Toc440361396"/>
      <w:bookmarkStart w:id="992" w:name="_Toc440376278"/>
      <w:bookmarkStart w:id="993" w:name="_Toc440382536"/>
      <w:bookmarkStart w:id="994" w:name="_Toc440447206"/>
      <w:bookmarkStart w:id="995" w:name="_Toc440631749"/>
      <w:bookmarkStart w:id="996" w:name="_Toc440877405"/>
      <w:bookmarkStart w:id="997" w:name="_Toc441130523"/>
      <w:r w:rsidRPr="00D904EF">
        <w:rPr>
          <w:szCs w:val="24"/>
        </w:rPr>
        <w:t>Форма Справки о материально-технических ресурсах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98" w:name="_Toc98253947"/>
      <w:bookmarkStart w:id="999" w:name="_Toc157248199"/>
      <w:bookmarkStart w:id="1000" w:name="_Toc157496568"/>
      <w:bookmarkStart w:id="1001" w:name="_Toc158206107"/>
      <w:bookmarkStart w:id="1002" w:name="_Toc164057792"/>
      <w:bookmarkStart w:id="1003" w:name="_Toc164137142"/>
      <w:bookmarkStart w:id="1004" w:name="_Toc164161302"/>
      <w:bookmarkStart w:id="1005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06" w:name="_Toc439170697"/>
      <w:bookmarkStart w:id="1007" w:name="_Toc439172799"/>
      <w:bookmarkStart w:id="1008" w:name="_Toc439173243"/>
      <w:bookmarkStart w:id="1009" w:name="_Toc439238239"/>
      <w:bookmarkStart w:id="1010" w:name="_Toc439252786"/>
      <w:bookmarkStart w:id="1011" w:name="_Toc439323760"/>
      <w:bookmarkStart w:id="1012" w:name="_Toc440361397"/>
      <w:bookmarkStart w:id="1013" w:name="_Toc440376279"/>
      <w:bookmarkStart w:id="1014" w:name="_Toc440382537"/>
      <w:bookmarkStart w:id="1015" w:name="_Toc440447207"/>
      <w:bookmarkStart w:id="1016" w:name="_Toc440631750"/>
      <w:bookmarkStart w:id="1017" w:name="_Toc440877406"/>
      <w:bookmarkStart w:id="1018" w:name="_Toc441130524"/>
      <w:r w:rsidRPr="00D904EF">
        <w:rPr>
          <w:szCs w:val="24"/>
        </w:rPr>
        <w:lastRenderedPageBreak/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6D28D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 xml:space="preserve">. организационно-правовую </w:t>
      </w:r>
      <w:r w:rsidR="004F4D80" w:rsidRPr="006D28DA">
        <w:rPr>
          <w:sz w:val="24"/>
          <w:szCs w:val="24"/>
        </w:rPr>
        <w:t>форму) и свой адрес.</w:t>
      </w:r>
    </w:p>
    <w:p w:rsidR="004F4D80" w:rsidRPr="006D28D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28DA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6D28DA">
        <w:rPr>
          <w:sz w:val="24"/>
          <w:szCs w:val="24"/>
        </w:rPr>
        <w:t>Участник</w:t>
      </w:r>
      <w:r w:rsidRPr="006D28DA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6D28DA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6D28DA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Ref55336398"/>
      <w:bookmarkStart w:id="1020" w:name="_Toc57314678"/>
      <w:bookmarkStart w:id="1021" w:name="_Toc69728992"/>
      <w:bookmarkStart w:id="1022" w:name="_Toc98253948"/>
      <w:bookmarkStart w:id="1023" w:name="_Toc165173874"/>
      <w:bookmarkStart w:id="1024" w:name="_Toc423423676"/>
      <w:bookmarkStart w:id="1025" w:name="_Toc44113052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</w:p>
    <w:p w:rsidR="004F4D80" w:rsidRPr="00D904EF" w:rsidRDefault="004F4D80" w:rsidP="004F4D80">
      <w:pPr>
        <w:pStyle w:val="3"/>
        <w:rPr>
          <w:szCs w:val="24"/>
        </w:rPr>
      </w:pPr>
      <w:bookmarkStart w:id="1026" w:name="_Toc98253949"/>
      <w:bookmarkStart w:id="1027" w:name="_Toc157248201"/>
      <w:bookmarkStart w:id="1028" w:name="_Toc157496570"/>
      <w:bookmarkStart w:id="1029" w:name="_Toc158206109"/>
      <w:bookmarkStart w:id="1030" w:name="_Toc164057794"/>
      <w:bookmarkStart w:id="1031" w:name="_Toc164137144"/>
      <w:bookmarkStart w:id="1032" w:name="_Toc164161304"/>
      <w:bookmarkStart w:id="1033" w:name="_Toc165173875"/>
      <w:bookmarkStart w:id="1034" w:name="_Toc439170699"/>
      <w:bookmarkStart w:id="1035" w:name="_Toc439172801"/>
      <w:bookmarkStart w:id="1036" w:name="_Toc439173245"/>
      <w:bookmarkStart w:id="1037" w:name="_Toc439238241"/>
      <w:bookmarkStart w:id="1038" w:name="_Toc439252788"/>
      <w:bookmarkStart w:id="1039" w:name="_Toc439323762"/>
      <w:bookmarkStart w:id="1040" w:name="_Toc440361399"/>
      <w:bookmarkStart w:id="1041" w:name="_Toc440376281"/>
      <w:bookmarkStart w:id="1042" w:name="_Toc440382539"/>
      <w:bookmarkStart w:id="1043" w:name="_Toc440447209"/>
      <w:bookmarkStart w:id="1044" w:name="_Toc440631752"/>
      <w:bookmarkStart w:id="1045" w:name="_Toc440877408"/>
      <w:bookmarkStart w:id="1046" w:name="_Toc441130526"/>
      <w:r w:rsidRPr="00D904EF">
        <w:rPr>
          <w:szCs w:val="24"/>
        </w:rPr>
        <w:t>Форма Справки о кадровых ресурсах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47" w:name="_Toc98253950"/>
      <w:bookmarkStart w:id="1048" w:name="_Toc157248202"/>
      <w:bookmarkStart w:id="1049" w:name="_Toc157496571"/>
      <w:bookmarkStart w:id="1050" w:name="_Toc158206110"/>
      <w:bookmarkStart w:id="1051" w:name="_Toc164057795"/>
      <w:bookmarkStart w:id="1052" w:name="_Toc164137145"/>
      <w:bookmarkStart w:id="1053" w:name="_Toc164161305"/>
      <w:bookmarkStart w:id="10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55" w:name="_Toc439170700"/>
      <w:bookmarkStart w:id="1056" w:name="_Toc439172802"/>
      <w:bookmarkStart w:id="1057" w:name="_Toc439173246"/>
      <w:bookmarkStart w:id="1058" w:name="_Toc439238242"/>
      <w:bookmarkStart w:id="1059" w:name="_Toc439252789"/>
      <w:bookmarkStart w:id="1060" w:name="_Toc439323763"/>
      <w:bookmarkStart w:id="1061" w:name="_Toc440361400"/>
      <w:bookmarkStart w:id="1062" w:name="_Toc440376282"/>
      <w:bookmarkStart w:id="1063" w:name="_Toc440382540"/>
      <w:bookmarkStart w:id="1064" w:name="_Toc440447210"/>
      <w:bookmarkStart w:id="1065" w:name="_Toc440631753"/>
      <w:bookmarkStart w:id="1066" w:name="_Toc440877409"/>
      <w:bookmarkStart w:id="1067" w:name="_Toc441130527"/>
      <w:r w:rsidRPr="00D904EF">
        <w:rPr>
          <w:szCs w:val="24"/>
        </w:rPr>
        <w:lastRenderedPageBreak/>
        <w:t>Инструкции по заполнению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6D28D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28DA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6D28DA">
        <w:rPr>
          <w:sz w:val="24"/>
          <w:szCs w:val="24"/>
        </w:rPr>
        <w:t>Участник</w:t>
      </w:r>
      <w:r w:rsidRPr="006D28DA">
        <w:rPr>
          <w:sz w:val="24"/>
          <w:szCs w:val="24"/>
        </w:rPr>
        <w:t>ом в ходе выполнения Договора</w:t>
      </w:r>
      <w:r w:rsidR="00DB1BF4" w:rsidRPr="006D28DA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6D28DA">
        <w:rPr>
          <w:sz w:val="24"/>
          <w:szCs w:val="24"/>
        </w:rPr>
        <w:t>.</w:t>
      </w:r>
    </w:p>
    <w:p w:rsidR="004F4D80" w:rsidRPr="006D28D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28DA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6D28DA">
        <w:rPr>
          <w:sz w:val="24"/>
          <w:szCs w:val="24"/>
        </w:rPr>
        <w:t>Участник</w:t>
      </w:r>
      <w:r w:rsidRPr="006D28DA">
        <w:rPr>
          <w:sz w:val="24"/>
          <w:szCs w:val="24"/>
        </w:rPr>
        <w:t>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68" w:name="_Toc165173881"/>
      <w:bookmarkStart w:id="1069" w:name="_Ref194749267"/>
      <w:bookmarkStart w:id="1070" w:name="_Toc423423677"/>
      <w:bookmarkStart w:id="1071" w:name="_Ref440271993"/>
      <w:bookmarkStart w:id="1072" w:name="_Ref440274659"/>
      <w:bookmarkStart w:id="1073" w:name="_Toc441130528"/>
      <w:bookmarkStart w:id="1074" w:name="_Ref90381523"/>
      <w:bookmarkStart w:id="1075" w:name="_Toc90385124"/>
      <w:bookmarkStart w:id="1076" w:name="_Ref96861029"/>
      <w:bookmarkStart w:id="1077" w:name="_Toc97651410"/>
      <w:bookmarkStart w:id="107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</w:p>
    <w:p w:rsidR="004F4D80" w:rsidRPr="00D904EF" w:rsidRDefault="004F4D80" w:rsidP="004F4D80">
      <w:pPr>
        <w:pStyle w:val="3"/>
        <w:rPr>
          <w:szCs w:val="24"/>
        </w:rPr>
      </w:pPr>
      <w:bookmarkStart w:id="1079" w:name="_Toc97651411"/>
      <w:bookmarkStart w:id="1080" w:name="_Toc98253956"/>
      <w:bookmarkStart w:id="1081" w:name="_Toc157248208"/>
      <w:bookmarkStart w:id="1082" w:name="_Toc157496577"/>
      <w:bookmarkStart w:id="1083" w:name="_Toc158206116"/>
      <w:bookmarkStart w:id="1084" w:name="_Toc164057801"/>
      <w:bookmarkStart w:id="1085" w:name="_Toc164137151"/>
      <w:bookmarkStart w:id="1086" w:name="_Toc164161311"/>
      <w:bookmarkStart w:id="1087" w:name="_Toc165173882"/>
      <w:bookmarkStart w:id="1088" w:name="_Toc439170702"/>
      <w:bookmarkStart w:id="1089" w:name="_Toc439172804"/>
      <w:bookmarkStart w:id="1090" w:name="_Toc439173248"/>
      <w:bookmarkStart w:id="1091" w:name="_Toc439238244"/>
      <w:bookmarkStart w:id="1092" w:name="_Toc439252791"/>
      <w:bookmarkStart w:id="1093" w:name="_Toc439323765"/>
      <w:bookmarkStart w:id="1094" w:name="_Toc440361402"/>
      <w:bookmarkStart w:id="1095" w:name="_Toc440376284"/>
      <w:bookmarkStart w:id="1096" w:name="_Toc440382542"/>
      <w:bookmarkStart w:id="1097" w:name="_Toc440447212"/>
      <w:bookmarkStart w:id="1098" w:name="_Toc440631755"/>
      <w:bookmarkStart w:id="1099" w:name="_Toc440877411"/>
      <w:bookmarkStart w:id="1100" w:name="_Toc44113052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01" w:name="_Toc97651412"/>
      <w:bookmarkStart w:id="1102" w:name="_Toc98253957"/>
      <w:bookmarkStart w:id="1103" w:name="_Toc157248209"/>
      <w:bookmarkStart w:id="1104" w:name="_Toc157496578"/>
      <w:bookmarkStart w:id="1105" w:name="_Toc158206117"/>
      <w:bookmarkStart w:id="1106" w:name="_Toc164057802"/>
      <w:bookmarkStart w:id="1107" w:name="_Toc164137152"/>
      <w:bookmarkStart w:id="1108" w:name="_Toc164161312"/>
      <w:bookmarkStart w:id="11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10" w:name="_Toc439170703"/>
      <w:bookmarkStart w:id="1111" w:name="_Toc439172805"/>
      <w:bookmarkStart w:id="1112" w:name="_Toc439173249"/>
      <w:bookmarkStart w:id="1113" w:name="_Toc439238245"/>
      <w:bookmarkStart w:id="1114" w:name="_Toc439252792"/>
      <w:bookmarkStart w:id="1115" w:name="_Toc439323766"/>
      <w:bookmarkStart w:id="1116" w:name="_Toc440361403"/>
      <w:bookmarkStart w:id="1117" w:name="_Toc440376285"/>
      <w:bookmarkStart w:id="1118" w:name="_Toc440382543"/>
      <w:bookmarkStart w:id="1119" w:name="_Toc440447213"/>
      <w:bookmarkStart w:id="1120" w:name="_Toc440631756"/>
      <w:bookmarkStart w:id="1121" w:name="_Toc440877412"/>
      <w:bookmarkStart w:id="1122" w:name="_Toc441130530"/>
      <w:r w:rsidRPr="00D904EF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74"/>
    <w:bookmarkEnd w:id="1075"/>
    <w:bookmarkEnd w:id="1076"/>
    <w:bookmarkEnd w:id="1077"/>
    <w:bookmarkEnd w:id="107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23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24" w:name="_Toc423423680"/>
      <w:bookmarkStart w:id="1125" w:name="_Ref440272035"/>
      <w:bookmarkStart w:id="1126" w:name="_Ref440274733"/>
      <w:bookmarkStart w:id="1127" w:name="_Toc441130531"/>
      <w:bookmarkStart w:id="1128" w:name="_Ref444181682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23"/>
      <w:bookmarkEnd w:id="1124"/>
      <w:bookmarkEnd w:id="1125"/>
      <w:bookmarkEnd w:id="1126"/>
      <w:bookmarkEnd w:id="1127"/>
      <w:bookmarkEnd w:id="1128"/>
    </w:p>
    <w:p w:rsidR="004F4D80" w:rsidRPr="00E87023" w:rsidRDefault="004F4D80" w:rsidP="004F4D80">
      <w:pPr>
        <w:pStyle w:val="3"/>
        <w:rPr>
          <w:sz w:val="22"/>
        </w:rPr>
      </w:pPr>
      <w:bookmarkStart w:id="1129" w:name="_Toc343690584"/>
      <w:bookmarkStart w:id="1130" w:name="_Toc372294428"/>
      <w:bookmarkStart w:id="1131" w:name="_Toc379288896"/>
      <w:bookmarkStart w:id="1132" w:name="_Toc384734780"/>
      <w:bookmarkStart w:id="1133" w:name="_Toc396984078"/>
      <w:bookmarkStart w:id="1134" w:name="_Toc423423681"/>
      <w:bookmarkStart w:id="1135" w:name="_Toc439170710"/>
      <w:bookmarkStart w:id="1136" w:name="_Toc439172812"/>
      <w:bookmarkStart w:id="1137" w:name="_Toc439173253"/>
      <w:bookmarkStart w:id="1138" w:name="_Toc439238249"/>
      <w:bookmarkStart w:id="1139" w:name="_Toc439252796"/>
      <w:bookmarkStart w:id="1140" w:name="_Toc439323770"/>
      <w:bookmarkStart w:id="1141" w:name="_Toc440361405"/>
      <w:bookmarkStart w:id="1142" w:name="_Toc440376287"/>
      <w:bookmarkStart w:id="1143" w:name="_Toc440382545"/>
      <w:bookmarkStart w:id="1144" w:name="_Toc440447215"/>
      <w:bookmarkStart w:id="1145" w:name="_Toc440631758"/>
      <w:bookmarkStart w:id="1146" w:name="_Toc440877414"/>
      <w:bookmarkStart w:id="1147" w:name="_Toc44113053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8" w:name="_Toc343690585"/>
      <w:bookmarkStart w:id="1149" w:name="_Toc372294429"/>
      <w:bookmarkStart w:id="1150" w:name="_Toc379288897"/>
      <w:bookmarkStart w:id="1151" w:name="_Toc384734781"/>
      <w:bookmarkStart w:id="1152" w:name="_Toc396984079"/>
      <w:bookmarkStart w:id="1153" w:name="_Toc423423682"/>
      <w:bookmarkStart w:id="1154" w:name="_Toc439170711"/>
      <w:bookmarkStart w:id="1155" w:name="_Toc439172813"/>
      <w:bookmarkStart w:id="1156" w:name="_Toc439173254"/>
      <w:bookmarkStart w:id="1157" w:name="_Toc439238250"/>
      <w:bookmarkStart w:id="1158" w:name="_Toc439252797"/>
      <w:bookmarkStart w:id="1159" w:name="_Toc439323771"/>
      <w:bookmarkStart w:id="1160" w:name="_Toc440361406"/>
      <w:bookmarkStart w:id="1161" w:name="_Toc440376288"/>
      <w:bookmarkStart w:id="1162" w:name="_Toc440382546"/>
      <w:bookmarkStart w:id="1163" w:name="_Toc440447216"/>
      <w:bookmarkStart w:id="1164" w:name="_Toc440631759"/>
      <w:bookmarkStart w:id="1165" w:name="_Toc440877415"/>
      <w:bookmarkStart w:id="1166" w:name="_Toc441130533"/>
      <w:r w:rsidRPr="00D27071">
        <w:rPr>
          <w:szCs w:val="24"/>
        </w:rPr>
        <w:lastRenderedPageBreak/>
        <w:t>Инструкции по заполнению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8" w:name="_Toc423423683"/>
      <w:bookmarkStart w:id="1169" w:name="_Ref440272051"/>
      <w:bookmarkStart w:id="1170" w:name="_Ref440274744"/>
      <w:bookmarkStart w:id="1171" w:name="_Toc44113053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67"/>
      <w:bookmarkEnd w:id="1168"/>
      <w:bookmarkEnd w:id="1169"/>
      <w:bookmarkEnd w:id="1170"/>
      <w:bookmarkEnd w:id="1171"/>
    </w:p>
    <w:p w:rsidR="004F4D80" w:rsidRPr="008C4223" w:rsidRDefault="004F4D80" w:rsidP="004F4D80">
      <w:pPr>
        <w:pStyle w:val="3"/>
        <w:rPr>
          <w:szCs w:val="24"/>
        </w:rPr>
      </w:pPr>
      <w:bookmarkStart w:id="1172" w:name="_Toc343690587"/>
      <w:bookmarkStart w:id="1173" w:name="_Toc372294431"/>
      <w:bookmarkStart w:id="1174" w:name="_Toc379288899"/>
      <w:bookmarkStart w:id="1175" w:name="_Toc384734783"/>
      <w:bookmarkStart w:id="1176" w:name="_Toc396984081"/>
      <w:bookmarkStart w:id="1177" w:name="_Toc423423684"/>
      <w:bookmarkStart w:id="1178" w:name="_Toc439170713"/>
      <w:bookmarkStart w:id="1179" w:name="_Toc439172815"/>
      <w:bookmarkStart w:id="1180" w:name="_Toc439173256"/>
      <w:bookmarkStart w:id="1181" w:name="_Toc439238252"/>
      <w:bookmarkStart w:id="1182" w:name="_Toc439252799"/>
      <w:bookmarkStart w:id="1183" w:name="_Toc439323773"/>
      <w:bookmarkStart w:id="1184" w:name="_Toc440361408"/>
      <w:bookmarkStart w:id="1185" w:name="_Toc440376290"/>
      <w:bookmarkStart w:id="1186" w:name="_Toc440382548"/>
      <w:bookmarkStart w:id="1187" w:name="_Toc440447218"/>
      <w:bookmarkStart w:id="1188" w:name="_Toc440631761"/>
      <w:bookmarkStart w:id="1189" w:name="_Toc440877417"/>
      <w:bookmarkStart w:id="1190" w:name="_Toc441130535"/>
      <w:r w:rsidRPr="008C4223">
        <w:rPr>
          <w:szCs w:val="24"/>
        </w:rPr>
        <w:t xml:space="preserve">Форма 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r w:rsidR="000D70B6" w:rsidRPr="000D70B6">
        <w:rPr>
          <w:szCs w:val="24"/>
        </w:rPr>
        <w:t>Согласия на обработку персональных данных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91" w:name="_Toc439252801"/>
      <w:bookmarkStart w:id="1192" w:name="_Toc439323774"/>
      <w:bookmarkStart w:id="1193" w:name="_Toc440361409"/>
      <w:bookmarkStart w:id="1194" w:name="_Toc440376291"/>
      <w:bookmarkStart w:id="1195" w:name="_Toc440382549"/>
      <w:bookmarkStart w:id="1196" w:name="_Toc440447219"/>
      <w:bookmarkStart w:id="1197" w:name="_Toc440631762"/>
      <w:bookmarkStart w:id="1198" w:name="_Toc440877418"/>
      <w:bookmarkStart w:id="1199" w:name="_Toc441130536"/>
      <w:r w:rsidRPr="005A2CAE">
        <w:rPr>
          <w:szCs w:val="24"/>
        </w:rPr>
        <w:lastRenderedPageBreak/>
        <w:t>Инструкции по заполнению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00" w:name="_Ref440272256"/>
      <w:bookmarkStart w:id="1201" w:name="_Ref440272678"/>
      <w:bookmarkStart w:id="1202" w:name="_Ref440274944"/>
      <w:bookmarkStart w:id="1203" w:name="_Toc441130537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200"/>
      <w:bookmarkEnd w:id="1201"/>
      <w:bookmarkEnd w:id="1202"/>
      <w:bookmarkEnd w:id="1203"/>
    </w:p>
    <w:p w:rsidR="007A6A39" w:rsidRPr="007A6A39" w:rsidRDefault="007A6A39" w:rsidP="007A6A39">
      <w:pPr>
        <w:pStyle w:val="3"/>
        <w:rPr>
          <w:szCs w:val="24"/>
        </w:rPr>
      </w:pPr>
      <w:bookmarkStart w:id="1204" w:name="_Toc439170715"/>
      <w:bookmarkStart w:id="1205" w:name="_Toc439172817"/>
      <w:bookmarkStart w:id="1206" w:name="_Toc439173259"/>
      <w:bookmarkStart w:id="1207" w:name="_Toc439238255"/>
      <w:bookmarkStart w:id="1208" w:name="_Toc439252803"/>
      <w:bookmarkStart w:id="1209" w:name="_Toc439323776"/>
      <w:bookmarkStart w:id="1210" w:name="_Toc440361411"/>
      <w:bookmarkStart w:id="1211" w:name="_Toc440376293"/>
      <w:bookmarkStart w:id="1212" w:name="_Toc440382551"/>
      <w:bookmarkStart w:id="1213" w:name="_Toc440447221"/>
      <w:bookmarkStart w:id="1214" w:name="_Toc440631764"/>
      <w:bookmarkStart w:id="1215" w:name="_Toc440877420"/>
      <w:bookmarkStart w:id="1216" w:name="_Toc441130538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83660D" w:rsidRPr="007A6A39" w:rsidRDefault="0083660D" w:rsidP="0083660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83660D" w:rsidRPr="007A6A39" w:rsidRDefault="0083660D" w:rsidP="0083660D">
      <w:pPr>
        <w:pStyle w:val="afd"/>
        <w:ind w:firstLine="709"/>
        <w:rPr>
          <w:sz w:val="24"/>
          <w:szCs w:val="24"/>
        </w:rPr>
      </w:pPr>
    </w:p>
    <w:p w:rsidR="0083660D" w:rsidRDefault="0083660D" w:rsidP="0083660D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83660D" w:rsidRDefault="0083660D" w:rsidP="0083660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A51E7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51E77">
        <w:rPr>
          <w:vertAlign w:val="subscript"/>
        </w:rPr>
      </w:r>
      <w:r w:rsidR="00A51E77">
        <w:rPr>
          <w:vertAlign w:val="subscript"/>
        </w:rPr>
        <w:fldChar w:fldCharType="separate"/>
      </w:r>
      <w:r w:rsidR="00C27C71">
        <w:rPr>
          <w:vertAlign w:val="subscript"/>
        </w:rPr>
        <w:t>1.1.4</w:t>
      </w:r>
      <w:r w:rsidR="00A51E7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83660D" w:rsidRDefault="0083660D" w:rsidP="0083660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83660D" w:rsidRPr="007A6A39" w:rsidRDefault="0083660D" w:rsidP="0083660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83660D" w:rsidRDefault="0083660D" w:rsidP="0083660D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83660D" w:rsidRDefault="0083660D" w:rsidP="0083660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A51E7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51E77">
        <w:rPr>
          <w:vertAlign w:val="subscript"/>
        </w:rPr>
      </w:r>
      <w:r w:rsidR="00A51E77">
        <w:rPr>
          <w:vertAlign w:val="subscript"/>
        </w:rPr>
        <w:fldChar w:fldCharType="separate"/>
      </w:r>
      <w:r w:rsidR="00C27C71">
        <w:rPr>
          <w:vertAlign w:val="subscript"/>
        </w:rPr>
        <w:t>1.1.4</w:t>
      </w:r>
      <w:r w:rsidR="00A51E7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дата </w:t>
      </w:r>
      <w:r w:rsidR="00B950C4">
        <w:rPr>
          <w:sz w:val="24"/>
          <w:szCs w:val="24"/>
        </w:rPr>
        <w:t>окончания приема</w:t>
      </w:r>
      <w:r w:rsidR="005A2CAE" w:rsidRPr="005A2CAE">
        <w:rPr>
          <w:sz w:val="24"/>
          <w:szCs w:val="24"/>
        </w:rPr>
        <w:t xml:space="preserve"> поступивших на открытый запрос предложений</w:t>
      </w:r>
      <w:r w:rsidR="00B950C4">
        <w:rPr>
          <w:sz w:val="24"/>
          <w:szCs w:val="24"/>
        </w:rPr>
        <w:t xml:space="preserve">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7" w:name="_Toc439170716"/>
      <w:bookmarkStart w:id="1218" w:name="_Toc439172818"/>
      <w:bookmarkStart w:id="1219" w:name="_Toc439173260"/>
      <w:bookmarkStart w:id="1220" w:name="_Toc439238256"/>
      <w:bookmarkStart w:id="1221" w:name="_Toc439252804"/>
      <w:bookmarkStart w:id="1222" w:name="_Toc439323777"/>
      <w:bookmarkStart w:id="1223" w:name="_Toc440361412"/>
      <w:bookmarkStart w:id="1224" w:name="_Toc440376294"/>
      <w:bookmarkStart w:id="1225" w:name="_Toc440382552"/>
      <w:bookmarkStart w:id="1226" w:name="_Toc440447222"/>
      <w:bookmarkStart w:id="1227" w:name="_Toc440631765"/>
      <w:bookmarkStart w:id="1228" w:name="_Toc440877421"/>
      <w:bookmarkStart w:id="1229" w:name="_Toc441130539"/>
      <w:r w:rsidRPr="007857E5">
        <w:rPr>
          <w:szCs w:val="24"/>
        </w:rPr>
        <w:lastRenderedPageBreak/>
        <w:t>Инструкции по заполнению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83660D" w:rsidRPr="0083660D" w:rsidRDefault="0083660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3660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30" w:name="_Ref440272274"/>
      <w:bookmarkStart w:id="1231" w:name="_Ref440274756"/>
      <w:bookmarkStart w:id="1232" w:name="_Toc441130540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30"/>
      <w:bookmarkEnd w:id="1231"/>
      <w:bookmarkEnd w:id="1232"/>
    </w:p>
    <w:p w:rsidR="007857E5" w:rsidRPr="00E47073" w:rsidRDefault="007857E5" w:rsidP="007857E5">
      <w:pPr>
        <w:pStyle w:val="3"/>
        <w:rPr>
          <w:szCs w:val="24"/>
        </w:rPr>
      </w:pPr>
      <w:bookmarkStart w:id="1233" w:name="_Toc439170718"/>
      <w:bookmarkStart w:id="1234" w:name="_Toc439172820"/>
      <w:bookmarkStart w:id="1235" w:name="_Toc439173262"/>
      <w:bookmarkStart w:id="1236" w:name="_Toc439238258"/>
      <w:bookmarkStart w:id="1237" w:name="_Toc439252806"/>
      <w:bookmarkStart w:id="1238" w:name="_Toc439323779"/>
      <w:bookmarkStart w:id="1239" w:name="_Toc440361414"/>
      <w:bookmarkStart w:id="1240" w:name="_Toc440376296"/>
      <w:bookmarkStart w:id="1241" w:name="_Toc440382554"/>
      <w:bookmarkStart w:id="1242" w:name="_Toc440447224"/>
      <w:bookmarkStart w:id="1243" w:name="_Toc440631767"/>
      <w:bookmarkStart w:id="1244" w:name="_Toc440877423"/>
      <w:bookmarkStart w:id="1245" w:name="_Toc441130541"/>
      <w:r w:rsidRPr="00E47073">
        <w:rPr>
          <w:szCs w:val="24"/>
        </w:rPr>
        <w:t xml:space="preserve">Форма </w:t>
      </w:r>
      <w:bookmarkEnd w:id="123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46" w:name="_Toc300142269"/>
      <w:bookmarkStart w:id="1247" w:name="_Toc309735391"/>
      <w:bookmarkStart w:id="1248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46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47"/>
      <w:bookmarkEnd w:id="1248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49" w:name="_Toc439170719"/>
      <w:bookmarkStart w:id="1250" w:name="_Toc439172821"/>
      <w:bookmarkStart w:id="1251" w:name="_Toc439173263"/>
      <w:bookmarkStart w:id="1252" w:name="_Toc439238259"/>
      <w:bookmarkStart w:id="1253" w:name="_Toc439252807"/>
      <w:bookmarkStart w:id="1254" w:name="_Toc439323780"/>
      <w:bookmarkStart w:id="1255" w:name="_Toc440361415"/>
      <w:bookmarkStart w:id="1256" w:name="_Toc440376297"/>
      <w:bookmarkStart w:id="1257" w:name="_Toc440382555"/>
      <w:bookmarkStart w:id="1258" w:name="_Toc440447225"/>
      <w:bookmarkStart w:id="1259" w:name="_Toc440631768"/>
      <w:bookmarkStart w:id="1260" w:name="_Toc440877424"/>
      <w:bookmarkStart w:id="1261" w:name="_Toc441130542"/>
      <w:r w:rsidRPr="007857E5">
        <w:rPr>
          <w:szCs w:val="24"/>
        </w:rPr>
        <w:lastRenderedPageBreak/>
        <w:t>Инструкции по заполнению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62" w:name="_Ref93268095"/>
      <w:bookmarkStart w:id="1263" w:name="_Ref93268099"/>
      <w:bookmarkStart w:id="1264" w:name="_Toc98253958"/>
      <w:bookmarkStart w:id="1265" w:name="_Toc165173884"/>
      <w:bookmarkStart w:id="1266" w:name="_Toc423423678"/>
      <w:bookmarkStart w:id="1267" w:name="_Ref440272510"/>
      <w:bookmarkStart w:id="1268" w:name="_Ref440274961"/>
      <w:bookmarkStart w:id="1269" w:name="_Ref90381141"/>
      <w:bookmarkStart w:id="1270" w:name="_Toc90385121"/>
      <w:bookmarkStart w:id="1271" w:name="_Toc98253952"/>
      <w:bookmarkStart w:id="1272" w:name="_Toc165173878"/>
      <w:bookmarkStart w:id="1273" w:name="_Toc423427449"/>
      <w:bookmarkStart w:id="1274" w:name="_Toc441130543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6D28D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635719" w:rsidRPr="00D904EF" w:rsidRDefault="00635719" w:rsidP="00635719">
      <w:pPr>
        <w:pStyle w:val="3"/>
        <w:rPr>
          <w:szCs w:val="24"/>
        </w:rPr>
      </w:pPr>
      <w:bookmarkStart w:id="1275" w:name="_Toc90385125"/>
      <w:bookmarkStart w:id="1276" w:name="_Toc439170705"/>
      <w:bookmarkStart w:id="1277" w:name="_Toc439172807"/>
      <w:bookmarkStart w:id="1278" w:name="_Toc439173268"/>
      <w:bookmarkStart w:id="1279" w:name="_Toc439238264"/>
      <w:bookmarkStart w:id="1280" w:name="_Toc439252812"/>
      <w:bookmarkStart w:id="1281" w:name="_Toc439323785"/>
      <w:bookmarkStart w:id="1282" w:name="_Toc440361420"/>
      <w:bookmarkStart w:id="1283" w:name="_Toc440376302"/>
      <w:bookmarkStart w:id="1284" w:name="_Toc440382560"/>
      <w:bookmarkStart w:id="1285" w:name="_Toc440447230"/>
      <w:bookmarkStart w:id="1286" w:name="_Toc440631773"/>
      <w:bookmarkStart w:id="1287" w:name="_Toc440877426"/>
      <w:bookmarkStart w:id="1288" w:name="_Toc441130544"/>
      <w:r w:rsidRPr="00D904EF">
        <w:rPr>
          <w:szCs w:val="24"/>
        </w:rPr>
        <w:t xml:space="preserve">Форма 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83"/>
      <w:bookmarkEnd w:id="1284"/>
      <w:bookmarkEnd w:id="1285"/>
      <w:bookmarkEnd w:id="1286"/>
      <w:bookmarkEnd w:id="1287"/>
      <w:bookmarkEnd w:id="128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6D28D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9" w:name="_Toc90385126"/>
      <w:bookmarkStart w:id="1290" w:name="_Toc98253959"/>
      <w:bookmarkStart w:id="1291" w:name="_Toc157248211"/>
      <w:bookmarkStart w:id="1292" w:name="_Toc157496580"/>
      <w:bookmarkStart w:id="1293" w:name="_Toc158206119"/>
      <w:bookmarkStart w:id="1294" w:name="_Toc164057804"/>
      <w:bookmarkStart w:id="1295" w:name="_Toc164137154"/>
      <w:bookmarkStart w:id="1296" w:name="_Toc164161314"/>
      <w:bookmarkStart w:id="129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98" w:name="_Toc439170706"/>
      <w:bookmarkStart w:id="1299" w:name="_Toc439172808"/>
      <w:bookmarkStart w:id="1300" w:name="_Toc439173269"/>
      <w:bookmarkStart w:id="1301" w:name="_Toc439238265"/>
      <w:bookmarkStart w:id="1302" w:name="_Toc439252813"/>
      <w:bookmarkStart w:id="1303" w:name="_Toc439323786"/>
      <w:bookmarkStart w:id="1304" w:name="_Toc440361421"/>
      <w:bookmarkStart w:id="1305" w:name="_Toc440376303"/>
      <w:bookmarkStart w:id="1306" w:name="_Toc440382561"/>
      <w:bookmarkStart w:id="1307" w:name="_Toc440447231"/>
      <w:bookmarkStart w:id="1308" w:name="_Toc440631774"/>
      <w:bookmarkStart w:id="1309" w:name="_Toc440877427"/>
      <w:bookmarkStart w:id="1310" w:name="_Toc441130545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3.3.9</w:t>
      </w:r>
      <w:r w:rsidR="00A51E7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5.2</w:t>
      </w:r>
      <w:r w:rsidR="00A51E7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5.4</w:t>
      </w:r>
      <w:r w:rsidR="00A51E7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11" w:name="_Ref440376324"/>
      <w:bookmarkStart w:id="1312" w:name="_Ref440376401"/>
      <w:bookmarkStart w:id="1313" w:name="_Toc441130546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6D28DA">
        <w:rPr>
          <w:color w:val="000000"/>
        </w:rPr>
        <w:t>7</w:t>
      </w:r>
      <w:r w:rsidRPr="00F647F7">
        <w:rPr>
          <w:color w:val="000000"/>
        </w:rPr>
        <w:t>)</w:t>
      </w:r>
      <w:bookmarkEnd w:id="1311"/>
      <w:bookmarkEnd w:id="1312"/>
      <w:bookmarkEnd w:id="1313"/>
    </w:p>
    <w:p w:rsidR="00CA1534" w:rsidRPr="00D904EF" w:rsidRDefault="00CA1534" w:rsidP="00CA1534">
      <w:pPr>
        <w:pStyle w:val="3"/>
        <w:rPr>
          <w:szCs w:val="24"/>
        </w:rPr>
      </w:pPr>
      <w:bookmarkStart w:id="1314" w:name="_Toc440376305"/>
      <w:bookmarkStart w:id="1315" w:name="_Toc440382563"/>
      <w:bookmarkStart w:id="1316" w:name="_Toc440447233"/>
      <w:bookmarkStart w:id="1317" w:name="_Toc440631776"/>
      <w:bookmarkStart w:id="1318" w:name="_Toc440877429"/>
      <w:bookmarkStart w:id="1319" w:name="_Toc441130547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314"/>
      <w:bookmarkEnd w:id="1315"/>
      <w:bookmarkEnd w:id="1316"/>
      <w:bookmarkEnd w:id="1317"/>
      <w:bookmarkEnd w:id="1318"/>
      <w:bookmarkEnd w:id="131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6D28D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20" w:name="_Toc440376306"/>
      <w:bookmarkStart w:id="1321" w:name="_Toc440382564"/>
      <w:bookmarkStart w:id="1322" w:name="_Toc440447234"/>
      <w:bookmarkStart w:id="1323" w:name="_Toc440631777"/>
      <w:bookmarkStart w:id="1324" w:name="_Toc440877430"/>
      <w:bookmarkStart w:id="1325" w:name="_Toc441130548"/>
      <w:r w:rsidRPr="00D904EF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51E77">
        <w:rPr>
          <w:sz w:val="24"/>
          <w:szCs w:val="24"/>
        </w:rPr>
        <w:fldChar w:fldCharType="begin"/>
      </w:r>
      <w:r w:rsidR="000C6A4A">
        <w:rPr>
          <w:sz w:val="24"/>
          <w:szCs w:val="24"/>
        </w:rPr>
        <w:instrText xml:space="preserve"> REF _Ref440876668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3.3.10</w:t>
      </w:r>
      <w:r w:rsidR="00A51E7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5.1</w:t>
      </w:r>
      <w:r w:rsidR="00A51E7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36E26">
        <w:rPr>
          <w:sz w:val="24"/>
          <w:szCs w:val="24"/>
        </w:rPr>
        <w:t xml:space="preserve"> </w:t>
      </w:r>
      <w:r w:rsidR="00536E26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51E7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5.2</w:t>
      </w:r>
      <w:r w:rsidR="00A51E7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51E7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51E77">
        <w:rPr>
          <w:sz w:val="24"/>
          <w:szCs w:val="24"/>
        </w:rPr>
      </w:r>
      <w:r w:rsidR="00A51E77">
        <w:rPr>
          <w:sz w:val="24"/>
          <w:szCs w:val="24"/>
        </w:rPr>
        <w:fldChar w:fldCharType="separate"/>
      </w:r>
      <w:r w:rsidR="00C27C71">
        <w:rPr>
          <w:sz w:val="24"/>
          <w:szCs w:val="24"/>
        </w:rPr>
        <w:t>5.4</w:t>
      </w:r>
      <w:r w:rsidR="00A51E7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2B5044" w:rsidRDefault="00CA1534" w:rsidP="00CA1534">
      <w:pPr>
        <w:rPr>
          <w:lang w:eastAsia="ru-RU"/>
        </w:rPr>
      </w:pPr>
    </w:p>
    <w:p w:rsidR="002B5044" w:rsidRPr="002B5044" w:rsidRDefault="002B5044" w:rsidP="002B5044">
      <w:pPr>
        <w:rPr>
          <w:lang w:eastAsia="ru-RU"/>
        </w:rPr>
      </w:pPr>
    </w:p>
    <w:sectPr w:rsidR="002B5044" w:rsidRPr="002B5044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5A" w:rsidRDefault="0084625A">
      <w:pPr>
        <w:spacing w:line="240" w:lineRule="auto"/>
      </w:pPr>
      <w:r>
        <w:separator/>
      </w:r>
    </w:p>
  </w:endnote>
  <w:endnote w:type="continuationSeparator" w:id="0">
    <w:p w:rsidR="0084625A" w:rsidRDefault="00846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3A02" w:rsidRDefault="005D3A0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Pr="00FA0376" w:rsidRDefault="005D3A0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8229B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5D3A02" w:rsidRPr="00EE0539" w:rsidRDefault="005D3A0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D3A02">
      <w:rPr>
        <w:sz w:val="18"/>
        <w:szCs w:val="18"/>
      </w:rPr>
      <w:t xml:space="preserve">заключения Договора на оказание услуг по  восстановлению </w:t>
    </w:r>
    <w:proofErr w:type="spellStart"/>
    <w:proofErr w:type="gramStart"/>
    <w:r w:rsidRPr="005D3A02">
      <w:rPr>
        <w:sz w:val="18"/>
        <w:szCs w:val="18"/>
      </w:rPr>
      <w:t>асфальто</w:t>
    </w:r>
    <w:proofErr w:type="spellEnd"/>
    <w:r w:rsidRPr="005D3A02">
      <w:rPr>
        <w:sz w:val="18"/>
        <w:szCs w:val="18"/>
      </w:rPr>
      <w:t>-бетонного</w:t>
    </w:r>
    <w:proofErr w:type="gramEnd"/>
    <w:r w:rsidRPr="005D3A02">
      <w:rPr>
        <w:sz w:val="18"/>
        <w:szCs w:val="18"/>
      </w:rPr>
      <w:t xml:space="preserve"> покрытия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5A" w:rsidRDefault="0084625A">
      <w:pPr>
        <w:spacing w:line="240" w:lineRule="auto"/>
      </w:pPr>
      <w:r>
        <w:separator/>
      </w:r>
    </w:p>
  </w:footnote>
  <w:footnote w:type="continuationSeparator" w:id="0">
    <w:p w:rsidR="0084625A" w:rsidRDefault="00846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Pr="00930031" w:rsidRDefault="005D3A0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A02" w:rsidRDefault="005D3A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ADD2CED"/>
    <w:multiLevelType w:val="hybridMultilevel"/>
    <w:tmpl w:val="5F92EA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5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9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B7D1972"/>
    <w:multiLevelType w:val="hybridMultilevel"/>
    <w:tmpl w:val="DDD6F6A6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5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8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8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6C70B56"/>
    <w:multiLevelType w:val="multilevel"/>
    <w:tmpl w:val="32E0287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31"/>
  </w:num>
  <w:num w:numId="23">
    <w:abstractNumId w:val="102"/>
  </w:num>
  <w:num w:numId="24">
    <w:abstractNumId w:val="133"/>
  </w:num>
  <w:num w:numId="25">
    <w:abstractNumId w:val="117"/>
  </w:num>
  <w:num w:numId="26">
    <w:abstractNumId w:val="110"/>
  </w:num>
  <w:num w:numId="27">
    <w:abstractNumId w:val="77"/>
  </w:num>
  <w:num w:numId="28">
    <w:abstractNumId w:val="101"/>
  </w:num>
  <w:num w:numId="29">
    <w:abstractNumId w:val="134"/>
  </w:num>
  <w:num w:numId="30">
    <w:abstractNumId w:val="96"/>
  </w:num>
  <w:num w:numId="31">
    <w:abstractNumId w:val="97"/>
  </w:num>
  <w:num w:numId="32">
    <w:abstractNumId w:val="116"/>
  </w:num>
  <w:num w:numId="33">
    <w:abstractNumId w:val="139"/>
  </w:num>
  <w:num w:numId="34">
    <w:abstractNumId w:val="120"/>
  </w:num>
  <w:num w:numId="35">
    <w:abstractNumId w:val="109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36"/>
  </w:num>
  <w:num w:numId="44">
    <w:abstractNumId w:val="104"/>
  </w:num>
  <w:num w:numId="45">
    <w:abstractNumId w:val="129"/>
  </w:num>
  <w:num w:numId="46">
    <w:abstractNumId w:val="0"/>
  </w:num>
  <w:num w:numId="47">
    <w:abstractNumId w:val="111"/>
  </w:num>
  <w:num w:numId="48">
    <w:abstractNumId w:val="125"/>
  </w:num>
  <w:num w:numId="49">
    <w:abstractNumId w:val="130"/>
  </w:num>
  <w:num w:numId="50">
    <w:abstractNumId w:val="118"/>
  </w:num>
  <w:num w:numId="51">
    <w:abstractNumId w:val="144"/>
  </w:num>
  <w:num w:numId="52">
    <w:abstractNumId w:val="124"/>
  </w:num>
  <w:num w:numId="53">
    <w:abstractNumId w:val="94"/>
  </w:num>
  <w:num w:numId="54">
    <w:abstractNumId w:val="127"/>
  </w:num>
  <w:num w:numId="55">
    <w:abstractNumId w:val="81"/>
  </w:num>
  <w:num w:numId="56">
    <w:abstractNumId w:val="132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5"/>
  </w:num>
  <w:num w:numId="64">
    <w:abstractNumId w:val="74"/>
  </w:num>
  <w:num w:numId="65">
    <w:abstractNumId w:val="93"/>
  </w:num>
  <w:num w:numId="66">
    <w:abstractNumId w:val="75"/>
  </w:num>
  <w:num w:numId="67">
    <w:abstractNumId w:val="140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8"/>
  </w:num>
  <w:num w:numId="70">
    <w:abstractNumId w:val="135"/>
    <w:lvlOverride w:ilvl="0">
      <w:startOverride w:val="1"/>
    </w:lvlOverride>
  </w:num>
  <w:num w:numId="71">
    <w:abstractNumId w:val="78"/>
  </w:num>
  <w:num w:numId="72">
    <w:abstractNumId w:val="123"/>
  </w:num>
  <w:num w:numId="73">
    <w:abstractNumId w:val="142"/>
  </w:num>
  <w:num w:numId="74">
    <w:abstractNumId w:val="87"/>
  </w:num>
  <w:num w:numId="75">
    <w:abstractNumId w:val="112"/>
  </w:num>
  <w:num w:numId="76">
    <w:abstractNumId w:val="99"/>
  </w:num>
  <w:num w:numId="77">
    <w:abstractNumId w:val="114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6"/>
  </w:num>
  <w:num w:numId="80">
    <w:abstractNumId w:val="141"/>
  </w:num>
  <w:num w:numId="81">
    <w:abstractNumId w:val="91"/>
  </w:num>
  <w:num w:numId="82">
    <w:abstractNumId w:val="113"/>
  </w:num>
  <w:num w:numId="83">
    <w:abstractNumId w:val="89"/>
  </w:num>
  <w:num w:numId="84">
    <w:abstractNumId w:val="137"/>
  </w:num>
  <w:num w:numId="85">
    <w:abstractNumId w:val="13"/>
  </w:num>
  <w:num w:numId="86">
    <w:abstractNumId w:val="20"/>
  </w:num>
  <w:num w:numId="87">
    <w:abstractNumId w:val="70"/>
  </w:num>
  <w:num w:numId="88">
    <w:abstractNumId w:val="119"/>
  </w:num>
  <w:num w:numId="89">
    <w:abstractNumId w:val="92"/>
  </w:num>
  <w:num w:numId="90">
    <w:abstractNumId w:val="1"/>
  </w:num>
  <w:num w:numId="91">
    <w:abstractNumId w:val="143"/>
  </w:num>
  <w:num w:numId="92">
    <w:abstractNumId w:val="145"/>
  </w:num>
  <w:num w:numId="93">
    <w:abstractNumId w:val="121"/>
  </w:num>
  <w:num w:numId="94">
    <w:abstractNumId w:val="138"/>
  </w:num>
  <w:num w:numId="95">
    <w:abstractNumId w:val="10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6C74"/>
    <w:rsid w:val="000172FE"/>
    <w:rsid w:val="00022797"/>
    <w:rsid w:val="00022F2E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D59"/>
    <w:rsid w:val="00096E9D"/>
    <w:rsid w:val="000A00E6"/>
    <w:rsid w:val="000A5636"/>
    <w:rsid w:val="000A6857"/>
    <w:rsid w:val="000A7A8E"/>
    <w:rsid w:val="000B19F3"/>
    <w:rsid w:val="000B291A"/>
    <w:rsid w:val="000B2C06"/>
    <w:rsid w:val="000B6054"/>
    <w:rsid w:val="000C1107"/>
    <w:rsid w:val="000C14F5"/>
    <w:rsid w:val="000C60B4"/>
    <w:rsid w:val="000C6A4A"/>
    <w:rsid w:val="000C6DCF"/>
    <w:rsid w:val="000D4A62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4777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41129"/>
    <w:rsid w:val="00143144"/>
    <w:rsid w:val="001519E9"/>
    <w:rsid w:val="00155DAF"/>
    <w:rsid w:val="00157A6B"/>
    <w:rsid w:val="0016246B"/>
    <w:rsid w:val="00162A8F"/>
    <w:rsid w:val="00163E62"/>
    <w:rsid w:val="00166CFA"/>
    <w:rsid w:val="001670E2"/>
    <w:rsid w:val="001702EE"/>
    <w:rsid w:val="00170C72"/>
    <w:rsid w:val="001716DB"/>
    <w:rsid w:val="0018103F"/>
    <w:rsid w:val="00181E5D"/>
    <w:rsid w:val="001848DA"/>
    <w:rsid w:val="00185F8B"/>
    <w:rsid w:val="00192F71"/>
    <w:rsid w:val="00193067"/>
    <w:rsid w:val="0019725C"/>
    <w:rsid w:val="001A1D23"/>
    <w:rsid w:val="001A2440"/>
    <w:rsid w:val="001A3C31"/>
    <w:rsid w:val="001A6511"/>
    <w:rsid w:val="001C01F9"/>
    <w:rsid w:val="001C325A"/>
    <w:rsid w:val="001C3AB0"/>
    <w:rsid w:val="001C3F34"/>
    <w:rsid w:val="001C53D9"/>
    <w:rsid w:val="001D2494"/>
    <w:rsid w:val="001E0693"/>
    <w:rsid w:val="001E200B"/>
    <w:rsid w:val="001E2C37"/>
    <w:rsid w:val="001E3577"/>
    <w:rsid w:val="001E4152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263BE"/>
    <w:rsid w:val="0023118A"/>
    <w:rsid w:val="0023215C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46B57"/>
    <w:rsid w:val="00251220"/>
    <w:rsid w:val="002514DE"/>
    <w:rsid w:val="00251B75"/>
    <w:rsid w:val="00256AED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7FA1"/>
    <w:rsid w:val="002A08A6"/>
    <w:rsid w:val="002A0DBC"/>
    <w:rsid w:val="002A2C1B"/>
    <w:rsid w:val="002A47D1"/>
    <w:rsid w:val="002A5B42"/>
    <w:rsid w:val="002B0606"/>
    <w:rsid w:val="002B456C"/>
    <w:rsid w:val="002B5044"/>
    <w:rsid w:val="002B69F1"/>
    <w:rsid w:val="002B76A5"/>
    <w:rsid w:val="002C589F"/>
    <w:rsid w:val="002D2948"/>
    <w:rsid w:val="002D41BC"/>
    <w:rsid w:val="002D4BC6"/>
    <w:rsid w:val="002E5D59"/>
    <w:rsid w:val="002E6387"/>
    <w:rsid w:val="002E6D2D"/>
    <w:rsid w:val="002F3EB0"/>
    <w:rsid w:val="002F5722"/>
    <w:rsid w:val="003032B6"/>
    <w:rsid w:val="00304CD0"/>
    <w:rsid w:val="0030657C"/>
    <w:rsid w:val="0030724E"/>
    <w:rsid w:val="0031026C"/>
    <w:rsid w:val="00311F48"/>
    <w:rsid w:val="003129D4"/>
    <w:rsid w:val="00312D09"/>
    <w:rsid w:val="003136D7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7F7"/>
    <w:rsid w:val="0034341A"/>
    <w:rsid w:val="00344FCF"/>
    <w:rsid w:val="00345CCA"/>
    <w:rsid w:val="00355099"/>
    <w:rsid w:val="0035708A"/>
    <w:rsid w:val="00357BE8"/>
    <w:rsid w:val="00362EA4"/>
    <w:rsid w:val="00365234"/>
    <w:rsid w:val="00366652"/>
    <w:rsid w:val="00367455"/>
    <w:rsid w:val="0037230F"/>
    <w:rsid w:val="00375A91"/>
    <w:rsid w:val="003776BB"/>
    <w:rsid w:val="003803A7"/>
    <w:rsid w:val="003832F6"/>
    <w:rsid w:val="0039141F"/>
    <w:rsid w:val="00395BC1"/>
    <w:rsid w:val="00397CC9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5E0F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05100"/>
    <w:rsid w:val="00412590"/>
    <w:rsid w:val="00414AB1"/>
    <w:rsid w:val="00414CAF"/>
    <w:rsid w:val="00415D77"/>
    <w:rsid w:val="00416F2A"/>
    <w:rsid w:val="00420F24"/>
    <w:rsid w:val="00421F21"/>
    <w:rsid w:val="00421F58"/>
    <w:rsid w:val="00422719"/>
    <w:rsid w:val="0042632C"/>
    <w:rsid w:val="00426B53"/>
    <w:rsid w:val="004360F5"/>
    <w:rsid w:val="004406A6"/>
    <w:rsid w:val="00440928"/>
    <w:rsid w:val="00443E0B"/>
    <w:rsid w:val="00457AEB"/>
    <w:rsid w:val="00461F58"/>
    <w:rsid w:val="00471B1A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7FFC"/>
    <w:rsid w:val="004925B9"/>
    <w:rsid w:val="00492C8B"/>
    <w:rsid w:val="00492CA3"/>
    <w:rsid w:val="00496CB3"/>
    <w:rsid w:val="004A3882"/>
    <w:rsid w:val="004A3A59"/>
    <w:rsid w:val="004A4292"/>
    <w:rsid w:val="004B027C"/>
    <w:rsid w:val="004B3E87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7428"/>
    <w:rsid w:val="004D7AC8"/>
    <w:rsid w:val="004E14D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C26"/>
    <w:rsid w:val="004F4D80"/>
    <w:rsid w:val="004F577B"/>
    <w:rsid w:val="004F5D95"/>
    <w:rsid w:val="004F657D"/>
    <w:rsid w:val="004F67C9"/>
    <w:rsid w:val="0050038D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6"/>
    <w:rsid w:val="00541FAB"/>
    <w:rsid w:val="00546518"/>
    <w:rsid w:val="00546583"/>
    <w:rsid w:val="00547466"/>
    <w:rsid w:val="00553891"/>
    <w:rsid w:val="00553A57"/>
    <w:rsid w:val="00553B6E"/>
    <w:rsid w:val="00556C74"/>
    <w:rsid w:val="00557C01"/>
    <w:rsid w:val="005612AC"/>
    <w:rsid w:val="005631D9"/>
    <w:rsid w:val="00566071"/>
    <w:rsid w:val="00570124"/>
    <w:rsid w:val="00572EA1"/>
    <w:rsid w:val="00577427"/>
    <w:rsid w:val="005818B2"/>
    <w:rsid w:val="0058229B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3A02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8E6"/>
    <w:rsid w:val="00631F54"/>
    <w:rsid w:val="00632F4B"/>
    <w:rsid w:val="00633E99"/>
    <w:rsid w:val="00634B85"/>
    <w:rsid w:val="006353B1"/>
    <w:rsid w:val="00635719"/>
    <w:rsid w:val="00636BE4"/>
    <w:rsid w:val="006373F6"/>
    <w:rsid w:val="00641C20"/>
    <w:rsid w:val="00643C66"/>
    <w:rsid w:val="006455A0"/>
    <w:rsid w:val="0064580D"/>
    <w:rsid w:val="0064770F"/>
    <w:rsid w:val="00651B7D"/>
    <w:rsid w:val="00652223"/>
    <w:rsid w:val="006561C2"/>
    <w:rsid w:val="006569FE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80B79"/>
    <w:rsid w:val="00684527"/>
    <w:rsid w:val="00685336"/>
    <w:rsid w:val="00685381"/>
    <w:rsid w:val="00687E23"/>
    <w:rsid w:val="00692B35"/>
    <w:rsid w:val="00696966"/>
    <w:rsid w:val="006B08E2"/>
    <w:rsid w:val="006B3CF3"/>
    <w:rsid w:val="006B43A1"/>
    <w:rsid w:val="006B4939"/>
    <w:rsid w:val="006B7986"/>
    <w:rsid w:val="006C6116"/>
    <w:rsid w:val="006C6F82"/>
    <w:rsid w:val="006D28DA"/>
    <w:rsid w:val="006D58F3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201"/>
    <w:rsid w:val="00711BC4"/>
    <w:rsid w:val="00717F60"/>
    <w:rsid w:val="00721B30"/>
    <w:rsid w:val="00725F9C"/>
    <w:rsid w:val="00726465"/>
    <w:rsid w:val="00726DAC"/>
    <w:rsid w:val="007301B1"/>
    <w:rsid w:val="007321D4"/>
    <w:rsid w:val="0073427D"/>
    <w:rsid w:val="00735B39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BC"/>
    <w:rsid w:val="007738A8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FDF"/>
    <w:rsid w:val="007D0323"/>
    <w:rsid w:val="007D07A7"/>
    <w:rsid w:val="007D0EA7"/>
    <w:rsid w:val="007D7C50"/>
    <w:rsid w:val="007E216D"/>
    <w:rsid w:val="007E4290"/>
    <w:rsid w:val="007E756B"/>
    <w:rsid w:val="007F3FB7"/>
    <w:rsid w:val="007F7125"/>
    <w:rsid w:val="0080108A"/>
    <w:rsid w:val="00804801"/>
    <w:rsid w:val="00813F81"/>
    <w:rsid w:val="00832D0A"/>
    <w:rsid w:val="0083660D"/>
    <w:rsid w:val="00841A6F"/>
    <w:rsid w:val="00845803"/>
    <w:rsid w:val="0084625A"/>
    <w:rsid w:val="00847BAA"/>
    <w:rsid w:val="00851016"/>
    <w:rsid w:val="008515B6"/>
    <w:rsid w:val="00855B41"/>
    <w:rsid w:val="00857518"/>
    <w:rsid w:val="00861499"/>
    <w:rsid w:val="00862664"/>
    <w:rsid w:val="00863188"/>
    <w:rsid w:val="00863737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311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F55"/>
    <w:rsid w:val="008C0DE2"/>
    <w:rsid w:val="008C0FB2"/>
    <w:rsid w:val="008C1016"/>
    <w:rsid w:val="008C4223"/>
    <w:rsid w:val="008C5B09"/>
    <w:rsid w:val="008C6979"/>
    <w:rsid w:val="008C7536"/>
    <w:rsid w:val="008D121B"/>
    <w:rsid w:val="008D2928"/>
    <w:rsid w:val="008D3021"/>
    <w:rsid w:val="008D6280"/>
    <w:rsid w:val="008E6130"/>
    <w:rsid w:val="008E6AA9"/>
    <w:rsid w:val="008F0415"/>
    <w:rsid w:val="008F389C"/>
    <w:rsid w:val="008F7BD0"/>
    <w:rsid w:val="00900122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36A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3802"/>
    <w:rsid w:val="00962619"/>
    <w:rsid w:val="00962A7A"/>
    <w:rsid w:val="00963295"/>
    <w:rsid w:val="00965713"/>
    <w:rsid w:val="00965F6F"/>
    <w:rsid w:val="00972AAA"/>
    <w:rsid w:val="00975C64"/>
    <w:rsid w:val="009820FB"/>
    <w:rsid w:val="00983F8A"/>
    <w:rsid w:val="0098480C"/>
    <w:rsid w:val="0098672B"/>
    <w:rsid w:val="0099066F"/>
    <w:rsid w:val="00991F6D"/>
    <w:rsid w:val="00992089"/>
    <w:rsid w:val="009948B4"/>
    <w:rsid w:val="00995D58"/>
    <w:rsid w:val="0099627D"/>
    <w:rsid w:val="009966F8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BF9"/>
    <w:rsid w:val="009F4858"/>
    <w:rsid w:val="009F4DA0"/>
    <w:rsid w:val="009F593B"/>
    <w:rsid w:val="009F7119"/>
    <w:rsid w:val="00A01EBE"/>
    <w:rsid w:val="00A1227A"/>
    <w:rsid w:val="00A13E63"/>
    <w:rsid w:val="00A140F7"/>
    <w:rsid w:val="00A154B7"/>
    <w:rsid w:val="00A15A79"/>
    <w:rsid w:val="00A164DD"/>
    <w:rsid w:val="00A2572E"/>
    <w:rsid w:val="00A316B7"/>
    <w:rsid w:val="00A33B7C"/>
    <w:rsid w:val="00A4059F"/>
    <w:rsid w:val="00A40714"/>
    <w:rsid w:val="00A40BDF"/>
    <w:rsid w:val="00A41B88"/>
    <w:rsid w:val="00A44B30"/>
    <w:rsid w:val="00A51E77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31E7"/>
    <w:rsid w:val="00A8505C"/>
    <w:rsid w:val="00A900CC"/>
    <w:rsid w:val="00A92723"/>
    <w:rsid w:val="00A94355"/>
    <w:rsid w:val="00A95FEE"/>
    <w:rsid w:val="00A96E27"/>
    <w:rsid w:val="00AA02AB"/>
    <w:rsid w:val="00AA426F"/>
    <w:rsid w:val="00AB401A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950C4"/>
    <w:rsid w:val="00BA0F82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76F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7C71"/>
    <w:rsid w:val="00C30AF4"/>
    <w:rsid w:val="00C33106"/>
    <w:rsid w:val="00C3704B"/>
    <w:rsid w:val="00C41228"/>
    <w:rsid w:val="00C421E1"/>
    <w:rsid w:val="00C47845"/>
    <w:rsid w:val="00C510B6"/>
    <w:rsid w:val="00C521DF"/>
    <w:rsid w:val="00C55B59"/>
    <w:rsid w:val="00C606DE"/>
    <w:rsid w:val="00C6609A"/>
    <w:rsid w:val="00C67781"/>
    <w:rsid w:val="00C70F61"/>
    <w:rsid w:val="00C718E2"/>
    <w:rsid w:val="00C72794"/>
    <w:rsid w:val="00C74146"/>
    <w:rsid w:val="00C774B7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240A"/>
    <w:rsid w:val="00CB36BE"/>
    <w:rsid w:val="00CB6141"/>
    <w:rsid w:val="00CC3810"/>
    <w:rsid w:val="00CC3DAD"/>
    <w:rsid w:val="00CC4C3A"/>
    <w:rsid w:val="00CC60FA"/>
    <w:rsid w:val="00CC6D7C"/>
    <w:rsid w:val="00CD0A76"/>
    <w:rsid w:val="00CD4105"/>
    <w:rsid w:val="00CD50EF"/>
    <w:rsid w:val="00CD7136"/>
    <w:rsid w:val="00CE3C78"/>
    <w:rsid w:val="00CF3523"/>
    <w:rsid w:val="00CF39D0"/>
    <w:rsid w:val="00CF531D"/>
    <w:rsid w:val="00CF6A0E"/>
    <w:rsid w:val="00D0215E"/>
    <w:rsid w:val="00D05065"/>
    <w:rsid w:val="00D07DE4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BB9"/>
    <w:rsid w:val="00D75CA2"/>
    <w:rsid w:val="00D77DCB"/>
    <w:rsid w:val="00D80639"/>
    <w:rsid w:val="00D80662"/>
    <w:rsid w:val="00D82D37"/>
    <w:rsid w:val="00D84AC7"/>
    <w:rsid w:val="00D90031"/>
    <w:rsid w:val="00D904EF"/>
    <w:rsid w:val="00D92448"/>
    <w:rsid w:val="00D9704D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6125"/>
    <w:rsid w:val="00DC7643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A72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1A35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3D47"/>
    <w:rsid w:val="00E84ECF"/>
    <w:rsid w:val="00E91F3E"/>
    <w:rsid w:val="00E922BA"/>
    <w:rsid w:val="00E963D9"/>
    <w:rsid w:val="00EA3F63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C19"/>
    <w:rsid w:val="00ED6E97"/>
    <w:rsid w:val="00EE0539"/>
    <w:rsid w:val="00EE2D3D"/>
    <w:rsid w:val="00EE2EFB"/>
    <w:rsid w:val="00EF05C8"/>
    <w:rsid w:val="00EF1559"/>
    <w:rsid w:val="00EF5BD1"/>
    <w:rsid w:val="00EF675E"/>
    <w:rsid w:val="00F00D29"/>
    <w:rsid w:val="00F017EB"/>
    <w:rsid w:val="00F030B1"/>
    <w:rsid w:val="00F1041E"/>
    <w:rsid w:val="00F11F8A"/>
    <w:rsid w:val="00F12F62"/>
    <w:rsid w:val="00F15392"/>
    <w:rsid w:val="00F17AEF"/>
    <w:rsid w:val="00F17CD8"/>
    <w:rsid w:val="00F20C7B"/>
    <w:rsid w:val="00F20DBB"/>
    <w:rsid w:val="00F24353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1B88"/>
    <w:rsid w:val="00F76429"/>
    <w:rsid w:val="00F76FAB"/>
    <w:rsid w:val="00F77E8A"/>
    <w:rsid w:val="00F80910"/>
    <w:rsid w:val="00F80C03"/>
    <w:rsid w:val="00F81E4D"/>
    <w:rsid w:val="00F82225"/>
    <w:rsid w:val="00F8297A"/>
    <w:rsid w:val="00F82FF8"/>
    <w:rsid w:val="00F83832"/>
    <w:rsid w:val="00F85A96"/>
    <w:rsid w:val="00F85CCF"/>
    <w:rsid w:val="00F86B89"/>
    <w:rsid w:val="00F91F24"/>
    <w:rsid w:val="00F92373"/>
    <w:rsid w:val="00F93610"/>
    <w:rsid w:val="00F951F6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C04"/>
    <w:rsid w:val="00FC1D5F"/>
    <w:rsid w:val="00FC4C06"/>
    <w:rsid w:val="00FC6DB1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774B7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mailto:Lebedev.AAL@mrsk-1.ru" TargetMode="Externa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footer" Target="footer10.xml"/><Relationship Id="rId40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0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5CC7-B2FF-4743-997B-FDAA1878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81</Pages>
  <Words>23712</Words>
  <Characters>135162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158557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45</cp:revision>
  <cp:lastPrinted>2015-12-29T14:27:00Z</cp:lastPrinted>
  <dcterms:created xsi:type="dcterms:W3CDTF">2016-01-15T11:45:00Z</dcterms:created>
  <dcterms:modified xsi:type="dcterms:W3CDTF">2016-03-21T06:18:00Z</dcterms:modified>
</cp:coreProperties>
</file>