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E63" w:rsidRDefault="00657548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C02879" w:rsidRPr="000D67AD" w:rsidRDefault="00C0287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C02879" w:rsidRPr="000D67AD" w:rsidRDefault="00C0287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C02879" w:rsidRPr="000D67AD" w:rsidRDefault="00C0287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C02879" w:rsidRPr="000D67AD" w:rsidRDefault="00C0287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C02879" w:rsidRPr="000D67AD" w:rsidRDefault="00C0287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C02879" w:rsidRPr="000D67AD" w:rsidRDefault="00C0287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C02879" w:rsidRPr="000D67AD" w:rsidRDefault="00C02879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C02879" w:rsidRPr="000D67AD" w:rsidRDefault="00C02879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C02879" w:rsidRPr="000D67AD" w:rsidRDefault="00C0287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C02879" w:rsidRPr="00C02879" w:rsidRDefault="00C0287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C02879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C02879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C02879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C02879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C02879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C02879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C02879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1945149F" wp14:editId="0A34D3A2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d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C02879" w:rsidRDefault="00C02879" w:rsidP="00C02879">
      <w:pPr>
        <w:ind w:left="5670" w:firstLine="0"/>
        <w:jc w:val="center"/>
        <w:rPr>
          <w:sz w:val="24"/>
          <w:szCs w:val="24"/>
        </w:rPr>
      </w:pPr>
    </w:p>
    <w:p w:rsidR="00C02879" w:rsidRPr="007765E5" w:rsidRDefault="00C02879" w:rsidP="00C02879">
      <w:pPr>
        <w:ind w:left="5670" w:firstLine="0"/>
        <w:jc w:val="center"/>
        <w:rPr>
          <w:sz w:val="24"/>
          <w:szCs w:val="24"/>
        </w:rPr>
      </w:pPr>
      <w:r w:rsidRPr="007765E5">
        <w:rPr>
          <w:sz w:val="24"/>
          <w:szCs w:val="24"/>
        </w:rPr>
        <w:t>УТВЕРЖДАЮ:</w:t>
      </w:r>
    </w:p>
    <w:p w:rsidR="00C02879" w:rsidRPr="007765E5" w:rsidRDefault="00C02879" w:rsidP="00C02879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>Председатель закупочной комиссии -</w:t>
      </w:r>
    </w:p>
    <w:p w:rsidR="00C02879" w:rsidRPr="007765E5" w:rsidRDefault="00C02879" w:rsidP="00C02879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Директор</w:t>
      </w:r>
    </w:p>
    <w:p w:rsidR="00C02879" w:rsidRPr="007765E5" w:rsidRDefault="00C02879" w:rsidP="00C02879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>ПАО «МРСК Центра»-</w:t>
      </w:r>
    </w:p>
    <w:p w:rsidR="00C02879" w:rsidRPr="007765E5" w:rsidRDefault="00C02879" w:rsidP="00C02879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>«Белгородэнерго»</w:t>
      </w:r>
    </w:p>
    <w:p w:rsidR="00C02879" w:rsidRPr="007765E5" w:rsidRDefault="00C02879" w:rsidP="00C02879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 xml:space="preserve">____________ </w:t>
      </w:r>
      <w:r>
        <w:rPr>
          <w:sz w:val="24"/>
          <w:szCs w:val="24"/>
        </w:rPr>
        <w:t>С.Н.Демидов</w:t>
      </w:r>
    </w:p>
    <w:p w:rsidR="00C02879" w:rsidRPr="007765E5" w:rsidRDefault="00C02879" w:rsidP="00C02879">
      <w:pPr>
        <w:spacing w:line="240" w:lineRule="auto"/>
        <w:jc w:val="right"/>
        <w:rPr>
          <w:sz w:val="24"/>
          <w:szCs w:val="24"/>
        </w:rPr>
      </w:pPr>
    </w:p>
    <w:p w:rsidR="00C02879" w:rsidRPr="007765E5" w:rsidRDefault="00C02879" w:rsidP="00C02879">
      <w:pPr>
        <w:spacing w:line="240" w:lineRule="auto"/>
        <w:jc w:val="right"/>
        <w:rPr>
          <w:sz w:val="24"/>
          <w:szCs w:val="24"/>
        </w:rPr>
      </w:pPr>
    </w:p>
    <w:p w:rsidR="00C02879" w:rsidRPr="007765E5" w:rsidRDefault="00C02879" w:rsidP="00C02879">
      <w:pPr>
        <w:ind w:left="5670" w:firstLine="0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 xml:space="preserve"> «</w:t>
      </w:r>
      <w:r>
        <w:rPr>
          <w:sz w:val="24"/>
          <w:szCs w:val="24"/>
        </w:rPr>
        <w:t>21</w:t>
      </w:r>
      <w:r w:rsidRPr="007765E5">
        <w:rPr>
          <w:sz w:val="24"/>
          <w:szCs w:val="24"/>
        </w:rPr>
        <w:t>»</w:t>
      </w:r>
      <w:r>
        <w:rPr>
          <w:sz w:val="24"/>
          <w:szCs w:val="24"/>
        </w:rPr>
        <w:t xml:space="preserve"> сентября</w:t>
      </w:r>
      <w:r w:rsidRPr="007765E5">
        <w:rPr>
          <w:sz w:val="24"/>
          <w:szCs w:val="24"/>
        </w:rPr>
        <w:t xml:space="preserve"> 201</w:t>
      </w:r>
      <w:r>
        <w:rPr>
          <w:sz w:val="24"/>
          <w:szCs w:val="24"/>
        </w:rPr>
        <w:t>8</w:t>
      </w:r>
      <w:r w:rsidRPr="007765E5">
        <w:rPr>
          <w:sz w:val="24"/>
          <w:szCs w:val="24"/>
        </w:rPr>
        <w:t xml:space="preserve"> г.</w:t>
      </w:r>
    </w:p>
    <w:p w:rsidR="00C02879" w:rsidRPr="007765E5" w:rsidRDefault="00C02879" w:rsidP="00C02879">
      <w:pPr>
        <w:ind w:firstLine="0"/>
        <w:jc w:val="left"/>
        <w:rPr>
          <w:sz w:val="24"/>
          <w:szCs w:val="24"/>
        </w:rPr>
      </w:pPr>
    </w:p>
    <w:p w:rsidR="00C02879" w:rsidRPr="0082692F" w:rsidRDefault="00C02879" w:rsidP="00C0287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Согласовано на заседании</w:t>
      </w:r>
    </w:p>
    <w:p w:rsidR="00C02879" w:rsidRPr="0082692F" w:rsidRDefault="00C02879" w:rsidP="00C0287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закупочной комиссии</w:t>
      </w:r>
    </w:p>
    <w:p w:rsidR="00C02879" w:rsidRPr="0082692F" w:rsidRDefault="00C02879" w:rsidP="00C0287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Протокол №0</w:t>
      </w:r>
      <w:r>
        <w:rPr>
          <w:b/>
          <w:kern w:val="36"/>
          <w:sz w:val="24"/>
          <w:szCs w:val="24"/>
        </w:rPr>
        <w:t>521</w:t>
      </w:r>
      <w:r w:rsidRPr="0082692F">
        <w:rPr>
          <w:b/>
          <w:kern w:val="36"/>
          <w:sz w:val="24"/>
          <w:szCs w:val="24"/>
        </w:rPr>
        <w:t>- БЕ-1</w:t>
      </w:r>
      <w:r>
        <w:rPr>
          <w:b/>
          <w:kern w:val="36"/>
          <w:sz w:val="24"/>
          <w:szCs w:val="24"/>
        </w:rPr>
        <w:t>8</w:t>
      </w:r>
    </w:p>
    <w:p w:rsidR="00C02879" w:rsidRPr="007765E5" w:rsidRDefault="00C02879" w:rsidP="00C0287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от «</w:t>
      </w:r>
      <w:r>
        <w:rPr>
          <w:b/>
          <w:kern w:val="36"/>
          <w:sz w:val="24"/>
          <w:szCs w:val="24"/>
        </w:rPr>
        <w:t>21</w:t>
      </w:r>
      <w:r w:rsidRPr="0082692F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сентября</w:t>
      </w:r>
      <w:r w:rsidRPr="0082692F">
        <w:rPr>
          <w:b/>
          <w:kern w:val="36"/>
          <w:sz w:val="24"/>
          <w:szCs w:val="24"/>
        </w:rPr>
        <w:t xml:space="preserve"> 201</w:t>
      </w:r>
      <w:r>
        <w:rPr>
          <w:b/>
          <w:kern w:val="36"/>
          <w:sz w:val="24"/>
          <w:szCs w:val="24"/>
        </w:rPr>
        <w:t>8</w:t>
      </w:r>
      <w:r w:rsidRPr="0082692F">
        <w:rPr>
          <w:b/>
          <w:kern w:val="36"/>
          <w:sz w:val="24"/>
          <w:szCs w:val="24"/>
        </w:rPr>
        <w:t xml:space="preserve"> года</w:t>
      </w:r>
    </w:p>
    <w:p w:rsidR="00C02879" w:rsidRPr="00C12FA4" w:rsidRDefault="00C02879" w:rsidP="00C02879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</w:t>
      </w:r>
      <w:r w:rsidRPr="00C02879">
        <w:rPr>
          <w:b/>
          <w:sz w:val="24"/>
          <w:szCs w:val="24"/>
        </w:rPr>
        <w:t xml:space="preserve">заключения </w:t>
      </w:r>
      <w:r w:rsidR="00C02879" w:rsidRPr="00C02879">
        <w:rPr>
          <w:b/>
          <w:sz w:val="24"/>
          <w:szCs w:val="24"/>
        </w:rPr>
        <w:t>Договора на выполнение услуги по техобслуживанию бензотехники для нужд ПАО МРСК Центра (филиал Белгородэнерго)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C02879">
        <w:rPr>
          <w:sz w:val="24"/>
          <w:szCs w:val="24"/>
        </w:rPr>
        <w:t>Белгород</w:t>
      </w:r>
      <w:r w:rsidRPr="00C12FA4">
        <w:rPr>
          <w:sz w:val="24"/>
          <w:szCs w:val="24"/>
        </w:rPr>
        <w:br/>
      </w:r>
      <w:r w:rsidR="006F025D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86C07" w:rsidRDefault="00AD2F1E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>
        <w:rPr>
          <w:noProof/>
        </w:rPr>
        <w:t>1</w:t>
      </w:r>
      <w:r w:rsidR="00F86C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86C07">
        <w:rPr>
          <w:noProof/>
        </w:rPr>
        <w:t>Общие положения</w:t>
      </w:r>
      <w:r w:rsidR="00F86C07">
        <w:rPr>
          <w:noProof/>
        </w:rPr>
        <w:tab/>
      </w:r>
      <w:r>
        <w:rPr>
          <w:noProof/>
        </w:rPr>
        <w:fldChar w:fldCharType="begin"/>
      </w:r>
      <w:r w:rsidR="00F86C07">
        <w:rPr>
          <w:noProof/>
        </w:rPr>
        <w:instrText xml:space="preserve"> PAGEREF _Toc498590136 \h </w:instrText>
      </w:r>
      <w:r>
        <w:rPr>
          <w:noProof/>
        </w:rPr>
      </w:r>
      <w:r>
        <w:rPr>
          <w:noProof/>
        </w:rPr>
        <w:fldChar w:fldCharType="separate"/>
      </w:r>
      <w:r w:rsidR="00B5515B">
        <w:rPr>
          <w:noProof/>
        </w:rPr>
        <w:t>4</w:t>
      </w:r>
      <w:r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9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18227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11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8227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44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45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18227C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51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54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56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58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60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62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64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84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87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90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92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18227C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18227C">
        <w:rPr>
          <w:noProof/>
          <w:color w:val="000000"/>
        </w:rPr>
        <w:t>(форма 17)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94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18227C">
        <w:rPr>
          <w:noProof/>
          <w:color w:val="000000"/>
        </w:rPr>
        <w:t>(форма 18)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96</w:t>
      </w:r>
      <w:r w:rsidR="00AD2F1E">
        <w:rPr>
          <w:noProof/>
        </w:rPr>
        <w:fldChar w:fldCharType="end"/>
      </w:r>
    </w:p>
    <w:p w:rsidR="00717F60" w:rsidRPr="00E71A48" w:rsidRDefault="00AD2F1E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136"/>
      <w:bookmarkEnd w:id="6"/>
      <w:r w:rsidRPr="00E71A48">
        <w:rPr>
          <w:szCs w:val="24"/>
        </w:rPr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137"/>
      <w:bookmarkEnd w:id="8"/>
      <w:r w:rsidRPr="00E71A48">
        <w:t>Общие сведения о процедуре запроса предложений</w:t>
      </w:r>
      <w:bookmarkEnd w:id="9"/>
    </w:p>
    <w:p w:rsidR="005B75A6" w:rsidRPr="00C02879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</w:t>
      </w:r>
      <w:r w:rsidR="00C02879">
        <w:t xml:space="preserve">филиал </w:t>
      </w:r>
      <w:r w:rsidR="00C02879" w:rsidRPr="000C6526">
        <w:t>ПАО «МРСК Центра»</w:t>
      </w:r>
      <w:r w:rsidR="00C02879">
        <w:t>-«Белгородэнерго»</w:t>
      </w:r>
      <w:r w:rsidR="00C02879" w:rsidRPr="000C6526">
        <w:t>, расположенный по адресу</w:t>
      </w:r>
      <w:r w:rsidR="00C02879" w:rsidRPr="00090F2D">
        <w:rPr>
          <w:iCs/>
          <w:sz w:val="24"/>
          <w:szCs w:val="24"/>
        </w:rPr>
        <w:t>: РФ, 308000, г. Белгород, ул. Преображенская, 42</w:t>
      </w:r>
      <w:r w:rsidR="00C02879" w:rsidRPr="00382A07">
        <w:rPr>
          <w:iCs/>
          <w:sz w:val="24"/>
          <w:szCs w:val="24"/>
        </w:rPr>
        <w:t xml:space="preserve">, секретарь Закупочной комиссии – </w:t>
      </w:r>
      <w:r w:rsidR="00C02879" w:rsidRPr="00090F2D">
        <w:rPr>
          <w:iCs/>
          <w:sz w:val="24"/>
          <w:szCs w:val="24"/>
        </w:rPr>
        <w:t>Горягина</w:t>
      </w:r>
      <w:r w:rsidR="00C02879" w:rsidRPr="00B7422A">
        <w:rPr>
          <w:bCs w:val="0"/>
          <w:sz w:val="24"/>
          <w:szCs w:val="24"/>
          <w:lang w:eastAsia="ru-RU"/>
        </w:rPr>
        <w:t xml:space="preserve"> Татьяна Николаевна, контактный </w:t>
      </w:r>
      <w:r w:rsidR="00C02879" w:rsidRPr="002E11F0">
        <w:rPr>
          <w:bCs w:val="0"/>
          <w:sz w:val="24"/>
          <w:szCs w:val="24"/>
          <w:lang w:eastAsia="ru-RU"/>
        </w:rPr>
        <w:t xml:space="preserve">телефон: (4722) 58-17-51 или по адресу электронной почты: </w:t>
      </w:r>
      <w:r w:rsidR="00C02879" w:rsidRPr="002E11F0">
        <w:rPr>
          <w:color w:val="0000FF"/>
          <w:sz w:val="24"/>
          <w:szCs w:val="24"/>
          <w:u w:val="single"/>
          <w:lang w:eastAsia="ru-RU"/>
        </w:rPr>
        <w:t>Goryagina.TN@mrsk-1.ru</w:t>
      </w:r>
      <w:r w:rsidR="00C02879" w:rsidRPr="002E11F0">
        <w:rPr>
          <w:bCs w:val="0"/>
          <w:sz w:val="24"/>
          <w:szCs w:val="24"/>
          <w:lang w:eastAsia="ru-RU"/>
        </w:rPr>
        <w:t>, ответственное лицо Ермолова Ирина Валерьевна – контактный телефон</w:t>
      </w:r>
      <w:r w:rsidR="00C02879" w:rsidRPr="00C02879">
        <w:rPr>
          <w:bCs w:val="0"/>
          <w:sz w:val="24"/>
          <w:szCs w:val="24"/>
          <w:lang w:eastAsia="ru-RU"/>
        </w:rPr>
        <w:t xml:space="preserve">: (4722) 58-17-81, адрес электронной почты: </w:t>
      </w:r>
      <w:r w:rsidR="00C02879" w:rsidRPr="00C02879">
        <w:rPr>
          <w:color w:val="0000FF"/>
          <w:sz w:val="24"/>
          <w:szCs w:val="24"/>
          <w:u w:val="single"/>
          <w:lang w:eastAsia="ru-RU"/>
        </w:rPr>
        <w:t>Ermolova.IV@mrsk-1.ru</w:t>
      </w:r>
      <w:r w:rsidR="00C02879" w:rsidRPr="00C02879">
        <w:rPr>
          <w:bCs w:val="0"/>
          <w:sz w:val="24"/>
          <w:szCs w:val="24"/>
          <w:lang w:eastAsia="ru-RU"/>
        </w:rPr>
        <w:t xml:space="preserve">, по вопросам, связанным с разъяснением технического задания, обращаться к ответственному сотруднику Организатора  </w:t>
      </w:r>
      <w:r w:rsidR="00C02879" w:rsidRPr="00C02879">
        <w:rPr>
          <w:sz w:val="24"/>
          <w:szCs w:val="24"/>
        </w:rPr>
        <w:t xml:space="preserve">- </w:t>
      </w:r>
      <w:r w:rsidR="00C02879" w:rsidRPr="00C02879">
        <w:rPr>
          <w:bCs w:val="0"/>
          <w:sz w:val="24"/>
          <w:szCs w:val="24"/>
          <w:lang w:eastAsia="ru-RU"/>
        </w:rPr>
        <w:t xml:space="preserve">Романов Сергей Валентинович тел.: (4722) 58-80-32 Email: </w:t>
      </w:r>
      <w:r w:rsidR="00C02879" w:rsidRPr="00C02879">
        <w:rPr>
          <w:bCs w:val="0"/>
          <w:color w:val="0000FF"/>
          <w:sz w:val="24"/>
          <w:szCs w:val="24"/>
          <w:u w:val="single"/>
          <w:lang w:eastAsia="ru-RU"/>
        </w:rPr>
        <w:t>Romanov.SV@mrsk-1.ru</w:t>
      </w:r>
      <w:r w:rsidR="001663F8">
        <w:rPr>
          <w:bCs w:val="0"/>
          <w:color w:val="0000FF"/>
          <w:sz w:val="24"/>
          <w:szCs w:val="24"/>
          <w:u w:val="single"/>
          <w:lang w:eastAsia="ru-RU"/>
        </w:rPr>
        <w:t>.</w:t>
      </w:r>
      <w:r w:rsidR="00C02879" w:rsidRPr="00C02879">
        <w:rPr>
          <w:iCs/>
          <w:sz w:val="24"/>
          <w:szCs w:val="24"/>
        </w:rPr>
        <w:t xml:space="preserve"> Извещением</w:t>
      </w:r>
      <w:r w:rsidR="00C02879" w:rsidRPr="00C02879">
        <w:rPr>
          <w:sz w:val="24"/>
          <w:szCs w:val="24"/>
        </w:rPr>
        <w:t xml:space="preserve"> о проведении открытого </w:t>
      </w:r>
      <w:r w:rsidR="00C02879" w:rsidRPr="00C02879">
        <w:rPr>
          <w:iCs/>
          <w:sz w:val="24"/>
          <w:szCs w:val="24"/>
        </w:rPr>
        <w:t>запроса предложений</w:t>
      </w:r>
      <w:r w:rsidR="00C02879" w:rsidRPr="00C02879">
        <w:rPr>
          <w:sz w:val="24"/>
          <w:szCs w:val="24"/>
        </w:rPr>
        <w:t>, опубликованным</w:t>
      </w:r>
      <w:r w:rsidRPr="00C02879">
        <w:rPr>
          <w:sz w:val="24"/>
          <w:szCs w:val="24"/>
        </w:rPr>
        <w:t xml:space="preserve"> </w:t>
      </w:r>
      <w:r w:rsidRPr="00C02879">
        <w:rPr>
          <w:b/>
          <w:sz w:val="24"/>
          <w:szCs w:val="24"/>
        </w:rPr>
        <w:t>«</w:t>
      </w:r>
      <w:r w:rsidR="00865A50">
        <w:rPr>
          <w:b/>
          <w:sz w:val="24"/>
          <w:szCs w:val="24"/>
        </w:rPr>
        <w:t>04</w:t>
      </w:r>
      <w:r w:rsidRPr="00C02879">
        <w:rPr>
          <w:b/>
          <w:sz w:val="24"/>
          <w:szCs w:val="24"/>
        </w:rPr>
        <w:t xml:space="preserve">» </w:t>
      </w:r>
      <w:r w:rsidR="00865A50">
        <w:rPr>
          <w:b/>
          <w:sz w:val="24"/>
          <w:szCs w:val="24"/>
        </w:rPr>
        <w:t>октября</w:t>
      </w:r>
      <w:r w:rsidRPr="00C02879">
        <w:rPr>
          <w:b/>
          <w:sz w:val="24"/>
          <w:szCs w:val="24"/>
        </w:rPr>
        <w:t xml:space="preserve"> </w:t>
      </w:r>
      <w:r w:rsidR="006F025D" w:rsidRPr="00C02879">
        <w:rPr>
          <w:b/>
          <w:sz w:val="24"/>
          <w:szCs w:val="24"/>
        </w:rPr>
        <w:t>2018</w:t>
      </w:r>
      <w:r w:rsidRPr="00C02879">
        <w:rPr>
          <w:b/>
          <w:sz w:val="24"/>
          <w:szCs w:val="24"/>
        </w:rPr>
        <w:t xml:space="preserve"> г.</w:t>
      </w:r>
      <w:r w:rsidRPr="00C02879">
        <w:rPr>
          <w:sz w:val="24"/>
          <w:szCs w:val="24"/>
        </w:rPr>
        <w:t xml:space="preserve"> на официальном сайте (</w:t>
      </w:r>
      <w:hyperlink r:id="rId17" w:history="1">
        <w:r w:rsidR="00345CCA" w:rsidRPr="00C02879">
          <w:rPr>
            <w:rStyle w:val="a7"/>
            <w:sz w:val="24"/>
            <w:szCs w:val="24"/>
          </w:rPr>
          <w:t>www.zakupki.</w:t>
        </w:r>
        <w:r w:rsidR="00345CCA" w:rsidRPr="00C02879">
          <w:rPr>
            <w:rStyle w:val="a7"/>
            <w:sz w:val="24"/>
            <w:szCs w:val="24"/>
            <w:lang w:val="en-US"/>
          </w:rPr>
          <w:t>gov</w:t>
        </w:r>
        <w:r w:rsidR="00345CCA" w:rsidRPr="00C02879">
          <w:rPr>
            <w:rStyle w:val="a7"/>
            <w:sz w:val="24"/>
            <w:szCs w:val="24"/>
          </w:rPr>
          <w:t>.ru</w:t>
        </w:r>
      </w:hyperlink>
      <w:r w:rsidRPr="00C02879">
        <w:rPr>
          <w:sz w:val="24"/>
          <w:szCs w:val="24"/>
        </w:rPr>
        <w:t>),</w:t>
      </w:r>
      <w:r w:rsidR="009D7F01" w:rsidRPr="00C02879">
        <w:rPr>
          <w:iCs/>
          <w:sz w:val="24"/>
          <w:szCs w:val="24"/>
        </w:rPr>
        <w:t xml:space="preserve"> </w:t>
      </w:r>
      <w:r w:rsidR="009D7F01" w:rsidRPr="00C02879">
        <w:rPr>
          <w:sz w:val="24"/>
          <w:szCs w:val="24"/>
        </w:rPr>
        <w:t xml:space="preserve">на сайте </w:t>
      </w:r>
      <w:r w:rsidR="007556FF" w:rsidRPr="00C02879">
        <w:rPr>
          <w:iCs/>
          <w:sz w:val="24"/>
          <w:szCs w:val="24"/>
        </w:rPr>
        <w:t>ПАО «МРСК Центра»</w:t>
      </w:r>
      <w:r w:rsidR="009D7F01" w:rsidRPr="00C02879">
        <w:rPr>
          <w:sz w:val="24"/>
          <w:szCs w:val="24"/>
        </w:rPr>
        <w:t xml:space="preserve"> (</w:t>
      </w:r>
      <w:hyperlink r:id="rId18" w:history="1">
        <w:r w:rsidR="007556FF" w:rsidRPr="00C02879">
          <w:rPr>
            <w:rStyle w:val="a7"/>
            <w:sz w:val="24"/>
            <w:szCs w:val="24"/>
          </w:rPr>
          <w:t>www.mrsk-1.ru</w:t>
        </w:r>
      </w:hyperlink>
      <w:r w:rsidR="00862664" w:rsidRPr="00C02879">
        <w:rPr>
          <w:sz w:val="24"/>
          <w:szCs w:val="24"/>
        </w:rPr>
        <w:t>)</w:t>
      </w:r>
      <w:r w:rsidR="00702B2C" w:rsidRPr="00C02879">
        <w:rPr>
          <w:sz w:val="24"/>
          <w:szCs w:val="24"/>
        </w:rPr>
        <w:t xml:space="preserve">, на сайте ЭТП, указанном в п. </w:t>
      </w:r>
      <w:r w:rsidR="002F5A68" w:rsidRPr="00C02879">
        <w:fldChar w:fldCharType="begin"/>
      </w:r>
      <w:r w:rsidR="002F5A68" w:rsidRPr="00C02879">
        <w:instrText xml:space="preserve"> REF _Ref440269836 \r \h  \* MERGEFORMAT </w:instrText>
      </w:r>
      <w:r w:rsidR="002F5A68" w:rsidRPr="00C02879">
        <w:fldChar w:fldCharType="separate"/>
      </w:r>
      <w:r w:rsidR="00457E23" w:rsidRPr="00C02879">
        <w:rPr>
          <w:sz w:val="24"/>
          <w:szCs w:val="24"/>
        </w:rPr>
        <w:t>1.1.2</w:t>
      </w:r>
      <w:r w:rsidR="002F5A68" w:rsidRPr="00C02879">
        <w:fldChar w:fldCharType="end"/>
      </w:r>
      <w:r w:rsidR="00702B2C" w:rsidRPr="00C02879">
        <w:rPr>
          <w:sz w:val="24"/>
          <w:szCs w:val="24"/>
        </w:rPr>
        <w:t xml:space="preserve"> настоящей Документации,</w:t>
      </w:r>
      <w:r w:rsidR="009A7733" w:rsidRPr="00C02879">
        <w:rPr>
          <w:iCs/>
          <w:sz w:val="24"/>
          <w:szCs w:val="24"/>
        </w:rPr>
        <w:t xml:space="preserve"> </w:t>
      </w:r>
      <w:r w:rsidRPr="00C02879">
        <w:rPr>
          <w:iCs/>
          <w:sz w:val="24"/>
          <w:szCs w:val="24"/>
        </w:rPr>
        <w:t>приг</w:t>
      </w:r>
      <w:r w:rsidRPr="00C02879">
        <w:rPr>
          <w:sz w:val="24"/>
          <w:szCs w:val="24"/>
        </w:rPr>
        <w:t>ласило юридических лиц</w:t>
      </w:r>
      <w:r w:rsidR="005B75A6" w:rsidRPr="00C02879">
        <w:rPr>
          <w:sz w:val="24"/>
          <w:szCs w:val="24"/>
        </w:rPr>
        <w:t xml:space="preserve"> и физических лиц (в т.</w:t>
      </w:r>
      <w:r w:rsidR="003129D4" w:rsidRPr="00C02879">
        <w:rPr>
          <w:sz w:val="24"/>
          <w:szCs w:val="24"/>
        </w:rPr>
        <w:t xml:space="preserve"> </w:t>
      </w:r>
      <w:r w:rsidR="005B75A6" w:rsidRPr="00C02879">
        <w:rPr>
          <w:sz w:val="24"/>
          <w:szCs w:val="24"/>
        </w:rPr>
        <w:t>ч. индивидуальных предпринимателей)</w:t>
      </w:r>
      <w:r w:rsidR="00DC6125" w:rsidRPr="00C02879">
        <w:rPr>
          <w:sz w:val="24"/>
          <w:szCs w:val="24"/>
        </w:rPr>
        <w:t xml:space="preserve"> (далее - Участники)</w:t>
      </w:r>
      <w:r w:rsidR="009D7F01" w:rsidRPr="00C02879">
        <w:rPr>
          <w:sz w:val="24"/>
          <w:szCs w:val="24"/>
        </w:rPr>
        <w:t xml:space="preserve"> </w:t>
      </w:r>
      <w:r w:rsidR="004B5EB3" w:rsidRPr="00C02879">
        <w:rPr>
          <w:sz w:val="24"/>
          <w:szCs w:val="24"/>
        </w:rPr>
        <w:t>к участию в процедуре О</w:t>
      </w:r>
      <w:r w:rsidRPr="00C02879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C02879">
        <w:rPr>
          <w:sz w:val="24"/>
          <w:szCs w:val="24"/>
        </w:rPr>
        <w:t xml:space="preserve">на право заключения </w:t>
      </w:r>
      <w:r w:rsidR="00C02879" w:rsidRPr="00C02879">
        <w:rPr>
          <w:sz w:val="24"/>
          <w:szCs w:val="24"/>
          <w:lang w:eastAsia="ru-RU"/>
        </w:rPr>
        <w:t>Договора на выполнение услуги по техобслуживанию бензотехники для нужд ПАО МРСК Центра (филиал Белгородэнерго)</w:t>
      </w:r>
      <w:r w:rsidR="00C02879" w:rsidRPr="00C02879">
        <w:rPr>
          <w:bCs w:val="0"/>
          <w:sz w:val="24"/>
          <w:szCs w:val="24"/>
          <w:lang w:eastAsia="ru-RU"/>
        </w:rPr>
        <w:t>, расположенного по адресу: РФ, 308000, г. Белгород, ул. Преображенская, д. 42</w:t>
      </w:r>
      <w:r w:rsidRPr="00C02879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C02879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02879">
        <w:rPr>
          <w:sz w:val="24"/>
          <w:szCs w:val="24"/>
        </w:rPr>
        <w:t xml:space="preserve">Настоящий </w:t>
      </w:r>
      <w:r w:rsidR="004B5EB3" w:rsidRPr="00C02879">
        <w:rPr>
          <w:sz w:val="24"/>
          <w:szCs w:val="24"/>
        </w:rPr>
        <w:t>З</w:t>
      </w:r>
      <w:r w:rsidRPr="00C02879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AC7E68" w:rsidRPr="00C02879">
        <w:rPr>
          <w:sz w:val="24"/>
          <w:szCs w:val="24"/>
        </w:rPr>
        <w:t xml:space="preserve">электронной торговой площадки ПАО «Россети» </w:t>
      </w:r>
      <w:hyperlink r:id="rId19" w:history="1">
        <w:r w:rsidR="00C02879" w:rsidRPr="00C02879">
          <w:rPr>
            <w:rStyle w:val="a7"/>
            <w:sz w:val="24"/>
            <w:szCs w:val="24"/>
          </w:rPr>
          <w:t>etp.rosseti.ru</w:t>
        </w:r>
      </w:hyperlink>
      <w:r w:rsidR="00AC7E68" w:rsidRPr="00C02879">
        <w:rPr>
          <w:sz w:val="24"/>
          <w:szCs w:val="24"/>
        </w:rPr>
        <w:t xml:space="preserve"> </w:t>
      </w:r>
      <w:r w:rsidR="00702B2C" w:rsidRPr="00C02879">
        <w:rPr>
          <w:sz w:val="24"/>
          <w:szCs w:val="24"/>
        </w:rPr>
        <w:t>(далее — ЭТП)</w:t>
      </w:r>
      <w:r w:rsidR="005B75A6" w:rsidRPr="00C02879">
        <w:rPr>
          <w:sz w:val="24"/>
          <w:szCs w:val="24"/>
        </w:rPr>
        <w:t>.</w:t>
      </w:r>
      <w:bookmarkEnd w:id="14"/>
    </w:p>
    <w:p w:rsidR="00717F60" w:rsidRPr="00C02879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02879">
        <w:rPr>
          <w:sz w:val="24"/>
          <w:szCs w:val="24"/>
        </w:rPr>
        <w:t>Заказчик</w:t>
      </w:r>
      <w:r w:rsidR="00702B2C" w:rsidRPr="00C02879">
        <w:rPr>
          <w:sz w:val="24"/>
          <w:szCs w:val="24"/>
        </w:rPr>
        <w:t xml:space="preserve">: </w:t>
      </w:r>
      <w:r w:rsidRPr="00C02879">
        <w:rPr>
          <w:sz w:val="24"/>
          <w:szCs w:val="24"/>
        </w:rPr>
        <w:t xml:space="preserve"> </w:t>
      </w:r>
      <w:r w:rsidR="00702B2C" w:rsidRPr="00C02879">
        <w:rPr>
          <w:iCs/>
          <w:sz w:val="24"/>
          <w:szCs w:val="24"/>
        </w:rPr>
        <w:t>ПАО «МРСК Центра».</w:t>
      </w:r>
      <w:r w:rsidRPr="00C02879">
        <w:rPr>
          <w:rStyle w:val="aa"/>
          <w:sz w:val="24"/>
          <w:szCs w:val="24"/>
        </w:rPr>
        <w:t xml:space="preserve"> </w:t>
      </w:r>
      <w:bookmarkEnd w:id="15"/>
    </w:p>
    <w:p w:rsidR="008C4223" w:rsidRPr="00C02879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C02879">
        <w:rPr>
          <w:sz w:val="24"/>
          <w:szCs w:val="24"/>
        </w:rPr>
        <w:t>Предмет З</w:t>
      </w:r>
      <w:r w:rsidR="00717F60" w:rsidRPr="00C02879">
        <w:rPr>
          <w:sz w:val="24"/>
          <w:szCs w:val="24"/>
        </w:rPr>
        <w:t>апроса предложений</w:t>
      </w:r>
      <w:r w:rsidR="00702B2C" w:rsidRPr="00C02879">
        <w:rPr>
          <w:sz w:val="24"/>
          <w:szCs w:val="24"/>
        </w:rPr>
        <w:t>:</w:t>
      </w:r>
      <w:bookmarkEnd w:id="16"/>
    </w:p>
    <w:p w:rsidR="00A40714" w:rsidRPr="00C02879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02879">
        <w:rPr>
          <w:b/>
          <w:sz w:val="24"/>
          <w:szCs w:val="24"/>
          <w:u w:val="single"/>
        </w:rPr>
        <w:t>Лот №1:</w:t>
      </w:r>
      <w:r w:rsidR="00717F60" w:rsidRPr="00C02879">
        <w:rPr>
          <w:sz w:val="24"/>
          <w:szCs w:val="24"/>
        </w:rPr>
        <w:t xml:space="preserve"> право заключения </w:t>
      </w:r>
      <w:bookmarkEnd w:id="17"/>
      <w:r w:rsidR="00C02879" w:rsidRPr="00C02879">
        <w:rPr>
          <w:sz w:val="24"/>
          <w:szCs w:val="24"/>
        </w:rPr>
        <w:t>Договора на выполнение услуги по техобслуживанию бензотехники для нужд ПАО МРСК Центра (филиал Белгородэнерго)</w:t>
      </w:r>
      <w:r w:rsidR="00702B2C" w:rsidRPr="00C02879">
        <w:rPr>
          <w:sz w:val="24"/>
          <w:szCs w:val="24"/>
        </w:rPr>
        <w:t>.</w:t>
      </w:r>
    </w:p>
    <w:p w:rsidR="008C4223" w:rsidRPr="00C02879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02879">
        <w:rPr>
          <w:sz w:val="24"/>
          <w:szCs w:val="24"/>
        </w:rPr>
        <w:t xml:space="preserve">Количество лотов: </w:t>
      </w:r>
      <w:r w:rsidRPr="00C02879">
        <w:rPr>
          <w:b/>
          <w:sz w:val="24"/>
          <w:szCs w:val="24"/>
        </w:rPr>
        <w:t>1 (один)</w:t>
      </w:r>
      <w:r w:rsidRPr="00C02879">
        <w:rPr>
          <w:sz w:val="24"/>
          <w:szCs w:val="24"/>
        </w:rPr>
        <w:t>.</w:t>
      </w:r>
    </w:p>
    <w:bookmarkEnd w:id="18"/>
    <w:p w:rsidR="00804801" w:rsidRPr="00C02879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C02879">
        <w:rPr>
          <w:sz w:val="24"/>
          <w:szCs w:val="24"/>
        </w:rPr>
        <w:t xml:space="preserve">Частичное </w:t>
      </w:r>
      <w:r w:rsidR="00366652" w:rsidRPr="00C02879">
        <w:rPr>
          <w:sz w:val="24"/>
          <w:szCs w:val="24"/>
        </w:rPr>
        <w:t xml:space="preserve">оказание </w:t>
      </w:r>
      <w:r w:rsidR="00AD3EBC" w:rsidRPr="00C02879">
        <w:rPr>
          <w:sz w:val="24"/>
          <w:szCs w:val="24"/>
        </w:rPr>
        <w:t>услуг</w:t>
      </w:r>
      <w:r w:rsidRPr="00C02879">
        <w:rPr>
          <w:sz w:val="24"/>
          <w:szCs w:val="24"/>
        </w:rPr>
        <w:t xml:space="preserve"> не допускается.</w:t>
      </w:r>
    </w:p>
    <w:p w:rsidR="00717F60" w:rsidRPr="00C02879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C02879">
        <w:rPr>
          <w:sz w:val="24"/>
          <w:szCs w:val="24"/>
        </w:rPr>
        <w:t>Сроки</w:t>
      </w:r>
      <w:r w:rsidR="00717F60" w:rsidRPr="00C02879">
        <w:rPr>
          <w:sz w:val="24"/>
          <w:szCs w:val="24"/>
        </w:rPr>
        <w:t xml:space="preserve"> </w:t>
      </w:r>
      <w:r w:rsidR="00366652" w:rsidRPr="00C02879">
        <w:rPr>
          <w:sz w:val="24"/>
          <w:szCs w:val="24"/>
        </w:rPr>
        <w:t>оказания услуг</w:t>
      </w:r>
      <w:r w:rsidR="00717F60" w:rsidRPr="00C02879">
        <w:rPr>
          <w:sz w:val="24"/>
          <w:szCs w:val="24"/>
        </w:rPr>
        <w:t xml:space="preserve">: </w:t>
      </w:r>
      <w:r w:rsidR="00FA7326" w:rsidRPr="00C02879">
        <w:rPr>
          <w:sz w:val="24"/>
          <w:szCs w:val="24"/>
        </w:rPr>
        <w:t xml:space="preserve">в соответствии </w:t>
      </w:r>
      <w:r w:rsidR="002D2587" w:rsidRPr="00C02879">
        <w:rPr>
          <w:sz w:val="24"/>
          <w:szCs w:val="24"/>
        </w:rPr>
        <w:t>со сроками, указанными в</w:t>
      </w:r>
      <w:r w:rsidR="00FA7326" w:rsidRPr="00C02879">
        <w:rPr>
          <w:sz w:val="24"/>
          <w:szCs w:val="24"/>
        </w:rPr>
        <w:t xml:space="preserve"> Приложени</w:t>
      </w:r>
      <w:r w:rsidR="002D2587" w:rsidRPr="00C02879">
        <w:rPr>
          <w:sz w:val="24"/>
          <w:szCs w:val="24"/>
        </w:rPr>
        <w:t>и</w:t>
      </w:r>
      <w:r w:rsidR="00FA7326" w:rsidRPr="00C02879">
        <w:rPr>
          <w:sz w:val="24"/>
          <w:szCs w:val="24"/>
        </w:rPr>
        <w:t xml:space="preserve"> №1 к настоящей документации</w:t>
      </w:r>
      <w:r w:rsidR="00717F60" w:rsidRPr="00C02879">
        <w:rPr>
          <w:sz w:val="24"/>
          <w:szCs w:val="24"/>
        </w:rPr>
        <w:t>.</w:t>
      </w:r>
      <w:bookmarkEnd w:id="19"/>
    </w:p>
    <w:p w:rsidR="008D2928" w:rsidRPr="00C02879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C02879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C02879">
        <w:rPr>
          <w:sz w:val="24"/>
          <w:szCs w:val="24"/>
        </w:rPr>
        <w:t>территории Р</w:t>
      </w:r>
      <w:r w:rsidR="00A0540E" w:rsidRPr="00C02879">
        <w:rPr>
          <w:sz w:val="24"/>
          <w:szCs w:val="24"/>
        </w:rPr>
        <w:t xml:space="preserve">оссийской </w:t>
      </w:r>
      <w:r w:rsidR="00425F34" w:rsidRPr="00C02879">
        <w:rPr>
          <w:sz w:val="24"/>
          <w:szCs w:val="24"/>
        </w:rPr>
        <w:t>Ф</w:t>
      </w:r>
      <w:r w:rsidR="00A0540E" w:rsidRPr="00C02879">
        <w:rPr>
          <w:sz w:val="24"/>
          <w:szCs w:val="24"/>
        </w:rPr>
        <w:t>едерации</w:t>
      </w:r>
      <w:r w:rsidRPr="00C02879">
        <w:rPr>
          <w:sz w:val="24"/>
          <w:szCs w:val="24"/>
        </w:rPr>
        <w:t>.</w:t>
      </w:r>
      <w:bookmarkEnd w:id="20"/>
    </w:p>
    <w:p w:rsidR="00717F60" w:rsidRPr="00C02879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C02879">
        <w:rPr>
          <w:iCs/>
          <w:sz w:val="24"/>
          <w:szCs w:val="24"/>
        </w:rPr>
        <w:t xml:space="preserve">Форма и порядок оплаты: </w:t>
      </w:r>
      <w:r w:rsidR="00366652" w:rsidRPr="00C02879">
        <w:rPr>
          <w:iCs/>
          <w:sz w:val="24"/>
          <w:szCs w:val="24"/>
        </w:rPr>
        <w:t>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</w:t>
      </w:r>
      <w:r w:rsidRPr="00C02879">
        <w:rPr>
          <w:iCs/>
          <w:sz w:val="24"/>
          <w:szCs w:val="24"/>
        </w:rPr>
        <w:t>.</w:t>
      </w:r>
      <w:bookmarkEnd w:id="21"/>
      <w:r w:rsidR="001245FA" w:rsidRPr="00C02879">
        <w:rPr>
          <w:iCs/>
          <w:sz w:val="24"/>
          <w:szCs w:val="24"/>
        </w:rPr>
        <w:t xml:space="preserve">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C02879">
        <w:rPr>
          <w:iCs/>
          <w:sz w:val="24"/>
          <w:szCs w:val="24"/>
        </w:rPr>
        <w:t xml:space="preserve">Порядок проведения </w:t>
      </w:r>
      <w:r w:rsidR="00C05EF6" w:rsidRPr="00C02879">
        <w:rPr>
          <w:iCs/>
          <w:sz w:val="24"/>
          <w:szCs w:val="24"/>
        </w:rPr>
        <w:t xml:space="preserve">запроса предложений </w:t>
      </w:r>
      <w:r w:rsidRPr="00C02879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C02879">
        <w:rPr>
          <w:sz w:val="24"/>
          <w:szCs w:val="24"/>
        </w:rPr>
        <w:t>заявок</w:t>
      </w:r>
      <w:r w:rsidRPr="00C02879">
        <w:rPr>
          <w:iCs/>
          <w:sz w:val="24"/>
          <w:szCs w:val="24"/>
        </w:rPr>
        <w:t>, приведены в разделе</w:t>
      </w:r>
      <w:r w:rsidR="00E71A48" w:rsidRPr="00C02879">
        <w:rPr>
          <w:iCs/>
          <w:sz w:val="24"/>
          <w:szCs w:val="24"/>
        </w:rPr>
        <w:t xml:space="preserve"> </w:t>
      </w:r>
      <w:r w:rsidR="00AD2F1E" w:rsidRPr="00C02879">
        <w:rPr>
          <w:iCs/>
          <w:sz w:val="24"/>
          <w:szCs w:val="24"/>
        </w:rPr>
        <w:fldChar w:fldCharType="begin"/>
      </w:r>
      <w:r w:rsidR="00E71A48" w:rsidRPr="00C02879">
        <w:rPr>
          <w:iCs/>
          <w:sz w:val="24"/>
          <w:szCs w:val="24"/>
        </w:rPr>
        <w:instrText xml:space="preserve"> REF _Ref311232052 \r \h </w:instrText>
      </w:r>
      <w:r w:rsidR="00C02879">
        <w:rPr>
          <w:iCs/>
          <w:sz w:val="24"/>
          <w:szCs w:val="24"/>
        </w:rPr>
        <w:instrText xml:space="preserve"> \* MERGEFORMAT </w:instrText>
      </w:r>
      <w:r w:rsidR="00AD2F1E" w:rsidRPr="00C02879">
        <w:rPr>
          <w:iCs/>
          <w:sz w:val="24"/>
          <w:szCs w:val="24"/>
        </w:rPr>
      </w:r>
      <w:r w:rsidR="00AD2F1E" w:rsidRPr="00C02879">
        <w:rPr>
          <w:iCs/>
          <w:sz w:val="24"/>
          <w:szCs w:val="24"/>
        </w:rPr>
        <w:fldChar w:fldCharType="separate"/>
      </w:r>
      <w:r w:rsidR="00457E23" w:rsidRPr="00C02879">
        <w:rPr>
          <w:iCs/>
          <w:sz w:val="24"/>
          <w:szCs w:val="24"/>
        </w:rPr>
        <w:t>3</w:t>
      </w:r>
      <w:r w:rsidR="00AD2F1E" w:rsidRPr="00C02879">
        <w:rPr>
          <w:iCs/>
          <w:sz w:val="24"/>
          <w:szCs w:val="24"/>
        </w:rPr>
        <w:fldChar w:fldCharType="end"/>
      </w:r>
      <w:r w:rsidR="00E71A48" w:rsidRPr="00C02879">
        <w:rPr>
          <w:iCs/>
          <w:sz w:val="24"/>
          <w:szCs w:val="24"/>
        </w:rPr>
        <w:t xml:space="preserve"> </w:t>
      </w:r>
      <w:r w:rsidRPr="00C02879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C02879">
        <w:rPr>
          <w:iCs/>
          <w:sz w:val="24"/>
          <w:szCs w:val="24"/>
        </w:rPr>
        <w:t>Д</w:t>
      </w:r>
      <w:r w:rsidRPr="00C02879">
        <w:rPr>
          <w:iCs/>
          <w:sz w:val="24"/>
          <w:szCs w:val="24"/>
        </w:rPr>
        <w:t xml:space="preserve">окументации). </w:t>
      </w:r>
      <w:r w:rsidRPr="00C02879">
        <w:rPr>
          <w:sz w:val="24"/>
          <w:szCs w:val="24"/>
        </w:rPr>
        <w:t xml:space="preserve">Подробные требования к </w:t>
      </w:r>
      <w:r w:rsidR="00366652" w:rsidRPr="00C02879">
        <w:rPr>
          <w:sz w:val="24"/>
          <w:szCs w:val="24"/>
        </w:rPr>
        <w:t>оказываемым услугам</w:t>
      </w:r>
      <w:r w:rsidR="00077FB6" w:rsidRPr="00C02879">
        <w:rPr>
          <w:sz w:val="24"/>
          <w:szCs w:val="24"/>
        </w:rPr>
        <w:t xml:space="preserve"> </w:t>
      </w:r>
      <w:r w:rsidRPr="00C02879">
        <w:rPr>
          <w:sz w:val="24"/>
          <w:szCs w:val="24"/>
        </w:rPr>
        <w:t>изложены в</w:t>
      </w:r>
      <w:r w:rsidR="00953802" w:rsidRPr="00C02879">
        <w:rPr>
          <w:sz w:val="24"/>
          <w:szCs w:val="24"/>
        </w:rPr>
        <w:t xml:space="preserve"> разделе </w:t>
      </w:r>
      <w:r w:rsidR="00AD2F1E" w:rsidRPr="00C02879">
        <w:rPr>
          <w:sz w:val="24"/>
          <w:szCs w:val="24"/>
        </w:rPr>
        <w:fldChar w:fldCharType="begin"/>
      </w:r>
      <w:r w:rsidR="008D2928" w:rsidRPr="00C02879">
        <w:rPr>
          <w:sz w:val="24"/>
          <w:szCs w:val="24"/>
        </w:rPr>
        <w:instrText xml:space="preserve"> REF _Ref440270568 \r \h </w:instrText>
      </w:r>
      <w:r w:rsidR="00C02879">
        <w:rPr>
          <w:sz w:val="24"/>
          <w:szCs w:val="24"/>
        </w:rPr>
        <w:instrText xml:space="preserve"> \* MERGEFORMAT </w:instrText>
      </w:r>
      <w:r w:rsidR="00AD2F1E" w:rsidRPr="00C02879">
        <w:rPr>
          <w:sz w:val="24"/>
          <w:szCs w:val="24"/>
        </w:rPr>
      </w:r>
      <w:r w:rsidR="00AD2F1E" w:rsidRPr="00C02879">
        <w:rPr>
          <w:sz w:val="24"/>
          <w:szCs w:val="24"/>
        </w:rPr>
        <w:fldChar w:fldCharType="separate"/>
      </w:r>
      <w:r w:rsidR="00457E23" w:rsidRPr="00C02879">
        <w:rPr>
          <w:sz w:val="24"/>
          <w:szCs w:val="24"/>
        </w:rPr>
        <w:t>4</w:t>
      </w:r>
      <w:r w:rsidR="00AD2F1E" w:rsidRPr="00C02879">
        <w:rPr>
          <w:sz w:val="24"/>
          <w:szCs w:val="24"/>
        </w:rPr>
        <w:fldChar w:fldCharType="end"/>
      </w:r>
      <w:r w:rsidRPr="00C02879">
        <w:rPr>
          <w:sz w:val="24"/>
          <w:szCs w:val="24"/>
        </w:rPr>
        <w:t>.</w:t>
      </w:r>
      <w:r w:rsidR="004B5EB3" w:rsidRPr="00C02879">
        <w:rPr>
          <w:sz w:val="24"/>
          <w:szCs w:val="24"/>
        </w:rPr>
        <w:t xml:space="preserve"> Проект</w:t>
      </w:r>
      <w:r w:rsidR="004B5EB3" w:rsidRPr="00C02879">
        <w:rPr>
          <w:iCs/>
          <w:sz w:val="24"/>
          <w:szCs w:val="24"/>
        </w:rPr>
        <w:t xml:space="preserve"> </w:t>
      </w:r>
      <w:r w:rsidR="00123C70" w:rsidRPr="00C02879">
        <w:rPr>
          <w:iCs/>
          <w:sz w:val="24"/>
          <w:szCs w:val="24"/>
        </w:rPr>
        <w:t>Договор</w:t>
      </w:r>
      <w:r w:rsidRPr="00C02879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C02879">
        <w:rPr>
          <w:iCs/>
          <w:sz w:val="24"/>
          <w:szCs w:val="24"/>
        </w:rPr>
        <w:t>З</w:t>
      </w:r>
      <w:r w:rsidR="00C05EF6" w:rsidRPr="00C02879">
        <w:rPr>
          <w:iCs/>
          <w:sz w:val="24"/>
          <w:szCs w:val="24"/>
        </w:rPr>
        <w:t>апроса</w:t>
      </w:r>
      <w:r w:rsidR="00C05EF6" w:rsidRPr="002A47D1">
        <w:rPr>
          <w:iCs/>
          <w:sz w:val="24"/>
          <w:szCs w:val="24"/>
        </w:rPr>
        <w:t xml:space="preserve">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2F5A68">
        <w:fldChar w:fldCharType="begin"/>
      </w:r>
      <w:r w:rsidR="002F5A68">
        <w:instrText xml:space="preserve"> REF _Ref305973574 \r \h  \* MERGEFORMAT </w:instrText>
      </w:r>
      <w:r w:rsidR="002F5A68">
        <w:fldChar w:fldCharType="separate"/>
      </w:r>
      <w:r w:rsidR="00457E23">
        <w:t>2</w:t>
      </w:r>
      <w:r w:rsidR="002F5A68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D2F1E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457E23">
        <w:rPr>
          <w:iCs/>
          <w:sz w:val="24"/>
          <w:szCs w:val="24"/>
        </w:rPr>
        <w:t>5</w:t>
      </w:r>
      <w:r w:rsidR="00AD2F1E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1.1.5</w:t>
      </w:r>
      <w:r w:rsidR="002F5A68">
        <w:fldChar w:fldCharType="end"/>
      </w:r>
      <w:r w:rsidRPr="00366652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1.1.7</w:t>
      </w:r>
      <w:r w:rsidR="002F5A68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ом(</w:t>
      </w:r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r w:rsidRPr="00366652">
        <w:rPr>
          <w:sz w:val="24"/>
          <w:szCs w:val="24"/>
        </w:rPr>
        <w:t>ях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1.1.5</w:t>
      </w:r>
      <w:r w:rsidR="002F5A68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457E23" w:rsidRPr="00457E23">
        <w:rPr>
          <w:bCs w:val="0"/>
          <w:iCs/>
          <w:sz w:val="24"/>
          <w:szCs w:val="24"/>
        </w:rPr>
        <w:t>1.1.5</w:t>
      </w:r>
      <w:r w:rsidR="002F5A68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138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3.2</w:t>
      </w:r>
      <w:r w:rsidR="002F5A68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139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F5A68">
        <w:fldChar w:fldCharType="begin"/>
      </w:r>
      <w:r w:rsidR="002F5A68">
        <w:instrText xml:space="preserve"> REF _Ref191386109 \n \h  \* MERGEFORMAT </w:instrText>
      </w:r>
      <w:r w:rsidR="002F5A68">
        <w:fldChar w:fldCharType="separate"/>
      </w:r>
      <w:r w:rsidR="00457E23" w:rsidRPr="00457E23">
        <w:rPr>
          <w:color w:val="000000"/>
          <w:sz w:val="24"/>
          <w:szCs w:val="24"/>
        </w:rPr>
        <w:t>3.3.2</w:t>
      </w:r>
      <w:r w:rsidR="002F5A68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140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2F5A68">
        <w:fldChar w:fldCharType="begin"/>
      </w:r>
      <w:r w:rsidR="002F5A68">
        <w:instrText xml:space="preserve"> REF _Ref191386164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 xml:space="preserve"> 1.4.1 </w:t>
      </w:r>
      <w:r w:rsidR="002F5A68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2F5A68">
        <w:fldChar w:fldCharType="begin"/>
      </w:r>
      <w:r w:rsidR="002F5A68">
        <w:instrText xml:space="preserve"> REF _Ref306978606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 xml:space="preserve"> 1.4.2 </w:t>
      </w:r>
      <w:r w:rsidR="002F5A68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141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457E23" w:rsidRDefault="00457E23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457E23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457E23">
        <w:rPr>
          <w:color w:val="FF0000"/>
          <w:sz w:val="24"/>
          <w:szCs w:val="24"/>
        </w:rPr>
        <w:t xml:space="preserve"> </w:t>
      </w:r>
      <w:r w:rsidRPr="00457E23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457E23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457E23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_Ref306114966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3.3.11</w:t>
      </w:r>
      <w:r w:rsidR="002F5A68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985691" w:rsidRDefault="00985691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985691">
        <w:rPr>
          <w:sz w:val="24"/>
          <w:szCs w:val="24"/>
        </w:rPr>
        <w:t xml:space="preserve">В соответствии с Извещением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Запроса предложений </w:t>
      </w:r>
      <w:r w:rsidRPr="00985691">
        <w:rPr>
          <w:bCs w:val="0"/>
          <w:sz w:val="24"/>
          <w:szCs w:val="24"/>
        </w:rPr>
        <w:t xml:space="preserve">в любой момент </w:t>
      </w:r>
      <w:r w:rsidRPr="00985691">
        <w:rPr>
          <w:sz w:val="24"/>
          <w:szCs w:val="24"/>
        </w:rPr>
        <w:t>до наступления даты и времени окончания срока подачи заявок на участие в закупке, не неся при этом никакой материальной ответственности перед Участниками запроса предложений. 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17F60" w:rsidRPr="00985691">
        <w:rPr>
          <w:sz w:val="24"/>
          <w:szCs w:val="24"/>
        </w:rPr>
        <w:t>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142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bookmarkStart w:id="65" w:name="_Toc471979895"/>
      <w:bookmarkStart w:id="66" w:name="_Toc49859014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457E23">
        <w:rPr>
          <w:b w:val="0"/>
        </w:rPr>
        <w:t>1.1.4</w:t>
      </w:r>
      <w:r w:rsidR="00AD2F1E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6112"/>
      <w:bookmarkStart w:id="78" w:name="_Toc469487598"/>
      <w:bookmarkStart w:id="79" w:name="_Toc471979896"/>
      <w:bookmarkStart w:id="80" w:name="_Toc49859014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457E23" w:rsidRPr="00457E23">
        <w:rPr>
          <w:b w:val="0"/>
          <w:szCs w:val="24"/>
        </w:rPr>
        <w:t>3.3</w:t>
      </w:r>
      <w:r w:rsidR="002F5A68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6113"/>
      <w:bookmarkStart w:id="92" w:name="_Toc469487599"/>
      <w:bookmarkStart w:id="93" w:name="_Toc471979897"/>
      <w:bookmarkStart w:id="94" w:name="_Toc498590145"/>
      <w:r w:rsidRPr="002D4BC6">
        <w:rPr>
          <w:b w:val="0"/>
          <w:szCs w:val="24"/>
        </w:rPr>
        <w:t xml:space="preserve">Письмо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b w:val="0"/>
          <w:szCs w:val="24"/>
        </w:rPr>
        <w:t>5.1</w:t>
      </w:r>
      <w:r w:rsidR="002F5A68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6114"/>
      <w:bookmarkStart w:id="106" w:name="_Toc469487600"/>
      <w:bookmarkStart w:id="107" w:name="_Toc471979898"/>
      <w:bookmarkStart w:id="108" w:name="_Toc498590146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_Ref440284918 \r \h  \* MERGEFORMAT </w:instrText>
      </w:r>
      <w:r w:rsidR="002F5A68">
        <w:fldChar w:fldCharType="separate"/>
      </w:r>
      <w:r w:rsidR="00457E23" w:rsidRPr="00457E23">
        <w:rPr>
          <w:b w:val="0"/>
          <w:szCs w:val="24"/>
        </w:rPr>
        <w:t>5.2</w:t>
      </w:r>
      <w:r w:rsidR="002F5A68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457E23" w:rsidRPr="00457E23">
        <w:rPr>
          <w:b w:val="0"/>
          <w:bCs w:val="0"/>
          <w:szCs w:val="24"/>
        </w:rPr>
        <w:t>5.3</w:t>
      </w:r>
      <w:r w:rsidR="002F5A68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_Ref440284947 \r \h  \* MERGEFORMAT </w:instrText>
      </w:r>
      <w:r w:rsidR="002F5A68">
        <w:fldChar w:fldCharType="separate"/>
      </w:r>
      <w:r w:rsidR="00457E23" w:rsidRPr="00457E23">
        <w:rPr>
          <w:b w:val="0"/>
          <w:szCs w:val="24"/>
        </w:rPr>
        <w:t>5.4</w:t>
      </w:r>
      <w:r w:rsidR="002F5A68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457E23">
        <w:rPr>
          <w:b w:val="0"/>
          <w:szCs w:val="24"/>
        </w:rPr>
        <w:t>5.5</w:t>
      </w:r>
      <w:r w:rsidR="00AD2F1E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457E23">
        <w:rPr>
          <w:b w:val="0"/>
          <w:szCs w:val="24"/>
        </w:rPr>
        <w:t>5.6</w:t>
      </w:r>
      <w:r w:rsidR="00AD2F1E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6115"/>
      <w:bookmarkStart w:id="120" w:name="_Toc469487601"/>
      <w:bookmarkStart w:id="121" w:name="_Toc471979899"/>
      <w:bookmarkStart w:id="122" w:name="_Toc49859014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AD2F1E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457E23">
        <w:rPr>
          <w:b w:val="0"/>
          <w:szCs w:val="24"/>
        </w:rPr>
        <w:t>3.3.14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6116"/>
      <w:bookmarkStart w:id="134" w:name="_Toc469487602"/>
      <w:bookmarkStart w:id="135" w:name="_Toc471979900"/>
      <w:bookmarkStart w:id="136" w:name="_Toc498590148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457E23">
        <w:rPr>
          <w:b w:val="0"/>
          <w:szCs w:val="24"/>
        </w:rPr>
        <w:t>3.6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457E23">
        <w:rPr>
          <w:b w:val="0"/>
          <w:szCs w:val="24"/>
        </w:rPr>
        <w:t>3.9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0"/>
          <w:headerReference w:type="default" r:id="rId21"/>
          <w:footerReference w:type="even" r:id="rId22"/>
          <w:headerReference w:type="first" r:id="rId23"/>
          <w:footerReference w:type="first" r:id="rId24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149"/>
      <w:bookmarkEnd w:id="52"/>
      <w:bookmarkEnd w:id="137"/>
      <w:r w:rsidRPr="006238AF">
        <w:rPr>
          <w:szCs w:val="24"/>
        </w:rPr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150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6119"/>
      <w:bookmarkStart w:id="160" w:name="_Toc469487605"/>
      <w:bookmarkStart w:id="161" w:name="_Toc471979903"/>
      <w:bookmarkStart w:id="162" w:name="_Toc498590151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6120"/>
      <w:bookmarkStart w:id="179" w:name="_Toc469487606"/>
      <w:bookmarkStart w:id="180" w:name="_Toc471979904"/>
      <w:bookmarkStart w:id="181" w:name="_Toc49859015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457E23">
        <w:rPr>
          <w:b w:val="0"/>
        </w:rPr>
        <w:t>5.6</w:t>
      </w:r>
      <w:r w:rsidR="00AD2F1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6121"/>
      <w:bookmarkStart w:id="198" w:name="_Toc469487607"/>
      <w:bookmarkStart w:id="199" w:name="_Toc471979905"/>
      <w:bookmarkStart w:id="200" w:name="_Toc49859015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154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6123"/>
      <w:bookmarkStart w:id="218" w:name="_Toc469487609"/>
      <w:bookmarkStart w:id="219" w:name="_Toc471979907"/>
      <w:bookmarkStart w:id="220" w:name="_Toc49859015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457E23">
        <w:rPr>
          <w:b w:val="0"/>
        </w:rPr>
        <w:t>2.2.3</w:t>
      </w:r>
      <w:r w:rsidR="00AD2F1E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6124"/>
      <w:bookmarkStart w:id="236" w:name="_Toc469487610"/>
      <w:bookmarkStart w:id="237" w:name="_Toc471979908"/>
      <w:bookmarkStart w:id="238" w:name="_Toc49859015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6125"/>
      <w:bookmarkStart w:id="255" w:name="_Toc469487611"/>
      <w:bookmarkStart w:id="256" w:name="_Toc471979909"/>
      <w:bookmarkStart w:id="257" w:name="_Toc498590157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5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158"/>
      <w:r w:rsidRPr="00F31976">
        <w:rPr>
          <w:bCs w:val="0"/>
        </w:rPr>
        <w:t>Дополнительные условия, включаемые в проект договора</w:t>
      </w:r>
      <w:bookmarkEnd w:id="262"/>
      <w:bookmarkEnd w:id="263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7613"/>
      <w:bookmarkStart w:id="266" w:name="_Toc471979911"/>
      <w:bookmarkStart w:id="267" w:name="_Toc498590159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D2F1E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457E23">
        <w:rPr>
          <w:b w:val="0"/>
        </w:rPr>
        <w:t>2.3.3</w:t>
      </w:r>
      <w:r w:rsidR="00AD2F1E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7614"/>
      <w:bookmarkStart w:id="270" w:name="_Toc471979912"/>
      <w:bookmarkStart w:id="271" w:name="_Toc498590160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7615"/>
      <w:bookmarkStart w:id="275" w:name="_Toc471979913"/>
      <w:bookmarkStart w:id="276" w:name="_Toc498590161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7616"/>
      <w:bookmarkStart w:id="279" w:name="_Toc471979914"/>
      <w:bookmarkStart w:id="280" w:name="_Toc498590162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7617"/>
      <w:bookmarkStart w:id="283" w:name="_Toc471979915"/>
      <w:bookmarkStart w:id="284" w:name="_Toc498590163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7618"/>
      <w:bookmarkStart w:id="287" w:name="_Toc471979916"/>
      <w:bookmarkStart w:id="288" w:name="_Toc498590164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7619"/>
      <w:bookmarkStart w:id="291" w:name="_Toc471979917"/>
      <w:bookmarkStart w:id="292" w:name="_Toc498590165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6"/>
          <w:headerReference w:type="default" r:id="rId27"/>
          <w:footerReference w:type="even" r:id="rId28"/>
          <w:headerReference w:type="first" r:id="rId29"/>
          <w:footerReference w:type="first" r:id="rId3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166"/>
      <w:r w:rsidRPr="00E71A48">
        <w:rPr>
          <w:szCs w:val="24"/>
        </w:rPr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167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6128"/>
      <w:bookmarkStart w:id="309" w:name="_Toc469487622"/>
      <w:bookmarkStart w:id="310" w:name="_Toc471979920"/>
      <w:bookmarkStart w:id="311" w:name="_Toc498590168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3.2</w:t>
      </w:r>
      <w:r w:rsidR="002F5A68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2F5A68">
        <w:fldChar w:fldCharType="begin"/>
      </w:r>
      <w:r w:rsidR="002F5A68">
        <w:instrText xml:space="preserve"> REF _Ref305973214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</w:t>
      </w:r>
      <w:r w:rsidR="002F5A68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_Ref303683883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D2F1E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AD2F1E">
        <w:fldChar w:fldCharType="separate"/>
      </w:r>
      <w:r w:rsidR="00457E23">
        <w:rPr>
          <w:bCs w:val="0"/>
          <w:sz w:val="24"/>
          <w:szCs w:val="24"/>
        </w:rPr>
        <w:t>3.6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2F5A68">
        <w:fldChar w:fldCharType="begin"/>
      </w:r>
      <w:r w:rsidR="002F5A68">
        <w:instrText xml:space="preserve"> REF _Ref303250967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3.7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AD2F1E">
        <w:fldChar w:fldCharType="separate"/>
      </w:r>
      <w:r w:rsidR="00457E23">
        <w:rPr>
          <w:bCs w:val="0"/>
          <w:sz w:val="24"/>
          <w:szCs w:val="24"/>
        </w:rPr>
        <w:t>3.9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AD2F1E">
        <w:fldChar w:fldCharType="separate"/>
      </w:r>
      <w:r w:rsidR="00457E23">
        <w:rPr>
          <w:bCs w:val="0"/>
          <w:sz w:val="24"/>
          <w:szCs w:val="24"/>
        </w:rPr>
        <w:t>3.12</w:t>
      </w:r>
      <w:r w:rsidR="00AD2F1E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2F5A68">
        <w:fldChar w:fldCharType="begin"/>
      </w:r>
      <w:r w:rsidR="002F5A68">
        <w:instrText xml:space="preserve"> REF _Ref306140410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3.13</w:t>
      </w:r>
      <w:r w:rsidR="002F5A68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3.14</w:t>
      </w:r>
      <w:r w:rsidR="002F5A68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6129"/>
      <w:bookmarkStart w:id="328" w:name="_Toc469487623"/>
      <w:bookmarkStart w:id="329" w:name="_Toc471979921"/>
      <w:bookmarkStart w:id="330" w:name="_Toc498590169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985691" w:rsidRDefault="00985691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985691">
        <w:rPr>
          <w:sz w:val="24"/>
          <w:szCs w:val="24"/>
          <w:lang w:eastAsia="ru-RU"/>
        </w:rPr>
        <w:t xml:space="preserve">разъяснения Извещения о проведении запроса предложений, Документации по запросу предложений – не позднее </w:t>
      </w:r>
      <w:r w:rsidRPr="00985691">
        <w:rPr>
          <w:sz w:val="24"/>
          <w:szCs w:val="24"/>
        </w:rPr>
        <w:t>3 (трех) рабочих дней с даты поступления запроса</w:t>
      </w:r>
      <w:r w:rsidR="0099066F" w:rsidRPr="00985691">
        <w:rPr>
          <w:sz w:val="24"/>
          <w:szCs w:val="24"/>
          <w:lang w:eastAsia="ru-RU"/>
        </w:rPr>
        <w:t>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170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2F5A68">
        <w:fldChar w:fldCharType="begin"/>
      </w:r>
      <w:r w:rsidR="002F5A68">
        <w:instrText xml:space="preserve"> REF _Ref302563524 \n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1.1.1</w:t>
      </w:r>
      <w:r w:rsidR="002F5A68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171"/>
      <w:bookmarkEnd w:id="334"/>
      <w:bookmarkEnd w:id="335"/>
      <w:r w:rsidRPr="00E71A48"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6132"/>
      <w:bookmarkStart w:id="351" w:name="_Toc469487626"/>
      <w:bookmarkStart w:id="352" w:name="_Toc471979924"/>
      <w:bookmarkStart w:id="353" w:name="_Toc498590172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5.2</w:t>
      </w:r>
      <w:r w:rsidR="00AD2F1E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5.4</w:t>
      </w:r>
      <w:r w:rsidR="00AD2F1E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</w:t>
      </w:r>
      <w:r w:rsidR="002F5A68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_Ref440361610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5.6</w:t>
      </w:r>
      <w:r w:rsidR="002F5A68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eastAsia="ru-RU"/>
        </w:rPr>
        <w:t>5.1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5.1.3</w:t>
      </w:r>
      <w:r w:rsidR="002F5A68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Документ(ы) в соответствии с пп.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б)</w:t>
      </w:r>
      <w:r w:rsidR="002F5A68">
        <w:fldChar w:fldCharType="end"/>
      </w:r>
      <w:r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3.3.8.3</w:t>
      </w:r>
      <w:r w:rsidR="002F5A68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5.3</w:t>
      </w:r>
      <w:r w:rsidR="002F5A68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_Ref440274913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eastAsia="ru-RU"/>
        </w:rPr>
        <w:t>5.2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_Ref440274902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eastAsia="ru-RU"/>
        </w:rPr>
        <w:t>5.4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5.6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5.7.1</w:t>
      </w:r>
      <w:r w:rsidR="00AD2F1E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bCs w:val="0"/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3.3.8.3</w:t>
      </w:r>
      <w:r w:rsidR="002F5A68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r w:rsidR="00F463E8" w:rsidRPr="00AE1D21">
        <w:rPr>
          <w:sz w:val="24"/>
          <w:szCs w:val="24"/>
        </w:rPr>
        <w:t xml:space="preserve">пп.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б)</w:t>
      </w:r>
      <w:r w:rsidR="002F5A68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AD2F1E">
        <w:fldChar w:fldCharType="begin"/>
      </w:r>
      <w:r w:rsidR="00AD2F1E">
        <w:instrText xml:space="preserve"> REF _Ref440372326 \r \h  \* MERGEFORMAT </w:instrText>
      </w:r>
      <w:r w:rsidR="00AD2F1E">
        <w:fldChar w:fldCharType="separate"/>
      </w:r>
      <w:r w:rsidR="00457E23" w:rsidRPr="00457E23">
        <w:rPr>
          <w:sz w:val="24"/>
          <w:szCs w:val="24"/>
        </w:rPr>
        <w:t>д)</w:t>
      </w:r>
      <w:r w:rsidR="00AD2F1E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_Ref440371812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м)</w:t>
      </w:r>
      <w:r w:rsidR="002F5A68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AD2F1E">
        <w:fldChar w:fldCharType="begin"/>
      </w:r>
      <w:r w:rsidR="00AD2F1E">
        <w:instrText xml:space="preserve"> REF _Ref440371822 \r \h  \* MERGEFORMAT </w:instrText>
      </w:r>
      <w:r w:rsidR="00AD2F1E">
        <w:fldChar w:fldCharType="separate"/>
      </w:r>
      <w:r w:rsidR="00457E23" w:rsidRPr="00457E23">
        <w:rPr>
          <w:sz w:val="24"/>
          <w:szCs w:val="24"/>
        </w:rPr>
        <w:t>н)</w:t>
      </w:r>
      <w:r w:rsidR="00AD2F1E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у)</w:t>
      </w:r>
      <w:r w:rsidR="002F5A68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3.3.8.3</w:t>
      </w:r>
      <w:r w:rsidR="002F5A68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_Ref306143446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3.3.9.3</w:t>
      </w:r>
      <w:r w:rsidR="002F5A68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_Ref465847423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3.3.10.7</w:t>
      </w:r>
      <w:r w:rsidR="002F5A68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457E23" w:rsidRPr="00457E23">
        <w:rPr>
          <w:szCs w:val="24"/>
        </w:rPr>
        <w:t>3.3.14.4</w:t>
      </w:r>
      <w:r w:rsidR="002F5A68">
        <w:fldChar w:fldCharType="end"/>
      </w:r>
      <w:r w:rsidRPr="007A5083">
        <w:rPr>
          <w:szCs w:val="24"/>
        </w:rPr>
        <w:t>).</w:t>
      </w:r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2F5A68">
        <w:fldChar w:fldCharType="begin"/>
      </w:r>
      <w:r w:rsidR="002F5A68">
        <w:instrText xml:space="preserve"> REF _Ref440270602 \r \h  \* MERGEFORMAT </w:instrText>
      </w:r>
      <w:r w:rsidR="002F5A68">
        <w:fldChar w:fldCharType="separate"/>
      </w:r>
      <w:r w:rsidR="00457E23">
        <w:t>5</w:t>
      </w:r>
      <w:r w:rsidR="002F5A68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F5A68">
        <w:fldChar w:fldCharType="begin"/>
      </w:r>
      <w:r w:rsidR="002F5A68">
        <w:instrText xml:space="preserve"> REF _Ref191386419 \n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3.3.2</w:t>
      </w:r>
      <w:r w:rsidR="002F5A68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_Ref440361959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5.5</w:t>
      </w:r>
      <w:r w:rsidR="002F5A68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_Ref440271036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5.4</w:t>
      </w:r>
      <w:r w:rsidR="002F5A68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6133"/>
      <w:bookmarkStart w:id="373" w:name="_Toc469487627"/>
      <w:bookmarkStart w:id="374" w:name="_Toc471979925"/>
      <w:bookmarkStart w:id="375" w:name="_Toc498590173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59"/>
      <w:bookmarkEnd w:id="360"/>
      <w:bookmarkEnd w:id="361"/>
      <w:r w:rsidRPr="0043428B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6134"/>
      <w:bookmarkStart w:id="388" w:name="_Toc469487628"/>
      <w:bookmarkStart w:id="389" w:name="_Toc471979926"/>
      <w:bookmarkStart w:id="390" w:name="_Toc498590174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6135"/>
      <w:bookmarkStart w:id="404" w:name="_Toc469487629"/>
      <w:bookmarkStart w:id="405" w:name="_Toc471979927"/>
      <w:bookmarkStart w:id="406" w:name="_Toc498590175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6136"/>
      <w:bookmarkStart w:id="419" w:name="_Toc469487630"/>
      <w:bookmarkStart w:id="420" w:name="_Toc471979928"/>
      <w:bookmarkStart w:id="421" w:name="_Toc498590176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6137"/>
      <w:bookmarkStart w:id="433" w:name="_Toc469487631"/>
      <w:bookmarkStart w:id="434" w:name="_Toc471979929"/>
      <w:bookmarkStart w:id="435" w:name="_Toc498590177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C02879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 xml:space="preserve">исходя из официального курса валюты, установленного Центральным банком Российской Федерации, с указанием такового курса и даты его </w:t>
      </w:r>
      <w:r w:rsidRPr="00C02879">
        <w:rPr>
          <w:bCs w:val="0"/>
          <w:sz w:val="24"/>
          <w:szCs w:val="24"/>
        </w:rPr>
        <w:t>установления.</w:t>
      </w:r>
    </w:p>
    <w:p w:rsidR="00717F60" w:rsidRPr="00C02879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C02879">
        <w:rPr>
          <w:bCs w:val="0"/>
          <w:sz w:val="24"/>
          <w:szCs w:val="24"/>
        </w:rPr>
        <w:t xml:space="preserve">Цена </w:t>
      </w:r>
      <w:r w:rsidR="004B5EB3" w:rsidRPr="00C02879">
        <w:rPr>
          <w:bCs w:val="0"/>
          <w:sz w:val="24"/>
          <w:szCs w:val="24"/>
        </w:rPr>
        <w:t>Заявк</w:t>
      </w:r>
      <w:r w:rsidRPr="00C02879">
        <w:rPr>
          <w:bCs w:val="0"/>
          <w:sz w:val="24"/>
          <w:szCs w:val="24"/>
        </w:rPr>
        <w:t xml:space="preserve">и фиксируется в рублях </w:t>
      </w:r>
      <w:r w:rsidR="00676A76" w:rsidRPr="00C02879">
        <w:rPr>
          <w:bCs w:val="0"/>
          <w:sz w:val="24"/>
          <w:szCs w:val="24"/>
        </w:rPr>
        <w:t xml:space="preserve">РФ </w:t>
      </w:r>
      <w:r w:rsidRPr="00C02879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02879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5898"/>
      <w:bookmarkStart w:id="447" w:name="_Toc468876138"/>
      <w:bookmarkStart w:id="448" w:name="_Toc469487632"/>
      <w:bookmarkStart w:id="449" w:name="_Toc471979930"/>
      <w:bookmarkStart w:id="450" w:name="_Toc498590178"/>
      <w:r w:rsidRPr="00C02879">
        <w:rPr>
          <w:szCs w:val="24"/>
        </w:rPr>
        <w:t xml:space="preserve">Начальная (максимальная) цена </w:t>
      </w:r>
      <w:r w:rsidR="00123C70" w:rsidRPr="00C02879">
        <w:rPr>
          <w:szCs w:val="24"/>
        </w:rPr>
        <w:t>Договор</w:t>
      </w:r>
      <w:r w:rsidRPr="00C02879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C02879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51" w:name="_Ref467510701"/>
      <w:r w:rsidRPr="00C02879">
        <w:rPr>
          <w:bCs w:val="0"/>
          <w:sz w:val="24"/>
          <w:szCs w:val="24"/>
        </w:rPr>
        <w:t xml:space="preserve">Начальная (максимальная) цена </w:t>
      </w:r>
      <w:r w:rsidR="00123C70" w:rsidRPr="00C02879">
        <w:rPr>
          <w:bCs w:val="0"/>
          <w:sz w:val="24"/>
          <w:szCs w:val="24"/>
        </w:rPr>
        <w:t>Договор</w:t>
      </w:r>
      <w:r w:rsidRPr="00C02879">
        <w:rPr>
          <w:bCs w:val="0"/>
          <w:sz w:val="24"/>
          <w:szCs w:val="24"/>
        </w:rPr>
        <w:t>а</w:t>
      </w:r>
      <w:r w:rsidR="00216641" w:rsidRPr="00C02879">
        <w:rPr>
          <w:bCs w:val="0"/>
          <w:sz w:val="24"/>
          <w:szCs w:val="24"/>
        </w:rPr>
        <w:t>:</w:t>
      </w:r>
      <w:bookmarkEnd w:id="451"/>
    </w:p>
    <w:p w:rsidR="00717F60" w:rsidRPr="00C02879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C02879">
        <w:rPr>
          <w:b/>
          <w:bCs w:val="0"/>
          <w:sz w:val="24"/>
          <w:szCs w:val="24"/>
          <w:u w:val="single"/>
        </w:rPr>
        <w:t>По Лоту №1:</w:t>
      </w:r>
      <w:r w:rsidR="00717F60" w:rsidRPr="00C02879">
        <w:rPr>
          <w:bCs w:val="0"/>
          <w:sz w:val="24"/>
          <w:szCs w:val="24"/>
        </w:rPr>
        <w:t xml:space="preserve"> </w:t>
      </w:r>
      <w:r w:rsidR="00C02879" w:rsidRPr="00C02879">
        <w:rPr>
          <w:b/>
          <w:sz w:val="24"/>
          <w:szCs w:val="24"/>
        </w:rPr>
        <w:t xml:space="preserve">1 350 000,00 </w:t>
      </w:r>
      <w:r w:rsidR="00C02879" w:rsidRPr="00C02879">
        <w:rPr>
          <w:sz w:val="24"/>
          <w:szCs w:val="24"/>
        </w:rPr>
        <w:t xml:space="preserve">(один миллион триста пятьдесят тысяч) рублей 00 копеек РФ, без учета НДС; НДС составляет </w:t>
      </w:r>
      <w:r w:rsidR="00C02879" w:rsidRPr="00C02879">
        <w:rPr>
          <w:b/>
          <w:sz w:val="24"/>
          <w:szCs w:val="24"/>
        </w:rPr>
        <w:t xml:space="preserve">270 000,00 </w:t>
      </w:r>
      <w:r w:rsidR="00C02879" w:rsidRPr="00C02879">
        <w:rPr>
          <w:sz w:val="24"/>
          <w:szCs w:val="24"/>
        </w:rPr>
        <w:t xml:space="preserve">(двести семьдесят тысяч) рублей  00 копеек РФ; </w:t>
      </w:r>
      <w:r w:rsidR="00C02879" w:rsidRPr="00C02879">
        <w:rPr>
          <w:b/>
          <w:sz w:val="24"/>
          <w:szCs w:val="24"/>
        </w:rPr>
        <w:t xml:space="preserve">1 620 000,00 </w:t>
      </w:r>
      <w:r w:rsidR="00C02879" w:rsidRPr="00C02879">
        <w:rPr>
          <w:sz w:val="24"/>
          <w:szCs w:val="24"/>
        </w:rPr>
        <w:t>(один миллион шестьсот двадцать тысяч) рублей  00 копеек РФ, с учетом НДС</w:t>
      </w:r>
      <w:r w:rsidR="00C02879">
        <w:rPr>
          <w:sz w:val="24"/>
          <w:szCs w:val="24"/>
        </w:rPr>
        <w:t>.</w:t>
      </w:r>
      <w:r w:rsidR="00155DAF" w:rsidRPr="00C02879">
        <w:rPr>
          <w:rFonts w:eastAsia="Calibri"/>
          <w:sz w:val="24"/>
          <w:szCs w:val="24"/>
          <w:lang w:eastAsia="en-US"/>
        </w:rPr>
        <w:t xml:space="preserve"> 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560C1A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</w:t>
      </w:r>
      <w:r w:rsidRPr="00560C1A">
        <w:rPr>
          <w:sz w:val="24"/>
          <w:szCs w:val="24"/>
        </w:rPr>
        <w:t xml:space="preserve">из лотов, в </w:t>
      </w:r>
      <w:r w:rsidRPr="00560C1A">
        <w:rPr>
          <w:bCs w:val="0"/>
          <w:sz w:val="24"/>
          <w:szCs w:val="24"/>
        </w:rPr>
        <w:t>Сводной таблице стоимости услуг (</w:t>
      </w:r>
      <w:r w:rsidRPr="00560C1A">
        <w:rPr>
          <w:bCs w:val="0"/>
          <w:spacing w:val="-2"/>
          <w:sz w:val="24"/>
          <w:szCs w:val="24"/>
        </w:rPr>
        <w:t>под</w:t>
      </w:r>
      <w:r w:rsidRPr="00560C1A">
        <w:rPr>
          <w:bCs w:val="0"/>
          <w:sz w:val="24"/>
          <w:szCs w:val="24"/>
        </w:rPr>
        <w:t xml:space="preserve">раздел </w:t>
      </w:r>
      <w:r w:rsidR="002F5A68" w:rsidRPr="00560C1A">
        <w:fldChar w:fldCharType="begin"/>
      </w:r>
      <w:r w:rsidR="002F5A68" w:rsidRPr="00560C1A">
        <w:instrText xml:space="preserve"> REF _Ref440271072 \r \h  \* MERGEFORMAT </w:instrText>
      </w:r>
      <w:r w:rsidR="002F5A68" w:rsidRPr="00560C1A">
        <w:fldChar w:fldCharType="separate"/>
      </w:r>
      <w:r w:rsidR="00457E23" w:rsidRPr="00457E23">
        <w:rPr>
          <w:bCs w:val="0"/>
          <w:sz w:val="24"/>
          <w:szCs w:val="24"/>
        </w:rPr>
        <w:t>5.2</w:t>
      </w:r>
      <w:r w:rsidR="002F5A68" w:rsidRPr="00560C1A">
        <w:fldChar w:fldCharType="end"/>
      </w:r>
      <w:r w:rsidRPr="00560C1A">
        <w:rPr>
          <w:bCs w:val="0"/>
          <w:sz w:val="24"/>
          <w:szCs w:val="24"/>
        </w:rPr>
        <w:t>)</w:t>
      </w:r>
      <w:r w:rsidRPr="00560C1A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AD2F1E" w:rsidRPr="00560C1A">
        <w:rPr>
          <w:sz w:val="24"/>
          <w:szCs w:val="24"/>
        </w:rPr>
        <w:fldChar w:fldCharType="begin"/>
      </w:r>
      <w:r w:rsidRPr="00560C1A">
        <w:rPr>
          <w:sz w:val="24"/>
          <w:szCs w:val="24"/>
        </w:rPr>
        <w:instrText xml:space="preserve"> REF _Ref306138385 \r \h </w:instrText>
      </w:r>
      <w:r w:rsidR="00AD2F1E" w:rsidRPr="00560C1A">
        <w:rPr>
          <w:sz w:val="24"/>
          <w:szCs w:val="24"/>
        </w:rPr>
      </w:r>
      <w:r w:rsidR="00AD2F1E" w:rsidRPr="00560C1A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3.6.4</w:t>
      </w:r>
      <w:r w:rsidR="00AD2F1E" w:rsidRPr="00560C1A">
        <w:rPr>
          <w:sz w:val="24"/>
          <w:szCs w:val="24"/>
        </w:rPr>
        <w:fldChar w:fldCharType="end"/>
      </w:r>
      <w:r w:rsidRPr="00560C1A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  <w:r w:rsidR="00560C1A" w:rsidRPr="00560C1A">
        <w:rPr>
          <w:sz w:val="24"/>
          <w:szCs w:val="24"/>
        </w:rPr>
        <w:t xml:space="preserve"> Стоимость каждой единицы продукции, указанной Участником в Сводной таблице стоимости услуг, не должна превышать соответствующую стоимость единицы продукции, указанную в Приложении №1 к настоящей документации, в противном случае заявка будет отклонена.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560C1A">
        <w:rPr>
          <w:bCs w:val="0"/>
          <w:sz w:val="24"/>
          <w:szCs w:val="24"/>
        </w:rPr>
        <w:t xml:space="preserve">Цена в письме о подаче оферты </w:t>
      </w:r>
      <w:r w:rsidR="003F3A69" w:rsidRPr="00560C1A">
        <w:rPr>
          <w:bCs w:val="0"/>
          <w:spacing w:val="-2"/>
          <w:sz w:val="24"/>
          <w:szCs w:val="24"/>
        </w:rPr>
        <w:t>(под</w:t>
      </w:r>
      <w:r w:rsidR="003F3A69" w:rsidRPr="00560C1A">
        <w:rPr>
          <w:bCs w:val="0"/>
          <w:sz w:val="24"/>
          <w:szCs w:val="24"/>
        </w:rPr>
        <w:t xml:space="preserve">раздел </w:t>
      </w:r>
      <w:r w:rsidR="002F5A68" w:rsidRPr="00560C1A">
        <w:fldChar w:fldCharType="begin"/>
      </w:r>
      <w:r w:rsidR="002F5A68" w:rsidRPr="00560C1A">
        <w:instrText xml:space="preserve"> REF _Ref55336310 \r \h  \* MERGEFORMAT </w:instrText>
      </w:r>
      <w:r w:rsidR="002F5A68" w:rsidRPr="00560C1A">
        <w:fldChar w:fldCharType="separate"/>
      </w:r>
      <w:r w:rsidR="00457E23" w:rsidRPr="00457E23">
        <w:rPr>
          <w:bCs w:val="0"/>
          <w:sz w:val="24"/>
          <w:szCs w:val="24"/>
        </w:rPr>
        <w:t>5.1</w:t>
      </w:r>
      <w:r w:rsidR="002F5A68" w:rsidRPr="00560C1A">
        <w:fldChar w:fldCharType="end"/>
      </w:r>
      <w:r w:rsidR="003F3A69" w:rsidRPr="00560C1A">
        <w:rPr>
          <w:bCs w:val="0"/>
          <w:sz w:val="24"/>
          <w:szCs w:val="24"/>
          <w:lang w:eastAsia="ru-RU"/>
        </w:rPr>
        <w:t>)</w:t>
      </w:r>
      <w:r w:rsidRPr="00560C1A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ED6239" w:rsidRPr="00560C1A">
        <w:rPr>
          <w:bCs w:val="0"/>
          <w:sz w:val="24"/>
          <w:szCs w:val="24"/>
        </w:rPr>
        <w:t xml:space="preserve">п. </w:t>
      </w:r>
      <w:r w:rsidR="002F5A68" w:rsidRPr="00560C1A">
        <w:fldChar w:fldCharType="begin"/>
      </w:r>
      <w:r w:rsidR="002F5A68" w:rsidRPr="00560C1A">
        <w:instrText xml:space="preserve"> REF _Ref467510701 \r \h  \* MERGEFORMAT </w:instrText>
      </w:r>
      <w:r w:rsidR="002F5A68" w:rsidRPr="00560C1A">
        <w:fldChar w:fldCharType="separate"/>
      </w:r>
      <w:r w:rsidR="00457E23" w:rsidRPr="00457E23">
        <w:rPr>
          <w:bCs w:val="0"/>
          <w:sz w:val="24"/>
          <w:szCs w:val="24"/>
        </w:rPr>
        <w:t>3.3.7.1</w:t>
      </w:r>
      <w:r w:rsidR="002F5A68" w:rsidRPr="00560C1A">
        <w:fldChar w:fldCharType="end"/>
      </w:r>
      <w:r w:rsidR="00ED6239" w:rsidRPr="00560C1A">
        <w:rPr>
          <w:bCs w:val="0"/>
          <w:sz w:val="24"/>
          <w:szCs w:val="24"/>
        </w:rPr>
        <w:t xml:space="preserve">, а также в </w:t>
      </w:r>
      <w:r w:rsidR="00EA1723" w:rsidRPr="00560C1A">
        <w:rPr>
          <w:sz w:val="24"/>
          <w:szCs w:val="24"/>
        </w:rPr>
        <w:t xml:space="preserve">Графике оплаты оказания услуг (подраздел </w:t>
      </w:r>
      <w:r w:rsidR="002F5A68" w:rsidRPr="00560C1A">
        <w:fldChar w:fldCharType="begin"/>
      </w:r>
      <w:r w:rsidR="002F5A68" w:rsidRPr="00560C1A">
        <w:instrText xml:space="preserve"> REF _Ref440361439 \r \h  \* MERGEFORMAT </w:instrText>
      </w:r>
      <w:r w:rsidR="002F5A68" w:rsidRPr="00560C1A">
        <w:fldChar w:fldCharType="separate"/>
      </w:r>
      <w:r w:rsidR="00457E23" w:rsidRPr="00457E23">
        <w:rPr>
          <w:sz w:val="24"/>
          <w:szCs w:val="24"/>
        </w:rPr>
        <w:t>5.5</w:t>
      </w:r>
      <w:r w:rsidR="002F5A68" w:rsidRPr="00560C1A">
        <w:fldChar w:fldCharType="end"/>
      </w:r>
      <w:r w:rsidR="00EA1723" w:rsidRPr="00560C1A">
        <w:rPr>
          <w:sz w:val="24"/>
          <w:szCs w:val="24"/>
        </w:rPr>
        <w:t>)</w:t>
      </w:r>
      <w:r w:rsidR="00BD74DF" w:rsidRPr="00560C1A">
        <w:rPr>
          <w:bCs w:val="0"/>
          <w:sz w:val="24"/>
          <w:szCs w:val="24"/>
        </w:rPr>
        <w:t xml:space="preserve"> и </w:t>
      </w:r>
      <w:r w:rsidR="00BD74DF" w:rsidRPr="00560C1A">
        <w:rPr>
          <w:sz w:val="24"/>
          <w:szCs w:val="24"/>
        </w:rPr>
        <w:t>на «котировочной доске» ЭТП</w:t>
      </w:r>
      <w:r w:rsidRPr="00560C1A">
        <w:rPr>
          <w:bCs w:val="0"/>
          <w:sz w:val="24"/>
          <w:szCs w:val="24"/>
        </w:rPr>
        <w:t>. В противном</w:t>
      </w:r>
      <w:r w:rsidRPr="0033661D">
        <w:rPr>
          <w:bCs w:val="0"/>
          <w:sz w:val="24"/>
          <w:szCs w:val="24"/>
        </w:rPr>
        <w:t xml:space="preserve">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3.6.4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C02879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</w:t>
      </w:r>
      <w:r w:rsidRPr="00C02879">
        <w:rPr>
          <w:bCs w:val="0"/>
          <w:sz w:val="24"/>
          <w:szCs w:val="24"/>
        </w:rPr>
        <w:t xml:space="preserve">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 w:rsidRPr="00C02879">
        <w:fldChar w:fldCharType="begin"/>
      </w:r>
      <w:r w:rsidR="002F5A68" w:rsidRPr="00C02879">
        <w:instrText xml:space="preserve"> REF _Ref465670219 \r \h  \* MERGEFORMAT </w:instrText>
      </w:r>
      <w:r w:rsidR="002F5A68" w:rsidRPr="00C02879">
        <w:fldChar w:fldCharType="separate"/>
      </w:r>
      <w:r w:rsidR="00457E23" w:rsidRPr="00C02879">
        <w:rPr>
          <w:bCs w:val="0"/>
          <w:sz w:val="24"/>
          <w:szCs w:val="24"/>
        </w:rPr>
        <w:t>3.11</w:t>
      </w:r>
      <w:r w:rsidR="002F5A68" w:rsidRPr="00C02879">
        <w:fldChar w:fldCharType="end"/>
      </w:r>
      <w:r w:rsidRPr="00C02879">
        <w:rPr>
          <w:bCs w:val="0"/>
          <w:sz w:val="24"/>
          <w:szCs w:val="24"/>
        </w:rPr>
        <w:t xml:space="preserve"> данной документации.</w:t>
      </w:r>
    </w:p>
    <w:p w:rsidR="00457E23" w:rsidRPr="00C02879" w:rsidRDefault="00457E23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02879">
        <w:rPr>
          <w:bCs w:val="0"/>
          <w:sz w:val="24"/>
          <w:szCs w:val="24"/>
        </w:rPr>
        <w:t>В соответствии с Федеральным законом от 03.08.2018 N 303-ФЗ с 1 января 2019 г. налоговая ставка НДС составляет 20%, при увеличении ставки НДС на момент отгрузки продукции/ оказания услуг/ выполнения работ, ранее определенная цена договора с учетом НДС увеличивается на сумму увеличения ставки НДС.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52" w:name="_Ref191386407"/>
      <w:bookmarkStart w:id="453" w:name="_Ref191386526"/>
      <w:bookmarkStart w:id="454" w:name="_Toc440361333"/>
      <w:bookmarkStart w:id="455" w:name="_Toc440376088"/>
      <w:bookmarkStart w:id="456" w:name="_Toc440376215"/>
      <w:bookmarkStart w:id="457" w:name="_Toc440382480"/>
      <w:bookmarkStart w:id="458" w:name="_Toc440447150"/>
      <w:bookmarkStart w:id="459" w:name="_Toc440632310"/>
      <w:bookmarkStart w:id="460" w:name="_Toc440875083"/>
      <w:bookmarkStart w:id="461" w:name="_Toc441131070"/>
      <w:bookmarkStart w:id="462" w:name="_Toc465774591"/>
      <w:bookmarkStart w:id="463" w:name="_Toc465848820"/>
      <w:bookmarkStart w:id="464" w:name="_Toc468876139"/>
      <w:bookmarkStart w:id="465" w:name="_Toc469487633"/>
      <w:bookmarkStart w:id="466" w:name="_Toc471979931"/>
      <w:bookmarkStart w:id="467" w:name="_Toc498590179"/>
      <w:bookmarkStart w:id="468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9" w:name="_Ref93090116"/>
      <w:bookmarkStart w:id="470" w:name="_Ref191386482"/>
      <w:bookmarkStart w:id="471" w:name="_Ref440291364"/>
      <w:bookmarkEnd w:id="468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69"/>
      <w:r w:rsidRPr="00AE1D21">
        <w:rPr>
          <w:bCs w:val="0"/>
          <w:sz w:val="24"/>
          <w:szCs w:val="24"/>
        </w:rPr>
        <w:t>:</w:t>
      </w:r>
      <w:bookmarkStart w:id="472" w:name="_Ref306004833"/>
      <w:bookmarkEnd w:id="470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. </w:t>
      </w:r>
      <w:r w:rsidR="00362EA4" w:rsidRPr="00AE1D2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2F5A68">
        <w:fldChar w:fldCharType="begin"/>
      </w:r>
      <w:r w:rsidR="002F5A68">
        <w:instrText xml:space="preserve"> REF _Ref191386451 \n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3.3.9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_Ref440876619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3.3.10</w:t>
      </w:r>
      <w:r w:rsidR="002F5A68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1"/>
      <w:bookmarkEnd w:id="472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3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3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4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4"/>
      <w:bookmarkEnd w:id="47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6" w:name="_Ref306032457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6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457E23">
        <w:t>4</w:t>
      </w:r>
      <w:r w:rsidR="002F5A68">
        <w:fldChar w:fldCharType="end"/>
      </w:r>
      <w:r w:rsidRPr="009F2BF9">
        <w:rPr>
          <w:sz w:val="24"/>
          <w:szCs w:val="24"/>
        </w:rPr>
        <w:t xml:space="preserve">, в соответствии с требованиями законодательства Российской Федерации) 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444ECC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444ECC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444ECC">
        <w:rPr>
          <w:color w:val="000000"/>
          <w:sz w:val="24"/>
          <w:szCs w:val="24"/>
          <w:lang w:eastAsia="ru-RU"/>
        </w:rPr>
        <w:t xml:space="preserve">оказания </w:t>
      </w:r>
      <w:r w:rsidRPr="00444ECC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444ECC">
        <w:rPr>
          <w:color w:val="000000"/>
          <w:sz w:val="24"/>
          <w:szCs w:val="24"/>
          <w:lang w:eastAsia="ru-RU"/>
        </w:rPr>
        <w:t>услуг</w:t>
      </w:r>
      <w:r w:rsidR="009F4858" w:rsidRPr="00444ECC">
        <w:rPr>
          <w:color w:val="000000"/>
          <w:sz w:val="24"/>
          <w:szCs w:val="24"/>
          <w:lang w:eastAsia="ru-RU"/>
        </w:rPr>
        <w:t xml:space="preserve"> </w:t>
      </w:r>
      <w:r w:rsidR="005347FA" w:rsidRPr="00444ECC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444ECC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444ECC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444ECC">
        <w:rPr>
          <w:color w:val="000000"/>
          <w:sz w:val="24"/>
          <w:szCs w:val="24"/>
          <w:lang w:eastAsia="ru-RU"/>
        </w:rPr>
        <w:t xml:space="preserve"> по </w:t>
      </w:r>
      <w:r w:rsidR="002037C3" w:rsidRPr="00444ECC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444ECC">
        <w:rPr>
          <w:color w:val="000000"/>
          <w:sz w:val="24"/>
          <w:szCs w:val="24"/>
          <w:lang w:eastAsia="ru-RU"/>
        </w:rPr>
        <w:t xml:space="preserve">, (в т.ч. объемам </w:t>
      </w:r>
      <w:r w:rsidR="002037C3" w:rsidRPr="00444ECC">
        <w:rPr>
          <w:color w:val="000000"/>
          <w:sz w:val="24"/>
          <w:szCs w:val="24"/>
          <w:lang w:eastAsia="ru-RU"/>
        </w:rPr>
        <w:t>услуг</w:t>
      </w:r>
      <w:r w:rsidR="00036006" w:rsidRPr="00444ECC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444ECC">
        <w:rPr>
          <w:color w:val="000000"/>
          <w:sz w:val="24"/>
          <w:szCs w:val="24"/>
          <w:lang w:eastAsia="ru-RU"/>
        </w:rPr>
        <w:t>)</w:t>
      </w:r>
      <w:r w:rsidR="00036006" w:rsidRPr="00444ECC">
        <w:rPr>
          <w:color w:val="000000"/>
          <w:sz w:val="24"/>
          <w:szCs w:val="24"/>
          <w:lang w:eastAsia="ru-RU"/>
        </w:rPr>
        <w:t xml:space="preserve">. </w:t>
      </w:r>
      <w:r w:rsidR="008D108C" w:rsidRPr="00444ECC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r w:rsidRPr="00AE1D21">
        <w:rPr>
          <w:sz w:val="24"/>
          <w:szCs w:val="24"/>
          <w:lang w:eastAsia="ru-RU"/>
        </w:rPr>
        <w:t>ях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7" w:name="_Ref306005578"/>
      <w:bookmarkStart w:id="478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2F5A68">
        <w:fldChar w:fldCharType="begin"/>
      </w:r>
      <w:r w:rsidR="002F5A68">
        <w:instrText xml:space="preserve"> REF _Ref440291364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3.3.8.1</w:t>
      </w:r>
      <w:r w:rsidR="002F5A68">
        <w:fldChar w:fldCharType="end"/>
      </w:r>
      <w:r w:rsidRPr="00AE1D21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7"/>
      <w:bookmarkEnd w:id="47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279062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_Ref440271993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5.11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720CDD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720CDD">
        <w:rPr>
          <w:bCs w:val="0"/>
          <w:sz w:val="24"/>
          <w:szCs w:val="24"/>
        </w:rPr>
        <w:t>Документации</w:t>
      </w:r>
      <w:r w:rsidR="00A600E3" w:rsidRPr="00720CDD">
        <w:rPr>
          <w:sz w:val="24"/>
          <w:szCs w:val="24"/>
        </w:rPr>
        <w:t xml:space="preserve"> (</w:t>
      </w:r>
      <w:r w:rsidR="003F3A69" w:rsidRPr="00720CDD">
        <w:rPr>
          <w:sz w:val="24"/>
          <w:szCs w:val="24"/>
        </w:rPr>
        <w:t>подраздел</w:t>
      </w:r>
      <w:r w:rsidR="00A600E3" w:rsidRPr="00720CDD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5.1.3</w:t>
      </w:r>
      <w:r w:rsidR="002F5A68">
        <w:fldChar w:fldCharType="end"/>
      </w:r>
      <w:r w:rsidR="00A600E3" w:rsidRPr="00720CDD">
        <w:rPr>
          <w:sz w:val="24"/>
          <w:szCs w:val="24"/>
        </w:rPr>
        <w:t>)</w:t>
      </w:r>
      <w:r w:rsidRPr="00720CDD">
        <w:rPr>
          <w:sz w:val="24"/>
          <w:szCs w:val="24"/>
        </w:rPr>
        <w:t>;</w:t>
      </w:r>
      <w:bookmarkEnd w:id="480"/>
    </w:p>
    <w:p w:rsidR="009948B4" w:rsidRPr="00AE1D21" w:rsidRDefault="00720C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0CDD">
        <w:rPr>
          <w:sz w:val="24"/>
          <w:szCs w:val="24"/>
        </w:rPr>
        <w:t xml:space="preserve">Справку о цепочке собственников участника закупочной процедуры, включая бенефициаров (в том числе конечных) </w:t>
      </w:r>
      <w:r w:rsidR="009948B4" w:rsidRPr="00720CDD">
        <w:rPr>
          <w:sz w:val="24"/>
          <w:szCs w:val="24"/>
        </w:rPr>
        <w:t>по форме и в соответствии</w:t>
      </w:r>
      <w:r w:rsidR="009948B4" w:rsidRPr="00AE1D21">
        <w:rPr>
          <w:sz w:val="24"/>
          <w:szCs w:val="24"/>
        </w:rPr>
        <w:t xml:space="preserve">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_Ref440272035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5.12</w:t>
      </w:r>
      <w:r w:rsidR="002F5A68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_Ref440272051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5.12</w:t>
      </w:r>
      <w:r w:rsidR="00457E23">
        <w:t>.2.18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AE1D21">
        <w:rPr>
          <w:sz w:val="24"/>
          <w:szCs w:val="24"/>
        </w:rPr>
        <w:t>форма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Копии Налоговой </w:t>
      </w:r>
      <w:hyperlink r:id="rId31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_Ref440272119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5.7.1</w:t>
      </w:r>
      <w:r w:rsidR="002F5A68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481"/>
    </w:p>
    <w:p w:rsidR="00F82225" w:rsidRPr="007D7C50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0371822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5B5040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2" w:history="1">
        <w:r w:rsidR="005B5040" w:rsidRPr="005B5040">
          <w:rPr>
            <w:rStyle w:val="a7"/>
            <w:sz w:val="24"/>
            <w:szCs w:val="24"/>
          </w:rPr>
          <w:t>https://rmsp.nalog.ru</w:t>
        </w:r>
      </w:hyperlink>
      <w:r w:rsidRPr="005B504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владельца, срока</w:t>
      </w:r>
      <w:r w:rsidRPr="00577EC9">
        <w:rPr>
          <w:sz w:val="24"/>
          <w:szCs w:val="24"/>
        </w:rPr>
        <w:t xml:space="preserve">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457E23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</w:t>
      </w:r>
      <w:r w:rsidR="00A316B7" w:rsidRPr="00155666">
        <w:rPr>
          <w:sz w:val="24"/>
          <w:szCs w:val="24"/>
        </w:rPr>
        <w:t>;</w:t>
      </w:r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5.8</w:t>
      </w:r>
      <w:r w:rsidR="00AD2F1E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_Ref55336389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5.9</w:t>
      </w:r>
      <w:r w:rsidR="002F5A68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_Ref55336398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5.10</w:t>
      </w:r>
      <w:r w:rsidR="002F5A68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444ECC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выполнения аналогичных договоров (</w:t>
      </w:r>
      <w:r w:rsidR="00240E62" w:rsidRPr="00444ECC">
        <w:rPr>
          <w:sz w:val="24"/>
          <w:szCs w:val="24"/>
        </w:rPr>
        <w:t>желательное требование, предоставляется Участником при наличии</w:t>
      </w:r>
      <w:r w:rsidRPr="00444ECC">
        <w:rPr>
          <w:sz w:val="24"/>
          <w:szCs w:val="24"/>
        </w:rPr>
        <w:t>)</w:t>
      </w:r>
      <w:r w:rsidR="008D108C" w:rsidRPr="00444ECC">
        <w:rPr>
          <w:sz w:val="24"/>
          <w:szCs w:val="24"/>
        </w:rPr>
        <w:t xml:space="preserve">. </w:t>
      </w:r>
      <w:r w:rsidR="008D108C" w:rsidRPr="00444ECC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444ECC">
        <w:rPr>
          <w:sz w:val="24"/>
          <w:szCs w:val="24"/>
        </w:rPr>
        <w:t>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3" w:name="_Ref442190626"/>
      <w:r w:rsidRPr="00444ECC">
        <w:rPr>
          <w:sz w:val="24"/>
          <w:szCs w:val="24"/>
        </w:rPr>
        <w:t xml:space="preserve">Соглашение о неустойке </w:t>
      </w:r>
      <w:r w:rsidR="00A154B7" w:rsidRPr="00444EC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444ECC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(</w:t>
      </w:r>
      <w:r w:rsidR="003C2207" w:rsidRPr="00444ECC">
        <w:rPr>
          <w:sz w:val="24"/>
          <w:szCs w:val="24"/>
        </w:rPr>
        <w:t>подраздел</w:t>
      </w:r>
      <w:r w:rsidRPr="00444ECC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5.14</w:t>
      </w:r>
      <w:r w:rsidR="002F5A68">
        <w:fldChar w:fldCharType="end"/>
      </w:r>
      <w:r w:rsidRPr="00444ECC">
        <w:rPr>
          <w:sz w:val="24"/>
          <w:szCs w:val="24"/>
        </w:rPr>
        <w:t>)</w:t>
      </w:r>
      <w:r w:rsidR="00CE4D51" w:rsidRPr="00444ECC">
        <w:rPr>
          <w:sz w:val="24"/>
          <w:szCs w:val="24"/>
        </w:rPr>
        <w:t>, либо документ, подтверждающий факт внесения Участником денежных средств в качестве</w:t>
      </w:r>
      <w:r w:rsidR="00CE4D51" w:rsidRPr="007A5083">
        <w:rPr>
          <w:sz w:val="24"/>
          <w:szCs w:val="24"/>
        </w:rPr>
        <w:t xml:space="preserve">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8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_Ref440272274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5.16</w:t>
      </w:r>
      <w:r w:rsidR="002F5A68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AE1D21" w:rsidRDefault="007705A5" w:rsidP="00BD40A3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F35785" w:rsidRPr="009F3986">
        <w:rPr>
          <w:sz w:val="24"/>
          <w:szCs w:val="24"/>
          <w:lang w:val="x-none"/>
        </w:rPr>
        <w:t>иные нарушения существенны</w:t>
      </w:r>
      <w:r w:rsidR="00F35785" w:rsidRPr="009F3986">
        <w:rPr>
          <w:sz w:val="24"/>
          <w:szCs w:val="24"/>
        </w:rPr>
        <w:t xml:space="preserve">х </w:t>
      </w:r>
      <w:r w:rsidR="00F35785" w:rsidRPr="009F3986">
        <w:rPr>
          <w:sz w:val="24"/>
          <w:szCs w:val="24"/>
          <w:lang w:val="x-none"/>
        </w:rPr>
        <w:t>условий заключенных договоров</w:t>
      </w:r>
      <w:r w:rsidR="00F35785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4" w:name="_Ref191386451"/>
      <w:bookmarkStart w:id="485" w:name="_Ref440271628"/>
      <w:bookmarkStart w:id="486" w:name="_Toc440361334"/>
      <w:bookmarkStart w:id="487" w:name="_Toc440376089"/>
      <w:bookmarkStart w:id="488" w:name="_Toc440376216"/>
      <w:bookmarkStart w:id="489" w:name="_Toc440382481"/>
      <w:bookmarkStart w:id="490" w:name="_Toc440447151"/>
      <w:bookmarkStart w:id="491" w:name="_Toc440632311"/>
      <w:bookmarkStart w:id="492" w:name="_Toc440875084"/>
      <w:bookmarkStart w:id="493" w:name="_Toc441131071"/>
      <w:bookmarkStart w:id="494" w:name="_Ref465773032"/>
      <w:bookmarkStart w:id="495" w:name="_Toc465774592"/>
      <w:bookmarkStart w:id="496" w:name="_Toc465848821"/>
      <w:bookmarkStart w:id="497" w:name="_Toc468876140"/>
      <w:bookmarkStart w:id="498" w:name="_Toc469487634"/>
      <w:bookmarkStart w:id="499" w:name="_Toc471979932"/>
      <w:bookmarkStart w:id="500" w:name="_Toc498590180"/>
      <w:r w:rsidRPr="00E71A48">
        <w:rPr>
          <w:szCs w:val="24"/>
        </w:rPr>
        <w:t xml:space="preserve">Привлечение </w:t>
      </w:r>
      <w:bookmarkEnd w:id="484"/>
      <w:bookmarkEnd w:id="485"/>
      <w:bookmarkEnd w:id="486"/>
      <w:bookmarkEnd w:id="487"/>
      <w:bookmarkEnd w:id="488"/>
      <w:r w:rsidR="00362EA4">
        <w:rPr>
          <w:szCs w:val="24"/>
        </w:rPr>
        <w:t>соисполнителей</w:t>
      </w:r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1" w:name="_Ref191386461"/>
      <w:bookmarkStart w:id="502" w:name="_Toc440361335"/>
      <w:bookmarkStart w:id="503" w:name="_Toc440376090"/>
      <w:bookmarkStart w:id="50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5" w:name="_Ref306143446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5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D2F1E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3.3.8.2</w:t>
      </w:r>
      <w:r w:rsidR="002F5A68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_Ref440272510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5.17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82482"/>
      <w:bookmarkStart w:id="507" w:name="_Toc440447152"/>
      <w:bookmarkStart w:id="508" w:name="_Toc440632312"/>
      <w:bookmarkStart w:id="509" w:name="_Toc440875085"/>
      <w:bookmarkStart w:id="510" w:name="_Ref440876619"/>
      <w:bookmarkStart w:id="511" w:name="_Ref440876660"/>
      <w:bookmarkStart w:id="512" w:name="_Toc441131072"/>
      <w:bookmarkStart w:id="513" w:name="_Ref465772690"/>
      <w:bookmarkStart w:id="514" w:name="_Toc465774593"/>
      <w:bookmarkStart w:id="515" w:name="_Toc465848822"/>
      <w:bookmarkStart w:id="516" w:name="_Toc468876141"/>
      <w:bookmarkStart w:id="517" w:name="_Toc469487635"/>
      <w:bookmarkStart w:id="518" w:name="_Toc471979933"/>
      <w:bookmarkStart w:id="519" w:name="_Toc498590181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1"/>
      <w:bookmarkEnd w:id="502"/>
      <w:bookmarkEnd w:id="503"/>
      <w:bookmarkEnd w:id="504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_Ref191386482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3.3.8.1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D2F1E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3.3.8.2</w:t>
      </w:r>
      <w:r w:rsidR="00AD2F1E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20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1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2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2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2F5A68">
        <w:fldChar w:fldCharType="begin"/>
      </w:r>
      <w:r w:rsidR="002F5A68">
        <w:instrText xml:space="preserve"> REF _Ref307563248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val="en-US"/>
        </w:rPr>
        <w:t>a</w:t>
      </w:r>
      <w:r w:rsidR="00457E23" w:rsidRPr="00457E23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2F5A68">
        <w:fldChar w:fldCharType="begin"/>
      </w:r>
      <w:r w:rsidR="002F5A68">
        <w:instrText xml:space="preserve"> REF _Ref307563262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val="en-US"/>
        </w:rPr>
        <w:t>g</w:t>
      </w:r>
      <w:r w:rsidR="00457E23" w:rsidRPr="00457E23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_Ref306032591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3.3.10.4</w:t>
      </w:r>
      <w:r w:rsidR="002F5A68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3" w:name="_Ref465847423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3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5.18</w:t>
      </w:r>
      <w:r w:rsidR="00AD2F1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указанных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4" w:name="_Ref306114966"/>
      <w:bookmarkStart w:id="525" w:name="_Toc440361336"/>
      <w:bookmarkStart w:id="526" w:name="_Toc440376091"/>
      <w:bookmarkStart w:id="527" w:name="_Toc440376218"/>
      <w:bookmarkStart w:id="528" w:name="_Toc440382483"/>
      <w:bookmarkStart w:id="529" w:name="_Toc440447153"/>
      <w:bookmarkStart w:id="530" w:name="_Toc440632313"/>
      <w:bookmarkStart w:id="531" w:name="_Toc440875086"/>
      <w:bookmarkStart w:id="532" w:name="_Toc441131073"/>
      <w:bookmarkStart w:id="533" w:name="_Toc465774594"/>
      <w:bookmarkStart w:id="534" w:name="_Toc465848823"/>
      <w:bookmarkStart w:id="535" w:name="_Toc468876142"/>
      <w:bookmarkStart w:id="536" w:name="_Toc469487636"/>
      <w:bookmarkStart w:id="537" w:name="_Toc471979934"/>
      <w:bookmarkStart w:id="538" w:name="_Toc498590182"/>
      <w:r w:rsidRPr="00E71A48">
        <w:rPr>
          <w:szCs w:val="24"/>
        </w:rPr>
        <w:t>Разъяснение Документации по запросу предложений</w:t>
      </w:r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</w:p>
    <w:p w:rsidR="00717F60" w:rsidRDefault="00985691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Заявки Участники вправе обратиться </w:t>
      </w:r>
      <w:r w:rsidRPr="00985691">
        <w:rPr>
          <w:bCs w:val="0"/>
          <w:iCs/>
          <w:sz w:val="24"/>
          <w:szCs w:val="24"/>
        </w:rPr>
        <w:t>к Организатору запроса предложений за разъяснениями настоящей Д</w:t>
      </w:r>
      <w:r w:rsidRPr="00985691">
        <w:rPr>
          <w:bCs w:val="0"/>
          <w:sz w:val="24"/>
          <w:szCs w:val="24"/>
        </w:rPr>
        <w:t>окументации по запросу предложений</w:t>
      </w:r>
      <w:r w:rsidRPr="00985691">
        <w:rPr>
          <w:bCs w:val="0"/>
          <w:iCs/>
          <w:sz w:val="24"/>
          <w:szCs w:val="24"/>
        </w:rPr>
        <w:t>. Запросы на разъяснение Документации должны быть направлены через ЭТП</w:t>
      </w:r>
      <w:r w:rsidR="00717F60" w:rsidRPr="00985691">
        <w:rPr>
          <w:bCs w:val="0"/>
          <w:iCs/>
          <w:sz w:val="24"/>
          <w:szCs w:val="24"/>
        </w:rPr>
        <w:t>.</w:t>
      </w:r>
    </w:p>
    <w:p w:rsidR="00985691" w:rsidRPr="00985691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15384A">
        <w:rPr>
          <w:sz w:val="24"/>
          <w:szCs w:val="24"/>
        </w:rPr>
        <w:t xml:space="preserve">Организатор обязуется </w:t>
      </w:r>
      <w:r w:rsidRPr="00985691">
        <w:rPr>
          <w:sz w:val="24"/>
          <w:szCs w:val="24"/>
        </w:rPr>
        <w:t>ответить на любой запрос разъяснений в срок не позднее 3 (трех) рабочих дней с даты поступления запроса.</w:t>
      </w:r>
    </w:p>
    <w:p w:rsidR="00985691" w:rsidRPr="00985691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985691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985691" w:rsidRPr="00C02879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C02879">
        <w:rPr>
          <w:sz w:val="24"/>
          <w:szCs w:val="24"/>
        </w:rPr>
        <w:t xml:space="preserve">Организатор начинает предоставлять ответы на запросы разъяснений с даты публикации закупочной процедуры (п. </w:t>
      </w:r>
      <w:r w:rsidRPr="00C02879">
        <w:rPr>
          <w:sz w:val="24"/>
          <w:szCs w:val="24"/>
        </w:rPr>
        <w:fldChar w:fldCharType="begin"/>
      </w:r>
      <w:r w:rsidRPr="00C02879">
        <w:rPr>
          <w:sz w:val="24"/>
          <w:szCs w:val="24"/>
        </w:rPr>
        <w:instrText xml:space="preserve"> REF _Ref191386085 \r \h  \* MERGEFORMAT </w:instrText>
      </w:r>
      <w:r w:rsidRPr="00C02879">
        <w:rPr>
          <w:sz w:val="24"/>
          <w:szCs w:val="24"/>
        </w:rPr>
      </w:r>
      <w:r w:rsidRPr="00C02879">
        <w:rPr>
          <w:sz w:val="24"/>
          <w:szCs w:val="24"/>
        </w:rPr>
        <w:fldChar w:fldCharType="separate"/>
      </w:r>
      <w:r w:rsidR="00457E23" w:rsidRPr="00C02879">
        <w:rPr>
          <w:sz w:val="24"/>
          <w:szCs w:val="24"/>
        </w:rPr>
        <w:t>1.1.1</w:t>
      </w:r>
      <w:r w:rsidRPr="00C02879">
        <w:rPr>
          <w:sz w:val="24"/>
          <w:szCs w:val="24"/>
        </w:rPr>
        <w:fldChar w:fldCharType="end"/>
      </w:r>
      <w:r w:rsidRPr="00C02879">
        <w:rPr>
          <w:sz w:val="24"/>
          <w:szCs w:val="24"/>
        </w:rPr>
        <w:t>).</w:t>
      </w:r>
    </w:p>
    <w:p w:rsidR="00985691" w:rsidRPr="00C02879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C02879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C02879">
        <w:rPr>
          <w:b/>
          <w:sz w:val="24"/>
          <w:szCs w:val="24"/>
        </w:rPr>
        <w:t xml:space="preserve">12:00 </w:t>
      </w:r>
      <w:r w:rsidR="00865A50">
        <w:rPr>
          <w:b/>
          <w:sz w:val="24"/>
          <w:szCs w:val="24"/>
        </w:rPr>
        <w:t>18</w:t>
      </w:r>
      <w:r w:rsidRPr="00C02879">
        <w:rPr>
          <w:b/>
          <w:sz w:val="24"/>
          <w:szCs w:val="24"/>
        </w:rPr>
        <w:t xml:space="preserve"> </w:t>
      </w:r>
      <w:r w:rsidR="00C02879" w:rsidRPr="00C02879">
        <w:rPr>
          <w:b/>
          <w:sz w:val="24"/>
          <w:szCs w:val="24"/>
        </w:rPr>
        <w:t>октября</w:t>
      </w:r>
      <w:r w:rsidRPr="00C02879">
        <w:rPr>
          <w:b/>
          <w:sz w:val="24"/>
          <w:szCs w:val="24"/>
        </w:rPr>
        <w:t xml:space="preserve"> 2018 года</w:t>
      </w:r>
      <w:r w:rsidRPr="00C02879">
        <w:rPr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02879">
        <w:rPr>
          <w:bCs w:val="0"/>
          <w:sz w:val="24"/>
          <w:szCs w:val="24"/>
        </w:rPr>
        <w:t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</w:t>
      </w:r>
      <w:r w:rsidRPr="00E71A48">
        <w:rPr>
          <w:bCs w:val="0"/>
          <w:sz w:val="24"/>
          <w:szCs w:val="24"/>
        </w:rPr>
        <w:t xml:space="preserve">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 xml:space="preserve">случае,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D2F1E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D2F1E">
        <w:rPr>
          <w:bCs w:val="0"/>
          <w:iCs/>
          <w:sz w:val="24"/>
          <w:szCs w:val="24"/>
        </w:rPr>
      </w:r>
      <w:r w:rsidR="00AD2F1E">
        <w:rPr>
          <w:bCs w:val="0"/>
          <w:iCs/>
          <w:sz w:val="24"/>
          <w:szCs w:val="24"/>
        </w:rPr>
        <w:fldChar w:fldCharType="separate"/>
      </w:r>
      <w:r w:rsidR="00457E23">
        <w:rPr>
          <w:bCs w:val="0"/>
          <w:iCs/>
          <w:sz w:val="24"/>
          <w:szCs w:val="24"/>
        </w:rPr>
        <w:t>3.3.12</w:t>
      </w:r>
      <w:r w:rsidR="00AD2F1E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F5A68">
        <w:fldChar w:fldCharType="begin"/>
      </w:r>
      <w:r w:rsidR="002F5A68">
        <w:instrText xml:space="preserve"> REF _Ref440289401 \r \h  \* MERGEFORMAT </w:instrText>
      </w:r>
      <w:r w:rsidR="002F5A68">
        <w:fldChar w:fldCharType="separate"/>
      </w:r>
      <w:r w:rsidR="00457E23" w:rsidRPr="00457E23">
        <w:rPr>
          <w:bCs w:val="0"/>
          <w:iCs/>
          <w:sz w:val="24"/>
          <w:szCs w:val="24"/>
        </w:rPr>
        <w:t>3.3.13</w:t>
      </w:r>
      <w:r w:rsidR="002F5A68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9" w:name="_Toc440361337"/>
      <w:bookmarkStart w:id="540" w:name="_Toc440376092"/>
      <w:bookmarkStart w:id="541" w:name="_Toc440376219"/>
      <w:bookmarkStart w:id="542" w:name="_Toc440382484"/>
      <w:bookmarkStart w:id="543" w:name="_Toc440447154"/>
      <w:bookmarkStart w:id="544" w:name="_Toc440632314"/>
      <w:bookmarkStart w:id="545" w:name="_Toc440875087"/>
      <w:bookmarkStart w:id="546" w:name="_Ref440969948"/>
      <w:bookmarkStart w:id="547" w:name="_Ref441057071"/>
      <w:bookmarkStart w:id="548" w:name="_Toc441131074"/>
      <w:bookmarkStart w:id="549" w:name="_Toc465774595"/>
      <w:bookmarkStart w:id="550" w:name="_Toc465848824"/>
      <w:bookmarkStart w:id="551" w:name="_Toc468876143"/>
      <w:bookmarkStart w:id="552" w:name="_Toc469487637"/>
      <w:bookmarkStart w:id="553" w:name="_Toc471979935"/>
      <w:bookmarkStart w:id="554" w:name="_Toc498590183"/>
      <w:r w:rsidRPr="00E71A48">
        <w:rPr>
          <w:szCs w:val="24"/>
        </w:rPr>
        <w:t>Внесение изменений в Документацию по запросу предложений.</w:t>
      </w:r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5" w:name="_Ref440289401"/>
      <w:bookmarkStart w:id="556" w:name="_Toc440361338"/>
      <w:bookmarkStart w:id="557" w:name="_Toc440376093"/>
      <w:bookmarkStart w:id="558" w:name="_Toc440376220"/>
      <w:bookmarkStart w:id="559" w:name="_Toc440382485"/>
      <w:bookmarkStart w:id="560" w:name="_Toc440447155"/>
      <w:bookmarkStart w:id="561" w:name="_Toc440632315"/>
      <w:bookmarkStart w:id="562" w:name="_Toc440875088"/>
      <w:bookmarkStart w:id="563" w:name="_Toc441131075"/>
      <w:bookmarkStart w:id="564" w:name="_Toc465774596"/>
      <w:bookmarkStart w:id="565" w:name="_Toc465848825"/>
      <w:bookmarkStart w:id="566" w:name="_Toc468876144"/>
      <w:bookmarkStart w:id="567" w:name="_Toc469487638"/>
      <w:bookmarkStart w:id="568" w:name="_Toc471979936"/>
      <w:bookmarkStart w:id="569" w:name="_Toc498590184"/>
      <w:r w:rsidRPr="00E71A48">
        <w:rPr>
          <w:szCs w:val="24"/>
        </w:rPr>
        <w:t>Продление срока окончания приема Заявок</w:t>
      </w:r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70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1" w:name="_Toc299701566"/>
      <w:bookmarkStart w:id="572" w:name="_Ref306176386"/>
      <w:bookmarkStart w:id="573" w:name="_Ref440285128"/>
      <w:bookmarkStart w:id="574" w:name="_Toc440361339"/>
      <w:bookmarkStart w:id="575" w:name="_Toc440376094"/>
      <w:bookmarkStart w:id="576" w:name="_Toc440376221"/>
      <w:bookmarkStart w:id="577" w:name="_Toc440382486"/>
      <w:bookmarkStart w:id="578" w:name="_Toc440447156"/>
      <w:bookmarkStart w:id="579" w:name="_Toc440632316"/>
      <w:bookmarkStart w:id="580" w:name="_Toc440875089"/>
      <w:bookmarkStart w:id="581" w:name="_Toc441131076"/>
      <w:bookmarkStart w:id="582" w:name="_Toc465774597"/>
      <w:bookmarkStart w:id="583" w:name="_Toc465848826"/>
      <w:bookmarkStart w:id="584" w:name="_Toc468876145"/>
      <w:bookmarkStart w:id="585" w:name="_Toc469487639"/>
      <w:bookmarkStart w:id="586" w:name="_Toc471979937"/>
      <w:bookmarkStart w:id="587" w:name="_Toc498590185"/>
      <w:r w:rsidRPr="00E71A48">
        <w:rPr>
          <w:bCs w:val="0"/>
          <w:szCs w:val="24"/>
          <w:lang w:eastAsia="ru-RU"/>
        </w:rPr>
        <w:t xml:space="preserve">Обеспечение </w:t>
      </w:r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предложений.</w:t>
      </w:r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>и, на сумму не менее</w:t>
      </w:r>
      <w:r w:rsidR="004816F5" w:rsidRPr="007A5083">
        <w:rPr>
          <w:bCs w:val="0"/>
          <w:sz w:val="24"/>
          <w:szCs w:val="24"/>
        </w:rPr>
        <w:t xml:space="preserve"> 3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2F5A68">
        <w:fldChar w:fldCharType="begin"/>
      </w:r>
      <w:r w:rsidR="002F5A68">
        <w:instrText xml:space="preserve"> REF _Ref467168844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3.3.14.3</w:t>
      </w:r>
      <w:r w:rsidR="002F5A68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3.3.14.4</w:t>
      </w:r>
      <w:r w:rsidR="002F5A68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8" w:name="_Ref467168844"/>
      <w:bookmarkStart w:id="589" w:name="_Ref306390343"/>
      <w:r w:rsidRPr="007A5083">
        <w:rPr>
          <w:sz w:val="24"/>
          <w:szCs w:val="24"/>
        </w:rPr>
        <w:t xml:space="preserve">В случае,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88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89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_Ref440272678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B5515B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0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1" w:name="_Ref305753174"/>
      <w:r w:rsidRPr="00AE1D21">
        <w:rPr>
          <w:bCs w:val="0"/>
          <w:sz w:val="24"/>
          <w:szCs w:val="24"/>
        </w:rPr>
        <w:t xml:space="preserve"> право Заказчика/</w:t>
      </w:r>
      <w:r w:rsidRPr="00B5515B">
        <w:rPr>
          <w:bCs w:val="0"/>
          <w:sz w:val="24"/>
          <w:szCs w:val="24"/>
        </w:rPr>
        <w:t xml:space="preserve">Организатора взыскать неустойку в случаях ненадлежащего исполнения обязательств, связанных с участием в </w:t>
      </w:r>
      <w:r w:rsidR="00D536DC" w:rsidRPr="00B5515B">
        <w:rPr>
          <w:bCs w:val="0"/>
          <w:sz w:val="24"/>
          <w:szCs w:val="24"/>
        </w:rPr>
        <w:t>запросе предложений</w:t>
      </w:r>
      <w:r w:rsidRPr="00B5515B">
        <w:rPr>
          <w:bCs w:val="0"/>
          <w:sz w:val="24"/>
          <w:szCs w:val="24"/>
        </w:rPr>
        <w:t>:</w:t>
      </w:r>
      <w:bookmarkEnd w:id="590"/>
      <w:bookmarkEnd w:id="591"/>
    </w:p>
    <w:p w:rsidR="00932C0A" w:rsidRPr="00B5515B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B5515B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B5515B">
        <w:rPr>
          <w:bCs w:val="0"/>
          <w:sz w:val="24"/>
          <w:szCs w:val="24"/>
        </w:rPr>
        <w:t>, предоставлени</w:t>
      </w:r>
      <w:r w:rsidR="00666224" w:rsidRPr="00B5515B">
        <w:rPr>
          <w:bCs w:val="0"/>
          <w:sz w:val="24"/>
          <w:szCs w:val="24"/>
        </w:rPr>
        <w:t>я</w:t>
      </w:r>
      <w:r w:rsidR="007C47E3" w:rsidRPr="00B5515B">
        <w:rPr>
          <w:bCs w:val="0"/>
          <w:sz w:val="24"/>
          <w:szCs w:val="24"/>
        </w:rPr>
        <w:t xml:space="preserve"> </w:t>
      </w:r>
      <w:r w:rsidR="006B4ED4" w:rsidRPr="00B5515B">
        <w:rPr>
          <w:sz w:val="24"/>
          <w:szCs w:val="24"/>
        </w:rPr>
        <w:t xml:space="preserve">фальсифицированных </w:t>
      </w:r>
      <w:r w:rsidR="007C47E3" w:rsidRPr="00B5515B">
        <w:rPr>
          <w:bCs w:val="0"/>
          <w:sz w:val="24"/>
          <w:szCs w:val="24"/>
        </w:rPr>
        <w:t>документов, приведенных в</w:t>
      </w:r>
      <w:r w:rsidRPr="00B5515B">
        <w:rPr>
          <w:bCs w:val="0"/>
          <w:sz w:val="24"/>
          <w:szCs w:val="24"/>
        </w:rPr>
        <w:t xml:space="preserve"> составе </w:t>
      </w:r>
      <w:r w:rsidR="004B5EB3" w:rsidRPr="00B5515B">
        <w:rPr>
          <w:bCs w:val="0"/>
          <w:sz w:val="24"/>
          <w:szCs w:val="24"/>
        </w:rPr>
        <w:t>Заявк</w:t>
      </w:r>
      <w:r w:rsidRPr="00B5515B">
        <w:rPr>
          <w:bCs w:val="0"/>
          <w:sz w:val="24"/>
          <w:szCs w:val="24"/>
        </w:rPr>
        <w:t>и;</w:t>
      </w:r>
    </w:p>
    <w:p w:rsidR="00932C0A" w:rsidRPr="00B5515B" w:rsidRDefault="00B5515B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B5515B">
        <w:rPr>
          <w:bCs w:val="0"/>
          <w:sz w:val="24"/>
          <w:szCs w:val="24"/>
        </w:rPr>
        <w:t xml:space="preserve">отказа </w:t>
      </w:r>
      <w:r w:rsidRPr="00B5515B">
        <w:rPr>
          <w:sz w:val="24"/>
          <w:szCs w:val="24"/>
          <w:lang w:val="x-none" w:eastAsia="x-none"/>
        </w:rPr>
        <w:t xml:space="preserve">Победителя или </w:t>
      </w:r>
      <w:r w:rsidRPr="00B5515B">
        <w:rPr>
          <w:sz w:val="24"/>
          <w:szCs w:val="24"/>
          <w:lang w:eastAsia="x-none"/>
        </w:rPr>
        <w:t>У</w:t>
      </w:r>
      <w:r w:rsidRPr="00B5515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B5515B">
        <w:rPr>
          <w:sz w:val="24"/>
          <w:szCs w:val="24"/>
          <w:lang w:eastAsia="x-none"/>
        </w:rPr>
        <w:t>У</w:t>
      </w:r>
      <w:r w:rsidRPr="00B5515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B5515B">
        <w:rPr>
          <w:sz w:val="24"/>
          <w:szCs w:val="24"/>
          <w:lang w:eastAsia="x-none"/>
        </w:rPr>
        <w:t>Документации по запросу предложений</w:t>
      </w:r>
      <w:r w:rsidRPr="00B5515B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B5515B">
        <w:rPr>
          <w:sz w:val="24"/>
          <w:szCs w:val="24"/>
          <w:lang w:eastAsia="x-none"/>
        </w:rPr>
        <w:t>Документации по запросу предложений</w:t>
      </w:r>
      <w:r w:rsidRPr="00B5515B">
        <w:rPr>
          <w:sz w:val="24"/>
          <w:szCs w:val="24"/>
          <w:lang w:val="x-none" w:eastAsia="x-none"/>
        </w:rPr>
        <w:t xml:space="preserve"> порядке</w:t>
      </w:r>
      <w:r w:rsidRPr="00B5515B">
        <w:rPr>
          <w:bCs w:val="0"/>
          <w:sz w:val="24"/>
          <w:szCs w:val="24"/>
        </w:rPr>
        <w:t xml:space="preserve"> </w:t>
      </w:r>
      <w:r w:rsidR="00932C0A" w:rsidRPr="00B5515B">
        <w:rPr>
          <w:bCs w:val="0"/>
          <w:sz w:val="24"/>
          <w:szCs w:val="24"/>
        </w:rPr>
        <w:t>(п</w:t>
      </w:r>
      <w:r w:rsidR="00403042" w:rsidRPr="00B5515B">
        <w:rPr>
          <w:bCs w:val="0"/>
          <w:sz w:val="24"/>
          <w:szCs w:val="24"/>
        </w:rPr>
        <w:t>.</w:t>
      </w:r>
      <w:r w:rsidR="0033661D" w:rsidRPr="00B5515B">
        <w:rPr>
          <w:bCs w:val="0"/>
          <w:sz w:val="24"/>
          <w:szCs w:val="24"/>
        </w:rPr>
        <w:t xml:space="preserve"> </w:t>
      </w:r>
      <w:r w:rsidR="002F5A68" w:rsidRPr="00B5515B">
        <w:rPr>
          <w:sz w:val="24"/>
          <w:szCs w:val="24"/>
        </w:rPr>
        <w:fldChar w:fldCharType="begin"/>
      </w:r>
      <w:r w:rsidR="002F5A68" w:rsidRPr="00B5515B">
        <w:rPr>
          <w:sz w:val="24"/>
          <w:szCs w:val="24"/>
        </w:rPr>
        <w:instrText xml:space="preserve"> REF _Ref468875974 \r \h  \* MERGEFORMAT </w:instrText>
      </w:r>
      <w:r w:rsidR="002F5A68" w:rsidRPr="00B5515B">
        <w:rPr>
          <w:sz w:val="24"/>
          <w:szCs w:val="24"/>
        </w:rPr>
      </w:r>
      <w:r w:rsidR="002F5A68" w:rsidRPr="00B5515B">
        <w:rPr>
          <w:sz w:val="24"/>
          <w:szCs w:val="24"/>
        </w:rPr>
        <w:fldChar w:fldCharType="separate"/>
      </w:r>
      <w:r w:rsidR="00457E23" w:rsidRPr="00B5515B">
        <w:rPr>
          <w:bCs w:val="0"/>
          <w:sz w:val="24"/>
          <w:szCs w:val="24"/>
        </w:rPr>
        <w:t>3.12</w:t>
      </w:r>
      <w:r w:rsidR="002F5A68" w:rsidRPr="00B5515B">
        <w:rPr>
          <w:sz w:val="24"/>
          <w:szCs w:val="24"/>
        </w:rPr>
        <w:fldChar w:fldCharType="end"/>
      </w:r>
      <w:r w:rsidR="00932C0A" w:rsidRPr="00B5515B">
        <w:rPr>
          <w:bCs w:val="0"/>
          <w:sz w:val="24"/>
          <w:szCs w:val="24"/>
        </w:rPr>
        <w:t>);</w:t>
      </w:r>
    </w:p>
    <w:p w:rsidR="00932C0A" w:rsidRPr="00B5515B" w:rsidRDefault="00B5515B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B5515B">
        <w:rPr>
          <w:sz w:val="24"/>
          <w:szCs w:val="24"/>
          <w:lang w:eastAsia="ru-RU"/>
        </w:rPr>
        <w:t>непредставлени</w:t>
      </w:r>
      <w:r w:rsidRPr="00B5515B">
        <w:rPr>
          <w:sz w:val="24"/>
          <w:szCs w:val="24"/>
        </w:rPr>
        <w:t>я или предоставления</w:t>
      </w:r>
      <w:r w:rsidRPr="00B5515B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B5515B">
        <w:rPr>
          <w:bCs w:val="0"/>
          <w:sz w:val="24"/>
          <w:szCs w:val="24"/>
        </w:rPr>
        <w:t xml:space="preserve"> </w:t>
      </w:r>
      <w:r w:rsidR="00573BDB" w:rsidRPr="00B5515B">
        <w:rPr>
          <w:bCs w:val="0"/>
          <w:sz w:val="24"/>
          <w:szCs w:val="24"/>
        </w:rPr>
        <w:t>(п.</w:t>
      </w:r>
      <w:r w:rsidR="002F5A68" w:rsidRPr="00B5515B">
        <w:rPr>
          <w:sz w:val="24"/>
          <w:szCs w:val="24"/>
        </w:rPr>
        <w:fldChar w:fldCharType="begin"/>
      </w:r>
      <w:r w:rsidR="002F5A68" w:rsidRPr="00B5515B">
        <w:rPr>
          <w:sz w:val="24"/>
          <w:szCs w:val="24"/>
        </w:rPr>
        <w:instrText xml:space="preserve"> REF _Ref468201028 \r \h  \* MERGEFORMAT </w:instrText>
      </w:r>
      <w:r w:rsidR="002F5A68" w:rsidRPr="00B5515B">
        <w:rPr>
          <w:sz w:val="24"/>
          <w:szCs w:val="24"/>
        </w:rPr>
      </w:r>
      <w:r w:rsidR="002F5A68" w:rsidRPr="00B5515B">
        <w:rPr>
          <w:sz w:val="24"/>
          <w:szCs w:val="24"/>
        </w:rPr>
        <w:fldChar w:fldCharType="separate"/>
      </w:r>
      <w:r w:rsidR="00457E23" w:rsidRPr="00B5515B">
        <w:rPr>
          <w:bCs w:val="0"/>
          <w:sz w:val="24"/>
          <w:szCs w:val="24"/>
        </w:rPr>
        <w:t>3.13</w:t>
      </w:r>
      <w:r w:rsidR="002F5A68" w:rsidRPr="00B5515B">
        <w:rPr>
          <w:sz w:val="24"/>
          <w:szCs w:val="24"/>
        </w:rPr>
        <w:fldChar w:fldCharType="end"/>
      </w:r>
      <w:r w:rsidR="00573BDB" w:rsidRPr="00B5515B">
        <w:rPr>
          <w:bCs w:val="0"/>
          <w:sz w:val="24"/>
          <w:szCs w:val="24"/>
        </w:rPr>
        <w:t>)</w:t>
      </w:r>
      <w:r w:rsidR="00311F48" w:rsidRPr="00B5515B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2" w:name="_Ref307563802"/>
      <w:r w:rsidRPr="00B5515B">
        <w:rPr>
          <w:bCs w:val="0"/>
          <w:sz w:val="24"/>
          <w:szCs w:val="24"/>
        </w:rPr>
        <w:t xml:space="preserve">В случаях, указанных в п. </w:t>
      </w:r>
      <w:r w:rsidR="002F5A68" w:rsidRPr="00B5515B">
        <w:rPr>
          <w:sz w:val="24"/>
          <w:szCs w:val="24"/>
        </w:rPr>
        <w:fldChar w:fldCharType="begin"/>
      </w:r>
      <w:r w:rsidR="002F5A68" w:rsidRPr="00B5515B">
        <w:rPr>
          <w:sz w:val="24"/>
          <w:szCs w:val="24"/>
        </w:rPr>
        <w:instrText xml:space="preserve"> REF _Ref305753174 \r \h  \* MERGEFORMAT </w:instrText>
      </w:r>
      <w:r w:rsidR="002F5A68" w:rsidRPr="00B5515B">
        <w:rPr>
          <w:sz w:val="24"/>
          <w:szCs w:val="24"/>
        </w:rPr>
      </w:r>
      <w:r w:rsidR="002F5A68" w:rsidRPr="00B5515B">
        <w:rPr>
          <w:sz w:val="24"/>
          <w:szCs w:val="24"/>
        </w:rPr>
        <w:fldChar w:fldCharType="separate"/>
      </w:r>
      <w:r w:rsidR="00457E23" w:rsidRPr="00B5515B">
        <w:rPr>
          <w:bCs w:val="0"/>
          <w:sz w:val="24"/>
          <w:szCs w:val="24"/>
        </w:rPr>
        <w:t>-3.3.14.3</w:t>
      </w:r>
      <w:r w:rsidR="00457E23" w:rsidRPr="00B5515B">
        <w:rPr>
          <w:sz w:val="24"/>
          <w:szCs w:val="24"/>
        </w:rPr>
        <w:t>.2</w:t>
      </w:r>
      <w:r w:rsidR="002F5A68" w:rsidRPr="00B5515B">
        <w:rPr>
          <w:sz w:val="24"/>
          <w:szCs w:val="24"/>
        </w:rPr>
        <w:fldChar w:fldCharType="end"/>
      </w:r>
      <w:r w:rsidRPr="00B5515B">
        <w:rPr>
          <w:bCs w:val="0"/>
          <w:sz w:val="24"/>
          <w:szCs w:val="24"/>
        </w:rPr>
        <w:t xml:space="preserve"> </w:t>
      </w:r>
      <w:r w:rsidR="009C744E" w:rsidRPr="00B5515B">
        <w:rPr>
          <w:bCs w:val="0"/>
          <w:sz w:val="24"/>
          <w:szCs w:val="24"/>
        </w:rPr>
        <w:t>Участник</w:t>
      </w:r>
      <w:r w:rsidRPr="00B5515B">
        <w:rPr>
          <w:bCs w:val="0"/>
          <w:sz w:val="24"/>
          <w:szCs w:val="24"/>
        </w:rPr>
        <w:t xml:space="preserve"> обязан</w:t>
      </w:r>
      <w:r w:rsidRPr="00E71A48">
        <w:rPr>
          <w:bCs w:val="0"/>
          <w:sz w:val="24"/>
          <w:szCs w:val="24"/>
        </w:rPr>
        <w:t xml:space="preserve"> выплатить Заказчику неустойку в размере </w:t>
      </w:r>
      <w:bookmarkEnd w:id="592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3" w:name="_Ref299109207"/>
      <w:bookmarkStart w:id="594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3"/>
      <w:bookmarkEnd w:id="594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AD2F1E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AD2F1E">
        <w:fldChar w:fldCharType="separate"/>
      </w:r>
      <w:r w:rsidR="00457E23">
        <w:rPr>
          <w:bCs w:val="0"/>
          <w:sz w:val="24"/>
          <w:szCs w:val="24"/>
          <w:lang w:eastAsia="ru-RU"/>
        </w:rPr>
        <w:t>5.15</w:t>
      </w:r>
      <w:r w:rsidR="00AD2F1E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7458F3" w:rsidRPr="007765E5">
        <w:rPr>
          <w:sz w:val="24"/>
          <w:szCs w:val="24"/>
        </w:rPr>
        <w:t>РФ, 308000, г. Белгород, ул. Преображенская, дом 42, каб. №715, исполнительный сотрудник – Горягина Татьяна Николаевна, контактный телефон: (4722) 58-17-51. (либо Ермолова Ирина Валерьевна), конта</w:t>
      </w:r>
      <w:r w:rsidR="007458F3">
        <w:rPr>
          <w:sz w:val="24"/>
          <w:szCs w:val="24"/>
        </w:rPr>
        <w:t>ктный телефон : (4722) 58-17-81</w:t>
      </w:r>
      <w:r w:rsidR="007458F3" w:rsidRPr="00382A07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</w:t>
      </w:r>
      <w:r w:rsidR="007458F3" w:rsidRPr="00F21407">
        <w:rPr>
          <w:sz w:val="24"/>
          <w:szCs w:val="24"/>
        </w:rPr>
        <w:t>: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1.1.1</w:t>
      </w:r>
      <w:r w:rsidR="002F5A68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2F5A68">
        <w:fldChar w:fldCharType="begin"/>
      </w:r>
      <w:r w:rsidR="002F5A68">
        <w:instrText xml:space="preserve"> REF _Ref303323780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1.1.4</w:t>
      </w:r>
      <w:r w:rsidR="002F5A68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985691">
        <w:fldChar w:fldCharType="begin"/>
      </w:r>
      <w:r w:rsidR="00985691">
        <w:rPr>
          <w:sz w:val="24"/>
          <w:szCs w:val="24"/>
        </w:rPr>
        <w:instrText xml:space="preserve"> REF _Ref518916518 \r \h </w:instrText>
      </w:r>
      <w:r w:rsidR="00985691">
        <w:fldChar w:fldCharType="separate"/>
      </w:r>
      <w:r w:rsidR="00457E23">
        <w:rPr>
          <w:sz w:val="24"/>
          <w:szCs w:val="24"/>
        </w:rPr>
        <w:t>3.3.14.6</w:t>
      </w:r>
      <w:r w:rsidR="00985691">
        <w:fldChar w:fldCharType="end"/>
      </w:r>
      <w:r w:rsidR="00985691">
        <w:t xml:space="preserve"> </w:t>
      </w:r>
      <w:r w:rsidRPr="007A5083">
        <w:rPr>
          <w:sz w:val="24"/>
          <w:szCs w:val="24"/>
        </w:rPr>
        <w:t>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5" w:name="_Ref442263553"/>
      <w:bookmarkStart w:id="596" w:name="_Ref442190489"/>
      <w:r w:rsidRPr="007A5083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5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). В случае, если на момент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2F5A68">
        <w:fldChar w:fldCharType="begin"/>
      </w:r>
      <w:r w:rsidR="002F5A68">
        <w:instrText xml:space="preserve"> REF _Ref55335823 \r \h  \* MERGEFORMAT </w:instrText>
      </w:r>
      <w:r w:rsidR="002F5A68">
        <w:fldChar w:fldCharType="separate"/>
      </w:r>
      <w:r w:rsidR="00457E23" w:rsidRPr="00457E23">
        <w:rPr>
          <w:rFonts w:eastAsia="Calibri"/>
          <w:szCs w:val="24"/>
          <w:lang w:eastAsia="en-US"/>
        </w:rPr>
        <w:t>5.7</w:t>
      </w:r>
      <w:r w:rsidR="002F5A68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7458F3" w:rsidRPr="007765E5">
        <w:rPr>
          <w:rFonts w:eastAsia="Calibri"/>
          <w:szCs w:val="24"/>
          <w:lang w:eastAsia="en-US"/>
        </w:rPr>
        <w:t xml:space="preserve">ведущему специалисту </w:t>
      </w:r>
      <w:r w:rsidR="007458F3" w:rsidRPr="007765E5">
        <w:rPr>
          <w:szCs w:val="24"/>
        </w:rPr>
        <w:t>отдела закупочной деятельности управления логистики и МТО филиала ПАО «МРСК Центра» - «Белгородэнерго»</w:t>
      </w:r>
      <w:r w:rsidR="007458F3" w:rsidRPr="007765E5">
        <w:rPr>
          <w:rFonts w:eastAsia="Calibri"/>
          <w:szCs w:val="24"/>
          <w:lang w:eastAsia="en-US"/>
        </w:rPr>
        <w:t xml:space="preserve"> </w:t>
      </w:r>
      <w:r w:rsidR="007458F3" w:rsidRPr="007765E5">
        <w:rPr>
          <w:szCs w:val="24"/>
        </w:rPr>
        <w:t xml:space="preserve">Горягиной Татьяне Николаевне, контактный телефон: (4722) 58-17-51 или по адресу электронной почты: </w:t>
      </w:r>
      <w:hyperlink r:id="rId33" w:history="1">
        <w:r w:rsidR="007458F3" w:rsidRPr="007765E5">
          <w:rPr>
            <w:rStyle w:val="a7"/>
            <w:szCs w:val="24"/>
            <w:lang w:val="en-US"/>
          </w:rPr>
          <w:t>Goryagina</w:t>
        </w:r>
        <w:r w:rsidR="007458F3" w:rsidRPr="007765E5">
          <w:rPr>
            <w:rStyle w:val="a7"/>
            <w:szCs w:val="24"/>
          </w:rPr>
          <w:t>.</w:t>
        </w:r>
        <w:r w:rsidR="007458F3" w:rsidRPr="007765E5">
          <w:rPr>
            <w:rStyle w:val="a7"/>
            <w:szCs w:val="24"/>
            <w:lang w:val="en-US"/>
          </w:rPr>
          <w:t>TN</w:t>
        </w:r>
        <w:r w:rsidR="007458F3" w:rsidRPr="007765E5">
          <w:rPr>
            <w:rStyle w:val="a7"/>
            <w:szCs w:val="24"/>
          </w:rPr>
          <w:t>@</w:t>
        </w:r>
        <w:r w:rsidR="007458F3" w:rsidRPr="007765E5">
          <w:rPr>
            <w:rStyle w:val="a7"/>
            <w:szCs w:val="24"/>
            <w:lang w:val="en-US"/>
          </w:rPr>
          <w:t>mrsk</w:t>
        </w:r>
        <w:r w:rsidR="007458F3" w:rsidRPr="007765E5">
          <w:rPr>
            <w:rStyle w:val="a7"/>
            <w:szCs w:val="24"/>
          </w:rPr>
          <w:t>-1.</w:t>
        </w:r>
        <w:r w:rsidR="007458F3" w:rsidRPr="007765E5">
          <w:rPr>
            <w:rStyle w:val="a7"/>
            <w:szCs w:val="24"/>
            <w:lang w:val="en-US"/>
          </w:rPr>
          <w:t>ru</w:t>
        </w:r>
      </w:hyperlink>
      <w:r w:rsidR="007458F3" w:rsidRPr="007765E5">
        <w:rPr>
          <w:rFonts w:eastAsia="Calibri"/>
          <w:szCs w:val="24"/>
          <w:lang w:eastAsia="en-US"/>
        </w:rPr>
        <w:t>. и</w:t>
      </w:r>
      <w:r w:rsidR="007458F3" w:rsidRPr="007765E5">
        <w:rPr>
          <w:szCs w:val="24"/>
        </w:rPr>
        <w:t xml:space="preserve">  специалисту 1 категории отдела закупочной деятельности управления логистики и МТО филиала ПАО «МРСК Центра» - «Белгородэнерго» Ермоловой Ирине Валерьевне – контактный телефон: (4722) 58-17-81, адрес электронной почты: </w:t>
      </w:r>
      <w:hyperlink r:id="rId34" w:history="1">
        <w:r w:rsidR="007458F3" w:rsidRPr="007765E5">
          <w:rPr>
            <w:rStyle w:val="a7"/>
            <w:szCs w:val="24"/>
          </w:rPr>
          <w:t>Ermolova.IV@mrsk-1.ru</w:t>
        </w:r>
      </w:hyperlink>
      <w:r w:rsidR="007458F3" w:rsidRPr="007765E5">
        <w:rPr>
          <w:bCs w:val="0"/>
          <w:szCs w:val="24"/>
        </w:rPr>
        <w:t>.</w:t>
      </w:r>
      <w:r w:rsidR="007458F3" w:rsidRPr="007765E5">
        <w:rPr>
          <w:rFonts w:eastAsia="Calibri"/>
          <w:szCs w:val="24"/>
          <w:lang w:eastAsia="en-US"/>
        </w:rPr>
        <w:t xml:space="preserve"> Данные документы необходимо направить Заказчику </w:t>
      </w:r>
      <w:r w:rsidR="007458F3" w:rsidRPr="007765E5">
        <w:rPr>
          <w:szCs w:val="24"/>
        </w:rPr>
        <w:t xml:space="preserve">до момента истечения срока окончания приема заявок (п. </w:t>
      </w:r>
      <w:r w:rsidR="007458F3">
        <w:fldChar w:fldCharType="begin"/>
      </w:r>
      <w:r w:rsidR="007458F3">
        <w:instrText xml:space="preserve"> REF _Ref440289953 \r \h  \* MERGEFORMAT </w:instrText>
      </w:r>
      <w:r w:rsidR="007458F3">
        <w:fldChar w:fldCharType="separate"/>
      </w:r>
      <w:r w:rsidR="007458F3" w:rsidRPr="007765E5">
        <w:rPr>
          <w:szCs w:val="24"/>
        </w:rPr>
        <w:t>3.4.1.3</w:t>
      </w:r>
      <w:r w:rsidR="007458F3">
        <w:fldChar w:fldCharType="end"/>
      </w:r>
      <w:r w:rsidR="007458F3" w:rsidRPr="007765E5">
        <w:rPr>
          <w:szCs w:val="24"/>
        </w:rPr>
        <w:t>),  а так же копию платежного поручения  обязательно приложить в состав заявки участника, предоставляемой на электронно-торговую площадку</w:t>
      </w:r>
      <w:r w:rsidR="007458F3" w:rsidRPr="002D7FEE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7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97"/>
    </w:p>
    <w:p w:rsidR="007458F3" w:rsidRPr="007765E5" w:rsidRDefault="007458F3" w:rsidP="007458F3">
      <w:pPr>
        <w:pStyle w:val="affffff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 xml:space="preserve">Получатель платежа : Филиал ПАО «МРСК Центра» - «Белгородэнерго»: </w:t>
      </w:r>
    </w:p>
    <w:p w:rsidR="007458F3" w:rsidRPr="007765E5" w:rsidRDefault="007458F3" w:rsidP="007458F3">
      <w:pPr>
        <w:pStyle w:val="affffff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>Место расположения филиала ПАО «МРСК Центра»- «Белгородэнерго»:</w:t>
      </w:r>
    </w:p>
    <w:p w:rsidR="007458F3" w:rsidRPr="007765E5" w:rsidRDefault="007458F3" w:rsidP="007458F3">
      <w:pPr>
        <w:pStyle w:val="affffff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>308000 г. Белгород ул. Преображенская, д. 42</w:t>
      </w:r>
    </w:p>
    <w:p w:rsidR="007458F3" w:rsidRPr="007765E5" w:rsidRDefault="007458F3" w:rsidP="007458F3">
      <w:pPr>
        <w:pStyle w:val="affffff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>ИНН 6901067107/ КПП 312302001</w:t>
      </w:r>
    </w:p>
    <w:p w:rsidR="00F64A8B" w:rsidRPr="007A5083" w:rsidRDefault="007458F3" w:rsidP="007458F3">
      <w:pPr>
        <w:pStyle w:val="aff5"/>
        <w:numPr>
          <w:ilvl w:val="0"/>
          <w:numId w:val="0"/>
        </w:numPr>
        <w:tabs>
          <w:tab w:val="clear" w:pos="1134"/>
        </w:tabs>
        <w:spacing w:line="240" w:lineRule="auto"/>
        <w:ind w:left="1134" w:firstLine="1"/>
      </w:pPr>
      <w:r w:rsidRPr="007765E5">
        <w:rPr>
          <w:sz w:val="24"/>
          <w:szCs w:val="24"/>
        </w:rPr>
        <w:t>р/с: 40702810107000008158  в  Белго</w:t>
      </w:r>
      <w:r>
        <w:rPr>
          <w:sz w:val="24"/>
          <w:szCs w:val="24"/>
        </w:rPr>
        <w:t>родском отделении  № 8592  ПАО </w:t>
      </w:r>
      <w:r w:rsidRPr="007765E5">
        <w:rPr>
          <w:sz w:val="24"/>
          <w:szCs w:val="24"/>
        </w:rPr>
        <w:t>Сбербанк БИК 041403633, к/с 30101810100000000633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3.14</w:t>
      </w:r>
      <w:r w:rsidR="002F5A68">
        <w:fldChar w:fldCharType="end"/>
      </w:r>
      <w:r w:rsidRPr="007A5083">
        <w:rPr>
          <w:sz w:val="24"/>
          <w:szCs w:val="24"/>
        </w:rPr>
        <w:t>);</w:t>
      </w:r>
    </w:p>
    <w:p w:rsidR="00F64A8B" w:rsidRPr="00985691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Победителю – в течение семи рабочих дней со дня заключения </w:t>
      </w:r>
      <w:r w:rsidRPr="00985691">
        <w:rPr>
          <w:sz w:val="24"/>
          <w:szCs w:val="24"/>
        </w:rPr>
        <w:t>договора.</w:t>
      </w:r>
    </w:p>
    <w:p w:rsidR="00985691" w:rsidRPr="00985691" w:rsidRDefault="00985691" w:rsidP="0098569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98" w:name="_Ref467508029"/>
      <w:r w:rsidRPr="00985691">
        <w:rPr>
          <w:sz w:val="24"/>
          <w:szCs w:val="24"/>
        </w:rPr>
        <w:t>Участник закупки утрачивает обеспечение в случаях:</w:t>
      </w:r>
    </w:p>
    <w:p w:rsidR="00985691" w:rsidRPr="00985691" w:rsidRDefault="00985691" w:rsidP="00985691">
      <w:pPr>
        <w:pStyle w:val="35"/>
        <w:widowControl w:val="0"/>
        <w:numPr>
          <w:ilvl w:val="4"/>
          <w:numId w:val="97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985691">
        <w:rPr>
          <w:sz w:val="24"/>
          <w:szCs w:val="24"/>
        </w:rPr>
        <w:t>уклонение или отказ участника закупки от заключения договора;</w:t>
      </w:r>
    </w:p>
    <w:p w:rsidR="00985691" w:rsidRPr="00985691" w:rsidRDefault="00985691" w:rsidP="00985691">
      <w:pPr>
        <w:pStyle w:val="35"/>
        <w:widowControl w:val="0"/>
        <w:numPr>
          <w:ilvl w:val="4"/>
          <w:numId w:val="97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985691">
        <w:rPr>
          <w:sz w:val="24"/>
          <w:szCs w:val="24"/>
        </w:rPr>
        <w:t>непредоставление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9" w:name="_Ref518916518"/>
      <w:r w:rsidRPr="00985691">
        <w:rPr>
          <w:sz w:val="24"/>
          <w:szCs w:val="24"/>
        </w:rPr>
        <w:t>Не предоставление либо подача обеспечения обязательств Участника после</w:t>
      </w:r>
      <w:r w:rsidRPr="007A5083">
        <w:rPr>
          <w:sz w:val="24"/>
          <w:szCs w:val="24"/>
        </w:rPr>
        <w:t xml:space="preserve"> срока даты и времени окончания приема Заявок, либо несоответствие условий и 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96"/>
      <w:bookmarkEnd w:id="598"/>
      <w:bookmarkEnd w:id="599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600" w:name="_Ref305973214"/>
      <w:bookmarkStart w:id="601" w:name="_Toc498590186"/>
      <w:r w:rsidRPr="007A5083">
        <w:t>Подача Заявок и их прием</w:t>
      </w:r>
      <w:bookmarkStart w:id="602" w:name="_Ref56229451"/>
      <w:bookmarkEnd w:id="570"/>
      <w:bookmarkEnd w:id="600"/>
      <w:bookmarkEnd w:id="60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07"/>
      <w:bookmarkStart w:id="604" w:name="_Toc440361341"/>
      <w:bookmarkStart w:id="605" w:name="_Toc440376096"/>
      <w:bookmarkStart w:id="606" w:name="_Toc440376223"/>
      <w:bookmarkStart w:id="607" w:name="_Toc440382488"/>
      <w:bookmarkStart w:id="608" w:name="_Toc440447158"/>
      <w:bookmarkStart w:id="609" w:name="_Toc440632318"/>
      <w:bookmarkStart w:id="610" w:name="_Toc440875091"/>
      <w:bookmarkStart w:id="611" w:name="_Toc441131078"/>
      <w:bookmarkStart w:id="612" w:name="_Toc465774599"/>
      <w:bookmarkStart w:id="613" w:name="_Toc465848828"/>
      <w:bookmarkStart w:id="614" w:name="_Toc468876147"/>
      <w:bookmarkStart w:id="615" w:name="_Toc469487641"/>
      <w:bookmarkStart w:id="616" w:name="_Toc471979939"/>
      <w:bookmarkStart w:id="617" w:name="_Toc498590187"/>
      <w:r w:rsidRPr="00E71A48">
        <w:rPr>
          <w:szCs w:val="24"/>
        </w:rPr>
        <w:t>Подача Заявок через ЭТП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7458F3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*.pdf, формат: один файл – один документ). При этом сканироваться документы должны после того, как </w:t>
      </w:r>
      <w:r w:rsidRPr="007458F3">
        <w:rPr>
          <w:bCs w:val="0"/>
          <w:sz w:val="24"/>
          <w:szCs w:val="24"/>
        </w:rPr>
        <w:t xml:space="preserve">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7458F3">
        <w:rPr>
          <w:bCs w:val="0"/>
          <w:sz w:val="24"/>
          <w:szCs w:val="24"/>
        </w:rPr>
        <w:t xml:space="preserve">электронных </w:t>
      </w:r>
      <w:r w:rsidRPr="007458F3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8" w:name="_Ref440289953"/>
      <w:r w:rsidRPr="007458F3">
        <w:rPr>
          <w:bCs w:val="0"/>
          <w:sz w:val="24"/>
          <w:szCs w:val="24"/>
        </w:rPr>
        <w:t>Заявк</w:t>
      </w:r>
      <w:r w:rsidR="00717F60" w:rsidRPr="007458F3">
        <w:rPr>
          <w:bCs w:val="0"/>
          <w:sz w:val="24"/>
          <w:szCs w:val="24"/>
        </w:rPr>
        <w:t xml:space="preserve">и на ЭТП могут быть поданы до </w:t>
      </w:r>
      <w:r w:rsidR="002B5044" w:rsidRPr="007458F3">
        <w:rPr>
          <w:b/>
          <w:bCs w:val="0"/>
          <w:sz w:val="24"/>
          <w:szCs w:val="24"/>
        </w:rPr>
        <w:t xml:space="preserve">12 часов 00 минут </w:t>
      </w:r>
      <w:r w:rsidR="00865A50">
        <w:rPr>
          <w:b/>
          <w:bCs w:val="0"/>
          <w:sz w:val="24"/>
          <w:szCs w:val="24"/>
        </w:rPr>
        <w:t>23</w:t>
      </w:r>
      <w:bookmarkStart w:id="619" w:name="_GoBack"/>
      <w:bookmarkEnd w:id="619"/>
      <w:r w:rsidR="002B5044" w:rsidRPr="007458F3">
        <w:rPr>
          <w:b/>
          <w:bCs w:val="0"/>
          <w:sz w:val="24"/>
          <w:szCs w:val="24"/>
        </w:rPr>
        <w:t xml:space="preserve"> </w:t>
      </w:r>
      <w:r w:rsidR="007458F3" w:rsidRPr="007458F3">
        <w:rPr>
          <w:b/>
          <w:bCs w:val="0"/>
          <w:sz w:val="24"/>
          <w:szCs w:val="24"/>
        </w:rPr>
        <w:t>октября</w:t>
      </w:r>
      <w:r w:rsidR="002B5044" w:rsidRPr="007458F3">
        <w:rPr>
          <w:b/>
          <w:bCs w:val="0"/>
          <w:sz w:val="24"/>
          <w:szCs w:val="24"/>
        </w:rPr>
        <w:t xml:space="preserve"> </w:t>
      </w:r>
      <w:r w:rsidR="006F025D" w:rsidRPr="007458F3">
        <w:rPr>
          <w:b/>
          <w:bCs w:val="0"/>
          <w:sz w:val="24"/>
          <w:szCs w:val="24"/>
        </w:rPr>
        <w:t>2018</w:t>
      </w:r>
      <w:r w:rsidR="002B5044" w:rsidRPr="007458F3">
        <w:rPr>
          <w:b/>
          <w:bCs w:val="0"/>
          <w:sz w:val="24"/>
          <w:szCs w:val="24"/>
        </w:rPr>
        <w:t xml:space="preserve"> года</w:t>
      </w:r>
      <w:r w:rsidR="00BB27D7" w:rsidRPr="007458F3">
        <w:rPr>
          <w:b/>
          <w:bCs w:val="0"/>
          <w:sz w:val="24"/>
          <w:szCs w:val="24"/>
        </w:rPr>
        <w:t xml:space="preserve">, </w:t>
      </w:r>
      <w:r w:rsidR="00BB27D7" w:rsidRPr="007458F3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7458F3">
        <w:rPr>
          <w:bCs w:val="0"/>
          <w:spacing w:val="-2"/>
          <w:sz w:val="24"/>
          <w:szCs w:val="24"/>
        </w:rPr>
        <w:t>(под</w:t>
      </w:r>
      <w:r w:rsidR="00BB27D7" w:rsidRPr="007458F3">
        <w:rPr>
          <w:bCs w:val="0"/>
          <w:sz w:val="24"/>
          <w:szCs w:val="24"/>
        </w:rPr>
        <w:t xml:space="preserve">раздел </w:t>
      </w:r>
      <w:r w:rsidR="00AD2F1E" w:rsidRPr="007458F3">
        <w:rPr>
          <w:bCs w:val="0"/>
          <w:sz w:val="24"/>
          <w:szCs w:val="24"/>
        </w:rPr>
        <w:fldChar w:fldCharType="begin"/>
      </w:r>
      <w:r w:rsidR="00BB27D7" w:rsidRPr="007458F3">
        <w:rPr>
          <w:bCs w:val="0"/>
          <w:sz w:val="24"/>
          <w:szCs w:val="24"/>
        </w:rPr>
        <w:instrText xml:space="preserve"> REF _Ref55336310 \r \h </w:instrText>
      </w:r>
      <w:r w:rsidR="007458F3" w:rsidRPr="007458F3">
        <w:rPr>
          <w:bCs w:val="0"/>
          <w:sz w:val="24"/>
          <w:szCs w:val="24"/>
        </w:rPr>
        <w:instrText xml:space="preserve"> \* MERGEFORMAT </w:instrText>
      </w:r>
      <w:r w:rsidR="00AD2F1E" w:rsidRPr="007458F3">
        <w:rPr>
          <w:bCs w:val="0"/>
          <w:sz w:val="24"/>
          <w:szCs w:val="24"/>
        </w:rPr>
      </w:r>
      <w:r w:rsidR="00AD2F1E" w:rsidRPr="007458F3">
        <w:rPr>
          <w:bCs w:val="0"/>
          <w:sz w:val="24"/>
          <w:szCs w:val="24"/>
        </w:rPr>
        <w:fldChar w:fldCharType="separate"/>
      </w:r>
      <w:r w:rsidR="00457E23" w:rsidRPr="007458F3">
        <w:rPr>
          <w:bCs w:val="0"/>
          <w:sz w:val="24"/>
          <w:szCs w:val="24"/>
        </w:rPr>
        <w:t>5.1</w:t>
      </w:r>
      <w:r w:rsidR="00AD2F1E" w:rsidRPr="007458F3">
        <w:rPr>
          <w:bCs w:val="0"/>
          <w:sz w:val="24"/>
          <w:szCs w:val="24"/>
        </w:rPr>
        <w:fldChar w:fldCharType="end"/>
      </w:r>
      <w:r w:rsidR="00BB27D7" w:rsidRPr="007458F3">
        <w:rPr>
          <w:bCs w:val="0"/>
          <w:sz w:val="24"/>
          <w:szCs w:val="24"/>
          <w:lang w:eastAsia="ru-RU"/>
        </w:rPr>
        <w:t>)</w:t>
      </w:r>
      <w:r w:rsidR="00BB27D7" w:rsidRPr="007458F3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</w:t>
      </w:r>
      <w:r w:rsidR="00BB27D7" w:rsidRPr="00AE1D21">
        <w:rPr>
          <w:bCs w:val="0"/>
          <w:sz w:val="24"/>
          <w:szCs w:val="24"/>
        </w:rPr>
        <w:t xml:space="preserve"> ЭТП</w:t>
      </w:r>
      <w:r w:rsidR="00717F60" w:rsidRPr="00AE1D21">
        <w:rPr>
          <w:bCs w:val="0"/>
          <w:sz w:val="24"/>
          <w:szCs w:val="24"/>
        </w:rPr>
        <w:t>.</w:t>
      </w:r>
      <w:bookmarkEnd w:id="618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20" w:name="_Ref115077798"/>
      <w:bookmarkStart w:id="621" w:name="_Toc439323708"/>
      <w:bookmarkStart w:id="622" w:name="_Toc440361342"/>
      <w:bookmarkStart w:id="623" w:name="_Toc440376097"/>
      <w:bookmarkStart w:id="624" w:name="_Toc440376224"/>
      <w:bookmarkStart w:id="625" w:name="_Toc440382489"/>
      <w:bookmarkStart w:id="626" w:name="_Toc440447159"/>
      <w:bookmarkStart w:id="627" w:name="_Toc440632319"/>
      <w:bookmarkStart w:id="628" w:name="_Toc440875092"/>
      <w:bookmarkStart w:id="629" w:name="_Toc441131079"/>
      <w:bookmarkStart w:id="630" w:name="_Toc465774600"/>
      <w:bookmarkStart w:id="631" w:name="_Toc465848829"/>
      <w:bookmarkStart w:id="632" w:name="_Toc468876148"/>
      <w:bookmarkStart w:id="633" w:name="_Toc469487642"/>
      <w:bookmarkStart w:id="634" w:name="_Toc471979940"/>
      <w:bookmarkStart w:id="635" w:name="_Toc498590188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</w:p>
    <w:bookmarkEnd w:id="602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6" w:name="_Ref303683883"/>
      <w:bookmarkStart w:id="637" w:name="_Toc498590189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6"/>
      <w:bookmarkEnd w:id="637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8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F5A68">
        <w:fldChar w:fldCharType="begin"/>
      </w:r>
      <w:r w:rsidR="002F5A68">
        <w:instrText xml:space="preserve"> REF _Ref55279015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3.3.1.6</w:t>
      </w:r>
      <w:r w:rsidR="002F5A68">
        <w:fldChar w:fldCharType="end"/>
      </w:r>
      <w:r w:rsidRPr="00223D18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_Ref195087786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3.3.1.7</w:t>
      </w:r>
      <w:r w:rsidR="002F5A68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9" w:name="_Ref468200731"/>
      <w:bookmarkStart w:id="640" w:name="_Ref468200812"/>
      <w:bookmarkStart w:id="641" w:name="_Toc498590190"/>
      <w:r w:rsidRPr="00E71A48">
        <w:t>Оценка Заявок и проведение переговоров</w:t>
      </w:r>
      <w:bookmarkEnd w:id="638"/>
      <w:bookmarkEnd w:id="639"/>
      <w:bookmarkEnd w:id="640"/>
      <w:bookmarkEnd w:id="641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2" w:name="_Toc439323711"/>
      <w:bookmarkStart w:id="643" w:name="_Toc440361345"/>
      <w:bookmarkStart w:id="644" w:name="_Toc440376100"/>
      <w:bookmarkStart w:id="645" w:name="_Toc440376227"/>
      <w:bookmarkStart w:id="646" w:name="_Toc440382492"/>
      <w:bookmarkStart w:id="647" w:name="_Toc440447162"/>
      <w:bookmarkStart w:id="648" w:name="_Toc440632322"/>
      <w:bookmarkStart w:id="649" w:name="_Toc440875095"/>
      <w:bookmarkStart w:id="650" w:name="_Toc441131082"/>
      <w:bookmarkStart w:id="651" w:name="_Toc465774603"/>
      <w:bookmarkStart w:id="652" w:name="_Toc465848832"/>
      <w:bookmarkStart w:id="653" w:name="_Toc468876151"/>
      <w:bookmarkStart w:id="654" w:name="_Toc469487645"/>
      <w:bookmarkStart w:id="655" w:name="_Toc471979943"/>
      <w:bookmarkStart w:id="656" w:name="_Toc498590191"/>
      <w:r w:rsidRPr="00E71A48">
        <w:rPr>
          <w:szCs w:val="24"/>
        </w:rPr>
        <w:t>Общие положения</w:t>
      </w:r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F5A68">
        <w:fldChar w:fldCharType="begin"/>
      </w:r>
      <w:r w:rsidR="002F5A68">
        <w:instrText xml:space="preserve"> REF _Ref93089454 \n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3.6.2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F5A68">
        <w:fldChar w:fldCharType="begin"/>
      </w:r>
      <w:r w:rsidR="002F5A68">
        <w:instrText xml:space="preserve"> REF _Ref303670674 \n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3.6.3</w:t>
      </w:r>
      <w:r w:rsidR="002F5A68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3.6.4</w:t>
      </w:r>
      <w:r w:rsidR="002F5A68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7" w:name="_Ref93089454"/>
      <w:bookmarkStart w:id="658" w:name="_Toc439323712"/>
      <w:bookmarkStart w:id="659" w:name="_Toc440361346"/>
      <w:bookmarkStart w:id="660" w:name="_Toc440376101"/>
      <w:bookmarkStart w:id="661" w:name="_Toc440376228"/>
      <w:bookmarkStart w:id="662" w:name="_Toc440382493"/>
      <w:bookmarkStart w:id="663" w:name="_Toc440447163"/>
      <w:bookmarkStart w:id="664" w:name="_Toc440632323"/>
      <w:bookmarkStart w:id="665" w:name="_Toc440875096"/>
      <w:bookmarkStart w:id="666" w:name="_Toc441131083"/>
      <w:bookmarkStart w:id="667" w:name="_Toc465774604"/>
      <w:bookmarkStart w:id="668" w:name="_Toc465848833"/>
      <w:bookmarkStart w:id="669" w:name="_Toc468876152"/>
      <w:bookmarkStart w:id="670" w:name="_Toc469487646"/>
      <w:bookmarkStart w:id="671" w:name="_Toc471979944"/>
      <w:bookmarkStart w:id="672" w:name="_Toc498590192"/>
      <w:r w:rsidRPr="00E71A48">
        <w:rPr>
          <w:szCs w:val="24"/>
        </w:rPr>
        <w:t>Отборочная стадия</w:t>
      </w:r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4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3"/>
      <w:bookmarkEnd w:id="674"/>
    </w:p>
    <w:p w:rsidR="009B140B" w:rsidRPr="00457E23" w:rsidRDefault="00E21378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в существенной мере не отвечают требованиям, предъявленным к оформлению </w:t>
      </w:r>
      <w:r w:rsidRPr="00457E23">
        <w:rPr>
          <w:sz w:val="24"/>
          <w:szCs w:val="24"/>
        </w:rPr>
        <w:t>Заявки, изложенным в настоящей Документации по запросу предложений</w:t>
      </w:r>
      <w:r w:rsidR="009B140B" w:rsidRPr="00457E23">
        <w:rPr>
          <w:sz w:val="24"/>
          <w:szCs w:val="24"/>
        </w:rPr>
        <w:t>;</w:t>
      </w:r>
    </w:p>
    <w:p w:rsidR="009B140B" w:rsidRPr="00457E23" w:rsidRDefault="00457E2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9B140B" w:rsidRPr="00457E23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2F5A68" w:rsidRPr="00457E23">
        <w:fldChar w:fldCharType="begin"/>
      </w:r>
      <w:r w:rsidR="002F5A68" w:rsidRPr="00457E23">
        <w:instrText xml:space="preserve"> REF _Ref306176386 \r \h  \* MERGEFORMAT </w:instrText>
      </w:r>
      <w:r w:rsidR="002F5A68" w:rsidRPr="00457E23">
        <w:fldChar w:fldCharType="separate"/>
      </w:r>
      <w:r w:rsidR="00457E23" w:rsidRPr="00457E23">
        <w:rPr>
          <w:sz w:val="24"/>
          <w:szCs w:val="24"/>
        </w:rPr>
        <w:t>3.3.14</w:t>
      </w:r>
      <w:r w:rsidR="002F5A68" w:rsidRPr="00457E23">
        <w:fldChar w:fldCharType="end"/>
      </w:r>
      <w:r w:rsidRPr="00457E23">
        <w:rPr>
          <w:sz w:val="24"/>
          <w:szCs w:val="24"/>
        </w:rPr>
        <w:t>;</w:t>
      </w:r>
    </w:p>
    <w:p w:rsidR="009B140B" w:rsidRPr="00457E23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457E23">
        <w:rPr>
          <w:sz w:val="24"/>
          <w:szCs w:val="24"/>
        </w:rPr>
        <w:t>;</w:t>
      </w:r>
    </w:p>
    <w:p w:rsidR="009B140B" w:rsidRPr="00457E23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457E23" w:rsidRDefault="00457E2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5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3.3.14</w:t>
      </w:r>
      <w:r w:rsidR="002F5A68">
        <w:fldChar w:fldCharType="end"/>
      </w:r>
      <w:r w:rsidR="007F3FB7" w:rsidRPr="00E71A48">
        <w:rPr>
          <w:sz w:val="24"/>
          <w:szCs w:val="24"/>
        </w:rPr>
        <w:t>).</w:t>
      </w:r>
      <w:bookmarkEnd w:id="675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6" w:name="_Ref303670674"/>
      <w:bookmarkStart w:id="677" w:name="_Toc439323713"/>
      <w:bookmarkStart w:id="678" w:name="_Toc440361347"/>
      <w:bookmarkStart w:id="679" w:name="_Toc440376102"/>
      <w:bookmarkStart w:id="680" w:name="_Toc440376229"/>
      <w:bookmarkStart w:id="681" w:name="_Toc440382494"/>
      <w:bookmarkStart w:id="682" w:name="_Toc440447164"/>
      <w:bookmarkStart w:id="683" w:name="_Toc440632324"/>
      <w:bookmarkStart w:id="684" w:name="_Toc440875097"/>
      <w:bookmarkStart w:id="685" w:name="_Toc441131084"/>
      <w:bookmarkStart w:id="686" w:name="_Toc465774605"/>
      <w:bookmarkStart w:id="687" w:name="_Toc465848834"/>
      <w:bookmarkStart w:id="688" w:name="_Toc468876153"/>
      <w:bookmarkStart w:id="689" w:name="_Toc469487647"/>
      <w:bookmarkStart w:id="690" w:name="_Toc471979945"/>
      <w:bookmarkStart w:id="691" w:name="_Toc498590193"/>
      <w:r w:rsidRPr="00E71A48">
        <w:rPr>
          <w:szCs w:val="24"/>
        </w:rPr>
        <w:t>Проведение переговоров</w:t>
      </w:r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2" w:name="_Ref306138385"/>
      <w:bookmarkStart w:id="693" w:name="_Toc439323714"/>
      <w:bookmarkStart w:id="694" w:name="_Toc440361348"/>
      <w:bookmarkStart w:id="695" w:name="_Toc440376103"/>
      <w:bookmarkStart w:id="696" w:name="_Toc440376230"/>
      <w:bookmarkStart w:id="697" w:name="_Toc440382495"/>
      <w:bookmarkStart w:id="698" w:name="_Toc440447165"/>
      <w:bookmarkStart w:id="699" w:name="_Toc440632325"/>
      <w:bookmarkStart w:id="700" w:name="_Toc440875098"/>
      <w:bookmarkStart w:id="701" w:name="_Toc441131085"/>
      <w:bookmarkStart w:id="702" w:name="_Toc465774606"/>
      <w:bookmarkStart w:id="703" w:name="_Toc465848835"/>
      <w:bookmarkStart w:id="704" w:name="_Toc468876154"/>
      <w:bookmarkStart w:id="705" w:name="_Toc469487648"/>
      <w:bookmarkStart w:id="706" w:name="_Toc471979946"/>
      <w:bookmarkStart w:id="707" w:name="_Toc498590194"/>
      <w:r w:rsidRPr="00E71A48">
        <w:rPr>
          <w:szCs w:val="24"/>
        </w:rPr>
        <w:t>Оценочная стадия</w:t>
      </w:r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F5A68">
        <w:fldChar w:fldCharType="begin"/>
      </w:r>
      <w:r w:rsidR="002F5A68">
        <w:instrText xml:space="preserve"> REF _Ref471894330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3.8</w:t>
      </w:r>
      <w:r w:rsidR="002F5A68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8" w:name="_Ref303250967"/>
      <w:bookmarkStart w:id="709" w:name="_Toc305697378"/>
      <w:bookmarkStart w:id="710" w:name="_Toc498590195"/>
      <w:bookmarkStart w:id="711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8"/>
      <w:bookmarkEnd w:id="709"/>
      <w:bookmarkEnd w:id="710"/>
      <w:r w:rsidRPr="00E71A48">
        <w:t xml:space="preserve"> </w:t>
      </w:r>
    </w:p>
    <w:bookmarkEnd w:id="711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2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3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3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F5A68">
        <w:fldChar w:fldCharType="begin"/>
      </w:r>
      <w:r w:rsidR="002F5A68">
        <w:instrText xml:space="preserve"> REF _Ref465847813 \r \h  \* MERGEFORMAT </w:instrText>
      </w:r>
      <w:r w:rsidR="002F5A68">
        <w:fldChar w:fldCharType="separate"/>
      </w:r>
      <w:r w:rsidR="00457E23" w:rsidRPr="00457E23">
        <w:rPr>
          <w:iCs/>
          <w:sz w:val="24"/>
          <w:szCs w:val="24"/>
          <w:lang w:eastAsia="ru-RU"/>
        </w:rPr>
        <w:t>3.7.9</w:t>
      </w:r>
      <w:r w:rsidR="002F5A68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F5A68">
        <w:fldChar w:fldCharType="begin"/>
      </w:r>
      <w:r w:rsidR="002F5A68">
        <w:instrText xml:space="preserve"> REF _Ref306352987 \r \h  \* MERGEFORMAT </w:instrText>
      </w:r>
      <w:r w:rsidR="002F5A68">
        <w:fldChar w:fldCharType="separate"/>
      </w:r>
      <w:r w:rsidR="00457E23" w:rsidRPr="00457E23">
        <w:rPr>
          <w:iCs/>
          <w:sz w:val="24"/>
          <w:szCs w:val="24"/>
          <w:lang w:eastAsia="ru-RU"/>
        </w:rPr>
        <w:t>3.7.3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2F5A68">
        <w:fldChar w:fldCharType="begin"/>
      </w:r>
      <w:r w:rsidR="002F5A68">
        <w:instrText xml:space="preserve"> REF _Ref306353005 \r \h  \* MERGEFORMAT </w:instrText>
      </w:r>
      <w:r w:rsidR="002F5A68">
        <w:fldChar w:fldCharType="separate"/>
      </w:r>
      <w:r w:rsidR="00457E23" w:rsidRPr="00457E23">
        <w:rPr>
          <w:iCs/>
          <w:sz w:val="24"/>
          <w:szCs w:val="24"/>
          <w:lang w:eastAsia="ru-RU"/>
        </w:rPr>
        <w:t>3.7.5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4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4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5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5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2F5A68">
        <w:fldChar w:fldCharType="begin"/>
      </w:r>
      <w:r w:rsidR="002F5A68">
        <w:instrText xml:space="preserve"> REF _Ref468875877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3.7.8</w:t>
      </w:r>
      <w:r w:rsidR="002F5A68">
        <w:fldChar w:fldCharType="end"/>
      </w:r>
      <w:r w:rsidRPr="0033661D">
        <w:rPr>
          <w:sz w:val="24"/>
          <w:szCs w:val="24"/>
        </w:rPr>
        <w:t xml:space="preserve">, предоставляет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6" w:name="_Toc471823191"/>
      <w:bookmarkStart w:id="717" w:name="_Ref471823363"/>
      <w:bookmarkStart w:id="718" w:name="_Toc471828429"/>
      <w:bookmarkStart w:id="719" w:name="_Ref471894330"/>
      <w:bookmarkStart w:id="720" w:name="_Toc471894912"/>
      <w:bookmarkStart w:id="721" w:name="_Toc498590196"/>
      <w:bookmarkStart w:id="722" w:name="_Ref303681924"/>
      <w:bookmarkStart w:id="723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6"/>
      <w:bookmarkEnd w:id="717"/>
      <w:bookmarkEnd w:id="718"/>
      <w:bookmarkEnd w:id="719"/>
      <w:bookmarkEnd w:id="720"/>
      <w:bookmarkEnd w:id="721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A87504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F5A68">
        <w:fldChar w:fldCharType="begin"/>
      </w:r>
      <w:r w:rsidR="002F5A68">
        <w:instrText xml:space="preserve"> REF _Ref303251044 \r \h  \* MERGEFORMAT </w:instrText>
      </w:r>
      <w:r w:rsidR="002F5A68">
        <w:fldChar w:fldCharType="separate"/>
      </w:r>
      <w:r w:rsidR="00457E23" w:rsidRPr="00457E23">
        <w:rPr>
          <w:rFonts w:ascii="Times New Roman" w:hAnsi="Times New Roman" w:cs="Times New Roman"/>
          <w:sz w:val="24"/>
          <w:szCs w:val="24"/>
        </w:rPr>
        <w:t>3.10</w:t>
      </w:r>
      <w:r w:rsidR="002F5A68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>не содержится предложений о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оказывемых таким Участником услуг.</w:t>
      </w: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4" w:name="_Ref471979527"/>
      <w:bookmarkStart w:id="725" w:name="_Toc498590197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722"/>
      <w:bookmarkEnd w:id="723"/>
      <w:bookmarkEnd w:id="724"/>
      <w:bookmarkEnd w:id="725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6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726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наилучшей</w:t>
      </w:r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7" w:name="_Ref303251044"/>
      <w:bookmarkStart w:id="728" w:name="_Toc498590198"/>
      <w:bookmarkStart w:id="729" w:name="_Ref191386295"/>
      <w:r w:rsidRPr="00DD092B">
        <w:t>Признание запроса предложений несостоявшимся</w:t>
      </w:r>
      <w:bookmarkEnd w:id="727"/>
      <w:bookmarkEnd w:id="728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30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730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31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731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2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r w:rsidRPr="00DD092B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732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3" w:name="_Ref465670219"/>
      <w:bookmarkStart w:id="734" w:name="_Toc468441704"/>
      <w:bookmarkStart w:id="735" w:name="_Toc468875341"/>
      <w:bookmarkStart w:id="736" w:name="_Toc498590199"/>
      <w:bookmarkStart w:id="737" w:name="_Ref303683929"/>
      <w:r w:rsidRPr="00DD092B">
        <w:rPr>
          <w:bCs w:val="0"/>
        </w:rPr>
        <w:t>Антидемпинговые меры</w:t>
      </w:r>
      <w:bookmarkEnd w:id="733"/>
      <w:bookmarkEnd w:id="734"/>
      <w:bookmarkEnd w:id="735"/>
      <w:bookmarkEnd w:id="736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 xml:space="preserve">Расчет для определения демпинговой цены производится по приведенным единичным расценкам, указанным в Заявке(ах) Участника(ов)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738" w:name="_Toc498590200"/>
    <w:bookmarkStart w:id="739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75pt;height:60.75pt" o:ole="" fillcolor="window">
            <v:imagedata r:id="rId35" o:title=""/>
          </v:shape>
          <o:OLEObject Type="Embed" ProgID="Equation.3" ShapeID="_x0000_i1025" DrawAspect="Content" ObjectID="_1600169228" r:id="rId36"/>
        </w:object>
      </w:r>
      <w:r w:rsidRPr="004444C3">
        <w:rPr>
          <w:b w:val="0"/>
        </w:rPr>
        <w:t>&gt;1,33, где:</w:t>
      </w:r>
      <w:bookmarkEnd w:id="738"/>
    </w:p>
    <w:bookmarkStart w:id="740" w:name="_Toc49859020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.25pt;height:21.75pt" o:ole="">
            <v:imagedata r:id="rId37" o:title=""/>
          </v:shape>
          <o:OLEObject Type="Embed" ProgID="Equation.3" ShapeID="_x0000_i1026" DrawAspect="Content" ObjectID="_1600169229" r:id="rId38"/>
        </w:object>
      </w:r>
      <w:r w:rsidRPr="004444C3">
        <w:rPr>
          <w:b w:val="0"/>
        </w:rPr>
        <w:t>– единичная начальная (максимальная) расценка (цена), указанная в приложении №1 к настоящей документации;</w:t>
      </w:r>
      <w:bookmarkEnd w:id="740"/>
      <w:r w:rsidRPr="004444C3">
        <w:rPr>
          <w:b w:val="0"/>
        </w:rPr>
        <w:t xml:space="preserve"> </w:t>
      </w:r>
    </w:p>
    <w:bookmarkStart w:id="741" w:name="_Toc498590202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8.75pt;height:21.75pt" o:ole="">
            <v:imagedata r:id="rId39" o:title=""/>
          </v:shape>
          <o:OLEObject Type="Embed" ProgID="Equation.3" ShapeID="_x0000_i1027" DrawAspect="Content" ObjectID="_1600169230" r:id="rId40"/>
        </w:object>
      </w:r>
      <w:r w:rsidRPr="004444C3">
        <w:rPr>
          <w:b w:val="0"/>
        </w:rPr>
        <w:t>– оцениваемая, предложенная Участником цена продукции, по каждой позиции;</w:t>
      </w:r>
      <w:bookmarkEnd w:id="741"/>
      <w:r w:rsidRPr="004444C3">
        <w:rPr>
          <w:b w:val="0"/>
        </w:rPr>
        <w:t xml:space="preserve">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2" w:name="_Toc498590203"/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количество позиций продукции;</w:t>
      </w:r>
      <w:bookmarkEnd w:id="742"/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3" w:name="_Toc498590204"/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  <w:bookmarkEnd w:id="743"/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739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0</w:t>
      </w:r>
      <w:r w:rsidR="002F5A68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F5A68">
        <w:fldChar w:fldCharType="begin"/>
      </w:r>
      <w:r w:rsidR="002F5A68">
        <w:instrText xml:space="preserve"> REF _Ref468875938 \r \h  \* MERGEFORMAT </w:instrText>
      </w:r>
      <w:r w:rsidR="002F5A68">
        <w:fldChar w:fldCharType="separate"/>
      </w:r>
      <w:r w:rsidR="00457E23" w:rsidRPr="00457E23">
        <w:rPr>
          <w:rFonts w:eastAsia="Times New Roman,Italic"/>
          <w:bCs w:val="0"/>
          <w:iCs/>
          <w:sz w:val="24"/>
          <w:szCs w:val="24"/>
        </w:rPr>
        <w:t>3.6.2.5</w:t>
      </w:r>
      <w:r w:rsidR="002F5A68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>в пп</w:t>
      </w:r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3.13.4</w:t>
      </w:r>
      <w:r w:rsidR="002F5A68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пп.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3.13.4</w:t>
      </w:r>
      <w:r w:rsidR="002F5A68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44" w:name="_Ref468875974"/>
      <w:bookmarkStart w:id="745" w:name="_Toc498590205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729"/>
      <w:bookmarkEnd w:id="737"/>
      <w:bookmarkEnd w:id="744"/>
      <w:bookmarkEnd w:id="745"/>
    </w:p>
    <w:p w:rsidR="00717F60" w:rsidRPr="00224D01" w:rsidRDefault="00224D01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224D01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717F60" w:rsidRPr="00224D01">
        <w:rPr>
          <w:bCs w:val="0"/>
          <w:sz w:val="24"/>
          <w:szCs w:val="24"/>
        </w:rPr>
        <w:t>.</w:t>
      </w:r>
    </w:p>
    <w:p w:rsidR="00224D01" w:rsidRPr="00224D01" w:rsidRDefault="00224D01" w:rsidP="00224D01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224D01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224D01">
        <w:rPr>
          <w:color w:val="000000"/>
          <w:sz w:val="24"/>
          <w:szCs w:val="24"/>
          <w:lang w:eastAsia="x-none"/>
        </w:rPr>
        <w:t xml:space="preserve">(Протоколе) </w:t>
      </w:r>
      <w:r w:rsidRPr="00224D01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457E23" w:rsidRPr="00457E23" w:rsidRDefault="00457E23" w:rsidP="00457E23">
      <w:pPr>
        <w:pStyle w:val="affffff"/>
        <w:numPr>
          <w:ilvl w:val="0"/>
          <w:numId w:val="99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57E23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457E23" w:rsidRPr="00457E23" w:rsidRDefault="00457E23" w:rsidP="00457E23">
      <w:pPr>
        <w:pStyle w:val="affffff"/>
        <w:numPr>
          <w:ilvl w:val="0"/>
          <w:numId w:val="99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57E23">
        <w:rPr>
          <w:sz w:val="24"/>
          <w:szCs w:val="24"/>
        </w:rPr>
        <w:t>в текст проекта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457E23" w:rsidRPr="00457E23" w:rsidRDefault="00457E23" w:rsidP="00457E23">
      <w:pPr>
        <w:pStyle w:val="affffff"/>
        <w:numPr>
          <w:ilvl w:val="0"/>
          <w:numId w:val="99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57E23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224D01" w:rsidRPr="00224D01" w:rsidRDefault="00457E23" w:rsidP="00457E23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457E23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224D01" w:rsidRDefault="00AD3EBC" w:rsidP="00557C01">
      <w:pPr>
        <w:pStyle w:val="affffff"/>
        <w:numPr>
          <w:ilvl w:val="2"/>
          <w:numId w:val="44"/>
        </w:numPr>
        <w:spacing w:line="264" w:lineRule="auto"/>
        <w:ind w:left="0" w:firstLine="709"/>
        <w:rPr>
          <w:rStyle w:val="adskobk"/>
          <w:sz w:val="24"/>
          <w:szCs w:val="24"/>
        </w:rPr>
      </w:pPr>
      <w:r w:rsidRPr="00224D01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224D01">
        <w:rPr>
          <w:rStyle w:val="adskobk"/>
          <w:sz w:val="24"/>
          <w:szCs w:val="24"/>
        </w:rPr>
        <w:t>д</w:t>
      </w:r>
      <w:r w:rsidR="00123C70" w:rsidRPr="00224D01">
        <w:rPr>
          <w:rStyle w:val="adskobk"/>
          <w:sz w:val="24"/>
          <w:szCs w:val="24"/>
        </w:rPr>
        <w:t>оговор</w:t>
      </w:r>
      <w:r w:rsidRPr="00224D01">
        <w:rPr>
          <w:rStyle w:val="adskobk"/>
          <w:sz w:val="24"/>
          <w:szCs w:val="24"/>
        </w:rPr>
        <w:t>ных переговоров</w:t>
      </w:r>
      <w:r w:rsidR="00E60F8E" w:rsidRPr="00224D01">
        <w:rPr>
          <w:rStyle w:val="adskobk"/>
          <w:sz w:val="24"/>
          <w:szCs w:val="24"/>
        </w:rPr>
        <w:t>,</w:t>
      </w:r>
      <w:r w:rsidR="00E60F8E" w:rsidRPr="00224D01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224D01">
        <w:rPr>
          <w:rStyle w:val="adskobk"/>
          <w:sz w:val="24"/>
          <w:szCs w:val="24"/>
        </w:rPr>
        <w:t>.</w:t>
      </w:r>
    </w:p>
    <w:p w:rsidR="00717F60" w:rsidRPr="0033661D" w:rsidRDefault="00985691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46" w:name="_Ref294695403"/>
      <w:bookmarkStart w:id="747" w:name="_Ref306320315"/>
      <w:r w:rsidRPr="004A1A68">
        <w:rPr>
          <w:sz w:val="24"/>
          <w:szCs w:val="24"/>
        </w:rPr>
        <w:t xml:space="preserve">Договор между Заказчиком и Участником, чья Заявка признана лучшей, подписывается </w:t>
      </w:r>
      <w:r w:rsidRPr="00985691">
        <w:rPr>
          <w:sz w:val="24"/>
          <w:szCs w:val="24"/>
        </w:rPr>
        <w:t>не ранее чем через 10 (десять) дней и не позднее чем через 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Pr="00985691">
        <w:rPr>
          <w:color w:val="000000"/>
          <w:sz w:val="24"/>
          <w:szCs w:val="24"/>
        </w:rPr>
        <w:t xml:space="preserve">. </w:t>
      </w:r>
      <w:r w:rsidRPr="00985691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985691">
        <w:rPr>
          <w:bCs w:val="0"/>
          <w:sz w:val="24"/>
          <w:szCs w:val="24"/>
        </w:rPr>
        <w:t>.</w:t>
      </w:r>
      <w:r w:rsidR="00717F60" w:rsidRPr="00224D01">
        <w:rPr>
          <w:bCs w:val="0"/>
          <w:color w:val="000000"/>
          <w:sz w:val="24"/>
          <w:szCs w:val="24"/>
        </w:rPr>
        <w:t xml:space="preserve"> Для </w:t>
      </w:r>
      <w:r w:rsidR="009C744E" w:rsidRPr="00224D01">
        <w:rPr>
          <w:bCs w:val="0"/>
          <w:color w:val="000000"/>
          <w:sz w:val="24"/>
          <w:szCs w:val="24"/>
        </w:rPr>
        <w:t>Участник</w:t>
      </w:r>
      <w:r w:rsidR="0087407B" w:rsidRPr="00224D01">
        <w:rPr>
          <w:bCs w:val="0"/>
          <w:color w:val="000000"/>
          <w:sz w:val="24"/>
          <w:szCs w:val="24"/>
        </w:rPr>
        <w:t xml:space="preserve">а, </w:t>
      </w:r>
      <w:r w:rsidR="0087407B" w:rsidRPr="00224D01">
        <w:rPr>
          <w:sz w:val="24"/>
          <w:szCs w:val="24"/>
        </w:rPr>
        <w:t xml:space="preserve">чья </w:t>
      </w:r>
      <w:r w:rsidR="004B5EB3" w:rsidRPr="00224D01">
        <w:rPr>
          <w:sz w:val="24"/>
          <w:szCs w:val="24"/>
        </w:rPr>
        <w:t>Заявк</w:t>
      </w:r>
      <w:r w:rsidR="0087407B" w:rsidRPr="00224D01">
        <w:rPr>
          <w:sz w:val="24"/>
          <w:szCs w:val="24"/>
        </w:rPr>
        <w:t>а признана лучшей,</w:t>
      </w:r>
      <w:r w:rsidR="0087407B" w:rsidRPr="00224D01">
        <w:rPr>
          <w:bCs w:val="0"/>
          <w:color w:val="000000"/>
          <w:sz w:val="24"/>
          <w:szCs w:val="24"/>
        </w:rPr>
        <w:t xml:space="preserve"> </w:t>
      </w:r>
      <w:r w:rsidR="00717F60" w:rsidRPr="00224D01">
        <w:rPr>
          <w:bCs w:val="0"/>
          <w:color w:val="000000"/>
          <w:sz w:val="24"/>
          <w:szCs w:val="24"/>
        </w:rPr>
        <w:t xml:space="preserve">срок для подписания </w:t>
      </w:r>
      <w:r w:rsidR="00123C70" w:rsidRPr="00224D01">
        <w:rPr>
          <w:bCs w:val="0"/>
          <w:color w:val="000000"/>
          <w:sz w:val="24"/>
          <w:szCs w:val="24"/>
        </w:rPr>
        <w:t>Договор</w:t>
      </w:r>
      <w:r w:rsidR="00717F60" w:rsidRPr="00224D01">
        <w:rPr>
          <w:bCs w:val="0"/>
          <w:color w:val="000000"/>
          <w:sz w:val="24"/>
          <w:szCs w:val="24"/>
        </w:rPr>
        <w:t>а – не позднее 5 рабочих</w:t>
      </w:r>
      <w:r w:rsidR="00717F60" w:rsidRPr="00DD092B">
        <w:rPr>
          <w:bCs w:val="0"/>
          <w:color w:val="000000"/>
          <w:sz w:val="24"/>
          <w:szCs w:val="24"/>
        </w:rPr>
        <w:t xml:space="preserve"> дней с момента получения от Заказчика конечной редакции </w:t>
      </w:r>
      <w:r w:rsidR="00123C70"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="00123C70"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746"/>
      <w:bookmarkEnd w:id="747"/>
      <w:r w:rsidR="00717F60" w:rsidRPr="0033661D">
        <w:rPr>
          <w:bCs w:val="0"/>
          <w:color w:val="000000"/>
          <w:sz w:val="24"/>
          <w:szCs w:val="24"/>
        </w:rPr>
        <w:t xml:space="preserve"> </w:t>
      </w:r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3.13.4</w:t>
      </w:r>
      <w:r w:rsidR="002F5A68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8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r w:rsidR="00696966" w:rsidRPr="00DD092B">
        <w:rPr>
          <w:sz w:val="24"/>
          <w:szCs w:val="24"/>
        </w:rPr>
        <w:t>наилучшей</w:t>
      </w:r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48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2F5A68">
        <w:fldChar w:fldCharType="begin"/>
      </w:r>
      <w:r w:rsidR="002F5A68">
        <w:instrText xml:space="preserve"> REF _Ref294695546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 xml:space="preserve"> 1.2.6 </w:t>
      </w:r>
      <w:r w:rsidR="002F5A68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_Ref294695403 \n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3.12.4</w:t>
      </w:r>
      <w:r w:rsidR="002F5A68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2F5A68">
        <w:fldChar w:fldCharType="begin"/>
      </w:r>
      <w:r w:rsidR="002F5A68">
        <w:instrText xml:space="preserve"> REF _Ref468201106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3.13</w:t>
      </w:r>
      <w:r w:rsidR="002F5A68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457E23" w:rsidRDefault="00457E23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57E23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комиссии).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9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_Ref305979053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3.12.6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9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50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51" w:name="_Toc181693189"/>
      <w:bookmarkStart w:id="752" w:name="_Ref190680463"/>
      <w:bookmarkStart w:id="753" w:name="_Ref306140410"/>
      <w:bookmarkStart w:id="754" w:name="_Ref306142159"/>
      <w:bookmarkStart w:id="755" w:name="_Ref468201028"/>
      <w:bookmarkStart w:id="756" w:name="_Ref468201106"/>
      <w:bookmarkStart w:id="757" w:name="_Toc498590206"/>
      <w:bookmarkStart w:id="758" w:name="_Ref303102866"/>
      <w:bookmarkStart w:id="759" w:name="_Toc305835589"/>
      <w:bookmarkStart w:id="760" w:name="_Ref303683952"/>
      <w:bookmarkStart w:id="761" w:name="__RefNumPara__840_922829174"/>
      <w:bookmarkEnd w:id="750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51"/>
      <w:bookmarkEnd w:id="752"/>
      <w:bookmarkEnd w:id="753"/>
      <w:bookmarkEnd w:id="754"/>
      <w:bookmarkEnd w:id="755"/>
      <w:bookmarkEnd w:id="756"/>
      <w:bookmarkEnd w:id="757"/>
      <w:r w:rsidRPr="00414CAF">
        <w:t xml:space="preserve"> </w:t>
      </w:r>
      <w:bookmarkEnd w:id="758"/>
      <w:bookmarkEnd w:id="759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457E23">
        <w:t>2</w:t>
      </w:r>
      <w:r w:rsidR="002F5A68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2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62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2F5A68">
        <w:fldChar w:fldCharType="begin"/>
      </w:r>
      <w:r w:rsidR="002F5A68">
        <w:instrText xml:space="preserve"> REF _Ref468973864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3.3.14.4.4</w:t>
      </w:r>
      <w:r w:rsidR="002F5A68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457E23">
        <w:t>2</w:t>
      </w:r>
      <w:r w:rsidR="002F5A68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 xml:space="preserve">, а также на этапе преддговорных переговоров (п.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3.12</w:t>
      </w:r>
      <w:r w:rsidR="002F5A68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3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2F5A68">
        <w:fldChar w:fldCharType="begin"/>
      </w:r>
      <w:r w:rsidR="002F5A68">
        <w:instrText xml:space="preserve"> REF _Ref468875995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3.12.7</w:t>
      </w:r>
      <w:r w:rsidR="002F5A68">
        <w:fldChar w:fldCharType="end"/>
      </w:r>
      <w:r w:rsidRPr="0033661D">
        <w:rPr>
          <w:bCs w:val="0"/>
          <w:sz w:val="24"/>
          <w:szCs w:val="24"/>
        </w:rPr>
        <w:t>.</w:t>
      </w:r>
      <w:bookmarkEnd w:id="763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64" w:name="_Ref303694483"/>
      <w:bookmarkStart w:id="765" w:name="_Toc305835590"/>
      <w:bookmarkStart w:id="766" w:name="_Ref306140451"/>
      <w:bookmarkStart w:id="767" w:name="_Toc498590207"/>
      <w:r w:rsidRPr="006E1884">
        <w:t xml:space="preserve">Уведомление о результатах </w:t>
      </w:r>
      <w:bookmarkEnd w:id="764"/>
      <w:bookmarkEnd w:id="765"/>
      <w:r w:rsidRPr="006E1884">
        <w:t>запроса предложений</w:t>
      </w:r>
      <w:bookmarkEnd w:id="766"/>
      <w:bookmarkEnd w:id="767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8" w:name="_Toc471979955"/>
      <w:bookmarkStart w:id="769" w:name="_Toc498590208"/>
      <w:bookmarkEnd w:id="760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457E23" w:rsidRPr="00457E23">
        <w:rPr>
          <w:b w:val="0"/>
          <w:iCs/>
        </w:rPr>
        <w:t>1.1.1</w:t>
      </w:r>
      <w:r w:rsidR="002F5A68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68"/>
      <w:bookmarkEnd w:id="769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70" w:name="_Toc471979956"/>
      <w:bookmarkStart w:id="771" w:name="_Toc498590209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70"/>
      <w:bookmarkEnd w:id="771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1"/>
          <w:headerReference w:type="default" r:id="rId42"/>
          <w:footerReference w:type="even" r:id="rId43"/>
          <w:headerReference w:type="first" r:id="rId44"/>
          <w:footerReference w:type="first" r:id="rId45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72" w:name="_Ref440270568"/>
      <w:bookmarkStart w:id="773" w:name="_Ref440274159"/>
      <w:bookmarkStart w:id="774" w:name="_Ref440292555"/>
      <w:bookmarkStart w:id="775" w:name="_Ref440292779"/>
      <w:bookmarkStart w:id="776" w:name="_Toc498590210"/>
      <w:r>
        <w:rPr>
          <w:szCs w:val="24"/>
        </w:rPr>
        <w:t>Техническая часть</w:t>
      </w:r>
      <w:bookmarkEnd w:id="772"/>
      <w:bookmarkEnd w:id="773"/>
      <w:bookmarkEnd w:id="774"/>
      <w:bookmarkEnd w:id="775"/>
      <w:bookmarkEnd w:id="776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77" w:name="_Toc176064097"/>
      <w:bookmarkStart w:id="778" w:name="_Toc176338525"/>
      <w:bookmarkStart w:id="779" w:name="_Toc180399753"/>
      <w:bookmarkStart w:id="780" w:name="_Toc189457101"/>
      <w:bookmarkStart w:id="781" w:name="_Toc189461737"/>
      <w:bookmarkStart w:id="782" w:name="_Toc189462011"/>
      <w:bookmarkStart w:id="783" w:name="_Toc191273610"/>
      <w:bookmarkStart w:id="784" w:name="_Toc423421726"/>
      <w:bookmarkStart w:id="785" w:name="_Toc498590211"/>
      <w:bookmarkStart w:id="786" w:name="_Toc167189319"/>
      <w:bookmarkStart w:id="787" w:name="_Toc168725254"/>
      <w:r w:rsidRPr="00C12FA4">
        <w:t xml:space="preserve">Перечень, объемы и характеристики </w:t>
      </w:r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r w:rsidR="00C3704B">
        <w:t>закупаемых услуг</w:t>
      </w:r>
      <w:bookmarkEnd w:id="785"/>
    </w:p>
    <w:p w:rsidR="002B5044" w:rsidRPr="007458F3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88" w:name="_Toc439166311"/>
      <w:bookmarkStart w:id="789" w:name="_Toc439170659"/>
      <w:bookmarkStart w:id="790" w:name="_Toc439172761"/>
      <w:bookmarkStart w:id="791" w:name="_Toc439173205"/>
      <w:bookmarkStart w:id="792" w:name="_Toc439238199"/>
      <w:bookmarkStart w:id="793" w:name="_Toc439252751"/>
      <w:bookmarkStart w:id="794" w:name="_Toc439323609"/>
      <w:bookmarkStart w:id="795" w:name="_Toc439323725"/>
      <w:bookmarkStart w:id="796" w:name="_Toc440361359"/>
      <w:bookmarkStart w:id="797" w:name="_Toc440376114"/>
      <w:bookmarkStart w:id="798" w:name="_Toc440376241"/>
      <w:bookmarkStart w:id="799" w:name="_Toc440382503"/>
      <w:bookmarkStart w:id="800" w:name="_Toc440447173"/>
      <w:bookmarkStart w:id="801" w:name="_Toc440632334"/>
      <w:bookmarkStart w:id="802" w:name="_Toc440875107"/>
      <w:bookmarkStart w:id="803" w:name="_Toc441131094"/>
      <w:bookmarkStart w:id="804" w:name="_Toc465774615"/>
      <w:bookmarkStart w:id="805" w:name="_Toc465848844"/>
      <w:bookmarkStart w:id="806" w:name="_Toc468876164"/>
      <w:bookmarkStart w:id="807" w:name="_Toc469487658"/>
      <w:bookmarkStart w:id="808" w:name="_Toc471979959"/>
      <w:bookmarkStart w:id="809" w:name="_Toc498590212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ое(</w:t>
      </w:r>
      <w:r w:rsidRPr="003776BB">
        <w:rPr>
          <w:b w:val="0"/>
          <w:szCs w:val="24"/>
        </w:rPr>
        <w:t>ие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Pr="007458F3">
        <w:rPr>
          <w:b w:val="0"/>
          <w:szCs w:val="24"/>
        </w:rPr>
        <w:t>задани</w:t>
      </w:r>
      <w:r w:rsidR="003776BB" w:rsidRPr="007458F3">
        <w:rPr>
          <w:b w:val="0"/>
          <w:szCs w:val="24"/>
        </w:rPr>
        <w:t>е(</w:t>
      </w:r>
      <w:r w:rsidRPr="007458F3">
        <w:rPr>
          <w:b w:val="0"/>
          <w:szCs w:val="24"/>
        </w:rPr>
        <w:t>я</w:t>
      </w:r>
      <w:r w:rsidR="003776BB" w:rsidRPr="007458F3">
        <w:rPr>
          <w:b w:val="0"/>
          <w:szCs w:val="24"/>
        </w:rPr>
        <w:t>)</w:t>
      </w:r>
      <w:r w:rsidRPr="007458F3">
        <w:rPr>
          <w:b w:val="0"/>
          <w:szCs w:val="24"/>
        </w:rPr>
        <w:t xml:space="preserve"> </w:t>
      </w:r>
      <w:r w:rsidR="00A154B7" w:rsidRPr="007458F3">
        <w:rPr>
          <w:b w:val="0"/>
          <w:szCs w:val="24"/>
        </w:rPr>
        <w:t xml:space="preserve">по Лоту №1 (подраздел </w:t>
      </w:r>
      <w:r w:rsidR="00AD2F1E" w:rsidRPr="007458F3">
        <w:rPr>
          <w:b w:val="0"/>
          <w:szCs w:val="24"/>
        </w:rPr>
        <w:fldChar w:fldCharType="begin"/>
      </w:r>
      <w:r w:rsidR="00A154B7" w:rsidRPr="007458F3">
        <w:rPr>
          <w:b w:val="0"/>
          <w:szCs w:val="24"/>
        </w:rPr>
        <w:instrText xml:space="preserve"> REF _Ref440275279 \r \h </w:instrText>
      </w:r>
      <w:r w:rsidR="007458F3">
        <w:rPr>
          <w:b w:val="0"/>
          <w:szCs w:val="24"/>
        </w:rPr>
        <w:instrText xml:space="preserve"> \* MERGEFORMAT </w:instrText>
      </w:r>
      <w:r w:rsidR="00AD2F1E" w:rsidRPr="007458F3">
        <w:rPr>
          <w:b w:val="0"/>
          <w:szCs w:val="24"/>
        </w:rPr>
      </w:r>
      <w:r w:rsidR="00AD2F1E" w:rsidRPr="007458F3">
        <w:rPr>
          <w:b w:val="0"/>
          <w:szCs w:val="24"/>
        </w:rPr>
        <w:fldChar w:fldCharType="separate"/>
      </w:r>
      <w:r w:rsidR="00457E23" w:rsidRPr="007458F3">
        <w:rPr>
          <w:b w:val="0"/>
          <w:szCs w:val="24"/>
        </w:rPr>
        <w:t>1.1.4</w:t>
      </w:r>
      <w:r w:rsidR="00AD2F1E" w:rsidRPr="007458F3">
        <w:rPr>
          <w:b w:val="0"/>
          <w:szCs w:val="24"/>
        </w:rPr>
        <w:fldChar w:fldCharType="end"/>
      </w:r>
      <w:r w:rsidR="00A154B7" w:rsidRPr="007458F3">
        <w:rPr>
          <w:b w:val="0"/>
          <w:szCs w:val="24"/>
        </w:rPr>
        <w:t>)</w:t>
      </w:r>
      <w:r w:rsidRPr="007458F3">
        <w:rPr>
          <w:b w:val="0"/>
          <w:szCs w:val="24"/>
        </w:rPr>
        <w:t xml:space="preserve"> изложен</w:t>
      </w:r>
      <w:r w:rsidR="00F463E8" w:rsidRPr="007458F3">
        <w:rPr>
          <w:b w:val="0"/>
          <w:szCs w:val="24"/>
        </w:rPr>
        <w:t>о(</w:t>
      </w:r>
      <w:r w:rsidRPr="007458F3">
        <w:rPr>
          <w:b w:val="0"/>
          <w:szCs w:val="24"/>
        </w:rPr>
        <w:t>ы</w:t>
      </w:r>
      <w:r w:rsidR="00F463E8" w:rsidRPr="007458F3">
        <w:rPr>
          <w:b w:val="0"/>
          <w:szCs w:val="24"/>
        </w:rPr>
        <w:t>)</w:t>
      </w:r>
      <w:r w:rsidRPr="007458F3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7458F3">
        <w:rPr>
          <w:b w:val="0"/>
          <w:szCs w:val="24"/>
        </w:rPr>
        <w:t>Участник</w:t>
      </w:r>
      <w:r w:rsidRPr="007458F3">
        <w:rPr>
          <w:b w:val="0"/>
          <w:szCs w:val="24"/>
        </w:rPr>
        <w:t>ам вместе с ней в качестве отдельного документа.</w:t>
      </w:r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</w:p>
    <w:p w:rsidR="002B5044" w:rsidRPr="003803A7" w:rsidRDefault="002B5044" w:rsidP="0021751A">
      <w:pPr>
        <w:pStyle w:val="2"/>
        <w:ind w:left="1701" w:hanging="1134"/>
      </w:pPr>
      <w:bookmarkStart w:id="810" w:name="_Ref194832984"/>
      <w:bookmarkStart w:id="811" w:name="_Ref197686508"/>
      <w:bookmarkStart w:id="812" w:name="_Toc423421727"/>
      <w:bookmarkStart w:id="813" w:name="_Toc498590213"/>
      <w:r w:rsidRPr="003803A7">
        <w:t xml:space="preserve">Требование к </w:t>
      </w:r>
      <w:bookmarkEnd w:id="810"/>
      <w:bookmarkEnd w:id="811"/>
      <w:bookmarkEnd w:id="812"/>
      <w:r w:rsidR="00C3704B">
        <w:t>закупаемым услугам</w:t>
      </w:r>
      <w:bookmarkEnd w:id="813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4" w:name="_Toc439166314"/>
      <w:bookmarkStart w:id="815" w:name="_Toc439170662"/>
      <w:bookmarkStart w:id="816" w:name="_Toc439172764"/>
      <w:bookmarkStart w:id="817" w:name="_Toc439173208"/>
      <w:bookmarkStart w:id="818" w:name="_Toc439238202"/>
      <w:bookmarkStart w:id="819" w:name="_Toc439252754"/>
      <w:bookmarkStart w:id="820" w:name="_Toc439323612"/>
      <w:bookmarkStart w:id="821" w:name="_Toc439323728"/>
      <w:bookmarkStart w:id="822" w:name="_Toc440361362"/>
      <w:bookmarkStart w:id="823" w:name="_Toc440376117"/>
      <w:bookmarkStart w:id="824" w:name="_Toc440376244"/>
      <w:bookmarkStart w:id="825" w:name="_Toc440382505"/>
      <w:bookmarkStart w:id="826" w:name="_Toc440447175"/>
      <w:bookmarkStart w:id="827" w:name="_Toc440632336"/>
      <w:bookmarkStart w:id="828" w:name="_Toc440875109"/>
      <w:bookmarkStart w:id="829" w:name="_Toc441131096"/>
      <w:bookmarkStart w:id="830" w:name="_Toc465774617"/>
      <w:bookmarkStart w:id="831" w:name="_Toc465848846"/>
      <w:bookmarkStart w:id="832" w:name="_Toc468876166"/>
      <w:bookmarkStart w:id="833" w:name="_Toc469487660"/>
      <w:bookmarkStart w:id="834" w:name="_Toc471979961"/>
      <w:bookmarkStart w:id="835" w:name="_Toc498590214"/>
      <w:bookmarkStart w:id="836" w:name="_Ref194833053"/>
      <w:bookmarkStart w:id="837" w:name="_Ref223496951"/>
      <w:bookmarkStart w:id="838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 несоблюдении требований Технического(их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39" w:name="_Toc461808930"/>
      <w:bookmarkStart w:id="840" w:name="_Toc464120639"/>
      <w:bookmarkStart w:id="841" w:name="_Toc498590215"/>
      <w:bookmarkEnd w:id="786"/>
      <w:bookmarkEnd w:id="787"/>
      <w:bookmarkEnd w:id="836"/>
      <w:bookmarkEnd w:id="837"/>
      <w:bookmarkEnd w:id="838"/>
      <w:r w:rsidRPr="00AE1D21">
        <w:t>Альтернативные предложения</w:t>
      </w:r>
      <w:bookmarkStart w:id="842" w:name="_Ref56252639"/>
      <w:bookmarkEnd w:id="839"/>
      <w:bookmarkEnd w:id="840"/>
      <w:bookmarkEnd w:id="841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43" w:name="_Toc461808802"/>
      <w:bookmarkStart w:id="844" w:name="_Toc461808931"/>
      <w:bookmarkStart w:id="845" w:name="_Toc464120640"/>
      <w:bookmarkStart w:id="846" w:name="_Toc465774619"/>
      <w:bookmarkStart w:id="847" w:name="_Toc465848848"/>
      <w:bookmarkStart w:id="848" w:name="_Toc468876168"/>
      <w:bookmarkStart w:id="849" w:name="_Toc469487662"/>
      <w:bookmarkStart w:id="850" w:name="_Toc471979963"/>
      <w:bookmarkStart w:id="851" w:name="_Toc498590216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52" w:name="_Ref440270602"/>
      <w:bookmarkStart w:id="853" w:name="_Toc498590217"/>
      <w:bookmarkEnd w:id="5"/>
      <w:bookmarkEnd w:id="761"/>
      <w:r w:rsidRPr="00E71A48">
        <w:rPr>
          <w:szCs w:val="24"/>
        </w:rPr>
        <w:t>Образцы основных форм документов, включаемых в Заявку</w:t>
      </w:r>
      <w:bookmarkEnd w:id="852"/>
      <w:bookmarkEnd w:id="853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54" w:name="_Ref55336310"/>
      <w:bookmarkStart w:id="855" w:name="_Toc57314672"/>
      <w:bookmarkStart w:id="856" w:name="_Toc69728986"/>
      <w:bookmarkStart w:id="857" w:name="_Toc98253919"/>
      <w:bookmarkStart w:id="858" w:name="_Toc165173847"/>
      <w:bookmarkStart w:id="859" w:name="_Toc423423667"/>
      <w:bookmarkStart w:id="860" w:name="_Toc498590218"/>
      <w:r w:rsidRPr="00F647F7">
        <w:t xml:space="preserve">Письмо о подаче оферты </w:t>
      </w:r>
      <w:bookmarkStart w:id="861" w:name="_Ref22846535"/>
      <w:r w:rsidRPr="00F647F7">
        <w:t>(</w:t>
      </w:r>
      <w:bookmarkEnd w:id="861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54"/>
      <w:bookmarkEnd w:id="855"/>
      <w:bookmarkEnd w:id="856"/>
      <w:bookmarkEnd w:id="857"/>
      <w:bookmarkEnd w:id="858"/>
      <w:bookmarkEnd w:id="859"/>
      <w:bookmarkEnd w:id="860"/>
    </w:p>
    <w:p w:rsidR="004F4D80" w:rsidRPr="00C236C0" w:rsidRDefault="004F4D80" w:rsidP="004F4D80">
      <w:pPr>
        <w:pStyle w:val="3"/>
        <w:rPr>
          <w:szCs w:val="24"/>
        </w:rPr>
      </w:pPr>
      <w:bookmarkStart w:id="862" w:name="_Toc98253920"/>
      <w:bookmarkStart w:id="863" w:name="_Toc157248174"/>
      <w:bookmarkStart w:id="864" w:name="_Toc157496543"/>
      <w:bookmarkStart w:id="865" w:name="_Toc158206082"/>
      <w:bookmarkStart w:id="866" w:name="_Toc164057767"/>
      <w:bookmarkStart w:id="867" w:name="_Toc164137117"/>
      <w:bookmarkStart w:id="868" w:name="_Toc164161277"/>
      <w:bookmarkStart w:id="869" w:name="_Toc165173848"/>
      <w:bookmarkStart w:id="870" w:name="_Toc439170673"/>
      <w:bookmarkStart w:id="871" w:name="_Toc439172775"/>
      <w:bookmarkStart w:id="872" w:name="_Toc439173219"/>
      <w:bookmarkStart w:id="873" w:name="_Toc439238213"/>
      <w:bookmarkStart w:id="874" w:name="_Toc440361369"/>
      <w:bookmarkStart w:id="875" w:name="_Toc440376124"/>
      <w:bookmarkStart w:id="876" w:name="_Toc465774622"/>
      <w:bookmarkStart w:id="877" w:name="_Toc465848851"/>
      <w:bookmarkStart w:id="878" w:name="_Toc471979966"/>
      <w:bookmarkStart w:id="879" w:name="_Toc498590219"/>
      <w:r w:rsidRPr="00C236C0">
        <w:rPr>
          <w:szCs w:val="24"/>
        </w:rPr>
        <w:t>Форма письма о подаче оферты</w:t>
      </w:r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80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81" w:name="_Toc98253921"/>
      <w:bookmarkStart w:id="882" w:name="_Toc157248175"/>
      <w:bookmarkStart w:id="883" w:name="_Toc157496544"/>
      <w:bookmarkStart w:id="884" w:name="_Toc158206083"/>
      <w:bookmarkStart w:id="885" w:name="_Toc164057768"/>
      <w:bookmarkStart w:id="886" w:name="_Toc164137118"/>
      <w:bookmarkStart w:id="887" w:name="_Toc164161278"/>
      <w:bookmarkStart w:id="888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89" w:name="_Toc439170674"/>
      <w:bookmarkStart w:id="890" w:name="_Toc439172776"/>
      <w:bookmarkStart w:id="891" w:name="_Toc439173220"/>
      <w:bookmarkStart w:id="892" w:name="_Toc439238214"/>
      <w:bookmarkStart w:id="893" w:name="_Toc439252762"/>
      <w:bookmarkStart w:id="894" w:name="_Toc439323736"/>
      <w:bookmarkStart w:id="895" w:name="_Toc440361370"/>
      <w:bookmarkStart w:id="896" w:name="_Toc440376125"/>
      <w:bookmarkStart w:id="897" w:name="_Toc440376252"/>
      <w:bookmarkStart w:id="898" w:name="_Toc440382510"/>
      <w:bookmarkStart w:id="899" w:name="_Toc440447180"/>
      <w:bookmarkStart w:id="900" w:name="_Toc440632341"/>
      <w:bookmarkStart w:id="901" w:name="_Toc440875113"/>
      <w:bookmarkStart w:id="902" w:name="_Toc441131100"/>
      <w:bookmarkStart w:id="903" w:name="_Toc465774623"/>
      <w:bookmarkStart w:id="904" w:name="_Toc465848852"/>
      <w:bookmarkStart w:id="905" w:name="_Toc471979967"/>
      <w:bookmarkStart w:id="906" w:name="_Toc498590220"/>
      <w:r w:rsidRPr="00C236C0">
        <w:rPr>
          <w:szCs w:val="24"/>
        </w:rPr>
        <w:t>Инструкции по заполнению</w:t>
      </w:r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907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907"/>
    </w:p>
    <w:p w:rsidR="004F4D80" w:rsidRPr="00572945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3.3.4</w:t>
      </w:r>
      <w:r w:rsidR="00AD2F1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3.3.1.6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3.3.1.7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D2F1E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AD2F1E">
        <w:fldChar w:fldCharType="separate"/>
      </w:r>
      <w:r w:rsidR="00457E23">
        <w:rPr>
          <w:sz w:val="24"/>
          <w:szCs w:val="24"/>
        </w:rPr>
        <w:t>5.1.2.3</w:t>
      </w:r>
      <w:r w:rsidR="00AD2F1E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08" w:name="_Ref55335821"/>
      <w:bookmarkStart w:id="909" w:name="_Ref55336345"/>
      <w:bookmarkStart w:id="910" w:name="_Toc57314674"/>
      <w:bookmarkStart w:id="911" w:name="_Toc69728988"/>
      <w:bookmarkStart w:id="912" w:name="_Toc98253922"/>
      <w:bookmarkStart w:id="913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14" w:name="_Ref440271964"/>
      <w:bookmarkStart w:id="915" w:name="_Toc440361371"/>
      <w:bookmarkStart w:id="916" w:name="_Toc440376126"/>
      <w:bookmarkStart w:id="917" w:name="_Toc498590221"/>
      <w:r>
        <w:rPr>
          <w:szCs w:val="24"/>
        </w:rPr>
        <w:t>Антикоррупционные обязательства (Форма 1.1).</w:t>
      </w:r>
      <w:bookmarkEnd w:id="914"/>
      <w:bookmarkEnd w:id="915"/>
      <w:bookmarkEnd w:id="916"/>
      <w:bookmarkEnd w:id="917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18" w:name="_Toc439238216"/>
      <w:bookmarkStart w:id="919" w:name="_Toc439252764"/>
      <w:bookmarkStart w:id="920" w:name="_Toc439323738"/>
      <w:bookmarkStart w:id="921" w:name="_Toc440361372"/>
      <w:bookmarkStart w:id="922" w:name="_Toc440376127"/>
      <w:bookmarkStart w:id="923" w:name="_Toc440376254"/>
      <w:bookmarkStart w:id="924" w:name="_Toc440382512"/>
      <w:bookmarkStart w:id="925" w:name="_Toc440447182"/>
      <w:bookmarkStart w:id="926" w:name="_Toc440632343"/>
      <w:bookmarkStart w:id="927" w:name="_Toc440875115"/>
      <w:bookmarkStart w:id="928" w:name="_Toc441131102"/>
      <w:bookmarkStart w:id="929" w:name="_Toc465774625"/>
      <w:bookmarkStart w:id="930" w:name="_Toc465848854"/>
      <w:bookmarkStart w:id="931" w:name="_Toc471979969"/>
      <w:bookmarkStart w:id="932" w:name="_Toc498590222"/>
      <w:r w:rsidRPr="009F5821">
        <w:rPr>
          <w:szCs w:val="24"/>
        </w:rPr>
        <w:t>Форма Антикоррупционных обязательств</w:t>
      </w:r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6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7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8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33" w:name="_Toc423423668"/>
      <w:bookmarkStart w:id="934" w:name="_Ref440271072"/>
      <w:bookmarkStart w:id="935" w:name="_Ref440273986"/>
      <w:bookmarkStart w:id="936" w:name="_Ref440274337"/>
      <w:bookmarkStart w:id="937" w:name="_Ref440274913"/>
      <w:bookmarkStart w:id="938" w:name="_Ref440284918"/>
      <w:bookmarkStart w:id="939" w:name="_Toc498590223"/>
      <w:r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908"/>
      <w:bookmarkEnd w:id="909"/>
      <w:bookmarkEnd w:id="910"/>
      <w:bookmarkEnd w:id="911"/>
      <w:bookmarkEnd w:id="912"/>
      <w:bookmarkEnd w:id="913"/>
      <w:bookmarkEnd w:id="933"/>
      <w:bookmarkEnd w:id="934"/>
      <w:bookmarkEnd w:id="935"/>
      <w:bookmarkEnd w:id="936"/>
      <w:bookmarkEnd w:id="937"/>
      <w:bookmarkEnd w:id="938"/>
      <w:bookmarkEnd w:id="93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40" w:name="_Toc98253923"/>
      <w:bookmarkStart w:id="941" w:name="_Toc157248177"/>
      <w:bookmarkStart w:id="942" w:name="_Toc157496546"/>
      <w:bookmarkStart w:id="943" w:name="_Toc158206085"/>
      <w:bookmarkStart w:id="944" w:name="_Toc164057770"/>
      <w:bookmarkStart w:id="945" w:name="_Toc164137120"/>
      <w:bookmarkStart w:id="946" w:name="_Toc164161280"/>
      <w:bookmarkStart w:id="947" w:name="_Toc165173851"/>
      <w:bookmarkStart w:id="948" w:name="_Ref264038986"/>
      <w:bookmarkStart w:id="949" w:name="_Ref264359294"/>
      <w:bookmarkStart w:id="950" w:name="_Toc439170676"/>
      <w:bookmarkStart w:id="951" w:name="_Toc439172778"/>
      <w:bookmarkStart w:id="952" w:name="_Toc439173222"/>
      <w:bookmarkStart w:id="953" w:name="_Toc439238218"/>
      <w:bookmarkStart w:id="954" w:name="_Toc439252766"/>
      <w:bookmarkStart w:id="955" w:name="_Toc439323740"/>
      <w:bookmarkStart w:id="956" w:name="_Toc440361374"/>
      <w:bookmarkStart w:id="957" w:name="_Toc440376129"/>
      <w:bookmarkStart w:id="958" w:name="_Toc440376256"/>
      <w:bookmarkStart w:id="959" w:name="_Toc440382514"/>
      <w:bookmarkStart w:id="960" w:name="_Toc440447184"/>
      <w:bookmarkStart w:id="961" w:name="_Toc440632345"/>
      <w:bookmarkStart w:id="962" w:name="_Toc440875117"/>
      <w:bookmarkStart w:id="963" w:name="_Toc441131104"/>
      <w:bookmarkStart w:id="964" w:name="_Toc465774627"/>
      <w:bookmarkStart w:id="965" w:name="_Toc465848856"/>
      <w:bookmarkStart w:id="966" w:name="_Toc468876176"/>
      <w:bookmarkStart w:id="967" w:name="_Toc469487670"/>
      <w:bookmarkStart w:id="968" w:name="_Toc471979971"/>
      <w:bookmarkStart w:id="969" w:name="_Toc498590224"/>
      <w:r w:rsidRPr="00C236C0">
        <w:rPr>
          <w:szCs w:val="24"/>
        </w:rPr>
        <w:t xml:space="preserve">Форма </w:t>
      </w:r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r w:rsidR="00492C8B">
        <w:rPr>
          <w:szCs w:val="24"/>
        </w:rPr>
        <w:t>Сводной таблицы стоимости</w:t>
      </w:r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63"/>
      <w:bookmarkEnd w:id="964"/>
      <w:bookmarkEnd w:id="965"/>
      <w:bookmarkEnd w:id="966"/>
      <w:bookmarkEnd w:id="967"/>
      <w:bookmarkEnd w:id="968"/>
      <w:bookmarkEnd w:id="9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№ п/п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0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r w:rsidRPr="00324FAE">
              <w:rPr>
                <w:highlight w:val="yellow"/>
              </w:rPr>
              <w:t>энерго»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0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0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0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0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r w:rsidRPr="00324FAE">
              <w:rPr>
                <w:highlight w:val="yellow"/>
              </w:rPr>
              <w:t>энерго»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0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0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0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70" w:name="_Toc176765534"/>
      <w:bookmarkStart w:id="971" w:name="_Toc198979983"/>
      <w:bookmarkStart w:id="972" w:name="_Toc217466315"/>
      <w:bookmarkStart w:id="973" w:name="_Toc217702856"/>
      <w:bookmarkStart w:id="974" w:name="_Toc233601974"/>
      <w:bookmarkStart w:id="975" w:name="_Toc263343460"/>
      <w:r w:rsidRPr="00F647F7">
        <w:rPr>
          <w:b w:val="0"/>
          <w:szCs w:val="24"/>
        </w:rPr>
        <w:br w:type="page"/>
      </w:r>
      <w:bookmarkStart w:id="976" w:name="_Toc439170677"/>
      <w:bookmarkStart w:id="977" w:name="_Toc439172779"/>
      <w:bookmarkStart w:id="978" w:name="_Toc439173223"/>
      <w:bookmarkStart w:id="979" w:name="_Toc439238219"/>
      <w:bookmarkStart w:id="980" w:name="_Toc439252767"/>
      <w:bookmarkStart w:id="981" w:name="_Toc439323741"/>
      <w:bookmarkStart w:id="982" w:name="_Toc440361375"/>
      <w:bookmarkStart w:id="983" w:name="_Toc440376130"/>
      <w:bookmarkStart w:id="984" w:name="_Toc440376257"/>
      <w:bookmarkStart w:id="985" w:name="_Toc440382515"/>
      <w:bookmarkStart w:id="986" w:name="_Toc440447185"/>
      <w:bookmarkStart w:id="987" w:name="_Toc440632346"/>
      <w:bookmarkStart w:id="988" w:name="_Toc440875118"/>
      <w:bookmarkStart w:id="989" w:name="_Toc441131105"/>
      <w:bookmarkStart w:id="990" w:name="_Toc465774628"/>
      <w:bookmarkStart w:id="991" w:name="_Toc465848857"/>
      <w:bookmarkStart w:id="992" w:name="_Toc468876177"/>
      <w:bookmarkStart w:id="993" w:name="_Toc469487671"/>
      <w:bookmarkStart w:id="994" w:name="_Toc471979972"/>
      <w:bookmarkStart w:id="995" w:name="_Toc498590225"/>
      <w:r w:rsidRPr="00C236C0">
        <w:rPr>
          <w:szCs w:val="24"/>
        </w:rPr>
        <w:t>Инструкции по заполнению</w:t>
      </w:r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457E23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pacing w:before="100" w:beforeAutospacing="1" w:line="240" w:lineRule="auto"/>
        <w:ind w:left="864"/>
        <w:rPr>
          <w:sz w:val="24"/>
          <w:szCs w:val="24"/>
        </w:rPr>
      </w:pP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96" w:name="_Ref86826666"/>
      <w:bookmarkStart w:id="997" w:name="_Toc90385112"/>
      <w:bookmarkStart w:id="998" w:name="_Toc98253925"/>
      <w:bookmarkStart w:id="999" w:name="_Toc165173853"/>
      <w:bookmarkStart w:id="1000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01" w:name="_Ref440537086"/>
      <w:bookmarkStart w:id="1002" w:name="_Toc498590226"/>
      <w:r w:rsidRPr="00F647F7">
        <w:rPr>
          <w:color w:val="000000"/>
        </w:rPr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96"/>
      <w:bookmarkEnd w:id="997"/>
      <w:bookmarkEnd w:id="998"/>
      <w:bookmarkEnd w:id="999"/>
      <w:bookmarkEnd w:id="1000"/>
      <w:bookmarkEnd w:id="1001"/>
      <w:bookmarkEnd w:id="1002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1003" w:name="_Toc90385113"/>
      <w:bookmarkStart w:id="1004" w:name="_Toc98253926"/>
      <w:bookmarkStart w:id="1005" w:name="_Toc157248180"/>
      <w:bookmarkStart w:id="1006" w:name="_Toc157496549"/>
      <w:bookmarkStart w:id="1007" w:name="_Toc158206088"/>
      <w:bookmarkStart w:id="1008" w:name="_Toc164057773"/>
      <w:bookmarkStart w:id="1009" w:name="_Toc164137123"/>
      <w:bookmarkStart w:id="1010" w:name="_Toc164161283"/>
      <w:bookmarkStart w:id="1011" w:name="_Toc165173854"/>
      <w:bookmarkStart w:id="1012" w:name="_Ref193690005"/>
      <w:bookmarkStart w:id="1013" w:name="_Toc439170679"/>
      <w:bookmarkStart w:id="1014" w:name="_Toc439172781"/>
      <w:bookmarkStart w:id="1015" w:name="_Toc439173225"/>
      <w:bookmarkStart w:id="1016" w:name="_Toc439238221"/>
      <w:bookmarkStart w:id="1017" w:name="_Toc439252769"/>
      <w:bookmarkStart w:id="1018" w:name="_Toc439323743"/>
      <w:bookmarkStart w:id="1019" w:name="_Toc440361377"/>
      <w:bookmarkStart w:id="1020" w:name="_Toc440376132"/>
      <w:bookmarkStart w:id="1021" w:name="_Toc440376259"/>
      <w:bookmarkStart w:id="1022" w:name="_Toc440382517"/>
      <w:bookmarkStart w:id="1023" w:name="_Toc440447187"/>
      <w:bookmarkStart w:id="1024" w:name="_Toc440632348"/>
      <w:bookmarkStart w:id="1025" w:name="_Toc440875120"/>
      <w:bookmarkStart w:id="1026" w:name="_Toc441131107"/>
      <w:bookmarkStart w:id="1027" w:name="_Toc465774630"/>
      <w:bookmarkStart w:id="1028" w:name="_Toc465848859"/>
      <w:bookmarkStart w:id="1029" w:name="_Toc468876179"/>
      <w:bookmarkStart w:id="1030" w:name="_Toc469487673"/>
      <w:bookmarkStart w:id="1031" w:name="_Toc471979974"/>
      <w:bookmarkStart w:id="1032" w:name="_Toc498590227"/>
      <w:r w:rsidRPr="00C236C0">
        <w:rPr>
          <w:szCs w:val="24"/>
        </w:rPr>
        <w:t xml:space="preserve">Форма </w:t>
      </w:r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r w:rsidRPr="00C236C0">
        <w:rPr>
          <w:szCs w:val="24"/>
        </w:rPr>
        <w:t>технического предложения</w:t>
      </w:r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33" w:name="_Ref55335818"/>
      <w:bookmarkStart w:id="1034" w:name="_Ref55336334"/>
      <w:bookmarkStart w:id="1035" w:name="_Toc57314673"/>
      <w:bookmarkStart w:id="1036" w:name="_Toc69728987"/>
      <w:bookmarkStart w:id="1037" w:name="_Toc98253928"/>
      <w:bookmarkStart w:id="1038" w:name="_Toc165173856"/>
      <w:bookmarkStart w:id="1039" w:name="_Ref194749150"/>
      <w:bookmarkStart w:id="1040" w:name="_Ref194750368"/>
      <w:bookmarkStart w:id="1041" w:name="_Ref89649494"/>
      <w:bookmarkStart w:id="1042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457E23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задание на оказание услуг в соответствии с требованиями раздела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457E23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43" w:name="_Toc176765537"/>
      <w:bookmarkStart w:id="1044" w:name="_Toc198979986"/>
      <w:bookmarkStart w:id="1045" w:name="_Toc217466321"/>
      <w:bookmarkStart w:id="1046" w:name="_Toc217702859"/>
      <w:bookmarkStart w:id="1047" w:name="_Toc233601977"/>
      <w:bookmarkStart w:id="1048" w:name="_Toc263343463"/>
      <w:bookmarkStart w:id="1049" w:name="_Toc439170680"/>
      <w:bookmarkStart w:id="1050" w:name="_Toc439172782"/>
      <w:bookmarkStart w:id="1051" w:name="_Toc439173226"/>
      <w:bookmarkStart w:id="1052" w:name="_Toc439238222"/>
      <w:bookmarkStart w:id="1053" w:name="_Toc439252770"/>
      <w:bookmarkStart w:id="1054" w:name="_Toc439323744"/>
      <w:bookmarkStart w:id="1055" w:name="_Toc440361378"/>
      <w:bookmarkStart w:id="1056" w:name="_Toc440376133"/>
      <w:bookmarkStart w:id="1057" w:name="_Toc440376260"/>
      <w:bookmarkStart w:id="1058" w:name="_Toc440382518"/>
      <w:bookmarkStart w:id="1059" w:name="_Toc440447188"/>
      <w:bookmarkStart w:id="1060" w:name="_Toc440632349"/>
      <w:bookmarkStart w:id="1061" w:name="_Toc440875121"/>
      <w:bookmarkStart w:id="1062" w:name="_Toc441131108"/>
      <w:bookmarkStart w:id="1063" w:name="_Toc465774631"/>
      <w:bookmarkStart w:id="1064" w:name="_Toc465848860"/>
      <w:bookmarkStart w:id="1065" w:name="_Toc468876180"/>
      <w:bookmarkStart w:id="1066" w:name="_Toc469487674"/>
      <w:bookmarkStart w:id="1067" w:name="_Toc471979975"/>
      <w:bookmarkStart w:id="1068" w:name="_Toc498590228"/>
      <w:r w:rsidRPr="00C236C0">
        <w:rPr>
          <w:szCs w:val="24"/>
        </w:rPr>
        <w:t>Инструкции по заполнению</w:t>
      </w:r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69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0" w:name="_Toc423423670"/>
      <w:bookmarkStart w:id="1071" w:name="_Ref440271036"/>
      <w:bookmarkStart w:id="1072" w:name="_Ref440274366"/>
      <w:bookmarkStart w:id="1073" w:name="_Ref440274902"/>
      <w:bookmarkStart w:id="1074" w:name="_Ref440284947"/>
      <w:bookmarkStart w:id="1075" w:name="_Ref440361140"/>
      <w:bookmarkStart w:id="1076" w:name="_Toc498590229"/>
      <w:r w:rsidRPr="00F647F7"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77" w:name="_Toc98253929"/>
      <w:bookmarkStart w:id="1078" w:name="_Toc157248183"/>
      <w:bookmarkStart w:id="1079" w:name="_Toc157496552"/>
      <w:bookmarkStart w:id="1080" w:name="_Toc158206091"/>
      <w:bookmarkStart w:id="1081" w:name="_Toc164057776"/>
      <w:bookmarkStart w:id="1082" w:name="_Toc164137126"/>
      <w:bookmarkStart w:id="1083" w:name="_Toc164161286"/>
      <w:bookmarkStart w:id="1084" w:name="_Toc165173857"/>
      <w:bookmarkStart w:id="1085" w:name="_Toc439170682"/>
      <w:bookmarkStart w:id="1086" w:name="_Toc439172784"/>
      <w:bookmarkStart w:id="1087" w:name="_Toc439173228"/>
      <w:bookmarkStart w:id="1088" w:name="_Toc439238224"/>
      <w:bookmarkStart w:id="1089" w:name="_Toc439252772"/>
      <w:bookmarkStart w:id="1090" w:name="_Toc439323746"/>
      <w:bookmarkStart w:id="1091" w:name="_Toc440361380"/>
      <w:bookmarkStart w:id="1092" w:name="_Toc440376135"/>
      <w:bookmarkStart w:id="1093" w:name="_Toc440376262"/>
      <w:bookmarkStart w:id="1094" w:name="_Toc440382520"/>
      <w:bookmarkStart w:id="1095" w:name="_Toc440447190"/>
      <w:bookmarkStart w:id="1096" w:name="_Toc440632351"/>
      <w:bookmarkStart w:id="1097" w:name="_Toc440875123"/>
      <w:bookmarkStart w:id="1098" w:name="_Toc441131110"/>
      <w:bookmarkStart w:id="1099" w:name="_Toc465774633"/>
      <w:bookmarkStart w:id="1100" w:name="_Toc465848862"/>
      <w:bookmarkStart w:id="1101" w:name="_Toc468876182"/>
      <w:bookmarkStart w:id="1102" w:name="_Toc469487676"/>
      <w:bookmarkStart w:id="1103" w:name="_Toc471979977"/>
      <w:bookmarkStart w:id="1104" w:name="_Toc498590230"/>
      <w:r w:rsidRPr="009F5821">
        <w:rPr>
          <w:szCs w:val="24"/>
        </w:rPr>
        <w:t xml:space="preserve">Форма </w:t>
      </w:r>
      <w:bookmarkEnd w:id="1077"/>
      <w:r w:rsidRPr="009F5821">
        <w:rPr>
          <w:szCs w:val="24"/>
        </w:rPr>
        <w:t xml:space="preserve">графика </w:t>
      </w:r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r w:rsidR="009469A6" w:rsidRPr="009F5821">
        <w:rPr>
          <w:szCs w:val="24"/>
        </w:rPr>
        <w:t>оказания услуг</w:t>
      </w:r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05" w:name="_Toc171070556"/>
      <w:bookmarkStart w:id="1106" w:name="_Toc98253927"/>
      <w:bookmarkStart w:id="1107" w:name="_Toc176605808"/>
      <w:bookmarkStart w:id="1108" w:name="_Toc176611017"/>
      <w:bookmarkStart w:id="1109" w:name="_Toc176611073"/>
      <w:bookmarkStart w:id="1110" w:name="_Toc176668676"/>
      <w:bookmarkStart w:id="1111" w:name="_Toc176684336"/>
      <w:bookmarkStart w:id="1112" w:name="_Toc176746279"/>
      <w:bookmarkStart w:id="1113" w:name="_Toc176747346"/>
      <w:bookmarkStart w:id="1114" w:name="_Toc198979988"/>
      <w:bookmarkStart w:id="1115" w:name="_Toc217466324"/>
      <w:bookmarkStart w:id="1116" w:name="_Toc217702862"/>
      <w:bookmarkStart w:id="1117" w:name="_Toc233601980"/>
      <w:bookmarkStart w:id="1118" w:name="_Toc263343466"/>
      <w:r w:rsidRPr="00F647F7">
        <w:rPr>
          <w:b w:val="0"/>
          <w:szCs w:val="24"/>
        </w:rPr>
        <w:br w:type="page"/>
      </w:r>
      <w:bookmarkStart w:id="1119" w:name="_Toc439170683"/>
      <w:bookmarkStart w:id="1120" w:name="_Toc439172785"/>
      <w:bookmarkStart w:id="1121" w:name="_Toc439173229"/>
      <w:bookmarkStart w:id="1122" w:name="_Toc439238225"/>
      <w:bookmarkStart w:id="1123" w:name="_Toc439252773"/>
      <w:bookmarkStart w:id="1124" w:name="_Toc439323747"/>
      <w:bookmarkStart w:id="1125" w:name="_Toc440361381"/>
      <w:bookmarkStart w:id="1126" w:name="_Toc440376136"/>
      <w:bookmarkStart w:id="1127" w:name="_Toc440376263"/>
      <w:bookmarkStart w:id="1128" w:name="_Toc440382521"/>
      <w:bookmarkStart w:id="1129" w:name="_Toc440447191"/>
      <w:bookmarkStart w:id="1130" w:name="_Toc440632352"/>
      <w:bookmarkStart w:id="1131" w:name="_Toc440875124"/>
      <w:bookmarkStart w:id="1132" w:name="_Toc441131111"/>
      <w:bookmarkStart w:id="1133" w:name="_Toc465774634"/>
      <w:bookmarkStart w:id="1134" w:name="_Toc465848863"/>
      <w:bookmarkStart w:id="1135" w:name="_Toc468876183"/>
      <w:bookmarkStart w:id="1136" w:name="_Toc469487677"/>
      <w:bookmarkStart w:id="1137" w:name="_Toc471979978"/>
      <w:bookmarkStart w:id="1138" w:name="_Toc498590231"/>
      <w:r w:rsidRPr="009F5821">
        <w:rPr>
          <w:szCs w:val="24"/>
        </w:rPr>
        <w:t>Инструкции по заполнению</w:t>
      </w:r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</w:p>
    <w:p w:rsidR="004F4D80" w:rsidRPr="008E5EA3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5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9" w:name="_Hlt22846931"/>
      <w:bookmarkStart w:id="1140" w:name="_Ref440361439"/>
      <w:bookmarkStart w:id="1141" w:name="_Ref440361914"/>
      <w:bookmarkStart w:id="1142" w:name="_Ref440361959"/>
      <w:bookmarkStart w:id="1143" w:name="_Toc498590232"/>
      <w:bookmarkStart w:id="1144" w:name="_Ref93264992"/>
      <w:bookmarkStart w:id="1145" w:name="_Ref93265116"/>
      <w:bookmarkStart w:id="1146" w:name="_Toc98253933"/>
      <w:bookmarkStart w:id="1147" w:name="_Toc165173859"/>
      <w:bookmarkStart w:id="1148" w:name="_Toc423423671"/>
      <w:bookmarkEnd w:id="1139"/>
      <w:r w:rsidRPr="00F647F7"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40"/>
      <w:bookmarkEnd w:id="1141"/>
      <w:bookmarkEnd w:id="1142"/>
      <w:bookmarkEnd w:id="1143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49" w:name="_Toc440361383"/>
      <w:bookmarkStart w:id="1150" w:name="_Toc440376138"/>
      <w:bookmarkStart w:id="1151" w:name="_Toc440376265"/>
      <w:bookmarkStart w:id="1152" w:name="_Toc440382523"/>
      <w:bookmarkStart w:id="1153" w:name="_Toc440447193"/>
      <w:bookmarkStart w:id="1154" w:name="_Toc440632354"/>
      <w:bookmarkStart w:id="1155" w:name="_Toc440875126"/>
      <w:bookmarkStart w:id="1156" w:name="_Toc441131113"/>
      <w:bookmarkStart w:id="1157" w:name="_Toc465774636"/>
      <w:bookmarkStart w:id="1158" w:name="_Toc465848865"/>
      <w:bookmarkStart w:id="1159" w:name="_Toc468876185"/>
      <w:bookmarkStart w:id="1160" w:name="_Toc469487679"/>
      <w:bookmarkStart w:id="1161" w:name="_Toc471979980"/>
      <w:bookmarkStart w:id="1162" w:name="_Toc498590233"/>
      <w:r w:rsidRPr="009F5821">
        <w:rPr>
          <w:szCs w:val="24"/>
        </w:rPr>
        <w:t>Форма графика оплаты оказания услуг</w:t>
      </w:r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0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63" w:name="_Toc440361384"/>
      <w:bookmarkStart w:id="1164" w:name="_Toc440376139"/>
      <w:bookmarkStart w:id="1165" w:name="_Toc440376266"/>
      <w:bookmarkStart w:id="1166" w:name="_Toc440382524"/>
      <w:bookmarkStart w:id="1167" w:name="_Toc440447194"/>
      <w:bookmarkStart w:id="1168" w:name="_Toc440632355"/>
      <w:bookmarkStart w:id="1169" w:name="_Toc440875127"/>
      <w:bookmarkStart w:id="1170" w:name="_Toc441131114"/>
      <w:bookmarkStart w:id="1171" w:name="_Toc465774637"/>
      <w:bookmarkStart w:id="1172" w:name="_Toc465848866"/>
      <w:bookmarkStart w:id="1173" w:name="_Toc468876186"/>
      <w:bookmarkStart w:id="1174" w:name="_Toc469487680"/>
      <w:bookmarkStart w:id="1175" w:name="_Toc471979981"/>
      <w:bookmarkStart w:id="1176" w:name="_Toc498590234"/>
      <w:r w:rsidRPr="009F5821">
        <w:rPr>
          <w:szCs w:val="24"/>
        </w:rPr>
        <w:t>Инструкции по заполнению</w:t>
      </w:r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D2F1E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AD2F1E" w:rsidRPr="00303087">
        <w:rPr>
          <w:sz w:val="24"/>
          <w:szCs w:val="24"/>
        </w:rPr>
      </w:r>
      <w:r w:rsidR="00AD2F1E" w:rsidRPr="00303087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77" w:name="_Ref440361531"/>
      <w:bookmarkStart w:id="1178" w:name="_Ref440361610"/>
      <w:bookmarkStart w:id="1179" w:name="_Toc498590235"/>
      <w:r w:rsidRPr="00F647F7">
        <w:rPr>
          <w:color w:val="000000"/>
        </w:rPr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41"/>
      <w:bookmarkEnd w:id="1042"/>
      <w:bookmarkEnd w:id="1144"/>
      <w:bookmarkEnd w:id="1145"/>
      <w:bookmarkEnd w:id="1146"/>
      <w:bookmarkEnd w:id="1147"/>
      <w:bookmarkEnd w:id="1148"/>
      <w:bookmarkEnd w:id="1177"/>
      <w:bookmarkEnd w:id="1178"/>
      <w:bookmarkEnd w:id="117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80" w:name="_Toc439170685"/>
      <w:bookmarkStart w:id="1181" w:name="_Toc439172787"/>
      <w:bookmarkStart w:id="1182" w:name="_Toc439173231"/>
      <w:bookmarkStart w:id="1183" w:name="_Toc439238227"/>
      <w:bookmarkStart w:id="1184" w:name="_Toc439252775"/>
      <w:bookmarkStart w:id="1185" w:name="_Toc439323749"/>
      <w:bookmarkStart w:id="1186" w:name="_Toc440361386"/>
      <w:bookmarkStart w:id="1187" w:name="_Toc440376141"/>
      <w:bookmarkStart w:id="1188" w:name="_Toc440376268"/>
      <w:bookmarkStart w:id="1189" w:name="_Toc440382526"/>
      <w:bookmarkStart w:id="1190" w:name="_Toc440447196"/>
      <w:bookmarkStart w:id="1191" w:name="_Toc440632357"/>
      <w:bookmarkStart w:id="1192" w:name="_Toc440875129"/>
      <w:bookmarkStart w:id="1193" w:name="_Toc441131116"/>
      <w:bookmarkStart w:id="1194" w:name="_Toc465774639"/>
      <w:bookmarkStart w:id="1195" w:name="_Toc465848868"/>
      <w:bookmarkStart w:id="1196" w:name="_Toc468876188"/>
      <w:bookmarkStart w:id="1197" w:name="_Toc469487682"/>
      <w:bookmarkStart w:id="1198" w:name="_Toc471979983"/>
      <w:bookmarkStart w:id="1199" w:name="_Toc498590236"/>
      <w:bookmarkStart w:id="1200" w:name="_Toc157248186"/>
      <w:bookmarkStart w:id="1201" w:name="_Toc157496555"/>
      <w:bookmarkStart w:id="1202" w:name="_Toc158206094"/>
      <w:bookmarkStart w:id="1203" w:name="_Toc164057779"/>
      <w:bookmarkStart w:id="1204" w:name="_Toc164137129"/>
      <w:bookmarkStart w:id="1205" w:name="_Toc164161289"/>
      <w:bookmarkStart w:id="1206" w:name="_Toc165173860"/>
      <w:r w:rsidRPr="009F5821">
        <w:rPr>
          <w:szCs w:val="24"/>
        </w:rPr>
        <w:t>Форма Протокола разногласий к проекту Договора</w:t>
      </w:r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bookmarkEnd w:id="1199"/>
      <w:r w:rsidRPr="009F5821">
        <w:rPr>
          <w:szCs w:val="24"/>
        </w:rPr>
        <w:t xml:space="preserve"> </w:t>
      </w:r>
      <w:bookmarkEnd w:id="1200"/>
      <w:bookmarkEnd w:id="1201"/>
      <w:bookmarkEnd w:id="1202"/>
      <w:bookmarkEnd w:id="1203"/>
      <w:bookmarkEnd w:id="1204"/>
      <w:bookmarkEnd w:id="1205"/>
      <w:bookmarkEnd w:id="120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457E23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457E23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207" w:name="_Toc439170686"/>
      <w:bookmarkStart w:id="1208" w:name="_Toc439172788"/>
      <w:bookmarkStart w:id="1209" w:name="_Toc439173232"/>
      <w:bookmarkStart w:id="1210" w:name="_Toc439238228"/>
      <w:bookmarkStart w:id="1211" w:name="_Toc439252776"/>
      <w:bookmarkStart w:id="1212" w:name="_Toc439323750"/>
      <w:bookmarkStart w:id="1213" w:name="_Toc440361387"/>
      <w:bookmarkStart w:id="1214" w:name="_Toc440376142"/>
      <w:bookmarkStart w:id="1215" w:name="_Toc440376269"/>
      <w:bookmarkStart w:id="1216" w:name="_Toc440382527"/>
      <w:bookmarkStart w:id="1217" w:name="_Toc440447197"/>
      <w:bookmarkStart w:id="1218" w:name="_Toc440632358"/>
      <w:bookmarkStart w:id="1219" w:name="_Toc440875130"/>
      <w:bookmarkStart w:id="1220" w:name="_Toc441131117"/>
      <w:bookmarkStart w:id="1221" w:name="_Toc465774640"/>
      <w:bookmarkStart w:id="1222" w:name="_Toc465848869"/>
      <w:bookmarkStart w:id="1223" w:name="_Toc468876189"/>
      <w:bookmarkStart w:id="1224" w:name="_Toc469487683"/>
      <w:bookmarkStart w:id="1225" w:name="_Toc471979984"/>
      <w:bookmarkStart w:id="1226" w:name="_Toc498590237"/>
      <w:r w:rsidRPr="009F5821">
        <w:rPr>
          <w:szCs w:val="24"/>
        </w:rPr>
        <w:t>Инструкции по заполнению</w:t>
      </w:r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</w:p>
    <w:p w:rsidR="004F4D80" w:rsidRPr="00F647F7" w:rsidRDefault="006E1884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2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 xml:space="preserve"> 1.2.6 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7" w:name="_Ref55335823"/>
      <w:bookmarkStart w:id="1228" w:name="_Ref55336359"/>
      <w:bookmarkStart w:id="1229" w:name="_Toc57314675"/>
      <w:bookmarkStart w:id="1230" w:name="_Toc69728989"/>
      <w:bookmarkStart w:id="1231" w:name="_Toc98253939"/>
      <w:bookmarkStart w:id="1232" w:name="_Toc165173865"/>
      <w:bookmarkStart w:id="1233" w:name="_Toc423423672"/>
      <w:bookmarkStart w:id="1234" w:name="_Toc498590238"/>
      <w:bookmarkEnd w:id="880"/>
      <w:r w:rsidRPr="00F647F7">
        <w:t xml:space="preserve">Анкета (форма </w:t>
      </w:r>
      <w:r w:rsidR="00B8118F">
        <w:t>7</w:t>
      </w:r>
      <w:r w:rsidRPr="00F647F7">
        <w:t>)</w:t>
      </w:r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</w:p>
    <w:p w:rsidR="004F4D80" w:rsidRPr="009F5821" w:rsidRDefault="004F4D80" w:rsidP="004F4D80">
      <w:pPr>
        <w:pStyle w:val="3"/>
        <w:rPr>
          <w:szCs w:val="24"/>
        </w:rPr>
      </w:pPr>
      <w:bookmarkStart w:id="1235" w:name="_Toc98253940"/>
      <w:bookmarkStart w:id="1236" w:name="_Toc157248192"/>
      <w:bookmarkStart w:id="1237" w:name="_Toc157496561"/>
      <w:bookmarkStart w:id="1238" w:name="_Toc158206100"/>
      <w:bookmarkStart w:id="1239" w:name="_Toc164057785"/>
      <w:bookmarkStart w:id="1240" w:name="_Toc164137135"/>
      <w:bookmarkStart w:id="1241" w:name="_Toc164161295"/>
      <w:bookmarkStart w:id="1242" w:name="_Toc165173866"/>
      <w:bookmarkStart w:id="1243" w:name="_Toc439170688"/>
      <w:bookmarkStart w:id="1244" w:name="_Toc439172790"/>
      <w:bookmarkStart w:id="1245" w:name="_Toc439173234"/>
      <w:bookmarkStart w:id="1246" w:name="_Toc439238230"/>
      <w:bookmarkStart w:id="1247" w:name="_Toc439252778"/>
      <w:bookmarkStart w:id="1248" w:name="_Ref440272119"/>
      <w:bookmarkStart w:id="1249" w:name="_Toc440361389"/>
      <w:bookmarkStart w:id="1250" w:name="_Ref444170274"/>
      <w:bookmarkStart w:id="1251" w:name="_Toc465774642"/>
      <w:bookmarkStart w:id="1252" w:name="_Toc465848871"/>
      <w:bookmarkStart w:id="1253" w:name="_Toc471979986"/>
      <w:bookmarkStart w:id="1254" w:name="_Toc498590239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17D59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A55F54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0"/>
              <w:spacing w:before="0" w:after="0"/>
              <w:ind w:left="0" w:right="0"/>
              <w:rPr>
                <w:szCs w:val="24"/>
                <w:lang w:val="en-US"/>
              </w:rPr>
            </w:pPr>
            <w:r w:rsidRPr="00817D59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817D59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85691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817D59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85691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817D59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85691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817D59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A55F54" w:rsidRDefault="00817D59" w:rsidP="00985691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55" w:name="_Toc439170689"/>
            <w:bookmarkStart w:id="1256" w:name="_Toc439172791"/>
            <w:bookmarkStart w:id="1257" w:name="_Toc439173235"/>
            <w:bookmarkStart w:id="1258" w:name="_Toc439238231"/>
            <w:bookmarkStart w:id="1259" w:name="_Toc439252779"/>
            <w:bookmarkStart w:id="1260" w:name="_Ref440272147"/>
            <w:bookmarkStart w:id="1261" w:name="_Toc440361390"/>
            <w:bookmarkStart w:id="1262" w:name="_Ref444170284"/>
            <w:bookmarkStart w:id="1263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8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0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8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64" w:name="_Ref491178928"/>
      <w:bookmarkStart w:id="1265" w:name="_Toc498590240"/>
      <w:r w:rsidRPr="009F5821">
        <w:rPr>
          <w:szCs w:val="24"/>
        </w:rPr>
        <w:t xml:space="preserve">Форма </w:t>
      </w:r>
      <w:bookmarkEnd w:id="1255"/>
      <w:bookmarkEnd w:id="1256"/>
      <w:bookmarkEnd w:id="1257"/>
      <w:bookmarkEnd w:id="1258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59"/>
      <w:bookmarkEnd w:id="1260"/>
      <w:bookmarkEnd w:id="1261"/>
      <w:bookmarkEnd w:id="1262"/>
      <w:bookmarkEnd w:id="1263"/>
      <w:bookmarkEnd w:id="1264"/>
      <w:bookmarkEnd w:id="1265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66" w:name="_Toc439170690"/>
      <w:bookmarkStart w:id="1267" w:name="_Toc439172792"/>
      <w:bookmarkStart w:id="1268" w:name="_Toc439173236"/>
      <w:bookmarkStart w:id="1269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8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8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8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e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9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0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1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2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3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4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6"/>
        <w:jc w:val="both"/>
      </w:pPr>
      <w:r>
        <w:rPr>
          <w:rStyle w:val="afffffff8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6"/>
        <w:jc w:val="both"/>
      </w:pPr>
    </w:p>
    <w:p w:rsidR="004937CA" w:rsidRDefault="004937CA" w:rsidP="004937CA">
      <w:pPr>
        <w:pStyle w:val="afffffff6"/>
        <w:jc w:val="both"/>
      </w:pPr>
      <w:r>
        <w:rPr>
          <w:rStyle w:val="afffffff8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6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8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66"/>
    <w:bookmarkEnd w:id="1267"/>
    <w:bookmarkEnd w:id="1268"/>
    <w:bookmarkEnd w:id="1269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70" w:name="_Toc125426243"/>
      <w:bookmarkStart w:id="1271" w:name="_Toc396984070"/>
      <w:bookmarkStart w:id="1272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73" w:name="_Toc439170691"/>
      <w:bookmarkStart w:id="1274" w:name="_Toc439172793"/>
      <w:bookmarkStart w:id="1275" w:name="_Toc439173237"/>
      <w:bookmarkStart w:id="1276" w:name="_Toc439238233"/>
      <w:bookmarkStart w:id="1277" w:name="_Toc439252780"/>
      <w:bookmarkStart w:id="1278" w:name="_Toc439323754"/>
      <w:bookmarkStart w:id="1279" w:name="_Toc440361391"/>
      <w:bookmarkStart w:id="1280" w:name="_Toc440376146"/>
      <w:bookmarkStart w:id="1281" w:name="_Toc440376273"/>
      <w:bookmarkStart w:id="1282" w:name="_Toc440382531"/>
      <w:bookmarkStart w:id="1283" w:name="_Toc440447201"/>
      <w:bookmarkStart w:id="1284" w:name="_Toc440632362"/>
      <w:bookmarkStart w:id="1285" w:name="_Toc440875134"/>
      <w:bookmarkStart w:id="1286" w:name="_Toc441131121"/>
      <w:bookmarkStart w:id="1287" w:name="_Toc465774644"/>
      <w:bookmarkStart w:id="1288" w:name="_Toc465848873"/>
      <w:bookmarkStart w:id="1289" w:name="_Toc471979988"/>
      <w:bookmarkStart w:id="1290" w:name="_Toc498590241"/>
      <w:r w:rsidRPr="00AE1D21">
        <w:rPr>
          <w:szCs w:val="24"/>
        </w:rPr>
        <w:t>Инструкции по заполнению</w:t>
      </w:r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</w:t>
      </w:r>
      <w:r w:rsidR="002F5A68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817D5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Default="00817D59" w:rsidP="00817D59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>
        <w:rPr>
          <w:b/>
        </w:rPr>
        <w:t>Перечень публичных должностных лиц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5" w:history="1">
        <w:r w:rsidRPr="00817D59">
          <w:rPr>
            <w:sz w:val="24"/>
            <w:szCs w:val="24"/>
          </w:rPr>
          <w:t>Конвенцией</w:t>
        </w:r>
      </w:hyperlink>
      <w:r w:rsidRPr="00817D59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Российская Федерация ратифицировала </w:t>
      </w:r>
      <w:hyperlink r:id="rId56" w:history="1">
        <w:r w:rsidRPr="00817D59">
          <w:rPr>
            <w:sz w:val="24"/>
            <w:szCs w:val="24"/>
          </w:rPr>
          <w:t>Конвенцию</w:t>
        </w:r>
      </w:hyperlink>
      <w:r w:rsidRPr="00817D59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7" w:history="1">
        <w:r w:rsidRPr="00817D59">
          <w:rPr>
            <w:sz w:val="24"/>
            <w:szCs w:val="24"/>
          </w:rPr>
          <w:t>закон</w:t>
        </w:r>
      </w:hyperlink>
      <w:r w:rsidRPr="00817D59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817D59" w:rsidRDefault="00817D59" w:rsidP="00817D59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1. ПУБЛИЧНОЕ ДОЛЖНОСТНОЕ ЛИЦО (ПДЛ)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2.</w:t>
      </w:r>
      <w:r w:rsidRPr="00817D59">
        <w:rPr>
          <w:sz w:val="24"/>
          <w:szCs w:val="24"/>
        </w:rPr>
        <w:t xml:space="preserve"> </w:t>
      </w:r>
      <w:r w:rsidRPr="00817D59">
        <w:rPr>
          <w:b/>
          <w:sz w:val="24"/>
          <w:szCs w:val="24"/>
        </w:rPr>
        <w:t>ИНОСТРАННОЕ ПУБЛИЧНОЕ ДОЛЖНОСТНОЕ ЛИЦО (ИПДЛ)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3. РОССИЙСКИЕ ПУБЛИЧНЫЕ ДОЛЖНОСТНЫЕ ЛИЦА (РПДЛ)</w:t>
      </w:r>
      <w:r w:rsidRPr="00817D59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 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4. МЕЖДУНАРОДНОЕ ПУБЛИЧНОЕ ДОЛЖНОСТНОЕ ЛИЦО (МПДЛ</w:t>
      </w:r>
      <w:r w:rsidRPr="00817D59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5. ЛИЦО, СВЯЗАННОЕ С ПДЛ</w:t>
      </w:r>
      <w:r w:rsidRPr="00817D59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</w:p>
    <w:p w:rsidR="00817D59" w:rsidRPr="00817D59" w:rsidRDefault="00817D59" w:rsidP="00817D59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817D59">
        <w:rPr>
          <w:b/>
          <w:sz w:val="24"/>
          <w:szCs w:val="24"/>
        </w:rPr>
        <w:t>6. Международные организации</w:t>
      </w:r>
      <w:r w:rsidRPr="00817D59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AE1D21" w:rsidRDefault="004F4D80" w:rsidP="00817D5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91" w:name="_Ref55336378"/>
      <w:bookmarkStart w:id="1292" w:name="_Toc57314676"/>
      <w:bookmarkStart w:id="1293" w:name="_Toc69728990"/>
      <w:bookmarkStart w:id="1294" w:name="_Toc98253942"/>
      <w:bookmarkStart w:id="1295" w:name="_Toc165173868"/>
      <w:bookmarkStart w:id="1296" w:name="_Toc423423674"/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DA481F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7" w:name="_Ref449016627"/>
      <w:bookmarkStart w:id="1298" w:name="_Toc498590242"/>
      <w:r w:rsidRPr="00F647F7"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</w:p>
    <w:p w:rsidR="004F4D80" w:rsidRPr="00D904EF" w:rsidRDefault="004F4D80" w:rsidP="004F4D80">
      <w:pPr>
        <w:pStyle w:val="3"/>
        <w:rPr>
          <w:szCs w:val="24"/>
        </w:rPr>
      </w:pPr>
      <w:bookmarkStart w:id="1299" w:name="_Toc98253943"/>
      <w:bookmarkStart w:id="1300" w:name="_Toc157248195"/>
      <w:bookmarkStart w:id="1301" w:name="_Toc157496564"/>
      <w:bookmarkStart w:id="1302" w:name="_Toc158206103"/>
      <w:bookmarkStart w:id="1303" w:name="_Toc164057788"/>
      <w:bookmarkStart w:id="1304" w:name="_Toc164137138"/>
      <w:bookmarkStart w:id="1305" w:name="_Toc164161298"/>
      <w:bookmarkStart w:id="1306" w:name="_Toc165173869"/>
      <w:bookmarkStart w:id="1307" w:name="_Toc439170693"/>
      <w:bookmarkStart w:id="1308" w:name="_Toc439172795"/>
      <w:bookmarkStart w:id="1309" w:name="_Toc439173239"/>
      <w:bookmarkStart w:id="1310" w:name="_Toc439238235"/>
      <w:bookmarkStart w:id="1311" w:name="_Toc439252782"/>
      <w:bookmarkStart w:id="1312" w:name="_Toc439323756"/>
      <w:bookmarkStart w:id="1313" w:name="_Toc440361393"/>
      <w:bookmarkStart w:id="1314" w:name="_Toc440376275"/>
      <w:bookmarkStart w:id="1315" w:name="_Toc440382533"/>
      <w:bookmarkStart w:id="1316" w:name="_Toc440447203"/>
      <w:bookmarkStart w:id="1317" w:name="_Toc440632364"/>
      <w:bookmarkStart w:id="1318" w:name="_Toc440875136"/>
      <w:bookmarkStart w:id="1319" w:name="_Toc441131123"/>
      <w:bookmarkStart w:id="1320" w:name="_Toc465774646"/>
      <w:bookmarkStart w:id="1321" w:name="_Toc465848875"/>
      <w:bookmarkStart w:id="1322" w:name="_Toc468876195"/>
      <w:bookmarkStart w:id="1323" w:name="_Toc469487689"/>
      <w:bookmarkStart w:id="1324" w:name="_Toc471979990"/>
      <w:bookmarkStart w:id="1325" w:name="_Toc49859024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6F025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6" w:name="_Toc98253944"/>
      <w:bookmarkStart w:id="1327" w:name="_Toc157248196"/>
      <w:bookmarkStart w:id="1328" w:name="_Toc157496565"/>
      <w:bookmarkStart w:id="1329" w:name="_Toc158206104"/>
      <w:bookmarkStart w:id="1330" w:name="_Toc164057789"/>
      <w:bookmarkStart w:id="1331" w:name="_Toc164137139"/>
      <w:bookmarkStart w:id="1332" w:name="_Toc164161299"/>
      <w:bookmarkStart w:id="1333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34" w:name="_Toc439170694"/>
      <w:bookmarkStart w:id="1335" w:name="_Toc439172796"/>
      <w:bookmarkStart w:id="1336" w:name="_Toc439173240"/>
      <w:bookmarkStart w:id="1337" w:name="_Toc439238236"/>
      <w:bookmarkStart w:id="1338" w:name="_Toc439252783"/>
      <w:bookmarkStart w:id="1339" w:name="_Toc439323757"/>
      <w:bookmarkStart w:id="1340" w:name="_Toc440361394"/>
      <w:bookmarkStart w:id="1341" w:name="_Toc440376276"/>
      <w:bookmarkStart w:id="1342" w:name="_Toc440382534"/>
      <w:bookmarkStart w:id="1343" w:name="_Toc440447204"/>
      <w:bookmarkStart w:id="1344" w:name="_Toc440632365"/>
      <w:bookmarkStart w:id="1345" w:name="_Toc440875137"/>
      <w:bookmarkStart w:id="1346" w:name="_Toc441131124"/>
      <w:bookmarkStart w:id="1347" w:name="_Toc465774647"/>
      <w:bookmarkStart w:id="1348" w:name="_Toc465848876"/>
      <w:bookmarkStart w:id="1349" w:name="_Toc468876196"/>
      <w:bookmarkStart w:id="1350" w:name="_Toc469487690"/>
      <w:bookmarkStart w:id="1351" w:name="_Toc471979991"/>
      <w:bookmarkStart w:id="1352" w:name="_Toc498590244"/>
      <w:r w:rsidRPr="00D904EF">
        <w:rPr>
          <w:szCs w:val="24"/>
        </w:rPr>
        <w:t>Инструкции по заполнению</w:t>
      </w:r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53" w:name="_Ref55336389"/>
      <w:bookmarkStart w:id="1354" w:name="_Toc57314677"/>
      <w:bookmarkStart w:id="1355" w:name="_Toc69728991"/>
      <w:bookmarkStart w:id="1356" w:name="_Toc98253945"/>
      <w:bookmarkStart w:id="1357" w:name="_Toc165173871"/>
      <w:bookmarkStart w:id="1358" w:name="_Toc423423675"/>
      <w:bookmarkStart w:id="1359" w:name="_Toc498590245"/>
      <w:r w:rsidRPr="00F647F7"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53"/>
      <w:bookmarkEnd w:id="1354"/>
      <w:bookmarkEnd w:id="1355"/>
      <w:bookmarkEnd w:id="1356"/>
      <w:bookmarkEnd w:id="1357"/>
      <w:bookmarkEnd w:id="1358"/>
      <w:bookmarkEnd w:id="1359"/>
    </w:p>
    <w:p w:rsidR="004F4D80" w:rsidRPr="00D904EF" w:rsidRDefault="004F4D80" w:rsidP="004F4D80">
      <w:pPr>
        <w:pStyle w:val="3"/>
        <w:rPr>
          <w:szCs w:val="24"/>
        </w:rPr>
      </w:pPr>
      <w:bookmarkStart w:id="1360" w:name="_Toc98253946"/>
      <w:bookmarkStart w:id="1361" w:name="_Toc157248198"/>
      <w:bookmarkStart w:id="1362" w:name="_Toc157496567"/>
      <w:bookmarkStart w:id="1363" w:name="_Toc158206106"/>
      <w:bookmarkStart w:id="1364" w:name="_Toc164057791"/>
      <w:bookmarkStart w:id="1365" w:name="_Toc164137141"/>
      <w:bookmarkStart w:id="1366" w:name="_Toc164161301"/>
      <w:bookmarkStart w:id="1367" w:name="_Toc165173872"/>
      <w:bookmarkStart w:id="1368" w:name="_Toc439170696"/>
      <w:bookmarkStart w:id="1369" w:name="_Toc439172798"/>
      <w:bookmarkStart w:id="1370" w:name="_Toc439173242"/>
      <w:bookmarkStart w:id="1371" w:name="_Toc439238238"/>
      <w:bookmarkStart w:id="1372" w:name="_Toc439252785"/>
      <w:bookmarkStart w:id="1373" w:name="_Toc439323759"/>
      <w:bookmarkStart w:id="1374" w:name="_Toc440361396"/>
      <w:bookmarkStart w:id="1375" w:name="_Toc440376278"/>
      <w:bookmarkStart w:id="1376" w:name="_Toc440382536"/>
      <w:bookmarkStart w:id="1377" w:name="_Toc440447206"/>
      <w:bookmarkStart w:id="1378" w:name="_Toc440632367"/>
      <w:bookmarkStart w:id="1379" w:name="_Toc440875139"/>
      <w:bookmarkStart w:id="1380" w:name="_Toc441131126"/>
      <w:bookmarkStart w:id="1381" w:name="_Toc465774649"/>
      <w:bookmarkStart w:id="1382" w:name="_Toc465848878"/>
      <w:bookmarkStart w:id="1383" w:name="_Toc468876198"/>
      <w:bookmarkStart w:id="1384" w:name="_Toc469487692"/>
      <w:bookmarkStart w:id="1385" w:name="_Toc471979993"/>
      <w:bookmarkStart w:id="1386" w:name="_Toc498590246"/>
      <w:r w:rsidRPr="00D904EF">
        <w:rPr>
          <w:szCs w:val="24"/>
        </w:rPr>
        <w:t>Форма Справки о материально-технических ресурсах</w:t>
      </w:r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87" w:name="_Toc98253947"/>
      <w:bookmarkStart w:id="1388" w:name="_Toc157248199"/>
      <w:bookmarkStart w:id="1389" w:name="_Toc157496568"/>
      <w:bookmarkStart w:id="1390" w:name="_Toc158206107"/>
      <w:bookmarkStart w:id="1391" w:name="_Toc164057792"/>
      <w:bookmarkStart w:id="1392" w:name="_Toc164137142"/>
      <w:bookmarkStart w:id="1393" w:name="_Toc164161302"/>
      <w:bookmarkStart w:id="1394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95" w:name="_Toc439170697"/>
      <w:bookmarkStart w:id="1396" w:name="_Toc439172799"/>
      <w:bookmarkStart w:id="1397" w:name="_Toc439173243"/>
      <w:bookmarkStart w:id="1398" w:name="_Toc439238239"/>
      <w:bookmarkStart w:id="1399" w:name="_Toc439252786"/>
      <w:bookmarkStart w:id="1400" w:name="_Toc439323760"/>
      <w:bookmarkStart w:id="1401" w:name="_Toc440361397"/>
      <w:bookmarkStart w:id="1402" w:name="_Toc440376279"/>
      <w:bookmarkStart w:id="1403" w:name="_Toc440382537"/>
      <w:bookmarkStart w:id="1404" w:name="_Toc440447207"/>
      <w:bookmarkStart w:id="1405" w:name="_Toc440632368"/>
      <w:bookmarkStart w:id="1406" w:name="_Toc440875140"/>
      <w:bookmarkStart w:id="1407" w:name="_Toc441131127"/>
      <w:bookmarkStart w:id="1408" w:name="_Toc465774650"/>
      <w:bookmarkStart w:id="1409" w:name="_Toc465848879"/>
      <w:bookmarkStart w:id="1410" w:name="_Toc468876199"/>
      <w:bookmarkStart w:id="1411" w:name="_Toc469487693"/>
      <w:bookmarkStart w:id="1412" w:name="_Toc471979994"/>
      <w:bookmarkStart w:id="1413" w:name="_Toc498590247"/>
      <w:r w:rsidRPr="00D904EF">
        <w:rPr>
          <w:szCs w:val="24"/>
        </w:rPr>
        <w:t>Инструкции по заполнению</w:t>
      </w:r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14" w:name="_Ref55336398"/>
      <w:bookmarkStart w:id="1415" w:name="_Toc57314678"/>
      <w:bookmarkStart w:id="1416" w:name="_Toc69728992"/>
      <w:bookmarkStart w:id="1417" w:name="_Toc98253948"/>
      <w:bookmarkStart w:id="1418" w:name="_Toc165173874"/>
      <w:bookmarkStart w:id="1419" w:name="_Toc423423676"/>
      <w:bookmarkStart w:id="1420" w:name="_Toc498590248"/>
      <w:r w:rsidRPr="00F647F7"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14"/>
      <w:bookmarkEnd w:id="1415"/>
      <w:bookmarkEnd w:id="1416"/>
      <w:bookmarkEnd w:id="1417"/>
      <w:bookmarkEnd w:id="1418"/>
      <w:bookmarkEnd w:id="1419"/>
      <w:bookmarkEnd w:id="1420"/>
    </w:p>
    <w:p w:rsidR="004F4D80" w:rsidRPr="00D904EF" w:rsidRDefault="004F4D80" w:rsidP="004F4D80">
      <w:pPr>
        <w:pStyle w:val="3"/>
        <w:rPr>
          <w:szCs w:val="24"/>
        </w:rPr>
      </w:pPr>
      <w:bookmarkStart w:id="1421" w:name="_Toc98253949"/>
      <w:bookmarkStart w:id="1422" w:name="_Toc157248201"/>
      <w:bookmarkStart w:id="1423" w:name="_Toc157496570"/>
      <w:bookmarkStart w:id="1424" w:name="_Toc158206109"/>
      <w:bookmarkStart w:id="1425" w:name="_Toc164057794"/>
      <w:bookmarkStart w:id="1426" w:name="_Toc164137144"/>
      <w:bookmarkStart w:id="1427" w:name="_Toc164161304"/>
      <w:bookmarkStart w:id="1428" w:name="_Toc165173875"/>
      <w:bookmarkStart w:id="1429" w:name="_Toc439170699"/>
      <w:bookmarkStart w:id="1430" w:name="_Toc439172801"/>
      <w:bookmarkStart w:id="1431" w:name="_Toc439173245"/>
      <w:bookmarkStart w:id="1432" w:name="_Toc439238241"/>
      <w:bookmarkStart w:id="1433" w:name="_Toc439252788"/>
      <w:bookmarkStart w:id="1434" w:name="_Toc439323762"/>
      <w:bookmarkStart w:id="1435" w:name="_Toc440361399"/>
      <w:bookmarkStart w:id="1436" w:name="_Toc440376281"/>
      <w:bookmarkStart w:id="1437" w:name="_Toc440382539"/>
      <w:bookmarkStart w:id="1438" w:name="_Toc440447209"/>
      <w:bookmarkStart w:id="1439" w:name="_Toc440632370"/>
      <w:bookmarkStart w:id="1440" w:name="_Toc440875142"/>
      <w:bookmarkStart w:id="1441" w:name="_Toc441131129"/>
      <w:bookmarkStart w:id="1442" w:name="_Toc465774652"/>
      <w:bookmarkStart w:id="1443" w:name="_Toc465848881"/>
      <w:bookmarkStart w:id="1444" w:name="_Toc468876201"/>
      <w:bookmarkStart w:id="1445" w:name="_Toc469487695"/>
      <w:bookmarkStart w:id="1446" w:name="_Toc471979996"/>
      <w:bookmarkStart w:id="1447" w:name="_Toc498590249"/>
      <w:r w:rsidRPr="00D904EF">
        <w:rPr>
          <w:szCs w:val="24"/>
        </w:rPr>
        <w:t>Форма Справки о кадровых ресурсах</w:t>
      </w:r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8" w:name="_Toc98253950"/>
      <w:bookmarkStart w:id="1449" w:name="_Toc157248202"/>
      <w:bookmarkStart w:id="1450" w:name="_Toc157496571"/>
      <w:bookmarkStart w:id="1451" w:name="_Toc158206110"/>
      <w:bookmarkStart w:id="1452" w:name="_Toc164057795"/>
      <w:bookmarkStart w:id="1453" w:name="_Toc164137145"/>
      <w:bookmarkStart w:id="1454" w:name="_Toc164161305"/>
      <w:bookmarkStart w:id="1455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56" w:name="_Toc439170700"/>
      <w:bookmarkStart w:id="1457" w:name="_Toc439172802"/>
      <w:bookmarkStart w:id="1458" w:name="_Toc439173246"/>
      <w:bookmarkStart w:id="1459" w:name="_Toc439238242"/>
      <w:bookmarkStart w:id="1460" w:name="_Toc439252789"/>
      <w:bookmarkStart w:id="1461" w:name="_Toc439323763"/>
      <w:bookmarkStart w:id="1462" w:name="_Toc440361400"/>
      <w:bookmarkStart w:id="1463" w:name="_Toc440376282"/>
      <w:bookmarkStart w:id="1464" w:name="_Toc440382540"/>
      <w:bookmarkStart w:id="1465" w:name="_Toc440447210"/>
      <w:bookmarkStart w:id="1466" w:name="_Toc440632371"/>
      <w:bookmarkStart w:id="1467" w:name="_Toc440875143"/>
      <w:bookmarkStart w:id="1468" w:name="_Toc441131130"/>
      <w:bookmarkStart w:id="1469" w:name="_Toc465774653"/>
      <w:bookmarkStart w:id="1470" w:name="_Toc465848882"/>
      <w:bookmarkStart w:id="1471" w:name="_Toc468876202"/>
      <w:bookmarkStart w:id="1472" w:name="_Toc469487696"/>
      <w:bookmarkStart w:id="1473" w:name="_Toc471979997"/>
      <w:bookmarkStart w:id="1474" w:name="_Toc498590250"/>
      <w:r w:rsidRPr="00D904EF">
        <w:rPr>
          <w:szCs w:val="24"/>
        </w:rPr>
        <w:t>Инструкции по заполнению</w:t>
      </w:r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75" w:name="_Toc165173881"/>
      <w:bookmarkStart w:id="1476" w:name="_Ref194749267"/>
      <w:bookmarkStart w:id="1477" w:name="_Toc423423677"/>
      <w:bookmarkStart w:id="1478" w:name="_Ref440271993"/>
      <w:bookmarkStart w:id="1479" w:name="_Ref440274659"/>
      <w:bookmarkStart w:id="1480" w:name="_Toc498590251"/>
      <w:bookmarkStart w:id="1481" w:name="_Ref90381523"/>
      <w:bookmarkStart w:id="1482" w:name="_Toc90385124"/>
      <w:bookmarkStart w:id="1483" w:name="_Ref96861029"/>
      <w:bookmarkStart w:id="1484" w:name="_Toc97651410"/>
      <w:bookmarkStart w:id="1485" w:name="_Toc98253955"/>
      <w:r w:rsidRPr="00F647F7"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75"/>
      <w:bookmarkEnd w:id="1476"/>
      <w:bookmarkEnd w:id="1477"/>
      <w:bookmarkEnd w:id="1478"/>
      <w:bookmarkEnd w:id="1479"/>
      <w:bookmarkEnd w:id="1480"/>
    </w:p>
    <w:p w:rsidR="004F4D80" w:rsidRPr="00D904EF" w:rsidRDefault="004F4D80" w:rsidP="004F4D80">
      <w:pPr>
        <w:pStyle w:val="3"/>
        <w:rPr>
          <w:szCs w:val="24"/>
        </w:rPr>
      </w:pPr>
      <w:bookmarkStart w:id="1486" w:name="_Toc97651411"/>
      <w:bookmarkStart w:id="1487" w:name="_Toc98253956"/>
      <w:bookmarkStart w:id="1488" w:name="_Toc157248208"/>
      <w:bookmarkStart w:id="1489" w:name="_Toc157496577"/>
      <w:bookmarkStart w:id="1490" w:name="_Toc158206116"/>
      <w:bookmarkStart w:id="1491" w:name="_Toc164057801"/>
      <w:bookmarkStart w:id="1492" w:name="_Toc164137151"/>
      <w:bookmarkStart w:id="1493" w:name="_Toc164161311"/>
      <w:bookmarkStart w:id="1494" w:name="_Toc165173882"/>
      <w:bookmarkStart w:id="1495" w:name="_Toc439170702"/>
      <w:bookmarkStart w:id="1496" w:name="_Toc439172804"/>
      <w:bookmarkStart w:id="1497" w:name="_Toc439173248"/>
      <w:bookmarkStart w:id="1498" w:name="_Toc439238244"/>
      <w:bookmarkStart w:id="1499" w:name="_Toc439252791"/>
      <w:bookmarkStart w:id="1500" w:name="_Toc439323765"/>
      <w:bookmarkStart w:id="1501" w:name="_Toc440361402"/>
      <w:bookmarkStart w:id="1502" w:name="_Toc440376284"/>
      <w:bookmarkStart w:id="1503" w:name="_Toc440382542"/>
      <w:bookmarkStart w:id="1504" w:name="_Toc440447212"/>
      <w:bookmarkStart w:id="1505" w:name="_Toc440632373"/>
      <w:bookmarkStart w:id="1506" w:name="_Toc440875145"/>
      <w:bookmarkStart w:id="1507" w:name="_Toc441131132"/>
      <w:bookmarkStart w:id="1508" w:name="_Toc465774655"/>
      <w:bookmarkStart w:id="1509" w:name="_Toc465848884"/>
      <w:bookmarkStart w:id="1510" w:name="_Toc468876204"/>
      <w:bookmarkStart w:id="1511" w:name="_Toc469487698"/>
      <w:bookmarkStart w:id="1512" w:name="_Toc471979999"/>
      <w:bookmarkStart w:id="1513" w:name="_Toc498590252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14" w:name="_Toc97651412"/>
      <w:bookmarkStart w:id="1515" w:name="_Toc98253957"/>
      <w:bookmarkStart w:id="1516" w:name="_Toc157248209"/>
      <w:bookmarkStart w:id="1517" w:name="_Toc157496578"/>
      <w:bookmarkStart w:id="1518" w:name="_Toc158206117"/>
      <w:bookmarkStart w:id="1519" w:name="_Toc164057802"/>
      <w:bookmarkStart w:id="1520" w:name="_Toc164137152"/>
      <w:bookmarkStart w:id="1521" w:name="_Toc164161312"/>
      <w:bookmarkStart w:id="1522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23" w:name="_Toc439170703"/>
      <w:bookmarkStart w:id="1524" w:name="_Toc439172805"/>
      <w:bookmarkStart w:id="1525" w:name="_Toc439173249"/>
      <w:bookmarkStart w:id="1526" w:name="_Toc439238245"/>
      <w:bookmarkStart w:id="1527" w:name="_Toc439252792"/>
      <w:bookmarkStart w:id="1528" w:name="_Toc439323766"/>
      <w:bookmarkStart w:id="1529" w:name="_Toc440361403"/>
      <w:bookmarkStart w:id="1530" w:name="_Toc440376285"/>
      <w:bookmarkStart w:id="1531" w:name="_Toc440382543"/>
      <w:bookmarkStart w:id="1532" w:name="_Toc440447213"/>
      <w:bookmarkStart w:id="1533" w:name="_Toc440632374"/>
      <w:bookmarkStart w:id="1534" w:name="_Toc440875146"/>
      <w:bookmarkStart w:id="1535" w:name="_Toc441131133"/>
      <w:bookmarkStart w:id="1536" w:name="_Toc465774656"/>
      <w:bookmarkStart w:id="1537" w:name="_Toc465848885"/>
      <w:bookmarkStart w:id="1538" w:name="_Toc468876205"/>
      <w:bookmarkStart w:id="1539" w:name="_Toc469487699"/>
      <w:bookmarkStart w:id="1540" w:name="_Toc471980000"/>
      <w:bookmarkStart w:id="1541" w:name="_Toc498590253"/>
      <w:r w:rsidRPr="00D904EF">
        <w:rPr>
          <w:szCs w:val="24"/>
        </w:rPr>
        <w:t>Инструкции по заполнению</w:t>
      </w:r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</w:t>
      </w:r>
      <w:r w:rsidR="002F5A68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81"/>
    <w:bookmarkEnd w:id="1482"/>
    <w:bookmarkEnd w:id="1483"/>
    <w:bookmarkEnd w:id="1484"/>
    <w:bookmarkEnd w:id="1485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42" w:name="_Toc318208007"/>
    </w:p>
    <w:p w:rsidR="004F4D80" w:rsidRPr="00F86C07" w:rsidRDefault="00F86C07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43" w:name="_Toc423423680"/>
      <w:bookmarkStart w:id="1544" w:name="_Ref440272035"/>
      <w:bookmarkStart w:id="1545" w:name="_Ref440274733"/>
      <w:bookmarkStart w:id="1546" w:name="_Ref444181467"/>
      <w:bookmarkStart w:id="1547" w:name="_Toc498590254"/>
      <w:r w:rsidRPr="00F86C07">
        <w:t>Справка о цепочке собственников участника закупочной процедуры, включая бенефициаров (в том числе конечных)</w:t>
      </w:r>
      <w:r w:rsidR="004F4D80" w:rsidRPr="00F86C07">
        <w:t xml:space="preserve"> (форма 1</w:t>
      </w:r>
      <w:r w:rsidR="00635719" w:rsidRPr="00F86C07">
        <w:t>2</w:t>
      </w:r>
      <w:r w:rsidR="004F4D80" w:rsidRPr="00F86C07">
        <w:t>)</w:t>
      </w:r>
      <w:bookmarkEnd w:id="1542"/>
      <w:bookmarkEnd w:id="1543"/>
      <w:bookmarkEnd w:id="1544"/>
      <w:bookmarkEnd w:id="1545"/>
      <w:bookmarkEnd w:id="1546"/>
      <w:bookmarkEnd w:id="1547"/>
    </w:p>
    <w:p w:rsidR="004F4D80" w:rsidRPr="00F86C07" w:rsidRDefault="00F86C07" w:rsidP="004F4D80">
      <w:pPr>
        <w:pStyle w:val="3"/>
        <w:rPr>
          <w:szCs w:val="24"/>
        </w:rPr>
      </w:pPr>
      <w:bookmarkStart w:id="1548" w:name="_Toc343690584"/>
      <w:bookmarkStart w:id="1549" w:name="_Toc372294428"/>
      <w:bookmarkStart w:id="1550" w:name="_Toc379288896"/>
      <w:bookmarkStart w:id="1551" w:name="_Toc384734780"/>
      <w:bookmarkStart w:id="1552" w:name="_Toc396984078"/>
      <w:bookmarkStart w:id="1553" w:name="_Toc423423681"/>
      <w:bookmarkStart w:id="1554" w:name="_Toc439170710"/>
      <w:bookmarkStart w:id="1555" w:name="_Toc439172812"/>
      <w:bookmarkStart w:id="1556" w:name="_Toc439173253"/>
      <w:bookmarkStart w:id="1557" w:name="_Toc439238249"/>
      <w:bookmarkStart w:id="1558" w:name="_Toc439252796"/>
      <w:bookmarkStart w:id="1559" w:name="_Toc439323770"/>
      <w:bookmarkStart w:id="1560" w:name="_Toc440361405"/>
      <w:bookmarkStart w:id="1561" w:name="_Toc440376287"/>
      <w:bookmarkStart w:id="1562" w:name="_Toc440382545"/>
      <w:bookmarkStart w:id="1563" w:name="_Toc440447215"/>
      <w:bookmarkStart w:id="1564" w:name="_Toc440632376"/>
      <w:bookmarkStart w:id="1565" w:name="_Toc440875148"/>
      <w:bookmarkStart w:id="1566" w:name="_Toc441131135"/>
      <w:bookmarkStart w:id="1567" w:name="_Toc441572140"/>
      <w:bookmarkStart w:id="1568" w:name="_Toc441575232"/>
      <w:bookmarkStart w:id="1569" w:name="_Toc442195898"/>
      <w:bookmarkStart w:id="1570" w:name="_Toc442251940"/>
      <w:bookmarkStart w:id="1571" w:name="_Toc442258889"/>
      <w:bookmarkStart w:id="1572" w:name="_Toc442259129"/>
      <w:bookmarkStart w:id="1573" w:name="_Toc447292892"/>
      <w:bookmarkStart w:id="1574" w:name="_Toc461808964"/>
      <w:bookmarkStart w:id="1575" w:name="_Toc463514796"/>
      <w:bookmarkStart w:id="1576" w:name="_Toc466967523"/>
      <w:bookmarkStart w:id="1577" w:name="_Toc467574715"/>
      <w:bookmarkStart w:id="1578" w:name="_Toc468441758"/>
      <w:bookmarkStart w:id="1579" w:name="_Toc469480233"/>
      <w:bookmarkStart w:id="1580" w:name="_Toc472409262"/>
      <w:bookmarkStart w:id="1581" w:name="_Toc498417409"/>
      <w:bookmarkStart w:id="1582" w:name="_Toc498590255"/>
      <w:r w:rsidRPr="00F86C07">
        <w:rPr>
          <w:szCs w:val="24"/>
        </w:rPr>
        <w:t xml:space="preserve">Форма </w:t>
      </w:r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r w:rsidRPr="00F86C07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81"/>
      <w:bookmarkEnd w:id="1582"/>
    </w:p>
    <w:p w:rsidR="004F4D80" w:rsidRPr="00F86C07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86C07">
        <w:rPr>
          <w:sz w:val="24"/>
          <w:szCs w:val="24"/>
        </w:rPr>
        <w:t>Приложение 1</w:t>
      </w:r>
      <w:r w:rsidR="00553A57" w:rsidRPr="00F86C07">
        <w:rPr>
          <w:sz w:val="24"/>
          <w:szCs w:val="24"/>
        </w:rPr>
        <w:t>2</w:t>
      </w:r>
      <w:r w:rsidRPr="00F86C07">
        <w:rPr>
          <w:sz w:val="24"/>
          <w:szCs w:val="24"/>
        </w:rPr>
        <w:t xml:space="preserve"> к письму о подаче оферты</w:t>
      </w:r>
      <w:r w:rsidRPr="00F86C07">
        <w:rPr>
          <w:sz w:val="24"/>
          <w:szCs w:val="24"/>
        </w:rPr>
        <w:br/>
        <w:t>от «____»_____________ г. №__________</w:t>
      </w:r>
    </w:p>
    <w:p w:rsidR="004F4D80" w:rsidRPr="00F86C0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86C07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  <w:r w:rsidRPr="008434B4">
        <w:rPr>
          <w:bCs w:val="0"/>
          <w:color w:val="000000"/>
          <w:sz w:val="24"/>
          <w:szCs w:val="20"/>
          <w:lang w:eastAsia="ru-RU"/>
        </w:rPr>
        <w:t>Наименование и адрес Участника: __________________________________________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570"/>
        <w:gridCol w:w="554"/>
        <w:gridCol w:w="709"/>
        <w:gridCol w:w="1134"/>
        <w:gridCol w:w="1143"/>
        <w:gridCol w:w="1560"/>
        <w:gridCol w:w="1417"/>
        <w:gridCol w:w="1276"/>
        <w:gridCol w:w="1263"/>
      </w:tblGrid>
      <w:tr w:rsidR="00C87F5D" w:rsidRPr="008434B4" w:rsidTr="00985691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9056" w:type="dxa"/>
            <w:gridSpan w:val="8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C87F5D" w:rsidRPr="008434B4" w:rsidTr="00985691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63" w:type="dxa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F86C07" w:rsidRDefault="00F86C07" w:rsidP="00F86C07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F86C07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F86C07" w:rsidRDefault="004F4D80" w:rsidP="004F4D80">
      <w:pPr>
        <w:pStyle w:val="3"/>
        <w:rPr>
          <w:szCs w:val="24"/>
        </w:rPr>
      </w:pPr>
      <w:bookmarkStart w:id="1583" w:name="_Toc343690585"/>
      <w:bookmarkStart w:id="1584" w:name="_Toc372294429"/>
      <w:bookmarkStart w:id="1585" w:name="_Toc379288897"/>
      <w:bookmarkStart w:id="1586" w:name="_Toc384734781"/>
      <w:bookmarkStart w:id="1587" w:name="_Toc396984079"/>
      <w:bookmarkStart w:id="1588" w:name="_Toc423423682"/>
      <w:bookmarkStart w:id="1589" w:name="_Toc439170711"/>
      <w:bookmarkStart w:id="1590" w:name="_Toc439172813"/>
      <w:bookmarkStart w:id="1591" w:name="_Toc439173254"/>
      <w:bookmarkStart w:id="1592" w:name="_Toc439238250"/>
      <w:bookmarkStart w:id="1593" w:name="_Toc439252797"/>
      <w:bookmarkStart w:id="1594" w:name="_Toc439323771"/>
      <w:bookmarkStart w:id="1595" w:name="_Toc440361406"/>
      <w:bookmarkStart w:id="1596" w:name="_Toc440376288"/>
      <w:bookmarkStart w:id="1597" w:name="_Toc440382546"/>
      <w:bookmarkStart w:id="1598" w:name="_Toc440447216"/>
      <w:bookmarkStart w:id="1599" w:name="_Toc440632377"/>
      <w:bookmarkStart w:id="1600" w:name="_Toc440875149"/>
      <w:bookmarkStart w:id="1601" w:name="_Toc441131136"/>
      <w:bookmarkStart w:id="1602" w:name="_Toc465774659"/>
      <w:bookmarkStart w:id="1603" w:name="_Toc465848888"/>
      <w:bookmarkStart w:id="1604" w:name="_Toc468876208"/>
      <w:bookmarkStart w:id="1605" w:name="_Toc469487702"/>
      <w:bookmarkStart w:id="1606" w:name="_Toc471980003"/>
      <w:bookmarkStart w:id="1607" w:name="_Toc498590256"/>
      <w:r w:rsidRPr="00D27071">
        <w:rPr>
          <w:szCs w:val="24"/>
        </w:rPr>
        <w:t xml:space="preserve">Инструкции по </w:t>
      </w:r>
      <w:r w:rsidRPr="00F86C07">
        <w:rPr>
          <w:szCs w:val="24"/>
        </w:rPr>
        <w:t>заполнению</w:t>
      </w:r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</w:p>
    <w:p w:rsidR="004F4D80" w:rsidRPr="00F86C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Участник</w:t>
      </w:r>
      <w:r w:rsidR="004F4D80" w:rsidRPr="00F86C07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86C07">
        <w:rPr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</w:t>
      </w:r>
      <w:r w:rsidR="002F5A68">
        <w:fldChar w:fldCharType="end"/>
      </w:r>
      <w:r w:rsidR="00D90031" w:rsidRPr="00F86C07">
        <w:rPr>
          <w:sz w:val="24"/>
          <w:szCs w:val="24"/>
        </w:rPr>
        <w:t>)</w:t>
      </w:r>
      <w:r w:rsidR="004F4D80" w:rsidRPr="00F86C07">
        <w:rPr>
          <w:sz w:val="24"/>
          <w:szCs w:val="24"/>
        </w:rPr>
        <w:t>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86C07">
        <w:rPr>
          <w:sz w:val="24"/>
          <w:szCs w:val="24"/>
        </w:rPr>
        <w:t xml:space="preserve"> адрес Участника.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F86C07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«Серия и номер документа, удостоверяющего личность руководителя» (№7) -</w:t>
      </w:r>
      <w:r w:rsidRPr="00D27071">
        <w:rPr>
          <w:sz w:val="24"/>
          <w:szCs w:val="24"/>
        </w:rPr>
        <w:t xml:space="preserve">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F86C07">
        <w:rPr>
          <w:sz w:val="24"/>
          <w:szCs w:val="24"/>
        </w:rPr>
        <w:t>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608" w:name="_Toc329588495"/>
      <w:bookmarkStart w:id="1609" w:name="_Toc423423683"/>
      <w:bookmarkStart w:id="1610" w:name="_Ref440272051"/>
      <w:bookmarkStart w:id="1611" w:name="_Ref440274744"/>
      <w:r w:rsidRPr="00F86C07">
        <w:rPr>
          <w:sz w:val="24"/>
          <w:szCs w:val="24"/>
        </w:rPr>
        <w:t>Раздел «Информация о подтверждающих документах (наименование, реквизиты и т.д.)» (№1</w:t>
      </w:r>
      <w:r w:rsidR="009A3523">
        <w:rPr>
          <w:sz w:val="24"/>
          <w:szCs w:val="24"/>
        </w:rPr>
        <w:t>6</w:t>
      </w:r>
      <w:r w:rsidRPr="00F86C07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F86C07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86C07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>
        <w:rPr>
          <w:sz w:val="24"/>
          <w:szCs w:val="24"/>
        </w:rPr>
        <w:br w:type="page"/>
      </w:r>
      <w:r w:rsidRPr="00F86C07">
        <w:rPr>
          <w:b/>
          <w:bCs w:val="0"/>
          <w:caps/>
          <w:sz w:val="24"/>
          <w:szCs w:val="24"/>
        </w:rPr>
        <w:t>Пример заполнения</w:t>
      </w:r>
      <w:r w:rsidRPr="00F86C07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9A3523" w:rsidRPr="009040FF" w:rsidTr="00985691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9A3523" w:rsidRPr="005734D7" w:rsidRDefault="009A3523" w:rsidP="00985691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9A3523" w:rsidRPr="009040FF" w:rsidRDefault="009A3523" w:rsidP="00985691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9A3523" w:rsidRPr="009040FF" w:rsidRDefault="009A3523" w:rsidP="00985691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9A3523" w:rsidRPr="009040FF" w:rsidRDefault="009A3523" w:rsidP="00985691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9A3523" w:rsidRPr="009040FF" w:rsidTr="00985691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A3523" w:rsidRPr="009040FF" w:rsidTr="00985691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9A3523" w:rsidRPr="005734D7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5734D7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8D3789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9A3523" w:rsidRPr="005734D7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86C07" w:rsidRPr="00F86C07" w:rsidRDefault="009A3523" w:rsidP="00F86C07">
      <w:pPr>
        <w:rPr>
          <w:szCs w:val="24"/>
        </w:rPr>
      </w:pPr>
      <w:r w:rsidRPr="00F200DC">
        <w:t>Приведённые в форме сведения о физических и юридических лицах являются условными и указаны в качестве примера</w:t>
      </w:r>
      <w:r w:rsidR="00F86C07" w:rsidRPr="00F86C07">
        <w:t>.</w:t>
      </w:r>
    </w:p>
    <w:p w:rsidR="00F86C07" w:rsidRPr="00F86C07" w:rsidRDefault="00F86C07" w:rsidP="00F86C07">
      <w:pPr>
        <w:pStyle w:val="2"/>
        <w:sectPr w:rsidR="00F86C07" w:rsidRPr="00F86C07" w:rsidSect="00985691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12" w:name="_Toc498590257"/>
      <w:r w:rsidRPr="000D70B6"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608"/>
      <w:bookmarkEnd w:id="1609"/>
      <w:bookmarkEnd w:id="1610"/>
      <w:bookmarkEnd w:id="1611"/>
      <w:bookmarkEnd w:id="1612"/>
    </w:p>
    <w:p w:rsidR="004F4D80" w:rsidRPr="00AE1D21" w:rsidRDefault="004F4D80" w:rsidP="004F4D80">
      <w:pPr>
        <w:pStyle w:val="3"/>
        <w:rPr>
          <w:szCs w:val="24"/>
        </w:rPr>
      </w:pPr>
      <w:bookmarkStart w:id="1613" w:name="_Toc343690587"/>
      <w:bookmarkStart w:id="1614" w:name="_Toc372294431"/>
      <w:bookmarkStart w:id="1615" w:name="_Toc379288899"/>
      <w:bookmarkStart w:id="1616" w:name="_Toc384734783"/>
      <w:bookmarkStart w:id="1617" w:name="_Toc396984081"/>
      <w:bookmarkStart w:id="1618" w:name="_Toc423423684"/>
      <w:bookmarkStart w:id="1619" w:name="_Toc439170713"/>
      <w:bookmarkStart w:id="1620" w:name="_Toc439172815"/>
      <w:bookmarkStart w:id="1621" w:name="_Toc439173256"/>
      <w:bookmarkStart w:id="1622" w:name="_Toc439238252"/>
      <w:bookmarkStart w:id="1623" w:name="_Toc439252799"/>
      <w:bookmarkStart w:id="1624" w:name="_Toc439323773"/>
      <w:bookmarkStart w:id="1625" w:name="_Toc440361408"/>
      <w:bookmarkStart w:id="1626" w:name="_Toc440376290"/>
      <w:bookmarkStart w:id="1627" w:name="_Toc440382548"/>
      <w:bookmarkStart w:id="1628" w:name="_Toc440447218"/>
      <w:bookmarkStart w:id="1629" w:name="_Toc440632379"/>
      <w:bookmarkStart w:id="1630" w:name="_Toc440875151"/>
      <w:bookmarkStart w:id="1631" w:name="_Toc441131138"/>
      <w:bookmarkStart w:id="1632" w:name="_Toc465774661"/>
      <w:bookmarkStart w:id="1633" w:name="_Toc465848890"/>
      <w:bookmarkStart w:id="1634" w:name="_Toc468876210"/>
      <w:bookmarkStart w:id="1635" w:name="_Toc469487704"/>
      <w:bookmarkStart w:id="1636" w:name="_Toc471980005"/>
      <w:bookmarkStart w:id="1637" w:name="_Toc498590258"/>
      <w:r w:rsidRPr="008C4223">
        <w:rPr>
          <w:szCs w:val="24"/>
        </w:rPr>
        <w:t xml:space="preserve">Форма </w:t>
      </w:r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r w:rsidR="000D70B6" w:rsidRPr="00AE1D21">
        <w:rPr>
          <w:szCs w:val="24"/>
        </w:rPr>
        <w:t>Согласия на обработку персональных данных</w:t>
      </w:r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AC7E68" w:rsidRPr="00AC7E68" w:rsidRDefault="00AC7E68" w:rsidP="00AC7E68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r w:rsidRPr="00AC7E68">
        <w:rPr>
          <w:b/>
          <w:sz w:val="24"/>
          <w:szCs w:val="24"/>
        </w:rPr>
        <w:t>Согласие на обработку персональных данных*</w:t>
      </w:r>
    </w:p>
    <w:p w:rsidR="00AC7E68" w:rsidRPr="00AC7E68" w:rsidRDefault="00AC7E68" w:rsidP="00AC7E68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AC7E68">
        <w:rPr>
          <w:b/>
          <w:snapToGrid w:val="0"/>
          <w:sz w:val="24"/>
          <w:szCs w:val="24"/>
        </w:rPr>
        <w:t xml:space="preserve">от «_____» ____________ 201____ г. </w:t>
      </w:r>
    </w:p>
    <w:p w:rsidR="00AC7E68" w:rsidRPr="00AC7E68" w:rsidRDefault="00AC7E68" w:rsidP="00AC7E68">
      <w:pPr>
        <w:jc w:val="center"/>
        <w:rPr>
          <w:sz w:val="24"/>
          <w:szCs w:val="24"/>
        </w:rPr>
      </w:pPr>
    </w:p>
    <w:p w:rsidR="00AC7E68" w:rsidRPr="00AC7E68" w:rsidRDefault="00AC7E68" w:rsidP="00AC7E68">
      <w:pPr>
        <w:jc w:val="center"/>
        <w:rPr>
          <w:sz w:val="24"/>
          <w:szCs w:val="24"/>
        </w:rPr>
      </w:pPr>
    </w:p>
    <w:p w:rsidR="00AC7E68" w:rsidRPr="00AC7E68" w:rsidRDefault="00AC7E68" w:rsidP="00AC7E68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AC7E68">
        <w:rPr>
          <w:snapToGrid w:val="0"/>
          <w:sz w:val="24"/>
          <w:szCs w:val="24"/>
        </w:rPr>
        <w:t>Настоящим, ________________________________________________________,</w:t>
      </w:r>
    </w:p>
    <w:p w:rsidR="00AC7E68" w:rsidRPr="00AC7E68" w:rsidRDefault="00AC7E68" w:rsidP="00AC7E68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r w:rsidRPr="00AC7E68">
        <w:rPr>
          <w:b/>
          <w:i/>
          <w:sz w:val="24"/>
          <w:szCs w:val="24"/>
        </w:rPr>
        <w:t>(указывается</w:t>
      </w:r>
      <w:r w:rsidRPr="00AC7E68">
        <w:rPr>
          <w:sz w:val="24"/>
          <w:szCs w:val="24"/>
        </w:rPr>
        <w:t xml:space="preserve"> </w:t>
      </w:r>
      <w:r w:rsidRPr="00AC7E68">
        <w:rPr>
          <w:b/>
          <w:i/>
          <w:sz w:val="24"/>
          <w:szCs w:val="24"/>
        </w:rPr>
        <w:t>полное наименование участника закупочной процедуры</w:t>
      </w:r>
    </w:p>
    <w:p w:rsidR="00AC7E68" w:rsidRPr="00AC7E68" w:rsidRDefault="00AC7E68" w:rsidP="00AC7E68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AC7E68" w:rsidRPr="00AC7E68" w:rsidRDefault="00AC7E68" w:rsidP="00AC7E68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AC7E68">
        <w:rPr>
          <w:sz w:val="24"/>
          <w:szCs w:val="24"/>
        </w:rPr>
        <w:t>Адрес регистрации: _______________________________________________________,</w:t>
      </w:r>
    </w:p>
    <w:p w:rsidR="00AC7E68" w:rsidRPr="00AC7E68" w:rsidRDefault="00AC7E68" w:rsidP="00AC7E68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AC7E68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AC7E68" w:rsidRPr="00AC7E68" w:rsidRDefault="00AC7E68" w:rsidP="00AC7E68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(указывается серия и номер свидетельства)</w:t>
      </w:r>
    </w:p>
    <w:p w:rsidR="00AC7E68" w:rsidRPr="00AC7E68" w:rsidRDefault="00AC7E68" w:rsidP="00AC7E68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AC7E68">
        <w:rPr>
          <w:b/>
          <w:i/>
          <w:sz w:val="24"/>
          <w:szCs w:val="24"/>
        </w:rPr>
        <w:t>ИНН__________________________</w:t>
      </w:r>
    </w:p>
    <w:p w:rsidR="00AC7E68" w:rsidRPr="00AC7E68" w:rsidRDefault="00AC7E68" w:rsidP="00AC7E68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AC7E68">
        <w:rPr>
          <w:b/>
          <w:i/>
          <w:sz w:val="24"/>
          <w:szCs w:val="24"/>
        </w:rPr>
        <w:t>КПП__________________________</w:t>
      </w:r>
    </w:p>
    <w:p w:rsidR="00AC7E68" w:rsidRPr="00AC7E68" w:rsidRDefault="00AC7E68" w:rsidP="00AC7E68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ОГРН_________________________</w:t>
      </w:r>
      <w:r w:rsidRPr="00AC7E68">
        <w:rPr>
          <w:sz w:val="24"/>
          <w:szCs w:val="24"/>
        </w:rPr>
        <w:t>,</w:t>
      </w:r>
    </w:p>
    <w:p w:rsidR="00AC7E68" w:rsidRPr="00AC7E68" w:rsidRDefault="00AC7E68" w:rsidP="00AC7E68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AC7E68">
        <w:rPr>
          <w:sz w:val="24"/>
          <w:szCs w:val="24"/>
        </w:rPr>
        <w:t>в лице уполномоченного представителя субъекта персональных данных</w:t>
      </w:r>
      <w:r w:rsidRPr="00AC7E68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AC7E68" w:rsidRPr="00AC7E68" w:rsidRDefault="00AC7E68" w:rsidP="00AC7E68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r w:rsidRPr="00AC7E68">
        <w:rPr>
          <w:b/>
          <w:i/>
          <w:sz w:val="24"/>
          <w:szCs w:val="24"/>
        </w:rPr>
        <w:t>(указывается Ф.И.О.,</w:t>
      </w:r>
      <w:r w:rsidRPr="00AC7E68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</w:p>
    <w:p w:rsidR="00AC7E68" w:rsidRPr="00AC7E68" w:rsidRDefault="00AC7E68" w:rsidP="00AC7E68">
      <w:pPr>
        <w:ind w:firstLine="0"/>
        <w:rPr>
          <w:sz w:val="24"/>
          <w:szCs w:val="24"/>
        </w:rPr>
      </w:pPr>
      <w:r w:rsidRPr="00AC7E68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AC7E68" w:rsidRPr="00AC7E68" w:rsidRDefault="00AC7E68" w:rsidP="00AC7E68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AC7E68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AC7E68" w:rsidRPr="00AC7E68" w:rsidRDefault="00AC7E68" w:rsidP="00AC7E68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действующего на основании _____________________________</w:t>
      </w:r>
      <w:r w:rsidRPr="00AC7E68">
        <w:rPr>
          <w:i/>
          <w:sz w:val="24"/>
          <w:szCs w:val="24"/>
        </w:rPr>
        <w:t>,</w:t>
      </w:r>
      <w:r w:rsidRPr="00AC7E68">
        <w:rPr>
          <w:b/>
          <w:i/>
          <w:sz w:val="24"/>
          <w:szCs w:val="24"/>
        </w:rPr>
        <w:t xml:space="preserve"> </w:t>
      </w:r>
      <w:r w:rsidRPr="00AC7E68">
        <w:rPr>
          <w:sz w:val="24"/>
          <w:szCs w:val="24"/>
        </w:rPr>
        <w:t xml:space="preserve">дает свое согласие </w:t>
      </w:r>
      <w:r w:rsidRPr="00AC7E68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AC7E68">
        <w:rPr>
          <w:snapToGrid w:val="0"/>
          <w:sz w:val="24"/>
          <w:szCs w:val="24"/>
        </w:rPr>
        <w:t xml:space="preserve">, зарегистрированному по адресу: </w:t>
      </w:r>
      <w:r w:rsidRPr="00AC7E68">
        <w:rPr>
          <w:iCs/>
          <w:sz w:val="24"/>
          <w:szCs w:val="24"/>
        </w:rPr>
        <w:t xml:space="preserve">РФ, 127018, г. Москва, ул. 2-я Ямская, 4 </w:t>
      </w:r>
      <w:r w:rsidRPr="00AC7E68">
        <w:rPr>
          <w:sz w:val="24"/>
          <w:szCs w:val="24"/>
        </w:rPr>
        <w:t>и</w:t>
      </w:r>
      <w:r w:rsidRPr="00AC7E68">
        <w:rPr>
          <w:i/>
          <w:sz w:val="24"/>
          <w:szCs w:val="24"/>
        </w:rPr>
        <w:t xml:space="preserve"> </w:t>
      </w:r>
      <w:r w:rsidRPr="00AC7E68">
        <w:rPr>
          <w:b/>
          <w:sz w:val="24"/>
          <w:szCs w:val="24"/>
        </w:rPr>
        <w:t>Публичному акционерному обществу «Российские сети»</w:t>
      </w:r>
      <w:r w:rsidRPr="00AC7E68">
        <w:rPr>
          <w:sz w:val="24"/>
          <w:szCs w:val="24"/>
        </w:rPr>
        <w:t xml:space="preserve">, </w:t>
      </w:r>
      <w:r w:rsidRPr="00AC7E68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AC7E68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субконтрагентов: </w:t>
      </w:r>
      <w:r w:rsidRPr="00AC7E68">
        <w:rPr>
          <w:snapToGrid w:val="0"/>
          <w:sz w:val="24"/>
          <w:szCs w:val="24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AC7E68">
        <w:rPr>
          <w:sz w:val="24"/>
          <w:szCs w:val="24"/>
        </w:rPr>
        <w:t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:rsidR="00AC7E68" w:rsidRPr="00AC7E68" w:rsidRDefault="00AC7E68" w:rsidP="00AC7E68">
      <w:pPr>
        <w:spacing w:line="240" w:lineRule="auto"/>
        <w:ind w:firstLine="709"/>
        <w:rPr>
          <w:snapToGrid w:val="0"/>
          <w:sz w:val="24"/>
          <w:szCs w:val="24"/>
        </w:rPr>
      </w:pPr>
      <w:r w:rsidRPr="00AC7E68">
        <w:rPr>
          <w:snapToGrid w:val="0"/>
          <w:sz w:val="24"/>
          <w:szCs w:val="24"/>
        </w:rPr>
        <w:t xml:space="preserve">Цель обработки персональных данных: </w:t>
      </w:r>
      <w:r w:rsidRPr="00AC7E68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AC7E68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C87F5D" w:rsidRPr="008434B4" w:rsidRDefault="00AC7E68" w:rsidP="00AC7E68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AC7E68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AC7E68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38" w:name="_Toc439252801"/>
      <w:bookmarkStart w:id="1639" w:name="_Toc439323774"/>
      <w:bookmarkStart w:id="1640" w:name="_Toc440361409"/>
      <w:bookmarkStart w:id="1641" w:name="_Toc440376291"/>
      <w:bookmarkStart w:id="1642" w:name="_Toc440382549"/>
      <w:bookmarkStart w:id="1643" w:name="_Toc440447219"/>
      <w:bookmarkStart w:id="1644" w:name="_Toc440632380"/>
      <w:bookmarkStart w:id="1645" w:name="_Toc440875152"/>
      <w:bookmarkStart w:id="1646" w:name="_Toc441131139"/>
      <w:bookmarkStart w:id="1647" w:name="_Toc465774662"/>
      <w:bookmarkStart w:id="1648" w:name="_Toc465848891"/>
      <w:bookmarkStart w:id="1649" w:name="_Toc468876211"/>
      <w:bookmarkStart w:id="1650" w:name="_Toc469487705"/>
      <w:bookmarkStart w:id="1651" w:name="_Toc471980006"/>
      <w:bookmarkStart w:id="1652" w:name="_Toc498590259"/>
      <w:r w:rsidRPr="00AE1D21">
        <w:rPr>
          <w:szCs w:val="24"/>
        </w:rPr>
        <w:t>Инструкции по заполнению</w:t>
      </w:r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</w:p>
    <w:p w:rsidR="00AC7E68" w:rsidRPr="00AC7E68" w:rsidRDefault="00AC7E68" w:rsidP="00AC7E68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AC7E68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AC7E68" w:rsidRPr="00AC7E68" w:rsidRDefault="00AC7E68" w:rsidP="00AC7E68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AC7E68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AC7E68">
        <w:rPr>
          <w:b w:val="0"/>
          <w:szCs w:val="24"/>
        </w:rPr>
        <w:t xml:space="preserve">регистрации, место работы и занимаемая должность </w:t>
      </w:r>
      <w:r w:rsidRPr="00AC7E68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</w:p>
    <w:p w:rsidR="00AF12BB" w:rsidRPr="00AC7E68" w:rsidRDefault="00AC7E68" w:rsidP="00AC7E68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AC7E68">
        <w:rPr>
          <w:bCs w:val="0"/>
          <w:szCs w:val="24"/>
        </w:rPr>
        <w:t xml:space="preserve"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</w:t>
      </w:r>
      <w:r w:rsidRPr="00AC7E68">
        <w:rPr>
          <w:szCs w:val="24"/>
        </w:rPr>
        <w:t>– представитель субъектов персональных данных</w:t>
      </w:r>
      <w:r w:rsidRPr="00AC7E68">
        <w:rPr>
          <w:bCs w:val="0"/>
          <w:szCs w:val="24"/>
        </w:rPr>
        <w:t xml:space="preserve"> – получил у руководителя, своих бенефициаров и бенефициаров своих субконтрагентов согласие на представление (обработку) </w:t>
      </w:r>
      <w:r w:rsidRPr="00AC7E68">
        <w:rPr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AC7E68">
        <w:rPr>
          <w:bCs w:val="0"/>
          <w:szCs w:val="24"/>
        </w:rPr>
        <w:t>ПАО «Россети», ПАО «МРСК Центра» и в уполномоченные государственные органы указанных сведений.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3" w:name="_Ref440272256"/>
      <w:bookmarkStart w:id="1654" w:name="_Ref440272678"/>
      <w:bookmarkStart w:id="1655" w:name="_Ref440274944"/>
      <w:bookmarkStart w:id="1656" w:name="_Toc498590262"/>
      <w:r w:rsidRPr="007A6A39">
        <w:t>Соглашение о неустойке (форма 1</w:t>
      </w:r>
      <w:r w:rsidR="00635719">
        <w:t>4</w:t>
      </w:r>
      <w:r w:rsidRPr="007A6A39">
        <w:t>)</w:t>
      </w:r>
      <w:bookmarkEnd w:id="1653"/>
      <w:bookmarkEnd w:id="1654"/>
      <w:bookmarkEnd w:id="1655"/>
      <w:bookmarkEnd w:id="1656"/>
    </w:p>
    <w:p w:rsidR="007A6A39" w:rsidRPr="007A6A39" w:rsidRDefault="007A6A39" w:rsidP="007A6A39">
      <w:pPr>
        <w:pStyle w:val="3"/>
        <w:rPr>
          <w:szCs w:val="24"/>
        </w:rPr>
      </w:pPr>
      <w:bookmarkStart w:id="1657" w:name="_Toc439170715"/>
      <w:bookmarkStart w:id="1658" w:name="_Toc439172817"/>
      <w:bookmarkStart w:id="1659" w:name="_Toc439173259"/>
      <w:bookmarkStart w:id="1660" w:name="_Toc439238255"/>
      <w:bookmarkStart w:id="1661" w:name="_Toc439252803"/>
      <w:bookmarkStart w:id="1662" w:name="_Toc439323776"/>
      <w:bookmarkStart w:id="1663" w:name="_Toc440361411"/>
      <w:bookmarkStart w:id="1664" w:name="_Toc440376293"/>
      <w:bookmarkStart w:id="1665" w:name="_Toc440382551"/>
      <w:bookmarkStart w:id="1666" w:name="_Toc440447221"/>
      <w:bookmarkStart w:id="1667" w:name="_Toc440632382"/>
      <w:bookmarkStart w:id="1668" w:name="_Toc440875154"/>
      <w:bookmarkStart w:id="1669" w:name="_Toc441131141"/>
      <w:bookmarkStart w:id="1670" w:name="_Toc465774666"/>
      <w:bookmarkStart w:id="1671" w:name="_Toc465848895"/>
      <w:bookmarkStart w:id="1672" w:name="_Toc468876215"/>
      <w:bookmarkStart w:id="1673" w:name="_Toc469487709"/>
      <w:bookmarkStart w:id="1674" w:name="_Toc471980010"/>
      <w:bookmarkStart w:id="1675" w:name="_Toc49859026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c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c"/>
        <w:ind w:firstLine="709"/>
        <w:rPr>
          <w:sz w:val="24"/>
          <w:szCs w:val="24"/>
        </w:rPr>
      </w:pPr>
    </w:p>
    <w:p w:rsidR="00C5024F" w:rsidRDefault="00C5024F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457E23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B5515B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B5515B">
        <w:rPr>
          <w:sz w:val="24"/>
          <w:szCs w:val="24"/>
        </w:rPr>
        <w:t xml:space="preserve">вне зависимости от формы и места проведения обязуется: </w:t>
      </w:r>
      <w:r w:rsidR="00B5515B" w:rsidRPr="00B5515B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B5515B" w:rsidRPr="00B5515B">
        <w:rPr>
          <w:iCs/>
          <w:sz w:val="24"/>
          <w:szCs w:val="24"/>
          <w:lang w:eastAsia="ru-RU"/>
        </w:rPr>
        <w:t>Документацией по запросу предложений</w:t>
      </w:r>
      <w:r w:rsidR="00B5515B" w:rsidRPr="00B5515B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B5515B"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="00B5515B" w:rsidRPr="00B5515B">
        <w:rPr>
          <w:sz w:val="24"/>
          <w:szCs w:val="24"/>
          <w:lang w:eastAsia="ru-RU"/>
        </w:rPr>
        <w:t xml:space="preserve">; 3)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B5515B"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="00B5515B" w:rsidRPr="00B5515B">
        <w:rPr>
          <w:sz w:val="24"/>
          <w:szCs w:val="24"/>
        </w:rPr>
        <w:t xml:space="preserve"> (</w:t>
      </w:r>
      <w:r w:rsidR="00B5515B" w:rsidRPr="00B5515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B5515B" w:rsidRPr="00B5515B">
        <w:rPr>
          <w:sz w:val="24"/>
          <w:szCs w:val="24"/>
        </w:rPr>
        <w:t>).</w:t>
      </w:r>
    </w:p>
    <w:p w:rsidR="00C5024F" w:rsidRDefault="00C5024F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5515B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 на участие в</w:t>
      </w:r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457E23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c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B5515B" w:rsidRDefault="00B5515B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5515B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Pr="00B5515B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B5515B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B5515B">
        <w:rPr>
          <w:sz w:val="24"/>
          <w:szCs w:val="24"/>
          <w:lang w:eastAsia="ru-RU"/>
        </w:rPr>
        <w:t xml:space="preserve"> порядке; 3</w:t>
      </w:r>
      <w:r w:rsidRPr="00B5515B">
        <w:rPr>
          <w:sz w:val="24"/>
          <w:szCs w:val="20"/>
          <w:lang w:eastAsia="ru-RU"/>
        </w:rPr>
        <w:t xml:space="preserve">) </w:t>
      </w:r>
      <w:r w:rsidRPr="00B5515B">
        <w:rPr>
          <w:sz w:val="24"/>
          <w:szCs w:val="24"/>
          <w:lang w:eastAsia="ru-RU"/>
        </w:rPr>
        <w:t>предоставит в соответствии с установленным действующим законодательством обеспечение исполнения договора (</w:t>
      </w:r>
      <w:r w:rsidRPr="00B5515B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B5515B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Pr="00B5515B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B5515B">
        <w:rPr>
          <w:sz w:val="24"/>
          <w:szCs w:val="24"/>
        </w:rPr>
        <w:t>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5515B">
        <w:rPr>
          <w:sz w:val="24"/>
          <w:szCs w:val="24"/>
        </w:rPr>
        <w:t>Заключение настоящего соглашения не является основанием возникновения права</w:t>
      </w:r>
      <w:r w:rsidRPr="007A6A39">
        <w:rPr>
          <w:sz w:val="24"/>
          <w:szCs w:val="24"/>
        </w:rPr>
        <w:t xml:space="preserve"> Участника не предоставлять иные документы, предусмотренные в документации по запросу предложений.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c"/>
        <w:rPr>
          <w:sz w:val="24"/>
          <w:szCs w:val="24"/>
        </w:rPr>
      </w:pPr>
    </w:p>
    <w:p w:rsidR="007A6A39" w:rsidRPr="007A6A39" w:rsidRDefault="007A6A39" w:rsidP="007A6A39">
      <w:pPr>
        <w:pStyle w:val="afc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76" w:name="_Toc439170716"/>
      <w:bookmarkStart w:id="1677" w:name="_Toc439172818"/>
      <w:bookmarkStart w:id="1678" w:name="_Toc439173260"/>
      <w:bookmarkStart w:id="1679" w:name="_Toc439238256"/>
      <w:bookmarkStart w:id="1680" w:name="_Toc439252804"/>
      <w:bookmarkStart w:id="1681" w:name="_Toc439323777"/>
      <w:bookmarkStart w:id="1682" w:name="_Toc440361412"/>
      <w:bookmarkStart w:id="1683" w:name="_Toc440376294"/>
      <w:bookmarkStart w:id="1684" w:name="_Toc440382552"/>
      <w:bookmarkStart w:id="1685" w:name="_Toc440447222"/>
      <w:bookmarkStart w:id="1686" w:name="_Toc440632383"/>
      <w:bookmarkStart w:id="1687" w:name="_Toc440875155"/>
      <w:bookmarkStart w:id="1688" w:name="_Toc441131142"/>
      <w:bookmarkStart w:id="1689" w:name="_Toc465774667"/>
      <w:bookmarkStart w:id="1690" w:name="_Toc465848896"/>
      <w:bookmarkStart w:id="1691" w:name="_Toc468876216"/>
      <w:bookmarkStart w:id="1692" w:name="_Toc469487710"/>
      <w:bookmarkStart w:id="1693" w:name="_Toc471980011"/>
      <w:bookmarkStart w:id="1694" w:name="_Toc498590264"/>
      <w:r w:rsidRPr="007857E5">
        <w:rPr>
          <w:szCs w:val="24"/>
        </w:rPr>
        <w:t>Инструкции по заполнению</w:t>
      </w:r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8"/>
          <w:headerReference w:type="default" r:id="rId59"/>
          <w:footerReference w:type="even" r:id="rId60"/>
          <w:headerReference w:type="first" r:id="rId61"/>
          <w:footerReference w:type="first" r:id="rId62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95" w:name="_Ref465847449"/>
      <w:bookmarkStart w:id="1696" w:name="_Ref465847748"/>
      <w:bookmarkStart w:id="1697" w:name="_Ref465847768"/>
      <w:bookmarkStart w:id="1698" w:name="_Toc498590265"/>
      <w:r w:rsidRPr="00AE1D21">
        <w:t>Расписка  сдачи-приемки соглашения о неустойке (форма 15)</w:t>
      </w:r>
      <w:bookmarkEnd w:id="1695"/>
      <w:bookmarkEnd w:id="1696"/>
      <w:bookmarkEnd w:id="1697"/>
      <w:bookmarkEnd w:id="1698"/>
    </w:p>
    <w:p w:rsidR="00AF12BB" w:rsidRPr="00CC5A3A" w:rsidRDefault="00AF12BB" w:rsidP="00AF12BB">
      <w:pPr>
        <w:pStyle w:val="3"/>
        <w:rPr>
          <w:szCs w:val="24"/>
        </w:rPr>
      </w:pPr>
      <w:bookmarkStart w:id="1699" w:name="_Toc465774669"/>
      <w:bookmarkStart w:id="1700" w:name="_Toc465848898"/>
      <w:bookmarkStart w:id="1701" w:name="_Toc468876218"/>
      <w:bookmarkStart w:id="1702" w:name="_Toc469487712"/>
      <w:bookmarkStart w:id="1703" w:name="_Toc471980013"/>
      <w:bookmarkStart w:id="1704" w:name="_Toc498590266"/>
      <w:r w:rsidRPr="00CC5A3A">
        <w:rPr>
          <w:szCs w:val="24"/>
        </w:rPr>
        <w:t>Форма Расписки  сдачи-приемки соглашения о неустойке</w:t>
      </w:r>
      <w:bookmarkEnd w:id="1699"/>
      <w:bookmarkEnd w:id="1700"/>
      <w:bookmarkEnd w:id="1701"/>
      <w:bookmarkEnd w:id="1702"/>
      <w:bookmarkEnd w:id="1703"/>
      <w:bookmarkEnd w:id="1704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c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c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05" w:name="_Toc465774670"/>
      <w:bookmarkStart w:id="1706" w:name="_Toc465848899"/>
      <w:bookmarkStart w:id="1707" w:name="_Toc468876219"/>
      <w:bookmarkStart w:id="1708" w:name="_Toc469487713"/>
      <w:bookmarkStart w:id="1709" w:name="_Toc471980014"/>
      <w:bookmarkStart w:id="1710" w:name="_Toc498590267"/>
      <w:r w:rsidRPr="00CC5A3A">
        <w:rPr>
          <w:szCs w:val="24"/>
        </w:rPr>
        <w:t>Инструкции по заполнению</w:t>
      </w:r>
      <w:bookmarkEnd w:id="1705"/>
      <w:bookmarkEnd w:id="1706"/>
      <w:bookmarkEnd w:id="1707"/>
      <w:bookmarkEnd w:id="1708"/>
      <w:bookmarkEnd w:id="1709"/>
      <w:bookmarkEnd w:id="1710"/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11" w:name="_Ref440272274"/>
      <w:bookmarkStart w:id="1712" w:name="_Ref440274756"/>
      <w:bookmarkStart w:id="1713" w:name="_Toc498590268"/>
      <w:r w:rsidRPr="00AE1D21"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11"/>
      <w:bookmarkEnd w:id="1712"/>
      <w:bookmarkEnd w:id="1713"/>
    </w:p>
    <w:p w:rsidR="007857E5" w:rsidRPr="00AE1D21" w:rsidRDefault="007857E5" w:rsidP="007857E5">
      <w:pPr>
        <w:pStyle w:val="3"/>
        <w:rPr>
          <w:szCs w:val="24"/>
        </w:rPr>
      </w:pPr>
      <w:bookmarkStart w:id="1714" w:name="_Toc439170718"/>
      <w:bookmarkStart w:id="1715" w:name="_Toc439172820"/>
      <w:bookmarkStart w:id="1716" w:name="_Toc439173262"/>
      <w:bookmarkStart w:id="1717" w:name="_Toc439238258"/>
      <w:bookmarkStart w:id="1718" w:name="_Toc439252806"/>
      <w:bookmarkStart w:id="1719" w:name="_Toc439323779"/>
      <w:bookmarkStart w:id="1720" w:name="_Toc440361414"/>
      <w:bookmarkStart w:id="1721" w:name="_Toc440376296"/>
      <w:bookmarkStart w:id="1722" w:name="_Toc440382554"/>
      <w:bookmarkStart w:id="1723" w:name="_Toc440447224"/>
      <w:bookmarkStart w:id="1724" w:name="_Toc440632385"/>
      <w:bookmarkStart w:id="1725" w:name="_Toc440875157"/>
      <w:bookmarkStart w:id="1726" w:name="_Toc441131144"/>
      <w:bookmarkStart w:id="1727" w:name="_Toc465774672"/>
      <w:bookmarkStart w:id="1728" w:name="_Toc465848901"/>
      <w:bookmarkStart w:id="1729" w:name="_Toc468876221"/>
      <w:bookmarkStart w:id="1730" w:name="_Toc469487715"/>
      <w:bookmarkStart w:id="1731" w:name="_Toc471980016"/>
      <w:bookmarkStart w:id="1732" w:name="_Toc498590269"/>
      <w:r w:rsidRPr="00AE1D21">
        <w:rPr>
          <w:szCs w:val="24"/>
        </w:rPr>
        <w:t xml:space="preserve">Форма </w:t>
      </w:r>
      <w:bookmarkEnd w:id="1714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33" w:name="_Toc300142269"/>
      <w:bookmarkStart w:id="1734" w:name="_Toc309735391"/>
      <w:bookmarkStart w:id="1735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33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34"/>
      <w:bookmarkEnd w:id="1735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36" w:name="_Toc439170719"/>
      <w:bookmarkStart w:id="1737" w:name="_Toc439172821"/>
      <w:bookmarkStart w:id="1738" w:name="_Toc439173263"/>
      <w:bookmarkStart w:id="1739" w:name="_Toc439238259"/>
      <w:bookmarkStart w:id="1740" w:name="_Toc439252807"/>
      <w:bookmarkStart w:id="1741" w:name="_Toc439323780"/>
      <w:bookmarkStart w:id="1742" w:name="_Toc440361415"/>
      <w:bookmarkStart w:id="1743" w:name="_Toc440376297"/>
      <w:bookmarkStart w:id="1744" w:name="_Toc440382555"/>
      <w:bookmarkStart w:id="1745" w:name="_Toc440447225"/>
      <w:bookmarkStart w:id="1746" w:name="_Toc440632386"/>
      <w:bookmarkStart w:id="1747" w:name="_Toc440875158"/>
      <w:bookmarkStart w:id="1748" w:name="_Toc441131145"/>
      <w:bookmarkStart w:id="1749" w:name="_Toc465774673"/>
      <w:bookmarkStart w:id="1750" w:name="_Toc465848902"/>
      <w:bookmarkStart w:id="1751" w:name="_Toc468876222"/>
      <w:bookmarkStart w:id="1752" w:name="_Toc469487716"/>
      <w:bookmarkStart w:id="1753" w:name="_Toc471980017"/>
      <w:bookmarkStart w:id="1754" w:name="_Toc498590270"/>
      <w:r w:rsidRPr="007857E5">
        <w:rPr>
          <w:szCs w:val="24"/>
        </w:rPr>
        <w:t>Инструкции по заполнению</w:t>
      </w:r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55" w:name="_Ref93268095"/>
      <w:bookmarkStart w:id="1756" w:name="_Ref93268099"/>
      <w:bookmarkStart w:id="1757" w:name="_Toc98253958"/>
      <w:bookmarkStart w:id="1758" w:name="_Toc165173884"/>
      <w:bookmarkStart w:id="1759" w:name="_Toc423423678"/>
      <w:bookmarkStart w:id="1760" w:name="_Ref440272510"/>
      <w:bookmarkStart w:id="1761" w:name="_Ref440274961"/>
      <w:bookmarkStart w:id="1762" w:name="_Ref90381141"/>
      <w:bookmarkStart w:id="1763" w:name="_Toc90385121"/>
      <w:bookmarkStart w:id="1764" w:name="_Toc98253952"/>
      <w:bookmarkStart w:id="1765" w:name="_Toc165173878"/>
      <w:bookmarkStart w:id="1766" w:name="_Toc423427449"/>
      <w:bookmarkStart w:id="1767" w:name="_Toc498590271"/>
      <w:r w:rsidRPr="00AE1D21"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68" w:name="_Toc90385125"/>
      <w:bookmarkStart w:id="1769" w:name="_Toc439170705"/>
      <w:bookmarkStart w:id="1770" w:name="_Toc439172807"/>
      <w:bookmarkStart w:id="1771" w:name="_Toc439173268"/>
      <w:bookmarkStart w:id="1772" w:name="_Toc439238264"/>
      <w:bookmarkStart w:id="1773" w:name="_Toc439252812"/>
      <w:bookmarkStart w:id="1774" w:name="_Toc439323785"/>
      <w:bookmarkStart w:id="1775" w:name="_Toc440361420"/>
      <w:bookmarkStart w:id="1776" w:name="_Toc440376302"/>
      <w:bookmarkStart w:id="1777" w:name="_Toc440382560"/>
      <w:bookmarkStart w:id="1778" w:name="_Toc440447230"/>
      <w:bookmarkStart w:id="1779" w:name="_Toc440632391"/>
      <w:bookmarkStart w:id="1780" w:name="_Toc440875160"/>
      <w:bookmarkStart w:id="1781" w:name="_Toc441131147"/>
      <w:bookmarkStart w:id="1782" w:name="_Toc465774675"/>
      <w:bookmarkStart w:id="1783" w:name="_Toc465848904"/>
      <w:bookmarkStart w:id="1784" w:name="_Toc468876224"/>
      <w:bookmarkStart w:id="1785" w:name="_Toc469487718"/>
      <w:bookmarkStart w:id="1786" w:name="_Toc471980019"/>
      <w:bookmarkStart w:id="1787" w:name="_Toc498590272"/>
      <w:r w:rsidRPr="00D904EF">
        <w:rPr>
          <w:szCs w:val="24"/>
        </w:rPr>
        <w:t xml:space="preserve">Форма </w:t>
      </w:r>
      <w:bookmarkEnd w:id="1768"/>
      <w:bookmarkEnd w:id="1769"/>
      <w:bookmarkEnd w:id="1770"/>
      <w:bookmarkEnd w:id="1771"/>
      <w:bookmarkEnd w:id="1772"/>
      <w:bookmarkEnd w:id="1773"/>
      <w:bookmarkEnd w:id="1774"/>
      <w:bookmarkEnd w:id="1775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88" w:name="_Toc90385126"/>
      <w:bookmarkStart w:id="1789" w:name="_Toc98253959"/>
      <w:bookmarkStart w:id="1790" w:name="_Toc157248211"/>
      <w:bookmarkStart w:id="1791" w:name="_Toc157496580"/>
      <w:bookmarkStart w:id="1792" w:name="_Toc158206119"/>
      <w:bookmarkStart w:id="1793" w:name="_Toc164057804"/>
      <w:bookmarkStart w:id="1794" w:name="_Toc164137154"/>
      <w:bookmarkStart w:id="1795" w:name="_Toc164161314"/>
      <w:bookmarkStart w:id="1796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97" w:name="_Toc439170706"/>
      <w:bookmarkStart w:id="1798" w:name="_Toc439172808"/>
      <w:bookmarkStart w:id="1799" w:name="_Toc439173269"/>
      <w:bookmarkStart w:id="1800" w:name="_Toc439238265"/>
      <w:bookmarkStart w:id="1801" w:name="_Toc439252813"/>
      <w:bookmarkStart w:id="1802" w:name="_Toc439323786"/>
      <w:bookmarkStart w:id="1803" w:name="_Toc440361421"/>
      <w:bookmarkStart w:id="1804" w:name="_Toc440376303"/>
      <w:bookmarkStart w:id="1805" w:name="_Toc440382561"/>
      <w:bookmarkStart w:id="1806" w:name="_Toc440447231"/>
      <w:bookmarkStart w:id="1807" w:name="_Toc440632392"/>
      <w:bookmarkStart w:id="1808" w:name="_Toc440875161"/>
      <w:bookmarkStart w:id="1809" w:name="_Toc441131148"/>
      <w:bookmarkStart w:id="1810" w:name="_Toc465774676"/>
      <w:bookmarkStart w:id="1811" w:name="_Toc465848905"/>
      <w:bookmarkStart w:id="1812" w:name="_Toc468876225"/>
      <w:bookmarkStart w:id="1813" w:name="_Toc469487719"/>
      <w:bookmarkStart w:id="1814" w:name="_Toc471980020"/>
      <w:bookmarkStart w:id="1815" w:name="_Toc498590273"/>
      <w:r w:rsidRPr="00D904EF">
        <w:rPr>
          <w:szCs w:val="24"/>
        </w:rPr>
        <w:t>Инструкции по заполнению</w:t>
      </w:r>
      <w:bookmarkEnd w:id="1788"/>
      <w:bookmarkEnd w:id="1789"/>
      <w:bookmarkEnd w:id="1790"/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3.3.9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16" w:name="_Ref440376324"/>
      <w:bookmarkStart w:id="1817" w:name="_Ref440376401"/>
      <w:bookmarkStart w:id="1818" w:name="_Toc498590274"/>
      <w:r w:rsidRPr="00F647F7"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16"/>
      <w:bookmarkEnd w:id="1817"/>
      <w:bookmarkEnd w:id="1818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19" w:name="_Toc440376305"/>
      <w:bookmarkStart w:id="1820" w:name="_Toc440382563"/>
      <w:bookmarkStart w:id="1821" w:name="_Toc440447233"/>
      <w:bookmarkStart w:id="1822" w:name="_Toc440632394"/>
      <w:bookmarkStart w:id="1823" w:name="_Toc440875163"/>
      <w:bookmarkStart w:id="1824" w:name="_Toc441131150"/>
      <w:bookmarkStart w:id="1825" w:name="_Toc465774678"/>
      <w:bookmarkStart w:id="1826" w:name="_Toc465848907"/>
      <w:bookmarkStart w:id="1827" w:name="_Toc468876227"/>
      <w:bookmarkStart w:id="1828" w:name="_Toc469487721"/>
      <w:bookmarkStart w:id="1829" w:name="_Toc471980022"/>
      <w:bookmarkStart w:id="1830" w:name="_Toc498590275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31" w:name="_Toc440376306"/>
      <w:bookmarkStart w:id="1832" w:name="_Toc440382564"/>
      <w:bookmarkStart w:id="1833" w:name="_Toc440447234"/>
      <w:bookmarkStart w:id="1834" w:name="_Toc440632395"/>
      <w:bookmarkStart w:id="1835" w:name="_Toc440875164"/>
      <w:bookmarkStart w:id="1836" w:name="_Toc441131151"/>
      <w:bookmarkStart w:id="1837" w:name="_Toc465774679"/>
      <w:bookmarkStart w:id="1838" w:name="_Toc465848908"/>
      <w:bookmarkStart w:id="1839" w:name="_Toc468876228"/>
      <w:bookmarkStart w:id="1840" w:name="_Toc469487722"/>
      <w:bookmarkStart w:id="1841" w:name="_Toc471980023"/>
      <w:bookmarkStart w:id="1842" w:name="_Toc498590276"/>
      <w:r w:rsidRPr="00D904EF">
        <w:rPr>
          <w:szCs w:val="24"/>
        </w:rPr>
        <w:t>Инструкции по заполнению</w:t>
      </w:r>
      <w:bookmarkEnd w:id="1831"/>
      <w:bookmarkEnd w:id="1832"/>
      <w:bookmarkEnd w:id="1833"/>
      <w:bookmarkEnd w:id="1834"/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D2F1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3.3.10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7548" w:rsidRDefault="00657548">
      <w:pPr>
        <w:spacing w:line="240" w:lineRule="auto"/>
      </w:pPr>
      <w:r>
        <w:separator/>
      </w:r>
    </w:p>
  </w:endnote>
  <w:endnote w:type="continuationSeparator" w:id="0">
    <w:p w:rsidR="00657548" w:rsidRDefault="00657548">
      <w:pPr>
        <w:spacing w:line="240" w:lineRule="auto"/>
      </w:pPr>
      <w:r>
        <w:continuationSeparator/>
      </w:r>
    </w:p>
  </w:endnote>
  <w:endnote w:id="1">
    <w:p w:rsidR="00C02879" w:rsidRPr="00F86C07" w:rsidRDefault="00C02879" w:rsidP="00F86C07">
      <w:pPr>
        <w:pStyle w:val="afffffff6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tarSymbol">
    <w:altName w:val="Times New Roman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2879" w:rsidRDefault="00C02879"/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2879" w:rsidRDefault="00C02879">
    <w:pPr>
      <w:pStyle w:val="aff1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02879" w:rsidRDefault="00C02879">
    <w:pPr>
      <w:pStyle w:val="aff1"/>
      <w:ind w:right="360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2879" w:rsidRDefault="00C02879"/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2879" w:rsidRDefault="00C0287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2879" w:rsidRPr="00FA0376" w:rsidRDefault="00C02879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865A50">
      <w:rPr>
        <w:noProof/>
        <w:sz w:val="16"/>
        <w:szCs w:val="16"/>
        <w:lang w:eastAsia="ru-RU"/>
      </w:rPr>
      <w:t>29</w:t>
    </w:r>
    <w:r w:rsidRPr="00FA0376">
      <w:rPr>
        <w:sz w:val="16"/>
        <w:szCs w:val="16"/>
        <w:lang w:eastAsia="ru-RU"/>
      </w:rPr>
      <w:fldChar w:fldCharType="end"/>
    </w:r>
  </w:p>
  <w:p w:rsidR="00C02879" w:rsidRPr="00EE0539" w:rsidRDefault="00C02879" w:rsidP="00832D0A">
    <w:pPr>
      <w:pStyle w:val="aff1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C02879">
      <w:rPr>
        <w:sz w:val="18"/>
        <w:szCs w:val="18"/>
      </w:rPr>
      <w:t>Договора на выполнение услуги по техобслуживанию бензотехники для нужд ПАО МРСК Центра (филиал Белгородэнерго)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2879" w:rsidRDefault="00C02879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2879" w:rsidRDefault="00C02879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2879" w:rsidRDefault="00C02879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2879" w:rsidRDefault="00C02879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2879" w:rsidRDefault="00C02879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2879" w:rsidRDefault="00C02879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2879" w:rsidRDefault="00C0287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7548" w:rsidRDefault="00657548">
      <w:pPr>
        <w:spacing w:line="240" w:lineRule="auto"/>
      </w:pPr>
      <w:r>
        <w:separator/>
      </w:r>
    </w:p>
  </w:footnote>
  <w:footnote w:type="continuationSeparator" w:id="0">
    <w:p w:rsidR="00657548" w:rsidRDefault="00657548">
      <w:pPr>
        <w:spacing w:line="240" w:lineRule="auto"/>
      </w:pPr>
      <w:r>
        <w:continuationSeparator/>
      </w:r>
    </w:p>
  </w:footnote>
  <w:footnote w:id="1">
    <w:p w:rsidR="00C02879" w:rsidRPr="00B36685" w:rsidRDefault="00C02879" w:rsidP="00FB1A61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C02879" w:rsidRDefault="00C02879" w:rsidP="00FB1A61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rPr>
          <w:rStyle w:val="affffffe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C02879" w:rsidRDefault="00C02879" w:rsidP="00FB1A61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C02879" w:rsidRPr="00F83889" w:rsidRDefault="00C02879" w:rsidP="00817D59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C02879" w:rsidRPr="00F83889" w:rsidRDefault="00C02879" w:rsidP="00817D59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C02879" w:rsidRPr="00F83889" w:rsidRDefault="00C02879" w:rsidP="00817D59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C02879" w:rsidRPr="00F83889" w:rsidRDefault="00C02879" w:rsidP="00817D59">
      <w:pPr>
        <w:pStyle w:val="afff"/>
      </w:pPr>
      <w:r w:rsidRPr="00F83889">
        <w:rPr>
          <w:rStyle w:val="affffffe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C02879" w:rsidRDefault="00C02879" w:rsidP="004937CA">
      <w:pPr>
        <w:pStyle w:val="afff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2879" w:rsidRDefault="00C02879"/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2879" w:rsidRDefault="00C02879"/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2879" w:rsidRDefault="00C02879">
    <w:pPr>
      <w:pStyle w:val="aff4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2879" w:rsidRDefault="00C02879"/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2879" w:rsidRDefault="00C02879"/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2879" w:rsidRPr="00930031" w:rsidRDefault="00C02879" w:rsidP="00930031">
    <w:pPr>
      <w:pStyle w:val="aff4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2879" w:rsidRDefault="00C0287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2879" w:rsidRDefault="00C02879">
    <w:pPr>
      <w:pStyle w:val="aff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2879" w:rsidRDefault="00C02879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2879" w:rsidRDefault="00C02879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2879" w:rsidRDefault="00C02879">
    <w:pPr>
      <w:pStyle w:val="aff4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2879" w:rsidRDefault="00C02879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2879" w:rsidRDefault="00C02879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2879" w:rsidRDefault="00C02879">
    <w:pPr>
      <w:pStyle w:val="aff4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2879" w:rsidRDefault="00C0287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 w15:restartNumberingAfterBreak="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 w15:restartNumberingAfterBreak="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 w15:restartNumberingAfterBreak="0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 w15:restartNumberingAfterBreak="0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 w15:restartNumberingAfterBreak="0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6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 w15:restartNumberingAfterBreak="0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 w15:restartNumberingAfterBreak="0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 w15:restartNumberingAfterBreak="0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 w15:restartNumberingAfterBreak="0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 w15:restartNumberingAfterBreak="0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 w15:restartNumberingAfterBreak="0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 w15:restartNumberingAfterBreak="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 w15:restartNumberingAfterBreak="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 w15:restartNumberingAfterBreak="0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 w15:restartNumberingAfterBreak="0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 w15:restartNumberingAfterBreak="0">
    <w:nsid w:val="63E05E6B"/>
    <w:multiLevelType w:val="hybridMultilevel"/>
    <w:tmpl w:val="0C88004C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37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 w15:restartNumberingAfterBreak="0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 w15:restartNumberingAfterBreak="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 w15:restartNumberingAfterBreak="0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4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5" w15:restartNumberingAfterBreak="0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6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7" w15:restartNumberingAfterBreak="0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8" w15:restartNumberingAfterBreak="0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9" w15:restartNumberingAfterBreak="0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0"/>
  </w:num>
  <w:num w:numId="33">
    <w:abstractNumId w:val="143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9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4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6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5"/>
  </w:num>
  <w:num w:numId="77">
    <w:abstractNumId w:val="91"/>
  </w:num>
  <w:num w:numId="78">
    <w:abstractNumId w:val="117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8"/>
  </w:num>
  <w:num w:numId="94">
    <w:abstractNumId w:val="107"/>
  </w:num>
  <w:num w:numId="95">
    <w:abstractNumId w:val="138"/>
  </w:num>
  <w:num w:numId="96">
    <w:abstractNumId w:val="142"/>
  </w:num>
  <w:num w:numId="97">
    <w:abstractNumId w:val="150"/>
  </w:num>
  <w:num w:numId="98">
    <w:abstractNumId w:val="147"/>
  </w:num>
  <w:num w:numId="99">
    <w:abstractNumId w:val="136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45FA"/>
    <w:rsid w:val="0012590A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3F8"/>
    <w:rsid w:val="00166CFA"/>
    <w:rsid w:val="001702EE"/>
    <w:rsid w:val="00170C72"/>
    <w:rsid w:val="001716DB"/>
    <w:rsid w:val="0017646C"/>
    <w:rsid w:val="0017774F"/>
    <w:rsid w:val="0018103F"/>
    <w:rsid w:val="00185F8B"/>
    <w:rsid w:val="001913C9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063A"/>
    <w:rsid w:val="0021113E"/>
    <w:rsid w:val="00212D09"/>
    <w:rsid w:val="002136D6"/>
    <w:rsid w:val="00216641"/>
    <w:rsid w:val="0021751A"/>
    <w:rsid w:val="00222B6E"/>
    <w:rsid w:val="0022360B"/>
    <w:rsid w:val="002243DC"/>
    <w:rsid w:val="00224D01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2F5A68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46C5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28"/>
    <w:rsid w:val="00443E0B"/>
    <w:rsid w:val="004444C3"/>
    <w:rsid w:val="00444ECC"/>
    <w:rsid w:val="00457E23"/>
    <w:rsid w:val="00461F58"/>
    <w:rsid w:val="00463860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0C1A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57548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025D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0CDD"/>
    <w:rsid w:val="00721B30"/>
    <w:rsid w:val="00725F9C"/>
    <w:rsid w:val="00726465"/>
    <w:rsid w:val="00726DAC"/>
    <w:rsid w:val="007321D4"/>
    <w:rsid w:val="007415DD"/>
    <w:rsid w:val="0074526A"/>
    <w:rsid w:val="007458F3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17D59"/>
    <w:rsid w:val="00826D29"/>
    <w:rsid w:val="00832D0A"/>
    <w:rsid w:val="00837110"/>
    <w:rsid w:val="00841A6F"/>
    <w:rsid w:val="00845803"/>
    <w:rsid w:val="00847BAA"/>
    <w:rsid w:val="008510AD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65A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A61FF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5691"/>
    <w:rsid w:val="0098672B"/>
    <w:rsid w:val="0099066F"/>
    <w:rsid w:val="0099113E"/>
    <w:rsid w:val="00992089"/>
    <w:rsid w:val="009948B4"/>
    <w:rsid w:val="00995D58"/>
    <w:rsid w:val="0099627D"/>
    <w:rsid w:val="009A3523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1F43"/>
    <w:rsid w:val="00A5705A"/>
    <w:rsid w:val="00A577D5"/>
    <w:rsid w:val="00A600E3"/>
    <w:rsid w:val="00A6266B"/>
    <w:rsid w:val="00A638B2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A333E"/>
    <w:rsid w:val="00AB401A"/>
    <w:rsid w:val="00AB4714"/>
    <w:rsid w:val="00AB54F8"/>
    <w:rsid w:val="00AC1995"/>
    <w:rsid w:val="00AC2737"/>
    <w:rsid w:val="00AC3208"/>
    <w:rsid w:val="00AC7E68"/>
    <w:rsid w:val="00AD0D57"/>
    <w:rsid w:val="00AD2F1E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5C69"/>
    <w:rsid w:val="00B37046"/>
    <w:rsid w:val="00B42DA0"/>
    <w:rsid w:val="00B43879"/>
    <w:rsid w:val="00B47890"/>
    <w:rsid w:val="00B51A18"/>
    <w:rsid w:val="00B5307E"/>
    <w:rsid w:val="00B5344A"/>
    <w:rsid w:val="00B5515B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2879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5C17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87F5D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4239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35785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86C07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4E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0E3E21B"/>
  <w15:docId w15:val="{59AE2B29-7F68-4098-B90C-DC87A1EFE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1b">
    <w:name w:val="Заголовок1"/>
    <w:basedOn w:val="a2"/>
    <w:next w:val="afc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2"/>
    <w:link w:val="afd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e">
    <w:name w:val="List"/>
    <w:basedOn w:val="afc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d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0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e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1">
    <w:name w:val="footer"/>
    <w:basedOn w:val="a2"/>
    <w:link w:val="aff2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2">
    <w:name w:val="Нижний колонтитул Знак"/>
    <w:link w:val="aff1"/>
    <w:uiPriority w:val="99"/>
    <w:locked/>
    <w:rsid w:val="009F03AB"/>
    <w:rPr>
      <w:bCs/>
      <w:szCs w:val="22"/>
      <w:lang w:eastAsia="ar-SA"/>
    </w:rPr>
  </w:style>
  <w:style w:type="paragraph" w:styleId="aff3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4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f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0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1"/>
    <w:rsid w:val="00AD3EBC"/>
    <w:pPr>
      <w:numPr>
        <w:numId w:val="7"/>
      </w:numPr>
      <w:tabs>
        <w:tab w:val="left" w:pos="1134"/>
      </w:tabs>
    </w:pPr>
  </w:style>
  <w:style w:type="character" w:customStyle="1" w:styleId="1f1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5">
    <w:name w:val="Подпункт"/>
    <w:basedOn w:val="a1"/>
    <w:rsid w:val="00AD3EBC"/>
  </w:style>
  <w:style w:type="paragraph" w:customStyle="1" w:styleId="a0">
    <w:name w:val="Подподпункт"/>
    <w:basedOn w:val="aff5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6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7">
    <w:name w:val="АриалТабл"/>
    <w:basedOn w:val="aff6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8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9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a">
    <w:name w:val="Title"/>
    <w:basedOn w:val="a2"/>
    <w:next w:val="affb"/>
    <w:link w:val="affc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b">
    <w:name w:val="Subtitle"/>
    <w:basedOn w:val="a2"/>
    <w:next w:val="afc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c">
    <w:name w:val="Заголовок Знак"/>
    <w:link w:val="affa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d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e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">
    <w:name w:val="footnote text"/>
    <w:basedOn w:val="a2"/>
    <w:link w:val="afff0"/>
    <w:uiPriority w:val="99"/>
    <w:rsid w:val="00AD3EBC"/>
    <w:pPr>
      <w:spacing w:line="240" w:lineRule="auto"/>
    </w:pPr>
    <w:rPr>
      <w:sz w:val="20"/>
    </w:rPr>
  </w:style>
  <w:style w:type="character" w:customStyle="1" w:styleId="afff0">
    <w:name w:val="Текст сноски Знак"/>
    <w:link w:val="afff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1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2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3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4">
    <w:name w:val="Ариал Таблица"/>
    <w:basedOn w:val="aff6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5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6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7">
    <w:name w:val="Главы"/>
    <w:basedOn w:val="afff6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8">
    <w:name w:val="Служебный"/>
    <w:basedOn w:val="afff7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9">
    <w:name w:val="annotation subject"/>
    <w:basedOn w:val="1fa"/>
    <w:next w:val="1fa"/>
    <w:rsid w:val="00AD3EBC"/>
    <w:rPr>
      <w:b/>
      <w:bCs w:val="0"/>
    </w:rPr>
  </w:style>
  <w:style w:type="paragraph" w:customStyle="1" w:styleId="afffa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b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c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0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d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e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0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6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1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2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3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4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5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6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8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9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a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b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c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d">
    <w:name w:val="Переменные"/>
    <w:basedOn w:val="afc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e">
    <w:name w:val="Формула"/>
    <w:basedOn w:val="afc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0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1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2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3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4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5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6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7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8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9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a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b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c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d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e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0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1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2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d"/>
    <w:rsid w:val="00AD3EBC"/>
    <w:pPr>
      <w:tabs>
        <w:tab w:val="right" w:leader="dot" w:pos="7091"/>
      </w:tabs>
      <w:ind w:left="2547" w:firstLine="0"/>
    </w:pPr>
  </w:style>
  <w:style w:type="paragraph" w:customStyle="1" w:styleId="affffff3">
    <w:name w:val="Содержимое таблицы"/>
    <w:basedOn w:val="a2"/>
    <w:rsid w:val="00AD3EBC"/>
    <w:pPr>
      <w:suppressLineNumbers/>
    </w:pPr>
  </w:style>
  <w:style w:type="paragraph" w:customStyle="1" w:styleId="affffff4">
    <w:name w:val="Заголовок таблицы"/>
    <w:basedOn w:val="affffff3"/>
    <w:rsid w:val="00AD3EBC"/>
    <w:pPr>
      <w:jc w:val="center"/>
    </w:pPr>
    <w:rPr>
      <w:b/>
    </w:rPr>
  </w:style>
  <w:style w:type="paragraph" w:styleId="affffff5">
    <w:name w:val="TOC Heading"/>
    <w:basedOn w:val="1b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6">
    <w:name w:val="Document Map"/>
    <w:basedOn w:val="a2"/>
    <w:link w:val="affffff7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7">
    <w:name w:val="Схема документа Знак"/>
    <w:link w:val="affffff6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8">
    <w:name w:val="annotation reference"/>
    <w:uiPriority w:val="99"/>
    <w:unhideWhenUsed/>
    <w:rsid w:val="005B75A6"/>
    <w:rPr>
      <w:sz w:val="16"/>
      <w:szCs w:val="16"/>
    </w:rPr>
  </w:style>
  <w:style w:type="paragraph" w:styleId="affffff9">
    <w:name w:val="annotation text"/>
    <w:basedOn w:val="a2"/>
    <w:link w:val="affffffa"/>
    <w:unhideWhenUsed/>
    <w:rsid w:val="005B75A6"/>
    <w:rPr>
      <w:sz w:val="20"/>
      <w:szCs w:val="20"/>
    </w:rPr>
  </w:style>
  <w:style w:type="character" w:customStyle="1" w:styleId="affffffa">
    <w:name w:val="Текст примечания Знак"/>
    <w:link w:val="affffff9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b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c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d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e">
    <w:name w:val="footnote reference"/>
    <w:uiPriority w:val="99"/>
    <w:rsid w:val="004F4D80"/>
    <w:rPr>
      <w:vertAlign w:val="superscript"/>
    </w:rPr>
  </w:style>
  <w:style w:type="paragraph" w:styleId="afffffff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0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1">
    <w:name w:val="Plain Text"/>
    <w:basedOn w:val="a2"/>
    <w:link w:val="afffffff2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2">
    <w:name w:val="Текст Знак"/>
    <w:basedOn w:val="a3"/>
    <w:link w:val="afffffff1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1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5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d">
    <w:name w:val="Основной текст Знак"/>
    <w:basedOn w:val="a3"/>
    <w:link w:val="afc"/>
    <w:rsid w:val="0070627A"/>
    <w:rPr>
      <w:sz w:val="28"/>
      <w:szCs w:val="28"/>
      <w:lang w:eastAsia="ar-SA"/>
    </w:rPr>
  </w:style>
  <w:style w:type="paragraph" w:styleId="afffffff6">
    <w:name w:val="endnote text"/>
    <w:basedOn w:val="a2"/>
    <w:link w:val="afffffff7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7">
    <w:name w:val="Текст концевой сноски Знак"/>
    <w:basedOn w:val="a3"/>
    <w:link w:val="afffffff6"/>
    <w:uiPriority w:val="99"/>
    <w:rsid w:val="004937CA"/>
  </w:style>
  <w:style w:type="character" w:styleId="afffffff8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http://www.mrsk-1.ru" TargetMode="External"/><Relationship Id="rId26" Type="http://schemas.openxmlformats.org/officeDocument/2006/relationships/header" Target="header7.xml"/><Relationship Id="rId39" Type="http://schemas.openxmlformats.org/officeDocument/2006/relationships/image" Target="media/image4.wmf"/><Relationship Id="rId21" Type="http://schemas.openxmlformats.org/officeDocument/2006/relationships/header" Target="header5.xml"/><Relationship Id="rId34" Type="http://schemas.openxmlformats.org/officeDocument/2006/relationships/hyperlink" Target="mailto:Ermolova.IV@mrsk-1.ru" TargetMode="External"/><Relationship Id="rId42" Type="http://schemas.openxmlformats.org/officeDocument/2006/relationships/header" Target="header11.xml"/><Relationship Id="rId47" Type="http://schemas.openxmlformats.org/officeDocument/2006/relationships/hyperlink" Target="mailto:doverie@mrsk-1.ru" TargetMode="External"/><Relationship Id="rId50" Type="http://schemas.openxmlformats.org/officeDocument/2006/relationships/hyperlink" Target="consultantplus://offline/ref=86C855FF9931DA9E8282C60C4DADA77D6E3EFB01C62B67668DFC4D0EA1y5xAN" TargetMode="External"/><Relationship Id="rId55" Type="http://schemas.openxmlformats.org/officeDocument/2006/relationships/hyperlink" Target="consultantplus://offline/ref=B7E04B8F5BC345C22463EADCAE81D93CF0C11310A0643D58FEE589F49Ff2C9L" TargetMode="External"/><Relationship Id="rId63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9" Type="http://schemas.openxmlformats.org/officeDocument/2006/relationships/header" Target="header9.xml"/><Relationship Id="rId11" Type="http://schemas.openxmlformats.org/officeDocument/2006/relationships/header" Target="header1.xml"/><Relationship Id="rId24" Type="http://schemas.openxmlformats.org/officeDocument/2006/relationships/footer" Target="footer5.xml"/><Relationship Id="rId32" Type="http://schemas.openxmlformats.org/officeDocument/2006/relationships/hyperlink" Target="https://rmsp.nalog.ru" TargetMode="External"/><Relationship Id="rId37" Type="http://schemas.openxmlformats.org/officeDocument/2006/relationships/image" Target="media/image3.wmf"/><Relationship Id="rId40" Type="http://schemas.openxmlformats.org/officeDocument/2006/relationships/oleObject" Target="embeddings/oleObject3.bin"/><Relationship Id="rId45" Type="http://schemas.openxmlformats.org/officeDocument/2006/relationships/footer" Target="footer9.xml"/><Relationship Id="rId53" Type="http://schemas.openxmlformats.org/officeDocument/2006/relationships/hyperlink" Target="consultantplus://offline/ref=86C855FF9931DA9E8282C60C4DADA77D6E3EF501C72B67668DFC4D0EA1y5xAN" TargetMode="External"/><Relationship Id="rId58" Type="http://schemas.openxmlformats.org/officeDocument/2006/relationships/header" Target="header13.xml"/><Relationship Id="rId5" Type="http://schemas.openxmlformats.org/officeDocument/2006/relationships/webSettings" Target="webSettings.xml"/><Relationship Id="rId61" Type="http://schemas.openxmlformats.org/officeDocument/2006/relationships/header" Target="header15.xml"/><Relationship Id="rId19" Type="http://schemas.openxmlformats.org/officeDocument/2006/relationships/hyperlink" Target="etp.rosseti.ru" TargetMode="External"/><Relationship Id="rId14" Type="http://schemas.openxmlformats.org/officeDocument/2006/relationships/footer" Target="footer2.xml"/><Relationship Id="rId22" Type="http://schemas.openxmlformats.org/officeDocument/2006/relationships/footer" Target="footer4.xml"/><Relationship Id="rId27" Type="http://schemas.openxmlformats.org/officeDocument/2006/relationships/header" Target="header8.xml"/><Relationship Id="rId30" Type="http://schemas.openxmlformats.org/officeDocument/2006/relationships/footer" Target="footer7.xml"/><Relationship Id="rId35" Type="http://schemas.openxmlformats.org/officeDocument/2006/relationships/image" Target="media/image2.wmf"/><Relationship Id="rId43" Type="http://schemas.openxmlformats.org/officeDocument/2006/relationships/footer" Target="footer8.xml"/><Relationship Id="rId48" Type="http://schemas.openxmlformats.org/officeDocument/2006/relationships/footer" Target="footer10.xml"/><Relationship Id="rId56" Type="http://schemas.openxmlformats.org/officeDocument/2006/relationships/hyperlink" Target="consultantplus://offline/ref=B7E04B8F5BC345C22463EADCAE81D93CF0C11310A0643D58FEE589F49Ff2C9L" TargetMode="External"/><Relationship Id="rId64" Type="http://schemas.openxmlformats.org/officeDocument/2006/relationships/theme" Target="theme/theme1.xml"/><Relationship Id="rId8" Type="http://schemas.openxmlformats.org/officeDocument/2006/relationships/hyperlink" Target="mailto:posta@mrsk-1.ru" TargetMode="External"/><Relationship Id="rId51" Type="http://schemas.openxmlformats.org/officeDocument/2006/relationships/hyperlink" Target="consultantplus://offline/ref=86C855FF9931DA9E8282C60C4DADA77D6D37F30BC926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2.xm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http://www.rosseti.ru/about/anticorruptionpolicy/policy/index.php" TargetMode="External"/><Relationship Id="rId33" Type="http://schemas.openxmlformats.org/officeDocument/2006/relationships/hyperlink" Target="mailto:Goryagina.TN@mrsk-1.ru" TargetMode="External"/><Relationship Id="rId38" Type="http://schemas.openxmlformats.org/officeDocument/2006/relationships/oleObject" Target="embeddings/oleObject2.bin"/><Relationship Id="rId46" Type="http://schemas.openxmlformats.org/officeDocument/2006/relationships/hyperlink" Target="http://www.rosseti.ru/about/contacts/opinion/" TargetMode="External"/><Relationship Id="rId59" Type="http://schemas.openxmlformats.org/officeDocument/2006/relationships/header" Target="header14.xml"/><Relationship Id="rId20" Type="http://schemas.openxmlformats.org/officeDocument/2006/relationships/header" Target="header4.xml"/><Relationship Id="rId41" Type="http://schemas.openxmlformats.org/officeDocument/2006/relationships/header" Target="header10.xml"/><Relationship Id="rId54" Type="http://schemas.openxmlformats.org/officeDocument/2006/relationships/hyperlink" Target="consultantplus://offline/ref=86C855FF9931DA9E8282C60C4DADA77D6D37F30BC92667668DFC4D0EA1y5xAN" TargetMode="External"/><Relationship Id="rId62" Type="http://schemas.openxmlformats.org/officeDocument/2006/relationships/footer" Target="footer1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eader" Target="header3.xml"/><Relationship Id="rId23" Type="http://schemas.openxmlformats.org/officeDocument/2006/relationships/header" Target="header6.xml"/><Relationship Id="rId28" Type="http://schemas.openxmlformats.org/officeDocument/2006/relationships/footer" Target="footer6.xml"/><Relationship Id="rId36" Type="http://schemas.openxmlformats.org/officeDocument/2006/relationships/oleObject" Target="embeddings/oleObject1.bin"/><Relationship Id="rId49" Type="http://schemas.openxmlformats.org/officeDocument/2006/relationships/hyperlink" Target="consultantplus://offline/ref=86C855FF9931DA9E8282C60C4DADA77D6E3FF20BC62667668DFC4D0EA1y5xAN" TargetMode="External"/><Relationship Id="rId57" Type="http://schemas.openxmlformats.org/officeDocument/2006/relationships/hyperlink" Target="consultantplus://offline/ref=B7E04B8F5BC345C22463EADCAE81D93CF4CA1215A36F6052F6BC85F6f9C8L" TargetMode="External"/><Relationship Id="rId10" Type="http://schemas.openxmlformats.org/officeDocument/2006/relationships/image" Target="media/image1.png"/><Relationship Id="rId31" Type="http://schemas.openxmlformats.org/officeDocument/2006/relationships/hyperlink" Target="consultantplus://offline/main?base=LAW;n=115717;fld=134;dst=100014" TargetMode="External"/><Relationship Id="rId44" Type="http://schemas.openxmlformats.org/officeDocument/2006/relationships/header" Target="header12.xml"/><Relationship Id="rId52" Type="http://schemas.openxmlformats.org/officeDocument/2006/relationships/hyperlink" Target="consultantplus://offline/ref=86C855FF9931DA9E8282C60C4DADA77D6E3EF501C72B67668DFC4D0EA1y5xAN" TargetMode="External"/><Relationship Id="rId60" Type="http://schemas.openxmlformats.org/officeDocument/2006/relationships/footer" Target="footer11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EFD8CE-1632-4158-B7AF-C2CA38991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401</TotalTime>
  <Pages>95</Pages>
  <Words>29694</Words>
  <Characters>169259</Characters>
  <Application>Microsoft Office Word</Application>
  <DocSecurity>0</DocSecurity>
  <Lines>1410</Lines>
  <Paragraphs>397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198556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Михайличенко Татьяна Викторовна</cp:lastModifiedBy>
  <cp:revision>162</cp:revision>
  <cp:lastPrinted>2015-12-29T14:27:00Z</cp:lastPrinted>
  <dcterms:created xsi:type="dcterms:W3CDTF">2016-01-13T12:36:00Z</dcterms:created>
  <dcterms:modified xsi:type="dcterms:W3CDTF">2018-10-04T11:41:00Z</dcterms:modified>
</cp:coreProperties>
</file>