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2730D6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F75E26" w:rsidRPr="000D67AD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F75E26" w:rsidRPr="00F75E26" w:rsidRDefault="00F75E26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75E26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F75E26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F75E26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75E2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F75E26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F75E26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F75E26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F75E26" w:rsidRPr="007765E5" w:rsidRDefault="00F75E26" w:rsidP="00F75E26">
      <w:pPr>
        <w:ind w:left="5670" w:firstLine="0"/>
        <w:jc w:val="center"/>
        <w:rPr>
          <w:sz w:val="24"/>
          <w:szCs w:val="24"/>
        </w:rPr>
      </w:pPr>
      <w:r w:rsidRPr="007765E5">
        <w:rPr>
          <w:sz w:val="24"/>
          <w:szCs w:val="24"/>
        </w:rPr>
        <w:t>УТВЕРЖДАЮ: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Председатель закупочной комиссии -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ПАО «МРСК Центра»-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>«Белгородэнерго»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____________ </w:t>
      </w:r>
      <w:r>
        <w:rPr>
          <w:sz w:val="24"/>
          <w:szCs w:val="24"/>
        </w:rPr>
        <w:t>С.Н.Демидов</w:t>
      </w: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</w:p>
    <w:p w:rsidR="00F75E26" w:rsidRPr="007765E5" w:rsidRDefault="00F75E26" w:rsidP="00F75E26">
      <w:pPr>
        <w:spacing w:line="240" w:lineRule="auto"/>
        <w:jc w:val="right"/>
        <w:rPr>
          <w:sz w:val="24"/>
          <w:szCs w:val="24"/>
        </w:rPr>
      </w:pPr>
    </w:p>
    <w:p w:rsidR="00F75E26" w:rsidRPr="007765E5" w:rsidRDefault="00F75E26" w:rsidP="00F75E26">
      <w:pPr>
        <w:ind w:left="5670" w:firstLine="0"/>
        <w:jc w:val="right"/>
        <w:rPr>
          <w:sz w:val="24"/>
          <w:szCs w:val="24"/>
        </w:rPr>
      </w:pPr>
      <w:r w:rsidRPr="007765E5">
        <w:rPr>
          <w:sz w:val="24"/>
          <w:szCs w:val="24"/>
        </w:rPr>
        <w:t xml:space="preserve"> «</w:t>
      </w:r>
      <w:r>
        <w:rPr>
          <w:sz w:val="24"/>
          <w:szCs w:val="24"/>
        </w:rPr>
        <w:t>20</w:t>
      </w:r>
      <w:r w:rsidRPr="007765E5">
        <w:rPr>
          <w:sz w:val="24"/>
          <w:szCs w:val="24"/>
        </w:rPr>
        <w:t>»</w:t>
      </w:r>
      <w:r>
        <w:rPr>
          <w:sz w:val="24"/>
          <w:szCs w:val="24"/>
        </w:rPr>
        <w:t xml:space="preserve"> сентября</w:t>
      </w:r>
      <w:r w:rsidRPr="007765E5">
        <w:rPr>
          <w:sz w:val="24"/>
          <w:szCs w:val="24"/>
        </w:rPr>
        <w:t xml:space="preserve"> 201</w:t>
      </w:r>
      <w:r>
        <w:rPr>
          <w:sz w:val="24"/>
          <w:szCs w:val="24"/>
        </w:rPr>
        <w:t>8</w:t>
      </w:r>
      <w:r w:rsidRPr="007765E5">
        <w:rPr>
          <w:sz w:val="24"/>
          <w:szCs w:val="24"/>
        </w:rPr>
        <w:t xml:space="preserve"> г.</w:t>
      </w:r>
    </w:p>
    <w:p w:rsidR="00F75E26" w:rsidRPr="007765E5" w:rsidRDefault="00F75E26" w:rsidP="00F75E26">
      <w:pPr>
        <w:ind w:firstLine="0"/>
        <w:jc w:val="left"/>
        <w:rPr>
          <w:sz w:val="24"/>
          <w:szCs w:val="24"/>
        </w:rPr>
      </w:pPr>
    </w:p>
    <w:p w:rsidR="00F75E26" w:rsidRPr="0082692F" w:rsidRDefault="00F75E26" w:rsidP="00F75E2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Согласовано на заседании</w:t>
      </w:r>
    </w:p>
    <w:p w:rsidR="00F75E26" w:rsidRPr="0082692F" w:rsidRDefault="00F75E26" w:rsidP="00F75E2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закупочной комиссии</w:t>
      </w:r>
    </w:p>
    <w:p w:rsidR="00F75E26" w:rsidRPr="0082692F" w:rsidRDefault="00F75E26" w:rsidP="00F75E2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Протокол №0</w:t>
      </w:r>
      <w:r>
        <w:rPr>
          <w:b/>
          <w:kern w:val="36"/>
          <w:sz w:val="24"/>
          <w:szCs w:val="24"/>
        </w:rPr>
        <w:t>5</w:t>
      </w:r>
      <w:r w:rsidR="0048214C">
        <w:rPr>
          <w:b/>
          <w:kern w:val="36"/>
          <w:sz w:val="24"/>
          <w:szCs w:val="24"/>
        </w:rPr>
        <w:t>50</w:t>
      </w:r>
      <w:r w:rsidRPr="0082692F">
        <w:rPr>
          <w:b/>
          <w:kern w:val="36"/>
          <w:sz w:val="24"/>
          <w:szCs w:val="24"/>
        </w:rPr>
        <w:t>- БЕ-1</w:t>
      </w:r>
      <w:r>
        <w:rPr>
          <w:b/>
          <w:kern w:val="36"/>
          <w:sz w:val="24"/>
          <w:szCs w:val="24"/>
        </w:rPr>
        <w:t>8</w:t>
      </w:r>
    </w:p>
    <w:p w:rsidR="00F75E26" w:rsidRPr="007765E5" w:rsidRDefault="00F75E26" w:rsidP="00F75E26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82692F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20</w:t>
      </w:r>
      <w:r w:rsidRPr="0082692F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сентября</w:t>
      </w:r>
      <w:r w:rsidRPr="0082692F">
        <w:rPr>
          <w:b/>
          <w:kern w:val="36"/>
          <w:sz w:val="24"/>
          <w:szCs w:val="24"/>
        </w:rPr>
        <w:t xml:space="preserve"> 201</w:t>
      </w:r>
      <w:r>
        <w:rPr>
          <w:b/>
          <w:kern w:val="36"/>
          <w:sz w:val="24"/>
          <w:szCs w:val="24"/>
        </w:rPr>
        <w:t>8</w:t>
      </w:r>
      <w:r w:rsidRPr="0082692F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48214C" w:rsidRPr="0048214C">
        <w:rPr>
          <w:b/>
          <w:sz w:val="24"/>
          <w:szCs w:val="24"/>
        </w:rPr>
        <w:t>Договора на выполнение услуг по обслуживанию автоматики собственных нужд ПС для нужд ПАО МРСК Центра (филиал Белгородэнерго)</w:t>
      </w:r>
    </w:p>
    <w:p w:rsidR="007556FF" w:rsidRPr="00F75E26" w:rsidRDefault="007556FF" w:rsidP="00F75E26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F75E26">
        <w:rPr>
          <w:sz w:val="24"/>
          <w:szCs w:val="24"/>
        </w:rPr>
        <w:t>Белгород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144C18" w:rsidRDefault="00144C1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</w:t>
      </w:r>
      <w:r>
        <w:t xml:space="preserve">филиал </w:t>
      </w:r>
      <w:r w:rsidRPr="000C6526">
        <w:t>ПАО «МРСК Центра»</w:t>
      </w:r>
      <w:r>
        <w:t>-«Белгородэнерго»</w:t>
      </w:r>
      <w:r w:rsidRPr="000C6526">
        <w:t>, расположенный по адресу</w:t>
      </w:r>
      <w:r w:rsidRPr="00090F2D">
        <w:rPr>
          <w:iCs/>
          <w:sz w:val="24"/>
          <w:szCs w:val="24"/>
        </w:rPr>
        <w:t>: РФ, 308000, г. Белгород, ул. Преображенская, 42</w:t>
      </w:r>
      <w:r w:rsidRPr="00382A07">
        <w:rPr>
          <w:iCs/>
          <w:sz w:val="24"/>
          <w:szCs w:val="24"/>
        </w:rPr>
        <w:t xml:space="preserve">, секретарь Закупочной комиссии – </w:t>
      </w:r>
      <w:r w:rsidRPr="00090F2D">
        <w:rPr>
          <w:iCs/>
          <w:sz w:val="24"/>
          <w:szCs w:val="24"/>
        </w:rPr>
        <w:t>Горягина</w:t>
      </w:r>
      <w:r w:rsidRPr="00B7422A">
        <w:rPr>
          <w:bCs w:val="0"/>
          <w:sz w:val="24"/>
          <w:szCs w:val="24"/>
          <w:lang w:eastAsia="ru-RU"/>
        </w:rPr>
        <w:t xml:space="preserve"> Татьяна Николаевна, контактный телефон: (4722) 58-17-51 или по адресу электронной почты: </w:t>
      </w:r>
      <w:r w:rsidRPr="00B7422A">
        <w:rPr>
          <w:color w:val="0000FF"/>
          <w:sz w:val="24"/>
          <w:szCs w:val="24"/>
          <w:u w:val="single"/>
          <w:lang w:eastAsia="ru-RU"/>
        </w:rPr>
        <w:t>Goryagina.TN@mrsk-1.ru</w:t>
      </w:r>
      <w:r w:rsidRPr="00B7422A">
        <w:rPr>
          <w:bCs w:val="0"/>
          <w:sz w:val="24"/>
          <w:szCs w:val="24"/>
          <w:lang w:eastAsia="ru-RU"/>
        </w:rPr>
        <w:t xml:space="preserve">, </w:t>
      </w:r>
      <w:r w:rsidRPr="00A90554">
        <w:rPr>
          <w:bCs w:val="0"/>
          <w:sz w:val="24"/>
          <w:szCs w:val="24"/>
          <w:lang w:eastAsia="ru-RU"/>
        </w:rPr>
        <w:t xml:space="preserve">ответственное лицо Ермолова Ирина Валерьевна – контактный телефон: (4722) 58-17-81, адрес электронной почты: </w:t>
      </w:r>
      <w:r w:rsidRPr="00A90554">
        <w:rPr>
          <w:color w:val="0000FF"/>
          <w:sz w:val="24"/>
          <w:szCs w:val="24"/>
          <w:u w:val="single"/>
          <w:lang w:eastAsia="ru-RU"/>
        </w:rPr>
        <w:t>Ermolova.IV@mrsk-1.ru</w:t>
      </w:r>
      <w:r w:rsidRPr="00A90554">
        <w:rPr>
          <w:bCs w:val="0"/>
          <w:sz w:val="24"/>
          <w:szCs w:val="24"/>
          <w:lang w:eastAsia="ru-RU"/>
        </w:rPr>
        <w:t xml:space="preserve">, по вопросам, связанным с разъяснением </w:t>
      </w:r>
      <w:r w:rsidRPr="00157A5F">
        <w:rPr>
          <w:bCs w:val="0"/>
          <w:sz w:val="24"/>
          <w:szCs w:val="24"/>
          <w:lang w:eastAsia="ru-RU"/>
        </w:rPr>
        <w:t xml:space="preserve">технического задания, обращаться к ответственному сотруднику </w:t>
      </w:r>
      <w:r w:rsidRPr="00972A2D">
        <w:rPr>
          <w:bCs w:val="0"/>
          <w:sz w:val="24"/>
          <w:szCs w:val="24"/>
          <w:lang w:eastAsia="ru-RU"/>
        </w:rPr>
        <w:t xml:space="preserve">Организатора  </w:t>
      </w:r>
      <w:r w:rsidRPr="0057459F">
        <w:rPr>
          <w:sz w:val="24"/>
          <w:szCs w:val="24"/>
        </w:rPr>
        <w:t>- Севостьянов</w:t>
      </w:r>
      <w:r>
        <w:t>у</w:t>
      </w:r>
      <w:r w:rsidRPr="0057459F">
        <w:rPr>
          <w:sz w:val="24"/>
          <w:szCs w:val="24"/>
        </w:rPr>
        <w:t xml:space="preserve"> </w:t>
      </w:r>
      <w:r w:rsidRPr="0005679F">
        <w:rPr>
          <w:sz w:val="24"/>
          <w:szCs w:val="24"/>
        </w:rPr>
        <w:t>В</w:t>
      </w:r>
      <w:r w:rsidRPr="0005679F">
        <w:t xml:space="preserve">асилию </w:t>
      </w:r>
      <w:r w:rsidRPr="0005679F">
        <w:rPr>
          <w:sz w:val="24"/>
          <w:szCs w:val="24"/>
        </w:rPr>
        <w:t>Ф</w:t>
      </w:r>
      <w:r w:rsidRPr="0005679F">
        <w:t xml:space="preserve">едоровичу </w:t>
      </w:r>
      <w:r w:rsidRPr="0005679F">
        <w:rPr>
          <w:sz w:val="24"/>
          <w:szCs w:val="24"/>
        </w:rPr>
        <w:t>тел.: (4722) 58-16-73</w:t>
      </w:r>
      <w:r>
        <w:t>, адрес электронной почты</w:t>
      </w:r>
      <w:r w:rsidRPr="0005679F">
        <w:rPr>
          <w:sz w:val="24"/>
          <w:szCs w:val="24"/>
        </w:rPr>
        <w:t xml:space="preserve"> </w:t>
      </w:r>
      <w:r w:rsidRPr="00D51A8A">
        <w:rPr>
          <w:color w:val="0000FF"/>
          <w:sz w:val="24"/>
          <w:szCs w:val="24"/>
          <w:u w:val="single"/>
        </w:rPr>
        <w:t>Sevostianov.VF@mrsk-1.ru</w:t>
      </w:r>
      <w:r w:rsidRPr="00972A2D">
        <w:rPr>
          <w:iCs/>
          <w:sz w:val="24"/>
          <w:szCs w:val="24"/>
        </w:rPr>
        <w:t>. Извещением</w:t>
      </w:r>
      <w:r w:rsidRPr="00972A2D">
        <w:rPr>
          <w:sz w:val="24"/>
          <w:szCs w:val="24"/>
        </w:rPr>
        <w:t xml:space="preserve"> о проведении открытого </w:t>
      </w:r>
      <w:r w:rsidRPr="00972A2D">
        <w:rPr>
          <w:iCs/>
          <w:sz w:val="24"/>
          <w:szCs w:val="24"/>
        </w:rPr>
        <w:t>запроса предложений</w:t>
      </w:r>
      <w:r w:rsidRPr="00972A2D">
        <w:rPr>
          <w:sz w:val="24"/>
          <w:szCs w:val="24"/>
        </w:rPr>
        <w:t>, опубликованным</w:t>
      </w:r>
      <w:r w:rsidRPr="00972A2D">
        <w:rPr>
          <w:b/>
          <w:sz w:val="24"/>
          <w:szCs w:val="24"/>
        </w:rPr>
        <w:t xml:space="preserve"> «</w:t>
      </w:r>
      <w:r w:rsidR="00F40D51">
        <w:rPr>
          <w:b/>
          <w:sz w:val="24"/>
          <w:szCs w:val="24"/>
        </w:rPr>
        <w:t>04</w:t>
      </w:r>
      <w:r w:rsidRPr="00972A2D">
        <w:rPr>
          <w:b/>
          <w:sz w:val="24"/>
          <w:szCs w:val="24"/>
        </w:rPr>
        <w:t xml:space="preserve">» </w:t>
      </w:r>
      <w:r w:rsidR="00F40D51">
        <w:rPr>
          <w:b/>
          <w:sz w:val="24"/>
          <w:szCs w:val="24"/>
        </w:rPr>
        <w:t>ок</w:t>
      </w:r>
      <w:r>
        <w:rPr>
          <w:b/>
          <w:sz w:val="24"/>
          <w:szCs w:val="24"/>
        </w:rPr>
        <w:t>тября</w:t>
      </w:r>
      <w:r w:rsidRPr="00972A2D">
        <w:rPr>
          <w:b/>
          <w:sz w:val="24"/>
          <w:szCs w:val="24"/>
        </w:rPr>
        <w:t xml:space="preserve"> 2018 г.</w:t>
      </w:r>
      <w:r w:rsidRPr="00972A2D">
        <w:rPr>
          <w:sz w:val="24"/>
          <w:szCs w:val="24"/>
        </w:rPr>
        <w:t xml:space="preserve"> на официальном сайте (</w:t>
      </w:r>
      <w:hyperlink r:id="rId17" w:history="1">
        <w:r w:rsidRPr="00972A2D">
          <w:rPr>
            <w:rStyle w:val="a7"/>
            <w:sz w:val="24"/>
            <w:szCs w:val="24"/>
          </w:rPr>
          <w:t>www.zakupki.</w:t>
        </w:r>
        <w:r w:rsidRPr="00972A2D">
          <w:rPr>
            <w:rStyle w:val="a7"/>
            <w:sz w:val="24"/>
            <w:szCs w:val="24"/>
            <w:lang w:val="en-US"/>
          </w:rPr>
          <w:t>gov</w:t>
        </w:r>
        <w:r w:rsidRPr="00972A2D">
          <w:rPr>
            <w:rStyle w:val="a7"/>
            <w:sz w:val="24"/>
            <w:szCs w:val="24"/>
          </w:rPr>
          <w:t>.ru</w:t>
        </w:r>
      </w:hyperlink>
      <w:r w:rsidRPr="00972A2D">
        <w:rPr>
          <w:sz w:val="24"/>
          <w:szCs w:val="24"/>
        </w:rPr>
        <w:t>),</w:t>
      </w:r>
      <w:r w:rsidRPr="00972A2D">
        <w:rPr>
          <w:iCs/>
          <w:sz w:val="24"/>
          <w:szCs w:val="24"/>
        </w:rPr>
        <w:t xml:space="preserve"> </w:t>
      </w:r>
      <w:r w:rsidRPr="00972A2D">
        <w:rPr>
          <w:sz w:val="24"/>
          <w:szCs w:val="24"/>
        </w:rPr>
        <w:t xml:space="preserve">на сайте </w:t>
      </w:r>
      <w:r w:rsidRPr="00972A2D">
        <w:rPr>
          <w:iCs/>
          <w:sz w:val="24"/>
          <w:szCs w:val="24"/>
        </w:rPr>
        <w:t>ПАО «МРСК Центра»</w:t>
      </w:r>
      <w:r w:rsidRPr="00972A2D">
        <w:rPr>
          <w:sz w:val="24"/>
          <w:szCs w:val="24"/>
        </w:rPr>
        <w:t xml:space="preserve"> (</w:t>
      </w:r>
      <w:hyperlink r:id="rId18" w:history="1">
        <w:r w:rsidRPr="00972A2D">
          <w:rPr>
            <w:rStyle w:val="a7"/>
            <w:sz w:val="24"/>
            <w:szCs w:val="24"/>
          </w:rPr>
          <w:t>www.mrsk-1.ru</w:t>
        </w:r>
      </w:hyperlink>
      <w:r w:rsidRPr="00972A2D">
        <w:rPr>
          <w:sz w:val="24"/>
          <w:szCs w:val="24"/>
        </w:rPr>
        <w:t xml:space="preserve">), на сайте ЭТП, указанном в п. </w:t>
      </w:r>
      <w:r w:rsidRPr="00972A2D">
        <w:fldChar w:fldCharType="begin"/>
      </w:r>
      <w:r w:rsidRPr="00972A2D">
        <w:instrText xml:space="preserve"> REF _Ref440269836 \r \h  \* MERGEFORMAT </w:instrText>
      </w:r>
      <w:r w:rsidRPr="00972A2D">
        <w:fldChar w:fldCharType="separate"/>
      </w:r>
      <w:r w:rsidRPr="00972A2D">
        <w:rPr>
          <w:sz w:val="24"/>
          <w:szCs w:val="24"/>
        </w:rPr>
        <w:t>1.1.2</w:t>
      </w:r>
      <w:r w:rsidRPr="00972A2D">
        <w:fldChar w:fldCharType="end"/>
      </w:r>
      <w:r w:rsidRPr="00972A2D">
        <w:rPr>
          <w:sz w:val="24"/>
          <w:szCs w:val="24"/>
        </w:rPr>
        <w:t xml:space="preserve"> настоящей </w:t>
      </w:r>
      <w:r w:rsidRPr="00D5109A">
        <w:rPr>
          <w:sz w:val="24"/>
          <w:szCs w:val="24"/>
        </w:rPr>
        <w:t xml:space="preserve">Документации, </w:t>
      </w:r>
      <w:r w:rsidRPr="00D5109A">
        <w:rPr>
          <w:iCs/>
          <w:sz w:val="24"/>
          <w:szCs w:val="24"/>
        </w:rPr>
        <w:t xml:space="preserve"> приг</w:t>
      </w:r>
      <w:r w:rsidRPr="00D5109A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</w:t>
      </w:r>
      <w:r w:rsidRPr="00A479D2">
        <w:rPr>
          <w:sz w:val="24"/>
          <w:szCs w:val="24"/>
        </w:rPr>
        <w:t>Российской Федерации»)  (далее - Участники) к участию в процедуре Открытого запроса предложений (далее – запрос предложений) на право заключения</w:t>
      </w:r>
      <w:r w:rsidR="009D7F01" w:rsidRPr="00862664">
        <w:rPr>
          <w:sz w:val="24"/>
          <w:szCs w:val="24"/>
        </w:rPr>
        <w:t xml:space="preserve"> </w:t>
      </w:r>
      <w:bookmarkEnd w:id="10"/>
      <w:r w:rsidR="0048214C">
        <w:rPr>
          <w:iCs/>
          <w:sz w:val="24"/>
          <w:szCs w:val="24"/>
          <w:lang w:eastAsia="ru-RU"/>
        </w:rPr>
        <w:t>Д</w:t>
      </w:r>
      <w:r w:rsidR="0048214C" w:rsidRPr="00751ADB">
        <w:rPr>
          <w:iCs/>
          <w:sz w:val="24"/>
          <w:szCs w:val="24"/>
          <w:lang w:eastAsia="ru-RU"/>
        </w:rPr>
        <w:t xml:space="preserve">оговора на </w:t>
      </w:r>
      <w:r w:rsidR="0048214C">
        <w:rPr>
          <w:iCs/>
          <w:sz w:val="24"/>
          <w:szCs w:val="24"/>
          <w:lang w:eastAsia="ru-RU"/>
        </w:rPr>
        <w:t>выполнение у</w:t>
      </w:r>
      <w:r w:rsidR="0048214C" w:rsidRPr="003968E9">
        <w:rPr>
          <w:sz w:val="24"/>
          <w:szCs w:val="24"/>
        </w:rPr>
        <w:t xml:space="preserve">слуг по </w:t>
      </w:r>
      <w:r w:rsidR="0048214C">
        <w:rPr>
          <w:sz w:val="24"/>
          <w:szCs w:val="24"/>
        </w:rPr>
        <w:t>о</w:t>
      </w:r>
      <w:r w:rsidR="0048214C" w:rsidRPr="003968E9">
        <w:rPr>
          <w:sz w:val="24"/>
          <w:szCs w:val="24"/>
        </w:rPr>
        <w:t>бслуживани</w:t>
      </w:r>
      <w:r w:rsidR="0048214C">
        <w:rPr>
          <w:sz w:val="24"/>
          <w:szCs w:val="24"/>
        </w:rPr>
        <w:t>ю</w:t>
      </w:r>
      <w:r w:rsidR="0048214C" w:rsidRPr="003968E9">
        <w:rPr>
          <w:sz w:val="24"/>
          <w:szCs w:val="24"/>
        </w:rPr>
        <w:t xml:space="preserve"> автоматики собственных нужд ПС для нужд ПАО МРСК </w:t>
      </w:r>
      <w:r w:rsidR="0048214C">
        <w:rPr>
          <w:sz w:val="24"/>
          <w:szCs w:val="24"/>
        </w:rPr>
        <w:t>Центра (филиал Белгородэнерго)</w:t>
      </w:r>
      <w:r w:rsidRPr="00F0278F">
        <w:rPr>
          <w:iCs/>
          <w:sz w:val="24"/>
          <w:szCs w:val="24"/>
          <w:lang w:eastAsia="ru-RU"/>
        </w:rPr>
        <w:t>, расположенного по адресу: РФ, 308</w:t>
      </w:r>
      <w:r w:rsidR="00C7144F">
        <w:rPr>
          <w:iCs/>
          <w:sz w:val="24"/>
          <w:szCs w:val="24"/>
          <w:lang w:eastAsia="ru-RU"/>
        </w:rPr>
        <w:t>0</w:t>
      </w:r>
      <w:r w:rsidRPr="00F0278F">
        <w:rPr>
          <w:iCs/>
          <w:sz w:val="24"/>
          <w:szCs w:val="24"/>
          <w:lang w:eastAsia="ru-RU"/>
        </w:rPr>
        <w:t>00, г. Белгород, ул. Преображенская, д. 42)</w:t>
      </w:r>
      <w:r w:rsidR="00717F60" w:rsidRPr="00144C18">
        <w:rPr>
          <w:sz w:val="24"/>
          <w:szCs w:val="24"/>
        </w:rPr>
        <w:t>.</w:t>
      </w:r>
      <w:bookmarkEnd w:id="11"/>
      <w:bookmarkEnd w:id="12"/>
      <w:bookmarkEnd w:id="13"/>
    </w:p>
    <w:p w:rsidR="00144C18" w:rsidRPr="00C12FA4" w:rsidRDefault="00144C18" w:rsidP="00144C1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bookmarkStart w:id="15" w:name="_Ref303669955"/>
      <w:r w:rsidRPr="00F0278F">
        <w:rPr>
          <w:iCs/>
          <w:sz w:val="24"/>
          <w:szCs w:val="24"/>
          <w:lang w:eastAsia="ru-RU"/>
        </w:rPr>
        <w:t>Настоящий Запрос предложений</w:t>
      </w:r>
      <w:r w:rsidRPr="00C12FA4">
        <w:rPr>
          <w:sz w:val="24"/>
          <w:szCs w:val="24"/>
        </w:rPr>
        <w:t xml:space="preserve"> проводится в соответствии с правилами и с использованием функционала </w:t>
      </w:r>
      <w:r w:rsidRPr="00A479D2">
        <w:rPr>
          <w:sz w:val="24"/>
          <w:szCs w:val="24"/>
        </w:rPr>
        <w:t xml:space="preserve">электронной торговой площадки ПАО «Россети» </w:t>
      </w:r>
      <w:hyperlink r:id="rId19" w:history="1">
        <w:r w:rsidRPr="00A479D2">
          <w:rPr>
            <w:rStyle w:val="a7"/>
            <w:sz w:val="24"/>
            <w:szCs w:val="24"/>
          </w:rPr>
          <w:t>etp.rosseti.ru</w:t>
        </w:r>
      </w:hyperlink>
      <w:r w:rsidRPr="00A479D2">
        <w:rPr>
          <w:sz w:val="24"/>
          <w:szCs w:val="24"/>
        </w:rPr>
        <w:t xml:space="preserve"> (далее — ЭТП)</w:t>
      </w:r>
      <w:r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DB6A76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 </w:t>
      </w:r>
      <w:bookmarkEnd w:id="17"/>
      <w:r w:rsidR="0048214C">
        <w:rPr>
          <w:iCs/>
          <w:sz w:val="24"/>
          <w:szCs w:val="24"/>
          <w:lang w:eastAsia="ru-RU"/>
        </w:rPr>
        <w:t>Д</w:t>
      </w:r>
      <w:r w:rsidR="0048214C" w:rsidRPr="00751ADB">
        <w:rPr>
          <w:iCs/>
          <w:sz w:val="24"/>
          <w:szCs w:val="24"/>
          <w:lang w:eastAsia="ru-RU"/>
        </w:rPr>
        <w:t xml:space="preserve">оговора на </w:t>
      </w:r>
      <w:r w:rsidR="0048214C">
        <w:rPr>
          <w:iCs/>
          <w:sz w:val="24"/>
          <w:szCs w:val="24"/>
          <w:lang w:eastAsia="ru-RU"/>
        </w:rPr>
        <w:t>выполнение у</w:t>
      </w:r>
      <w:r w:rsidR="0048214C" w:rsidRPr="003968E9">
        <w:rPr>
          <w:sz w:val="24"/>
          <w:szCs w:val="24"/>
        </w:rPr>
        <w:t xml:space="preserve">слуг по </w:t>
      </w:r>
      <w:r w:rsidR="0048214C">
        <w:rPr>
          <w:sz w:val="24"/>
          <w:szCs w:val="24"/>
        </w:rPr>
        <w:t>о</w:t>
      </w:r>
      <w:r w:rsidR="0048214C" w:rsidRPr="003968E9">
        <w:rPr>
          <w:sz w:val="24"/>
          <w:szCs w:val="24"/>
        </w:rPr>
        <w:t>бслуживани</w:t>
      </w:r>
      <w:r w:rsidR="0048214C">
        <w:rPr>
          <w:sz w:val="24"/>
          <w:szCs w:val="24"/>
        </w:rPr>
        <w:t>ю</w:t>
      </w:r>
      <w:r w:rsidR="0048214C" w:rsidRPr="003968E9">
        <w:rPr>
          <w:sz w:val="24"/>
          <w:szCs w:val="24"/>
        </w:rPr>
        <w:t xml:space="preserve"> автоматики собственных нужд ПС для нужд ПАО МРСК </w:t>
      </w:r>
      <w:r w:rsidR="0048214C">
        <w:rPr>
          <w:sz w:val="24"/>
          <w:szCs w:val="24"/>
        </w:rPr>
        <w:t>Центра (филиал Белгородэнерго)</w:t>
      </w:r>
      <w:r w:rsidR="00702B2C" w:rsidRPr="00DB6A76">
        <w:rPr>
          <w:sz w:val="24"/>
          <w:szCs w:val="24"/>
        </w:rPr>
        <w:t>.</w:t>
      </w:r>
    </w:p>
    <w:p w:rsidR="008C4223" w:rsidRPr="00DB6A7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B6A76">
        <w:rPr>
          <w:sz w:val="24"/>
          <w:szCs w:val="24"/>
        </w:rPr>
        <w:t xml:space="preserve">Количество лотов: </w:t>
      </w:r>
      <w:r w:rsidRPr="00DB6A76">
        <w:rPr>
          <w:b/>
          <w:sz w:val="24"/>
          <w:szCs w:val="24"/>
        </w:rPr>
        <w:t>1 (один)</w:t>
      </w:r>
      <w:r w:rsidRPr="00DB6A76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B6A76">
        <w:rPr>
          <w:sz w:val="24"/>
          <w:szCs w:val="24"/>
        </w:rPr>
        <w:t xml:space="preserve">Частичное </w:t>
      </w:r>
      <w:r w:rsidR="00366652" w:rsidRPr="00DB6A76">
        <w:rPr>
          <w:sz w:val="24"/>
          <w:szCs w:val="24"/>
        </w:rPr>
        <w:t xml:space="preserve">оказание </w:t>
      </w:r>
      <w:r w:rsidR="00AD3EBC" w:rsidRPr="00DB6A76">
        <w:rPr>
          <w:sz w:val="24"/>
          <w:szCs w:val="24"/>
        </w:rPr>
        <w:t>услуг</w:t>
      </w:r>
      <w:r w:rsidRPr="00DB6A76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DB6A76" w:rsidRPr="00DB6A76">
        <w:t xml:space="preserve"> </w:t>
      </w:r>
      <w:r w:rsidR="00DB6A76" w:rsidRPr="0096615A">
        <w:t xml:space="preserve">Участником будет осуществляться на объектах, указанных в Приложении №1 настоящей </w:t>
      </w:r>
      <w:r w:rsidR="00DB6A76" w:rsidRPr="00DB6A76">
        <w:rPr>
          <w:sz w:val="24"/>
          <w:szCs w:val="24"/>
        </w:rPr>
        <w:t>Документации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DB6A76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DB6A76">
        <w:rPr>
          <w:sz w:val="24"/>
          <w:szCs w:val="24"/>
        </w:rPr>
        <w:t xml:space="preserve">Оказание услуг </w:t>
      </w:r>
      <w:r w:rsidR="00DB6A76" w:rsidRPr="00DB6A76">
        <w:rPr>
          <w:sz w:val="24"/>
          <w:szCs w:val="24"/>
        </w:rPr>
        <w:t>в соответствии со сроками, указанными в Приложении №1 настоящей Документации</w:t>
      </w:r>
      <w:r w:rsidRPr="00DB6A76">
        <w:rPr>
          <w:sz w:val="24"/>
          <w:szCs w:val="24"/>
        </w:rPr>
        <w:t>.</w:t>
      </w:r>
      <w:bookmarkEnd w:id="20"/>
    </w:p>
    <w:p w:rsidR="00717F60" w:rsidRPr="00DB6A76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63"/>
      <w:r w:rsidRPr="00DB6A76">
        <w:rPr>
          <w:sz w:val="24"/>
          <w:szCs w:val="24"/>
        </w:rPr>
        <w:t xml:space="preserve">Форма и порядок оплаты: </w:t>
      </w:r>
      <w:bookmarkEnd w:id="21"/>
      <w:r w:rsidR="00DB6A76" w:rsidRPr="00DB6A76">
        <w:rPr>
          <w:sz w:val="24"/>
          <w:szCs w:val="24"/>
        </w:rPr>
        <w:t>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</w:t>
      </w:r>
      <w:r w:rsidR="00691FB1" w:rsidRPr="00DB6A76">
        <w:rPr>
          <w:sz w:val="24"/>
          <w:szCs w:val="24"/>
        </w:rPr>
        <w:t>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B6A76">
        <w:rPr>
          <w:sz w:val="24"/>
          <w:szCs w:val="24"/>
        </w:rPr>
        <w:t xml:space="preserve">Порядок проведения </w:t>
      </w:r>
      <w:r w:rsidR="00C05EF6" w:rsidRPr="00DB6A76">
        <w:rPr>
          <w:sz w:val="24"/>
          <w:szCs w:val="24"/>
        </w:rPr>
        <w:t>запроса</w:t>
      </w:r>
      <w:r w:rsidR="00C05EF6" w:rsidRPr="00E71A48">
        <w:rPr>
          <w:iCs/>
          <w:sz w:val="24"/>
          <w:szCs w:val="24"/>
        </w:rPr>
        <w:t xml:space="preserve">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lastRenderedPageBreak/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lastRenderedPageBreak/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>3 (трех) рабочих дней с даты поступления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B71B9D" w:rsidRDefault="00216641" w:rsidP="00DB6A76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highlight w:val="yellow"/>
          <w:lang w:eastAsia="en-US"/>
        </w:rPr>
      </w:pPr>
      <w:r w:rsidRPr="00DB6A76">
        <w:rPr>
          <w:b/>
          <w:bCs w:val="0"/>
          <w:sz w:val="24"/>
          <w:szCs w:val="24"/>
          <w:u w:val="single"/>
        </w:rPr>
        <w:t>По Лоту №1:</w:t>
      </w:r>
      <w:r w:rsidR="00717F60" w:rsidRPr="00DB6A76">
        <w:rPr>
          <w:bCs w:val="0"/>
          <w:sz w:val="24"/>
          <w:szCs w:val="24"/>
        </w:rPr>
        <w:t xml:space="preserve"> </w:t>
      </w:r>
      <w:r w:rsidR="00DB6A76" w:rsidRPr="00DB6A76">
        <w:rPr>
          <w:b/>
        </w:rPr>
        <w:t>1 000 000,00</w:t>
      </w:r>
      <w:r w:rsidR="00DB6A76" w:rsidRPr="00DB6A76">
        <w:t xml:space="preserve"> (один миллион) рублей 00 копеек РФ, без учета НДС; НДС составляет</w:t>
      </w:r>
      <w:r w:rsidR="00DB6A76" w:rsidRPr="00C175AB">
        <w:t xml:space="preserve"> </w:t>
      </w:r>
      <w:r w:rsidR="00DB6A76" w:rsidRPr="00C175AB">
        <w:rPr>
          <w:b/>
        </w:rPr>
        <w:t>200 000,00</w:t>
      </w:r>
      <w:r w:rsidR="00DB6A76" w:rsidRPr="00C175AB">
        <w:t xml:space="preserve"> (двести тысяч) рублей 00 копеек РФ; </w:t>
      </w:r>
      <w:r w:rsidR="00DB6A76" w:rsidRPr="00C175AB">
        <w:rPr>
          <w:b/>
        </w:rPr>
        <w:t>1 200 000,00</w:t>
      </w:r>
      <w:r w:rsidR="00DB6A76" w:rsidRPr="00C175AB">
        <w:t xml:space="preserve"> (один миллион двести тысяч) рублей 00 копеек РФ, с учетом НДС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3B72EA" w:rsidRPr="00DB6A76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B6A76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DB6A76">
        <w:rPr>
          <w:szCs w:val="24"/>
        </w:rPr>
        <w:t xml:space="preserve">Требования к </w:t>
      </w:r>
      <w:r w:rsidR="009C744E" w:rsidRPr="00DB6A76">
        <w:rPr>
          <w:szCs w:val="24"/>
        </w:rPr>
        <w:t>Участник</w:t>
      </w:r>
      <w:r w:rsidRPr="00DB6A76">
        <w:rPr>
          <w:szCs w:val="24"/>
        </w:rPr>
        <w:t>у. Подтверждение соответствия предъявляемым</w:t>
      </w:r>
      <w:r w:rsidRPr="00EB7BE2">
        <w:rPr>
          <w:szCs w:val="24"/>
        </w:rPr>
        <w:t xml:space="preserve">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="00B575BC">
        <w:rPr>
          <w:bCs w:val="0"/>
          <w:sz w:val="24"/>
          <w:szCs w:val="24"/>
        </w:rPr>
        <w:t>,</w:t>
      </w:r>
      <w:r w:rsidR="00B575BC" w:rsidRPr="00B575BC">
        <w:rPr>
          <w:sz w:val="24"/>
          <w:szCs w:val="24"/>
        </w:rPr>
        <w:t xml:space="preserve"> </w:t>
      </w:r>
      <w:r w:rsidR="00B575BC" w:rsidRPr="00893A02">
        <w:rPr>
          <w:sz w:val="24"/>
          <w:szCs w:val="24"/>
        </w:rPr>
        <w:t>являющееся субъектом малого и среднего предпринимательства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DB6A76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</w:t>
      </w:r>
      <w:r w:rsidRPr="00DB6A76">
        <w:rPr>
          <w:sz w:val="24"/>
          <w:szCs w:val="24"/>
        </w:rPr>
        <w:t>соответствии с требованиями законодательства 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B575BC" w:rsidRPr="00B575BC" w:rsidRDefault="00B575BC" w:rsidP="00B575BC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575BC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</w:t>
      </w:r>
      <w:r w:rsidR="009948B4" w:rsidRPr="00AE1D21">
        <w:rPr>
          <w:sz w:val="24"/>
          <w:szCs w:val="24"/>
        </w:rPr>
        <w:lastRenderedPageBreak/>
        <w:t>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1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</w:t>
      </w:r>
      <w:r w:rsidRPr="00F82225">
        <w:rPr>
          <w:sz w:val="24"/>
          <w:szCs w:val="24"/>
        </w:rPr>
        <w:lastRenderedPageBreak/>
        <w:t xml:space="preserve">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2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</w:t>
      </w:r>
      <w:r w:rsidR="00BD74DF" w:rsidRPr="00AE1D2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7D7C50">
        <w:rPr>
          <w:sz w:val="24"/>
          <w:szCs w:val="24"/>
        </w:rPr>
        <w:lastRenderedPageBreak/>
        <w:t>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Любое юридическое или физическое лицо, в т. ч. индивидуальный </w:t>
      </w:r>
      <w:r w:rsidRPr="00E71A48">
        <w:rPr>
          <w:bCs w:val="0"/>
          <w:sz w:val="24"/>
          <w:szCs w:val="24"/>
        </w:rPr>
        <w:lastRenderedPageBreak/>
        <w:t>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lastRenderedPageBreak/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7365D2">
        <w:rPr>
          <w:sz w:val="24"/>
          <w:szCs w:val="24"/>
        </w:rPr>
        <w:lastRenderedPageBreak/>
        <w:t>функционала ЭТП.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7365D2">
        <w:rPr>
          <w:sz w:val="24"/>
          <w:szCs w:val="24"/>
        </w:rPr>
        <w:fldChar w:fldCharType="begin"/>
      </w:r>
      <w:r w:rsidRPr="007365D2">
        <w:rPr>
          <w:sz w:val="24"/>
          <w:szCs w:val="24"/>
        </w:rPr>
        <w:instrText xml:space="preserve"> REF _Ref191386085 \r \h  \* MERGEFORMAT </w:instrText>
      </w:r>
      <w:r w:rsidRPr="007365D2">
        <w:rPr>
          <w:sz w:val="24"/>
          <w:szCs w:val="24"/>
        </w:rPr>
      </w:r>
      <w:r w:rsidRPr="007365D2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1.1.1</w:t>
      </w:r>
      <w:r w:rsidRPr="007365D2">
        <w:rPr>
          <w:sz w:val="24"/>
          <w:szCs w:val="24"/>
        </w:rPr>
        <w:fldChar w:fldCharType="end"/>
      </w:r>
      <w:r w:rsidRPr="007365D2">
        <w:rPr>
          <w:sz w:val="24"/>
          <w:szCs w:val="24"/>
        </w:rPr>
        <w:t>).</w:t>
      </w:r>
    </w:p>
    <w:p w:rsidR="007365D2" w:rsidRPr="007350B6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50B6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7350B6">
        <w:rPr>
          <w:b/>
          <w:sz w:val="24"/>
          <w:szCs w:val="24"/>
        </w:rPr>
        <w:t xml:space="preserve">12:00 </w:t>
      </w:r>
      <w:r w:rsidR="00F40D51">
        <w:rPr>
          <w:b/>
          <w:sz w:val="24"/>
          <w:szCs w:val="24"/>
        </w:rPr>
        <w:t>16</w:t>
      </w:r>
      <w:bookmarkStart w:id="538" w:name="_GoBack"/>
      <w:bookmarkEnd w:id="538"/>
      <w:r w:rsidR="007350B6" w:rsidRPr="007350B6">
        <w:rPr>
          <w:b/>
          <w:sz w:val="24"/>
          <w:szCs w:val="24"/>
        </w:rPr>
        <w:t xml:space="preserve"> октября</w:t>
      </w:r>
      <w:r w:rsidRPr="007350B6">
        <w:rPr>
          <w:b/>
          <w:sz w:val="24"/>
          <w:szCs w:val="24"/>
        </w:rPr>
        <w:t xml:space="preserve"> 2018 года</w:t>
      </w:r>
      <w:r w:rsidRPr="007350B6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</w:t>
      </w:r>
      <w:r w:rsidR="007350B6">
        <w:rPr>
          <w:bCs w:val="0"/>
          <w:sz w:val="24"/>
          <w:szCs w:val="24"/>
        </w:rPr>
        <w:t>2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</w:t>
      </w:r>
      <w:r w:rsidR="00ED01BF" w:rsidRPr="001E3137">
        <w:rPr>
          <w:bCs w:val="0"/>
          <w:sz w:val="24"/>
          <w:szCs w:val="24"/>
        </w:rPr>
        <w:lastRenderedPageBreak/>
        <w:t>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7350B6">
        <w:rPr>
          <w:bCs w:val="0"/>
          <w:sz w:val="24"/>
          <w:szCs w:val="24"/>
        </w:rPr>
        <w:t>2</w:t>
      </w:r>
      <w:r w:rsidR="000A7A8E" w:rsidRPr="00391E20">
        <w:rPr>
          <w:bCs w:val="0"/>
          <w:sz w:val="24"/>
          <w:szCs w:val="24"/>
        </w:rPr>
        <w:t>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3"/>
      <w:bookmarkEnd w:id="594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7350B6" w:rsidRPr="007765E5">
        <w:rPr>
          <w:sz w:val="24"/>
          <w:szCs w:val="24"/>
        </w:rPr>
        <w:t>РФ, 308000, г. Белгород, ул. Преображенская, дом 42, каб. №715, исполнительный сотрудник – Горягина Татьяна Николаевна, контактный телефон: (4722) 58-17-51. (либо Ермолова Ирина Валерьевна), конта</w:t>
      </w:r>
      <w:r w:rsidR="007350B6">
        <w:rPr>
          <w:sz w:val="24"/>
          <w:szCs w:val="24"/>
        </w:rPr>
        <w:t>ктный телефон : (4722) 58-17-81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</w:t>
      </w:r>
      <w:r w:rsidRPr="001E3137">
        <w:rPr>
          <w:sz w:val="24"/>
          <w:szCs w:val="24"/>
        </w:rPr>
        <w:lastRenderedPageBreak/>
        <w:t>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7350B6" w:rsidRPr="007765E5">
        <w:rPr>
          <w:rFonts w:eastAsia="Calibri"/>
          <w:szCs w:val="24"/>
          <w:lang w:eastAsia="en-US"/>
        </w:rPr>
        <w:t xml:space="preserve">ведущему специалисту </w:t>
      </w:r>
      <w:r w:rsidR="007350B6" w:rsidRPr="007765E5">
        <w:rPr>
          <w:szCs w:val="24"/>
        </w:rPr>
        <w:t>отдела закупочной деятельности управления логистики и МТО филиала ПАО «МРСК Центра» - «Белгородэнерго»</w:t>
      </w:r>
      <w:r w:rsidR="007350B6" w:rsidRPr="007765E5">
        <w:rPr>
          <w:rFonts w:eastAsia="Calibri"/>
          <w:szCs w:val="24"/>
          <w:lang w:eastAsia="en-US"/>
        </w:rPr>
        <w:t xml:space="preserve"> </w:t>
      </w:r>
      <w:r w:rsidR="007350B6" w:rsidRPr="007765E5">
        <w:rPr>
          <w:szCs w:val="24"/>
        </w:rPr>
        <w:t xml:space="preserve">Горягиной Татьяне Николаевне, контактный телефон: (4722) 58-17-51 или по адресу электронной почты: </w:t>
      </w:r>
      <w:hyperlink r:id="rId33" w:history="1">
        <w:r w:rsidR="007350B6" w:rsidRPr="007765E5">
          <w:rPr>
            <w:rStyle w:val="a7"/>
            <w:szCs w:val="24"/>
            <w:lang w:val="en-US"/>
          </w:rPr>
          <w:t>Goryagina</w:t>
        </w:r>
        <w:r w:rsidR="007350B6" w:rsidRPr="007765E5">
          <w:rPr>
            <w:rStyle w:val="a7"/>
            <w:szCs w:val="24"/>
          </w:rPr>
          <w:t>.</w:t>
        </w:r>
        <w:r w:rsidR="007350B6" w:rsidRPr="007765E5">
          <w:rPr>
            <w:rStyle w:val="a7"/>
            <w:szCs w:val="24"/>
            <w:lang w:val="en-US"/>
          </w:rPr>
          <w:t>TN</w:t>
        </w:r>
        <w:r w:rsidR="007350B6" w:rsidRPr="007765E5">
          <w:rPr>
            <w:rStyle w:val="a7"/>
            <w:szCs w:val="24"/>
          </w:rPr>
          <w:t>@</w:t>
        </w:r>
        <w:r w:rsidR="007350B6" w:rsidRPr="007765E5">
          <w:rPr>
            <w:rStyle w:val="a7"/>
            <w:szCs w:val="24"/>
            <w:lang w:val="en-US"/>
          </w:rPr>
          <w:t>mrsk</w:t>
        </w:r>
        <w:r w:rsidR="007350B6" w:rsidRPr="007765E5">
          <w:rPr>
            <w:rStyle w:val="a7"/>
            <w:szCs w:val="24"/>
          </w:rPr>
          <w:t>-1.</w:t>
        </w:r>
        <w:r w:rsidR="007350B6" w:rsidRPr="007765E5">
          <w:rPr>
            <w:rStyle w:val="a7"/>
            <w:szCs w:val="24"/>
            <w:lang w:val="en-US"/>
          </w:rPr>
          <w:t>ru</w:t>
        </w:r>
      </w:hyperlink>
      <w:r w:rsidR="007350B6" w:rsidRPr="007765E5">
        <w:rPr>
          <w:rFonts w:eastAsia="Calibri"/>
          <w:szCs w:val="24"/>
          <w:lang w:eastAsia="en-US"/>
        </w:rPr>
        <w:t>. и</w:t>
      </w:r>
      <w:r w:rsidR="007350B6" w:rsidRPr="007765E5">
        <w:rPr>
          <w:szCs w:val="24"/>
        </w:rPr>
        <w:t xml:space="preserve">  специалисту 1 категории отдела закупочной деятельности управления логистики и МТО филиала ПАО «МРСК Центра» - «Белгородэнерго» Ермоловой Ирине Валерьевне – контактный телефон: (4722) 58-17-81, адрес электронной почты: </w:t>
      </w:r>
      <w:hyperlink r:id="rId34" w:history="1">
        <w:r w:rsidR="007350B6" w:rsidRPr="007765E5">
          <w:rPr>
            <w:rStyle w:val="a7"/>
            <w:szCs w:val="24"/>
          </w:rPr>
          <w:t>Ermolova.IV@mrsk-1.ru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7350B6" w:rsidRPr="007765E5" w:rsidRDefault="007350B6" w:rsidP="007350B6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 xml:space="preserve">Получатель платежа : Филиал ПАО «МРСК Центра» - «Белгородэнерго»: </w:t>
      </w:r>
    </w:p>
    <w:p w:rsidR="007350B6" w:rsidRPr="007765E5" w:rsidRDefault="007350B6" w:rsidP="007350B6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Место расположения филиала ПАО «МРСК Центра»- «Белгородэнерго»:</w:t>
      </w:r>
    </w:p>
    <w:p w:rsidR="007350B6" w:rsidRPr="007765E5" w:rsidRDefault="007350B6" w:rsidP="007350B6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t>308000 г. Белгород ул. Преображенская, д. 42</w:t>
      </w:r>
    </w:p>
    <w:p w:rsidR="007350B6" w:rsidRPr="007765E5" w:rsidRDefault="007350B6" w:rsidP="007350B6">
      <w:pPr>
        <w:pStyle w:val="affffff0"/>
        <w:ind w:left="1134" w:firstLine="0"/>
        <w:rPr>
          <w:sz w:val="24"/>
          <w:szCs w:val="24"/>
        </w:rPr>
      </w:pPr>
      <w:r w:rsidRPr="007765E5">
        <w:rPr>
          <w:sz w:val="24"/>
          <w:szCs w:val="24"/>
        </w:rPr>
        <w:lastRenderedPageBreak/>
        <w:t>ИНН 6901067107/ КПП 312302001</w:t>
      </w:r>
    </w:p>
    <w:p w:rsidR="007350B6" w:rsidRDefault="007350B6" w:rsidP="007350B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1134"/>
      </w:pPr>
      <w:r w:rsidRPr="007765E5">
        <w:rPr>
          <w:sz w:val="24"/>
          <w:szCs w:val="24"/>
        </w:rPr>
        <w:t>р/с: 40702810107000008158  в  Белго</w:t>
      </w:r>
      <w:r>
        <w:rPr>
          <w:sz w:val="24"/>
          <w:szCs w:val="24"/>
        </w:rPr>
        <w:t>родском отделении  № 8592  ПАО </w:t>
      </w:r>
      <w:r w:rsidRPr="007765E5">
        <w:rPr>
          <w:sz w:val="24"/>
          <w:szCs w:val="24"/>
        </w:rPr>
        <w:t>Сбербанк БИК 041403633, к/с 30101810100000000633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</w:t>
      </w:r>
      <w:r w:rsidR="002B5044" w:rsidRPr="00ED6666">
        <w:rPr>
          <w:b/>
          <w:bCs w:val="0"/>
          <w:sz w:val="24"/>
          <w:szCs w:val="24"/>
        </w:rPr>
        <w:t xml:space="preserve">минут </w:t>
      </w:r>
      <w:r w:rsidR="00F40D51">
        <w:rPr>
          <w:b/>
          <w:bCs w:val="0"/>
          <w:sz w:val="24"/>
          <w:szCs w:val="24"/>
        </w:rPr>
        <w:t>1</w:t>
      </w:r>
      <w:r w:rsidR="00ED6666" w:rsidRPr="00ED6666">
        <w:rPr>
          <w:b/>
          <w:bCs w:val="0"/>
          <w:sz w:val="24"/>
          <w:szCs w:val="24"/>
        </w:rPr>
        <w:t>9</w:t>
      </w:r>
      <w:r w:rsidR="002B5044" w:rsidRPr="00ED6666">
        <w:rPr>
          <w:b/>
          <w:bCs w:val="0"/>
          <w:sz w:val="24"/>
          <w:szCs w:val="24"/>
        </w:rPr>
        <w:t xml:space="preserve"> </w:t>
      </w:r>
      <w:r w:rsidR="00ED6666" w:rsidRPr="00ED6666">
        <w:rPr>
          <w:b/>
          <w:bCs w:val="0"/>
          <w:sz w:val="24"/>
          <w:szCs w:val="24"/>
        </w:rPr>
        <w:t>октябр</w:t>
      </w:r>
      <w:r w:rsidR="002B5044" w:rsidRPr="00ED6666">
        <w:rPr>
          <w:b/>
          <w:bCs w:val="0"/>
          <w:sz w:val="24"/>
          <w:szCs w:val="24"/>
        </w:rPr>
        <w:t xml:space="preserve">я </w:t>
      </w:r>
      <w:r w:rsidR="009C6DFC" w:rsidRPr="00ED6666">
        <w:rPr>
          <w:b/>
          <w:bCs w:val="0"/>
          <w:sz w:val="24"/>
          <w:szCs w:val="24"/>
        </w:rPr>
        <w:t>2018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BB27D7">
        <w:rPr>
          <w:bCs w:val="0"/>
          <w:sz w:val="24"/>
          <w:szCs w:val="24"/>
        </w:rPr>
        <w:lastRenderedPageBreak/>
        <w:t xml:space="preserve">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ED6666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ED6666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</w:t>
      </w:r>
      <w:r w:rsidRPr="00E71A48">
        <w:rPr>
          <w:sz w:val="24"/>
          <w:szCs w:val="24"/>
          <w:lang w:eastAsia="ru-RU"/>
        </w:rPr>
        <w:lastRenderedPageBreak/>
        <w:t>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ED6666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</w:t>
      </w:r>
      <w:r w:rsidRPr="00ED6666">
        <w:rPr>
          <w:sz w:val="24"/>
          <w:szCs w:val="24"/>
        </w:rPr>
        <w:t>Заявке (методика оценки изложена 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3B72EA" w:rsidRPr="003B72EA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</w:t>
      </w:r>
      <w:r w:rsidRPr="00751A4B">
        <w:rPr>
          <w:sz w:val="24"/>
          <w:szCs w:val="24"/>
        </w:rPr>
        <w:lastRenderedPageBreak/>
        <w:t>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>Признание запроса предложений несостоявшимся</w:t>
      </w:r>
      <w:bookmarkEnd w:id="726"/>
      <w:bookmarkEnd w:id="727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lastRenderedPageBreak/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 xml:space="preserve">, может быть </w:t>
      </w:r>
      <w:r w:rsidRPr="00751A4B">
        <w:rPr>
          <w:bCs w:val="0"/>
          <w:sz w:val="24"/>
          <w:szCs w:val="24"/>
        </w:rPr>
        <w:lastRenderedPageBreak/>
        <w:t>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5"/>
          <w:headerReference w:type="default" r:id="rId36"/>
          <w:footerReference w:type="even" r:id="rId37"/>
          <w:headerReference w:type="first" r:id="rId38"/>
          <w:footerReference w:type="first" r:id="rId3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0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1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2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7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8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9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0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1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F75E2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F75E2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F75E2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F75E26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F75E2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F75E2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F75E2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F75E2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0D6" w:rsidRDefault="002730D6">
      <w:pPr>
        <w:spacing w:line="240" w:lineRule="auto"/>
      </w:pPr>
      <w:r>
        <w:separator/>
      </w:r>
    </w:p>
  </w:endnote>
  <w:endnote w:type="continuationSeparator" w:id="0">
    <w:p w:rsidR="002730D6" w:rsidRDefault="002730D6">
      <w:pPr>
        <w:spacing w:line="240" w:lineRule="auto"/>
      </w:pPr>
      <w:r>
        <w:continuationSeparator/>
      </w:r>
    </w:p>
  </w:endnote>
  <w:endnote w:id="1">
    <w:p w:rsidR="00F75E26" w:rsidRPr="004D25B8" w:rsidRDefault="00F75E26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auto"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75E26" w:rsidRDefault="00F75E26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Pr="00FA0376" w:rsidRDefault="00F75E26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F40D51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F75E26" w:rsidRPr="00EE0539" w:rsidRDefault="00F75E26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48214C" w:rsidRPr="0048214C">
      <w:rPr>
        <w:sz w:val="18"/>
        <w:szCs w:val="18"/>
      </w:rPr>
      <w:t>Договора на выполнение услуг по обслуживанию автоматики собственных нужд ПС для нужд ПАО МРСК Центра (филиал Белгородэнерго)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0D6" w:rsidRDefault="002730D6">
      <w:pPr>
        <w:spacing w:line="240" w:lineRule="auto"/>
      </w:pPr>
      <w:r>
        <w:separator/>
      </w:r>
    </w:p>
  </w:footnote>
  <w:footnote w:type="continuationSeparator" w:id="0">
    <w:p w:rsidR="002730D6" w:rsidRDefault="002730D6">
      <w:pPr>
        <w:spacing w:line="240" w:lineRule="auto"/>
      </w:pPr>
      <w:r>
        <w:continuationSeparator/>
      </w:r>
    </w:p>
  </w:footnote>
  <w:footnote w:id="1">
    <w:p w:rsidR="00F75E26" w:rsidRPr="00B36685" w:rsidRDefault="00F75E26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F75E26" w:rsidRDefault="00F75E26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F75E26" w:rsidRDefault="00F75E26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F75E26" w:rsidRPr="00F83889" w:rsidRDefault="00F75E26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F75E26" w:rsidRPr="00F83889" w:rsidRDefault="00F75E26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F75E26" w:rsidRPr="00F83889" w:rsidRDefault="00F75E26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F75E26" w:rsidRPr="00F83889" w:rsidRDefault="00F75E26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F75E26" w:rsidRDefault="00F75E26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Pr="00930031" w:rsidRDefault="00F75E26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E26" w:rsidRDefault="00F75E2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16DF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44C18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0D6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769E5"/>
    <w:rsid w:val="0048021C"/>
    <w:rsid w:val="004816F5"/>
    <w:rsid w:val="0048214C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50B6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39AF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3A37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575BC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44F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A76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666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0D51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5E26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BDC134E-0D64-4402-90CD-42F8B417A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footer" Target="footer9.xml"/><Relationship Id="rId21" Type="http://schemas.openxmlformats.org/officeDocument/2006/relationships/header" Target="header5.xml"/><Relationship Id="rId34" Type="http://schemas.openxmlformats.org/officeDocument/2006/relationships/hyperlink" Target="mailto:Ermolova.IV@mrsk-1.ru" TargetMode="External"/><Relationship Id="rId42" Type="http://schemas.openxmlformats.org/officeDocument/2006/relationships/footer" Target="footer10.xm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header" Target="header1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yperlink" Target="mailto:Goryagina.TN@mrsk-1.ru" TargetMode="External"/><Relationship Id="rId38" Type="http://schemas.openxmlformats.org/officeDocument/2006/relationships/header" Target="header12.xml"/><Relationship Id="rId46" Type="http://schemas.openxmlformats.org/officeDocument/2006/relationships/hyperlink" Target="consultantplus://offline/ref=86C855FF9931DA9E8282C60C4DADA77D6E3EF501C72B67668DFC4D0EA1y5xAN" TargetMode="Externa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mailto:doverie@mrsk-1.ru" TargetMode="Externa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8.xml"/><Relationship Id="rId40" Type="http://schemas.openxmlformats.org/officeDocument/2006/relationships/hyperlink" Target="http://www.rosseti.ru/about/contacts/opinion/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1.xml"/><Relationship Id="rId49" Type="http://schemas.openxmlformats.org/officeDocument/2006/relationships/hyperlink" Target="consultantplus://offline/ref=B7E04B8F5BC345C22463EADCAE81D93CF0C11310A0643D58FEE589F49Ff2C9L" TargetMode="External"/><Relationship Id="rId57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yperlink" Target="https://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B01C62B67668DFC4D0EA1y5xAN" TargetMode="External"/><Relationship Id="rId52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header" Target="header10.xml"/><Relationship Id="rId43" Type="http://schemas.openxmlformats.org/officeDocument/2006/relationships/hyperlink" Target="consultantplus://offline/ref=86C855FF9931DA9E8282C60C4DADA77D6E3FF20BC62667668DFC4D0EA1y5xAN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4CA1215A36F6052F6BC85F6f9C8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9D256-1607-4114-AA9D-C7B4E5D5A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93</Pages>
  <Words>29540</Words>
  <Characters>168380</Characters>
  <Application>Microsoft Office Word</Application>
  <DocSecurity>0</DocSecurity>
  <Lines>1403</Lines>
  <Paragraphs>395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197525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Сечная Инна Павловна</cp:lastModifiedBy>
  <cp:revision>160</cp:revision>
  <cp:lastPrinted>2015-12-29T14:27:00Z</cp:lastPrinted>
  <dcterms:created xsi:type="dcterms:W3CDTF">2016-01-13T12:36:00Z</dcterms:created>
  <dcterms:modified xsi:type="dcterms:W3CDTF">2018-10-04T10:47:00Z</dcterms:modified>
</cp:coreProperties>
</file>