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828E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31DAB" w:rsidRPr="000D67AD" w:rsidRDefault="00431D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31DAB" w:rsidRPr="000D67AD" w:rsidRDefault="00431D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31DAB" w:rsidRPr="000D67AD" w:rsidRDefault="00431D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31DAB" w:rsidRPr="000D67AD" w:rsidRDefault="00431D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31DAB" w:rsidRPr="000D67AD" w:rsidRDefault="00431D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31DAB" w:rsidRPr="000D67AD" w:rsidRDefault="00431D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31DAB" w:rsidRPr="000D67AD" w:rsidRDefault="00431DA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31DAB" w:rsidRPr="000D67AD" w:rsidRDefault="00431DA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31DAB" w:rsidRPr="000D67AD" w:rsidRDefault="00431D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31DAB" w:rsidRPr="00024A11" w:rsidRDefault="00431D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24A1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24A1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24A1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24A1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24A1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24A1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24A1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31DAB" w:rsidRPr="007417E6" w:rsidRDefault="00431DAB" w:rsidP="00431DAB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431DAB" w:rsidRDefault="00431DAB" w:rsidP="00431D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431DAB" w:rsidRDefault="00431DAB" w:rsidP="00431D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начальника Управления логистики</w:t>
      </w:r>
      <w:r w:rsidRPr="003C7995">
        <w:rPr>
          <w:sz w:val="24"/>
          <w:szCs w:val="24"/>
        </w:rPr>
        <w:t xml:space="preserve"> </w:t>
      </w:r>
    </w:p>
    <w:p w:rsidR="00431DAB" w:rsidRPr="00C12FA4" w:rsidRDefault="00431DAB" w:rsidP="00431D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 материально-технического обеспечения</w:t>
      </w:r>
      <w:r w:rsidRPr="00C12FA4">
        <w:rPr>
          <w:sz w:val="24"/>
          <w:szCs w:val="24"/>
        </w:rPr>
        <w:t xml:space="preserve"> </w:t>
      </w:r>
    </w:p>
    <w:p w:rsidR="00431DAB" w:rsidRPr="00C12FA4" w:rsidRDefault="00431DAB" w:rsidP="00431D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431DAB" w:rsidRPr="00C12FA4" w:rsidRDefault="00431DAB" w:rsidP="00431DAB">
      <w:pPr>
        <w:spacing w:line="240" w:lineRule="auto"/>
        <w:jc w:val="right"/>
      </w:pPr>
    </w:p>
    <w:p w:rsidR="00431DAB" w:rsidRPr="00C12FA4" w:rsidRDefault="00431DAB" w:rsidP="00431DAB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А.В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Веселов</w:t>
      </w:r>
    </w:p>
    <w:p w:rsidR="00431DAB" w:rsidRPr="00C12FA4" w:rsidRDefault="00431DAB" w:rsidP="00431DAB">
      <w:pPr>
        <w:spacing w:line="240" w:lineRule="auto"/>
        <w:jc w:val="right"/>
        <w:rPr>
          <w:sz w:val="24"/>
          <w:szCs w:val="24"/>
        </w:rPr>
      </w:pPr>
    </w:p>
    <w:p w:rsidR="00431DAB" w:rsidRPr="00C12FA4" w:rsidRDefault="00431DAB" w:rsidP="00431DAB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431DAB" w:rsidRPr="00C12FA4" w:rsidRDefault="00431DAB" w:rsidP="00431DAB">
      <w:pPr>
        <w:ind w:firstLine="0"/>
        <w:jc w:val="left"/>
        <w:rPr>
          <w:sz w:val="24"/>
          <w:szCs w:val="24"/>
        </w:rPr>
      </w:pPr>
    </w:p>
    <w:p w:rsidR="00431DAB" w:rsidRPr="00C12FA4" w:rsidRDefault="00431DAB" w:rsidP="00431DA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431DAB" w:rsidRPr="00C12FA4" w:rsidRDefault="00431DAB" w:rsidP="00431DA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431DAB" w:rsidRPr="00C12FA4" w:rsidRDefault="00431DAB" w:rsidP="00431DA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431DAB" w:rsidRPr="00C12FA4" w:rsidRDefault="00431DAB" w:rsidP="00431DA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431DAB" w:rsidRPr="00C12FA4" w:rsidRDefault="00431DAB" w:rsidP="00431DAB">
      <w:pPr>
        <w:spacing w:line="264" w:lineRule="auto"/>
        <w:jc w:val="center"/>
        <w:rPr>
          <w:sz w:val="24"/>
          <w:szCs w:val="24"/>
        </w:rPr>
      </w:pPr>
    </w:p>
    <w:p w:rsidR="00431DAB" w:rsidRPr="00C12FA4" w:rsidRDefault="00431DAB" w:rsidP="00431DAB">
      <w:pPr>
        <w:spacing w:line="264" w:lineRule="auto"/>
        <w:jc w:val="center"/>
        <w:rPr>
          <w:sz w:val="24"/>
          <w:szCs w:val="24"/>
        </w:rPr>
      </w:pPr>
    </w:p>
    <w:p w:rsidR="00431DAB" w:rsidRPr="00C12FA4" w:rsidRDefault="00431DAB" w:rsidP="00431DAB">
      <w:pPr>
        <w:spacing w:line="264" w:lineRule="auto"/>
        <w:jc w:val="center"/>
        <w:rPr>
          <w:sz w:val="24"/>
          <w:szCs w:val="24"/>
        </w:rPr>
      </w:pPr>
    </w:p>
    <w:p w:rsidR="00431DAB" w:rsidRPr="00C12FA4" w:rsidRDefault="00431DAB" w:rsidP="00431DA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431DAB" w:rsidRPr="00C12FA4" w:rsidRDefault="00431DAB" w:rsidP="00431DAB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431DAB" w:rsidRPr="00C12FA4" w:rsidRDefault="00431DAB" w:rsidP="00431DA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431DAB" w:rsidRPr="00FA55CE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FA55CE">
        <w:rPr>
          <w:b/>
          <w:sz w:val="24"/>
          <w:szCs w:val="24"/>
        </w:rPr>
        <w:t>Договора</w:t>
      </w:r>
      <w:proofErr w:type="gramEnd"/>
      <w:r w:rsidRPr="00FA55CE">
        <w:rPr>
          <w:b/>
          <w:sz w:val="24"/>
          <w:szCs w:val="24"/>
        </w:rPr>
        <w:t xml:space="preserve"> на </w:t>
      </w:r>
      <w:r w:rsidRPr="00431DAB">
        <w:rPr>
          <w:b/>
          <w:iCs/>
          <w:sz w:val="24"/>
          <w:szCs w:val="24"/>
        </w:rPr>
        <w:t>оказание услуг по обучению, повышению квалификации, профессиональной подготовке и переподготовке кадров</w:t>
      </w: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A55CE">
        <w:rPr>
          <w:b/>
          <w:sz w:val="24"/>
          <w:szCs w:val="24"/>
        </w:rPr>
        <w:t xml:space="preserve"> для нужд ПАО «МРСК Центра» (филиала «Костромаэнерго»)</w:t>
      </w:r>
    </w:p>
    <w:p w:rsidR="00431DAB" w:rsidRPr="00C12FA4" w:rsidRDefault="00431DAB" w:rsidP="00431DA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431DAB" w:rsidRPr="00C12FA4" w:rsidRDefault="00431DAB" w:rsidP="00431DA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431DAB" w:rsidRPr="00C12FA4" w:rsidRDefault="00431DAB" w:rsidP="00431DAB">
      <w:pPr>
        <w:spacing w:line="264" w:lineRule="auto"/>
        <w:ind w:firstLine="0"/>
        <w:rPr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rPr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1DAB" w:rsidRPr="00C12FA4" w:rsidRDefault="00431DAB" w:rsidP="00431DA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1DAB" w:rsidRPr="00D77FC1" w:rsidRDefault="00431DAB" w:rsidP="00431DAB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Pr="00FA55CE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431DAB" w:rsidRPr="00E71A48" w:rsidRDefault="00431DAB" w:rsidP="00431DAB">
      <w:pPr>
        <w:spacing w:line="264" w:lineRule="auto"/>
        <w:ind w:firstLine="0"/>
        <w:jc w:val="center"/>
        <w:rPr>
          <w:sz w:val="24"/>
          <w:szCs w:val="24"/>
        </w:rPr>
        <w:sectPr w:rsidR="00431DAB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AE1D21" w:rsidRDefault="005E56E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AE1D21">
        <w:rPr>
          <w:noProof/>
        </w:rPr>
        <w:t>1</w:t>
      </w:r>
      <w:r w:rsidR="00AE1D2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AE1D21">
        <w:rPr>
          <w:noProof/>
        </w:rPr>
        <w:t>Общие положения</w:t>
      </w:r>
      <w:r w:rsidR="00AE1D21">
        <w:rPr>
          <w:noProof/>
        </w:rPr>
        <w:tab/>
      </w:r>
      <w:r w:rsidR="00AE1D21">
        <w:rPr>
          <w:noProof/>
        </w:rPr>
        <w:fldChar w:fldCharType="begin"/>
      </w:r>
      <w:r w:rsidR="00AE1D21">
        <w:rPr>
          <w:noProof/>
        </w:rPr>
        <w:instrText xml:space="preserve"> PAGEREF _Toc465848785 \h </w:instrText>
      </w:r>
      <w:r w:rsidR="00AE1D21">
        <w:rPr>
          <w:noProof/>
        </w:rPr>
      </w:r>
      <w:r w:rsidR="00AE1D21">
        <w:rPr>
          <w:noProof/>
        </w:rPr>
        <w:fldChar w:fldCharType="separate"/>
      </w:r>
      <w:r w:rsidR="00AE1D21">
        <w:rPr>
          <w:noProof/>
        </w:rPr>
        <w:t>4</w:t>
      </w:r>
      <w:r w:rsidR="00AE1D21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46F7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46F7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46F7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AE1D21" w:rsidRDefault="00AE1D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46F7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46F7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46F7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AE1D21" w:rsidRDefault="00AE1D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78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46F7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46F7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46F7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84</w:t>
      </w:r>
      <w:r>
        <w:rPr>
          <w:noProof/>
        </w:rPr>
        <w:fldChar w:fldCharType="end"/>
      </w:r>
    </w:p>
    <w:p w:rsidR="00717F60" w:rsidRPr="00E71A48" w:rsidRDefault="005E56E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584878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5848786"/>
      <w:bookmarkEnd w:id="8"/>
      <w:r w:rsidRPr="00E71A48">
        <w:t>Общие сведения о процедуре запроса предложений</w:t>
      </w:r>
      <w:bookmarkEnd w:id="9"/>
    </w:p>
    <w:p w:rsidR="00431DAB" w:rsidRPr="00862664" w:rsidRDefault="00431DAB" w:rsidP="00431DA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bookmarkStart w:id="15" w:name="_Ref440270663"/>
      <w:proofErr w:type="gramStart"/>
      <w:r w:rsidRPr="00FA55CE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FA55CE">
        <w:rPr>
          <w:iCs/>
          <w:sz w:val="24"/>
          <w:szCs w:val="24"/>
        </w:rPr>
        <w:t xml:space="preserve"> РФ, 156961, г. Кострома, проспект Мира, 53, секретарь Закупочной комиссии – специалист 2 категории отдела закупочной деятельности филиала ПАО «МРСК Центра» - «Костромаэнерго» Инякин Р.К., </w:t>
      </w:r>
      <w:r w:rsidRPr="001E23AE">
        <w:rPr>
          <w:iCs/>
          <w:sz w:val="24"/>
          <w:szCs w:val="24"/>
        </w:rPr>
        <w:t xml:space="preserve">контактный телефон: (4942) 396-482, адрес электронной почты:  </w:t>
      </w:r>
      <w:r w:rsidRPr="001E23AE">
        <w:rPr>
          <w:rStyle w:val="a7"/>
          <w:sz w:val="24"/>
          <w:szCs w:val="24"/>
        </w:rPr>
        <w:t>Inyakin.RK@mrsk-1.ru</w:t>
      </w:r>
      <w:r w:rsidRPr="001E23AE">
        <w:rPr>
          <w:iCs/>
          <w:sz w:val="24"/>
          <w:szCs w:val="24"/>
        </w:rPr>
        <w:t xml:space="preserve">, ответственное лицо – Инякин Роман Константинович, контактный телефон: (4942) 396-482, адрес электронной почты:  </w:t>
      </w:r>
      <w:proofErr w:type="gramStart"/>
      <w:r w:rsidRPr="001E23AE">
        <w:rPr>
          <w:rStyle w:val="a7"/>
          <w:sz w:val="24"/>
          <w:szCs w:val="24"/>
        </w:rPr>
        <w:t>Inyakin.RK@mrsk-1.ru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6227FB">
        <w:rPr>
          <w:iCs/>
          <w:sz w:val="24"/>
          <w:szCs w:val="24"/>
        </w:rPr>
        <w:t>запроса предложений</w:t>
      </w:r>
      <w:r w:rsidRPr="006227FB">
        <w:rPr>
          <w:sz w:val="24"/>
          <w:szCs w:val="24"/>
        </w:rPr>
        <w:t xml:space="preserve">, опубликованным </w:t>
      </w:r>
      <w:r w:rsidRPr="006227F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</w:t>
      </w:r>
      <w:r w:rsidR="00DC3773">
        <w:rPr>
          <w:b/>
          <w:sz w:val="24"/>
          <w:szCs w:val="24"/>
        </w:rPr>
        <w:t>5</w:t>
      </w:r>
      <w:r w:rsidRPr="006227FB">
        <w:rPr>
          <w:b/>
          <w:sz w:val="24"/>
          <w:szCs w:val="24"/>
        </w:rPr>
        <w:t>» ноября 2016 г.</w:t>
      </w:r>
      <w:r w:rsidRPr="006227FB">
        <w:rPr>
          <w:sz w:val="24"/>
          <w:szCs w:val="24"/>
        </w:rPr>
        <w:t xml:space="preserve"> на официальном сайте</w:t>
      </w:r>
      <w:r w:rsidRPr="00862664">
        <w:rPr>
          <w:sz w:val="24"/>
          <w:szCs w:val="24"/>
        </w:rPr>
        <w:t xml:space="preserve"> (</w:t>
      </w:r>
      <w:hyperlink r:id="rId18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19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2A74A8">
        <w:rPr>
          <w:sz w:val="24"/>
          <w:szCs w:val="24"/>
        </w:rPr>
        <w:t>1.1.2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Документации,</w:t>
      </w:r>
      <w:r w:rsidRPr="00862664">
        <w:rPr>
          <w:iCs/>
          <w:sz w:val="24"/>
          <w:szCs w:val="24"/>
        </w:rPr>
        <w:t xml:space="preserve"> приг</w:t>
      </w:r>
      <w:r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 (далее - Участники)</w:t>
      </w:r>
      <w:r w:rsidRPr="00862664">
        <w:rPr>
          <w:sz w:val="24"/>
          <w:szCs w:val="24"/>
        </w:rPr>
        <w:t xml:space="preserve"> к участию в процедуре Открытого запроса предложений (далее</w:t>
      </w:r>
      <w:proofErr w:type="gramEnd"/>
      <w:r w:rsidRPr="00862664">
        <w:rPr>
          <w:sz w:val="24"/>
          <w:szCs w:val="24"/>
        </w:rPr>
        <w:t xml:space="preserve"> – запрос предложений) </w:t>
      </w:r>
      <w:bookmarkEnd w:id="10"/>
      <w:r w:rsidRPr="00862664">
        <w:rPr>
          <w:sz w:val="24"/>
          <w:szCs w:val="24"/>
        </w:rPr>
        <w:t xml:space="preserve">на право заключения </w:t>
      </w:r>
      <w:r w:rsidRPr="00FA55CE">
        <w:rPr>
          <w:iCs/>
          <w:sz w:val="24"/>
          <w:szCs w:val="24"/>
        </w:rPr>
        <w:t xml:space="preserve">Договора на </w:t>
      </w:r>
      <w:r w:rsidRPr="00431DAB">
        <w:rPr>
          <w:iCs/>
          <w:sz w:val="24"/>
          <w:szCs w:val="24"/>
        </w:rPr>
        <w:t>оказание услуг по обучению, повышению квалификации, профессиональной подготовке и переподготовке кадров</w:t>
      </w:r>
      <w:r w:rsidRPr="00FA55CE">
        <w:rPr>
          <w:iCs/>
          <w:sz w:val="24"/>
          <w:szCs w:val="24"/>
        </w:rPr>
        <w:t xml:space="preserve"> для нужд ПАО «МРСК Центра» (филиала «Костромаэнерго»</w:t>
      </w:r>
      <w:r>
        <w:rPr>
          <w:iCs/>
          <w:sz w:val="24"/>
          <w:szCs w:val="24"/>
        </w:rPr>
        <w:t>)</w:t>
      </w:r>
      <w:r w:rsidRPr="00FA55CE">
        <w:rPr>
          <w:iCs/>
          <w:sz w:val="24"/>
          <w:szCs w:val="24"/>
        </w:rPr>
        <w:t xml:space="preserve">, расположенного по адресу: </w:t>
      </w:r>
      <w:proofErr w:type="gramStart"/>
      <w:r w:rsidRPr="00FA55CE">
        <w:rPr>
          <w:iCs/>
          <w:sz w:val="24"/>
          <w:szCs w:val="24"/>
        </w:rPr>
        <w:t>РФ, 156961, г. Кострома, проспект Мира, 53)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431DAB" w:rsidRPr="00FA55CE" w:rsidRDefault="00431DAB" w:rsidP="00431DA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Запрос предложений проводится в соответствии с правилами и с </w:t>
      </w:r>
      <w:r w:rsidRPr="00B95526">
        <w:rPr>
          <w:sz w:val="24"/>
          <w:szCs w:val="24"/>
        </w:rPr>
        <w:t xml:space="preserve">использованием функционала электронной торговой площадки ПАО «Россети» </w:t>
      </w:r>
      <w:hyperlink r:id="rId20" w:history="1">
        <w:r w:rsidRPr="00431DAB">
          <w:rPr>
            <w:bCs w:val="0"/>
            <w:sz w:val="24"/>
            <w:szCs w:val="24"/>
            <w:lang w:eastAsia="ru-RU"/>
          </w:rPr>
          <w:t xml:space="preserve"> </w:t>
        </w:r>
        <w:hyperlink r:id="rId21" w:history="1">
          <w:r w:rsidRPr="00431DAB">
            <w:rPr>
              <w:rStyle w:val="a7"/>
              <w:sz w:val="24"/>
              <w:szCs w:val="24"/>
            </w:rPr>
            <w:t>www.b2b-mrsk.ru</w:t>
          </w:r>
        </w:hyperlink>
      </w:hyperlink>
      <w:r w:rsidRPr="00FA55CE">
        <w:rPr>
          <w:sz w:val="24"/>
          <w:szCs w:val="24"/>
        </w:rPr>
        <w:t xml:space="preserve"> (далее — ЭТП).</w:t>
      </w:r>
      <w:bookmarkEnd w:id="14"/>
    </w:p>
    <w:p w:rsidR="00431DAB" w:rsidRPr="00C12FA4" w:rsidRDefault="00431DAB" w:rsidP="00431DA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Заказчик: филиал</w:t>
      </w:r>
      <w:r w:rsidRPr="00FA55CE">
        <w:rPr>
          <w:iCs/>
          <w:sz w:val="24"/>
          <w:szCs w:val="24"/>
        </w:rPr>
        <w:t xml:space="preserve"> ПАО «МРСК Центра» - «Костромаэнерго»</w:t>
      </w:r>
      <w:r w:rsidRPr="00C12FA4">
        <w:rPr>
          <w:iCs/>
          <w:sz w:val="24"/>
          <w:szCs w:val="24"/>
        </w:rPr>
        <w:t>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431DAB" w:rsidRDefault="00431DAB" w:rsidP="00431DA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Запроса предложений</w:t>
      </w:r>
      <w:r>
        <w:rPr>
          <w:sz w:val="24"/>
          <w:szCs w:val="24"/>
        </w:rPr>
        <w:t>:</w:t>
      </w:r>
      <w:bookmarkEnd w:id="17"/>
    </w:p>
    <w:p w:rsidR="00431DAB" w:rsidRPr="00C12FA4" w:rsidRDefault="00431DAB" w:rsidP="00431DAB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Pr="00C12FA4">
        <w:rPr>
          <w:sz w:val="24"/>
          <w:szCs w:val="24"/>
        </w:rPr>
        <w:t xml:space="preserve"> </w:t>
      </w:r>
      <w:bookmarkEnd w:id="18"/>
      <w:r w:rsidRPr="00FA55CE">
        <w:rPr>
          <w:sz w:val="24"/>
          <w:szCs w:val="24"/>
        </w:rPr>
        <w:t xml:space="preserve">право заключения Договора на </w:t>
      </w:r>
      <w:r w:rsidRPr="00431DAB">
        <w:rPr>
          <w:iCs/>
          <w:sz w:val="24"/>
          <w:szCs w:val="24"/>
        </w:rPr>
        <w:t>оказание услуг по обучению, повышению квалификации, профессиональной подготовке и переподготовке кадров</w:t>
      </w:r>
      <w:r w:rsidRPr="00FA55CE">
        <w:rPr>
          <w:sz w:val="24"/>
          <w:szCs w:val="24"/>
        </w:rPr>
        <w:t xml:space="preserve"> для нужд ПАО «МРСК Центра» (филиала «Костромаэнерго»).</w:t>
      </w:r>
    </w:p>
    <w:p w:rsidR="00431DAB" w:rsidRPr="00E71A48" w:rsidRDefault="00431DAB" w:rsidP="00431DAB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A55CE">
        <w:rPr>
          <w:sz w:val="24"/>
          <w:szCs w:val="24"/>
        </w:rPr>
        <w:t xml:space="preserve">Количество лотов: </w:t>
      </w:r>
      <w:r w:rsidRPr="00FA55CE">
        <w:rPr>
          <w:b/>
          <w:sz w:val="24"/>
          <w:szCs w:val="24"/>
        </w:rPr>
        <w:t>1 (один)</w:t>
      </w:r>
      <w:r w:rsidRPr="00FA55CE">
        <w:rPr>
          <w:sz w:val="24"/>
          <w:szCs w:val="24"/>
        </w:rPr>
        <w:t>.</w:t>
      </w:r>
    </w:p>
    <w:bookmarkEnd w:id="19"/>
    <w:p w:rsidR="00431DAB" w:rsidRPr="00E71A48" w:rsidRDefault="00431DAB" w:rsidP="00431DAB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 поставок, работ (услуг) не допускается.</w:t>
      </w:r>
    </w:p>
    <w:p w:rsidR="00431DAB" w:rsidRPr="00FA55CE" w:rsidRDefault="00431DAB" w:rsidP="00431DA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FA55CE">
        <w:rPr>
          <w:sz w:val="24"/>
          <w:szCs w:val="24"/>
        </w:rPr>
        <w:t xml:space="preserve">Сроки выполнения поставок: </w:t>
      </w:r>
      <w:r w:rsidRPr="00431DAB">
        <w:rPr>
          <w:bCs w:val="0"/>
          <w:sz w:val="24"/>
          <w:szCs w:val="24"/>
          <w:lang w:eastAsia="ru-RU"/>
        </w:rPr>
        <w:t>10.01.2017 – 29.12.2017 г</w:t>
      </w:r>
      <w:r w:rsidRPr="00FA55CE">
        <w:rPr>
          <w:sz w:val="24"/>
          <w:szCs w:val="24"/>
        </w:rPr>
        <w:t>.</w:t>
      </w:r>
      <w:bookmarkEnd w:id="20"/>
    </w:p>
    <w:p w:rsidR="00431DAB" w:rsidRPr="00114504" w:rsidRDefault="00431DAB" w:rsidP="00431DA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8D2928">
        <w:rPr>
          <w:sz w:val="24"/>
          <w:szCs w:val="24"/>
        </w:rPr>
        <w:t>Отгрузочные реквизиты/базис поставки: на условиях DDP (Согласно ИНКОТЕРМС 2000) по адрес</w:t>
      </w:r>
      <w:r>
        <w:rPr>
          <w:sz w:val="24"/>
          <w:szCs w:val="24"/>
        </w:rPr>
        <w:t>у</w:t>
      </w:r>
      <w:r w:rsidRPr="008D2928">
        <w:rPr>
          <w:sz w:val="24"/>
          <w:szCs w:val="24"/>
        </w:rPr>
        <w:t xml:space="preserve"> филиал</w:t>
      </w:r>
      <w:r>
        <w:rPr>
          <w:sz w:val="24"/>
          <w:szCs w:val="24"/>
        </w:rPr>
        <w:t>а</w:t>
      </w:r>
      <w:r w:rsidRPr="008D2928">
        <w:rPr>
          <w:sz w:val="24"/>
          <w:szCs w:val="24"/>
        </w:rPr>
        <w:t xml:space="preserve"> ПАО «МРСК Центра</w:t>
      </w:r>
      <w:r w:rsidRPr="00114504">
        <w:rPr>
          <w:sz w:val="24"/>
          <w:szCs w:val="24"/>
        </w:rPr>
        <w:t>»</w:t>
      </w:r>
      <w:bookmarkEnd w:id="21"/>
      <w:r w:rsidRPr="00114504">
        <w:rPr>
          <w:sz w:val="24"/>
          <w:szCs w:val="24"/>
        </w:rPr>
        <w:t xml:space="preserve"> - «Костромаэнерго», </w:t>
      </w:r>
      <w:r w:rsidRPr="00431DAB">
        <w:rPr>
          <w:iCs/>
          <w:sz w:val="24"/>
          <w:szCs w:val="24"/>
        </w:rPr>
        <w:t>РФ, 156961, г. Кострома, проспект Мира, 53</w:t>
      </w:r>
      <w:r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22360B">
        <w:rPr>
          <w:iCs/>
          <w:sz w:val="24"/>
          <w:szCs w:val="24"/>
        </w:rPr>
        <w:t xml:space="preserve">Форма и порядок оплаты: </w:t>
      </w:r>
      <w:r w:rsidR="00431DAB" w:rsidRPr="00431DAB">
        <w:rPr>
          <w:iCs/>
          <w:sz w:val="24"/>
          <w:szCs w:val="24"/>
        </w:rPr>
        <w:t>в течение 30 рабочих дней после подписания Сторонами акта об оказании услуг</w:t>
      </w:r>
      <w:r w:rsidRPr="0022360B">
        <w:rPr>
          <w:iCs/>
          <w:sz w:val="24"/>
          <w:szCs w:val="24"/>
        </w:rPr>
        <w:t>.</w:t>
      </w:r>
      <w:bookmarkEnd w:id="15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E56E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E56EA">
        <w:rPr>
          <w:iCs/>
          <w:sz w:val="24"/>
          <w:szCs w:val="24"/>
        </w:rPr>
      </w:r>
      <w:r w:rsidR="005E56EA">
        <w:rPr>
          <w:iCs/>
          <w:sz w:val="24"/>
          <w:szCs w:val="24"/>
        </w:rPr>
        <w:fldChar w:fldCharType="separate"/>
      </w:r>
      <w:r w:rsidR="00FA2FD5">
        <w:rPr>
          <w:iCs/>
          <w:sz w:val="24"/>
          <w:szCs w:val="24"/>
        </w:rPr>
        <w:t>3</w:t>
      </w:r>
      <w:r w:rsidR="005E56E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5E56E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4</w:t>
      </w:r>
      <w:r w:rsidR="005E56E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31DAB">
        <w:fldChar w:fldCharType="begin"/>
      </w:r>
      <w:r w:rsidR="00431DAB">
        <w:instrText xml:space="preserve"> REF _Ref305973574 \r \h  \* MERGEFORMAT </w:instrText>
      </w:r>
      <w:r w:rsidR="00431DAB">
        <w:fldChar w:fldCharType="separate"/>
      </w:r>
      <w:r w:rsidR="00FA2FD5">
        <w:t>2</w:t>
      </w:r>
      <w:r w:rsidR="00431DA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E56E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E56EA">
        <w:rPr>
          <w:iCs/>
          <w:sz w:val="24"/>
          <w:szCs w:val="24"/>
        </w:rPr>
      </w:r>
      <w:r w:rsidR="005E56EA">
        <w:rPr>
          <w:iCs/>
          <w:sz w:val="24"/>
          <w:szCs w:val="24"/>
        </w:rPr>
        <w:fldChar w:fldCharType="separate"/>
      </w:r>
      <w:r w:rsidR="00FA2FD5">
        <w:rPr>
          <w:iCs/>
          <w:sz w:val="24"/>
          <w:szCs w:val="24"/>
        </w:rPr>
        <w:t>5</w:t>
      </w:r>
      <w:r w:rsidR="005E56E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_Ref440270637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1.1.5</w:t>
      </w:r>
      <w:r w:rsidR="00431DAB">
        <w:fldChar w:fldCharType="end"/>
      </w:r>
      <w:r w:rsidRPr="00366652">
        <w:rPr>
          <w:sz w:val="24"/>
          <w:szCs w:val="24"/>
        </w:rPr>
        <w:t xml:space="preserve">, </w:t>
      </w:r>
      <w:r w:rsidR="00431DAB">
        <w:fldChar w:fldCharType="begin"/>
      </w:r>
      <w:r w:rsidR="00431DAB">
        <w:instrText xml:space="preserve"> REF _Ref440270663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1.1.7</w:t>
      </w:r>
      <w:r w:rsidR="00431DAB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</w:t>
      </w:r>
      <w:r w:rsidR="00F9656F">
        <w:rPr>
          <w:sz w:val="24"/>
          <w:szCs w:val="24"/>
        </w:rPr>
        <w:t>Техническом</w:t>
      </w:r>
      <w:r w:rsidRPr="00366652">
        <w:rPr>
          <w:sz w:val="24"/>
          <w:szCs w:val="24"/>
        </w:rPr>
        <w:t xml:space="preserve"> </w:t>
      </w:r>
      <w:r w:rsidR="00F9656F">
        <w:rPr>
          <w:sz w:val="24"/>
          <w:szCs w:val="24"/>
        </w:rPr>
        <w:t>задании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lastRenderedPageBreak/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>к настоящей Документации, Участники при подготовке Заявок должны руководствоваться у</w:t>
      </w:r>
      <w:bookmarkStart w:id="22" w:name="_GoBack"/>
      <w:bookmarkEnd w:id="22"/>
      <w:r w:rsidRPr="00AE1D21">
        <w:rPr>
          <w:sz w:val="24"/>
          <w:szCs w:val="24"/>
        </w:rPr>
        <w:t xml:space="preserve">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_Ref440270637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1.1.5</w:t>
      </w:r>
      <w:r w:rsidR="00431DAB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31DAB">
        <w:fldChar w:fldCharType="begin"/>
      </w:r>
      <w:r w:rsidR="00431DAB">
        <w:instrText xml:space="preserve"> REF _Ref440270663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1.1.7</w:t>
      </w:r>
      <w:r w:rsidR="00431DAB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_Ref440270637 \r \h  \* MERGEFORMAT </w:instrText>
      </w:r>
      <w:r w:rsidR="00431DAB">
        <w:fldChar w:fldCharType="separate"/>
      </w:r>
      <w:r w:rsidR="00FA2FD5" w:rsidRPr="00AE1D21">
        <w:rPr>
          <w:bCs w:val="0"/>
          <w:iCs/>
          <w:sz w:val="24"/>
          <w:szCs w:val="24"/>
        </w:rPr>
        <w:t>1.1.5</w:t>
      </w:r>
      <w:r w:rsidR="00431DAB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_Ref440270663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1.1.7</w:t>
      </w:r>
      <w:r w:rsidR="00431DAB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5848787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_Ref305973033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3.2</w:t>
      </w:r>
      <w:r w:rsidR="00431DA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5848788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31DAB">
        <w:fldChar w:fldCharType="begin"/>
      </w:r>
      <w:r w:rsidR="00431DAB">
        <w:instrText xml:space="preserve"> REF _Ref191386109 \n \h  \* MERGEFORMAT </w:instrText>
      </w:r>
      <w:r w:rsidR="00431DAB">
        <w:fldChar w:fldCharType="separate"/>
      </w:r>
      <w:r w:rsidR="00FA2FD5" w:rsidRPr="00FA2FD5">
        <w:rPr>
          <w:color w:val="000000"/>
          <w:sz w:val="24"/>
          <w:szCs w:val="24"/>
        </w:rPr>
        <w:t>3.3.2</w:t>
      </w:r>
      <w:r w:rsidR="00431DAB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5E56EA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у)</w:t>
      </w:r>
      <w:r w:rsidR="005E56EA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_Ref306005578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3.3.8.3</w:t>
      </w:r>
      <w:r w:rsidR="00431DAB">
        <w:fldChar w:fldCharType="end"/>
      </w:r>
      <w:r w:rsidR="002F273A" w:rsidRPr="002F273A">
        <w:rPr>
          <w:sz w:val="24"/>
          <w:szCs w:val="24"/>
        </w:rPr>
        <w:t xml:space="preserve"> и </w:t>
      </w:r>
      <w:r w:rsidR="00197954" w:rsidRPr="002F273A">
        <w:rPr>
          <w:sz w:val="24"/>
          <w:szCs w:val="24"/>
        </w:rPr>
        <w:t xml:space="preserve">подразделе </w:t>
      </w:r>
      <w:r w:rsidR="005E56EA">
        <w:fldChar w:fldCharType="begin"/>
      </w:r>
      <w:r w:rsidR="00197954">
        <w:rPr>
          <w:sz w:val="24"/>
          <w:szCs w:val="24"/>
        </w:rPr>
        <w:instrText xml:space="preserve"> REF _Ref465847449 \r \h </w:instrText>
      </w:r>
      <w:r w:rsidR="005E56EA">
        <w:fldChar w:fldCharType="separate"/>
      </w:r>
      <w:r w:rsidR="00197954">
        <w:rPr>
          <w:sz w:val="24"/>
          <w:szCs w:val="24"/>
        </w:rPr>
        <w:t>5.15</w:t>
      </w:r>
      <w:r w:rsidR="005E56EA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5848789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31DAB">
        <w:fldChar w:fldCharType="begin"/>
      </w:r>
      <w:r w:rsidR="00431DAB">
        <w:instrText xml:space="preserve"> REF _Ref191386164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 xml:space="preserve"> 1.4.1 </w:t>
      </w:r>
      <w:r w:rsidR="00431DA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31DAB">
        <w:fldChar w:fldCharType="begin"/>
      </w:r>
      <w:r w:rsidR="00431DAB">
        <w:instrText xml:space="preserve"> REF _Ref306978606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 xml:space="preserve"> 1.4.2 </w:t>
      </w:r>
      <w:r w:rsidR="00431DAB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5848790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_Ref306114966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3.3.11</w:t>
      </w:r>
      <w:r w:rsidR="00431DA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5848791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5E56E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E56EA">
        <w:rPr>
          <w:b w:val="0"/>
        </w:rPr>
      </w:r>
      <w:r w:rsidR="005E56EA">
        <w:rPr>
          <w:b w:val="0"/>
        </w:rPr>
        <w:fldChar w:fldCharType="separate"/>
      </w:r>
      <w:r w:rsidR="00FA2FD5">
        <w:rPr>
          <w:b w:val="0"/>
        </w:rPr>
        <w:t>1.1.4</w:t>
      </w:r>
      <w:r w:rsidR="005E56E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4" w:name="_Toc440361306"/>
      <w:bookmarkStart w:id="65" w:name="_Toc440376061"/>
      <w:bookmarkStart w:id="66" w:name="_Toc440376188"/>
      <w:bookmarkStart w:id="67" w:name="_Toc440382453"/>
      <w:bookmarkStart w:id="68" w:name="_Toc440447123"/>
      <w:bookmarkStart w:id="69" w:name="_Toc440632283"/>
      <w:bookmarkStart w:id="70" w:name="_Toc440875056"/>
      <w:bookmarkStart w:id="71" w:name="_Toc441131043"/>
      <w:bookmarkStart w:id="72" w:name="_Toc465774564"/>
      <w:bookmarkStart w:id="73" w:name="_Toc46584879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31DAB">
        <w:fldChar w:fldCharType="begin"/>
      </w:r>
      <w:r w:rsidR="00431DAB">
        <w:instrText xml:space="preserve"> REF _Ref305973147 \r \h  \* MERGEFORMAT </w:instrText>
      </w:r>
      <w:r w:rsidR="00431DAB">
        <w:fldChar w:fldCharType="separate"/>
      </w:r>
      <w:r w:rsidR="00FA2FD5" w:rsidRPr="00FA2FD5">
        <w:rPr>
          <w:b w:val="0"/>
          <w:szCs w:val="24"/>
        </w:rPr>
        <w:t>3.3</w:t>
      </w:r>
      <w:r w:rsidR="00431DA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61307"/>
      <w:bookmarkStart w:id="75" w:name="_Toc440376062"/>
      <w:bookmarkStart w:id="76" w:name="_Toc440376189"/>
      <w:bookmarkStart w:id="77" w:name="_Toc440382454"/>
      <w:bookmarkStart w:id="78" w:name="_Toc440447124"/>
      <w:bookmarkStart w:id="79" w:name="_Toc440632284"/>
      <w:bookmarkStart w:id="80" w:name="_Toc440875057"/>
      <w:bookmarkStart w:id="81" w:name="_Toc441131044"/>
      <w:bookmarkStart w:id="82" w:name="_Toc465774565"/>
      <w:bookmarkStart w:id="83" w:name="_Toc465848794"/>
      <w:r w:rsidRPr="002D4BC6">
        <w:rPr>
          <w:b w:val="0"/>
          <w:szCs w:val="24"/>
        </w:rPr>
        <w:t xml:space="preserve">Письмо о подаче оферты (подраздел </w:t>
      </w:r>
      <w:r w:rsidR="00431DAB">
        <w:fldChar w:fldCharType="begin"/>
      </w:r>
      <w:r w:rsidR="00431DAB">
        <w:instrText xml:space="preserve"> REF _Ref55336310 \r \h  \* MERGEFORMAT </w:instrText>
      </w:r>
      <w:r w:rsidR="00431DAB">
        <w:fldChar w:fldCharType="separate"/>
      </w:r>
      <w:r w:rsidR="00FA2FD5" w:rsidRPr="00FA2FD5">
        <w:rPr>
          <w:b w:val="0"/>
          <w:szCs w:val="24"/>
        </w:rPr>
        <w:t>5.1</w:t>
      </w:r>
      <w:r w:rsidR="00431DA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4" w:name="_Toc440361308"/>
      <w:bookmarkStart w:id="85" w:name="_Toc440376063"/>
      <w:bookmarkStart w:id="86" w:name="_Toc440376190"/>
      <w:bookmarkStart w:id="87" w:name="_Toc440382455"/>
      <w:bookmarkStart w:id="88" w:name="_Toc440447125"/>
      <w:bookmarkStart w:id="89" w:name="_Toc440632285"/>
      <w:bookmarkStart w:id="90" w:name="_Toc440875058"/>
      <w:bookmarkStart w:id="91" w:name="_Toc441131045"/>
      <w:bookmarkStart w:id="92" w:name="_Toc465774566"/>
      <w:bookmarkStart w:id="93" w:name="_Toc46584879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31DAB">
        <w:fldChar w:fldCharType="begin"/>
      </w:r>
      <w:r w:rsidR="00431DAB">
        <w:instrText xml:space="preserve"> REF _Ref440284918 \r \h  \* MERGEFORMAT </w:instrText>
      </w:r>
      <w:r w:rsidR="00431DAB">
        <w:fldChar w:fldCharType="separate"/>
      </w:r>
      <w:r w:rsidR="00FA2FD5" w:rsidRPr="00FA2FD5">
        <w:rPr>
          <w:b w:val="0"/>
          <w:szCs w:val="24"/>
        </w:rPr>
        <w:t>5.2</w:t>
      </w:r>
      <w:r w:rsidR="00431DAB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31DAB">
        <w:fldChar w:fldCharType="begin"/>
      </w:r>
      <w:r w:rsidR="00431DAB">
        <w:instrText xml:space="preserve"> REF _Ref440537086 \r \h  \* MERGEFORMAT </w:instrText>
      </w:r>
      <w:r w:rsidR="00431DAB">
        <w:fldChar w:fldCharType="separate"/>
      </w:r>
      <w:r w:rsidR="00FA2FD5" w:rsidRPr="00FA2FD5">
        <w:rPr>
          <w:b w:val="0"/>
          <w:bCs w:val="0"/>
          <w:szCs w:val="24"/>
        </w:rPr>
        <w:t>5.3</w:t>
      </w:r>
      <w:r w:rsidR="00431DAB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31DAB">
        <w:fldChar w:fldCharType="begin"/>
      </w:r>
      <w:r w:rsidR="00431DAB">
        <w:instrText xml:space="preserve"> REF _Ref440284947 \r \h  \* MERGEFORMAT </w:instrText>
      </w:r>
      <w:r w:rsidR="00431DAB">
        <w:fldChar w:fldCharType="separate"/>
      </w:r>
      <w:r w:rsidR="00FA2FD5" w:rsidRPr="00FA2FD5">
        <w:rPr>
          <w:b w:val="0"/>
          <w:szCs w:val="24"/>
        </w:rPr>
        <w:t>5.4</w:t>
      </w:r>
      <w:r w:rsidR="00431DAB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5E56E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5.5</w:t>
      </w:r>
      <w:r w:rsidR="005E56E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5E56E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5.6</w:t>
      </w:r>
      <w:r w:rsidR="005E56E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4" w:name="_Toc440361309"/>
      <w:bookmarkStart w:id="95" w:name="_Toc440376064"/>
      <w:bookmarkStart w:id="96" w:name="_Toc440376191"/>
      <w:bookmarkStart w:id="97" w:name="_Toc440382456"/>
      <w:bookmarkStart w:id="98" w:name="_Toc440447126"/>
      <w:bookmarkStart w:id="99" w:name="_Toc440632286"/>
      <w:bookmarkStart w:id="100" w:name="_Toc440875059"/>
      <w:bookmarkStart w:id="101" w:name="_Toc441131046"/>
      <w:bookmarkStart w:id="102" w:name="_Toc465774567"/>
      <w:bookmarkStart w:id="103" w:name="_Toc46584879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5E56E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3.3.14</w:t>
      </w:r>
      <w:r w:rsidR="005E56E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4" w:name="_Toc440361310"/>
      <w:bookmarkStart w:id="105" w:name="_Toc440376065"/>
      <w:bookmarkStart w:id="106" w:name="_Toc440376192"/>
      <w:bookmarkStart w:id="107" w:name="_Toc440382457"/>
      <w:bookmarkStart w:id="108" w:name="_Toc440447127"/>
      <w:bookmarkStart w:id="109" w:name="_Toc440632287"/>
      <w:bookmarkStart w:id="110" w:name="_Toc440875060"/>
      <w:bookmarkStart w:id="111" w:name="_Toc441131047"/>
      <w:bookmarkStart w:id="112" w:name="_Toc465774568"/>
      <w:bookmarkStart w:id="113" w:name="_Toc465848797"/>
      <w:r w:rsidRPr="002D4BC6">
        <w:rPr>
          <w:b w:val="0"/>
          <w:szCs w:val="24"/>
        </w:rPr>
        <w:t xml:space="preserve">Оценка заявок (подраздел </w:t>
      </w:r>
      <w:r w:rsidR="005E56E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3.5.1</w:t>
      </w:r>
      <w:r w:rsidR="005E56E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5E56E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3.8</w:t>
      </w:r>
      <w:r w:rsidR="005E56E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4" w:name="_Проект_договора"/>
      <w:bookmarkStart w:id="115" w:name="_Ref305973574"/>
      <w:bookmarkStart w:id="116" w:name="_Ref440272931"/>
      <w:bookmarkStart w:id="117" w:name="_Ref440274025"/>
      <w:bookmarkStart w:id="118" w:name="_Ref440292752"/>
      <w:bookmarkStart w:id="119" w:name="_Toc465848798"/>
      <w:bookmarkEnd w:id="53"/>
      <w:bookmarkEnd w:id="114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15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16"/>
      <w:bookmarkEnd w:id="117"/>
      <w:bookmarkEnd w:id="118"/>
      <w:bookmarkEnd w:id="119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0" w:name="_Toc465848799"/>
      <w:r w:rsidRPr="006238AF">
        <w:t>Проект договора</w:t>
      </w:r>
      <w:bookmarkEnd w:id="120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21" w:name="_Toc439238031"/>
      <w:bookmarkStart w:id="122" w:name="_Toc439238153"/>
      <w:bookmarkStart w:id="123" w:name="_Toc439252705"/>
      <w:bookmarkStart w:id="124" w:name="_Toc439323563"/>
      <w:bookmarkStart w:id="125" w:name="_Toc439323679"/>
      <w:bookmarkStart w:id="126" w:name="_Toc440361313"/>
      <w:bookmarkStart w:id="127" w:name="_Toc440376068"/>
      <w:bookmarkStart w:id="128" w:name="_Toc440376195"/>
      <w:bookmarkStart w:id="129" w:name="_Toc440382460"/>
      <w:bookmarkStart w:id="130" w:name="_Toc440447130"/>
      <w:bookmarkStart w:id="131" w:name="_Toc440632290"/>
      <w:bookmarkStart w:id="132" w:name="_Toc440875063"/>
      <w:bookmarkStart w:id="133" w:name="_Toc441131050"/>
      <w:bookmarkStart w:id="134" w:name="_Toc465774571"/>
      <w:bookmarkStart w:id="135" w:name="_Toc46584880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36" w:name="_Toc439238032"/>
      <w:bookmarkStart w:id="137" w:name="_Toc439238154"/>
      <w:bookmarkStart w:id="138" w:name="_Toc439252706"/>
      <w:bookmarkStart w:id="139" w:name="_Toc439323564"/>
      <w:bookmarkStart w:id="140" w:name="_Toc439323680"/>
      <w:bookmarkStart w:id="141" w:name="_Toc440361314"/>
      <w:bookmarkStart w:id="142" w:name="_Toc440376069"/>
      <w:bookmarkStart w:id="143" w:name="_Toc440376196"/>
      <w:bookmarkStart w:id="144" w:name="_Toc440382461"/>
      <w:bookmarkStart w:id="145" w:name="_Toc440447131"/>
      <w:bookmarkStart w:id="146" w:name="_Toc440632291"/>
      <w:bookmarkStart w:id="147" w:name="_Toc440875064"/>
      <w:bookmarkStart w:id="148" w:name="_Toc441131051"/>
      <w:bookmarkStart w:id="149" w:name="_Toc465774572"/>
      <w:bookmarkStart w:id="150" w:name="_Toc46584880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5E56EA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5E56EA">
        <w:rPr>
          <w:b w:val="0"/>
        </w:rPr>
      </w:r>
      <w:r w:rsidR="005E56EA">
        <w:rPr>
          <w:b w:val="0"/>
        </w:rPr>
        <w:fldChar w:fldCharType="separate"/>
      </w:r>
      <w:r w:rsidR="00FA2FD5">
        <w:rPr>
          <w:b w:val="0"/>
        </w:rPr>
        <w:t>5.5</w:t>
      </w:r>
      <w:r w:rsidR="005E56E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1" w:name="_Toc439238033"/>
      <w:bookmarkStart w:id="152" w:name="_Toc439238155"/>
      <w:bookmarkStart w:id="153" w:name="_Toc439252707"/>
      <w:bookmarkStart w:id="154" w:name="_Toc439323565"/>
      <w:bookmarkStart w:id="155" w:name="_Toc439323681"/>
      <w:bookmarkStart w:id="156" w:name="_Toc440361315"/>
      <w:bookmarkStart w:id="157" w:name="_Toc440376070"/>
      <w:bookmarkStart w:id="158" w:name="_Toc440376197"/>
      <w:bookmarkStart w:id="159" w:name="_Toc440382462"/>
      <w:bookmarkStart w:id="160" w:name="_Toc440447132"/>
      <w:bookmarkStart w:id="161" w:name="_Toc440632292"/>
      <w:bookmarkStart w:id="162" w:name="_Toc440875065"/>
      <w:bookmarkStart w:id="163" w:name="_Toc441131052"/>
      <w:bookmarkStart w:id="164" w:name="_Toc465774573"/>
      <w:bookmarkStart w:id="165" w:name="_Toc46584880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66" w:name="_Toc440875066"/>
      <w:bookmarkStart w:id="167" w:name="_Toc465848803"/>
      <w:r w:rsidRPr="003303E9">
        <w:rPr>
          <w:bCs w:val="0"/>
        </w:rPr>
        <w:t>Антикоррупционная оговорка, включаемая в проект договора</w:t>
      </w:r>
      <w:bookmarkEnd w:id="166"/>
      <w:bookmarkEnd w:id="16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8" w:name="_Toc439238157"/>
      <w:bookmarkStart w:id="169" w:name="_Toc439252709"/>
      <w:bookmarkStart w:id="170" w:name="_Toc439323567"/>
      <w:bookmarkStart w:id="171" w:name="_Toc439323683"/>
      <w:bookmarkStart w:id="172" w:name="_Toc440361317"/>
      <w:bookmarkStart w:id="173" w:name="_Toc440376072"/>
      <w:bookmarkStart w:id="174" w:name="_Toc440376199"/>
      <w:bookmarkStart w:id="175" w:name="_Toc440382464"/>
      <w:bookmarkStart w:id="176" w:name="_Toc440447134"/>
      <w:bookmarkStart w:id="177" w:name="_Toc440632294"/>
      <w:bookmarkStart w:id="178" w:name="_Toc440875067"/>
      <w:bookmarkStart w:id="179" w:name="_Toc441131054"/>
      <w:bookmarkStart w:id="180" w:name="_Toc465774575"/>
      <w:bookmarkStart w:id="181" w:name="_Toc46584880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E56E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E56EA">
        <w:rPr>
          <w:b w:val="0"/>
        </w:rPr>
      </w:r>
      <w:r w:rsidR="005E56EA">
        <w:rPr>
          <w:b w:val="0"/>
        </w:rPr>
        <w:fldChar w:fldCharType="separate"/>
      </w:r>
      <w:r w:rsidR="00FA2FD5">
        <w:rPr>
          <w:b w:val="0"/>
        </w:rPr>
        <w:t>2.2.3</w:t>
      </w:r>
      <w:r w:rsidR="005E56EA">
        <w:rPr>
          <w:b w:val="0"/>
        </w:rPr>
        <w:fldChar w:fldCharType="end"/>
      </w:r>
      <w:r w:rsidRPr="003303E9">
        <w:rPr>
          <w:b w:val="0"/>
        </w:rPr>
        <w:t>).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158"/>
      <w:bookmarkStart w:id="183" w:name="_Toc439252710"/>
      <w:bookmarkStart w:id="184" w:name="_Toc439323568"/>
      <w:bookmarkStart w:id="185" w:name="_Toc439323684"/>
      <w:bookmarkStart w:id="186" w:name="_Toc440361318"/>
      <w:bookmarkStart w:id="187" w:name="_Toc440376073"/>
      <w:bookmarkStart w:id="188" w:name="_Toc440376200"/>
      <w:bookmarkStart w:id="189" w:name="_Toc440382465"/>
      <w:bookmarkStart w:id="190" w:name="_Toc440447135"/>
      <w:bookmarkStart w:id="191" w:name="_Toc440632295"/>
      <w:bookmarkStart w:id="192" w:name="_Toc440875068"/>
      <w:bookmarkStart w:id="193" w:name="_Toc441131055"/>
      <w:bookmarkStart w:id="194" w:name="_Toc465774576"/>
      <w:bookmarkStart w:id="195" w:name="_Toc46584880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6" w:name="_Toc439238159"/>
      <w:bookmarkStart w:id="197" w:name="_Toc439252711"/>
      <w:bookmarkStart w:id="198" w:name="_Toc439323569"/>
      <w:bookmarkStart w:id="199" w:name="_Toc439323685"/>
      <w:bookmarkStart w:id="200" w:name="_Ref440270867"/>
      <w:bookmarkStart w:id="201" w:name="_Toc440361319"/>
      <w:bookmarkStart w:id="202" w:name="_Toc440376074"/>
      <w:bookmarkStart w:id="203" w:name="_Toc440376201"/>
      <w:bookmarkStart w:id="204" w:name="_Toc440382466"/>
      <w:bookmarkStart w:id="205" w:name="_Toc440447136"/>
      <w:bookmarkStart w:id="206" w:name="_Toc440632296"/>
      <w:bookmarkStart w:id="207" w:name="_Toc440875069"/>
      <w:bookmarkStart w:id="208" w:name="_Toc441131056"/>
      <w:bookmarkStart w:id="209" w:name="_Toc465774577"/>
      <w:bookmarkStart w:id="210" w:name="_Toc465848806"/>
      <w:r w:rsidRPr="003303E9">
        <w:rPr>
          <w:b w:val="0"/>
        </w:rPr>
        <w:t>Текст Антикоррупционной оговорки: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11" w:name="_Ref303622434"/>
      <w:bookmarkStart w:id="212" w:name="_Ref303624273"/>
      <w:bookmarkStart w:id="213" w:name="_Ref303682476"/>
      <w:bookmarkStart w:id="214" w:name="_Ref303683017"/>
      <w:bookmarkEnd w:id="211"/>
      <w:bookmarkEnd w:id="212"/>
      <w:bookmarkEnd w:id="213"/>
      <w:bookmarkEnd w:id="214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15" w:name="_Ref303711222"/>
      <w:bookmarkStart w:id="216" w:name="_Ref311232052"/>
      <w:bookmarkStart w:id="217" w:name="_Toc4658488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15"/>
      <w:r w:rsidR="00D51A0B" w:rsidRPr="00E71A48">
        <w:rPr>
          <w:szCs w:val="24"/>
        </w:rPr>
        <w:t>Заявок</w:t>
      </w:r>
      <w:bookmarkEnd w:id="216"/>
      <w:bookmarkEnd w:id="21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8" w:name="_Toc4658488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1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19" w:name="_Toc439323688"/>
      <w:bookmarkStart w:id="220" w:name="_Toc440361322"/>
      <w:bookmarkStart w:id="221" w:name="_Toc440376077"/>
      <w:bookmarkStart w:id="222" w:name="_Toc440376204"/>
      <w:bookmarkStart w:id="223" w:name="_Toc440382469"/>
      <w:bookmarkStart w:id="224" w:name="_Toc440447139"/>
      <w:bookmarkStart w:id="225" w:name="_Toc440632299"/>
      <w:bookmarkStart w:id="226" w:name="_Toc440875072"/>
      <w:bookmarkStart w:id="227" w:name="_Toc441131059"/>
      <w:bookmarkStart w:id="228" w:name="_Toc465774580"/>
      <w:bookmarkStart w:id="229" w:name="_Toc4658488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31DAB">
        <w:fldChar w:fldCharType="begin"/>
      </w:r>
      <w:r w:rsidR="00431DAB">
        <w:instrText xml:space="preserve"> REF _Ref305973033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3.2</w:t>
      </w:r>
      <w:r w:rsidR="00431DA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31DAB">
        <w:fldChar w:fldCharType="begin"/>
      </w:r>
      <w:r w:rsidR="00431DAB">
        <w:instrText xml:space="preserve"> REF _Ref305973147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3.3</w:t>
      </w:r>
      <w:r w:rsidR="00431DAB">
        <w:fldChar w:fldCharType="end"/>
      </w:r>
      <w:r w:rsidR="005E56E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0" w:name="__RefNumPara__828_922829174"/>
      <w:bookmarkEnd w:id="23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E56E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="00431DAB">
        <w:fldChar w:fldCharType="begin"/>
      </w:r>
      <w:r w:rsidR="00431DAB">
        <w:instrText xml:space="preserve"> REF _Ref305973214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3.4</w:t>
      </w:r>
      <w:r w:rsidR="00431DA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31DAB">
        <w:fldChar w:fldCharType="begin"/>
      </w:r>
      <w:r w:rsidR="00431DAB">
        <w:instrText xml:space="preserve"> REF _Ref303683883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3.5</w:t>
      </w:r>
      <w:r w:rsidR="00431DA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1" w:name="__RefNumPara__832_922829174"/>
      <w:bookmarkEnd w:id="23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1DAB">
        <w:fldChar w:fldCharType="begin"/>
      </w:r>
      <w:r w:rsidR="00431DAB">
        <w:instrText xml:space="preserve"> REF _Ref305973250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3.5</w:t>
      </w:r>
      <w:r w:rsidR="00FA2FD5">
        <w:t>.1</w:t>
      </w:r>
      <w:r w:rsidR="00431DAB">
        <w:fldChar w:fldCharType="end"/>
      </w:r>
      <w:r w:rsidR="005E56E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2" w:name="__RefNumPara__834_922829174"/>
      <w:bookmarkEnd w:id="23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31DAB">
        <w:fldChar w:fldCharType="begin"/>
      </w:r>
      <w:r w:rsidR="00431DAB">
        <w:instrText xml:space="preserve"> REF _Ref303250967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3.7</w:t>
      </w:r>
      <w:r w:rsidR="00431DAB">
        <w:fldChar w:fldCharType="end"/>
      </w:r>
      <w:r w:rsidR="005E56E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3" w:name="__RefNumPara__836_922829174"/>
      <w:bookmarkEnd w:id="23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1DAB">
        <w:fldChar w:fldCharType="begin"/>
      </w:r>
      <w:r w:rsidR="00431DAB">
        <w:instrText xml:space="preserve"> REF _Ref303681924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3.8</w:t>
      </w:r>
      <w:r w:rsidR="00431DAB">
        <w:fldChar w:fldCharType="end"/>
      </w:r>
      <w:r w:rsidR="005E56E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_Ref303683929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3.10</w:t>
      </w:r>
      <w:r w:rsidR="00431DA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31DAB">
        <w:fldChar w:fldCharType="begin"/>
      </w:r>
      <w:r w:rsidR="00431DAB">
        <w:instrText xml:space="preserve"> REF _Ref306140410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3.11</w:t>
      </w:r>
      <w:r w:rsidR="00431DA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1DAB">
        <w:fldChar w:fldCharType="begin"/>
      </w:r>
      <w:r w:rsidR="00431DAB">
        <w:instrText xml:space="preserve"> REF _Ref306140451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3.12</w:t>
      </w:r>
      <w:r w:rsidR="00431DA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34" w:name="_Toc439323689"/>
      <w:bookmarkStart w:id="235" w:name="_Toc440361323"/>
      <w:bookmarkStart w:id="236" w:name="_Toc440376078"/>
      <w:bookmarkStart w:id="237" w:name="_Toc440376205"/>
      <w:bookmarkStart w:id="238" w:name="_Toc440382470"/>
      <w:bookmarkStart w:id="239" w:name="_Toc440447140"/>
      <w:bookmarkStart w:id="240" w:name="_Toc440632300"/>
      <w:bookmarkStart w:id="241" w:name="_Toc440875073"/>
      <w:bookmarkStart w:id="242" w:name="_Toc441131060"/>
      <w:bookmarkStart w:id="243" w:name="_Toc465774581"/>
      <w:bookmarkStart w:id="244" w:name="_Toc4658488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5" w:name="_Ref303250835"/>
      <w:bookmarkStart w:id="246" w:name="_Ref305973033"/>
      <w:bookmarkStart w:id="247" w:name="_Toc465848811"/>
      <w:bookmarkStart w:id="24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45"/>
      <w:r w:rsidRPr="00E71A48">
        <w:t xml:space="preserve"> по запросу предложений</w:t>
      </w:r>
      <w:bookmarkEnd w:id="246"/>
      <w:bookmarkEnd w:id="247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31DAB">
        <w:fldChar w:fldCharType="begin"/>
      </w:r>
      <w:r w:rsidR="00431DAB">
        <w:instrText xml:space="preserve"> REF _Ref302563524 \n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1.1.1</w:t>
      </w:r>
      <w:r w:rsidR="00431DA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9" w:name="__RefNumPara__444_922829174"/>
      <w:bookmarkStart w:id="250" w:name="_Ref191386216"/>
      <w:bookmarkStart w:id="251" w:name="_Ref305973147"/>
      <w:bookmarkStart w:id="252" w:name="_Toc465848812"/>
      <w:bookmarkEnd w:id="248"/>
      <w:bookmarkEnd w:id="249"/>
      <w:r w:rsidRPr="00E71A48">
        <w:lastRenderedPageBreak/>
        <w:t xml:space="preserve">Подготовка </w:t>
      </w:r>
      <w:bookmarkEnd w:id="250"/>
      <w:r w:rsidRPr="00E71A48">
        <w:t>Заявок</w:t>
      </w:r>
      <w:bookmarkEnd w:id="251"/>
      <w:bookmarkEnd w:id="25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3" w:name="_Ref306114638"/>
      <w:bookmarkStart w:id="254" w:name="_Toc440361326"/>
      <w:bookmarkStart w:id="255" w:name="_Toc440376081"/>
      <w:bookmarkStart w:id="256" w:name="_Toc440376208"/>
      <w:bookmarkStart w:id="257" w:name="_Toc440382473"/>
      <w:bookmarkStart w:id="258" w:name="_Toc440447143"/>
      <w:bookmarkStart w:id="259" w:name="_Toc440632303"/>
      <w:bookmarkStart w:id="260" w:name="_Toc440875076"/>
      <w:bookmarkStart w:id="261" w:name="_Toc441131063"/>
      <w:bookmarkStart w:id="262" w:name="_Toc465774584"/>
      <w:bookmarkStart w:id="263" w:name="_Toc4658488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</w:t>
      </w:r>
      <w:r w:rsidR="005E56E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5.2</w:t>
      </w:r>
      <w:r w:rsidR="005E56E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5.3</w:t>
      </w:r>
      <w:r w:rsidR="005E56E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5.4</w:t>
      </w:r>
      <w:r w:rsidR="005E56E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5.5</w:t>
      </w:r>
      <w:r w:rsidR="005E56E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_Ref191386407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3.3.8</w:t>
      </w:r>
      <w:r w:rsidR="00431DAB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_Ref440361610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5.6</w:t>
      </w:r>
      <w:r w:rsidR="00431DAB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6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31DAB">
        <w:fldChar w:fldCharType="begin"/>
      </w:r>
      <w:r w:rsidR="00431DAB">
        <w:instrText xml:space="preserve"> REF _Ref55336310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  <w:lang w:eastAsia="ru-RU"/>
        </w:rPr>
        <w:t>5.1</w:t>
      </w:r>
      <w:r w:rsidR="00431DA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31DAB">
        <w:fldChar w:fldCharType="begin"/>
      </w:r>
      <w:r w:rsidR="00431DAB">
        <w:instrText xml:space="preserve"> REF _Ref440271964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5.1.3</w:t>
      </w:r>
      <w:r w:rsidR="00431DAB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_Ref440279062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б)</w:t>
      </w:r>
      <w:r w:rsidR="00431DAB">
        <w:fldChar w:fldCharType="end"/>
      </w:r>
      <w:r w:rsidRPr="00AE1D21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_Ref303587815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3.3.8.3</w:t>
      </w:r>
      <w:r w:rsidR="00431DAB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31DAB">
        <w:fldChar w:fldCharType="begin"/>
      </w:r>
      <w:r w:rsidR="00431DAB">
        <w:instrText xml:space="preserve"> REF _Ref440537086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5.3</w:t>
      </w:r>
      <w:r w:rsidR="00431DAB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31DAB">
        <w:fldChar w:fldCharType="begin"/>
      </w:r>
      <w:r w:rsidR="00431DAB">
        <w:instrText xml:space="preserve"> REF _Ref440274913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  <w:lang w:eastAsia="ru-RU"/>
        </w:rPr>
        <w:t>5.2</w:t>
      </w:r>
      <w:r w:rsidR="00431DA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31DAB">
        <w:fldChar w:fldCharType="begin"/>
      </w:r>
      <w:r w:rsidR="00431DAB">
        <w:instrText xml:space="preserve"> REF _Ref440274902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  <w:lang w:eastAsia="ru-RU"/>
        </w:rPr>
        <w:t>5.4</w:t>
      </w:r>
      <w:r w:rsidR="00431DA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5.5</w:t>
      </w:r>
      <w:r w:rsidR="005E56E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5.6</w:t>
      </w:r>
      <w:r w:rsidR="005E56E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5.7.1</w:t>
      </w:r>
      <w:r w:rsidR="005E56E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5.7.2</w:t>
      </w:r>
      <w:r w:rsidR="005E56E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AE1D21">
        <w:rPr>
          <w:sz w:val="24"/>
          <w:szCs w:val="24"/>
        </w:rPr>
        <w:lastRenderedPageBreak/>
        <w:t>предпринимательства</w:t>
      </w:r>
      <w:r w:rsidRPr="00AE1D21"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31DAB">
        <w:fldChar w:fldCharType="begin"/>
      </w:r>
      <w:r w:rsidR="00431DAB">
        <w:instrText xml:space="preserve"> REF _Ref306005578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3.3.8.3</w:t>
      </w:r>
      <w:r w:rsidR="00431DAB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_Ref440279062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б)</w:t>
      </w:r>
      <w:r w:rsidR="00431DAB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E56EA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5E56EA" w:rsidRPr="00AE1D21">
        <w:rPr>
          <w:sz w:val="24"/>
          <w:szCs w:val="24"/>
        </w:rPr>
      </w:r>
      <w:r w:rsidR="005E56EA" w:rsidRPr="00AE1D21">
        <w:rPr>
          <w:sz w:val="24"/>
          <w:szCs w:val="24"/>
        </w:rPr>
        <w:fldChar w:fldCharType="separate"/>
      </w:r>
      <w:r w:rsidR="00FA2FD5" w:rsidRPr="00AE1D21">
        <w:rPr>
          <w:sz w:val="24"/>
          <w:szCs w:val="24"/>
        </w:rPr>
        <w:t>д)</w:t>
      </w:r>
      <w:r w:rsidR="005E56EA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_Ref440371812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м)</w:t>
      </w:r>
      <w:r w:rsidR="00431DAB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E56EA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5E56EA" w:rsidRPr="00AE1D21">
        <w:rPr>
          <w:sz w:val="24"/>
          <w:szCs w:val="24"/>
        </w:rPr>
      </w:r>
      <w:r w:rsidR="005E56EA" w:rsidRPr="00AE1D21">
        <w:rPr>
          <w:sz w:val="24"/>
          <w:szCs w:val="24"/>
        </w:rPr>
        <w:fldChar w:fldCharType="separate"/>
      </w:r>
      <w:r w:rsidR="00FA2FD5" w:rsidRPr="00AE1D21">
        <w:rPr>
          <w:sz w:val="24"/>
          <w:szCs w:val="24"/>
        </w:rPr>
        <w:t>н)</w:t>
      </w:r>
      <w:r w:rsidR="005E56EA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31DAB">
        <w:fldChar w:fldCharType="begin"/>
      </w:r>
      <w:r w:rsidR="00431DAB">
        <w:instrText xml:space="preserve"> REF _Ref442190626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у)</w:t>
      </w:r>
      <w:r w:rsidR="00431DAB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_Ref306005578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3.3.8.3</w:t>
      </w:r>
      <w:r w:rsidR="00431DAB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31DAB">
        <w:fldChar w:fldCharType="begin"/>
      </w:r>
      <w:r w:rsidR="00431DAB">
        <w:instrText xml:space="preserve"> REF _Ref306143446 \r \h  \* MERGEFORMAT </w:instrText>
      </w:r>
      <w:r w:rsidR="00431DAB">
        <w:fldChar w:fldCharType="separate"/>
      </w:r>
      <w:r w:rsidR="00197954" w:rsidRPr="00AE1D21">
        <w:rPr>
          <w:bCs w:val="0"/>
          <w:sz w:val="24"/>
          <w:szCs w:val="24"/>
        </w:rPr>
        <w:t>3.3.9.3</w:t>
      </w:r>
      <w:r w:rsidR="00431DAB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 xml:space="preserve">Документы для каждого соисполнителя готовятся с оформлением отдельного архива «Документы соисполнителя _________________». Документы, указанные в </w:t>
      </w:r>
      <w:proofErr w:type="spellStart"/>
      <w:r w:rsidRPr="00AE1D21">
        <w:rPr>
          <w:bCs w:val="0"/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_Ref442190626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у)</w:t>
      </w:r>
      <w:r w:rsidR="00431DAB">
        <w:fldChar w:fldCharType="end"/>
      </w:r>
      <w:r w:rsidRPr="00AE1D21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_Ref303587815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3.3.8.3</w:t>
      </w:r>
      <w:r w:rsidR="00431DAB">
        <w:fldChar w:fldCharType="end"/>
      </w:r>
      <w:r w:rsidRPr="00AE1D21">
        <w:rPr>
          <w:sz w:val="24"/>
          <w:szCs w:val="24"/>
        </w:rPr>
        <w:t>, подаются основным Участником;</w:t>
      </w:r>
    </w:p>
    <w:p w:rsidR="005106E7" w:rsidRPr="00AE1D2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31DAB">
        <w:fldChar w:fldCharType="begin"/>
      </w:r>
      <w:r w:rsidR="00431DAB">
        <w:instrText xml:space="preserve"> REF _Ref465847423 \r \h  \* MERGEFORMAT </w:instrText>
      </w:r>
      <w:r w:rsidR="00431DAB">
        <w:fldChar w:fldCharType="separate"/>
      </w:r>
      <w:r w:rsidR="00197954" w:rsidRPr="00AE1D21">
        <w:rPr>
          <w:bCs w:val="0"/>
          <w:sz w:val="24"/>
          <w:szCs w:val="24"/>
        </w:rPr>
        <w:t>3.3.10.7</w:t>
      </w:r>
      <w:r w:rsidR="00431DAB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AE1D21">
        <w:rPr>
          <w:bCs w:val="0"/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_Ref442190626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у)</w:t>
      </w:r>
      <w:r w:rsidR="00431DAB">
        <w:fldChar w:fldCharType="end"/>
      </w:r>
      <w:r w:rsidRPr="00AE1D21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_Ref303587815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3.3.8.3</w:t>
      </w:r>
      <w:r w:rsidR="00431DAB">
        <w:fldChar w:fldCharType="end"/>
      </w:r>
      <w:r w:rsidRPr="00AE1D21">
        <w:rPr>
          <w:sz w:val="24"/>
          <w:szCs w:val="24"/>
        </w:rPr>
        <w:t>, подаются Лидером коллективного участника.</w:t>
      </w:r>
    </w:p>
    <w:p w:rsidR="00717F60" w:rsidRPr="00AE1D2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5" w:name="_Ref306004660"/>
      <w:r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 xml:space="preserve">и такого </w:t>
      </w:r>
      <w:r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 отклоняются без рассмотрения по существу.</w:t>
      </w:r>
      <w:bookmarkEnd w:id="26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5E56EA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</w:t>
      </w:r>
      <w:r w:rsidR="005E56EA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31DAB">
        <w:fldChar w:fldCharType="begin"/>
      </w:r>
      <w:r w:rsidR="00431DAB">
        <w:instrText xml:space="preserve"> REF _Ref191386419 \n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3.3.2</w:t>
      </w:r>
      <w:r w:rsidR="00431DAB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5E56EA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у)</w:t>
      </w:r>
      <w:r w:rsidR="005E56EA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_Ref306005578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3.3.8.3</w:t>
      </w:r>
      <w:r w:rsidR="00431DAB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5E56EA">
        <w:fldChar w:fldCharType="begin"/>
      </w:r>
      <w:r w:rsidR="00197954">
        <w:rPr>
          <w:sz w:val="24"/>
          <w:szCs w:val="24"/>
        </w:rPr>
        <w:instrText xml:space="preserve"> REF _Ref465847449 \r \h </w:instrText>
      </w:r>
      <w:r w:rsidR="005E56EA">
        <w:fldChar w:fldCharType="separate"/>
      </w:r>
      <w:r w:rsidR="00197954">
        <w:rPr>
          <w:sz w:val="24"/>
          <w:szCs w:val="24"/>
        </w:rPr>
        <w:t>5.15</w:t>
      </w:r>
      <w:r w:rsidR="005E56EA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6" w:name="_Ref55279015"/>
      <w:bookmarkStart w:id="26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7"/>
      <w:bookmarkEnd w:id="26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Участник в </w:t>
      </w:r>
      <w:r w:rsidR="000A00E6" w:rsidRPr="00AE1D21">
        <w:rPr>
          <w:bCs w:val="0"/>
          <w:sz w:val="24"/>
          <w:szCs w:val="24"/>
        </w:rPr>
        <w:t>Графике оплаты оказания услуг (</w:t>
      </w:r>
      <w:r w:rsidR="000A00E6" w:rsidRPr="00AE1D21">
        <w:rPr>
          <w:bCs w:val="0"/>
          <w:spacing w:val="-2"/>
          <w:sz w:val="24"/>
          <w:szCs w:val="24"/>
        </w:rPr>
        <w:t>под</w:t>
      </w:r>
      <w:r w:rsidR="000A00E6" w:rsidRPr="00AE1D21">
        <w:rPr>
          <w:bCs w:val="0"/>
          <w:sz w:val="24"/>
          <w:szCs w:val="24"/>
        </w:rPr>
        <w:t xml:space="preserve">раздел </w:t>
      </w:r>
      <w:r w:rsidR="00431DAB">
        <w:fldChar w:fldCharType="begin"/>
      </w:r>
      <w:r w:rsidR="00431DAB">
        <w:instrText xml:space="preserve"> REF _Ref440361959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5.5</w:t>
      </w:r>
      <w:r w:rsidR="00431DAB">
        <w:fldChar w:fldCharType="end"/>
      </w:r>
      <w:r w:rsidR="000A00E6" w:rsidRPr="00AE1D21">
        <w:rPr>
          <w:bCs w:val="0"/>
          <w:sz w:val="24"/>
          <w:szCs w:val="24"/>
        </w:rPr>
        <w:t>)</w:t>
      </w:r>
      <w:r w:rsidRPr="00AE1D21">
        <w:rPr>
          <w:sz w:val="24"/>
          <w:szCs w:val="24"/>
        </w:rPr>
        <w:t xml:space="preserve"> должен указать условия оплаты за </w:t>
      </w:r>
      <w:r w:rsidR="00541FAB" w:rsidRPr="00AE1D21">
        <w:rPr>
          <w:sz w:val="24"/>
          <w:szCs w:val="24"/>
        </w:rPr>
        <w:t>оказываемые</w:t>
      </w:r>
      <w:r w:rsidR="00541FAB" w:rsidRPr="00F11A50">
        <w:rPr>
          <w:sz w:val="24"/>
          <w:szCs w:val="24"/>
        </w:rPr>
        <w:t xml:space="preserve">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431DAB">
        <w:fldChar w:fldCharType="begin"/>
      </w:r>
      <w:r w:rsidR="00431DAB">
        <w:instrText xml:space="preserve"> REF _Ref440271036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5.4</w:t>
      </w:r>
      <w:r w:rsidR="00431DAB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_Ref55336310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5.1</w:t>
      </w:r>
      <w:r w:rsidR="00431DAB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5E56E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</w:t>
      </w:r>
      <w:r w:rsidR="005E56EA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Ref115076752"/>
      <w:bookmarkStart w:id="270" w:name="_Ref191386109"/>
      <w:bookmarkStart w:id="271" w:name="_Ref191386419"/>
      <w:bookmarkStart w:id="272" w:name="_Toc440361327"/>
      <w:bookmarkStart w:id="273" w:name="_Toc440376082"/>
      <w:bookmarkStart w:id="274" w:name="_Toc440376209"/>
      <w:bookmarkStart w:id="275" w:name="_Toc440382474"/>
      <w:bookmarkStart w:id="276" w:name="_Toc440447144"/>
      <w:bookmarkStart w:id="277" w:name="_Toc440632304"/>
      <w:bookmarkStart w:id="278" w:name="_Toc440875077"/>
      <w:bookmarkStart w:id="279" w:name="_Toc441131064"/>
      <w:bookmarkStart w:id="280" w:name="_Toc465774585"/>
      <w:bookmarkStart w:id="281" w:name="_Toc4658488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69"/>
      <w:bookmarkEnd w:id="270"/>
      <w:bookmarkEnd w:id="271"/>
      <w:r w:rsidRPr="00E71A48">
        <w:rPr>
          <w:szCs w:val="24"/>
        </w:rPr>
        <w:t>ЭТП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</w:t>
      </w:r>
      <w:r w:rsidRPr="00E71A48">
        <w:rPr>
          <w:bCs w:val="0"/>
          <w:sz w:val="24"/>
          <w:szCs w:val="24"/>
        </w:rPr>
        <w:lastRenderedPageBreak/>
        <w:t xml:space="preserve">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2" w:name="_Ref115076807"/>
      <w:bookmarkStart w:id="283" w:name="_Toc440361328"/>
      <w:bookmarkStart w:id="284" w:name="_Toc440376083"/>
      <w:bookmarkStart w:id="285" w:name="_Toc440376210"/>
      <w:bookmarkStart w:id="286" w:name="_Toc440382475"/>
      <w:bookmarkStart w:id="287" w:name="_Toc440447145"/>
      <w:bookmarkStart w:id="288" w:name="_Toc440632305"/>
      <w:bookmarkStart w:id="289" w:name="_Toc440875078"/>
      <w:bookmarkStart w:id="290" w:name="_Toc441131065"/>
      <w:bookmarkStart w:id="291" w:name="_Toc465774586"/>
      <w:bookmarkStart w:id="292" w:name="_Toc4658488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3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5E56EA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у)</w:t>
      </w:r>
      <w:r w:rsidR="005E56EA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_Ref306005578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3.3.8.3</w:t>
      </w:r>
      <w:r w:rsidR="00431DAB">
        <w:fldChar w:fldCharType="end"/>
      </w:r>
      <w:r w:rsidR="002F273A" w:rsidRPr="002F273A">
        <w:rPr>
          <w:sz w:val="24"/>
          <w:szCs w:val="24"/>
        </w:rPr>
        <w:t xml:space="preserve"> и </w:t>
      </w:r>
      <w:r w:rsidR="00197954" w:rsidRPr="002F273A">
        <w:rPr>
          <w:sz w:val="24"/>
          <w:szCs w:val="24"/>
        </w:rPr>
        <w:t xml:space="preserve">подразделе </w:t>
      </w:r>
      <w:r w:rsidR="005E56EA">
        <w:fldChar w:fldCharType="begin"/>
      </w:r>
      <w:r w:rsidR="00197954">
        <w:rPr>
          <w:sz w:val="24"/>
          <w:szCs w:val="24"/>
        </w:rPr>
        <w:instrText xml:space="preserve"> REF _Ref465847449 \r \h </w:instrText>
      </w:r>
      <w:r w:rsidR="005E56EA">
        <w:fldChar w:fldCharType="separate"/>
      </w:r>
      <w:r w:rsidR="00197954">
        <w:rPr>
          <w:sz w:val="24"/>
          <w:szCs w:val="24"/>
        </w:rPr>
        <w:t>5.15</w:t>
      </w:r>
      <w:r w:rsidR="005E56EA">
        <w:fldChar w:fldCharType="end"/>
      </w:r>
      <w:r>
        <w:rPr>
          <w:bCs w:val="0"/>
          <w:sz w:val="24"/>
          <w:szCs w:val="24"/>
        </w:rPr>
        <w:t>.</w:t>
      </w:r>
      <w:bookmarkEnd w:id="29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4" w:name="_Ref306008743"/>
      <w:bookmarkStart w:id="295" w:name="_Toc440361329"/>
      <w:bookmarkStart w:id="296" w:name="_Toc440376084"/>
      <w:bookmarkStart w:id="297" w:name="_Toc440376211"/>
      <w:bookmarkStart w:id="298" w:name="_Toc440382476"/>
      <w:bookmarkStart w:id="299" w:name="_Toc440447146"/>
      <w:bookmarkStart w:id="300" w:name="_Toc440632306"/>
      <w:bookmarkStart w:id="301" w:name="_Toc440875079"/>
      <w:bookmarkStart w:id="302" w:name="_Toc441131066"/>
      <w:bookmarkStart w:id="303" w:name="_Toc465774587"/>
      <w:bookmarkStart w:id="304" w:name="_Toc4658488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05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31DAB">
        <w:fldChar w:fldCharType="begin"/>
      </w:r>
      <w:r w:rsidR="00431DAB">
        <w:instrText xml:space="preserve"> REF _Ref440289953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3.4.1.3</w:t>
      </w:r>
      <w:r w:rsidR="00431DAB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05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6" w:name="_Toc440361330"/>
      <w:bookmarkStart w:id="307" w:name="_Toc440376085"/>
      <w:bookmarkStart w:id="308" w:name="_Toc440376212"/>
      <w:bookmarkStart w:id="309" w:name="_Toc440382477"/>
      <w:bookmarkStart w:id="310" w:name="_Toc440447147"/>
      <w:bookmarkStart w:id="311" w:name="_Toc440632307"/>
      <w:bookmarkStart w:id="312" w:name="_Toc440875080"/>
      <w:bookmarkStart w:id="313" w:name="_Toc441131067"/>
      <w:bookmarkStart w:id="314" w:name="_Toc465774588"/>
      <w:bookmarkStart w:id="315" w:name="_Toc4658488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6" w:name="_Toc440361331"/>
      <w:bookmarkStart w:id="317" w:name="_Toc440376086"/>
      <w:bookmarkStart w:id="318" w:name="_Toc440376213"/>
      <w:bookmarkStart w:id="319" w:name="_Toc440382478"/>
      <w:bookmarkStart w:id="320" w:name="_Toc440447148"/>
      <w:bookmarkStart w:id="321" w:name="_Toc440632308"/>
      <w:bookmarkStart w:id="322" w:name="_Toc440875081"/>
      <w:bookmarkStart w:id="323" w:name="_Toc441131068"/>
      <w:bookmarkStart w:id="324" w:name="_Toc465774589"/>
      <w:bookmarkStart w:id="325" w:name="_Toc4658488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415786" w:rsidRDefault="00415786" w:rsidP="00415786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left="708" w:firstLine="0"/>
        <w:rPr>
          <w:bCs w:val="0"/>
          <w:sz w:val="24"/>
          <w:szCs w:val="24"/>
        </w:rPr>
      </w:pPr>
    </w:p>
    <w:p w:rsidR="00415786" w:rsidRDefault="00415786" w:rsidP="00415786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left="708" w:firstLine="0"/>
        <w:rPr>
          <w:bCs w:val="0"/>
          <w:sz w:val="24"/>
          <w:szCs w:val="24"/>
        </w:rPr>
      </w:pPr>
    </w:p>
    <w:p w:rsidR="00431DAB" w:rsidRPr="00E71A48" w:rsidRDefault="00431DAB" w:rsidP="00431DAB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left="708" w:firstLine="0"/>
        <w:rPr>
          <w:bCs w:val="0"/>
          <w:sz w:val="24"/>
          <w:szCs w:val="24"/>
        </w:rPr>
      </w:pPr>
    </w:p>
    <w:p w:rsidR="00415786" w:rsidRPr="00415786" w:rsidRDefault="00717F60" w:rsidP="000634D2">
      <w:pPr>
        <w:pStyle w:val="3"/>
        <w:spacing w:line="264" w:lineRule="auto"/>
      </w:pPr>
      <w:bookmarkStart w:id="326" w:name="_Toc440361332"/>
      <w:bookmarkStart w:id="327" w:name="_Toc440376087"/>
      <w:bookmarkStart w:id="328" w:name="_Toc440376214"/>
      <w:bookmarkStart w:id="329" w:name="_Toc440382479"/>
      <w:bookmarkStart w:id="330" w:name="_Toc440447149"/>
      <w:bookmarkStart w:id="331" w:name="_Toc440632309"/>
      <w:bookmarkStart w:id="332" w:name="_Toc440875082"/>
      <w:bookmarkStart w:id="333" w:name="_Toc441131069"/>
      <w:bookmarkStart w:id="334" w:name="_Toc465774590"/>
      <w:bookmarkStart w:id="335" w:name="_Toc465848819"/>
      <w:r w:rsidRPr="00415786">
        <w:rPr>
          <w:szCs w:val="24"/>
        </w:rPr>
        <w:lastRenderedPageBreak/>
        <w:t xml:space="preserve">Начальная (максимальная) цена </w:t>
      </w:r>
      <w:r w:rsidR="00123C70" w:rsidRPr="00415786">
        <w:rPr>
          <w:szCs w:val="24"/>
        </w:rPr>
        <w:t>Договор</w:t>
      </w:r>
      <w:r w:rsidRPr="00415786">
        <w:rPr>
          <w:szCs w:val="24"/>
        </w:rPr>
        <w:t>а (цена лота)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Default="00431DAB" w:rsidP="00415786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lang w:eastAsia="en-US"/>
        </w:rPr>
      </w:pPr>
      <w:r w:rsidRPr="00415786">
        <w:rPr>
          <w:b/>
          <w:bCs w:val="0"/>
          <w:sz w:val="24"/>
          <w:szCs w:val="24"/>
          <w:lang w:eastAsia="ru-RU"/>
        </w:rPr>
        <w:t>3 500 000</w:t>
      </w:r>
      <w:r w:rsidRPr="00415786">
        <w:rPr>
          <w:bCs w:val="0"/>
          <w:sz w:val="24"/>
          <w:szCs w:val="24"/>
          <w:lang w:eastAsia="ru-RU"/>
        </w:rPr>
        <w:t xml:space="preserve"> (Три миллиона пятьсот тысяч) рублей 00 копеек РФ, без учета НДС; НДС составляет </w:t>
      </w:r>
      <w:r w:rsidRPr="00415786">
        <w:rPr>
          <w:b/>
          <w:bCs w:val="0"/>
          <w:sz w:val="24"/>
          <w:szCs w:val="24"/>
          <w:lang w:eastAsia="ru-RU"/>
        </w:rPr>
        <w:t>630 000</w:t>
      </w:r>
      <w:r w:rsidRPr="00415786">
        <w:rPr>
          <w:bCs w:val="0"/>
          <w:sz w:val="24"/>
          <w:szCs w:val="24"/>
          <w:lang w:eastAsia="ru-RU"/>
        </w:rPr>
        <w:t xml:space="preserve"> (Шестьсот тридцать тысяч) рублей 00 копеек РФ; </w:t>
      </w:r>
      <w:r w:rsidRPr="00415786">
        <w:rPr>
          <w:b/>
          <w:bCs w:val="0"/>
          <w:sz w:val="24"/>
          <w:szCs w:val="24"/>
          <w:lang w:eastAsia="ru-RU"/>
        </w:rPr>
        <w:t>4 130 000</w:t>
      </w:r>
      <w:r w:rsidRPr="00415786">
        <w:rPr>
          <w:bCs w:val="0"/>
          <w:sz w:val="24"/>
          <w:szCs w:val="24"/>
          <w:lang w:eastAsia="ru-RU"/>
        </w:rPr>
        <w:t xml:space="preserve"> (Четыре миллиона сто тридцать тысяч) рублей 00 копеек РФ, с учетом НДС</w:t>
      </w:r>
      <w:r w:rsidR="00280464" w:rsidRPr="00415786">
        <w:rPr>
          <w:rFonts w:eastAsia="Calibri"/>
          <w:sz w:val="24"/>
          <w:szCs w:val="24"/>
          <w:lang w:eastAsia="en-US"/>
        </w:rPr>
        <w:t>.</w:t>
      </w:r>
    </w:p>
    <w:p w:rsidR="00415786" w:rsidRPr="00415786" w:rsidRDefault="00415786" w:rsidP="00415786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31DAB">
        <w:fldChar w:fldCharType="begin"/>
      </w:r>
      <w:r w:rsidR="00431DAB">
        <w:instrText xml:space="preserve"> REF _Ref55336310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5.1</w:t>
      </w:r>
      <w:r w:rsidR="00431DAB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31DAB">
        <w:fldChar w:fldCharType="begin"/>
      </w:r>
      <w:r w:rsidR="00431DAB">
        <w:instrText xml:space="preserve"> REF _Ref440271072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5.2</w:t>
      </w:r>
      <w:r w:rsidR="00431DAB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31DAB">
        <w:fldChar w:fldCharType="begin"/>
      </w:r>
      <w:r w:rsidR="00431DAB">
        <w:instrText xml:space="preserve"> REF _Ref440361439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5.5</w:t>
      </w:r>
      <w:r w:rsidR="00431DAB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</w:t>
      </w:r>
      <w:r w:rsidR="00415786" w:rsidRPr="00AE1D21">
        <w:rPr>
          <w:bCs w:val="0"/>
          <w:sz w:val="24"/>
          <w:szCs w:val="24"/>
        </w:rPr>
        <w:t>предусмотренной пунктом</w:t>
      </w:r>
      <w:r w:rsidRPr="00AE1D21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_Ref306138385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3.6.4</w:t>
      </w:r>
      <w:r w:rsidR="00431DAB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6" w:name="_Ref191386407"/>
      <w:bookmarkStart w:id="337" w:name="_Ref191386526"/>
      <w:bookmarkStart w:id="338" w:name="_Toc440361333"/>
      <w:bookmarkStart w:id="339" w:name="_Toc440376088"/>
      <w:bookmarkStart w:id="340" w:name="_Toc440376215"/>
      <w:bookmarkStart w:id="341" w:name="_Toc440382480"/>
      <w:bookmarkStart w:id="342" w:name="_Toc440447150"/>
      <w:bookmarkStart w:id="343" w:name="_Toc440632310"/>
      <w:bookmarkStart w:id="344" w:name="_Toc440875083"/>
      <w:bookmarkStart w:id="345" w:name="_Toc441131070"/>
      <w:bookmarkStart w:id="346" w:name="_Toc465774591"/>
      <w:bookmarkStart w:id="347" w:name="_Toc465848820"/>
      <w:bookmarkStart w:id="34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9" w:name="_Ref93090116"/>
      <w:bookmarkStart w:id="350" w:name="_Ref191386482"/>
      <w:bookmarkStart w:id="351" w:name="_Ref440291364"/>
      <w:bookmarkEnd w:id="34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49"/>
      <w:r w:rsidRPr="00AE1D21">
        <w:rPr>
          <w:bCs w:val="0"/>
          <w:sz w:val="24"/>
          <w:szCs w:val="24"/>
        </w:rPr>
        <w:t>:</w:t>
      </w:r>
      <w:bookmarkStart w:id="352" w:name="_Ref306004833"/>
      <w:bookmarkEnd w:id="35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31DAB">
        <w:fldChar w:fldCharType="begin"/>
      </w:r>
      <w:r w:rsidR="00431DAB">
        <w:instrText xml:space="preserve"> REF _Ref191386451 \n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3.3.9</w:t>
      </w:r>
      <w:r w:rsidR="00431DAB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_Ref440876619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3.3.10</w:t>
      </w:r>
      <w:r w:rsidR="00431DAB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1"/>
      <w:bookmarkEnd w:id="35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4"/>
      <w:bookmarkEnd w:id="35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>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6"/>
      <w:proofErr w:type="gramEnd"/>
    </w:p>
    <w:p w:rsidR="00DC7643" w:rsidRPr="0041578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31DAB">
        <w:fldChar w:fldCharType="begin"/>
      </w:r>
      <w:r w:rsidR="00431DAB">
        <w:instrText xml:space="preserve"> REF _Ref440275279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1.1.4</w:t>
      </w:r>
      <w:r w:rsidR="00431DA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31DAB">
        <w:fldChar w:fldCharType="begin"/>
      </w:r>
      <w:r w:rsidR="00431DAB">
        <w:instrText xml:space="preserve"> REF _Ref440270568 \r \h  \* MERGEFORMAT </w:instrText>
      </w:r>
      <w:r w:rsidR="00431DAB">
        <w:fldChar w:fldCharType="separate"/>
      </w:r>
      <w:r w:rsidR="00FA2FD5">
        <w:t>4</w:t>
      </w:r>
      <w:r w:rsidR="00431DAB">
        <w:fldChar w:fldCharType="end"/>
      </w:r>
      <w:r w:rsidRPr="009F2BF9">
        <w:rPr>
          <w:sz w:val="24"/>
          <w:szCs w:val="24"/>
        </w:rPr>
        <w:t xml:space="preserve">, в </w:t>
      </w:r>
      <w:r w:rsidRPr="00415786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</w:t>
      </w:r>
      <w:r w:rsidR="00F9656F">
        <w:rPr>
          <w:sz w:val="24"/>
          <w:szCs w:val="24"/>
          <w:lang w:eastAsia="ru-RU"/>
        </w:rPr>
        <w:t>Техническом</w:t>
      </w:r>
      <w:r w:rsidRPr="00AE1D21">
        <w:rPr>
          <w:sz w:val="24"/>
          <w:szCs w:val="24"/>
          <w:lang w:eastAsia="ru-RU"/>
        </w:rPr>
        <w:t xml:space="preserve"> </w:t>
      </w:r>
      <w:r w:rsidR="00F9656F">
        <w:rPr>
          <w:sz w:val="24"/>
          <w:szCs w:val="24"/>
          <w:lang w:eastAsia="ru-RU"/>
        </w:rPr>
        <w:t>задании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7" w:name="_Ref306005578"/>
      <w:bookmarkStart w:id="35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_Ref440291364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3.3.8.1</w:t>
      </w:r>
      <w:r w:rsidR="00431DAB">
        <w:fldChar w:fldCharType="end"/>
      </w:r>
      <w:r w:rsidRPr="00AE1D21">
        <w:rPr>
          <w:sz w:val="24"/>
          <w:szCs w:val="24"/>
        </w:rPr>
        <w:t>-</w:t>
      </w:r>
      <w:r w:rsidR="00431DAB">
        <w:fldChar w:fldCharType="begin"/>
      </w:r>
      <w:r w:rsidR="00431DAB">
        <w:instrText xml:space="preserve"> REF _Ref303669127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3.3.8.2</w:t>
      </w:r>
      <w:r w:rsidR="00431DAB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7"/>
      <w:bookmarkEnd w:id="35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</w:t>
      </w:r>
      <w:r w:rsidRPr="00AE1D21">
        <w:rPr>
          <w:sz w:val="24"/>
          <w:szCs w:val="24"/>
        </w:rPr>
        <w:lastRenderedPageBreak/>
        <w:t>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5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_Ref440271993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5.11</w:t>
      </w:r>
      <w:r w:rsidR="00431DAB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_Ref440271964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5.1.3</w:t>
      </w:r>
      <w:r w:rsidR="00431DAB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_Ref440272035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5.12</w:t>
      </w:r>
      <w:r w:rsidR="00431DAB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_Ref440272051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5.13</w:t>
      </w:r>
      <w:r w:rsidR="00431DAB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lastRenderedPageBreak/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_Ref440272119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5.7.1</w:t>
      </w:r>
      <w:r w:rsidR="00431DAB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5E56E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5.7.2</w:t>
      </w:r>
      <w:r w:rsidR="005E56E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</w:t>
      </w:r>
      <w:r w:rsidRPr="00AE1D21">
        <w:rPr>
          <w:sz w:val="24"/>
          <w:szCs w:val="24"/>
        </w:rPr>
        <w:lastRenderedPageBreak/>
        <w:t xml:space="preserve">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31DAB">
        <w:fldChar w:fldCharType="begin"/>
      </w:r>
      <w:r w:rsidR="00431DAB">
        <w:instrText xml:space="preserve"> REF _Ref440275279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1.1.4</w:t>
      </w:r>
      <w:r w:rsidR="00431DA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31DAB">
        <w:fldChar w:fldCharType="begin"/>
      </w:r>
      <w:r w:rsidR="00431DAB">
        <w:instrText xml:space="preserve"> REF _Ref440270568 \r \h  \* MERGEFORMAT </w:instrText>
      </w:r>
      <w:r w:rsidR="00431DAB">
        <w:fldChar w:fldCharType="separate"/>
      </w:r>
      <w:r w:rsidR="00FA2FD5">
        <w:t>4</w:t>
      </w:r>
      <w:r w:rsidR="00431DA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5.8</w:t>
      </w:r>
      <w:r w:rsidR="005E56E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_Ref55336389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5.9</w:t>
      </w:r>
      <w:r w:rsidR="00431DAB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_Ref55336398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5.10</w:t>
      </w:r>
      <w:r w:rsidR="00431DAB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5.14</w:t>
      </w:r>
      <w:r w:rsidR="005E56EA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6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_Ref440272274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5.16</w:t>
      </w:r>
      <w:r w:rsidR="00431DAB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право единоличного или </w:t>
      </w:r>
      <w:r w:rsidRPr="007D7C50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</w:t>
      </w:r>
      <w:r w:rsidRPr="00920CB0">
        <w:rPr>
          <w:sz w:val="24"/>
          <w:szCs w:val="24"/>
        </w:rPr>
        <w:lastRenderedPageBreak/>
        <w:t>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4" w:name="_Ref191386451"/>
      <w:bookmarkStart w:id="365" w:name="_Ref440271628"/>
      <w:bookmarkStart w:id="366" w:name="_Toc440361334"/>
      <w:bookmarkStart w:id="367" w:name="_Toc440376089"/>
      <w:bookmarkStart w:id="368" w:name="_Toc440376216"/>
      <w:bookmarkStart w:id="369" w:name="_Toc440382481"/>
      <w:bookmarkStart w:id="370" w:name="_Toc440447151"/>
      <w:bookmarkStart w:id="371" w:name="_Toc440632311"/>
      <w:bookmarkStart w:id="372" w:name="_Toc440875084"/>
      <w:bookmarkStart w:id="373" w:name="_Toc441131071"/>
      <w:bookmarkStart w:id="374" w:name="_Ref465773032"/>
      <w:bookmarkStart w:id="375" w:name="_Toc465774592"/>
      <w:bookmarkStart w:id="376" w:name="_Toc465848821"/>
      <w:r w:rsidRPr="00E71A48">
        <w:rPr>
          <w:szCs w:val="24"/>
        </w:rPr>
        <w:t xml:space="preserve">Привлечение </w:t>
      </w:r>
      <w:bookmarkEnd w:id="364"/>
      <w:bookmarkEnd w:id="365"/>
      <w:bookmarkEnd w:id="366"/>
      <w:bookmarkEnd w:id="367"/>
      <w:bookmarkEnd w:id="368"/>
      <w:r w:rsidR="00362EA4">
        <w:rPr>
          <w:szCs w:val="24"/>
        </w:rPr>
        <w:t>соисполнителей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77" w:name="_Ref191386461"/>
      <w:bookmarkStart w:id="378" w:name="_Toc440361335"/>
      <w:bookmarkStart w:id="379" w:name="_Toc440376090"/>
      <w:bookmarkStart w:id="38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31DAB">
        <w:fldChar w:fldCharType="begin"/>
      </w:r>
      <w:r w:rsidR="00431DAB">
        <w:instrText xml:space="preserve"> REF _Ref191386407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3.3.8</w:t>
      </w:r>
      <w:r w:rsidR="00431DAB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1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1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lastRenderedPageBreak/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E56E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3.3.8.1</w:t>
      </w:r>
      <w:r w:rsidR="005E56E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31DAB">
        <w:fldChar w:fldCharType="begin"/>
      </w:r>
      <w:r w:rsidR="00431DAB">
        <w:instrText xml:space="preserve"> REF _Ref303669127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3.3.8.2</w:t>
      </w:r>
      <w:r w:rsidR="00431DAB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_Ref442190626 \r \h  \* MERGEFORMAT </w:instrText>
      </w:r>
      <w:r w:rsidR="00431DAB">
        <w:fldChar w:fldCharType="separate"/>
      </w:r>
      <w:r w:rsidR="00197954" w:rsidRPr="00AE1D21">
        <w:rPr>
          <w:sz w:val="24"/>
          <w:szCs w:val="24"/>
        </w:rPr>
        <w:t>у)</w:t>
      </w:r>
      <w:r w:rsidR="00431DA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_Ref303587815 \r \h  \* MERGEFORMAT </w:instrText>
      </w:r>
      <w:r w:rsidR="00431DAB">
        <w:fldChar w:fldCharType="separate"/>
      </w:r>
      <w:r w:rsidR="00197954" w:rsidRPr="00AE1D21">
        <w:rPr>
          <w:sz w:val="24"/>
          <w:szCs w:val="24"/>
        </w:rPr>
        <w:t>3.3.8.3</w:t>
      </w:r>
      <w:r w:rsidR="00431DAB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31DAB">
        <w:fldChar w:fldCharType="begin"/>
      </w:r>
      <w:r w:rsidR="00431DAB">
        <w:instrText xml:space="preserve"> REF _Ref440272510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5.17</w:t>
      </w:r>
      <w:r w:rsidR="00431DAB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2" w:name="_Toc440382482"/>
      <w:bookmarkStart w:id="383" w:name="_Toc440447152"/>
      <w:bookmarkStart w:id="384" w:name="_Toc440632312"/>
      <w:bookmarkStart w:id="385" w:name="_Toc440875085"/>
      <w:bookmarkStart w:id="386" w:name="_Ref440876619"/>
      <w:bookmarkStart w:id="387" w:name="_Ref440876660"/>
      <w:bookmarkStart w:id="388" w:name="_Toc441131072"/>
      <w:bookmarkStart w:id="389" w:name="_Ref465772690"/>
      <w:bookmarkStart w:id="390" w:name="_Toc465774593"/>
      <w:bookmarkStart w:id="391" w:name="_Toc4658488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77"/>
      <w:bookmarkEnd w:id="378"/>
      <w:bookmarkEnd w:id="379"/>
      <w:bookmarkEnd w:id="380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_Ref191386482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3.3.8.1</w:t>
      </w:r>
      <w:r w:rsidR="00431DA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31DAB">
        <w:fldChar w:fldCharType="begin"/>
      </w:r>
      <w:r w:rsidR="00431DAB">
        <w:instrText xml:space="preserve"> REF _Ref191386407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3.3.8</w:t>
      </w:r>
      <w:r w:rsidR="00431DA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5E56E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3.3.8.1</w:t>
      </w:r>
      <w:r w:rsidR="005E56E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9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39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9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9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94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94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31DAB">
        <w:fldChar w:fldCharType="begin"/>
      </w:r>
      <w:r w:rsidR="00431DAB">
        <w:instrText xml:space="preserve"> REF _Ref307563248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  <w:lang w:val="en-US"/>
        </w:rPr>
        <w:t>a</w:t>
      </w:r>
      <w:r w:rsidR="00FA2FD5" w:rsidRPr="00431DAB">
        <w:rPr>
          <w:bCs w:val="0"/>
          <w:sz w:val="24"/>
          <w:szCs w:val="24"/>
        </w:rPr>
        <w:t>)</w:t>
      </w:r>
      <w:r w:rsidR="00431DAB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31DAB">
        <w:fldChar w:fldCharType="begin"/>
      </w:r>
      <w:r w:rsidR="00431DAB">
        <w:instrText xml:space="preserve"> REF _Ref307563262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  <w:lang w:val="en-US"/>
        </w:rPr>
        <w:t>g</w:t>
      </w:r>
      <w:r w:rsidR="00FA2FD5" w:rsidRPr="00431DAB">
        <w:rPr>
          <w:bCs w:val="0"/>
          <w:sz w:val="24"/>
          <w:szCs w:val="24"/>
        </w:rPr>
        <w:t>)</w:t>
      </w:r>
      <w:r w:rsidR="00431DAB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31DAB">
        <w:fldChar w:fldCharType="begin"/>
      </w:r>
      <w:r w:rsidR="00431DAB">
        <w:instrText xml:space="preserve"> REF _Ref306032591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3.3.10.4</w:t>
      </w:r>
      <w:r w:rsidR="00431DAB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5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395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_Ref303669127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3.3.8.2</w:t>
      </w:r>
      <w:r w:rsidR="00431DAB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_Ref442190626 \r \h  \* MERGEFORMAT </w:instrText>
      </w:r>
      <w:r w:rsidR="00431DAB">
        <w:fldChar w:fldCharType="separate"/>
      </w:r>
      <w:r w:rsidR="00197954" w:rsidRPr="00AE1D21">
        <w:rPr>
          <w:sz w:val="24"/>
          <w:szCs w:val="24"/>
        </w:rPr>
        <w:t>у)</w:t>
      </w:r>
      <w:r w:rsidR="00431DA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_Ref303587815 \r \h  \* MERGEFORMAT </w:instrText>
      </w:r>
      <w:r w:rsidR="00431DAB">
        <w:fldChar w:fldCharType="separate"/>
      </w:r>
      <w:r w:rsidR="00197954" w:rsidRPr="00AE1D21">
        <w:rPr>
          <w:sz w:val="24"/>
          <w:szCs w:val="24"/>
        </w:rPr>
        <w:t>3.3.8.3</w:t>
      </w:r>
      <w:r w:rsidR="00431DAB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5.18</w:t>
      </w:r>
      <w:r w:rsidR="005E56E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3.3.8.1</w:t>
      </w:r>
      <w:r w:rsidR="005E56E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306114966"/>
      <w:bookmarkStart w:id="397" w:name="_Toc440361336"/>
      <w:bookmarkStart w:id="398" w:name="_Toc440376091"/>
      <w:bookmarkStart w:id="399" w:name="_Toc440376218"/>
      <w:bookmarkStart w:id="400" w:name="_Toc440382483"/>
      <w:bookmarkStart w:id="401" w:name="_Toc440447153"/>
      <w:bookmarkStart w:id="402" w:name="_Toc440632313"/>
      <w:bookmarkStart w:id="403" w:name="_Toc440875086"/>
      <w:bookmarkStart w:id="404" w:name="_Toc441131073"/>
      <w:bookmarkStart w:id="405" w:name="_Toc465774594"/>
      <w:bookmarkStart w:id="406" w:name="_Toc465848823"/>
      <w:r w:rsidRPr="00E71A48">
        <w:rPr>
          <w:szCs w:val="24"/>
        </w:rPr>
        <w:t>Разъяснение Документации по запросу предложений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5E56E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5E56EA">
        <w:rPr>
          <w:bCs w:val="0"/>
          <w:iCs/>
          <w:sz w:val="24"/>
          <w:szCs w:val="24"/>
        </w:rPr>
      </w:r>
      <w:r w:rsidR="005E56EA">
        <w:rPr>
          <w:bCs w:val="0"/>
          <w:iCs/>
          <w:sz w:val="24"/>
          <w:szCs w:val="24"/>
        </w:rPr>
        <w:fldChar w:fldCharType="separate"/>
      </w:r>
      <w:r w:rsidR="00FA2FD5">
        <w:rPr>
          <w:bCs w:val="0"/>
          <w:iCs/>
          <w:sz w:val="24"/>
          <w:szCs w:val="24"/>
        </w:rPr>
        <w:t>3.3.12</w:t>
      </w:r>
      <w:r w:rsidR="005E56E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31DAB">
        <w:fldChar w:fldCharType="begin"/>
      </w:r>
      <w:r w:rsidR="00431DAB">
        <w:instrText xml:space="preserve"> REF _Ref440289401 \r \h  \* MERGEFORMAT </w:instrText>
      </w:r>
      <w:r w:rsidR="00431DAB">
        <w:fldChar w:fldCharType="separate"/>
      </w:r>
      <w:r w:rsidR="00FA2FD5" w:rsidRPr="00FA2FD5">
        <w:rPr>
          <w:bCs w:val="0"/>
          <w:iCs/>
          <w:sz w:val="24"/>
          <w:szCs w:val="24"/>
        </w:rPr>
        <w:t>3.3.13</w:t>
      </w:r>
      <w:r w:rsidR="00431DAB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7"/>
      <w:bookmarkStart w:id="408" w:name="_Toc440376092"/>
      <w:bookmarkStart w:id="409" w:name="_Toc440376219"/>
      <w:bookmarkStart w:id="410" w:name="_Toc440382484"/>
      <w:bookmarkStart w:id="411" w:name="_Toc440447154"/>
      <w:bookmarkStart w:id="412" w:name="_Toc440632314"/>
      <w:bookmarkStart w:id="413" w:name="_Toc440875087"/>
      <w:bookmarkStart w:id="414" w:name="_Ref440969948"/>
      <w:bookmarkStart w:id="415" w:name="_Ref441057071"/>
      <w:bookmarkStart w:id="416" w:name="_Toc441131074"/>
      <w:bookmarkStart w:id="417" w:name="_Toc465774595"/>
      <w:bookmarkStart w:id="418" w:name="_Toc465848824"/>
      <w:r w:rsidRPr="00E71A48">
        <w:rPr>
          <w:szCs w:val="24"/>
        </w:rPr>
        <w:t>Внесение изменений в Документацию по запросу предложений.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Ref440289401"/>
      <w:bookmarkStart w:id="420" w:name="_Toc440361338"/>
      <w:bookmarkStart w:id="421" w:name="_Toc440376093"/>
      <w:bookmarkStart w:id="422" w:name="_Toc440376220"/>
      <w:bookmarkStart w:id="423" w:name="_Toc440382485"/>
      <w:bookmarkStart w:id="424" w:name="_Toc440447155"/>
      <w:bookmarkStart w:id="425" w:name="_Toc440632315"/>
      <w:bookmarkStart w:id="426" w:name="_Toc440875088"/>
      <w:bookmarkStart w:id="427" w:name="_Toc441131075"/>
      <w:bookmarkStart w:id="428" w:name="_Toc465774596"/>
      <w:bookmarkStart w:id="429" w:name="_Toc465848825"/>
      <w:r w:rsidRPr="00E71A48">
        <w:rPr>
          <w:szCs w:val="24"/>
        </w:rPr>
        <w:t>Продление срока окончания приема Заявок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61339"/>
      <w:bookmarkStart w:id="435" w:name="_Toc440376094"/>
      <w:bookmarkStart w:id="436" w:name="_Toc440376221"/>
      <w:bookmarkStart w:id="437" w:name="_Toc440382486"/>
      <w:bookmarkStart w:id="438" w:name="_Toc440447156"/>
      <w:bookmarkStart w:id="439" w:name="_Toc440632316"/>
      <w:bookmarkStart w:id="440" w:name="_Toc440875089"/>
      <w:bookmarkStart w:id="441" w:name="_Toc441131076"/>
      <w:bookmarkStart w:id="442" w:name="_Toc465774597"/>
      <w:bookmarkStart w:id="443" w:name="_Toc465848826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AE1D21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4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31DAB">
        <w:fldChar w:fldCharType="begin"/>
      </w:r>
      <w:r w:rsidR="00431DAB">
        <w:instrText xml:space="preserve"> REF _Ref440272678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  <w:lang w:eastAsia="ru-RU"/>
        </w:rPr>
        <w:t>5.14</w:t>
      </w:r>
      <w:r w:rsidR="00431DAB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4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45"/>
      <w:bookmarkEnd w:id="446"/>
    </w:p>
    <w:p w:rsidR="00932C0A" w:rsidRPr="00AE1D21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31DAB">
        <w:fldChar w:fldCharType="begin"/>
      </w:r>
      <w:r w:rsidR="00431DAB">
        <w:instrText xml:space="preserve"> REF _Ref306008743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3.3.4</w:t>
      </w:r>
      <w:r w:rsidR="00431DAB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31DAB">
        <w:fldChar w:fldCharType="begin"/>
      </w:r>
      <w:r w:rsidR="00431DAB">
        <w:instrText xml:space="preserve"> REF _Ref440289953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3.4.1.3</w:t>
      </w:r>
      <w:r w:rsidR="00431DAB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предоставление подложных 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5E56EA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3.10</w:t>
      </w:r>
      <w:r w:rsidR="005E56E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44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31DAB">
        <w:fldChar w:fldCharType="begin"/>
      </w:r>
      <w:r w:rsidR="00431DAB">
        <w:instrText xml:space="preserve"> REF _Ref305753174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3.3.14.4</w:t>
      </w:r>
      <w:r w:rsidR="00431DA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4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48" w:name="_Ref299109207"/>
      <w:bookmarkStart w:id="44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48"/>
      <w:bookmarkEnd w:id="449"/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1DAB">
        <w:fldChar w:fldCharType="begin"/>
      </w:r>
      <w:r w:rsidR="00431DAB">
        <w:instrText xml:space="preserve"> REF _Ref440272256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  <w:lang w:eastAsia="ru-RU"/>
        </w:rPr>
        <w:t>5.14</w:t>
      </w:r>
      <w:r w:rsidR="00431DAB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5E56E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5E56EA">
        <w:fldChar w:fldCharType="separate"/>
      </w:r>
      <w:r w:rsidR="00197954">
        <w:rPr>
          <w:bCs w:val="0"/>
          <w:sz w:val="24"/>
          <w:szCs w:val="24"/>
          <w:lang w:eastAsia="ru-RU"/>
        </w:rPr>
        <w:t>5.15</w:t>
      </w:r>
      <w:r w:rsidR="005E56E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</w:t>
      </w:r>
      <w:r w:rsidRPr="00415786">
        <w:rPr>
          <w:bCs w:val="0"/>
          <w:sz w:val="24"/>
          <w:szCs w:val="24"/>
        </w:rPr>
        <w:t xml:space="preserve">заявок, указанных в пункте </w:t>
      </w:r>
      <w:r w:rsidR="00431DAB" w:rsidRPr="00415786">
        <w:fldChar w:fldCharType="begin"/>
      </w:r>
      <w:r w:rsidR="00431DAB" w:rsidRPr="00415786">
        <w:instrText xml:space="preserve"> REF _Ref440289953 \r \h  \* MERGEFORMAT </w:instrText>
      </w:r>
      <w:r w:rsidR="00431DAB" w:rsidRPr="00415786">
        <w:fldChar w:fldCharType="separate"/>
      </w:r>
      <w:r w:rsidR="00FA2FD5" w:rsidRPr="00415786">
        <w:rPr>
          <w:bCs w:val="0"/>
          <w:sz w:val="24"/>
          <w:szCs w:val="24"/>
        </w:rPr>
        <w:t>3.4.1.3</w:t>
      </w:r>
      <w:r w:rsidR="00431DAB" w:rsidRPr="00415786">
        <w:fldChar w:fldCharType="end"/>
      </w:r>
      <w:r w:rsidRPr="00415786">
        <w:rPr>
          <w:bCs w:val="0"/>
          <w:sz w:val="24"/>
          <w:szCs w:val="24"/>
        </w:rPr>
        <w:t xml:space="preserve"> настоящей Документации, по адресу: </w:t>
      </w:r>
      <w:r w:rsidR="00415786" w:rsidRPr="00415786">
        <w:rPr>
          <w:sz w:val="24"/>
          <w:szCs w:val="24"/>
        </w:rPr>
        <w:t>РФ, 156961, г. Кострома, проспект Мира, 53</w:t>
      </w:r>
      <w:r w:rsidR="00415786" w:rsidRPr="00415786">
        <w:rPr>
          <w:bCs w:val="0"/>
          <w:sz w:val="24"/>
          <w:szCs w:val="24"/>
        </w:rPr>
        <w:t xml:space="preserve">, </w:t>
      </w:r>
      <w:proofErr w:type="spellStart"/>
      <w:r w:rsidR="00415786" w:rsidRPr="00415786">
        <w:rPr>
          <w:bCs w:val="0"/>
          <w:sz w:val="24"/>
          <w:szCs w:val="24"/>
        </w:rPr>
        <w:t>каб</w:t>
      </w:r>
      <w:proofErr w:type="spellEnd"/>
      <w:r w:rsidR="00415786" w:rsidRPr="00415786">
        <w:rPr>
          <w:bCs w:val="0"/>
          <w:sz w:val="24"/>
          <w:szCs w:val="24"/>
        </w:rPr>
        <w:t xml:space="preserve">. №318, исполнительный сотрудник – </w:t>
      </w:r>
      <w:r w:rsidR="00415786" w:rsidRPr="00415786">
        <w:rPr>
          <w:sz w:val="24"/>
          <w:szCs w:val="24"/>
        </w:rPr>
        <w:t xml:space="preserve">Инякин Роман Константинович, контактный телефон: </w:t>
      </w:r>
      <w:r w:rsidR="00415786" w:rsidRPr="00415786">
        <w:rPr>
          <w:iCs/>
          <w:sz w:val="24"/>
          <w:szCs w:val="24"/>
        </w:rPr>
        <w:t>(4942) 396-482</w:t>
      </w:r>
      <w:r w:rsidRPr="00415786">
        <w:rPr>
          <w:bCs w:val="0"/>
          <w:sz w:val="24"/>
          <w:szCs w:val="24"/>
        </w:rPr>
        <w:t>. Оригинал соглашения о неустойке</w:t>
      </w:r>
      <w:r w:rsidRPr="002F273A">
        <w:rPr>
          <w:bCs w:val="0"/>
          <w:sz w:val="24"/>
          <w:szCs w:val="24"/>
        </w:rPr>
        <w:t xml:space="preserve">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31DAB">
        <w:fldChar w:fldCharType="begin"/>
      </w:r>
      <w:r w:rsidR="00431DAB">
        <w:instrText xml:space="preserve"> REF _Ref191386085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1.1.1</w:t>
      </w:r>
      <w:r w:rsidR="00431DAB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31DAB">
        <w:fldChar w:fldCharType="begin"/>
      </w:r>
      <w:r w:rsidR="00431DAB">
        <w:instrText xml:space="preserve"> REF _Ref303323780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1.1.4</w:t>
      </w:r>
      <w:r w:rsidR="00431DAB">
        <w:fldChar w:fldCharType="end"/>
      </w:r>
      <w:r w:rsidRPr="002F273A">
        <w:rPr>
          <w:sz w:val="24"/>
          <w:szCs w:val="24"/>
        </w:rPr>
        <w:t>.</w:t>
      </w:r>
    </w:p>
    <w:p w:rsidR="002F273A" w:rsidRPr="00AE1D21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lastRenderedPageBreak/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указанные в п. </w:t>
      </w:r>
      <w:r w:rsidR="00431DAB">
        <w:fldChar w:fldCharType="begin"/>
      </w:r>
      <w:r w:rsidR="00431DAB">
        <w:instrText xml:space="preserve"> REF _Ref442190489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3.3.14.9</w:t>
      </w:r>
      <w:r w:rsidR="00431DAB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932C0A" w:rsidRPr="00AE1D21" w:rsidRDefault="007C47E3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0" w:name="_Ref44219048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 xml:space="preserve">ебованиям настоящей документации, является основанием для отклонения Заявки Участника без </w:t>
      </w:r>
      <w:r w:rsidR="00415786" w:rsidRPr="00AE1D21">
        <w:rPr>
          <w:sz w:val="24"/>
          <w:szCs w:val="24"/>
        </w:rPr>
        <w:t>рассмотрения,</w:t>
      </w:r>
      <w:r w:rsidRPr="00AE1D21">
        <w:rPr>
          <w:sz w:val="24"/>
          <w:szCs w:val="24"/>
        </w:rPr>
        <w:t xml:space="preserve"> по существу</w:t>
      </w:r>
      <w:r w:rsidR="00932C0A" w:rsidRPr="00AE1D21">
        <w:rPr>
          <w:bCs w:val="0"/>
          <w:sz w:val="24"/>
          <w:szCs w:val="24"/>
        </w:rPr>
        <w:t>.</w:t>
      </w:r>
      <w:bookmarkEnd w:id="450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1" w:name="_Ref305973214"/>
      <w:bookmarkStart w:id="452" w:name="_Toc465848827"/>
      <w:r w:rsidRPr="00AE1D21">
        <w:t>Подача Заявок и их прием</w:t>
      </w:r>
      <w:bookmarkStart w:id="453" w:name="_Ref56229451"/>
      <w:bookmarkEnd w:id="430"/>
      <w:bookmarkEnd w:id="451"/>
      <w:bookmarkEnd w:id="45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Toc439323707"/>
      <w:bookmarkStart w:id="455" w:name="_Toc440361341"/>
      <w:bookmarkStart w:id="456" w:name="_Toc440376096"/>
      <w:bookmarkStart w:id="457" w:name="_Toc440376223"/>
      <w:bookmarkStart w:id="458" w:name="_Toc440382488"/>
      <w:bookmarkStart w:id="459" w:name="_Toc440447158"/>
      <w:bookmarkStart w:id="460" w:name="_Toc440632318"/>
      <w:bookmarkStart w:id="461" w:name="_Toc440875091"/>
      <w:bookmarkStart w:id="462" w:name="_Toc441131078"/>
      <w:bookmarkStart w:id="463" w:name="_Toc465774599"/>
      <w:bookmarkStart w:id="464" w:name="_Toc465848828"/>
      <w:r w:rsidRPr="00E71A48">
        <w:rPr>
          <w:szCs w:val="24"/>
        </w:rPr>
        <w:t>Подача Заявок через ЭТП</w:t>
      </w:r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65" w:name="_Ref440289953"/>
      <w:r w:rsidRPr="00415786">
        <w:rPr>
          <w:bCs w:val="0"/>
          <w:sz w:val="24"/>
          <w:szCs w:val="24"/>
        </w:rPr>
        <w:t>Заявк</w:t>
      </w:r>
      <w:r w:rsidR="00717F60" w:rsidRPr="00415786">
        <w:rPr>
          <w:bCs w:val="0"/>
          <w:sz w:val="24"/>
          <w:szCs w:val="24"/>
        </w:rPr>
        <w:t xml:space="preserve">и на ЭТП могут быть поданы до </w:t>
      </w:r>
      <w:r w:rsidR="002B5044" w:rsidRPr="00415786">
        <w:rPr>
          <w:b/>
          <w:bCs w:val="0"/>
          <w:sz w:val="24"/>
          <w:szCs w:val="24"/>
        </w:rPr>
        <w:t xml:space="preserve">12 часов 00 минут </w:t>
      </w:r>
      <w:r w:rsidR="00024A11">
        <w:rPr>
          <w:b/>
          <w:bCs w:val="0"/>
          <w:sz w:val="24"/>
          <w:szCs w:val="24"/>
        </w:rPr>
        <w:t>30</w:t>
      </w:r>
      <w:r w:rsidR="002B5044" w:rsidRPr="00415786">
        <w:rPr>
          <w:b/>
          <w:bCs w:val="0"/>
          <w:sz w:val="24"/>
          <w:szCs w:val="24"/>
        </w:rPr>
        <w:t xml:space="preserve"> </w:t>
      </w:r>
      <w:r w:rsidR="00415786" w:rsidRPr="00415786">
        <w:rPr>
          <w:b/>
          <w:bCs w:val="0"/>
          <w:sz w:val="24"/>
          <w:szCs w:val="24"/>
        </w:rPr>
        <w:t>нояб</w:t>
      </w:r>
      <w:r w:rsidR="002B5044" w:rsidRPr="00415786">
        <w:rPr>
          <w:b/>
          <w:bCs w:val="0"/>
          <w:sz w:val="24"/>
          <w:szCs w:val="24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5E56E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</w:t>
      </w:r>
      <w:r w:rsidR="005E56E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6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31DAB">
        <w:fldChar w:fldCharType="begin"/>
      </w:r>
      <w:r w:rsidR="00431DAB">
        <w:instrText xml:space="preserve"> REF _Ref440289953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3.4.1.3</w:t>
      </w:r>
      <w:r w:rsidR="00431DAB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66" w:name="_Ref115077798"/>
      <w:bookmarkStart w:id="467" w:name="_Toc439323708"/>
      <w:bookmarkStart w:id="468" w:name="_Toc440361342"/>
      <w:bookmarkStart w:id="469" w:name="_Toc440376097"/>
      <w:bookmarkStart w:id="470" w:name="_Toc440376224"/>
      <w:bookmarkStart w:id="471" w:name="_Toc440382489"/>
      <w:bookmarkStart w:id="472" w:name="_Toc440447159"/>
      <w:bookmarkStart w:id="473" w:name="_Toc440632319"/>
      <w:bookmarkStart w:id="474" w:name="_Toc440875092"/>
      <w:bookmarkStart w:id="475" w:name="_Toc441131079"/>
      <w:bookmarkStart w:id="476" w:name="_Toc465774600"/>
      <w:bookmarkStart w:id="477" w:name="_Toc4658488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</w:p>
    <w:bookmarkEnd w:id="453"/>
    <w:p w:rsidR="00717F60" w:rsidRPr="00AE1D2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AE1D21">
        <w:rPr>
          <w:sz w:val="24"/>
          <w:szCs w:val="24"/>
        </w:rPr>
        <w:t xml:space="preserve">(бумажной) </w:t>
      </w:r>
      <w:r w:rsidRPr="00AE1D21">
        <w:rPr>
          <w:bCs w:val="0"/>
          <w:sz w:val="24"/>
          <w:szCs w:val="24"/>
        </w:rPr>
        <w:t>форме не предусмотрена</w:t>
      </w:r>
      <w:r w:rsidR="002F273A" w:rsidRPr="00AE1D21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AE1D21">
        <w:rPr>
          <w:bCs w:val="0"/>
          <w:sz w:val="24"/>
          <w:szCs w:val="24"/>
        </w:rPr>
        <w:t>п.п</w:t>
      </w:r>
      <w:proofErr w:type="spellEnd"/>
      <w:r w:rsidR="002F273A" w:rsidRPr="00AE1D21">
        <w:rPr>
          <w:bCs w:val="0"/>
          <w:sz w:val="24"/>
          <w:szCs w:val="24"/>
        </w:rPr>
        <w:t xml:space="preserve">. </w:t>
      </w:r>
      <w:r w:rsidR="00431DAB">
        <w:fldChar w:fldCharType="begin"/>
      </w:r>
      <w:r w:rsidR="00431DAB">
        <w:instrText xml:space="preserve"> REF _Ref442190626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у)</w:t>
      </w:r>
      <w:r w:rsidR="00431DAB">
        <w:fldChar w:fldCharType="end"/>
      </w:r>
      <w:r w:rsidR="002F273A" w:rsidRPr="00AE1D21">
        <w:rPr>
          <w:sz w:val="24"/>
          <w:szCs w:val="24"/>
        </w:rPr>
        <w:t xml:space="preserve"> п. </w:t>
      </w:r>
      <w:r w:rsidR="00431DAB">
        <w:fldChar w:fldCharType="begin"/>
      </w:r>
      <w:r w:rsidR="00431DAB">
        <w:instrText xml:space="preserve"> REF _Ref306005578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3.3.8.3</w:t>
      </w:r>
      <w:r w:rsidR="00431DAB">
        <w:fldChar w:fldCharType="end"/>
      </w:r>
      <w:r w:rsidR="002F273A" w:rsidRPr="00AE1D21">
        <w:rPr>
          <w:sz w:val="24"/>
          <w:szCs w:val="24"/>
        </w:rPr>
        <w:t xml:space="preserve"> и подразделе </w:t>
      </w:r>
      <w:r w:rsidR="00431DAB">
        <w:fldChar w:fldCharType="begin"/>
      </w:r>
      <w:r w:rsidR="00431DAB">
        <w:instrText xml:space="preserve"> REF _Ref465847768 \r \h  \* MERGEFORMAT </w:instrText>
      </w:r>
      <w:r w:rsidR="00431DAB">
        <w:fldChar w:fldCharType="separate"/>
      </w:r>
      <w:r w:rsidR="00197954" w:rsidRPr="00AE1D21">
        <w:rPr>
          <w:sz w:val="24"/>
          <w:szCs w:val="24"/>
        </w:rPr>
        <w:t>5.15</w:t>
      </w:r>
      <w:r w:rsidR="00431DAB">
        <w:fldChar w:fldCharType="end"/>
      </w:r>
      <w:r w:rsidRPr="00AE1D21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8" w:name="_Ref303683883"/>
      <w:bookmarkStart w:id="479" w:name="_Toc4658488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478"/>
      <w:bookmarkEnd w:id="47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8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31DAB">
        <w:fldChar w:fldCharType="begin"/>
      </w:r>
      <w:r w:rsidR="00431DAB">
        <w:instrText xml:space="preserve"> REF _Ref440289953 \r \h  \* MERGEFORMAT </w:instrText>
      </w:r>
      <w:r w:rsidR="00431DAB">
        <w:fldChar w:fldCharType="separate"/>
      </w:r>
      <w:r w:rsidR="00FA2FD5" w:rsidRPr="00AE1D21">
        <w:rPr>
          <w:bCs w:val="0"/>
          <w:sz w:val="24"/>
          <w:szCs w:val="24"/>
        </w:rPr>
        <w:t>3.4.1.3</w:t>
      </w:r>
      <w:r w:rsidR="00431DAB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_Ref440289953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3.4.1.3</w:t>
      </w:r>
      <w:r w:rsidR="00431DA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31DAB">
        <w:fldChar w:fldCharType="begin"/>
      </w:r>
      <w:r w:rsidR="00431DAB">
        <w:instrText xml:space="preserve"> REF _Ref440289953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3.4.1.3</w:t>
      </w:r>
      <w:r w:rsidR="00431DA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31DAB">
        <w:fldChar w:fldCharType="begin"/>
      </w:r>
      <w:r w:rsidR="00431DAB">
        <w:instrText xml:space="preserve"> REF _Ref55279015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3.3.1.6</w:t>
      </w:r>
      <w:r w:rsidR="00431DAB">
        <w:fldChar w:fldCharType="end"/>
      </w:r>
      <w:r w:rsidRPr="00223D18">
        <w:rPr>
          <w:sz w:val="24"/>
          <w:szCs w:val="24"/>
        </w:rPr>
        <w:t xml:space="preserve">, </w:t>
      </w:r>
      <w:r w:rsidR="00431DAB">
        <w:fldChar w:fldCharType="begin"/>
      </w:r>
      <w:r w:rsidR="00431DAB">
        <w:instrText xml:space="preserve"> REF _Ref195087786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3.3.1.7</w:t>
      </w:r>
      <w:r w:rsidR="00431DA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1" w:name="_Toc465848831"/>
      <w:r w:rsidRPr="00E71A48">
        <w:t>Оценка Заявок и проведение переговоров</w:t>
      </w:r>
      <w:bookmarkEnd w:id="480"/>
      <w:bookmarkEnd w:id="48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2" w:name="_Toc439323711"/>
      <w:bookmarkStart w:id="483" w:name="_Toc440361345"/>
      <w:bookmarkStart w:id="484" w:name="_Toc440376100"/>
      <w:bookmarkStart w:id="485" w:name="_Toc440376227"/>
      <w:bookmarkStart w:id="486" w:name="_Toc440382492"/>
      <w:bookmarkStart w:id="487" w:name="_Toc440447162"/>
      <w:bookmarkStart w:id="488" w:name="_Toc440632322"/>
      <w:bookmarkStart w:id="489" w:name="_Toc440875095"/>
      <w:bookmarkStart w:id="490" w:name="_Toc441131082"/>
      <w:bookmarkStart w:id="491" w:name="_Toc465774603"/>
      <w:bookmarkStart w:id="492" w:name="_Toc465848832"/>
      <w:r w:rsidRPr="00E71A48">
        <w:rPr>
          <w:szCs w:val="24"/>
        </w:rPr>
        <w:t>Общие положения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31DAB">
        <w:fldChar w:fldCharType="begin"/>
      </w:r>
      <w:r w:rsidR="00431DAB">
        <w:instrText xml:space="preserve"> REF _Ref93089454 \n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3.6.2</w:t>
      </w:r>
      <w:r w:rsidR="00431DA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31DAB">
        <w:fldChar w:fldCharType="begin"/>
      </w:r>
      <w:r w:rsidR="00431DAB">
        <w:instrText xml:space="preserve"> REF _Ref303670674 \n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3.6.3</w:t>
      </w:r>
      <w:r w:rsidR="00431DA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_Ref306138385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3.6.4</w:t>
      </w:r>
      <w:r w:rsidR="00431DA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93089454"/>
      <w:bookmarkStart w:id="494" w:name="_Toc439323712"/>
      <w:bookmarkStart w:id="495" w:name="_Toc440361346"/>
      <w:bookmarkStart w:id="496" w:name="_Toc440376101"/>
      <w:bookmarkStart w:id="497" w:name="_Toc440376228"/>
      <w:bookmarkStart w:id="498" w:name="_Toc440382493"/>
      <w:bookmarkStart w:id="499" w:name="_Toc440447163"/>
      <w:bookmarkStart w:id="500" w:name="_Toc440632323"/>
      <w:bookmarkStart w:id="501" w:name="_Toc440875096"/>
      <w:bookmarkStart w:id="502" w:name="_Toc441131083"/>
      <w:bookmarkStart w:id="503" w:name="_Toc465774604"/>
      <w:bookmarkStart w:id="504" w:name="_Toc465848833"/>
      <w:r w:rsidRPr="00E71A48">
        <w:rPr>
          <w:szCs w:val="24"/>
        </w:rPr>
        <w:t>Отборочная стадия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0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0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05"/>
      <w:bookmarkEnd w:id="506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431DAB">
        <w:fldChar w:fldCharType="begin"/>
      </w:r>
      <w:r w:rsidR="00431DAB">
        <w:instrText xml:space="preserve"> REF _Ref444181467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5.12</w:t>
      </w:r>
      <w:r w:rsidR="00431DAB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31DAB">
        <w:fldChar w:fldCharType="begin"/>
      </w:r>
      <w:r w:rsidR="00431DAB">
        <w:instrText xml:space="preserve"> REF _Ref306176386 \r \h  \* MERGEFORMAT </w:instrText>
      </w:r>
      <w:r w:rsidR="00431DAB">
        <w:fldChar w:fldCharType="separate"/>
      </w:r>
      <w:r w:rsidR="00FA2FD5">
        <w:rPr>
          <w:sz w:val="24"/>
          <w:szCs w:val="24"/>
        </w:rPr>
        <w:t>3.3.14</w:t>
      </w:r>
      <w:r w:rsidR="00431DAB">
        <w:fldChar w:fldCharType="end"/>
      </w:r>
      <w:r w:rsidRPr="00E21378">
        <w:rPr>
          <w:sz w:val="24"/>
          <w:szCs w:val="24"/>
        </w:rPr>
        <w:t>;</w:t>
      </w:r>
    </w:p>
    <w:p w:rsidR="009B140B" w:rsidRPr="0041578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15786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15786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подложных 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31DAB">
        <w:fldChar w:fldCharType="begin"/>
      </w:r>
      <w:r w:rsidR="00431DAB">
        <w:instrText xml:space="preserve"> REF _Ref306176386 \r \h  \* MERGEFORMAT </w:instrText>
      </w:r>
      <w:r w:rsidR="00431DAB">
        <w:fldChar w:fldCharType="separate"/>
      </w:r>
      <w:r w:rsidR="00FA2FD5" w:rsidRPr="00FA2FD5">
        <w:rPr>
          <w:sz w:val="24"/>
          <w:szCs w:val="24"/>
        </w:rPr>
        <w:t>3.3.14</w:t>
      </w:r>
      <w:r w:rsidR="00431DA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Ref303670674"/>
      <w:bookmarkStart w:id="508" w:name="_Toc439323713"/>
      <w:bookmarkStart w:id="509" w:name="_Toc440361347"/>
      <w:bookmarkStart w:id="510" w:name="_Toc440376102"/>
      <w:bookmarkStart w:id="511" w:name="_Toc440376229"/>
      <w:bookmarkStart w:id="512" w:name="_Toc440382494"/>
      <w:bookmarkStart w:id="513" w:name="_Toc440447164"/>
      <w:bookmarkStart w:id="514" w:name="_Toc440632324"/>
      <w:bookmarkStart w:id="515" w:name="_Toc440875097"/>
      <w:bookmarkStart w:id="516" w:name="_Toc441131084"/>
      <w:bookmarkStart w:id="517" w:name="_Toc465774605"/>
      <w:bookmarkStart w:id="518" w:name="_Toc465848834"/>
      <w:r w:rsidRPr="00E71A48">
        <w:rPr>
          <w:szCs w:val="24"/>
        </w:rPr>
        <w:t>Проведение переговоров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9" w:name="_Ref306138385"/>
      <w:bookmarkStart w:id="520" w:name="_Toc439323714"/>
      <w:bookmarkStart w:id="521" w:name="_Toc440361348"/>
      <w:bookmarkStart w:id="522" w:name="_Toc440376103"/>
      <w:bookmarkStart w:id="523" w:name="_Toc440376230"/>
      <w:bookmarkStart w:id="524" w:name="_Toc440382495"/>
      <w:bookmarkStart w:id="525" w:name="_Toc440447165"/>
      <w:bookmarkStart w:id="526" w:name="_Toc440632325"/>
      <w:bookmarkStart w:id="527" w:name="_Toc440875098"/>
      <w:bookmarkStart w:id="528" w:name="_Toc441131085"/>
      <w:bookmarkStart w:id="529" w:name="_Toc465774606"/>
      <w:bookmarkStart w:id="530" w:name="_Toc465848835"/>
      <w:r w:rsidRPr="00E71A48">
        <w:rPr>
          <w:szCs w:val="24"/>
        </w:rPr>
        <w:t>Оценочная стадия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531" w:name="_Ref303250967"/>
      <w:bookmarkStart w:id="532" w:name="_Toc305697378"/>
      <w:bookmarkStart w:id="533" w:name="_Toc465848836"/>
      <w:bookmarkStart w:id="53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31"/>
      <w:bookmarkEnd w:id="532"/>
      <w:bookmarkEnd w:id="533"/>
      <w:r w:rsidRPr="00E71A48">
        <w:t xml:space="preserve"> </w:t>
      </w:r>
    </w:p>
    <w:bookmarkEnd w:id="534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35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35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36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36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31DAB">
        <w:fldChar w:fldCharType="begin"/>
      </w:r>
      <w:r w:rsidR="00431DAB">
        <w:instrText xml:space="preserve"> REF _Ref465847813 \r \h  \* MERGEFORMAT </w:instrText>
      </w:r>
      <w:r w:rsidR="00431DAB">
        <w:fldChar w:fldCharType="separate"/>
      </w:r>
      <w:r w:rsidR="00197954" w:rsidRPr="00AE1D21">
        <w:rPr>
          <w:iCs/>
          <w:sz w:val="24"/>
          <w:szCs w:val="24"/>
          <w:lang w:eastAsia="ru-RU"/>
        </w:rPr>
        <w:t>3.7.9</w:t>
      </w:r>
      <w:r w:rsidR="00431DAB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lastRenderedPageBreak/>
        <w:t>Проведение каждой последующей переторжки осуществляется по правилам, предусмотренным в п.п.</w:t>
      </w:r>
      <w:r w:rsidR="00431DAB">
        <w:fldChar w:fldCharType="begin"/>
      </w:r>
      <w:r w:rsidR="00431DAB">
        <w:instrText xml:space="preserve"> REF _Ref306352987 \r \h  \* MERGEFORMAT </w:instrText>
      </w:r>
      <w:r w:rsidR="00431DAB">
        <w:fldChar w:fldCharType="separate"/>
      </w:r>
      <w:r w:rsidR="00FA2FD5" w:rsidRPr="00AE1D21">
        <w:rPr>
          <w:iCs/>
          <w:sz w:val="24"/>
          <w:szCs w:val="24"/>
          <w:lang w:eastAsia="ru-RU"/>
        </w:rPr>
        <w:t>3.7.3</w:t>
      </w:r>
      <w:r w:rsidR="00431DAB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31DAB">
        <w:fldChar w:fldCharType="begin"/>
      </w:r>
      <w:r w:rsidR="00431DAB">
        <w:instrText xml:space="preserve"> REF _Ref306353005 \r \h  \* MERGEFORMAT </w:instrText>
      </w:r>
      <w:r w:rsidR="00431DAB">
        <w:fldChar w:fldCharType="separate"/>
      </w:r>
      <w:r w:rsidR="00FA2FD5" w:rsidRPr="00AE1D21">
        <w:rPr>
          <w:iCs/>
          <w:sz w:val="24"/>
          <w:szCs w:val="24"/>
          <w:lang w:eastAsia="ru-RU"/>
        </w:rPr>
        <w:t>3.7.5</w:t>
      </w:r>
      <w:r w:rsidR="00431DAB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3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37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AE1D2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 xml:space="preserve">По решению </w:t>
      </w:r>
      <w:r w:rsidR="00685336" w:rsidRPr="00AE1D21">
        <w:rPr>
          <w:sz w:val="24"/>
          <w:szCs w:val="24"/>
          <w:lang w:eastAsia="ru-RU"/>
        </w:rPr>
        <w:t xml:space="preserve">Закупочной </w:t>
      </w:r>
      <w:r w:rsidRPr="00AE1D2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7C47E3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38" w:name="_Ref303681924"/>
      <w:bookmarkStart w:id="539" w:name="_Ref303683914"/>
      <w:bookmarkStart w:id="540" w:name="_Toc465848837"/>
      <w:r w:rsidRPr="007C47E3">
        <w:t xml:space="preserve">Подведение итогов </w:t>
      </w:r>
      <w:r w:rsidR="00DF639D" w:rsidRPr="007C47E3">
        <w:t>З</w:t>
      </w:r>
      <w:r w:rsidRPr="007C47E3">
        <w:t>апроса предложений</w:t>
      </w:r>
      <w:bookmarkEnd w:id="538"/>
      <w:bookmarkEnd w:id="539"/>
      <w:bookmarkEnd w:id="540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41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41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2" w:name="_Ref303251044"/>
      <w:bookmarkStart w:id="543" w:name="_Toc465848838"/>
      <w:bookmarkStart w:id="544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42"/>
      <w:bookmarkEnd w:id="543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45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4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46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4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547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47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8" w:name="_Ref303683929"/>
      <w:bookmarkStart w:id="549" w:name="_Toc46584883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544"/>
      <w:bookmarkEnd w:id="548"/>
      <w:bookmarkEnd w:id="549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550" w:name="_Ref294695403"/>
      <w:bookmarkStart w:id="551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550"/>
      <w:bookmarkEnd w:id="551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552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552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431DAB">
        <w:fldChar w:fldCharType="begin"/>
      </w:r>
      <w:r w:rsidR="00431DAB">
        <w:instrText xml:space="preserve"> REF _Ref294695546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 xml:space="preserve"> 1.2.6 </w:t>
      </w:r>
      <w:r w:rsidR="00431DA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_Ref294695403 \n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3.10.3</w:t>
      </w:r>
      <w:r w:rsidR="00431DA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431DAB">
        <w:fldChar w:fldCharType="begin"/>
      </w:r>
      <w:r w:rsidR="00431DAB">
        <w:instrText xml:space="preserve"> REF _Ref305979053 \r \h  \* MERGEFORMAT </w:instrText>
      </w:r>
      <w:r w:rsidR="00431DAB">
        <w:fldChar w:fldCharType="separate"/>
      </w:r>
      <w:r w:rsidR="00FA2FD5" w:rsidRPr="00FA2FD5">
        <w:rPr>
          <w:bCs w:val="0"/>
          <w:sz w:val="24"/>
          <w:szCs w:val="24"/>
        </w:rPr>
        <w:t>3.10.4</w:t>
      </w:r>
      <w:r w:rsidR="00431DA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5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54" w:name="_Toc181693189"/>
      <w:bookmarkStart w:id="555" w:name="_Ref190680463"/>
      <w:bookmarkStart w:id="556" w:name="_Ref306140410"/>
      <w:bookmarkStart w:id="557" w:name="_Ref306142159"/>
      <w:bookmarkStart w:id="558" w:name="_Toc465848840"/>
      <w:bookmarkStart w:id="559" w:name="_Ref303102866"/>
      <w:bookmarkStart w:id="560" w:name="_Toc305835589"/>
      <w:bookmarkStart w:id="561" w:name="_Ref303683952"/>
      <w:bookmarkStart w:id="562" w:name="__RefNumPara__840_922829174"/>
      <w:bookmarkEnd w:id="55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554"/>
      <w:bookmarkEnd w:id="555"/>
      <w:bookmarkEnd w:id="556"/>
      <w:bookmarkEnd w:id="557"/>
      <w:bookmarkEnd w:id="558"/>
      <w:r w:rsidRPr="00414CAF">
        <w:t xml:space="preserve"> </w:t>
      </w:r>
      <w:bookmarkEnd w:id="559"/>
      <w:bookmarkEnd w:id="560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5E56EA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2</w:t>
      </w:r>
      <w:r w:rsidR="005E56EA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303694483"/>
      <w:bookmarkStart w:id="564" w:name="_Toc305835590"/>
      <w:bookmarkStart w:id="565" w:name="_Ref306140451"/>
      <w:bookmarkStart w:id="566" w:name="_Toc465848841"/>
      <w:r w:rsidRPr="006E1884">
        <w:t xml:space="preserve">Уведомление о результатах </w:t>
      </w:r>
      <w:bookmarkEnd w:id="563"/>
      <w:bookmarkEnd w:id="564"/>
      <w:r w:rsidRPr="006E1884">
        <w:t>запроса предложений</w:t>
      </w:r>
      <w:bookmarkEnd w:id="565"/>
      <w:bookmarkEnd w:id="566"/>
    </w:p>
    <w:bookmarkEnd w:id="56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31DAB">
        <w:fldChar w:fldCharType="begin"/>
      </w:r>
      <w:r w:rsidR="00431DAB">
        <w:instrText xml:space="preserve"> REF _Ref191386085 \r \h  \* MERGEFORMAT </w:instrText>
      </w:r>
      <w:r w:rsidR="00431DAB">
        <w:fldChar w:fldCharType="separate"/>
      </w:r>
      <w:r w:rsidR="00FA2FD5" w:rsidRPr="00FA2FD5">
        <w:rPr>
          <w:iCs/>
          <w:sz w:val="24"/>
          <w:szCs w:val="24"/>
        </w:rPr>
        <w:t>1.1.1</w:t>
      </w:r>
      <w:r w:rsidR="00431DA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856CFC">
      <w:pPr>
        <w:pStyle w:val="a0"/>
        <w:numPr>
          <w:ilvl w:val="4"/>
          <w:numId w:val="78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856CFC">
      <w:pPr>
        <w:pStyle w:val="a0"/>
        <w:numPr>
          <w:ilvl w:val="4"/>
          <w:numId w:val="78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567" w:name="_Ref440270568"/>
      <w:bookmarkStart w:id="568" w:name="_Ref440274159"/>
      <w:bookmarkStart w:id="569" w:name="_Ref440292555"/>
      <w:bookmarkStart w:id="570" w:name="_Ref440292779"/>
      <w:bookmarkStart w:id="571" w:name="_Toc465848842"/>
      <w:r>
        <w:rPr>
          <w:szCs w:val="24"/>
        </w:rPr>
        <w:lastRenderedPageBreak/>
        <w:t>Техническая часть</w:t>
      </w:r>
      <w:bookmarkEnd w:id="567"/>
      <w:bookmarkEnd w:id="568"/>
      <w:bookmarkEnd w:id="569"/>
      <w:bookmarkEnd w:id="570"/>
      <w:bookmarkEnd w:id="5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72" w:name="_Toc176064097"/>
      <w:bookmarkStart w:id="573" w:name="_Toc176338525"/>
      <w:bookmarkStart w:id="574" w:name="_Toc180399753"/>
      <w:bookmarkStart w:id="575" w:name="_Toc189457101"/>
      <w:bookmarkStart w:id="576" w:name="_Toc189461737"/>
      <w:bookmarkStart w:id="577" w:name="_Toc189462011"/>
      <w:bookmarkStart w:id="578" w:name="_Toc191273610"/>
      <w:bookmarkStart w:id="579" w:name="_Toc423421726"/>
      <w:bookmarkStart w:id="580" w:name="_Toc465848843"/>
      <w:bookmarkStart w:id="581" w:name="_Toc167189319"/>
      <w:bookmarkStart w:id="582" w:name="_Toc168725254"/>
      <w:r w:rsidRPr="00C12FA4">
        <w:t xml:space="preserve">Перечень, объемы и характеристики 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r w:rsidR="00C3704B">
        <w:t>закупаемых услуг</w:t>
      </w:r>
      <w:bookmarkEnd w:id="5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3" w:name="_Toc439166311"/>
      <w:bookmarkStart w:id="584" w:name="_Toc439170659"/>
      <w:bookmarkStart w:id="585" w:name="_Toc439172761"/>
      <w:bookmarkStart w:id="586" w:name="_Toc439173205"/>
      <w:bookmarkStart w:id="587" w:name="_Toc439238199"/>
      <w:bookmarkStart w:id="588" w:name="_Toc439252751"/>
      <w:bookmarkStart w:id="589" w:name="_Toc439323609"/>
      <w:bookmarkStart w:id="590" w:name="_Toc439323725"/>
      <w:bookmarkStart w:id="591" w:name="_Toc440361359"/>
      <w:bookmarkStart w:id="592" w:name="_Toc440376114"/>
      <w:bookmarkStart w:id="593" w:name="_Toc440376241"/>
      <w:bookmarkStart w:id="594" w:name="_Toc440382503"/>
      <w:bookmarkStart w:id="595" w:name="_Toc440447173"/>
      <w:bookmarkStart w:id="596" w:name="_Toc440632334"/>
      <w:bookmarkStart w:id="597" w:name="_Toc440875107"/>
      <w:bookmarkStart w:id="598" w:name="_Toc441131094"/>
      <w:bookmarkStart w:id="599" w:name="_Toc465774615"/>
      <w:bookmarkStart w:id="600" w:name="_Toc465848844"/>
      <w:r w:rsidRPr="00415786">
        <w:rPr>
          <w:b w:val="0"/>
          <w:szCs w:val="24"/>
        </w:rPr>
        <w:t>Техническ</w:t>
      </w:r>
      <w:r w:rsidR="00217911">
        <w:rPr>
          <w:b w:val="0"/>
          <w:szCs w:val="24"/>
        </w:rPr>
        <w:t>ое</w:t>
      </w:r>
      <w:r w:rsidRPr="00415786">
        <w:rPr>
          <w:b w:val="0"/>
          <w:szCs w:val="24"/>
        </w:rPr>
        <w:t xml:space="preserve"> задани</w:t>
      </w:r>
      <w:r w:rsidR="003776BB" w:rsidRPr="00415786">
        <w:rPr>
          <w:b w:val="0"/>
          <w:szCs w:val="24"/>
        </w:rPr>
        <w:t>е</w:t>
      </w:r>
      <w:r w:rsidRPr="00415786">
        <w:rPr>
          <w:b w:val="0"/>
          <w:szCs w:val="24"/>
        </w:rPr>
        <w:t xml:space="preserve"> </w:t>
      </w:r>
      <w:r w:rsidR="00A154B7" w:rsidRPr="00415786">
        <w:rPr>
          <w:b w:val="0"/>
          <w:szCs w:val="24"/>
        </w:rPr>
        <w:t xml:space="preserve">по Лоту №1 (подраздел </w:t>
      </w:r>
      <w:r w:rsidR="005E56EA" w:rsidRPr="00415786">
        <w:rPr>
          <w:b w:val="0"/>
          <w:szCs w:val="24"/>
        </w:rPr>
        <w:fldChar w:fldCharType="begin"/>
      </w:r>
      <w:r w:rsidR="00A154B7" w:rsidRPr="00415786">
        <w:rPr>
          <w:b w:val="0"/>
          <w:szCs w:val="24"/>
        </w:rPr>
        <w:instrText xml:space="preserve"> REF _Ref440275279 \r \h </w:instrText>
      </w:r>
      <w:r w:rsidR="00415786">
        <w:rPr>
          <w:b w:val="0"/>
          <w:szCs w:val="24"/>
        </w:rPr>
        <w:instrText xml:space="preserve"> \* MERGEFORMAT </w:instrText>
      </w:r>
      <w:r w:rsidR="005E56EA" w:rsidRPr="00415786">
        <w:rPr>
          <w:b w:val="0"/>
          <w:szCs w:val="24"/>
        </w:rPr>
      </w:r>
      <w:r w:rsidR="005E56EA" w:rsidRPr="00415786">
        <w:rPr>
          <w:b w:val="0"/>
          <w:szCs w:val="24"/>
        </w:rPr>
        <w:fldChar w:fldCharType="separate"/>
      </w:r>
      <w:r w:rsidR="00FA2FD5" w:rsidRPr="00415786">
        <w:rPr>
          <w:b w:val="0"/>
          <w:szCs w:val="24"/>
        </w:rPr>
        <w:t>1.1.4</w:t>
      </w:r>
      <w:r w:rsidR="005E56EA" w:rsidRPr="00415786">
        <w:rPr>
          <w:b w:val="0"/>
          <w:szCs w:val="24"/>
        </w:rPr>
        <w:fldChar w:fldCharType="end"/>
      </w:r>
      <w:r w:rsidR="00A154B7" w:rsidRPr="00415786">
        <w:rPr>
          <w:b w:val="0"/>
          <w:szCs w:val="24"/>
        </w:rPr>
        <w:t>)</w:t>
      </w:r>
      <w:r w:rsidRPr="00415786">
        <w:rPr>
          <w:b w:val="0"/>
          <w:szCs w:val="24"/>
        </w:rPr>
        <w:t xml:space="preserve"> изложен</w:t>
      </w:r>
      <w:r w:rsidR="00F463E8" w:rsidRPr="00415786">
        <w:rPr>
          <w:b w:val="0"/>
          <w:szCs w:val="24"/>
        </w:rPr>
        <w:t>о</w:t>
      </w:r>
      <w:r w:rsidRPr="00415786">
        <w:rPr>
          <w:b w:val="0"/>
          <w:szCs w:val="24"/>
        </w:rPr>
        <w:t xml:space="preserve"> в</w:t>
      </w:r>
      <w:r w:rsidRPr="00C12FA4">
        <w:rPr>
          <w:b w:val="0"/>
          <w:szCs w:val="24"/>
        </w:rPr>
        <w:t xml:space="preserve">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2B5044" w:rsidRPr="003803A7" w:rsidRDefault="002B5044" w:rsidP="0021751A">
      <w:pPr>
        <w:pStyle w:val="2"/>
        <w:ind w:left="1701" w:hanging="1134"/>
      </w:pPr>
      <w:bookmarkStart w:id="601" w:name="_Ref194832984"/>
      <w:bookmarkStart w:id="602" w:name="_Ref197686508"/>
      <w:bookmarkStart w:id="603" w:name="_Toc423421727"/>
      <w:bookmarkStart w:id="604" w:name="_Toc465848845"/>
      <w:r w:rsidRPr="003803A7">
        <w:t xml:space="preserve">Требование к </w:t>
      </w:r>
      <w:bookmarkEnd w:id="601"/>
      <w:bookmarkEnd w:id="602"/>
      <w:bookmarkEnd w:id="603"/>
      <w:r w:rsidR="00C3704B">
        <w:t>закупаемым услугам</w:t>
      </w:r>
      <w:bookmarkEnd w:id="60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05" w:name="_Toc439166314"/>
      <w:bookmarkStart w:id="606" w:name="_Toc439170662"/>
      <w:bookmarkStart w:id="607" w:name="_Toc439172764"/>
      <w:bookmarkStart w:id="608" w:name="_Toc439173208"/>
      <w:bookmarkStart w:id="609" w:name="_Toc439238202"/>
      <w:bookmarkStart w:id="610" w:name="_Toc439252754"/>
      <w:bookmarkStart w:id="611" w:name="_Toc439323612"/>
      <w:bookmarkStart w:id="612" w:name="_Toc439323728"/>
      <w:bookmarkStart w:id="613" w:name="_Toc440361362"/>
      <w:bookmarkStart w:id="614" w:name="_Toc440376117"/>
      <w:bookmarkStart w:id="615" w:name="_Toc440376244"/>
      <w:bookmarkStart w:id="616" w:name="_Toc440382505"/>
      <w:bookmarkStart w:id="617" w:name="_Toc440447175"/>
      <w:bookmarkStart w:id="618" w:name="_Toc440632336"/>
      <w:bookmarkStart w:id="619" w:name="_Toc440875109"/>
      <w:bookmarkStart w:id="620" w:name="_Toc441131096"/>
      <w:bookmarkStart w:id="621" w:name="_Toc465774617"/>
      <w:bookmarkStart w:id="622" w:name="_Toc465848846"/>
      <w:bookmarkStart w:id="623" w:name="_Ref194833053"/>
      <w:bookmarkStart w:id="624" w:name="_Ref223496951"/>
      <w:bookmarkStart w:id="6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26" w:name="_Toc461808930"/>
      <w:bookmarkStart w:id="627" w:name="_Toc464120639"/>
      <w:bookmarkStart w:id="628" w:name="_Toc465848847"/>
      <w:bookmarkEnd w:id="581"/>
      <w:bookmarkEnd w:id="582"/>
      <w:bookmarkEnd w:id="623"/>
      <w:bookmarkEnd w:id="624"/>
      <w:bookmarkEnd w:id="625"/>
      <w:r w:rsidRPr="00AE1D21">
        <w:t>Альтернативные предложения</w:t>
      </w:r>
      <w:bookmarkStart w:id="629" w:name="_Ref56252639"/>
      <w:bookmarkEnd w:id="626"/>
      <w:bookmarkEnd w:id="627"/>
      <w:bookmarkEnd w:id="6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30" w:name="_Toc461808802"/>
      <w:bookmarkStart w:id="631" w:name="_Toc461808931"/>
      <w:bookmarkStart w:id="632" w:name="_Toc464120640"/>
      <w:bookmarkStart w:id="633" w:name="_Toc465774619"/>
      <w:bookmarkStart w:id="634" w:name="_Toc465848848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29"/>
      <w:bookmarkEnd w:id="630"/>
      <w:bookmarkEnd w:id="631"/>
      <w:bookmarkEnd w:id="632"/>
      <w:bookmarkEnd w:id="633"/>
      <w:bookmarkEnd w:id="63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35" w:name="_Ref440270602"/>
      <w:bookmarkStart w:id="636" w:name="_Toc465848849"/>
      <w:bookmarkEnd w:id="5"/>
      <w:bookmarkEnd w:id="56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35"/>
      <w:bookmarkEnd w:id="63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37" w:name="_Ref55336310"/>
      <w:bookmarkStart w:id="638" w:name="_Toc57314672"/>
      <w:bookmarkStart w:id="639" w:name="_Toc69728986"/>
      <w:bookmarkStart w:id="640" w:name="_Toc98253919"/>
      <w:bookmarkStart w:id="641" w:name="_Toc165173847"/>
      <w:bookmarkStart w:id="642" w:name="_Toc423423667"/>
      <w:bookmarkStart w:id="643" w:name="_Toc465848850"/>
      <w:r w:rsidRPr="00F647F7">
        <w:t xml:space="preserve">Письмо о подаче оферты </w:t>
      </w:r>
      <w:bookmarkStart w:id="644" w:name="_Ref22846535"/>
      <w:r w:rsidRPr="00F647F7">
        <w:t>(</w:t>
      </w:r>
      <w:bookmarkEnd w:id="64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37"/>
      <w:bookmarkEnd w:id="638"/>
      <w:bookmarkEnd w:id="639"/>
      <w:bookmarkEnd w:id="640"/>
      <w:bookmarkEnd w:id="641"/>
      <w:bookmarkEnd w:id="642"/>
      <w:bookmarkEnd w:id="643"/>
    </w:p>
    <w:p w:rsidR="004F4D80" w:rsidRPr="00C236C0" w:rsidRDefault="004F4D80" w:rsidP="004F4D80">
      <w:pPr>
        <w:pStyle w:val="3"/>
        <w:rPr>
          <w:szCs w:val="24"/>
        </w:rPr>
      </w:pPr>
      <w:bookmarkStart w:id="645" w:name="_Toc98253920"/>
      <w:bookmarkStart w:id="646" w:name="_Toc157248174"/>
      <w:bookmarkStart w:id="647" w:name="_Toc157496543"/>
      <w:bookmarkStart w:id="648" w:name="_Toc158206082"/>
      <w:bookmarkStart w:id="649" w:name="_Toc164057767"/>
      <w:bookmarkStart w:id="650" w:name="_Toc164137117"/>
      <w:bookmarkStart w:id="651" w:name="_Toc164161277"/>
      <w:bookmarkStart w:id="652" w:name="_Toc165173848"/>
      <w:bookmarkStart w:id="653" w:name="_Toc439170673"/>
      <w:bookmarkStart w:id="654" w:name="_Toc439172775"/>
      <w:bookmarkStart w:id="655" w:name="_Toc439173219"/>
      <w:bookmarkStart w:id="656" w:name="_Toc439238213"/>
      <w:bookmarkStart w:id="657" w:name="_Toc440361369"/>
      <w:bookmarkStart w:id="658" w:name="_Toc440376124"/>
      <w:bookmarkStart w:id="659" w:name="_Toc465774622"/>
      <w:bookmarkStart w:id="660" w:name="_Toc465848851"/>
      <w:r w:rsidRPr="00C236C0">
        <w:rPr>
          <w:szCs w:val="24"/>
        </w:rPr>
        <w:t>Форма письма о подаче оферты</w:t>
      </w:r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6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62" w:name="_Toc98253921"/>
      <w:bookmarkStart w:id="663" w:name="_Toc157248175"/>
      <w:bookmarkStart w:id="664" w:name="_Toc157496544"/>
      <w:bookmarkStart w:id="665" w:name="_Toc158206083"/>
      <w:bookmarkStart w:id="666" w:name="_Toc164057768"/>
      <w:bookmarkStart w:id="667" w:name="_Toc164137118"/>
      <w:bookmarkStart w:id="668" w:name="_Toc164161278"/>
      <w:bookmarkStart w:id="669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70" w:name="_Toc439170674"/>
      <w:bookmarkStart w:id="671" w:name="_Toc439172776"/>
      <w:bookmarkStart w:id="672" w:name="_Toc439173220"/>
      <w:bookmarkStart w:id="673" w:name="_Toc439238214"/>
      <w:bookmarkStart w:id="674" w:name="_Toc439252762"/>
      <w:bookmarkStart w:id="675" w:name="_Toc439323736"/>
      <w:bookmarkStart w:id="676" w:name="_Toc440361370"/>
      <w:bookmarkStart w:id="677" w:name="_Toc440376125"/>
      <w:bookmarkStart w:id="678" w:name="_Toc440376252"/>
      <w:bookmarkStart w:id="679" w:name="_Toc440382510"/>
      <w:bookmarkStart w:id="680" w:name="_Toc440447180"/>
      <w:bookmarkStart w:id="681" w:name="_Toc440632341"/>
      <w:bookmarkStart w:id="682" w:name="_Toc440875113"/>
      <w:bookmarkStart w:id="683" w:name="_Toc441131100"/>
      <w:bookmarkStart w:id="684" w:name="_Toc465774623"/>
      <w:bookmarkStart w:id="685" w:name="_Toc465848852"/>
      <w:r w:rsidRPr="00C236C0">
        <w:rPr>
          <w:szCs w:val="24"/>
        </w:rPr>
        <w:lastRenderedPageBreak/>
        <w:t>Инструкции по заполнению</w:t>
      </w:r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E56E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3.3.4</w:t>
      </w:r>
      <w:r w:rsidR="005E56E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3.3.1.6</w:t>
      </w:r>
      <w:r w:rsidR="005E56E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3.3.1.7</w:t>
      </w:r>
      <w:r w:rsidR="005E56E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86" w:name="_Ref55335821"/>
      <w:bookmarkStart w:id="687" w:name="_Ref55336345"/>
      <w:bookmarkStart w:id="688" w:name="_Toc57314674"/>
      <w:bookmarkStart w:id="689" w:name="_Toc69728988"/>
      <w:bookmarkStart w:id="690" w:name="_Toc98253922"/>
      <w:bookmarkStart w:id="69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92" w:name="_Ref440271964"/>
      <w:bookmarkStart w:id="693" w:name="_Toc440361371"/>
      <w:bookmarkStart w:id="694" w:name="_Toc440376126"/>
      <w:bookmarkStart w:id="695" w:name="_Toc465848853"/>
      <w:r>
        <w:rPr>
          <w:szCs w:val="24"/>
        </w:rPr>
        <w:lastRenderedPageBreak/>
        <w:t>Антикоррупционные обязательства (Форма 1.1).</w:t>
      </w:r>
      <w:bookmarkEnd w:id="692"/>
      <w:bookmarkEnd w:id="693"/>
      <w:bookmarkEnd w:id="694"/>
      <w:bookmarkEnd w:id="69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696" w:name="_Toc439238216"/>
      <w:bookmarkStart w:id="697" w:name="_Toc439252764"/>
      <w:bookmarkStart w:id="698" w:name="_Toc439323738"/>
      <w:bookmarkStart w:id="699" w:name="_Toc440361372"/>
      <w:bookmarkStart w:id="700" w:name="_Toc440376127"/>
      <w:bookmarkStart w:id="701" w:name="_Toc440376254"/>
      <w:bookmarkStart w:id="702" w:name="_Toc440382512"/>
      <w:bookmarkStart w:id="703" w:name="_Toc440447182"/>
      <w:bookmarkStart w:id="704" w:name="_Toc440632343"/>
      <w:bookmarkStart w:id="705" w:name="_Toc440875115"/>
      <w:bookmarkStart w:id="706" w:name="_Toc441131102"/>
      <w:bookmarkStart w:id="707" w:name="_Toc465774625"/>
      <w:bookmarkStart w:id="708" w:name="_Toc465848854"/>
      <w:r w:rsidRPr="009F5821">
        <w:rPr>
          <w:szCs w:val="24"/>
        </w:rPr>
        <w:t>Форма Антикоррупционных обязательств</w:t>
      </w:r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09" w:name="_Toc423423668"/>
      <w:bookmarkStart w:id="710" w:name="_Ref440271072"/>
      <w:bookmarkStart w:id="711" w:name="_Ref440273986"/>
      <w:bookmarkStart w:id="712" w:name="_Ref440274337"/>
      <w:bookmarkStart w:id="713" w:name="_Ref440274913"/>
      <w:bookmarkStart w:id="714" w:name="_Ref440284918"/>
      <w:bookmarkStart w:id="715" w:name="_Toc465848855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86"/>
      <w:bookmarkEnd w:id="687"/>
      <w:bookmarkEnd w:id="688"/>
      <w:bookmarkEnd w:id="689"/>
      <w:bookmarkEnd w:id="690"/>
      <w:bookmarkEnd w:id="691"/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6" w:name="_Toc98253923"/>
      <w:bookmarkStart w:id="717" w:name="_Toc157248177"/>
      <w:bookmarkStart w:id="718" w:name="_Toc157496546"/>
      <w:bookmarkStart w:id="719" w:name="_Toc158206085"/>
      <w:bookmarkStart w:id="720" w:name="_Toc164057770"/>
      <w:bookmarkStart w:id="721" w:name="_Toc164137120"/>
      <w:bookmarkStart w:id="722" w:name="_Toc164161280"/>
      <w:bookmarkStart w:id="723" w:name="_Toc165173851"/>
      <w:bookmarkStart w:id="724" w:name="_Ref264038986"/>
      <w:bookmarkStart w:id="725" w:name="_Ref264359294"/>
      <w:bookmarkStart w:id="726" w:name="_Toc439170676"/>
      <w:bookmarkStart w:id="727" w:name="_Toc439172778"/>
      <w:bookmarkStart w:id="728" w:name="_Toc439173222"/>
      <w:bookmarkStart w:id="729" w:name="_Toc439238218"/>
      <w:bookmarkStart w:id="730" w:name="_Toc439252766"/>
      <w:bookmarkStart w:id="731" w:name="_Toc439323740"/>
      <w:bookmarkStart w:id="732" w:name="_Toc440361374"/>
      <w:bookmarkStart w:id="733" w:name="_Toc440376129"/>
      <w:bookmarkStart w:id="734" w:name="_Toc440376256"/>
      <w:bookmarkStart w:id="735" w:name="_Toc440382514"/>
      <w:bookmarkStart w:id="736" w:name="_Toc440447184"/>
      <w:bookmarkStart w:id="737" w:name="_Toc440632345"/>
      <w:bookmarkStart w:id="738" w:name="_Toc440875117"/>
      <w:bookmarkStart w:id="739" w:name="_Toc441131104"/>
      <w:bookmarkStart w:id="740" w:name="_Toc465774627"/>
      <w:bookmarkStart w:id="741" w:name="_Toc465848856"/>
      <w:r w:rsidRPr="00C236C0">
        <w:rPr>
          <w:szCs w:val="24"/>
        </w:rPr>
        <w:t xml:space="preserve">Форма 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r w:rsidR="00492C8B">
        <w:rPr>
          <w:szCs w:val="24"/>
        </w:rPr>
        <w:t>Сводной таблицы стоимости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739"/>
      <w:bookmarkEnd w:id="740"/>
      <w:bookmarkEnd w:id="7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42" w:name="_Toc176765534"/>
      <w:bookmarkStart w:id="743" w:name="_Toc198979983"/>
      <w:bookmarkStart w:id="744" w:name="_Toc217466315"/>
      <w:bookmarkStart w:id="745" w:name="_Toc217702856"/>
      <w:bookmarkStart w:id="746" w:name="_Toc233601974"/>
      <w:bookmarkStart w:id="747" w:name="_Toc263343460"/>
      <w:r w:rsidRPr="00F647F7">
        <w:rPr>
          <w:b w:val="0"/>
          <w:szCs w:val="24"/>
        </w:rPr>
        <w:br w:type="page"/>
      </w:r>
      <w:bookmarkStart w:id="748" w:name="_Toc439170677"/>
      <w:bookmarkStart w:id="749" w:name="_Toc439172779"/>
      <w:bookmarkStart w:id="750" w:name="_Toc439173223"/>
      <w:bookmarkStart w:id="751" w:name="_Toc439238219"/>
      <w:bookmarkStart w:id="752" w:name="_Toc439252767"/>
      <w:bookmarkStart w:id="753" w:name="_Toc439323741"/>
      <w:bookmarkStart w:id="754" w:name="_Toc440361375"/>
      <w:bookmarkStart w:id="755" w:name="_Toc440376130"/>
      <w:bookmarkStart w:id="756" w:name="_Toc440376257"/>
      <w:bookmarkStart w:id="757" w:name="_Toc440382515"/>
      <w:bookmarkStart w:id="758" w:name="_Toc440447185"/>
      <w:bookmarkStart w:id="759" w:name="_Toc440632346"/>
      <w:bookmarkStart w:id="760" w:name="_Toc440875118"/>
      <w:bookmarkStart w:id="761" w:name="_Toc441131105"/>
      <w:bookmarkStart w:id="762" w:name="_Toc465774628"/>
      <w:bookmarkStart w:id="763" w:name="_Toc465848857"/>
      <w:r w:rsidRPr="00C236C0">
        <w:rPr>
          <w:szCs w:val="24"/>
        </w:rPr>
        <w:lastRenderedPageBreak/>
        <w:t>Инструкции по заполнению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5.3</w:t>
      </w:r>
      <w:r w:rsidR="005E56E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64" w:name="_Ref86826666"/>
      <w:bookmarkStart w:id="765" w:name="_Toc90385112"/>
      <w:bookmarkStart w:id="766" w:name="_Toc98253925"/>
      <w:bookmarkStart w:id="767" w:name="_Toc165173853"/>
      <w:bookmarkStart w:id="76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69" w:name="_Ref440537086"/>
      <w:bookmarkStart w:id="770" w:name="_Toc465848858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64"/>
      <w:bookmarkEnd w:id="765"/>
      <w:bookmarkEnd w:id="766"/>
      <w:bookmarkEnd w:id="767"/>
      <w:bookmarkEnd w:id="768"/>
      <w:bookmarkEnd w:id="769"/>
      <w:bookmarkEnd w:id="77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71" w:name="_Toc90385113"/>
      <w:bookmarkStart w:id="772" w:name="_Toc98253926"/>
      <w:bookmarkStart w:id="773" w:name="_Toc157248180"/>
      <w:bookmarkStart w:id="774" w:name="_Toc157496549"/>
      <w:bookmarkStart w:id="775" w:name="_Toc158206088"/>
      <w:bookmarkStart w:id="776" w:name="_Toc164057773"/>
      <w:bookmarkStart w:id="777" w:name="_Toc164137123"/>
      <w:bookmarkStart w:id="778" w:name="_Toc164161283"/>
      <w:bookmarkStart w:id="779" w:name="_Toc165173854"/>
      <w:bookmarkStart w:id="780" w:name="_Ref193690005"/>
      <w:bookmarkStart w:id="781" w:name="_Toc439170679"/>
      <w:bookmarkStart w:id="782" w:name="_Toc439172781"/>
      <w:bookmarkStart w:id="783" w:name="_Toc439173225"/>
      <w:bookmarkStart w:id="784" w:name="_Toc439238221"/>
      <w:bookmarkStart w:id="785" w:name="_Toc439252769"/>
      <w:bookmarkStart w:id="786" w:name="_Toc439323743"/>
      <w:bookmarkStart w:id="787" w:name="_Toc440361377"/>
      <w:bookmarkStart w:id="788" w:name="_Toc440376132"/>
      <w:bookmarkStart w:id="789" w:name="_Toc440376259"/>
      <w:bookmarkStart w:id="790" w:name="_Toc440382517"/>
      <w:bookmarkStart w:id="791" w:name="_Toc440447187"/>
      <w:bookmarkStart w:id="792" w:name="_Toc440632348"/>
      <w:bookmarkStart w:id="793" w:name="_Toc440875120"/>
      <w:bookmarkStart w:id="794" w:name="_Toc441131107"/>
      <w:bookmarkStart w:id="795" w:name="_Toc465774630"/>
      <w:bookmarkStart w:id="796" w:name="_Toc465848859"/>
      <w:r w:rsidRPr="00C236C0">
        <w:rPr>
          <w:szCs w:val="24"/>
        </w:rPr>
        <w:t xml:space="preserve">Форма 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Pr="00C236C0">
        <w:rPr>
          <w:szCs w:val="24"/>
        </w:rPr>
        <w:t>технического предложения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97" w:name="_Ref55335818"/>
      <w:bookmarkStart w:id="798" w:name="_Ref55336334"/>
      <w:bookmarkStart w:id="799" w:name="_Toc57314673"/>
      <w:bookmarkStart w:id="800" w:name="_Toc69728987"/>
      <w:bookmarkStart w:id="801" w:name="_Toc98253928"/>
      <w:bookmarkStart w:id="802" w:name="_Toc165173856"/>
      <w:bookmarkStart w:id="803" w:name="_Ref194749150"/>
      <w:bookmarkStart w:id="804" w:name="_Ref194750368"/>
      <w:bookmarkStart w:id="805" w:name="_Ref89649494"/>
      <w:bookmarkStart w:id="80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E56E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E56EA">
        <w:rPr>
          <w:i/>
          <w:color w:val="000000"/>
        </w:rPr>
      </w:r>
      <w:r w:rsidR="005E56EA">
        <w:rPr>
          <w:i/>
          <w:color w:val="000000"/>
        </w:rPr>
        <w:fldChar w:fldCharType="separate"/>
      </w:r>
      <w:r w:rsidR="00FA2FD5">
        <w:rPr>
          <w:i/>
          <w:color w:val="000000"/>
        </w:rPr>
        <w:t>4</w:t>
      </w:r>
      <w:r w:rsidR="005E56E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E56E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E56EA">
        <w:rPr>
          <w:i/>
          <w:color w:val="000000"/>
        </w:rPr>
      </w:r>
      <w:r w:rsidR="005E56EA">
        <w:rPr>
          <w:i/>
          <w:color w:val="000000"/>
        </w:rPr>
        <w:fldChar w:fldCharType="separate"/>
      </w:r>
      <w:r w:rsidR="00FA2FD5">
        <w:rPr>
          <w:i/>
          <w:color w:val="000000"/>
        </w:rPr>
        <w:t>4</w:t>
      </w:r>
      <w:r w:rsidR="005E56E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07" w:name="_Toc176765537"/>
      <w:bookmarkStart w:id="808" w:name="_Toc198979986"/>
      <w:bookmarkStart w:id="809" w:name="_Toc217466321"/>
      <w:bookmarkStart w:id="810" w:name="_Toc217702859"/>
      <w:bookmarkStart w:id="811" w:name="_Toc233601977"/>
      <w:bookmarkStart w:id="812" w:name="_Toc263343463"/>
      <w:bookmarkStart w:id="813" w:name="_Toc439170680"/>
      <w:bookmarkStart w:id="814" w:name="_Toc439172782"/>
      <w:bookmarkStart w:id="815" w:name="_Toc439173226"/>
      <w:bookmarkStart w:id="816" w:name="_Toc439238222"/>
      <w:bookmarkStart w:id="817" w:name="_Toc439252770"/>
      <w:bookmarkStart w:id="818" w:name="_Toc439323744"/>
      <w:bookmarkStart w:id="819" w:name="_Toc440361378"/>
      <w:bookmarkStart w:id="820" w:name="_Toc440376133"/>
      <w:bookmarkStart w:id="821" w:name="_Toc440376260"/>
      <w:bookmarkStart w:id="822" w:name="_Toc440382518"/>
      <w:bookmarkStart w:id="823" w:name="_Toc440447188"/>
      <w:bookmarkStart w:id="824" w:name="_Toc440632349"/>
      <w:bookmarkStart w:id="825" w:name="_Toc440875121"/>
      <w:bookmarkStart w:id="826" w:name="_Toc441131108"/>
      <w:bookmarkStart w:id="827" w:name="_Toc465774631"/>
      <w:bookmarkStart w:id="828" w:name="_Toc465848860"/>
      <w:r w:rsidRPr="00C236C0">
        <w:rPr>
          <w:szCs w:val="24"/>
        </w:rPr>
        <w:lastRenderedPageBreak/>
        <w:t>Инструкции по заполнению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</w:t>
      </w:r>
      <w:r w:rsidR="005E56E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82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0" w:name="_Toc423423670"/>
      <w:bookmarkStart w:id="831" w:name="_Ref440271036"/>
      <w:bookmarkStart w:id="832" w:name="_Ref440274366"/>
      <w:bookmarkStart w:id="833" w:name="_Ref440274902"/>
      <w:bookmarkStart w:id="834" w:name="_Ref440284947"/>
      <w:bookmarkStart w:id="835" w:name="_Ref440361140"/>
      <w:bookmarkStart w:id="836" w:name="_Toc465848861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837" w:name="_Toc98253929"/>
      <w:bookmarkStart w:id="838" w:name="_Toc157248183"/>
      <w:bookmarkStart w:id="839" w:name="_Toc157496552"/>
      <w:bookmarkStart w:id="840" w:name="_Toc158206091"/>
      <w:bookmarkStart w:id="841" w:name="_Toc164057776"/>
      <w:bookmarkStart w:id="842" w:name="_Toc164137126"/>
      <w:bookmarkStart w:id="843" w:name="_Toc164161286"/>
      <w:bookmarkStart w:id="844" w:name="_Toc165173857"/>
      <w:bookmarkStart w:id="845" w:name="_Toc439170682"/>
      <w:bookmarkStart w:id="846" w:name="_Toc439172784"/>
      <w:bookmarkStart w:id="847" w:name="_Toc439173228"/>
      <w:bookmarkStart w:id="848" w:name="_Toc439238224"/>
      <w:bookmarkStart w:id="849" w:name="_Toc439252772"/>
      <w:bookmarkStart w:id="850" w:name="_Toc439323746"/>
      <w:bookmarkStart w:id="851" w:name="_Toc440361380"/>
      <w:bookmarkStart w:id="852" w:name="_Toc440376135"/>
      <w:bookmarkStart w:id="853" w:name="_Toc440376262"/>
      <w:bookmarkStart w:id="854" w:name="_Toc440382520"/>
      <w:bookmarkStart w:id="855" w:name="_Toc440447190"/>
      <w:bookmarkStart w:id="856" w:name="_Toc440632351"/>
      <w:bookmarkStart w:id="857" w:name="_Toc440875123"/>
      <w:bookmarkStart w:id="858" w:name="_Toc441131110"/>
      <w:bookmarkStart w:id="859" w:name="_Toc465774633"/>
      <w:bookmarkStart w:id="860" w:name="_Toc465848862"/>
      <w:r w:rsidRPr="009F5821">
        <w:rPr>
          <w:szCs w:val="24"/>
        </w:rPr>
        <w:t xml:space="preserve">Форма </w:t>
      </w:r>
      <w:bookmarkEnd w:id="837"/>
      <w:r w:rsidRPr="009F5821">
        <w:rPr>
          <w:szCs w:val="24"/>
        </w:rPr>
        <w:t xml:space="preserve">графика 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r w:rsidR="009469A6" w:rsidRPr="009F5821">
        <w:rPr>
          <w:szCs w:val="24"/>
        </w:rPr>
        <w:t>оказания услуг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861" w:name="_Toc171070556"/>
      <w:bookmarkStart w:id="862" w:name="_Toc98253927"/>
      <w:bookmarkStart w:id="863" w:name="_Toc176605808"/>
      <w:bookmarkStart w:id="864" w:name="_Toc176611017"/>
      <w:bookmarkStart w:id="865" w:name="_Toc176611073"/>
      <w:bookmarkStart w:id="866" w:name="_Toc176668676"/>
      <w:bookmarkStart w:id="867" w:name="_Toc176684336"/>
      <w:bookmarkStart w:id="868" w:name="_Toc176746279"/>
      <w:bookmarkStart w:id="869" w:name="_Toc176747346"/>
      <w:bookmarkStart w:id="870" w:name="_Toc198979988"/>
      <w:bookmarkStart w:id="871" w:name="_Toc217466324"/>
      <w:bookmarkStart w:id="872" w:name="_Toc217702862"/>
      <w:bookmarkStart w:id="873" w:name="_Toc233601980"/>
      <w:bookmarkStart w:id="874" w:name="_Toc263343466"/>
      <w:r w:rsidRPr="00F647F7">
        <w:rPr>
          <w:b w:val="0"/>
          <w:szCs w:val="24"/>
        </w:rPr>
        <w:br w:type="page"/>
      </w:r>
      <w:bookmarkStart w:id="875" w:name="_Toc439170683"/>
      <w:bookmarkStart w:id="876" w:name="_Toc439172785"/>
      <w:bookmarkStart w:id="877" w:name="_Toc439173229"/>
      <w:bookmarkStart w:id="878" w:name="_Toc439238225"/>
      <w:bookmarkStart w:id="879" w:name="_Toc439252773"/>
      <w:bookmarkStart w:id="880" w:name="_Toc439323747"/>
      <w:bookmarkStart w:id="881" w:name="_Toc440361381"/>
      <w:bookmarkStart w:id="882" w:name="_Toc440376136"/>
      <w:bookmarkStart w:id="883" w:name="_Toc440376263"/>
      <w:bookmarkStart w:id="884" w:name="_Toc440382521"/>
      <w:bookmarkStart w:id="885" w:name="_Toc440447191"/>
      <w:bookmarkStart w:id="886" w:name="_Toc440632352"/>
      <w:bookmarkStart w:id="887" w:name="_Toc440875124"/>
      <w:bookmarkStart w:id="888" w:name="_Toc441131111"/>
      <w:bookmarkStart w:id="889" w:name="_Toc465774634"/>
      <w:bookmarkStart w:id="890" w:name="_Toc465848863"/>
      <w:r w:rsidRPr="009F5821">
        <w:rPr>
          <w:szCs w:val="24"/>
        </w:rPr>
        <w:lastRenderedPageBreak/>
        <w:t>Инструкции по заполнению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5.2</w:t>
      </w:r>
      <w:r w:rsidR="005E56E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91" w:name="_Hlt22846931"/>
      <w:bookmarkStart w:id="892" w:name="_Ref440361439"/>
      <w:bookmarkStart w:id="893" w:name="_Ref440361914"/>
      <w:bookmarkStart w:id="894" w:name="_Ref440361959"/>
      <w:bookmarkStart w:id="895" w:name="_Toc465848864"/>
      <w:bookmarkStart w:id="896" w:name="_Ref93264992"/>
      <w:bookmarkStart w:id="897" w:name="_Ref93265116"/>
      <w:bookmarkStart w:id="898" w:name="_Toc98253933"/>
      <w:bookmarkStart w:id="899" w:name="_Toc165173859"/>
      <w:bookmarkStart w:id="900" w:name="_Toc423423671"/>
      <w:bookmarkEnd w:id="89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892"/>
      <w:bookmarkEnd w:id="893"/>
      <w:bookmarkEnd w:id="894"/>
      <w:bookmarkEnd w:id="895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901" w:name="_Toc440361383"/>
      <w:bookmarkStart w:id="902" w:name="_Toc440376138"/>
      <w:bookmarkStart w:id="903" w:name="_Toc440376265"/>
      <w:bookmarkStart w:id="904" w:name="_Toc440382523"/>
      <w:bookmarkStart w:id="905" w:name="_Toc440447193"/>
      <w:bookmarkStart w:id="906" w:name="_Toc440632354"/>
      <w:bookmarkStart w:id="907" w:name="_Toc440875126"/>
      <w:bookmarkStart w:id="908" w:name="_Toc441131113"/>
      <w:bookmarkStart w:id="909" w:name="_Toc465774636"/>
      <w:bookmarkStart w:id="910" w:name="_Toc465848865"/>
      <w:r w:rsidRPr="009F5821">
        <w:rPr>
          <w:szCs w:val="24"/>
        </w:rPr>
        <w:t>Форма графика оплаты оказания услуг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911" w:name="_Toc440361384"/>
      <w:bookmarkStart w:id="912" w:name="_Toc440376139"/>
      <w:bookmarkStart w:id="913" w:name="_Toc440376266"/>
      <w:bookmarkStart w:id="914" w:name="_Toc440382524"/>
      <w:bookmarkStart w:id="915" w:name="_Toc440447194"/>
      <w:bookmarkStart w:id="916" w:name="_Toc440632355"/>
      <w:bookmarkStart w:id="917" w:name="_Toc440875127"/>
      <w:bookmarkStart w:id="918" w:name="_Toc441131114"/>
      <w:bookmarkStart w:id="919" w:name="_Toc465774637"/>
      <w:bookmarkStart w:id="920" w:name="_Toc465848866"/>
      <w:r w:rsidRPr="009F5821">
        <w:rPr>
          <w:szCs w:val="24"/>
        </w:rPr>
        <w:lastRenderedPageBreak/>
        <w:t>Инструкции по заполнению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5.4</w:t>
      </w:r>
      <w:r w:rsidR="005E56E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21" w:name="_Ref440361531"/>
      <w:bookmarkStart w:id="922" w:name="_Ref440361610"/>
      <w:bookmarkStart w:id="923" w:name="_Toc465848867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05"/>
      <w:bookmarkEnd w:id="806"/>
      <w:bookmarkEnd w:id="896"/>
      <w:bookmarkEnd w:id="897"/>
      <w:bookmarkEnd w:id="898"/>
      <w:bookmarkEnd w:id="899"/>
      <w:bookmarkEnd w:id="900"/>
      <w:bookmarkEnd w:id="921"/>
      <w:bookmarkEnd w:id="922"/>
      <w:bookmarkEnd w:id="92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924" w:name="_Toc439170685"/>
      <w:bookmarkStart w:id="925" w:name="_Toc439172787"/>
      <w:bookmarkStart w:id="926" w:name="_Toc439173231"/>
      <w:bookmarkStart w:id="927" w:name="_Toc439238227"/>
      <w:bookmarkStart w:id="928" w:name="_Toc439252775"/>
      <w:bookmarkStart w:id="929" w:name="_Toc439323749"/>
      <w:bookmarkStart w:id="930" w:name="_Toc440361386"/>
      <w:bookmarkStart w:id="931" w:name="_Toc440376141"/>
      <w:bookmarkStart w:id="932" w:name="_Toc440376268"/>
      <w:bookmarkStart w:id="933" w:name="_Toc440382526"/>
      <w:bookmarkStart w:id="934" w:name="_Toc440447196"/>
      <w:bookmarkStart w:id="935" w:name="_Toc440632357"/>
      <w:bookmarkStart w:id="936" w:name="_Toc440875129"/>
      <w:bookmarkStart w:id="937" w:name="_Toc441131116"/>
      <w:bookmarkStart w:id="938" w:name="_Toc465774639"/>
      <w:bookmarkStart w:id="939" w:name="_Toc465848868"/>
      <w:bookmarkStart w:id="940" w:name="_Toc157248186"/>
      <w:bookmarkStart w:id="941" w:name="_Toc157496555"/>
      <w:bookmarkStart w:id="942" w:name="_Toc158206094"/>
      <w:bookmarkStart w:id="943" w:name="_Toc164057779"/>
      <w:bookmarkStart w:id="944" w:name="_Toc164137129"/>
      <w:bookmarkStart w:id="945" w:name="_Toc164161289"/>
      <w:bookmarkStart w:id="946" w:name="_Toc165173860"/>
      <w:r w:rsidRPr="009F5821">
        <w:rPr>
          <w:szCs w:val="24"/>
        </w:rPr>
        <w:t>Форма Протокола разногласий к проекту Договора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Pr="009F5821">
        <w:rPr>
          <w:szCs w:val="24"/>
        </w:rPr>
        <w:t xml:space="preserve"> </w:t>
      </w:r>
      <w:bookmarkEnd w:id="940"/>
      <w:bookmarkEnd w:id="941"/>
      <w:bookmarkEnd w:id="942"/>
      <w:bookmarkEnd w:id="943"/>
      <w:bookmarkEnd w:id="944"/>
      <w:bookmarkEnd w:id="945"/>
      <w:bookmarkEnd w:id="9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E56EA">
              <w:fldChar w:fldCharType="begin"/>
            </w:r>
            <w:r w:rsidR="003C1FE1">
              <w:instrText xml:space="preserve"> REF _Ref440272931 \r \h </w:instrText>
            </w:r>
            <w:r w:rsidR="005E56EA">
              <w:fldChar w:fldCharType="separate"/>
            </w:r>
            <w:r w:rsidR="00FA2FD5">
              <w:t>2</w:t>
            </w:r>
            <w:r w:rsidR="005E56E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E56EA">
              <w:fldChar w:fldCharType="begin"/>
            </w:r>
            <w:r w:rsidR="003C1FE1">
              <w:instrText xml:space="preserve"> REF _Ref440272931 \r \h </w:instrText>
            </w:r>
            <w:r w:rsidR="005E56EA">
              <w:fldChar w:fldCharType="separate"/>
            </w:r>
            <w:r w:rsidR="00FA2FD5">
              <w:t>2</w:t>
            </w:r>
            <w:r w:rsidR="005E56E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947" w:name="_Toc439170686"/>
      <w:bookmarkStart w:id="948" w:name="_Toc439172788"/>
      <w:bookmarkStart w:id="949" w:name="_Toc439173232"/>
      <w:bookmarkStart w:id="950" w:name="_Toc439238228"/>
      <w:bookmarkStart w:id="951" w:name="_Toc439252776"/>
      <w:bookmarkStart w:id="952" w:name="_Toc439323750"/>
      <w:bookmarkStart w:id="953" w:name="_Toc440361387"/>
      <w:bookmarkStart w:id="954" w:name="_Toc440376142"/>
      <w:bookmarkStart w:id="955" w:name="_Toc440376269"/>
      <w:bookmarkStart w:id="956" w:name="_Toc440382527"/>
      <w:bookmarkStart w:id="957" w:name="_Toc440447197"/>
      <w:bookmarkStart w:id="958" w:name="_Toc440632358"/>
      <w:bookmarkStart w:id="959" w:name="_Toc440875130"/>
      <w:bookmarkStart w:id="960" w:name="_Toc441131117"/>
      <w:bookmarkStart w:id="961" w:name="_Toc465774640"/>
      <w:bookmarkStart w:id="962" w:name="_Toc465848869"/>
      <w:r w:rsidRPr="009F5821">
        <w:rPr>
          <w:szCs w:val="24"/>
        </w:rPr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2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 xml:space="preserve"> 1.2.6 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63" w:name="_Ref55335823"/>
      <w:bookmarkStart w:id="964" w:name="_Ref55336359"/>
      <w:bookmarkStart w:id="965" w:name="_Toc57314675"/>
      <w:bookmarkStart w:id="966" w:name="_Toc69728989"/>
      <w:bookmarkStart w:id="967" w:name="_Toc98253939"/>
      <w:bookmarkStart w:id="968" w:name="_Toc165173865"/>
      <w:bookmarkStart w:id="969" w:name="_Toc423423672"/>
      <w:bookmarkStart w:id="970" w:name="_Toc465848870"/>
      <w:bookmarkEnd w:id="661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9F5821" w:rsidRDefault="004F4D80" w:rsidP="004F4D80">
      <w:pPr>
        <w:pStyle w:val="3"/>
        <w:rPr>
          <w:szCs w:val="24"/>
        </w:rPr>
      </w:pPr>
      <w:bookmarkStart w:id="971" w:name="_Toc98253940"/>
      <w:bookmarkStart w:id="972" w:name="_Toc157248192"/>
      <w:bookmarkStart w:id="973" w:name="_Toc157496561"/>
      <w:bookmarkStart w:id="974" w:name="_Toc158206100"/>
      <w:bookmarkStart w:id="975" w:name="_Toc164057785"/>
      <w:bookmarkStart w:id="976" w:name="_Toc164137135"/>
      <w:bookmarkStart w:id="977" w:name="_Toc164161295"/>
      <w:bookmarkStart w:id="978" w:name="_Toc165173866"/>
      <w:bookmarkStart w:id="979" w:name="_Toc439170688"/>
      <w:bookmarkStart w:id="980" w:name="_Toc439172790"/>
      <w:bookmarkStart w:id="981" w:name="_Toc439173234"/>
      <w:bookmarkStart w:id="982" w:name="_Toc439238230"/>
      <w:bookmarkStart w:id="983" w:name="_Toc439252778"/>
      <w:bookmarkStart w:id="984" w:name="_Ref440272119"/>
      <w:bookmarkStart w:id="985" w:name="_Toc440361389"/>
      <w:bookmarkStart w:id="986" w:name="_Ref444170274"/>
      <w:bookmarkStart w:id="987" w:name="_Toc465774642"/>
      <w:bookmarkStart w:id="988" w:name="_Toc465848871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989" w:name="_Toc439170689"/>
      <w:bookmarkStart w:id="990" w:name="_Toc439172791"/>
      <w:bookmarkStart w:id="991" w:name="_Toc439173235"/>
      <w:bookmarkStart w:id="992" w:name="_Toc439238231"/>
      <w:bookmarkStart w:id="993" w:name="_Toc439252779"/>
      <w:bookmarkStart w:id="994" w:name="_Ref440272147"/>
      <w:bookmarkStart w:id="995" w:name="_Toc440361390"/>
      <w:bookmarkStart w:id="996" w:name="_Ref444170284"/>
      <w:bookmarkStart w:id="997" w:name="_Ref444170359"/>
      <w:bookmarkStart w:id="998" w:name="_Toc465848872"/>
      <w:r w:rsidRPr="009F5821">
        <w:rPr>
          <w:szCs w:val="24"/>
        </w:rPr>
        <w:lastRenderedPageBreak/>
        <w:t xml:space="preserve">Форма </w:t>
      </w:r>
      <w:bookmarkEnd w:id="989"/>
      <w:bookmarkEnd w:id="990"/>
      <w:bookmarkEnd w:id="991"/>
      <w:bookmarkEnd w:id="9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993"/>
      <w:bookmarkEnd w:id="994"/>
      <w:bookmarkEnd w:id="995"/>
      <w:bookmarkEnd w:id="996"/>
      <w:bookmarkEnd w:id="997"/>
      <w:bookmarkEnd w:id="9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999" w:name="_Toc439170690"/>
      <w:bookmarkStart w:id="1000" w:name="_Toc439172792"/>
      <w:bookmarkStart w:id="1001" w:name="_Toc439173236"/>
      <w:bookmarkStart w:id="10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999"/>
    <w:bookmarkEnd w:id="1000"/>
    <w:bookmarkEnd w:id="1001"/>
    <w:bookmarkEnd w:id="10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003" w:name="_Toc125426243"/>
      <w:bookmarkStart w:id="1004" w:name="_Toc396984070"/>
      <w:bookmarkStart w:id="10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006" w:name="_Toc439170691"/>
      <w:bookmarkStart w:id="1007" w:name="_Toc439172793"/>
      <w:bookmarkStart w:id="1008" w:name="_Toc439173237"/>
      <w:bookmarkStart w:id="1009" w:name="_Toc439238233"/>
      <w:bookmarkStart w:id="1010" w:name="_Toc439252780"/>
      <w:bookmarkStart w:id="1011" w:name="_Toc439323754"/>
      <w:bookmarkStart w:id="1012" w:name="_Toc440361391"/>
      <w:bookmarkStart w:id="1013" w:name="_Toc440376146"/>
      <w:bookmarkStart w:id="1014" w:name="_Toc440376273"/>
      <w:bookmarkStart w:id="1015" w:name="_Toc440382531"/>
      <w:bookmarkStart w:id="1016" w:name="_Toc440447201"/>
      <w:bookmarkStart w:id="1017" w:name="_Toc440632362"/>
      <w:bookmarkStart w:id="1018" w:name="_Toc440875134"/>
      <w:bookmarkStart w:id="1019" w:name="_Toc441131121"/>
      <w:bookmarkStart w:id="1020" w:name="_Toc465774644"/>
      <w:bookmarkStart w:id="1021" w:name="_Toc465848873"/>
      <w:r w:rsidRPr="00AE1D21">
        <w:rPr>
          <w:szCs w:val="24"/>
        </w:rPr>
        <w:lastRenderedPageBreak/>
        <w:t>Инструкции по заполнению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31DAB">
        <w:fldChar w:fldCharType="begin"/>
      </w:r>
      <w:r w:rsidR="00431DAB">
        <w:instrText xml:space="preserve"> REF _Ref55336310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5.1</w:t>
      </w:r>
      <w:r w:rsidR="00431DAB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022" w:name="_Ref55336378"/>
      <w:bookmarkStart w:id="1023" w:name="_Toc57314676"/>
      <w:bookmarkStart w:id="1024" w:name="_Toc69728990"/>
      <w:bookmarkStart w:id="1025" w:name="_Toc98253942"/>
      <w:bookmarkStart w:id="1026" w:name="_Toc165173868"/>
      <w:bookmarkStart w:id="1027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431DAB">
        <w:fldChar w:fldCharType="begin"/>
      </w:r>
      <w:r w:rsidR="00431DAB">
        <w:instrText xml:space="preserve"> REF _Ref444170359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5.7.2</w:t>
      </w:r>
      <w:r w:rsidR="00431DAB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28" w:name="_Ref449016627"/>
      <w:bookmarkStart w:id="1029" w:name="_Toc465848874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</w:p>
    <w:p w:rsidR="004F4D80" w:rsidRPr="00D904EF" w:rsidRDefault="004F4D80" w:rsidP="004F4D80">
      <w:pPr>
        <w:pStyle w:val="3"/>
        <w:rPr>
          <w:szCs w:val="24"/>
        </w:rPr>
      </w:pPr>
      <w:bookmarkStart w:id="1030" w:name="_Toc98253943"/>
      <w:bookmarkStart w:id="1031" w:name="_Toc157248195"/>
      <w:bookmarkStart w:id="1032" w:name="_Toc157496564"/>
      <w:bookmarkStart w:id="1033" w:name="_Toc158206103"/>
      <w:bookmarkStart w:id="1034" w:name="_Toc164057788"/>
      <w:bookmarkStart w:id="1035" w:name="_Toc164137138"/>
      <w:bookmarkStart w:id="1036" w:name="_Toc164161298"/>
      <w:bookmarkStart w:id="1037" w:name="_Toc165173869"/>
      <w:bookmarkStart w:id="1038" w:name="_Toc439170693"/>
      <w:bookmarkStart w:id="1039" w:name="_Toc439172795"/>
      <w:bookmarkStart w:id="1040" w:name="_Toc439173239"/>
      <w:bookmarkStart w:id="1041" w:name="_Toc439238235"/>
      <w:bookmarkStart w:id="1042" w:name="_Toc439252782"/>
      <w:bookmarkStart w:id="1043" w:name="_Toc439323756"/>
      <w:bookmarkStart w:id="1044" w:name="_Toc440361393"/>
      <w:bookmarkStart w:id="1045" w:name="_Toc440376275"/>
      <w:bookmarkStart w:id="1046" w:name="_Toc440382533"/>
      <w:bookmarkStart w:id="1047" w:name="_Toc440447203"/>
      <w:bookmarkStart w:id="1048" w:name="_Toc440632364"/>
      <w:bookmarkStart w:id="1049" w:name="_Toc440875136"/>
      <w:bookmarkStart w:id="1050" w:name="_Toc441131123"/>
      <w:bookmarkStart w:id="1051" w:name="_Toc465774646"/>
      <w:bookmarkStart w:id="1052" w:name="_Toc465848875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053" w:name="_Toc98253944"/>
      <w:bookmarkStart w:id="1054" w:name="_Toc157248196"/>
      <w:bookmarkStart w:id="1055" w:name="_Toc157496565"/>
      <w:bookmarkStart w:id="1056" w:name="_Toc158206104"/>
      <w:bookmarkStart w:id="1057" w:name="_Toc164057789"/>
      <w:bookmarkStart w:id="1058" w:name="_Toc164137139"/>
      <w:bookmarkStart w:id="1059" w:name="_Toc164161299"/>
      <w:bookmarkStart w:id="10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61" w:name="_Toc439170694"/>
      <w:bookmarkStart w:id="1062" w:name="_Toc439172796"/>
      <w:bookmarkStart w:id="1063" w:name="_Toc439173240"/>
      <w:bookmarkStart w:id="1064" w:name="_Toc439238236"/>
      <w:bookmarkStart w:id="1065" w:name="_Toc439252783"/>
      <w:bookmarkStart w:id="1066" w:name="_Toc439323757"/>
      <w:bookmarkStart w:id="1067" w:name="_Toc440361394"/>
      <w:bookmarkStart w:id="1068" w:name="_Toc440376276"/>
      <w:bookmarkStart w:id="1069" w:name="_Toc440382534"/>
      <w:bookmarkStart w:id="1070" w:name="_Toc440447204"/>
      <w:bookmarkStart w:id="1071" w:name="_Toc440632365"/>
      <w:bookmarkStart w:id="1072" w:name="_Toc440875137"/>
      <w:bookmarkStart w:id="1073" w:name="_Toc441131124"/>
      <w:bookmarkStart w:id="1074" w:name="_Toc465774647"/>
      <w:bookmarkStart w:id="1075" w:name="_Toc465848876"/>
      <w:r w:rsidRPr="00D904EF">
        <w:rPr>
          <w:szCs w:val="24"/>
        </w:rPr>
        <w:lastRenderedPageBreak/>
        <w:t>Инструкции по заполнению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4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Ref55336389"/>
      <w:bookmarkStart w:id="1077" w:name="_Toc57314677"/>
      <w:bookmarkStart w:id="1078" w:name="_Toc69728991"/>
      <w:bookmarkStart w:id="1079" w:name="_Toc98253945"/>
      <w:bookmarkStart w:id="1080" w:name="_Toc165173871"/>
      <w:bookmarkStart w:id="1081" w:name="_Toc423423675"/>
      <w:bookmarkStart w:id="1082" w:name="_Toc465848877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076"/>
      <w:bookmarkEnd w:id="1077"/>
      <w:bookmarkEnd w:id="1078"/>
      <w:bookmarkEnd w:id="1079"/>
      <w:bookmarkEnd w:id="1080"/>
      <w:bookmarkEnd w:id="1081"/>
      <w:bookmarkEnd w:id="1082"/>
    </w:p>
    <w:p w:rsidR="004F4D80" w:rsidRPr="00D904EF" w:rsidRDefault="004F4D80" w:rsidP="004F4D80">
      <w:pPr>
        <w:pStyle w:val="3"/>
        <w:rPr>
          <w:szCs w:val="24"/>
        </w:rPr>
      </w:pPr>
      <w:bookmarkStart w:id="1083" w:name="_Toc98253946"/>
      <w:bookmarkStart w:id="1084" w:name="_Toc157248198"/>
      <w:bookmarkStart w:id="1085" w:name="_Toc157496567"/>
      <w:bookmarkStart w:id="1086" w:name="_Toc158206106"/>
      <w:bookmarkStart w:id="1087" w:name="_Toc164057791"/>
      <w:bookmarkStart w:id="1088" w:name="_Toc164137141"/>
      <w:bookmarkStart w:id="1089" w:name="_Toc164161301"/>
      <w:bookmarkStart w:id="1090" w:name="_Toc165173872"/>
      <w:bookmarkStart w:id="1091" w:name="_Toc439170696"/>
      <w:bookmarkStart w:id="1092" w:name="_Toc439172798"/>
      <w:bookmarkStart w:id="1093" w:name="_Toc439173242"/>
      <w:bookmarkStart w:id="1094" w:name="_Toc439238238"/>
      <w:bookmarkStart w:id="1095" w:name="_Toc439252785"/>
      <w:bookmarkStart w:id="1096" w:name="_Toc439323759"/>
      <w:bookmarkStart w:id="1097" w:name="_Toc440361396"/>
      <w:bookmarkStart w:id="1098" w:name="_Toc440376278"/>
      <w:bookmarkStart w:id="1099" w:name="_Toc440382536"/>
      <w:bookmarkStart w:id="1100" w:name="_Toc440447206"/>
      <w:bookmarkStart w:id="1101" w:name="_Toc440632367"/>
      <w:bookmarkStart w:id="1102" w:name="_Toc440875139"/>
      <w:bookmarkStart w:id="1103" w:name="_Toc441131126"/>
      <w:bookmarkStart w:id="1104" w:name="_Toc465774649"/>
      <w:bookmarkStart w:id="1105" w:name="_Toc465848878"/>
      <w:r w:rsidRPr="00D904EF">
        <w:rPr>
          <w:szCs w:val="24"/>
        </w:rPr>
        <w:t>Форма Справки о материально-технических ресурсах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106" w:name="_Toc98253947"/>
      <w:bookmarkStart w:id="1107" w:name="_Toc157248199"/>
      <w:bookmarkStart w:id="1108" w:name="_Toc157496568"/>
      <w:bookmarkStart w:id="1109" w:name="_Toc158206107"/>
      <w:bookmarkStart w:id="1110" w:name="_Toc164057792"/>
      <w:bookmarkStart w:id="1111" w:name="_Toc164137142"/>
      <w:bookmarkStart w:id="1112" w:name="_Toc164161302"/>
      <w:bookmarkStart w:id="111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14" w:name="_Toc439170697"/>
      <w:bookmarkStart w:id="1115" w:name="_Toc439172799"/>
      <w:bookmarkStart w:id="1116" w:name="_Toc439173243"/>
      <w:bookmarkStart w:id="1117" w:name="_Toc439238239"/>
      <w:bookmarkStart w:id="1118" w:name="_Toc439252786"/>
      <w:bookmarkStart w:id="1119" w:name="_Toc439323760"/>
      <w:bookmarkStart w:id="1120" w:name="_Toc440361397"/>
      <w:bookmarkStart w:id="1121" w:name="_Toc440376279"/>
      <w:bookmarkStart w:id="1122" w:name="_Toc440382537"/>
      <w:bookmarkStart w:id="1123" w:name="_Toc440447207"/>
      <w:bookmarkStart w:id="1124" w:name="_Toc440632368"/>
      <w:bookmarkStart w:id="1125" w:name="_Toc440875140"/>
      <w:bookmarkStart w:id="1126" w:name="_Toc441131127"/>
      <w:bookmarkStart w:id="1127" w:name="_Toc465774650"/>
      <w:bookmarkStart w:id="1128" w:name="_Toc465848879"/>
      <w:r w:rsidRPr="00D904EF">
        <w:rPr>
          <w:szCs w:val="24"/>
        </w:rPr>
        <w:lastRenderedPageBreak/>
        <w:t>Инструкции по заполнению</w:t>
      </w:r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9" w:name="_Ref55336398"/>
      <w:bookmarkStart w:id="1130" w:name="_Toc57314678"/>
      <w:bookmarkStart w:id="1131" w:name="_Toc69728992"/>
      <w:bookmarkStart w:id="1132" w:name="_Toc98253948"/>
      <w:bookmarkStart w:id="1133" w:name="_Toc165173874"/>
      <w:bookmarkStart w:id="1134" w:name="_Toc423423676"/>
      <w:bookmarkStart w:id="1135" w:name="_Toc465848880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904EF" w:rsidRDefault="004F4D80" w:rsidP="004F4D80">
      <w:pPr>
        <w:pStyle w:val="3"/>
        <w:rPr>
          <w:szCs w:val="24"/>
        </w:rPr>
      </w:pPr>
      <w:bookmarkStart w:id="1136" w:name="_Toc98253949"/>
      <w:bookmarkStart w:id="1137" w:name="_Toc157248201"/>
      <w:bookmarkStart w:id="1138" w:name="_Toc157496570"/>
      <w:bookmarkStart w:id="1139" w:name="_Toc158206109"/>
      <w:bookmarkStart w:id="1140" w:name="_Toc164057794"/>
      <w:bookmarkStart w:id="1141" w:name="_Toc164137144"/>
      <w:bookmarkStart w:id="1142" w:name="_Toc164161304"/>
      <w:bookmarkStart w:id="1143" w:name="_Toc165173875"/>
      <w:bookmarkStart w:id="1144" w:name="_Toc439170699"/>
      <w:bookmarkStart w:id="1145" w:name="_Toc439172801"/>
      <w:bookmarkStart w:id="1146" w:name="_Toc439173245"/>
      <w:bookmarkStart w:id="1147" w:name="_Toc439238241"/>
      <w:bookmarkStart w:id="1148" w:name="_Toc439252788"/>
      <w:bookmarkStart w:id="1149" w:name="_Toc439323762"/>
      <w:bookmarkStart w:id="1150" w:name="_Toc440361399"/>
      <w:bookmarkStart w:id="1151" w:name="_Toc440376281"/>
      <w:bookmarkStart w:id="1152" w:name="_Toc440382539"/>
      <w:bookmarkStart w:id="1153" w:name="_Toc440447209"/>
      <w:bookmarkStart w:id="1154" w:name="_Toc440632370"/>
      <w:bookmarkStart w:id="1155" w:name="_Toc440875142"/>
      <w:bookmarkStart w:id="1156" w:name="_Toc441131129"/>
      <w:bookmarkStart w:id="1157" w:name="_Toc465774652"/>
      <w:bookmarkStart w:id="1158" w:name="_Toc465848881"/>
      <w:r w:rsidRPr="00D904EF">
        <w:rPr>
          <w:szCs w:val="24"/>
        </w:rPr>
        <w:t>Форма Справки о кадровых ресурсах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59" w:name="_Toc98253950"/>
      <w:bookmarkStart w:id="1160" w:name="_Toc157248202"/>
      <w:bookmarkStart w:id="1161" w:name="_Toc157496571"/>
      <w:bookmarkStart w:id="1162" w:name="_Toc158206110"/>
      <w:bookmarkStart w:id="1163" w:name="_Toc164057795"/>
      <w:bookmarkStart w:id="1164" w:name="_Toc164137145"/>
      <w:bookmarkStart w:id="1165" w:name="_Toc164161305"/>
      <w:bookmarkStart w:id="116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67" w:name="_Toc439170700"/>
      <w:bookmarkStart w:id="1168" w:name="_Toc439172802"/>
      <w:bookmarkStart w:id="1169" w:name="_Toc439173246"/>
      <w:bookmarkStart w:id="1170" w:name="_Toc439238242"/>
      <w:bookmarkStart w:id="1171" w:name="_Toc439252789"/>
      <w:bookmarkStart w:id="1172" w:name="_Toc439323763"/>
      <w:bookmarkStart w:id="1173" w:name="_Toc440361400"/>
      <w:bookmarkStart w:id="1174" w:name="_Toc440376282"/>
      <w:bookmarkStart w:id="1175" w:name="_Toc440382540"/>
      <w:bookmarkStart w:id="1176" w:name="_Toc440447210"/>
      <w:bookmarkStart w:id="1177" w:name="_Toc440632371"/>
      <w:bookmarkStart w:id="1178" w:name="_Toc440875143"/>
      <w:bookmarkStart w:id="1179" w:name="_Toc441131130"/>
      <w:bookmarkStart w:id="1180" w:name="_Toc465774653"/>
      <w:bookmarkStart w:id="1181" w:name="_Toc465848882"/>
      <w:r w:rsidRPr="00D904EF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82" w:name="_Toc165173881"/>
      <w:bookmarkStart w:id="1183" w:name="_Ref194749267"/>
      <w:bookmarkStart w:id="1184" w:name="_Toc423423677"/>
      <w:bookmarkStart w:id="1185" w:name="_Ref440271993"/>
      <w:bookmarkStart w:id="1186" w:name="_Ref440274659"/>
      <w:bookmarkStart w:id="1187" w:name="_Toc465848883"/>
      <w:bookmarkStart w:id="1188" w:name="_Ref90381523"/>
      <w:bookmarkStart w:id="1189" w:name="_Toc90385124"/>
      <w:bookmarkStart w:id="1190" w:name="_Ref96861029"/>
      <w:bookmarkStart w:id="1191" w:name="_Toc97651410"/>
      <w:bookmarkStart w:id="119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182"/>
      <w:bookmarkEnd w:id="1183"/>
      <w:bookmarkEnd w:id="1184"/>
      <w:bookmarkEnd w:id="1185"/>
      <w:bookmarkEnd w:id="1186"/>
      <w:bookmarkEnd w:id="1187"/>
    </w:p>
    <w:p w:rsidR="004F4D80" w:rsidRPr="00D904EF" w:rsidRDefault="004F4D80" w:rsidP="004F4D80">
      <w:pPr>
        <w:pStyle w:val="3"/>
        <w:rPr>
          <w:szCs w:val="24"/>
        </w:rPr>
      </w:pPr>
      <w:bookmarkStart w:id="1193" w:name="_Toc97651411"/>
      <w:bookmarkStart w:id="1194" w:name="_Toc98253956"/>
      <w:bookmarkStart w:id="1195" w:name="_Toc157248208"/>
      <w:bookmarkStart w:id="1196" w:name="_Toc157496577"/>
      <w:bookmarkStart w:id="1197" w:name="_Toc158206116"/>
      <w:bookmarkStart w:id="1198" w:name="_Toc164057801"/>
      <w:bookmarkStart w:id="1199" w:name="_Toc164137151"/>
      <w:bookmarkStart w:id="1200" w:name="_Toc164161311"/>
      <w:bookmarkStart w:id="1201" w:name="_Toc165173882"/>
      <w:bookmarkStart w:id="1202" w:name="_Toc439170702"/>
      <w:bookmarkStart w:id="1203" w:name="_Toc439172804"/>
      <w:bookmarkStart w:id="1204" w:name="_Toc439173248"/>
      <w:bookmarkStart w:id="1205" w:name="_Toc439238244"/>
      <w:bookmarkStart w:id="1206" w:name="_Toc439252791"/>
      <w:bookmarkStart w:id="1207" w:name="_Toc439323765"/>
      <w:bookmarkStart w:id="1208" w:name="_Toc440361402"/>
      <w:bookmarkStart w:id="1209" w:name="_Toc440376284"/>
      <w:bookmarkStart w:id="1210" w:name="_Toc440382542"/>
      <w:bookmarkStart w:id="1211" w:name="_Toc440447212"/>
      <w:bookmarkStart w:id="1212" w:name="_Toc440632373"/>
      <w:bookmarkStart w:id="1213" w:name="_Toc440875145"/>
      <w:bookmarkStart w:id="1214" w:name="_Toc441131132"/>
      <w:bookmarkStart w:id="1215" w:name="_Toc465774655"/>
      <w:bookmarkStart w:id="1216" w:name="_Toc465848884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17" w:name="_Toc97651412"/>
      <w:bookmarkStart w:id="1218" w:name="_Toc98253957"/>
      <w:bookmarkStart w:id="1219" w:name="_Toc157248209"/>
      <w:bookmarkStart w:id="1220" w:name="_Toc157496578"/>
      <w:bookmarkStart w:id="1221" w:name="_Toc158206117"/>
      <w:bookmarkStart w:id="1222" w:name="_Toc164057802"/>
      <w:bookmarkStart w:id="1223" w:name="_Toc164137152"/>
      <w:bookmarkStart w:id="1224" w:name="_Toc164161312"/>
      <w:bookmarkStart w:id="122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26" w:name="_Toc439170703"/>
      <w:bookmarkStart w:id="1227" w:name="_Toc439172805"/>
      <w:bookmarkStart w:id="1228" w:name="_Toc439173249"/>
      <w:bookmarkStart w:id="1229" w:name="_Toc439238245"/>
      <w:bookmarkStart w:id="1230" w:name="_Toc439252792"/>
      <w:bookmarkStart w:id="1231" w:name="_Toc439323766"/>
      <w:bookmarkStart w:id="1232" w:name="_Toc440361403"/>
      <w:bookmarkStart w:id="1233" w:name="_Toc440376285"/>
      <w:bookmarkStart w:id="1234" w:name="_Toc440382543"/>
      <w:bookmarkStart w:id="1235" w:name="_Toc440447213"/>
      <w:bookmarkStart w:id="1236" w:name="_Toc440632374"/>
      <w:bookmarkStart w:id="1237" w:name="_Toc440875146"/>
      <w:bookmarkStart w:id="1238" w:name="_Toc441131133"/>
      <w:bookmarkStart w:id="1239" w:name="_Toc465774656"/>
      <w:bookmarkStart w:id="1240" w:name="_Toc465848885"/>
      <w:r w:rsidRPr="00D904EF">
        <w:rPr>
          <w:szCs w:val="24"/>
        </w:rPr>
        <w:lastRenderedPageBreak/>
        <w:t>Инструкции по заполнению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31DAB">
        <w:fldChar w:fldCharType="begin"/>
      </w:r>
      <w:r w:rsidR="00431DAB">
        <w:instrText xml:space="preserve"> REF _Ref55336310 \r \h  \* MERGEFORMAT </w:instrText>
      </w:r>
      <w:r w:rsidR="00431DAB">
        <w:fldChar w:fldCharType="separate"/>
      </w:r>
      <w:r w:rsidR="00FA2FD5" w:rsidRPr="00AE1D21">
        <w:rPr>
          <w:sz w:val="24"/>
          <w:szCs w:val="24"/>
        </w:rPr>
        <w:t>5.1</w:t>
      </w:r>
      <w:r w:rsidR="00431DAB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188"/>
    <w:bookmarkEnd w:id="1189"/>
    <w:bookmarkEnd w:id="1190"/>
    <w:bookmarkEnd w:id="1191"/>
    <w:bookmarkEnd w:id="119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24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242" w:name="_Toc423423680"/>
      <w:bookmarkStart w:id="1243" w:name="_Ref440272035"/>
      <w:bookmarkStart w:id="1244" w:name="_Ref440274733"/>
      <w:bookmarkStart w:id="1245" w:name="_Ref444181467"/>
      <w:bookmarkStart w:id="1246" w:name="_Toc465848886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241"/>
      <w:bookmarkEnd w:id="1242"/>
      <w:bookmarkEnd w:id="1243"/>
      <w:bookmarkEnd w:id="1244"/>
      <w:bookmarkEnd w:id="1245"/>
      <w:bookmarkEnd w:id="1246"/>
    </w:p>
    <w:p w:rsidR="004F4D80" w:rsidRPr="00E87023" w:rsidRDefault="004F4D80" w:rsidP="004F4D80">
      <w:pPr>
        <w:pStyle w:val="3"/>
        <w:rPr>
          <w:sz w:val="22"/>
        </w:rPr>
      </w:pPr>
      <w:bookmarkStart w:id="1247" w:name="_Toc343690584"/>
      <w:bookmarkStart w:id="1248" w:name="_Toc372294428"/>
      <w:bookmarkStart w:id="1249" w:name="_Toc379288896"/>
      <w:bookmarkStart w:id="1250" w:name="_Toc384734780"/>
      <w:bookmarkStart w:id="1251" w:name="_Toc396984078"/>
      <w:bookmarkStart w:id="1252" w:name="_Toc423423681"/>
      <w:bookmarkStart w:id="1253" w:name="_Toc439170710"/>
      <w:bookmarkStart w:id="1254" w:name="_Toc439172812"/>
      <w:bookmarkStart w:id="1255" w:name="_Toc439173253"/>
      <w:bookmarkStart w:id="1256" w:name="_Toc439238249"/>
      <w:bookmarkStart w:id="1257" w:name="_Toc439252796"/>
      <w:bookmarkStart w:id="1258" w:name="_Toc439323770"/>
      <w:bookmarkStart w:id="1259" w:name="_Toc440361405"/>
      <w:bookmarkStart w:id="1260" w:name="_Toc440376287"/>
      <w:bookmarkStart w:id="1261" w:name="_Toc440382545"/>
      <w:bookmarkStart w:id="1262" w:name="_Toc440447215"/>
      <w:bookmarkStart w:id="1263" w:name="_Toc440632376"/>
      <w:bookmarkStart w:id="1264" w:name="_Toc440875148"/>
      <w:bookmarkStart w:id="1265" w:name="_Toc441131135"/>
      <w:bookmarkStart w:id="1266" w:name="_Toc465774658"/>
      <w:bookmarkStart w:id="1267" w:name="_Toc465848887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268" w:name="_Toc343690585"/>
      <w:bookmarkStart w:id="1269" w:name="_Toc372294429"/>
      <w:bookmarkStart w:id="1270" w:name="_Toc379288897"/>
      <w:bookmarkStart w:id="1271" w:name="_Toc384734781"/>
      <w:bookmarkStart w:id="1272" w:name="_Toc396984079"/>
      <w:bookmarkStart w:id="1273" w:name="_Toc423423682"/>
      <w:bookmarkStart w:id="1274" w:name="_Toc439170711"/>
      <w:bookmarkStart w:id="1275" w:name="_Toc439172813"/>
      <w:bookmarkStart w:id="1276" w:name="_Toc439173254"/>
      <w:bookmarkStart w:id="1277" w:name="_Toc439238250"/>
      <w:bookmarkStart w:id="1278" w:name="_Toc439252797"/>
      <w:bookmarkStart w:id="1279" w:name="_Toc439323771"/>
      <w:bookmarkStart w:id="1280" w:name="_Toc440361406"/>
      <w:bookmarkStart w:id="1281" w:name="_Toc440376288"/>
      <w:bookmarkStart w:id="1282" w:name="_Toc440382546"/>
      <w:bookmarkStart w:id="1283" w:name="_Toc440447216"/>
      <w:bookmarkStart w:id="1284" w:name="_Toc440632377"/>
      <w:bookmarkStart w:id="1285" w:name="_Toc440875149"/>
      <w:bookmarkStart w:id="1286" w:name="_Toc441131136"/>
      <w:bookmarkStart w:id="1287" w:name="_Toc465774659"/>
      <w:bookmarkStart w:id="1288" w:name="_Toc465848888"/>
      <w:r w:rsidRPr="00D2707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28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90" w:name="_Toc423423683"/>
      <w:bookmarkStart w:id="1291" w:name="_Ref440272051"/>
      <w:bookmarkStart w:id="1292" w:name="_Ref440274744"/>
      <w:bookmarkStart w:id="1293" w:name="_Toc465848889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289"/>
      <w:bookmarkEnd w:id="1290"/>
      <w:bookmarkEnd w:id="1291"/>
      <w:bookmarkEnd w:id="1292"/>
      <w:bookmarkEnd w:id="1293"/>
    </w:p>
    <w:p w:rsidR="004F4D80" w:rsidRPr="00AE1D21" w:rsidRDefault="004F4D80" w:rsidP="004F4D80">
      <w:pPr>
        <w:pStyle w:val="3"/>
        <w:rPr>
          <w:szCs w:val="24"/>
        </w:rPr>
      </w:pPr>
      <w:bookmarkStart w:id="1294" w:name="_Toc343690587"/>
      <w:bookmarkStart w:id="1295" w:name="_Toc372294431"/>
      <w:bookmarkStart w:id="1296" w:name="_Toc379288899"/>
      <w:bookmarkStart w:id="1297" w:name="_Toc384734783"/>
      <w:bookmarkStart w:id="1298" w:name="_Toc396984081"/>
      <w:bookmarkStart w:id="1299" w:name="_Toc423423684"/>
      <w:bookmarkStart w:id="1300" w:name="_Toc439170713"/>
      <w:bookmarkStart w:id="1301" w:name="_Toc439172815"/>
      <w:bookmarkStart w:id="1302" w:name="_Toc439173256"/>
      <w:bookmarkStart w:id="1303" w:name="_Toc439238252"/>
      <w:bookmarkStart w:id="1304" w:name="_Toc439252799"/>
      <w:bookmarkStart w:id="1305" w:name="_Toc439323773"/>
      <w:bookmarkStart w:id="1306" w:name="_Toc440361408"/>
      <w:bookmarkStart w:id="1307" w:name="_Toc440376290"/>
      <w:bookmarkStart w:id="1308" w:name="_Toc440382548"/>
      <w:bookmarkStart w:id="1309" w:name="_Toc440447218"/>
      <w:bookmarkStart w:id="1310" w:name="_Toc440632379"/>
      <w:bookmarkStart w:id="1311" w:name="_Toc440875151"/>
      <w:bookmarkStart w:id="1312" w:name="_Toc441131138"/>
      <w:bookmarkStart w:id="1313" w:name="_Toc465774661"/>
      <w:bookmarkStart w:id="1314" w:name="_Toc465848890"/>
      <w:r w:rsidRPr="008C4223">
        <w:rPr>
          <w:szCs w:val="24"/>
        </w:rPr>
        <w:t xml:space="preserve">Форма 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r w:rsidR="000D70B6" w:rsidRPr="00AE1D21">
        <w:rPr>
          <w:szCs w:val="24"/>
        </w:rPr>
        <w:t>Согласия на обработку персональных данных</w:t>
      </w:r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315" w:name="_Toc439252801"/>
      <w:bookmarkStart w:id="1316" w:name="_Toc439323774"/>
      <w:bookmarkStart w:id="1317" w:name="_Toc440361409"/>
      <w:bookmarkStart w:id="1318" w:name="_Toc440376291"/>
      <w:bookmarkStart w:id="1319" w:name="_Toc440382549"/>
      <w:bookmarkStart w:id="1320" w:name="_Toc440447219"/>
      <w:bookmarkStart w:id="1321" w:name="_Toc440632380"/>
      <w:bookmarkStart w:id="1322" w:name="_Toc440875152"/>
      <w:bookmarkStart w:id="1323" w:name="_Toc441131139"/>
      <w:bookmarkStart w:id="1324" w:name="_Toc465774662"/>
      <w:bookmarkStart w:id="1325" w:name="_Toc465848891"/>
      <w:r w:rsidRPr="00AE1D21">
        <w:rPr>
          <w:szCs w:val="24"/>
        </w:rPr>
        <w:lastRenderedPageBreak/>
        <w:t>Инструкции по заполнению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326" w:name="_Toc461808970"/>
      <w:bookmarkStart w:id="1327" w:name="_Toc464120680"/>
      <w:bookmarkStart w:id="1328" w:name="_Toc465774663"/>
      <w:bookmarkStart w:id="1329" w:name="_Toc465848892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326"/>
      <w:bookmarkEnd w:id="1327"/>
      <w:bookmarkEnd w:id="1328"/>
      <w:bookmarkEnd w:id="132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33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33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331" w:name="_Toc461808972"/>
      <w:bookmarkStart w:id="1332" w:name="_Toc464120681"/>
      <w:bookmarkStart w:id="1333" w:name="_Toc465774664"/>
      <w:bookmarkStart w:id="1334" w:name="_Toc465848893"/>
      <w:r w:rsidRPr="00AE1D21">
        <w:rPr>
          <w:szCs w:val="24"/>
        </w:rPr>
        <w:lastRenderedPageBreak/>
        <w:t>Инструкции по заполнению</w:t>
      </w:r>
      <w:bookmarkEnd w:id="1331"/>
      <w:bookmarkEnd w:id="1332"/>
      <w:bookmarkEnd w:id="1333"/>
      <w:bookmarkEnd w:id="133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35" w:name="_Ref440272256"/>
      <w:bookmarkStart w:id="1336" w:name="_Ref440272678"/>
      <w:bookmarkStart w:id="1337" w:name="_Ref440274944"/>
      <w:bookmarkStart w:id="1338" w:name="_Toc465848894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335"/>
      <w:bookmarkEnd w:id="1336"/>
      <w:bookmarkEnd w:id="1337"/>
      <w:bookmarkEnd w:id="1338"/>
    </w:p>
    <w:p w:rsidR="007A6A39" w:rsidRPr="007A6A39" w:rsidRDefault="007A6A39" w:rsidP="007A6A39">
      <w:pPr>
        <w:pStyle w:val="3"/>
        <w:rPr>
          <w:szCs w:val="24"/>
        </w:rPr>
      </w:pPr>
      <w:bookmarkStart w:id="1339" w:name="_Toc439170715"/>
      <w:bookmarkStart w:id="1340" w:name="_Toc439172817"/>
      <w:bookmarkStart w:id="1341" w:name="_Toc439173259"/>
      <w:bookmarkStart w:id="1342" w:name="_Toc439238255"/>
      <w:bookmarkStart w:id="1343" w:name="_Toc439252803"/>
      <w:bookmarkStart w:id="1344" w:name="_Toc439323776"/>
      <w:bookmarkStart w:id="1345" w:name="_Toc440361411"/>
      <w:bookmarkStart w:id="1346" w:name="_Toc440376293"/>
      <w:bookmarkStart w:id="1347" w:name="_Toc440382551"/>
      <w:bookmarkStart w:id="1348" w:name="_Toc440447221"/>
      <w:bookmarkStart w:id="1349" w:name="_Toc440632382"/>
      <w:bookmarkStart w:id="1350" w:name="_Toc440875154"/>
      <w:bookmarkStart w:id="1351" w:name="_Toc441131141"/>
      <w:bookmarkStart w:id="1352" w:name="_Toc465774666"/>
      <w:bookmarkStart w:id="1353" w:name="_Toc465848895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E56E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E56EA">
        <w:rPr>
          <w:vertAlign w:val="subscript"/>
        </w:rPr>
      </w:r>
      <w:r w:rsidR="005E56EA">
        <w:rPr>
          <w:vertAlign w:val="subscript"/>
        </w:rPr>
        <w:fldChar w:fldCharType="separate"/>
      </w:r>
      <w:r w:rsidR="00FA2FD5">
        <w:rPr>
          <w:vertAlign w:val="subscript"/>
        </w:rPr>
        <w:t>1.1.4</w:t>
      </w:r>
      <w:r w:rsidR="005E56E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AE1D21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предложений;</w:t>
      </w:r>
      <w:proofErr w:type="gramEnd"/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4</w:t>
      </w:r>
      <w:r w:rsidRPr="00AE1D21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AE1D21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AE1D21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AE1D21">
        <w:rPr>
          <w:sz w:val="24"/>
          <w:szCs w:val="24"/>
        </w:rPr>
        <w:t>В случае если Участником будут нарушены обязательства,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E56E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E56EA">
        <w:rPr>
          <w:vertAlign w:val="subscript"/>
        </w:rPr>
      </w:r>
      <w:r w:rsidR="005E56EA">
        <w:rPr>
          <w:vertAlign w:val="subscript"/>
        </w:rPr>
        <w:fldChar w:fldCharType="separate"/>
      </w:r>
      <w:r w:rsidR="00FA2FD5">
        <w:rPr>
          <w:vertAlign w:val="subscript"/>
        </w:rPr>
        <w:t>1.1.4</w:t>
      </w:r>
      <w:r w:rsidR="005E56E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354" w:name="_Toc439170716"/>
      <w:bookmarkStart w:id="1355" w:name="_Toc439172818"/>
      <w:bookmarkStart w:id="1356" w:name="_Toc439173260"/>
      <w:bookmarkStart w:id="1357" w:name="_Toc439238256"/>
      <w:bookmarkStart w:id="1358" w:name="_Toc439252804"/>
      <w:bookmarkStart w:id="1359" w:name="_Toc439323777"/>
      <w:bookmarkStart w:id="1360" w:name="_Toc440361412"/>
      <w:bookmarkStart w:id="1361" w:name="_Toc440376294"/>
      <w:bookmarkStart w:id="1362" w:name="_Toc440382552"/>
      <w:bookmarkStart w:id="1363" w:name="_Toc440447222"/>
      <w:bookmarkStart w:id="1364" w:name="_Toc440632383"/>
      <w:bookmarkStart w:id="1365" w:name="_Toc440875155"/>
      <w:bookmarkStart w:id="1366" w:name="_Toc441131142"/>
      <w:bookmarkStart w:id="1367" w:name="_Toc465774667"/>
      <w:bookmarkStart w:id="1368" w:name="_Toc465848896"/>
      <w:r w:rsidRPr="007857E5">
        <w:rPr>
          <w:szCs w:val="24"/>
        </w:rPr>
        <w:lastRenderedPageBreak/>
        <w:t>Инструкции по заполнению</w:t>
      </w:r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69" w:name="_Ref465847449"/>
      <w:bookmarkStart w:id="1370" w:name="_Ref465847748"/>
      <w:bookmarkStart w:id="1371" w:name="_Ref465847768"/>
      <w:bookmarkStart w:id="1372" w:name="_Toc465848897"/>
      <w:r w:rsidRPr="00AE1D21">
        <w:lastRenderedPageBreak/>
        <w:t>Расписка  сдачи-приемки соглашения о неустойке (форма 15)</w:t>
      </w:r>
      <w:bookmarkEnd w:id="1369"/>
      <w:bookmarkEnd w:id="1370"/>
      <w:bookmarkEnd w:id="1371"/>
      <w:bookmarkEnd w:id="1372"/>
    </w:p>
    <w:p w:rsidR="00AF12BB" w:rsidRPr="00CC5A3A" w:rsidRDefault="00AF12BB" w:rsidP="00AF12BB">
      <w:pPr>
        <w:pStyle w:val="3"/>
        <w:rPr>
          <w:szCs w:val="24"/>
        </w:rPr>
      </w:pPr>
      <w:bookmarkStart w:id="1373" w:name="_Toc465774669"/>
      <w:bookmarkStart w:id="1374" w:name="_Toc465848898"/>
      <w:r w:rsidRPr="00CC5A3A">
        <w:rPr>
          <w:szCs w:val="24"/>
        </w:rPr>
        <w:t>Форма Расписки  сдачи-приемки соглашения о неустойке</w:t>
      </w:r>
      <w:bookmarkEnd w:id="1373"/>
      <w:bookmarkEnd w:id="137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375" w:name="_Toc465774670"/>
      <w:bookmarkStart w:id="1376" w:name="_Toc465848899"/>
      <w:r w:rsidRPr="00CC5A3A">
        <w:rPr>
          <w:szCs w:val="24"/>
        </w:rPr>
        <w:lastRenderedPageBreak/>
        <w:t>Инструкции по заполнению</w:t>
      </w:r>
      <w:bookmarkEnd w:id="1375"/>
      <w:bookmarkEnd w:id="137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7" w:name="_Ref440272274"/>
      <w:bookmarkStart w:id="1378" w:name="_Ref440274756"/>
      <w:bookmarkStart w:id="1379" w:name="_Toc465848900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377"/>
      <w:bookmarkEnd w:id="1378"/>
      <w:bookmarkEnd w:id="1379"/>
    </w:p>
    <w:p w:rsidR="007857E5" w:rsidRPr="00AE1D21" w:rsidRDefault="007857E5" w:rsidP="007857E5">
      <w:pPr>
        <w:pStyle w:val="3"/>
        <w:rPr>
          <w:szCs w:val="24"/>
        </w:rPr>
      </w:pPr>
      <w:bookmarkStart w:id="1380" w:name="_Toc439170718"/>
      <w:bookmarkStart w:id="1381" w:name="_Toc439172820"/>
      <w:bookmarkStart w:id="1382" w:name="_Toc439173262"/>
      <w:bookmarkStart w:id="1383" w:name="_Toc439238258"/>
      <w:bookmarkStart w:id="1384" w:name="_Toc439252806"/>
      <w:bookmarkStart w:id="1385" w:name="_Toc439323779"/>
      <w:bookmarkStart w:id="1386" w:name="_Toc440361414"/>
      <w:bookmarkStart w:id="1387" w:name="_Toc440376296"/>
      <w:bookmarkStart w:id="1388" w:name="_Toc440382554"/>
      <w:bookmarkStart w:id="1389" w:name="_Toc440447224"/>
      <w:bookmarkStart w:id="1390" w:name="_Toc440632385"/>
      <w:bookmarkStart w:id="1391" w:name="_Toc440875157"/>
      <w:bookmarkStart w:id="1392" w:name="_Toc441131144"/>
      <w:bookmarkStart w:id="1393" w:name="_Toc465774672"/>
      <w:bookmarkStart w:id="1394" w:name="_Toc465848901"/>
      <w:r w:rsidRPr="00AE1D21">
        <w:rPr>
          <w:szCs w:val="24"/>
        </w:rPr>
        <w:t xml:space="preserve">Форма </w:t>
      </w:r>
      <w:bookmarkEnd w:id="138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395" w:name="_Toc300142269"/>
      <w:bookmarkStart w:id="1396" w:name="_Toc309735391"/>
      <w:bookmarkStart w:id="139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39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396"/>
      <w:bookmarkEnd w:id="139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398" w:name="_Toc439170719"/>
      <w:bookmarkStart w:id="1399" w:name="_Toc439172821"/>
      <w:bookmarkStart w:id="1400" w:name="_Toc439173263"/>
      <w:bookmarkStart w:id="1401" w:name="_Toc439238259"/>
      <w:bookmarkStart w:id="1402" w:name="_Toc439252807"/>
      <w:bookmarkStart w:id="1403" w:name="_Toc439323780"/>
      <w:bookmarkStart w:id="1404" w:name="_Toc440361415"/>
      <w:bookmarkStart w:id="1405" w:name="_Toc440376297"/>
      <w:bookmarkStart w:id="1406" w:name="_Toc440382555"/>
      <w:bookmarkStart w:id="1407" w:name="_Toc440447225"/>
      <w:bookmarkStart w:id="1408" w:name="_Toc440632386"/>
      <w:bookmarkStart w:id="1409" w:name="_Toc440875158"/>
      <w:bookmarkStart w:id="1410" w:name="_Toc441131145"/>
      <w:bookmarkStart w:id="1411" w:name="_Toc465774673"/>
      <w:bookmarkStart w:id="1412" w:name="_Toc465848902"/>
      <w:r w:rsidRPr="007857E5">
        <w:rPr>
          <w:szCs w:val="24"/>
        </w:rPr>
        <w:lastRenderedPageBreak/>
        <w:t>Инструкции по заполнению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413" w:name="_Ref93268095"/>
      <w:bookmarkStart w:id="1414" w:name="_Ref93268099"/>
      <w:bookmarkStart w:id="1415" w:name="_Toc98253958"/>
      <w:bookmarkStart w:id="1416" w:name="_Toc165173884"/>
      <w:bookmarkStart w:id="1417" w:name="_Toc423423678"/>
      <w:bookmarkStart w:id="1418" w:name="_Ref440272510"/>
      <w:bookmarkStart w:id="1419" w:name="_Ref440274961"/>
      <w:bookmarkStart w:id="1420" w:name="_Ref90381141"/>
      <w:bookmarkStart w:id="1421" w:name="_Toc90385121"/>
      <w:bookmarkStart w:id="1422" w:name="_Toc98253952"/>
      <w:bookmarkStart w:id="1423" w:name="_Toc165173878"/>
      <w:bookmarkStart w:id="1424" w:name="_Toc423427449"/>
      <w:bookmarkStart w:id="1425" w:name="_Toc465848903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426" w:name="_Toc90385125"/>
      <w:bookmarkStart w:id="1427" w:name="_Toc439170705"/>
      <w:bookmarkStart w:id="1428" w:name="_Toc439172807"/>
      <w:bookmarkStart w:id="1429" w:name="_Toc439173268"/>
      <w:bookmarkStart w:id="1430" w:name="_Toc439238264"/>
      <w:bookmarkStart w:id="1431" w:name="_Toc439252812"/>
      <w:bookmarkStart w:id="1432" w:name="_Toc439323785"/>
      <w:bookmarkStart w:id="1433" w:name="_Toc440361420"/>
      <w:bookmarkStart w:id="1434" w:name="_Toc440376302"/>
      <w:bookmarkStart w:id="1435" w:name="_Toc440382560"/>
      <w:bookmarkStart w:id="1436" w:name="_Toc440447230"/>
      <w:bookmarkStart w:id="1437" w:name="_Toc440632391"/>
      <w:bookmarkStart w:id="1438" w:name="_Toc440875160"/>
      <w:bookmarkStart w:id="1439" w:name="_Toc441131147"/>
      <w:bookmarkStart w:id="1440" w:name="_Toc465774675"/>
      <w:bookmarkStart w:id="1441" w:name="_Toc465848904"/>
      <w:r w:rsidRPr="00D904EF">
        <w:rPr>
          <w:szCs w:val="24"/>
        </w:rPr>
        <w:t xml:space="preserve">Форма </w:t>
      </w:r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0385126"/>
      <w:bookmarkStart w:id="1443" w:name="_Toc98253959"/>
      <w:bookmarkStart w:id="1444" w:name="_Toc157248211"/>
      <w:bookmarkStart w:id="1445" w:name="_Toc157496580"/>
      <w:bookmarkStart w:id="1446" w:name="_Toc158206119"/>
      <w:bookmarkStart w:id="1447" w:name="_Toc164057804"/>
      <w:bookmarkStart w:id="1448" w:name="_Toc164137154"/>
      <w:bookmarkStart w:id="1449" w:name="_Toc164161314"/>
      <w:bookmarkStart w:id="145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451" w:name="_Toc439170706"/>
      <w:bookmarkStart w:id="1452" w:name="_Toc439172808"/>
      <w:bookmarkStart w:id="1453" w:name="_Toc439173269"/>
      <w:bookmarkStart w:id="1454" w:name="_Toc439238265"/>
      <w:bookmarkStart w:id="1455" w:name="_Toc439252813"/>
      <w:bookmarkStart w:id="1456" w:name="_Toc439323786"/>
      <w:bookmarkStart w:id="1457" w:name="_Toc440361421"/>
      <w:bookmarkStart w:id="1458" w:name="_Toc440376303"/>
      <w:bookmarkStart w:id="1459" w:name="_Toc440382561"/>
      <w:bookmarkStart w:id="1460" w:name="_Toc440447231"/>
      <w:bookmarkStart w:id="1461" w:name="_Toc440632392"/>
      <w:bookmarkStart w:id="1462" w:name="_Toc440875161"/>
      <w:bookmarkStart w:id="1463" w:name="_Toc441131148"/>
      <w:bookmarkStart w:id="1464" w:name="_Toc465774676"/>
      <w:bookmarkStart w:id="1465" w:name="_Toc465848905"/>
      <w:r w:rsidRPr="00D904EF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3.3.9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5.2</w:t>
      </w:r>
      <w:r w:rsidR="005E56E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5.4</w:t>
      </w:r>
      <w:r w:rsidR="005E56E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466" w:name="_Ref440376324"/>
      <w:bookmarkStart w:id="1467" w:name="_Ref440376401"/>
      <w:bookmarkStart w:id="1468" w:name="_Toc465848906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466"/>
      <w:bookmarkEnd w:id="1467"/>
      <w:bookmarkEnd w:id="146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469" w:name="_Toc440376305"/>
      <w:bookmarkStart w:id="1470" w:name="_Toc440382563"/>
      <w:bookmarkStart w:id="1471" w:name="_Toc440447233"/>
      <w:bookmarkStart w:id="1472" w:name="_Toc440632394"/>
      <w:bookmarkStart w:id="1473" w:name="_Toc440875163"/>
      <w:bookmarkStart w:id="1474" w:name="_Toc441131150"/>
      <w:bookmarkStart w:id="1475" w:name="_Toc465774678"/>
      <w:bookmarkStart w:id="1476" w:name="_Toc465848907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477" w:name="_Toc440376306"/>
      <w:bookmarkStart w:id="1478" w:name="_Toc440382564"/>
      <w:bookmarkStart w:id="1479" w:name="_Toc440447234"/>
      <w:bookmarkStart w:id="1480" w:name="_Toc440632395"/>
      <w:bookmarkStart w:id="1481" w:name="_Toc440875164"/>
      <w:bookmarkStart w:id="1482" w:name="_Toc441131151"/>
      <w:bookmarkStart w:id="1483" w:name="_Toc465774679"/>
      <w:bookmarkStart w:id="1484" w:name="_Toc465848908"/>
      <w:r w:rsidRPr="00D904EF">
        <w:rPr>
          <w:szCs w:val="24"/>
        </w:rPr>
        <w:lastRenderedPageBreak/>
        <w:t>Инструкции по заполнению</w:t>
      </w:r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E56E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3.3.10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E56E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5.2</w:t>
      </w:r>
      <w:r w:rsidR="005E56E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5.4</w:t>
      </w:r>
      <w:r w:rsidR="005E56E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8E7" w:rsidRDefault="00B828E7">
      <w:pPr>
        <w:spacing w:line="240" w:lineRule="auto"/>
      </w:pPr>
      <w:r>
        <w:separator/>
      </w:r>
    </w:p>
  </w:endnote>
  <w:endnote w:type="continuationSeparator" w:id="0">
    <w:p w:rsidR="00B828E7" w:rsidRDefault="00B828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1DAB" w:rsidRDefault="00431DA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Pr="00FA0376" w:rsidRDefault="00431DA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9656F">
      <w:rPr>
        <w:noProof/>
        <w:sz w:val="16"/>
        <w:szCs w:val="16"/>
        <w:lang w:eastAsia="ru-RU"/>
      </w:rPr>
      <w:t>83</w:t>
    </w:r>
    <w:r w:rsidRPr="00FA0376">
      <w:rPr>
        <w:sz w:val="16"/>
        <w:szCs w:val="16"/>
        <w:lang w:eastAsia="ru-RU"/>
      </w:rPr>
      <w:fldChar w:fldCharType="end"/>
    </w:r>
  </w:p>
  <w:p w:rsidR="00431DAB" w:rsidRPr="00431DAB" w:rsidRDefault="00431DAB" w:rsidP="00431DA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31DAB">
      <w:rPr>
        <w:sz w:val="18"/>
        <w:szCs w:val="18"/>
      </w:rPr>
      <w:t>Договора на оказание услуг по обучению, повышению квалификации, профессиональной подготовке и переподготовке кадров</w:t>
    </w:r>
  </w:p>
  <w:p w:rsidR="00431DAB" w:rsidRPr="00EE0539" w:rsidRDefault="00431DAB" w:rsidP="00431DAB">
    <w:pPr>
      <w:pStyle w:val="aff2"/>
      <w:jc w:val="center"/>
      <w:rPr>
        <w:sz w:val="18"/>
        <w:szCs w:val="18"/>
      </w:rPr>
    </w:pPr>
    <w:r w:rsidRPr="00431DAB">
      <w:rPr>
        <w:sz w:val="18"/>
        <w:szCs w:val="18"/>
      </w:rPr>
      <w:t xml:space="preserve">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8E7" w:rsidRDefault="00B828E7">
      <w:pPr>
        <w:spacing w:line="240" w:lineRule="auto"/>
      </w:pPr>
      <w:r>
        <w:separator/>
      </w:r>
    </w:p>
  </w:footnote>
  <w:footnote w:type="continuationSeparator" w:id="0">
    <w:p w:rsidR="00B828E7" w:rsidRDefault="00B828E7">
      <w:pPr>
        <w:spacing w:line="240" w:lineRule="auto"/>
      </w:pPr>
      <w:r>
        <w:continuationSeparator/>
      </w:r>
    </w:p>
  </w:footnote>
  <w:footnote w:id="1">
    <w:p w:rsidR="00431DAB" w:rsidRDefault="00431DA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Pr="00930031" w:rsidRDefault="00431DA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AB" w:rsidRDefault="00431D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1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28"/>
  </w:num>
  <w:num w:numId="23">
    <w:abstractNumId w:val="101"/>
  </w:num>
  <w:num w:numId="24">
    <w:abstractNumId w:val="130"/>
  </w:num>
  <w:num w:numId="25">
    <w:abstractNumId w:val="118"/>
  </w:num>
  <w:num w:numId="26">
    <w:abstractNumId w:val="110"/>
  </w:num>
  <w:num w:numId="27">
    <w:abstractNumId w:val="77"/>
  </w:num>
  <w:num w:numId="28">
    <w:abstractNumId w:val="100"/>
  </w:num>
  <w:num w:numId="29">
    <w:abstractNumId w:val="131"/>
  </w:num>
  <w:num w:numId="30">
    <w:abstractNumId w:val="96"/>
  </w:num>
  <w:num w:numId="31">
    <w:abstractNumId w:val="97"/>
  </w:num>
  <w:num w:numId="32">
    <w:abstractNumId w:val="116"/>
  </w:num>
  <w:num w:numId="33">
    <w:abstractNumId w:val="135"/>
  </w:num>
  <w:num w:numId="34">
    <w:abstractNumId w:val="122"/>
  </w:num>
  <w:num w:numId="35">
    <w:abstractNumId w:val="109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07"/>
  </w:num>
  <w:num w:numId="41">
    <w:abstractNumId w:val="84"/>
  </w:num>
  <w:num w:numId="42">
    <w:abstractNumId w:val="79"/>
  </w:num>
  <w:num w:numId="43">
    <w:abstractNumId w:val="133"/>
  </w:num>
  <w:num w:numId="44">
    <w:abstractNumId w:val="103"/>
  </w:num>
  <w:num w:numId="45">
    <w:abstractNumId w:val="126"/>
  </w:num>
  <w:num w:numId="46">
    <w:abstractNumId w:val="0"/>
  </w:num>
  <w:num w:numId="47">
    <w:abstractNumId w:val="111"/>
  </w:num>
  <w:num w:numId="48">
    <w:abstractNumId w:val="124"/>
  </w:num>
  <w:num w:numId="49">
    <w:abstractNumId w:val="127"/>
  </w:num>
  <w:num w:numId="50">
    <w:abstractNumId w:val="119"/>
  </w:num>
  <w:num w:numId="51">
    <w:abstractNumId w:val="139"/>
  </w:num>
  <w:num w:numId="52">
    <w:abstractNumId w:val="94"/>
  </w:num>
  <w:num w:numId="53">
    <w:abstractNumId w:val="81"/>
  </w:num>
  <w:num w:numId="54">
    <w:abstractNumId w:val="129"/>
  </w:num>
  <w:num w:numId="55">
    <w:abstractNumId w:val="104"/>
  </w:num>
  <w:num w:numId="56">
    <w:abstractNumId w:val="102"/>
  </w:num>
  <w:num w:numId="57">
    <w:abstractNumId w:val="83"/>
  </w:num>
  <w:num w:numId="58">
    <w:abstractNumId w:val="85"/>
  </w:num>
  <w:num w:numId="59">
    <w:abstractNumId w:val="73"/>
  </w:num>
  <w:num w:numId="60">
    <w:abstractNumId w:val="106"/>
  </w:num>
  <w:num w:numId="61">
    <w:abstractNumId w:val="115"/>
  </w:num>
  <w:num w:numId="62">
    <w:abstractNumId w:val="74"/>
  </w:num>
  <w:num w:numId="63">
    <w:abstractNumId w:val="93"/>
  </w:num>
  <w:num w:numId="64">
    <w:abstractNumId w:val="75"/>
  </w:num>
  <w:num w:numId="65">
    <w:abstractNumId w:val="136"/>
  </w:num>
  <w:num w:numId="66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2"/>
    <w:lvlOverride w:ilvl="0">
      <w:startOverride w:val="1"/>
    </w:lvlOverride>
  </w:num>
  <w:num w:numId="68">
    <w:abstractNumId w:val="78"/>
  </w:num>
  <w:num w:numId="69">
    <w:abstractNumId w:val="138"/>
  </w:num>
  <w:num w:numId="70">
    <w:abstractNumId w:val="87"/>
  </w:num>
  <w:num w:numId="71">
    <w:abstractNumId w:val="112"/>
  </w:num>
  <w:num w:numId="72">
    <w:abstractNumId w:val="99"/>
  </w:num>
  <w:num w:numId="73">
    <w:abstractNumId w:val="114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25"/>
  </w:num>
  <w:num w:numId="76">
    <w:abstractNumId w:val="137"/>
  </w:num>
  <w:num w:numId="77">
    <w:abstractNumId w:val="91"/>
  </w:num>
  <w:num w:numId="78">
    <w:abstractNumId w:val="113"/>
  </w:num>
  <w:num w:numId="79">
    <w:abstractNumId w:val="89"/>
  </w:num>
  <w:num w:numId="80">
    <w:abstractNumId w:val="134"/>
  </w:num>
  <w:num w:numId="81">
    <w:abstractNumId w:val="13"/>
  </w:num>
  <w:num w:numId="82">
    <w:abstractNumId w:val="20"/>
  </w:num>
  <w:num w:numId="83">
    <w:abstractNumId w:val="70"/>
  </w:num>
  <w:num w:numId="84">
    <w:abstractNumId w:val="120"/>
  </w:num>
  <w:num w:numId="85">
    <w:abstractNumId w:val="92"/>
  </w:num>
  <w:num w:numId="86">
    <w:abstractNumId w:val="108"/>
  </w:num>
  <w:num w:numId="87">
    <w:abstractNumId w:val="117"/>
  </w:num>
  <w:num w:numId="88">
    <w:abstractNumId w:val="121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4A11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17911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6D2D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786"/>
    <w:rsid w:val="00415D77"/>
    <w:rsid w:val="00416F2A"/>
    <w:rsid w:val="00420F24"/>
    <w:rsid w:val="00421F58"/>
    <w:rsid w:val="00424437"/>
    <w:rsid w:val="00425F34"/>
    <w:rsid w:val="0042632C"/>
    <w:rsid w:val="00426B53"/>
    <w:rsid w:val="00431DAB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28E7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3773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33D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656F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footer" Target="footer5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etp.rosseti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54B8F-D64D-4BF5-A604-F47DCD4F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83</Pages>
  <Words>23848</Words>
  <Characters>135938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159468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Горшков Антон Павлович</cp:lastModifiedBy>
  <cp:revision>102</cp:revision>
  <cp:lastPrinted>2015-12-29T14:27:00Z</cp:lastPrinted>
  <dcterms:created xsi:type="dcterms:W3CDTF">2016-01-13T12:36:00Z</dcterms:created>
  <dcterms:modified xsi:type="dcterms:W3CDTF">2016-11-15T11:28:00Z</dcterms:modified>
</cp:coreProperties>
</file>