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C8592E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8D108C" w:rsidRPr="00A93DF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A93DFD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A93DFD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A93DFD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93DFD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A93DFD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A93DFD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93DFD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A93DFD" w:rsidRPr="00382A07" w:rsidRDefault="00A93DFD" w:rsidP="00A93DFD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A93DFD" w:rsidRDefault="00A93DFD" w:rsidP="00A93DFD">
      <w:pPr>
        <w:spacing w:line="240" w:lineRule="auto"/>
        <w:jc w:val="right"/>
        <w:rPr>
          <w:sz w:val="24"/>
          <w:szCs w:val="24"/>
        </w:rPr>
      </w:pPr>
      <w:r w:rsidRPr="00CB1A63">
        <w:rPr>
          <w:sz w:val="24"/>
          <w:szCs w:val="24"/>
        </w:rPr>
        <w:t xml:space="preserve">Заместитель генерального директора </w:t>
      </w:r>
      <w:r>
        <w:rPr>
          <w:sz w:val="24"/>
          <w:szCs w:val="24"/>
        </w:rPr>
        <w:t>–</w:t>
      </w:r>
      <w:r w:rsidRPr="00CB1A63">
        <w:rPr>
          <w:sz w:val="24"/>
          <w:szCs w:val="24"/>
        </w:rPr>
        <w:t xml:space="preserve"> </w:t>
      </w:r>
    </w:p>
    <w:p w:rsidR="00A93DFD" w:rsidRDefault="00A93DFD" w:rsidP="00A93DFD">
      <w:pPr>
        <w:spacing w:line="240" w:lineRule="auto"/>
        <w:jc w:val="right"/>
        <w:rPr>
          <w:sz w:val="24"/>
          <w:szCs w:val="24"/>
        </w:rPr>
      </w:pPr>
      <w:r w:rsidRPr="00CB1A63">
        <w:rPr>
          <w:sz w:val="24"/>
          <w:szCs w:val="24"/>
        </w:rPr>
        <w:t xml:space="preserve">директор филиала ПАО «МРСК Центра» - </w:t>
      </w:r>
    </w:p>
    <w:p w:rsidR="00A93DFD" w:rsidRPr="00382A07" w:rsidRDefault="00A93DFD" w:rsidP="00A93DFD">
      <w:pPr>
        <w:spacing w:line="240" w:lineRule="auto"/>
        <w:jc w:val="right"/>
        <w:rPr>
          <w:sz w:val="24"/>
          <w:szCs w:val="24"/>
        </w:rPr>
      </w:pPr>
      <w:r w:rsidRPr="00CB1A63">
        <w:rPr>
          <w:sz w:val="24"/>
          <w:szCs w:val="24"/>
        </w:rPr>
        <w:t>«Курскэнерго»</w:t>
      </w:r>
    </w:p>
    <w:p w:rsidR="00A93DFD" w:rsidRPr="00382A07" w:rsidRDefault="00A93DFD" w:rsidP="00A93DFD">
      <w:pPr>
        <w:spacing w:line="240" w:lineRule="auto"/>
        <w:jc w:val="right"/>
      </w:pPr>
    </w:p>
    <w:p w:rsidR="00A93DFD" w:rsidRPr="00382A07" w:rsidRDefault="00A93DFD" w:rsidP="00A93DFD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А.Н</w:t>
      </w:r>
      <w:r w:rsidRPr="00382A07">
        <w:rPr>
          <w:sz w:val="24"/>
          <w:szCs w:val="24"/>
        </w:rPr>
        <w:t xml:space="preserve">. </w:t>
      </w:r>
      <w:r>
        <w:rPr>
          <w:sz w:val="24"/>
          <w:szCs w:val="24"/>
        </w:rPr>
        <w:t>Рудневский</w:t>
      </w:r>
    </w:p>
    <w:p w:rsidR="00A93DFD" w:rsidRPr="00382A07" w:rsidRDefault="00A93DFD" w:rsidP="00A93DFD">
      <w:pPr>
        <w:spacing w:line="240" w:lineRule="auto"/>
        <w:jc w:val="right"/>
        <w:rPr>
          <w:sz w:val="24"/>
          <w:szCs w:val="24"/>
        </w:rPr>
      </w:pPr>
    </w:p>
    <w:p w:rsidR="00A93DFD" w:rsidRPr="00C12FA4" w:rsidRDefault="00A93DFD" w:rsidP="00A93DFD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</w:t>
      </w:r>
      <w:r w:rsidRPr="00C12FA4">
        <w:rPr>
          <w:sz w:val="24"/>
          <w:szCs w:val="24"/>
        </w:rPr>
        <w:t>.</w:t>
      </w:r>
    </w:p>
    <w:p w:rsidR="00A93DFD" w:rsidRPr="00C12FA4" w:rsidRDefault="00A93DFD" w:rsidP="00A93DFD">
      <w:pPr>
        <w:ind w:firstLine="0"/>
        <w:jc w:val="left"/>
        <w:rPr>
          <w:sz w:val="24"/>
          <w:szCs w:val="24"/>
        </w:rPr>
      </w:pPr>
    </w:p>
    <w:p w:rsidR="00A93DFD" w:rsidRPr="00C12FA4" w:rsidRDefault="00A93DFD" w:rsidP="00A93DF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A93DFD" w:rsidRPr="00C12FA4" w:rsidRDefault="00A93DFD" w:rsidP="00A93DF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A93DFD" w:rsidRPr="00C12FA4" w:rsidRDefault="00A93DFD" w:rsidP="00A93DF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0196-КР-17</w:t>
      </w:r>
    </w:p>
    <w:p w:rsidR="007556FF" w:rsidRPr="00C12FA4" w:rsidRDefault="00A93DFD" w:rsidP="00A93DF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«23</w:t>
      </w:r>
      <w:r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августа 2017</w:t>
      </w:r>
      <w:r w:rsidRPr="00C12FA4">
        <w:rPr>
          <w:b/>
          <w:kern w:val="36"/>
          <w:sz w:val="24"/>
          <w:szCs w:val="24"/>
        </w:rPr>
        <w:t xml:space="preserve"> год</w:t>
      </w:r>
      <w:r w:rsidR="007556FF" w:rsidRPr="00C12FA4">
        <w:rPr>
          <w:b/>
          <w:kern w:val="36"/>
          <w:sz w:val="24"/>
          <w:szCs w:val="24"/>
        </w:rPr>
        <w:t>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5083F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A93DFD" w:rsidRDefault="00A93DFD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Pr="002D5213">
        <w:rPr>
          <w:b/>
          <w:sz w:val="24"/>
          <w:szCs w:val="24"/>
        </w:rPr>
        <w:t>Договора</w:t>
      </w:r>
      <w:proofErr w:type="gramEnd"/>
      <w:r w:rsidRPr="002D5213">
        <w:rPr>
          <w:b/>
          <w:sz w:val="24"/>
          <w:szCs w:val="24"/>
        </w:rPr>
        <w:t xml:space="preserve"> на оказание услуг по ремонту и техническое обслуживания комплекса автоматизированной навигационно-диспетчерской системы для управления транспортом на базе ГЛОНАСС (</w:t>
      </w:r>
      <w:proofErr w:type="spellStart"/>
      <w:r w:rsidRPr="002D5213">
        <w:rPr>
          <w:b/>
          <w:sz w:val="24"/>
          <w:szCs w:val="24"/>
        </w:rPr>
        <w:t>Автотрекер</w:t>
      </w:r>
      <w:proofErr w:type="spellEnd"/>
      <w:r w:rsidRPr="002D5213">
        <w:rPr>
          <w:b/>
          <w:sz w:val="24"/>
          <w:szCs w:val="24"/>
        </w:rPr>
        <w:t xml:space="preserve">) </w:t>
      </w:r>
    </w:p>
    <w:p w:rsidR="00717F60" w:rsidRPr="00C12FA4" w:rsidRDefault="00A93DFD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2D5213">
        <w:rPr>
          <w:b/>
          <w:sz w:val="24"/>
          <w:szCs w:val="24"/>
        </w:rPr>
        <w:t>для нужд ПАО «МРСК Центра» (филиала «Курскэнерго»)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8D1691">
        <w:rPr>
          <w:sz w:val="24"/>
          <w:szCs w:val="24"/>
        </w:rPr>
        <w:t>Курск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8510AD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A51F43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5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6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8</w:t>
      </w:r>
      <w:r w:rsidR="008510AD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10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10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10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11</w:t>
      </w:r>
      <w:r w:rsidR="008510AD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13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13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13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14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31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34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36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38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39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41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41</w:t>
      </w:r>
      <w:r w:rsidR="008510AD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42</w:t>
      </w:r>
      <w:r w:rsidR="008510AD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43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43</w:t>
      </w:r>
      <w:r w:rsidR="008510AD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49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52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54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56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58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60</w:t>
      </w:r>
      <w:r w:rsidR="008510AD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61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67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69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71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73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75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78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82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85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87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89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91</w:t>
      </w:r>
      <w:r w:rsidR="008510AD">
        <w:rPr>
          <w:noProof/>
        </w:rPr>
        <w:fldChar w:fldCharType="end"/>
      </w:r>
    </w:p>
    <w:p w:rsidR="00717F60" w:rsidRPr="00E71A48" w:rsidRDefault="008510AD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8A462D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191386085"/>
      <w:bookmarkStart w:id="11" w:name="_Ref302563524"/>
      <w:bookmarkStart w:id="12" w:name="_Ref306033426"/>
      <w:bookmarkStart w:id="13" w:name="_Ref55193512"/>
      <w:proofErr w:type="gramStart"/>
      <w:r w:rsidRPr="00382A07">
        <w:rPr>
          <w:iCs/>
          <w:sz w:val="24"/>
          <w:szCs w:val="24"/>
        </w:rPr>
        <w:t>Заказчик, являющийся Организатором запроса предложений – ПАО «МРСК Центра» (далее – Заказчик или Организатор) (почтовый адрес:</w:t>
      </w:r>
      <w:proofErr w:type="gramEnd"/>
      <w:r w:rsidRPr="00382A07">
        <w:rPr>
          <w:iCs/>
          <w:sz w:val="24"/>
          <w:szCs w:val="24"/>
        </w:rPr>
        <w:t xml:space="preserve"> </w:t>
      </w:r>
      <w:proofErr w:type="gramStart"/>
      <w:r w:rsidRPr="00382A07">
        <w:rPr>
          <w:iCs/>
          <w:sz w:val="24"/>
          <w:szCs w:val="24"/>
        </w:rPr>
        <w:t xml:space="preserve">РФ, 127018, г. Москва, ул. 2-я Ямская, 4, </w:t>
      </w:r>
      <w:r w:rsidRPr="00F91377">
        <w:rPr>
          <w:iCs/>
          <w:sz w:val="24"/>
          <w:szCs w:val="24"/>
        </w:rPr>
        <w:t xml:space="preserve">секретарь Закупочной комиссии – специалист 1-й категории отдела закупочной деятельности УЛиМТО филиала ПАО «МРСК Центра» - «Курскэнерго» Горбылев А.В., контактные телефоны: (4712) 55-72-02, </w:t>
      </w:r>
      <w:r w:rsidRPr="00F91377">
        <w:rPr>
          <w:sz w:val="24"/>
          <w:szCs w:val="24"/>
        </w:rPr>
        <w:t xml:space="preserve">адрес электронной почты: </w:t>
      </w:r>
      <w:r w:rsidRPr="00F91377">
        <w:rPr>
          <w:iCs/>
          <w:sz w:val="24"/>
          <w:szCs w:val="24"/>
        </w:rPr>
        <w:t xml:space="preserve"> </w:t>
      </w:r>
      <w:hyperlink r:id="rId18" w:history="1">
        <w:proofErr w:type="gramEnd"/>
        <w:r w:rsidRPr="00F91377">
          <w:rPr>
            <w:rStyle w:val="a7"/>
            <w:sz w:val="24"/>
            <w:szCs w:val="24"/>
            <w:lang w:val="en-US"/>
          </w:rPr>
          <w:t>gorbylev</w:t>
        </w:r>
        <w:r w:rsidRPr="00F91377">
          <w:rPr>
            <w:rStyle w:val="a7"/>
            <w:sz w:val="24"/>
            <w:szCs w:val="24"/>
          </w:rPr>
          <w:t>.</w:t>
        </w:r>
        <w:r w:rsidRPr="00F91377">
          <w:rPr>
            <w:rStyle w:val="a7"/>
            <w:sz w:val="24"/>
            <w:szCs w:val="24"/>
            <w:lang w:val="en-US"/>
          </w:rPr>
          <w:t>av</w:t>
        </w:r>
        <w:r w:rsidRPr="00F91377">
          <w:rPr>
            <w:rStyle w:val="a7"/>
            <w:sz w:val="24"/>
            <w:szCs w:val="24"/>
          </w:rPr>
          <w:t>@mrsk-1.ru</w:t>
        </w:r>
        <w:proofErr w:type="gramStart"/>
      </w:hyperlink>
      <w:r w:rsidRPr="00F91377">
        <w:rPr>
          <w:iCs/>
          <w:sz w:val="24"/>
          <w:szCs w:val="24"/>
        </w:rPr>
        <w:t>, ответственное лицо –</w:t>
      </w:r>
      <w:r w:rsidRPr="00F91377">
        <w:rPr>
          <w:sz w:val="24"/>
          <w:szCs w:val="24"/>
        </w:rPr>
        <w:t xml:space="preserve"> Горбылев Александр Владимирович, контактные телефоны - (4712) 55-72-02, адрес электронной почты: </w:t>
      </w:r>
      <w:hyperlink r:id="rId19" w:history="1">
        <w:proofErr w:type="gramEnd"/>
        <w:r w:rsidRPr="00F91377">
          <w:rPr>
            <w:rStyle w:val="a7"/>
            <w:sz w:val="24"/>
            <w:szCs w:val="24"/>
            <w:lang w:val="en-US"/>
          </w:rPr>
          <w:t>gorbylev</w:t>
        </w:r>
        <w:r w:rsidRPr="00F91377">
          <w:rPr>
            <w:rStyle w:val="a7"/>
            <w:sz w:val="24"/>
            <w:szCs w:val="24"/>
          </w:rPr>
          <w:t>.</w:t>
        </w:r>
        <w:r w:rsidRPr="00F91377">
          <w:rPr>
            <w:rStyle w:val="a7"/>
            <w:sz w:val="24"/>
            <w:szCs w:val="24"/>
            <w:lang w:val="en-US"/>
          </w:rPr>
          <w:t>av</w:t>
        </w:r>
        <w:r w:rsidRPr="00F91377">
          <w:rPr>
            <w:rStyle w:val="a7"/>
            <w:sz w:val="24"/>
            <w:szCs w:val="24"/>
          </w:rPr>
          <w:t>@mrsk-1.ru</w:t>
        </w:r>
        <w:proofErr w:type="gramStart"/>
      </w:hyperlink>
      <w:r w:rsidRPr="00F91377">
        <w:rPr>
          <w:sz w:val="24"/>
          <w:szCs w:val="24"/>
        </w:rPr>
        <w:t>).</w:t>
      </w:r>
      <w:proofErr w:type="gramEnd"/>
      <w:r w:rsidRPr="00F91377">
        <w:rPr>
          <w:sz w:val="24"/>
          <w:szCs w:val="24"/>
        </w:rPr>
        <w:t xml:space="preserve"> </w:t>
      </w:r>
      <w:proofErr w:type="gramStart"/>
      <w:r w:rsidRPr="00C12276">
        <w:rPr>
          <w:iCs/>
          <w:sz w:val="24"/>
          <w:szCs w:val="24"/>
        </w:rPr>
        <w:t>Извещением</w:t>
      </w:r>
      <w:r w:rsidRPr="00C12276">
        <w:rPr>
          <w:sz w:val="24"/>
          <w:szCs w:val="24"/>
        </w:rPr>
        <w:t xml:space="preserve"> о проведении открытого </w:t>
      </w:r>
      <w:r w:rsidRPr="00C12276">
        <w:rPr>
          <w:iCs/>
          <w:sz w:val="24"/>
          <w:szCs w:val="24"/>
        </w:rPr>
        <w:t>запроса предложений</w:t>
      </w:r>
      <w:r w:rsidRPr="00C12276">
        <w:rPr>
          <w:sz w:val="24"/>
          <w:szCs w:val="24"/>
        </w:rPr>
        <w:t xml:space="preserve">, опубликованным </w:t>
      </w:r>
      <w:r w:rsidRPr="00C12276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24</w:t>
      </w:r>
      <w:r w:rsidRPr="00C1227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</w:rPr>
        <w:t xml:space="preserve">августа </w:t>
      </w:r>
      <w:r w:rsidRPr="00C12276">
        <w:rPr>
          <w:b/>
          <w:sz w:val="24"/>
          <w:szCs w:val="24"/>
        </w:rPr>
        <w:t>2017 г.</w:t>
      </w:r>
      <w:r w:rsidRPr="00C12276">
        <w:rPr>
          <w:sz w:val="24"/>
          <w:szCs w:val="24"/>
        </w:rPr>
        <w:t xml:space="preserve"> на официальном сайте (</w:t>
      </w:r>
      <w:hyperlink r:id="rId20" w:history="1">
        <w:r w:rsidRPr="00C12276">
          <w:rPr>
            <w:rStyle w:val="a7"/>
            <w:color w:val="auto"/>
            <w:sz w:val="24"/>
            <w:szCs w:val="24"/>
          </w:rPr>
          <w:t>www.zakupki.</w:t>
        </w:r>
        <w:r w:rsidRPr="00C12276">
          <w:rPr>
            <w:rStyle w:val="a7"/>
            <w:color w:val="auto"/>
            <w:sz w:val="24"/>
            <w:szCs w:val="24"/>
            <w:lang w:val="en-US"/>
          </w:rPr>
          <w:t>gov</w:t>
        </w:r>
        <w:r w:rsidRPr="00C12276">
          <w:rPr>
            <w:rStyle w:val="a7"/>
            <w:color w:val="auto"/>
            <w:sz w:val="24"/>
            <w:szCs w:val="24"/>
          </w:rPr>
          <w:t>.ru</w:t>
        </w:r>
      </w:hyperlink>
      <w:r w:rsidRPr="00C12276">
        <w:rPr>
          <w:sz w:val="24"/>
          <w:szCs w:val="24"/>
        </w:rPr>
        <w:t>),</w:t>
      </w:r>
      <w:r w:rsidRPr="00C12276">
        <w:rPr>
          <w:iCs/>
          <w:sz w:val="24"/>
          <w:szCs w:val="24"/>
        </w:rPr>
        <w:t xml:space="preserve"> </w:t>
      </w:r>
      <w:r w:rsidRPr="00C12276">
        <w:rPr>
          <w:sz w:val="24"/>
          <w:szCs w:val="24"/>
        </w:rPr>
        <w:t xml:space="preserve">на сайте </w:t>
      </w:r>
      <w:r w:rsidRPr="00C12276">
        <w:rPr>
          <w:iCs/>
          <w:sz w:val="24"/>
          <w:szCs w:val="24"/>
        </w:rPr>
        <w:t>ПАО «МРСК Центра»</w:t>
      </w:r>
      <w:r w:rsidRPr="00C12276">
        <w:rPr>
          <w:sz w:val="24"/>
          <w:szCs w:val="24"/>
        </w:rPr>
        <w:t xml:space="preserve"> (</w:t>
      </w:r>
      <w:hyperlink r:id="rId21" w:history="1">
        <w:r w:rsidRPr="00C12276">
          <w:rPr>
            <w:rStyle w:val="a7"/>
            <w:color w:val="auto"/>
            <w:sz w:val="24"/>
            <w:szCs w:val="24"/>
          </w:rPr>
          <w:t>www.mrsk-1.ru</w:t>
        </w:r>
      </w:hyperlink>
      <w:r w:rsidRPr="00C12276">
        <w:rPr>
          <w:sz w:val="24"/>
          <w:szCs w:val="24"/>
        </w:rPr>
        <w:t xml:space="preserve">), на сайте ЭТП, указанном в п. </w:t>
      </w:r>
      <w:r w:rsidRPr="00C12276">
        <w:fldChar w:fldCharType="begin"/>
      </w:r>
      <w:r w:rsidRPr="00C12276">
        <w:instrText xml:space="preserve"> REF _Ref440269836 \r \h  \* MERGEFORMAT </w:instrText>
      </w:r>
      <w:r w:rsidRPr="00C12276">
        <w:fldChar w:fldCharType="separate"/>
      </w:r>
      <w:r w:rsidRPr="00C12276">
        <w:rPr>
          <w:sz w:val="24"/>
          <w:szCs w:val="24"/>
        </w:rPr>
        <w:t>1.1.2</w:t>
      </w:r>
      <w:r w:rsidRPr="00C12276">
        <w:fldChar w:fldCharType="end"/>
      </w:r>
      <w:r w:rsidRPr="00C12276">
        <w:rPr>
          <w:sz w:val="24"/>
          <w:szCs w:val="24"/>
        </w:rPr>
        <w:t xml:space="preserve"> настоящей Документации, </w:t>
      </w:r>
      <w:r w:rsidRPr="00C12276">
        <w:rPr>
          <w:iCs/>
          <w:sz w:val="24"/>
          <w:szCs w:val="24"/>
        </w:rPr>
        <w:t xml:space="preserve"> приг</w:t>
      </w:r>
      <w:r w:rsidRPr="00C12276">
        <w:rPr>
          <w:sz w:val="24"/>
          <w:szCs w:val="24"/>
        </w:rPr>
        <w:t>ласило юридических лиц и физических лиц (в т. ч. индивидуальных предпринимателей) 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Pr="00C12276">
        <w:rPr>
          <w:sz w:val="24"/>
          <w:szCs w:val="24"/>
        </w:rPr>
        <w:t xml:space="preserve"> </w:t>
      </w:r>
      <w:proofErr w:type="gramStart"/>
      <w:r w:rsidRPr="00C12276">
        <w:rPr>
          <w:sz w:val="24"/>
          <w:szCs w:val="24"/>
        </w:rPr>
        <w:t xml:space="preserve"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 занесенных е единый реестр субъектов МСП, размещенном на официальном сайте Федеральной налоговой службы (https://rmsp.nalog.ru/)) (далее – Участники) к участию в процедуре Открытого запроса предложений (далее – запрос предложений) </w:t>
      </w:r>
      <w:bookmarkEnd w:id="13"/>
      <w:r w:rsidRPr="00862664">
        <w:rPr>
          <w:sz w:val="24"/>
          <w:szCs w:val="24"/>
        </w:rPr>
        <w:t xml:space="preserve">на </w:t>
      </w:r>
      <w:r w:rsidRPr="006043F6">
        <w:rPr>
          <w:sz w:val="24"/>
          <w:szCs w:val="24"/>
        </w:rPr>
        <w:t xml:space="preserve">право заключения Договора </w:t>
      </w:r>
      <w:r w:rsidRPr="006043F6">
        <w:rPr>
          <w:snapToGrid w:val="0"/>
          <w:sz w:val="24"/>
        </w:rPr>
        <w:t>на оказание</w:t>
      </w:r>
      <w:r w:rsidRPr="00851FDB">
        <w:rPr>
          <w:snapToGrid w:val="0"/>
          <w:sz w:val="24"/>
        </w:rPr>
        <w:t xml:space="preserve"> услуг</w:t>
      </w:r>
      <w:proofErr w:type="gramEnd"/>
      <w:r w:rsidRPr="00851FDB">
        <w:rPr>
          <w:snapToGrid w:val="0"/>
          <w:sz w:val="24"/>
        </w:rPr>
        <w:t xml:space="preserve"> по ремонту и </w:t>
      </w:r>
      <w:proofErr w:type="gramStart"/>
      <w:r w:rsidRPr="00851FDB">
        <w:rPr>
          <w:snapToGrid w:val="0"/>
          <w:sz w:val="24"/>
        </w:rPr>
        <w:t>техническое</w:t>
      </w:r>
      <w:proofErr w:type="gramEnd"/>
      <w:r w:rsidRPr="00851FDB">
        <w:rPr>
          <w:snapToGrid w:val="0"/>
          <w:sz w:val="24"/>
        </w:rPr>
        <w:t xml:space="preserve"> обслуживания комплекса автоматизированной навигационно-диспетчерской системы для управления транспортом на базе ГЛОНАСС (</w:t>
      </w:r>
      <w:proofErr w:type="spellStart"/>
      <w:r w:rsidRPr="00851FDB">
        <w:rPr>
          <w:snapToGrid w:val="0"/>
          <w:sz w:val="24"/>
        </w:rPr>
        <w:t>Автотрекер</w:t>
      </w:r>
      <w:proofErr w:type="spellEnd"/>
      <w:r w:rsidRPr="00851FDB">
        <w:rPr>
          <w:snapToGrid w:val="0"/>
          <w:sz w:val="24"/>
        </w:rPr>
        <w:t>) для нужд ПАО «МРСК Центра» (филиала «Курскэнерго»)</w:t>
      </w:r>
      <w:r w:rsidRPr="002E4454">
        <w:rPr>
          <w:sz w:val="24"/>
          <w:szCs w:val="24"/>
        </w:rPr>
        <w:t>, расположенного по адресу: РФ, 305029, г. Курск, ул. К. Маркса, 27</w:t>
      </w:r>
      <w:r w:rsidRPr="00862664">
        <w:rPr>
          <w:sz w:val="24"/>
          <w:szCs w:val="24"/>
        </w:rPr>
        <w:t>.</w:t>
      </w:r>
      <w:r w:rsidR="00717F60" w:rsidRPr="00862664">
        <w:rPr>
          <w:sz w:val="24"/>
          <w:szCs w:val="24"/>
        </w:rPr>
        <w:t>.</w:t>
      </w:r>
      <w:bookmarkEnd w:id="10"/>
      <w:bookmarkEnd w:id="11"/>
      <w:bookmarkEnd w:id="12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</w:t>
      </w:r>
      <w:bookmarkStart w:id="15" w:name="_GoBack"/>
      <w:bookmarkEnd w:id="15"/>
      <w:r w:rsidRPr="0035083F">
        <w:rPr>
          <w:sz w:val="24"/>
          <w:szCs w:val="24"/>
        </w:rPr>
        <w:t xml:space="preserve">функционала </w:t>
      </w:r>
      <w:r w:rsidR="00702B2C" w:rsidRPr="0035083F">
        <w:rPr>
          <w:sz w:val="24"/>
          <w:szCs w:val="24"/>
        </w:rPr>
        <w:t>электронной торговой площадк</w:t>
      </w:r>
      <w:r w:rsidR="00414AB1" w:rsidRPr="0035083F">
        <w:rPr>
          <w:sz w:val="24"/>
          <w:szCs w:val="24"/>
        </w:rPr>
        <w:t>и</w:t>
      </w:r>
      <w:r w:rsidR="00702B2C" w:rsidRPr="0035083F">
        <w:rPr>
          <w:sz w:val="24"/>
          <w:szCs w:val="24"/>
        </w:rPr>
        <w:t xml:space="preserve"> </w:t>
      </w:r>
      <w:r w:rsidR="000D70B6" w:rsidRPr="0035083F">
        <w:rPr>
          <w:sz w:val="24"/>
          <w:szCs w:val="24"/>
        </w:rPr>
        <w:t>П</w:t>
      </w:r>
      <w:r w:rsidR="00702B2C" w:rsidRPr="0035083F">
        <w:rPr>
          <w:sz w:val="24"/>
          <w:szCs w:val="24"/>
        </w:rPr>
        <w:t>АО «</w:t>
      </w:r>
      <w:proofErr w:type="spellStart"/>
      <w:r w:rsidR="00702B2C" w:rsidRPr="0035083F">
        <w:rPr>
          <w:sz w:val="24"/>
          <w:szCs w:val="24"/>
        </w:rPr>
        <w:t>Россети</w:t>
      </w:r>
      <w:proofErr w:type="spellEnd"/>
      <w:r w:rsidR="00702B2C" w:rsidRPr="0035083F">
        <w:rPr>
          <w:sz w:val="24"/>
          <w:szCs w:val="24"/>
        </w:rPr>
        <w:t xml:space="preserve">» </w:t>
      </w:r>
      <w:hyperlink r:id="rId22" w:history="1">
        <w:r w:rsidR="00862664" w:rsidRPr="0035083F">
          <w:rPr>
            <w:rStyle w:val="a7"/>
            <w:sz w:val="24"/>
            <w:szCs w:val="24"/>
          </w:rPr>
          <w:t>etp.rosseti.ru</w:t>
        </w:r>
      </w:hyperlink>
      <w:r w:rsidR="00862664" w:rsidRPr="0035083F">
        <w:rPr>
          <w:sz w:val="24"/>
          <w:szCs w:val="24"/>
        </w:rPr>
        <w:t xml:space="preserve"> </w:t>
      </w:r>
      <w:r w:rsidR="00702B2C" w:rsidRPr="0035083F">
        <w:rPr>
          <w:sz w:val="24"/>
          <w:szCs w:val="24"/>
        </w:rPr>
        <w:t>(далее — ЭТП)</w:t>
      </w:r>
      <w:r w:rsidR="005B75A6" w:rsidRPr="0035083F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303323780"/>
      <w:bookmarkStart w:id="18" w:name="_Ref440275279"/>
      <w:bookmarkStart w:id="19" w:name="_Ref306980366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8"/>
    </w:p>
    <w:bookmarkEnd w:id="19"/>
    <w:p w:rsidR="00A40714" w:rsidRPr="00C12FA4" w:rsidRDefault="008A462D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B4177">
        <w:rPr>
          <w:sz w:val="24"/>
          <w:szCs w:val="24"/>
        </w:rPr>
        <w:t xml:space="preserve">право заключения Договора на </w:t>
      </w:r>
      <w:r w:rsidRPr="003B4177">
        <w:rPr>
          <w:snapToGrid w:val="0"/>
          <w:sz w:val="24"/>
        </w:rPr>
        <w:t>оказание услуг по ремонту и техническое обслуживания комплекса автоматизированной навигационно-диспетчерской системы для управления транспортом на базе ГЛОНАСС (</w:t>
      </w:r>
      <w:proofErr w:type="spellStart"/>
      <w:r w:rsidRPr="003B4177">
        <w:rPr>
          <w:snapToGrid w:val="0"/>
          <w:sz w:val="24"/>
        </w:rPr>
        <w:t>Автотрекер</w:t>
      </w:r>
      <w:proofErr w:type="spellEnd"/>
      <w:r w:rsidRPr="003B4177">
        <w:rPr>
          <w:snapToGrid w:val="0"/>
          <w:sz w:val="24"/>
        </w:rPr>
        <w:t>) для нужд ПАО «МРСК Центра» (филиала «Курскэнерго»)</w:t>
      </w:r>
      <w:r w:rsidR="00702B2C" w:rsidRPr="00C12FA4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</w:t>
      </w:r>
      <w:r w:rsidRPr="008A462D">
        <w:rPr>
          <w:sz w:val="24"/>
          <w:szCs w:val="24"/>
        </w:rPr>
        <w:t xml:space="preserve">лотов: </w:t>
      </w:r>
      <w:r w:rsidRPr="008A462D">
        <w:rPr>
          <w:b/>
          <w:sz w:val="24"/>
          <w:szCs w:val="24"/>
        </w:rPr>
        <w:t>1 (один)</w:t>
      </w:r>
      <w:r w:rsidRPr="008A462D">
        <w:rPr>
          <w:sz w:val="24"/>
          <w:szCs w:val="24"/>
        </w:rPr>
        <w:t>.</w:t>
      </w:r>
    </w:p>
    <w:bookmarkEnd w:id="17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8A462D">
        <w:rPr>
          <w:sz w:val="24"/>
          <w:szCs w:val="24"/>
        </w:rPr>
        <w:t>с момента заключения договора по 31.12.2017года (в соответствии с условиями указанными в приложение № 1 к Закупочной документации)</w:t>
      </w:r>
      <w:r w:rsidR="00717F60" w:rsidRPr="00FA7326">
        <w:rPr>
          <w:sz w:val="24"/>
          <w:szCs w:val="24"/>
        </w:rPr>
        <w:t>.</w:t>
      </w:r>
      <w:bookmarkEnd w:id="20"/>
    </w:p>
    <w:p w:rsidR="008D2928" w:rsidRPr="00366652" w:rsidRDefault="008A462D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366652">
        <w:rPr>
          <w:sz w:val="24"/>
          <w:szCs w:val="24"/>
        </w:rPr>
        <w:t xml:space="preserve">Оказание услуг Участником будет </w:t>
      </w:r>
      <w:r>
        <w:rPr>
          <w:sz w:val="24"/>
          <w:szCs w:val="24"/>
        </w:rPr>
        <w:t xml:space="preserve">осуществлять согласно приложению № 1 к Закупочной </w:t>
      </w:r>
      <w:r w:rsidRPr="008A462D">
        <w:rPr>
          <w:sz w:val="24"/>
          <w:szCs w:val="24"/>
        </w:rPr>
        <w:t>документации</w:t>
      </w:r>
      <w:r w:rsidR="00366652" w:rsidRPr="008A462D">
        <w:rPr>
          <w:sz w:val="24"/>
          <w:szCs w:val="24"/>
        </w:rPr>
        <w:t>.</w:t>
      </w:r>
      <w:bookmarkEnd w:id="21"/>
    </w:p>
    <w:p w:rsidR="00717F60" w:rsidRPr="001245FA" w:rsidRDefault="008A462D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r w:rsidRPr="0022360B">
        <w:rPr>
          <w:iCs/>
          <w:sz w:val="24"/>
          <w:szCs w:val="24"/>
        </w:rPr>
        <w:t xml:space="preserve">Форма и порядок оплаты: </w:t>
      </w:r>
      <w:r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>
        <w:rPr>
          <w:iCs/>
          <w:sz w:val="24"/>
          <w:szCs w:val="24"/>
        </w:rPr>
        <w:t>календарных</w:t>
      </w:r>
      <w:r w:rsidRPr="00366652">
        <w:rPr>
          <w:iCs/>
          <w:sz w:val="24"/>
          <w:szCs w:val="24"/>
        </w:rPr>
        <w:t xml:space="preserve"> дней </w:t>
      </w:r>
      <w:r w:rsidRPr="001245FA">
        <w:rPr>
          <w:iCs/>
          <w:sz w:val="24"/>
          <w:szCs w:val="24"/>
        </w:rPr>
        <w:t xml:space="preserve">с момента подписания Сторонами Акта об оказании услуг и предоставления счет – </w:t>
      </w:r>
      <w:r w:rsidRPr="008A462D">
        <w:rPr>
          <w:iCs/>
          <w:sz w:val="24"/>
          <w:szCs w:val="24"/>
        </w:rPr>
        <w:t>фактуры</w:t>
      </w:r>
      <w:r w:rsidR="001245FA" w:rsidRPr="008A462D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8510AD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8510AD">
        <w:rPr>
          <w:iCs/>
          <w:sz w:val="24"/>
          <w:szCs w:val="24"/>
        </w:rPr>
      </w:r>
      <w:r w:rsidR="008510AD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8510AD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8510AD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8510AD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C8592E">
        <w:fldChar w:fldCharType="begin"/>
      </w:r>
      <w:r w:rsidR="00C8592E">
        <w:instrText xml:space="preserve"> REF _Ref305973574 \r \h  \* MERGEFORMAT </w:instrText>
      </w:r>
      <w:r w:rsidR="00C8592E">
        <w:fldChar w:fldCharType="separate"/>
      </w:r>
      <w:r w:rsidR="00DA443D">
        <w:t>2</w:t>
      </w:r>
      <w:r w:rsidR="00C8592E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8510AD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8510AD">
        <w:rPr>
          <w:iCs/>
          <w:sz w:val="24"/>
          <w:szCs w:val="24"/>
        </w:rPr>
      </w:r>
      <w:r w:rsidR="008510AD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8510AD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C8592E">
        <w:fldChar w:fldCharType="begin"/>
      </w:r>
      <w:r w:rsidR="00C8592E">
        <w:instrText xml:space="preserve"> REF _Ref440270637 \r \h  \*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1.1.5</w:t>
      </w:r>
      <w:r w:rsidR="00C8592E">
        <w:fldChar w:fldCharType="end"/>
      </w:r>
      <w:r w:rsidRPr="00366652">
        <w:rPr>
          <w:sz w:val="24"/>
          <w:szCs w:val="24"/>
        </w:rPr>
        <w:t xml:space="preserve">, </w:t>
      </w:r>
      <w:r w:rsidR="00C8592E">
        <w:fldChar w:fldCharType="begin"/>
      </w:r>
      <w:r w:rsidR="00C8592E">
        <w:instrText xml:space="preserve"> REF _Ref440270663 \r \h  \*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1.1.7</w:t>
      </w:r>
      <w:r w:rsidR="00C8592E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C8592E">
        <w:fldChar w:fldCharType="begin"/>
      </w:r>
      <w:r w:rsidR="00C8592E">
        <w:instrText xml:space="preserve"> REF _Ref440270637 \r \h  \*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1.1.5</w:t>
      </w:r>
      <w:r w:rsidR="00C8592E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C8592E">
        <w:fldChar w:fldCharType="begin"/>
      </w:r>
      <w:r w:rsidR="00C8592E">
        <w:instrText xml:space="preserve"> REF _Ref440270663 \</w:instrText>
      </w:r>
      <w:r w:rsidR="00C8592E">
        <w:instrText xml:space="preserve">r \h  \*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1.1.7</w:t>
      </w:r>
      <w:r w:rsidR="00C8592E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C8592E">
        <w:fldChar w:fldCharType="begin"/>
      </w:r>
      <w:r w:rsidR="00C8592E">
        <w:instrText xml:space="preserve"> REF _Ref440270</w:instrText>
      </w:r>
      <w:r w:rsidR="00C8592E">
        <w:instrText xml:space="preserve">637 \r \h  \* MERGEFORMAT </w:instrText>
      </w:r>
      <w:r w:rsidR="00C8592E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C8592E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C8592E">
        <w:fldChar w:fldCharType="begin"/>
      </w:r>
      <w:r w:rsidR="00C8592E">
        <w:instrText xml:space="preserve"> REF _Ref440270663 \r \h  \*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1.1.7</w:t>
      </w:r>
      <w:r w:rsidR="00C8592E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C8592E">
        <w:fldChar w:fldCharType="begin"/>
      </w:r>
      <w:r w:rsidR="00C8592E">
        <w:instrText xml:space="preserve"> REF _Ref305973033 \r \h  \*</w:instrText>
      </w:r>
      <w:r w:rsidR="00C8592E">
        <w:instrText xml:space="preserve">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3.2</w:t>
      </w:r>
      <w:r w:rsidR="00C8592E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C8592E">
        <w:fldChar w:fldCharType="begin"/>
      </w:r>
      <w:r w:rsidR="00C8592E">
        <w:instrText xml:space="preserve"> REF _Ref191386109 \n \h  \* MERGEFORMAT </w:instrText>
      </w:r>
      <w:r w:rsidR="00C8592E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C8592E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C8592E">
        <w:fldChar w:fldCharType="begin"/>
      </w:r>
      <w:r w:rsidR="00C8592E">
        <w:instrText xml:space="preserve"> REF _Ref440272256 \r \h  \*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5.14</w:t>
      </w:r>
      <w:r w:rsidR="00C8592E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C8592E">
        <w:fldChar w:fldCharType="begin"/>
      </w:r>
      <w:r w:rsidR="00C8592E">
        <w:instrText xml:space="preserve"> REF _Ref465847449 \r \h  \* ME</w:instrText>
      </w:r>
      <w:r w:rsidR="00C8592E">
        <w:instrText xml:space="preserve">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5.15</w:t>
      </w:r>
      <w:r w:rsidR="00C8592E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</w:t>
      </w:r>
      <w:r w:rsidRPr="00E71A48">
        <w:rPr>
          <w:sz w:val="24"/>
          <w:szCs w:val="24"/>
        </w:rPr>
        <w:lastRenderedPageBreak/>
        <w:t xml:space="preserve">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C8592E">
        <w:fldChar w:fldCharType="begin"/>
      </w:r>
      <w:r w:rsidR="00C8592E">
        <w:instrText xml:space="preserve"> REF _Ref191386164 \r \h  \*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C8592E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C8592E">
        <w:fldChar w:fldCharType="begin"/>
      </w:r>
      <w:r w:rsidR="00C8592E">
        <w:instrText xml:space="preserve"> REF _Ref306978606 \r \h</w:instrText>
      </w:r>
      <w:r w:rsidR="00C8592E">
        <w:instrText xml:space="preserve">  \*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C8592E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</w:t>
      </w:r>
      <w:r w:rsidRPr="00E71A48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C8592E">
        <w:fldChar w:fldCharType="begin"/>
      </w:r>
      <w:r w:rsidR="00C8592E">
        <w:instrText xml:space="preserve"> REF _Ref306114966 \r \h  \*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3.3.11</w:t>
      </w:r>
      <w:r w:rsidR="00C8592E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8510AD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8510AD">
        <w:rPr>
          <w:b w:val="0"/>
        </w:rPr>
      </w:r>
      <w:r w:rsidR="008510AD">
        <w:rPr>
          <w:b w:val="0"/>
        </w:rPr>
        <w:fldChar w:fldCharType="separate"/>
      </w:r>
      <w:r w:rsidR="00DA443D">
        <w:rPr>
          <w:b w:val="0"/>
        </w:rPr>
        <w:t>1.1.4</w:t>
      </w:r>
      <w:r w:rsidR="008510AD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C8592E">
        <w:fldChar w:fldCharType="begin"/>
      </w:r>
      <w:r w:rsidR="00C8592E">
        <w:instrText xml:space="preserve"> REF _Ref305973147 \r \h  \* MERGEFORMAT </w:instrText>
      </w:r>
      <w:r w:rsidR="00C8592E">
        <w:fldChar w:fldCharType="separate"/>
      </w:r>
      <w:r w:rsidR="00DA443D" w:rsidRPr="00DA443D">
        <w:rPr>
          <w:b w:val="0"/>
          <w:szCs w:val="24"/>
        </w:rPr>
        <w:t>3.3</w:t>
      </w:r>
      <w:r w:rsidR="00C8592E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C8592E">
        <w:fldChar w:fldCharType="begin"/>
      </w:r>
      <w:r w:rsidR="00C8592E">
        <w:instrText xml:space="preserve"> REF _Ref55336310 \r \h  </w:instrText>
      </w:r>
      <w:r w:rsidR="00C8592E">
        <w:instrText xml:space="preserve">\* MERGEFORMAT </w:instrText>
      </w:r>
      <w:r w:rsidR="00C8592E">
        <w:fldChar w:fldCharType="separate"/>
      </w:r>
      <w:r w:rsidR="00DA443D" w:rsidRPr="00DA443D">
        <w:rPr>
          <w:b w:val="0"/>
          <w:szCs w:val="24"/>
        </w:rPr>
        <w:t>5.1</w:t>
      </w:r>
      <w:r w:rsidR="00C8592E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C8592E">
        <w:fldChar w:fldCharType="begin"/>
      </w:r>
      <w:r w:rsidR="00C8592E">
        <w:instrText xml:space="preserve"> REF _Ref44028</w:instrText>
      </w:r>
      <w:r w:rsidR="00C8592E">
        <w:instrText xml:space="preserve">4918 \r \h  \* MERGEFORMAT </w:instrText>
      </w:r>
      <w:r w:rsidR="00C8592E">
        <w:fldChar w:fldCharType="separate"/>
      </w:r>
      <w:r w:rsidR="00DA443D" w:rsidRPr="00DA443D">
        <w:rPr>
          <w:b w:val="0"/>
          <w:szCs w:val="24"/>
        </w:rPr>
        <w:t>5.2</w:t>
      </w:r>
      <w:r w:rsidR="00C8592E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C8592E">
        <w:fldChar w:fldCharType="begin"/>
      </w:r>
      <w:r w:rsidR="00C8592E">
        <w:instrText xml:space="preserve"> REF _Ref440537086 \r \h  \* MERGEFORMAT </w:instrText>
      </w:r>
      <w:r w:rsidR="00C8592E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C8592E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C8592E">
        <w:fldChar w:fldCharType="begin"/>
      </w:r>
      <w:r w:rsidR="00C8592E">
        <w:instrText xml:space="preserve"> REF _Ref440284947 \r \h  \* MERGEFORMAT </w:instrText>
      </w:r>
      <w:r w:rsidR="00C8592E">
        <w:fldChar w:fldCharType="separate"/>
      </w:r>
      <w:r w:rsidR="00DA443D" w:rsidRPr="00DA443D">
        <w:rPr>
          <w:b w:val="0"/>
          <w:szCs w:val="24"/>
        </w:rPr>
        <w:t>5.4</w:t>
      </w:r>
      <w:r w:rsidR="00C8592E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8510A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8510AD">
        <w:rPr>
          <w:b w:val="0"/>
          <w:szCs w:val="24"/>
        </w:rPr>
      </w:r>
      <w:r w:rsidR="008510AD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8510AD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8510A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8510AD">
        <w:rPr>
          <w:b w:val="0"/>
          <w:szCs w:val="24"/>
        </w:rPr>
      </w:r>
      <w:r w:rsidR="008510AD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8510AD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lastRenderedPageBreak/>
        <w:t>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8510A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8510AD">
        <w:rPr>
          <w:b w:val="0"/>
          <w:szCs w:val="24"/>
        </w:rPr>
      </w:r>
      <w:r w:rsidR="008510AD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8510A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8510AD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8510AD">
        <w:rPr>
          <w:b w:val="0"/>
          <w:szCs w:val="24"/>
        </w:rPr>
      </w:r>
      <w:r w:rsidR="008510AD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8510A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8510AD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8510AD">
        <w:rPr>
          <w:b w:val="0"/>
          <w:szCs w:val="24"/>
        </w:rPr>
      </w:r>
      <w:r w:rsidR="008510AD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8510A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8510AD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8510AD">
        <w:rPr>
          <w:b w:val="0"/>
        </w:rPr>
      </w:r>
      <w:r w:rsidR="008510AD">
        <w:rPr>
          <w:b w:val="0"/>
        </w:rPr>
        <w:fldChar w:fldCharType="separate"/>
      </w:r>
      <w:r w:rsidR="00DA443D">
        <w:rPr>
          <w:b w:val="0"/>
        </w:rPr>
        <w:t>5.6</w:t>
      </w:r>
      <w:r w:rsidR="008510AD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8510AD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8510AD">
        <w:rPr>
          <w:b w:val="0"/>
        </w:rPr>
      </w:r>
      <w:r w:rsidR="008510AD">
        <w:rPr>
          <w:b w:val="0"/>
        </w:rPr>
        <w:fldChar w:fldCharType="separate"/>
      </w:r>
      <w:r w:rsidR="00DA443D">
        <w:rPr>
          <w:b w:val="0"/>
        </w:rPr>
        <w:t>2.2.3</w:t>
      </w:r>
      <w:r w:rsidR="008510AD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8510AD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8510AD">
        <w:rPr>
          <w:b w:val="0"/>
        </w:rPr>
      </w:r>
      <w:r w:rsidR="008510AD">
        <w:rPr>
          <w:b w:val="0"/>
        </w:rPr>
        <w:fldChar w:fldCharType="separate"/>
      </w:r>
      <w:r w:rsidR="00DA443D">
        <w:rPr>
          <w:b w:val="0"/>
        </w:rPr>
        <w:t>2.3.3</w:t>
      </w:r>
      <w:r w:rsidR="008510AD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C8592E">
        <w:fldChar w:fldCharType="begin"/>
      </w:r>
      <w:r w:rsidR="00C8592E">
        <w:instrText xml:space="preserve"> REF _Ref305973033 \r \h  \* MERGEFORMAT </w:instrText>
      </w:r>
      <w:r w:rsidR="00C8592E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C8592E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C8592E">
        <w:fldChar w:fldCharType="begin"/>
      </w:r>
      <w:r w:rsidR="00C8592E">
        <w:instrText xml:space="preserve"> REF _Ref305973147 \r \h  \* MERGEFORMAT </w:instrText>
      </w:r>
      <w:r w:rsidR="00C8592E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C8592E">
        <w:fldChar w:fldCharType="end"/>
      </w:r>
      <w:r w:rsidR="008510A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510AD" w:rsidRPr="00E71A48">
        <w:rPr>
          <w:bCs w:val="0"/>
          <w:sz w:val="24"/>
          <w:szCs w:val="24"/>
        </w:rPr>
      </w:r>
      <w:r w:rsidR="008510A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8510A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510AD" w:rsidRPr="00E71A48">
        <w:rPr>
          <w:bCs w:val="0"/>
          <w:sz w:val="24"/>
          <w:szCs w:val="24"/>
        </w:rPr>
      </w:r>
      <w:r w:rsidR="008510AD" w:rsidRPr="00E71A48">
        <w:rPr>
          <w:bCs w:val="0"/>
          <w:sz w:val="24"/>
          <w:szCs w:val="24"/>
        </w:rPr>
        <w:fldChar w:fldCharType="end"/>
      </w:r>
      <w:r w:rsidR="00C8592E">
        <w:fldChar w:fldCharType="begin"/>
      </w:r>
      <w:r w:rsidR="00C8592E">
        <w:instrText xml:space="preserve"> REF _Ref305973214 \r \h  \* MERGEFORMAT </w:instrText>
      </w:r>
      <w:r w:rsidR="00C8592E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C8592E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C8592E">
        <w:fldChar w:fldCharType="begin"/>
      </w:r>
      <w:r w:rsidR="00C8592E">
        <w:instrText xml:space="preserve"> REF _Ref303683883 \r \h  \* MERGEFORMAT </w:instrText>
      </w:r>
      <w:r w:rsidR="00C8592E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C8592E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8510AD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8510AD">
        <w:fldChar w:fldCharType="separate"/>
      </w:r>
      <w:r w:rsidR="00DA443D">
        <w:rPr>
          <w:bCs w:val="0"/>
          <w:sz w:val="24"/>
          <w:szCs w:val="24"/>
        </w:rPr>
        <w:t>3.6</w:t>
      </w:r>
      <w:r w:rsidR="008510AD">
        <w:fldChar w:fldCharType="end"/>
      </w:r>
      <w:r w:rsidR="008510A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510AD" w:rsidRPr="00E71A48">
        <w:rPr>
          <w:bCs w:val="0"/>
          <w:sz w:val="24"/>
          <w:szCs w:val="24"/>
        </w:rPr>
      </w:r>
      <w:r w:rsidR="008510A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C8592E">
        <w:fldChar w:fldCharType="begin"/>
      </w:r>
      <w:r w:rsidR="00C8592E">
        <w:instrText xml:space="preserve"> REF _Ref303250967 \r \h  \* MERGEFORMAT </w:instrText>
      </w:r>
      <w:r w:rsidR="00C8592E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C8592E">
        <w:fldChar w:fldCharType="end"/>
      </w:r>
      <w:r w:rsidR="008510AD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510AD" w:rsidRPr="00E71A48">
        <w:rPr>
          <w:bCs w:val="0"/>
          <w:sz w:val="24"/>
          <w:szCs w:val="24"/>
        </w:rPr>
      </w:r>
      <w:r w:rsidR="008510AD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8510AD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8510AD">
        <w:fldChar w:fldCharType="separate"/>
      </w:r>
      <w:r w:rsidR="00B33739">
        <w:rPr>
          <w:bCs w:val="0"/>
          <w:sz w:val="24"/>
          <w:szCs w:val="24"/>
        </w:rPr>
        <w:t>3.9</w:t>
      </w:r>
      <w:r w:rsidR="008510AD">
        <w:fldChar w:fldCharType="end"/>
      </w:r>
      <w:r w:rsidR="008510A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510AD" w:rsidRPr="00E71A48">
        <w:rPr>
          <w:bCs w:val="0"/>
          <w:sz w:val="24"/>
          <w:szCs w:val="24"/>
        </w:rPr>
      </w:r>
      <w:r w:rsidR="008510A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8510AD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8510AD">
        <w:fldChar w:fldCharType="separate"/>
      </w:r>
      <w:r w:rsidR="00B33739">
        <w:rPr>
          <w:bCs w:val="0"/>
          <w:sz w:val="24"/>
          <w:szCs w:val="24"/>
        </w:rPr>
        <w:t>3.12</w:t>
      </w:r>
      <w:r w:rsidR="008510AD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C8592E">
        <w:fldChar w:fldCharType="begin"/>
      </w:r>
      <w:r w:rsidR="00C8592E">
        <w:instrText xml:space="preserve"> REF _Ref306140410 \r \h  \* MERGEFORMAT </w:instrText>
      </w:r>
      <w:r w:rsidR="00C8592E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C8592E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C8592E">
        <w:fldChar w:fldCharType="begin"/>
      </w:r>
      <w:r w:rsidR="00C8592E">
        <w:instrText xml:space="preserve"> REF _Ref306140451 \r \h  \* MERGEFORMAT </w:instrText>
      </w:r>
      <w:r w:rsidR="00C8592E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C8592E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C8592E">
        <w:fldChar w:fldCharType="begin"/>
      </w:r>
      <w:r w:rsidR="00C8592E">
        <w:instrText xml:space="preserve"> REF _Ref302563524 \n \h  \*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1.1.1</w:t>
      </w:r>
      <w:r w:rsidR="00C8592E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8510AD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8510AD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8510AD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8510AD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8510A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C8592E">
        <w:fldChar w:fldCharType="begin"/>
      </w:r>
      <w:r w:rsidR="00C8592E">
        <w:instrText xml:space="preserve"> REF _Ref191386407 \r \h  \* MERGEFORMAT </w:instrText>
      </w:r>
      <w:r w:rsidR="00C8592E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C8592E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C8592E">
        <w:fldChar w:fldCharType="begin"/>
      </w:r>
      <w:r w:rsidR="00C8592E">
        <w:instrText xml:space="preserve"> REF _Ref440361610 \r \h  \* MERGEFORMAT </w:instrText>
      </w:r>
      <w:r w:rsidR="00C8592E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C8592E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C8592E">
        <w:fldChar w:fldCharType="begin"/>
      </w:r>
      <w:r w:rsidR="00C8592E">
        <w:instrText xml:space="preserve"> REF _Ref55336310 \r \h  \* MERGEFORMAT </w:instrText>
      </w:r>
      <w:r w:rsidR="00C8592E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C8592E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C8592E">
        <w:fldChar w:fldCharType="begin"/>
      </w:r>
      <w:r w:rsidR="00C8592E">
        <w:instrText xml:space="preserve"> REF _Ref440271964 \r \h  \*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5.1.3</w:t>
      </w:r>
      <w:r w:rsidR="00C8592E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C8592E">
        <w:fldChar w:fldCharType="begin"/>
      </w:r>
      <w:r w:rsidR="00C8592E">
        <w:instrText xml:space="preserve"> REF _Ref440279062 \r \h  \*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б)</w:t>
      </w:r>
      <w:r w:rsidR="00C8592E">
        <w:fldChar w:fldCharType="end"/>
      </w:r>
      <w:r w:rsidRPr="00AE1D21">
        <w:rPr>
          <w:sz w:val="24"/>
          <w:szCs w:val="24"/>
        </w:rPr>
        <w:t xml:space="preserve"> п. </w:t>
      </w:r>
      <w:r w:rsidR="00C8592E">
        <w:fldChar w:fldCharType="begin"/>
      </w:r>
      <w:r w:rsidR="00C8592E">
        <w:instrText xml:space="preserve"> REF _Ref303587815 \r \h  \*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3.3.8.3</w:t>
      </w:r>
      <w:r w:rsidR="00C8592E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C8592E">
        <w:fldChar w:fldCharType="begin"/>
      </w:r>
      <w:r w:rsidR="00C8592E">
        <w:instrText xml:space="preserve"> REF _Ref440537086 \r \h  \* MERGEFORMAT </w:instrText>
      </w:r>
      <w:r w:rsidR="00C8592E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C8592E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C8592E">
        <w:fldChar w:fldCharType="begin"/>
      </w:r>
      <w:r w:rsidR="00C8592E">
        <w:instrText xml:space="preserve"> REF _Ref440274913 \r \h  \* MERGEFORMAT </w:instrText>
      </w:r>
      <w:r w:rsidR="00C8592E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C8592E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C8592E">
        <w:fldChar w:fldCharType="begin"/>
      </w:r>
      <w:r w:rsidR="00C8592E">
        <w:instrText xml:space="preserve"> REF _Ref440274902 \r \h  \* MERGEFORMAT </w:instrText>
      </w:r>
      <w:r w:rsidR="00C8592E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C8592E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8510A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8510A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8510AD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8510AD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</w:t>
      </w:r>
      <w:r w:rsidRPr="00577EC9">
        <w:rPr>
          <w:sz w:val="24"/>
          <w:szCs w:val="24"/>
        </w:rPr>
        <w:lastRenderedPageBreak/>
        <w:t>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C8592E">
        <w:fldChar w:fldCharType="begin"/>
      </w:r>
      <w:r w:rsidR="00C8592E">
        <w:instrText xml:space="preserve"> REF _Ref306005578 \r \h  \* MERGEFORMAT </w:instrText>
      </w:r>
      <w:r w:rsidR="00C8592E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C8592E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C8592E">
        <w:fldChar w:fldCharType="begin"/>
      </w:r>
      <w:r w:rsidR="00C8592E">
        <w:instrText xml:space="preserve"> REF _Ref440279062 \r \h  \*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б)</w:t>
      </w:r>
      <w:r w:rsidR="00C8592E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C8592E">
        <w:fldChar w:fldCharType="begin"/>
      </w:r>
      <w:r w:rsidR="00C8592E">
        <w:instrText xml:space="preserve"> REF _Ref440372326 \r \h  \* MER</w:instrText>
      </w:r>
      <w:r w:rsidR="00C8592E">
        <w:instrText xml:space="preserve">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д)</w:t>
      </w:r>
      <w:r w:rsidR="00C8592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C8592E">
        <w:fldChar w:fldCharType="begin"/>
      </w:r>
      <w:r w:rsidR="00C8592E">
        <w:instrText xml:space="preserve"> REF _Ref440371812 \r \h  \*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м)</w:t>
      </w:r>
      <w:r w:rsidR="00C8592E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C8592E">
        <w:fldChar w:fldCharType="begin"/>
      </w:r>
      <w:r w:rsidR="00C8592E">
        <w:instrText xml:space="preserve"> REF _Ref440371822 \r \h  \*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н)</w:t>
      </w:r>
      <w:r w:rsidR="00C8592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C8592E">
        <w:fldChar w:fldCharType="begin"/>
      </w:r>
      <w:r w:rsidR="00C8592E">
        <w:instrText xml:space="preserve"> REF _Ref442190626 \r \h  \*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у)</w:t>
      </w:r>
      <w:r w:rsidR="00C8592E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C8592E">
        <w:fldChar w:fldCharType="begin"/>
      </w:r>
      <w:r w:rsidR="00C8592E">
        <w:instrText xml:space="preserve"> REF _Ref306005578 \r \h  \*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3.3.8.3</w:t>
      </w:r>
      <w:r w:rsidR="00C8592E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C8592E">
        <w:fldChar w:fldCharType="begin"/>
      </w:r>
      <w:r w:rsidR="00C8592E">
        <w:instrText xml:space="preserve"> REF _Ref306143446 \r \h  \* MERGEFORMAT </w:instrText>
      </w:r>
      <w:r w:rsidR="00C8592E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C8592E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C8592E">
        <w:fldChar w:fldCharType="begin"/>
      </w:r>
      <w:r w:rsidR="00C8592E">
        <w:instrText xml:space="preserve"> REF _Ref465847423 \r \h  \* MERGEFORMAT </w:instrText>
      </w:r>
      <w:r w:rsidR="00C8592E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C8592E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C8592E">
        <w:fldChar w:fldCharType="begin"/>
      </w:r>
      <w:r w:rsidR="00C8592E">
        <w:instrText xml:space="preserve"> REF _Ref442263553 \r \h  \* MERGEFORMAT </w:instrText>
      </w:r>
      <w:r w:rsidR="00C8592E">
        <w:fldChar w:fldCharType="separate"/>
      </w:r>
      <w:r w:rsidR="00DA443D" w:rsidRPr="00DA443D">
        <w:rPr>
          <w:szCs w:val="24"/>
        </w:rPr>
        <w:t>3.3.14.4</w:t>
      </w:r>
      <w:r w:rsidR="00C8592E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C8592E">
        <w:fldChar w:fldCharType="begin"/>
      </w:r>
      <w:r w:rsidR="00C8592E">
        <w:instrText xml:space="preserve"> REF _Ref440270602 \r \h  \* MERGEFORMAT </w:instrText>
      </w:r>
      <w:r w:rsidR="00C8592E">
        <w:fldChar w:fldCharType="separate"/>
      </w:r>
      <w:r w:rsidR="00DA443D">
        <w:t>5</w:t>
      </w:r>
      <w:r w:rsidR="00C8592E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C8592E">
        <w:fldChar w:fldCharType="begin"/>
      </w:r>
      <w:r w:rsidR="00C8592E">
        <w:instrText xml:space="preserve"> REF _Ref191386419 \n \h  \* MERGEFORMAT </w:instrText>
      </w:r>
      <w:r w:rsidR="00C8592E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C8592E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C8592E">
        <w:fldChar w:fldCharType="begin"/>
      </w:r>
      <w:r w:rsidR="00C8592E">
        <w:instrText xml:space="preserve"> REF _Ref440272256 \r \h  \*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5.14</w:t>
      </w:r>
      <w:r w:rsidR="00C8592E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C8592E">
        <w:fldChar w:fldCharType="begin"/>
      </w:r>
      <w:r w:rsidR="00C8592E">
        <w:instrText xml:space="preserve"> REF _Ref465847449 \r \h  \*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5.15</w:t>
      </w:r>
      <w:r w:rsidR="00C8592E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lastRenderedPageBreak/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C8592E">
        <w:fldChar w:fldCharType="begin"/>
      </w:r>
      <w:r w:rsidR="00C8592E">
        <w:instrText xml:space="preserve"> REF _Ref440361959 \r \h  \* MERGEFORMAT </w:instrText>
      </w:r>
      <w:r w:rsidR="00C8592E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C8592E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C8592E">
        <w:fldChar w:fldCharType="begin"/>
      </w:r>
      <w:r w:rsidR="00C8592E">
        <w:instrText xml:space="preserve"> REF _Ref440271036 \r \h  \* MERGEFORMAT </w:instrText>
      </w:r>
      <w:r w:rsidR="00C8592E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C8592E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C8592E">
        <w:fldChar w:fldCharType="begin"/>
      </w:r>
      <w:r w:rsidR="00C8592E">
        <w:instrText xml:space="preserve"> REF _Ref55336310 \r \h  \* MERGEFORMAT </w:instrText>
      </w:r>
      <w:r w:rsidR="00C8592E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C8592E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C8592E">
        <w:fldChar w:fldCharType="begin"/>
      </w:r>
      <w:r w:rsidR="00C8592E">
        <w:instrText xml:space="preserve"> REF _Ref55336310 \r \h  \* MERGEFORMAT </w:instrText>
      </w:r>
      <w:r w:rsidR="00C8592E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C8592E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C8592E">
        <w:fldChar w:fldCharType="begin"/>
      </w:r>
      <w:r w:rsidR="00C8592E">
        <w:instrText xml:space="preserve"> REF _Ref440272256 \r \h  \*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5.14</w:t>
      </w:r>
      <w:r w:rsidR="00C8592E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C8592E">
        <w:fldChar w:fldCharType="begin"/>
      </w:r>
      <w:r w:rsidR="00C8592E">
        <w:instrText xml:space="preserve"> REF _Ref465847449 \r \h  \*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5.15</w:t>
      </w:r>
      <w:r w:rsidR="00C8592E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C8592E">
        <w:fldChar w:fldCharType="begin"/>
      </w:r>
      <w:r w:rsidR="00C8592E">
        <w:instrText xml:space="preserve"> REF _Ref440289953 \r \h  \* MERGEFORMAT </w:instrText>
      </w:r>
      <w:r w:rsidR="00C8592E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C8592E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23"/>
    </w:p>
    <w:p w:rsidR="00280464" w:rsidRPr="00B71B9D" w:rsidRDefault="00C91402" w:rsidP="00C91402">
      <w:pPr>
        <w:pStyle w:val="aff6"/>
        <w:numPr>
          <w:ilvl w:val="0"/>
          <w:numId w:val="0"/>
        </w:numPr>
        <w:tabs>
          <w:tab w:val="clear" w:pos="1134"/>
        </w:tabs>
        <w:suppressAutoHyphens w:val="0"/>
        <w:spacing w:line="240" w:lineRule="auto"/>
        <w:rPr>
          <w:rFonts w:eastAsia="Calibri"/>
          <w:sz w:val="24"/>
          <w:szCs w:val="24"/>
          <w:highlight w:val="yellow"/>
          <w:lang w:eastAsia="en-US"/>
        </w:rPr>
      </w:pPr>
      <w:r>
        <w:rPr>
          <w:b/>
          <w:sz w:val="24"/>
          <w:szCs w:val="24"/>
        </w:rPr>
        <w:t xml:space="preserve">301 257 </w:t>
      </w:r>
      <w:r w:rsidRPr="00930598">
        <w:rPr>
          <w:sz w:val="24"/>
          <w:szCs w:val="24"/>
        </w:rPr>
        <w:t xml:space="preserve">(триста одна тысяча двести пятьдесят семь) рублей 00 копеек РФ, без учета НДС; НДС составляет </w:t>
      </w:r>
      <w:r>
        <w:rPr>
          <w:b/>
          <w:sz w:val="24"/>
          <w:szCs w:val="24"/>
        </w:rPr>
        <w:t xml:space="preserve">54 226 </w:t>
      </w:r>
      <w:r w:rsidRPr="00930598">
        <w:rPr>
          <w:sz w:val="24"/>
          <w:szCs w:val="24"/>
        </w:rPr>
        <w:t xml:space="preserve">(пятьдесят четыре тысячи двести двадцать шесть) рублей </w:t>
      </w:r>
      <w:r>
        <w:rPr>
          <w:sz w:val="24"/>
          <w:szCs w:val="24"/>
        </w:rPr>
        <w:t xml:space="preserve">66 </w:t>
      </w:r>
      <w:r w:rsidRPr="00930598">
        <w:rPr>
          <w:sz w:val="24"/>
          <w:szCs w:val="24"/>
        </w:rPr>
        <w:t xml:space="preserve">копеек РФ; </w:t>
      </w:r>
      <w:r>
        <w:rPr>
          <w:b/>
          <w:sz w:val="24"/>
          <w:szCs w:val="24"/>
        </w:rPr>
        <w:t>355 </w:t>
      </w:r>
      <w:r w:rsidRPr="00C91402">
        <w:rPr>
          <w:b/>
          <w:sz w:val="24"/>
          <w:szCs w:val="24"/>
        </w:rPr>
        <w:t xml:space="preserve">483 </w:t>
      </w:r>
      <w:r w:rsidRPr="00C91402">
        <w:rPr>
          <w:sz w:val="24"/>
          <w:szCs w:val="24"/>
        </w:rPr>
        <w:t>(триста пятьдесят пять тысяч четыреста восемьдесят три) рубля 26 копеек РФ, с учетом НДС</w:t>
      </w:r>
      <w:r w:rsidR="00280464" w:rsidRPr="00C91402">
        <w:rPr>
          <w:rFonts w:eastAsia="Calibri"/>
          <w:sz w:val="24"/>
          <w:szCs w:val="24"/>
          <w:lang w:eastAsia="en-US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8510A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C8592E">
        <w:fldChar w:fldCharType="begin"/>
      </w:r>
      <w:r w:rsidR="00C8592E">
        <w:instrText xml:space="preserve"> REF _Ref440271072 \r \h  \* MERGEFORMAT </w:instrText>
      </w:r>
      <w:r w:rsidR="00C8592E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C8592E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8510A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C8592E">
        <w:fldChar w:fldCharType="begin"/>
      </w:r>
      <w:r w:rsidR="00C8592E">
        <w:instrText xml:space="preserve"> REF _Ref55336310 \r \h  \* MERGEFORMAT </w:instrText>
      </w:r>
      <w:r w:rsidR="00C8592E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C8592E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C8592E">
        <w:fldChar w:fldCharType="begin"/>
      </w:r>
      <w:r w:rsidR="00C8592E">
        <w:instrText xml:space="preserve"> REF _Ref467510701 \r \h  \* MERGEFORMAT </w:instrText>
      </w:r>
      <w:r w:rsidR="00C8592E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C8592E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C8592E">
        <w:fldChar w:fldCharType="begin"/>
      </w:r>
      <w:r w:rsidR="00C8592E">
        <w:instrText xml:space="preserve"> REF _Ref440361439 \r \h  \* MERGEFORMAT </w:instrText>
      </w:r>
      <w:r w:rsidR="00C8592E">
        <w:fldChar w:fldCharType="separate"/>
      </w:r>
      <w:r w:rsidR="00DA443D" w:rsidRPr="0033661D">
        <w:rPr>
          <w:sz w:val="24"/>
          <w:szCs w:val="24"/>
        </w:rPr>
        <w:t>5.5</w:t>
      </w:r>
      <w:r w:rsidR="00C8592E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C8592E">
        <w:fldChar w:fldCharType="begin"/>
      </w:r>
      <w:r w:rsidR="00C8592E">
        <w:instrText xml:space="preserve"> REF _Ref306138385 \r \h  \* MERGEFORMAT </w:instrText>
      </w:r>
      <w:r w:rsidR="00C8592E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C8592E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C8592E">
        <w:fldChar w:fldCharType="begin"/>
      </w:r>
      <w:r w:rsidR="00C8592E">
        <w:instrText xml:space="preserve"> REF _Ref465670219 \r \h  \* ME</w:instrText>
      </w:r>
      <w:r w:rsidR="00C8592E">
        <w:instrText xml:space="preserve">RGEFORMAT </w:instrText>
      </w:r>
      <w:r w:rsidR="00C8592E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C8592E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0"/>
      <w:r w:rsidRPr="00AE1D21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C8592E">
        <w:fldChar w:fldCharType="begin"/>
      </w:r>
      <w:r w:rsidR="00C8592E">
        <w:instrText xml:space="preserve"> REF _Ref191386451 \n \h  \* MERGEFORMAT </w:instrText>
      </w:r>
      <w:r w:rsidR="00C8592E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C8592E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C8592E">
        <w:fldChar w:fldCharType="begin"/>
      </w:r>
      <w:r w:rsidR="00C8592E">
        <w:instrText xml:space="preserve"> RE</w:instrText>
      </w:r>
      <w:r w:rsidR="00C8592E">
        <w:instrText xml:space="preserve">F _Ref440876619 \r \h  \* MERGEFORMAT </w:instrText>
      </w:r>
      <w:r w:rsidR="00C8592E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C8592E">
        <w:fldChar w:fldCharType="end"/>
      </w:r>
      <w:r w:rsidRPr="00AE1D21">
        <w:rPr>
          <w:bCs w:val="0"/>
          <w:sz w:val="24"/>
          <w:szCs w:val="24"/>
        </w:rPr>
        <w:t xml:space="preserve">. При проведении запроса предложений на ЭТП, </w:t>
      </w:r>
      <w:r w:rsidRPr="00AE1D21">
        <w:rPr>
          <w:bCs w:val="0"/>
          <w:sz w:val="24"/>
          <w:szCs w:val="24"/>
        </w:rPr>
        <w:lastRenderedPageBreak/>
        <w:t>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E76368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6368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C8592E" w:rsidRPr="00E76368">
        <w:fldChar w:fldCharType="begin"/>
      </w:r>
      <w:r w:rsidR="00C8592E" w:rsidRPr="00E76368">
        <w:instrText xml:space="preserve"> REF _Ref440275279 \r \h  \* ME</w:instrText>
      </w:r>
      <w:r w:rsidR="00C8592E" w:rsidRPr="00E76368">
        <w:instrText xml:space="preserve">RGEFORMAT </w:instrText>
      </w:r>
      <w:r w:rsidR="00C8592E" w:rsidRPr="00E76368">
        <w:fldChar w:fldCharType="separate"/>
      </w:r>
      <w:r w:rsidR="00DA443D" w:rsidRPr="00E76368">
        <w:rPr>
          <w:sz w:val="24"/>
          <w:szCs w:val="24"/>
        </w:rPr>
        <w:t>1.1.4</w:t>
      </w:r>
      <w:r w:rsidR="00C8592E" w:rsidRPr="00E76368">
        <w:fldChar w:fldCharType="end"/>
      </w:r>
      <w:r w:rsidRPr="00E76368">
        <w:rPr>
          <w:sz w:val="24"/>
          <w:szCs w:val="24"/>
        </w:rPr>
        <w:t xml:space="preserve"> и разделе </w:t>
      </w:r>
      <w:r w:rsidR="00C8592E" w:rsidRPr="00E76368">
        <w:fldChar w:fldCharType="begin"/>
      </w:r>
      <w:r w:rsidR="00C8592E" w:rsidRPr="00E76368">
        <w:instrText xml:space="preserve"> REF _Ref440270568 \r \h  \* MERGEFORMAT </w:instrText>
      </w:r>
      <w:r w:rsidR="00C8592E" w:rsidRPr="00E76368">
        <w:fldChar w:fldCharType="separate"/>
      </w:r>
      <w:r w:rsidR="00DA443D" w:rsidRPr="00E76368">
        <w:t>4</w:t>
      </w:r>
      <w:r w:rsidR="00C8592E" w:rsidRPr="00E76368">
        <w:fldChar w:fldCharType="end"/>
      </w:r>
      <w:r w:rsidRPr="00E76368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</w:t>
      </w:r>
      <w:r w:rsidRPr="00AE1D21">
        <w:rPr>
          <w:sz w:val="24"/>
          <w:szCs w:val="24"/>
        </w:rPr>
        <w:lastRenderedPageBreak/>
        <w:t>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C8592E">
        <w:fldChar w:fldCharType="begin"/>
      </w:r>
      <w:r w:rsidR="00C8592E">
        <w:instrText xml:space="preserve"> REF _Ref440291364 \r \h  \*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3.3.8.1</w:t>
      </w:r>
      <w:r w:rsidR="00C8592E">
        <w:fldChar w:fldCharType="end"/>
      </w:r>
      <w:r w:rsidRPr="00AE1D21">
        <w:rPr>
          <w:sz w:val="24"/>
          <w:szCs w:val="24"/>
        </w:rPr>
        <w:t>-</w:t>
      </w:r>
      <w:r w:rsidR="00C8592E">
        <w:fldChar w:fldCharType="begin"/>
      </w:r>
      <w:r w:rsidR="00C8592E">
        <w:instrText xml:space="preserve"> REF _Ref303669127 \r</w:instrText>
      </w:r>
      <w:r w:rsidR="00C8592E">
        <w:instrText xml:space="preserve"> \h  \*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3.3.8.2</w:t>
      </w:r>
      <w:r w:rsidR="00C8592E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C8592E">
        <w:fldChar w:fldCharType="begin"/>
      </w:r>
      <w:r w:rsidR="00C8592E">
        <w:instrText xml:space="preserve"> REF _Ref440271993 \r \h  \*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5.11</w:t>
      </w:r>
      <w:r w:rsidR="00C8592E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C8592E">
        <w:fldChar w:fldCharType="begin"/>
      </w:r>
      <w:r w:rsidR="00C8592E">
        <w:instrText xml:space="preserve"> REF _Ref440271964 \r \h  \*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5.1.3</w:t>
      </w:r>
      <w:r w:rsidR="00C8592E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</w:t>
      </w:r>
      <w:r w:rsidRPr="00AE1D21">
        <w:rPr>
          <w:sz w:val="24"/>
          <w:szCs w:val="24"/>
        </w:rPr>
        <w:lastRenderedPageBreak/>
        <w:t>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C8592E">
        <w:fldChar w:fldCharType="begin"/>
      </w:r>
      <w:r w:rsidR="00C8592E">
        <w:instrText xml:space="preserve"> REF</w:instrText>
      </w:r>
      <w:r w:rsidR="00C8592E">
        <w:instrText xml:space="preserve"> _Ref440272035 \r \h  \*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5.12</w:t>
      </w:r>
      <w:r w:rsidR="00C8592E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C8592E">
        <w:fldChar w:fldCharType="begin"/>
      </w:r>
      <w:r w:rsidR="00C8592E">
        <w:instrText xml:space="preserve"> REF _Ref440272051 \r \h  \*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5.13</w:t>
      </w:r>
      <w:r w:rsidR="00C8592E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lastRenderedPageBreak/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C8592E">
        <w:fldChar w:fldCharType="begin"/>
      </w:r>
      <w:r w:rsidR="00C8592E">
        <w:instrText xml:space="preserve"> REF _Ref440272119 \r \h  \*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5.7.1</w:t>
      </w:r>
      <w:r w:rsidR="00C8592E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8510AD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C8592E">
        <w:fldChar w:fldCharType="begin"/>
      </w:r>
      <w:r w:rsidR="00C8592E">
        <w:instrText xml:space="preserve"> REF _Ref440275279 \r \h  \*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1.1.4</w:t>
      </w:r>
      <w:r w:rsidR="00C8592E">
        <w:fldChar w:fldCharType="end"/>
      </w:r>
      <w:r w:rsidRPr="009F2BF9">
        <w:rPr>
          <w:sz w:val="24"/>
          <w:szCs w:val="24"/>
        </w:rPr>
        <w:t xml:space="preserve"> и разделе </w:t>
      </w:r>
      <w:r w:rsidR="00C8592E">
        <w:fldChar w:fldCharType="begin"/>
      </w:r>
      <w:r w:rsidR="00C8592E">
        <w:instrText xml:space="preserve"> </w:instrText>
      </w:r>
      <w:r w:rsidR="00C8592E">
        <w:instrText xml:space="preserve">REF _Ref440270568 \r \h  \* MERGEFORMAT </w:instrText>
      </w:r>
      <w:r w:rsidR="00C8592E">
        <w:fldChar w:fldCharType="separate"/>
      </w:r>
      <w:r w:rsidR="00DA443D">
        <w:t>4</w:t>
      </w:r>
      <w:r w:rsidR="00C8592E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8510AD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8510AD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 xml:space="preserve">предложений форме — Справка о материально-технических ресурсах </w:t>
      </w:r>
      <w:r w:rsidR="007705A5" w:rsidRPr="00AE1D21">
        <w:rPr>
          <w:sz w:val="24"/>
          <w:szCs w:val="24"/>
        </w:rPr>
        <w:lastRenderedPageBreak/>
        <w:t>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C8592E">
        <w:fldChar w:fldCharType="begin"/>
      </w:r>
      <w:r w:rsidR="00C8592E">
        <w:instrText xml:space="preserve"> REF _Ref55336389 \r \h  \*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5.9</w:t>
      </w:r>
      <w:r w:rsidR="00C8592E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C8592E">
        <w:fldChar w:fldCharType="begin"/>
      </w:r>
      <w:r w:rsidR="00C8592E">
        <w:instrText xml:space="preserve"> REF _Ref55336398 \r \h  \*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5.10</w:t>
      </w:r>
      <w:r w:rsidR="00C8592E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proofErr w:type="gramStart"/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  <w:proofErr w:type="gramEnd"/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C8592E">
        <w:fldChar w:fldCharType="begin"/>
      </w:r>
      <w:r w:rsidR="00C8592E">
        <w:instrText xml:space="preserve"> REF _Ref440272256 \r \h  \* MERGEFORMAT </w:instrText>
      </w:r>
      <w:r w:rsidR="00C8592E">
        <w:fldChar w:fldCharType="separate"/>
      </w:r>
      <w:r w:rsidR="00DA443D" w:rsidRPr="00444ECC">
        <w:rPr>
          <w:sz w:val="24"/>
          <w:szCs w:val="24"/>
        </w:rPr>
        <w:t>5.14</w:t>
      </w:r>
      <w:r w:rsidR="00C8592E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C8592E">
        <w:fldChar w:fldCharType="begin"/>
      </w:r>
      <w:r w:rsidR="00C8592E">
        <w:instrText xml:space="preserve"> REF _Ref440272274 \r \h  \*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5.16</w:t>
      </w:r>
      <w:r w:rsidR="00C8592E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</w:t>
      </w:r>
      <w:r w:rsidRPr="007D7C50">
        <w:rPr>
          <w:sz w:val="24"/>
          <w:szCs w:val="24"/>
        </w:rPr>
        <w:lastRenderedPageBreak/>
        <w:t xml:space="preserve">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C8592E">
        <w:fldChar w:fldCharType="begin"/>
      </w:r>
      <w:r w:rsidR="00C8592E">
        <w:instrText xml:space="preserve"> REF _Ref465675151 \r \h  \* MERGEFORMAT </w:instrText>
      </w:r>
      <w:r w:rsidR="00C8592E">
        <w:fldChar w:fldCharType="separate"/>
      </w:r>
      <w:r w:rsidR="00DA443D" w:rsidRPr="0033661D">
        <w:rPr>
          <w:sz w:val="24"/>
          <w:szCs w:val="24"/>
        </w:rPr>
        <w:t>3.11.2</w:t>
      </w:r>
      <w:r w:rsidR="00C8592E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C8592E">
        <w:fldChar w:fldCharType="begin"/>
      </w:r>
      <w:r w:rsidR="00C8592E">
        <w:instrText xml:space="preserve"> REF _Ref191386407 \r \h  \* MERGEFORMAT </w:instrText>
      </w:r>
      <w:r w:rsidR="00C8592E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C8592E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8510AD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8510A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C8592E">
        <w:fldChar w:fldCharType="begin"/>
      </w:r>
      <w:r w:rsidR="00C8592E">
        <w:instrText xml:space="preserve"> REF _Ref303669127 \r \h  \* MERGEFORMAT </w:instrText>
      </w:r>
      <w:r w:rsidR="00C8592E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C8592E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C8592E">
        <w:fldChar w:fldCharType="begin"/>
      </w:r>
      <w:r w:rsidR="00C8592E">
        <w:instrText xml:space="preserve"> REF _Ref442190626 \r \h  \*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у)</w:t>
      </w:r>
      <w:r w:rsidR="00C8592E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C8592E">
        <w:fldChar w:fldCharType="begin"/>
      </w:r>
      <w:r w:rsidR="00C8592E">
        <w:instrText xml:space="preserve"> REF _Ref303587815 \r \h  \*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3.3.8.3</w:t>
      </w:r>
      <w:r w:rsidR="00C8592E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C8592E">
        <w:fldChar w:fldCharType="begin"/>
      </w:r>
      <w:r w:rsidR="00C8592E">
        <w:instrText xml:space="preserve"> REF _Ref440272510 \r \h  \* MERGEFORMAT </w:instrText>
      </w:r>
      <w:r w:rsidR="00C8592E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C8592E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 xml:space="preserve">должна быть подготовлена отдельно по каждому из лотов с указанием номера и </w:t>
      </w:r>
      <w:r w:rsidR="00362EA4" w:rsidRPr="00AE1D21">
        <w:rPr>
          <w:sz w:val="24"/>
          <w:szCs w:val="24"/>
        </w:rPr>
        <w:lastRenderedPageBreak/>
        <w:t>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C8592E">
        <w:fldChar w:fldCharType="begin"/>
      </w:r>
      <w:r w:rsidR="00C8592E">
        <w:instrText xml:space="preserve"> REF _Ref191386482 \r \h  \* MERGEFORMAT </w:instrText>
      </w:r>
      <w:r w:rsidR="00C8592E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C8592E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C8592E">
        <w:fldChar w:fldCharType="begin"/>
      </w:r>
      <w:r w:rsidR="00C8592E">
        <w:instrText xml:space="preserve"> REF _Ref191386407 \r \h  \* MERGEFORMAT </w:instrText>
      </w:r>
      <w:r w:rsidR="00C8592E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C8592E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8510A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8510AD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</w:t>
      </w:r>
      <w:r w:rsidRPr="00E71A48">
        <w:rPr>
          <w:bCs w:val="0"/>
          <w:sz w:val="24"/>
          <w:szCs w:val="24"/>
        </w:rPr>
        <w:lastRenderedPageBreak/>
        <w:t xml:space="preserve">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C8592E">
        <w:fldChar w:fldCharType="begin"/>
      </w:r>
      <w:r w:rsidR="00C8592E">
        <w:instrText xml:space="preserve"> REF _Ref307563248 \r \h  \* MERGEFORMAT </w:instrText>
      </w:r>
      <w:r w:rsidR="00C8592E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A93DFD">
        <w:rPr>
          <w:bCs w:val="0"/>
          <w:sz w:val="24"/>
          <w:szCs w:val="24"/>
        </w:rPr>
        <w:t>)</w:t>
      </w:r>
      <w:r w:rsidR="00C8592E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C8592E">
        <w:fldChar w:fldCharType="begin"/>
      </w:r>
      <w:r w:rsidR="00C8592E">
        <w:instrText xml:space="preserve"> REF _Ref307563262 \r \h  \* MERGEFORMAT </w:instrText>
      </w:r>
      <w:r w:rsidR="00C8592E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A93DFD">
        <w:rPr>
          <w:bCs w:val="0"/>
          <w:sz w:val="24"/>
          <w:szCs w:val="24"/>
        </w:rPr>
        <w:t>)</w:t>
      </w:r>
      <w:r w:rsidR="00C8592E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C8592E">
        <w:fldChar w:fldCharType="begin"/>
      </w:r>
      <w:r w:rsidR="00C8592E">
        <w:instrText xml:space="preserve"> REF _Ref306032591 \r \h  \* MERGEFORMAT </w:instrText>
      </w:r>
      <w:r w:rsidR="00C8592E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C8592E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C8592E">
        <w:fldChar w:fldCharType="begin"/>
      </w:r>
      <w:r w:rsidR="00C8592E">
        <w:instrText xml:space="preserve"> REF _Ref303669127 \r \h  \* MERGEFORMAT </w:instrText>
      </w:r>
      <w:r w:rsidR="00C8592E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C8592E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C8592E">
        <w:fldChar w:fldCharType="begin"/>
      </w:r>
      <w:r w:rsidR="00C8592E">
        <w:instrText xml:space="preserve"> REF _Ref442190626 \r \h  \*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у)</w:t>
      </w:r>
      <w:r w:rsidR="00C8592E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C8592E">
        <w:fldChar w:fldCharType="begin"/>
      </w:r>
      <w:r w:rsidR="00C8592E">
        <w:instrText xml:space="preserve"> REF _Ref303587815 \r \h  \*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3.3.8.3</w:t>
      </w:r>
      <w:r w:rsidR="00C8592E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8510AD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8510AD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E71A48">
        <w:rPr>
          <w:szCs w:val="24"/>
        </w:rPr>
        <w:lastRenderedPageBreak/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8510AD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8510AD">
        <w:rPr>
          <w:bCs w:val="0"/>
          <w:iCs/>
          <w:sz w:val="24"/>
          <w:szCs w:val="24"/>
        </w:rPr>
      </w:r>
      <w:r w:rsidR="008510AD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8510AD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C8592E">
        <w:fldChar w:fldCharType="begin"/>
      </w:r>
      <w:r w:rsidR="00C8592E">
        <w:instrText xml:space="preserve"> REF _Ref440289401 \r \h  \* MERGEFORMAT </w:instrText>
      </w:r>
      <w:r w:rsidR="00C8592E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C8592E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3D44B8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C8592E">
        <w:fldChar w:fldCharType="begin"/>
      </w:r>
      <w:r w:rsidR="00C8592E">
        <w:instrText xml:space="preserve"> REF _Ref467168844 \r \h  \*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3.3.14.3</w:t>
      </w:r>
      <w:r w:rsidR="00C8592E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C8592E">
        <w:fldChar w:fldCharType="begin"/>
      </w:r>
      <w:r w:rsidR="00C8592E">
        <w:instrText xml:space="preserve"> REF _Ref442263553 \r \h  \*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3.3.14.4</w:t>
      </w:r>
      <w:r w:rsidR="00C8592E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7A5083">
        <w:rPr>
          <w:sz w:val="24"/>
          <w:szCs w:val="24"/>
        </w:rPr>
        <w:lastRenderedPageBreak/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C8592E">
        <w:fldChar w:fldCharType="begin"/>
      </w:r>
      <w:r w:rsidR="00C8592E">
        <w:instrText xml:space="preserve"> REF _Ref440272678 \r \h  \* MERGEFORMAT </w:instrText>
      </w:r>
      <w:r w:rsidR="00C8592E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C8592E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C8592E">
        <w:fldChar w:fldCharType="begin"/>
      </w:r>
      <w:r w:rsidR="00C8592E">
        <w:instrText xml:space="preserve"> REF _Ref306008743 \r \h  \* MERGEFORMAT </w:instrText>
      </w:r>
      <w:r w:rsidR="00C8592E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C8592E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C8592E">
        <w:fldChar w:fldCharType="begin"/>
      </w:r>
      <w:r w:rsidR="00C8592E">
        <w:instrText xml:space="preserve"> REF _Ref440289953 \r \h  \* MERGEFORMAT </w:instrText>
      </w:r>
      <w:r w:rsidR="00C8592E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C8592E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C8592E">
        <w:fldChar w:fldCharType="begin"/>
      </w:r>
      <w:r w:rsidR="00C8592E">
        <w:instrText xml:space="preserve"> REF _Ref468875974 \r \h  \* MERGEFORMAT </w:instrText>
      </w:r>
      <w:r w:rsidR="00C8592E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C8592E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C8592E">
        <w:fldChar w:fldCharType="begin"/>
      </w:r>
      <w:r w:rsidR="00C8592E">
        <w:instrText xml:space="preserve"> REF _Ref468201028 \r \h  \* MERGEFORMAT </w:instrText>
      </w:r>
      <w:r w:rsidR="00C8592E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C8592E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C8592E">
        <w:fldChar w:fldCharType="begin"/>
      </w:r>
      <w:r w:rsidR="00C8592E">
        <w:instrText xml:space="preserve"> REF _Ref305753174 \r \h  \* MERGEFORMAT </w:instrText>
      </w:r>
      <w:r w:rsidR="00C8592E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C8592E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3D44B8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C8592E">
        <w:fldChar w:fldCharType="begin"/>
      </w:r>
      <w:r w:rsidR="00C8592E">
        <w:instrText xml:space="preserve"> REF _Ref440272256 \r \h  \* MERGEFORMAT </w:instrText>
      </w:r>
      <w:r w:rsidR="00C8592E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C8592E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8510AD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8510AD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8510AD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C8592E">
        <w:fldChar w:fldCharType="begin"/>
      </w:r>
      <w:r w:rsidR="00C8592E">
        <w:instrText xml:space="preserve"> REF _Ref440289953 \r \h  \* MERGEFORMAT </w:instrText>
      </w:r>
      <w:r w:rsidR="00C8592E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C8592E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hyperlink r:id="rId36" w:history="1">
        <w:r w:rsidR="003D44B8" w:rsidRPr="00E936A9">
          <w:rPr>
            <w:sz w:val="24"/>
            <w:szCs w:val="24"/>
          </w:rPr>
          <w:t>Россия, 305029, Курская область, г. Курск, ул. К. Маркса, 27</w:t>
        </w:r>
      </w:hyperlink>
      <w:r w:rsidR="003D44B8" w:rsidRPr="007A4D4C">
        <w:rPr>
          <w:sz w:val="24"/>
          <w:szCs w:val="24"/>
        </w:rPr>
        <w:t xml:space="preserve">, </w:t>
      </w:r>
      <w:proofErr w:type="spellStart"/>
      <w:r w:rsidR="003D44B8" w:rsidRPr="007A4D4C">
        <w:rPr>
          <w:sz w:val="24"/>
          <w:szCs w:val="24"/>
        </w:rPr>
        <w:t>каб</w:t>
      </w:r>
      <w:proofErr w:type="spellEnd"/>
      <w:r w:rsidR="003D44B8" w:rsidRPr="007A4D4C">
        <w:rPr>
          <w:sz w:val="24"/>
          <w:szCs w:val="24"/>
        </w:rPr>
        <w:t>. №</w:t>
      </w:r>
      <w:r w:rsidR="003D44B8">
        <w:rPr>
          <w:sz w:val="24"/>
          <w:szCs w:val="24"/>
        </w:rPr>
        <w:t xml:space="preserve"> </w:t>
      </w:r>
      <w:r w:rsidR="003D44B8" w:rsidRPr="00955709">
        <w:rPr>
          <w:sz w:val="24"/>
          <w:szCs w:val="24"/>
        </w:rPr>
        <w:t>407</w:t>
      </w:r>
      <w:r w:rsidR="003D44B8" w:rsidRPr="00955709">
        <w:rPr>
          <w:bCs w:val="0"/>
          <w:sz w:val="24"/>
          <w:szCs w:val="24"/>
        </w:rPr>
        <w:t xml:space="preserve">, исполнительный сотрудник - </w:t>
      </w:r>
      <w:r w:rsidR="003D44B8" w:rsidRPr="00955709">
        <w:rPr>
          <w:sz w:val="24"/>
          <w:szCs w:val="24"/>
        </w:rPr>
        <w:t>Горбылев Александр Владимирович (либо Бортко Андрей Валерьевич), контактный телефон (4712) 55-72-02, 55-71-86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C8592E">
        <w:fldChar w:fldCharType="begin"/>
      </w:r>
      <w:r w:rsidR="00C8592E">
        <w:instrText xml:space="preserve"> REF _Ref191386085 \r \h  \*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1.1.1</w:t>
      </w:r>
      <w:r w:rsidR="00C8592E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C8592E">
        <w:fldChar w:fldCharType="begin"/>
      </w:r>
      <w:r w:rsidR="00C8592E">
        <w:instrText xml:space="preserve"> REF _Ref303323780 \r \h  \*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1.1.4</w:t>
      </w:r>
      <w:r w:rsidR="00C8592E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AE1D21">
        <w:rPr>
          <w:sz w:val="24"/>
          <w:szCs w:val="24"/>
        </w:rPr>
        <w:lastRenderedPageBreak/>
        <w:t xml:space="preserve">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C8592E">
        <w:fldChar w:fldCharType="begin"/>
      </w:r>
      <w:r w:rsidR="00C8592E">
        <w:instrText xml:space="preserve"> R</w:instrText>
      </w:r>
      <w:r w:rsidR="00C8592E">
        <w:instrText xml:space="preserve">EF _Ref467508029 \r \h  \*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3.3.14.5</w:t>
      </w:r>
      <w:r w:rsidR="00C8592E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C8592E">
        <w:fldChar w:fldCharType="begin"/>
      </w:r>
      <w:r w:rsidR="00C8592E">
        <w:instrText xml:space="preserve"> REF _Ref440289953 \r \h  \* MERGEFORMAT </w:instrText>
      </w:r>
      <w:r w:rsidR="00C8592E">
        <w:fldChar w:fldCharType="separate"/>
      </w:r>
      <w:r w:rsidR="00DA443D" w:rsidRPr="00DA443D">
        <w:rPr>
          <w:szCs w:val="24"/>
        </w:rPr>
        <w:t>3.4.1.3</w:t>
      </w:r>
      <w:r w:rsidR="00C8592E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C8592E">
        <w:fldChar w:fldCharType="begin"/>
      </w:r>
      <w:r w:rsidR="00C8592E">
        <w:instrText xml:space="preserve"> REF _Ref440289953 \r \h  \* MERGEFORMAT </w:instrText>
      </w:r>
      <w:r w:rsidR="00C8592E">
        <w:fldChar w:fldCharType="separate"/>
      </w:r>
      <w:r w:rsidR="00DA443D" w:rsidRPr="00DA443D">
        <w:rPr>
          <w:szCs w:val="24"/>
        </w:rPr>
        <w:t>3.4.1.3</w:t>
      </w:r>
      <w:r w:rsidR="00C8592E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C8592E">
        <w:fldChar w:fldCharType="begin"/>
      </w:r>
      <w:r w:rsidR="00C8592E">
        <w:instrText xml:space="preserve"> REF _Ref55335823 \r \h  \* MERGEFORMAT </w:instrText>
      </w:r>
      <w:r w:rsidR="00C8592E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C8592E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B02D69">
        <w:rPr>
          <w:iCs/>
          <w:szCs w:val="24"/>
        </w:rPr>
        <w:t>специалиста1-й категории отдела закупочной деятельности УЛиМТО филиала</w:t>
      </w:r>
      <w:r w:rsidR="00B02D69" w:rsidRPr="00702B2C">
        <w:rPr>
          <w:iCs/>
          <w:szCs w:val="24"/>
        </w:rPr>
        <w:t xml:space="preserve"> ПАО «МРСК Центра»</w:t>
      </w:r>
      <w:r w:rsidR="00B02D69">
        <w:rPr>
          <w:iCs/>
          <w:szCs w:val="24"/>
        </w:rPr>
        <w:t xml:space="preserve"> - «Курскэнерго»</w:t>
      </w:r>
      <w:r w:rsidR="00B02D69" w:rsidRPr="00702B2C">
        <w:rPr>
          <w:iCs/>
          <w:szCs w:val="24"/>
        </w:rPr>
        <w:t xml:space="preserve"> </w:t>
      </w:r>
      <w:r w:rsidR="00B02D69">
        <w:rPr>
          <w:iCs/>
          <w:szCs w:val="24"/>
        </w:rPr>
        <w:t>Горбылеву А.В</w:t>
      </w:r>
      <w:r w:rsidR="00B02D69" w:rsidRPr="00702B2C">
        <w:rPr>
          <w:iCs/>
          <w:szCs w:val="24"/>
        </w:rPr>
        <w:t>., контактные телефоны: (</w:t>
      </w:r>
      <w:r w:rsidR="00B02D69">
        <w:rPr>
          <w:iCs/>
          <w:szCs w:val="24"/>
        </w:rPr>
        <w:t>4712</w:t>
      </w:r>
      <w:r w:rsidR="00B02D69" w:rsidRPr="00EA1920">
        <w:rPr>
          <w:iCs/>
          <w:szCs w:val="24"/>
        </w:rPr>
        <w:t>) 55-7</w:t>
      </w:r>
      <w:r w:rsidR="00B02D69">
        <w:rPr>
          <w:iCs/>
          <w:szCs w:val="24"/>
        </w:rPr>
        <w:t>2</w:t>
      </w:r>
      <w:r w:rsidR="00B02D69" w:rsidRPr="00EA1920">
        <w:rPr>
          <w:iCs/>
          <w:szCs w:val="24"/>
        </w:rPr>
        <w:t>-</w:t>
      </w:r>
      <w:r w:rsidR="00B02D69">
        <w:rPr>
          <w:iCs/>
          <w:szCs w:val="24"/>
        </w:rPr>
        <w:t>02</w:t>
      </w:r>
      <w:proofErr w:type="gramEnd"/>
      <w:r w:rsidR="00B02D69" w:rsidRPr="00EA1920">
        <w:rPr>
          <w:iCs/>
          <w:szCs w:val="24"/>
        </w:rPr>
        <w:t xml:space="preserve">, </w:t>
      </w:r>
      <w:r w:rsidR="00B02D69" w:rsidRPr="00EA1920">
        <w:rPr>
          <w:szCs w:val="24"/>
        </w:rPr>
        <w:t xml:space="preserve">адрес электронной почты: </w:t>
      </w:r>
      <w:hyperlink r:id="rId37" w:history="1">
        <w:r w:rsidR="00B02D69" w:rsidRPr="008458D0">
          <w:rPr>
            <w:rStyle w:val="a7"/>
            <w:szCs w:val="24"/>
            <w:lang w:val="en-US"/>
          </w:rPr>
          <w:t>gorbylev</w:t>
        </w:r>
        <w:r w:rsidR="00B02D69" w:rsidRPr="008458D0">
          <w:rPr>
            <w:rStyle w:val="a7"/>
            <w:szCs w:val="24"/>
          </w:rPr>
          <w:t>.</w:t>
        </w:r>
        <w:r w:rsidR="00B02D69" w:rsidRPr="008458D0">
          <w:rPr>
            <w:rStyle w:val="a7"/>
            <w:szCs w:val="24"/>
            <w:lang w:val="en-US"/>
          </w:rPr>
          <w:t>av</w:t>
        </w:r>
        <w:r w:rsidR="00B02D69" w:rsidRPr="008458D0">
          <w:rPr>
            <w:rStyle w:val="a7"/>
            <w:szCs w:val="24"/>
          </w:rPr>
          <w:t>@mrsk-1.ru</w:t>
        </w:r>
      </w:hyperlink>
      <w:r w:rsidR="00B02D69" w:rsidRPr="007A5083">
        <w:rPr>
          <w:rFonts w:eastAsia="Calibri"/>
          <w:szCs w:val="24"/>
          <w:lang w:eastAsia="en-US"/>
        </w:rPr>
        <w:t>.</w:t>
      </w:r>
      <w:r w:rsidRPr="007A5083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C8592E">
        <w:fldChar w:fldCharType="begin"/>
      </w:r>
      <w:r w:rsidR="00C8592E">
        <w:instrText xml:space="preserve"> REF _Ref440289953 \r \h  \* MERGEFORMAT </w:instrText>
      </w:r>
      <w:r w:rsidR="00C8592E">
        <w:fldChar w:fldCharType="separate"/>
      </w:r>
      <w:r w:rsidR="00DA443D" w:rsidRPr="00DA443D">
        <w:rPr>
          <w:szCs w:val="24"/>
        </w:rPr>
        <w:t>3.4.1.3</w:t>
      </w:r>
      <w:r w:rsidR="00C8592E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2"/>
    </w:p>
    <w:p w:rsidR="008A6DE8" w:rsidRPr="00103A17" w:rsidRDefault="008A6DE8" w:rsidP="008A6DE8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103A17">
        <w:rPr>
          <w:sz w:val="24"/>
          <w:szCs w:val="24"/>
        </w:rPr>
        <w:t>Получатель платежа: Филиал ПАО «МРСК Центра»</w:t>
      </w:r>
      <w:r>
        <w:rPr>
          <w:sz w:val="24"/>
          <w:szCs w:val="24"/>
        </w:rPr>
        <w:t xml:space="preserve"> </w:t>
      </w:r>
      <w:r w:rsidRPr="00103A17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103A17">
        <w:rPr>
          <w:sz w:val="24"/>
          <w:szCs w:val="24"/>
        </w:rPr>
        <w:t xml:space="preserve">«Курскэнерго» </w:t>
      </w:r>
    </w:p>
    <w:p w:rsidR="008A6DE8" w:rsidRPr="00103A17" w:rsidRDefault="008A6DE8" w:rsidP="008A6DE8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103A17">
        <w:rPr>
          <w:sz w:val="24"/>
          <w:szCs w:val="24"/>
        </w:rPr>
        <w:lastRenderedPageBreak/>
        <w:t>ИНН: 6901067107,КПП: 463202002</w:t>
      </w:r>
    </w:p>
    <w:p w:rsidR="008A6DE8" w:rsidRPr="00103A17" w:rsidRDefault="008A6DE8" w:rsidP="008A6DE8">
      <w:pPr>
        <w:pStyle w:val="afd"/>
        <w:numPr>
          <w:ilvl w:val="0"/>
          <w:numId w:val="87"/>
        </w:numPr>
        <w:rPr>
          <w:bCs/>
          <w:sz w:val="24"/>
          <w:szCs w:val="24"/>
        </w:rPr>
      </w:pPr>
      <w:proofErr w:type="gramStart"/>
      <w:r w:rsidRPr="00103A17">
        <w:rPr>
          <w:bCs/>
          <w:sz w:val="24"/>
          <w:szCs w:val="24"/>
        </w:rPr>
        <w:t>р</w:t>
      </w:r>
      <w:proofErr w:type="gramEnd"/>
      <w:r w:rsidRPr="00103A17">
        <w:rPr>
          <w:bCs/>
          <w:sz w:val="24"/>
          <w:szCs w:val="24"/>
        </w:rPr>
        <w:t>/с: 40702810418250001092</w:t>
      </w:r>
    </w:p>
    <w:p w:rsidR="008A6DE8" w:rsidRPr="00103A17" w:rsidRDefault="008A6DE8" w:rsidP="008A6DE8">
      <w:pPr>
        <w:pStyle w:val="aff6"/>
        <w:numPr>
          <w:ilvl w:val="0"/>
          <w:numId w:val="87"/>
        </w:numPr>
        <w:tabs>
          <w:tab w:val="left" w:pos="2127"/>
        </w:tabs>
        <w:spacing w:line="240" w:lineRule="auto"/>
        <w:rPr>
          <w:sz w:val="24"/>
          <w:szCs w:val="24"/>
        </w:rPr>
      </w:pPr>
      <w:r w:rsidRPr="00103A17">
        <w:rPr>
          <w:sz w:val="24"/>
          <w:szCs w:val="24"/>
        </w:rPr>
        <w:t>в Филиале ПАО Банк ВТБ в г. Воронеже</w:t>
      </w:r>
    </w:p>
    <w:p w:rsidR="008A6DE8" w:rsidRPr="00103A17" w:rsidRDefault="008A6DE8" w:rsidP="008A6DE8">
      <w:pPr>
        <w:pStyle w:val="aff6"/>
        <w:numPr>
          <w:ilvl w:val="0"/>
          <w:numId w:val="87"/>
        </w:numPr>
        <w:tabs>
          <w:tab w:val="left" w:pos="2127"/>
        </w:tabs>
        <w:spacing w:line="240" w:lineRule="auto"/>
        <w:rPr>
          <w:sz w:val="24"/>
          <w:szCs w:val="24"/>
        </w:rPr>
      </w:pPr>
      <w:r w:rsidRPr="00103A17">
        <w:rPr>
          <w:sz w:val="24"/>
          <w:szCs w:val="24"/>
        </w:rPr>
        <w:t>БИК: 042007835</w:t>
      </w:r>
    </w:p>
    <w:p w:rsidR="00F64A8B" w:rsidRPr="007A5083" w:rsidRDefault="008A6DE8" w:rsidP="008A6DE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103A17">
        <w:rPr>
          <w:sz w:val="24"/>
          <w:szCs w:val="24"/>
        </w:rPr>
        <w:t>к/с: 30101810100000000835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C8592E">
        <w:fldChar w:fldCharType="begin"/>
      </w:r>
      <w:r w:rsidR="00C8592E">
        <w:instrText xml:space="preserve"> REF _Ref306140451 \r \h  \*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3.14</w:t>
      </w:r>
      <w:r w:rsidR="00C8592E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1"/>
      <w:bookmarkEnd w:id="563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979938"/>
      <w:r w:rsidRPr="007A5083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6147"/>
      <w:bookmarkStart w:id="579" w:name="_Toc469487641"/>
      <w:bookmarkStart w:id="580" w:name="_Toc471979939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491B04" w:rsidRPr="00491B04">
        <w:rPr>
          <w:b/>
          <w:bCs w:val="0"/>
          <w:sz w:val="24"/>
          <w:szCs w:val="24"/>
        </w:rPr>
        <w:t xml:space="preserve">08 сентября </w:t>
      </w:r>
      <w:r w:rsidR="00A87504" w:rsidRPr="00491B04">
        <w:rPr>
          <w:b/>
          <w:bCs w:val="0"/>
          <w:sz w:val="24"/>
          <w:szCs w:val="24"/>
        </w:rPr>
        <w:t>2017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8510AD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8510AD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C8592E">
        <w:fldChar w:fldCharType="begin"/>
      </w:r>
      <w:r w:rsidR="00C8592E">
        <w:instrText xml:space="preserve"> REF _Ref440289953 \r \h </w:instrText>
      </w:r>
      <w:r w:rsidR="00C8592E">
        <w:instrText xml:space="preserve"> \* MERGEFORMAT </w:instrText>
      </w:r>
      <w:r w:rsidR="00C8592E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C8592E">
        <w:fldChar w:fldCharType="end"/>
      </w:r>
      <w:r w:rsidRPr="00AE1D21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</w:t>
      </w:r>
      <w:r w:rsidRPr="00AE1D21">
        <w:rPr>
          <w:bCs w:val="0"/>
          <w:sz w:val="24"/>
          <w:szCs w:val="24"/>
        </w:rPr>
        <w:lastRenderedPageBreak/>
        <w:t>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6148"/>
      <w:bookmarkStart w:id="595" w:name="_Toc469487642"/>
      <w:bookmarkStart w:id="596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C8592E">
        <w:fldChar w:fldCharType="begin"/>
      </w:r>
      <w:r w:rsidR="00C8592E">
        <w:instrText xml:space="preserve"> REF _Ref440272256 \r \h  \*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5.14</w:t>
      </w:r>
      <w:r w:rsidR="00C8592E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C8592E">
        <w:fldChar w:fldCharType="begin"/>
      </w:r>
      <w:r w:rsidR="00C8592E">
        <w:instrText xml:space="preserve"> REF _Ref465847449 \r \h  \*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5.15</w:t>
      </w:r>
      <w:r w:rsidR="00C8592E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C8592E">
        <w:fldChar w:fldCharType="begin"/>
      </w:r>
      <w:r w:rsidR="00C8592E">
        <w:instrText xml:space="preserve"> REF _Ref440289953 \r \h  \* MERGEFORMAT </w:instrText>
      </w:r>
      <w:r w:rsidR="00C8592E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C8592E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C8592E">
        <w:fldChar w:fldCharType="begin"/>
      </w:r>
      <w:r w:rsidR="00C8592E">
        <w:instrText xml:space="preserve"> REF _Ref440289953 \r \h  \* MERGEFORMAT </w:instrText>
      </w:r>
      <w:r w:rsidR="00C8592E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C8592E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C8592E">
        <w:fldChar w:fldCharType="begin"/>
      </w:r>
      <w:r w:rsidR="00C8592E">
        <w:instrText xml:space="preserve"> REF _Ref440289953 \r \h  \* MERGEFORMAT </w:instrText>
      </w:r>
      <w:r w:rsidR="00C8592E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C8592E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C8592E">
        <w:fldChar w:fldCharType="begin"/>
      </w:r>
      <w:r w:rsidR="00C8592E">
        <w:instrText xml:space="preserve"> REF _Ref55279015 \r \h  \* MERGEF</w:instrText>
      </w:r>
      <w:r w:rsidR="00C8592E">
        <w:instrText xml:space="preserve">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3.3.1.6</w:t>
      </w:r>
      <w:r w:rsidR="00C8592E">
        <w:fldChar w:fldCharType="end"/>
      </w:r>
      <w:r w:rsidRPr="00223D18">
        <w:rPr>
          <w:sz w:val="24"/>
          <w:szCs w:val="24"/>
        </w:rPr>
        <w:t xml:space="preserve">, </w:t>
      </w:r>
      <w:r w:rsidR="00C8592E">
        <w:fldChar w:fldCharType="begin"/>
      </w:r>
      <w:r w:rsidR="00C8592E">
        <w:instrText xml:space="preserve"> REF _Ref195087786 \r \h  \*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3.3.1.7</w:t>
      </w:r>
      <w:r w:rsidR="00C8592E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0731"/>
      <w:bookmarkStart w:id="601" w:name="_Ref468200812"/>
      <w:bookmarkStart w:id="602" w:name="_Toc471979942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6151"/>
      <w:bookmarkStart w:id="615" w:name="_Toc469487645"/>
      <w:bookmarkStart w:id="616" w:name="_Toc471979943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C8592E">
        <w:fldChar w:fldCharType="begin"/>
      </w:r>
      <w:r w:rsidR="00C8592E">
        <w:instrText xml:space="preserve"> REF _Ref93089454 \n \h  \* MERGEFORMAT </w:instrText>
      </w:r>
      <w:r w:rsidR="00C8592E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C8592E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C8592E">
        <w:fldChar w:fldCharType="begin"/>
      </w:r>
      <w:r w:rsidR="00C8592E">
        <w:instrText xml:space="preserve"> REF _Ref303670674 \n \h  \* MERGEFORMAT </w:instrText>
      </w:r>
      <w:r w:rsidR="00C8592E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C8592E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C8592E">
        <w:fldChar w:fldCharType="begin"/>
      </w:r>
      <w:r w:rsidR="00C8592E">
        <w:instrText xml:space="preserve"> REF _Ref306138385 \r \h  \* MERGEFORMAT </w:instrText>
      </w:r>
      <w:r w:rsidR="00C8592E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C8592E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6152"/>
      <w:bookmarkStart w:id="630" w:name="_Toc469487646"/>
      <w:bookmarkStart w:id="631" w:name="_Toc471979944"/>
      <w:r w:rsidRPr="00E71A48">
        <w:rPr>
          <w:szCs w:val="24"/>
        </w:rPr>
        <w:lastRenderedPageBreak/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C8592E">
        <w:fldChar w:fldCharType="begin"/>
      </w:r>
      <w:r w:rsidR="00C8592E">
        <w:instrText xml:space="preserve"> REF</w:instrText>
      </w:r>
      <w:r w:rsidR="00C8592E">
        <w:instrText xml:space="preserve"> _Ref444181467 \r \h  \*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5.12</w:t>
      </w:r>
      <w:r w:rsidR="00C8592E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C8592E">
        <w:fldChar w:fldCharType="begin"/>
      </w:r>
      <w:r w:rsidR="00C8592E">
        <w:instrText xml:space="preserve"> REF _Ref306176386 \r \h  \* </w:instrText>
      </w:r>
      <w:r w:rsidR="00C8592E">
        <w:instrText xml:space="preserve">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3.3.14</w:t>
      </w:r>
      <w:r w:rsidR="00C8592E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поданы с нарушением порядка подачи Заявок, установленного в настоящей </w:t>
      </w:r>
      <w:r w:rsidRPr="00AE1D21">
        <w:rPr>
          <w:sz w:val="24"/>
          <w:szCs w:val="24"/>
        </w:rPr>
        <w:lastRenderedPageBreak/>
        <w:t>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C8592E">
        <w:fldChar w:fldCharType="begin"/>
      </w:r>
      <w:r w:rsidR="00C8592E">
        <w:instrText xml:space="preserve"> REF _Ref306176386 \r \h  \*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3.3.14</w:t>
      </w:r>
      <w:r w:rsidR="00C8592E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6153"/>
      <w:bookmarkStart w:id="648" w:name="_Toc469487647"/>
      <w:bookmarkStart w:id="649" w:name="_Toc471979945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6154"/>
      <w:bookmarkStart w:id="663" w:name="_Toc469487648"/>
      <w:bookmarkStart w:id="664" w:name="_Toc471979946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C8592E">
        <w:fldChar w:fldCharType="begin"/>
      </w:r>
      <w:r w:rsidR="00C8592E">
        <w:instrText xml:space="preserve"> REF _Ref471894330 \r \h  \* MERGEFORMAT </w:instrText>
      </w:r>
      <w:r w:rsidR="00C8592E">
        <w:fldChar w:fldCharType="separate"/>
      </w:r>
      <w:r w:rsidR="00F7708A" w:rsidRPr="00B33739">
        <w:rPr>
          <w:sz w:val="24"/>
          <w:szCs w:val="24"/>
        </w:rPr>
        <w:t>3.8</w:t>
      </w:r>
      <w:r w:rsidR="00C8592E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979947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 xml:space="preserve">а остается </w:t>
      </w:r>
      <w:r w:rsidR="00F15392" w:rsidRPr="00DC5BAE">
        <w:rPr>
          <w:sz w:val="24"/>
          <w:szCs w:val="24"/>
          <w:lang w:eastAsia="ru-RU"/>
        </w:rPr>
        <w:lastRenderedPageBreak/>
        <w:t>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C8592E">
        <w:fldChar w:fldCharType="begin"/>
      </w:r>
      <w:r w:rsidR="00C8592E">
        <w:instrText xml:space="preserve"> REF _Ref465847813 \r \h  \* MERGEFORMAT </w:instrText>
      </w:r>
      <w:r w:rsidR="00C8592E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C8592E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C8592E">
        <w:fldChar w:fldCharType="begin"/>
      </w:r>
      <w:r w:rsidR="00C8592E">
        <w:instrText xml:space="preserve"> REF _Ref3063</w:instrText>
      </w:r>
      <w:r w:rsidR="00C8592E">
        <w:instrText xml:space="preserve">52987 \r \h  \* MERGEFORMAT </w:instrText>
      </w:r>
      <w:r w:rsidR="00C8592E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C8592E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C8592E">
        <w:fldChar w:fldCharType="begin"/>
      </w:r>
      <w:r w:rsidR="00C8592E">
        <w:instrText xml:space="preserve"> REF _Ref306353005 \r \h  \* MERGEFORMAT </w:instrText>
      </w:r>
      <w:r w:rsidR="00C8592E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C8592E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C8592E">
        <w:fldChar w:fldCharType="begin"/>
      </w:r>
      <w:r w:rsidR="00C8592E">
        <w:instrText xml:space="preserve"> REF _Ref465670219 \r \h  \* MERGEFORMAT </w:instrText>
      </w:r>
      <w:r w:rsidR="00C8592E">
        <w:fldChar w:fldCharType="separate"/>
      </w:r>
      <w:r w:rsidR="00DA443D" w:rsidRPr="0033661D">
        <w:rPr>
          <w:sz w:val="24"/>
          <w:szCs w:val="24"/>
        </w:rPr>
        <w:t>3.11</w:t>
      </w:r>
      <w:r w:rsidR="00C8592E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C8592E">
        <w:fldChar w:fldCharType="begin"/>
      </w:r>
      <w:r w:rsidR="00C8592E">
        <w:instrText xml:space="preserve"> REF _Ref468875877 \r \h  \* MERGEFORMAT </w:instrText>
      </w:r>
      <w:r w:rsidR="00C8592E">
        <w:fldChar w:fldCharType="separate"/>
      </w:r>
      <w:r w:rsidR="00DA443D" w:rsidRPr="0033661D">
        <w:rPr>
          <w:sz w:val="24"/>
          <w:szCs w:val="24"/>
        </w:rPr>
        <w:t>3.7.8</w:t>
      </w:r>
      <w:r w:rsidR="00C8592E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C8592E">
        <w:fldChar w:fldCharType="begin"/>
      </w:r>
      <w:r w:rsidR="00C8592E">
        <w:instrText xml:space="preserve"> REF _Ref465675151 \r \h  \* MERGEFORMAT </w:instrText>
      </w:r>
      <w:r w:rsidR="00C8592E">
        <w:fldChar w:fldCharType="separate"/>
      </w:r>
      <w:r w:rsidR="00DA443D" w:rsidRPr="0033661D">
        <w:rPr>
          <w:sz w:val="24"/>
          <w:szCs w:val="24"/>
        </w:rPr>
        <w:t>3.11.2</w:t>
      </w:r>
      <w:r w:rsidR="00C8592E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</w:t>
      </w:r>
      <w:r w:rsidRPr="0033661D">
        <w:rPr>
          <w:sz w:val="24"/>
          <w:szCs w:val="24"/>
        </w:rPr>
        <w:lastRenderedPageBreak/>
        <w:t xml:space="preserve">предусмотренные подпунктом </w:t>
      </w:r>
      <w:r w:rsidR="00C8592E">
        <w:fldChar w:fldCharType="begin"/>
      </w:r>
      <w:r w:rsidR="00C8592E">
        <w:instrText xml:space="preserve"> REF _Ref465675151 \r \h  \* MERGEFORMAT </w:instrText>
      </w:r>
      <w:r w:rsidR="00C8592E">
        <w:fldChar w:fldCharType="separate"/>
      </w:r>
      <w:r w:rsidR="00DA443D" w:rsidRPr="0033661D">
        <w:rPr>
          <w:sz w:val="24"/>
          <w:szCs w:val="24"/>
        </w:rPr>
        <w:t>3.11.2</w:t>
      </w:r>
      <w:r w:rsidR="00C8592E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Toc471979948"/>
      <w:bookmarkStart w:id="679" w:name="_Ref303681924"/>
      <w:bookmarkStart w:id="680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  <w:bookmarkEnd w:id="678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C8592E">
        <w:fldChar w:fldCharType="begin"/>
      </w:r>
      <w:r w:rsidR="00C8592E">
        <w:instrText xml:space="preserve"> REF _Ref303251044 \r \h  \* MERGEFORMAT </w:instrText>
      </w:r>
      <w:r w:rsidR="00C8592E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C8592E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lastRenderedPageBreak/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71979527"/>
      <w:bookmarkStart w:id="682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79"/>
      <w:bookmarkEnd w:id="680"/>
      <w:bookmarkEnd w:id="681"/>
      <w:bookmarkEnd w:id="682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3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979950"/>
      <w:bookmarkStart w:id="686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4"/>
      <w:bookmarkEnd w:id="685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68875341"/>
      <w:bookmarkStart w:id="693" w:name="_Toc471979951"/>
      <w:bookmarkStart w:id="694" w:name="_Ref303683929"/>
      <w:r w:rsidRPr="00DD092B">
        <w:rPr>
          <w:bCs w:val="0"/>
        </w:rPr>
        <w:t>Антидемпинговые меры</w:t>
      </w:r>
      <w:bookmarkEnd w:id="690"/>
      <w:bookmarkEnd w:id="691"/>
      <w:bookmarkEnd w:id="692"/>
      <w:bookmarkEnd w:id="693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5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5pt;height:60.5pt" o:ole="" fillcolor="window">
            <v:imagedata r:id="rId38" o:title=""/>
          </v:shape>
          <o:OLEObject Type="Embed" ProgID="Equation.3" ShapeID="_x0000_i1025" DrawAspect="Content" ObjectID="_1565094152" r:id="rId39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pt;height:21.9pt" o:ole="">
            <v:imagedata r:id="rId40" o:title=""/>
          </v:shape>
          <o:OLEObject Type="Embed" ProgID="Equation.3" ShapeID="_x0000_i1026" DrawAspect="Content" ObjectID="_1565094153" r:id="rId41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9pt;height:21.9pt" o:ole="">
            <v:imagedata r:id="rId42" o:title=""/>
          </v:shape>
          <o:OLEObject Type="Embed" ProgID="Equation.3" ShapeID="_x0000_i1027" DrawAspect="Content" ObjectID="_1565094154" r:id="rId43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5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</w:t>
      </w:r>
      <w:r w:rsidRPr="0033661D">
        <w:rPr>
          <w:sz w:val="24"/>
          <w:szCs w:val="24"/>
        </w:rPr>
        <w:lastRenderedPageBreak/>
        <w:t xml:space="preserve">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C8592E">
        <w:fldChar w:fldCharType="begin"/>
      </w:r>
      <w:r w:rsidR="00C8592E">
        <w:instrText xml:space="preserve"> REF _Ref465675151 \r \h  \* MERGEFORMAT </w:instrText>
      </w:r>
      <w:r w:rsidR="00C8592E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C8592E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C8592E">
        <w:fldChar w:fldCharType="begin"/>
      </w:r>
      <w:r w:rsidR="00C8592E">
        <w:instrText xml:space="preserve"> REF _Ref468875938 \r \h  \* MERGEFORMAT </w:instrText>
      </w:r>
      <w:r w:rsidR="00C8592E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C8592E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C8592E">
        <w:fldChar w:fldCharType="begin"/>
      </w:r>
      <w:r w:rsidR="00C8592E">
        <w:instrText xml:space="preserve"> REF _Ref465437572 \r \h  \* </w:instrText>
      </w:r>
      <w:r w:rsidR="00C8592E">
        <w:instrText xml:space="preserve">MERGEFORMAT </w:instrText>
      </w:r>
      <w:r w:rsidR="00C8592E">
        <w:fldChar w:fldCharType="separate"/>
      </w:r>
      <w:r w:rsidR="00DA443D" w:rsidRPr="004444C3">
        <w:rPr>
          <w:sz w:val="24"/>
          <w:szCs w:val="24"/>
        </w:rPr>
        <w:t>3.13.2</w:t>
      </w:r>
      <w:r w:rsidR="00C8592E">
        <w:fldChar w:fldCharType="end"/>
      </w:r>
      <w:r w:rsidRPr="004444C3">
        <w:rPr>
          <w:sz w:val="24"/>
          <w:szCs w:val="24"/>
        </w:rPr>
        <w:t>-</w:t>
      </w:r>
      <w:r w:rsidR="00C8592E">
        <w:fldChar w:fldCharType="begin"/>
      </w:r>
      <w:r w:rsidR="00C8592E">
        <w:instrText xml:space="preserve"> REF _Ref465440181 \r \h  \* MERGEFORMAT </w:instrText>
      </w:r>
      <w:r w:rsidR="00C8592E">
        <w:fldChar w:fldCharType="separate"/>
      </w:r>
      <w:r w:rsidR="00DA443D" w:rsidRPr="004444C3">
        <w:rPr>
          <w:sz w:val="24"/>
          <w:szCs w:val="24"/>
        </w:rPr>
        <w:t>3.13.4</w:t>
      </w:r>
      <w:r w:rsidR="00C8592E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C8592E">
        <w:fldChar w:fldCharType="begin"/>
      </w:r>
      <w:r w:rsidR="00C8592E">
        <w:instrText xml:space="preserve"> REF _Ref465437572 \r \h  \* MERGEFORMAT </w:instrText>
      </w:r>
      <w:r w:rsidR="00C8592E">
        <w:fldChar w:fldCharType="separate"/>
      </w:r>
      <w:r w:rsidR="00DA443D" w:rsidRPr="004444C3">
        <w:rPr>
          <w:sz w:val="24"/>
          <w:szCs w:val="24"/>
        </w:rPr>
        <w:t>3.13.2</w:t>
      </w:r>
      <w:r w:rsidR="00C8592E">
        <w:fldChar w:fldCharType="end"/>
      </w:r>
      <w:r w:rsidRPr="004444C3">
        <w:rPr>
          <w:sz w:val="24"/>
          <w:szCs w:val="24"/>
        </w:rPr>
        <w:t>-</w:t>
      </w:r>
      <w:r w:rsidR="00C8592E">
        <w:fldChar w:fldCharType="begin"/>
      </w:r>
      <w:r w:rsidR="00C8592E">
        <w:instrText xml:space="preserve"> REF _Ref465440181 \r \h  \* MERGEFORMAT </w:instrText>
      </w:r>
      <w:r w:rsidR="00C8592E">
        <w:fldChar w:fldCharType="separate"/>
      </w:r>
      <w:r w:rsidR="00DA443D" w:rsidRPr="004444C3">
        <w:rPr>
          <w:sz w:val="24"/>
          <w:szCs w:val="24"/>
        </w:rPr>
        <w:t>3.13.4</w:t>
      </w:r>
      <w:r w:rsidR="00C8592E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6" w:name="_Ref468875974"/>
      <w:bookmarkStart w:id="697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6"/>
      <w:bookmarkEnd w:id="694"/>
      <w:bookmarkEnd w:id="696"/>
      <w:bookmarkEnd w:id="697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8" w:name="_Ref294695403"/>
      <w:bookmarkStart w:id="699" w:name="_Ref306320315"/>
      <w:r w:rsidRPr="00DD092B">
        <w:rPr>
          <w:bCs w:val="0"/>
          <w:sz w:val="24"/>
          <w:szCs w:val="24"/>
        </w:rPr>
        <w:lastRenderedPageBreak/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8"/>
      <w:bookmarkEnd w:id="699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C8592E">
        <w:fldChar w:fldCharType="begin"/>
      </w:r>
      <w:r w:rsidR="00C8592E">
        <w:instrText xml:space="preserve"> REF _Ref465670219 \r \h  \* MERGEFORMAT </w:instrText>
      </w:r>
      <w:r w:rsidR="00C8592E">
        <w:fldChar w:fldCharType="separate"/>
      </w:r>
      <w:r w:rsidR="00DA443D" w:rsidRPr="0033661D">
        <w:rPr>
          <w:sz w:val="24"/>
          <w:szCs w:val="24"/>
        </w:rPr>
        <w:t>3.11</w:t>
      </w:r>
      <w:r w:rsidR="00C8592E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C8592E">
        <w:fldChar w:fldCharType="begin"/>
      </w:r>
      <w:r w:rsidR="00C8592E">
        <w:instrText xml:space="preserve"> REF _Ref465437572 \r \h  \* MERGEFORMAT </w:instrText>
      </w:r>
      <w:r w:rsidR="00C8592E">
        <w:fldChar w:fldCharType="separate"/>
      </w:r>
      <w:r w:rsidR="00DA443D" w:rsidRPr="0033661D">
        <w:rPr>
          <w:sz w:val="24"/>
          <w:szCs w:val="24"/>
        </w:rPr>
        <w:t>3.13.2</w:t>
      </w:r>
      <w:r w:rsidR="00C8592E">
        <w:fldChar w:fldCharType="end"/>
      </w:r>
      <w:r w:rsidRPr="0033661D">
        <w:rPr>
          <w:sz w:val="24"/>
          <w:szCs w:val="24"/>
        </w:rPr>
        <w:t>-</w:t>
      </w:r>
      <w:r w:rsidR="00C8592E">
        <w:fldChar w:fldCharType="begin"/>
      </w:r>
      <w:r w:rsidR="00C8592E">
        <w:instrText xml:space="preserve"> REF _Ref465440181 \r \h  \* MERGEFORMAT </w:instrText>
      </w:r>
      <w:r w:rsidR="00C8592E">
        <w:fldChar w:fldCharType="separate"/>
      </w:r>
      <w:r w:rsidR="00DA443D" w:rsidRPr="0033661D">
        <w:rPr>
          <w:sz w:val="24"/>
          <w:szCs w:val="24"/>
        </w:rPr>
        <w:t>3.13.4</w:t>
      </w:r>
      <w:r w:rsidR="00C8592E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0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0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C8592E">
        <w:fldChar w:fldCharType="begin"/>
      </w:r>
      <w:r w:rsidR="00C8592E">
        <w:instrText xml:space="preserve"> REF _Ref294695546 \r \h  \* MERGEFORMAT </w:instrText>
      </w:r>
      <w:r w:rsidR="00C8592E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C8592E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C8592E">
        <w:fldChar w:fldCharType="begin"/>
      </w:r>
      <w:r w:rsidR="00C8592E">
        <w:instrText xml:space="preserve"> REF _Ref294695403 \n \h  \* MERGEFORMAT </w:instrText>
      </w:r>
      <w:r w:rsidR="00C8592E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C8592E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C8592E">
        <w:fldChar w:fldCharType="begin"/>
      </w:r>
      <w:r w:rsidR="00C8592E">
        <w:instrText xml:space="preserve"> REF _Ref468201106 \r \h  \* MERGEFORMAT </w:instrText>
      </w:r>
      <w:r w:rsidR="00C8592E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C8592E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1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C8592E">
        <w:fldChar w:fldCharType="begin"/>
      </w:r>
      <w:r w:rsidR="00C8592E">
        <w:instrText xml:space="preserve"> REF _Ref305979053 \r \h  \* MERGEFORMAT </w:instrText>
      </w:r>
      <w:r w:rsidR="00C8592E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C8592E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3" w:name="_Toc181693189"/>
      <w:bookmarkStart w:id="704" w:name="_Ref190680463"/>
      <w:bookmarkStart w:id="705" w:name="_Ref306140410"/>
      <w:bookmarkStart w:id="706" w:name="_Ref306142159"/>
      <w:bookmarkStart w:id="707" w:name="_Ref468201028"/>
      <w:bookmarkStart w:id="708" w:name="_Ref468201106"/>
      <w:bookmarkStart w:id="709" w:name="_Toc471979953"/>
      <w:bookmarkStart w:id="710" w:name="_Ref303102866"/>
      <w:bookmarkStart w:id="711" w:name="_Toc305835589"/>
      <w:bookmarkStart w:id="712" w:name="_Ref303683952"/>
      <w:bookmarkStart w:id="713" w:name="__RefNumPara__840_922829174"/>
      <w:bookmarkEnd w:id="702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3"/>
      <w:bookmarkEnd w:id="704"/>
      <w:bookmarkEnd w:id="705"/>
      <w:bookmarkEnd w:id="706"/>
      <w:bookmarkEnd w:id="707"/>
      <w:bookmarkEnd w:id="708"/>
      <w:bookmarkEnd w:id="709"/>
      <w:r w:rsidRPr="00414CAF">
        <w:t xml:space="preserve"> </w:t>
      </w:r>
      <w:bookmarkEnd w:id="710"/>
      <w:bookmarkEnd w:id="711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C8592E">
        <w:fldChar w:fldCharType="begin"/>
      </w:r>
      <w:r w:rsidR="00C8592E">
        <w:instrText xml:space="preserve"> REF _Ref440272931 \r \h  \* MERGEFORMAT </w:instrText>
      </w:r>
      <w:r w:rsidR="00C8592E">
        <w:fldChar w:fldCharType="separate"/>
      </w:r>
      <w:r w:rsidR="00DA443D" w:rsidRPr="004444C3">
        <w:t>2</w:t>
      </w:r>
      <w:r w:rsidR="00C8592E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C8592E">
        <w:fldChar w:fldCharType="begin"/>
      </w:r>
      <w:r w:rsidR="00C8592E">
        <w:instrText xml:space="preserve"> REF _Ref465437572 \r \h</w:instrText>
      </w:r>
      <w:r w:rsidR="00C8592E">
        <w:instrText xml:space="preserve">  \* MERGEFORMAT </w:instrText>
      </w:r>
      <w:r w:rsidR="00C8592E">
        <w:fldChar w:fldCharType="separate"/>
      </w:r>
      <w:r w:rsidR="00DA443D" w:rsidRPr="004444C3">
        <w:rPr>
          <w:sz w:val="24"/>
          <w:szCs w:val="24"/>
        </w:rPr>
        <w:t>3.13.2</w:t>
      </w:r>
      <w:r w:rsidR="00C8592E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4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lastRenderedPageBreak/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C8592E">
        <w:fldChar w:fldCharType="begin"/>
      </w:r>
      <w:r w:rsidR="00C8592E">
        <w:instrText xml:space="preserve"> RE</w:instrText>
      </w:r>
      <w:r w:rsidR="00C8592E">
        <w:instrText xml:space="preserve">F _Ref468973864 \r \h  \* MERGEFORMAT </w:instrText>
      </w:r>
      <w:r w:rsidR="00C8592E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C8592E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C8592E">
        <w:fldChar w:fldCharType="begin"/>
      </w:r>
      <w:r w:rsidR="00C8592E">
        <w:instrText xml:space="preserve"> REF _Ref440272931 \r \h  \* MERGEFORMAT </w:instrText>
      </w:r>
      <w:r w:rsidR="00C8592E">
        <w:fldChar w:fldCharType="separate"/>
      </w:r>
      <w:r w:rsidR="00DA443D" w:rsidRPr="0033661D">
        <w:t>2</w:t>
      </w:r>
      <w:r w:rsidR="00C8592E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C8592E">
        <w:fldChar w:fldCharType="begin"/>
      </w:r>
      <w:r w:rsidR="00C8592E">
        <w:instrText xml:space="preserve"> REF _Ref465437572 \r \h  \* MERGEFORMAT </w:instrText>
      </w:r>
      <w:r w:rsidR="00C8592E">
        <w:fldChar w:fldCharType="separate"/>
      </w:r>
      <w:r w:rsidR="00DA443D" w:rsidRPr="0033661D">
        <w:rPr>
          <w:sz w:val="24"/>
          <w:szCs w:val="24"/>
        </w:rPr>
        <w:t>3.13.2</w:t>
      </w:r>
      <w:r w:rsidR="00C8592E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C8592E">
        <w:fldChar w:fldCharType="begin"/>
      </w:r>
      <w:r w:rsidR="00C8592E">
        <w:instrText xml:space="preserve"> REF _Ref468875974 \r \h  \* MERGEFORMAT </w:instrText>
      </w:r>
      <w:r w:rsidR="00C8592E">
        <w:fldChar w:fldCharType="separate"/>
      </w:r>
      <w:r w:rsidR="00DA443D" w:rsidRPr="0033661D">
        <w:rPr>
          <w:sz w:val="24"/>
          <w:szCs w:val="24"/>
        </w:rPr>
        <w:t>3.12</w:t>
      </w:r>
      <w:r w:rsidR="00C8592E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C8592E">
        <w:fldChar w:fldCharType="begin"/>
      </w:r>
      <w:r w:rsidR="00C8592E">
        <w:instrText xml:space="preserve"> REF _Ref468875995 \r \h  \* MERGEFORMAT </w:instrText>
      </w:r>
      <w:r w:rsidR="00C8592E">
        <w:fldChar w:fldCharType="separate"/>
      </w:r>
      <w:r w:rsidR="00DA443D" w:rsidRPr="0033661D">
        <w:rPr>
          <w:sz w:val="24"/>
          <w:szCs w:val="24"/>
        </w:rPr>
        <w:t>3.12.6</w:t>
      </w:r>
      <w:r w:rsidR="00C8592E">
        <w:fldChar w:fldCharType="end"/>
      </w:r>
      <w:r w:rsidRPr="0033661D">
        <w:rPr>
          <w:bCs w:val="0"/>
          <w:sz w:val="24"/>
          <w:szCs w:val="24"/>
        </w:rPr>
        <w:t>.</w:t>
      </w:r>
      <w:bookmarkEnd w:id="71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6" w:name="_Ref303694483"/>
      <w:bookmarkStart w:id="717" w:name="_Toc305835590"/>
      <w:bookmarkStart w:id="718" w:name="_Ref306140451"/>
      <w:bookmarkStart w:id="719" w:name="_Toc471979954"/>
      <w:r w:rsidRPr="006E1884">
        <w:t xml:space="preserve">Уведомление о результатах </w:t>
      </w:r>
      <w:bookmarkEnd w:id="716"/>
      <w:bookmarkEnd w:id="717"/>
      <w:r w:rsidRPr="006E1884">
        <w:t>запроса предложений</w:t>
      </w:r>
      <w:bookmarkEnd w:id="718"/>
      <w:bookmarkEnd w:id="719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0" w:name="_Toc471979955"/>
      <w:bookmarkEnd w:id="712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C8592E">
        <w:fldChar w:fldCharType="begin"/>
      </w:r>
      <w:r w:rsidR="00C8592E">
        <w:instrText xml:space="preserve"> REF _Ref191386085 \r \h</w:instrText>
      </w:r>
      <w:r w:rsidR="00C8592E">
        <w:instrText xml:space="preserve">  \* MERGEFORMAT </w:instrText>
      </w:r>
      <w:r w:rsidR="00C8592E">
        <w:fldChar w:fldCharType="separate"/>
      </w:r>
      <w:r w:rsidR="00DA443D" w:rsidRPr="00DA443D">
        <w:rPr>
          <w:b w:val="0"/>
          <w:iCs/>
        </w:rPr>
        <w:t>1.1.1</w:t>
      </w:r>
      <w:r w:rsidR="00C8592E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0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1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4"/>
          <w:headerReference w:type="default" r:id="rId45"/>
          <w:footerReference w:type="even" r:id="rId46"/>
          <w:headerReference w:type="first" r:id="rId47"/>
          <w:footerReference w:type="first" r:id="rId4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2" w:name="_Ref440270568"/>
      <w:bookmarkStart w:id="723" w:name="_Ref440274159"/>
      <w:bookmarkStart w:id="724" w:name="_Ref440292555"/>
      <w:bookmarkStart w:id="725" w:name="_Ref440292779"/>
      <w:bookmarkStart w:id="726" w:name="_Toc471979957"/>
      <w:r>
        <w:rPr>
          <w:szCs w:val="24"/>
        </w:rPr>
        <w:lastRenderedPageBreak/>
        <w:t>Техническая часть</w:t>
      </w:r>
      <w:bookmarkEnd w:id="722"/>
      <w:bookmarkEnd w:id="723"/>
      <w:bookmarkEnd w:id="724"/>
      <w:bookmarkEnd w:id="725"/>
      <w:bookmarkEnd w:id="726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7" w:name="_Toc176064097"/>
      <w:bookmarkStart w:id="728" w:name="_Toc176338525"/>
      <w:bookmarkStart w:id="729" w:name="_Toc180399753"/>
      <w:bookmarkStart w:id="730" w:name="_Toc189457101"/>
      <w:bookmarkStart w:id="731" w:name="_Toc189461737"/>
      <w:bookmarkStart w:id="732" w:name="_Toc189462011"/>
      <w:bookmarkStart w:id="733" w:name="_Toc191273610"/>
      <w:bookmarkStart w:id="734" w:name="_Toc423421726"/>
      <w:bookmarkStart w:id="735" w:name="_Toc471979958"/>
      <w:bookmarkStart w:id="736" w:name="_Toc167189319"/>
      <w:bookmarkStart w:id="737" w:name="_Toc168725254"/>
      <w:r w:rsidRPr="00C12FA4">
        <w:t xml:space="preserve">Перечень, объемы и характеристики </w:t>
      </w:r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r w:rsidR="00C3704B">
        <w:t>закупаемых услуг</w:t>
      </w:r>
      <w:bookmarkEnd w:id="735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8" w:name="_Toc439166311"/>
      <w:bookmarkStart w:id="739" w:name="_Toc439170659"/>
      <w:bookmarkStart w:id="740" w:name="_Toc439172761"/>
      <w:bookmarkStart w:id="741" w:name="_Toc439173205"/>
      <w:bookmarkStart w:id="742" w:name="_Toc439238199"/>
      <w:bookmarkStart w:id="743" w:name="_Toc439252751"/>
      <w:bookmarkStart w:id="744" w:name="_Toc439323609"/>
      <w:bookmarkStart w:id="745" w:name="_Toc439323725"/>
      <w:bookmarkStart w:id="746" w:name="_Toc440361359"/>
      <w:bookmarkStart w:id="747" w:name="_Toc440376114"/>
      <w:bookmarkStart w:id="748" w:name="_Toc440376241"/>
      <w:bookmarkStart w:id="749" w:name="_Toc440382503"/>
      <w:bookmarkStart w:id="750" w:name="_Toc440447173"/>
      <w:bookmarkStart w:id="751" w:name="_Toc440632334"/>
      <w:bookmarkStart w:id="752" w:name="_Toc440875107"/>
      <w:bookmarkStart w:id="753" w:name="_Toc441131094"/>
      <w:bookmarkStart w:id="754" w:name="_Toc465774615"/>
      <w:bookmarkStart w:id="755" w:name="_Toc465848844"/>
      <w:bookmarkStart w:id="756" w:name="_Toc468876164"/>
      <w:bookmarkStart w:id="757" w:name="_Toc469487658"/>
      <w:bookmarkStart w:id="758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730FCF">
        <w:rPr>
          <w:b w:val="0"/>
          <w:szCs w:val="24"/>
        </w:rPr>
        <w:t>№1</w:t>
      </w:r>
      <w:r w:rsidR="00A154B7">
        <w:rPr>
          <w:b w:val="0"/>
          <w:szCs w:val="24"/>
        </w:rPr>
        <w:t xml:space="preserve"> (подраздел </w:t>
      </w:r>
      <w:r w:rsidR="008510AD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8510AD">
        <w:rPr>
          <w:b w:val="0"/>
          <w:szCs w:val="24"/>
        </w:rPr>
      </w:r>
      <w:r w:rsidR="008510AD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8510AD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2B5044" w:rsidRPr="003803A7" w:rsidRDefault="002B5044" w:rsidP="0021751A">
      <w:pPr>
        <w:pStyle w:val="2"/>
        <w:ind w:left="1701" w:hanging="1134"/>
      </w:pPr>
      <w:bookmarkStart w:id="759" w:name="_Ref194832984"/>
      <w:bookmarkStart w:id="760" w:name="_Ref197686508"/>
      <w:bookmarkStart w:id="761" w:name="_Toc423421727"/>
      <w:bookmarkStart w:id="762" w:name="_Toc471979960"/>
      <w:r w:rsidRPr="003803A7">
        <w:t xml:space="preserve">Требование к </w:t>
      </w:r>
      <w:bookmarkEnd w:id="759"/>
      <w:bookmarkEnd w:id="760"/>
      <w:bookmarkEnd w:id="761"/>
      <w:r w:rsidR="00C3704B">
        <w:t>закупаемым услугам</w:t>
      </w:r>
      <w:bookmarkEnd w:id="76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3" w:name="_Toc439166314"/>
      <w:bookmarkStart w:id="764" w:name="_Toc439170662"/>
      <w:bookmarkStart w:id="765" w:name="_Toc439172764"/>
      <w:bookmarkStart w:id="766" w:name="_Toc439173208"/>
      <w:bookmarkStart w:id="767" w:name="_Toc439238202"/>
      <w:bookmarkStart w:id="768" w:name="_Toc439252754"/>
      <w:bookmarkStart w:id="769" w:name="_Toc439323612"/>
      <w:bookmarkStart w:id="770" w:name="_Toc439323728"/>
      <w:bookmarkStart w:id="771" w:name="_Toc440361362"/>
      <w:bookmarkStart w:id="772" w:name="_Toc440376117"/>
      <w:bookmarkStart w:id="773" w:name="_Toc440376244"/>
      <w:bookmarkStart w:id="774" w:name="_Toc440382505"/>
      <w:bookmarkStart w:id="775" w:name="_Toc440447175"/>
      <w:bookmarkStart w:id="776" w:name="_Toc440632336"/>
      <w:bookmarkStart w:id="777" w:name="_Toc440875109"/>
      <w:bookmarkStart w:id="778" w:name="_Toc441131096"/>
      <w:bookmarkStart w:id="779" w:name="_Toc465774617"/>
      <w:bookmarkStart w:id="780" w:name="_Toc465848846"/>
      <w:bookmarkStart w:id="781" w:name="_Toc468876166"/>
      <w:bookmarkStart w:id="782" w:name="_Toc469487660"/>
      <w:bookmarkStart w:id="783" w:name="_Toc471979961"/>
      <w:bookmarkStart w:id="784" w:name="_Ref194833053"/>
      <w:bookmarkStart w:id="785" w:name="_Ref223496951"/>
      <w:bookmarkStart w:id="78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7" w:name="_Toc461808930"/>
      <w:bookmarkStart w:id="788" w:name="_Toc464120639"/>
      <w:bookmarkStart w:id="789" w:name="_Toc471979962"/>
      <w:bookmarkEnd w:id="736"/>
      <w:bookmarkEnd w:id="737"/>
      <w:bookmarkEnd w:id="784"/>
      <w:bookmarkEnd w:id="785"/>
      <w:bookmarkEnd w:id="786"/>
      <w:r w:rsidRPr="00AE1D21">
        <w:t>Альтернативные предложения</w:t>
      </w:r>
      <w:bookmarkStart w:id="790" w:name="_Ref56252639"/>
      <w:bookmarkEnd w:id="787"/>
      <w:bookmarkEnd w:id="788"/>
      <w:bookmarkEnd w:id="78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1" w:name="_Toc461808802"/>
      <w:bookmarkStart w:id="792" w:name="_Toc461808931"/>
      <w:bookmarkStart w:id="793" w:name="_Toc464120640"/>
      <w:bookmarkStart w:id="794" w:name="_Toc465774619"/>
      <w:bookmarkStart w:id="795" w:name="_Toc465848848"/>
      <w:bookmarkStart w:id="796" w:name="_Toc468876168"/>
      <w:bookmarkStart w:id="797" w:name="_Toc469487662"/>
      <w:bookmarkStart w:id="798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9" w:name="_Ref440270602"/>
      <w:bookmarkStart w:id="800" w:name="_Toc471979964"/>
      <w:bookmarkEnd w:id="5"/>
      <w:bookmarkEnd w:id="71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9"/>
      <w:bookmarkEnd w:id="800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1" w:name="_Ref55336310"/>
      <w:bookmarkStart w:id="802" w:name="_Toc57314672"/>
      <w:bookmarkStart w:id="803" w:name="_Toc69728986"/>
      <w:bookmarkStart w:id="804" w:name="_Toc98253919"/>
      <w:bookmarkStart w:id="805" w:name="_Toc165173847"/>
      <w:bookmarkStart w:id="806" w:name="_Toc423423667"/>
      <w:bookmarkStart w:id="807" w:name="_Toc471979965"/>
      <w:r w:rsidRPr="00F647F7">
        <w:t xml:space="preserve">Письмо о подаче оферты </w:t>
      </w:r>
      <w:bookmarkStart w:id="808" w:name="_Ref22846535"/>
      <w:r w:rsidRPr="00F647F7">
        <w:t>(</w:t>
      </w:r>
      <w:bookmarkEnd w:id="808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1"/>
      <w:bookmarkEnd w:id="802"/>
      <w:bookmarkEnd w:id="803"/>
      <w:bookmarkEnd w:id="804"/>
      <w:bookmarkEnd w:id="805"/>
      <w:bookmarkEnd w:id="806"/>
      <w:bookmarkEnd w:id="807"/>
    </w:p>
    <w:p w:rsidR="004F4D80" w:rsidRPr="00C236C0" w:rsidRDefault="004F4D80" w:rsidP="004F4D80">
      <w:pPr>
        <w:pStyle w:val="3"/>
        <w:rPr>
          <w:szCs w:val="24"/>
        </w:rPr>
      </w:pPr>
      <w:bookmarkStart w:id="809" w:name="_Toc98253920"/>
      <w:bookmarkStart w:id="810" w:name="_Toc157248174"/>
      <w:bookmarkStart w:id="811" w:name="_Toc157496543"/>
      <w:bookmarkStart w:id="812" w:name="_Toc158206082"/>
      <w:bookmarkStart w:id="813" w:name="_Toc164057767"/>
      <w:bookmarkStart w:id="814" w:name="_Toc164137117"/>
      <w:bookmarkStart w:id="815" w:name="_Toc164161277"/>
      <w:bookmarkStart w:id="816" w:name="_Toc165173848"/>
      <w:bookmarkStart w:id="817" w:name="_Toc439170673"/>
      <w:bookmarkStart w:id="818" w:name="_Toc439172775"/>
      <w:bookmarkStart w:id="819" w:name="_Toc439173219"/>
      <w:bookmarkStart w:id="820" w:name="_Toc439238213"/>
      <w:bookmarkStart w:id="821" w:name="_Toc440361369"/>
      <w:bookmarkStart w:id="822" w:name="_Toc440376124"/>
      <w:bookmarkStart w:id="823" w:name="_Toc465774622"/>
      <w:bookmarkStart w:id="824" w:name="_Toc465848851"/>
      <w:bookmarkStart w:id="825" w:name="_Toc471979966"/>
      <w:r w:rsidRPr="00C236C0">
        <w:rPr>
          <w:szCs w:val="24"/>
        </w:rPr>
        <w:t>Форма письма о подаче оферты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6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</w:t>
            </w:r>
            <w:r w:rsidR="00730FCF">
              <w:t xml:space="preserve"> </w:t>
            </w:r>
            <w:r w:rsidRPr="001361CC">
              <w:t>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отклонить заявки с ценами, превышающими начальную (максимальную) цену </w:t>
      </w:r>
      <w:r w:rsidRPr="00AE1D21">
        <w:rPr>
          <w:sz w:val="24"/>
          <w:szCs w:val="24"/>
        </w:rPr>
        <w:lastRenderedPageBreak/>
        <w:t>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7" w:name="_Toc98253921"/>
      <w:bookmarkStart w:id="828" w:name="_Toc157248175"/>
      <w:bookmarkStart w:id="829" w:name="_Toc157496544"/>
      <w:bookmarkStart w:id="830" w:name="_Toc158206083"/>
      <w:bookmarkStart w:id="831" w:name="_Toc164057768"/>
      <w:bookmarkStart w:id="832" w:name="_Toc164137118"/>
      <w:bookmarkStart w:id="833" w:name="_Toc164161278"/>
      <w:bookmarkStart w:id="834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5" w:name="_Toc439170674"/>
      <w:bookmarkStart w:id="836" w:name="_Toc439172776"/>
      <w:bookmarkStart w:id="837" w:name="_Toc439173220"/>
      <w:bookmarkStart w:id="838" w:name="_Toc439238214"/>
      <w:bookmarkStart w:id="839" w:name="_Toc439252762"/>
      <w:bookmarkStart w:id="840" w:name="_Toc439323736"/>
      <w:bookmarkStart w:id="841" w:name="_Toc440361370"/>
      <w:bookmarkStart w:id="842" w:name="_Toc440376125"/>
      <w:bookmarkStart w:id="843" w:name="_Toc440376252"/>
      <w:bookmarkStart w:id="844" w:name="_Toc440382510"/>
      <w:bookmarkStart w:id="845" w:name="_Toc440447180"/>
      <w:bookmarkStart w:id="846" w:name="_Toc440632341"/>
      <w:bookmarkStart w:id="847" w:name="_Toc440875113"/>
      <w:bookmarkStart w:id="848" w:name="_Toc441131100"/>
      <w:bookmarkStart w:id="849" w:name="_Toc465774623"/>
      <w:bookmarkStart w:id="850" w:name="_Toc465848852"/>
      <w:bookmarkStart w:id="851" w:name="_Toc471979967"/>
      <w:r w:rsidRPr="00C236C0">
        <w:rPr>
          <w:szCs w:val="24"/>
        </w:rPr>
        <w:lastRenderedPageBreak/>
        <w:t>Инструкции по заполнению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2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2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8510AD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8510AD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8510A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8510A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8510AD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8510AD">
        <w:fldChar w:fldCharType="separate"/>
      </w:r>
      <w:r w:rsidR="00DA443D">
        <w:rPr>
          <w:sz w:val="24"/>
          <w:szCs w:val="24"/>
        </w:rPr>
        <w:t>5.1.2.3</w:t>
      </w:r>
      <w:r w:rsidR="008510AD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8510AD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3" w:name="_Ref55335821"/>
      <w:bookmarkStart w:id="854" w:name="_Ref55336345"/>
      <w:bookmarkStart w:id="855" w:name="_Toc57314674"/>
      <w:bookmarkStart w:id="856" w:name="_Toc69728988"/>
      <w:bookmarkStart w:id="857" w:name="_Toc98253922"/>
      <w:bookmarkStart w:id="858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9" w:name="_Ref440271964"/>
      <w:bookmarkStart w:id="860" w:name="_Toc440361371"/>
      <w:bookmarkStart w:id="861" w:name="_Toc440376126"/>
      <w:bookmarkStart w:id="862" w:name="_Toc471979968"/>
      <w:r>
        <w:rPr>
          <w:szCs w:val="24"/>
        </w:rPr>
        <w:lastRenderedPageBreak/>
        <w:t>Антикоррупционные обязательства (Форма 1.1).</w:t>
      </w:r>
      <w:bookmarkEnd w:id="859"/>
      <w:bookmarkEnd w:id="860"/>
      <w:bookmarkEnd w:id="861"/>
      <w:bookmarkEnd w:id="862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3" w:name="_Toc439238216"/>
      <w:bookmarkStart w:id="864" w:name="_Toc439252764"/>
      <w:bookmarkStart w:id="865" w:name="_Toc439323738"/>
      <w:bookmarkStart w:id="866" w:name="_Toc440361372"/>
      <w:bookmarkStart w:id="867" w:name="_Toc440376127"/>
      <w:bookmarkStart w:id="868" w:name="_Toc440376254"/>
      <w:bookmarkStart w:id="869" w:name="_Toc440382512"/>
      <w:bookmarkStart w:id="870" w:name="_Toc440447182"/>
      <w:bookmarkStart w:id="871" w:name="_Toc440632343"/>
      <w:bookmarkStart w:id="872" w:name="_Toc440875115"/>
      <w:bookmarkStart w:id="873" w:name="_Toc441131102"/>
      <w:bookmarkStart w:id="874" w:name="_Toc465774625"/>
      <w:bookmarkStart w:id="875" w:name="_Toc465848854"/>
      <w:bookmarkStart w:id="876" w:name="_Toc471979969"/>
      <w:r w:rsidRPr="009F5821">
        <w:rPr>
          <w:szCs w:val="24"/>
        </w:rPr>
        <w:t>Форма Антикоррупционных обязательств</w:t>
      </w:r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5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7" w:name="_Toc423423668"/>
      <w:bookmarkStart w:id="878" w:name="_Ref440271072"/>
      <w:bookmarkStart w:id="879" w:name="_Ref440273986"/>
      <w:bookmarkStart w:id="880" w:name="_Ref440274337"/>
      <w:bookmarkStart w:id="881" w:name="_Ref440274913"/>
      <w:bookmarkStart w:id="882" w:name="_Ref440284918"/>
      <w:bookmarkStart w:id="883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C236C0" w:rsidRDefault="004F4D80" w:rsidP="004F4D80">
      <w:pPr>
        <w:pStyle w:val="3"/>
        <w:rPr>
          <w:szCs w:val="24"/>
        </w:rPr>
      </w:pPr>
      <w:bookmarkStart w:id="884" w:name="_Toc98253923"/>
      <w:bookmarkStart w:id="885" w:name="_Toc157248177"/>
      <w:bookmarkStart w:id="886" w:name="_Toc157496546"/>
      <w:bookmarkStart w:id="887" w:name="_Toc158206085"/>
      <w:bookmarkStart w:id="888" w:name="_Toc164057770"/>
      <w:bookmarkStart w:id="889" w:name="_Toc164137120"/>
      <w:bookmarkStart w:id="890" w:name="_Toc164161280"/>
      <w:bookmarkStart w:id="891" w:name="_Toc165173851"/>
      <w:bookmarkStart w:id="892" w:name="_Ref264038986"/>
      <w:bookmarkStart w:id="893" w:name="_Ref264359294"/>
      <w:bookmarkStart w:id="894" w:name="_Toc439170676"/>
      <w:bookmarkStart w:id="895" w:name="_Toc439172778"/>
      <w:bookmarkStart w:id="896" w:name="_Toc439173222"/>
      <w:bookmarkStart w:id="897" w:name="_Toc439238218"/>
      <w:bookmarkStart w:id="898" w:name="_Toc439252766"/>
      <w:bookmarkStart w:id="899" w:name="_Toc439323740"/>
      <w:bookmarkStart w:id="900" w:name="_Toc440361374"/>
      <w:bookmarkStart w:id="901" w:name="_Toc440376129"/>
      <w:bookmarkStart w:id="902" w:name="_Toc440376256"/>
      <w:bookmarkStart w:id="903" w:name="_Toc440382514"/>
      <w:bookmarkStart w:id="904" w:name="_Toc440447184"/>
      <w:bookmarkStart w:id="905" w:name="_Toc440632345"/>
      <w:bookmarkStart w:id="906" w:name="_Toc440875117"/>
      <w:bookmarkStart w:id="907" w:name="_Toc441131104"/>
      <w:bookmarkStart w:id="908" w:name="_Toc465774627"/>
      <w:bookmarkStart w:id="909" w:name="_Toc465848856"/>
      <w:bookmarkStart w:id="910" w:name="_Toc468876176"/>
      <w:bookmarkStart w:id="911" w:name="_Toc469487670"/>
      <w:bookmarkStart w:id="912" w:name="_Toc471979971"/>
      <w:r w:rsidRPr="00C236C0">
        <w:rPr>
          <w:szCs w:val="24"/>
        </w:rPr>
        <w:t xml:space="preserve">Форма </w:t>
      </w:r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r w:rsidR="00492C8B">
        <w:rPr>
          <w:szCs w:val="24"/>
        </w:rPr>
        <w:t>Сводной таблицы стоимости</w:t>
      </w:r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7"/>
      <w:bookmarkEnd w:id="908"/>
      <w:bookmarkEnd w:id="909"/>
      <w:bookmarkEnd w:id="910"/>
      <w:bookmarkEnd w:id="911"/>
      <w:bookmarkEnd w:id="9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812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F20F76">
        <w:trPr>
          <w:trHeight w:val="944"/>
        </w:trPr>
        <w:tc>
          <w:tcPr>
            <w:tcW w:w="709" w:type="dxa"/>
          </w:tcPr>
          <w:p w:rsidR="00491992" w:rsidRPr="00F20F76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F20F76">
              <w:rPr>
                <w:sz w:val="24"/>
                <w:szCs w:val="24"/>
              </w:rPr>
              <w:t xml:space="preserve">№ </w:t>
            </w:r>
            <w:proofErr w:type="gramStart"/>
            <w:r w:rsidRPr="00F20F76">
              <w:rPr>
                <w:sz w:val="24"/>
                <w:szCs w:val="24"/>
              </w:rPr>
              <w:t>п</w:t>
            </w:r>
            <w:proofErr w:type="gramEnd"/>
            <w:r w:rsidRPr="00F20F76">
              <w:rPr>
                <w:sz w:val="24"/>
                <w:szCs w:val="24"/>
              </w:rPr>
              <w:t>/п</w:t>
            </w:r>
          </w:p>
        </w:tc>
        <w:tc>
          <w:tcPr>
            <w:tcW w:w="5812" w:type="dxa"/>
            <w:vAlign w:val="center"/>
          </w:tcPr>
          <w:p w:rsidR="00491992" w:rsidRPr="00F20F76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20F76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F20F76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20F76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F20F76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20F76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F20F76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20F76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F20F76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20F76">
              <w:rPr>
                <w:sz w:val="24"/>
                <w:szCs w:val="24"/>
              </w:rPr>
              <w:t>Примечания</w:t>
            </w:r>
          </w:p>
        </w:tc>
      </w:tr>
      <w:tr w:rsidR="00491992" w:rsidRPr="00324FAE" w:rsidTr="00F20F76">
        <w:trPr>
          <w:trHeight w:val="284"/>
        </w:trPr>
        <w:tc>
          <w:tcPr>
            <w:tcW w:w="709" w:type="dxa"/>
          </w:tcPr>
          <w:p w:rsidR="00491992" w:rsidRPr="00F20F76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812" w:type="dxa"/>
          </w:tcPr>
          <w:p w:rsidR="00491992" w:rsidRPr="00F20F76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F20F76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F20F76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F20F76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F20F76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F20F76">
        <w:trPr>
          <w:trHeight w:val="284"/>
        </w:trPr>
        <w:tc>
          <w:tcPr>
            <w:tcW w:w="709" w:type="dxa"/>
          </w:tcPr>
          <w:p w:rsidR="00491992" w:rsidRPr="00F20F76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812" w:type="dxa"/>
          </w:tcPr>
          <w:p w:rsidR="00491992" w:rsidRPr="00F20F76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F20F76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F20F76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F20F76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F20F76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F20F76">
        <w:trPr>
          <w:trHeight w:val="284"/>
        </w:trPr>
        <w:tc>
          <w:tcPr>
            <w:tcW w:w="709" w:type="dxa"/>
          </w:tcPr>
          <w:p w:rsidR="00491992" w:rsidRPr="00F20F76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812" w:type="dxa"/>
          </w:tcPr>
          <w:p w:rsidR="00491992" w:rsidRPr="00F20F76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F20F76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F20F76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F20F76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F20F76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3" w:name="_Toc176765534"/>
      <w:bookmarkStart w:id="914" w:name="_Toc198979983"/>
      <w:bookmarkStart w:id="915" w:name="_Toc217466315"/>
      <w:bookmarkStart w:id="916" w:name="_Toc217702856"/>
      <w:bookmarkStart w:id="917" w:name="_Toc233601974"/>
      <w:bookmarkStart w:id="918" w:name="_Toc263343460"/>
      <w:r w:rsidRPr="00F647F7">
        <w:rPr>
          <w:b w:val="0"/>
          <w:szCs w:val="24"/>
        </w:rPr>
        <w:br w:type="page"/>
      </w:r>
      <w:bookmarkStart w:id="919" w:name="_Toc439170677"/>
      <w:bookmarkStart w:id="920" w:name="_Toc439172779"/>
      <w:bookmarkStart w:id="921" w:name="_Toc439173223"/>
      <w:bookmarkStart w:id="922" w:name="_Toc439238219"/>
      <w:bookmarkStart w:id="923" w:name="_Toc439252767"/>
      <w:bookmarkStart w:id="924" w:name="_Toc439323741"/>
      <w:bookmarkStart w:id="925" w:name="_Toc440361375"/>
      <w:bookmarkStart w:id="926" w:name="_Toc440376130"/>
      <w:bookmarkStart w:id="927" w:name="_Toc440376257"/>
      <w:bookmarkStart w:id="928" w:name="_Toc440382515"/>
      <w:bookmarkStart w:id="929" w:name="_Toc440447185"/>
      <w:bookmarkStart w:id="930" w:name="_Toc440632346"/>
      <w:bookmarkStart w:id="931" w:name="_Toc440875118"/>
      <w:bookmarkStart w:id="932" w:name="_Toc441131105"/>
      <w:bookmarkStart w:id="933" w:name="_Toc465774628"/>
      <w:bookmarkStart w:id="934" w:name="_Toc465848857"/>
      <w:bookmarkStart w:id="935" w:name="_Toc468876177"/>
      <w:bookmarkStart w:id="936" w:name="_Toc469487671"/>
      <w:bookmarkStart w:id="937" w:name="_Toc471979972"/>
      <w:r w:rsidRPr="00C236C0">
        <w:rPr>
          <w:szCs w:val="24"/>
        </w:rPr>
        <w:lastRenderedPageBreak/>
        <w:t>Инструкции по заполнению</w:t>
      </w:r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8510A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8" w:name="_Ref86826666"/>
      <w:bookmarkStart w:id="939" w:name="_Toc90385112"/>
      <w:bookmarkStart w:id="940" w:name="_Toc98253925"/>
      <w:bookmarkStart w:id="941" w:name="_Toc165173853"/>
      <w:bookmarkStart w:id="942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3" w:name="_Ref440537086"/>
      <w:bookmarkStart w:id="944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8"/>
      <w:bookmarkEnd w:id="939"/>
      <w:bookmarkEnd w:id="940"/>
      <w:bookmarkEnd w:id="941"/>
      <w:bookmarkEnd w:id="942"/>
      <w:bookmarkEnd w:id="943"/>
      <w:bookmarkEnd w:id="944"/>
    </w:p>
    <w:p w:rsidR="004F4D80" w:rsidRPr="00C236C0" w:rsidRDefault="004F4D80" w:rsidP="004F4D80">
      <w:pPr>
        <w:pStyle w:val="3"/>
        <w:rPr>
          <w:szCs w:val="24"/>
        </w:rPr>
      </w:pPr>
      <w:bookmarkStart w:id="945" w:name="_Toc90385113"/>
      <w:bookmarkStart w:id="946" w:name="_Toc98253926"/>
      <w:bookmarkStart w:id="947" w:name="_Toc157248180"/>
      <w:bookmarkStart w:id="948" w:name="_Toc157496549"/>
      <w:bookmarkStart w:id="949" w:name="_Toc158206088"/>
      <w:bookmarkStart w:id="950" w:name="_Toc164057773"/>
      <w:bookmarkStart w:id="951" w:name="_Toc164137123"/>
      <w:bookmarkStart w:id="952" w:name="_Toc164161283"/>
      <w:bookmarkStart w:id="953" w:name="_Toc165173854"/>
      <w:bookmarkStart w:id="954" w:name="_Ref193690005"/>
      <w:bookmarkStart w:id="955" w:name="_Toc439170679"/>
      <w:bookmarkStart w:id="956" w:name="_Toc439172781"/>
      <w:bookmarkStart w:id="957" w:name="_Toc439173225"/>
      <w:bookmarkStart w:id="958" w:name="_Toc439238221"/>
      <w:bookmarkStart w:id="959" w:name="_Toc439252769"/>
      <w:bookmarkStart w:id="960" w:name="_Toc439323743"/>
      <w:bookmarkStart w:id="961" w:name="_Toc440361377"/>
      <w:bookmarkStart w:id="962" w:name="_Toc440376132"/>
      <w:bookmarkStart w:id="963" w:name="_Toc440376259"/>
      <w:bookmarkStart w:id="964" w:name="_Toc440382517"/>
      <w:bookmarkStart w:id="965" w:name="_Toc440447187"/>
      <w:bookmarkStart w:id="966" w:name="_Toc440632348"/>
      <w:bookmarkStart w:id="967" w:name="_Toc440875120"/>
      <w:bookmarkStart w:id="968" w:name="_Toc441131107"/>
      <w:bookmarkStart w:id="969" w:name="_Toc465774630"/>
      <w:bookmarkStart w:id="970" w:name="_Toc465848859"/>
      <w:bookmarkStart w:id="971" w:name="_Toc468876179"/>
      <w:bookmarkStart w:id="972" w:name="_Toc469487673"/>
      <w:bookmarkStart w:id="973" w:name="_Toc471979974"/>
      <w:r w:rsidRPr="00C236C0">
        <w:rPr>
          <w:szCs w:val="24"/>
        </w:rPr>
        <w:t xml:space="preserve">Форма </w:t>
      </w:r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r w:rsidRPr="00C236C0">
        <w:rPr>
          <w:szCs w:val="24"/>
        </w:rPr>
        <w:t>технического предложения</w:t>
      </w:r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4" w:name="_Ref55335818"/>
      <w:bookmarkStart w:id="975" w:name="_Ref55336334"/>
      <w:bookmarkStart w:id="976" w:name="_Toc57314673"/>
      <w:bookmarkStart w:id="977" w:name="_Toc69728987"/>
      <w:bookmarkStart w:id="978" w:name="_Toc98253928"/>
      <w:bookmarkStart w:id="979" w:name="_Toc165173856"/>
      <w:bookmarkStart w:id="980" w:name="_Ref194749150"/>
      <w:bookmarkStart w:id="981" w:name="_Ref194750368"/>
      <w:bookmarkStart w:id="982" w:name="_Ref89649494"/>
      <w:bookmarkStart w:id="983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8510A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8510AD">
        <w:rPr>
          <w:i/>
          <w:color w:val="000000"/>
        </w:rPr>
      </w:r>
      <w:r w:rsidR="008510AD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8510AD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8510A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8510AD">
        <w:rPr>
          <w:i/>
          <w:color w:val="000000"/>
        </w:rPr>
      </w:r>
      <w:r w:rsidR="008510AD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8510AD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4" w:name="_Toc176765537"/>
      <w:bookmarkStart w:id="985" w:name="_Toc198979986"/>
      <w:bookmarkStart w:id="986" w:name="_Toc217466321"/>
      <w:bookmarkStart w:id="987" w:name="_Toc217702859"/>
      <w:bookmarkStart w:id="988" w:name="_Toc233601977"/>
      <w:bookmarkStart w:id="989" w:name="_Toc263343463"/>
      <w:bookmarkStart w:id="990" w:name="_Toc439170680"/>
      <w:bookmarkStart w:id="991" w:name="_Toc439172782"/>
      <w:bookmarkStart w:id="992" w:name="_Toc439173226"/>
      <w:bookmarkStart w:id="993" w:name="_Toc439238222"/>
      <w:bookmarkStart w:id="994" w:name="_Toc439252770"/>
      <w:bookmarkStart w:id="995" w:name="_Toc439323744"/>
      <w:bookmarkStart w:id="996" w:name="_Toc440361378"/>
      <w:bookmarkStart w:id="997" w:name="_Toc440376133"/>
      <w:bookmarkStart w:id="998" w:name="_Toc440376260"/>
      <w:bookmarkStart w:id="999" w:name="_Toc440382518"/>
      <w:bookmarkStart w:id="1000" w:name="_Toc440447188"/>
      <w:bookmarkStart w:id="1001" w:name="_Toc440632349"/>
      <w:bookmarkStart w:id="1002" w:name="_Toc440875121"/>
      <w:bookmarkStart w:id="1003" w:name="_Toc441131108"/>
      <w:bookmarkStart w:id="1004" w:name="_Toc465774631"/>
      <w:bookmarkStart w:id="1005" w:name="_Toc465848860"/>
      <w:bookmarkStart w:id="1006" w:name="_Toc468876180"/>
      <w:bookmarkStart w:id="1007" w:name="_Toc469487674"/>
      <w:bookmarkStart w:id="1008" w:name="_Toc471979975"/>
      <w:r w:rsidRPr="00C236C0">
        <w:rPr>
          <w:szCs w:val="24"/>
        </w:rPr>
        <w:lastRenderedPageBreak/>
        <w:t>Инструкции по заполнению</w:t>
      </w:r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8510A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9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0" w:name="_Toc423423670"/>
      <w:bookmarkStart w:id="1011" w:name="_Ref440271036"/>
      <w:bookmarkStart w:id="1012" w:name="_Ref440274366"/>
      <w:bookmarkStart w:id="1013" w:name="_Ref440274902"/>
      <w:bookmarkStart w:id="1014" w:name="_Ref440284947"/>
      <w:bookmarkStart w:id="1015" w:name="_Ref440361140"/>
      <w:bookmarkStart w:id="1016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</w:p>
    <w:p w:rsidR="004F4D80" w:rsidRPr="009F5821" w:rsidRDefault="004F4D80" w:rsidP="004F4D80">
      <w:pPr>
        <w:pStyle w:val="3"/>
        <w:rPr>
          <w:szCs w:val="24"/>
        </w:rPr>
      </w:pPr>
      <w:bookmarkStart w:id="1017" w:name="_Toc98253929"/>
      <w:bookmarkStart w:id="1018" w:name="_Toc157248183"/>
      <w:bookmarkStart w:id="1019" w:name="_Toc157496552"/>
      <w:bookmarkStart w:id="1020" w:name="_Toc158206091"/>
      <w:bookmarkStart w:id="1021" w:name="_Toc164057776"/>
      <w:bookmarkStart w:id="1022" w:name="_Toc164137126"/>
      <w:bookmarkStart w:id="1023" w:name="_Toc164161286"/>
      <w:bookmarkStart w:id="1024" w:name="_Toc165173857"/>
      <w:bookmarkStart w:id="1025" w:name="_Toc439170682"/>
      <w:bookmarkStart w:id="1026" w:name="_Toc439172784"/>
      <w:bookmarkStart w:id="1027" w:name="_Toc439173228"/>
      <w:bookmarkStart w:id="1028" w:name="_Toc439238224"/>
      <w:bookmarkStart w:id="1029" w:name="_Toc439252772"/>
      <w:bookmarkStart w:id="1030" w:name="_Toc439323746"/>
      <w:bookmarkStart w:id="1031" w:name="_Toc440361380"/>
      <w:bookmarkStart w:id="1032" w:name="_Toc440376135"/>
      <w:bookmarkStart w:id="1033" w:name="_Toc440376262"/>
      <w:bookmarkStart w:id="1034" w:name="_Toc440382520"/>
      <w:bookmarkStart w:id="1035" w:name="_Toc440447190"/>
      <w:bookmarkStart w:id="1036" w:name="_Toc440632351"/>
      <w:bookmarkStart w:id="1037" w:name="_Toc440875123"/>
      <w:bookmarkStart w:id="1038" w:name="_Toc441131110"/>
      <w:bookmarkStart w:id="1039" w:name="_Toc465774633"/>
      <w:bookmarkStart w:id="1040" w:name="_Toc465848862"/>
      <w:bookmarkStart w:id="1041" w:name="_Toc468876182"/>
      <w:bookmarkStart w:id="1042" w:name="_Toc469487676"/>
      <w:bookmarkStart w:id="1043" w:name="_Toc471979977"/>
      <w:r w:rsidRPr="009F5821">
        <w:rPr>
          <w:szCs w:val="24"/>
        </w:rPr>
        <w:t xml:space="preserve">Форма </w:t>
      </w:r>
      <w:bookmarkEnd w:id="1017"/>
      <w:r w:rsidRPr="009F5821">
        <w:rPr>
          <w:szCs w:val="24"/>
        </w:rPr>
        <w:t xml:space="preserve">графика </w:t>
      </w:r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r w:rsidR="009469A6" w:rsidRPr="009F5821">
        <w:rPr>
          <w:szCs w:val="24"/>
        </w:rPr>
        <w:t>оказания услуг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4" w:name="_Toc171070556"/>
      <w:bookmarkStart w:id="1045" w:name="_Toc98253927"/>
      <w:bookmarkStart w:id="1046" w:name="_Toc176605808"/>
      <w:bookmarkStart w:id="1047" w:name="_Toc176611017"/>
      <w:bookmarkStart w:id="1048" w:name="_Toc176611073"/>
      <w:bookmarkStart w:id="1049" w:name="_Toc176668676"/>
      <w:bookmarkStart w:id="1050" w:name="_Toc176684336"/>
      <w:bookmarkStart w:id="1051" w:name="_Toc176746279"/>
      <w:bookmarkStart w:id="1052" w:name="_Toc176747346"/>
      <w:bookmarkStart w:id="1053" w:name="_Toc198979988"/>
      <w:bookmarkStart w:id="1054" w:name="_Toc217466324"/>
      <w:bookmarkStart w:id="1055" w:name="_Toc217702862"/>
      <w:bookmarkStart w:id="1056" w:name="_Toc233601980"/>
      <w:bookmarkStart w:id="1057" w:name="_Toc263343466"/>
      <w:r w:rsidRPr="00F647F7">
        <w:rPr>
          <w:b w:val="0"/>
          <w:szCs w:val="24"/>
        </w:rPr>
        <w:br w:type="page"/>
      </w:r>
      <w:bookmarkStart w:id="1058" w:name="_Toc439170683"/>
      <w:bookmarkStart w:id="1059" w:name="_Toc439172785"/>
      <w:bookmarkStart w:id="1060" w:name="_Toc439173229"/>
      <w:bookmarkStart w:id="1061" w:name="_Toc439238225"/>
      <w:bookmarkStart w:id="1062" w:name="_Toc439252773"/>
      <w:bookmarkStart w:id="1063" w:name="_Toc439323747"/>
      <w:bookmarkStart w:id="1064" w:name="_Toc440361381"/>
      <w:bookmarkStart w:id="1065" w:name="_Toc440376136"/>
      <w:bookmarkStart w:id="1066" w:name="_Toc440376263"/>
      <w:bookmarkStart w:id="1067" w:name="_Toc440382521"/>
      <w:bookmarkStart w:id="1068" w:name="_Toc440447191"/>
      <w:bookmarkStart w:id="1069" w:name="_Toc440632352"/>
      <w:bookmarkStart w:id="1070" w:name="_Toc440875124"/>
      <w:bookmarkStart w:id="1071" w:name="_Toc441131111"/>
      <w:bookmarkStart w:id="1072" w:name="_Toc465774634"/>
      <w:bookmarkStart w:id="1073" w:name="_Toc465848863"/>
      <w:bookmarkStart w:id="1074" w:name="_Toc468876183"/>
      <w:bookmarkStart w:id="1075" w:name="_Toc469487677"/>
      <w:bookmarkStart w:id="1076" w:name="_Toc471979978"/>
      <w:r w:rsidRPr="009F5821">
        <w:rPr>
          <w:szCs w:val="24"/>
        </w:rPr>
        <w:lastRenderedPageBreak/>
        <w:t>Инструкции по заполнению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8510A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7" w:name="_Hlt22846931"/>
      <w:bookmarkStart w:id="1078" w:name="_Ref440361439"/>
      <w:bookmarkStart w:id="1079" w:name="_Ref440361914"/>
      <w:bookmarkStart w:id="1080" w:name="_Ref440361959"/>
      <w:bookmarkStart w:id="1081" w:name="_Toc471979979"/>
      <w:bookmarkStart w:id="1082" w:name="_Ref93264992"/>
      <w:bookmarkStart w:id="1083" w:name="_Ref93265116"/>
      <w:bookmarkStart w:id="1084" w:name="_Toc98253933"/>
      <w:bookmarkStart w:id="1085" w:name="_Toc165173859"/>
      <w:bookmarkStart w:id="1086" w:name="_Toc423423671"/>
      <w:bookmarkEnd w:id="107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8"/>
      <w:bookmarkEnd w:id="1079"/>
      <w:bookmarkEnd w:id="1080"/>
      <w:bookmarkEnd w:id="1081"/>
    </w:p>
    <w:p w:rsidR="00B8118F" w:rsidRPr="009F5821" w:rsidRDefault="00B8118F" w:rsidP="00B8118F">
      <w:pPr>
        <w:pStyle w:val="3"/>
        <w:rPr>
          <w:szCs w:val="24"/>
        </w:rPr>
      </w:pPr>
      <w:bookmarkStart w:id="1087" w:name="_Toc440361383"/>
      <w:bookmarkStart w:id="1088" w:name="_Toc440376138"/>
      <w:bookmarkStart w:id="1089" w:name="_Toc440376265"/>
      <w:bookmarkStart w:id="1090" w:name="_Toc440382523"/>
      <w:bookmarkStart w:id="1091" w:name="_Toc440447193"/>
      <w:bookmarkStart w:id="1092" w:name="_Toc440632354"/>
      <w:bookmarkStart w:id="1093" w:name="_Toc440875126"/>
      <w:bookmarkStart w:id="1094" w:name="_Toc441131113"/>
      <w:bookmarkStart w:id="1095" w:name="_Toc465774636"/>
      <w:bookmarkStart w:id="1096" w:name="_Toc465848865"/>
      <w:bookmarkStart w:id="1097" w:name="_Toc468876185"/>
      <w:bookmarkStart w:id="1098" w:name="_Toc469487679"/>
      <w:bookmarkStart w:id="1099" w:name="_Toc471979980"/>
      <w:r w:rsidRPr="009F5821">
        <w:rPr>
          <w:szCs w:val="24"/>
        </w:rPr>
        <w:t>Форма графика оплаты оказания услуг</w:t>
      </w:r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0" w:name="_Toc440361384"/>
      <w:bookmarkStart w:id="1101" w:name="_Toc440376139"/>
      <w:bookmarkStart w:id="1102" w:name="_Toc440376266"/>
      <w:bookmarkStart w:id="1103" w:name="_Toc440382524"/>
      <w:bookmarkStart w:id="1104" w:name="_Toc440447194"/>
      <w:bookmarkStart w:id="1105" w:name="_Toc440632355"/>
      <w:bookmarkStart w:id="1106" w:name="_Toc440875127"/>
      <w:bookmarkStart w:id="1107" w:name="_Toc441131114"/>
      <w:bookmarkStart w:id="1108" w:name="_Toc465774637"/>
      <w:bookmarkStart w:id="1109" w:name="_Toc465848866"/>
      <w:bookmarkStart w:id="1110" w:name="_Toc468876186"/>
      <w:bookmarkStart w:id="1111" w:name="_Toc469487680"/>
      <w:bookmarkStart w:id="1112" w:name="_Toc471979981"/>
      <w:r w:rsidRPr="009F5821">
        <w:rPr>
          <w:szCs w:val="24"/>
        </w:rPr>
        <w:lastRenderedPageBreak/>
        <w:t>Инструкции по заполнению</w:t>
      </w:r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8510AD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8510AD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8510AD" w:rsidRPr="00303087">
        <w:rPr>
          <w:sz w:val="24"/>
          <w:szCs w:val="24"/>
        </w:rPr>
      </w:r>
      <w:r w:rsidR="008510AD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3" w:name="_Ref440361531"/>
      <w:bookmarkStart w:id="1114" w:name="_Ref440361610"/>
      <w:bookmarkStart w:id="1115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2"/>
      <w:bookmarkEnd w:id="983"/>
      <w:bookmarkEnd w:id="1082"/>
      <w:bookmarkEnd w:id="1083"/>
      <w:bookmarkEnd w:id="1084"/>
      <w:bookmarkEnd w:id="1085"/>
      <w:bookmarkEnd w:id="1086"/>
      <w:bookmarkEnd w:id="1113"/>
      <w:bookmarkEnd w:id="1114"/>
      <w:bookmarkEnd w:id="1115"/>
    </w:p>
    <w:p w:rsidR="004F4D80" w:rsidRPr="009F5821" w:rsidRDefault="004F4D80" w:rsidP="004F4D80">
      <w:pPr>
        <w:pStyle w:val="3"/>
        <w:rPr>
          <w:szCs w:val="24"/>
        </w:rPr>
      </w:pPr>
      <w:bookmarkStart w:id="1116" w:name="_Toc439170685"/>
      <w:bookmarkStart w:id="1117" w:name="_Toc439172787"/>
      <w:bookmarkStart w:id="1118" w:name="_Toc439173231"/>
      <w:bookmarkStart w:id="1119" w:name="_Toc439238227"/>
      <w:bookmarkStart w:id="1120" w:name="_Toc439252775"/>
      <w:bookmarkStart w:id="1121" w:name="_Toc439323749"/>
      <w:bookmarkStart w:id="1122" w:name="_Toc440361386"/>
      <w:bookmarkStart w:id="1123" w:name="_Toc440376141"/>
      <w:bookmarkStart w:id="1124" w:name="_Toc440376268"/>
      <w:bookmarkStart w:id="1125" w:name="_Toc440382526"/>
      <w:bookmarkStart w:id="1126" w:name="_Toc440447196"/>
      <w:bookmarkStart w:id="1127" w:name="_Toc440632357"/>
      <w:bookmarkStart w:id="1128" w:name="_Toc440875129"/>
      <w:bookmarkStart w:id="1129" w:name="_Toc441131116"/>
      <w:bookmarkStart w:id="1130" w:name="_Toc465774639"/>
      <w:bookmarkStart w:id="1131" w:name="_Toc465848868"/>
      <w:bookmarkStart w:id="1132" w:name="_Toc468876188"/>
      <w:bookmarkStart w:id="1133" w:name="_Toc469487682"/>
      <w:bookmarkStart w:id="1134" w:name="_Toc471979983"/>
      <w:bookmarkStart w:id="1135" w:name="_Toc157248186"/>
      <w:bookmarkStart w:id="1136" w:name="_Toc157496555"/>
      <w:bookmarkStart w:id="1137" w:name="_Toc158206094"/>
      <w:bookmarkStart w:id="1138" w:name="_Toc164057779"/>
      <w:bookmarkStart w:id="1139" w:name="_Toc164137129"/>
      <w:bookmarkStart w:id="1140" w:name="_Toc164161289"/>
      <w:bookmarkStart w:id="1141" w:name="_Toc165173860"/>
      <w:r w:rsidRPr="009F5821">
        <w:rPr>
          <w:szCs w:val="24"/>
        </w:rPr>
        <w:t>Форма Протокола разногласий к проекту Договора</w:t>
      </w:r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r w:rsidRPr="009F5821">
        <w:rPr>
          <w:szCs w:val="24"/>
        </w:rPr>
        <w:t xml:space="preserve"> </w:t>
      </w:r>
      <w:bookmarkEnd w:id="1135"/>
      <w:bookmarkEnd w:id="1136"/>
      <w:bookmarkEnd w:id="1137"/>
      <w:bookmarkEnd w:id="1138"/>
      <w:bookmarkEnd w:id="1139"/>
      <w:bookmarkEnd w:id="1140"/>
      <w:bookmarkEnd w:id="11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8510AD">
              <w:fldChar w:fldCharType="begin"/>
            </w:r>
            <w:r w:rsidR="003C1FE1">
              <w:instrText xml:space="preserve"> REF _Ref440272931 \r \h </w:instrText>
            </w:r>
            <w:r w:rsidR="008510AD">
              <w:fldChar w:fldCharType="separate"/>
            </w:r>
            <w:r w:rsidR="00DA443D">
              <w:t>2</w:t>
            </w:r>
            <w:r w:rsidR="008510A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8510AD">
              <w:fldChar w:fldCharType="begin"/>
            </w:r>
            <w:r w:rsidR="003C1FE1">
              <w:instrText xml:space="preserve"> REF _Ref440272931 \r \h </w:instrText>
            </w:r>
            <w:r w:rsidR="008510AD">
              <w:fldChar w:fldCharType="separate"/>
            </w:r>
            <w:r w:rsidR="00DA443D">
              <w:t>2</w:t>
            </w:r>
            <w:r w:rsidR="008510A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2" w:name="_Toc439170686"/>
      <w:bookmarkStart w:id="1143" w:name="_Toc439172788"/>
      <w:bookmarkStart w:id="1144" w:name="_Toc439173232"/>
      <w:bookmarkStart w:id="1145" w:name="_Toc439238228"/>
      <w:bookmarkStart w:id="1146" w:name="_Toc439252776"/>
      <w:bookmarkStart w:id="1147" w:name="_Toc439323750"/>
      <w:bookmarkStart w:id="1148" w:name="_Toc440361387"/>
      <w:bookmarkStart w:id="1149" w:name="_Toc440376142"/>
      <w:bookmarkStart w:id="1150" w:name="_Toc440376269"/>
      <w:bookmarkStart w:id="1151" w:name="_Toc440382527"/>
      <w:bookmarkStart w:id="1152" w:name="_Toc440447197"/>
      <w:bookmarkStart w:id="1153" w:name="_Toc440632358"/>
      <w:bookmarkStart w:id="1154" w:name="_Toc440875130"/>
      <w:bookmarkStart w:id="1155" w:name="_Toc441131117"/>
      <w:bookmarkStart w:id="1156" w:name="_Toc465774640"/>
      <w:bookmarkStart w:id="1157" w:name="_Toc465848869"/>
      <w:bookmarkStart w:id="1158" w:name="_Toc468876189"/>
      <w:bookmarkStart w:id="1159" w:name="_Toc469487683"/>
      <w:bookmarkStart w:id="1160" w:name="_Toc471979984"/>
      <w:r w:rsidRPr="009F5821">
        <w:rPr>
          <w:szCs w:val="24"/>
        </w:rPr>
        <w:t>Инструкции по заполнению</w:t>
      </w:r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8510A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8510A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1" w:name="_Ref55335823"/>
      <w:bookmarkStart w:id="1162" w:name="_Ref55336359"/>
      <w:bookmarkStart w:id="1163" w:name="_Toc57314675"/>
      <w:bookmarkStart w:id="1164" w:name="_Toc69728989"/>
      <w:bookmarkStart w:id="1165" w:name="_Toc98253939"/>
      <w:bookmarkStart w:id="1166" w:name="_Toc165173865"/>
      <w:bookmarkStart w:id="1167" w:name="_Toc423423672"/>
      <w:bookmarkStart w:id="1168" w:name="_Toc471979985"/>
      <w:bookmarkEnd w:id="826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</w:p>
    <w:p w:rsidR="004F4D80" w:rsidRPr="009F5821" w:rsidRDefault="004F4D80" w:rsidP="004F4D80">
      <w:pPr>
        <w:pStyle w:val="3"/>
        <w:rPr>
          <w:szCs w:val="24"/>
        </w:rPr>
      </w:pPr>
      <w:bookmarkStart w:id="1169" w:name="_Toc98253940"/>
      <w:bookmarkStart w:id="1170" w:name="_Toc157248192"/>
      <w:bookmarkStart w:id="1171" w:name="_Toc157496561"/>
      <w:bookmarkStart w:id="1172" w:name="_Toc158206100"/>
      <w:bookmarkStart w:id="1173" w:name="_Toc164057785"/>
      <w:bookmarkStart w:id="1174" w:name="_Toc164137135"/>
      <w:bookmarkStart w:id="1175" w:name="_Toc164161295"/>
      <w:bookmarkStart w:id="1176" w:name="_Toc165173866"/>
      <w:bookmarkStart w:id="1177" w:name="_Toc439170688"/>
      <w:bookmarkStart w:id="1178" w:name="_Toc439172790"/>
      <w:bookmarkStart w:id="1179" w:name="_Toc439173234"/>
      <w:bookmarkStart w:id="1180" w:name="_Toc439238230"/>
      <w:bookmarkStart w:id="1181" w:name="_Toc439252778"/>
      <w:bookmarkStart w:id="1182" w:name="_Ref440272119"/>
      <w:bookmarkStart w:id="1183" w:name="_Toc440361389"/>
      <w:bookmarkStart w:id="1184" w:name="_Ref444170274"/>
      <w:bookmarkStart w:id="1185" w:name="_Toc465774642"/>
      <w:bookmarkStart w:id="1186" w:name="_Toc465848871"/>
      <w:bookmarkStart w:id="1187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8" w:name="_Toc439170689"/>
            <w:bookmarkStart w:id="1189" w:name="_Toc439172791"/>
            <w:bookmarkStart w:id="1190" w:name="_Toc439173235"/>
            <w:bookmarkStart w:id="1191" w:name="_Toc439238231"/>
            <w:bookmarkStart w:id="1192" w:name="_Toc439252779"/>
            <w:bookmarkStart w:id="1193" w:name="_Ref440272147"/>
            <w:bookmarkStart w:id="1194" w:name="_Toc440361390"/>
            <w:bookmarkStart w:id="1195" w:name="_Ref444170284"/>
            <w:bookmarkStart w:id="1196" w:name="_Ref444170359"/>
            <w:bookmarkStart w:id="1197" w:name="_Toc471979987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98" w:name="_Ref491178928"/>
      <w:r w:rsidRPr="009F5821">
        <w:rPr>
          <w:szCs w:val="24"/>
        </w:rPr>
        <w:lastRenderedPageBreak/>
        <w:t xml:space="preserve">Форма </w:t>
      </w:r>
      <w:bookmarkEnd w:id="1188"/>
      <w:bookmarkEnd w:id="1189"/>
      <w:bookmarkEnd w:id="1190"/>
      <w:bookmarkEnd w:id="1191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2"/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C8592E">
        <w:fldChar w:fldCharType="begin"/>
      </w:r>
      <w:r w:rsidR="00C8592E">
        <w:instrText xml:space="preserve"> REF _Ref55336310 \r \h  \*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5.1</w:t>
      </w:r>
      <w:r w:rsidR="00C8592E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8510AD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8510A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C8592E">
        <w:fldChar w:fldCharType="begin"/>
      </w:r>
      <w:r w:rsidR="00C8592E">
        <w:instrText xml:space="preserve"> REF _Ref55336310 \r \h  \* MERGEFORMAT </w:instrText>
      </w:r>
      <w:r w:rsidR="00C8592E">
        <w:fldChar w:fldCharType="separate"/>
      </w:r>
      <w:r w:rsidR="00DA443D" w:rsidRPr="00DA443D">
        <w:rPr>
          <w:sz w:val="24"/>
          <w:szCs w:val="24"/>
        </w:rPr>
        <w:t>5.1</w:t>
      </w:r>
      <w:r w:rsidR="00C8592E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510A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8510AD">
        <w:rPr>
          <w:vertAlign w:val="subscript"/>
        </w:rPr>
      </w:r>
      <w:r w:rsidR="008510AD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8510A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8510A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8510AD">
        <w:rPr>
          <w:vertAlign w:val="subscript"/>
        </w:rPr>
      </w:r>
      <w:r w:rsidR="008510AD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8510A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8"/>
          <w:headerReference w:type="default" r:id="rId59"/>
          <w:footerReference w:type="even" r:id="rId60"/>
          <w:headerReference w:type="first" r:id="rId61"/>
          <w:footerReference w:type="first" r:id="rId62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8510A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8510AD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8510AD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8510AD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8510A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8510A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8510AD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8510AD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92E" w:rsidRDefault="00C8592E">
      <w:pPr>
        <w:spacing w:line="240" w:lineRule="auto"/>
      </w:pPr>
      <w:r>
        <w:separator/>
      </w:r>
    </w:p>
  </w:endnote>
  <w:endnote w:type="continuationSeparator" w:id="0">
    <w:p w:rsidR="00C8592E" w:rsidRDefault="00C8592E">
      <w:pPr>
        <w:spacing w:line="240" w:lineRule="auto"/>
      </w:pPr>
      <w:r>
        <w:continuationSeparator/>
      </w:r>
    </w:p>
  </w:endnote>
  <w:endnote w:id="1">
    <w:p w:rsidR="008D108C" w:rsidRDefault="008D108C" w:rsidP="00AC3208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510AD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108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108C" w:rsidRDefault="008D108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FA0376" w:rsidRDefault="008D108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8510AD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8510AD" w:rsidRPr="00FA0376">
      <w:rPr>
        <w:sz w:val="16"/>
        <w:szCs w:val="16"/>
        <w:lang w:eastAsia="ru-RU"/>
      </w:rPr>
      <w:fldChar w:fldCharType="separate"/>
    </w:r>
    <w:r w:rsidR="0035083F">
      <w:rPr>
        <w:noProof/>
        <w:sz w:val="16"/>
        <w:szCs w:val="16"/>
        <w:lang w:eastAsia="ru-RU"/>
      </w:rPr>
      <w:t>4</w:t>
    </w:r>
    <w:r w:rsidR="008510AD" w:rsidRPr="00FA0376">
      <w:rPr>
        <w:sz w:val="16"/>
        <w:szCs w:val="16"/>
        <w:lang w:eastAsia="ru-RU"/>
      </w:rPr>
      <w:fldChar w:fldCharType="end"/>
    </w:r>
  </w:p>
  <w:p w:rsidR="008D108C" w:rsidRPr="00EE0539" w:rsidRDefault="008D108C" w:rsidP="008D1691">
    <w:pPr>
      <w:spacing w:line="264" w:lineRule="auto"/>
      <w:ind w:firstLine="0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8D1691">
      <w:rPr>
        <w:sz w:val="18"/>
        <w:szCs w:val="18"/>
      </w:rPr>
      <w:t xml:space="preserve">Договоров </w:t>
    </w:r>
    <w:r w:rsidR="008D1691" w:rsidRPr="008D1691">
      <w:rPr>
        <w:sz w:val="18"/>
        <w:szCs w:val="18"/>
      </w:rPr>
      <w:t>на оказание услуг по ремонту и техническое обслуживания комплекса автоматизированной навигационно-диспетчерской системы для управления транспортом на базе ГЛОНАСС (</w:t>
    </w:r>
    <w:proofErr w:type="spellStart"/>
    <w:r w:rsidR="008D1691" w:rsidRPr="008D1691">
      <w:rPr>
        <w:sz w:val="18"/>
        <w:szCs w:val="18"/>
      </w:rPr>
      <w:t>Автотрекер</w:t>
    </w:r>
    <w:proofErr w:type="spellEnd"/>
    <w:r w:rsidR="008D1691" w:rsidRPr="008D1691">
      <w:rPr>
        <w:sz w:val="18"/>
        <w:szCs w:val="18"/>
      </w:rPr>
      <w:t>) для нужд ПАО «МРСК Центра» (филиала «Курскэнерго»)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92E" w:rsidRDefault="00C8592E">
      <w:pPr>
        <w:spacing w:line="240" w:lineRule="auto"/>
      </w:pPr>
      <w:r>
        <w:separator/>
      </w:r>
    </w:p>
  </w:footnote>
  <w:footnote w:type="continuationSeparator" w:id="0">
    <w:p w:rsidR="00C8592E" w:rsidRDefault="00C8592E">
      <w:pPr>
        <w:spacing w:line="240" w:lineRule="auto"/>
      </w:pPr>
      <w:r>
        <w:continuationSeparator/>
      </w:r>
    </w:p>
  </w:footnote>
  <w:footnote w:id="1">
    <w:p w:rsidR="008D108C" w:rsidRPr="00B36685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D108C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D108C" w:rsidRDefault="008D108C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D108C" w:rsidRDefault="008D108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930031" w:rsidRDefault="008D108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58F8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83F"/>
    <w:rsid w:val="0035097E"/>
    <w:rsid w:val="0035257A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4B8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1B04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961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358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A4AF0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64C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0FCF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B5AC7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236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62D"/>
    <w:rsid w:val="008A61E3"/>
    <w:rsid w:val="008A6DE8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1691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670AE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3DFD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2D69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BF533A"/>
    <w:rsid w:val="00C00B95"/>
    <w:rsid w:val="00C04FF9"/>
    <w:rsid w:val="00C05396"/>
    <w:rsid w:val="00C05EF6"/>
    <w:rsid w:val="00C1137B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92E"/>
    <w:rsid w:val="00C85C4D"/>
    <w:rsid w:val="00C865CB"/>
    <w:rsid w:val="00C86793"/>
    <w:rsid w:val="00C87A34"/>
    <w:rsid w:val="00C91402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5C9D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37BC8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76368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2CFB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0F76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2186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aliases w:val="Основной текст Знак Знак1, Знак Знак,Основной текст Знак Знак Знак Знак Знак Знак,Основной текст Знак Знак, Знак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aliases w:val="Основной текст Знак Знак1 Знак, Знак Знак Знак,Основной текст Знак Знак Знак Знак Знак Знак Знак,Основной текст Знак Знак Знак, Знак Знак1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gorbylev.av@mrsk-1.ru" TargetMode="External"/><Relationship Id="rId26" Type="http://schemas.openxmlformats.org/officeDocument/2006/relationships/header" Target="header6.xml"/><Relationship Id="rId39" Type="http://schemas.openxmlformats.org/officeDocument/2006/relationships/oleObject" Target="embeddings/oleObject1.bin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image" Target="media/image4.wmf"/><Relationship Id="rId47" Type="http://schemas.openxmlformats.org/officeDocument/2006/relationships/header" Target="header12.xml"/><Relationship Id="rId50" Type="http://schemas.openxmlformats.org/officeDocument/2006/relationships/hyperlink" Target="mailto:doverie@mrsk-1.ru" TargetMode="Externa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oleObject" Target="embeddings/oleObject2.bin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gorbylev.av@mrsk-1.ru" TargetMode="External"/><Relationship Id="rId40" Type="http://schemas.openxmlformats.org/officeDocument/2006/relationships/image" Target="media/image3.wmf"/><Relationship Id="rId45" Type="http://schemas.openxmlformats.org/officeDocument/2006/relationships/header" Target="header11.xml"/><Relationship Id="rId53" Type="http://schemas.openxmlformats.org/officeDocument/2006/relationships/hyperlink" Target="consultantplus://offline/ref=86C855FF9931DA9E8282C60C4DADA77D6E3EFB01C62B67668DFC4D0EA1y5xAN" TargetMode="External"/><Relationship Id="rId58" Type="http://schemas.openxmlformats.org/officeDocument/2006/relationships/header" Target="header1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http://www.b2b-mrsk.ru/market/view.html?id=703201" TargetMode="External"/><Relationship Id="rId49" Type="http://schemas.openxmlformats.org/officeDocument/2006/relationships/hyperlink" Target="http://www.rosseti.ru/about/contacts/opinion/" TargetMode="External"/><Relationship Id="rId57" Type="http://schemas.openxmlformats.org/officeDocument/2006/relationships/hyperlink" Target="consultantplus://offline/ref=86C855FF9931DA9E8282C60C4DADA77D6D37F30BC92667668DFC4D0EA1y5xAN" TargetMode="External"/><Relationship Id="rId61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gorbylev.av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0.xml"/><Relationship Id="rId52" Type="http://schemas.openxmlformats.org/officeDocument/2006/relationships/hyperlink" Target="consultantplus://offline/ref=86C855FF9931DA9E8282C60C4DADA77D6E3FF20BC62667668DFC4D0EA1y5xAN" TargetMode="External"/><Relationship Id="rId60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oleObject" Target="embeddings/oleObject3.bin"/><Relationship Id="rId48" Type="http://schemas.openxmlformats.org/officeDocument/2006/relationships/footer" Target="footer9.xml"/><Relationship Id="rId56" Type="http://schemas.openxmlformats.org/officeDocument/2006/relationships/hyperlink" Target="consultantplus://offline/ref=86C855FF9931DA9E8282C60C4DADA77D6E3EF501C72B67668DFC4D0EA1y5xAN" TargetMode="External"/><Relationship Id="rId64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footer" Target="footer10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image" Target="media/image2.wmf"/><Relationship Id="rId46" Type="http://schemas.openxmlformats.org/officeDocument/2006/relationships/footer" Target="footer8.xml"/><Relationship Id="rId59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5CC55-D2EA-452B-9461-FA00F5461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90</Pages>
  <Words>27230</Words>
  <Characters>155211</Characters>
  <Application>Microsoft Office Word</Application>
  <DocSecurity>0</DocSecurity>
  <Lines>1293</Lines>
  <Paragraphs>364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182077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gorbylev.av</cp:lastModifiedBy>
  <cp:revision>176</cp:revision>
  <cp:lastPrinted>2015-12-29T14:27:00Z</cp:lastPrinted>
  <dcterms:created xsi:type="dcterms:W3CDTF">2016-01-13T12:36:00Z</dcterms:created>
  <dcterms:modified xsi:type="dcterms:W3CDTF">2017-08-24T12:35:00Z</dcterms:modified>
</cp:coreProperties>
</file>