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7A2671"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D080F" w:rsidRPr="00881784" w:rsidRDefault="002D080F"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2D080F" w:rsidRPr="00881784" w:rsidRDefault="002D080F"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2D080F" w:rsidRPr="00881784" w:rsidRDefault="002D080F"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2D080F" w:rsidRPr="00881784" w:rsidRDefault="002D080F"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2D080F" w:rsidRDefault="002D080F" w:rsidP="005E428B">
                  <w:pPr>
                    <w:spacing w:line="240" w:lineRule="auto"/>
                    <w:ind w:right="-23"/>
                    <w:rPr>
                      <w:rFonts w:ascii="Helios" w:hAnsi="Helios"/>
                      <w:sz w:val="14"/>
                      <w:szCs w:val="14"/>
                    </w:rPr>
                  </w:pPr>
                  <w:r w:rsidRPr="00881784">
                    <w:rPr>
                      <w:rFonts w:ascii="Helios" w:hAnsi="Helios"/>
                      <w:sz w:val="14"/>
                      <w:szCs w:val="14"/>
                    </w:rPr>
                    <w:t>тел.: +7 (495) 747-92-92,</w:t>
                  </w:r>
                </w:p>
                <w:p w:rsidR="002D080F" w:rsidRPr="00881784" w:rsidRDefault="002D080F"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2D080F" w:rsidRDefault="002D080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2D080F" w:rsidRDefault="002D080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2D080F" w:rsidRPr="00881784" w:rsidRDefault="002D080F"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2D080F" w:rsidRPr="005F2981" w:rsidRDefault="002D080F"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616D88" w:rsidRDefault="00616D88" w:rsidP="00616D88">
      <w:pPr>
        <w:ind w:left="7088"/>
        <w:jc w:val="center"/>
        <w:rPr>
          <w:sz w:val="24"/>
          <w:szCs w:val="24"/>
        </w:rPr>
      </w:pPr>
      <w:r>
        <w:rPr>
          <w:sz w:val="24"/>
          <w:szCs w:val="24"/>
        </w:rPr>
        <w:t>УТВЕРЖДАЮ:</w:t>
      </w:r>
    </w:p>
    <w:p w:rsidR="00616D88" w:rsidRDefault="00616D88" w:rsidP="00616D88">
      <w:pPr>
        <w:spacing w:line="240" w:lineRule="auto"/>
        <w:jc w:val="right"/>
        <w:rPr>
          <w:sz w:val="24"/>
          <w:szCs w:val="24"/>
        </w:rPr>
      </w:pPr>
      <w:r>
        <w:rPr>
          <w:sz w:val="24"/>
          <w:szCs w:val="24"/>
        </w:rPr>
        <w:t>Председатель закупочной комиссии –</w:t>
      </w:r>
    </w:p>
    <w:p w:rsidR="00616D88" w:rsidRDefault="00616D88" w:rsidP="00616D88">
      <w:pPr>
        <w:spacing w:line="240" w:lineRule="auto"/>
        <w:jc w:val="right"/>
        <w:rPr>
          <w:sz w:val="24"/>
          <w:szCs w:val="24"/>
        </w:rPr>
      </w:pPr>
      <w:r>
        <w:rPr>
          <w:sz w:val="24"/>
          <w:szCs w:val="24"/>
        </w:rPr>
        <w:t>начальник Управления логистики и МТО</w:t>
      </w:r>
    </w:p>
    <w:p w:rsidR="00616D88" w:rsidRDefault="00616D88" w:rsidP="00616D88">
      <w:pPr>
        <w:spacing w:line="240" w:lineRule="auto"/>
        <w:jc w:val="right"/>
        <w:rPr>
          <w:sz w:val="24"/>
          <w:szCs w:val="24"/>
        </w:rPr>
      </w:pPr>
      <w:r>
        <w:rPr>
          <w:sz w:val="24"/>
          <w:szCs w:val="24"/>
        </w:rPr>
        <w:t xml:space="preserve">                                                                     филиала ПАО «МРСК Центра» -</w:t>
      </w:r>
    </w:p>
    <w:p w:rsidR="00616D88" w:rsidRDefault="00616D88" w:rsidP="00616D88">
      <w:pPr>
        <w:spacing w:line="240" w:lineRule="auto"/>
        <w:jc w:val="right"/>
        <w:rPr>
          <w:sz w:val="24"/>
          <w:szCs w:val="24"/>
        </w:rPr>
      </w:pPr>
      <w:r>
        <w:rPr>
          <w:sz w:val="24"/>
          <w:szCs w:val="24"/>
        </w:rPr>
        <w:t xml:space="preserve"> «Костромаэнерго»</w:t>
      </w:r>
    </w:p>
    <w:p w:rsidR="00616D88" w:rsidRDefault="00616D88" w:rsidP="00616D88">
      <w:pPr>
        <w:jc w:val="right"/>
        <w:rPr>
          <w:sz w:val="24"/>
          <w:szCs w:val="24"/>
        </w:rPr>
      </w:pPr>
    </w:p>
    <w:p w:rsidR="00616D88" w:rsidRDefault="00616D88" w:rsidP="00616D88">
      <w:pPr>
        <w:jc w:val="right"/>
        <w:rPr>
          <w:sz w:val="24"/>
          <w:szCs w:val="24"/>
        </w:rPr>
      </w:pPr>
      <w:r>
        <w:rPr>
          <w:sz w:val="24"/>
          <w:szCs w:val="24"/>
        </w:rPr>
        <w:t>____________ А.Н. Алешков</w:t>
      </w:r>
    </w:p>
    <w:p w:rsidR="00616D88" w:rsidRDefault="00616D88" w:rsidP="00616D88">
      <w:pPr>
        <w:spacing w:line="240" w:lineRule="auto"/>
        <w:jc w:val="right"/>
        <w:rPr>
          <w:sz w:val="24"/>
          <w:szCs w:val="24"/>
        </w:rPr>
      </w:pPr>
      <w:r>
        <w:rPr>
          <w:sz w:val="24"/>
          <w:szCs w:val="24"/>
        </w:rPr>
        <w:t xml:space="preserve"> «___» ____________ 2017г.</w:t>
      </w:r>
    </w:p>
    <w:p w:rsidR="00616D88" w:rsidRDefault="00616D88" w:rsidP="007556FF">
      <w:pPr>
        <w:ind w:left="5670" w:firstLine="0"/>
        <w:jc w:val="center"/>
        <w:rPr>
          <w:sz w:val="24"/>
          <w:szCs w:val="24"/>
        </w:rPr>
      </w:pP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3E0737">
        <w:rPr>
          <w:b/>
          <w:sz w:val="24"/>
          <w:szCs w:val="24"/>
        </w:rPr>
        <w:t xml:space="preserve">на право заключения </w:t>
      </w:r>
      <w:r w:rsidR="007556FF" w:rsidRPr="003E0737">
        <w:rPr>
          <w:b/>
          <w:sz w:val="24"/>
          <w:szCs w:val="24"/>
        </w:rPr>
        <w:t>Договор</w:t>
      </w:r>
      <w:r w:rsidR="003E0737" w:rsidRPr="003E0737">
        <w:rPr>
          <w:b/>
          <w:sz w:val="24"/>
          <w:szCs w:val="24"/>
        </w:rPr>
        <w:t xml:space="preserve">а </w:t>
      </w:r>
      <w:r w:rsidR="007556FF" w:rsidRPr="003E0737">
        <w:rPr>
          <w:b/>
          <w:sz w:val="24"/>
          <w:szCs w:val="24"/>
        </w:rPr>
        <w:t xml:space="preserve">на поставку </w:t>
      </w:r>
      <w:r w:rsidR="003E0737" w:rsidRPr="003E0737">
        <w:rPr>
          <w:b/>
          <w:sz w:val="24"/>
          <w:szCs w:val="24"/>
        </w:rPr>
        <w:t xml:space="preserve">вводов 35-110кВ </w:t>
      </w:r>
      <w:r w:rsidR="007556FF" w:rsidRPr="003E0737">
        <w:rPr>
          <w:b/>
          <w:sz w:val="24"/>
          <w:szCs w:val="24"/>
        </w:rPr>
        <w:t>для нужд ПАО «МРСК Центра» (филиал</w:t>
      </w:r>
      <w:r w:rsidR="003E0737" w:rsidRPr="003E0737">
        <w:rPr>
          <w:b/>
          <w:sz w:val="24"/>
          <w:szCs w:val="24"/>
        </w:rPr>
        <w:t xml:space="preserve">а </w:t>
      </w:r>
      <w:r w:rsidR="007556FF" w:rsidRPr="003E0737">
        <w:rPr>
          <w:b/>
          <w:sz w:val="24"/>
          <w:szCs w:val="24"/>
        </w:rPr>
        <w:t>«Костромаэнерго»)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616D88" w:rsidRDefault="00616D88" w:rsidP="00E71A48">
      <w:pPr>
        <w:spacing w:line="264" w:lineRule="auto"/>
        <w:ind w:firstLine="0"/>
        <w:jc w:val="center"/>
        <w:rPr>
          <w:b/>
          <w:sz w:val="24"/>
          <w:szCs w:val="24"/>
        </w:rPr>
      </w:pPr>
    </w:p>
    <w:p w:rsidR="00616D88" w:rsidRDefault="00616D88" w:rsidP="00E71A48">
      <w:pPr>
        <w:spacing w:line="264" w:lineRule="auto"/>
        <w:ind w:firstLine="0"/>
        <w:jc w:val="center"/>
        <w:rPr>
          <w:b/>
          <w:sz w:val="24"/>
          <w:szCs w:val="24"/>
        </w:rPr>
      </w:pPr>
    </w:p>
    <w:p w:rsidR="00616D88" w:rsidRDefault="00616D88" w:rsidP="00E71A48">
      <w:pPr>
        <w:spacing w:line="264" w:lineRule="auto"/>
        <w:ind w:firstLine="0"/>
        <w:jc w:val="center"/>
        <w:rPr>
          <w:b/>
          <w:sz w:val="24"/>
          <w:szCs w:val="24"/>
        </w:rPr>
      </w:pPr>
    </w:p>
    <w:p w:rsidR="00616D88" w:rsidRPr="00D053CF" w:rsidRDefault="00616D88"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г.</w:t>
      </w:r>
      <w:r w:rsidR="00616D88">
        <w:rPr>
          <w:sz w:val="24"/>
          <w:szCs w:val="24"/>
        </w:rPr>
        <w:t>Кострома</w:t>
      </w:r>
      <w:r w:rsidR="00616D88" w:rsidRPr="00D053CF">
        <w:rPr>
          <w:sz w:val="24"/>
          <w:szCs w:val="24"/>
        </w:rPr>
        <w:t xml:space="preserve"> </w:t>
      </w:r>
      <w:r w:rsidRPr="00D053CF">
        <w:rPr>
          <w:sz w:val="24"/>
          <w:szCs w:val="24"/>
        </w:rPr>
        <w:br/>
        <w:t>201</w:t>
      </w:r>
      <w:r w:rsidR="00773E05">
        <w:rPr>
          <w:sz w:val="24"/>
          <w:szCs w:val="24"/>
        </w:rPr>
        <w:t>7</w:t>
      </w:r>
      <w:r w:rsidRPr="00D053CF">
        <w:rPr>
          <w:sz w:val="24"/>
          <w:szCs w:val="24"/>
        </w:rPr>
        <w:t>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003A0">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7003A0">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7003A0">
        <w:rPr>
          <w:noProof/>
        </w:rPr>
        <w:t>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7003A0">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7003A0">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7003A0">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EF5AA8">
        <w:rPr>
          <w:noProof/>
        </w:rPr>
        <w:fldChar w:fldCharType="begin"/>
      </w:r>
      <w:r>
        <w:rPr>
          <w:noProof/>
        </w:rPr>
        <w:instrText xml:space="preserve"> PAGEREF _Toc472416829 \h </w:instrText>
      </w:r>
      <w:r w:rsidR="00EF5AA8">
        <w:rPr>
          <w:noProof/>
        </w:rPr>
      </w:r>
      <w:r w:rsidR="00EF5AA8">
        <w:rPr>
          <w:noProof/>
        </w:rPr>
        <w:fldChar w:fldCharType="separate"/>
      </w:r>
      <w:r w:rsidR="007003A0">
        <w:rPr>
          <w:noProof/>
        </w:rPr>
        <w:t>9</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7003A0">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7003A0">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7003A0">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w:t>
      </w:r>
      <w:bookmarkStart w:id="6" w:name="_GoBack"/>
      <w:bookmarkEnd w:id="6"/>
      <w:r w:rsidRPr="0091178C">
        <w:rPr>
          <w:bCs w:val="0"/>
          <w:noProof/>
        </w:rPr>
        <w:t>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7003A0">
        <w:rPr>
          <w:noProof/>
        </w:rPr>
        <w:t>12</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7003A0">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7003A0">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7003A0">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7003A0">
        <w:rPr>
          <w:noProof/>
        </w:rPr>
        <w:t>14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7003A0">
        <w:rPr>
          <w:noProof/>
        </w:rPr>
        <w:t>23</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7003A0">
        <w:rPr>
          <w:noProof/>
        </w:rPr>
        <w:t>24</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7003A0">
        <w:rPr>
          <w:noProof/>
        </w:rPr>
        <w:t>24</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7003A0">
        <w:rPr>
          <w:noProof/>
        </w:rPr>
        <w:t>26</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7003A0">
        <w:rPr>
          <w:noProof/>
        </w:rPr>
        <w:t>27</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7003A0">
        <w:rPr>
          <w:noProof/>
        </w:rPr>
        <w:t>29</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7003A0">
        <w:rPr>
          <w:noProof/>
        </w:rPr>
        <w:t>30</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7003A0">
        <w:rPr>
          <w:noProof/>
        </w:rPr>
        <w:t>30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7003A0">
        <w:rPr>
          <w:noProof/>
        </w:rPr>
        <w:t>31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7003A0">
        <w:rPr>
          <w:noProof/>
        </w:rPr>
        <w:t>33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7003A0">
        <w:rPr>
          <w:noProof/>
        </w:rPr>
        <w:t>33</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7003A0">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7003A0">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7003A0">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7003A0">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7003A0">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7003A0">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7003A0">
        <w:rPr>
          <w:noProof/>
        </w:rPr>
        <w:t>36</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7003A0">
        <w:rPr>
          <w:noProof/>
        </w:rPr>
        <w:t>37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7003A0">
        <w:rPr>
          <w:noProof/>
        </w:rPr>
        <w:t>37</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7003A0">
        <w:rPr>
          <w:noProof/>
        </w:rPr>
        <w:t>41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7003A0">
        <w:rPr>
          <w:noProof/>
        </w:rPr>
        <w:t>43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7003A0">
        <w:rPr>
          <w:noProof/>
        </w:rPr>
        <w:t>47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7003A0">
        <w:rPr>
          <w:noProof/>
        </w:rPr>
        <w:t>49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7003A0">
        <w:rPr>
          <w:noProof/>
        </w:rPr>
        <w:t>51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7003A0">
        <w:rPr>
          <w:noProof/>
        </w:rPr>
        <w:t>53</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7003A0">
        <w:rPr>
          <w:noProof/>
        </w:rPr>
        <w:t>54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7003A0">
        <w:rPr>
          <w:noProof/>
        </w:rPr>
        <w:t>60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7003A0">
        <w:rPr>
          <w:noProof/>
        </w:rPr>
        <w:t>63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7003A0">
        <w:rPr>
          <w:noProof/>
        </w:rPr>
        <w:t>67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7003A0">
        <w:rPr>
          <w:noProof/>
        </w:rPr>
        <w:t>69</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72416823"/>
      <w:bookmarkEnd w:id="7"/>
      <w:r w:rsidRPr="00D053CF">
        <w:rPr>
          <w:szCs w:val="24"/>
        </w:rPr>
        <w:lastRenderedPageBreak/>
        <w:t>Общие положения</w:t>
      </w:r>
      <w:bookmarkEnd w:id="8"/>
    </w:p>
    <w:p w:rsidR="00717F60" w:rsidRPr="00D053CF" w:rsidRDefault="00717F60" w:rsidP="00E71A48">
      <w:pPr>
        <w:pStyle w:val="2"/>
        <w:tabs>
          <w:tab w:val="clear" w:pos="1700"/>
          <w:tab w:val="left" w:pos="567"/>
        </w:tabs>
        <w:spacing w:line="264" w:lineRule="auto"/>
      </w:pPr>
      <w:bookmarkStart w:id="9" w:name="__RefHeading__393_1298132286"/>
      <w:bookmarkStart w:id="10" w:name="_Toc472416824"/>
      <w:bookmarkEnd w:id="9"/>
      <w:r w:rsidRPr="00D053CF">
        <w:t>Общие сведения о процедуре запроса предложений</w:t>
      </w:r>
      <w:bookmarkEnd w:id="10"/>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D053CF">
        <w:rPr>
          <w:iCs/>
          <w:sz w:val="24"/>
          <w:szCs w:val="24"/>
        </w:rPr>
        <w:t xml:space="preserve">Заказчик, являющийся Организатором запроса предложений </w:t>
      </w:r>
      <w:r w:rsidR="007556FF" w:rsidRPr="00D053CF">
        <w:rPr>
          <w:iCs/>
          <w:sz w:val="24"/>
          <w:szCs w:val="24"/>
        </w:rPr>
        <w:t>– ПАО «МРСК Центра» (далее – Заказчик или Организатор)</w:t>
      </w:r>
      <w:r w:rsidRPr="00D053CF">
        <w:rPr>
          <w:iCs/>
          <w:sz w:val="24"/>
          <w:szCs w:val="24"/>
        </w:rPr>
        <w:t xml:space="preserve"> (почтовый адрес:</w:t>
      </w:r>
      <w:proofErr w:type="gramEnd"/>
      <w:r w:rsidR="007556FF" w:rsidRPr="00D053CF">
        <w:rPr>
          <w:iCs/>
          <w:sz w:val="24"/>
          <w:szCs w:val="24"/>
        </w:rPr>
        <w:t xml:space="preserve"> </w:t>
      </w:r>
      <w:proofErr w:type="gramStart"/>
      <w:r w:rsidR="007556FF" w:rsidRPr="00D053CF">
        <w:rPr>
          <w:iCs/>
          <w:sz w:val="24"/>
          <w:szCs w:val="24"/>
        </w:rPr>
        <w:t>РФ, 127018, г. Москва, ул. 2-я Ямская, 4</w:t>
      </w:r>
      <w:r w:rsidR="00EC1043" w:rsidRPr="00D053CF">
        <w:rPr>
          <w:iCs/>
          <w:sz w:val="24"/>
          <w:szCs w:val="24"/>
        </w:rPr>
        <w:t>, с</w:t>
      </w:r>
      <w:r w:rsidRPr="00D053CF">
        <w:rPr>
          <w:iCs/>
          <w:sz w:val="24"/>
          <w:szCs w:val="24"/>
        </w:rPr>
        <w:t>екретарь Закупочной комиссии</w:t>
      </w:r>
      <w:r w:rsidR="007D1CD2">
        <w:rPr>
          <w:iCs/>
          <w:sz w:val="24"/>
          <w:szCs w:val="24"/>
        </w:rPr>
        <w:t xml:space="preserve"> и ответственное лицо </w:t>
      </w:r>
      <w:r w:rsidRPr="00D053CF">
        <w:rPr>
          <w:iCs/>
          <w:sz w:val="24"/>
          <w:szCs w:val="24"/>
        </w:rPr>
        <w:t xml:space="preserve">– </w:t>
      </w:r>
      <w:r w:rsidR="009E41D3">
        <w:rPr>
          <w:iCs/>
          <w:sz w:val="24"/>
          <w:szCs w:val="24"/>
        </w:rPr>
        <w:t xml:space="preserve">специалист 2 категории </w:t>
      </w:r>
      <w:r w:rsidR="009E41D3" w:rsidRPr="00D76CBD">
        <w:rPr>
          <w:sz w:val="24"/>
          <w:szCs w:val="24"/>
        </w:rPr>
        <w:t>отдела закупочной деятельности филиала ПАО «МРСК Центра» - «Костромаэнерго»</w:t>
      </w:r>
      <w:r w:rsidR="009E41D3">
        <w:rPr>
          <w:sz w:val="24"/>
          <w:szCs w:val="24"/>
        </w:rPr>
        <w:t xml:space="preserve"> Горшков А.П.</w:t>
      </w:r>
      <w:r w:rsidR="009E41D3" w:rsidRPr="00702B2C">
        <w:rPr>
          <w:iCs/>
          <w:sz w:val="24"/>
          <w:szCs w:val="24"/>
        </w:rPr>
        <w:t>, контактны</w:t>
      </w:r>
      <w:r w:rsidR="009E41D3">
        <w:rPr>
          <w:iCs/>
          <w:sz w:val="24"/>
          <w:szCs w:val="24"/>
        </w:rPr>
        <w:t>й</w:t>
      </w:r>
      <w:r w:rsidR="009E41D3" w:rsidRPr="00702B2C">
        <w:rPr>
          <w:iCs/>
          <w:sz w:val="24"/>
          <w:szCs w:val="24"/>
        </w:rPr>
        <w:t xml:space="preserve"> телефон: (49</w:t>
      </w:r>
      <w:r w:rsidR="009E41D3">
        <w:rPr>
          <w:iCs/>
          <w:sz w:val="24"/>
          <w:szCs w:val="24"/>
        </w:rPr>
        <w:t>42</w:t>
      </w:r>
      <w:r w:rsidR="009E41D3" w:rsidRPr="00702B2C">
        <w:rPr>
          <w:iCs/>
          <w:sz w:val="24"/>
          <w:szCs w:val="24"/>
        </w:rPr>
        <w:t xml:space="preserve">) </w:t>
      </w:r>
      <w:r w:rsidR="009E41D3">
        <w:rPr>
          <w:iCs/>
          <w:sz w:val="24"/>
          <w:szCs w:val="24"/>
        </w:rPr>
        <w:t>396-028</w:t>
      </w:r>
      <w:r w:rsidR="009E41D3" w:rsidRPr="00702B2C">
        <w:rPr>
          <w:iCs/>
          <w:sz w:val="24"/>
          <w:szCs w:val="24"/>
        </w:rPr>
        <w:t xml:space="preserve">, </w:t>
      </w:r>
      <w:r w:rsidR="009E41D3" w:rsidRPr="00702B2C">
        <w:rPr>
          <w:sz w:val="24"/>
          <w:szCs w:val="24"/>
        </w:rPr>
        <w:t xml:space="preserve">адрес электронной почты: </w:t>
      </w:r>
      <w:hyperlink r:id="rId18" w:history="1">
        <w:r w:rsidR="009E41D3" w:rsidRPr="00F44E23">
          <w:rPr>
            <w:rStyle w:val="a7"/>
            <w:sz w:val="24"/>
            <w:szCs w:val="24"/>
            <w:lang w:val="en-US"/>
          </w:rPr>
          <w:t>gorshkov</w:t>
        </w:r>
        <w:r w:rsidR="009E41D3" w:rsidRPr="00F44E23">
          <w:rPr>
            <w:rStyle w:val="a7"/>
            <w:sz w:val="24"/>
            <w:szCs w:val="24"/>
          </w:rPr>
          <w:t>.</w:t>
        </w:r>
        <w:r w:rsidR="009E41D3" w:rsidRPr="00F44E23">
          <w:rPr>
            <w:rStyle w:val="a7"/>
            <w:sz w:val="24"/>
            <w:szCs w:val="24"/>
            <w:lang w:val="en-US"/>
          </w:rPr>
          <w:t>ap</w:t>
        </w:r>
        <w:r w:rsidR="009E41D3" w:rsidRPr="00F44E23">
          <w:rPr>
            <w:rStyle w:val="a7"/>
            <w:sz w:val="24"/>
            <w:szCs w:val="24"/>
          </w:rPr>
          <w:t>@mrsk-1.ru</w:t>
        </w:r>
      </w:hyperlink>
      <w:r w:rsidR="001C5193">
        <w:rPr>
          <w:sz w:val="24"/>
          <w:szCs w:val="24"/>
        </w:rPr>
        <w:t>)</w:t>
      </w:r>
      <w:r w:rsidR="001C5193">
        <w:rPr>
          <w:rStyle w:val="a7"/>
          <w:color w:val="auto"/>
        </w:rPr>
        <w:t>.</w:t>
      </w:r>
      <w:proofErr w:type="gramEnd"/>
      <w:r w:rsidR="001C5193">
        <w:rPr>
          <w:iCs/>
          <w:sz w:val="24"/>
          <w:szCs w:val="24"/>
        </w:rPr>
        <w:t xml:space="preserve"> </w:t>
      </w:r>
      <w:proofErr w:type="gramStart"/>
      <w:r w:rsidR="001C5193">
        <w:rPr>
          <w:iCs/>
          <w:sz w:val="24"/>
          <w:szCs w:val="24"/>
        </w:rPr>
        <w:t>И</w:t>
      </w:r>
      <w:r w:rsidR="004B5EB3" w:rsidRPr="00D053CF">
        <w:rPr>
          <w:iCs/>
          <w:sz w:val="24"/>
          <w:szCs w:val="24"/>
        </w:rPr>
        <w:t>звещени</w:t>
      </w:r>
      <w:r w:rsidRPr="00D053CF">
        <w:rPr>
          <w:iCs/>
          <w:sz w:val="24"/>
          <w:szCs w:val="24"/>
        </w:rPr>
        <w:t>ем</w:t>
      </w:r>
      <w:r w:rsidRPr="00D053CF">
        <w:rPr>
          <w:sz w:val="24"/>
          <w:szCs w:val="24"/>
        </w:rPr>
        <w:t xml:space="preserve"> о проведении </w:t>
      </w:r>
      <w:r w:rsidRPr="00D053CF">
        <w:rPr>
          <w:iCs/>
          <w:sz w:val="24"/>
          <w:szCs w:val="24"/>
        </w:rPr>
        <w:t>запроса предложений</w:t>
      </w:r>
      <w:r w:rsidRPr="00D053CF">
        <w:rPr>
          <w:sz w:val="24"/>
          <w:szCs w:val="24"/>
        </w:rPr>
        <w:t xml:space="preserve">, </w:t>
      </w:r>
      <w:r w:rsidRPr="001C5193">
        <w:rPr>
          <w:sz w:val="24"/>
          <w:szCs w:val="24"/>
        </w:rPr>
        <w:t xml:space="preserve">опубликованным </w:t>
      </w:r>
      <w:r w:rsidRPr="001C5193">
        <w:rPr>
          <w:b/>
          <w:sz w:val="24"/>
          <w:szCs w:val="24"/>
        </w:rPr>
        <w:t>«</w:t>
      </w:r>
      <w:r w:rsidR="008A7D65">
        <w:rPr>
          <w:b/>
          <w:sz w:val="24"/>
          <w:szCs w:val="24"/>
        </w:rPr>
        <w:t>26</w:t>
      </w:r>
      <w:r w:rsidRPr="001C5193">
        <w:rPr>
          <w:b/>
          <w:sz w:val="24"/>
          <w:szCs w:val="24"/>
        </w:rPr>
        <w:t xml:space="preserve">» </w:t>
      </w:r>
      <w:r w:rsidR="001C5193" w:rsidRPr="001C5193">
        <w:rPr>
          <w:b/>
          <w:sz w:val="24"/>
          <w:szCs w:val="24"/>
        </w:rPr>
        <w:t>июля</w:t>
      </w:r>
      <w:r w:rsidRPr="001C5193">
        <w:rPr>
          <w:b/>
          <w:sz w:val="24"/>
          <w:szCs w:val="24"/>
        </w:rPr>
        <w:t xml:space="preserve"> 20</w:t>
      </w:r>
      <w:r w:rsidR="00C12FA4" w:rsidRPr="001C5193">
        <w:rPr>
          <w:b/>
          <w:sz w:val="24"/>
          <w:szCs w:val="24"/>
        </w:rPr>
        <w:t>1</w:t>
      </w:r>
      <w:r w:rsidR="00773E05" w:rsidRPr="001C5193">
        <w:rPr>
          <w:b/>
          <w:sz w:val="24"/>
          <w:szCs w:val="24"/>
        </w:rPr>
        <w:t>7</w:t>
      </w:r>
      <w:r w:rsidRPr="001C5193">
        <w:rPr>
          <w:b/>
          <w:sz w:val="24"/>
          <w:szCs w:val="24"/>
        </w:rPr>
        <w:t>г.</w:t>
      </w:r>
      <w:r w:rsidRPr="001C5193">
        <w:rPr>
          <w:sz w:val="24"/>
          <w:szCs w:val="24"/>
        </w:rPr>
        <w:t xml:space="preserve"> на официальном сайте (</w:t>
      </w:r>
      <w:hyperlink r:id="rId19" w:history="1">
        <w:r w:rsidR="00345CCA" w:rsidRPr="001C5193">
          <w:rPr>
            <w:rStyle w:val="a7"/>
            <w:color w:val="auto"/>
            <w:sz w:val="24"/>
            <w:szCs w:val="24"/>
          </w:rPr>
          <w:t>www.zakupki.</w:t>
        </w:r>
        <w:r w:rsidR="00345CCA" w:rsidRPr="001C5193">
          <w:rPr>
            <w:rStyle w:val="a7"/>
            <w:color w:val="auto"/>
            <w:sz w:val="24"/>
            <w:szCs w:val="24"/>
            <w:lang w:val="en-US"/>
          </w:rPr>
          <w:t>gov</w:t>
        </w:r>
        <w:r w:rsidR="00345CCA" w:rsidRPr="001C5193">
          <w:rPr>
            <w:rStyle w:val="a7"/>
            <w:color w:val="auto"/>
            <w:sz w:val="24"/>
            <w:szCs w:val="24"/>
          </w:rPr>
          <w:t>.ru</w:t>
        </w:r>
      </w:hyperlink>
      <w:r w:rsidRPr="001C5193">
        <w:rPr>
          <w:sz w:val="24"/>
          <w:szCs w:val="24"/>
        </w:rPr>
        <w:t>),</w:t>
      </w:r>
      <w:r w:rsidR="009D7F01" w:rsidRPr="001C5193">
        <w:rPr>
          <w:iCs/>
          <w:sz w:val="24"/>
          <w:szCs w:val="24"/>
        </w:rPr>
        <w:t xml:space="preserve"> </w:t>
      </w:r>
      <w:r w:rsidR="009D7F01" w:rsidRPr="001C5193">
        <w:rPr>
          <w:sz w:val="24"/>
          <w:szCs w:val="24"/>
        </w:rPr>
        <w:t>на сайте</w:t>
      </w:r>
      <w:r w:rsidR="009D7F01" w:rsidRPr="00D053CF">
        <w:rPr>
          <w:sz w:val="24"/>
          <w:szCs w:val="24"/>
        </w:rPr>
        <w:t xml:space="preserve"> </w:t>
      </w:r>
      <w:r w:rsidR="007556FF" w:rsidRPr="00D053CF">
        <w:rPr>
          <w:iCs/>
          <w:sz w:val="24"/>
          <w:szCs w:val="24"/>
        </w:rPr>
        <w:t>ПАО «МРСК Центра»</w:t>
      </w:r>
      <w:r w:rsidR="009D7F01" w:rsidRPr="00D053CF">
        <w:rPr>
          <w:sz w:val="24"/>
          <w:szCs w:val="24"/>
        </w:rPr>
        <w:t xml:space="preserve"> (</w:t>
      </w:r>
      <w:hyperlink r:id="rId20" w:history="1">
        <w:r w:rsidR="007556FF" w:rsidRPr="00D053CF">
          <w:rPr>
            <w:rStyle w:val="a7"/>
            <w:color w:val="auto"/>
            <w:sz w:val="24"/>
            <w:szCs w:val="24"/>
          </w:rPr>
          <w:t>www.mrsk-1.ru</w:t>
        </w:r>
      </w:hyperlink>
      <w:r w:rsidR="00862664" w:rsidRPr="00D053CF">
        <w:rPr>
          <w:sz w:val="24"/>
          <w:szCs w:val="24"/>
        </w:rPr>
        <w:t>)</w:t>
      </w:r>
      <w:r w:rsidR="00702B2C" w:rsidRPr="00D053CF">
        <w:rPr>
          <w:sz w:val="24"/>
          <w:szCs w:val="24"/>
        </w:rPr>
        <w:t xml:space="preserve">, на сайте ЭТП, указанном в п. </w:t>
      </w:r>
      <w:r w:rsidR="001C5193">
        <w:fldChar w:fldCharType="begin"/>
      </w:r>
      <w:r w:rsidR="001C5193">
        <w:instrText xml:space="preserve"> REF _Ref440269836 \r \h  \* MERGEFORMAT </w:instrText>
      </w:r>
      <w:r w:rsidR="001C5193">
        <w:fldChar w:fldCharType="separate"/>
      </w:r>
      <w:r w:rsidR="00B007DA" w:rsidRPr="00B007DA">
        <w:rPr>
          <w:sz w:val="24"/>
          <w:szCs w:val="24"/>
        </w:rPr>
        <w:t>1.1.3</w:t>
      </w:r>
      <w:r w:rsidR="001C5193">
        <w:fldChar w:fldCharType="end"/>
      </w:r>
      <w:r w:rsidR="00702B2C" w:rsidRPr="00D053CF">
        <w:rPr>
          <w:sz w:val="24"/>
          <w:szCs w:val="24"/>
        </w:rPr>
        <w:t xml:space="preserve"> настоящей Документации</w:t>
      </w:r>
      <w:r w:rsidR="003B6795" w:rsidRPr="00D053CF">
        <w:rPr>
          <w:sz w:val="24"/>
          <w:szCs w:val="24"/>
        </w:rPr>
        <w:t xml:space="preserve">, </w:t>
      </w:r>
      <w:r w:rsidRPr="00D053CF">
        <w:rPr>
          <w:iCs/>
          <w:sz w:val="24"/>
          <w:szCs w:val="24"/>
        </w:rPr>
        <w:t>приг</w:t>
      </w:r>
      <w:r w:rsidRPr="00D053CF">
        <w:rPr>
          <w:sz w:val="24"/>
          <w:szCs w:val="24"/>
        </w:rPr>
        <w:t xml:space="preserve">ласило </w:t>
      </w:r>
      <w:r w:rsidRPr="002D080F">
        <w:rPr>
          <w:sz w:val="24"/>
          <w:szCs w:val="24"/>
        </w:rPr>
        <w:t>юридических лиц</w:t>
      </w:r>
      <w:r w:rsidR="005B75A6" w:rsidRPr="002D080F">
        <w:rPr>
          <w:sz w:val="24"/>
          <w:szCs w:val="24"/>
        </w:rPr>
        <w:t xml:space="preserve"> и физических лиц (в т.</w:t>
      </w:r>
      <w:r w:rsidR="003129D4" w:rsidRPr="002D080F">
        <w:rPr>
          <w:sz w:val="24"/>
          <w:szCs w:val="24"/>
        </w:rPr>
        <w:t xml:space="preserve"> </w:t>
      </w:r>
      <w:r w:rsidR="005B75A6" w:rsidRPr="002D080F">
        <w:rPr>
          <w:sz w:val="24"/>
          <w:szCs w:val="24"/>
        </w:rPr>
        <w:t>ч. индивидуальных предпринимателей)</w:t>
      </w:r>
      <w:r w:rsidR="001C2F0C" w:rsidRPr="002D080F">
        <w:rPr>
          <w:sz w:val="24"/>
          <w:szCs w:val="24"/>
        </w:rPr>
        <w:t xml:space="preserve">, </w:t>
      </w:r>
      <w:r w:rsidR="002D080F" w:rsidRPr="002D080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002D080F" w:rsidRPr="002D080F">
        <w:rPr>
          <w:sz w:val="24"/>
          <w:szCs w:val="24"/>
        </w:rPr>
        <w:t xml:space="preserve"> </w:t>
      </w:r>
      <w:proofErr w:type="gramStart"/>
      <w:r w:rsidR="002D080F" w:rsidRPr="002D080F">
        <w:rPr>
          <w:sz w:val="24"/>
          <w:szCs w:val="24"/>
        </w:rPr>
        <w:t>соответствии с Федеральным законом Российской Федерации от 24 июля 2007 г. N 209-ФЗ «О развитии малого и среднего предпринимательства в Российской Федерации») и</w:t>
      </w:r>
      <w:r w:rsidR="002D080F">
        <w:rPr>
          <w:sz w:val="24"/>
          <w:szCs w:val="24"/>
        </w:rPr>
        <w:t xml:space="preserve"> </w:t>
      </w:r>
      <w:r w:rsidR="001C2F0C" w:rsidRPr="00D053CF">
        <w:rPr>
          <w:sz w:val="24"/>
          <w:szCs w:val="24"/>
        </w:rPr>
        <w:t>соответствующих требованиям п</w:t>
      </w:r>
      <w:r w:rsidR="001C2F0C" w:rsidRPr="001C5193">
        <w:rPr>
          <w:sz w:val="24"/>
          <w:szCs w:val="24"/>
        </w:rPr>
        <w:t xml:space="preserve">. </w:t>
      </w:r>
      <w:r w:rsidR="001C5193" w:rsidRPr="001C5193">
        <w:fldChar w:fldCharType="begin"/>
      </w:r>
      <w:r w:rsidR="001C5193" w:rsidRPr="001C5193">
        <w:instrText xml:space="preserve"> REF _Ref440357582 \r \h  \* MERGEFORMAT </w:instrText>
      </w:r>
      <w:r w:rsidR="001C5193" w:rsidRPr="001C5193">
        <w:fldChar w:fldCharType="separate"/>
      </w:r>
      <w:r w:rsidR="00B007DA" w:rsidRPr="001C5193">
        <w:rPr>
          <w:sz w:val="24"/>
          <w:szCs w:val="24"/>
        </w:rPr>
        <w:t>1.1.2</w:t>
      </w:r>
      <w:r w:rsidR="001C5193" w:rsidRPr="001C5193">
        <w:fldChar w:fldCharType="end"/>
      </w:r>
      <w:r w:rsidR="0006460D" w:rsidRPr="001C5193">
        <w:rPr>
          <w:sz w:val="24"/>
          <w:szCs w:val="24"/>
        </w:rPr>
        <w:t xml:space="preserve"> (далее – Участники)</w:t>
      </w:r>
      <w:r w:rsidR="001C2F0C" w:rsidRPr="001C5193">
        <w:rPr>
          <w:sz w:val="24"/>
          <w:szCs w:val="24"/>
        </w:rPr>
        <w:t xml:space="preserve">, </w:t>
      </w:r>
      <w:r w:rsidR="004B5EB3" w:rsidRPr="001C5193">
        <w:rPr>
          <w:sz w:val="24"/>
          <w:szCs w:val="24"/>
        </w:rPr>
        <w:t xml:space="preserve">к участию в процедуре </w:t>
      </w:r>
      <w:r w:rsidR="00075C00" w:rsidRPr="001C5193">
        <w:rPr>
          <w:sz w:val="24"/>
          <w:szCs w:val="24"/>
        </w:rPr>
        <w:t>запроса предложений</w:t>
      </w:r>
      <w:r w:rsidRPr="001C5193">
        <w:rPr>
          <w:sz w:val="24"/>
          <w:szCs w:val="24"/>
        </w:rPr>
        <w:t xml:space="preserve"> </w:t>
      </w:r>
      <w:bookmarkEnd w:id="11"/>
      <w:r w:rsidR="004B5EB3" w:rsidRPr="001C5193">
        <w:rPr>
          <w:sz w:val="24"/>
          <w:szCs w:val="24"/>
        </w:rPr>
        <w:t xml:space="preserve">на право заключения </w:t>
      </w:r>
      <w:r w:rsidR="00702B2C" w:rsidRPr="001C5193">
        <w:rPr>
          <w:sz w:val="24"/>
          <w:szCs w:val="24"/>
        </w:rPr>
        <w:t xml:space="preserve">Договоров на поставку </w:t>
      </w:r>
      <w:r w:rsidR="001C5193" w:rsidRPr="001C5193">
        <w:rPr>
          <w:sz w:val="24"/>
          <w:szCs w:val="24"/>
        </w:rPr>
        <w:t>вводов 35-110кВ</w:t>
      </w:r>
      <w:r w:rsidR="00702B2C" w:rsidRPr="001C5193">
        <w:rPr>
          <w:sz w:val="24"/>
          <w:szCs w:val="24"/>
        </w:rPr>
        <w:t xml:space="preserve"> для нужд ПАО «МРСК Центра» </w:t>
      </w:r>
      <w:r w:rsidR="00862664" w:rsidRPr="001C5193">
        <w:rPr>
          <w:sz w:val="24"/>
          <w:szCs w:val="24"/>
        </w:rPr>
        <w:t>(филиала «Костромаэнерго», расположенного по адресу:</w:t>
      </w:r>
      <w:proofErr w:type="gramEnd"/>
      <w:r w:rsidR="00862664" w:rsidRPr="001C5193">
        <w:rPr>
          <w:sz w:val="24"/>
          <w:szCs w:val="24"/>
        </w:rPr>
        <w:t xml:space="preserve"> </w:t>
      </w:r>
      <w:proofErr w:type="gramStart"/>
      <w:r w:rsidR="00862664" w:rsidRPr="001C5193">
        <w:rPr>
          <w:sz w:val="24"/>
          <w:szCs w:val="24"/>
        </w:rPr>
        <w:t>РФ, 156961, г. Кострома, проспект Мира, 53)</w:t>
      </w:r>
      <w:r w:rsidRPr="001C5193">
        <w:rPr>
          <w:sz w:val="24"/>
          <w:szCs w:val="24"/>
        </w:rPr>
        <w:t>.</w:t>
      </w:r>
      <w:bookmarkEnd w:id="12"/>
      <w:bookmarkEnd w:id="13"/>
      <w:bookmarkEnd w:id="14"/>
      <w:proofErr w:type="gramEnd"/>
    </w:p>
    <w:p w:rsidR="001C2F0C" w:rsidRPr="00D053C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w:t>
      </w:r>
      <w:r w:rsidR="003F4558" w:rsidRPr="004016B1">
        <w:rPr>
          <w:sz w:val="24"/>
          <w:szCs w:val="24"/>
        </w:rPr>
        <w:t xml:space="preserve">электротехнического оборудования на 2017-2019 год для нужд ДЗО ПАО «Россети»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7049DA" w:rsidRPr="004016B1">
        <w:rPr>
          <w:sz w:val="24"/>
          <w:szCs w:val="24"/>
        </w:rPr>
        <w:t>поставка вводов 35-220кВ</w:t>
      </w:r>
      <w:r w:rsidR="003F4558" w:rsidRPr="004016B1">
        <w:rPr>
          <w:sz w:val="24"/>
          <w:szCs w:val="24"/>
        </w:rPr>
        <w:t>» ПАО «МРСК Центра</w:t>
      </w:r>
      <w:proofErr w:type="gramEnd"/>
      <w:r w:rsidR="003F4558" w:rsidRPr="004016B1">
        <w:rPr>
          <w:sz w:val="24"/>
          <w:szCs w:val="24"/>
        </w:rPr>
        <w:t>» на основании Протокола заседания Закупочной комиссии ПАО «Россети» №</w:t>
      </w:r>
      <w:r w:rsidR="00787E86" w:rsidRPr="004016B1">
        <w:rPr>
          <w:sz w:val="24"/>
          <w:szCs w:val="24"/>
        </w:rPr>
        <w:t>16/716772</w:t>
      </w:r>
      <w:r w:rsidR="003F4558" w:rsidRPr="004016B1">
        <w:rPr>
          <w:sz w:val="24"/>
          <w:szCs w:val="24"/>
        </w:rPr>
        <w:t xml:space="preserve"> от 2</w:t>
      </w:r>
      <w:r w:rsidR="00787E86" w:rsidRPr="004016B1">
        <w:rPr>
          <w:sz w:val="24"/>
          <w:szCs w:val="24"/>
        </w:rPr>
        <w:t>0</w:t>
      </w:r>
      <w:r w:rsidR="003F4558" w:rsidRPr="004016B1">
        <w:rPr>
          <w:sz w:val="24"/>
          <w:szCs w:val="24"/>
        </w:rPr>
        <w:t>.0</w:t>
      </w:r>
      <w:r w:rsidR="00787E86" w:rsidRPr="004016B1">
        <w:rPr>
          <w:sz w:val="24"/>
          <w:szCs w:val="24"/>
        </w:rPr>
        <w:t>4</w:t>
      </w:r>
      <w:r w:rsidR="003F4558" w:rsidRPr="004016B1">
        <w:rPr>
          <w:sz w:val="24"/>
          <w:szCs w:val="24"/>
        </w:rPr>
        <w:t xml:space="preserve">.2017г. </w:t>
      </w:r>
      <w:r w:rsidRPr="004016B1">
        <w:rPr>
          <w:sz w:val="24"/>
          <w:szCs w:val="24"/>
        </w:rPr>
        <w:t>и заключившие</w:t>
      </w:r>
      <w:r w:rsidRPr="00D053CF">
        <w:rPr>
          <w:sz w:val="24"/>
          <w:szCs w:val="24"/>
        </w:rPr>
        <w:t xml:space="preserve"> соответствующие Рамо</w:t>
      </w:r>
      <w:r w:rsidR="00F901DE" w:rsidRPr="00D053CF">
        <w:rPr>
          <w:sz w:val="24"/>
          <w:szCs w:val="24"/>
        </w:rPr>
        <w:t>чные соглашения</w:t>
      </w:r>
      <w:r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21"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6"/>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7"/>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8"/>
    </w:p>
    <w:p w:rsidR="00A40714" w:rsidRPr="00D053C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4016B1">
        <w:rPr>
          <w:b/>
          <w:sz w:val="24"/>
          <w:szCs w:val="24"/>
          <w:u w:val="single"/>
        </w:rPr>
        <w:t>Лот №1:</w:t>
      </w:r>
      <w:r w:rsidR="00717F60" w:rsidRPr="004016B1">
        <w:rPr>
          <w:sz w:val="24"/>
          <w:szCs w:val="24"/>
        </w:rPr>
        <w:t xml:space="preserve"> право заключения </w:t>
      </w:r>
      <w:r w:rsidR="00123C70" w:rsidRPr="004016B1">
        <w:rPr>
          <w:sz w:val="24"/>
          <w:szCs w:val="24"/>
        </w:rPr>
        <w:t>Договор</w:t>
      </w:r>
      <w:r w:rsidR="00702B2C" w:rsidRPr="004016B1">
        <w:rPr>
          <w:sz w:val="24"/>
          <w:szCs w:val="24"/>
        </w:rPr>
        <w:t>ов</w:t>
      </w:r>
      <w:r w:rsidR="00A40714" w:rsidRPr="004016B1">
        <w:rPr>
          <w:sz w:val="24"/>
          <w:szCs w:val="24"/>
        </w:rPr>
        <w:t xml:space="preserve"> </w:t>
      </w:r>
      <w:r w:rsidR="00702B2C" w:rsidRPr="004016B1">
        <w:rPr>
          <w:sz w:val="24"/>
          <w:szCs w:val="24"/>
        </w:rPr>
        <w:t>на поставку</w:t>
      </w:r>
      <w:r w:rsidR="004016B1" w:rsidRPr="004016B1">
        <w:rPr>
          <w:sz w:val="24"/>
          <w:szCs w:val="24"/>
        </w:rPr>
        <w:t xml:space="preserve"> вводов 35-110кВ</w:t>
      </w:r>
      <w:r w:rsidR="00702B2C" w:rsidRPr="004016B1">
        <w:rPr>
          <w:sz w:val="24"/>
          <w:szCs w:val="24"/>
        </w:rPr>
        <w:t xml:space="preserve"> для нужд ПАО «МРСК Центра» (филиал</w:t>
      </w:r>
      <w:r w:rsidR="004016B1" w:rsidRPr="004016B1">
        <w:rPr>
          <w:sz w:val="24"/>
          <w:szCs w:val="24"/>
        </w:rPr>
        <w:t xml:space="preserve">а </w:t>
      </w:r>
      <w:r w:rsidR="00702B2C" w:rsidRPr="004016B1">
        <w:rPr>
          <w:sz w:val="24"/>
          <w:szCs w:val="24"/>
        </w:rPr>
        <w:t>«Костромаэнерго»)</w:t>
      </w:r>
      <w:bookmarkEnd w:id="19"/>
      <w:r w:rsidR="00702B2C" w:rsidRPr="004016B1">
        <w:rPr>
          <w:sz w:val="24"/>
          <w:szCs w:val="24"/>
        </w:rPr>
        <w:t>.</w:t>
      </w:r>
    </w:p>
    <w:p w:rsidR="008C4223" w:rsidRPr="00086D25" w:rsidRDefault="008C4223" w:rsidP="008C4223">
      <w:pPr>
        <w:autoSpaceDE w:val="0"/>
        <w:autoSpaceDN w:val="0"/>
        <w:spacing w:line="264" w:lineRule="auto"/>
        <w:ind w:firstLine="540"/>
        <w:rPr>
          <w:sz w:val="24"/>
          <w:szCs w:val="24"/>
          <w:lang w:eastAsia="ru-RU"/>
        </w:rPr>
      </w:pPr>
      <w:r w:rsidRPr="00086D25">
        <w:rPr>
          <w:sz w:val="24"/>
          <w:szCs w:val="24"/>
        </w:rPr>
        <w:t xml:space="preserve">Количество лотов: </w:t>
      </w:r>
      <w:r w:rsidRPr="00086D25">
        <w:rPr>
          <w:b/>
          <w:sz w:val="24"/>
          <w:szCs w:val="24"/>
        </w:rPr>
        <w:t>1 (один)</w:t>
      </w:r>
      <w:r w:rsidRPr="00086D25">
        <w:rPr>
          <w:sz w:val="24"/>
          <w:szCs w:val="24"/>
        </w:rPr>
        <w:t>.</w:t>
      </w:r>
    </w:p>
    <w:bookmarkEnd w:id="20"/>
    <w:p w:rsidR="009D7F01" w:rsidRPr="00D053CF" w:rsidRDefault="009D7F01" w:rsidP="0049703F">
      <w:pPr>
        <w:widowControl w:val="0"/>
        <w:tabs>
          <w:tab w:val="num" w:pos="1650"/>
        </w:tabs>
        <w:suppressAutoHyphens w:val="0"/>
        <w:autoSpaceDE w:val="0"/>
        <w:autoSpaceDN w:val="0"/>
        <w:adjustRightInd w:val="0"/>
        <w:spacing w:before="60" w:line="264" w:lineRule="auto"/>
        <w:rPr>
          <w:sz w:val="24"/>
          <w:szCs w:val="24"/>
        </w:rPr>
      </w:pPr>
      <w:r w:rsidRPr="00086D25">
        <w:rPr>
          <w:sz w:val="24"/>
          <w:szCs w:val="24"/>
        </w:rPr>
        <w:t xml:space="preserve">Участник самостоятельно, в рамках своей </w:t>
      </w:r>
      <w:r w:rsidR="00702B2C" w:rsidRPr="00086D25">
        <w:rPr>
          <w:sz w:val="24"/>
          <w:szCs w:val="24"/>
        </w:rPr>
        <w:t>Заявки</w:t>
      </w:r>
      <w:r w:rsidRPr="00086D25">
        <w:rPr>
          <w:sz w:val="24"/>
          <w:szCs w:val="24"/>
        </w:rPr>
        <w:t xml:space="preserve"> формирует стоимость </w:t>
      </w:r>
      <w:r w:rsidR="0049703F">
        <w:rPr>
          <w:sz w:val="24"/>
          <w:szCs w:val="24"/>
        </w:rPr>
        <w:t xml:space="preserve">предлагаемой </w:t>
      </w:r>
      <w:r w:rsidR="007813AA" w:rsidRPr="00086D25">
        <w:rPr>
          <w:sz w:val="24"/>
          <w:szCs w:val="24"/>
        </w:rPr>
        <w:t xml:space="preserve">к поставке продукции, закупаемой </w:t>
      </w:r>
      <w:r w:rsidRPr="00086D25">
        <w:rPr>
          <w:sz w:val="24"/>
          <w:szCs w:val="24"/>
        </w:rPr>
        <w:t>через заводы-изготовителей либо их дилеров, и несет ответственность за ее обоснованность перед Организатором и Заказчиком.</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D053CF">
        <w:rPr>
          <w:sz w:val="24"/>
          <w:szCs w:val="24"/>
        </w:rPr>
        <w:t>Сроки</w:t>
      </w:r>
      <w:r w:rsidR="00717F60" w:rsidRPr="0049703F">
        <w:rPr>
          <w:sz w:val="24"/>
          <w:szCs w:val="24"/>
        </w:rPr>
        <w:t xml:space="preserve"> </w:t>
      </w:r>
      <w:r w:rsidR="002946EF" w:rsidRPr="0049703F">
        <w:rPr>
          <w:sz w:val="24"/>
          <w:szCs w:val="24"/>
        </w:rPr>
        <w:t xml:space="preserve">выполнения </w:t>
      </w:r>
      <w:r w:rsidR="00702B2C" w:rsidRPr="0049703F">
        <w:rPr>
          <w:sz w:val="24"/>
          <w:szCs w:val="24"/>
        </w:rPr>
        <w:t>поставок</w:t>
      </w:r>
      <w:r w:rsidR="00717F60" w:rsidRPr="0049703F">
        <w:rPr>
          <w:sz w:val="24"/>
          <w:szCs w:val="24"/>
        </w:rPr>
        <w:t xml:space="preserve">: </w:t>
      </w:r>
      <w:r w:rsidR="0049703F" w:rsidRPr="0049703F">
        <w:rPr>
          <w:color w:val="000000"/>
          <w:sz w:val="24"/>
          <w:szCs w:val="24"/>
        </w:rPr>
        <w:t>в течение 60 календарных дней с момента подписания Договора</w:t>
      </w:r>
      <w:r w:rsidR="00717F60" w:rsidRPr="0049703F">
        <w:rPr>
          <w:sz w:val="24"/>
          <w:szCs w:val="24"/>
        </w:rPr>
        <w:t>.</w:t>
      </w:r>
      <w:bookmarkEnd w:id="21"/>
    </w:p>
    <w:p w:rsidR="002A47D1" w:rsidRPr="00F427E0" w:rsidRDefault="002A47D1" w:rsidP="00F427E0">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адрес</w:t>
      </w:r>
      <w:r w:rsidR="00F427E0">
        <w:rPr>
          <w:sz w:val="24"/>
          <w:szCs w:val="24"/>
        </w:rPr>
        <w:t>у</w:t>
      </w:r>
      <w:r w:rsidR="008D2928" w:rsidRPr="00D053CF">
        <w:rPr>
          <w:sz w:val="24"/>
          <w:szCs w:val="24"/>
        </w:rPr>
        <w:t xml:space="preserve"> филиал</w:t>
      </w:r>
      <w:r w:rsidR="00F427E0">
        <w:rPr>
          <w:sz w:val="24"/>
          <w:szCs w:val="24"/>
        </w:rPr>
        <w:t xml:space="preserve">а </w:t>
      </w:r>
      <w:r w:rsidR="008D2928" w:rsidRPr="00D053CF">
        <w:rPr>
          <w:sz w:val="24"/>
          <w:szCs w:val="24"/>
        </w:rPr>
        <w:t>ПАО «МРСК Центра»</w:t>
      </w:r>
      <w:r w:rsidR="00F427E0">
        <w:rPr>
          <w:sz w:val="24"/>
          <w:szCs w:val="24"/>
        </w:rPr>
        <w:t xml:space="preserve"> - </w:t>
      </w:r>
      <w:bookmarkEnd w:id="22"/>
      <w:r w:rsidR="008D2928" w:rsidRPr="00F427E0">
        <w:rPr>
          <w:sz w:val="24"/>
          <w:szCs w:val="24"/>
        </w:rPr>
        <w:t xml:space="preserve">«Костромаэнерго», склад </w:t>
      </w:r>
      <w:r w:rsidR="008D2928" w:rsidRPr="00F427E0">
        <w:rPr>
          <w:sz w:val="24"/>
          <w:szCs w:val="24"/>
        </w:rPr>
        <w:lastRenderedPageBreak/>
        <w:t>Центрального региона: г. Кострома, ул. Катушечная, 157</w:t>
      </w:r>
      <w:r w:rsidR="00F427E0" w:rsidRPr="00F427E0">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D053C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1C5193">
        <w:fldChar w:fldCharType="begin"/>
      </w:r>
      <w:r w:rsidR="001C5193">
        <w:instrText xml:space="preserve"> REF _Ref311232052 \r \h  \* MERGEFORMAT </w:instrText>
      </w:r>
      <w:r w:rsidR="001C5193">
        <w:fldChar w:fldCharType="separate"/>
      </w:r>
      <w:r w:rsidR="00B007DA">
        <w:t>3</w:t>
      </w:r>
      <w:r w:rsidR="001C5193">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1C5193">
        <w:fldChar w:fldCharType="begin"/>
      </w:r>
      <w:r w:rsidR="001C5193">
        <w:instrText xml:space="preserve"> REF _Ref440270568 \r \h  \* MERGEFORMAT </w:instrText>
      </w:r>
      <w:r w:rsidR="001C5193">
        <w:fldChar w:fldCharType="separate"/>
      </w:r>
      <w:r w:rsidR="00B007DA">
        <w:t>4</w:t>
      </w:r>
      <w:r w:rsidR="001C5193">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1C5193">
        <w:fldChar w:fldCharType="begin"/>
      </w:r>
      <w:r w:rsidR="001C5193">
        <w:instrText xml:space="preserve"> REF _Ref305973574 \r \h  \* MERGEFORMAT </w:instrText>
      </w:r>
      <w:r w:rsidR="001C5193">
        <w:fldChar w:fldCharType="separate"/>
      </w:r>
      <w:r w:rsidR="00B007DA">
        <w:t>2</w:t>
      </w:r>
      <w:r w:rsidR="001C5193">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1C5193">
        <w:fldChar w:fldCharType="begin"/>
      </w:r>
      <w:r w:rsidR="001C5193">
        <w:instrText xml:space="preserve"> REF _Ref440270602 \r \h  \* MERGEFORMAT </w:instrText>
      </w:r>
      <w:r w:rsidR="001C5193">
        <w:fldChar w:fldCharType="separate"/>
      </w:r>
      <w:r w:rsidR="00B007DA">
        <w:t>5</w:t>
      </w:r>
      <w:r w:rsidR="001C5193">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C5193">
        <w:fldChar w:fldCharType="begin"/>
      </w:r>
      <w:r w:rsidR="001C5193">
        <w:instrText xml:space="preserve"> REF _Ref440270637 \r \h  \* MERGEFORMAT </w:instrText>
      </w:r>
      <w:r w:rsidR="001C5193">
        <w:fldChar w:fldCharType="separate"/>
      </w:r>
      <w:r w:rsidR="00B007DA" w:rsidRPr="00B007DA">
        <w:rPr>
          <w:sz w:val="24"/>
          <w:szCs w:val="24"/>
        </w:rPr>
        <w:t>1.1.6</w:t>
      </w:r>
      <w:r w:rsidR="001C5193">
        <w:fldChar w:fldCharType="end"/>
      </w:r>
      <w:r w:rsidRPr="00D053CF">
        <w:rPr>
          <w:sz w:val="24"/>
          <w:szCs w:val="24"/>
        </w:rPr>
        <w:t xml:space="preserve">, </w:t>
      </w:r>
      <w:r w:rsidR="001C5193">
        <w:fldChar w:fldCharType="begin"/>
      </w:r>
      <w:r w:rsidR="001C5193">
        <w:instrText xml:space="preserve"> REF _Ref440270651 \r \h  \* MERGEFORMAT </w:instrText>
      </w:r>
      <w:r w:rsidR="001C5193">
        <w:fldChar w:fldCharType="separate"/>
      </w:r>
      <w:r w:rsidR="00B007DA" w:rsidRPr="00B007DA">
        <w:rPr>
          <w:sz w:val="24"/>
          <w:szCs w:val="24"/>
        </w:rPr>
        <w:t>1.1.7</w:t>
      </w:r>
      <w:r w:rsidR="001C5193">
        <w:fldChar w:fldCharType="end"/>
      </w:r>
      <w:r w:rsidRPr="00D053CF">
        <w:rPr>
          <w:sz w:val="24"/>
          <w:szCs w:val="24"/>
        </w:rPr>
        <w:t xml:space="preserve">, </w:t>
      </w:r>
      <w:r w:rsidR="001C5193">
        <w:fldChar w:fldCharType="begin"/>
      </w:r>
      <w:r w:rsidR="001C5193">
        <w:instrText xml:space="preserve"> REF _Ref440270663 \r \h  \* MERGEFORMAT </w:instrText>
      </w:r>
      <w:r w:rsidR="001C5193">
        <w:fldChar w:fldCharType="separate"/>
      </w:r>
      <w:r w:rsidR="00B007DA" w:rsidRPr="00B007DA">
        <w:rPr>
          <w:sz w:val="24"/>
          <w:szCs w:val="24"/>
        </w:rPr>
        <w:t>1.1.8</w:t>
      </w:r>
      <w:r w:rsidR="001C5193">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1C5193">
        <w:fldChar w:fldCharType="begin"/>
      </w:r>
      <w:r w:rsidR="001C5193">
        <w:instrText xml:space="preserve"> REF _Ref440270637 \r \h  \* MERGEFORMAT </w:instrText>
      </w:r>
      <w:r w:rsidR="001C5193">
        <w:fldChar w:fldCharType="separate"/>
      </w:r>
      <w:r w:rsidR="00B007DA" w:rsidRPr="00B007DA">
        <w:rPr>
          <w:sz w:val="24"/>
          <w:szCs w:val="24"/>
        </w:rPr>
        <w:t>1.1.6</w:t>
      </w:r>
      <w:r w:rsidR="001C5193">
        <w:fldChar w:fldCharType="end"/>
      </w:r>
      <w:r w:rsidR="008D2928" w:rsidRPr="00D053CF">
        <w:rPr>
          <w:sz w:val="24"/>
          <w:szCs w:val="24"/>
        </w:rPr>
        <w:t xml:space="preserve">, </w:t>
      </w:r>
      <w:r w:rsidR="001C5193">
        <w:fldChar w:fldCharType="begin"/>
      </w:r>
      <w:r w:rsidR="001C5193">
        <w:instrText xml:space="preserve"> REF _Ref440270651 \r \h  \* MERGEFORMAT </w:instrText>
      </w:r>
      <w:r w:rsidR="001C5193">
        <w:fldChar w:fldCharType="separate"/>
      </w:r>
      <w:r w:rsidR="00B007DA" w:rsidRPr="00B007DA">
        <w:rPr>
          <w:sz w:val="24"/>
          <w:szCs w:val="24"/>
        </w:rPr>
        <w:t>1.1.7</w:t>
      </w:r>
      <w:r w:rsidR="001C5193">
        <w:fldChar w:fldCharType="end"/>
      </w:r>
      <w:r w:rsidR="008D2928" w:rsidRPr="00D053CF">
        <w:rPr>
          <w:sz w:val="24"/>
          <w:szCs w:val="24"/>
        </w:rPr>
        <w:t xml:space="preserve">, </w:t>
      </w:r>
      <w:r w:rsidR="001C5193">
        <w:fldChar w:fldCharType="begin"/>
      </w:r>
      <w:r w:rsidR="001C5193">
        <w:instrText xml:space="preserve"> REF _Ref440270663 \r \h  \* MERGEFORMAT </w:instrText>
      </w:r>
      <w:r w:rsidR="001C5193">
        <w:fldChar w:fldCharType="separate"/>
      </w:r>
      <w:r w:rsidR="00B007DA" w:rsidRPr="00B007DA">
        <w:rPr>
          <w:sz w:val="24"/>
          <w:szCs w:val="24"/>
        </w:rPr>
        <w:t>1.1.8</w:t>
      </w:r>
      <w:r w:rsidR="001C5193">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1C5193">
        <w:fldChar w:fldCharType="begin"/>
      </w:r>
      <w:r w:rsidR="001C5193">
        <w:instrText xml:space="preserve"> REF _Ref440270637 \r \h  \* MERGEFORMAT </w:instrText>
      </w:r>
      <w:r w:rsidR="001C5193">
        <w:fldChar w:fldCharType="separate"/>
      </w:r>
      <w:r w:rsidR="00B007DA" w:rsidRPr="00B007DA">
        <w:rPr>
          <w:sz w:val="24"/>
          <w:szCs w:val="24"/>
        </w:rPr>
        <w:t>1.1.6</w:t>
      </w:r>
      <w:r w:rsidR="001C5193">
        <w:fldChar w:fldCharType="end"/>
      </w:r>
      <w:r w:rsidR="003E4055" w:rsidRPr="00D053CF">
        <w:rPr>
          <w:sz w:val="24"/>
          <w:szCs w:val="24"/>
        </w:rPr>
        <w:t xml:space="preserve"> и </w:t>
      </w:r>
      <w:r w:rsidR="001C5193">
        <w:fldChar w:fldCharType="begin"/>
      </w:r>
      <w:r w:rsidR="001C5193">
        <w:instrText xml:space="preserve"> REF _Ref440270663 \r \h  \* MERGEFORMAT </w:instrText>
      </w:r>
      <w:r w:rsidR="001C5193">
        <w:fldChar w:fldCharType="separate"/>
      </w:r>
      <w:r w:rsidR="00B007DA" w:rsidRPr="00B007DA">
        <w:rPr>
          <w:sz w:val="24"/>
          <w:szCs w:val="24"/>
        </w:rPr>
        <w:t>1.1.8</w:t>
      </w:r>
      <w:r w:rsidR="001C5193">
        <w:fldChar w:fldCharType="end"/>
      </w:r>
      <w:r w:rsidRPr="00D053CF">
        <w:rPr>
          <w:sz w:val="24"/>
          <w:szCs w:val="24"/>
        </w:rPr>
        <w:t>.</w:t>
      </w:r>
      <w:bookmarkEnd w:id="24"/>
      <w:bookmarkEnd w:id="25"/>
      <w:bookmarkEnd w:id="26"/>
      <w:bookmarkEnd w:id="27"/>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72416825"/>
      <w:r w:rsidRPr="00D053CF">
        <w:t>Правовой статус документов</w:t>
      </w:r>
      <w:bookmarkEnd w:id="28"/>
      <w:bookmarkEnd w:id="29"/>
      <w:bookmarkEnd w:id="30"/>
      <w:bookmarkEnd w:id="31"/>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1C5193">
        <w:fldChar w:fldCharType="begin"/>
      </w:r>
      <w:r w:rsidR="001C5193">
        <w:instrText xml:space="preserve"> REF _Ref305973033 \r \h  \* MERGEFORMAT </w:instrText>
      </w:r>
      <w:r w:rsidR="001C5193">
        <w:fldChar w:fldCharType="separate"/>
      </w:r>
      <w:r w:rsidR="00B007DA" w:rsidRPr="00B007DA">
        <w:rPr>
          <w:sz w:val="24"/>
          <w:szCs w:val="24"/>
        </w:rPr>
        <w:t>3.2</w:t>
      </w:r>
      <w:r w:rsidR="001C5193">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2"/>
      <w:bookmarkEnd w:id="33"/>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4" w:name="__RefHeading__397_1298132286"/>
      <w:bookmarkStart w:id="35" w:name="_Toc472416826"/>
      <w:bookmarkEnd w:id="34"/>
      <w:r w:rsidRPr="00D053CF">
        <w:t>Особые положения в связи с проведением Запроса предложений на ЭТП</w:t>
      </w:r>
      <w:bookmarkEnd w:id="35"/>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1C5193">
        <w:fldChar w:fldCharType="begin"/>
      </w:r>
      <w:r w:rsidR="001C5193">
        <w:instrText xml:space="preserve"> REF _Ref191386109 \n \h  \* MERGEFORMAT </w:instrText>
      </w:r>
      <w:r w:rsidR="001C5193">
        <w:fldChar w:fldCharType="separate"/>
      </w:r>
      <w:r w:rsidR="00B007DA" w:rsidRPr="00B007DA">
        <w:rPr>
          <w:sz w:val="24"/>
          <w:szCs w:val="24"/>
        </w:rPr>
        <w:t>3.3.2</w:t>
      </w:r>
      <w:r w:rsidR="001C5193">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6" w:name="__RefNumPara__1267_443845793"/>
      <w:bookmarkStart w:id="37" w:name="_Toc472416827"/>
      <w:bookmarkEnd w:id="36"/>
      <w:r w:rsidRPr="00D053CF">
        <w:t>Обжалование</w:t>
      </w:r>
      <w:bookmarkEnd w:id="37"/>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w:t>
      </w:r>
      <w:r w:rsidRPr="00D053CF">
        <w:rPr>
          <w:sz w:val="24"/>
          <w:szCs w:val="24"/>
        </w:rPr>
        <w:lastRenderedPageBreak/>
        <w:t xml:space="preserve">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8"/>
      <w:bookmarkEnd w:id="39"/>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D053CF">
        <w:rPr>
          <w:sz w:val="24"/>
          <w:szCs w:val="24"/>
        </w:rPr>
        <w:t>Если претензионный порядок, указанный в п.</w:t>
      </w:r>
      <w:r w:rsidR="001C5193">
        <w:fldChar w:fldCharType="begin"/>
      </w:r>
      <w:r w:rsidR="001C5193">
        <w:instrText xml:space="preserve"> REF _Ref191386164 \r \h  \* MERGEFORMAT </w:instrText>
      </w:r>
      <w:r w:rsidR="001C5193">
        <w:fldChar w:fldCharType="separate"/>
      </w:r>
      <w:r w:rsidR="00B007DA" w:rsidRPr="00B007DA">
        <w:rPr>
          <w:sz w:val="24"/>
          <w:szCs w:val="24"/>
        </w:rPr>
        <w:t xml:space="preserve"> 1.4.1 </w:t>
      </w:r>
      <w:r w:rsidR="001C5193">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40"/>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1C5193">
        <w:fldChar w:fldCharType="begin"/>
      </w:r>
      <w:r w:rsidR="001C5193">
        <w:instrText xml:space="preserve"> REF _Ref306978606 \r \h  \* MERGEFORMAT </w:instrText>
      </w:r>
      <w:r w:rsidR="001C5193">
        <w:fldChar w:fldCharType="separate"/>
      </w:r>
      <w:r w:rsidR="00B007DA" w:rsidRPr="00B007DA">
        <w:rPr>
          <w:sz w:val="24"/>
          <w:szCs w:val="24"/>
        </w:rPr>
        <w:t xml:space="preserve"> 1.4.2 </w:t>
      </w:r>
      <w:r w:rsidR="001C5193">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1" w:name="__RefHeading__401_1298132286"/>
      <w:bookmarkStart w:id="42" w:name="_Toc472416828"/>
      <w:bookmarkEnd w:id="41"/>
      <w:r w:rsidRPr="00D053CF">
        <w:t>Прочие положения</w:t>
      </w:r>
      <w:bookmarkEnd w:id="42"/>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w:t>
      </w:r>
      <w:r w:rsidRPr="00D053CF">
        <w:rPr>
          <w:sz w:val="24"/>
          <w:szCs w:val="24"/>
        </w:rPr>
        <w:lastRenderedPageBreak/>
        <w:t xml:space="preserve">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1C5193">
        <w:fldChar w:fldCharType="begin"/>
      </w:r>
      <w:r w:rsidR="001C5193">
        <w:instrText xml:space="preserve"> REF _Ref306114966 \r \h  \* MERGEFORMAT </w:instrText>
      </w:r>
      <w:r w:rsidR="001C5193">
        <w:fldChar w:fldCharType="separate"/>
      </w:r>
      <w:r w:rsidR="00B007DA" w:rsidRPr="00B007DA">
        <w:rPr>
          <w:sz w:val="24"/>
          <w:szCs w:val="24"/>
        </w:rPr>
        <w:t>3.3.11</w:t>
      </w:r>
      <w:r w:rsidR="001C5193">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72416829"/>
      <w:bookmarkStart w:id="54" w:name="_Ref306144164"/>
      <w:r w:rsidRPr="00D053CF">
        <w:lastRenderedPageBreak/>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Pr="00D053CF"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bookmarkStart w:id="61" w:name="_Toc447292081"/>
      <w:bookmarkStart w:id="62" w:name="_Toc462234839"/>
      <w:bookmarkStart w:id="63" w:name="_Toc466966805"/>
      <w:bookmarkStart w:id="64" w:name="_Toc468806055"/>
      <w:bookmarkStart w:id="65" w:name="_Toc469480314"/>
      <w:bookmarkStart w:id="66"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C5193">
        <w:fldChar w:fldCharType="begin"/>
      </w:r>
      <w:r w:rsidR="001C5193">
        <w:instrText xml:space="preserve"> REF _Ref440275279 \r \h  \* MERGEFORMAT </w:instrText>
      </w:r>
      <w:r w:rsidR="001C5193">
        <w:fldChar w:fldCharType="separate"/>
      </w:r>
      <w:r w:rsidR="00B007DA" w:rsidRPr="00B007DA">
        <w:rPr>
          <w:b w:val="0"/>
        </w:rPr>
        <w:t>1.1.5</w:t>
      </w:r>
      <w:r w:rsidR="001C5193">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r w:rsidRPr="00D053CF">
        <w:rPr>
          <w:b w:val="0"/>
          <w:szCs w:val="24"/>
        </w:rPr>
        <w:t xml:space="preserve">В случае подачи Заявки на несколько лотов в дополнение к требованиям подраздела </w:t>
      </w:r>
      <w:r w:rsidR="001C5193">
        <w:fldChar w:fldCharType="begin"/>
      </w:r>
      <w:r w:rsidR="001C5193">
        <w:instrText xml:space="preserve"> REF _Ref440357740 \r \h  \* MERGEFORMAT </w:instrText>
      </w:r>
      <w:r w:rsidR="001C5193">
        <w:fldChar w:fldCharType="separate"/>
      </w:r>
      <w:r w:rsidR="00B007DA" w:rsidRPr="00B007DA">
        <w:rPr>
          <w:b w:val="0"/>
          <w:szCs w:val="24"/>
        </w:rPr>
        <w:t>3.3</w:t>
      </w:r>
      <w:r w:rsidR="001C5193">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p>
    <w:p w:rsidR="002D4BC6" w:rsidRPr="00D053CF" w:rsidRDefault="002D4BC6" w:rsidP="002D4BC6">
      <w:pPr>
        <w:pStyle w:val="3"/>
        <w:numPr>
          <w:ilvl w:val="3"/>
          <w:numId w:val="1"/>
        </w:numPr>
        <w:ind w:left="709" w:firstLine="0"/>
        <w:jc w:val="both"/>
        <w:rPr>
          <w:b w:val="0"/>
          <w:szCs w:val="24"/>
        </w:rPr>
      </w:pPr>
      <w:bookmarkStart w:id="79" w:name="_Toc440297007"/>
      <w:bookmarkStart w:id="80" w:name="_Toc440356568"/>
      <w:bookmarkStart w:id="81" w:name="_Toc440631703"/>
      <w:bookmarkStart w:id="82" w:name="_Toc440876488"/>
      <w:bookmarkStart w:id="83" w:name="_Toc441130560"/>
      <w:bookmarkStart w:id="84" w:name="_Toc441157065"/>
      <w:bookmarkStart w:id="85" w:name="_Toc447292083"/>
      <w:bookmarkStart w:id="86" w:name="_Toc462234841"/>
      <w:bookmarkStart w:id="87" w:name="_Toc466966807"/>
      <w:bookmarkStart w:id="88" w:name="_Toc468806057"/>
      <w:bookmarkStart w:id="89" w:name="_Toc469480316"/>
      <w:bookmarkStart w:id="90" w:name="_Toc472416832"/>
      <w:r w:rsidRPr="00D053CF">
        <w:rPr>
          <w:b w:val="0"/>
          <w:szCs w:val="24"/>
        </w:rPr>
        <w:t xml:space="preserve">Письмо о подаче оферты (подраздел </w:t>
      </w:r>
      <w:r w:rsidR="001C5193">
        <w:fldChar w:fldCharType="begin"/>
      </w:r>
      <w:r w:rsidR="001C5193">
        <w:instrText xml:space="preserve"> REF _Ref55336310 \r \h  \* MERGEFORMAT </w:instrText>
      </w:r>
      <w:r w:rsidR="001C5193">
        <w:fldChar w:fldCharType="separate"/>
      </w:r>
      <w:r w:rsidR="00B007DA" w:rsidRPr="00B007DA">
        <w:rPr>
          <w:b w:val="0"/>
          <w:szCs w:val="24"/>
        </w:rPr>
        <w:t>5.1</w:t>
      </w:r>
      <w:r w:rsidR="001C5193">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p>
    <w:p w:rsidR="002D4BC6" w:rsidRPr="00D053CF" w:rsidRDefault="002D4BC6" w:rsidP="002D4BC6">
      <w:pPr>
        <w:pStyle w:val="3"/>
        <w:numPr>
          <w:ilvl w:val="3"/>
          <w:numId w:val="1"/>
        </w:numPr>
        <w:ind w:left="709" w:firstLine="0"/>
        <w:jc w:val="both"/>
        <w:rPr>
          <w:b w:val="0"/>
          <w:szCs w:val="24"/>
        </w:rPr>
      </w:pPr>
      <w:bookmarkStart w:id="91" w:name="_Toc440297008"/>
      <w:bookmarkStart w:id="92" w:name="_Toc440356569"/>
      <w:bookmarkStart w:id="93" w:name="_Toc440631704"/>
      <w:bookmarkStart w:id="94" w:name="_Toc440876489"/>
      <w:bookmarkStart w:id="95" w:name="_Toc441130561"/>
      <w:bookmarkStart w:id="96" w:name="_Toc441157066"/>
      <w:bookmarkStart w:id="97" w:name="_Toc447292084"/>
      <w:bookmarkStart w:id="98" w:name="_Toc462234842"/>
      <w:bookmarkStart w:id="99" w:name="_Toc466966808"/>
      <w:bookmarkStart w:id="100" w:name="_Toc468806058"/>
      <w:bookmarkStart w:id="101" w:name="_Toc469480317"/>
      <w:bookmarkStart w:id="102"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1C5193">
        <w:fldChar w:fldCharType="begin"/>
      </w:r>
      <w:r w:rsidR="001C5193">
        <w:instrText xml:space="preserve"> REF _Ref440284918 \r \h  \* MERGEFORMAT </w:instrText>
      </w:r>
      <w:r w:rsidR="001C5193">
        <w:fldChar w:fldCharType="separate"/>
      </w:r>
      <w:r w:rsidR="00B007DA" w:rsidRPr="00B007DA">
        <w:rPr>
          <w:b w:val="0"/>
          <w:szCs w:val="24"/>
        </w:rPr>
        <w:t>5.2</w:t>
      </w:r>
      <w:r w:rsidR="001C5193">
        <w:fldChar w:fldCharType="end"/>
      </w:r>
      <w:r w:rsidRPr="00D053CF">
        <w:rPr>
          <w:b w:val="0"/>
          <w:szCs w:val="24"/>
        </w:rPr>
        <w:t xml:space="preserve">), Техническое предложение (подраздел </w:t>
      </w:r>
      <w:r w:rsidR="001C5193">
        <w:fldChar w:fldCharType="begin"/>
      </w:r>
      <w:r w:rsidR="001C5193">
        <w:instrText xml:space="preserve"> REF _Ref86826666 \r \h  \* MERGEFORMAT </w:instrText>
      </w:r>
      <w:r w:rsidR="001C5193">
        <w:fldChar w:fldCharType="separate"/>
      </w:r>
      <w:r w:rsidR="00B007DA" w:rsidRPr="00B007DA">
        <w:rPr>
          <w:b w:val="0"/>
          <w:szCs w:val="24"/>
        </w:rPr>
        <w:t>5.3</w:t>
      </w:r>
      <w:r w:rsidR="001C5193">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1C5193">
        <w:fldChar w:fldCharType="begin"/>
      </w:r>
      <w:r w:rsidR="001C5193">
        <w:instrText xml:space="preserve"> REF _Ref440284947 \r \h  \* MERGEFORMAT </w:instrText>
      </w:r>
      <w:r w:rsidR="001C5193">
        <w:fldChar w:fldCharType="separate"/>
      </w:r>
      <w:r w:rsidR="00B007DA" w:rsidRPr="00B007DA">
        <w:rPr>
          <w:b w:val="0"/>
          <w:szCs w:val="24"/>
        </w:rPr>
        <w:t>5.4</w:t>
      </w:r>
      <w:r w:rsidR="001C5193">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1C5193">
        <w:fldChar w:fldCharType="begin"/>
      </w:r>
      <w:r w:rsidR="001C5193">
        <w:instrText xml:space="preserve"> REF _Ref93264992 \r \h  \* MERGEFORMAT </w:instrText>
      </w:r>
      <w:r w:rsidR="001C5193">
        <w:fldChar w:fldCharType="separate"/>
      </w:r>
      <w:r w:rsidR="00B007DA" w:rsidRPr="00B007DA">
        <w:rPr>
          <w:b w:val="0"/>
          <w:szCs w:val="24"/>
        </w:rPr>
        <w:t>5.5</w:t>
      </w:r>
      <w:r w:rsidR="001C5193">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3" w:name="_Toc440297010"/>
      <w:bookmarkStart w:id="104" w:name="_Toc440356571"/>
      <w:bookmarkStart w:id="105" w:name="_Toc440631706"/>
      <w:bookmarkStart w:id="106" w:name="_Toc440876491"/>
      <w:bookmarkStart w:id="107" w:name="_Toc441130563"/>
      <w:bookmarkStart w:id="108" w:name="_Toc441157067"/>
      <w:bookmarkStart w:id="109" w:name="_Toc447292085"/>
      <w:bookmarkStart w:id="110" w:name="_Toc462234843"/>
      <w:bookmarkStart w:id="111" w:name="_Toc466966809"/>
      <w:bookmarkStart w:id="112" w:name="_Toc468806059"/>
      <w:bookmarkStart w:id="113" w:name="_Toc469480318"/>
      <w:bookmarkStart w:id="114" w:name="_Toc472416834"/>
      <w:r w:rsidRPr="00D053CF">
        <w:rPr>
          <w:b w:val="0"/>
          <w:szCs w:val="24"/>
        </w:rPr>
        <w:t xml:space="preserve">Оценка заявок (подраздел </w:t>
      </w:r>
      <w:r w:rsidR="001C5193">
        <w:fldChar w:fldCharType="begin"/>
      </w:r>
      <w:r w:rsidR="001C5193">
        <w:instrText xml:space="preserve"> REF _Ref305973250 \r \h  \* MERGEFORMAT </w:instrText>
      </w:r>
      <w:r w:rsidR="001C5193">
        <w:fldChar w:fldCharType="separate"/>
      </w:r>
      <w:r w:rsidR="00B007DA" w:rsidRPr="00B007DA">
        <w:rPr>
          <w:b w:val="0"/>
          <w:szCs w:val="24"/>
        </w:rPr>
        <w:t>3.6</w:t>
      </w:r>
      <w:r w:rsidR="001C5193">
        <w:fldChar w:fldCharType="end"/>
      </w:r>
      <w:r w:rsidRPr="00D053CF">
        <w:rPr>
          <w:b w:val="0"/>
          <w:szCs w:val="24"/>
        </w:rPr>
        <w:t xml:space="preserve">) и подведение итогов запроса предложений (подраздел </w:t>
      </w:r>
      <w:r w:rsidR="00EF5AA8">
        <w:fldChar w:fldCharType="begin"/>
      </w:r>
      <w:r w:rsidR="00B007DA">
        <w:rPr>
          <w:b w:val="0"/>
          <w:szCs w:val="24"/>
        </w:rPr>
        <w:instrText xml:space="preserve"> REF _Ref472416955 \r \h </w:instrText>
      </w:r>
      <w:r w:rsidR="00EF5AA8">
        <w:fldChar w:fldCharType="separate"/>
      </w:r>
      <w:r w:rsidR="00B007DA">
        <w:rPr>
          <w:b w:val="0"/>
          <w:szCs w:val="24"/>
        </w:rPr>
        <w:t>3.9</w:t>
      </w:r>
      <w:r w:rsidR="00EF5A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3"/>
      <w:bookmarkEnd w:id="104"/>
      <w:bookmarkEnd w:id="105"/>
      <w:bookmarkEnd w:id="106"/>
      <w:bookmarkEnd w:id="107"/>
      <w:bookmarkEnd w:id="108"/>
      <w:bookmarkEnd w:id="109"/>
      <w:bookmarkEnd w:id="110"/>
      <w:bookmarkEnd w:id="111"/>
      <w:bookmarkEnd w:id="112"/>
      <w:bookmarkEnd w:id="113"/>
      <w:bookmarkEnd w:id="114"/>
    </w:p>
    <w:p w:rsidR="00E420A2" w:rsidRPr="00D053CF" w:rsidRDefault="00E420A2" w:rsidP="002D4BC6">
      <w:pPr>
        <w:pStyle w:val="3"/>
        <w:ind w:left="0" w:firstLine="709"/>
        <w:jc w:val="both"/>
        <w:rPr>
          <w:b w:val="0"/>
          <w:szCs w:val="24"/>
        </w:rPr>
        <w:sectPr w:rsidR="00E420A2" w:rsidRPr="00D053CF"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5" w:name="_Проект_договора"/>
      <w:bookmarkStart w:id="116" w:name="_Ref305973574"/>
      <w:bookmarkStart w:id="117" w:name="_Ref440272931"/>
      <w:bookmarkStart w:id="118" w:name="_Ref440274025"/>
      <w:bookmarkStart w:id="119" w:name="_Ref440292752"/>
      <w:bookmarkStart w:id="120" w:name="_Toc472416835"/>
      <w:bookmarkEnd w:id="54"/>
      <w:bookmarkEnd w:id="115"/>
      <w:r w:rsidRPr="00D053CF">
        <w:rPr>
          <w:szCs w:val="24"/>
        </w:rPr>
        <w:lastRenderedPageBreak/>
        <w:t xml:space="preserve">Проект </w:t>
      </w:r>
      <w:r w:rsidR="00123C70" w:rsidRPr="00D053CF">
        <w:rPr>
          <w:szCs w:val="24"/>
        </w:rPr>
        <w:t>Договор</w:t>
      </w:r>
      <w:r w:rsidRPr="00D053CF">
        <w:rPr>
          <w:szCs w:val="24"/>
        </w:rPr>
        <w:t>а</w:t>
      </w:r>
      <w:bookmarkEnd w:id="116"/>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7"/>
      <w:bookmarkEnd w:id="118"/>
      <w:bookmarkEnd w:id="119"/>
      <w:bookmarkEnd w:id="120"/>
    </w:p>
    <w:p w:rsidR="00953802" w:rsidRPr="00D053CF" w:rsidRDefault="00216641" w:rsidP="00953802">
      <w:pPr>
        <w:pStyle w:val="2"/>
        <w:tabs>
          <w:tab w:val="clear" w:pos="1700"/>
          <w:tab w:val="left" w:pos="567"/>
        </w:tabs>
        <w:spacing w:line="264" w:lineRule="auto"/>
      </w:pPr>
      <w:bookmarkStart w:id="121" w:name="_Toc472416836"/>
      <w:r w:rsidRPr="00D053CF">
        <w:t>Проект договора</w:t>
      </w:r>
      <w:bookmarkEnd w:id="121"/>
    </w:p>
    <w:p w:rsidR="00953802" w:rsidRPr="00D053CF" w:rsidRDefault="00953802" w:rsidP="00953802">
      <w:pPr>
        <w:pStyle w:val="3"/>
        <w:ind w:left="0" w:firstLine="709"/>
        <w:jc w:val="both"/>
        <w:rPr>
          <w:b w:val="0"/>
        </w:rPr>
      </w:pPr>
      <w:bookmarkStart w:id="122" w:name="_Toc439238031"/>
      <w:bookmarkStart w:id="123" w:name="_Toc439238153"/>
      <w:bookmarkStart w:id="124" w:name="_Toc439252705"/>
      <w:bookmarkStart w:id="125" w:name="_Toc439323563"/>
      <w:bookmarkStart w:id="126" w:name="_Toc439323679"/>
      <w:bookmarkStart w:id="127" w:name="_Toc440297013"/>
      <w:bookmarkStart w:id="128" w:name="_Toc440356574"/>
      <w:bookmarkStart w:id="129" w:name="_Toc440631709"/>
      <w:bookmarkStart w:id="130" w:name="_Toc440876494"/>
      <w:bookmarkStart w:id="131" w:name="_Toc441130566"/>
      <w:bookmarkStart w:id="132" w:name="_Toc441157070"/>
      <w:bookmarkStart w:id="133" w:name="_Toc447292088"/>
      <w:bookmarkStart w:id="134" w:name="_Toc462234846"/>
      <w:bookmarkStart w:id="135" w:name="_Toc466966812"/>
      <w:bookmarkStart w:id="136" w:name="_Toc468806062"/>
      <w:bookmarkStart w:id="137" w:name="_Toc469480321"/>
      <w:bookmarkStart w:id="138"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53802" w:rsidRPr="00D053CF" w:rsidRDefault="0094713A" w:rsidP="0094713A">
      <w:pPr>
        <w:pStyle w:val="3"/>
        <w:ind w:left="0" w:firstLine="709"/>
        <w:jc w:val="both"/>
        <w:rPr>
          <w:b w:val="0"/>
        </w:rPr>
      </w:pPr>
      <w:bookmarkStart w:id="139" w:name="_Toc439238032"/>
      <w:bookmarkStart w:id="140" w:name="_Toc439238154"/>
      <w:bookmarkStart w:id="141" w:name="_Toc439252706"/>
      <w:bookmarkStart w:id="142" w:name="_Toc439323564"/>
      <w:bookmarkStart w:id="143" w:name="_Toc439323680"/>
      <w:bookmarkStart w:id="144" w:name="_Toc440297014"/>
      <w:bookmarkStart w:id="145" w:name="_Toc440356575"/>
      <w:bookmarkStart w:id="146" w:name="_Toc440631710"/>
      <w:bookmarkStart w:id="147" w:name="_Toc440876495"/>
      <w:bookmarkStart w:id="148" w:name="_Toc441130567"/>
      <w:bookmarkStart w:id="149" w:name="_Toc441157071"/>
      <w:bookmarkStart w:id="150" w:name="_Toc447292089"/>
      <w:bookmarkStart w:id="151" w:name="_Toc462234847"/>
      <w:bookmarkStart w:id="152" w:name="_Toc466966813"/>
      <w:bookmarkStart w:id="153" w:name="_Toc468806063"/>
      <w:bookmarkStart w:id="154" w:name="_Toc469480322"/>
      <w:bookmarkStart w:id="155"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1C5193">
        <w:fldChar w:fldCharType="begin"/>
      </w:r>
      <w:r w:rsidR="001C5193">
        <w:instrText xml:space="preserve"> REF _Ref93264992 \r \h  \* MERGEFORMAT </w:instrText>
      </w:r>
      <w:r w:rsidR="001C5193">
        <w:fldChar w:fldCharType="separate"/>
      </w:r>
      <w:r w:rsidR="00B007DA" w:rsidRPr="00B007DA">
        <w:rPr>
          <w:b w:val="0"/>
        </w:rPr>
        <w:t>5.5</w:t>
      </w:r>
      <w:r w:rsidR="001C5193">
        <w:fldChar w:fldCharType="end"/>
      </w:r>
      <w:r w:rsidRPr="00D053CF">
        <w:rPr>
          <w:b w:val="0"/>
        </w:rPr>
        <w:t>) и приложить его к своей Заявке.</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4713A" w:rsidRPr="00D053CF" w:rsidRDefault="0094713A" w:rsidP="0094713A">
      <w:pPr>
        <w:pStyle w:val="3"/>
        <w:ind w:left="0" w:firstLine="709"/>
        <w:jc w:val="both"/>
        <w:rPr>
          <w:b w:val="0"/>
        </w:rPr>
      </w:pPr>
      <w:bookmarkStart w:id="156" w:name="_Toc439238033"/>
      <w:bookmarkStart w:id="157" w:name="_Toc439238155"/>
      <w:bookmarkStart w:id="158" w:name="_Toc439252707"/>
      <w:bookmarkStart w:id="159" w:name="_Toc439323565"/>
      <w:bookmarkStart w:id="160" w:name="_Toc439323681"/>
      <w:bookmarkStart w:id="161" w:name="_Toc440297015"/>
      <w:bookmarkStart w:id="162" w:name="_Toc440356576"/>
      <w:bookmarkStart w:id="163" w:name="_Toc440631711"/>
      <w:bookmarkStart w:id="164" w:name="_Toc440876496"/>
      <w:bookmarkStart w:id="165" w:name="_Toc441130568"/>
      <w:bookmarkStart w:id="166" w:name="_Toc441157072"/>
      <w:bookmarkStart w:id="167" w:name="_Toc447292090"/>
      <w:bookmarkStart w:id="168" w:name="_Toc462234848"/>
      <w:bookmarkStart w:id="169" w:name="_Toc466966814"/>
      <w:bookmarkStart w:id="170" w:name="_Toc468806064"/>
      <w:bookmarkStart w:id="171" w:name="_Toc469480323"/>
      <w:bookmarkStart w:id="172" w:name="_Toc472416839"/>
      <w:r w:rsidRPr="00D053CF">
        <w:rPr>
          <w:b w:val="0"/>
        </w:rPr>
        <w:t>Настоящий проект Договора не является окончательным, редакция Договора может быть изменена Заказчиком.</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D053CF" w:rsidRDefault="00953802" w:rsidP="00953802">
      <w:pPr>
        <w:pStyle w:val="2"/>
        <w:tabs>
          <w:tab w:val="clear" w:pos="1700"/>
          <w:tab w:val="left" w:pos="567"/>
        </w:tabs>
        <w:spacing w:line="264" w:lineRule="auto"/>
      </w:pPr>
      <w:bookmarkStart w:id="173" w:name="_Toc440297016"/>
      <w:bookmarkStart w:id="174" w:name="_Toc440876497"/>
      <w:bookmarkStart w:id="175" w:name="_Toc441157073"/>
      <w:bookmarkStart w:id="176" w:name="_Toc447292091"/>
      <w:bookmarkStart w:id="177" w:name="_Toc472416840"/>
      <w:r w:rsidRPr="00D053CF">
        <w:rPr>
          <w:bCs w:val="0"/>
        </w:rPr>
        <w:t>Антикоррупционная оговорка, включаемая в проект договора</w:t>
      </w:r>
      <w:bookmarkEnd w:id="173"/>
      <w:bookmarkEnd w:id="174"/>
      <w:bookmarkEnd w:id="175"/>
      <w:bookmarkEnd w:id="176"/>
      <w:bookmarkEnd w:id="177"/>
    </w:p>
    <w:p w:rsidR="00953802" w:rsidRPr="00D053CF" w:rsidRDefault="0094713A" w:rsidP="0094713A">
      <w:pPr>
        <w:pStyle w:val="3"/>
        <w:ind w:left="0" w:firstLine="709"/>
        <w:jc w:val="both"/>
        <w:rPr>
          <w:b w:val="0"/>
        </w:rPr>
      </w:pPr>
      <w:bookmarkStart w:id="178" w:name="_Toc439238157"/>
      <w:bookmarkStart w:id="179" w:name="_Toc439252709"/>
      <w:bookmarkStart w:id="180" w:name="_Toc439323567"/>
      <w:bookmarkStart w:id="181" w:name="_Toc439323683"/>
      <w:bookmarkStart w:id="182" w:name="_Toc440297017"/>
      <w:bookmarkStart w:id="183" w:name="_Toc440356578"/>
      <w:bookmarkStart w:id="184" w:name="_Toc440631713"/>
      <w:bookmarkStart w:id="185" w:name="_Toc440876498"/>
      <w:bookmarkStart w:id="186" w:name="_Toc441130570"/>
      <w:bookmarkStart w:id="187" w:name="_Toc441157074"/>
      <w:bookmarkStart w:id="188" w:name="_Toc447292092"/>
      <w:bookmarkStart w:id="189" w:name="_Toc462234850"/>
      <w:bookmarkStart w:id="190" w:name="_Toc466966816"/>
      <w:bookmarkStart w:id="191" w:name="_Toc468806066"/>
      <w:bookmarkStart w:id="192" w:name="_Toc469480325"/>
      <w:bookmarkStart w:id="193"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C5193">
        <w:fldChar w:fldCharType="begin"/>
      </w:r>
      <w:r w:rsidR="001C5193">
        <w:instrText xml:space="preserve"> REF _Ref440270867 \r \h  \* MERGEFORMAT </w:instrText>
      </w:r>
      <w:r w:rsidR="001C5193">
        <w:fldChar w:fldCharType="separate"/>
      </w:r>
      <w:r w:rsidR="00B007DA" w:rsidRPr="00B007DA">
        <w:rPr>
          <w:b w:val="0"/>
        </w:rPr>
        <w:t>2.2.3</w:t>
      </w:r>
      <w:r w:rsidR="001C5193">
        <w:fldChar w:fldCharType="end"/>
      </w:r>
      <w:r w:rsidRPr="00D053CF">
        <w:rPr>
          <w:b w:val="0"/>
        </w:rPr>
        <w:t>).</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94713A" w:rsidRPr="00D053CF" w:rsidRDefault="0094713A" w:rsidP="0094713A">
      <w:pPr>
        <w:pStyle w:val="3"/>
        <w:ind w:left="0" w:firstLine="709"/>
        <w:jc w:val="both"/>
        <w:rPr>
          <w:b w:val="0"/>
        </w:rPr>
      </w:pPr>
      <w:bookmarkStart w:id="194" w:name="_Toc439238158"/>
      <w:bookmarkStart w:id="195" w:name="_Toc439252710"/>
      <w:bookmarkStart w:id="196" w:name="_Toc439323568"/>
      <w:bookmarkStart w:id="197" w:name="_Toc439323684"/>
      <w:bookmarkStart w:id="198" w:name="_Toc440297018"/>
      <w:bookmarkStart w:id="199" w:name="_Toc440356579"/>
      <w:bookmarkStart w:id="200" w:name="_Toc440631714"/>
      <w:bookmarkStart w:id="201" w:name="_Toc440876499"/>
      <w:bookmarkStart w:id="202" w:name="_Toc441130571"/>
      <w:bookmarkStart w:id="203" w:name="_Toc441157075"/>
      <w:bookmarkStart w:id="204" w:name="_Toc447292093"/>
      <w:bookmarkStart w:id="205" w:name="_Toc462234851"/>
      <w:bookmarkStart w:id="206" w:name="_Toc466966817"/>
      <w:bookmarkStart w:id="207" w:name="_Toc468806067"/>
      <w:bookmarkStart w:id="208" w:name="_Toc469480326"/>
      <w:bookmarkStart w:id="209"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D053CF" w:rsidRDefault="0094713A" w:rsidP="0094713A">
      <w:pPr>
        <w:pStyle w:val="3"/>
        <w:ind w:left="0" w:firstLine="709"/>
        <w:jc w:val="both"/>
        <w:rPr>
          <w:b w:val="0"/>
        </w:rPr>
      </w:pPr>
      <w:bookmarkStart w:id="210" w:name="_Toc439238159"/>
      <w:bookmarkStart w:id="211" w:name="_Toc439252711"/>
      <w:bookmarkStart w:id="212" w:name="_Toc439323569"/>
      <w:bookmarkStart w:id="213" w:name="_Toc439323685"/>
      <w:bookmarkStart w:id="214" w:name="_Ref440270867"/>
      <w:bookmarkStart w:id="215" w:name="_Toc440297019"/>
      <w:bookmarkStart w:id="216" w:name="_Toc440356580"/>
      <w:bookmarkStart w:id="217" w:name="_Toc440631715"/>
      <w:bookmarkStart w:id="218" w:name="_Toc440876500"/>
      <w:bookmarkStart w:id="219" w:name="_Toc441130572"/>
      <w:bookmarkStart w:id="220" w:name="_Toc441157076"/>
      <w:bookmarkStart w:id="221" w:name="_Toc447292094"/>
      <w:bookmarkStart w:id="222" w:name="_Toc462234852"/>
      <w:bookmarkStart w:id="223" w:name="_Toc466966818"/>
      <w:bookmarkStart w:id="224" w:name="_Toc468806068"/>
      <w:bookmarkStart w:id="225" w:name="_Toc469480327"/>
      <w:bookmarkStart w:id="226" w:name="_Toc472416843"/>
      <w:r w:rsidRPr="00D053CF">
        <w:rPr>
          <w:b w:val="0"/>
        </w:rPr>
        <w:t>Текст Антикоррупционной оговорки:</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7" w:name="_Ref303622434"/>
      <w:bookmarkStart w:id="228" w:name="_Ref303624273"/>
      <w:bookmarkStart w:id="229" w:name="_Ref303682476"/>
      <w:bookmarkStart w:id="230" w:name="_Ref303683017"/>
      <w:bookmarkEnd w:id="227"/>
      <w:bookmarkEnd w:id="228"/>
      <w:bookmarkEnd w:id="229"/>
      <w:bookmarkEnd w:id="230"/>
    </w:p>
    <w:p w:rsidR="001B4F5D" w:rsidRPr="00F31976" w:rsidRDefault="001B4F5D" w:rsidP="001B4F5D">
      <w:pPr>
        <w:pStyle w:val="2"/>
        <w:tabs>
          <w:tab w:val="clear" w:pos="1700"/>
          <w:tab w:val="left" w:pos="567"/>
        </w:tabs>
        <w:spacing w:line="264" w:lineRule="auto"/>
        <w:rPr>
          <w:bCs w:val="0"/>
        </w:rPr>
      </w:pPr>
      <w:bookmarkStart w:id="231" w:name="_Toc469470557"/>
      <w:bookmarkStart w:id="232" w:name="_Toc472416844"/>
      <w:r w:rsidRPr="00F31976">
        <w:rPr>
          <w:bCs w:val="0"/>
        </w:rPr>
        <w:lastRenderedPageBreak/>
        <w:t>Дополнительные условия, включаемые в проект договора</w:t>
      </w:r>
      <w:bookmarkEnd w:id="231"/>
      <w:bookmarkEnd w:id="232"/>
    </w:p>
    <w:p w:rsidR="001B4F5D" w:rsidRPr="00F31976" w:rsidRDefault="001B4F5D" w:rsidP="001B4F5D">
      <w:pPr>
        <w:pStyle w:val="3"/>
        <w:ind w:left="0" w:firstLine="709"/>
        <w:jc w:val="both"/>
        <w:rPr>
          <w:b w:val="0"/>
        </w:rPr>
      </w:pPr>
      <w:bookmarkStart w:id="233" w:name="_Toc469470558"/>
      <w:bookmarkStart w:id="234" w:name="_Toc469480329"/>
      <w:bookmarkStart w:id="235"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233"/>
      <w:bookmarkEnd w:id="234"/>
      <w:bookmarkEnd w:id="235"/>
    </w:p>
    <w:p w:rsidR="001B4F5D" w:rsidRPr="00F31976" w:rsidRDefault="001B4F5D" w:rsidP="001B4F5D">
      <w:pPr>
        <w:pStyle w:val="3"/>
        <w:ind w:left="0" w:firstLine="709"/>
        <w:jc w:val="both"/>
        <w:rPr>
          <w:b w:val="0"/>
          <w:szCs w:val="24"/>
        </w:rPr>
      </w:pPr>
      <w:bookmarkStart w:id="236" w:name="_Toc469470559"/>
      <w:bookmarkStart w:id="237" w:name="_Toc469480330"/>
      <w:bookmarkStart w:id="238"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6"/>
      <w:bookmarkEnd w:id="237"/>
      <w:bookmarkEnd w:id="238"/>
    </w:p>
    <w:p w:rsidR="001B4F5D" w:rsidRPr="00F31976" w:rsidRDefault="001B4F5D" w:rsidP="001B4F5D">
      <w:pPr>
        <w:pStyle w:val="3"/>
        <w:ind w:left="0" w:firstLine="709"/>
        <w:jc w:val="both"/>
        <w:rPr>
          <w:b w:val="0"/>
          <w:szCs w:val="24"/>
        </w:rPr>
      </w:pPr>
      <w:bookmarkStart w:id="239" w:name="_Ref469470272"/>
      <w:bookmarkStart w:id="240" w:name="_Toc469470560"/>
      <w:bookmarkStart w:id="241" w:name="_Toc469480331"/>
      <w:bookmarkStart w:id="242" w:name="_Toc472416847"/>
      <w:r w:rsidRPr="00F31976">
        <w:rPr>
          <w:b w:val="0"/>
        </w:rPr>
        <w:t>Дополнительные</w:t>
      </w:r>
      <w:r w:rsidRPr="00F31976">
        <w:rPr>
          <w:b w:val="0"/>
          <w:szCs w:val="24"/>
        </w:rPr>
        <w:t xml:space="preserve"> условия:</w:t>
      </w:r>
      <w:bookmarkEnd w:id="239"/>
      <w:bookmarkEnd w:id="240"/>
      <w:bookmarkEnd w:id="241"/>
      <w:bookmarkEnd w:id="242"/>
    </w:p>
    <w:p w:rsidR="001B4F5D" w:rsidRPr="00F31976" w:rsidRDefault="001B4F5D" w:rsidP="001B4F5D">
      <w:pPr>
        <w:pStyle w:val="3"/>
        <w:numPr>
          <w:ilvl w:val="0"/>
          <w:numId w:val="0"/>
        </w:numPr>
        <w:ind w:firstLine="709"/>
        <w:jc w:val="both"/>
        <w:rPr>
          <w:b w:val="0"/>
          <w:szCs w:val="24"/>
        </w:rPr>
      </w:pPr>
      <w:bookmarkStart w:id="243" w:name="_Toc469470561"/>
      <w:bookmarkStart w:id="244" w:name="_Toc469480332"/>
      <w:bookmarkStart w:id="245"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3"/>
      <w:bookmarkEnd w:id="244"/>
      <w:bookmarkEnd w:id="245"/>
    </w:p>
    <w:p w:rsidR="001B4F5D" w:rsidRPr="00F31976" w:rsidRDefault="001B4F5D" w:rsidP="001B4F5D">
      <w:pPr>
        <w:pStyle w:val="3"/>
        <w:numPr>
          <w:ilvl w:val="0"/>
          <w:numId w:val="0"/>
        </w:numPr>
        <w:ind w:firstLine="709"/>
        <w:jc w:val="both"/>
        <w:rPr>
          <w:b w:val="0"/>
          <w:szCs w:val="24"/>
        </w:rPr>
      </w:pPr>
      <w:bookmarkStart w:id="246" w:name="_Toc469470562"/>
      <w:bookmarkStart w:id="247" w:name="_Toc469480333"/>
      <w:bookmarkStart w:id="248"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6"/>
      <w:bookmarkEnd w:id="247"/>
      <w:bookmarkEnd w:id="248"/>
    </w:p>
    <w:p w:rsidR="001B4F5D" w:rsidRPr="00F31976" w:rsidRDefault="001B4F5D" w:rsidP="001B4F5D">
      <w:pPr>
        <w:pStyle w:val="3"/>
        <w:numPr>
          <w:ilvl w:val="0"/>
          <w:numId w:val="0"/>
        </w:numPr>
        <w:ind w:firstLine="709"/>
        <w:jc w:val="both"/>
        <w:rPr>
          <w:b w:val="0"/>
          <w:szCs w:val="24"/>
        </w:rPr>
      </w:pPr>
      <w:bookmarkStart w:id="249" w:name="_Toc469470563"/>
      <w:bookmarkStart w:id="250" w:name="_Toc469480334"/>
      <w:bookmarkStart w:id="251"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9"/>
      <w:bookmarkEnd w:id="250"/>
      <w:bookmarkEnd w:id="251"/>
    </w:p>
    <w:p w:rsidR="001B4F5D" w:rsidRPr="007E5B28" w:rsidRDefault="001B4F5D" w:rsidP="001B4F5D">
      <w:pPr>
        <w:pStyle w:val="3"/>
        <w:numPr>
          <w:ilvl w:val="0"/>
          <w:numId w:val="0"/>
        </w:numPr>
        <w:ind w:firstLine="709"/>
        <w:jc w:val="both"/>
        <w:rPr>
          <w:b w:val="0"/>
          <w:szCs w:val="24"/>
        </w:rPr>
      </w:pPr>
      <w:bookmarkStart w:id="252" w:name="_Toc469470564"/>
      <w:bookmarkStart w:id="253" w:name="_Toc469480335"/>
      <w:bookmarkStart w:id="254"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bookmarkEnd w:id="254"/>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5" w:name="_Ref303711222"/>
      <w:bookmarkStart w:id="256" w:name="_Ref311232052"/>
      <w:bookmarkStart w:id="257"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5"/>
      <w:r w:rsidR="00D51A0B" w:rsidRPr="00D053CF">
        <w:rPr>
          <w:szCs w:val="24"/>
        </w:rPr>
        <w:t>Заявок</w:t>
      </w:r>
      <w:bookmarkEnd w:id="256"/>
      <w:bookmarkEnd w:id="257"/>
    </w:p>
    <w:p w:rsidR="00717F60" w:rsidRPr="00D053CF" w:rsidRDefault="00717F60" w:rsidP="00E71A48">
      <w:pPr>
        <w:pStyle w:val="2"/>
        <w:tabs>
          <w:tab w:val="clear" w:pos="1700"/>
          <w:tab w:val="left" w:pos="567"/>
        </w:tabs>
        <w:spacing w:line="264" w:lineRule="auto"/>
      </w:pPr>
      <w:bookmarkStart w:id="258" w:name="_Toc472416853"/>
      <w:r w:rsidRPr="00D053CF">
        <w:t xml:space="preserve">Общий порядок проведения </w:t>
      </w:r>
      <w:r w:rsidR="00440928" w:rsidRPr="00D053CF">
        <w:t>З</w:t>
      </w:r>
      <w:r w:rsidRPr="00D053CF">
        <w:t>апроса предложений</w:t>
      </w:r>
      <w:bookmarkEnd w:id="258"/>
    </w:p>
    <w:p w:rsidR="00717F60" w:rsidRPr="00D053CF" w:rsidRDefault="00717F60" w:rsidP="00953802">
      <w:pPr>
        <w:pStyle w:val="3"/>
        <w:rPr>
          <w:bCs w:val="0"/>
          <w:szCs w:val="24"/>
        </w:rPr>
      </w:pPr>
      <w:bookmarkStart w:id="259" w:name="_Toc439323688"/>
      <w:bookmarkStart w:id="260" w:name="_Toc440297022"/>
      <w:bookmarkStart w:id="261" w:name="_Toc440356583"/>
      <w:bookmarkStart w:id="262" w:name="_Toc440631718"/>
      <w:bookmarkStart w:id="263" w:name="_Toc440876503"/>
      <w:bookmarkStart w:id="264" w:name="_Toc441130575"/>
      <w:bookmarkStart w:id="265" w:name="_Toc441157079"/>
      <w:bookmarkStart w:id="266" w:name="_Toc447292097"/>
      <w:bookmarkStart w:id="267" w:name="_Toc462234855"/>
      <w:bookmarkStart w:id="268" w:name="_Toc466966821"/>
      <w:bookmarkStart w:id="269" w:name="_Toc468806071"/>
      <w:bookmarkStart w:id="270" w:name="_Toc469480338"/>
      <w:bookmarkStart w:id="271" w:name="_Toc472416854"/>
      <w:r w:rsidRPr="00D053CF">
        <w:rPr>
          <w:szCs w:val="24"/>
        </w:rPr>
        <w:t>Запрос</w:t>
      </w:r>
      <w:r w:rsidRPr="00D053CF">
        <w:rPr>
          <w:bCs w:val="0"/>
          <w:szCs w:val="24"/>
        </w:rPr>
        <w:t xml:space="preserve"> предложений проводится в следующем порядке:</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1C5193">
        <w:fldChar w:fldCharType="begin"/>
      </w:r>
      <w:r w:rsidR="001C5193">
        <w:instrText xml:space="preserve"> REF _Ref305973033 \r \h  \* MERGEFORMAT </w:instrText>
      </w:r>
      <w:r w:rsidR="001C5193">
        <w:fldChar w:fldCharType="separate"/>
      </w:r>
      <w:r w:rsidR="00B007DA" w:rsidRPr="00B007DA">
        <w:rPr>
          <w:bCs w:val="0"/>
          <w:sz w:val="24"/>
          <w:szCs w:val="24"/>
        </w:rPr>
        <w:t>3.2</w:t>
      </w:r>
      <w:r w:rsidR="001C5193">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1C5193">
        <w:fldChar w:fldCharType="begin"/>
      </w:r>
      <w:r w:rsidR="001C5193">
        <w:instrText xml:space="preserve"> REF _Ref440357740 \r \h  \* MERGEFORMAT </w:instrText>
      </w:r>
      <w:r w:rsidR="001C5193">
        <w:fldChar w:fldCharType="separate"/>
      </w:r>
      <w:r w:rsidR="00B007DA" w:rsidRPr="00B007DA">
        <w:rPr>
          <w:bCs w:val="0"/>
          <w:sz w:val="24"/>
          <w:szCs w:val="24"/>
        </w:rPr>
        <w:t>3.3</w:t>
      </w:r>
      <w:r w:rsidR="001C5193">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28_922829174"/>
      <w:bookmarkEnd w:id="272"/>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1C5193">
        <w:fldChar w:fldCharType="begin"/>
      </w:r>
      <w:r w:rsidR="001C5193">
        <w:instrText xml:space="preserve"> REF _Ref462236869 \r \h  \* MERGEFORMAT </w:instrText>
      </w:r>
      <w:r w:rsidR="001C5193">
        <w:fldChar w:fldCharType="separate"/>
      </w:r>
      <w:r w:rsidR="00B007DA" w:rsidRPr="00B007DA">
        <w:rPr>
          <w:bCs w:val="0"/>
          <w:sz w:val="24"/>
          <w:szCs w:val="24"/>
        </w:rPr>
        <w:t>3.4</w:t>
      </w:r>
      <w:r w:rsidR="001C5193">
        <w:fldChar w:fldCharType="end"/>
      </w:r>
      <w:r w:rsidR="00096E9D" w:rsidRPr="00D053CF">
        <w:rPr>
          <w:bCs w:val="0"/>
          <w:sz w:val="24"/>
          <w:szCs w:val="24"/>
        </w:rPr>
        <w:t xml:space="preserve">, </w:t>
      </w:r>
      <w:r w:rsidR="001C5193">
        <w:fldChar w:fldCharType="begin"/>
      </w:r>
      <w:r w:rsidR="001C5193">
        <w:instrText xml:space="preserve"> REF _Ref303683883 \r \h  \* MERGEFORMAT </w:instrText>
      </w:r>
      <w:r w:rsidR="001C5193">
        <w:fldChar w:fldCharType="separate"/>
      </w:r>
      <w:r w:rsidR="00B007DA" w:rsidRPr="00B007DA">
        <w:rPr>
          <w:bCs w:val="0"/>
          <w:sz w:val="24"/>
          <w:szCs w:val="24"/>
        </w:rPr>
        <w:t>3.5</w:t>
      </w:r>
      <w:r w:rsidR="001C5193">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2_922829174"/>
      <w:bookmarkEnd w:id="273"/>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1C5193">
        <w:fldChar w:fldCharType="begin"/>
      </w:r>
      <w:r w:rsidR="001C5193">
        <w:instrText xml:space="preserve"> REF _Ref305973250 \r \h  \* MERGEFORMAT </w:instrText>
      </w:r>
      <w:r w:rsidR="001C5193">
        <w:fldChar w:fldCharType="separate"/>
      </w:r>
      <w:r w:rsidR="00B007DA" w:rsidRPr="00B007DA">
        <w:rPr>
          <w:bCs w:val="0"/>
          <w:sz w:val="24"/>
          <w:szCs w:val="24"/>
        </w:rPr>
        <w:t>3.6</w:t>
      </w:r>
      <w:r w:rsidR="001C5193">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4_922829174"/>
      <w:bookmarkEnd w:id="274"/>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1C5193">
        <w:fldChar w:fldCharType="begin"/>
      </w:r>
      <w:r w:rsidR="001C5193">
        <w:instrText xml:space="preserve"> REF _Ref303250967 \r \h  \* MERGEFORMAT </w:instrText>
      </w:r>
      <w:r w:rsidR="001C5193">
        <w:fldChar w:fldCharType="separate"/>
      </w:r>
      <w:r w:rsidR="00B007DA" w:rsidRPr="00B007DA">
        <w:rPr>
          <w:bCs w:val="0"/>
          <w:sz w:val="24"/>
          <w:szCs w:val="24"/>
        </w:rPr>
        <w:t>3.7</w:t>
      </w:r>
      <w:r w:rsidR="001C5193">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5" w:name="__RefNumPara__836_922829174"/>
      <w:bookmarkEnd w:id="275"/>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1C5193">
        <w:fldChar w:fldCharType="begin"/>
      </w:r>
      <w:r w:rsidR="001C5193">
        <w:instrText xml:space="preserve"> REF _Ref472417185 \r \h  \* MERGEFORMAT </w:instrText>
      </w:r>
      <w:r w:rsidR="001C5193">
        <w:fldChar w:fldCharType="separate"/>
      </w:r>
      <w:r w:rsidR="00B007DA" w:rsidRPr="00B007DA">
        <w:rPr>
          <w:bCs w:val="0"/>
          <w:sz w:val="24"/>
          <w:szCs w:val="24"/>
        </w:rPr>
        <w:t>3.13</w:t>
      </w:r>
      <w:r w:rsidR="001C5193">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1C5193">
        <w:fldChar w:fldCharType="begin"/>
      </w:r>
      <w:r w:rsidR="001C5193">
        <w:instrText xml:space="preserve"> REF _Ref306140451 \r \h  \* MERGEFORMAT </w:instrText>
      </w:r>
      <w:r w:rsidR="001C5193">
        <w:fldChar w:fldCharType="separate"/>
      </w:r>
      <w:r w:rsidR="00B007DA" w:rsidRPr="00B007DA">
        <w:rPr>
          <w:bCs w:val="0"/>
          <w:sz w:val="24"/>
          <w:szCs w:val="24"/>
        </w:rPr>
        <w:t>3.14</w:t>
      </w:r>
      <w:r w:rsidR="001C5193">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6" w:name="_Toc439323689"/>
      <w:bookmarkStart w:id="277" w:name="_Toc440297023"/>
      <w:bookmarkStart w:id="278" w:name="_Toc440356584"/>
      <w:bookmarkStart w:id="279" w:name="_Toc440631719"/>
      <w:bookmarkStart w:id="280" w:name="_Toc440876504"/>
      <w:bookmarkStart w:id="281" w:name="_Toc441130576"/>
      <w:bookmarkStart w:id="282" w:name="_Toc441157080"/>
      <w:bookmarkStart w:id="283" w:name="_Toc447292098"/>
      <w:bookmarkStart w:id="284" w:name="_Toc462234856"/>
      <w:bookmarkStart w:id="285" w:name="_Toc466966822"/>
      <w:bookmarkStart w:id="286" w:name="_Toc468806072"/>
      <w:bookmarkStart w:id="287" w:name="_Toc469480339"/>
      <w:bookmarkStart w:id="288"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9" w:name="_Ref303250835"/>
      <w:bookmarkStart w:id="290" w:name="_Ref305973033"/>
      <w:bookmarkStart w:id="291" w:name="_Toc439326609"/>
      <w:bookmarkStart w:id="292" w:name="_Toc472416856"/>
      <w:bookmarkStart w:id="293" w:name="_Ref191386178"/>
      <w:r w:rsidRPr="00D053CF">
        <w:t>Предоставление Извещения о проведении запроса предложений и Документации</w:t>
      </w:r>
      <w:bookmarkEnd w:id="289"/>
      <w:r w:rsidRPr="00D053CF">
        <w:t xml:space="preserve"> по запросу предложений</w:t>
      </w:r>
      <w:bookmarkEnd w:id="290"/>
      <w:bookmarkEnd w:id="291"/>
      <w:bookmarkEnd w:id="292"/>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1C5193">
        <w:fldChar w:fldCharType="begin"/>
      </w:r>
      <w:r w:rsidR="001C5193">
        <w:instrText xml:space="preserve"> REF _Ref302563524 \n \h  \* MERGEFORMAT </w:instrText>
      </w:r>
      <w:r w:rsidR="001C5193">
        <w:fldChar w:fldCharType="separate"/>
      </w:r>
      <w:r w:rsidR="00B007DA" w:rsidRPr="00B007DA">
        <w:rPr>
          <w:sz w:val="24"/>
          <w:szCs w:val="24"/>
        </w:rPr>
        <w:t>1.1.1</w:t>
      </w:r>
      <w:r w:rsidR="001C5193">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4" w:name="__RefNumPara__444_922829174"/>
      <w:bookmarkStart w:id="295" w:name="_Ref191386216"/>
      <w:bookmarkStart w:id="296" w:name="_Ref305973147"/>
      <w:bookmarkEnd w:id="293"/>
      <w:bookmarkEnd w:id="294"/>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7" w:name="_Ref440357740"/>
      <w:bookmarkStart w:id="298" w:name="_Toc472416857"/>
      <w:r w:rsidRPr="00D053CF">
        <w:t xml:space="preserve">Подготовка </w:t>
      </w:r>
      <w:bookmarkEnd w:id="295"/>
      <w:r w:rsidRPr="00D053CF">
        <w:t>Заявок</w:t>
      </w:r>
      <w:bookmarkEnd w:id="296"/>
      <w:bookmarkEnd w:id="297"/>
      <w:bookmarkEnd w:id="298"/>
    </w:p>
    <w:p w:rsidR="00717F60" w:rsidRPr="00D053CF" w:rsidRDefault="00717F60" w:rsidP="00E71A48">
      <w:pPr>
        <w:pStyle w:val="3"/>
        <w:spacing w:line="264" w:lineRule="auto"/>
        <w:rPr>
          <w:szCs w:val="24"/>
        </w:rPr>
      </w:pPr>
      <w:bookmarkStart w:id="299" w:name="_Ref306114638"/>
      <w:bookmarkStart w:id="300" w:name="_Toc440297026"/>
      <w:bookmarkStart w:id="301" w:name="_Toc440356587"/>
      <w:bookmarkStart w:id="302" w:name="_Toc440631722"/>
      <w:bookmarkStart w:id="303" w:name="_Toc440876507"/>
      <w:bookmarkStart w:id="304" w:name="_Toc441130579"/>
      <w:bookmarkStart w:id="305" w:name="_Toc441157083"/>
      <w:bookmarkStart w:id="306" w:name="_Toc447292101"/>
      <w:bookmarkStart w:id="307" w:name="_Toc462234859"/>
      <w:bookmarkStart w:id="308" w:name="_Toc466966825"/>
      <w:bookmarkStart w:id="309" w:name="_Toc468806075"/>
      <w:bookmarkStart w:id="310" w:name="_Toc469480342"/>
      <w:bookmarkStart w:id="311" w:name="_Toc472416858"/>
      <w:r w:rsidRPr="00D053CF">
        <w:rPr>
          <w:szCs w:val="24"/>
        </w:rPr>
        <w:t xml:space="preserve">Общие требования к </w:t>
      </w:r>
      <w:r w:rsidR="004B5EB3" w:rsidRPr="00D053CF">
        <w:rPr>
          <w:szCs w:val="24"/>
        </w:rPr>
        <w:t>Заявк</w:t>
      </w:r>
      <w:r w:rsidRPr="00D053CF">
        <w:rPr>
          <w:szCs w:val="24"/>
        </w:rPr>
        <w:t>е</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C5193">
        <w:fldChar w:fldCharType="begin"/>
      </w:r>
      <w:r w:rsidR="001C5193">
        <w:instrText xml:space="preserve"> REF _Ref55336310 \r \h  \* MERGEFORMAT </w:instrText>
      </w:r>
      <w:r w:rsidR="001C5193">
        <w:fldChar w:fldCharType="separate"/>
      </w:r>
      <w:r w:rsidR="00B007DA" w:rsidRPr="00B007DA">
        <w:rPr>
          <w:bCs w:val="0"/>
          <w:sz w:val="24"/>
          <w:szCs w:val="24"/>
        </w:rPr>
        <w:t>5.1</w:t>
      </w:r>
      <w:r w:rsidR="001C5193">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C5193">
        <w:fldChar w:fldCharType="begin"/>
      </w:r>
      <w:r w:rsidR="001C5193">
        <w:instrText xml:space="preserve"> REF _Ref440271072 \r \h  \* MERGEFORMAT </w:instrText>
      </w:r>
      <w:r w:rsidR="001C5193">
        <w:fldChar w:fldCharType="separate"/>
      </w:r>
      <w:r w:rsidR="00B007DA" w:rsidRPr="00B007DA">
        <w:rPr>
          <w:bCs w:val="0"/>
          <w:sz w:val="24"/>
          <w:szCs w:val="24"/>
        </w:rPr>
        <w:t>5.2</w:t>
      </w:r>
      <w:r w:rsidR="001C5193">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1C5193">
        <w:fldChar w:fldCharType="begin"/>
      </w:r>
      <w:r w:rsidR="001C5193">
        <w:instrText xml:space="preserve"> REF _Ref86826666 \r \h  \* MERGEFORMAT </w:instrText>
      </w:r>
      <w:r w:rsidR="001C5193">
        <w:fldChar w:fldCharType="separate"/>
      </w:r>
      <w:r w:rsidR="00B007DA" w:rsidRPr="00B007DA">
        <w:rPr>
          <w:bCs w:val="0"/>
          <w:spacing w:val="-1"/>
          <w:sz w:val="24"/>
          <w:szCs w:val="24"/>
        </w:rPr>
        <w:t>5.3</w:t>
      </w:r>
      <w:r w:rsidR="001C5193">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1C5193">
        <w:fldChar w:fldCharType="begin"/>
      </w:r>
      <w:r w:rsidR="001C5193">
        <w:instrText xml:space="preserve"> REF _Ref440271036 \r \h  \* MERGEFORMAT </w:instrText>
      </w:r>
      <w:r w:rsidR="001C5193">
        <w:fldChar w:fldCharType="separate"/>
      </w:r>
      <w:r w:rsidR="00B007DA" w:rsidRPr="00B007DA">
        <w:rPr>
          <w:bCs w:val="0"/>
          <w:sz w:val="24"/>
          <w:szCs w:val="24"/>
        </w:rPr>
        <w:t>5.4</w:t>
      </w:r>
      <w:r w:rsidR="001C5193">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1C5193">
        <w:fldChar w:fldCharType="begin"/>
      </w:r>
      <w:r w:rsidR="001C5193">
        <w:instrText xml:space="preserve"> REF _Ref191386407 \r \h  \* MERGEFORMAT </w:instrText>
      </w:r>
      <w:r w:rsidR="001C5193">
        <w:fldChar w:fldCharType="separate"/>
      </w:r>
      <w:r w:rsidR="00B007DA" w:rsidRPr="00B007DA">
        <w:rPr>
          <w:bCs w:val="0"/>
          <w:sz w:val="24"/>
          <w:szCs w:val="24"/>
        </w:rPr>
        <w:t>3.3.8</w:t>
      </w:r>
      <w:r w:rsidR="001C5193">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C5193">
        <w:fldChar w:fldCharType="begin"/>
      </w:r>
      <w:r w:rsidR="001C5193">
        <w:instrText xml:space="preserve"> REF _Ref93264992 \r \h  \* MERGEFORMAT </w:instrText>
      </w:r>
      <w:r w:rsidR="001C5193">
        <w:fldChar w:fldCharType="separate"/>
      </w:r>
      <w:r w:rsidR="00B007DA" w:rsidRPr="00B007DA">
        <w:rPr>
          <w:bCs w:val="0"/>
          <w:sz w:val="24"/>
          <w:szCs w:val="24"/>
        </w:rPr>
        <w:t>5.5</w:t>
      </w:r>
      <w:r w:rsidR="001C5193">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C5193">
        <w:fldChar w:fldCharType="begin"/>
      </w:r>
      <w:r w:rsidR="001C5193">
        <w:instrText xml:space="preserve"> REF _Ref55336310 \r \h  \* MERGEFORMAT </w:instrText>
      </w:r>
      <w:r w:rsidR="001C5193">
        <w:fldChar w:fldCharType="separate"/>
      </w:r>
      <w:r w:rsidR="00B007DA" w:rsidRPr="00B007DA">
        <w:rPr>
          <w:bCs w:val="0"/>
          <w:sz w:val="24"/>
          <w:szCs w:val="24"/>
          <w:lang w:eastAsia="ru-RU"/>
        </w:rPr>
        <w:t>5.1</w:t>
      </w:r>
      <w:r w:rsidR="001C519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1C5193">
        <w:fldChar w:fldCharType="begin"/>
      </w:r>
      <w:r w:rsidR="001C5193">
        <w:instrText xml:space="preserve"> REF _Ref440271964 \r \h  \* MERGEFORMAT </w:instrText>
      </w:r>
      <w:r w:rsidR="001C5193">
        <w:fldChar w:fldCharType="separate"/>
      </w:r>
      <w:r w:rsidR="00B007DA" w:rsidRPr="00B007DA">
        <w:rPr>
          <w:sz w:val="24"/>
          <w:szCs w:val="24"/>
        </w:rPr>
        <w:t>5.1.3</w:t>
      </w:r>
      <w:r w:rsidR="001C5193">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1C5193">
        <w:fldChar w:fldCharType="begin"/>
      </w:r>
      <w:r w:rsidR="001C5193">
        <w:instrText xml:space="preserve"> REF _Ref440279062 \r \h  \* MERGEFORMAT </w:instrText>
      </w:r>
      <w:r w:rsidR="001C5193">
        <w:fldChar w:fldCharType="separate"/>
      </w:r>
      <w:r w:rsidR="00B007DA" w:rsidRPr="00B007DA">
        <w:rPr>
          <w:sz w:val="24"/>
          <w:szCs w:val="24"/>
        </w:rPr>
        <w:t>а)</w:t>
      </w:r>
      <w:r w:rsidR="001C5193">
        <w:fldChar w:fldCharType="end"/>
      </w:r>
      <w:r w:rsidR="00F463E8" w:rsidRPr="00D053CF">
        <w:rPr>
          <w:sz w:val="24"/>
          <w:szCs w:val="24"/>
        </w:rPr>
        <w:t xml:space="preserve"> п. </w:t>
      </w:r>
      <w:r w:rsidR="001C5193">
        <w:fldChar w:fldCharType="begin"/>
      </w:r>
      <w:r w:rsidR="001C5193">
        <w:instrText xml:space="preserve"> REF _Ref306005578 \r \h  \* MERGEFORMAT </w:instrText>
      </w:r>
      <w:r w:rsidR="001C5193">
        <w:fldChar w:fldCharType="separate"/>
      </w:r>
      <w:r w:rsidR="00B007DA" w:rsidRPr="00B007DA">
        <w:rPr>
          <w:sz w:val="24"/>
          <w:szCs w:val="24"/>
        </w:rPr>
        <w:t>3.3.8.3</w:t>
      </w:r>
      <w:r w:rsidR="001C5193">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1C5193">
        <w:fldChar w:fldCharType="begin"/>
      </w:r>
      <w:r w:rsidR="001C5193">
        <w:instrText xml:space="preserve"> REF _Ref86826666 \r \h  \* MERGEFORMAT </w:instrText>
      </w:r>
      <w:r w:rsidR="001C5193">
        <w:fldChar w:fldCharType="separate"/>
      </w:r>
      <w:r w:rsidR="00B007DA" w:rsidRPr="00B007DA">
        <w:rPr>
          <w:bCs w:val="0"/>
          <w:sz w:val="24"/>
          <w:szCs w:val="24"/>
          <w:lang w:eastAsia="ru-RU"/>
        </w:rPr>
        <w:t>5.3</w:t>
      </w:r>
      <w:r w:rsidR="001C5193">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C5193">
        <w:fldChar w:fldCharType="begin"/>
      </w:r>
      <w:r w:rsidR="001C5193">
        <w:instrText xml:space="preserve"> REF _Ref440274913 \r \h  \* MERGEFORMAT </w:instrText>
      </w:r>
      <w:r w:rsidR="001C5193">
        <w:fldChar w:fldCharType="separate"/>
      </w:r>
      <w:r w:rsidR="00B007DA" w:rsidRPr="00B007DA">
        <w:rPr>
          <w:bCs w:val="0"/>
          <w:sz w:val="24"/>
          <w:szCs w:val="24"/>
          <w:lang w:eastAsia="ru-RU"/>
        </w:rPr>
        <w:t>5.2</w:t>
      </w:r>
      <w:r w:rsidR="001C519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C5193">
        <w:fldChar w:fldCharType="begin"/>
      </w:r>
      <w:r w:rsidR="001C5193">
        <w:instrText xml:space="preserve"> REF _Ref440274902 \r \h  \* MERGEFORMAT </w:instrText>
      </w:r>
      <w:r w:rsidR="001C5193">
        <w:fldChar w:fldCharType="separate"/>
      </w:r>
      <w:r w:rsidR="00B007DA" w:rsidRPr="00B007DA">
        <w:rPr>
          <w:bCs w:val="0"/>
          <w:sz w:val="24"/>
          <w:szCs w:val="24"/>
          <w:lang w:eastAsia="ru-RU"/>
        </w:rPr>
        <w:t>5.4</w:t>
      </w:r>
      <w:r w:rsidR="001C519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C5193">
        <w:fldChar w:fldCharType="begin"/>
      </w:r>
      <w:r w:rsidR="001C5193">
        <w:instrText xml:space="preserve"> REF _Ref93264992 \r \h  \* MERGEFORMAT </w:instrText>
      </w:r>
      <w:r w:rsidR="001C5193">
        <w:fldChar w:fldCharType="separate"/>
      </w:r>
      <w:r w:rsidR="00B007DA" w:rsidRPr="00B007DA">
        <w:rPr>
          <w:bCs w:val="0"/>
          <w:sz w:val="24"/>
          <w:szCs w:val="24"/>
          <w:lang w:eastAsia="ru-RU"/>
        </w:rPr>
        <w:t>5.5</w:t>
      </w:r>
      <w:r w:rsidR="001C5193">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C5193">
        <w:fldChar w:fldCharType="begin"/>
      </w:r>
      <w:r w:rsidR="001C5193">
        <w:instrText xml:space="preserve"> REF _Ref444162540 \r \h  \* MERGEFORMAT </w:instrText>
      </w:r>
      <w:r w:rsidR="001C5193">
        <w:fldChar w:fldCharType="separate"/>
      </w:r>
      <w:r w:rsidR="00B007DA" w:rsidRPr="00B007DA">
        <w:rPr>
          <w:bCs w:val="0"/>
          <w:sz w:val="24"/>
          <w:szCs w:val="24"/>
          <w:lang w:eastAsia="ru-RU"/>
        </w:rPr>
        <w:t>5.6.1</w:t>
      </w:r>
      <w:r w:rsidR="001C5193">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C5193">
        <w:fldChar w:fldCharType="begin"/>
      </w:r>
      <w:r w:rsidR="001C5193">
        <w:instrText xml:space="preserve"> REF _Ref444161661 \r \h  \* MERGEFORMAT </w:instrText>
      </w:r>
      <w:r w:rsidR="001C5193">
        <w:fldChar w:fldCharType="separate"/>
      </w:r>
      <w:r w:rsidR="00B007DA" w:rsidRPr="00B007DA">
        <w:rPr>
          <w:sz w:val="24"/>
          <w:szCs w:val="24"/>
        </w:rPr>
        <w:t>5.6.2</w:t>
      </w:r>
      <w:r w:rsidR="001C5193">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1C5193">
        <w:fldChar w:fldCharType="begin"/>
      </w:r>
      <w:r w:rsidR="001C5193">
        <w:instrText xml:space="preserve"> REF _Ref306005578 \r \h  \* MERGEFORMAT </w:instrText>
      </w:r>
      <w:r w:rsidR="001C5193">
        <w:fldChar w:fldCharType="separate"/>
      </w:r>
      <w:r w:rsidR="00B007DA" w:rsidRPr="00B007DA">
        <w:rPr>
          <w:bCs w:val="0"/>
          <w:sz w:val="24"/>
          <w:szCs w:val="24"/>
        </w:rPr>
        <w:t>3.3.8.3</w:t>
      </w:r>
      <w:r w:rsidR="001C5193">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1C5193">
        <w:fldChar w:fldCharType="begin"/>
      </w:r>
      <w:r w:rsidR="001C5193">
        <w:instrText xml:space="preserve"> REF _Ref440279062 \r \h  \* MERGEFORMAT </w:instrText>
      </w:r>
      <w:r w:rsidR="001C5193">
        <w:fldChar w:fldCharType="separate"/>
      </w:r>
      <w:r w:rsidR="00B007DA" w:rsidRPr="00B007DA">
        <w:rPr>
          <w:sz w:val="24"/>
          <w:szCs w:val="24"/>
        </w:rPr>
        <w:t>а)</w:t>
      </w:r>
      <w:r w:rsidR="001C5193">
        <w:fldChar w:fldCharType="end"/>
      </w:r>
      <w:r w:rsidR="00EE4285" w:rsidRPr="00D053CF">
        <w:rPr>
          <w:sz w:val="24"/>
          <w:szCs w:val="24"/>
        </w:rPr>
        <w:t xml:space="preserve">, </w:t>
      </w:r>
      <w:r w:rsidR="001C5193">
        <w:fldChar w:fldCharType="begin"/>
      </w:r>
      <w:r w:rsidR="001C5193">
        <w:instrText xml:space="preserve"> REF _Ref440372317 \r \h  \* MERGEFORMAT </w:instrText>
      </w:r>
      <w:r w:rsidR="001C5193">
        <w:fldChar w:fldCharType="separate"/>
      </w:r>
      <w:r w:rsidR="00B007DA" w:rsidRPr="00B007DA">
        <w:rPr>
          <w:sz w:val="24"/>
          <w:szCs w:val="24"/>
        </w:rPr>
        <w:t>в)</w:t>
      </w:r>
      <w:r w:rsidR="001C5193">
        <w:fldChar w:fldCharType="end"/>
      </w:r>
      <w:r w:rsidR="00D34BD2" w:rsidRPr="00D053CF">
        <w:rPr>
          <w:sz w:val="24"/>
          <w:szCs w:val="24"/>
        </w:rPr>
        <w:t xml:space="preserve">, </w:t>
      </w:r>
      <w:r w:rsidR="001C5193">
        <w:fldChar w:fldCharType="begin"/>
      </w:r>
      <w:r w:rsidR="001C5193">
        <w:instrText xml:space="preserve"> REF _Ref440371826 \r \h  \* MERGEFORMAT </w:instrText>
      </w:r>
      <w:r w:rsidR="001C5193">
        <w:fldChar w:fldCharType="separate"/>
      </w:r>
      <w:r w:rsidR="00B007DA" w:rsidRPr="00B007DA">
        <w:rPr>
          <w:sz w:val="24"/>
          <w:szCs w:val="24"/>
        </w:rPr>
        <w:t>е)</w:t>
      </w:r>
      <w:r w:rsidR="001C5193">
        <w:fldChar w:fldCharType="end"/>
      </w:r>
      <w:r w:rsidR="00EE4285" w:rsidRPr="00D053CF">
        <w:rPr>
          <w:sz w:val="24"/>
          <w:szCs w:val="24"/>
        </w:rPr>
        <w:t xml:space="preserve">, </w:t>
      </w:r>
      <w:r w:rsidR="001C5193">
        <w:fldChar w:fldCharType="begin"/>
      </w:r>
      <w:r w:rsidR="001C5193">
        <w:instrText xml:space="preserve"> REF _Ref440371846 \r \h  \* MERGEFORMAT </w:instrText>
      </w:r>
      <w:r w:rsidR="001C5193">
        <w:fldChar w:fldCharType="separate"/>
      </w:r>
      <w:r w:rsidR="00B007DA" w:rsidRPr="00B007DA">
        <w:rPr>
          <w:sz w:val="24"/>
          <w:szCs w:val="24"/>
        </w:rPr>
        <w:t>ж)</w:t>
      </w:r>
      <w:r w:rsidR="001C5193">
        <w:fldChar w:fldCharType="end"/>
      </w:r>
      <w:r w:rsidR="00F463E8" w:rsidRPr="00D053CF">
        <w:rPr>
          <w:sz w:val="24"/>
          <w:szCs w:val="24"/>
        </w:rPr>
        <w:t xml:space="preserve"> п. </w:t>
      </w:r>
      <w:r w:rsidR="001C5193">
        <w:fldChar w:fldCharType="begin"/>
      </w:r>
      <w:r w:rsidR="001C5193">
        <w:instrText xml:space="preserve"> REF _Ref306005578 \r \h  \* MERGEFORMAT </w:instrText>
      </w:r>
      <w:r w:rsidR="001C5193">
        <w:fldChar w:fldCharType="separate"/>
      </w:r>
      <w:r w:rsidR="00B007DA" w:rsidRPr="00B007DA">
        <w:rPr>
          <w:sz w:val="24"/>
          <w:szCs w:val="24"/>
        </w:rPr>
        <w:t>3.3.8.3</w:t>
      </w:r>
      <w:r w:rsidR="001C5193">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C5193">
        <w:fldChar w:fldCharType="begin"/>
      </w:r>
      <w:r w:rsidR="001C5193">
        <w:instrText xml:space="preserve"> REF _Ref462233515 \r \h  \* MERGEFORMAT </w:instrText>
      </w:r>
      <w:r w:rsidR="001C5193">
        <w:fldChar w:fldCharType="separate"/>
      </w:r>
      <w:r w:rsidR="00B007DA" w:rsidRPr="00B007DA">
        <w:rPr>
          <w:bCs w:val="0"/>
          <w:sz w:val="24"/>
          <w:szCs w:val="24"/>
        </w:rPr>
        <w:t>3.3.10.7</w:t>
      </w:r>
      <w:r w:rsidR="001C5193">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1C5193">
        <w:fldChar w:fldCharType="begin"/>
      </w:r>
      <w:r w:rsidR="001C5193">
        <w:instrText xml:space="preserve"> REF _Ref440270602 \r \h  \* MERGEFORMAT </w:instrText>
      </w:r>
      <w:r w:rsidR="001C5193">
        <w:fldChar w:fldCharType="separate"/>
      </w:r>
      <w:r w:rsidR="00B007DA">
        <w:t>5</w:t>
      </w:r>
      <w:r w:rsidR="001C5193">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1C5193">
        <w:fldChar w:fldCharType="begin"/>
      </w:r>
      <w:r w:rsidR="001C5193">
        <w:instrText xml:space="preserve"> REF _Ref191386419 \n \h  \* MERGEFORMAT </w:instrText>
      </w:r>
      <w:r w:rsidR="001C5193">
        <w:fldChar w:fldCharType="separate"/>
      </w:r>
      <w:r w:rsidR="00B007DA" w:rsidRPr="00B007DA">
        <w:rPr>
          <w:bCs w:val="0"/>
          <w:sz w:val="24"/>
          <w:szCs w:val="24"/>
        </w:rPr>
        <w:t>3.3.2</w:t>
      </w:r>
      <w:r w:rsidR="001C5193">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4" w:name="_Ref55279015"/>
      <w:bookmarkStart w:id="31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5"/>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7"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C5193">
        <w:fldChar w:fldCharType="begin"/>
      </w:r>
      <w:r w:rsidR="001C5193">
        <w:instrText xml:space="preserve"> REF _Ref86826666 \r \h  \* MERGEFORMAT </w:instrText>
      </w:r>
      <w:r w:rsidR="001C5193">
        <w:fldChar w:fldCharType="separate"/>
      </w:r>
      <w:r w:rsidR="00B007DA" w:rsidRPr="00B007DA">
        <w:rPr>
          <w:bCs w:val="0"/>
          <w:spacing w:val="-1"/>
          <w:sz w:val="24"/>
          <w:szCs w:val="24"/>
        </w:rPr>
        <w:t>5.3</w:t>
      </w:r>
      <w:r w:rsidR="001C5193">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C5193">
        <w:fldChar w:fldCharType="begin"/>
      </w:r>
      <w:r w:rsidR="001C5193">
        <w:instrText xml:space="preserve"> REF _Ref86826666 \r \h  \* MERGEFORMAT </w:instrText>
      </w:r>
      <w:r w:rsidR="001C5193">
        <w:fldChar w:fldCharType="separate"/>
      </w:r>
      <w:r w:rsidR="00B007DA" w:rsidRPr="00B007DA">
        <w:rPr>
          <w:bCs w:val="0"/>
          <w:spacing w:val="-1"/>
          <w:sz w:val="24"/>
          <w:szCs w:val="24"/>
        </w:rPr>
        <w:t>5.3</w:t>
      </w:r>
      <w:r w:rsidR="001C5193">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1C5193">
        <w:fldChar w:fldCharType="begin"/>
      </w:r>
      <w:r w:rsidR="001C5193">
        <w:instrText xml:space="preserve"> REF _Ref440271182 \r \h  \* MERGEFORMAT </w:instrText>
      </w:r>
      <w:r w:rsidR="001C5193">
        <w:fldChar w:fldCharType="separate"/>
      </w:r>
      <w:r w:rsidR="00B007DA" w:rsidRPr="00B007DA">
        <w:rPr>
          <w:sz w:val="24"/>
          <w:szCs w:val="24"/>
        </w:rPr>
        <w:t>3.3.1.9</w:t>
      </w:r>
      <w:r w:rsidR="001C519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C5193">
        <w:fldChar w:fldCharType="begin"/>
      </w:r>
      <w:r w:rsidR="001C5193">
        <w:instrText xml:space="preserve"> REF _Ref440271072 \r \h  \* MERGEFORMAT </w:instrText>
      </w:r>
      <w:r w:rsidR="001C5193">
        <w:fldChar w:fldCharType="separate"/>
      </w:r>
      <w:r w:rsidR="00B007DA" w:rsidRPr="00B007DA">
        <w:rPr>
          <w:bCs w:val="0"/>
          <w:sz w:val="24"/>
          <w:szCs w:val="24"/>
        </w:rPr>
        <w:t>5.2</w:t>
      </w:r>
      <w:r w:rsidR="001C5193">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1C5193">
        <w:fldChar w:fldCharType="begin"/>
      </w:r>
      <w:r w:rsidR="001C5193">
        <w:instrText xml:space="preserve"> REF _Ref440271036 \r \h  \* MERGEFORMAT </w:instrText>
      </w:r>
      <w:r w:rsidR="001C5193">
        <w:fldChar w:fldCharType="separate"/>
      </w:r>
      <w:r w:rsidR="00B007DA" w:rsidRPr="00B007DA">
        <w:rPr>
          <w:bCs w:val="0"/>
          <w:sz w:val="24"/>
          <w:szCs w:val="24"/>
        </w:rPr>
        <w:t>5.4</w:t>
      </w:r>
      <w:r w:rsidR="001C5193">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C5193">
        <w:fldChar w:fldCharType="begin"/>
      </w:r>
      <w:r w:rsidR="001C5193">
        <w:instrText xml:space="preserve"> REF _Ref55336310 \r \h  \* MERGEFORMAT </w:instrText>
      </w:r>
      <w:r w:rsidR="001C5193">
        <w:fldChar w:fldCharType="separate"/>
      </w:r>
      <w:r w:rsidR="00B007DA" w:rsidRPr="00B007DA">
        <w:rPr>
          <w:bCs w:val="0"/>
          <w:sz w:val="24"/>
          <w:szCs w:val="24"/>
        </w:rPr>
        <w:t>5.1</w:t>
      </w:r>
      <w:r w:rsidR="001C5193">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1C5193">
        <w:fldChar w:fldCharType="begin"/>
      </w:r>
      <w:r w:rsidR="001C5193">
        <w:instrText xml:space="preserve"> REF _Ref55336310 \r \h  \* MERGEFORMAT </w:instrText>
      </w:r>
      <w:r w:rsidR="001C5193">
        <w:fldChar w:fldCharType="separate"/>
      </w:r>
      <w:r w:rsidR="00B007DA" w:rsidRPr="00B007DA">
        <w:rPr>
          <w:bCs w:val="0"/>
          <w:sz w:val="24"/>
          <w:szCs w:val="24"/>
        </w:rPr>
        <w:t>5.1</w:t>
      </w:r>
      <w:r w:rsidR="001C5193">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8" w:name="_Ref115076752"/>
      <w:bookmarkStart w:id="319" w:name="_Ref191386109"/>
      <w:bookmarkStart w:id="320" w:name="_Ref191386419"/>
      <w:bookmarkStart w:id="321" w:name="_Toc440297027"/>
      <w:bookmarkStart w:id="322" w:name="_Toc440356588"/>
      <w:bookmarkStart w:id="323" w:name="_Toc440631723"/>
      <w:bookmarkStart w:id="324" w:name="_Toc440876508"/>
      <w:bookmarkStart w:id="325" w:name="_Toc441130580"/>
      <w:bookmarkStart w:id="326" w:name="_Toc441157084"/>
      <w:bookmarkStart w:id="327" w:name="_Toc447292102"/>
      <w:bookmarkStart w:id="328" w:name="_Toc462234860"/>
      <w:bookmarkStart w:id="329" w:name="_Toc466966826"/>
      <w:bookmarkStart w:id="330" w:name="_Toc468806076"/>
      <w:bookmarkStart w:id="331" w:name="_Toc469480343"/>
      <w:bookmarkStart w:id="332"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8"/>
      <w:bookmarkEnd w:id="319"/>
      <w:bookmarkEnd w:id="320"/>
      <w:r w:rsidRPr="00D053CF">
        <w:rPr>
          <w:szCs w:val="24"/>
        </w:rPr>
        <w:t>ЭТП</w:t>
      </w:r>
      <w:bookmarkEnd w:id="321"/>
      <w:bookmarkEnd w:id="322"/>
      <w:bookmarkEnd w:id="323"/>
      <w:bookmarkEnd w:id="324"/>
      <w:bookmarkEnd w:id="325"/>
      <w:bookmarkEnd w:id="326"/>
      <w:bookmarkEnd w:id="327"/>
      <w:bookmarkEnd w:id="328"/>
      <w:bookmarkEnd w:id="329"/>
      <w:bookmarkEnd w:id="330"/>
      <w:bookmarkEnd w:id="331"/>
      <w:bookmarkEnd w:id="332"/>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3" w:name="_Ref115076807"/>
      <w:bookmarkStart w:id="334" w:name="_Toc440297028"/>
      <w:bookmarkStart w:id="335" w:name="_Toc440356589"/>
      <w:bookmarkStart w:id="336" w:name="_Toc440631724"/>
      <w:bookmarkStart w:id="337" w:name="_Toc440876509"/>
      <w:bookmarkStart w:id="338" w:name="_Toc441130581"/>
      <w:bookmarkStart w:id="339" w:name="_Toc441157085"/>
      <w:bookmarkStart w:id="340" w:name="_Toc447292103"/>
      <w:bookmarkStart w:id="341" w:name="_Toc462234861"/>
      <w:bookmarkStart w:id="342" w:name="_Toc466966827"/>
      <w:bookmarkStart w:id="343" w:name="_Toc468806077"/>
      <w:bookmarkStart w:id="344" w:name="_Toc469480344"/>
      <w:bookmarkStart w:id="345"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6"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6"/>
    </w:p>
    <w:p w:rsidR="00717F60" w:rsidRPr="00D053CF" w:rsidRDefault="00717F60" w:rsidP="00E71A48">
      <w:pPr>
        <w:pStyle w:val="3"/>
        <w:spacing w:line="264" w:lineRule="auto"/>
        <w:rPr>
          <w:szCs w:val="24"/>
        </w:rPr>
      </w:pPr>
      <w:bookmarkStart w:id="347" w:name="_Ref306008743"/>
      <w:bookmarkStart w:id="348" w:name="_Toc440297029"/>
      <w:bookmarkStart w:id="349" w:name="_Toc440356590"/>
      <w:bookmarkStart w:id="350" w:name="_Toc440631725"/>
      <w:bookmarkStart w:id="351" w:name="_Toc440876510"/>
      <w:bookmarkStart w:id="352" w:name="_Toc441130582"/>
      <w:bookmarkStart w:id="353" w:name="_Toc441157086"/>
      <w:bookmarkStart w:id="354" w:name="_Toc447292104"/>
      <w:bookmarkStart w:id="355" w:name="_Toc462234862"/>
      <w:bookmarkStart w:id="356" w:name="_Toc466966828"/>
      <w:bookmarkStart w:id="357" w:name="_Toc468806078"/>
      <w:bookmarkStart w:id="358" w:name="_Toc469480345"/>
      <w:bookmarkStart w:id="359"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7"/>
      <w:bookmarkEnd w:id="348"/>
      <w:bookmarkEnd w:id="349"/>
      <w:bookmarkEnd w:id="350"/>
      <w:bookmarkEnd w:id="351"/>
      <w:bookmarkEnd w:id="352"/>
      <w:bookmarkEnd w:id="353"/>
      <w:bookmarkEnd w:id="354"/>
      <w:bookmarkEnd w:id="355"/>
      <w:bookmarkEnd w:id="356"/>
      <w:bookmarkEnd w:id="357"/>
      <w:bookmarkEnd w:id="358"/>
      <w:bookmarkEnd w:id="359"/>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60"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1C5193">
        <w:fldChar w:fldCharType="begin"/>
      </w:r>
      <w:r w:rsidR="001C5193">
        <w:instrText xml:space="preserve"> REF _Ref440289953 \r \h  \* MERGEFORMAT </w:instrText>
      </w:r>
      <w:r w:rsidR="001C5193">
        <w:fldChar w:fldCharType="separate"/>
      </w:r>
      <w:r w:rsidR="00B007DA" w:rsidRPr="00B007DA">
        <w:rPr>
          <w:bCs w:val="0"/>
          <w:sz w:val="24"/>
          <w:szCs w:val="24"/>
        </w:rPr>
        <w:t>3.4.1.3</w:t>
      </w:r>
      <w:r w:rsidR="001C5193">
        <w:fldChar w:fldCharType="end"/>
      </w:r>
      <w:r w:rsidR="006F3DF0" w:rsidRPr="00D053CF">
        <w:rPr>
          <w:bCs w:val="0"/>
          <w:sz w:val="24"/>
          <w:szCs w:val="24"/>
        </w:rPr>
        <w:t>)</w:t>
      </w:r>
      <w:r w:rsidR="00717F60" w:rsidRPr="00D053CF">
        <w:rPr>
          <w:bCs w:val="0"/>
          <w:sz w:val="24"/>
          <w:szCs w:val="24"/>
        </w:rPr>
        <w:t>.</w:t>
      </w:r>
      <w:bookmarkEnd w:id="360"/>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1" w:name="_Toc440297030"/>
      <w:bookmarkStart w:id="362" w:name="_Toc440356591"/>
      <w:bookmarkStart w:id="363" w:name="_Toc440631726"/>
      <w:bookmarkStart w:id="364" w:name="_Toc440876511"/>
      <w:bookmarkStart w:id="365" w:name="_Toc441130583"/>
      <w:bookmarkStart w:id="366" w:name="_Toc441157087"/>
      <w:bookmarkStart w:id="367" w:name="_Toc447292105"/>
      <w:bookmarkStart w:id="368" w:name="_Toc462234863"/>
      <w:bookmarkStart w:id="369" w:name="_Toc466966829"/>
      <w:bookmarkStart w:id="370" w:name="_Toc468806079"/>
      <w:bookmarkStart w:id="371" w:name="_Toc469480346"/>
      <w:bookmarkStart w:id="372" w:name="_Toc472416862"/>
      <w:r w:rsidRPr="00D053CF">
        <w:rPr>
          <w:szCs w:val="24"/>
        </w:rPr>
        <w:t xml:space="preserve">Требования к языку </w:t>
      </w:r>
      <w:r w:rsidR="004B5EB3" w:rsidRPr="00D053CF">
        <w:rPr>
          <w:szCs w:val="24"/>
        </w:rPr>
        <w:t>Заявк</w:t>
      </w:r>
      <w:r w:rsidRPr="00D053CF">
        <w:rPr>
          <w:szCs w:val="24"/>
        </w:rPr>
        <w:t>и</w:t>
      </w:r>
      <w:bookmarkEnd w:id="361"/>
      <w:bookmarkEnd w:id="362"/>
      <w:bookmarkEnd w:id="363"/>
      <w:bookmarkEnd w:id="364"/>
      <w:bookmarkEnd w:id="365"/>
      <w:bookmarkEnd w:id="366"/>
      <w:bookmarkEnd w:id="367"/>
      <w:bookmarkEnd w:id="368"/>
      <w:bookmarkEnd w:id="369"/>
      <w:bookmarkEnd w:id="370"/>
      <w:bookmarkEnd w:id="371"/>
      <w:bookmarkEnd w:id="372"/>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3" w:name="_Toc440297031"/>
      <w:bookmarkStart w:id="374" w:name="_Toc440356592"/>
      <w:bookmarkStart w:id="375" w:name="_Toc440631727"/>
      <w:bookmarkStart w:id="376" w:name="_Toc440876512"/>
      <w:bookmarkStart w:id="377" w:name="_Toc441130584"/>
      <w:bookmarkStart w:id="378" w:name="_Toc441157088"/>
      <w:bookmarkStart w:id="379" w:name="_Toc447292106"/>
      <w:bookmarkStart w:id="380" w:name="_Toc462234864"/>
      <w:bookmarkStart w:id="381" w:name="_Toc466966830"/>
      <w:bookmarkStart w:id="382" w:name="_Toc468806080"/>
      <w:bookmarkStart w:id="383" w:name="_Toc469480347"/>
      <w:bookmarkStart w:id="384" w:name="_Toc472416863"/>
      <w:r w:rsidRPr="00D053CF">
        <w:rPr>
          <w:szCs w:val="24"/>
        </w:rPr>
        <w:t xml:space="preserve">Требования к валюте </w:t>
      </w:r>
      <w:r w:rsidR="004B5EB3" w:rsidRPr="00D053CF">
        <w:rPr>
          <w:szCs w:val="24"/>
        </w:rPr>
        <w:t>Заявк</w:t>
      </w:r>
      <w:r w:rsidRPr="00D053CF">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85" w:name="_Toc440297032"/>
      <w:bookmarkStart w:id="386" w:name="_Toc440356593"/>
      <w:bookmarkStart w:id="387" w:name="_Toc440631728"/>
      <w:bookmarkStart w:id="388" w:name="_Toc440876513"/>
      <w:bookmarkStart w:id="389" w:name="_Toc441130585"/>
      <w:bookmarkStart w:id="390" w:name="_Toc441157089"/>
      <w:bookmarkStart w:id="391" w:name="_Toc447292107"/>
      <w:bookmarkStart w:id="392" w:name="_Toc462234865"/>
      <w:bookmarkStart w:id="393" w:name="_Toc466966831"/>
      <w:bookmarkStart w:id="394" w:name="_Ref468805747"/>
      <w:bookmarkStart w:id="395" w:name="_Toc468806081"/>
      <w:bookmarkStart w:id="396" w:name="_Toc469480348"/>
      <w:bookmarkStart w:id="397"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1552D7" w:rsidRPr="006A4301" w:rsidRDefault="00717F60" w:rsidP="006A43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8" w:name="_Ref472416470"/>
      <w:proofErr w:type="gramStart"/>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8"/>
      <w:r w:rsidR="006A4301">
        <w:rPr>
          <w:bCs w:val="0"/>
          <w:sz w:val="24"/>
          <w:szCs w:val="24"/>
        </w:rPr>
        <w:t xml:space="preserve"> </w:t>
      </w:r>
      <w:r w:rsidR="001552D7" w:rsidRPr="006A4301">
        <w:rPr>
          <w:b/>
          <w:bCs w:val="0"/>
          <w:sz w:val="24"/>
          <w:szCs w:val="24"/>
        </w:rPr>
        <w:t>1 678 685</w:t>
      </w:r>
      <w:r w:rsidR="001552D7" w:rsidRPr="006A4301">
        <w:rPr>
          <w:bCs w:val="0"/>
          <w:sz w:val="24"/>
          <w:szCs w:val="24"/>
        </w:rPr>
        <w:t xml:space="preserve"> (Один миллион шестьсот семьдесят восемь тысяч шестьсот восемьдесят пять) рублей 00 копеек РФ, без учета НДС; НДС составляет </w:t>
      </w:r>
      <w:r w:rsidR="001552D7" w:rsidRPr="006A4301">
        <w:rPr>
          <w:b/>
          <w:bCs w:val="0"/>
          <w:sz w:val="24"/>
          <w:szCs w:val="24"/>
        </w:rPr>
        <w:t>302 163</w:t>
      </w:r>
      <w:r w:rsidR="001552D7" w:rsidRPr="006A4301">
        <w:rPr>
          <w:bCs w:val="0"/>
          <w:sz w:val="24"/>
          <w:szCs w:val="24"/>
        </w:rPr>
        <w:t xml:space="preserve"> (Триста две тысячи сто шестьдесят три) рубля 30 копеек РФ; </w:t>
      </w:r>
      <w:r w:rsidR="001552D7" w:rsidRPr="006A4301">
        <w:rPr>
          <w:b/>
          <w:bCs w:val="0"/>
          <w:sz w:val="24"/>
          <w:szCs w:val="24"/>
        </w:rPr>
        <w:t>1 980 848</w:t>
      </w:r>
      <w:r w:rsidR="001552D7" w:rsidRPr="006A4301">
        <w:rPr>
          <w:bCs w:val="0"/>
          <w:sz w:val="24"/>
          <w:szCs w:val="24"/>
        </w:rPr>
        <w:t xml:space="preserve"> (Один миллионов девятьсот восемьдесят тысяч восемьсот сорок восемь) рублей 30 копеек РФ, с учетом НДС.</w:t>
      </w:r>
      <w:proofErr w:type="gramEnd"/>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1C5193">
        <w:fldChar w:fldCharType="begin"/>
      </w:r>
      <w:r w:rsidR="001C5193">
        <w:instrText xml:space="preserve"> REF _Ref55336310 \r \h  \* MERGEFORMAT </w:instrText>
      </w:r>
      <w:r w:rsidR="001C5193">
        <w:fldChar w:fldCharType="separate"/>
      </w:r>
      <w:r w:rsidR="00B007DA" w:rsidRPr="00B007DA">
        <w:rPr>
          <w:bCs w:val="0"/>
          <w:sz w:val="24"/>
          <w:szCs w:val="24"/>
        </w:rPr>
        <w:t>5.1</w:t>
      </w:r>
      <w:r w:rsidR="001C5193">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1C5193">
        <w:fldChar w:fldCharType="begin"/>
      </w:r>
      <w:r w:rsidR="001C5193">
        <w:instrText xml:space="preserve"> REF _Ref440271072 \r \h  \* MERGEFORMAT </w:instrText>
      </w:r>
      <w:r w:rsidR="001C5193">
        <w:fldChar w:fldCharType="separate"/>
      </w:r>
      <w:r w:rsidR="00B007DA" w:rsidRPr="00B007DA">
        <w:rPr>
          <w:bCs w:val="0"/>
          <w:sz w:val="24"/>
          <w:szCs w:val="24"/>
        </w:rPr>
        <w:t>5.2</w:t>
      </w:r>
      <w:r w:rsidR="001C5193">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1C5193">
        <w:fldChar w:fldCharType="begin"/>
      </w:r>
      <w:r w:rsidR="001C5193">
        <w:instrText xml:space="preserve"> REF _Ref306138385 \r \h  \* MERGEFORMAT </w:instrText>
      </w:r>
      <w:r w:rsidR="001C5193">
        <w:fldChar w:fldCharType="separate"/>
      </w:r>
      <w:r w:rsidR="00B007DA" w:rsidRPr="00B007DA">
        <w:rPr>
          <w:bCs w:val="0"/>
          <w:sz w:val="24"/>
          <w:szCs w:val="24"/>
        </w:rPr>
        <w:t>3.6.4</w:t>
      </w:r>
      <w:r w:rsidR="001C5193">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C5193">
        <w:fldChar w:fldCharType="begin"/>
      </w:r>
      <w:r w:rsidR="001C5193">
        <w:instrText xml:space="preserve"> REF _Ref465670219 \r \h  \* MERGEFORMAT </w:instrText>
      </w:r>
      <w:r w:rsidR="001C5193">
        <w:fldChar w:fldCharType="separate"/>
      </w:r>
      <w:r w:rsidR="00B007DA" w:rsidRPr="00B007DA">
        <w:rPr>
          <w:bCs w:val="0"/>
          <w:sz w:val="24"/>
          <w:szCs w:val="24"/>
        </w:rPr>
        <w:t>3.11</w:t>
      </w:r>
      <w:r w:rsidR="001C5193">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9" w:name="_Ref191386407"/>
      <w:bookmarkStart w:id="400" w:name="_Ref191386526"/>
      <w:bookmarkStart w:id="401" w:name="_Toc440297033"/>
      <w:bookmarkStart w:id="402" w:name="_Toc440356594"/>
      <w:bookmarkStart w:id="403" w:name="_Toc440631729"/>
      <w:bookmarkStart w:id="404" w:name="_Toc440876514"/>
      <w:bookmarkStart w:id="405" w:name="_Toc441130586"/>
      <w:bookmarkStart w:id="406" w:name="_Toc441157090"/>
      <w:bookmarkStart w:id="407" w:name="_Toc447292108"/>
      <w:bookmarkStart w:id="408" w:name="_Toc462234866"/>
      <w:bookmarkStart w:id="409" w:name="_Toc466966832"/>
      <w:bookmarkStart w:id="410" w:name="_Toc468806082"/>
      <w:bookmarkStart w:id="411" w:name="_Toc469480349"/>
      <w:bookmarkStart w:id="412" w:name="_Toc472416865"/>
      <w:bookmarkStart w:id="413"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4" w:name="_Ref93090116"/>
      <w:bookmarkStart w:id="415" w:name="_Ref191386482"/>
      <w:bookmarkStart w:id="416" w:name="_Ref440291364"/>
      <w:bookmarkEnd w:id="413"/>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4"/>
      <w:r w:rsidRPr="00FD4E6C">
        <w:rPr>
          <w:bCs w:val="0"/>
          <w:sz w:val="24"/>
          <w:szCs w:val="24"/>
        </w:rPr>
        <w:t>:</w:t>
      </w:r>
      <w:bookmarkStart w:id="417" w:name="_Ref306004833"/>
      <w:bookmarkEnd w:id="415"/>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w:t>
      </w:r>
      <w:r w:rsidR="002D080F" w:rsidRPr="002D080F">
        <w:rPr>
          <w:sz w:val="24"/>
          <w:szCs w:val="24"/>
          <w:highlight w:val="darkGray"/>
        </w:rPr>
        <w:t xml:space="preserve"> </w:t>
      </w:r>
      <w:r w:rsidR="002D080F" w:rsidRPr="002D080F">
        <w:rPr>
          <w:sz w:val="24"/>
          <w:szCs w:val="24"/>
        </w:rPr>
        <w:t>являющееся субъектом малого и среднего предпринимательства и</w:t>
      </w:r>
      <w:r w:rsidR="003B6795" w:rsidRPr="00FD4E6C">
        <w:rPr>
          <w:sz w:val="24"/>
          <w:szCs w:val="24"/>
        </w:rPr>
        <w:t xml:space="preserve"> </w:t>
      </w:r>
      <w:r w:rsidR="0006460D" w:rsidRPr="00FD4E6C">
        <w:rPr>
          <w:sz w:val="24"/>
          <w:szCs w:val="24"/>
        </w:rPr>
        <w:t xml:space="preserve">соответствующее требованиям п. </w:t>
      </w:r>
      <w:r w:rsidR="001C5193">
        <w:fldChar w:fldCharType="begin"/>
      </w:r>
      <w:r w:rsidR="001C5193">
        <w:instrText xml:space="preserve"> REF _Ref440357582 \r \h  \* MERGEFORMAT </w:instrText>
      </w:r>
      <w:r w:rsidR="001C5193">
        <w:fldChar w:fldCharType="separate"/>
      </w:r>
      <w:r w:rsidR="00B007DA" w:rsidRPr="00B007DA">
        <w:rPr>
          <w:sz w:val="24"/>
          <w:szCs w:val="24"/>
        </w:rPr>
        <w:t>1.1.2</w:t>
      </w:r>
      <w:r w:rsidR="001C5193">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1C5193">
        <w:fldChar w:fldCharType="begin"/>
      </w:r>
      <w:r w:rsidR="001C5193">
        <w:instrText xml:space="preserve"> REF _Ref440271628 \r \h  \* MERGEFORMAT </w:instrText>
      </w:r>
      <w:r w:rsidR="001C5193">
        <w:fldChar w:fldCharType="separate"/>
      </w:r>
      <w:r w:rsidR="00B007DA" w:rsidRPr="00B007DA">
        <w:rPr>
          <w:bCs w:val="0"/>
          <w:sz w:val="24"/>
          <w:szCs w:val="24"/>
        </w:rPr>
        <w:t>3.3.9</w:t>
      </w:r>
      <w:r w:rsidR="001C5193">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1C5193">
        <w:fldChar w:fldCharType="begin"/>
      </w:r>
      <w:r w:rsidR="001C5193">
        <w:instrText xml:space="preserve"> REF _Ref191386461 \n \h  \* MERGEFORMAT </w:instrText>
      </w:r>
      <w:r w:rsidR="001C5193">
        <w:fldChar w:fldCharType="separate"/>
      </w:r>
      <w:r w:rsidR="00B007DA" w:rsidRPr="00B007DA">
        <w:rPr>
          <w:bCs w:val="0"/>
          <w:sz w:val="24"/>
          <w:szCs w:val="24"/>
        </w:rPr>
        <w:t>3.3.10</w:t>
      </w:r>
      <w:r w:rsidR="001C5193">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6"/>
      <w:bookmarkEnd w:id="417"/>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8"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w:t>
      </w:r>
      <w:r w:rsidRPr="00D053CF">
        <w:rPr>
          <w:bCs w:val="0"/>
          <w:sz w:val="24"/>
          <w:szCs w:val="24"/>
        </w:rPr>
        <w:lastRenderedPageBreak/>
        <w:t xml:space="preserve">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8"/>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9" w:name="_Ref306032455"/>
      <w:r w:rsidRPr="00D053CF">
        <w:rPr>
          <w:bCs w:val="0"/>
          <w:sz w:val="24"/>
          <w:szCs w:val="24"/>
        </w:rPr>
        <w:t xml:space="preserve">должен </w:t>
      </w:r>
      <w:bookmarkStart w:id="420"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9"/>
      <w:bookmarkEnd w:id="420"/>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1"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1"/>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Default="009D7F01" w:rsidP="00CF39D0">
      <w:pPr>
        <w:suppressAutoHyphens w:val="0"/>
        <w:spacing w:line="264" w:lineRule="auto"/>
        <w:ind w:left="927" w:firstLine="0"/>
        <w:rPr>
          <w:sz w:val="24"/>
          <w:szCs w:val="24"/>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053CF">
        <w:rPr>
          <w:sz w:val="24"/>
          <w:szCs w:val="24"/>
        </w:rPr>
        <w:t>предоставляются документы</w:t>
      </w:r>
      <w:proofErr w:type="gramEnd"/>
      <w:r w:rsidR="003E4055" w:rsidRPr="00D053CF">
        <w:rPr>
          <w:sz w:val="24"/>
          <w:szCs w:val="24"/>
        </w:rPr>
        <w:t xml:space="preserve">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F95646" w:rsidRPr="00F95646" w:rsidRDefault="00F95646" w:rsidP="00F95646">
      <w:pPr>
        <w:numPr>
          <w:ilvl w:val="0"/>
          <w:numId w:val="21"/>
        </w:numPr>
        <w:suppressAutoHyphens w:val="0"/>
        <w:spacing w:line="264" w:lineRule="auto"/>
        <w:rPr>
          <w:sz w:val="24"/>
          <w:szCs w:val="24"/>
          <w:lang w:eastAsia="ru-RU"/>
        </w:rPr>
      </w:pPr>
      <w:r w:rsidRPr="00F9564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95646" w:rsidRPr="00D053CF" w:rsidRDefault="00F95646" w:rsidP="00CF39D0">
      <w:pPr>
        <w:suppressAutoHyphens w:val="0"/>
        <w:spacing w:line="264" w:lineRule="auto"/>
        <w:ind w:left="927" w:firstLine="0"/>
        <w:rPr>
          <w:sz w:val="24"/>
          <w:szCs w:val="24"/>
          <w:lang w:eastAsia="ru-RU"/>
        </w:rPr>
      </w:pP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2" w:name="_Ref306005578"/>
      <w:bookmarkStart w:id="423"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1C5193">
        <w:fldChar w:fldCharType="begin"/>
      </w:r>
      <w:r w:rsidR="001C5193">
        <w:instrText xml:space="preserve"> REF _Ref440291364 \r \h  \* MERGEFORMAT </w:instrText>
      </w:r>
      <w:r w:rsidR="001C5193">
        <w:fldChar w:fldCharType="separate"/>
      </w:r>
      <w:r w:rsidR="00B007DA" w:rsidRPr="00B007DA">
        <w:rPr>
          <w:sz w:val="24"/>
          <w:szCs w:val="24"/>
        </w:rPr>
        <w:t>3.3.8.1</w:t>
      </w:r>
      <w:r w:rsidR="001C5193">
        <w:fldChar w:fldCharType="end"/>
      </w:r>
      <w:r w:rsidRPr="00D053CF">
        <w:rPr>
          <w:sz w:val="24"/>
          <w:szCs w:val="24"/>
        </w:rPr>
        <w:t>-</w:t>
      </w:r>
      <w:r w:rsidR="001C5193">
        <w:fldChar w:fldCharType="begin"/>
      </w:r>
      <w:r w:rsidR="001C5193">
        <w:instrText xml:space="preserve"> REF _Ref303669127 \r \h  \* MERGEFORMAT </w:instrText>
      </w:r>
      <w:r w:rsidR="001C5193">
        <w:fldChar w:fldCharType="separate"/>
      </w:r>
      <w:r w:rsidR="00B007DA" w:rsidRPr="00B007DA">
        <w:rPr>
          <w:sz w:val="24"/>
          <w:szCs w:val="24"/>
        </w:rPr>
        <w:t>3.3.8.2</w:t>
      </w:r>
      <w:r w:rsidR="001C5193">
        <w:fldChar w:fldCharType="end"/>
      </w:r>
      <w:r w:rsidR="00717F60" w:rsidRPr="00D053CF">
        <w:rPr>
          <w:bCs w:val="0"/>
          <w:sz w:val="24"/>
          <w:szCs w:val="24"/>
        </w:rPr>
        <w:t>:</w:t>
      </w:r>
      <w:bookmarkEnd w:id="422"/>
      <w:bookmarkEnd w:id="423"/>
      <w:r w:rsidR="005B074F" w:rsidRPr="00D053CF">
        <w:rPr>
          <w:bCs w:val="0"/>
          <w:sz w:val="24"/>
          <w:szCs w:val="24"/>
        </w:rPr>
        <w:t xml:space="preserve"> </w:t>
      </w:r>
    </w:p>
    <w:p w:rsidR="00553A57" w:rsidRPr="00D053CF" w:rsidRDefault="003E4055" w:rsidP="0092035D">
      <w:pPr>
        <w:widowControl w:val="0"/>
        <w:numPr>
          <w:ilvl w:val="0"/>
          <w:numId w:val="46"/>
        </w:numPr>
        <w:tabs>
          <w:tab w:val="left" w:pos="1260"/>
        </w:tabs>
        <w:autoSpaceDE w:val="0"/>
        <w:spacing w:line="264" w:lineRule="auto"/>
        <w:ind w:left="1276"/>
        <w:rPr>
          <w:sz w:val="24"/>
          <w:szCs w:val="24"/>
        </w:rPr>
      </w:pPr>
      <w:bookmarkStart w:id="424"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w:t>
      </w:r>
      <w:r w:rsidRPr="00D053CF">
        <w:rPr>
          <w:sz w:val="24"/>
          <w:szCs w:val="24"/>
        </w:rPr>
        <w:lastRenderedPageBreak/>
        <w:t xml:space="preserve">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4"/>
    </w:p>
    <w:p w:rsidR="00F82225" w:rsidRPr="00D053CF" w:rsidRDefault="00F82225" w:rsidP="0092035D">
      <w:pPr>
        <w:widowControl w:val="0"/>
        <w:numPr>
          <w:ilvl w:val="0"/>
          <w:numId w:val="46"/>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92035D">
      <w:pPr>
        <w:widowControl w:val="0"/>
        <w:numPr>
          <w:ilvl w:val="0"/>
          <w:numId w:val="46"/>
        </w:numPr>
        <w:tabs>
          <w:tab w:val="left" w:pos="1260"/>
        </w:tabs>
        <w:autoSpaceDE w:val="0"/>
        <w:spacing w:line="264" w:lineRule="auto"/>
        <w:ind w:left="1276"/>
        <w:rPr>
          <w:sz w:val="24"/>
          <w:szCs w:val="24"/>
        </w:rPr>
      </w:pPr>
      <w:bookmarkStart w:id="425"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1C5193">
        <w:fldChar w:fldCharType="begin"/>
      </w:r>
      <w:r w:rsidR="001C5193">
        <w:instrText xml:space="preserve"> REF _Ref440271964 \r \h  \* MERGEFORMAT </w:instrText>
      </w:r>
      <w:r w:rsidR="001C5193">
        <w:fldChar w:fldCharType="separate"/>
      </w:r>
      <w:r w:rsidR="00B007DA" w:rsidRPr="00B007DA">
        <w:rPr>
          <w:sz w:val="24"/>
          <w:szCs w:val="24"/>
        </w:rPr>
        <w:t>5.1.3</w:t>
      </w:r>
      <w:r w:rsidR="001C5193">
        <w:fldChar w:fldCharType="end"/>
      </w:r>
      <w:r w:rsidR="00A600E3" w:rsidRPr="00D053CF">
        <w:rPr>
          <w:sz w:val="24"/>
          <w:szCs w:val="24"/>
        </w:rPr>
        <w:t>)</w:t>
      </w:r>
      <w:r w:rsidRPr="00D053CF">
        <w:rPr>
          <w:sz w:val="24"/>
          <w:szCs w:val="24"/>
        </w:rPr>
        <w:t>;</w:t>
      </w:r>
      <w:bookmarkEnd w:id="425"/>
    </w:p>
    <w:p w:rsidR="009948B4" w:rsidRPr="00D053CF" w:rsidRDefault="009948B4" w:rsidP="0092035D">
      <w:pPr>
        <w:widowControl w:val="0"/>
        <w:numPr>
          <w:ilvl w:val="0"/>
          <w:numId w:val="46"/>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1C5193">
        <w:fldChar w:fldCharType="begin"/>
      </w:r>
      <w:r w:rsidR="001C5193">
        <w:instrText xml:space="preserve"> REF _Ref440272035 \r \h  \* MERGEFORMAT </w:instrText>
      </w:r>
      <w:r w:rsidR="001C5193">
        <w:fldChar w:fldCharType="separate"/>
      </w:r>
      <w:r w:rsidR="00B007DA" w:rsidRPr="00B007DA">
        <w:rPr>
          <w:sz w:val="24"/>
          <w:szCs w:val="24"/>
        </w:rPr>
        <w:t>5.7</w:t>
      </w:r>
      <w:r w:rsidR="001C5193">
        <w:fldChar w:fldCharType="end"/>
      </w:r>
      <w:r w:rsidRPr="00D053CF">
        <w:rPr>
          <w:sz w:val="24"/>
          <w:szCs w:val="24"/>
        </w:rPr>
        <w:t>);</w:t>
      </w:r>
    </w:p>
    <w:p w:rsidR="00F82225" w:rsidRPr="00D053CF" w:rsidRDefault="00F82225" w:rsidP="0092035D">
      <w:pPr>
        <w:widowControl w:val="0"/>
        <w:numPr>
          <w:ilvl w:val="0"/>
          <w:numId w:val="46"/>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1C5193">
        <w:fldChar w:fldCharType="begin"/>
      </w:r>
      <w:r w:rsidR="001C5193">
        <w:instrText xml:space="preserve"> REF _Ref440272051 \r \h  \* MERGEFORMAT </w:instrText>
      </w:r>
      <w:r w:rsidR="001C5193">
        <w:fldChar w:fldCharType="separate"/>
      </w:r>
      <w:r w:rsidR="00B007DA" w:rsidRPr="00B007DA">
        <w:rPr>
          <w:sz w:val="24"/>
          <w:szCs w:val="24"/>
        </w:rPr>
        <w:t>5.8</w:t>
      </w:r>
      <w:r w:rsidR="001C5193">
        <w:fldChar w:fldCharType="end"/>
      </w:r>
      <w:r w:rsidR="00A600E3" w:rsidRPr="00D053CF">
        <w:rPr>
          <w:sz w:val="24"/>
          <w:szCs w:val="24"/>
        </w:rPr>
        <w:t>)</w:t>
      </w:r>
      <w:r w:rsidRPr="00D053CF">
        <w:rPr>
          <w:sz w:val="24"/>
          <w:szCs w:val="24"/>
        </w:rPr>
        <w:t>;</w:t>
      </w:r>
    </w:p>
    <w:p w:rsidR="00F82225" w:rsidRPr="00D053CF" w:rsidRDefault="007D7C50" w:rsidP="0092035D">
      <w:pPr>
        <w:widowControl w:val="0"/>
        <w:numPr>
          <w:ilvl w:val="0"/>
          <w:numId w:val="46"/>
        </w:numPr>
        <w:tabs>
          <w:tab w:val="left" w:pos="1260"/>
        </w:tabs>
        <w:autoSpaceDE w:val="0"/>
        <w:spacing w:line="264" w:lineRule="auto"/>
        <w:ind w:left="1276"/>
        <w:rPr>
          <w:sz w:val="24"/>
          <w:szCs w:val="24"/>
        </w:rPr>
      </w:pPr>
      <w:bookmarkStart w:id="426"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1C5193">
        <w:fldChar w:fldCharType="begin"/>
      </w:r>
      <w:r w:rsidR="001C5193">
        <w:instrText xml:space="preserve"> REF _Ref440272119 \r \h  \* MERGEFORMAT </w:instrText>
      </w:r>
      <w:r w:rsidR="001C5193">
        <w:fldChar w:fldCharType="separate"/>
      </w:r>
      <w:r w:rsidR="00B007DA" w:rsidRPr="00B007DA">
        <w:rPr>
          <w:sz w:val="24"/>
          <w:szCs w:val="24"/>
        </w:rPr>
        <w:t>5.6.1</w:t>
      </w:r>
      <w:r w:rsidR="001C5193">
        <w:fldChar w:fldCharType="end"/>
      </w:r>
      <w:r w:rsidR="009948B4" w:rsidRPr="00D053CF">
        <w:rPr>
          <w:sz w:val="24"/>
          <w:szCs w:val="24"/>
        </w:rPr>
        <w:t>)</w:t>
      </w:r>
      <w:r w:rsidR="00F82225" w:rsidRPr="00D053CF">
        <w:rPr>
          <w:sz w:val="24"/>
          <w:szCs w:val="24"/>
        </w:rPr>
        <w:t>;</w:t>
      </w:r>
      <w:bookmarkEnd w:id="426"/>
    </w:p>
    <w:p w:rsidR="00F82225" w:rsidRPr="00D053CF" w:rsidRDefault="00F82225" w:rsidP="0092035D">
      <w:pPr>
        <w:widowControl w:val="0"/>
        <w:numPr>
          <w:ilvl w:val="0"/>
          <w:numId w:val="46"/>
        </w:numPr>
        <w:tabs>
          <w:tab w:val="left" w:pos="1260"/>
        </w:tabs>
        <w:autoSpaceDE w:val="0"/>
        <w:spacing w:line="264" w:lineRule="auto"/>
        <w:ind w:left="1276"/>
        <w:rPr>
          <w:sz w:val="24"/>
          <w:szCs w:val="24"/>
        </w:rPr>
      </w:pPr>
      <w:bookmarkStart w:id="427"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1C5193">
        <w:fldChar w:fldCharType="begin"/>
      </w:r>
      <w:r w:rsidR="001C5193">
        <w:instrText xml:space="preserve"> REF _Ref440272147 \r \h  \* MERGEFORMAT </w:instrText>
      </w:r>
      <w:r w:rsidR="001C5193">
        <w:fldChar w:fldCharType="separate"/>
      </w:r>
      <w:r w:rsidR="00B007DA" w:rsidRPr="00B007DA">
        <w:rPr>
          <w:sz w:val="24"/>
          <w:szCs w:val="24"/>
        </w:rPr>
        <w:t>5.6.2</w:t>
      </w:r>
      <w:r w:rsidR="001C5193">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w:t>
      </w:r>
      <w:r w:rsidR="00286F30" w:rsidRPr="00D053CF">
        <w:rPr>
          <w:sz w:val="24"/>
          <w:szCs w:val="24"/>
        </w:rPr>
        <w:lastRenderedPageBreak/>
        <w:t>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427"/>
    </w:p>
    <w:p w:rsidR="007705A5" w:rsidRPr="00FD4E6C" w:rsidRDefault="007705A5" w:rsidP="0092035D">
      <w:pPr>
        <w:widowControl w:val="0"/>
        <w:numPr>
          <w:ilvl w:val="0"/>
          <w:numId w:val="46"/>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1C5193">
        <w:fldChar w:fldCharType="begin"/>
      </w:r>
      <w:r w:rsidR="001C5193">
        <w:instrText xml:space="preserve"> REF _Ref440272274 \r \h  \* MERGEFORMAT </w:instrText>
      </w:r>
      <w:r w:rsidR="001C5193">
        <w:fldChar w:fldCharType="separate"/>
      </w:r>
      <w:r w:rsidR="00B007DA" w:rsidRPr="00B007DA">
        <w:rPr>
          <w:sz w:val="24"/>
          <w:szCs w:val="24"/>
        </w:rPr>
        <w:t>5.9</w:t>
      </w:r>
      <w:r w:rsidR="001C5193">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92035D">
      <w:pPr>
        <w:widowControl w:val="0"/>
        <w:numPr>
          <w:ilvl w:val="0"/>
          <w:numId w:val="46"/>
        </w:numPr>
        <w:tabs>
          <w:tab w:val="left" w:pos="1260"/>
        </w:tabs>
        <w:autoSpaceDE w:val="0"/>
        <w:spacing w:line="264" w:lineRule="auto"/>
        <w:ind w:left="1276"/>
        <w:rPr>
          <w:sz w:val="24"/>
          <w:szCs w:val="24"/>
        </w:rPr>
      </w:pPr>
      <w:bookmarkStart w:id="428"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8"/>
    </w:p>
    <w:p w:rsidR="00BD40A3" w:rsidRPr="00FD4E6C" w:rsidRDefault="003E4055" w:rsidP="0092035D">
      <w:pPr>
        <w:widowControl w:val="0"/>
        <w:numPr>
          <w:ilvl w:val="0"/>
          <w:numId w:val="46"/>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92035D">
      <w:pPr>
        <w:widowControl w:val="0"/>
        <w:numPr>
          <w:ilvl w:val="0"/>
          <w:numId w:val="46"/>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1C5193">
        <w:fldChar w:fldCharType="begin"/>
      </w:r>
      <w:r w:rsidR="001C5193">
        <w:instrText xml:space="preserve"> REF _Ref465675151 \r \h  \* MERGEFORMAT </w:instrText>
      </w:r>
      <w:r w:rsidR="001C5193">
        <w:fldChar w:fldCharType="separate"/>
      </w:r>
      <w:r w:rsidR="00F91CA3" w:rsidRPr="00F91CA3">
        <w:rPr>
          <w:sz w:val="24"/>
          <w:szCs w:val="24"/>
        </w:rPr>
        <w:t>3.11.2</w:t>
      </w:r>
      <w:r w:rsidR="001C5193">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92035D">
      <w:pPr>
        <w:widowControl w:val="0"/>
        <w:numPr>
          <w:ilvl w:val="0"/>
          <w:numId w:val="46"/>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w:t>
      </w:r>
      <w:r w:rsidRPr="00D053CF">
        <w:rPr>
          <w:sz w:val="24"/>
          <w:szCs w:val="24"/>
        </w:rPr>
        <w:lastRenderedPageBreak/>
        <w:t xml:space="preserve">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9"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9"/>
    </w:p>
    <w:p w:rsidR="00717F60" w:rsidRPr="00D053CF" w:rsidRDefault="00717F60" w:rsidP="00E71A48">
      <w:pPr>
        <w:pStyle w:val="3"/>
        <w:spacing w:line="264" w:lineRule="auto"/>
        <w:rPr>
          <w:szCs w:val="24"/>
        </w:rPr>
      </w:pPr>
      <w:bookmarkStart w:id="430" w:name="_Ref191386451"/>
      <w:bookmarkStart w:id="431" w:name="_Ref440271628"/>
      <w:bookmarkStart w:id="432" w:name="_Toc440297034"/>
      <w:bookmarkStart w:id="433" w:name="_Toc440356595"/>
      <w:bookmarkStart w:id="434" w:name="_Toc440631730"/>
      <w:bookmarkStart w:id="435" w:name="_Toc440876515"/>
      <w:bookmarkStart w:id="436" w:name="_Toc441130587"/>
      <w:bookmarkStart w:id="437" w:name="_Toc441157091"/>
      <w:bookmarkStart w:id="438" w:name="_Toc447292109"/>
      <w:bookmarkStart w:id="439" w:name="_Toc462234867"/>
      <w:bookmarkStart w:id="440" w:name="_Toc466966833"/>
      <w:bookmarkStart w:id="441" w:name="_Toc468806083"/>
      <w:bookmarkStart w:id="442" w:name="_Toc469480350"/>
      <w:bookmarkStart w:id="443" w:name="_Toc472416866"/>
      <w:r w:rsidRPr="00D053CF">
        <w:rPr>
          <w:szCs w:val="24"/>
        </w:rPr>
        <w:t xml:space="preserve">Привлечение </w:t>
      </w:r>
      <w:bookmarkEnd w:id="430"/>
      <w:proofErr w:type="spellStart"/>
      <w:r w:rsidR="005B074F" w:rsidRPr="00D053CF">
        <w:rPr>
          <w:szCs w:val="24"/>
        </w:rPr>
        <w:t>сопоставщиков</w:t>
      </w:r>
      <w:bookmarkEnd w:id="431"/>
      <w:bookmarkEnd w:id="432"/>
      <w:bookmarkEnd w:id="433"/>
      <w:bookmarkEnd w:id="434"/>
      <w:bookmarkEnd w:id="435"/>
      <w:bookmarkEnd w:id="436"/>
      <w:bookmarkEnd w:id="437"/>
      <w:bookmarkEnd w:id="438"/>
      <w:bookmarkEnd w:id="439"/>
      <w:bookmarkEnd w:id="440"/>
      <w:bookmarkEnd w:id="441"/>
      <w:bookmarkEnd w:id="442"/>
      <w:bookmarkEnd w:id="443"/>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4" w:name="_Ref191386461"/>
      <w:bookmarkStart w:id="445" w:name="_Toc440297035"/>
      <w:bookmarkStart w:id="446" w:name="_Toc440356596"/>
      <w:bookmarkStart w:id="447" w:name="_Toc440631731"/>
      <w:bookmarkStart w:id="448" w:name="_Toc440876516"/>
      <w:bookmarkStart w:id="449" w:name="_Toc441130588"/>
      <w:bookmarkStart w:id="450" w:name="_Toc441157092"/>
      <w:bookmarkStart w:id="451" w:name="_Toc447292110"/>
      <w:bookmarkStart w:id="452" w:name="_Toc462234868"/>
      <w:bookmarkStart w:id="453" w:name="_Toc466966834"/>
      <w:bookmarkStart w:id="454" w:name="_Toc468806084"/>
      <w:bookmarkStart w:id="455" w:name="_Toc469480351"/>
      <w:bookmarkStart w:id="456"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1C5193">
        <w:fldChar w:fldCharType="begin"/>
      </w:r>
      <w:r w:rsidR="001C5193">
        <w:instrText xml:space="preserve"> REF _Ref191386482 \r \h  \* MERGEFORMAT </w:instrText>
      </w:r>
      <w:r w:rsidR="001C5193">
        <w:fldChar w:fldCharType="separate"/>
      </w:r>
      <w:r w:rsidR="00B007DA" w:rsidRPr="00B007DA">
        <w:rPr>
          <w:bCs w:val="0"/>
          <w:sz w:val="24"/>
          <w:szCs w:val="24"/>
        </w:rPr>
        <w:t>3.3.8.1</w:t>
      </w:r>
      <w:r w:rsidR="001C5193">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1C5193">
        <w:fldChar w:fldCharType="begin"/>
      </w:r>
      <w:r w:rsidR="001C5193">
        <w:instrText xml:space="preserve"> REF _Ref191386407 \r \h  \* MERGEFORMAT </w:instrText>
      </w:r>
      <w:r w:rsidR="001C5193">
        <w:fldChar w:fldCharType="separate"/>
      </w:r>
      <w:r w:rsidR="00B007DA" w:rsidRPr="00B007DA">
        <w:rPr>
          <w:bCs w:val="0"/>
          <w:sz w:val="24"/>
          <w:szCs w:val="24"/>
        </w:rPr>
        <w:t>3.3.8</w:t>
      </w:r>
      <w:r w:rsidR="001C5193">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7"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7"/>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8"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8"/>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D053CF">
        <w:rPr>
          <w:bCs w:val="0"/>
          <w:sz w:val="24"/>
          <w:szCs w:val="24"/>
        </w:rPr>
        <w:lastRenderedPageBreak/>
        <w:t xml:space="preserve">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9"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9"/>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C5193">
        <w:fldChar w:fldCharType="begin"/>
      </w:r>
      <w:r w:rsidR="001C5193">
        <w:instrText xml:space="preserve"> REF _Ref307563248 \r \h  \* MERGEFORMAT </w:instrText>
      </w:r>
      <w:r w:rsidR="001C5193">
        <w:fldChar w:fldCharType="separate"/>
      </w:r>
      <w:r w:rsidR="00B007DA" w:rsidRPr="00B007DA">
        <w:rPr>
          <w:bCs w:val="0"/>
          <w:sz w:val="24"/>
          <w:szCs w:val="24"/>
          <w:lang w:val="en-US"/>
        </w:rPr>
        <w:t>a</w:t>
      </w:r>
      <w:r w:rsidR="00B007DA" w:rsidRPr="003E0737">
        <w:rPr>
          <w:bCs w:val="0"/>
          <w:sz w:val="24"/>
          <w:szCs w:val="24"/>
        </w:rPr>
        <w:t>)</w:t>
      </w:r>
      <w:r w:rsidR="001C5193">
        <w:fldChar w:fldCharType="end"/>
      </w:r>
      <w:r w:rsidRPr="00D053CF">
        <w:rPr>
          <w:bCs w:val="0"/>
          <w:sz w:val="24"/>
          <w:szCs w:val="24"/>
        </w:rPr>
        <w:t xml:space="preserve">- </w:t>
      </w:r>
      <w:r w:rsidR="001C5193">
        <w:fldChar w:fldCharType="begin"/>
      </w:r>
      <w:r w:rsidR="001C5193">
        <w:instrText xml:space="preserve"> REF _Ref307563262 \r \h  \* MERGEFORMAT </w:instrText>
      </w:r>
      <w:r w:rsidR="001C5193">
        <w:fldChar w:fldCharType="separate"/>
      </w:r>
      <w:r w:rsidR="00B007DA" w:rsidRPr="00B007DA">
        <w:rPr>
          <w:bCs w:val="0"/>
          <w:sz w:val="24"/>
          <w:szCs w:val="24"/>
          <w:lang w:val="en-US"/>
        </w:rPr>
        <w:t>g</w:t>
      </w:r>
      <w:r w:rsidR="00B007DA" w:rsidRPr="003E0737">
        <w:rPr>
          <w:bCs w:val="0"/>
          <w:sz w:val="24"/>
          <w:szCs w:val="24"/>
        </w:rPr>
        <w:t>)</w:t>
      </w:r>
      <w:r w:rsidR="001C5193">
        <w:fldChar w:fldCharType="end"/>
      </w:r>
      <w:r w:rsidRPr="00D053CF">
        <w:rPr>
          <w:bCs w:val="0"/>
          <w:sz w:val="24"/>
          <w:szCs w:val="24"/>
        </w:rPr>
        <w:t xml:space="preserve">п. </w:t>
      </w:r>
      <w:r w:rsidR="001C5193">
        <w:fldChar w:fldCharType="begin"/>
      </w:r>
      <w:r w:rsidR="001C5193">
        <w:instrText xml:space="preserve"> REF _Ref306032591 \r \h  \* MERGEFORMAT </w:instrText>
      </w:r>
      <w:r w:rsidR="001C5193">
        <w:fldChar w:fldCharType="separate"/>
      </w:r>
      <w:r w:rsidR="00B007DA" w:rsidRPr="00B007DA">
        <w:rPr>
          <w:bCs w:val="0"/>
          <w:sz w:val="24"/>
          <w:szCs w:val="24"/>
        </w:rPr>
        <w:t>3.3.10.4</w:t>
      </w:r>
      <w:r w:rsidR="001C5193">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0"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60"/>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1C5193">
        <w:fldChar w:fldCharType="begin"/>
      </w:r>
      <w:r w:rsidR="001C5193">
        <w:instrText xml:space="preserve"> REF _Ref303669127 \r \h  \* MERGEFORMAT </w:instrText>
      </w:r>
      <w:r w:rsidR="001C5193">
        <w:fldChar w:fldCharType="separate"/>
      </w:r>
      <w:r w:rsidR="00B007DA" w:rsidRPr="00B007DA">
        <w:rPr>
          <w:bCs w:val="0"/>
          <w:sz w:val="24"/>
          <w:szCs w:val="24"/>
        </w:rPr>
        <w:t>3.3.8.2</w:t>
      </w:r>
      <w:r w:rsidR="001C5193">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1C5193">
        <w:fldChar w:fldCharType="begin"/>
      </w:r>
      <w:r w:rsidR="001C5193">
        <w:instrText xml:space="preserve"> REF _Ref306005578 \r \h  \* MERGEFORMAT </w:instrText>
      </w:r>
      <w:r w:rsidR="001C5193">
        <w:fldChar w:fldCharType="separate"/>
      </w:r>
      <w:r w:rsidR="00B007DA" w:rsidRPr="00B007DA">
        <w:rPr>
          <w:sz w:val="24"/>
          <w:szCs w:val="24"/>
        </w:rPr>
        <w:t>3.3.8.3</w:t>
      </w:r>
      <w:r w:rsidR="001C5193">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1C5193">
        <w:fldChar w:fldCharType="begin"/>
      </w:r>
      <w:r w:rsidR="001C5193">
        <w:instrText xml:space="preserve"> REF _Ref440272510 \r \h  \* MERGEFORMAT </w:instrText>
      </w:r>
      <w:r w:rsidR="001C5193">
        <w:fldChar w:fldCharType="separate"/>
      </w:r>
      <w:r w:rsidR="00B007DA" w:rsidRPr="00B007DA">
        <w:rPr>
          <w:bCs w:val="0"/>
          <w:sz w:val="24"/>
          <w:szCs w:val="24"/>
        </w:rPr>
        <w:t>5.10</w:t>
      </w:r>
      <w:r w:rsidR="001C5193">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1C5193">
        <w:fldChar w:fldCharType="begin"/>
      </w:r>
      <w:r w:rsidR="001C5193">
        <w:instrText xml:space="preserve"> REF _Ref440291364 \r \h  \* MERGEFORMAT </w:instrText>
      </w:r>
      <w:r w:rsidR="001C5193">
        <w:fldChar w:fldCharType="separate"/>
      </w:r>
      <w:r w:rsidR="00B007DA" w:rsidRPr="00B007DA">
        <w:rPr>
          <w:bCs w:val="0"/>
          <w:sz w:val="24"/>
          <w:szCs w:val="24"/>
        </w:rPr>
        <w:t>3.3.8.1</w:t>
      </w:r>
      <w:r w:rsidR="001C5193">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1" w:name="_Ref306114966"/>
      <w:bookmarkStart w:id="462" w:name="_Toc440297036"/>
      <w:bookmarkStart w:id="463" w:name="_Toc440356597"/>
      <w:bookmarkStart w:id="464" w:name="_Toc440631732"/>
      <w:bookmarkStart w:id="465" w:name="_Toc440876517"/>
      <w:bookmarkStart w:id="466" w:name="_Toc441130589"/>
      <w:bookmarkStart w:id="467" w:name="_Toc441157093"/>
      <w:bookmarkStart w:id="468" w:name="_Toc447292111"/>
      <w:bookmarkStart w:id="469" w:name="_Toc462234869"/>
      <w:bookmarkStart w:id="470" w:name="_Toc466966835"/>
      <w:bookmarkStart w:id="471" w:name="_Toc468806085"/>
      <w:bookmarkStart w:id="472" w:name="_Toc469480352"/>
      <w:bookmarkStart w:id="473" w:name="_Toc472416868"/>
      <w:r w:rsidRPr="00D053CF">
        <w:rPr>
          <w:szCs w:val="24"/>
        </w:rPr>
        <w:t>Разъяснение Документации по запросу предложений</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 xml:space="preserve">и вправе обратиться </w:t>
      </w:r>
      <w:r w:rsidRPr="00D053CF">
        <w:rPr>
          <w:bCs w:val="0"/>
          <w:iCs/>
          <w:sz w:val="24"/>
          <w:szCs w:val="24"/>
        </w:rPr>
        <w:lastRenderedPageBreak/>
        <w:t>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1C5193">
        <w:fldChar w:fldCharType="begin"/>
      </w:r>
      <w:r w:rsidR="001C5193">
        <w:instrText xml:space="preserve"> REF _Ref440969644 \r \h  \* MERGEFORMAT </w:instrText>
      </w:r>
      <w:r w:rsidR="001C5193">
        <w:fldChar w:fldCharType="separate"/>
      </w:r>
      <w:r w:rsidR="00B007DA" w:rsidRPr="00B007DA">
        <w:rPr>
          <w:bCs w:val="0"/>
          <w:iCs/>
          <w:sz w:val="24"/>
          <w:szCs w:val="24"/>
        </w:rPr>
        <w:t>3.3.12</w:t>
      </w:r>
      <w:r w:rsidR="001C5193">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1C5193">
        <w:fldChar w:fldCharType="begin"/>
      </w:r>
      <w:r w:rsidR="001C5193">
        <w:instrText xml:space="preserve"> REF _Ref440289401 \r \h  \* MERGEFORMAT </w:instrText>
      </w:r>
      <w:r w:rsidR="001C5193">
        <w:fldChar w:fldCharType="separate"/>
      </w:r>
      <w:r w:rsidR="00B007DA" w:rsidRPr="00B007DA">
        <w:rPr>
          <w:bCs w:val="0"/>
          <w:iCs/>
          <w:sz w:val="24"/>
          <w:szCs w:val="24"/>
        </w:rPr>
        <w:t>3.3.13</w:t>
      </w:r>
      <w:r w:rsidR="001C5193">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4" w:name="_Toc440297037"/>
      <w:bookmarkStart w:id="475" w:name="_Toc440356598"/>
      <w:bookmarkStart w:id="476" w:name="_Toc440631733"/>
      <w:bookmarkStart w:id="477" w:name="_Toc440876518"/>
      <w:bookmarkStart w:id="478" w:name="_Ref440969599"/>
      <w:bookmarkStart w:id="479" w:name="_Ref440969644"/>
      <w:bookmarkStart w:id="480" w:name="_Toc441130590"/>
      <w:bookmarkStart w:id="481" w:name="_Toc441157094"/>
      <w:bookmarkStart w:id="482" w:name="_Toc447292112"/>
      <w:bookmarkStart w:id="483" w:name="_Toc462234870"/>
      <w:bookmarkStart w:id="484" w:name="_Toc466966836"/>
      <w:bookmarkStart w:id="485" w:name="_Toc468806086"/>
      <w:bookmarkStart w:id="486" w:name="_Toc469480353"/>
      <w:bookmarkStart w:id="487" w:name="_Toc472416869"/>
      <w:r w:rsidRPr="00D053CF">
        <w:rPr>
          <w:szCs w:val="24"/>
        </w:rPr>
        <w:t>Внесение изменений в Документацию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8" w:name="_Ref440289401"/>
      <w:bookmarkStart w:id="489" w:name="_Toc440297038"/>
      <w:bookmarkStart w:id="490" w:name="_Toc440356599"/>
      <w:bookmarkStart w:id="491" w:name="_Toc440631734"/>
      <w:bookmarkStart w:id="492" w:name="_Toc440876519"/>
      <w:bookmarkStart w:id="493" w:name="_Toc441130591"/>
      <w:bookmarkStart w:id="494" w:name="_Toc441157095"/>
      <w:bookmarkStart w:id="495" w:name="_Toc447292113"/>
      <w:bookmarkStart w:id="496" w:name="_Toc462234871"/>
      <w:bookmarkStart w:id="497" w:name="_Toc466966837"/>
      <w:bookmarkStart w:id="498" w:name="_Toc468806087"/>
      <w:bookmarkStart w:id="499" w:name="_Toc469480354"/>
      <w:bookmarkStart w:id="500" w:name="_Toc472416870"/>
      <w:r w:rsidRPr="00D053CF">
        <w:rPr>
          <w:szCs w:val="24"/>
        </w:rPr>
        <w:t>Продление срока окончания приема Заявок</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1" w:name="_Ref191386249"/>
    </w:p>
    <w:p w:rsidR="0027690B" w:rsidRPr="00D053CF" w:rsidRDefault="0027690B" w:rsidP="0027690B">
      <w:pPr>
        <w:pStyle w:val="3"/>
        <w:spacing w:line="264" w:lineRule="auto"/>
        <w:rPr>
          <w:szCs w:val="24"/>
          <w:lang w:eastAsia="ru-RU"/>
        </w:rPr>
      </w:pPr>
      <w:bookmarkStart w:id="502" w:name="_Toc299701566"/>
      <w:bookmarkStart w:id="503" w:name="_Ref306176386"/>
      <w:bookmarkStart w:id="504" w:name="_Ref440285128"/>
      <w:bookmarkStart w:id="505" w:name="_Toc440357103"/>
      <w:bookmarkStart w:id="506" w:name="_Toc440359658"/>
      <w:bookmarkStart w:id="507" w:name="_Toc440632121"/>
      <w:bookmarkStart w:id="508" w:name="_Toc440875942"/>
      <w:bookmarkStart w:id="509" w:name="_Toc441130970"/>
      <w:bookmarkStart w:id="510" w:name="_Toc447292114"/>
      <w:bookmarkStart w:id="511" w:name="_Toc462234872"/>
      <w:bookmarkStart w:id="512" w:name="_Toc466966838"/>
      <w:bookmarkStart w:id="513" w:name="_Toc468806088"/>
      <w:bookmarkStart w:id="514" w:name="_Toc469480355"/>
      <w:bookmarkStart w:id="515" w:name="_Toc472416871"/>
      <w:bookmarkStart w:id="516"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7" w:name="_Ref462236869"/>
      <w:bookmarkStart w:id="518" w:name="_Toc472416872"/>
      <w:r w:rsidRPr="00D053CF">
        <w:t>Подача Заявок и их прием</w:t>
      </w:r>
      <w:bookmarkStart w:id="519" w:name="_Ref56229451"/>
      <w:bookmarkEnd w:id="501"/>
      <w:bookmarkEnd w:id="516"/>
      <w:bookmarkEnd w:id="517"/>
      <w:bookmarkEnd w:id="518"/>
    </w:p>
    <w:p w:rsidR="00717F60" w:rsidRPr="00D053CF" w:rsidRDefault="00717F60" w:rsidP="00E71A48">
      <w:pPr>
        <w:pStyle w:val="3"/>
        <w:spacing w:line="264" w:lineRule="auto"/>
        <w:rPr>
          <w:szCs w:val="24"/>
        </w:rPr>
      </w:pPr>
      <w:bookmarkStart w:id="520" w:name="_Toc439323707"/>
      <w:bookmarkStart w:id="521" w:name="_Toc440297041"/>
      <w:bookmarkStart w:id="522" w:name="_Toc440356602"/>
      <w:bookmarkStart w:id="523" w:name="_Toc440631737"/>
      <w:bookmarkStart w:id="524" w:name="_Toc440876522"/>
      <w:bookmarkStart w:id="525" w:name="_Toc441130594"/>
      <w:bookmarkStart w:id="526" w:name="_Toc441157097"/>
      <w:bookmarkStart w:id="527" w:name="_Toc447292116"/>
      <w:bookmarkStart w:id="528" w:name="_Toc462234874"/>
      <w:bookmarkStart w:id="529" w:name="_Toc466966840"/>
      <w:bookmarkStart w:id="530" w:name="_Toc468806090"/>
      <w:bookmarkStart w:id="531" w:name="_Toc469480357"/>
      <w:bookmarkStart w:id="532" w:name="_Toc472416873"/>
      <w:r w:rsidRPr="00D053CF">
        <w:rPr>
          <w:szCs w:val="24"/>
        </w:rPr>
        <w:t>Подача Заявок через ЭТП</w:t>
      </w:r>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w:t>
      </w:r>
      <w:r w:rsidRPr="00D053CF">
        <w:rPr>
          <w:bCs w:val="0"/>
          <w:sz w:val="24"/>
          <w:szCs w:val="24"/>
        </w:rPr>
        <w:lastRenderedPageBreak/>
        <w:t xml:space="preserve">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3" w:name="_Ref440289953"/>
      <w:r w:rsidRPr="008B6DF4">
        <w:rPr>
          <w:bCs w:val="0"/>
          <w:sz w:val="24"/>
          <w:szCs w:val="24"/>
        </w:rPr>
        <w:t>Заявк</w:t>
      </w:r>
      <w:r w:rsidR="00717F60" w:rsidRPr="008B6DF4">
        <w:rPr>
          <w:bCs w:val="0"/>
          <w:sz w:val="24"/>
          <w:szCs w:val="24"/>
        </w:rPr>
        <w:t xml:space="preserve">и на ЭТП могут быть поданы до </w:t>
      </w:r>
      <w:r w:rsidR="002B5044" w:rsidRPr="008B6DF4">
        <w:rPr>
          <w:b/>
          <w:bCs w:val="0"/>
          <w:sz w:val="24"/>
          <w:szCs w:val="24"/>
        </w:rPr>
        <w:t xml:space="preserve">12 часов 00 минут </w:t>
      </w:r>
      <w:r w:rsidR="005818B2" w:rsidRPr="008B6DF4">
        <w:rPr>
          <w:b/>
          <w:bCs w:val="0"/>
          <w:sz w:val="24"/>
          <w:szCs w:val="24"/>
        </w:rPr>
        <w:t>1</w:t>
      </w:r>
      <w:r w:rsidR="001E0D00">
        <w:rPr>
          <w:b/>
          <w:bCs w:val="0"/>
          <w:sz w:val="24"/>
          <w:szCs w:val="24"/>
        </w:rPr>
        <w:t>1</w:t>
      </w:r>
      <w:r w:rsidR="002B5044" w:rsidRPr="008B6DF4">
        <w:rPr>
          <w:b/>
          <w:bCs w:val="0"/>
          <w:sz w:val="24"/>
          <w:szCs w:val="24"/>
        </w:rPr>
        <w:t xml:space="preserve"> </w:t>
      </w:r>
      <w:r w:rsidR="008B6DF4" w:rsidRPr="008B6DF4">
        <w:rPr>
          <w:b/>
          <w:bCs w:val="0"/>
          <w:sz w:val="24"/>
          <w:szCs w:val="24"/>
        </w:rPr>
        <w:t>августа</w:t>
      </w:r>
      <w:r w:rsidR="002B5044" w:rsidRPr="008B6DF4">
        <w:rPr>
          <w:b/>
          <w:bCs w:val="0"/>
          <w:sz w:val="24"/>
          <w:szCs w:val="24"/>
        </w:rPr>
        <w:t xml:space="preserve"> 201</w:t>
      </w:r>
      <w:r w:rsidR="00773E05" w:rsidRPr="008B6DF4">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1C5193">
        <w:fldChar w:fldCharType="begin"/>
      </w:r>
      <w:r w:rsidR="001C5193">
        <w:instrText xml:space="preserve"> REF _Ref55336310 \r \h  \* MERGEFORMAT </w:instrText>
      </w:r>
      <w:r w:rsidR="001C5193">
        <w:fldChar w:fldCharType="separate"/>
      </w:r>
      <w:r w:rsidR="00B007DA" w:rsidRPr="00B007DA">
        <w:rPr>
          <w:bCs w:val="0"/>
          <w:sz w:val="24"/>
          <w:szCs w:val="24"/>
        </w:rPr>
        <w:t>5.1</w:t>
      </w:r>
      <w:r w:rsidR="001C5193">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3"/>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1C5193">
        <w:fldChar w:fldCharType="begin"/>
      </w:r>
      <w:r w:rsidR="001C5193">
        <w:instrText xml:space="preserve"> REF _Ref440289953 \r \h  \* MERGEFORMAT </w:instrText>
      </w:r>
      <w:r w:rsidR="001C5193">
        <w:fldChar w:fldCharType="separate"/>
      </w:r>
      <w:r w:rsidR="00B007DA" w:rsidRPr="00B007DA">
        <w:rPr>
          <w:bCs w:val="0"/>
          <w:sz w:val="24"/>
          <w:szCs w:val="24"/>
        </w:rPr>
        <w:t>3.4.1.3</w:t>
      </w:r>
      <w:r w:rsidR="001C5193">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4" w:name="_Ref115077798"/>
      <w:bookmarkStart w:id="535" w:name="_Toc439323708"/>
      <w:bookmarkStart w:id="536" w:name="_Toc440297042"/>
      <w:bookmarkStart w:id="537" w:name="_Toc440356603"/>
      <w:bookmarkStart w:id="538" w:name="_Toc440631738"/>
      <w:bookmarkStart w:id="539" w:name="_Toc440876523"/>
      <w:bookmarkStart w:id="540" w:name="_Toc441130595"/>
      <w:bookmarkStart w:id="541" w:name="_Toc441157098"/>
      <w:bookmarkStart w:id="542" w:name="_Toc447292117"/>
      <w:bookmarkStart w:id="543" w:name="_Toc462234875"/>
      <w:bookmarkStart w:id="544" w:name="_Toc466966841"/>
      <w:bookmarkStart w:id="545" w:name="_Toc468806091"/>
      <w:bookmarkStart w:id="546" w:name="_Toc469480358"/>
      <w:bookmarkStart w:id="547"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9"/>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8" w:name="_Ref303683883"/>
      <w:bookmarkStart w:id="549" w:name="_Toc472416875"/>
      <w:r w:rsidRPr="00D053CF">
        <w:t xml:space="preserve">Изменение и отзыв </w:t>
      </w:r>
      <w:r w:rsidR="004B5EB3" w:rsidRPr="00D053CF">
        <w:t>Заявк</w:t>
      </w:r>
      <w:r w:rsidRPr="00D053CF">
        <w:t>и</w:t>
      </w:r>
      <w:bookmarkEnd w:id="548"/>
      <w:bookmarkEnd w:id="549"/>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1C5193">
        <w:fldChar w:fldCharType="begin"/>
      </w:r>
      <w:r w:rsidR="001C5193">
        <w:instrText xml:space="preserve"> REF _Ref440289953 \r \h  \* MERGEFORMAT </w:instrText>
      </w:r>
      <w:r w:rsidR="001C5193">
        <w:fldChar w:fldCharType="separate"/>
      </w:r>
      <w:r w:rsidR="00B007DA" w:rsidRPr="00B007DA">
        <w:rPr>
          <w:bCs w:val="0"/>
          <w:sz w:val="24"/>
          <w:szCs w:val="24"/>
        </w:rPr>
        <w:t>3.4.1.3</w:t>
      </w:r>
      <w:r w:rsidR="001C5193">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1C5193">
        <w:fldChar w:fldCharType="begin"/>
      </w:r>
      <w:r w:rsidR="001C5193">
        <w:instrText xml:space="preserve"> REF _Ref440289953 \r \h  \* MERGEFORMAT </w:instrText>
      </w:r>
      <w:r w:rsidR="001C5193">
        <w:fldChar w:fldCharType="separate"/>
      </w:r>
      <w:r w:rsidR="00B007DA" w:rsidRPr="00B007DA">
        <w:rPr>
          <w:bCs w:val="0"/>
          <w:sz w:val="24"/>
          <w:szCs w:val="24"/>
        </w:rPr>
        <w:t>3.4.1.3</w:t>
      </w:r>
      <w:r w:rsidR="001C5193">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1C5193">
        <w:fldChar w:fldCharType="begin"/>
      </w:r>
      <w:r w:rsidR="001C5193">
        <w:instrText xml:space="preserve"> REF _Ref440289953 \r \h  \* MERGEFORMAT </w:instrText>
      </w:r>
      <w:r w:rsidR="001C5193">
        <w:fldChar w:fldCharType="separate"/>
      </w:r>
      <w:r w:rsidR="00B007DA" w:rsidRPr="00B007DA">
        <w:rPr>
          <w:bCs w:val="0"/>
          <w:sz w:val="24"/>
          <w:szCs w:val="24"/>
        </w:rPr>
        <w:t>3.4.1.3</w:t>
      </w:r>
      <w:r w:rsidR="001C5193">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C5193">
        <w:fldChar w:fldCharType="begin"/>
      </w:r>
      <w:r w:rsidR="001C5193">
        <w:instrText xml:space="preserve"> REF _Ref55279015 \r \h  \* MERGEFORMAT </w:instrText>
      </w:r>
      <w:r w:rsidR="001C5193">
        <w:fldChar w:fldCharType="separate"/>
      </w:r>
      <w:r w:rsidR="00B007DA" w:rsidRPr="00B007DA">
        <w:rPr>
          <w:sz w:val="24"/>
          <w:szCs w:val="24"/>
        </w:rPr>
        <w:t>3.3.1.6</w:t>
      </w:r>
      <w:r w:rsidR="001C5193">
        <w:fldChar w:fldCharType="end"/>
      </w:r>
      <w:r w:rsidRPr="00D053CF">
        <w:rPr>
          <w:sz w:val="24"/>
          <w:szCs w:val="24"/>
        </w:rPr>
        <w:t xml:space="preserve">, </w:t>
      </w:r>
      <w:r w:rsidR="001C5193">
        <w:fldChar w:fldCharType="begin"/>
      </w:r>
      <w:r w:rsidR="001C5193">
        <w:instrText xml:space="preserve"> REF _Ref195087786 \r \h  \* MERGEFORMAT </w:instrText>
      </w:r>
      <w:r w:rsidR="001C5193">
        <w:fldChar w:fldCharType="separate"/>
      </w:r>
      <w:r w:rsidR="00B007DA" w:rsidRPr="00B007DA">
        <w:rPr>
          <w:sz w:val="24"/>
          <w:szCs w:val="24"/>
        </w:rPr>
        <w:t>3.3.1.7</w:t>
      </w:r>
      <w:r w:rsidR="001C5193">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50" w:name="_Ref305973250"/>
      <w:bookmarkStart w:id="551" w:name="_Toc472416876"/>
      <w:r w:rsidRPr="00D053CF">
        <w:t>Оценка Заявок и проведение переговоров</w:t>
      </w:r>
      <w:bookmarkEnd w:id="550"/>
      <w:bookmarkEnd w:id="551"/>
      <w:r w:rsidRPr="00D053CF">
        <w:t xml:space="preserve"> </w:t>
      </w:r>
    </w:p>
    <w:p w:rsidR="00717F60" w:rsidRPr="00D053CF" w:rsidRDefault="00717F60" w:rsidP="00E71A48">
      <w:pPr>
        <w:pStyle w:val="3"/>
        <w:spacing w:line="264" w:lineRule="auto"/>
        <w:rPr>
          <w:szCs w:val="24"/>
        </w:rPr>
      </w:pPr>
      <w:bookmarkStart w:id="552" w:name="_Toc439323711"/>
      <w:bookmarkStart w:id="553" w:name="_Toc440297045"/>
      <w:bookmarkStart w:id="554" w:name="_Toc440356606"/>
      <w:bookmarkStart w:id="555" w:name="_Toc440631741"/>
      <w:bookmarkStart w:id="556" w:name="_Toc440876526"/>
      <w:bookmarkStart w:id="557" w:name="_Toc441130598"/>
      <w:bookmarkStart w:id="558" w:name="_Toc441157101"/>
      <w:bookmarkStart w:id="559" w:name="_Toc447292120"/>
      <w:bookmarkStart w:id="560" w:name="_Toc462234878"/>
      <w:bookmarkStart w:id="561" w:name="_Toc466966844"/>
      <w:bookmarkStart w:id="562" w:name="_Toc468806094"/>
      <w:bookmarkStart w:id="563" w:name="_Toc469480361"/>
      <w:bookmarkStart w:id="564" w:name="_Toc472416877"/>
      <w:r w:rsidRPr="00D053CF">
        <w:rPr>
          <w:szCs w:val="24"/>
        </w:rPr>
        <w:t>Общие положения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w:t>
      </w:r>
      <w:r w:rsidR="00717F60" w:rsidRPr="00D053CF">
        <w:rPr>
          <w:bCs w:val="0"/>
          <w:sz w:val="24"/>
          <w:szCs w:val="24"/>
        </w:rPr>
        <w:lastRenderedPageBreak/>
        <w:t xml:space="preserve">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1C5193">
        <w:fldChar w:fldCharType="begin"/>
      </w:r>
      <w:r w:rsidR="001C5193">
        <w:instrText xml:space="preserve"> REF _Ref93089454 \n \h  \* MERGEFORMAT </w:instrText>
      </w:r>
      <w:r w:rsidR="001C5193">
        <w:fldChar w:fldCharType="separate"/>
      </w:r>
      <w:r w:rsidR="00B007DA" w:rsidRPr="00B007DA">
        <w:rPr>
          <w:bCs w:val="0"/>
          <w:sz w:val="24"/>
          <w:szCs w:val="24"/>
        </w:rPr>
        <w:t>3.6.2</w:t>
      </w:r>
      <w:r w:rsidR="001C5193">
        <w:fldChar w:fldCharType="end"/>
      </w:r>
      <w:r w:rsidRPr="00D053CF">
        <w:rPr>
          <w:bCs w:val="0"/>
          <w:sz w:val="24"/>
          <w:szCs w:val="24"/>
        </w:rPr>
        <w:t xml:space="preserve">), проведение (при необходимости) переговоров (пункт </w:t>
      </w:r>
      <w:r w:rsidR="001C5193">
        <w:fldChar w:fldCharType="begin"/>
      </w:r>
      <w:r w:rsidR="001C5193">
        <w:instrText xml:space="preserve"> REF _Ref303670674 \n \h  \* MERGEFORMAT </w:instrText>
      </w:r>
      <w:r w:rsidR="001C5193">
        <w:fldChar w:fldCharType="separate"/>
      </w:r>
      <w:r w:rsidR="00B007DA" w:rsidRPr="00B007DA">
        <w:rPr>
          <w:bCs w:val="0"/>
          <w:sz w:val="24"/>
          <w:szCs w:val="24"/>
        </w:rPr>
        <w:t>3.6.3</w:t>
      </w:r>
      <w:r w:rsidR="001C5193">
        <w:fldChar w:fldCharType="end"/>
      </w:r>
      <w:r w:rsidRPr="00D053CF">
        <w:rPr>
          <w:bCs w:val="0"/>
          <w:sz w:val="24"/>
          <w:szCs w:val="24"/>
        </w:rPr>
        <w:t>) и оценочную стадию (пункт</w:t>
      </w:r>
      <w:r w:rsidR="007F3FB7" w:rsidRPr="00D053CF">
        <w:rPr>
          <w:bCs w:val="0"/>
          <w:sz w:val="24"/>
          <w:szCs w:val="24"/>
        </w:rPr>
        <w:t xml:space="preserve"> </w:t>
      </w:r>
      <w:r w:rsidR="001C5193">
        <w:fldChar w:fldCharType="begin"/>
      </w:r>
      <w:r w:rsidR="001C5193">
        <w:instrText xml:space="preserve"> REF _Ref306138385 \r \h  \* MERGEFORMAT </w:instrText>
      </w:r>
      <w:r w:rsidR="001C5193">
        <w:fldChar w:fldCharType="separate"/>
      </w:r>
      <w:r w:rsidR="00B007DA" w:rsidRPr="00B007DA">
        <w:rPr>
          <w:bCs w:val="0"/>
          <w:sz w:val="24"/>
          <w:szCs w:val="24"/>
        </w:rPr>
        <w:t>3.6.4</w:t>
      </w:r>
      <w:r w:rsidR="001C5193">
        <w:fldChar w:fldCharType="end"/>
      </w:r>
      <w:r w:rsidRPr="00D053CF">
        <w:rPr>
          <w:bCs w:val="0"/>
          <w:sz w:val="24"/>
          <w:szCs w:val="24"/>
        </w:rPr>
        <w:t>).</w:t>
      </w:r>
    </w:p>
    <w:p w:rsidR="00717F60" w:rsidRPr="00D053CF" w:rsidRDefault="00717F60" w:rsidP="00E71A48">
      <w:pPr>
        <w:pStyle w:val="3"/>
        <w:spacing w:line="264" w:lineRule="auto"/>
        <w:rPr>
          <w:szCs w:val="24"/>
        </w:rPr>
      </w:pPr>
      <w:bookmarkStart w:id="565" w:name="_Ref93089454"/>
      <w:bookmarkStart w:id="566" w:name="_Toc439323712"/>
      <w:bookmarkStart w:id="567" w:name="_Toc440297046"/>
      <w:bookmarkStart w:id="568" w:name="_Toc440356607"/>
      <w:bookmarkStart w:id="569" w:name="_Toc440631742"/>
      <w:bookmarkStart w:id="570" w:name="_Toc440876527"/>
      <w:bookmarkStart w:id="571" w:name="_Toc441130599"/>
      <w:bookmarkStart w:id="572" w:name="_Toc441157102"/>
      <w:bookmarkStart w:id="573" w:name="_Toc447292121"/>
      <w:bookmarkStart w:id="574" w:name="_Toc462234879"/>
      <w:bookmarkStart w:id="575" w:name="_Toc466966845"/>
      <w:bookmarkStart w:id="576" w:name="_Toc468806095"/>
      <w:bookmarkStart w:id="577" w:name="_Toc469480362"/>
      <w:bookmarkStart w:id="578" w:name="_Toc472416878"/>
      <w:r w:rsidRPr="00D053CF">
        <w:rPr>
          <w:szCs w:val="24"/>
        </w:rPr>
        <w:t>Отборочная стадия</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9"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9"/>
      <w:bookmarkEnd w:id="580"/>
    </w:p>
    <w:p w:rsidR="00775238" w:rsidRPr="00D053CF" w:rsidRDefault="006563A7"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 xml:space="preserve">в настоящей </w:t>
      </w:r>
      <w:r w:rsidR="006E2794" w:rsidRPr="00D053CF">
        <w:rPr>
          <w:sz w:val="24"/>
          <w:szCs w:val="24"/>
        </w:rPr>
        <w:lastRenderedPageBreak/>
        <w:t>документации;</w:t>
      </w:r>
    </w:p>
    <w:p w:rsidR="006E2794" w:rsidRPr="00D053CF" w:rsidRDefault="006E2794" w:rsidP="0092035D">
      <w:pPr>
        <w:pStyle w:val="affffff0"/>
        <w:widowControl w:val="0"/>
        <w:numPr>
          <w:ilvl w:val="0"/>
          <w:numId w:val="68"/>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1"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1"/>
    </w:p>
    <w:p w:rsidR="00717F60" w:rsidRPr="00D053CF" w:rsidRDefault="00717F60" w:rsidP="00E71A48">
      <w:pPr>
        <w:pStyle w:val="3"/>
        <w:spacing w:line="264" w:lineRule="auto"/>
        <w:rPr>
          <w:szCs w:val="24"/>
        </w:rPr>
      </w:pPr>
      <w:bookmarkStart w:id="582" w:name="_Ref303670674"/>
      <w:bookmarkStart w:id="583" w:name="_Toc439323713"/>
      <w:bookmarkStart w:id="584" w:name="_Toc440297047"/>
      <w:bookmarkStart w:id="585" w:name="_Toc440356608"/>
      <w:bookmarkStart w:id="586" w:name="_Toc440631743"/>
      <w:bookmarkStart w:id="587" w:name="_Toc440876528"/>
      <w:bookmarkStart w:id="588" w:name="_Toc441130600"/>
      <w:bookmarkStart w:id="589" w:name="_Toc441157103"/>
      <w:bookmarkStart w:id="590" w:name="_Toc447292122"/>
      <w:bookmarkStart w:id="591" w:name="_Toc462234880"/>
      <w:bookmarkStart w:id="592" w:name="_Toc466966846"/>
      <w:bookmarkStart w:id="593" w:name="_Toc468806096"/>
      <w:bookmarkStart w:id="594" w:name="_Toc469480363"/>
      <w:bookmarkStart w:id="595" w:name="_Toc472416879"/>
      <w:r w:rsidRPr="00D053CF">
        <w:rPr>
          <w:szCs w:val="24"/>
        </w:rPr>
        <w:t>Проведение переговоров</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6" w:name="_Ref306138385"/>
      <w:bookmarkStart w:id="597" w:name="_Toc439323714"/>
      <w:bookmarkStart w:id="598" w:name="_Toc440297048"/>
      <w:bookmarkStart w:id="599" w:name="_Toc440356609"/>
      <w:bookmarkStart w:id="600" w:name="_Toc440631744"/>
      <w:bookmarkStart w:id="601" w:name="_Toc440876529"/>
      <w:bookmarkStart w:id="602" w:name="_Toc441130601"/>
      <w:bookmarkStart w:id="603" w:name="_Toc441157104"/>
      <w:bookmarkStart w:id="604" w:name="_Toc447292123"/>
      <w:bookmarkStart w:id="605" w:name="_Toc462234881"/>
      <w:bookmarkStart w:id="606" w:name="_Toc466966847"/>
      <w:bookmarkStart w:id="607" w:name="_Toc468806097"/>
      <w:bookmarkStart w:id="608" w:name="_Toc469480364"/>
      <w:bookmarkStart w:id="609" w:name="_Toc472416880"/>
      <w:r w:rsidRPr="00D053CF">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C5193">
        <w:fldChar w:fldCharType="begin"/>
      </w:r>
      <w:r w:rsidR="001C5193">
        <w:instrText xml:space="preserve"> REF _Ref471821960 \r \h  \* MERGEFORMAT </w:instrText>
      </w:r>
      <w:r w:rsidR="001C5193">
        <w:fldChar w:fldCharType="separate"/>
      </w:r>
      <w:r w:rsidR="00D11933" w:rsidRPr="003C6D0A">
        <w:rPr>
          <w:sz w:val="24"/>
          <w:szCs w:val="24"/>
        </w:rPr>
        <w:t>3.8</w:t>
      </w:r>
      <w:r w:rsidR="001C5193">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10" w:name="_Ref303250967"/>
      <w:bookmarkStart w:id="611" w:name="_Toc305697378"/>
      <w:bookmarkStart w:id="612" w:name="_Toc472416881"/>
      <w:bookmarkStart w:id="613" w:name="_Toc255985696"/>
      <w:r w:rsidRPr="00D053CF">
        <w:t>Аукционная процедура понижени</w:t>
      </w:r>
      <w:r w:rsidR="00E60F8E" w:rsidRPr="00D053CF">
        <w:t>я</w:t>
      </w:r>
      <w:r w:rsidRPr="00D053CF">
        <w:t xml:space="preserve"> цены (переторжка)</w:t>
      </w:r>
      <w:bookmarkEnd w:id="610"/>
      <w:bookmarkEnd w:id="611"/>
      <w:bookmarkEnd w:id="612"/>
      <w:r w:rsidRPr="00D053CF">
        <w:t xml:space="preserve"> </w:t>
      </w:r>
    </w:p>
    <w:bookmarkEnd w:id="61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w:t>
      </w:r>
      <w:r w:rsidRPr="00D053CF">
        <w:rPr>
          <w:iCs/>
          <w:sz w:val="24"/>
          <w:szCs w:val="24"/>
          <w:lang w:eastAsia="ru-RU"/>
        </w:rPr>
        <w:lastRenderedPageBreak/>
        <w:t xml:space="preserve">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1C5193">
        <w:fldChar w:fldCharType="begin"/>
      </w:r>
      <w:r w:rsidR="001C5193">
        <w:instrText xml:space="preserve"> REF _Ref465849801 \r \h  \* MERGEFORMAT </w:instrText>
      </w:r>
      <w:r w:rsidR="001C5193">
        <w:fldChar w:fldCharType="separate"/>
      </w:r>
      <w:r w:rsidR="00B007DA" w:rsidRPr="00B007DA">
        <w:rPr>
          <w:iCs/>
          <w:sz w:val="24"/>
          <w:szCs w:val="24"/>
          <w:lang w:eastAsia="ru-RU"/>
        </w:rPr>
        <w:t>3.7.9</w:t>
      </w:r>
      <w:r w:rsidR="001C5193">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1C5193">
        <w:fldChar w:fldCharType="begin"/>
      </w:r>
      <w:r w:rsidR="001C5193">
        <w:instrText xml:space="preserve"> REF _Ref306352987 \r \h  \* MERGEFORMAT </w:instrText>
      </w:r>
      <w:r w:rsidR="001C5193">
        <w:fldChar w:fldCharType="separate"/>
      </w:r>
      <w:r w:rsidR="00B007DA" w:rsidRPr="00B007DA">
        <w:rPr>
          <w:iCs/>
          <w:sz w:val="24"/>
          <w:szCs w:val="24"/>
          <w:lang w:eastAsia="ru-RU"/>
        </w:rPr>
        <w:t>3.7.3</w:t>
      </w:r>
      <w:r w:rsidR="001C5193">
        <w:fldChar w:fldCharType="end"/>
      </w:r>
      <w:r w:rsidRPr="00D053CF">
        <w:rPr>
          <w:iCs/>
          <w:sz w:val="24"/>
          <w:szCs w:val="24"/>
          <w:lang w:eastAsia="ru-RU"/>
        </w:rPr>
        <w:t xml:space="preserve"> - </w:t>
      </w:r>
      <w:r w:rsidR="001C5193">
        <w:fldChar w:fldCharType="begin"/>
      </w:r>
      <w:r w:rsidR="001C5193">
        <w:instrText xml:space="preserve"> REF _Ref306353005 \r \h  \* MERGEFORMAT </w:instrText>
      </w:r>
      <w:r w:rsidR="001C5193">
        <w:fldChar w:fldCharType="separate"/>
      </w:r>
      <w:r w:rsidR="00B007DA" w:rsidRPr="00B007DA">
        <w:rPr>
          <w:iCs/>
          <w:sz w:val="24"/>
          <w:szCs w:val="24"/>
          <w:lang w:eastAsia="ru-RU"/>
        </w:rPr>
        <w:t>3.7.5</w:t>
      </w:r>
      <w:r w:rsidR="001C5193">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C5193">
        <w:fldChar w:fldCharType="begin"/>
      </w:r>
      <w:r w:rsidR="001C5193">
        <w:instrText xml:space="preserve"> REF _Ref465670219 \r \h  \* MERGEFORMAT </w:instrText>
      </w:r>
      <w:r w:rsidR="001C5193">
        <w:fldChar w:fldCharType="separate"/>
      </w:r>
      <w:r w:rsidR="00B007DA" w:rsidRPr="00F91CA3">
        <w:rPr>
          <w:sz w:val="24"/>
          <w:szCs w:val="24"/>
        </w:rPr>
        <w:t>3.11</w:t>
      </w:r>
      <w:r w:rsidR="001C5193">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1C5193">
        <w:fldChar w:fldCharType="begin"/>
      </w:r>
      <w:r w:rsidR="001C5193">
        <w:instrText xml:space="preserve"> REF _Ref468805718 \r \h  \* MERGEFORMAT </w:instrText>
      </w:r>
      <w:r w:rsidR="001C5193">
        <w:fldChar w:fldCharType="separate"/>
      </w:r>
      <w:r w:rsidR="00B007DA" w:rsidRPr="00F91CA3">
        <w:rPr>
          <w:sz w:val="24"/>
          <w:szCs w:val="24"/>
        </w:rPr>
        <w:t>3.7.8</w:t>
      </w:r>
      <w:r w:rsidR="001C5193">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1C5193">
        <w:fldChar w:fldCharType="begin"/>
      </w:r>
      <w:r w:rsidR="001C5193">
        <w:instrText xml:space="preserve"> REF _Ref465675151 \r \h  \* MERGEFORMAT </w:instrText>
      </w:r>
      <w:r w:rsidR="001C5193">
        <w:fldChar w:fldCharType="separate"/>
      </w:r>
      <w:r w:rsidR="00F91CA3" w:rsidRPr="00F91CA3">
        <w:rPr>
          <w:sz w:val="24"/>
          <w:szCs w:val="24"/>
        </w:rPr>
        <w:t>3.11.2</w:t>
      </w:r>
      <w:r w:rsidR="001C5193">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1C5193">
        <w:fldChar w:fldCharType="begin"/>
      </w:r>
      <w:r w:rsidR="001C5193">
        <w:instrText xml:space="preserve"> REF _Ref465675151 \r \h  \* MERGEFORMAT </w:instrText>
      </w:r>
      <w:r w:rsidR="001C5193">
        <w:fldChar w:fldCharType="separate"/>
      </w:r>
      <w:r w:rsidR="00F91CA3" w:rsidRPr="003C6D0A">
        <w:rPr>
          <w:sz w:val="24"/>
          <w:szCs w:val="24"/>
        </w:rPr>
        <w:t>3.11.2</w:t>
      </w:r>
      <w:r w:rsidR="001C5193">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8" w:name="_Ref471821960"/>
      <w:bookmarkStart w:id="619" w:name="_Toc471986593"/>
      <w:bookmarkStart w:id="620" w:name="_Toc472409204"/>
      <w:bookmarkStart w:id="621" w:name="_Toc472411818"/>
      <w:bookmarkStart w:id="622" w:name="_Toc472416882"/>
      <w:bookmarkStart w:id="623" w:name="_Ref303681924"/>
      <w:bookmarkStart w:id="62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8"/>
      <w:bookmarkEnd w:id="619"/>
      <w:bookmarkEnd w:id="620"/>
      <w:bookmarkEnd w:id="621"/>
      <w:bookmarkEnd w:id="622"/>
    </w:p>
    <w:p w:rsidR="00B007DA" w:rsidRPr="003C6D0A" w:rsidRDefault="00B007DA" w:rsidP="0092035D">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w:t>
      </w:r>
      <w:r w:rsidRPr="003C6D0A">
        <w:rPr>
          <w:sz w:val="24"/>
          <w:szCs w:val="24"/>
        </w:rPr>
        <w:lastRenderedPageBreak/>
        <w:t xml:space="preserve">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92035D">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92035D">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92035D">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1C5193">
        <w:fldChar w:fldCharType="begin"/>
      </w:r>
      <w:r w:rsidR="001C5193">
        <w:instrText xml:space="preserve"> REF _Ref303251044 \r \h  \* MERGEFORMAT </w:instrText>
      </w:r>
      <w:r w:rsidR="001C5193">
        <w:fldChar w:fldCharType="separate"/>
      </w:r>
      <w:r w:rsidRPr="003C6D0A">
        <w:rPr>
          <w:rFonts w:ascii="Times New Roman" w:hAnsi="Times New Roman" w:cs="Times New Roman"/>
          <w:sz w:val="24"/>
          <w:szCs w:val="24"/>
        </w:rPr>
        <w:t>3.10</w:t>
      </w:r>
      <w:r w:rsidR="001C5193">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xml:space="preserve"> нач.(макс) ед.) на коэффициент изменения начальной (максимальной) цены договора по результатам </w:t>
      </w:r>
      <w:r w:rsidRPr="003C6D0A">
        <w:rPr>
          <w:rFonts w:ascii="Times New Roman" w:hAnsi="Times New Roman" w:cs="Times New Roman"/>
          <w:sz w:val="24"/>
          <w:szCs w:val="24"/>
        </w:rPr>
        <w:lastRenderedPageBreak/>
        <w:t>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92035D">
      <w:pPr>
        <w:pStyle w:val="a1"/>
        <w:numPr>
          <w:ilvl w:val="0"/>
          <w:numId w:val="72"/>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1C5193">
        <w:fldChar w:fldCharType="begin"/>
      </w:r>
      <w:r w:rsidR="001C5193">
        <w:instrText xml:space="preserve"> REF _Ref472416470 \r \h  \* MERGEFORMAT </w:instrText>
      </w:r>
      <w:r w:rsidR="001C5193">
        <w:fldChar w:fldCharType="separate"/>
      </w:r>
      <w:r w:rsidRPr="003C6D0A">
        <w:rPr>
          <w:sz w:val="24"/>
          <w:szCs w:val="24"/>
        </w:rPr>
        <w:t>3.3.7.1</w:t>
      </w:r>
      <w:r w:rsidR="001C5193">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92035D">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C5193">
        <w:fldChar w:fldCharType="begin"/>
      </w:r>
      <w:r w:rsidR="001C5193">
        <w:instrText xml:space="preserve"> REF _Ref440271072 \r \h  \* MERGEFORMAT </w:instrText>
      </w:r>
      <w:r w:rsidR="001C5193">
        <w:fldChar w:fldCharType="separate"/>
      </w:r>
      <w:r w:rsidRPr="003C6D0A">
        <w:rPr>
          <w:bCs w:val="0"/>
          <w:sz w:val="24"/>
          <w:szCs w:val="24"/>
        </w:rPr>
        <w:t>5.2</w:t>
      </w:r>
      <w:r w:rsidR="001C5193">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5" w:name="_Toc472416883"/>
      <w:bookmarkStart w:id="626" w:name="_Ref472416955"/>
      <w:bookmarkStart w:id="627" w:name="_Ref472416971"/>
      <w:r w:rsidRPr="00FD4E6C">
        <w:t xml:space="preserve">Подведение итогов </w:t>
      </w:r>
      <w:r w:rsidR="00DF639D" w:rsidRPr="00FD4E6C">
        <w:t>З</w:t>
      </w:r>
      <w:r w:rsidRPr="00FD4E6C">
        <w:t>апроса предложений</w:t>
      </w:r>
      <w:bookmarkEnd w:id="623"/>
      <w:bookmarkEnd w:id="624"/>
      <w:bookmarkEnd w:id="625"/>
      <w:bookmarkEnd w:id="626"/>
      <w:bookmarkEnd w:id="627"/>
    </w:p>
    <w:p w:rsidR="00717F60" w:rsidRPr="00FD4E6C" w:rsidRDefault="00717F60" w:rsidP="0092035D">
      <w:pPr>
        <w:widowControl w:val="0"/>
        <w:numPr>
          <w:ilvl w:val="2"/>
          <w:numId w:val="73"/>
        </w:numPr>
        <w:suppressAutoHyphens w:val="0"/>
        <w:overflowPunct w:val="0"/>
        <w:autoSpaceDE w:val="0"/>
        <w:autoSpaceDN w:val="0"/>
        <w:adjustRightInd w:val="0"/>
        <w:spacing w:line="264" w:lineRule="auto"/>
        <w:ind w:left="0" w:firstLine="567"/>
        <w:rPr>
          <w:sz w:val="24"/>
          <w:szCs w:val="24"/>
        </w:rPr>
      </w:pPr>
      <w:bookmarkStart w:id="62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lastRenderedPageBreak/>
        <w:t xml:space="preserve">и заключения </w:t>
      </w:r>
      <w:r w:rsidR="00123C70" w:rsidRPr="00FD4E6C">
        <w:rPr>
          <w:sz w:val="24"/>
          <w:szCs w:val="24"/>
        </w:rPr>
        <w:t>Договор</w:t>
      </w:r>
      <w:r w:rsidRPr="00FD4E6C">
        <w:rPr>
          <w:sz w:val="24"/>
          <w:szCs w:val="24"/>
        </w:rPr>
        <w:t>а:</w:t>
      </w:r>
      <w:bookmarkEnd w:id="62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92035D">
      <w:pPr>
        <w:widowControl w:val="0"/>
        <w:numPr>
          <w:ilvl w:val="2"/>
          <w:numId w:val="73"/>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92035D">
      <w:pPr>
        <w:widowControl w:val="0"/>
        <w:numPr>
          <w:ilvl w:val="2"/>
          <w:numId w:val="73"/>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92035D">
      <w:pPr>
        <w:widowControl w:val="0"/>
        <w:numPr>
          <w:ilvl w:val="2"/>
          <w:numId w:val="73"/>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92035D">
      <w:pPr>
        <w:widowControl w:val="0"/>
        <w:numPr>
          <w:ilvl w:val="2"/>
          <w:numId w:val="73"/>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92035D">
      <w:pPr>
        <w:widowControl w:val="0"/>
        <w:numPr>
          <w:ilvl w:val="2"/>
          <w:numId w:val="73"/>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9" w:name="_Ref303251044"/>
      <w:bookmarkStart w:id="630" w:name="_Toc472416884"/>
      <w:bookmarkStart w:id="631" w:name="_Ref191386295"/>
      <w:r w:rsidRPr="00D053CF">
        <w:t>Признание запроса предложений несостоявшимся</w:t>
      </w:r>
      <w:bookmarkEnd w:id="629"/>
      <w:bookmarkEnd w:id="630"/>
    </w:p>
    <w:p w:rsidR="00717F60" w:rsidRPr="00D053CF" w:rsidRDefault="00717F60" w:rsidP="0092035D">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3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92035D">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34"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4"/>
    </w:p>
    <w:p w:rsidR="00F20C7B" w:rsidRPr="00D053CF" w:rsidRDefault="00F20C7B" w:rsidP="0092035D">
      <w:pPr>
        <w:numPr>
          <w:ilvl w:val="0"/>
          <w:numId w:val="49"/>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92035D">
      <w:pPr>
        <w:numPr>
          <w:ilvl w:val="0"/>
          <w:numId w:val="49"/>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92035D">
      <w:pPr>
        <w:numPr>
          <w:ilvl w:val="0"/>
          <w:numId w:val="49"/>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5" w:name="_Toc468462453"/>
      <w:bookmarkStart w:id="636" w:name="_Toc468441704"/>
      <w:bookmarkStart w:id="637" w:name="_Ref465670219"/>
      <w:bookmarkStart w:id="638" w:name="_Toc472416885"/>
      <w:bookmarkStart w:id="639" w:name="_Ref303683929"/>
      <w:r w:rsidRPr="00FD4E6C">
        <w:rPr>
          <w:bCs w:val="0"/>
        </w:rPr>
        <w:t>Антидемпинговые меры</w:t>
      </w:r>
      <w:bookmarkEnd w:id="635"/>
      <w:bookmarkEnd w:id="636"/>
      <w:bookmarkEnd w:id="637"/>
      <w:bookmarkEnd w:id="638"/>
    </w:p>
    <w:p w:rsidR="007B5645" w:rsidRPr="00F91CA3" w:rsidRDefault="007B5645" w:rsidP="0092035D">
      <w:pPr>
        <w:pStyle w:val="affffff0"/>
        <w:numPr>
          <w:ilvl w:val="0"/>
          <w:numId w:val="74"/>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1C5193">
        <w:fldChar w:fldCharType="begin"/>
      </w:r>
      <w:r w:rsidR="001C5193">
        <w:instrText xml:space="preserve"> REF _Ref468805747 \r \h  \* MERGEFORMAT </w:instrText>
      </w:r>
      <w:r w:rsidR="001C5193">
        <w:fldChar w:fldCharType="separate"/>
      </w:r>
      <w:r w:rsidR="00B007DA" w:rsidRPr="00F91CA3">
        <w:rPr>
          <w:rFonts w:eastAsia="Times New Roman,Italic"/>
          <w:iCs/>
          <w:sz w:val="24"/>
          <w:szCs w:val="24"/>
        </w:rPr>
        <w:t>3.3.7</w:t>
      </w:r>
      <w:r w:rsidR="001C5193">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92035D">
      <w:pPr>
        <w:pStyle w:val="affffff0"/>
        <w:numPr>
          <w:ilvl w:val="0"/>
          <w:numId w:val="74"/>
        </w:numPr>
        <w:tabs>
          <w:tab w:val="left" w:pos="1620"/>
        </w:tabs>
        <w:suppressAutoHyphens w:val="0"/>
        <w:spacing w:after="120" w:line="240" w:lineRule="auto"/>
        <w:ind w:left="0" w:firstLine="567"/>
        <w:rPr>
          <w:bCs/>
          <w:sz w:val="24"/>
          <w:szCs w:val="24"/>
        </w:rPr>
      </w:pPr>
      <w:bookmarkStart w:id="640" w:name="_Ref465675151"/>
      <w:r w:rsidRPr="00FD4E6C">
        <w:rPr>
          <w:rFonts w:eastAsia="Times New Roman,Italic"/>
          <w:bCs/>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0"/>
    </w:p>
    <w:p w:rsidR="007B5645" w:rsidRPr="00FD4E6C" w:rsidRDefault="007B5645" w:rsidP="0092035D">
      <w:pPr>
        <w:numPr>
          <w:ilvl w:val="0"/>
          <w:numId w:val="69"/>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92035D">
      <w:pPr>
        <w:numPr>
          <w:ilvl w:val="0"/>
          <w:numId w:val="69"/>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92035D">
      <w:pPr>
        <w:pStyle w:val="affffff0"/>
        <w:numPr>
          <w:ilvl w:val="0"/>
          <w:numId w:val="74"/>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1C5193">
        <w:fldChar w:fldCharType="begin"/>
      </w:r>
      <w:r w:rsidR="001C5193">
        <w:instrText xml:space="preserve"> REF _Ref465675151 \r \h  \* MERGEFORMAT </w:instrText>
      </w:r>
      <w:r w:rsidR="001C5193">
        <w:fldChar w:fldCharType="separate"/>
      </w:r>
      <w:r w:rsidR="00F91CA3" w:rsidRPr="007310E1">
        <w:rPr>
          <w:rFonts w:eastAsia="Times New Roman,Italic"/>
          <w:bCs/>
          <w:iCs/>
          <w:sz w:val="24"/>
          <w:szCs w:val="24"/>
        </w:rPr>
        <w:t>3.11.2</w:t>
      </w:r>
      <w:r w:rsidR="001C5193">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92035D">
      <w:pPr>
        <w:pStyle w:val="affffff0"/>
        <w:numPr>
          <w:ilvl w:val="0"/>
          <w:numId w:val="74"/>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1C5193">
        <w:fldChar w:fldCharType="begin"/>
      </w:r>
      <w:r w:rsidR="001C5193">
        <w:instrText xml:space="preserve"> REF _Ref468805797 \r \h  \* MERGEFORMAT </w:instrText>
      </w:r>
      <w:r w:rsidR="001C5193">
        <w:fldChar w:fldCharType="separate"/>
      </w:r>
      <w:r w:rsidR="00F91CA3">
        <w:rPr>
          <w:rFonts w:eastAsia="Times New Roman,Italic"/>
          <w:bCs/>
          <w:iCs/>
          <w:sz w:val="24"/>
          <w:szCs w:val="24"/>
        </w:rPr>
        <w:t>3.6.2.5</w:t>
      </w:r>
      <w:r w:rsidR="001C5193">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92035D">
      <w:pPr>
        <w:pStyle w:val="affffff0"/>
        <w:numPr>
          <w:ilvl w:val="0"/>
          <w:numId w:val="74"/>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92035D">
      <w:pPr>
        <w:pStyle w:val="affffff0"/>
        <w:numPr>
          <w:ilvl w:val="0"/>
          <w:numId w:val="74"/>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1C5193">
        <w:fldChar w:fldCharType="begin"/>
      </w:r>
      <w:r w:rsidR="001C5193">
        <w:instrText xml:space="preserve"> REF _Ref465437572 \r \h  \* MERGEFORMAT </w:instrText>
      </w:r>
      <w:r w:rsidR="001C5193">
        <w:fldChar w:fldCharType="separate"/>
      </w:r>
      <w:r w:rsidR="00F91CA3" w:rsidRPr="007310E1">
        <w:rPr>
          <w:sz w:val="24"/>
          <w:szCs w:val="24"/>
        </w:rPr>
        <w:t>3.13.2</w:t>
      </w:r>
      <w:r w:rsidR="001C5193">
        <w:fldChar w:fldCharType="end"/>
      </w:r>
      <w:r w:rsidRPr="007310E1">
        <w:rPr>
          <w:sz w:val="24"/>
          <w:szCs w:val="24"/>
        </w:rPr>
        <w:t>-</w:t>
      </w:r>
      <w:r w:rsidR="001C5193">
        <w:fldChar w:fldCharType="begin"/>
      </w:r>
      <w:r w:rsidR="001C5193">
        <w:instrText xml:space="preserve"> REF _Ref472417478 \r \h  \* MERGEFORMAT </w:instrText>
      </w:r>
      <w:r w:rsidR="001C5193">
        <w:fldChar w:fldCharType="separate"/>
      </w:r>
      <w:r w:rsidR="00F91CA3" w:rsidRPr="007310E1">
        <w:rPr>
          <w:sz w:val="24"/>
          <w:szCs w:val="24"/>
        </w:rPr>
        <w:t>3.13.4</w:t>
      </w:r>
      <w:r w:rsidR="001C5193">
        <w:fldChar w:fldCharType="end"/>
      </w:r>
      <w:r w:rsidRPr="00F91CA3">
        <w:rPr>
          <w:sz w:val="24"/>
          <w:szCs w:val="24"/>
        </w:rPr>
        <w:t>.</w:t>
      </w:r>
    </w:p>
    <w:p w:rsidR="007B5645" w:rsidRPr="00F91CA3" w:rsidRDefault="007B5645" w:rsidP="0092035D">
      <w:pPr>
        <w:pStyle w:val="affffff0"/>
        <w:numPr>
          <w:ilvl w:val="0"/>
          <w:numId w:val="74"/>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92035D">
      <w:pPr>
        <w:numPr>
          <w:ilvl w:val="0"/>
          <w:numId w:val="70"/>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92035D">
      <w:pPr>
        <w:numPr>
          <w:ilvl w:val="0"/>
          <w:numId w:val="70"/>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1C5193">
        <w:fldChar w:fldCharType="begin"/>
      </w:r>
      <w:r w:rsidR="001C5193">
        <w:instrText xml:space="preserve"> REF _Ref465437572 \r \h  \* MERGEFORMAT </w:instrText>
      </w:r>
      <w:r w:rsidR="001C5193">
        <w:fldChar w:fldCharType="separate"/>
      </w:r>
      <w:r w:rsidR="00F91CA3" w:rsidRPr="007310E1">
        <w:rPr>
          <w:sz w:val="24"/>
          <w:szCs w:val="24"/>
        </w:rPr>
        <w:t>3.13.2</w:t>
      </w:r>
      <w:r w:rsidR="001C5193">
        <w:fldChar w:fldCharType="end"/>
      </w:r>
      <w:r w:rsidR="00F91CA3" w:rsidRPr="007310E1">
        <w:rPr>
          <w:sz w:val="24"/>
          <w:szCs w:val="24"/>
        </w:rPr>
        <w:t>-</w:t>
      </w:r>
      <w:r w:rsidR="001C5193">
        <w:fldChar w:fldCharType="begin"/>
      </w:r>
      <w:r w:rsidR="001C5193">
        <w:instrText xml:space="preserve"> REF _Ref472417478 \r \h  \* MERGEFORMAT </w:instrText>
      </w:r>
      <w:r w:rsidR="001C5193">
        <w:fldChar w:fldCharType="separate"/>
      </w:r>
      <w:r w:rsidR="00F91CA3" w:rsidRPr="007310E1">
        <w:rPr>
          <w:sz w:val="24"/>
          <w:szCs w:val="24"/>
        </w:rPr>
        <w:t>3.13.4</w:t>
      </w:r>
      <w:r w:rsidR="001C5193">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1" w:name="_Ref468805820"/>
      <w:bookmarkStart w:id="642"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1"/>
      <w:bookmarkEnd w:id="639"/>
      <w:bookmarkEnd w:id="641"/>
      <w:bookmarkEnd w:id="642"/>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 xml:space="preserve">ные переговоры, направленные на уточнение любых </w:t>
      </w:r>
      <w:r w:rsidRPr="00D053CF">
        <w:rPr>
          <w:bCs w:val="0"/>
          <w:i/>
          <w:sz w:val="24"/>
          <w:szCs w:val="24"/>
        </w:rPr>
        <w:lastRenderedPageBreak/>
        <w:t>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3" w:name="_Ref294695403"/>
      <w:bookmarkStart w:id="644"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3"/>
      <w:bookmarkEnd w:id="644"/>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5"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1C5193">
        <w:fldChar w:fldCharType="begin"/>
      </w:r>
      <w:r w:rsidR="001C5193">
        <w:instrText xml:space="preserve"> REF _Ref465670219 \r \h  \* MERGEFORMAT </w:instrText>
      </w:r>
      <w:r w:rsidR="001C5193">
        <w:fldChar w:fldCharType="separate"/>
      </w:r>
      <w:r w:rsidR="00B007DA" w:rsidRPr="00F91CA3">
        <w:rPr>
          <w:sz w:val="24"/>
          <w:szCs w:val="24"/>
        </w:rPr>
        <w:t>3.11</w:t>
      </w:r>
      <w:r w:rsidR="001C5193">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1C5193">
        <w:fldChar w:fldCharType="begin"/>
      </w:r>
      <w:r w:rsidR="001C5193">
        <w:instrText xml:space="preserve"> REF _Ref465437572 \r \h  \* MERGEFORMAT </w:instrText>
      </w:r>
      <w:r w:rsidR="001C5193">
        <w:fldChar w:fldCharType="separate"/>
      </w:r>
      <w:r w:rsidR="00F91CA3" w:rsidRPr="00F91CA3">
        <w:rPr>
          <w:b/>
          <w:bCs w:val="0"/>
          <w:sz w:val="24"/>
          <w:szCs w:val="24"/>
        </w:rPr>
        <w:t>3.13.2</w:t>
      </w:r>
      <w:r w:rsidR="001C5193">
        <w:fldChar w:fldCharType="end"/>
      </w:r>
      <w:r w:rsidRPr="00F91CA3">
        <w:rPr>
          <w:sz w:val="24"/>
          <w:szCs w:val="24"/>
        </w:rPr>
        <w:t>-</w:t>
      </w:r>
      <w:r w:rsidR="001C5193">
        <w:fldChar w:fldCharType="begin"/>
      </w:r>
      <w:r w:rsidR="001C5193">
        <w:instrText xml:space="preserve"> REF _Ref472417478 \r \h  \* MERGEFORMAT </w:instrText>
      </w:r>
      <w:r w:rsidR="001C5193">
        <w:fldChar w:fldCharType="separate"/>
      </w:r>
      <w:r w:rsidR="00F91CA3">
        <w:rPr>
          <w:b/>
          <w:sz w:val="24"/>
          <w:szCs w:val="24"/>
        </w:rPr>
        <w:t>3.13.4</w:t>
      </w:r>
      <w:r w:rsidR="001C5193">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5"/>
      <w:bookmarkEnd w:id="64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1C5193">
        <w:fldChar w:fldCharType="begin"/>
      </w:r>
      <w:r w:rsidR="001C5193">
        <w:instrText xml:space="preserve"> REF _Ref294695546 \r \h  \* MERGEFORMAT </w:instrText>
      </w:r>
      <w:r w:rsidR="001C5193">
        <w:fldChar w:fldCharType="separate"/>
      </w:r>
      <w:r w:rsidR="00B007DA" w:rsidRPr="00B007DA">
        <w:rPr>
          <w:bCs w:val="0"/>
          <w:sz w:val="24"/>
          <w:szCs w:val="24"/>
        </w:rPr>
        <w:t xml:space="preserve"> 1.2.6 </w:t>
      </w:r>
      <w:r w:rsidR="001C5193">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1C5193">
        <w:fldChar w:fldCharType="begin"/>
      </w:r>
      <w:r w:rsidR="001C5193">
        <w:instrText xml:space="preserve"> REF _Ref294695403 \n \h  \* MERGEFORMAT </w:instrText>
      </w:r>
      <w:r w:rsidR="001C5193">
        <w:fldChar w:fldCharType="separate"/>
      </w:r>
      <w:r w:rsidR="00B007DA" w:rsidRPr="00B007DA">
        <w:rPr>
          <w:bCs w:val="0"/>
          <w:sz w:val="24"/>
          <w:szCs w:val="24"/>
        </w:rPr>
        <w:t>3.12.3</w:t>
      </w:r>
      <w:r w:rsidR="001C5193">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1C5193">
        <w:fldChar w:fldCharType="begin"/>
      </w:r>
      <w:r w:rsidR="001C5193">
        <w:instrText xml:space="preserve"> REF _Ref466909528 \r \h  \* MERGEFORMAT </w:instrText>
      </w:r>
      <w:r w:rsidR="001C5193">
        <w:fldChar w:fldCharType="separate"/>
      </w:r>
      <w:r w:rsidR="00B007DA" w:rsidRPr="003C6D0A">
        <w:rPr>
          <w:sz w:val="24"/>
          <w:szCs w:val="24"/>
        </w:rPr>
        <w:t>3.3.8.9</w:t>
      </w:r>
      <w:r w:rsidR="001C5193">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1C5193">
        <w:fldChar w:fldCharType="begin"/>
      </w:r>
      <w:r w:rsidR="001C5193">
        <w:instrText xml:space="preserve"> REF _Ref468805899 \r \h  \* MERGEFORMAT </w:instrText>
      </w:r>
      <w:r w:rsidR="001C5193">
        <w:fldChar w:fldCharType="separate"/>
      </w:r>
      <w:r w:rsidR="00B007DA" w:rsidRPr="003C6D0A">
        <w:rPr>
          <w:sz w:val="24"/>
          <w:szCs w:val="24"/>
        </w:rPr>
        <w:t>3.12.5</w:t>
      </w:r>
      <w:r w:rsidR="001C5193">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9" w:name="_Toc181693189"/>
      <w:bookmarkStart w:id="650" w:name="_Ref190680463"/>
      <w:bookmarkStart w:id="651" w:name="_Ref306140410"/>
      <w:bookmarkStart w:id="652" w:name="_Ref306142159"/>
      <w:bookmarkStart w:id="653" w:name="_Ref468202077"/>
      <w:bookmarkStart w:id="654" w:name="_Ref303102866"/>
      <w:bookmarkStart w:id="655" w:name="_Toc305835589"/>
      <w:bookmarkStart w:id="656" w:name="_Ref303683952"/>
      <w:bookmarkStart w:id="657" w:name="__RefNumPara__840_922829174"/>
      <w:bookmarkEnd w:id="64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3C6D0A">
        <w:rPr>
          <w:sz w:val="24"/>
          <w:szCs w:val="24"/>
        </w:rPr>
        <w:lastRenderedPageBreak/>
        <w:t xml:space="preserve">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C5193">
        <w:fldChar w:fldCharType="begin"/>
      </w:r>
      <w:r w:rsidR="001C5193">
        <w:instrText xml:space="preserve"> REF _Ref471821960 \r \h  \* MERGEFORMAT </w:instrText>
      </w:r>
      <w:r w:rsidR="001C5193">
        <w:fldChar w:fldCharType="separate"/>
      </w:r>
      <w:r w:rsidRPr="003C6D0A">
        <w:rPr>
          <w:sz w:val="24"/>
          <w:szCs w:val="24"/>
        </w:rPr>
        <w:t>3.8</w:t>
      </w:r>
      <w:r w:rsidR="001C5193">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8" w:name="_Toc472416887"/>
      <w:bookmarkStart w:id="659" w:name="_Ref472417185"/>
      <w:bookmarkStart w:id="660"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9"/>
      <w:bookmarkEnd w:id="650"/>
      <w:bookmarkEnd w:id="651"/>
      <w:bookmarkEnd w:id="652"/>
      <w:bookmarkEnd w:id="653"/>
      <w:bookmarkEnd w:id="658"/>
      <w:bookmarkEnd w:id="659"/>
      <w:bookmarkEnd w:id="660"/>
      <w:r w:rsidRPr="003C6D0A">
        <w:t xml:space="preserve"> </w:t>
      </w:r>
      <w:bookmarkEnd w:id="654"/>
      <w:bookmarkEnd w:id="655"/>
    </w:p>
    <w:p w:rsidR="00932C0A" w:rsidRPr="003C6D0A" w:rsidRDefault="003D5C97" w:rsidP="0092035D">
      <w:pPr>
        <w:pStyle w:val="affffff0"/>
        <w:widowControl w:val="0"/>
        <w:numPr>
          <w:ilvl w:val="0"/>
          <w:numId w:val="75"/>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1C5193">
        <w:fldChar w:fldCharType="begin"/>
      </w:r>
      <w:r w:rsidR="001C5193">
        <w:instrText xml:space="preserve"> REF _Ref440272931 \r \h  \* MERGEFORMAT </w:instrText>
      </w:r>
      <w:r w:rsidR="001C5193">
        <w:fldChar w:fldCharType="separate"/>
      </w:r>
      <w:r w:rsidR="00B007DA" w:rsidRPr="003C6D0A">
        <w:t>2</w:t>
      </w:r>
      <w:r w:rsidR="001C5193">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1C5193">
        <w:fldChar w:fldCharType="begin"/>
      </w:r>
      <w:r w:rsidR="001C5193">
        <w:instrText xml:space="preserve"> REF _Ref465437572 \r \h  \* MERGEFORMAT </w:instrText>
      </w:r>
      <w:r w:rsidR="001C5193">
        <w:fldChar w:fldCharType="separate"/>
      </w:r>
      <w:r w:rsidR="00B007DA" w:rsidRPr="003C6D0A">
        <w:rPr>
          <w:sz w:val="24"/>
          <w:szCs w:val="24"/>
        </w:rPr>
        <w:t>3.13.2</w:t>
      </w:r>
      <w:r w:rsidR="001C5193">
        <w:fldChar w:fldCharType="end"/>
      </w:r>
      <w:r w:rsidRPr="003C6D0A">
        <w:rPr>
          <w:sz w:val="24"/>
          <w:szCs w:val="24"/>
        </w:rPr>
        <w:t>, не требуется.</w:t>
      </w:r>
    </w:p>
    <w:p w:rsidR="003D5C97" w:rsidRPr="003C6D0A" w:rsidRDefault="003D5C97" w:rsidP="0092035D">
      <w:pPr>
        <w:pStyle w:val="affffff0"/>
        <w:widowControl w:val="0"/>
        <w:numPr>
          <w:ilvl w:val="0"/>
          <w:numId w:val="75"/>
        </w:numPr>
        <w:tabs>
          <w:tab w:val="left" w:pos="1620"/>
        </w:tabs>
        <w:suppressAutoHyphens w:val="0"/>
        <w:spacing w:line="264" w:lineRule="auto"/>
        <w:ind w:left="0" w:firstLine="709"/>
        <w:rPr>
          <w:sz w:val="24"/>
          <w:szCs w:val="24"/>
        </w:rPr>
      </w:pPr>
      <w:bookmarkStart w:id="66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1"/>
    </w:p>
    <w:p w:rsidR="003D5C97" w:rsidRPr="00FD4E6C" w:rsidRDefault="003D5C97" w:rsidP="0092035D">
      <w:pPr>
        <w:pStyle w:val="affffff0"/>
        <w:widowControl w:val="0"/>
        <w:numPr>
          <w:ilvl w:val="0"/>
          <w:numId w:val="75"/>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1C5193">
        <w:fldChar w:fldCharType="begin"/>
      </w:r>
      <w:r w:rsidR="001C5193">
        <w:instrText xml:space="preserve"> REF _Ref468974799 \r \h  \* MERGEFORMAT </w:instrText>
      </w:r>
      <w:r w:rsidR="001C5193">
        <w:fldChar w:fldCharType="separate"/>
      </w:r>
      <w:r w:rsidR="00B007DA" w:rsidRPr="00B007DA">
        <w:rPr>
          <w:sz w:val="24"/>
          <w:szCs w:val="24"/>
        </w:rPr>
        <w:t>3.13.3.1</w:t>
      </w:r>
      <w:r w:rsidR="001C5193">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1C5193">
        <w:fldChar w:fldCharType="begin"/>
      </w:r>
      <w:r w:rsidR="001C5193">
        <w:instrText xml:space="preserve"> REF _Ref440272931 \r \h  \* MERGEFORMAT </w:instrText>
      </w:r>
      <w:r w:rsidR="001C5193">
        <w:fldChar w:fldCharType="separate"/>
      </w:r>
      <w:r w:rsidR="00B007DA">
        <w:t>2</w:t>
      </w:r>
      <w:r w:rsidR="001C5193">
        <w:fldChar w:fldCharType="end"/>
      </w:r>
      <w:r w:rsidRPr="00FD4E6C">
        <w:rPr>
          <w:sz w:val="24"/>
          <w:szCs w:val="24"/>
        </w:rPr>
        <w:t xml:space="preserve">) с учетом требований, изложенных в подпункте </w:t>
      </w:r>
      <w:r w:rsidR="001C5193">
        <w:fldChar w:fldCharType="begin"/>
      </w:r>
      <w:r w:rsidR="001C5193">
        <w:instrText xml:space="preserve"> REF _Ref465437572 \r \h  \* MERGEFORMAT </w:instrText>
      </w:r>
      <w:r w:rsidR="001C5193">
        <w:fldChar w:fldCharType="separate"/>
      </w:r>
      <w:r w:rsidR="00B007DA" w:rsidRPr="00B007DA">
        <w:rPr>
          <w:sz w:val="24"/>
          <w:szCs w:val="24"/>
        </w:rPr>
        <w:t>3.13.2</w:t>
      </w:r>
      <w:r w:rsidR="001C5193">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1C5193">
        <w:fldChar w:fldCharType="begin"/>
      </w:r>
      <w:r w:rsidR="001C5193">
        <w:instrText xml:space="preserve"> REF _Ref468805820 \r \h  \* MERGEFORMAT </w:instrText>
      </w:r>
      <w:r w:rsidR="001C5193">
        <w:fldChar w:fldCharType="separate"/>
      </w:r>
      <w:r w:rsidR="00B007DA" w:rsidRPr="00B007DA">
        <w:rPr>
          <w:sz w:val="24"/>
          <w:szCs w:val="24"/>
        </w:rPr>
        <w:t>3.12</w:t>
      </w:r>
      <w:r w:rsidR="001C5193">
        <w:fldChar w:fldCharType="end"/>
      </w:r>
      <w:r w:rsidRPr="00FD4E6C">
        <w:rPr>
          <w:sz w:val="24"/>
          <w:szCs w:val="24"/>
        </w:rPr>
        <w:t>).</w:t>
      </w:r>
    </w:p>
    <w:p w:rsidR="00A222A8" w:rsidRPr="00A222A8" w:rsidRDefault="00A222A8" w:rsidP="0092035D">
      <w:pPr>
        <w:pStyle w:val="affffff0"/>
        <w:widowControl w:val="0"/>
        <w:numPr>
          <w:ilvl w:val="0"/>
          <w:numId w:val="71"/>
        </w:numPr>
        <w:shd w:val="clear" w:color="auto" w:fill="FFFFFF"/>
        <w:autoSpaceDE w:val="0"/>
        <w:spacing w:before="60" w:line="264" w:lineRule="auto"/>
        <w:ind w:right="159"/>
        <w:rPr>
          <w:sz w:val="24"/>
          <w:szCs w:val="24"/>
        </w:rPr>
      </w:pPr>
      <w:bookmarkStart w:id="662" w:name="_Ref468974799"/>
      <w:bookmarkStart w:id="663" w:name="_Ref465440181"/>
      <w:r w:rsidRPr="00A222A8">
        <w:rPr>
          <w:sz w:val="24"/>
          <w:szCs w:val="24"/>
        </w:rPr>
        <w:t>Реквизиты Заказчика:</w:t>
      </w:r>
      <w:bookmarkEnd w:id="662"/>
    </w:p>
    <w:p w:rsidR="008B6DF4" w:rsidRPr="00323D7F" w:rsidRDefault="008B6DF4" w:rsidP="008B6DF4">
      <w:pPr>
        <w:pStyle w:val="aff6"/>
        <w:numPr>
          <w:ilvl w:val="0"/>
          <w:numId w:val="0"/>
        </w:numPr>
        <w:snapToGrid w:val="0"/>
        <w:spacing w:before="60" w:after="60" w:line="240" w:lineRule="auto"/>
        <w:ind w:left="1429"/>
        <w:rPr>
          <w:sz w:val="24"/>
          <w:szCs w:val="24"/>
          <w:u w:val="single"/>
        </w:rPr>
      </w:pPr>
      <w:r w:rsidRPr="00323D7F">
        <w:rPr>
          <w:sz w:val="24"/>
          <w:szCs w:val="24"/>
          <w:u w:val="single"/>
        </w:rPr>
        <w:t>Получатель платежа</w:t>
      </w:r>
      <w:proofErr w:type="gramStart"/>
      <w:r w:rsidRPr="00323D7F">
        <w:rPr>
          <w:sz w:val="24"/>
          <w:szCs w:val="24"/>
          <w:u w:val="single"/>
        </w:rPr>
        <w:t xml:space="preserve"> :</w:t>
      </w:r>
      <w:proofErr w:type="gramEnd"/>
      <w:r w:rsidRPr="00323D7F">
        <w:rPr>
          <w:sz w:val="24"/>
          <w:szCs w:val="24"/>
          <w:u w:val="single"/>
        </w:rPr>
        <w:t xml:space="preserve"> Филиал ПАО «МРСК Центра» - «Костромаэнерго»: </w:t>
      </w:r>
    </w:p>
    <w:p w:rsidR="008B6DF4" w:rsidRPr="00323D7F" w:rsidRDefault="008B6DF4" w:rsidP="008B6DF4">
      <w:pPr>
        <w:pStyle w:val="aff6"/>
        <w:numPr>
          <w:ilvl w:val="0"/>
          <w:numId w:val="0"/>
        </w:numPr>
        <w:snapToGrid w:val="0"/>
        <w:spacing w:before="60" w:after="60" w:line="240" w:lineRule="auto"/>
        <w:ind w:left="1429"/>
        <w:rPr>
          <w:sz w:val="24"/>
          <w:szCs w:val="24"/>
          <w:u w:val="single"/>
        </w:rPr>
      </w:pPr>
      <w:r w:rsidRPr="00323D7F">
        <w:rPr>
          <w:sz w:val="24"/>
          <w:szCs w:val="24"/>
          <w:u w:val="single"/>
        </w:rPr>
        <w:t>Место расположения филиала ПАО «МРСК Центра»- «Костромаэнерго»:</w:t>
      </w:r>
    </w:p>
    <w:p w:rsidR="008B6DF4" w:rsidRPr="00323D7F" w:rsidRDefault="008B6DF4" w:rsidP="008B6DF4">
      <w:pPr>
        <w:pStyle w:val="aff6"/>
        <w:numPr>
          <w:ilvl w:val="0"/>
          <w:numId w:val="0"/>
        </w:numPr>
        <w:snapToGrid w:val="0"/>
        <w:spacing w:before="60" w:after="60" w:line="240" w:lineRule="auto"/>
        <w:ind w:left="1429"/>
        <w:rPr>
          <w:sz w:val="24"/>
          <w:szCs w:val="24"/>
          <w:u w:val="single"/>
        </w:rPr>
      </w:pPr>
      <w:r w:rsidRPr="00323D7F">
        <w:rPr>
          <w:sz w:val="24"/>
          <w:szCs w:val="24"/>
          <w:u w:val="single"/>
        </w:rPr>
        <w:t>156961,  г.Кострома, пр-т Мира, д. 53</w:t>
      </w:r>
    </w:p>
    <w:p w:rsidR="008B6DF4" w:rsidRPr="00323D7F" w:rsidRDefault="008B6DF4" w:rsidP="008B6DF4">
      <w:pPr>
        <w:pStyle w:val="aff6"/>
        <w:numPr>
          <w:ilvl w:val="0"/>
          <w:numId w:val="0"/>
        </w:numPr>
        <w:snapToGrid w:val="0"/>
        <w:spacing w:before="60" w:after="60" w:line="240" w:lineRule="auto"/>
        <w:ind w:left="1429"/>
        <w:rPr>
          <w:sz w:val="24"/>
          <w:szCs w:val="24"/>
          <w:u w:val="single"/>
        </w:rPr>
      </w:pPr>
      <w:r w:rsidRPr="00323D7F">
        <w:rPr>
          <w:sz w:val="24"/>
          <w:szCs w:val="24"/>
          <w:u w:val="single"/>
        </w:rPr>
        <w:t>ИНН 6901067107/ КПП 440102001</w:t>
      </w:r>
    </w:p>
    <w:p w:rsidR="008B6DF4" w:rsidRDefault="008B6DF4" w:rsidP="008B6DF4">
      <w:pPr>
        <w:pStyle w:val="aff6"/>
        <w:numPr>
          <w:ilvl w:val="0"/>
          <w:numId w:val="0"/>
        </w:numPr>
        <w:snapToGrid w:val="0"/>
        <w:spacing w:before="60" w:after="60" w:line="240" w:lineRule="auto"/>
        <w:ind w:left="1429"/>
        <w:rPr>
          <w:sz w:val="24"/>
          <w:szCs w:val="24"/>
          <w:highlight w:val="red"/>
          <w:u w:val="single"/>
        </w:rPr>
      </w:pPr>
      <w:proofErr w:type="gramStart"/>
      <w:r w:rsidRPr="00323D7F">
        <w:rPr>
          <w:sz w:val="24"/>
          <w:szCs w:val="24"/>
          <w:u w:val="single"/>
        </w:rPr>
        <w:t>р</w:t>
      </w:r>
      <w:proofErr w:type="gramEnd"/>
      <w:r w:rsidRPr="00323D7F">
        <w:rPr>
          <w:sz w:val="24"/>
          <w:szCs w:val="24"/>
          <w:u w:val="single"/>
        </w:rPr>
        <w:t>/с: 40702810829000001175 в отделении №8640 ПАО Сбербанк России   БИК 043469623, к/с 30101810200000000623</w:t>
      </w:r>
    </w:p>
    <w:p w:rsidR="008B6DF4" w:rsidRDefault="008B6DF4" w:rsidP="00FD4E6C">
      <w:pPr>
        <w:pStyle w:val="aff6"/>
        <w:numPr>
          <w:ilvl w:val="0"/>
          <w:numId w:val="0"/>
        </w:numPr>
        <w:snapToGrid w:val="0"/>
        <w:spacing w:line="240" w:lineRule="auto"/>
        <w:ind w:left="2160"/>
        <w:rPr>
          <w:sz w:val="24"/>
          <w:szCs w:val="24"/>
          <w:highlight w:val="red"/>
          <w:u w:val="single"/>
        </w:rPr>
      </w:pPr>
    </w:p>
    <w:p w:rsidR="003D5C97" w:rsidRPr="00FD4E6C" w:rsidRDefault="003D5C97" w:rsidP="0092035D">
      <w:pPr>
        <w:pStyle w:val="affffff0"/>
        <w:widowControl w:val="0"/>
        <w:numPr>
          <w:ilvl w:val="0"/>
          <w:numId w:val="75"/>
        </w:numPr>
        <w:tabs>
          <w:tab w:val="left" w:pos="1620"/>
        </w:tabs>
        <w:suppressAutoHyphens w:val="0"/>
        <w:spacing w:line="264" w:lineRule="auto"/>
        <w:ind w:left="0" w:firstLine="709"/>
        <w:rPr>
          <w:sz w:val="24"/>
          <w:szCs w:val="24"/>
          <w:lang w:eastAsia="ru-RU"/>
        </w:rPr>
      </w:pPr>
      <w:bookmarkStart w:id="664"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1C5193">
        <w:fldChar w:fldCharType="begin"/>
      </w:r>
      <w:r w:rsidR="001C5193">
        <w:instrText xml:space="preserve"> REF _Ref468805929 \r \h  \* MERGEFORMAT </w:instrText>
      </w:r>
      <w:r w:rsidR="001C5193">
        <w:fldChar w:fldCharType="separate"/>
      </w:r>
      <w:r w:rsidR="00F91CA3" w:rsidRPr="00F91CA3">
        <w:rPr>
          <w:sz w:val="24"/>
          <w:szCs w:val="24"/>
        </w:rPr>
        <w:t>3.12.6</w:t>
      </w:r>
      <w:r w:rsidR="001C5193">
        <w:fldChar w:fldCharType="end"/>
      </w:r>
      <w:r w:rsidRPr="00FD4E6C">
        <w:rPr>
          <w:sz w:val="24"/>
          <w:szCs w:val="24"/>
        </w:rPr>
        <w:t>.</w:t>
      </w:r>
      <w:bookmarkEnd w:id="663"/>
      <w:bookmarkEnd w:id="664"/>
    </w:p>
    <w:p w:rsidR="00932C0A" w:rsidRPr="00D053CF" w:rsidRDefault="00932C0A" w:rsidP="00297C3B">
      <w:pPr>
        <w:pStyle w:val="2"/>
        <w:tabs>
          <w:tab w:val="clear" w:pos="1700"/>
          <w:tab w:val="left" w:pos="709"/>
        </w:tabs>
        <w:spacing w:line="264" w:lineRule="auto"/>
      </w:pPr>
      <w:bookmarkStart w:id="665" w:name="_Ref303694483"/>
      <w:bookmarkStart w:id="666" w:name="_Toc305835590"/>
      <w:bookmarkStart w:id="667" w:name="_Ref306140451"/>
      <w:bookmarkStart w:id="668" w:name="_Toc472416888"/>
      <w:r w:rsidRPr="00D053CF">
        <w:t xml:space="preserve">Уведомление о результатах </w:t>
      </w:r>
      <w:bookmarkEnd w:id="665"/>
      <w:bookmarkEnd w:id="666"/>
      <w:r w:rsidRPr="00D053CF">
        <w:t>запроса предложений</w:t>
      </w:r>
      <w:bookmarkEnd w:id="667"/>
      <w:bookmarkEnd w:id="668"/>
    </w:p>
    <w:bookmarkEnd w:id="65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w:t>
      </w:r>
      <w:r w:rsidR="00ED5C7C" w:rsidRPr="00D053CF">
        <w:rPr>
          <w:bCs w:val="0"/>
          <w:sz w:val="24"/>
          <w:szCs w:val="24"/>
          <w:lang w:eastAsia="ru-RU"/>
        </w:rPr>
        <w:lastRenderedPageBreak/>
        <w:t xml:space="preserve">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1C5193">
        <w:fldChar w:fldCharType="begin"/>
      </w:r>
      <w:r w:rsidR="001C5193">
        <w:instrText xml:space="preserve"> REF _Ref191386085 \r \h  \* MERGEFORMAT </w:instrText>
      </w:r>
      <w:r w:rsidR="001C5193">
        <w:fldChar w:fldCharType="separate"/>
      </w:r>
      <w:r w:rsidR="00B007DA" w:rsidRPr="00B007DA">
        <w:rPr>
          <w:iCs/>
          <w:sz w:val="24"/>
          <w:szCs w:val="24"/>
        </w:rPr>
        <w:t>1.1.1</w:t>
      </w:r>
      <w:r w:rsidR="001C5193">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92035D">
      <w:pPr>
        <w:widowControl w:val="0"/>
        <w:numPr>
          <w:ilvl w:val="2"/>
          <w:numId w:val="67"/>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9" w:name="_Ref440270568"/>
      <w:bookmarkStart w:id="670" w:name="_Ref440274159"/>
      <w:bookmarkStart w:id="671" w:name="_Ref440292555"/>
      <w:bookmarkStart w:id="672" w:name="_Ref440292779"/>
      <w:bookmarkStart w:id="673" w:name="_Toc472416889"/>
      <w:r w:rsidRPr="00D053CF">
        <w:rPr>
          <w:szCs w:val="24"/>
        </w:rPr>
        <w:lastRenderedPageBreak/>
        <w:t>Техническая часть</w:t>
      </w:r>
      <w:bookmarkEnd w:id="669"/>
      <w:bookmarkEnd w:id="670"/>
      <w:bookmarkEnd w:id="671"/>
      <w:bookmarkEnd w:id="672"/>
      <w:bookmarkEnd w:id="673"/>
      <w:r w:rsidRPr="00D053CF">
        <w:rPr>
          <w:szCs w:val="24"/>
        </w:rPr>
        <w:t xml:space="preserve"> </w:t>
      </w:r>
    </w:p>
    <w:p w:rsidR="002B5044" w:rsidRPr="00D053CF" w:rsidRDefault="002B5044" w:rsidP="002A47D1">
      <w:pPr>
        <w:pStyle w:val="2"/>
        <w:ind w:left="1701" w:hanging="1134"/>
      </w:pPr>
      <w:bookmarkStart w:id="674" w:name="_Toc176064096"/>
      <w:bookmarkStart w:id="675" w:name="_Toc176338524"/>
      <w:bookmarkStart w:id="676" w:name="_Toc180399752"/>
      <w:bookmarkStart w:id="677" w:name="_Toc191205941"/>
      <w:bookmarkStart w:id="678" w:name="_Toc194315544"/>
      <w:bookmarkStart w:id="679" w:name="_Toc423421725"/>
      <w:bookmarkStart w:id="680" w:name="_Toc472416890"/>
      <w:r w:rsidRPr="00D053CF">
        <w:t>Общие требования к условиям поставки продукции</w:t>
      </w:r>
      <w:bookmarkStart w:id="681" w:name="_Toc176064097"/>
      <w:bookmarkStart w:id="682" w:name="_Toc176338525"/>
      <w:bookmarkStart w:id="683" w:name="_Toc180399753"/>
      <w:bookmarkStart w:id="684" w:name="_Toc189457101"/>
      <w:bookmarkStart w:id="685" w:name="_Toc189461737"/>
      <w:bookmarkStart w:id="686" w:name="_Toc189462011"/>
      <w:bookmarkStart w:id="687" w:name="_Toc191273610"/>
      <w:bookmarkStart w:id="688" w:name="_Toc167189319"/>
      <w:bookmarkStart w:id="689" w:name="_Toc168725254"/>
      <w:bookmarkEnd w:id="674"/>
      <w:bookmarkEnd w:id="675"/>
      <w:bookmarkEnd w:id="676"/>
      <w:bookmarkEnd w:id="677"/>
      <w:bookmarkEnd w:id="678"/>
      <w:bookmarkEnd w:id="679"/>
      <w:bookmarkEnd w:id="680"/>
    </w:p>
    <w:p w:rsidR="002B5044" w:rsidRPr="00D053CF" w:rsidRDefault="002B5044" w:rsidP="002B5044">
      <w:pPr>
        <w:pStyle w:val="3"/>
        <w:ind w:left="0" w:firstLine="851"/>
        <w:jc w:val="both"/>
        <w:rPr>
          <w:b w:val="0"/>
          <w:szCs w:val="24"/>
        </w:rPr>
      </w:pPr>
      <w:bookmarkStart w:id="690" w:name="_Toc439166308"/>
      <w:bookmarkStart w:id="691" w:name="_Toc439170656"/>
      <w:bookmarkStart w:id="692" w:name="_Toc439172758"/>
      <w:bookmarkStart w:id="693" w:name="_Toc439173202"/>
      <w:bookmarkStart w:id="694" w:name="_Toc439238196"/>
      <w:bookmarkStart w:id="695" w:name="_Toc439252748"/>
      <w:bookmarkStart w:id="696" w:name="_Toc439323606"/>
      <w:bookmarkStart w:id="697" w:name="_Toc439323722"/>
      <w:bookmarkStart w:id="698" w:name="_Toc440297056"/>
      <w:bookmarkStart w:id="699" w:name="_Toc440356617"/>
      <w:bookmarkStart w:id="700" w:name="_Toc440631753"/>
      <w:bookmarkStart w:id="701" w:name="_Toc440876538"/>
      <w:bookmarkStart w:id="702" w:name="_Toc441130610"/>
      <w:bookmarkStart w:id="703" w:name="_Toc441157113"/>
      <w:bookmarkStart w:id="704" w:name="_Toc447292132"/>
      <w:bookmarkStart w:id="705" w:name="_Toc462234890"/>
      <w:bookmarkStart w:id="706" w:name="_Toc466966856"/>
      <w:bookmarkStart w:id="707" w:name="_Toc468806107"/>
      <w:bookmarkStart w:id="708" w:name="_Toc469480374"/>
      <w:bookmarkStart w:id="709" w:name="_Toc472416891"/>
      <w:r w:rsidRPr="00D053CF">
        <w:rPr>
          <w:b w:val="0"/>
          <w:szCs w:val="24"/>
        </w:rPr>
        <w:t>Продукция должна быть новой и ранее неиспользованной.</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D053CF" w:rsidRDefault="002B5044" w:rsidP="002B5044">
      <w:pPr>
        <w:pStyle w:val="3"/>
        <w:ind w:left="0" w:firstLine="851"/>
        <w:jc w:val="both"/>
        <w:rPr>
          <w:b w:val="0"/>
          <w:szCs w:val="24"/>
        </w:rPr>
      </w:pPr>
      <w:bookmarkStart w:id="710" w:name="_Toc439166309"/>
      <w:bookmarkStart w:id="711" w:name="_Toc439170657"/>
      <w:bookmarkStart w:id="712" w:name="_Toc439172759"/>
      <w:bookmarkStart w:id="713" w:name="_Toc439173203"/>
      <w:bookmarkStart w:id="714" w:name="_Toc439238197"/>
      <w:bookmarkStart w:id="715" w:name="_Toc439252749"/>
      <w:bookmarkStart w:id="716" w:name="_Toc439323607"/>
      <w:bookmarkStart w:id="717" w:name="_Toc439323723"/>
      <w:bookmarkStart w:id="718" w:name="_Toc440297057"/>
      <w:bookmarkStart w:id="719" w:name="_Toc440356618"/>
      <w:bookmarkStart w:id="720" w:name="_Toc440631754"/>
      <w:bookmarkStart w:id="721" w:name="_Toc440876539"/>
      <w:bookmarkStart w:id="722" w:name="_Toc441130611"/>
      <w:bookmarkStart w:id="723" w:name="_Toc441157114"/>
      <w:bookmarkStart w:id="724" w:name="_Toc447292133"/>
      <w:bookmarkStart w:id="725" w:name="_Toc462234891"/>
      <w:bookmarkStart w:id="726" w:name="_Toc466966857"/>
      <w:bookmarkStart w:id="727" w:name="_Toc468806108"/>
      <w:bookmarkStart w:id="728" w:name="_Toc469480375"/>
      <w:bookmarkStart w:id="729" w:name="_Toc472416892"/>
      <w:r w:rsidRPr="00D053CF">
        <w:rPr>
          <w:b w:val="0"/>
          <w:szCs w:val="24"/>
        </w:rPr>
        <w:t>Продукция должна соответствовать ГОСТ, ТУ и Технической политике ПАО «МРСК Центра».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D053CF" w:rsidRDefault="002B5044" w:rsidP="0021751A">
      <w:pPr>
        <w:pStyle w:val="2"/>
        <w:ind w:left="1701" w:hanging="1134"/>
      </w:pPr>
      <w:bookmarkStart w:id="730" w:name="_Toc423421726"/>
      <w:bookmarkStart w:id="731" w:name="_Ref450652998"/>
      <w:bookmarkStart w:id="732" w:name="_Toc472416893"/>
      <w:r w:rsidRPr="00D053CF">
        <w:t>Перечень, объемы и характеристики закупаемой продукции</w:t>
      </w:r>
      <w:bookmarkEnd w:id="681"/>
      <w:bookmarkEnd w:id="682"/>
      <w:bookmarkEnd w:id="683"/>
      <w:bookmarkEnd w:id="684"/>
      <w:bookmarkEnd w:id="685"/>
      <w:bookmarkEnd w:id="686"/>
      <w:bookmarkEnd w:id="687"/>
      <w:bookmarkEnd w:id="730"/>
      <w:bookmarkEnd w:id="731"/>
      <w:bookmarkEnd w:id="732"/>
    </w:p>
    <w:p w:rsidR="002B5044" w:rsidRPr="008B6DF4"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297059"/>
      <w:bookmarkStart w:id="742" w:name="_Toc440356620"/>
      <w:bookmarkStart w:id="743" w:name="_Toc440631756"/>
      <w:bookmarkStart w:id="744" w:name="_Toc440876541"/>
      <w:bookmarkStart w:id="745" w:name="_Toc441130613"/>
      <w:bookmarkStart w:id="746" w:name="_Toc441157116"/>
      <w:bookmarkStart w:id="747" w:name="_Toc447292135"/>
      <w:bookmarkStart w:id="748" w:name="_Toc462234893"/>
      <w:bookmarkStart w:id="749" w:name="_Toc466966859"/>
      <w:bookmarkStart w:id="750" w:name="_Toc468806110"/>
      <w:bookmarkStart w:id="751" w:name="_Toc469480377"/>
      <w:bookmarkStart w:id="752"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w:t>
      </w:r>
      <w:r w:rsidRPr="008B6DF4">
        <w:rPr>
          <w:b w:val="0"/>
          <w:szCs w:val="24"/>
        </w:rPr>
        <w:t>задани</w:t>
      </w:r>
      <w:r w:rsidR="003776BB" w:rsidRPr="008B6DF4">
        <w:rPr>
          <w:b w:val="0"/>
          <w:szCs w:val="24"/>
        </w:rPr>
        <w:t>е(</w:t>
      </w:r>
      <w:r w:rsidRPr="008B6DF4">
        <w:rPr>
          <w:b w:val="0"/>
          <w:szCs w:val="24"/>
        </w:rPr>
        <w:t>я</w:t>
      </w:r>
      <w:r w:rsidR="003776BB" w:rsidRPr="008B6DF4">
        <w:rPr>
          <w:b w:val="0"/>
          <w:szCs w:val="24"/>
        </w:rPr>
        <w:t>)</w:t>
      </w:r>
      <w:r w:rsidRPr="008B6DF4">
        <w:rPr>
          <w:b w:val="0"/>
          <w:szCs w:val="24"/>
        </w:rPr>
        <w:t xml:space="preserve"> </w:t>
      </w:r>
      <w:r w:rsidR="00A154B7" w:rsidRPr="008B6DF4">
        <w:rPr>
          <w:b w:val="0"/>
          <w:szCs w:val="24"/>
        </w:rPr>
        <w:t xml:space="preserve">по Лоту №1 (подраздел </w:t>
      </w:r>
      <w:r w:rsidR="001C5193" w:rsidRPr="008B6DF4">
        <w:fldChar w:fldCharType="begin"/>
      </w:r>
      <w:r w:rsidR="001C5193" w:rsidRPr="008B6DF4">
        <w:instrText xml:space="preserve"> REF _Ref440275279 \r \h  \* MERGEFORMAT </w:instrText>
      </w:r>
      <w:r w:rsidR="001C5193" w:rsidRPr="008B6DF4">
        <w:fldChar w:fldCharType="separate"/>
      </w:r>
      <w:r w:rsidR="00B007DA" w:rsidRPr="008B6DF4">
        <w:rPr>
          <w:b w:val="0"/>
          <w:szCs w:val="24"/>
        </w:rPr>
        <w:t>1.1.5</w:t>
      </w:r>
      <w:r w:rsidR="001C5193" w:rsidRPr="008B6DF4">
        <w:fldChar w:fldCharType="end"/>
      </w:r>
      <w:r w:rsidR="00A154B7" w:rsidRPr="008B6DF4">
        <w:rPr>
          <w:b w:val="0"/>
          <w:szCs w:val="24"/>
        </w:rPr>
        <w:t>)</w:t>
      </w:r>
      <w:r w:rsidRPr="008B6DF4">
        <w:rPr>
          <w:b w:val="0"/>
          <w:szCs w:val="24"/>
        </w:rPr>
        <w:t xml:space="preserve"> изложен</w:t>
      </w:r>
      <w:r w:rsidR="00F463E8" w:rsidRPr="008B6DF4">
        <w:rPr>
          <w:b w:val="0"/>
          <w:szCs w:val="24"/>
        </w:rPr>
        <w:t>о(</w:t>
      </w:r>
      <w:r w:rsidRPr="008B6DF4">
        <w:rPr>
          <w:b w:val="0"/>
          <w:szCs w:val="24"/>
        </w:rPr>
        <w:t>ы</w:t>
      </w:r>
      <w:r w:rsidR="00F463E8" w:rsidRPr="008B6DF4">
        <w:rPr>
          <w:b w:val="0"/>
          <w:szCs w:val="24"/>
        </w:rPr>
        <w:t>)</w:t>
      </w:r>
      <w:r w:rsidRPr="008B6DF4">
        <w:rPr>
          <w:b w:val="0"/>
          <w:szCs w:val="24"/>
        </w:rPr>
        <w:t xml:space="preserve"> в Приложении №1, которое является неотъемлемым приложением к настоящей документации и предоставляется </w:t>
      </w:r>
      <w:r w:rsidR="0021751A" w:rsidRPr="008B6DF4">
        <w:rPr>
          <w:b w:val="0"/>
          <w:szCs w:val="24"/>
        </w:rPr>
        <w:t>Участник</w:t>
      </w:r>
      <w:r w:rsidRPr="008B6DF4">
        <w:rPr>
          <w:b w:val="0"/>
          <w:szCs w:val="24"/>
        </w:rPr>
        <w:t>ам вместе с ней в качестве отдельного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8C1023" w:rsidRPr="008B6DF4" w:rsidRDefault="008C1023" w:rsidP="008C1023">
      <w:pPr>
        <w:pStyle w:val="3"/>
        <w:ind w:left="0" w:firstLine="851"/>
        <w:jc w:val="both"/>
        <w:rPr>
          <w:b w:val="0"/>
          <w:szCs w:val="24"/>
        </w:rPr>
      </w:pPr>
      <w:bookmarkStart w:id="753" w:name="_Toc466966860"/>
      <w:bookmarkStart w:id="754" w:name="_Toc468806111"/>
      <w:bookmarkStart w:id="755" w:name="_Toc469480378"/>
      <w:bookmarkStart w:id="756" w:name="_Toc472416895"/>
      <w:bookmarkStart w:id="757" w:name="_Ref194832984"/>
      <w:bookmarkStart w:id="758" w:name="_Ref197686508"/>
      <w:bookmarkStart w:id="759" w:name="_Toc423421727"/>
      <w:r w:rsidRPr="008B6DF4">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53"/>
      <w:bookmarkEnd w:id="754"/>
      <w:bookmarkEnd w:id="755"/>
      <w:bookmarkEnd w:id="756"/>
    </w:p>
    <w:p w:rsidR="002B5044" w:rsidRPr="00D053CF" w:rsidRDefault="002B5044" w:rsidP="0021751A">
      <w:pPr>
        <w:pStyle w:val="2"/>
        <w:ind w:left="1701" w:hanging="1134"/>
      </w:pPr>
      <w:bookmarkStart w:id="760" w:name="_Toc472416896"/>
      <w:r w:rsidRPr="00D053CF">
        <w:t>Требование к поставляемой продукции</w:t>
      </w:r>
      <w:bookmarkEnd w:id="757"/>
      <w:bookmarkEnd w:id="758"/>
      <w:bookmarkEnd w:id="759"/>
      <w:bookmarkEnd w:id="760"/>
    </w:p>
    <w:p w:rsidR="002B5044" w:rsidRPr="00D053CF" w:rsidRDefault="0021751A" w:rsidP="002B5044">
      <w:pPr>
        <w:pStyle w:val="3"/>
        <w:ind w:left="0" w:firstLine="851"/>
        <w:jc w:val="both"/>
        <w:rPr>
          <w:b w:val="0"/>
          <w:szCs w:val="24"/>
        </w:rPr>
      </w:pPr>
      <w:bookmarkStart w:id="761" w:name="_Toc439166313"/>
      <w:bookmarkStart w:id="762" w:name="_Toc439170661"/>
      <w:bookmarkStart w:id="763" w:name="_Toc439172763"/>
      <w:bookmarkStart w:id="764" w:name="_Toc439173207"/>
      <w:bookmarkStart w:id="765" w:name="_Toc439238201"/>
      <w:bookmarkStart w:id="766" w:name="_Toc439252753"/>
      <w:bookmarkStart w:id="767" w:name="_Toc439323611"/>
      <w:bookmarkStart w:id="768" w:name="_Toc439323727"/>
      <w:bookmarkStart w:id="769" w:name="_Toc440297061"/>
      <w:bookmarkStart w:id="770" w:name="_Toc440356622"/>
      <w:bookmarkStart w:id="771" w:name="_Toc440631758"/>
      <w:bookmarkStart w:id="772" w:name="_Toc440876543"/>
      <w:bookmarkStart w:id="773" w:name="_Toc441130615"/>
      <w:bookmarkStart w:id="774" w:name="_Toc441157118"/>
      <w:bookmarkStart w:id="775" w:name="_Toc447292137"/>
      <w:bookmarkStart w:id="776" w:name="_Toc462234895"/>
      <w:bookmarkStart w:id="777" w:name="_Toc466966862"/>
      <w:bookmarkStart w:id="778" w:name="_Toc468806113"/>
      <w:bookmarkStart w:id="779" w:name="_Toc469480380"/>
      <w:bookmarkStart w:id="780" w:name="_Toc472416897"/>
      <w:bookmarkStart w:id="781" w:name="_Ref194833053"/>
      <w:bookmarkStart w:id="782" w:name="_Ref223496951"/>
      <w:bookmarkStart w:id="783"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2B5044" w:rsidRPr="00D053CF" w:rsidRDefault="002B5044" w:rsidP="002B5044">
      <w:pPr>
        <w:pStyle w:val="3"/>
        <w:ind w:left="0" w:firstLine="851"/>
        <w:jc w:val="both"/>
        <w:rPr>
          <w:b w:val="0"/>
          <w:szCs w:val="24"/>
        </w:rPr>
      </w:pPr>
      <w:bookmarkStart w:id="784" w:name="_Toc439166314"/>
      <w:bookmarkStart w:id="785" w:name="_Toc439170662"/>
      <w:bookmarkStart w:id="786" w:name="_Toc439172764"/>
      <w:bookmarkStart w:id="787" w:name="_Toc439173208"/>
      <w:bookmarkStart w:id="788" w:name="_Toc439238202"/>
      <w:bookmarkStart w:id="789" w:name="_Toc439252754"/>
      <w:bookmarkStart w:id="790" w:name="_Toc439323612"/>
      <w:bookmarkStart w:id="791" w:name="_Toc439323728"/>
      <w:bookmarkStart w:id="792" w:name="_Toc440297062"/>
      <w:bookmarkStart w:id="793" w:name="_Toc440356623"/>
      <w:bookmarkStart w:id="794" w:name="_Toc440631759"/>
      <w:bookmarkStart w:id="795" w:name="_Toc440876544"/>
      <w:bookmarkStart w:id="796" w:name="_Toc441130616"/>
      <w:bookmarkStart w:id="797" w:name="_Toc441157119"/>
      <w:bookmarkStart w:id="798" w:name="_Toc447292138"/>
      <w:bookmarkStart w:id="799" w:name="_Toc462234896"/>
      <w:bookmarkStart w:id="800" w:name="_Toc466966863"/>
      <w:bookmarkStart w:id="801" w:name="_Toc468806114"/>
      <w:bookmarkStart w:id="802" w:name="_Toc469480381"/>
      <w:bookmarkStart w:id="803"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D053CF" w:rsidRDefault="002B5044" w:rsidP="0021751A">
      <w:pPr>
        <w:pStyle w:val="2"/>
        <w:ind w:left="1701" w:hanging="1134"/>
      </w:pPr>
      <w:bookmarkStart w:id="804" w:name="_Ref247513861"/>
      <w:bookmarkStart w:id="805" w:name="_Toc423421728"/>
      <w:bookmarkStart w:id="806" w:name="_Toc472416899"/>
      <w:r w:rsidRPr="00D053CF">
        <w:t xml:space="preserve">Требование к </w:t>
      </w:r>
      <w:r w:rsidR="0021751A" w:rsidRPr="00D053CF">
        <w:t>Участник</w:t>
      </w:r>
      <w:r w:rsidRPr="00D053CF">
        <w:t>у</w:t>
      </w:r>
      <w:bookmarkEnd w:id="781"/>
      <w:bookmarkEnd w:id="782"/>
      <w:bookmarkEnd w:id="783"/>
      <w:r w:rsidRPr="00D053CF">
        <w:t>.</w:t>
      </w:r>
      <w:bookmarkEnd w:id="804"/>
      <w:bookmarkEnd w:id="805"/>
      <w:bookmarkEnd w:id="806"/>
    </w:p>
    <w:p w:rsidR="002B5044" w:rsidRPr="00D053CF" w:rsidRDefault="002B5044" w:rsidP="002B5044">
      <w:pPr>
        <w:pStyle w:val="3"/>
        <w:ind w:left="0" w:firstLine="851"/>
        <w:jc w:val="both"/>
        <w:rPr>
          <w:b w:val="0"/>
          <w:szCs w:val="24"/>
        </w:rPr>
      </w:pPr>
      <w:bookmarkStart w:id="807" w:name="_Toc439166317"/>
      <w:bookmarkStart w:id="808" w:name="_Toc439170665"/>
      <w:bookmarkStart w:id="809" w:name="_Toc439172767"/>
      <w:bookmarkStart w:id="810" w:name="_Toc439173211"/>
      <w:bookmarkStart w:id="811" w:name="_Toc439238205"/>
      <w:bookmarkStart w:id="812" w:name="_Toc439252756"/>
      <w:bookmarkStart w:id="813" w:name="_Toc439323614"/>
      <w:bookmarkStart w:id="814" w:name="_Toc439323730"/>
      <w:bookmarkStart w:id="815" w:name="_Ref440292618"/>
      <w:bookmarkStart w:id="816" w:name="_Toc440297064"/>
      <w:bookmarkStart w:id="817" w:name="_Toc440356625"/>
      <w:bookmarkStart w:id="818" w:name="_Toc440631761"/>
      <w:bookmarkStart w:id="819" w:name="_Toc440876546"/>
      <w:bookmarkStart w:id="820" w:name="_Toc441130618"/>
      <w:bookmarkStart w:id="821" w:name="_Toc441157121"/>
      <w:bookmarkStart w:id="822" w:name="_Toc447292140"/>
      <w:bookmarkStart w:id="823" w:name="_Toc462234898"/>
      <w:bookmarkStart w:id="824" w:name="_Toc466966865"/>
      <w:bookmarkStart w:id="825" w:name="_Toc468806116"/>
      <w:bookmarkStart w:id="826" w:name="_Toc469480383"/>
      <w:bookmarkStart w:id="827"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1C5193">
        <w:fldChar w:fldCharType="begin"/>
      </w:r>
      <w:r w:rsidR="001C5193">
        <w:instrText xml:space="preserve"> REF _Ref86826666 \r \h  \* MERGEFORMAT </w:instrText>
      </w:r>
      <w:r w:rsidR="001C5193">
        <w:fldChar w:fldCharType="separate"/>
      </w:r>
      <w:r w:rsidR="00B007DA" w:rsidRPr="00B007DA">
        <w:rPr>
          <w:b w:val="0"/>
          <w:szCs w:val="24"/>
        </w:rPr>
        <w:t>5.3</w:t>
      </w:r>
      <w:r w:rsidR="001C5193">
        <w:fldChar w:fldCharType="end"/>
      </w:r>
      <w:r w:rsidRPr="00D053CF">
        <w:rPr>
          <w:b w:val="0"/>
          <w:szCs w:val="24"/>
        </w:rPr>
        <w:t>).</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D053CF" w:rsidRDefault="002B5044" w:rsidP="002B5044">
      <w:pPr>
        <w:pStyle w:val="3"/>
        <w:ind w:left="0" w:firstLine="851"/>
        <w:jc w:val="both"/>
        <w:rPr>
          <w:b w:val="0"/>
          <w:szCs w:val="24"/>
        </w:rPr>
      </w:pPr>
      <w:bookmarkStart w:id="828" w:name="_Toc439166318"/>
      <w:bookmarkStart w:id="829" w:name="_Toc439170666"/>
      <w:bookmarkStart w:id="830" w:name="_Toc439172768"/>
      <w:bookmarkStart w:id="831" w:name="_Toc439173212"/>
      <w:bookmarkStart w:id="832" w:name="_Toc439238206"/>
      <w:bookmarkStart w:id="833" w:name="_Toc439252757"/>
      <w:bookmarkStart w:id="834" w:name="_Toc439323615"/>
      <w:bookmarkStart w:id="835" w:name="_Toc439323731"/>
      <w:bookmarkStart w:id="836" w:name="_Toc440297065"/>
      <w:bookmarkStart w:id="837" w:name="_Toc440356626"/>
      <w:bookmarkStart w:id="838" w:name="_Toc440631762"/>
      <w:bookmarkStart w:id="839" w:name="_Toc440876547"/>
      <w:bookmarkStart w:id="840" w:name="_Toc441130619"/>
      <w:bookmarkStart w:id="841" w:name="_Toc441157122"/>
      <w:bookmarkStart w:id="842" w:name="_Toc447292141"/>
      <w:bookmarkStart w:id="843" w:name="_Toc462234899"/>
      <w:bookmarkStart w:id="844" w:name="_Toc466966866"/>
      <w:bookmarkStart w:id="845" w:name="_Toc468806117"/>
      <w:bookmarkStart w:id="846" w:name="_Toc469480384"/>
      <w:bookmarkStart w:id="847"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1C5193">
        <w:fldChar w:fldCharType="begin"/>
      </w:r>
      <w:r w:rsidR="001C5193">
        <w:instrText xml:space="preserve"> REF _Ref86826666 \r \h  \* MERGEFORMAT </w:instrText>
      </w:r>
      <w:r w:rsidR="001C5193">
        <w:fldChar w:fldCharType="separate"/>
      </w:r>
      <w:r w:rsidR="00B007DA" w:rsidRPr="00B007DA">
        <w:rPr>
          <w:b w:val="0"/>
          <w:szCs w:val="24"/>
        </w:rPr>
        <w:t>5.3</w:t>
      </w:r>
      <w:r w:rsidR="001C5193">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A549DD" w:rsidRPr="00D053CF" w:rsidRDefault="00A549DD" w:rsidP="00A549DD">
      <w:pPr>
        <w:pStyle w:val="2"/>
        <w:ind w:left="1701" w:hanging="1134"/>
      </w:pPr>
      <w:bookmarkStart w:id="848" w:name="_Toc248219573"/>
      <w:bookmarkStart w:id="849" w:name="_Toc256099315"/>
      <w:bookmarkStart w:id="850" w:name="_Toc423421664"/>
      <w:bookmarkStart w:id="851" w:name="_Toc447269813"/>
      <w:bookmarkStart w:id="852" w:name="_Toc472416902"/>
      <w:bookmarkEnd w:id="688"/>
      <w:bookmarkEnd w:id="689"/>
      <w:r w:rsidRPr="00D053CF">
        <w:t>Иные требования</w:t>
      </w:r>
      <w:bookmarkEnd w:id="848"/>
      <w:bookmarkEnd w:id="849"/>
      <w:bookmarkEnd w:id="850"/>
      <w:bookmarkEnd w:id="851"/>
      <w:bookmarkEnd w:id="852"/>
    </w:p>
    <w:p w:rsidR="008F28AA" w:rsidRPr="00D053CF" w:rsidRDefault="00BE26DC" w:rsidP="008F28AA">
      <w:pPr>
        <w:pStyle w:val="3"/>
        <w:ind w:left="0" w:firstLine="851"/>
        <w:jc w:val="both"/>
        <w:rPr>
          <w:b w:val="0"/>
          <w:szCs w:val="24"/>
        </w:rPr>
      </w:pPr>
      <w:bookmarkStart w:id="853" w:name="_Toc447292143"/>
      <w:bookmarkStart w:id="854" w:name="_Toc462234901"/>
      <w:bookmarkStart w:id="855" w:name="_Toc466966868"/>
      <w:bookmarkStart w:id="856" w:name="_Toc468806119"/>
      <w:bookmarkStart w:id="857" w:name="_Toc469480386"/>
      <w:bookmarkStart w:id="858" w:name="_Toc472416903"/>
      <w:bookmarkStart w:id="859"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53"/>
      <w:bookmarkEnd w:id="854"/>
      <w:bookmarkEnd w:id="855"/>
      <w:bookmarkEnd w:id="856"/>
      <w:bookmarkEnd w:id="857"/>
      <w:bookmarkEnd w:id="858"/>
    </w:p>
    <w:p w:rsidR="00A549DD" w:rsidRPr="00D053CF" w:rsidRDefault="00A549DD" w:rsidP="00A549DD">
      <w:pPr>
        <w:pStyle w:val="3"/>
        <w:ind w:left="0" w:firstLine="851"/>
        <w:jc w:val="both"/>
        <w:rPr>
          <w:b w:val="0"/>
          <w:szCs w:val="24"/>
        </w:rPr>
      </w:pPr>
      <w:bookmarkStart w:id="860" w:name="_Toc447292144"/>
      <w:bookmarkStart w:id="861" w:name="_Toc462234902"/>
      <w:bookmarkStart w:id="862" w:name="_Toc466966869"/>
      <w:bookmarkStart w:id="863" w:name="_Toc468806120"/>
      <w:bookmarkStart w:id="864" w:name="_Toc469480387"/>
      <w:bookmarkStart w:id="865"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9"/>
      <w:bookmarkEnd w:id="860"/>
      <w:bookmarkEnd w:id="861"/>
      <w:bookmarkEnd w:id="862"/>
      <w:bookmarkEnd w:id="863"/>
      <w:bookmarkEnd w:id="864"/>
      <w:bookmarkEnd w:id="865"/>
    </w:p>
    <w:p w:rsidR="00BE26DC" w:rsidRPr="00D053CF" w:rsidRDefault="00BE26DC" w:rsidP="00BE26DC">
      <w:pPr>
        <w:pStyle w:val="2"/>
        <w:ind w:left="1701" w:hanging="1134"/>
      </w:pPr>
      <w:bookmarkStart w:id="866" w:name="_Toc461809058"/>
      <w:bookmarkStart w:id="867" w:name="_Toc462216759"/>
      <w:bookmarkStart w:id="868" w:name="_Toc472416905"/>
      <w:r w:rsidRPr="00D053CF">
        <w:lastRenderedPageBreak/>
        <w:t>Альтернативные предложения</w:t>
      </w:r>
      <w:bookmarkStart w:id="869" w:name="_Ref56252639"/>
      <w:bookmarkEnd w:id="866"/>
      <w:bookmarkEnd w:id="867"/>
      <w:bookmarkEnd w:id="868"/>
    </w:p>
    <w:p w:rsidR="002B5044" w:rsidRPr="00D053CF" w:rsidRDefault="00BE26DC" w:rsidP="002B5044">
      <w:pPr>
        <w:pStyle w:val="3"/>
        <w:spacing w:before="100" w:beforeAutospacing="1" w:after="100" w:afterAutospacing="1"/>
        <w:ind w:left="0" w:firstLine="851"/>
        <w:jc w:val="both"/>
        <w:rPr>
          <w:lang w:eastAsia="ru-RU"/>
        </w:rPr>
      </w:pPr>
      <w:bookmarkStart w:id="870" w:name="_Toc461809059"/>
      <w:bookmarkStart w:id="871" w:name="_Toc462216760"/>
      <w:bookmarkStart w:id="872" w:name="_Toc462234904"/>
      <w:bookmarkStart w:id="873" w:name="_Toc466966871"/>
      <w:bookmarkStart w:id="874" w:name="_Toc468806122"/>
      <w:bookmarkStart w:id="875" w:name="_Toc469480389"/>
      <w:bookmarkStart w:id="876"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9"/>
      <w:bookmarkEnd w:id="870"/>
      <w:bookmarkEnd w:id="871"/>
      <w:bookmarkEnd w:id="872"/>
      <w:bookmarkEnd w:id="873"/>
      <w:bookmarkEnd w:id="874"/>
      <w:bookmarkEnd w:id="875"/>
      <w:bookmarkEnd w:id="876"/>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7" w:name="_Ref440270602"/>
      <w:bookmarkStart w:id="878" w:name="_Toc472416907"/>
      <w:bookmarkEnd w:id="5"/>
      <w:bookmarkEnd w:id="657"/>
      <w:r w:rsidRPr="00D053CF">
        <w:rPr>
          <w:szCs w:val="24"/>
        </w:rPr>
        <w:lastRenderedPageBreak/>
        <w:t>Образцы основных форм документов, включаемых в Заявку</w:t>
      </w:r>
      <w:bookmarkEnd w:id="877"/>
      <w:bookmarkEnd w:id="878"/>
      <w:r w:rsidRPr="00D053CF">
        <w:rPr>
          <w:szCs w:val="24"/>
        </w:rPr>
        <w:t xml:space="preserve"> </w:t>
      </w:r>
    </w:p>
    <w:p w:rsidR="004F4D80" w:rsidRPr="00D053CF" w:rsidRDefault="004F4D80" w:rsidP="004F4D80">
      <w:pPr>
        <w:pStyle w:val="2"/>
      </w:pPr>
      <w:bookmarkStart w:id="879" w:name="_Ref55336310"/>
      <w:bookmarkStart w:id="880" w:name="_Toc57314672"/>
      <w:bookmarkStart w:id="881" w:name="_Toc69728986"/>
      <w:bookmarkStart w:id="882" w:name="_Toc98253919"/>
      <w:bookmarkStart w:id="883" w:name="_Toc165173847"/>
      <w:bookmarkStart w:id="884" w:name="_Toc423423667"/>
      <w:bookmarkStart w:id="885" w:name="_Toc472416908"/>
      <w:r w:rsidRPr="00D053CF">
        <w:t xml:space="preserve">Письмо о подаче оферты </w:t>
      </w:r>
      <w:bookmarkStart w:id="886" w:name="_Ref22846535"/>
      <w:r w:rsidRPr="00D053CF">
        <w:t>(</w:t>
      </w:r>
      <w:bookmarkEnd w:id="886"/>
      <w:r w:rsidRPr="00D053CF">
        <w:t xml:space="preserve">форма </w:t>
      </w:r>
      <w:r w:rsidRPr="00D053CF">
        <w:rPr>
          <w:noProof/>
        </w:rPr>
        <w:t>1</w:t>
      </w:r>
      <w:r w:rsidRPr="00D053CF">
        <w:t>)</w:t>
      </w:r>
      <w:bookmarkEnd w:id="879"/>
      <w:bookmarkEnd w:id="880"/>
      <w:bookmarkEnd w:id="881"/>
      <w:bookmarkEnd w:id="882"/>
      <w:bookmarkEnd w:id="883"/>
      <w:bookmarkEnd w:id="884"/>
      <w:bookmarkEnd w:id="885"/>
    </w:p>
    <w:p w:rsidR="004F4D80" w:rsidRPr="00D053CF" w:rsidRDefault="004F4D80" w:rsidP="004F4D80">
      <w:pPr>
        <w:pStyle w:val="3"/>
        <w:rPr>
          <w:szCs w:val="24"/>
        </w:rPr>
      </w:pPr>
      <w:bookmarkStart w:id="887" w:name="_Toc98253920"/>
      <w:bookmarkStart w:id="888" w:name="_Toc157248174"/>
      <w:bookmarkStart w:id="889" w:name="_Toc157496543"/>
      <w:bookmarkStart w:id="890" w:name="_Toc158206082"/>
      <w:bookmarkStart w:id="891" w:name="_Toc164057767"/>
      <w:bookmarkStart w:id="892" w:name="_Toc164137117"/>
      <w:bookmarkStart w:id="893" w:name="_Toc164161277"/>
      <w:bookmarkStart w:id="894" w:name="_Toc165173848"/>
      <w:bookmarkStart w:id="895" w:name="_Toc439170673"/>
      <w:bookmarkStart w:id="896" w:name="_Toc439172775"/>
      <w:bookmarkStart w:id="897" w:name="_Toc439173219"/>
      <w:bookmarkStart w:id="898" w:name="_Toc439238213"/>
      <w:bookmarkStart w:id="899" w:name="_Toc440297069"/>
      <w:bookmarkStart w:id="900" w:name="_Toc440356630"/>
      <w:bookmarkStart w:id="901" w:name="_Toc462234907"/>
      <w:bookmarkStart w:id="902" w:name="_Toc472416909"/>
      <w:r w:rsidRPr="00D053CF">
        <w:rPr>
          <w:szCs w:val="24"/>
        </w:rPr>
        <w:t>Форма письма о подаче оферты</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03"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92035D">
      <w:pPr>
        <w:widowControl w:val="0"/>
        <w:numPr>
          <w:ilvl w:val="0"/>
          <w:numId w:val="65"/>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92035D">
      <w:pPr>
        <w:widowControl w:val="0"/>
        <w:numPr>
          <w:ilvl w:val="0"/>
          <w:numId w:val="65"/>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92035D">
      <w:pPr>
        <w:widowControl w:val="0"/>
        <w:numPr>
          <w:ilvl w:val="0"/>
          <w:numId w:val="65"/>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92035D">
      <w:pPr>
        <w:widowControl w:val="0"/>
        <w:numPr>
          <w:ilvl w:val="0"/>
          <w:numId w:val="66"/>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92035D">
      <w:pPr>
        <w:widowControl w:val="0"/>
        <w:numPr>
          <w:ilvl w:val="0"/>
          <w:numId w:val="66"/>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92035D">
      <w:pPr>
        <w:widowControl w:val="0"/>
        <w:numPr>
          <w:ilvl w:val="0"/>
          <w:numId w:val="66"/>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92035D">
      <w:pPr>
        <w:widowControl w:val="0"/>
        <w:numPr>
          <w:ilvl w:val="0"/>
          <w:numId w:val="66"/>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92035D">
      <w:pPr>
        <w:widowControl w:val="0"/>
        <w:numPr>
          <w:ilvl w:val="0"/>
          <w:numId w:val="6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92035D">
      <w:pPr>
        <w:widowControl w:val="0"/>
        <w:numPr>
          <w:ilvl w:val="0"/>
          <w:numId w:val="6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92035D">
      <w:pPr>
        <w:widowControl w:val="0"/>
        <w:numPr>
          <w:ilvl w:val="0"/>
          <w:numId w:val="6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92035D">
      <w:pPr>
        <w:widowControl w:val="0"/>
        <w:numPr>
          <w:ilvl w:val="0"/>
          <w:numId w:val="6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92035D">
      <w:pPr>
        <w:widowControl w:val="0"/>
        <w:numPr>
          <w:ilvl w:val="0"/>
          <w:numId w:val="6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4" w:name="_Toc98253921"/>
      <w:bookmarkStart w:id="905" w:name="_Toc157248175"/>
      <w:bookmarkStart w:id="906" w:name="_Toc157496544"/>
      <w:bookmarkStart w:id="907" w:name="_Toc158206083"/>
      <w:bookmarkStart w:id="908" w:name="_Toc164057768"/>
      <w:bookmarkStart w:id="909" w:name="_Toc164137118"/>
      <w:bookmarkStart w:id="910" w:name="_Toc164161278"/>
      <w:bookmarkStart w:id="911" w:name="_Toc165173849"/>
      <w:r w:rsidRPr="00D053CF">
        <w:rPr>
          <w:b/>
          <w:szCs w:val="24"/>
        </w:rPr>
        <w:br w:type="page"/>
      </w:r>
    </w:p>
    <w:p w:rsidR="004F4D80" w:rsidRPr="00D053CF" w:rsidRDefault="004F4D80" w:rsidP="004F4D80">
      <w:pPr>
        <w:pStyle w:val="3"/>
        <w:rPr>
          <w:szCs w:val="24"/>
        </w:rPr>
      </w:pPr>
      <w:bookmarkStart w:id="912" w:name="_Toc439170674"/>
      <w:bookmarkStart w:id="913" w:name="_Toc439172776"/>
      <w:bookmarkStart w:id="914" w:name="_Toc439173220"/>
      <w:bookmarkStart w:id="915" w:name="_Toc439238214"/>
      <w:bookmarkStart w:id="916" w:name="_Toc439252762"/>
      <w:bookmarkStart w:id="917" w:name="_Toc439323736"/>
      <w:bookmarkStart w:id="918" w:name="_Toc440297070"/>
      <w:bookmarkStart w:id="919" w:name="_Toc440356631"/>
      <w:bookmarkStart w:id="920" w:name="_Toc440631767"/>
      <w:bookmarkStart w:id="921" w:name="_Toc440876551"/>
      <w:bookmarkStart w:id="922" w:name="_Toc441130623"/>
      <w:bookmarkStart w:id="923" w:name="_Toc441157126"/>
      <w:bookmarkStart w:id="924" w:name="_Toc447292148"/>
      <w:bookmarkStart w:id="925" w:name="_Toc462234908"/>
      <w:bookmarkStart w:id="926" w:name="_Toc472416910"/>
      <w:r w:rsidRPr="00D053C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1C5193">
        <w:fldChar w:fldCharType="begin"/>
      </w:r>
      <w:r w:rsidR="001C5193">
        <w:instrText xml:space="preserve"> REF _Ref306008743 \r \h  \* MERGEFORMAT </w:instrText>
      </w:r>
      <w:r w:rsidR="001C5193">
        <w:fldChar w:fldCharType="separate"/>
      </w:r>
      <w:r w:rsidR="00B007DA" w:rsidRPr="00B007DA">
        <w:rPr>
          <w:sz w:val="24"/>
          <w:szCs w:val="24"/>
        </w:rPr>
        <w:t>3.3.4</w:t>
      </w:r>
      <w:r w:rsidR="001C5193">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1C5193">
        <w:fldChar w:fldCharType="begin"/>
      </w:r>
      <w:r w:rsidR="001C5193">
        <w:instrText xml:space="preserve"> REF _Ref55279015 \r \h  \* MERGEFORMAT </w:instrText>
      </w:r>
      <w:r w:rsidR="001C5193">
        <w:fldChar w:fldCharType="separate"/>
      </w:r>
      <w:r w:rsidR="00B007DA" w:rsidRPr="00B007DA">
        <w:rPr>
          <w:sz w:val="24"/>
          <w:szCs w:val="24"/>
        </w:rPr>
        <w:t>3.3.1.6</w:t>
      </w:r>
      <w:r w:rsidR="001C5193">
        <w:fldChar w:fldCharType="end"/>
      </w:r>
      <w:r w:rsidRPr="00D053CF">
        <w:rPr>
          <w:sz w:val="24"/>
          <w:szCs w:val="24"/>
        </w:rPr>
        <w:t xml:space="preserve"> и </w:t>
      </w:r>
      <w:r w:rsidR="001C5193">
        <w:fldChar w:fldCharType="begin"/>
      </w:r>
      <w:r w:rsidR="001C5193">
        <w:instrText xml:space="preserve"> REF _Ref195087786 \r \h  \* MERGEFORMAT </w:instrText>
      </w:r>
      <w:r w:rsidR="001C5193">
        <w:fldChar w:fldCharType="separate"/>
      </w:r>
      <w:r w:rsidR="00B007DA" w:rsidRPr="00B007DA">
        <w:rPr>
          <w:sz w:val="24"/>
          <w:szCs w:val="24"/>
        </w:rPr>
        <w:t>3.3.1.7</w:t>
      </w:r>
      <w:r w:rsidR="001C5193">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7" w:name="_Ref55335821"/>
      <w:bookmarkStart w:id="928" w:name="_Ref55336345"/>
      <w:bookmarkStart w:id="929" w:name="_Toc57314674"/>
      <w:bookmarkStart w:id="930" w:name="_Toc69728988"/>
      <w:bookmarkStart w:id="931" w:name="_Toc98253922"/>
      <w:bookmarkStart w:id="932" w:name="_Toc165173850"/>
      <w:r w:rsidRPr="00D053CF">
        <w:br w:type="page"/>
      </w:r>
    </w:p>
    <w:p w:rsidR="00920CB0" w:rsidRPr="00D053CF" w:rsidRDefault="00920CB0" w:rsidP="00920CB0">
      <w:pPr>
        <w:pStyle w:val="3"/>
        <w:rPr>
          <w:szCs w:val="24"/>
        </w:rPr>
      </w:pPr>
      <w:bookmarkStart w:id="933" w:name="_Ref440271964"/>
      <w:bookmarkStart w:id="934" w:name="_Toc440297071"/>
      <w:bookmarkStart w:id="935" w:name="_Toc440356632"/>
      <w:bookmarkStart w:id="936" w:name="_Toc472416911"/>
      <w:r w:rsidRPr="00D053CF">
        <w:rPr>
          <w:szCs w:val="24"/>
        </w:rPr>
        <w:lastRenderedPageBreak/>
        <w:t>Антикоррупционные обязательства (Форма 1.1).</w:t>
      </w:r>
      <w:bookmarkEnd w:id="933"/>
      <w:bookmarkEnd w:id="934"/>
      <w:bookmarkEnd w:id="935"/>
      <w:bookmarkEnd w:id="936"/>
    </w:p>
    <w:p w:rsidR="00920CB0" w:rsidRPr="00D053CF" w:rsidRDefault="00920CB0" w:rsidP="0092035D">
      <w:pPr>
        <w:pStyle w:val="3"/>
        <w:numPr>
          <w:ilvl w:val="3"/>
          <w:numId w:val="63"/>
        </w:numPr>
        <w:rPr>
          <w:b w:val="0"/>
          <w:szCs w:val="24"/>
        </w:rPr>
      </w:pPr>
      <w:bookmarkStart w:id="937" w:name="_Toc439238216"/>
      <w:bookmarkStart w:id="938" w:name="_Toc439252764"/>
      <w:bookmarkStart w:id="939" w:name="_Toc439323738"/>
      <w:bookmarkStart w:id="940" w:name="_Toc440297072"/>
      <w:bookmarkStart w:id="941" w:name="_Toc440356633"/>
      <w:bookmarkStart w:id="942" w:name="_Toc440631769"/>
      <w:bookmarkStart w:id="943" w:name="_Toc440876553"/>
      <w:bookmarkStart w:id="944" w:name="_Toc441130625"/>
      <w:bookmarkStart w:id="945" w:name="_Toc441157128"/>
      <w:bookmarkStart w:id="946" w:name="_Toc447292150"/>
      <w:bookmarkStart w:id="947" w:name="_Toc462234910"/>
      <w:bookmarkStart w:id="948" w:name="_Toc472416912"/>
      <w:r w:rsidRPr="00D053CF">
        <w:rPr>
          <w:b w:val="0"/>
          <w:szCs w:val="24"/>
        </w:rPr>
        <w:t>Форма Антикоррупционных обязательств</w:t>
      </w:r>
      <w:bookmarkEnd w:id="937"/>
      <w:bookmarkEnd w:id="938"/>
      <w:bookmarkEnd w:id="939"/>
      <w:bookmarkEnd w:id="940"/>
      <w:bookmarkEnd w:id="941"/>
      <w:bookmarkEnd w:id="942"/>
      <w:bookmarkEnd w:id="943"/>
      <w:bookmarkEnd w:id="944"/>
      <w:bookmarkEnd w:id="945"/>
      <w:bookmarkEnd w:id="946"/>
      <w:bookmarkEnd w:id="947"/>
      <w:bookmarkEnd w:id="948"/>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92035D">
      <w:pPr>
        <w:numPr>
          <w:ilvl w:val="0"/>
          <w:numId w:val="58"/>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92035D">
      <w:pPr>
        <w:widowControl w:val="0"/>
        <w:numPr>
          <w:ilvl w:val="1"/>
          <w:numId w:val="62"/>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92035D">
      <w:pPr>
        <w:numPr>
          <w:ilvl w:val="0"/>
          <w:numId w:val="58"/>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92035D">
      <w:pPr>
        <w:numPr>
          <w:ilvl w:val="0"/>
          <w:numId w:val="61"/>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92035D">
      <w:pPr>
        <w:numPr>
          <w:ilvl w:val="0"/>
          <w:numId w:val="61"/>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92035D">
      <w:pPr>
        <w:numPr>
          <w:ilvl w:val="0"/>
          <w:numId w:val="59"/>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92035D">
      <w:pPr>
        <w:numPr>
          <w:ilvl w:val="0"/>
          <w:numId w:val="59"/>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92035D">
      <w:pPr>
        <w:numPr>
          <w:ilvl w:val="0"/>
          <w:numId w:val="59"/>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92035D">
      <w:pPr>
        <w:numPr>
          <w:ilvl w:val="0"/>
          <w:numId w:val="59"/>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92035D">
      <w:pPr>
        <w:numPr>
          <w:ilvl w:val="0"/>
          <w:numId w:val="59"/>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92035D">
      <w:pPr>
        <w:numPr>
          <w:ilvl w:val="1"/>
          <w:numId w:val="60"/>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92035D">
      <w:pPr>
        <w:numPr>
          <w:ilvl w:val="1"/>
          <w:numId w:val="60"/>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92035D">
      <w:pPr>
        <w:numPr>
          <w:ilvl w:val="0"/>
          <w:numId w:val="59"/>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92035D">
      <w:pPr>
        <w:numPr>
          <w:ilvl w:val="0"/>
          <w:numId w:val="59"/>
        </w:numPr>
        <w:suppressAutoHyphens w:val="0"/>
        <w:spacing w:line="240" w:lineRule="auto"/>
        <w:ind w:left="0" w:firstLine="709"/>
      </w:pPr>
      <w:r w:rsidRPr="00D053CF">
        <w:t>предоставление каких-либо гарантий;</w:t>
      </w:r>
    </w:p>
    <w:p w:rsidR="00920CB0" w:rsidRPr="00D053CF" w:rsidRDefault="00920CB0" w:rsidP="0092035D">
      <w:pPr>
        <w:numPr>
          <w:ilvl w:val="0"/>
          <w:numId w:val="59"/>
        </w:numPr>
        <w:suppressAutoHyphens w:val="0"/>
        <w:spacing w:line="240" w:lineRule="auto"/>
        <w:ind w:left="0" w:firstLine="709"/>
      </w:pPr>
      <w:r w:rsidRPr="00D053CF">
        <w:t>ускорение существующих процедур;</w:t>
      </w:r>
    </w:p>
    <w:p w:rsidR="00920CB0" w:rsidRPr="00D053CF" w:rsidRDefault="00920CB0" w:rsidP="0092035D">
      <w:pPr>
        <w:numPr>
          <w:ilvl w:val="0"/>
          <w:numId w:val="59"/>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92035D">
      <w:pPr>
        <w:numPr>
          <w:ilvl w:val="0"/>
          <w:numId w:val="60"/>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92035D">
      <w:pPr>
        <w:numPr>
          <w:ilvl w:val="0"/>
          <w:numId w:val="60"/>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92035D">
      <w:pPr>
        <w:numPr>
          <w:ilvl w:val="0"/>
          <w:numId w:val="60"/>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9"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0"/>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9" w:name="_Toc423423668"/>
      <w:bookmarkStart w:id="950" w:name="_Ref440271072"/>
      <w:bookmarkStart w:id="951" w:name="_Ref440273986"/>
      <w:bookmarkStart w:id="952" w:name="_Ref440274337"/>
      <w:bookmarkStart w:id="953" w:name="_Ref440274913"/>
      <w:bookmarkStart w:id="954" w:name="_Ref440284918"/>
      <w:bookmarkStart w:id="955"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7"/>
      <w:bookmarkEnd w:id="928"/>
      <w:bookmarkEnd w:id="929"/>
      <w:bookmarkEnd w:id="930"/>
      <w:bookmarkEnd w:id="931"/>
      <w:bookmarkEnd w:id="932"/>
      <w:bookmarkEnd w:id="949"/>
      <w:bookmarkEnd w:id="950"/>
      <w:bookmarkEnd w:id="951"/>
      <w:bookmarkEnd w:id="952"/>
      <w:bookmarkEnd w:id="953"/>
      <w:bookmarkEnd w:id="954"/>
      <w:bookmarkEnd w:id="955"/>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6" w:name="_Toc98253923"/>
      <w:bookmarkStart w:id="957" w:name="_Toc157248177"/>
      <w:bookmarkStart w:id="958" w:name="_Toc157496546"/>
      <w:bookmarkStart w:id="959" w:name="_Toc158206085"/>
      <w:bookmarkStart w:id="960" w:name="_Toc164057770"/>
      <w:bookmarkStart w:id="961" w:name="_Toc164137120"/>
      <w:bookmarkStart w:id="962" w:name="_Toc164161280"/>
      <w:bookmarkStart w:id="963" w:name="_Toc165173851"/>
      <w:bookmarkStart w:id="964" w:name="_Ref264038986"/>
      <w:bookmarkStart w:id="965" w:name="_Ref264359294"/>
      <w:bookmarkStart w:id="966" w:name="_Toc439170676"/>
      <w:bookmarkStart w:id="967" w:name="_Toc439172778"/>
      <w:bookmarkStart w:id="968" w:name="_Toc439173222"/>
      <w:bookmarkStart w:id="969" w:name="_Toc439238218"/>
      <w:bookmarkStart w:id="970" w:name="_Toc439252766"/>
      <w:bookmarkStart w:id="971" w:name="_Toc439323740"/>
      <w:bookmarkStart w:id="972" w:name="_Toc440297074"/>
      <w:bookmarkStart w:id="973" w:name="_Toc440356635"/>
      <w:bookmarkStart w:id="974" w:name="_Toc440631771"/>
      <w:bookmarkStart w:id="975" w:name="_Toc440876555"/>
      <w:bookmarkStart w:id="976" w:name="_Toc441130627"/>
      <w:bookmarkStart w:id="977" w:name="_Toc441157130"/>
      <w:bookmarkStart w:id="978" w:name="_Toc447292152"/>
      <w:bookmarkStart w:id="979" w:name="_Toc462234912"/>
      <w:bookmarkStart w:id="980" w:name="_Toc466966879"/>
      <w:bookmarkStart w:id="981" w:name="_Toc468806130"/>
      <w:bookmarkStart w:id="982" w:name="_Toc469480397"/>
      <w:bookmarkStart w:id="983" w:name="_Toc472416914"/>
      <w:r w:rsidRPr="00D053CF">
        <w:rPr>
          <w:szCs w:val="24"/>
        </w:rPr>
        <w:t xml:space="preserve">Форма </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00492C8B" w:rsidRPr="00D053CF">
        <w:rPr>
          <w:szCs w:val="24"/>
        </w:rPr>
        <w:t>Сводной таблицы стоимости</w:t>
      </w:r>
      <w:bookmarkEnd w:id="970"/>
      <w:bookmarkEnd w:id="971"/>
      <w:bookmarkEnd w:id="972"/>
      <w:bookmarkEnd w:id="973"/>
      <w:bookmarkEnd w:id="974"/>
      <w:bookmarkEnd w:id="975"/>
      <w:r w:rsidR="002F710E" w:rsidRPr="00D053CF">
        <w:rPr>
          <w:b w:val="0"/>
          <w:szCs w:val="24"/>
        </w:rPr>
        <w:t xml:space="preserve"> </w:t>
      </w:r>
      <w:r w:rsidR="002F710E" w:rsidRPr="00D053CF">
        <w:rPr>
          <w:szCs w:val="24"/>
        </w:rPr>
        <w:t>поставок</w:t>
      </w:r>
      <w:bookmarkEnd w:id="976"/>
      <w:bookmarkEnd w:id="977"/>
      <w:bookmarkEnd w:id="978"/>
      <w:bookmarkEnd w:id="979"/>
      <w:bookmarkEnd w:id="980"/>
      <w:bookmarkEnd w:id="981"/>
      <w:bookmarkEnd w:id="982"/>
      <w:bookmarkEnd w:id="983"/>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92035D">
            <w:pPr>
              <w:numPr>
                <w:ilvl w:val="0"/>
                <w:numId w:val="56"/>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92035D">
            <w:pPr>
              <w:numPr>
                <w:ilvl w:val="0"/>
                <w:numId w:val="56"/>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4" w:name="_Toc176765534"/>
      <w:bookmarkStart w:id="985" w:name="_Toc198979983"/>
      <w:bookmarkStart w:id="986" w:name="_Toc217466315"/>
      <w:bookmarkStart w:id="987" w:name="_Toc217702856"/>
      <w:bookmarkStart w:id="988" w:name="_Toc233601974"/>
      <w:bookmarkStart w:id="989" w:name="_Toc263343460"/>
      <w:r w:rsidRPr="00D053CF">
        <w:rPr>
          <w:b w:val="0"/>
          <w:szCs w:val="24"/>
        </w:rPr>
        <w:br w:type="page"/>
      </w:r>
      <w:bookmarkStart w:id="990" w:name="_Toc439170677"/>
      <w:bookmarkStart w:id="991" w:name="_Toc439172779"/>
      <w:bookmarkStart w:id="992" w:name="_Toc439173223"/>
      <w:bookmarkStart w:id="993" w:name="_Toc439238219"/>
      <w:bookmarkStart w:id="994" w:name="_Toc439252767"/>
      <w:bookmarkStart w:id="995" w:name="_Toc439323741"/>
      <w:bookmarkStart w:id="996" w:name="_Toc440297075"/>
      <w:bookmarkStart w:id="997" w:name="_Toc440356636"/>
      <w:bookmarkStart w:id="998" w:name="_Toc440631772"/>
      <w:bookmarkStart w:id="999" w:name="_Toc440876556"/>
      <w:bookmarkStart w:id="1000" w:name="_Toc441130628"/>
      <w:bookmarkStart w:id="1001" w:name="_Toc441157131"/>
      <w:bookmarkStart w:id="1002" w:name="_Toc447292153"/>
      <w:bookmarkStart w:id="1003" w:name="_Toc462234913"/>
      <w:bookmarkStart w:id="1004" w:name="_Toc466966880"/>
      <w:bookmarkStart w:id="1005" w:name="_Toc468806131"/>
      <w:bookmarkStart w:id="1006" w:name="_Toc469480398"/>
      <w:bookmarkStart w:id="1007" w:name="_Toc472416915"/>
      <w:r w:rsidRPr="00D053C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1C5193">
        <w:fldChar w:fldCharType="begin"/>
      </w:r>
      <w:r w:rsidR="001C5193">
        <w:instrText xml:space="preserve"> REF _Ref450652998 \r \h  \* MERGEFORMAT </w:instrText>
      </w:r>
      <w:r w:rsidR="001C5193">
        <w:fldChar w:fldCharType="separate"/>
      </w:r>
      <w:r w:rsidR="00B007DA" w:rsidRPr="00B007DA">
        <w:rPr>
          <w:sz w:val="24"/>
          <w:szCs w:val="24"/>
        </w:rPr>
        <w:t>4.2</w:t>
      </w:r>
      <w:r w:rsidR="001C5193">
        <w:fldChar w:fldCharType="end"/>
      </w:r>
      <w:r w:rsidRPr="00D053CF">
        <w:rPr>
          <w:sz w:val="24"/>
          <w:szCs w:val="24"/>
        </w:rPr>
        <w:t xml:space="preserve">) и Технического предложения (подраздел </w:t>
      </w:r>
      <w:r w:rsidR="001C5193">
        <w:fldChar w:fldCharType="begin"/>
      </w:r>
      <w:r w:rsidR="001C5193">
        <w:instrText xml:space="preserve"> REF _Ref86826666 \r \h  \* MERGEFORMAT </w:instrText>
      </w:r>
      <w:r w:rsidR="001C5193">
        <w:fldChar w:fldCharType="separate"/>
      </w:r>
      <w:r w:rsidR="00B007DA" w:rsidRPr="00B007DA">
        <w:rPr>
          <w:sz w:val="24"/>
          <w:szCs w:val="24"/>
        </w:rPr>
        <w:t>5.3</w:t>
      </w:r>
      <w:r w:rsidR="001C5193">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1C5193">
        <w:fldChar w:fldCharType="begin"/>
      </w:r>
      <w:r w:rsidR="001C5193">
        <w:instrText xml:space="preserve"> REF _Ref440292752 \r \h  \* MERGEFORMAT </w:instrText>
      </w:r>
      <w:r w:rsidR="001C5193">
        <w:fldChar w:fldCharType="separate"/>
      </w:r>
      <w:r w:rsidR="00B007DA" w:rsidRPr="003C6D0A">
        <w:t>2</w:t>
      </w:r>
      <w:r w:rsidR="001C5193">
        <w:fldChar w:fldCharType="end"/>
      </w:r>
      <w:r w:rsidRPr="003C6D0A">
        <w:rPr>
          <w:sz w:val="24"/>
          <w:szCs w:val="24"/>
        </w:rPr>
        <w:t xml:space="preserve"> и </w:t>
      </w:r>
      <w:r w:rsidR="001C5193">
        <w:fldChar w:fldCharType="begin"/>
      </w:r>
      <w:r w:rsidR="001C5193">
        <w:instrText xml:space="preserve"> REF _Ref440292779 \r \h  \* MERGEFORMAT </w:instrText>
      </w:r>
      <w:r w:rsidR="001C5193">
        <w:fldChar w:fldCharType="separate"/>
      </w:r>
      <w:r w:rsidR="00B007DA" w:rsidRPr="003C6D0A">
        <w:t>4</w:t>
      </w:r>
      <w:r w:rsidR="001C5193">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C5193">
        <w:fldChar w:fldCharType="begin"/>
      </w:r>
      <w:r w:rsidR="001C5193">
        <w:instrText xml:space="preserve"> REF _Ref440271072 \r \h  \* MERGEFORMAT </w:instrText>
      </w:r>
      <w:r w:rsidR="001C5193">
        <w:fldChar w:fldCharType="separate"/>
      </w:r>
      <w:r w:rsidRPr="003C6D0A">
        <w:rPr>
          <w:bCs w:val="0"/>
          <w:sz w:val="24"/>
          <w:szCs w:val="24"/>
        </w:rPr>
        <w:t>5.2</w:t>
      </w:r>
      <w:r w:rsidR="001C5193">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8" w:name="_Ref86826666"/>
      <w:bookmarkStart w:id="1009" w:name="_Toc90385112"/>
      <w:bookmarkStart w:id="1010" w:name="_Toc98253925"/>
      <w:bookmarkStart w:id="1011" w:name="_Toc165173853"/>
      <w:bookmarkStart w:id="1012" w:name="_Toc423423669"/>
      <w:bookmarkStart w:id="1013" w:name="_Toc472416916"/>
      <w:r w:rsidRPr="00D053CF">
        <w:lastRenderedPageBreak/>
        <w:t xml:space="preserve">Техническое предложение (форма </w:t>
      </w:r>
      <w:r w:rsidRPr="00D053CF">
        <w:rPr>
          <w:noProof/>
        </w:rPr>
        <w:t>3</w:t>
      </w:r>
      <w:r w:rsidRPr="00D053CF">
        <w:t>)</w:t>
      </w:r>
      <w:bookmarkEnd w:id="1008"/>
      <w:bookmarkEnd w:id="1009"/>
      <w:bookmarkEnd w:id="1010"/>
      <w:bookmarkEnd w:id="1011"/>
      <w:bookmarkEnd w:id="1012"/>
      <w:bookmarkEnd w:id="1013"/>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4" w:name="_Toc90385113"/>
      <w:bookmarkStart w:id="1015" w:name="_Toc98253926"/>
      <w:bookmarkStart w:id="1016" w:name="_Toc157248180"/>
      <w:bookmarkStart w:id="1017" w:name="_Toc157496549"/>
      <w:bookmarkStart w:id="1018" w:name="_Toc158206088"/>
      <w:bookmarkStart w:id="1019" w:name="_Toc164057773"/>
      <w:bookmarkStart w:id="1020" w:name="_Toc164137123"/>
      <w:bookmarkStart w:id="1021" w:name="_Toc164161283"/>
      <w:bookmarkStart w:id="1022" w:name="_Toc165173854"/>
      <w:bookmarkStart w:id="1023" w:name="_Ref193690005"/>
      <w:bookmarkStart w:id="1024" w:name="_Toc439170679"/>
      <w:bookmarkStart w:id="1025" w:name="_Toc439172781"/>
      <w:bookmarkStart w:id="1026" w:name="_Toc439173225"/>
      <w:bookmarkStart w:id="1027" w:name="_Toc439238221"/>
      <w:bookmarkStart w:id="1028" w:name="_Toc439252769"/>
      <w:bookmarkStart w:id="1029" w:name="_Toc439323743"/>
      <w:bookmarkStart w:id="1030" w:name="_Toc440297077"/>
      <w:bookmarkStart w:id="1031" w:name="_Toc440356638"/>
      <w:bookmarkStart w:id="1032" w:name="_Toc440631774"/>
      <w:bookmarkStart w:id="1033" w:name="_Toc440876558"/>
      <w:bookmarkStart w:id="1034" w:name="_Toc441130630"/>
      <w:bookmarkStart w:id="1035" w:name="_Toc441157133"/>
      <w:bookmarkStart w:id="1036" w:name="_Toc447292155"/>
      <w:bookmarkStart w:id="1037" w:name="_Toc462234915"/>
      <w:bookmarkStart w:id="1038" w:name="_Toc466966882"/>
      <w:bookmarkStart w:id="1039" w:name="_Toc468806133"/>
      <w:bookmarkStart w:id="1040" w:name="_Toc469480400"/>
      <w:bookmarkStart w:id="1041" w:name="_Toc472416917"/>
      <w:r w:rsidRPr="00D053CF">
        <w:rPr>
          <w:szCs w:val="24"/>
        </w:rPr>
        <w:t xml:space="preserve">Форма </w:t>
      </w:r>
      <w:bookmarkEnd w:id="1014"/>
      <w:bookmarkEnd w:id="1015"/>
      <w:bookmarkEnd w:id="1016"/>
      <w:bookmarkEnd w:id="1017"/>
      <w:bookmarkEnd w:id="1018"/>
      <w:bookmarkEnd w:id="1019"/>
      <w:bookmarkEnd w:id="1020"/>
      <w:bookmarkEnd w:id="1021"/>
      <w:bookmarkEnd w:id="1022"/>
      <w:bookmarkEnd w:id="1023"/>
      <w:r w:rsidRPr="00D053CF">
        <w:rPr>
          <w:szCs w:val="24"/>
        </w:rPr>
        <w:t>технического предложения</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42" w:name="_Ref55335818"/>
      <w:bookmarkStart w:id="1043" w:name="_Ref55336334"/>
      <w:bookmarkStart w:id="1044" w:name="_Toc57314673"/>
      <w:bookmarkStart w:id="1045" w:name="_Toc69728987"/>
      <w:bookmarkStart w:id="1046" w:name="_Toc98253928"/>
      <w:bookmarkStart w:id="1047" w:name="_Toc165173856"/>
      <w:bookmarkStart w:id="1048" w:name="_Ref194749150"/>
      <w:bookmarkStart w:id="1049" w:name="_Ref194750368"/>
      <w:bookmarkStart w:id="1050" w:name="_Ref89649494"/>
      <w:bookmarkStart w:id="1051"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52" w:name="_Toc176765537"/>
      <w:bookmarkStart w:id="1053" w:name="_Toc198979986"/>
      <w:bookmarkStart w:id="1054" w:name="_Toc217466321"/>
      <w:bookmarkStart w:id="1055" w:name="_Toc217702859"/>
      <w:bookmarkStart w:id="1056" w:name="_Toc233601977"/>
      <w:bookmarkStart w:id="1057" w:name="_Toc263343463"/>
      <w:bookmarkStart w:id="1058" w:name="_Toc439170680"/>
      <w:bookmarkStart w:id="1059" w:name="_Toc439172782"/>
      <w:bookmarkStart w:id="1060" w:name="_Toc439173226"/>
      <w:bookmarkStart w:id="1061" w:name="_Toc439238222"/>
      <w:bookmarkStart w:id="1062" w:name="_Toc439252770"/>
      <w:bookmarkStart w:id="1063" w:name="_Toc439323744"/>
      <w:bookmarkStart w:id="1064" w:name="_Toc440297078"/>
      <w:bookmarkStart w:id="1065" w:name="_Toc440356639"/>
      <w:bookmarkStart w:id="1066" w:name="_Toc440631775"/>
      <w:bookmarkStart w:id="1067" w:name="_Toc440876559"/>
      <w:bookmarkStart w:id="1068" w:name="_Toc441130631"/>
      <w:bookmarkStart w:id="1069" w:name="_Toc441157134"/>
      <w:bookmarkStart w:id="1070" w:name="_Toc447292156"/>
      <w:bookmarkStart w:id="1071" w:name="_Toc462234916"/>
      <w:bookmarkStart w:id="1072" w:name="_Toc466966883"/>
      <w:bookmarkStart w:id="1073" w:name="_Toc468806134"/>
      <w:bookmarkStart w:id="1074" w:name="_Toc469480401"/>
      <w:bookmarkStart w:id="1075" w:name="_Toc472416918"/>
      <w:r w:rsidRPr="00D053CF">
        <w:rPr>
          <w:szCs w:val="24"/>
        </w:rPr>
        <w:lastRenderedPageBreak/>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1C5193">
        <w:fldChar w:fldCharType="begin"/>
      </w:r>
      <w:r w:rsidR="001C5193">
        <w:instrText xml:space="preserve"> REF _Ref440292555 \r \h  \* MERGEFORMAT </w:instrText>
      </w:r>
      <w:r w:rsidR="001C5193">
        <w:fldChar w:fldCharType="separate"/>
      </w:r>
      <w:r w:rsidR="00B007DA">
        <w:t>4</w:t>
      </w:r>
      <w:r w:rsidR="001C5193">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1C5193">
        <w:fldChar w:fldCharType="begin"/>
      </w:r>
      <w:r w:rsidR="001C5193">
        <w:instrText xml:space="preserve"> REF _Ref440271182 \r \h  \* MERGEFORMAT </w:instrText>
      </w:r>
      <w:r w:rsidR="001C5193">
        <w:fldChar w:fldCharType="separate"/>
      </w:r>
      <w:r w:rsidR="00B007DA" w:rsidRPr="00B007DA">
        <w:rPr>
          <w:sz w:val="24"/>
          <w:szCs w:val="24"/>
        </w:rPr>
        <w:t>3.3.1.9</w:t>
      </w:r>
      <w:r w:rsidR="001C519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C5193">
        <w:fldChar w:fldCharType="begin"/>
      </w:r>
      <w:r w:rsidR="001C5193">
        <w:instrText xml:space="preserve"> REF _Ref440292618 \r \h  \* MERGEFORMAT </w:instrText>
      </w:r>
      <w:r w:rsidR="001C5193">
        <w:fldChar w:fldCharType="separate"/>
      </w:r>
      <w:r w:rsidR="00B007DA" w:rsidRPr="00B007DA">
        <w:rPr>
          <w:sz w:val="24"/>
          <w:szCs w:val="24"/>
        </w:rPr>
        <w:t>4.4.1</w:t>
      </w:r>
      <w:r w:rsidR="001C5193">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6"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7" w:name="_Toc423423670"/>
      <w:bookmarkStart w:id="1078" w:name="_Ref440271036"/>
      <w:bookmarkStart w:id="1079" w:name="_Ref440274366"/>
      <w:bookmarkStart w:id="1080" w:name="_Ref440274902"/>
      <w:bookmarkStart w:id="1081" w:name="_Ref440284947"/>
      <w:bookmarkStart w:id="1082"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42"/>
      <w:bookmarkEnd w:id="1043"/>
      <w:bookmarkEnd w:id="1044"/>
      <w:bookmarkEnd w:id="1045"/>
      <w:bookmarkEnd w:id="1046"/>
      <w:bookmarkEnd w:id="1047"/>
      <w:bookmarkEnd w:id="1048"/>
      <w:bookmarkEnd w:id="1049"/>
      <w:bookmarkEnd w:id="1076"/>
      <w:bookmarkEnd w:id="1077"/>
      <w:bookmarkEnd w:id="1078"/>
      <w:bookmarkEnd w:id="1079"/>
      <w:bookmarkEnd w:id="1080"/>
      <w:bookmarkEnd w:id="1081"/>
      <w:bookmarkEnd w:id="108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83" w:name="_Toc98253929"/>
      <w:bookmarkStart w:id="1084" w:name="_Toc157248183"/>
      <w:bookmarkStart w:id="1085" w:name="_Toc157496552"/>
      <w:bookmarkStart w:id="1086" w:name="_Toc158206091"/>
      <w:bookmarkStart w:id="1087" w:name="_Toc164057776"/>
      <w:bookmarkStart w:id="1088" w:name="_Toc164137126"/>
      <w:bookmarkStart w:id="1089" w:name="_Toc164161286"/>
      <w:bookmarkStart w:id="1090" w:name="_Toc165173857"/>
      <w:bookmarkStart w:id="1091" w:name="_Toc439170682"/>
      <w:bookmarkStart w:id="1092" w:name="_Toc439172784"/>
      <w:bookmarkStart w:id="1093" w:name="_Toc439173228"/>
      <w:bookmarkStart w:id="1094" w:name="_Toc439238224"/>
      <w:bookmarkStart w:id="1095" w:name="_Toc439252772"/>
      <w:bookmarkStart w:id="1096" w:name="_Toc439323746"/>
      <w:bookmarkStart w:id="1097" w:name="_Toc440297080"/>
      <w:bookmarkStart w:id="1098" w:name="_Toc440356641"/>
      <w:bookmarkStart w:id="1099" w:name="_Toc440631777"/>
      <w:bookmarkStart w:id="1100" w:name="_Toc440876561"/>
      <w:bookmarkStart w:id="1101" w:name="_Toc441130633"/>
      <w:bookmarkStart w:id="1102" w:name="_Toc441157136"/>
      <w:bookmarkStart w:id="1103" w:name="_Toc447292158"/>
      <w:bookmarkStart w:id="1104" w:name="_Toc462234918"/>
      <w:bookmarkStart w:id="1105" w:name="_Toc466966885"/>
      <w:bookmarkStart w:id="1106" w:name="_Toc468806136"/>
      <w:bookmarkStart w:id="1107" w:name="_Toc469480403"/>
      <w:bookmarkStart w:id="1108" w:name="_Toc472416920"/>
      <w:r w:rsidRPr="00D053CF">
        <w:rPr>
          <w:b w:val="0"/>
          <w:szCs w:val="24"/>
        </w:rPr>
        <w:t xml:space="preserve">Форма </w:t>
      </w:r>
      <w:bookmarkEnd w:id="1083"/>
      <w:r w:rsidRPr="00D053CF">
        <w:rPr>
          <w:b w:val="0"/>
          <w:szCs w:val="24"/>
        </w:rPr>
        <w:t xml:space="preserve">графика </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00360AA5" w:rsidRPr="00D053CF">
        <w:rPr>
          <w:b w:val="0"/>
          <w:szCs w:val="24"/>
        </w:rPr>
        <w:t>выполнения поставок</w:t>
      </w:r>
      <w:bookmarkEnd w:id="1098"/>
      <w:bookmarkEnd w:id="1099"/>
      <w:bookmarkEnd w:id="1100"/>
      <w:bookmarkEnd w:id="1101"/>
      <w:bookmarkEnd w:id="1102"/>
      <w:bookmarkEnd w:id="1103"/>
      <w:bookmarkEnd w:id="1104"/>
      <w:bookmarkEnd w:id="1105"/>
      <w:bookmarkEnd w:id="1106"/>
      <w:bookmarkEnd w:id="1107"/>
      <w:bookmarkEnd w:id="110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pStyle w:val="aff1"/>
              <w:numPr>
                <w:ilvl w:val="0"/>
                <w:numId w:val="5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pStyle w:val="aff1"/>
              <w:numPr>
                <w:ilvl w:val="0"/>
                <w:numId w:val="5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pStyle w:val="aff1"/>
              <w:numPr>
                <w:ilvl w:val="0"/>
                <w:numId w:val="5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9" w:name="_Toc171070556"/>
      <w:bookmarkStart w:id="1110" w:name="_Toc98253927"/>
      <w:bookmarkStart w:id="1111" w:name="_Toc176605808"/>
      <w:bookmarkStart w:id="1112" w:name="_Toc176611017"/>
      <w:bookmarkStart w:id="1113" w:name="_Toc176611073"/>
      <w:bookmarkStart w:id="1114" w:name="_Toc176668676"/>
      <w:bookmarkStart w:id="1115" w:name="_Toc176684336"/>
      <w:bookmarkStart w:id="1116" w:name="_Toc176746279"/>
      <w:bookmarkStart w:id="1117" w:name="_Toc176747346"/>
      <w:bookmarkStart w:id="1118" w:name="_Toc198979988"/>
      <w:bookmarkStart w:id="1119" w:name="_Toc217466324"/>
      <w:bookmarkStart w:id="1120" w:name="_Toc217702862"/>
      <w:bookmarkStart w:id="1121" w:name="_Toc233601980"/>
      <w:bookmarkStart w:id="1122" w:name="_Toc263343466"/>
      <w:r w:rsidRPr="00D053CF">
        <w:rPr>
          <w:b w:val="0"/>
          <w:szCs w:val="24"/>
        </w:rPr>
        <w:br w:type="page"/>
      </w:r>
      <w:bookmarkStart w:id="1123" w:name="_Toc439170683"/>
      <w:bookmarkStart w:id="1124" w:name="_Toc439172785"/>
      <w:bookmarkStart w:id="1125" w:name="_Toc439173229"/>
      <w:bookmarkStart w:id="1126" w:name="_Toc439238225"/>
      <w:bookmarkStart w:id="1127" w:name="_Toc439252773"/>
      <w:bookmarkStart w:id="1128" w:name="_Toc439323747"/>
      <w:bookmarkStart w:id="1129" w:name="_Toc440297081"/>
      <w:bookmarkStart w:id="1130" w:name="_Toc440356642"/>
      <w:bookmarkStart w:id="1131" w:name="_Toc440631778"/>
      <w:bookmarkStart w:id="1132" w:name="_Toc440876562"/>
      <w:bookmarkStart w:id="1133" w:name="_Toc441130634"/>
      <w:bookmarkStart w:id="1134" w:name="_Toc441157137"/>
      <w:bookmarkStart w:id="1135" w:name="_Toc447292159"/>
      <w:bookmarkStart w:id="1136" w:name="_Toc462234919"/>
      <w:bookmarkStart w:id="1137" w:name="_Toc466966886"/>
      <w:bookmarkStart w:id="1138" w:name="_Toc468806137"/>
      <w:bookmarkStart w:id="1139" w:name="_Toc469480404"/>
      <w:bookmarkStart w:id="1140" w:name="_Toc472416921"/>
      <w:r w:rsidRPr="00D053CF">
        <w:rPr>
          <w:b w:val="0"/>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C5193">
        <w:fldChar w:fldCharType="begin"/>
      </w:r>
      <w:r w:rsidR="001C5193">
        <w:instrText xml:space="preserve"> REF _Ref55336310 \r \h  \* MERGEFORMAT </w:instrText>
      </w:r>
      <w:r w:rsidR="001C5193">
        <w:fldChar w:fldCharType="separate"/>
      </w:r>
      <w:r w:rsidR="00B007DA" w:rsidRPr="00B007DA">
        <w:rPr>
          <w:sz w:val="24"/>
          <w:szCs w:val="24"/>
        </w:rPr>
        <w:t>5.1</w:t>
      </w:r>
      <w:r w:rsidR="001C5193">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1C5193">
        <w:fldChar w:fldCharType="begin"/>
      </w:r>
      <w:r w:rsidR="001C5193">
        <w:instrText xml:space="preserve"> REF _Ref440273986 \r \h  \* MERGEFORMAT </w:instrText>
      </w:r>
      <w:r w:rsidR="001C5193">
        <w:fldChar w:fldCharType="separate"/>
      </w:r>
      <w:r w:rsidR="00B007DA" w:rsidRPr="00B007DA">
        <w:rPr>
          <w:sz w:val="24"/>
          <w:szCs w:val="24"/>
        </w:rPr>
        <w:t>5.2</w:t>
      </w:r>
      <w:r w:rsidR="001C5193">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1" w:name="_Hlt22846931"/>
      <w:bookmarkStart w:id="1142" w:name="_Ref93264992"/>
      <w:bookmarkStart w:id="1143" w:name="_Ref93265116"/>
      <w:bookmarkStart w:id="1144" w:name="_Toc98253933"/>
      <w:bookmarkStart w:id="1145" w:name="_Toc165173859"/>
      <w:bookmarkStart w:id="1146" w:name="_Toc423423671"/>
      <w:bookmarkStart w:id="1147" w:name="_Toc472416922"/>
      <w:bookmarkEnd w:id="1141"/>
      <w:r w:rsidRPr="00D053CF">
        <w:lastRenderedPageBreak/>
        <w:t xml:space="preserve">Протокол разногласий к проекту Договора (форма </w:t>
      </w:r>
      <w:r w:rsidRPr="00D053CF">
        <w:rPr>
          <w:noProof/>
        </w:rPr>
        <w:t>5</w:t>
      </w:r>
      <w:r w:rsidRPr="00D053CF">
        <w:t>)</w:t>
      </w:r>
      <w:bookmarkEnd w:id="1050"/>
      <w:bookmarkEnd w:id="1051"/>
      <w:bookmarkEnd w:id="1142"/>
      <w:bookmarkEnd w:id="1143"/>
      <w:bookmarkEnd w:id="1144"/>
      <w:bookmarkEnd w:id="1145"/>
      <w:bookmarkEnd w:id="1146"/>
      <w:bookmarkEnd w:id="114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8" w:name="_Toc439170685"/>
      <w:bookmarkStart w:id="1149" w:name="_Toc439172787"/>
      <w:bookmarkStart w:id="1150" w:name="_Toc439173231"/>
      <w:bookmarkStart w:id="1151" w:name="_Toc439238227"/>
      <w:bookmarkStart w:id="1152" w:name="_Toc439252775"/>
      <w:bookmarkStart w:id="1153" w:name="_Toc439323749"/>
      <w:bookmarkStart w:id="1154" w:name="_Toc440297083"/>
      <w:bookmarkStart w:id="1155" w:name="_Toc440356644"/>
      <w:bookmarkStart w:id="1156" w:name="_Toc440631780"/>
      <w:bookmarkStart w:id="1157" w:name="_Toc440876564"/>
      <w:bookmarkStart w:id="1158" w:name="_Toc441130636"/>
      <w:bookmarkStart w:id="1159" w:name="_Toc441157139"/>
      <w:bookmarkStart w:id="1160" w:name="_Toc447292161"/>
      <w:bookmarkStart w:id="1161" w:name="_Toc462234921"/>
      <w:bookmarkStart w:id="1162" w:name="_Toc466966888"/>
      <w:bookmarkStart w:id="1163" w:name="_Toc468806139"/>
      <w:bookmarkStart w:id="1164" w:name="_Toc469480406"/>
      <w:bookmarkStart w:id="1165" w:name="_Toc472416923"/>
      <w:bookmarkStart w:id="1166" w:name="_Toc157248186"/>
      <w:bookmarkStart w:id="1167" w:name="_Toc157496555"/>
      <w:bookmarkStart w:id="1168" w:name="_Toc158206094"/>
      <w:bookmarkStart w:id="1169" w:name="_Toc164057779"/>
      <w:bookmarkStart w:id="1170" w:name="_Toc164137129"/>
      <w:bookmarkStart w:id="1171" w:name="_Toc164161289"/>
      <w:bookmarkStart w:id="1172" w:name="_Toc165173860"/>
      <w:r w:rsidRPr="00D053CF">
        <w:rPr>
          <w:b w:val="0"/>
          <w:szCs w:val="24"/>
        </w:rPr>
        <w:t>Форма Протокола разногласий к проекту Договора</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D053CF">
        <w:rPr>
          <w:b w:val="0"/>
          <w:szCs w:val="24"/>
        </w:rPr>
        <w:t xml:space="preserve"> </w:t>
      </w:r>
      <w:bookmarkEnd w:id="1166"/>
      <w:bookmarkEnd w:id="1167"/>
      <w:bookmarkEnd w:id="1168"/>
      <w:bookmarkEnd w:id="1169"/>
      <w:bookmarkEnd w:id="1170"/>
      <w:bookmarkEnd w:id="1171"/>
      <w:bookmarkEnd w:id="117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C5193">
              <w:fldChar w:fldCharType="begin"/>
            </w:r>
            <w:r w:rsidR="001C5193">
              <w:instrText xml:space="preserve"> REF _Ref440272931 \r \h  \* MERGEFORMAT </w:instrText>
            </w:r>
            <w:r w:rsidR="001C5193">
              <w:fldChar w:fldCharType="separate"/>
            </w:r>
            <w:r w:rsidR="00B007DA">
              <w:t>2</w:t>
            </w:r>
            <w:r w:rsidR="001C519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numPr>
                <w:ilvl w:val="0"/>
                <w:numId w:val="5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numPr>
                <w:ilvl w:val="0"/>
                <w:numId w:val="5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numPr>
                <w:ilvl w:val="0"/>
                <w:numId w:val="5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C5193">
              <w:fldChar w:fldCharType="begin"/>
            </w:r>
            <w:r w:rsidR="001C5193">
              <w:instrText xml:space="preserve"> REF _Ref440272931 \r \h  \* MERGEFORMAT </w:instrText>
            </w:r>
            <w:r w:rsidR="001C5193">
              <w:fldChar w:fldCharType="separate"/>
            </w:r>
            <w:r w:rsidR="00B007DA">
              <w:t>2</w:t>
            </w:r>
            <w:r w:rsidR="001C519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92035D">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73" w:name="_Toc439170686"/>
      <w:bookmarkStart w:id="1174" w:name="_Toc439172788"/>
      <w:bookmarkStart w:id="1175" w:name="_Toc439173232"/>
      <w:bookmarkStart w:id="1176" w:name="_Toc439238228"/>
      <w:bookmarkStart w:id="1177" w:name="_Toc439252776"/>
      <w:bookmarkStart w:id="1178" w:name="_Toc439323750"/>
      <w:bookmarkStart w:id="1179" w:name="_Toc440297084"/>
      <w:bookmarkStart w:id="1180" w:name="_Toc440356645"/>
      <w:bookmarkStart w:id="1181" w:name="_Toc440631781"/>
      <w:bookmarkStart w:id="1182" w:name="_Toc440876565"/>
      <w:bookmarkStart w:id="1183" w:name="_Toc441130637"/>
      <w:bookmarkStart w:id="1184" w:name="_Toc441157140"/>
      <w:bookmarkStart w:id="1185" w:name="_Toc447292162"/>
      <w:bookmarkStart w:id="1186" w:name="_Toc462234922"/>
      <w:bookmarkStart w:id="1187" w:name="_Toc466966889"/>
      <w:bookmarkStart w:id="1188" w:name="_Toc468806140"/>
      <w:bookmarkStart w:id="1189" w:name="_Toc469480407"/>
      <w:bookmarkStart w:id="1190" w:name="_Toc472416924"/>
      <w:r w:rsidRPr="00D053CF">
        <w:rPr>
          <w:b w:val="0"/>
          <w:szCs w:val="24"/>
        </w:rPr>
        <w:t>Инструкции по заполнению Протокола разногласий к проекту Договора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1C5193">
        <w:fldChar w:fldCharType="begin"/>
      </w:r>
      <w:r w:rsidR="001C5193">
        <w:instrText xml:space="preserve"> REF _Ref55336310 \r \h  \* MERGEFORMAT </w:instrText>
      </w:r>
      <w:r w:rsidR="001C5193">
        <w:fldChar w:fldCharType="separate"/>
      </w:r>
      <w:r w:rsidR="00B007DA" w:rsidRPr="00B007DA">
        <w:rPr>
          <w:sz w:val="24"/>
          <w:szCs w:val="24"/>
        </w:rPr>
        <w:t>5.1</w:t>
      </w:r>
      <w:r w:rsidR="001C5193">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1C5193">
        <w:fldChar w:fldCharType="begin"/>
      </w:r>
      <w:r w:rsidR="001C5193">
        <w:instrText xml:space="preserve"> REF _Ref440274025 \r \h  \* MERGEFORMAT </w:instrText>
      </w:r>
      <w:r w:rsidR="001C5193">
        <w:fldChar w:fldCharType="separate"/>
      </w:r>
      <w:r w:rsidR="00B007DA">
        <w:t>2</w:t>
      </w:r>
      <w:r w:rsidR="001C5193">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1C5193">
        <w:fldChar w:fldCharType="begin"/>
      </w:r>
      <w:r w:rsidR="001C5193">
        <w:instrText xml:space="preserve"> REF _Ref294695546 \r \h  \* MERGEFORMAT </w:instrText>
      </w:r>
      <w:r w:rsidR="001C5193">
        <w:fldChar w:fldCharType="separate"/>
      </w:r>
      <w:r w:rsidR="00B007DA" w:rsidRPr="00B007DA">
        <w:rPr>
          <w:sz w:val="24"/>
          <w:szCs w:val="24"/>
        </w:rPr>
        <w:t xml:space="preserve"> 1.2.6 </w:t>
      </w:r>
      <w:r w:rsidR="001C5193">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1" w:name="_Ref55335823"/>
      <w:bookmarkStart w:id="1192" w:name="_Ref55336359"/>
      <w:bookmarkStart w:id="1193" w:name="_Toc57314675"/>
      <w:bookmarkStart w:id="1194" w:name="_Toc69728989"/>
      <w:bookmarkStart w:id="1195" w:name="_Toc98253939"/>
      <w:bookmarkStart w:id="1196" w:name="_Toc165173865"/>
      <w:bookmarkStart w:id="1197" w:name="_Toc423423672"/>
      <w:bookmarkStart w:id="1198" w:name="_Toc472416925"/>
      <w:bookmarkEnd w:id="903"/>
      <w:r w:rsidRPr="00D053CF">
        <w:lastRenderedPageBreak/>
        <w:t>Анкета (форма 6)</w:t>
      </w:r>
      <w:bookmarkEnd w:id="1191"/>
      <w:bookmarkEnd w:id="1192"/>
      <w:bookmarkEnd w:id="1193"/>
      <w:bookmarkEnd w:id="1194"/>
      <w:bookmarkEnd w:id="1195"/>
      <w:bookmarkEnd w:id="1196"/>
      <w:bookmarkEnd w:id="1197"/>
      <w:bookmarkEnd w:id="1198"/>
    </w:p>
    <w:p w:rsidR="004F4D80" w:rsidRPr="00D053CF" w:rsidRDefault="004F4D80" w:rsidP="004F4D80">
      <w:pPr>
        <w:pStyle w:val="3"/>
        <w:rPr>
          <w:b w:val="0"/>
          <w:szCs w:val="24"/>
        </w:rPr>
      </w:pPr>
      <w:bookmarkStart w:id="1199" w:name="_Toc98253940"/>
      <w:bookmarkStart w:id="1200" w:name="_Toc157248192"/>
      <w:bookmarkStart w:id="1201" w:name="_Toc157496561"/>
      <w:bookmarkStart w:id="1202" w:name="_Toc158206100"/>
      <w:bookmarkStart w:id="1203" w:name="_Toc164057785"/>
      <w:bookmarkStart w:id="1204" w:name="_Toc164137135"/>
      <w:bookmarkStart w:id="1205" w:name="_Toc164161295"/>
      <w:bookmarkStart w:id="1206" w:name="_Toc165173866"/>
      <w:bookmarkStart w:id="1207" w:name="_Toc439170688"/>
      <w:bookmarkStart w:id="1208" w:name="_Toc439172790"/>
      <w:bookmarkStart w:id="1209" w:name="_Toc439173234"/>
      <w:bookmarkStart w:id="1210" w:name="_Toc439238230"/>
      <w:bookmarkStart w:id="1211" w:name="_Toc439252778"/>
      <w:bookmarkStart w:id="1212" w:name="_Ref440272119"/>
      <w:bookmarkStart w:id="1213" w:name="_Toc440297086"/>
      <w:bookmarkStart w:id="1214" w:name="_Toc440356647"/>
      <w:bookmarkStart w:id="1215" w:name="_Ref444162540"/>
      <w:bookmarkStart w:id="1216" w:name="_Toc447292164"/>
      <w:bookmarkStart w:id="1217" w:name="_Toc462234924"/>
      <w:bookmarkStart w:id="1218"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92035D">
            <w:pPr>
              <w:pStyle w:val="affffff0"/>
              <w:numPr>
                <w:ilvl w:val="0"/>
                <w:numId w:val="5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92035D">
            <w:pPr>
              <w:numPr>
                <w:ilvl w:val="0"/>
                <w:numId w:val="5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1C519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2035D">
            <w:pPr>
              <w:numPr>
                <w:ilvl w:val="0"/>
                <w:numId w:val="5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1C5193">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C5193">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1C519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92035D">
            <w:pPr>
              <w:numPr>
                <w:ilvl w:val="0"/>
                <w:numId w:val="57"/>
              </w:numPr>
              <w:suppressAutoHyphens w:val="0"/>
              <w:snapToGrid w:val="0"/>
              <w:spacing w:line="240" w:lineRule="auto"/>
              <w:ind w:left="0" w:firstLine="0"/>
              <w:jc w:val="center"/>
              <w:rPr>
                <w:sz w:val="24"/>
                <w:szCs w:val="24"/>
              </w:rPr>
            </w:pPr>
            <w:bookmarkStart w:id="1219" w:name="_Toc439170689"/>
            <w:bookmarkStart w:id="1220" w:name="_Toc439172791"/>
            <w:bookmarkStart w:id="1221" w:name="_Toc439173235"/>
            <w:bookmarkStart w:id="1222" w:name="_Toc439238231"/>
            <w:bookmarkStart w:id="1223" w:name="_Toc439252779"/>
            <w:bookmarkStart w:id="1224" w:name="_Ref440272147"/>
            <w:bookmarkStart w:id="1225" w:name="_Toc440297087"/>
            <w:bookmarkStart w:id="1226" w:name="_Toc440356648"/>
            <w:bookmarkStart w:id="1227" w:name="_Ref444161661"/>
            <w:bookmarkStart w:id="1228"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1C519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1C5193">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219"/>
      <w:bookmarkEnd w:id="1220"/>
      <w:bookmarkEnd w:id="1221"/>
      <w:bookmarkEnd w:id="1222"/>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23"/>
      <w:bookmarkEnd w:id="1224"/>
      <w:bookmarkEnd w:id="1225"/>
      <w:bookmarkEnd w:id="1226"/>
      <w:bookmarkEnd w:id="1227"/>
      <w:bookmarkEnd w:id="1228"/>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9" w:name="_Toc125426243"/>
      <w:bookmarkStart w:id="1230" w:name="_Toc396984070"/>
      <w:bookmarkStart w:id="1231" w:name="_Toc423423673"/>
      <w:bookmarkStart w:id="1232" w:name="_Toc439170691"/>
      <w:bookmarkStart w:id="1233" w:name="_Toc439172793"/>
      <w:bookmarkStart w:id="1234" w:name="_Toc439173237"/>
      <w:bookmarkStart w:id="1235" w:name="_Toc439238233"/>
      <w:bookmarkStart w:id="1236" w:name="_Toc439252780"/>
      <w:bookmarkStart w:id="1237" w:name="_Toc439323754"/>
      <w:bookmarkStart w:id="1238" w:name="_Toc440297088"/>
      <w:bookmarkStart w:id="1239" w:name="_Toc440356649"/>
      <w:bookmarkStart w:id="1240" w:name="_Toc440631785"/>
      <w:bookmarkStart w:id="1241" w:name="_Toc440876569"/>
      <w:bookmarkStart w:id="1242" w:name="_Toc441130641"/>
      <w:bookmarkStart w:id="1243" w:name="_Toc441157144"/>
      <w:bookmarkStart w:id="1244"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D053CF">
                <w:t>О закупках товаров</w:t>
              </w:r>
            </w:hyperlink>
            <w:r w:rsidRPr="00D053CF">
              <w:t>, работ, услуг отдельными видами юридических лиц" и "</w:t>
            </w:r>
            <w:hyperlink r:id="rId46"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5" w:name="_Toc439170690"/>
      <w:bookmarkStart w:id="1246" w:name="_Toc439172792"/>
      <w:bookmarkStart w:id="1247" w:name="_Toc439173236"/>
      <w:bookmarkStart w:id="1248"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5"/>
    <w:bookmarkEnd w:id="1246"/>
    <w:bookmarkEnd w:id="1247"/>
    <w:bookmarkEnd w:id="1248"/>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9" w:name="_Toc462234926"/>
      <w:bookmarkStart w:id="1250" w:name="_Toc472416928"/>
      <w:r w:rsidRPr="00D053CF">
        <w:rPr>
          <w:szCs w:val="24"/>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9"/>
      <w:bookmarkEnd w:id="1250"/>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C5193">
        <w:fldChar w:fldCharType="begin"/>
      </w:r>
      <w:r w:rsidR="001C5193">
        <w:instrText xml:space="preserve"> REF _Ref55336310 \r \h  \* MERGEFORMAT </w:instrText>
      </w:r>
      <w:r w:rsidR="001C5193">
        <w:fldChar w:fldCharType="separate"/>
      </w:r>
      <w:r w:rsidR="00B007DA" w:rsidRPr="00B007DA">
        <w:rPr>
          <w:sz w:val="24"/>
          <w:szCs w:val="24"/>
        </w:rPr>
        <w:t>5.1</w:t>
      </w:r>
      <w:r w:rsidR="001C5193">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C5193">
        <w:fldChar w:fldCharType="begin"/>
      </w:r>
      <w:r w:rsidR="001C5193">
        <w:instrText xml:space="preserve"> REF _Ref444161661 \r \h  \* MERGEFORMAT </w:instrText>
      </w:r>
      <w:r w:rsidR="001C5193">
        <w:fldChar w:fldCharType="separate"/>
      </w:r>
      <w:r w:rsidR="00B007DA" w:rsidRPr="00B007DA">
        <w:rPr>
          <w:sz w:val="24"/>
          <w:szCs w:val="24"/>
        </w:rPr>
        <w:t>5.6.2</w:t>
      </w:r>
      <w:r w:rsidR="001C5193">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51"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52" w:name="_Toc423423680"/>
      <w:bookmarkStart w:id="1253" w:name="_Ref440272035"/>
      <w:bookmarkStart w:id="1254" w:name="_Ref440274733"/>
      <w:bookmarkStart w:id="1255"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51"/>
      <w:bookmarkEnd w:id="1252"/>
      <w:bookmarkEnd w:id="1253"/>
      <w:bookmarkEnd w:id="1254"/>
      <w:bookmarkEnd w:id="1255"/>
    </w:p>
    <w:p w:rsidR="004F4D80" w:rsidRPr="00D053CF" w:rsidRDefault="004F4D80" w:rsidP="004F4D80">
      <w:pPr>
        <w:pStyle w:val="3"/>
        <w:rPr>
          <w:sz w:val="22"/>
        </w:rPr>
      </w:pPr>
      <w:bookmarkStart w:id="1256" w:name="_Toc343690584"/>
      <w:bookmarkStart w:id="1257" w:name="_Toc372294428"/>
      <w:bookmarkStart w:id="1258" w:name="_Toc379288896"/>
      <w:bookmarkStart w:id="1259" w:name="_Toc384734780"/>
      <w:bookmarkStart w:id="1260" w:name="_Toc396984078"/>
      <w:bookmarkStart w:id="1261" w:name="_Toc423423681"/>
      <w:bookmarkStart w:id="1262" w:name="_Toc439170710"/>
      <w:bookmarkStart w:id="1263" w:name="_Toc439172812"/>
      <w:bookmarkStart w:id="1264" w:name="_Toc439173253"/>
      <w:bookmarkStart w:id="1265" w:name="_Toc439238249"/>
      <w:bookmarkStart w:id="1266" w:name="_Toc439252796"/>
      <w:bookmarkStart w:id="1267" w:name="_Toc439323770"/>
      <w:bookmarkStart w:id="1268" w:name="_Toc440297092"/>
      <w:bookmarkStart w:id="1269" w:name="_Toc440356653"/>
      <w:bookmarkStart w:id="1270" w:name="_Toc440631789"/>
      <w:bookmarkStart w:id="1271" w:name="_Toc440876573"/>
      <w:bookmarkStart w:id="1272" w:name="_Toc441130645"/>
      <w:bookmarkStart w:id="1273" w:name="_Toc441157148"/>
      <w:bookmarkStart w:id="1274" w:name="_Toc447292170"/>
      <w:bookmarkStart w:id="1275" w:name="_Toc462234930"/>
      <w:bookmarkStart w:id="1276" w:name="_Toc466966895"/>
      <w:bookmarkStart w:id="1277" w:name="_Toc468806146"/>
      <w:bookmarkStart w:id="1278" w:name="_Toc469480413"/>
      <w:bookmarkStart w:id="1279"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80" w:name="_Toc343690585"/>
      <w:bookmarkStart w:id="1281" w:name="_Toc372294429"/>
      <w:bookmarkStart w:id="1282" w:name="_Toc379288897"/>
      <w:bookmarkStart w:id="1283" w:name="_Toc384734781"/>
      <w:bookmarkStart w:id="1284" w:name="_Toc396984079"/>
      <w:bookmarkStart w:id="1285" w:name="_Toc423423682"/>
      <w:bookmarkStart w:id="1286" w:name="_Toc439170711"/>
      <w:bookmarkStart w:id="1287" w:name="_Toc439172813"/>
      <w:bookmarkStart w:id="1288" w:name="_Toc439173254"/>
      <w:bookmarkStart w:id="1289" w:name="_Toc439238250"/>
      <w:bookmarkStart w:id="1290" w:name="_Toc439252797"/>
      <w:bookmarkStart w:id="1291" w:name="_Toc439323771"/>
      <w:bookmarkStart w:id="1292" w:name="_Toc440297093"/>
      <w:bookmarkStart w:id="1293" w:name="_Toc440356654"/>
      <w:bookmarkStart w:id="1294" w:name="_Toc440631790"/>
      <w:bookmarkStart w:id="1295" w:name="_Toc440876574"/>
      <w:bookmarkStart w:id="1296" w:name="_Toc441130646"/>
      <w:bookmarkStart w:id="1297" w:name="_Toc441157149"/>
      <w:bookmarkStart w:id="1298" w:name="_Toc447292171"/>
      <w:bookmarkStart w:id="1299" w:name="_Toc462234931"/>
      <w:bookmarkStart w:id="1300" w:name="_Toc466966896"/>
      <w:bookmarkStart w:id="1301" w:name="_Toc468806147"/>
      <w:bookmarkStart w:id="1302" w:name="_Toc469480414"/>
      <w:bookmarkStart w:id="1303" w:name="_Toc472416931"/>
      <w:r w:rsidRPr="00D053C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1C5193">
        <w:fldChar w:fldCharType="begin"/>
      </w:r>
      <w:r w:rsidR="001C5193">
        <w:instrText xml:space="preserve"> REF _Ref55336310 \r \h  \* MERGEFORMAT </w:instrText>
      </w:r>
      <w:r w:rsidR="001C5193">
        <w:fldChar w:fldCharType="separate"/>
      </w:r>
      <w:r w:rsidR="00B007DA" w:rsidRPr="00B007DA">
        <w:rPr>
          <w:sz w:val="24"/>
          <w:szCs w:val="24"/>
        </w:rPr>
        <w:t>5.1</w:t>
      </w:r>
      <w:r w:rsidR="001C5193">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4"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5" w:name="_Toc423423683"/>
      <w:bookmarkStart w:id="1306" w:name="_Ref440272051"/>
      <w:bookmarkStart w:id="1307" w:name="_Ref440274744"/>
      <w:bookmarkStart w:id="1308"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4"/>
      <w:bookmarkEnd w:id="1305"/>
      <w:bookmarkEnd w:id="1306"/>
      <w:bookmarkEnd w:id="1307"/>
      <w:bookmarkEnd w:id="1308"/>
    </w:p>
    <w:p w:rsidR="004F4D80" w:rsidRPr="00D053CF" w:rsidRDefault="004F4D80" w:rsidP="004F4D80">
      <w:pPr>
        <w:pStyle w:val="3"/>
        <w:rPr>
          <w:szCs w:val="24"/>
        </w:rPr>
      </w:pPr>
      <w:bookmarkStart w:id="1309" w:name="_Toc343690587"/>
      <w:bookmarkStart w:id="1310" w:name="_Toc372294431"/>
      <w:bookmarkStart w:id="1311" w:name="_Toc379288899"/>
      <w:bookmarkStart w:id="1312" w:name="_Toc384734783"/>
      <w:bookmarkStart w:id="1313" w:name="_Toc396984081"/>
      <w:bookmarkStart w:id="1314" w:name="_Toc423423684"/>
      <w:bookmarkStart w:id="1315" w:name="_Toc439170713"/>
      <w:bookmarkStart w:id="1316" w:name="_Toc439172815"/>
      <w:bookmarkStart w:id="1317" w:name="_Toc439173256"/>
      <w:bookmarkStart w:id="1318" w:name="_Toc439238252"/>
      <w:bookmarkStart w:id="1319" w:name="_Toc439252799"/>
      <w:bookmarkStart w:id="1320" w:name="_Toc439323773"/>
      <w:bookmarkStart w:id="1321" w:name="_Toc440297095"/>
      <w:bookmarkStart w:id="1322" w:name="_Toc440356656"/>
      <w:bookmarkStart w:id="1323" w:name="_Toc440631792"/>
      <w:bookmarkStart w:id="1324" w:name="_Toc440876576"/>
      <w:bookmarkStart w:id="1325" w:name="_Toc441130648"/>
      <w:bookmarkStart w:id="1326" w:name="_Toc441157151"/>
      <w:bookmarkStart w:id="1327" w:name="_Toc447292173"/>
      <w:bookmarkStart w:id="1328" w:name="_Toc462234933"/>
      <w:bookmarkStart w:id="1329" w:name="_Toc466966898"/>
      <w:bookmarkStart w:id="1330" w:name="_Toc468806149"/>
      <w:bookmarkStart w:id="1331" w:name="_Toc469480416"/>
      <w:bookmarkStart w:id="1332" w:name="_Toc472416933"/>
      <w:r w:rsidRPr="00D053CF">
        <w:rPr>
          <w:szCs w:val="24"/>
        </w:rPr>
        <w:t xml:space="preserve">Форма </w:t>
      </w:r>
      <w:bookmarkEnd w:id="1309"/>
      <w:bookmarkEnd w:id="1310"/>
      <w:bookmarkEnd w:id="1311"/>
      <w:bookmarkEnd w:id="1312"/>
      <w:bookmarkEnd w:id="1313"/>
      <w:bookmarkEnd w:id="1314"/>
      <w:bookmarkEnd w:id="1315"/>
      <w:bookmarkEnd w:id="1316"/>
      <w:bookmarkEnd w:id="1317"/>
      <w:bookmarkEnd w:id="1318"/>
      <w:bookmarkEnd w:id="1319"/>
      <w:r w:rsidR="000D70B6" w:rsidRPr="00D053CF">
        <w:rPr>
          <w:szCs w:val="24"/>
        </w:rPr>
        <w:t>Согласия на обработку персональных данных</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3" w:name="_Toc439252801"/>
      <w:bookmarkStart w:id="1334" w:name="_Toc439323774"/>
      <w:bookmarkStart w:id="1335" w:name="_Toc440297096"/>
      <w:bookmarkStart w:id="1336" w:name="_Toc440356657"/>
      <w:bookmarkStart w:id="1337" w:name="_Toc440631793"/>
      <w:bookmarkStart w:id="1338" w:name="_Toc440876577"/>
      <w:bookmarkStart w:id="1339" w:name="_Toc441130649"/>
      <w:bookmarkStart w:id="1340" w:name="_Toc441157152"/>
      <w:bookmarkStart w:id="1341" w:name="_Toc447292174"/>
      <w:bookmarkStart w:id="1342" w:name="_Toc462234934"/>
      <w:bookmarkStart w:id="1343" w:name="_Toc466966899"/>
      <w:bookmarkStart w:id="1344" w:name="_Toc468806150"/>
      <w:bookmarkStart w:id="1345" w:name="_Toc469480417"/>
      <w:bookmarkStart w:id="1346" w:name="_Toc472416934"/>
      <w:r w:rsidRPr="00D053C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7" w:name="_Toc462216791"/>
      <w:bookmarkStart w:id="1348" w:name="_Toc462234935"/>
      <w:bookmarkStart w:id="1349" w:name="_Toc466966900"/>
      <w:bookmarkStart w:id="1350" w:name="_Toc468806151"/>
      <w:bookmarkStart w:id="1351" w:name="_Toc469480418"/>
      <w:bookmarkStart w:id="1352" w:name="_Toc472416935"/>
      <w:r w:rsidRPr="00D053CF">
        <w:rPr>
          <w:szCs w:val="24"/>
        </w:rPr>
        <w:lastRenderedPageBreak/>
        <w:t>Форма Согласия на обработку персональных данных</w:t>
      </w:r>
      <w:bookmarkEnd w:id="1347"/>
      <w:bookmarkEnd w:id="1348"/>
      <w:bookmarkEnd w:id="1349"/>
      <w:bookmarkEnd w:id="1350"/>
      <w:bookmarkEnd w:id="1351"/>
      <w:bookmarkEnd w:id="1352"/>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3" w:name="_Toc461809099"/>
      <w:r w:rsidRPr="00D053CF">
        <w:rPr>
          <w:b/>
          <w:sz w:val="24"/>
          <w:szCs w:val="24"/>
        </w:rPr>
        <w:t>Согласие на обработку персональных данных</w:t>
      </w:r>
      <w:bookmarkEnd w:id="1353"/>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4" w:name="_Toc461809100"/>
      <w:bookmarkStart w:id="1355" w:name="_Toc462216792"/>
      <w:bookmarkStart w:id="1356" w:name="_Toc462234936"/>
      <w:bookmarkStart w:id="1357" w:name="_Toc466966901"/>
      <w:bookmarkStart w:id="1358" w:name="_Toc468806152"/>
      <w:bookmarkStart w:id="1359" w:name="_Toc469480419"/>
      <w:bookmarkStart w:id="1360" w:name="_Toc472416936"/>
      <w:r w:rsidRPr="00D053CF">
        <w:rPr>
          <w:szCs w:val="24"/>
        </w:rPr>
        <w:lastRenderedPageBreak/>
        <w:t>Инструкции по заполнению</w:t>
      </w:r>
      <w:bookmarkEnd w:id="1354"/>
      <w:bookmarkEnd w:id="1355"/>
      <w:bookmarkEnd w:id="1356"/>
      <w:bookmarkEnd w:id="1357"/>
      <w:bookmarkEnd w:id="1358"/>
      <w:bookmarkEnd w:id="1359"/>
      <w:bookmarkEnd w:id="1360"/>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61" w:name="_Ref440272274"/>
      <w:bookmarkStart w:id="1362" w:name="_Ref440274756"/>
      <w:bookmarkStart w:id="1363"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61"/>
      <w:bookmarkEnd w:id="1362"/>
      <w:bookmarkEnd w:id="1363"/>
    </w:p>
    <w:p w:rsidR="007857E5" w:rsidRPr="00D053CF" w:rsidRDefault="007857E5" w:rsidP="007857E5">
      <w:pPr>
        <w:pStyle w:val="3"/>
        <w:rPr>
          <w:szCs w:val="24"/>
        </w:rPr>
      </w:pPr>
      <w:bookmarkStart w:id="1364" w:name="_Toc439170718"/>
      <w:bookmarkStart w:id="1365" w:name="_Toc439172820"/>
      <w:bookmarkStart w:id="1366" w:name="_Toc439173262"/>
      <w:bookmarkStart w:id="1367" w:name="_Toc439238258"/>
      <w:bookmarkStart w:id="1368" w:name="_Toc439252806"/>
      <w:bookmarkStart w:id="1369" w:name="_Toc439323779"/>
      <w:bookmarkStart w:id="1370" w:name="_Toc440297101"/>
      <w:bookmarkStart w:id="1371" w:name="_Toc440356662"/>
      <w:bookmarkStart w:id="1372" w:name="_Toc440631798"/>
      <w:bookmarkStart w:id="1373" w:name="_Toc440876582"/>
      <w:bookmarkStart w:id="1374" w:name="_Toc441130654"/>
      <w:bookmarkStart w:id="1375" w:name="_Toc441157154"/>
      <w:bookmarkStart w:id="1376" w:name="_Toc447292176"/>
      <w:bookmarkStart w:id="1377" w:name="_Toc462234938"/>
      <w:bookmarkStart w:id="1378" w:name="_Toc466966903"/>
      <w:bookmarkStart w:id="1379" w:name="_Toc468806154"/>
      <w:bookmarkStart w:id="1380" w:name="_Toc469480421"/>
      <w:bookmarkStart w:id="1381" w:name="_Toc472416938"/>
      <w:r w:rsidRPr="00D053CF">
        <w:rPr>
          <w:szCs w:val="24"/>
        </w:rPr>
        <w:t xml:space="preserve">Форма </w:t>
      </w:r>
      <w:bookmarkEnd w:id="1364"/>
      <w:r w:rsidR="00E47073" w:rsidRPr="00D053CF">
        <w:rPr>
          <w:szCs w:val="24"/>
        </w:rPr>
        <w:t>согласия Участника налоговым органам на разглашение сведений, составляющих налоговую тайну</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82" w:name="_Toc300142269"/>
      <w:bookmarkStart w:id="1383" w:name="_Toc309735391"/>
      <w:bookmarkStart w:id="1384"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82"/>
      <w:r w:rsidRPr="00D053CF">
        <w:rPr>
          <w:b/>
          <w:bCs w:val="0"/>
          <w:snapToGrid w:val="0"/>
          <w:sz w:val="24"/>
          <w:szCs w:val="24"/>
        </w:rPr>
        <w:t xml:space="preserve"> </w:t>
      </w:r>
      <w:bookmarkEnd w:id="1383"/>
      <w:bookmarkEnd w:id="1384"/>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5" w:name="_Toc439170719"/>
      <w:bookmarkStart w:id="1386" w:name="_Toc439172821"/>
      <w:bookmarkStart w:id="1387" w:name="_Toc439173263"/>
      <w:bookmarkStart w:id="1388" w:name="_Toc439238259"/>
      <w:bookmarkStart w:id="1389" w:name="_Toc439252807"/>
      <w:bookmarkStart w:id="1390" w:name="_Toc439323780"/>
      <w:bookmarkStart w:id="1391" w:name="_Toc440297102"/>
      <w:bookmarkStart w:id="1392" w:name="_Toc440356663"/>
      <w:bookmarkStart w:id="1393" w:name="_Toc440631799"/>
      <w:bookmarkStart w:id="1394" w:name="_Toc440876583"/>
      <w:bookmarkStart w:id="1395" w:name="_Toc441130655"/>
      <w:bookmarkStart w:id="1396" w:name="_Toc441157155"/>
      <w:bookmarkStart w:id="1397" w:name="_Toc447292177"/>
      <w:bookmarkStart w:id="1398" w:name="_Toc462234939"/>
      <w:bookmarkStart w:id="1399" w:name="_Toc466966904"/>
      <w:bookmarkStart w:id="1400" w:name="_Toc468806155"/>
      <w:bookmarkStart w:id="1401" w:name="_Toc469480422"/>
      <w:bookmarkStart w:id="1402" w:name="_Toc472416939"/>
      <w:r w:rsidRPr="00D053CF">
        <w:rPr>
          <w:szCs w:val="24"/>
        </w:rPr>
        <w:lastRenderedPageBreak/>
        <w:t>Инструкции по заполнению</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C5193">
        <w:fldChar w:fldCharType="begin"/>
      </w:r>
      <w:r w:rsidR="001C5193">
        <w:instrText xml:space="preserve"> REF _Ref55336310 \r \h  \* MERGEFORMAT </w:instrText>
      </w:r>
      <w:r w:rsidR="001C5193">
        <w:fldChar w:fldCharType="separate"/>
      </w:r>
      <w:r w:rsidR="00B007DA" w:rsidRPr="00B007DA">
        <w:rPr>
          <w:sz w:val="24"/>
          <w:szCs w:val="24"/>
        </w:rPr>
        <w:t>5.1</w:t>
      </w:r>
      <w:r w:rsidR="001C5193">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3" w:name="_Ref93268095"/>
      <w:bookmarkStart w:id="1404" w:name="_Ref93268099"/>
      <w:bookmarkStart w:id="1405" w:name="_Toc98253958"/>
      <w:bookmarkStart w:id="1406" w:name="_Toc165173884"/>
      <w:bookmarkStart w:id="1407" w:name="_Toc423423678"/>
      <w:bookmarkStart w:id="1408" w:name="_Ref440272510"/>
      <w:bookmarkStart w:id="1409" w:name="_Ref440274961"/>
      <w:bookmarkStart w:id="1410"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3"/>
      <w:bookmarkEnd w:id="1404"/>
      <w:bookmarkEnd w:id="1405"/>
      <w:bookmarkEnd w:id="1406"/>
      <w:bookmarkEnd w:id="1407"/>
      <w:bookmarkEnd w:id="1408"/>
      <w:bookmarkEnd w:id="1409"/>
      <w:bookmarkEnd w:id="1410"/>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11" w:name="_Toc90385125"/>
      <w:bookmarkStart w:id="1412" w:name="_Toc439170705"/>
      <w:bookmarkStart w:id="1413" w:name="_Toc439172807"/>
      <w:bookmarkStart w:id="1414" w:name="_Toc439173268"/>
      <w:bookmarkStart w:id="1415" w:name="_Toc439238264"/>
      <w:bookmarkStart w:id="1416" w:name="_Toc439252812"/>
      <w:bookmarkStart w:id="1417" w:name="_Toc439323785"/>
      <w:bookmarkStart w:id="1418" w:name="_Toc440297104"/>
      <w:bookmarkStart w:id="1419" w:name="_Toc440356665"/>
      <w:bookmarkStart w:id="1420" w:name="_Toc440631801"/>
      <w:bookmarkStart w:id="1421" w:name="_Toc440876585"/>
      <w:bookmarkStart w:id="1422" w:name="_Toc441130657"/>
      <w:bookmarkStart w:id="1423" w:name="_Toc441157157"/>
      <w:bookmarkStart w:id="1424" w:name="_Toc447292179"/>
      <w:bookmarkStart w:id="1425" w:name="_Toc462234941"/>
      <w:bookmarkStart w:id="1426" w:name="_Toc466966906"/>
      <w:bookmarkStart w:id="1427" w:name="_Toc468806157"/>
      <w:bookmarkStart w:id="1428" w:name="_Toc469480424"/>
      <w:bookmarkStart w:id="1429" w:name="_Toc472416941"/>
      <w:r w:rsidRPr="00D053CF">
        <w:rPr>
          <w:szCs w:val="24"/>
        </w:rPr>
        <w:t>Форма плана распределения объемов выполнения поставок внутри коллективного Участника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92035D">
            <w:pPr>
              <w:pStyle w:val="aff1"/>
              <w:numPr>
                <w:ilvl w:val="0"/>
                <w:numId w:val="52"/>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92035D">
            <w:pPr>
              <w:pStyle w:val="aff1"/>
              <w:numPr>
                <w:ilvl w:val="0"/>
                <w:numId w:val="52"/>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92035D">
            <w:pPr>
              <w:pStyle w:val="aff1"/>
              <w:numPr>
                <w:ilvl w:val="0"/>
                <w:numId w:val="52"/>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30" w:name="_Toc90385126"/>
      <w:bookmarkStart w:id="1431" w:name="_Toc98253959"/>
      <w:bookmarkStart w:id="1432" w:name="_Toc157248211"/>
      <w:bookmarkStart w:id="1433" w:name="_Toc157496580"/>
      <w:bookmarkStart w:id="1434" w:name="_Toc158206119"/>
      <w:bookmarkStart w:id="1435" w:name="_Toc164057804"/>
      <w:bookmarkStart w:id="1436" w:name="_Toc164137154"/>
      <w:bookmarkStart w:id="1437" w:name="_Toc164161314"/>
      <w:bookmarkStart w:id="1438" w:name="_Toc165173885"/>
      <w:r w:rsidRPr="00D053CF">
        <w:rPr>
          <w:b/>
          <w:szCs w:val="24"/>
        </w:rPr>
        <w:br w:type="page"/>
      </w:r>
    </w:p>
    <w:p w:rsidR="00635719" w:rsidRPr="00D053CF" w:rsidRDefault="00635719" w:rsidP="00635719">
      <w:pPr>
        <w:pStyle w:val="3"/>
        <w:rPr>
          <w:szCs w:val="24"/>
        </w:rPr>
      </w:pPr>
      <w:bookmarkStart w:id="1439" w:name="_Toc439170706"/>
      <w:bookmarkStart w:id="1440" w:name="_Toc439172808"/>
      <w:bookmarkStart w:id="1441" w:name="_Toc439173269"/>
      <w:bookmarkStart w:id="1442" w:name="_Toc439238265"/>
      <w:bookmarkStart w:id="1443" w:name="_Toc439252813"/>
      <w:bookmarkStart w:id="1444" w:name="_Toc439323786"/>
      <w:bookmarkStart w:id="1445" w:name="_Toc440297105"/>
      <w:bookmarkStart w:id="1446" w:name="_Toc440356666"/>
      <w:bookmarkStart w:id="1447" w:name="_Toc440631802"/>
      <w:bookmarkStart w:id="1448" w:name="_Toc440876586"/>
      <w:bookmarkStart w:id="1449" w:name="_Toc441130658"/>
      <w:bookmarkStart w:id="1450" w:name="_Toc441157158"/>
      <w:bookmarkStart w:id="1451" w:name="_Toc447292180"/>
      <w:bookmarkStart w:id="1452" w:name="_Toc462234942"/>
      <w:bookmarkStart w:id="1453" w:name="_Toc466966907"/>
      <w:bookmarkStart w:id="1454" w:name="_Toc468806158"/>
      <w:bookmarkStart w:id="1455" w:name="_Toc469480425"/>
      <w:bookmarkStart w:id="1456" w:name="_Toc472416942"/>
      <w:r w:rsidRPr="00D053CF">
        <w:rPr>
          <w:szCs w:val="24"/>
        </w:rPr>
        <w:lastRenderedPageBreak/>
        <w:t>Инструкции по заполнению</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1C5193">
        <w:fldChar w:fldCharType="begin"/>
      </w:r>
      <w:r w:rsidR="001C5193">
        <w:instrText xml:space="preserve"> REF _Ref191386461 \r \h  \* MERGEFORMAT </w:instrText>
      </w:r>
      <w:r w:rsidR="001C5193">
        <w:fldChar w:fldCharType="separate"/>
      </w:r>
      <w:r w:rsidR="00B007DA" w:rsidRPr="00B007DA">
        <w:rPr>
          <w:sz w:val="24"/>
          <w:szCs w:val="24"/>
        </w:rPr>
        <w:t>3.3.10</w:t>
      </w:r>
      <w:r w:rsidR="001C5193">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C5193">
        <w:fldChar w:fldCharType="begin"/>
      </w:r>
      <w:r w:rsidR="001C5193">
        <w:instrText xml:space="preserve"> REF _Ref55336310 \r \h  \* MERGEFORMAT </w:instrText>
      </w:r>
      <w:r w:rsidR="001C5193">
        <w:fldChar w:fldCharType="separate"/>
      </w:r>
      <w:r w:rsidR="00B007DA" w:rsidRPr="00B007DA">
        <w:rPr>
          <w:sz w:val="24"/>
          <w:szCs w:val="24"/>
        </w:rPr>
        <w:t>5.1</w:t>
      </w:r>
      <w:r w:rsidR="001C5193">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1C5193">
        <w:fldChar w:fldCharType="begin"/>
      </w:r>
      <w:r w:rsidR="001C5193">
        <w:instrText xml:space="preserve"> REF _Ref440274337 \r \h  \* MERGEFORMAT </w:instrText>
      </w:r>
      <w:r w:rsidR="001C5193">
        <w:fldChar w:fldCharType="separate"/>
      </w:r>
      <w:r w:rsidR="00B007DA" w:rsidRPr="00B007DA">
        <w:rPr>
          <w:sz w:val="24"/>
          <w:szCs w:val="24"/>
        </w:rPr>
        <w:t>5.2</w:t>
      </w:r>
      <w:r w:rsidR="001C5193">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1C5193">
        <w:fldChar w:fldCharType="begin"/>
      </w:r>
      <w:r w:rsidR="001C5193">
        <w:instrText xml:space="preserve"> REF _Ref440274366 \r \h  \* MERGEFORMAT </w:instrText>
      </w:r>
      <w:r w:rsidR="001C5193">
        <w:fldChar w:fldCharType="separate"/>
      </w:r>
      <w:r w:rsidR="00B007DA" w:rsidRPr="00B007DA">
        <w:rPr>
          <w:sz w:val="24"/>
          <w:szCs w:val="24"/>
        </w:rPr>
        <w:t>5.4</w:t>
      </w:r>
      <w:r w:rsidR="001C5193">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671" w:rsidRDefault="007A2671">
      <w:pPr>
        <w:spacing w:line="240" w:lineRule="auto"/>
      </w:pPr>
      <w:r>
        <w:separator/>
      </w:r>
    </w:p>
  </w:endnote>
  <w:endnote w:type="continuationSeparator" w:id="0">
    <w:p w:rsidR="007A2671" w:rsidRDefault="007A2671">
      <w:pPr>
        <w:spacing w:line="240" w:lineRule="auto"/>
      </w:pPr>
      <w:r>
        <w:continuationSeparator/>
      </w:r>
    </w:p>
  </w:endnote>
  <w:endnote w:id="1">
    <w:p w:rsidR="002D080F" w:rsidRDefault="002D080F"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D080F" w:rsidRDefault="002D080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Pr="00FA0376" w:rsidRDefault="002D080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003A0">
      <w:rPr>
        <w:noProof/>
        <w:sz w:val="16"/>
        <w:szCs w:val="16"/>
        <w:lang w:eastAsia="ru-RU"/>
      </w:rPr>
      <w:t>3</w:t>
    </w:r>
    <w:r w:rsidRPr="00FA0376">
      <w:rPr>
        <w:sz w:val="16"/>
        <w:szCs w:val="16"/>
        <w:lang w:eastAsia="ru-RU"/>
      </w:rPr>
      <w:fldChar w:fldCharType="end"/>
    </w:r>
  </w:p>
  <w:p w:rsidR="002D080F" w:rsidRPr="00EE0539" w:rsidRDefault="002D080F" w:rsidP="00832D0A">
    <w:pPr>
      <w:pStyle w:val="aff2"/>
      <w:jc w:val="center"/>
      <w:rPr>
        <w:sz w:val="18"/>
        <w:szCs w:val="18"/>
      </w:rPr>
    </w:pPr>
    <w:r w:rsidRPr="00103297">
      <w:rPr>
        <w:sz w:val="18"/>
        <w:szCs w:val="18"/>
      </w:rPr>
      <w:t>Запрос предложений на право заключения Договоров на поставку вводов 35-110кВ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671" w:rsidRDefault="007A2671">
      <w:pPr>
        <w:spacing w:line="240" w:lineRule="auto"/>
      </w:pPr>
      <w:r>
        <w:separator/>
      </w:r>
    </w:p>
  </w:footnote>
  <w:footnote w:type="continuationSeparator" w:id="0">
    <w:p w:rsidR="007A2671" w:rsidRDefault="007A2671">
      <w:pPr>
        <w:spacing w:line="240" w:lineRule="auto"/>
      </w:pPr>
      <w:r>
        <w:continuationSeparator/>
      </w:r>
    </w:p>
  </w:footnote>
  <w:footnote w:id="1">
    <w:p w:rsidR="002D080F" w:rsidRPr="00B36685" w:rsidRDefault="002D080F"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D080F" w:rsidRDefault="002D080F"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D080F" w:rsidRDefault="002D080F" w:rsidP="001B4F5D">
      <w:pPr>
        <w:pStyle w:val="1ff5"/>
        <w:rPr>
          <w:rFonts w:ascii="Times New Roman" w:eastAsia="Times New Roman" w:hAnsi="Times New Roman" w:cs="Times New Roman"/>
          <w:lang w:eastAsia="ru-RU"/>
        </w:rPr>
      </w:pPr>
    </w:p>
  </w:footnote>
  <w:footnote w:id="3">
    <w:p w:rsidR="002D080F" w:rsidRDefault="002D080F"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Pr="00930031" w:rsidRDefault="002D080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80F" w:rsidRDefault="002D08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5">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5">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6"/>
  </w:num>
  <w:num w:numId="23">
    <w:abstractNumId w:val="94"/>
  </w:num>
  <w:num w:numId="24">
    <w:abstractNumId w:val="117"/>
  </w:num>
  <w:num w:numId="25">
    <w:abstractNumId w:val="107"/>
  </w:num>
  <w:num w:numId="26">
    <w:abstractNumId w:val="101"/>
  </w:num>
  <w:num w:numId="27">
    <w:abstractNumId w:val="76"/>
  </w:num>
  <w:num w:numId="28">
    <w:abstractNumId w:val="93"/>
  </w:num>
  <w:num w:numId="29">
    <w:abstractNumId w:val="118"/>
  </w:num>
  <w:num w:numId="30">
    <w:abstractNumId w:val="89"/>
  </w:num>
  <w:num w:numId="31">
    <w:abstractNumId w:val="90"/>
  </w:num>
  <w:num w:numId="32">
    <w:abstractNumId w:val="106"/>
  </w:num>
  <w:num w:numId="33">
    <w:abstractNumId w:val="121"/>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0"/>
  </w:num>
  <w:num w:numId="44">
    <w:abstractNumId w:val="95"/>
  </w:num>
  <w:num w:numId="45">
    <w:abstractNumId w:val="0"/>
  </w:num>
  <w:num w:numId="46">
    <w:abstractNumId w:val="112"/>
  </w:num>
  <w:num w:numId="47">
    <w:abstractNumId w:val="115"/>
  </w:num>
  <w:num w:numId="48">
    <w:abstractNumId w:val="108"/>
  </w:num>
  <w:num w:numId="49">
    <w:abstractNumId w:val="126"/>
  </w:num>
  <w:num w:numId="50">
    <w:abstractNumId w:val="97"/>
  </w:num>
  <w:num w:numId="51">
    <w:abstractNumId w:val="105"/>
  </w:num>
  <w:num w:numId="52">
    <w:abstractNumId w:val="71"/>
  </w:num>
  <w:num w:numId="53">
    <w:abstractNumId w:val="72"/>
  </w:num>
  <w:num w:numId="54">
    <w:abstractNumId w:val="122"/>
  </w:num>
  <w:num w:numId="5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4"/>
  </w:num>
  <w:num w:numId="57">
    <w:abstractNumId w:val="119"/>
    <w:lvlOverride w:ilvl="0">
      <w:startOverride w:val="1"/>
    </w:lvlOverride>
  </w:num>
  <w:num w:numId="58">
    <w:abstractNumId w:val="124"/>
  </w:num>
  <w:num w:numId="59">
    <w:abstractNumId w:val="82"/>
  </w:num>
  <w:num w:numId="60">
    <w:abstractNumId w:val="102"/>
  </w:num>
  <w:num w:numId="61">
    <w:abstractNumId w:val="92"/>
  </w:num>
  <w:num w:numId="62">
    <w:abstractNumId w:val="104"/>
  </w:num>
  <w:num w:numId="63">
    <w:abstractNumId w:val="1"/>
    <w:lvlOverride w:ilvl="0">
      <w:startOverride w:val="6"/>
    </w:lvlOverride>
    <w:lvlOverride w:ilvl="1">
      <w:startOverride w:val="4"/>
    </w:lvlOverride>
    <w:lvlOverride w:ilvl="2">
      <w:startOverride w:val="3"/>
    </w:lvlOverride>
    <w:lvlOverride w:ilvl="3">
      <w:startOverride w:val="1"/>
    </w:lvlOverride>
  </w:num>
  <w:num w:numId="64">
    <w:abstractNumId w:val="113"/>
  </w:num>
  <w:num w:numId="65">
    <w:abstractNumId w:val="123"/>
  </w:num>
  <w:num w:numId="66">
    <w:abstractNumId w:val="85"/>
  </w:num>
  <w:num w:numId="67">
    <w:abstractNumId w:val="87"/>
  </w:num>
  <w:num w:numId="68">
    <w:abstractNumId w:val="73"/>
  </w:num>
  <w:num w:numId="69">
    <w:abstractNumId w:val="86"/>
    <w:lvlOverride w:ilvl="0">
      <w:startOverride w:val="1"/>
    </w:lvlOverride>
    <w:lvlOverride w:ilvl="1"/>
    <w:lvlOverride w:ilvl="2"/>
    <w:lvlOverride w:ilvl="3"/>
    <w:lvlOverride w:ilvl="4"/>
    <w:lvlOverride w:ilvl="5"/>
    <w:lvlOverride w:ilvl="6"/>
    <w:lvlOverride w:ilvl="7"/>
    <w:lvlOverride w:ilvl="8"/>
  </w:num>
  <w:num w:numId="7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9"/>
  </w:num>
  <w:num w:numId="72">
    <w:abstractNumId w:val="103"/>
  </w:num>
  <w:num w:numId="73">
    <w:abstractNumId w:val="75"/>
  </w:num>
  <w:num w:numId="74">
    <w:abstractNumId w:val="127"/>
  </w:num>
  <w:num w:numId="75">
    <w:abstractNumId w:val="12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6D25"/>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3297"/>
    <w:rsid w:val="00104B1E"/>
    <w:rsid w:val="00107165"/>
    <w:rsid w:val="00111C79"/>
    <w:rsid w:val="001124F8"/>
    <w:rsid w:val="0011547D"/>
    <w:rsid w:val="00123C70"/>
    <w:rsid w:val="0012590A"/>
    <w:rsid w:val="00131C52"/>
    <w:rsid w:val="001324A1"/>
    <w:rsid w:val="0013328C"/>
    <w:rsid w:val="00134962"/>
    <w:rsid w:val="001429CF"/>
    <w:rsid w:val="001519E9"/>
    <w:rsid w:val="001552D7"/>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193"/>
    <w:rsid w:val="001C53D9"/>
    <w:rsid w:val="001C646B"/>
    <w:rsid w:val="001C7FA5"/>
    <w:rsid w:val="001D231F"/>
    <w:rsid w:val="001E0693"/>
    <w:rsid w:val="001E0D00"/>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080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0737"/>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16B1"/>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9703F"/>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22E6"/>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6D88"/>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A4301"/>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03A0"/>
    <w:rsid w:val="007011E2"/>
    <w:rsid w:val="00702B2C"/>
    <w:rsid w:val="007044CB"/>
    <w:rsid w:val="007049DA"/>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87E86"/>
    <w:rsid w:val="00790920"/>
    <w:rsid w:val="007A0938"/>
    <w:rsid w:val="007A2671"/>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CD2"/>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A7D65"/>
    <w:rsid w:val="008B09A4"/>
    <w:rsid w:val="008B0CEB"/>
    <w:rsid w:val="008B15FF"/>
    <w:rsid w:val="008B3329"/>
    <w:rsid w:val="008B3DF0"/>
    <w:rsid w:val="008B5A00"/>
    <w:rsid w:val="008B5C43"/>
    <w:rsid w:val="008B61E7"/>
    <w:rsid w:val="008B6DF4"/>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35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41D3"/>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4F85"/>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542F"/>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10BB"/>
    <w:rsid w:val="00E420A2"/>
    <w:rsid w:val="00E44300"/>
    <w:rsid w:val="00E44981"/>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CEE"/>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7E0"/>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5646"/>
    <w:rsid w:val="00F974F9"/>
    <w:rsid w:val="00FA0376"/>
    <w:rsid w:val="00FA2656"/>
    <w:rsid w:val="00FB00C0"/>
    <w:rsid w:val="00FB042D"/>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 w:val="00FF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3"/>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shkov.ap@mrsk-1.ru&#1074;" TargetMode="External"/><Relationship Id="rId26" Type="http://schemas.openxmlformats.org/officeDocument/2006/relationships/footer" Target="footer5.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0792D45E-EDB9-44F3-911A-D8AA41297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70</Pages>
  <Words>22827</Words>
  <Characters>130114</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152636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171</cp:revision>
  <cp:lastPrinted>2015-12-29T14:27:00Z</cp:lastPrinted>
  <dcterms:created xsi:type="dcterms:W3CDTF">2016-01-12T09:22:00Z</dcterms:created>
  <dcterms:modified xsi:type="dcterms:W3CDTF">2017-07-26T08:31:00Z</dcterms:modified>
</cp:coreProperties>
</file>