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1A7" w:rsidRPr="00E23D27" w:rsidRDefault="00802076" w:rsidP="008A71A7">
      <w:pPr>
        <w:pStyle w:val="affffffe"/>
        <w:suppressAutoHyphens/>
        <w:jc w:val="center"/>
        <w:rPr>
          <w:noProof/>
          <w:sz w:val="16"/>
          <w:szCs w:val="16"/>
          <w:lang w:eastAsia="ru-RU"/>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8" type="#_x0000_t202" style="position:absolute;left:0;text-align:left;margin-left:316.15pt;margin-top:0;width:169.85pt;height:81.3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" filled="f" stroked="f">
            <v:textbox style="mso-next-textbox:#Надпись 2">
              <w:txbxContent>
                <w:p w:rsidR="008A71A7" w:rsidRPr="00041308" w:rsidRDefault="008A71A7" w:rsidP="008A71A7">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8A71A7" w:rsidRPr="00010061" w:rsidRDefault="008A71A7" w:rsidP="008A71A7">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8A71A7" w:rsidRPr="00010061" w:rsidRDefault="008A71A7" w:rsidP="008A71A7">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p>
                <w:p w:rsidR="008A71A7" w:rsidRPr="00E23D27" w:rsidRDefault="008A71A7" w:rsidP="008A71A7">
                  <w:pPr>
                    <w:ind w:right="-21" w:firstLine="0"/>
                    <w:jc w:val="left"/>
                    <w:rPr>
                      <w:rFonts w:ascii="Helios" w:hAnsi="Helios"/>
                      <w:sz w:val="12"/>
                      <w:szCs w:val="12"/>
                      <w:lang w:val="en-US"/>
                    </w:rPr>
                  </w:pPr>
                  <w:proofErr w:type="gramStart"/>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proofErr w:type="gramEnd"/>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txbxContent>
            </v:textbox>
            <w10:wrap type="square" anchorx="margin"/>
          </v:shape>
        </w:pict>
      </w:r>
      <w:r w:rsidR="008A71A7" w:rsidRPr="00E23D27">
        <w:rPr>
          <w:noProof/>
          <w:sz w:val="16"/>
          <w:szCs w:val="16"/>
          <w:lang w:eastAsia="ru-RU"/>
        </w:rPr>
        <w:drawing>
          <wp:inline distT="0" distB="0" distL="0" distR="0" wp14:anchorId="7DA9C1C4" wp14:editId="747B8492">
            <wp:extent cx="1628775" cy="4762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8775" cy="476250"/>
                    </a:xfrm>
                    <a:prstGeom prst="rect">
                      <a:avLst/>
                    </a:prstGeom>
                    <a:noFill/>
                    <a:ln>
                      <a:noFill/>
                    </a:ln>
                  </pic:spPr>
                </pic:pic>
              </a:graphicData>
            </a:graphic>
          </wp:inline>
        </w:drawing>
      </w:r>
      <w:r w:rsidR="008A71A7" w:rsidRPr="00E23D27">
        <w:rPr>
          <w:noProof/>
          <w:sz w:val="16"/>
          <w:szCs w:val="16"/>
          <w:lang w:eastAsia="ru-RU"/>
        </w:rPr>
        <w:t xml:space="preserve">            </w:t>
      </w:r>
      <w:r w:rsidR="008A71A7" w:rsidRPr="00E23D27">
        <w:rPr>
          <w:noProof/>
          <w:sz w:val="16"/>
          <w:szCs w:val="16"/>
          <w:lang w:eastAsia="ru-RU"/>
        </w:rPr>
        <w:drawing>
          <wp:inline distT="0" distB="0" distL="0" distR="0" wp14:anchorId="4199C55B" wp14:editId="433518B0">
            <wp:extent cx="1743075" cy="571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43075" cy="571500"/>
                    </a:xfrm>
                    <a:prstGeom prst="rect">
                      <a:avLst/>
                    </a:prstGeom>
                    <a:noFill/>
                    <a:ln>
                      <a:noFill/>
                    </a:ln>
                  </pic:spPr>
                </pic:pic>
              </a:graphicData>
            </a:graphic>
          </wp:inline>
        </w:drawing>
      </w:r>
    </w:p>
    <w:p w:rsidR="007556FF" w:rsidRPr="006B021D" w:rsidRDefault="007556FF" w:rsidP="007556FF">
      <w:pPr>
        <w:pStyle w:val="affffffe"/>
        <w:suppressAutoHyphens/>
        <w:jc w:val="center"/>
        <w:rPr>
          <w:rFonts w:ascii="Helios-Regular" w:hAnsi="Helios-Regular" w:cs="Helios-Regular"/>
          <w:spacing w:val="4"/>
          <w:sz w:val="14"/>
          <w:szCs w:val="14"/>
        </w:rPr>
      </w:pPr>
    </w:p>
    <w:p w:rsidR="00BF0828" w:rsidRPr="008A71A7" w:rsidRDefault="00BF0828" w:rsidP="008A71A7">
      <w:pPr>
        <w:ind w:firstLine="0"/>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7556FF" w:rsidRDefault="008A71A7" w:rsidP="007556FF">
      <w:pPr>
        <w:spacing w:line="240" w:lineRule="auto"/>
        <w:jc w:val="right"/>
        <w:rPr>
          <w:sz w:val="24"/>
          <w:szCs w:val="24"/>
        </w:rPr>
      </w:pPr>
      <w:r>
        <w:rPr>
          <w:sz w:val="24"/>
          <w:szCs w:val="24"/>
        </w:rPr>
        <w:t>начальник Управления логистики</w:t>
      </w:r>
      <w:r w:rsidR="007556FF" w:rsidRPr="003C7995">
        <w:rPr>
          <w:sz w:val="24"/>
          <w:szCs w:val="24"/>
        </w:rPr>
        <w:t xml:space="preserve"> </w:t>
      </w:r>
    </w:p>
    <w:p w:rsidR="007556FF" w:rsidRPr="00C12FA4" w:rsidRDefault="008A71A7" w:rsidP="007556FF">
      <w:pPr>
        <w:spacing w:line="240" w:lineRule="auto"/>
        <w:jc w:val="right"/>
        <w:rPr>
          <w:sz w:val="24"/>
          <w:szCs w:val="24"/>
        </w:rPr>
      </w:pPr>
      <w:r>
        <w:rPr>
          <w:sz w:val="24"/>
          <w:szCs w:val="24"/>
        </w:rPr>
        <w:t>и материально-технического обеспечения</w:t>
      </w:r>
      <w:r w:rsidR="007556FF" w:rsidRPr="00C12FA4">
        <w:rPr>
          <w:sz w:val="24"/>
          <w:szCs w:val="24"/>
        </w:rPr>
        <w:t xml:space="preserve"> </w:t>
      </w:r>
    </w:p>
    <w:p w:rsidR="007556FF" w:rsidRPr="00C12FA4" w:rsidRDefault="008A71A7" w:rsidP="007556FF">
      <w:pPr>
        <w:spacing w:line="240" w:lineRule="auto"/>
        <w:jc w:val="right"/>
        <w:rPr>
          <w:sz w:val="24"/>
          <w:szCs w:val="24"/>
        </w:rPr>
      </w:pPr>
      <w:r>
        <w:rPr>
          <w:sz w:val="24"/>
          <w:szCs w:val="24"/>
        </w:rPr>
        <w:t xml:space="preserve">филиала </w:t>
      </w:r>
      <w:r w:rsidR="007556FF" w:rsidRPr="00C12FA4">
        <w:rPr>
          <w:sz w:val="24"/>
          <w:szCs w:val="24"/>
        </w:rPr>
        <w:t>ПАО «МРСК Центра»</w:t>
      </w:r>
      <w:r>
        <w:rPr>
          <w:sz w:val="24"/>
          <w:szCs w:val="24"/>
        </w:rPr>
        <w:t xml:space="preserve"> - «Костромаэнерго»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8A71A7">
        <w:rPr>
          <w:sz w:val="24"/>
          <w:szCs w:val="24"/>
        </w:rPr>
        <w:t>А.Н</w:t>
      </w:r>
      <w:r w:rsidRPr="00C12FA4">
        <w:rPr>
          <w:sz w:val="24"/>
          <w:szCs w:val="24"/>
        </w:rPr>
        <w:t xml:space="preserve">. </w:t>
      </w:r>
      <w:r w:rsidR="008A71A7">
        <w:rPr>
          <w:sz w:val="24"/>
          <w:szCs w:val="24"/>
        </w:rPr>
        <w:t>Алешков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8A71A7" w:rsidRPr="008A71A7" w:rsidRDefault="00717F60" w:rsidP="007556FF">
      <w:pPr>
        <w:spacing w:line="264" w:lineRule="auto"/>
        <w:ind w:firstLine="0"/>
        <w:jc w:val="center"/>
        <w:rPr>
          <w:b/>
          <w:sz w:val="24"/>
          <w:szCs w:val="24"/>
        </w:rPr>
      </w:pPr>
      <w:r w:rsidRPr="008A71A7">
        <w:rPr>
          <w:b/>
          <w:sz w:val="24"/>
          <w:szCs w:val="24"/>
        </w:rPr>
        <w:t xml:space="preserve">на право заключения </w:t>
      </w:r>
      <w:r w:rsidR="007556FF" w:rsidRPr="008A71A7">
        <w:rPr>
          <w:b/>
          <w:sz w:val="24"/>
          <w:szCs w:val="24"/>
        </w:rPr>
        <w:t>Договор</w:t>
      </w:r>
      <w:r w:rsidR="008A71A7" w:rsidRPr="008A71A7">
        <w:rPr>
          <w:b/>
          <w:sz w:val="24"/>
          <w:szCs w:val="24"/>
        </w:rPr>
        <w:t>а</w:t>
      </w:r>
      <w:r w:rsidR="007556FF" w:rsidRPr="008A71A7">
        <w:rPr>
          <w:b/>
          <w:sz w:val="24"/>
          <w:szCs w:val="24"/>
        </w:rPr>
        <w:t xml:space="preserve"> </w:t>
      </w:r>
      <w:proofErr w:type="gramStart"/>
      <w:r w:rsidR="007556FF" w:rsidRPr="008A71A7">
        <w:rPr>
          <w:b/>
          <w:sz w:val="24"/>
          <w:szCs w:val="24"/>
        </w:rPr>
        <w:t>на</w:t>
      </w:r>
      <w:proofErr w:type="gramEnd"/>
      <w:r w:rsidR="007556FF" w:rsidRPr="008A71A7">
        <w:rPr>
          <w:b/>
          <w:sz w:val="24"/>
          <w:szCs w:val="24"/>
        </w:rPr>
        <w:t xml:space="preserve"> </w:t>
      </w:r>
    </w:p>
    <w:p w:rsidR="008A71A7" w:rsidRPr="008A71A7" w:rsidRDefault="008A71A7" w:rsidP="007556FF">
      <w:pPr>
        <w:spacing w:line="264" w:lineRule="auto"/>
        <w:ind w:firstLine="0"/>
        <w:jc w:val="center"/>
        <w:rPr>
          <w:b/>
          <w:sz w:val="24"/>
          <w:szCs w:val="24"/>
        </w:rPr>
      </w:pPr>
      <w:r w:rsidRPr="008A71A7">
        <w:rPr>
          <w:b/>
          <w:sz w:val="24"/>
          <w:szCs w:val="24"/>
        </w:rPr>
        <w:t xml:space="preserve">поставку противопожарного оборудования </w:t>
      </w:r>
    </w:p>
    <w:p w:rsidR="00717F60" w:rsidRPr="00C12FA4" w:rsidRDefault="007556FF" w:rsidP="007556FF">
      <w:pPr>
        <w:spacing w:line="264" w:lineRule="auto"/>
        <w:ind w:firstLine="0"/>
        <w:jc w:val="center"/>
        <w:rPr>
          <w:b/>
          <w:sz w:val="24"/>
          <w:szCs w:val="24"/>
        </w:rPr>
      </w:pPr>
      <w:r w:rsidRPr="008A71A7">
        <w:rPr>
          <w:b/>
          <w:sz w:val="24"/>
          <w:szCs w:val="24"/>
        </w:rPr>
        <w:t xml:space="preserve">для </w:t>
      </w:r>
      <w:r w:rsidR="008A71A7" w:rsidRPr="008A71A7">
        <w:rPr>
          <w:b/>
          <w:sz w:val="24"/>
          <w:szCs w:val="24"/>
        </w:rPr>
        <w:t>нужд ПАО «МРСК Центра» (филиала</w:t>
      </w:r>
      <w:r w:rsidRPr="008A71A7">
        <w:rPr>
          <w:b/>
          <w:sz w:val="24"/>
          <w:szCs w:val="24"/>
        </w:rPr>
        <w:t xml:space="preserve"> </w:t>
      </w:r>
      <w:r w:rsidR="008A71A7" w:rsidRPr="008A71A7">
        <w:rPr>
          <w:b/>
          <w:sz w:val="24"/>
          <w:szCs w:val="24"/>
        </w:rPr>
        <w:t>«Костромаэнерго»</w:t>
      </w:r>
      <w:r w:rsidRPr="008A71A7">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8A71A7">
        <w:rPr>
          <w:sz w:val="24"/>
          <w:szCs w:val="24"/>
        </w:rPr>
        <w:t>Кострома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341CC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79042E">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41CCF">
        <w:rPr>
          <w:noProof/>
        </w:rPr>
        <w:fldChar w:fldCharType="begin"/>
      </w:r>
      <w:r>
        <w:rPr>
          <w:noProof/>
        </w:rPr>
        <w:instrText xml:space="preserve"> PAGEREF _Toc441130930 \h </w:instrText>
      </w:r>
      <w:r w:rsidR="00341CCF">
        <w:rPr>
          <w:noProof/>
        </w:rPr>
      </w:r>
      <w:r w:rsidR="00341CCF">
        <w:rPr>
          <w:noProof/>
        </w:rPr>
        <w:fldChar w:fldCharType="separate"/>
      </w:r>
      <w:r w:rsidR="0079042E">
        <w:rPr>
          <w:noProof/>
        </w:rPr>
        <w:t>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41CCF">
        <w:rPr>
          <w:noProof/>
        </w:rPr>
        <w:fldChar w:fldCharType="begin"/>
      </w:r>
      <w:r>
        <w:rPr>
          <w:noProof/>
        </w:rPr>
        <w:instrText xml:space="preserve"> PAGEREF _Toc441130931 \h </w:instrText>
      </w:r>
      <w:r w:rsidR="00341CCF">
        <w:rPr>
          <w:noProof/>
        </w:rPr>
      </w:r>
      <w:r w:rsidR="00341CCF">
        <w:rPr>
          <w:noProof/>
        </w:rPr>
        <w:fldChar w:fldCharType="separate"/>
      </w:r>
      <w:r w:rsidR="0079042E">
        <w:rPr>
          <w:noProof/>
        </w:rPr>
        <w:t>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41CCF">
        <w:rPr>
          <w:noProof/>
        </w:rPr>
        <w:fldChar w:fldCharType="begin"/>
      </w:r>
      <w:r>
        <w:rPr>
          <w:noProof/>
        </w:rPr>
        <w:instrText xml:space="preserve"> PAGEREF _Toc441130932 \h </w:instrText>
      </w:r>
      <w:r w:rsidR="00341CCF">
        <w:rPr>
          <w:noProof/>
        </w:rPr>
      </w:r>
      <w:r w:rsidR="00341CCF">
        <w:rPr>
          <w:noProof/>
        </w:rPr>
        <w:fldChar w:fldCharType="separate"/>
      </w:r>
      <w:r w:rsidR="0079042E">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41CCF">
        <w:rPr>
          <w:noProof/>
        </w:rPr>
        <w:fldChar w:fldCharType="begin"/>
      </w:r>
      <w:r>
        <w:rPr>
          <w:noProof/>
        </w:rPr>
        <w:instrText xml:space="preserve"> PAGEREF _Toc441130933 \h </w:instrText>
      </w:r>
      <w:r w:rsidR="00341CCF">
        <w:rPr>
          <w:noProof/>
        </w:rPr>
      </w:r>
      <w:r w:rsidR="00341CCF">
        <w:rPr>
          <w:noProof/>
        </w:rPr>
        <w:fldChar w:fldCharType="separate"/>
      </w:r>
      <w:r w:rsidR="0079042E">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41CCF">
        <w:rPr>
          <w:noProof/>
        </w:rPr>
        <w:fldChar w:fldCharType="begin"/>
      </w:r>
      <w:r>
        <w:rPr>
          <w:noProof/>
        </w:rPr>
        <w:instrText xml:space="preserve"> PAGEREF _Toc441130934 \h </w:instrText>
      </w:r>
      <w:r w:rsidR="00341CCF">
        <w:rPr>
          <w:noProof/>
        </w:rPr>
      </w:r>
      <w:r w:rsidR="00341CCF">
        <w:rPr>
          <w:noProof/>
        </w:rPr>
        <w:fldChar w:fldCharType="separate"/>
      </w:r>
      <w:r w:rsidR="0079042E">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341CCF">
        <w:rPr>
          <w:noProof/>
        </w:rPr>
        <w:fldChar w:fldCharType="begin"/>
      </w:r>
      <w:r>
        <w:rPr>
          <w:noProof/>
        </w:rPr>
        <w:instrText xml:space="preserve"> PAGEREF _Toc441130935 \h </w:instrText>
      </w:r>
      <w:r w:rsidR="00341CCF">
        <w:rPr>
          <w:noProof/>
        </w:rPr>
      </w:r>
      <w:r w:rsidR="00341CCF">
        <w:rPr>
          <w:noProof/>
        </w:rPr>
        <w:fldChar w:fldCharType="separate"/>
      </w:r>
      <w:r w:rsidR="0079042E">
        <w:rPr>
          <w:noProof/>
        </w:rPr>
        <w:t>8</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_Toc441130942 \h </w:instrText>
      </w:r>
      <w:r w:rsidR="00341CCF">
        <w:rPr>
          <w:noProof/>
        </w:rPr>
      </w:r>
      <w:r w:rsidR="00341CCF">
        <w:rPr>
          <w:noProof/>
        </w:rPr>
        <w:fldChar w:fldCharType="separate"/>
      </w:r>
      <w:r w:rsidR="0079042E">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41CCF">
        <w:rPr>
          <w:noProof/>
        </w:rPr>
        <w:fldChar w:fldCharType="begin"/>
      </w:r>
      <w:r>
        <w:rPr>
          <w:noProof/>
        </w:rPr>
        <w:instrText xml:space="preserve"> PAGEREF _Toc441130943 \h </w:instrText>
      </w:r>
      <w:r w:rsidR="00341CCF">
        <w:rPr>
          <w:noProof/>
        </w:rPr>
      </w:r>
      <w:r w:rsidR="00341CCF">
        <w:rPr>
          <w:noProof/>
        </w:rPr>
        <w:fldChar w:fldCharType="separate"/>
      </w:r>
      <w:r w:rsidR="0079042E">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_Toc441130947 \h </w:instrText>
      </w:r>
      <w:r w:rsidR="00341CCF">
        <w:rPr>
          <w:noProof/>
        </w:rPr>
      </w:r>
      <w:r w:rsidR="00341CCF">
        <w:rPr>
          <w:noProof/>
        </w:rPr>
        <w:fldChar w:fldCharType="separate"/>
      </w:r>
      <w:r w:rsidR="0079042E">
        <w:rPr>
          <w:noProof/>
        </w:rPr>
        <w:t>10</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41CCF">
        <w:rPr>
          <w:noProof/>
        </w:rPr>
        <w:fldChar w:fldCharType="begin"/>
      </w:r>
      <w:r>
        <w:rPr>
          <w:noProof/>
        </w:rPr>
        <w:instrText xml:space="preserve"> PAGEREF _Toc441130951 \h </w:instrText>
      </w:r>
      <w:r w:rsidR="00341CCF">
        <w:rPr>
          <w:noProof/>
        </w:rPr>
      </w:r>
      <w:r w:rsidR="00341CCF">
        <w:rPr>
          <w:noProof/>
        </w:rPr>
        <w:fldChar w:fldCharType="separate"/>
      </w:r>
      <w:r w:rsidR="0079042E">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41CCF">
        <w:rPr>
          <w:noProof/>
        </w:rPr>
        <w:fldChar w:fldCharType="begin"/>
      </w:r>
      <w:r>
        <w:rPr>
          <w:noProof/>
        </w:rPr>
        <w:instrText xml:space="preserve"> PAGEREF _Toc441130952 \h </w:instrText>
      </w:r>
      <w:r w:rsidR="00341CCF">
        <w:rPr>
          <w:noProof/>
        </w:rPr>
      </w:r>
      <w:r w:rsidR="00341CCF">
        <w:rPr>
          <w:noProof/>
        </w:rPr>
        <w:fldChar w:fldCharType="separate"/>
      </w:r>
      <w:r w:rsidR="0079042E">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41CCF">
        <w:rPr>
          <w:noProof/>
        </w:rPr>
        <w:fldChar w:fldCharType="begin"/>
      </w:r>
      <w:r>
        <w:rPr>
          <w:noProof/>
        </w:rPr>
        <w:instrText xml:space="preserve"> PAGEREF _Toc441130955 \h </w:instrText>
      </w:r>
      <w:r w:rsidR="00341CCF">
        <w:rPr>
          <w:noProof/>
        </w:rPr>
      </w:r>
      <w:r w:rsidR="00341CCF">
        <w:rPr>
          <w:noProof/>
        </w:rPr>
        <w:fldChar w:fldCharType="separate"/>
      </w:r>
      <w:r w:rsidR="0079042E">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41CCF">
        <w:rPr>
          <w:noProof/>
        </w:rPr>
        <w:fldChar w:fldCharType="begin"/>
      </w:r>
      <w:r>
        <w:rPr>
          <w:noProof/>
        </w:rPr>
        <w:instrText xml:space="preserve"> PAGEREF _Toc441130956 \h </w:instrText>
      </w:r>
      <w:r w:rsidR="00341CCF">
        <w:rPr>
          <w:noProof/>
        </w:rPr>
      </w:r>
      <w:r w:rsidR="00341CCF">
        <w:rPr>
          <w:noProof/>
        </w:rPr>
        <w:fldChar w:fldCharType="separate"/>
      </w:r>
      <w:r w:rsidR="0079042E">
        <w:rPr>
          <w:noProof/>
        </w:rPr>
        <w:t>14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41CCF">
        <w:rPr>
          <w:noProof/>
        </w:rPr>
        <w:fldChar w:fldCharType="begin"/>
      </w:r>
      <w:r>
        <w:rPr>
          <w:noProof/>
        </w:rPr>
        <w:instrText xml:space="preserve"> PAGEREF _Toc441130971 \h </w:instrText>
      </w:r>
      <w:r w:rsidR="00341CCF">
        <w:rPr>
          <w:noProof/>
        </w:rPr>
      </w:r>
      <w:r w:rsidR="00341CCF">
        <w:rPr>
          <w:noProof/>
        </w:rPr>
        <w:fldChar w:fldCharType="separate"/>
      </w:r>
      <w:r w:rsidR="0079042E">
        <w:rPr>
          <w:noProof/>
        </w:rPr>
        <w:t>27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41CCF">
        <w:rPr>
          <w:noProof/>
        </w:rPr>
        <w:fldChar w:fldCharType="begin"/>
      </w:r>
      <w:r>
        <w:rPr>
          <w:noProof/>
        </w:rPr>
        <w:instrText xml:space="preserve"> PAGEREF _Toc441130974 \h </w:instrText>
      </w:r>
      <w:r w:rsidR="00341CCF">
        <w:rPr>
          <w:noProof/>
        </w:rPr>
      </w:r>
      <w:r w:rsidR="00341CCF">
        <w:rPr>
          <w:noProof/>
        </w:rPr>
        <w:fldChar w:fldCharType="separate"/>
      </w:r>
      <w:r w:rsidR="0079042E">
        <w:rPr>
          <w:noProof/>
        </w:rPr>
        <w:t>27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41CCF">
        <w:rPr>
          <w:noProof/>
        </w:rPr>
        <w:fldChar w:fldCharType="begin"/>
      </w:r>
      <w:r>
        <w:rPr>
          <w:noProof/>
        </w:rPr>
        <w:instrText xml:space="preserve"> PAGEREF _Toc441130975 \h </w:instrText>
      </w:r>
      <w:r w:rsidR="00341CCF">
        <w:rPr>
          <w:noProof/>
        </w:rPr>
      </w:r>
      <w:r w:rsidR="00341CCF">
        <w:rPr>
          <w:noProof/>
        </w:rPr>
        <w:fldChar w:fldCharType="separate"/>
      </w:r>
      <w:r w:rsidR="0079042E">
        <w:rPr>
          <w:noProof/>
        </w:rPr>
        <w:t>27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41CCF">
        <w:rPr>
          <w:noProof/>
        </w:rPr>
        <w:fldChar w:fldCharType="begin"/>
      </w:r>
      <w:r>
        <w:rPr>
          <w:noProof/>
        </w:rPr>
        <w:instrText xml:space="preserve"> PAGEREF _Toc441130980 \h </w:instrText>
      </w:r>
      <w:r w:rsidR="00341CCF">
        <w:rPr>
          <w:noProof/>
        </w:rPr>
      </w:r>
      <w:r w:rsidR="00341CCF">
        <w:rPr>
          <w:noProof/>
        </w:rPr>
        <w:fldChar w:fldCharType="separate"/>
      </w:r>
      <w:r w:rsidR="0079042E">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41CCF">
        <w:rPr>
          <w:noProof/>
        </w:rPr>
        <w:fldChar w:fldCharType="begin"/>
      </w:r>
      <w:r>
        <w:rPr>
          <w:noProof/>
        </w:rPr>
        <w:instrText xml:space="preserve"> PAGEREF _Toc441130981 \h </w:instrText>
      </w:r>
      <w:r w:rsidR="00341CCF">
        <w:rPr>
          <w:noProof/>
        </w:rPr>
      </w:r>
      <w:r w:rsidR="00341CCF">
        <w:rPr>
          <w:noProof/>
        </w:rPr>
        <w:fldChar w:fldCharType="separate"/>
      </w:r>
      <w:r w:rsidR="0079042E">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41CCF">
        <w:rPr>
          <w:noProof/>
        </w:rPr>
        <w:fldChar w:fldCharType="begin"/>
      </w:r>
      <w:r>
        <w:rPr>
          <w:noProof/>
        </w:rPr>
        <w:instrText xml:space="preserve"> PAGEREF _Toc441130982 \h </w:instrText>
      </w:r>
      <w:r w:rsidR="00341CCF">
        <w:rPr>
          <w:noProof/>
        </w:rPr>
      </w:r>
      <w:r w:rsidR="00341CCF">
        <w:rPr>
          <w:noProof/>
        </w:rPr>
        <w:fldChar w:fldCharType="separate"/>
      </w:r>
      <w:r w:rsidR="0079042E">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41CCF">
        <w:rPr>
          <w:noProof/>
        </w:rPr>
        <w:fldChar w:fldCharType="begin"/>
      </w:r>
      <w:r>
        <w:rPr>
          <w:noProof/>
        </w:rPr>
        <w:instrText xml:space="preserve"> PAGEREF _Toc441130983 \h </w:instrText>
      </w:r>
      <w:r w:rsidR="00341CCF">
        <w:rPr>
          <w:noProof/>
        </w:rPr>
      </w:r>
      <w:r w:rsidR="00341CCF">
        <w:rPr>
          <w:noProof/>
        </w:rPr>
        <w:fldChar w:fldCharType="separate"/>
      </w:r>
      <w:r w:rsidR="0079042E">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341CCF">
        <w:rPr>
          <w:noProof/>
        </w:rPr>
        <w:fldChar w:fldCharType="begin"/>
      </w:r>
      <w:r>
        <w:rPr>
          <w:noProof/>
        </w:rPr>
        <w:instrText xml:space="preserve"> PAGEREF _Toc441130984 \h </w:instrText>
      </w:r>
      <w:r w:rsidR="00341CCF">
        <w:rPr>
          <w:noProof/>
        </w:rPr>
      </w:r>
      <w:r w:rsidR="00341CCF">
        <w:rPr>
          <w:noProof/>
        </w:rPr>
        <w:fldChar w:fldCharType="separate"/>
      </w:r>
      <w:r w:rsidR="0079042E">
        <w:rPr>
          <w:noProof/>
        </w:rPr>
        <w:t>32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41CCF">
        <w:rPr>
          <w:noProof/>
        </w:rPr>
        <w:fldChar w:fldCharType="begin"/>
      </w:r>
      <w:r>
        <w:rPr>
          <w:noProof/>
        </w:rPr>
        <w:instrText xml:space="preserve"> PAGEREF _Toc441130985 \h </w:instrText>
      </w:r>
      <w:r w:rsidR="00341CCF">
        <w:rPr>
          <w:noProof/>
        </w:rPr>
      </w:r>
      <w:r w:rsidR="00341CCF">
        <w:rPr>
          <w:noProof/>
        </w:rPr>
        <w:fldChar w:fldCharType="separate"/>
      </w:r>
      <w:r w:rsidR="0079042E">
        <w:rPr>
          <w:noProof/>
        </w:rPr>
        <w:t>32</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41CCF">
        <w:rPr>
          <w:noProof/>
        </w:rPr>
        <w:fldChar w:fldCharType="begin"/>
      </w:r>
      <w:r>
        <w:rPr>
          <w:noProof/>
        </w:rPr>
        <w:instrText xml:space="preserve"> PAGEREF _Toc441130986 \h </w:instrText>
      </w:r>
      <w:r w:rsidR="00341CCF">
        <w:rPr>
          <w:noProof/>
        </w:rPr>
      </w:r>
      <w:r w:rsidR="00341CCF">
        <w:rPr>
          <w:noProof/>
        </w:rPr>
        <w:fldChar w:fldCharType="separate"/>
      </w:r>
      <w:r w:rsidR="0079042E">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341CCF">
        <w:rPr>
          <w:noProof/>
        </w:rPr>
        <w:fldChar w:fldCharType="begin"/>
      </w:r>
      <w:r>
        <w:rPr>
          <w:noProof/>
        </w:rPr>
        <w:instrText xml:space="preserve"> PAGEREF _Toc441130987 \h </w:instrText>
      </w:r>
      <w:r w:rsidR="00341CCF">
        <w:rPr>
          <w:noProof/>
        </w:rPr>
      </w:r>
      <w:r w:rsidR="00341CCF">
        <w:rPr>
          <w:noProof/>
        </w:rPr>
        <w:fldChar w:fldCharType="separate"/>
      </w:r>
      <w:r w:rsidR="0079042E">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341CCF">
        <w:rPr>
          <w:noProof/>
        </w:rPr>
        <w:fldChar w:fldCharType="begin"/>
      </w:r>
      <w:r>
        <w:rPr>
          <w:noProof/>
        </w:rPr>
        <w:instrText xml:space="preserve"> PAGEREF _Toc441130990 \h </w:instrText>
      </w:r>
      <w:r w:rsidR="00341CCF">
        <w:rPr>
          <w:noProof/>
        </w:rPr>
      </w:r>
      <w:r w:rsidR="00341CCF">
        <w:rPr>
          <w:noProof/>
        </w:rPr>
        <w:fldChar w:fldCharType="separate"/>
      </w:r>
      <w:r w:rsidR="0079042E">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341CCF">
        <w:rPr>
          <w:noProof/>
        </w:rPr>
        <w:fldChar w:fldCharType="begin"/>
      </w:r>
      <w:r>
        <w:rPr>
          <w:noProof/>
        </w:rPr>
        <w:instrText xml:space="preserve"> PAGEREF _Toc441130992 \h </w:instrText>
      </w:r>
      <w:r w:rsidR="00341CCF">
        <w:rPr>
          <w:noProof/>
        </w:rPr>
      </w:r>
      <w:r w:rsidR="00341CCF">
        <w:rPr>
          <w:noProof/>
        </w:rPr>
        <w:fldChar w:fldCharType="separate"/>
      </w:r>
      <w:r w:rsidR="0079042E">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341CCF">
        <w:rPr>
          <w:noProof/>
        </w:rPr>
        <w:fldChar w:fldCharType="begin"/>
      </w:r>
      <w:r>
        <w:rPr>
          <w:noProof/>
        </w:rPr>
        <w:instrText xml:space="preserve"> PAGEREF _Toc441130995 \h </w:instrText>
      </w:r>
      <w:r w:rsidR="00341CCF">
        <w:rPr>
          <w:noProof/>
        </w:rPr>
      </w:r>
      <w:r w:rsidR="00341CCF">
        <w:rPr>
          <w:noProof/>
        </w:rPr>
        <w:fldChar w:fldCharType="separate"/>
      </w:r>
      <w:r w:rsidR="0079042E">
        <w:rPr>
          <w:noProof/>
        </w:rPr>
        <w:t>34</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41CCF">
        <w:rPr>
          <w:noProof/>
        </w:rPr>
        <w:fldChar w:fldCharType="begin"/>
      </w:r>
      <w:r>
        <w:rPr>
          <w:noProof/>
        </w:rPr>
        <w:instrText xml:space="preserve"> PAGEREF _Toc441130998 \h </w:instrText>
      </w:r>
      <w:r w:rsidR="00341CCF">
        <w:rPr>
          <w:noProof/>
        </w:rPr>
      </w:r>
      <w:r w:rsidR="00341CCF">
        <w:rPr>
          <w:noProof/>
        </w:rPr>
        <w:fldChar w:fldCharType="separate"/>
      </w:r>
      <w:r w:rsidR="0079042E">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41CCF">
        <w:rPr>
          <w:noProof/>
        </w:rPr>
        <w:fldChar w:fldCharType="begin"/>
      </w:r>
      <w:r>
        <w:rPr>
          <w:noProof/>
        </w:rPr>
        <w:instrText xml:space="preserve"> PAGEREF _Toc441130999 \h </w:instrText>
      </w:r>
      <w:r w:rsidR="00341CCF">
        <w:rPr>
          <w:noProof/>
        </w:rPr>
      </w:r>
      <w:r w:rsidR="00341CCF">
        <w:rPr>
          <w:noProof/>
        </w:rPr>
        <w:fldChar w:fldCharType="separate"/>
      </w:r>
      <w:r w:rsidR="0079042E">
        <w:rPr>
          <w:noProof/>
        </w:rPr>
        <w:t>35</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41CCF">
        <w:rPr>
          <w:noProof/>
        </w:rPr>
        <w:fldChar w:fldCharType="begin"/>
      </w:r>
      <w:r>
        <w:rPr>
          <w:noProof/>
        </w:rPr>
        <w:instrText xml:space="preserve"> PAGEREF _Toc441131000 \h </w:instrText>
      </w:r>
      <w:r w:rsidR="00341CCF">
        <w:rPr>
          <w:noProof/>
        </w:rPr>
      </w:r>
      <w:r w:rsidR="00341CCF">
        <w:rPr>
          <w:noProof/>
        </w:rPr>
        <w:fldChar w:fldCharType="separate"/>
      </w:r>
      <w:r w:rsidR="0079042E">
        <w:rPr>
          <w:noProof/>
        </w:rPr>
        <w:t>35</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41CCF">
        <w:rPr>
          <w:noProof/>
        </w:rPr>
        <w:fldChar w:fldCharType="begin"/>
      </w:r>
      <w:r>
        <w:rPr>
          <w:noProof/>
        </w:rPr>
        <w:instrText xml:space="preserve"> PAGEREF _Toc441131002 \h </w:instrText>
      </w:r>
      <w:r w:rsidR="00341CCF">
        <w:rPr>
          <w:noProof/>
        </w:rPr>
      </w:r>
      <w:r w:rsidR="00341CCF">
        <w:rPr>
          <w:noProof/>
        </w:rPr>
        <w:fldChar w:fldCharType="separate"/>
      </w:r>
      <w:r w:rsidR="0079042E">
        <w:rPr>
          <w:noProof/>
        </w:rPr>
        <w:t>39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341CCF">
        <w:rPr>
          <w:noProof/>
        </w:rPr>
        <w:fldChar w:fldCharType="begin"/>
      </w:r>
      <w:r>
        <w:rPr>
          <w:noProof/>
        </w:rPr>
        <w:instrText xml:space="preserve"> PAGEREF _Toc441131004 \h </w:instrText>
      </w:r>
      <w:r w:rsidR="00341CCF">
        <w:rPr>
          <w:noProof/>
        </w:rPr>
      </w:r>
      <w:r w:rsidR="00341CCF">
        <w:rPr>
          <w:noProof/>
        </w:rPr>
        <w:fldChar w:fldCharType="separate"/>
      </w:r>
      <w:r w:rsidR="0079042E">
        <w:rPr>
          <w:noProof/>
        </w:rPr>
        <w:t>41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341CCF">
        <w:rPr>
          <w:noProof/>
        </w:rPr>
        <w:fldChar w:fldCharType="begin"/>
      </w:r>
      <w:r>
        <w:rPr>
          <w:noProof/>
        </w:rPr>
        <w:instrText xml:space="preserve"> PAGEREF _Toc441131007 \h </w:instrText>
      </w:r>
      <w:r w:rsidR="00341CCF">
        <w:rPr>
          <w:noProof/>
        </w:rPr>
      </w:r>
      <w:r w:rsidR="00341CCF">
        <w:rPr>
          <w:noProof/>
        </w:rPr>
        <w:fldChar w:fldCharType="separate"/>
      </w:r>
      <w:r w:rsidR="0079042E">
        <w:rPr>
          <w:noProof/>
        </w:rPr>
        <w:t>44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341CCF">
        <w:rPr>
          <w:noProof/>
        </w:rPr>
        <w:fldChar w:fldCharType="begin"/>
      </w:r>
      <w:r>
        <w:rPr>
          <w:noProof/>
        </w:rPr>
        <w:instrText xml:space="preserve"> PAGEREF _Toc441131010 \h </w:instrText>
      </w:r>
      <w:r w:rsidR="00341CCF">
        <w:rPr>
          <w:noProof/>
        </w:rPr>
      </w:r>
      <w:r w:rsidR="00341CCF">
        <w:rPr>
          <w:noProof/>
        </w:rPr>
        <w:fldChar w:fldCharType="separate"/>
      </w:r>
      <w:r w:rsidR="0079042E">
        <w:rPr>
          <w:noProof/>
        </w:rPr>
        <w:t>46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341CCF">
        <w:rPr>
          <w:noProof/>
        </w:rPr>
        <w:fldChar w:fldCharType="begin"/>
      </w:r>
      <w:r>
        <w:rPr>
          <w:noProof/>
        </w:rPr>
        <w:instrText xml:space="preserve"> PAGEREF _Toc441131013 \h </w:instrText>
      </w:r>
      <w:r w:rsidR="00341CCF">
        <w:rPr>
          <w:noProof/>
        </w:rPr>
      </w:r>
      <w:r w:rsidR="00341CCF">
        <w:rPr>
          <w:noProof/>
        </w:rPr>
        <w:fldChar w:fldCharType="separate"/>
      </w:r>
      <w:r w:rsidR="0079042E">
        <w:rPr>
          <w:noProof/>
        </w:rPr>
        <w:t>48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341CCF">
        <w:rPr>
          <w:noProof/>
        </w:rPr>
        <w:fldChar w:fldCharType="begin"/>
      </w:r>
      <w:r>
        <w:rPr>
          <w:noProof/>
        </w:rPr>
        <w:instrText xml:space="preserve"> PAGEREF _Toc441131016 \h </w:instrText>
      </w:r>
      <w:r w:rsidR="00341CCF">
        <w:rPr>
          <w:noProof/>
        </w:rPr>
      </w:r>
      <w:r w:rsidR="00341CCF">
        <w:rPr>
          <w:noProof/>
        </w:rPr>
        <w:fldChar w:fldCharType="separate"/>
      </w:r>
      <w:r w:rsidR="0079042E">
        <w:rPr>
          <w:noProof/>
        </w:rPr>
        <w:t>50</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341CCF">
        <w:rPr>
          <w:noProof/>
        </w:rPr>
        <w:fldChar w:fldCharType="begin"/>
      </w:r>
      <w:r>
        <w:rPr>
          <w:noProof/>
        </w:rPr>
        <w:instrText xml:space="preserve"> PAGEREF _Toc441131017 \h </w:instrText>
      </w:r>
      <w:r w:rsidR="00341CCF">
        <w:rPr>
          <w:noProof/>
        </w:rPr>
      </w:r>
      <w:r w:rsidR="00341CCF">
        <w:rPr>
          <w:noProof/>
        </w:rPr>
        <w:fldChar w:fldCharType="separate"/>
      </w:r>
      <w:r w:rsidR="0079042E">
        <w:rPr>
          <w:noProof/>
        </w:rPr>
        <w:t>50</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341CCF">
        <w:rPr>
          <w:noProof/>
        </w:rPr>
        <w:fldChar w:fldCharType="begin"/>
      </w:r>
      <w:r>
        <w:rPr>
          <w:noProof/>
        </w:rPr>
        <w:instrText xml:space="preserve"> PAGEREF _Toc441131018 \h </w:instrText>
      </w:r>
      <w:r w:rsidR="00341CCF">
        <w:rPr>
          <w:noProof/>
        </w:rPr>
      </w:r>
      <w:r w:rsidR="00341CCF">
        <w:rPr>
          <w:noProof/>
        </w:rPr>
        <w:fldChar w:fldCharType="separate"/>
      </w:r>
      <w:r w:rsidR="0079042E">
        <w:rPr>
          <w:noProof/>
        </w:rPr>
        <w:t>52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341CCF">
        <w:rPr>
          <w:noProof/>
        </w:rPr>
        <w:fldChar w:fldCharType="begin"/>
      </w:r>
      <w:r>
        <w:rPr>
          <w:noProof/>
        </w:rPr>
        <w:instrText xml:space="preserve"> PAGEREF _Toc441131020 \h </w:instrText>
      </w:r>
      <w:r w:rsidR="00341CCF">
        <w:rPr>
          <w:noProof/>
        </w:rPr>
      </w:r>
      <w:r w:rsidR="00341CCF">
        <w:rPr>
          <w:noProof/>
        </w:rPr>
        <w:fldChar w:fldCharType="separate"/>
      </w:r>
      <w:r w:rsidR="0079042E">
        <w:rPr>
          <w:noProof/>
        </w:rPr>
        <w:t>56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341CCF">
        <w:rPr>
          <w:noProof/>
        </w:rPr>
        <w:fldChar w:fldCharType="begin"/>
      </w:r>
      <w:r>
        <w:rPr>
          <w:noProof/>
        </w:rPr>
        <w:instrText xml:space="preserve"> PAGEREF _Toc441131023 \h </w:instrText>
      </w:r>
      <w:r w:rsidR="00341CCF">
        <w:rPr>
          <w:noProof/>
        </w:rPr>
      </w:r>
      <w:r w:rsidR="00341CCF">
        <w:rPr>
          <w:noProof/>
        </w:rPr>
        <w:fldChar w:fldCharType="separate"/>
      </w:r>
      <w:r w:rsidR="0079042E">
        <w:rPr>
          <w:noProof/>
        </w:rPr>
        <w:t>59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341CCF">
        <w:rPr>
          <w:noProof/>
        </w:rPr>
        <w:fldChar w:fldCharType="begin"/>
      </w:r>
      <w:r>
        <w:rPr>
          <w:noProof/>
        </w:rPr>
        <w:instrText xml:space="preserve"> PAGEREF _Toc441131026 \h </w:instrText>
      </w:r>
      <w:r w:rsidR="00341CCF">
        <w:rPr>
          <w:noProof/>
        </w:rPr>
      </w:r>
      <w:r w:rsidR="00341CCF">
        <w:rPr>
          <w:noProof/>
        </w:rPr>
        <w:fldChar w:fldCharType="separate"/>
      </w:r>
      <w:r w:rsidR="0079042E">
        <w:rPr>
          <w:noProof/>
        </w:rPr>
        <w:t>61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341CCF">
        <w:rPr>
          <w:noProof/>
        </w:rPr>
        <w:fldChar w:fldCharType="begin"/>
      </w:r>
      <w:r>
        <w:rPr>
          <w:noProof/>
        </w:rPr>
        <w:instrText xml:space="preserve"> PAGEREF _Toc441131029 \h </w:instrText>
      </w:r>
      <w:r w:rsidR="00341CCF">
        <w:rPr>
          <w:noProof/>
        </w:rPr>
      </w:r>
      <w:r w:rsidR="00341CCF">
        <w:rPr>
          <w:noProof/>
        </w:rPr>
        <w:fldChar w:fldCharType="separate"/>
      </w:r>
      <w:r w:rsidR="0079042E">
        <w:rPr>
          <w:noProof/>
        </w:rPr>
        <w:t>63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341CCF">
        <w:rPr>
          <w:noProof/>
        </w:rPr>
        <w:fldChar w:fldCharType="begin"/>
      </w:r>
      <w:r>
        <w:rPr>
          <w:noProof/>
        </w:rPr>
        <w:instrText xml:space="preserve"> PAGEREF _Toc441131031 \h </w:instrText>
      </w:r>
      <w:r w:rsidR="00341CCF">
        <w:rPr>
          <w:noProof/>
        </w:rPr>
      </w:r>
      <w:r w:rsidR="00341CCF">
        <w:rPr>
          <w:noProof/>
        </w:rPr>
        <w:fldChar w:fldCharType="separate"/>
      </w:r>
      <w:r w:rsidR="0079042E">
        <w:rPr>
          <w:noProof/>
        </w:rPr>
        <w:t>64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341CCF">
        <w:rPr>
          <w:noProof/>
        </w:rPr>
        <w:fldChar w:fldCharType="begin"/>
      </w:r>
      <w:r>
        <w:rPr>
          <w:noProof/>
        </w:rPr>
        <w:instrText xml:space="preserve"> PAGEREF _Toc441131034 \h </w:instrText>
      </w:r>
      <w:r w:rsidR="00341CCF">
        <w:rPr>
          <w:noProof/>
        </w:rPr>
      </w:r>
      <w:r w:rsidR="00341CCF">
        <w:rPr>
          <w:noProof/>
        </w:rPr>
        <w:fldChar w:fldCharType="separate"/>
      </w:r>
      <w:r w:rsidR="0079042E">
        <w:rPr>
          <w:noProof/>
        </w:rPr>
        <w:t>67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341CCF">
        <w:rPr>
          <w:noProof/>
        </w:rPr>
        <w:fldChar w:fldCharType="begin"/>
      </w:r>
      <w:r>
        <w:rPr>
          <w:noProof/>
        </w:rPr>
        <w:instrText xml:space="preserve"> PAGEREF _Toc441131037 \h </w:instrText>
      </w:r>
      <w:r w:rsidR="00341CCF">
        <w:rPr>
          <w:noProof/>
        </w:rPr>
      </w:r>
      <w:r w:rsidR="00341CCF">
        <w:rPr>
          <w:noProof/>
        </w:rPr>
        <w:fldChar w:fldCharType="separate"/>
      </w:r>
      <w:r w:rsidR="0079042E">
        <w:rPr>
          <w:noProof/>
        </w:rPr>
        <w:t>69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341CCF">
        <w:rPr>
          <w:noProof/>
        </w:rPr>
        <w:fldChar w:fldCharType="begin"/>
      </w:r>
      <w:r>
        <w:rPr>
          <w:noProof/>
        </w:rPr>
        <w:instrText xml:space="preserve"> PAGEREF _Toc441131040 \h </w:instrText>
      </w:r>
      <w:r w:rsidR="00341CCF">
        <w:rPr>
          <w:noProof/>
        </w:rPr>
      </w:r>
      <w:r w:rsidR="00341CCF">
        <w:rPr>
          <w:noProof/>
        </w:rPr>
        <w:fldChar w:fldCharType="separate"/>
      </w:r>
      <w:r w:rsidR="0079042E">
        <w:rPr>
          <w:noProof/>
        </w:rPr>
        <w:t>72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341CCF">
        <w:rPr>
          <w:noProof/>
        </w:rPr>
        <w:fldChar w:fldCharType="begin"/>
      </w:r>
      <w:r>
        <w:rPr>
          <w:noProof/>
        </w:rPr>
        <w:instrText xml:space="preserve"> PAGEREF _Toc441131043 \h </w:instrText>
      </w:r>
      <w:r w:rsidR="00341CCF">
        <w:rPr>
          <w:noProof/>
        </w:rPr>
      </w:r>
      <w:r w:rsidR="00341CCF">
        <w:rPr>
          <w:noProof/>
        </w:rPr>
        <w:fldChar w:fldCharType="separate"/>
      </w:r>
      <w:r w:rsidR="0079042E">
        <w:rPr>
          <w:noProof/>
        </w:rPr>
        <w:t>74</w:t>
      </w:r>
      <w:r w:rsidR="00341CCF">
        <w:rPr>
          <w:noProof/>
        </w:rPr>
        <w:fldChar w:fldCharType="end"/>
      </w:r>
    </w:p>
    <w:p w:rsidR="00717F60" w:rsidRPr="00E71A48"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904AA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904AA7" w:rsidRPr="00904AA7">
        <w:t xml:space="preserve"> </w:t>
      </w:r>
      <w:r w:rsidR="00904AA7" w:rsidRPr="007B3EB3">
        <w:t>РФ, 156961, г. Кострома, проспект Мира, 53</w:t>
      </w:r>
      <w:r w:rsidR="00EC1043">
        <w:rPr>
          <w:iCs/>
          <w:sz w:val="24"/>
          <w:szCs w:val="24"/>
        </w:rPr>
        <w:t>, с</w:t>
      </w:r>
      <w:r w:rsidRPr="00702B2C">
        <w:rPr>
          <w:iCs/>
          <w:sz w:val="24"/>
          <w:szCs w:val="24"/>
        </w:rPr>
        <w:t>екретарь Закупочной комиссии</w:t>
      </w:r>
      <w:r w:rsidR="00904AA7">
        <w:rPr>
          <w:iCs/>
          <w:sz w:val="24"/>
          <w:szCs w:val="24"/>
        </w:rPr>
        <w:t xml:space="preserve"> и ответственное лицо</w:t>
      </w:r>
      <w:r w:rsidRPr="00702B2C">
        <w:rPr>
          <w:iCs/>
          <w:sz w:val="24"/>
          <w:szCs w:val="24"/>
        </w:rPr>
        <w:t xml:space="preserve"> –</w:t>
      </w:r>
      <w:r w:rsidR="00904AA7">
        <w:rPr>
          <w:iCs/>
          <w:sz w:val="24"/>
          <w:szCs w:val="24"/>
        </w:rPr>
        <w:t xml:space="preserve"> </w:t>
      </w:r>
      <w:r w:rsidR="007556FF" w:rsidRPr="00702B2C">
        <w:rPr>
          <w:iCs/>
          <w:sz w:val="24"/>
          <w:szCs w:val="24"/>
        </w:rPr>
        <w:t xml:space="preserve">специалист </w:t>
      </w:r>
      <w:r w:rsidR="00904AA7">
        <w:rPr>
          <w:iCs/>
          <w:sz w:val="24"/>
          <w:szCs w:val="24"/>
        </w:rPr>
        <w:t>2-й категории отдела</w:t>
      </w:r>
      <w:r w:rsidR="007556FF" w:rsidRPr="00702B2C">
        <w:rPr>
          <w:iCs/>
          <w:sz w:val="24"/>
          <w:szCs w:val="24"/>
        </w:rPr>
        <w:t xml:space="preserve"> закупочной деятельности </w:t>
      </w:r>
      <w:r w:rsidR="00904AA7">
        <w:rPr>
          <w:iCs/>
          <w:sz w:val="24"/>
          <w:szCs w:val="24"/>
        </w:rPr>
        <w:t xml:space="preserve">филиала </w:t>
      </w:r>
      <w:r w:rsidR="007556FF" w:rsidRPr="00702B2C">
        <w:rPr>
          <w:iCs/>
          <w:sz w:val="24"/>
          <w:szCs w:val="24"/>
        </w:rPr>
        <w:t>ПАО «МРСК Центра»</w:t>
      </w:r>
      <w:r w:rsidR="00904AA7">
        <w:rPr>
          <w:iCs/>
          <w:sz w:val="24"/>
          <w:szCs w:val="24"/>
        </w:rPr>
        <w:t xml:space="preserve"> - «Костромаэнерго»</w:t>
      </w:r>
      <w:r w:rsidR="007556FF" w:rsidRPr="00702B2C">
        <w:rPr>
          <w:iCs/>
          <w:sz w:val="24"/>
          <w:szCs w:val="24"/>
        </w:rPr>
        <w:t xml:space="preserve"> </w:t>
      </w:r>
      <w:r w:rsidR="00904AA7">
        <w:rPr>
          <w:iCs/>
          <w:sz w:val="24"/>
          <w:szCs w:val="24"/>
        </w:rPr>
        <w:t>Скворцова Т.С</w:t>
      </w:r>
      <w:r w:rsidR="007556FF" w:rsidRPr="00702B2C">
        <w:rPr>
          <w:iCs/>
          <w:sz w:val="24"/>
          <w:szCs w:val="24"/>
        </w:rPr>
        <w:t>., контактные телефоны: (49</w:t>
      </w:r>
      <w:r w:rsidR="00904AA7">
        <w:rPr>
          <w:iCs/>
          <w:sz w:val="24"/>
          <w:szCs w:val="24"/>
        </w:rPr>
        <w:t>42</w:t>
      </w:r>
      <w:r w:rsidR="007556FF" w:rsidRPr="00702B2C">
        <w:rPr>
          <w:iCs/>
          <w:sz w:val="24"/>
          <w:szCs w:val="24"/>
        </w:rPr>
        <w:t xml:space="preserve">) </w:t>
      </w:r>
      <w:r w:rsidR="00904AA7">
        <w:rPr>
          <w:iCs/>
          <w:sz w:val="24"/>
          <w:szCs w:val="24"/>
        </w:rPr>
        <w:t>396-055</w:t>
      </w:r>
      <w:r w:rsidR="007556FF" w:rsidRPr="00702B2C">
        <w:rPr>
          <w:iCs/>
          <w:sz w:val="24"/>
          <w:szCs w:val="24"/>
        </w:rPr>
        <w:t>,</w:t>
      </w:r>
      <w:r w:rsidR="00904AA7">
        <w:rPr>
          <w:iCs/>
          <w:sz w:val="24"/>
          <w:szCs w:val="24"/>
        </w:rPr>
        <w:t xml:space="preserve"> 396-370, 396-482</w:t>
      </w:r>
      <w:r w:rsidR="007556FF" w:rsidRPr="00702B2C">
        <w:rPr>
          <w:iCs/>
          <w:sz w:val="24"/>
          <w:szCs w:val="24"/>
        </w:rPr>
        <w:t xml:space="preserve"> </w:t>
      </w:r>
      <w:r w:rsidR="007556FF" w:rsidRPr="00702B2C">
        <w:rPr>
          <w:sz w:val="24"/>
          <w:szCs w:val="24"/>
        </w:rPr>
        <w:t>адрес электронной почты:</w:t>
      </w:r>
      <w:proofErr w:type="gramEnd"/>
      <w:r w:rsidR="007556FF" w:rsidRPr="00702B2C">
        <w:rPr>
          <w:sz w:val="24"/>
          <w:szCs w:val="24"/>
        </w:rPr>
        <w:t xml:space="preserve"> </w:t>
      </w:r>
      <w:r w:rsidR="007556FF" w:rsidRPr="00702B2C">
        <w:rPr>
          <w:iCs/>
          <w:sz w:val="24"/>
          <w:szCs w:val="24"/>
        </w:rPr>
        <w:t xml:space="preserve"> </w:t>
      </w:r>
      <w:hyperlink r:id="rId17" w:history="1">
        <w:r w:rsidR="00904AA7" w:rsidRPr="00336BD0">
          <w:rPr>
            <w:rStyle w:val="a7"/>
            <w:lang w:val="en-US"/>
          </w:rPr>
          <w:t>Skvortsova</w:t>
        </w:r>
        <w:r w:rsidR="00904AA7" w:rsidRPr="00336BD0">
          <w:rPr>
            <w:rStyle w:val="a7"/>
          </w:rPr>
          <w:t>.</w:t>
        </w:r>
        <w:r w:rsidR="00904AA7" w:rsidRPr="00336BD0">
          <w:rPr>
            <w:rStyle w:val="a7"/>
            <w:lang w:val="en-US"/>
          </w:rPr>
          <w:t>TS</w:t>
        </w:r>
        <w:r w:rsidR="00904AA7" w:rsidRPr="00336BD0">
          <w:rPr>
            <w:rStyle w:val="a7"/>
          </w:rPr>
          <w:t>@</w:t>
        </w:r>
        <w:r w:rsidR="00904AA7" w:rsidRPr="00336BD0">
          <w:rPr>
            <w:rStyle w:val="a7"/>
            <w:lang w:val="en-US"/>
          </w:rPr>
          <w:t>mrsk</w:t>
        </w:r>
        <w:r w:rsidR="00904AA7" w:rsidRPr="00336BD0">
          <w:rPr>
            <w:rStyle w:val="a7"/>
          </w:rPr>
          <w:t>-1.</w:t>
        </w:r>
        <w:r w:rsidR="00904AA7" w:rsidRPr="00336BD0">
          <w:rPr>
            <w:rStyle w:val="a7"/>
            <w:lang w:val="en-US"/>
          </w:rPr>
          <w:t>ru</w:t>
        </w:r>
      </w:hyperlink>
      <w:r w:rsidRPr="00702B2C">
        <w:rPr>
          <w:iCs/>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904AA7">
        <w:rPr>
          <w:sz w:val="24"/>
          <w:szCs w:val="24"/>
        </w:rPr>
        <w:t xml:space="preserve">опубликованным </w:t>
      </w:r>
      <w:r w:rsidRPr="00904AA7">
        <w:rPr>
          <w:b/>
          <w:sz w:val="24"/>
          <w:szCs w:val="24"/>
        </w:rPr>
        <w:t>«</w:t>
      </w:r>
      <w:r w:rsidR="00332007">
        <w:rPr>
          <w:b/>
          <w:sz w:val="24"/>
          <w:szCs w:val="24"/>
        </w:rPr>
        <w:t>11</w:t>
      </w:r>
      <w:r w:rsidRPr="00904AA7">
        <w:rPr>
          <w:b/>
          <w:sz w:val="24"/>
          <w:szCs w:val="24"/>
        </w:rPr>
        <w:t xml:space="preserve">» </w:t>
      </w:r>
      <w:r w:rsidR="00904AA7" w:rsidRPr="00904AA7">
        <w:rPr>
          <w:b/>
          <w:sz w:val="24"/>
          <w:szCs w:val="24"/>
        </w:rPr>
        <w:t>м</w:t>
      </w:r>
      <w:r w:rsidR="00E2654C">
        <w:rPr>
          <w:b/>
          <w:sz w:val="24"/>
          <w:szCs w:val="24"/>
        </w:rPr>
        <w:t>ая</w:t>
      </w:r>
      <w:r w:rsidRPr="00904AA7">
        <w:rPr>
          <w:b/>
          <w:sz w:val="24"/>
          <w:szCs w:val="24"/>
        </w:rPr>
        <w:t xml:space="preserve"> 20</w:t>
      </w:r>
      <w:r w:rsidR="00C12FA4" w:rsidRPr="00904AA7">
        <w:rPr>
          <w:b/>
          <w:sz w:val="24"/>
          <w:szCs w:val="24"/>
        </w:rPr>
        <w:t>1</w:t>
      </w:r>
      <w:r w:rsidR="00862664" w:rsidRPr="00904AA7">
        <w:rPr>
          <w:b/>
          <w:sz w:val="24"/>
          <w:szCs w:val="24"/>
        </w:rPr>
        <w:t>6</w:t>
      </w:r>
      <w:r w:rsidRPr="00904AA7">
        <w:rPr>
          <w:b/>
          <w:sz w:val="24"/>
          <w:szCs w:val="24"/>
        </w:rPr>
        <w:t xml:space="preserve"> г.</w:t>
      </w:r>
      <w:r w:rsidRPr="00862664">
        <w:rPr>
          <w:sz w:val="24"/>
          <w:szCs w:val="24"/>
        </w:rPr>
        <w:t xml:space="preserve"> на официальном сайте (</w:t>
      </w:r>
      <w:hyperlink r:id="rId18"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9"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C138CC">
        <w:fldChar w:fldCharType="begin"/>
      </w:r>
      <w:r w:rsidR="00C138CC">
        <w:instrText xml:space="preserve"> REF _Ref440269836 \r \h  \* MERGEFORMAT </w:instrText>
      </w:r>
      <w:r w:rsidR="00C138CC">
        <w:fldChar w:fldCharType="separate"/>
      </w:r>
      <w:r w:rsidR="00622B69" w:rsidRPr="00622B69">
        <w:rPr>
          <w:sz w:val="24"/>
          <w:szCs w:val="24"/>
        </w:rPr>
        <w:t>1.1.2</w:t>
      </w:r>
      <w:r w:rsidR="00C138CC">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9D7F01" w:rsidRPr="00862664">
        <w:rPr>
          <w:sz w:val="24"/>
          <w:szCs w:val="24"/>
        </w:rPr>
        <w:t xml:space="preserve"> </w:t>
      </w:r>
      <w:r w:rsidR="00904AA7" w:rsidRPr="00855324">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04AA7">
        <w:rPr>
          <w:sz w:val="24"/>
          <w:szCs w:val="24"/>
        </w:rPr>
        <w:t xml:space="preserve">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w:t>
      </w:r>
      <w:r w:rsidR="004B5EB3" w:rsidRPr="00904AA7">
        <w:rPr>
          <w:sz w:val="24"/>
          <w:szCs w:val="24"/>
        </w:rPr>
        <w:t xml:space="preserve">заключения </w:t>
      </w:r>
      <w:r w:rsidR="00702B2C" w:rsidRPr="00904AA7">
        <w:rPr>
          <w:sz w:val="24"/>
          <w:szCs w:val="24"/>
        </w:rPr>
        <w:t>Договор</w:t>
      </w:r>
      <w:r w:rsidR="00904AA7" w:rsidRPr="00904AA7">
        <w:rPr>
          <w:sz w:val="24"/>
          <w:szCs w:val="24"/>
        </w:rPr>
        <w:t>а</w:t>
      </w:r>
      <w:r w:rsidR="00702B2C" w:rsidRPr="00904AA7">
        <w:rPr>
          <w:sz w:val="24"/>
          <w:szCs w:val="24"/>
        </w:rPr>
        <w:t xml:space="preserve"> на поставку </w:t>
      </w:r>
      <w:r w:rsidR="00904AA7" w:rsidRPr="00904AA7">
        <w:rPr>
          <w:sz w:val="24"/>
          <w:szCs w:val="24"/>
        </w:rPr>
        <w:t>противопожарного оборудования</w:t>
      </w:r>
      <w:r w:rsidR="00702B2C" w:rsidRPr="00904AA7">
        <w:rPr>
          <w:sz w:val="24"/>
          <w:szCs w:val="24"/>
        </w:rPr>
        <w:t xml:space="preserve"> для нужд ПАО «МРСК Центра» </w:t>
      </w:r>
      <w:r w:rsidR="00862664" w:rsidRPr="00904AA7">
        <w:rPr>
          <w:sz w:val="24"/>
          <w:szCs w:val="24"/>
        </w:rPr>
        <w:t>(филиала «Костромаэнерго», расположенного по адресу: РФ, 156961,</w:t>
      </w:r>
      <w:r w:rsidR="00904AA7" w:rsidRPr="00904AA7">
        <w:rPr>
          <w:sz w:val="24"/>
          <w:szCs w:val="24"/>
        </w:rPr>
        <w:t xml:space="preserve"> г. Кострома, проспект Мира, 53</w:t>
      </w:r>
      <w:r w:rsidR="00862664" w:rsidRPr="00904AA7">
        <w:rPr>
          <w:sz w:val="24"/>
          <w:szCs w:val="24"/>
        </w:rPr>
        <w:t>)</w:t>
      </w:r>
      <w:r w:rsidRPr="00904AA7">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20" w:history="1">
        <w:r w:rsidR="00862664" w:rsidRPr="00EB43A1">
          <w:rPr>
            <w:rStyle w:val="a7"/>
            <w:sz w:val="24"/>
            <w:szCs w:val="24"/>
          </w:rPr>
          <w:t>etp.rosseti.ru</w:t>
        </w:r>
      </w:hyperlink>
      <w:r w:rsidR="00862664" w:rsidRPr="00EB43A1">
        <w:rPr>
          <w:sz w:val="24"/>
          <w:szCs w:val="24"/>
        </w:rPr>
        <w:t xml:space="preserve"> </w:t>
      </w:r>
      <w:r w:rsidR="00702B2C" w:rsidRPr="00EB43A1">
        <w:rPr>
          <w:sz w:val="24"/>
          <w:szCs w:val="24"/>
        </w:rPr>
        <w:t>(дал</w:t>
      </w:r>
      <w:r w:rsidR="00702B2C" w:rsidRPr="00C12FA4">
        <w:rPr>
          <w:sz w:val="24"/>
          <w:szCs w:val="24"/>
        </w:rPr>
        <w:t>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EB43A1" w:rsidRDefault="00717F60"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w:t>
      </w:r>
      <w:r w:rsidRPr="00EB43A1">
        <w:rPr>
          <w:sz w:val="24"/>
          <w:szCs w:val="24"/>
        </w:rPr>
        <w:t xml:space="preserve">заключения </w:t>
      </w:r>
      <w:r w:rsidR="00123C70" w:rsidRPr="00EB43A1">
        <w:rPr>
          <w:sz w:val="24"/>
          <w:szCs w:val="24"/>
        </w:rPr>
        <w:t>Договор</w:t>
      </w:r>
      <w:r w:rsidR="00EB43A1" w:rsidRPr="00EB43A1">
        <w:rPr>
          <w:sz w:val="24"/>
          <w:szCs w:val="24"/>
        </w:rPr>
        <w:t>а</w:t>
      </w:r>
      <w:r w:rsidR="00A40714" w:rsidRPr="00EB43A1">
        <w:rPr>
          <w:sz w:val="24"/>
          <w:szCs w:val="24"/>
        </w:rPr>
        <w:t xml:space="preserve"> </w:t>
      </w:r>
      <w:r w:rsidR="00702B2C" w:rsidRPr="00EB43A1">
        <w:rPr>
          <w:sz w:val="24"/>
          <w:szCs w:val="24"/>
        </w:rPr>
        <w:t xml:space="preserve">на поставку </w:t>
      </w:r>
      <w:r w:rsidR="00EB43A1" w:rsidRPr="00EB43A1">
        <w:rPr>
          <w:sz w:val="24"/>
          <w:szCs w:val="24"/>
        </w:rPr>
        <w:t>противопожарного оборудования</w:t>
      </w:r>
      <w:r w:rsidR="00702B2C" w:rsidRPr="00EB43A1">
        <w:rPr>
          <w:sz w:val="24"/>
          <w:szCs w:val="24"/>
        </w:rPr>
        <w:t xml:space="preserve"> для нужд ПАО «МРСК Центра» (филиал</w:t>
      </w:r>
      <w:r w:rsidR="00EB43A1" w:rsidRPr="00EB43A1">
        <w:rPr>
          <w:sz w:val="24"/>
          <w:szCs w:val="24"/>
        </w:rPr>
        <w:t>а «Костромаэнерго»</w:t>
      </w:r>
      <w:r w:rsidR="00702B2C" w:rsidRPr="00EB43A1">
        <w:rPr>
          <w:sz w:val="24"/>
          <w:szCs w:val="24"/>
        </w:rPr>
        <w:t>)</w:t>
      </w:r>
      <w:bookmarkEnd w:id="17"/>
      <w:r w:rsidR="00702B2C" w:rsidRPr="00EB43A1">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EB43A1">
        <w:rPr>
          <w:sz w:val="24"/>
          <w:szCs w:val="24"/>
        </w:rPr>
        <w:t xml:space="preserve">Количество лотов: </w:t>
      </w:r>
      <w:r w:rsidRPr="00EB43A1">
        <w:rPr>
          <w:b/>
          <w:sz w:val="24"/>
          <w:szCs w:val="24"/>
        </w:rPr>
        <w:t>1 (один)</w:t>
      </w:r>
      <w:r w:rsidRPr="00EB43A1">
        <w:rPr>
          <w:sz w:val="24"/>
          <w:szCs w:val="24"/>
        </w:rPr>
        <w:t>.</w:t>
      </w:r>
    </w:p>
    <w:bookmarkEnd w:id="18"/>
    <w:p w:rsidR="002A47D1" w:rsidRPr="00EB43A1"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w:t>
      </w:r>
      <w:r w:rsidRPr="00EB43A1">
        <w:rPr>
          <w:color w:val="000000"/>
          <w:sz w:val="24"/>
          <w:szCs w:val="24"/>
          <w:lang w:eastAsia="ru-RU"/>
        </w:rPr>
        <w:t xml:space="preserve">будет являться причиной отклонения </w:t>
      </w:r>
      <w:r w:rsidR="00841A6F" w:rsidRPr="00EB43A1">
        <w:rPr>
          <w:color w:val="000000"/>
          <w:sz w:val="24"/>
          <w:szCs w:val="24"/>
          <w:lang w:eastAsia="ru-RU"/>
        </w:rPr>
        <w:t>Заявки</w:t>
      </w:r>
      <w:r w:rsidRPr="00EB43A1">
        <w:rPr>
          <w:color w:val="000000"/>
          <w:sz w:val="24"/>
          <w:szCs w:val="24"/>
          <w:lang w:eastAsia="ru-RU"/>
        </w:rPr>
        <w:t xml:space="preserve"> Участника.</w:t>
      </w:r>
    </w:p>
    <w:p w:rsidR="009D7F01" w:rsidRPr="00E71A48" w:rsidRDefault="009D7F01" w:rsidP="00E722B6">
      <w:pPr>
        <w:keepNext/>
        <w:autoSpaceDE w:val="0"/>
        <w:autoSpaceDN w:val="0"/>
        <w:spacing w:line="264" w:lineRule="auto"/>
        <w:ind w:firstLine="540"/>
        <w:rPr>
          <w:sz w:val="24"/>
          <w:szCs w:val="24"/>
          <w:lang w:eastAsia="ru-RU"/>
        </w:rPr>
      </w:pPr>
      <w:r w:rsidRPr="00EB43A1">
        <w:rPr>
          <w:i/>
          <w:snapToGrid w:val="0"/>
          <w:sz w:val="24"/>
          <w:szCs w:val="24"/>
          <w:shd w:val="clear" w:color="auto" w:fill="FFFF99"/>
          <w:lang w:eastAsia="ru-RU"/>
        </w:rPr>
        <w:t xml:space="preserve">Участник самостоятельно, в рамках своей </w:t>
      </w:r>
      <w:r w:rsidR="00702B2C" w:rsidRPr="00EB43A1">
        <w:rPr>
          <w:i/>
          <w:snapToGrid w:val="0"/>
          <w:sz w:val="24"/>
          <w:szCs w:val="24"/>
          <w:shd w:val="clear" w:color="auto" w:fill="FFFF99"/>
          <w:lang w:eastAsia="ru-RU"/>
        </w:rPr>
        <w:t>Заявки</w:t>
      </w:r>
      <w:r w:rsidRPr="00EB43A1">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B43A1">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EB43A1">
        <w:rPr>
          <w:b/>
          <w:sz w:val="24"/>
          <w:szCs w:val="24"/>
        </w:rPr>
        <w:t>июнь 2016 года</w:t>
      </w:r>
      <w:r w:rsidR="00717F60" w:rsidRPr="00E71A48">
        <w:rPr>
          <w:sz w:val="24"/>
          <w:szCs w:val="24"/>
        </w:rPr>
        <w:t>.</w:t>
      </w:r>
      <w:bookmarkEnd w:id="19"/>
    </w:p>
    <w:p w:rsidR="008D2928" w:rsidRPr="0091005A" w:rsidRDefault="002A47D1" w:rsidP="0091005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91005A">
        <w:rPr>
          <w:sz w:val="24"/>
          <w:szCs w:val="24"/>
        </w:rPr>
        <w:t xml:space="preserve">Отгрузочные реквизиты/базис поставки: </w:t>
      </w:r>
      <w:r w:rsidR="008D2928" w:rsidRPr="0091005A">
        <w:rPr>
          <w:sz w:val="24"/>
          <w:szCs w:val="24"/>
        </w:rPr>
        <w:t>на условиях DDP (Согласно ИНКОТЕРМС 2000) по адрес</w:t>
      </w:r>
      <w:r w:rsidR="00EB43A1" w:rsidRPr="0091005A">
        <w:rPr>
          <w:sz w:val="24"/>
          <w:szCs w:val="24"/>
        </w:rPr>
        <w:t>у</w:t>
      </w:r>
      <w:r w:rsidR="008D2928" w:rsidRPr="0091005A">
        <w:rPr>
          <w:sz w:val="24"/>
          <w:szCs w:val="24"/>
        </w:rPr>
        <w:t xml:space="preserve"> филиал</w:t>
      </w:r>
      <w:r w:rsidR="00EB43A1" w:rsidRPr="0091005A">
        <w:rPr>
          <w:sz w:val="24"/>
          <w:szCs w:val="24"/>
        </w:rPr>
        <w:t>а</w:t>
      </w:r>
      <w:r w:rsidR="008D2928" w:rsidRPr="0091005A">
        <w:rPr>
          <w:sz w:val="24"/>
          <w:szCs w:val="24"/>
        </w:rPr>
        <w:t xml:space="preserve"> ПАО «МРСК Центра»:</w:t>
      </w:r>
      <w:bookmarkEnd w:id="20"/>
      <w:r w:rsidR="002556E6" w:rsidRPr="0091005A">
        <w:rPr>
          <w:sz w:val="24"/>
          <w:szCs w:val="24"/>
        </w:rPr>
        <w:t xml:space="preserve"> </w:t>
      </w:r>
    </w:p>
    <w:p w:rsidR="002A47D1" w:rsidRPr="0091005A" w:rsidRDefault="0091005A" w:rsidP="0091005A">
      <w:pPr>
        <w:pStyle w:val="afffffff2"/>
        <w:keepNext/>
        <w:numPr>
          <w:ilvl w:val="0"/>
          <w:numId w:val="81"/>
        </w:numPr>
        <w:tabs>
          <w:tab w:val="num" w:pos="1560"/>
        </w:tabs>
        <w:spacing w:line="240" w:lineRule="auto"/>
        <w:rPr>
          <w:rFonts w:ascii="Times New Roman" w:hAnsi="Times New Roman"/>
          <w:sz w:val="24"/>
          <w:szCs w:val="24"/>
        </w:rPr>
      </w:pPr>
      <w:r w:rsidRPr="0091005A">
        <w:rPr>
          <w:rFonts w:ascii="Times New Roman" w:hAnsi="Times New Roman"/>
          <w:sz w:val="24"/>
          <w:szCs w:val="24"/>
        </w:rPr>
        <w:t xml:space="preserve"> </w:t>
      </w:r>
      <w:r w:rsidR="008D2928" w:rsidRPr="0091005A">
        <w:rPr>
          <w:rFonts w:ascii="Times New Roman" w:hAnsi="Times New Roman"/>
          <w:sz w:val="24"/>
          <w:szCs w:val="24"/>
        </w:rPr>
        <w:t>«Костромаэнерго», склад Центрального региона: г. Кострома, ул. Катушечная, 157</w:t>
      </w:r>
      <w:r w:rsidRPr="0091005A">
        <w:rPr>
          <w:rFonts w:ascii="Times New Roman" w:hAnsi="Times New Roman"/>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91005A">
        <w:rPr>
          <w:iCs/>
          <w:sz w:val="24"/>
          <w:szCs w:val="24"/>
        </w:rPr>
        <w:t>календарных</w:t>
      </w:r>
      <w:r w:rsidRPr="0022360B">
        <w:rPr>
          <w:iCs/>
          <w:sz w:val="24"/>
          <w:szCs w:val="24"/>
        </w:rPr>
        <w:t xml:space="preserve"> дней с момента  подписания Сторонами накладной, предоставления счета-</w:t>
      </w:r>
      <w:r w:rsidRPr="0022360B">
        <w:rPr>
          <w:iCs/>
          <w:sz w:val="24"/>
          <w:szCs w:val="24"/>
        </w:rPr>
        <w:lastRenderedPageBreak/>
        <w:t>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41CCF">
        <w:rPr>
          <w:iCs/>
          <w:sz w:val="24"/>
          <w:szCs w:val="24"/>
        </w:rPr>
        <w:fldChar w:fldCharType="begin"/>
      </w:r>
      <w:r w:rsidR="00E71A48">
        <w:rPr>
          <w:iCs/>
          <w:sz w:val="24"/>
          <w:szCs w:val="24"/>
        </w:rPr>
        <w:instrText xml:space="preserve"> REF _Ref311232052 \r \h </w:instrText>
      </w:r>
      <w:r w:rsidR="00341CCF">
        <w:rPr>
          <w:iCs/>
          <w:sz w:val="24"/>
          <w:szCs w:val="24"/>
        </w:rPr>
      </w:r>
      <w:r w:rsidR="00341CCF">
        <w:rPr>
          <w:iCs/>
          <w:sz w:val="24"/>
          <w:szCs w:val="24"/>
        </w:rPr>
        <w:fldChar w:fldCharType="separate"/>
      </w:r>
      <w:r w:rsidR="00622B69">
        <w:rPr>
          <w:iCs/>
          <w:sz w:val="24"/>
          <w:szCs w:val="24"/>
        </w:rPr>
        <w:t>3</w:t>
      </w:r>
      <w:r w:rsidR="00341CC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41CCF">
        <w:rPr>
          <w:sz w:val="24"/>
          <w:szCs w:val="24"/>
        </w:rPr>
        <w:fldChar w:fldCharType="begin"/>
      </w:r>
      <w:r w:rsidR="008D2928">
        <w:rPr>
          <w:sz w:val="24"/>
          <w:szCs w:val="24"/>
        </w:rPr>
        <w:instrText xml:space="preserve"> REF _Ref440270568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C138CC">
        <w:fldChar w:fldCharType="begin"/>
      </w:r>
      <w:r w:rsidR="00C138CC">
        <w:instrText xml:space="preserve"> REF _Ref305973574 \r \h  \* MERGEFORMAT </w:instrText>
      </w:r>
      <w:r w:rsidR="00C138CC">
        <w:fldChar w:fldCharType="separate"/>
      </w:r>
      <w:r w:rsidR="00622B69">
        <w:t>2</w:t>
      </w:r>
      <w:r w:rsidR="00C138C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41CCF">
        <w:rPr>
          <w:iCs/>
          <w:sz w:val="24"/>
          <w:szCs w:val="24"/>
        </w:rPr>
        <w:fldChar w:fldCharType="begin"/>
      </w:r>
      <w:r w:rsidR="008D2928">
        <w:rPr>
          <w:iCs/>
          <w:sz w:val="24"/>
          <w:szCs w:val="24"/>
        </w:rPr>
        <w:instrText xml:space="preserve"> REF _Ref440270602 \r \h </w:instrText>
      </w:r>
      <w:r w:rsidR="00341CCF">
        <w:rPr>
          <w:iCs/>
          <w:sz w:val="24"/>
          <w:szCs w:val="24"/>
        </w:rPr>
      </w:r>
      <w:r w:rsidR="00341CCF">
        <w:rPr>
          <w:iCs/>
          <w:sz w:val="24"/>
          <w:szCs w:val="24"/>
        </w:rPr>
        <w:fldChar w:fldCharType="separate"/>
      </w:r>
      <w:r w:rsidR="00622B69">
        <w:rPr>
          <w:iCs/>
          <w:sz w:val="24"/>
          <w:szCs w:val="24"/>
        </w:rPr>
        <w:t>5</w:t>
      </w:r>
      <w:r w:rsidR="00341CCF">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E2654C">
        <w:rPr>
          <w:sz w:val="24"/>
          <w:szCs w:val="24"/>
        </w:rPr>
        <w:t>ом</w:t>
      </w:r>
      <w:r w:rsidRPr="00032CFB">
        <w:rPr>
          <w:sz w:val="24"/>
          <w:szCs w:val="24"/>
        </w:rPr>
        <w:t xml:space="preserve"> задани</w:t>
      </w:r>
      <w:r w:rsidR="00E2654C">
        <w:rPr>
          <w:sz w:val="24"/>
          <w:szCs w:val="24"/>
        </w:rPr>
        <w:t>и</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C138CC">
        <w:fldChar w:fldCharType="begin"/>
      </w:r>
      <w:r w:rsidR="00C138CC">
        <w:instrText xml:space="preserve"> REF _Ref305973033 \r \h  \* MERGEFORMAT </w:instrText>
      </w:r>
      <w:r w:rsidR="00C138CC">
        <w:fldChar w:fldCharType="separate"/>
      </w:r>
      <w:r w:rsidR="00622B69" w:rsidRPr="00622B69">
        <w:rPr>
          <w:sz w:val="24"/>
          <w:szCs w:val="24"/>
        </w:rPr>
        <w:t>3.2</w:t>
      </w:r>
      <w:r w:rsidR="00C138C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lastRenderedPageBreak/>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C138CC">
        <w:fldChar w:fldCharType="begin"/>
      </w:r>
      <w:r w:rsidR="00C138CC">
        <w:instrText xml:space="preserve"> REF _Ref191386109 \n \h  \* MERGEFORMAT </w:instrText>
      </w:r>
      <w:r w:rsidR="00C138CC">
        <w:fldChar w:fldCharType="separate"/>
      </w:r>
      <w:r w:rsidR="00622B69" w:rsidRPr="00622B69">
        <w:rPr>
          <w:color w:val="000000"/>
          <w:sz w:val="24"/>
          <w:szCs w:val="24"/>
        </w:rPr>
        <w:t>3.3.2</w:t>
      </w:r>
      <w:r w:rsidR="00C138CC">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lastRenderedPageBreak/>
        <w:t>Если претензионный порядок, указанный в п.</w:t>
      </w:r>
      <w:r w:rsidR="00C138CC">
        <w:fldChar w:fldCharType="begin"/>
      </w:r>
      <w:r w:rsidR="00C138CC">
        <w:instrText xml:space="preserve"> REF _Ref191386164 \r \h  \* MERGEFORMAT </w:instrText>
      </w:r>
      <w:r w:rsidR="00C138CC">
        <w:fldChar w:fldCharType="separate"/>
      </w:r>
      <w:r w:rsidR="00622B69" w:rsidRPr="00622B69">
        <w:rPr>
          <w:sz w:val="24"/>
          <w:szCs w:val="24"/>
        </w:rPr>
        <w:t xml:space="preserve"> 1.4.1 </w:t>
      </w:r>
      <w:r w:rsidR="00C138C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C138CC">
        <w:fldChar w:fldCharType="begin"/>
      </w:r>
      <w:r w:rsidR="00C138CC">
        <w:instrText xml:space="preserve"> REF _Ref306978606 \r \h  \* MERGEFORMAT </w:instrText>
      </w:r>
      <w:r w:rsidR="00C138CC">
        <w:fldChar w:fldCharType="separate"/>
      </w:r>
      <w:r w:rsidR="00622B69" w:rsidRPr="00622B69">
        <w:rPr>
          <w:sz w:val="24"/>
          <w:szCs w:val="24"/>
        </w:rPr>
        <w:t xml:space="preserve"> 1.4.2 </w:t>
      </w:r>
      <w:r w:rsidR="00C138C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C138CC">
        <w:fldChar w:fldCharType="begin"/>
      </w:r>
      <w:r w:rsidR="00C138CC">
        <w:instrText xml:space="preserve"> REF _Ref306114966 \r \h  \* MERGEFORMAT </w:instrText>
      </w:r>
      <w:r w:rsidR="00C138CC">
        <w:fldChar w:fldCharType="separate"/>
      </w:r>
      <w:r w:rsidR="00622B69" w:rsidRPr="00622B69">
        <w:rPr>
          <w:sz w:val="24"/>
          <w:szCs w:val="24"/>
        </w:rPr>
        <w:t>3.3.11</w:t>
      </w:r>
      <w:r w:rsidR="00C138CC">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41CCF">
        <w:rPr>
          <w:b w:val="0"/>
        </w:rPr>
        <w:fldChar w:fldCharType="begin"/>
      </w:r>
      <w:r w:rsidR="002D4BC6">
        <w:rPr>
          <w:b w:val="0"/>
        </w:rPr>
        <w:instrText xml:space="preserve"> REF _Ref440275279 \r \h </w:instrText>
      </w:r>
      <w:r w:rsidR="00341CCF">
        <w:rPr>
          <w:b w:val="0"/>
        </w:rPr>
      </w:r>
      <w:r w:rsidR="00341CCF">
        <w:rPr>
          <w:b w:val="0"/>
        </w:rPr>
        <w:fldChar w:fldCharType="separate"/>
      </w:r>
      <w:r w:rsidR="00622B69">
        <w:rPr>
          <w:b w:val="0"/>
        </w:rPr>
        <w:t>1.1.4</w:t>
      </w:r>
      <w:r w:rsidR="00341CC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C138CC">
        <w:fldChar w:fldCharType="begin"/>
      </w:r>
      <w:r w:rsidR="00C138CC">
        <w:instrText xml:space="preserve"> REF _Ref305973147 \r \h  \* MERGEFORMAT </w:instrText>
      </w:r>
      <w:r w:rsidR="00C138CC">
        <w:fldChar w:fldCharType="separate"/>
      </w:r>
      <w:r w:rsidR="00622B69" w:rsidRPr="00622B69">
        <w:rPr>
          <w:b w:val="0"/>
          <w:szCs w:val="24"/>
        </w:rPr>
        <w:t>3.3</w:t>
      </w:r>
      <w:r w:rsidR="00C138CC">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r w:rsidR="00C138CC">
        <w:fldChar w:fldCharType="begin"/>
      </w:r>
      <w:r w:rsidR="00C138CC">
        <w:instrText xml:space="preserve"> REF _Ref55336310 \r \h  \* MERGEFORMAT </w:instrText>
      </w:r>
      <w:r w:rsidR="00C138CC">
        <w:fldChar w:fldCharType="separate"/>
      </w:r>
      <w:r w:rsidR="00622B69" w:rsidRPr="00622B69">
        <w:rPr>
          <w:b w:val="0"/>
          <w:szCs w:val="24"/>
        </w:rPr>
        <w:t>5.1</w:t>
      </w:r>
      <w:r w:rsidR="00C138C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C138CC">
        <w:fldChar w:fldCharType="begin"/>
      </w:r>
      <w:r w:rsidR="00C138CC">
        <w:instrText xml:space="preserve"> REF _Ref440284918 \r \h  \* MERGEFORMAT </w:instrText>
      </w:r>
      <w:r w:rsidR="00C138CC">
        <w:fldChar w:fldCharType="separate"/>
      </w:r>
      <w:r w:rsidR="00622B69" w:rsidRPr="00622B69">
        <w:rPr>
          <w:b w:val="0"/>
          <w:szCs w:val="24"/>
        </w:rPr>
        <w:t>5.2</w:t>
      </w:r>
      <w:r w:rsidR="00C138CC">
        <w:fldChar w:fldCharType="end"/>
      </w:r>
      <w:r w:rsidRPr="002D4BC6">
        <w:rPr>
          <w:b w:val="0"/>
          <w:szCs w:val="24"/>
        </w:rPr>
        <w:t xml:space="preserve">), Техническое предложение (подраздел </w:t>
      </w:r>
      <w:r w:rsidR="00C138CC">
        <w:fldChar w:fldCharType="begin"/>
      </w:r>
      <w:r w:rsidR="00C138CC">
        <w:instrText xml:space="preserve"> REF _Ref86826666 \r \h  \* MERGEFORMAT </w:instrText>
      </w:r>
      <w:r w:rsidR="00C138CC">
        <w:fldChar w:fldCharType="separate"/>
      </w:r>
      <w:r w:rsidR="00622B69" w:rsidRPr="00622B69">
        <w:rPr>
          <w:b w:val="0"/>
          <w:szCs w:val="24"/>
        </w:rPr>
        <w:t>5.3</w:t>
      </w:r>
      <w:r w:rsidR="00C138CC">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C138CC">
        <w:fldChar w:fldCharType="begin"/>
      </w:r>
      <w:r w:rsidR="00C138CC">
        <w:instrText xml:space="preserve"> REF _Ref440284947 \r \h  \* MERGEFORMAT </w:instrText>
      </w:r>
      <w:r w:rsidR="00C138CC">
        <w:fldChar w:fldCharType="separate"/>
      </w:r>
      <w:r w:rsidR="00622B69" w:rsidRPr="00622B69">
        <w:rPr>
          <w:b w:val="0"/>
          <w:szCs w:val="24"/>
        </w:rPr>
        <w:t>5.4</w:t>
      </w:r>
      <w:r w:rsidR="00C138CC">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138CC">
        <w:fldChar w:fldCharType="begin"/>
      </w:r>
      <w:r w:rsidR="00C138CC">
        <w:instrText xml:space="preserve"> REF _Ref93264992 \r \h  \* MERGEFORMAT </w:instrText>
      </w:r>
      <w:r w:rsidR="00C138CC">
        <w:fldChar w:fldCharType="separate"/>
      </w:r>
      <w:r w:rsidR="00622B69" w:rsidRPr="00622B69">
        <w:rPr>
          <w:b w:val="0"/>
          <w:szCs w:val="24"/>
        </w:rPr>
        <w:t>5.5</w:t>
      </w:r>
      <w:r w:rsidR="00C138CC">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41CCF">
        <w:rPr>
          <w:b w:val="0"/>
          <w:szCs w:val="24"/>
        </w:rPr>
        <w:fldChar w:fldCharType="begin"/>
      </w:r>
      <w:r>
        <w:rPr>
          <w:b w:val="0"/>
          <w:szCs w:val="24"/>
        </w:rPr>
        <w:instrText xml:space="preserve"> REF _Ref440285128 \r \h </w:instrText>
      </w:r>
      <w:r w:rsidR="00341CCF">
        <w:rPr>
          <w:b w:val="0"/>
          <w:szCs w:val="24"/>
        </w:rPr>
      </w:r>
      <w:r w:rsidR="00341CCF">
        <w:rPr>
          <w:b w:val="0"/>
          <w:szCs w:val="24"/>
        </w:rPr>
        <w:fldChar w:fldCharType="separate"/>
      </w:r>
      <w:r w:rsidR="00622B69">
        <w:rPr>
          <w:b w:val="0"/>
          <w:szCs w:val="24"/>
        </w:rPr>
        <w:t>3.3.14</w:t>
      </w:r>
      <w:r w:rsidR="00341CCF">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r w:rsidR="00341CCF">
        <w:rPr>
          <w:b w:val="0"/>
          <w:szCs w:val="24"/>
        </w:rPr>
        <w:fldChar w:fldCharType="begin"/>
      </w:r>
      <w:r>
        <w:rPr>
          <w:b w:val="0"/>
          <w:szCs w:val="24"/>
        </w:rPr>
        <w:instrText xml:space="preserve"> REF _Ref305973250 \r \h </w:instrText>
      </w:r>
      <w:r w:rsidR="00341CCF">
        <w:rPr>
          <w:b w:val="0"/>
          <w:szCs w:val="24"/>
        </w:rPr>
      </w:r>
      <w:r w:rsidR="00341CCF">
        <w:rPr>
          <w:b w:val="0"/>
          <w:szCs w:val="24"/>
        </w:rPr>
        <w:fldChar w:fldCharType="separate"/>
      </w:r>
      <w:r w:rsidR="00622B69">
        <w:rPr>
          <w:b w:val="0"/>
          <w:szCs w:val="24"/>
        </w:rPr>
        <w:t>3.5.1</w:t>
      </w:r>
      <w:r w:rsidR="00341CC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41CCF">
        <w:rPr>
          <w:b w:val="0"/>
          <w:szCs w:val="24"/>
        </w:rPr>
        <w:fldChar w:fldCharType="begin"/>
      </w:r>
      <w:r>
        <w:rPr>
          <w:b w:val="0"/>
          <w:szCs w:val="24"/>
        </w:rPr>
        <w:instrText xml:space="preserve"> REF _Ref303681924 \r \h </w:instrText>
      </w:r>
      <w:r w:rsidR="00341CCF">
        <w:rPr>
          <w:b w:val="0"/>
          <w:szCs w:val="24"/>
        </w:rPr>
      </w:r>
      <w:r w:rsidR="00341CCF">
        <w:rPr>
          <w:b w:val="0"/>
          <w:szCs w:val="24"/>
        </w:rPr>
        <w:fldChar w:fldCharType="separate"/>
      </w:r>
      <w:r w:rsidR="00622B69">
        <w:rPr>
          <w:b w:val="0"/>
          <w:szCs w:val="24"/>
        </w:rPr>
        <w:t>3.8</w:t>
      </w:r>
      <w:r w:rsidR="00341CC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41CCF">
        <w:rPr>
          <w:b w:val="0"/>
        </w:rPr>
        <w:fldChar w:fldCharType="begin"/>
      </w:r>
      <w:r w:rsidR="008D2928">
        <w:rPr>
          <w:b w:val="0"/>
        </w:rPr>
        <w:instrText xml:space="preserve"> REF _Ref93264992 \r \h </w:instrText>
      </w:r>
      <w:r w:rsidR="00341CCF">
        <w:rPr>
          <w:b w:val="0"/>
        </w:rPr>
      </w:r>
      <w:r w:rsidR="00341CCF">
        <w:rPr>
          <w:b w:val="0"/>
        </w:rPr>
        <w:fldChar w:fldCharType="separate"/>
      </w:r>
      <w:r w:rsidR="00622B69">
        <w:rPr>
          <w:b w:val="0"/>
        </w:rPr>
        <w:t>5.5</w:t>
      </w:r>
      <w:r w:rsidR="00341CCF">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Pr>
          <w:b w:val="0"/>
        </w:rPr>
        <w:fldChar w:fldCharType="begin"/>
      </w:r>
      <w:r w:rsidR="008D2928">
        <w:rPr>
          <w:b w:val="0"/>
        </w:rPr>
        <w:instrText xml:space="preserve"> REF _Ref440270867 \r \h </w:instrText>
      </w:r>
      <w:r w:rsidR="00341CCF">
        <w:rPr>
          <w:b w:val="0"/>
        </w:rPr>
      </w:r>
      <w:r w:rsidR="00341CCF">
        <w:rPr>
          <w:b w:val="0"/>
        </w:rPr>
        <w:fldChar w:fldCharType="separate"/>
      </w:r>
      <w:r w:rsidR="00622B69">
        <w:rPr>
          <w:b w:val="0"/>
        </w:rPr>
        <w:t>2.2.3</w:t>
      </w:r>
      <w:r w:rsidR="00341CCF">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C138CC">
        <w:fldChar w:fldCharType="begin"/>
      </w:r>
      <w:r w:rsidR="00C138CC">
        <w:instrText xml:space="preserve"> REF _Ref305973033 \r \h  \* MERGEFORMAT </w:instrText>
      </w:r>
      <w:r w:rsidR="00C138CC">
        <w:fldChar w:fldCharType="separate"/>
      </w:r>
      <w:r w:rsidR="00622B69" w:rsidRPr="00622B69">
        <w:rPr>
          <w:bCs w:val="0"/>
          <w:sz w:val="24"/>
          <w:szCs w:val="24"/>
        </w:rPr>
        <w:t>3.2</w:t>
      </w:r>
      <w:r w:rsidR="00C138C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C138CC">
        <w:fldChar w:fldCharType="begin"/>
      </w:r>
      <w:r w:rsidR="00C138CC">
        <w:instrText xml:space="preserve"> REF _Ref305973147 \r \h  \* MERGEFORMAT </w:instrText>
      </w:r>
      <w:r w:rsidR="00C138CC">
        <w:fldChar w:fldCharType="separate"/>
      </w:r>
      <w:r w:rsidR="00622B69" w:rsidRPr="00622B69">
        <w:rPr>
          <w:bCs w:val="0"/>
          <w:sz w:val="24"/>
          <w:szCs w:val="24"/>
        </w:rPr>
        <w:t>3.3</w:t>
      </w:r>
      <w:r w:rsidR="00C138CC">
        <w:fldChar w:fldCharType="end"/>
      </w:r>
      <w:r w:rsidR="00341CC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41CC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C138CC">
        <w:fldChar w:fldCharType="begin"/>
      </w:r>
      <w:r w:rsidR="00C138CC">
        <w:instrText xml:space="preserve"> REF _Ref305973214 \r \h  \* MERGEFORMAT </w:instrText>
      </w:r>
      <w:r w:rsidR="00C138CC">
        <w:fldChar w:fldCharType="separate"/>
      </w:r>
      <w:r w:rsidR="00622B69" w:rsidRPr="00622B69">
        <w:rPr>
          <w:bCs w:val="0"/>
          <w:sz w:val="24"/>
          <w:szCs w:val="24"/>
        </w:rPr>
        <w:t>3.4</w:t>
      </w:r>
      <w:r w:rsidR="00C138CC">
        <w:fldChar w:fldCharType="end"/>
      </w:r>
      <w:r w:rsidR="00096E9D" w:rsidRPr="00E71A48">
        <w:rPr>
          <w:bCs w:val="0"/>
          <w:sz w:val="24"/>
          <w:szCs w:val="24"/>
        </w:rPr>
        <w:t xml:space="preserve">, </w:t>
      </w:r>
      <w:r w:rsidR="00C138CC">
        <w:fldChar w:fldCharType="begin"/>
      </w:r>
      <w:r w:rsidR="00C138CC">
        <w:instrText xml:space="preserve"> REF _Ref303683883 \r \h  \* MERGEFORMAT </w:instrText>
      </w:r>
      <w:r w:rsidR="00C138CC">
        <w:fldChar w:fldCharType="separate"/>
      </w:r>
      <w:r w:rsidR="00622B69" w:rsidRPr="00622B69">
        <w:rPr>
          <w:bCs w:val="0"/>
          <w:sz w:val="24"/>
          <w:szCs w:val="24"/>
        </w:rPr>
        <w:t>3.5</w:t>
      </w:r>
      <w:r w:rsidR="00C138C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138CC">
        <w:fldChar w:fldCharType="begin"/>
      </w:r>
      <w:r w:rsidR="00C138CC">
        <w:instrText xml:space="preserve"> REF _Ref305973250 \r \h  \* MERGEFORMAT </w:instrText>
      </w:r>
      <w:r w:rsidR="00C138CC">
        <w:fldChar w:fldCharType="separate"/>
      </w:r>
      <w:r w:rsidR="00622B69" w:rsidRPr="00622B69">
        <w:rPr>
          <w:bCs w:val="0"/>
          <w:sz w:val="24"/>
          <w:szCs w:val="24"/>
        </w:rPr>
        <w:t>3.5</w:t>
      </w:r>
      <w:r w:rsidR="00622B69">
        <w:t>.1</w:t>
      </w:r>
      <w:r w:rsidR="00C138CC">
        <w:fldChar w:fldCharType="end"/>
      </w:r>
      <w:r w:rsidR="00341CC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C138CC">
        <w:fldChar w:fldCharType="begin"/>
      </w:r>
      <w:r w:rsidR="00C138CC">
        <w:instrText xml:space="preserve"> REF _Ref303250967 \r \h  \* MERGEFORMAT </w:instrText>
      </w:r>
      <w:r w:rsidR="00C138CC">
        <w:fldChar w:fldCharType="separate"/>
      </w:r>
      <w:r w:rsidR="00622B69" w:rsidRPr="00622B69">
        <w:rPr>
          <w:bCs w:val="0"/>
          <w:sz w:val="24"/>
          <w:szCs w:val="24"/>
        </w:rPr>
        <w:t>3.7</w:t>
      </w:r>
      <w:r w:rsidR="00C138CC">
        <w:fldChar w:fldCharType="end"/>
      </w:r>
      <w:r w:rsidR="00341CC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_Ref303681924 \r \h  \* MERGEFORMAT </w:instrText>
      </w:r>
      <w:r w:rsidR="00C138CC">
        <w:fldChar w:fldCharType="separate"/>
      </w:r>
      <w:r w:rsidR="00622B69" w:rsidRPr="00622B69">
        <w:rPr>
          <w:bCs w:val="0"/>
          <w:sz w:val="24"/>
          <w:szCs w:val="24"/>
        </w:rPr>
        <w:t>3.8</w:t>
      </w:r>
      <w:r w:rsidR="00C138CC">
        <w:fldChar w:fldCharType="end"/>
      </w:r>
      <w:r w:rsidR="00341CC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138CC">
        <w:fldChar w:fldCharType="begin"/>
      </w:r>
      <w:r w:rsidR="00C138CC">
        <w:instrText xml:space="preserve"> REF _Ref303683929 \r \h  \* MERGEFORMAT </w:instrText>
      </w:r>
      <w:r w:rsidR="00C138CC">
        <w:fldChar w:fldCharType="separate"/>
      </w:r>
      <w:r w:rsidR="00622B69" w:rsidRPr="00622B69">
        <w:rPr>
          <w:bCs w:val="0"/>
          <w:sz w:val="24"/>
          <w:szCs w:val="24"/>
        </w:rPr>
        <w:t>3.10</w:t>
      </w:r>
      <w:r w:rsidR="00C138C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C138CC">
        <w:fldChar w:fldCharType="begin"/>
      </w:r>
      <w:r w:rsidR="00C138CC">
        <w:instrText xml:space="preserve"> REF _Ref306140410 \r \h  \* MERGEFORMAT </w:instrText>
      </w:r>
      <w:r w:rsidR="00C138CC">
        <w:fldChar w:fldCharType="separate"/>
      </w:r>
      <w:r w:rsidR="00622B69" w:rsidRPr="00622B69">
        <w:rPr>
          <w:bCs w:val="0"/>
          <w:sz w:val="24"/>
          <w:szCs w:val="24"/>
        </w:rPr>
        <w:t>3.11</w:t>
      </w:r>
      <w:r w:rsidR="00C138C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_Ref306140451 \r \h  \* MERGEFORMAT </w:instrText>
      </w:r>
      <w:r w:rsidR="00C138CC">
        <w:fldChar w:fldCharType="separate"/>
      </w:r>
      <w:r w:rsidR="00622B69" w:rsidRPr="00622B69">
        <w:rPr>
          <w:bCs w:val="0"/>
          <w:sz w:val="24"/>
          <w:szCs w:val="24"/>
        </w:rPr>
        <w:t>3.12</w:t>
      </w:r>
      <w:r w:rsidR="00C138C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C138CC">
        <w:fldChar w:fldCharType="begin"/>
      </w:r>
      <w:r w:rsidR="00C138CC">
        <w:instrText xml:space="preserve"> REF _Ref302563524 \n \h  \* MERGEFORMAT </w:instrText>
      </w:r>
      <w:r w:rsidR="00C138CC">
        <w:fldChar w:fldCharType="separate"/>
      </w:r>
      <w:r w:rsidR="00622B69" w:rsidRPr="00622B69">
        <w:rPr>
          <w:sz w:val="24"/>
          <w:szCs w:val="24"/>
        </w:rPr>
        <w:t>1.1.1</w:t>
      </w:r>
      <w:r w:rsidR="00C138C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41CCF">
        <w:rPr>
          <w:bCs w:val="0"/>
          <w:sz w:val="24"/>
          <w:szCs w:val="24"/>
        </w:rPr>
        <w:fldChar w:fldCharType="begin"/>
      </w:r>
      <w:r w:rsidR="008D2928">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41CCF">
        <w:rPr>
          <w:bCs w:val="0"/>
          <w:sz w:val="24"/>
          <w:szCs w:val="24"/>
        </w:rPr>
        <w:fldChar w:fldCharType="begin"/>
      </w:r>
      <w:r>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_Ref440270984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5.10</w:t>
      </w:r>
      <w:r w:rsidR="00341CCF">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rPr>
        <w:t>5.5</w:t>
      </w:r>
      <w:r w:rsidR="00C138CC">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_Ref55336310 \r \h  \* MERGEFORMAT </w:instrText>
      </w:r>
      <w:r w:rsidR="00C138CC">
        <w:fldChar w:fldCharType="separate"/>
      </w:r>
      <w:r w:rsidR="00622B69" w:rsidRPr="00622B69">
        <w:rPr>
          <w:bCs w:val="0"/>
          <w:sz w:val="24"/>
          <w:szCs w:val="24"/>
          <w:lang w:eastAsia="ru-RU"/>
        </w:rPr>
        <w:t>5.1</w:t>
      </w:r>
      <w:r w:rsidR="00C138CC">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341CCF">
        <w:fldChar w:fldCharType="begin"/>
      </w:r>
      <w:r>
        <w:rPr>
          <w:bCs w:val="0"/>
          <w:sz w:val="24"/>
          <w:szCs w:val="24"/>
          <w:lang w:eastAsia="ru-RU"/>
        </w:rPr>
        <w:instrText xml:space="preserve"> REF _Ref444164229 \r \h </w:instrText>
      </w:r>
      <w:r w:rsidR="00341CCF">
        <w:fldChar w:fldCharType="separate"/>
      </w:r>
      <w:r w:rsidR="00622B69">
        <w:rPr>
          <w:bCs w:val="0"/>
          <w:sz w:val="24"/>
          <w:szCs w:val="24"/>
          <w:lang w:eastAsia="ru-RU"/>
        </w:rPr>
        <w:t>5.6.1</w:t>
      </w:r>
      <w:r w:rsidR="00341CCF">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fldChar w:fldCharType="begin"/>
      </w:r>
      <w:r>
        <w:rPr>
          <w:sz w:val="24"/>
          <w:szCs w:val="24"/>
        </w:rPr>
        <w:instrText xml:space="preserve"> REF _Ref444164241 \r \h </w:instrText>
      </w:r>
      <w:r w:rsidR="00341CCF">
        <w:fldChar w:fldCharType="separate"/>
      </w:r>
      <w:r w:rsidR="00622B69">
        <w:rPr>
          <w:sz w:val="24"/>
          <w:szCs w:val="24"/>
        </w:rPr>
        <w:t>5.6.2</w:t>
      </w:r>
      <w:r w:rsidR="00341CCF">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_Ref440274902 \r \h  \* MERGEFORMAT </w:instrText>
      </w:r>
      <w:r w:rsidR="00C138CC">
        <w:fldChar w:fldCharType="separate"/>
      </w:r>
      <w:r w:rsidR="00622B69" w:rsidRPr="00622B69">
        <w:rPr>
          <w:bCs w:val="0"/>
          <w:sz w:val="24"/>
          <w:szCs w:val="24"/>
          <w:lang w:eastAsia="ru-RU"/>
        </w:rPr>
        <w:t>5.4</w:t>
      </w:r>
      <w:r w:rsidR="00C138CC">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_Ref440274913 \r \h  \* MERGEFORMAT </w:instrText>
      </w:r>
      <w:r w:rsidR="00C138CC">
        <w:fldChar w:fldCharType="separate"/>
      </w:r>
      <w:r w:rsidR="00622B69" w:rsidRPr="00622B69">
        <w:rPr>
          <w:bCs w:val="0"/>
          <w:sz w:val="24"/>
          <w:szCs w:val="24"/>
          <w:lang w:eastAsia="ru-RU"/>
        </w:rPr>
        <w:t>5.2</w:t>
      </w:r>
      <w:r w:rsidR="00C138CC">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lang w:eastAsia="ru-RU"/>
        </w:rPr>
        <w:t>5.5</w:t>
      </w:r>
      <w:r w:rsidR="00C138CC">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958E8" w:rsidRPr="00F958E8">
        <w:rPr>
          <w:sz w:val="24"/>
          <w:szCs w:val="24"/>
        </w:rPr>
        <w:t xml:space="preserve">, </w:t>
      </w:r>
      <w:r w:rsidR="00341CCF">
        <w:fldChar w:fldCharType="begin"/>
      </w:r>
      <w:r w:rsidR="00F34760">
        <w:instrText xml:space="preserve"> REF _Ref440372460 \r \h  \* MERGEFORMAT </w:instrText>
      </w:r>
      <w:r w:rsidR="00341CCF">
        <w:fldChar w:fldCharType="separate"/>
      </w:r>
      <w:r w:rsidR="00622B69" w:rsidRPr="00622B69">
        <w:rPr>
          <w:sz w:val="24"/>
          <w:szCs w:val="24"/>
        </w:rPr>
        <w:t>д)</w:t>
      </w:r>
      <w:r w:rsidR="00341CCF">
        <w:fldChar w:fldCharType="end"/>
      </w:r>
      <w:r w:rsidR="00F958E8" w:rsidRPr="00F958E8">
        <w:rPr>
          <w:sz w:val="24"/>
          <w:szCs w:val="24"/>
        </w:rPr>
        <w:t xml:space="preserve">, </w:t>
      </w:r>
      <w:r w:rsidR="00C138CC">
        <w:fldChar w:fldCharType="begin"/>
      </w:r>
      <w:r w:rsidR="00C138CC">
        <w:instrText xml:space="preserve"> REF _Ref440372474 \r \h  \* MERGEFORMAT </w:instrText>
      </w:r>
      <w:r w:rsidR="00C138CC">
        <w:fldChar w:fldCharType="separate"/>
      </w:r>
      <w:r w:rsidR="00622B69" w:rsidRPr="00622B69">
        <w:rPr>
          <w:sz w:val="24"/>
          <w:szCs w:val="24"/>
        </w:rPr>
        <w:t>м)</w:t>
      </w:r>
      <w:r w:rsidR="00C138CC">
        <w:fldChar w:fldCharType="end"/>
      </w:r>
      <w:r w:rsidR="00F958E8" w:rsidRPr="00F958E8">
        <w:rPr>
          <w:sz w:val="24"/>
          <w:szCs w:val="24"/>
        </w:rPr>
        <w:t xml:space="preserve">, </w:t>
      </w:r>
      <w:r w:rsidR="00341CCF">
        <w:fldChar w:fldCharType="begin"/>
      </w:r>
      <w:r w:rsidR="00F34760">
        <w:instrText xml:space="preserve"> REF _Ref440372477 \r \h  \* MERGEFORMAT </w:instrText>
      </w:r>
      <w:r w:rsidR="00341CCF">
        <w:fldChar w:fldCharType="separate"/>
      </w:r>
      <w:r w:rsidR="00622B69" w:rsidRPr="00622B69">
        <w:rPr>
          <w:sz w:val="24"/>
          <w:szCs w:val="24"/>
        </w:rPr>
        <w:t>н)</w:t>
      </w:r>
      <w:r w:rsidR="00341CCF">
        <w:fldChar w:fldCharType="end"/>
      </w:r>
      <w:r w:rsidR="00A24167">
        <w:t xml:space="preserve">, </w:t>
      </w:r>
      <w:r w:rsidR="00341CCF">
        <w:fldChar w:fldCharType="begin"/>
      </w:r>
      <w:r w:rsidR="00A24167">
        <w:instrText xml:space="preserve"> REF _Ref442188512 \r \h </w:instrText>
      </w:r>
      <w:r w:rsidR="00341CCF">
        <w:fldChar w:fldCharType="separate"/>
      </w:r>
      <w:r w:rsidR="00622B69">
        <w:t>т)</w:t>
      </w:r>
      <w:r w:rsidR="00341CCF">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C138CC">
        <w:fldChar w:fldCharType="begin"/>
      </w:r>
      <w:r w:rsidR="00C138CC">
        <w:instrText xml:space="preserve"> REF _Ref440274961 \r \h  \* MERGEFORMAT </w:instrText>
      </w:r>
      <w:r w:rsidR="00C138CC">
        <w:fldChar w:fldCharType="separate"/>
      </w:r>
      <w:r w:rsidR="00622B69" w:rsidRPr="00622B69">
        <w:rPr>
          <w:bCs w:val="0"/>
          <w:sz w:val="24"/>
          <w:szCs w:val="24"/>
        </w:rPr>
        <w:t>5.15</w:t>
      </w:r>
      <w:r w:rsidR="00C138CC">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C138CC">
        <w:fldChar w:fldCharType="begin"/>
      </w:r>
      <w:r w:rsidR="00C138CC">
        <w:instrText xml:space="preserve"> REF _Ref440274659 \r \h  \* MERGEFORMAT </w:instrText>
      </w:r>
      <w:r w:rsidR="00C138CC">
        <w:fldChar w:fldCharType="separate"/>
      </w:r>
      <w:r w:rsidR="00622B69" w:rsidRPr="00622B69">
        <w:rPr>
          <w:bCs w:val="0"/>
          <w:sz w:val="24"/>
          <w:szCs w:val="24"/>
        </w:rPr>
        <w:t>5.9</w:t>
      </w:r>
      <w:r w:rsidR="00C138CC">
        <w:fldChar w:fldCharType="end"/>
      </w:r>
      <w:r w:rsidRPr="00CF7D45">
        <w:rPr>
          <w:bCs w:val="0"/>
          <w:sz w:val="24"/>
          <w:szCs w:val="24"/>
        </w:rPr>
        <w:t xml:space="preserve">, </w:t>
      </w:r>
      <w:r w:rsidR="00C138CC">
        <w:fldChar w:fldCharType="begin"/>
      </w:r>
      <w:r w:rsidR="00C138CC">
        <w:instrText xml:space="preserve"> REF _Ref440274733 \r \h  \* MERGEFORMAT </w:instrText>
      </w:r>
      <w:r w:rsidR="00C138CC">
        <w:fldChar w:fldCharType="separate"/>
      </w:r>
      <w:r w:rsidR="00622B69" w:rsidRPr="00622B69">
        <w:rPr>
          <w:bCs w:val="0"/>
          <w:sz w:val="24"/>
          <w:szCs w:val="24"/>
        </w:rPr>
        <w:t>5.11</w:t>
      </w:r>
      <w:r w:rsidR="00C138CC">
        <w:fldChar w:fldCharType="end"/>
      </w:r>
      <w:r w:rsidRPr="00CF7D45">
        <w:rPr>
          <w:bCs w:val="0"/>
          <w:sz w:val="24"/>
          <w:szCs w:val="24"/>
        </w:rPr>
        <w:t xml:space="preserve">, </w:t>
      </w:r>
      <w:r w:rsidR="00C138CC">
        <w:fldChar w:fldCharType="begin"/>
      </w:r>
      <w:r w:rsidR="00C138CC">
        <w:instrText xml:space="preserve"> REF _Ref440274744 \r \h  \* MERGEFORMAT </w:instrText>
      </w:r>
      <w:r w:rsidR="00C138CC">
        <w:fldChar w:fldCharType="separate"/>
      </w:r>
      <w:r w:rsidR="00622B69" w:rsidRPr="00622B69">
        <w:rPr>
          <w:bCs w:val="0"/>
          <w:sz w:val="24"/>
          <w:szCs w:val="24"/>
        </w:rPr>
        <w:t>5.12</w:t>
      </w:r>
      <w:r w:rsidR="00C138CC">
        <w:fldChar w:fldCharType="end"/>
      </w:r>
      <w:r w:rsidRPr="00CF7D45">
        <w:rPr>
          <w:bCs w:val="0"/>
          <w:sz w:val="24"/>
          <w:szCs w:val="24"/>
        </w:rPr>
        <w:t xml:space="preserve">, </w:t>
      </w:r>
      <w:r w:rsidR="00C138CC">
        <w:fldChar w:fldCharType="begin"/>
      </w:r>
      <w:r w:rsidR="00C138CC">
        <w:instrText xml:space="preserve"> REF _Ref440274756 \r \h  \* MERGEFORMAT </w:instrText>
      </w:r>
      <w:r w:rsidR="00C138CC">
        <w:fldChar w:fldCharType="separate"/>
      </w:r>
      <w:r w:rsidR="00622B69" w:rsidRPr="00622B69">
        <w:rPr>
          <w:bCs w:val="0"/>
          <w:sz w:val="24"/>
          <w:szCs w:val="24"/>
        </w:rPr>
        <w:t>5.14</w:t>
      </w:r>
      <w:r w:rsidR="00C138CC">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_Ref86826666 \r \h  \* MERGEFORMAT </w:instrText>
      </w:r>
      <w:r w:rsidR="00C138CC">
        <w:fldChar w:fldCharType="separate"/>
      </w:r>
      <w:r w:rsidR="00622B69" w:rsidRPr="00622B69">
        <w:rPr>
          <w:bCs w:val="0"/>
          <w:sz w:val="24"/>
          <w:szCs w:val="24"/>
          <w:lang w:eastAsia="ru-RU"/>
        </w:rPr>
        <w:t>5.3</w:t>
      </w:r>
      <w:r w:rsidR="00C138CC">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_Ref440275030 \r \h  \* MERGEFORMAT </w:instrText>
      </w:r>
      <w:r w:rsidR="00C138CC">
        <w:fldChar w:fldCharType="separate"/>
      </w:r>
      <w:r w:rsidR="00622B69" w:rsidRPr="00622B69">
        <w:rPr>
          <w:bCs w:val="0"/>
          <w:sz w:val="24"/>
          <w:szCs w:val="24"/>
          <w:lang w:eastAsia="ru-RU"/>
        </w:rPr>
        <w:t>5.10</w:t>
      </w:r>
      <w:r w:rsidR="00C138CC">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C138CC">
        <w:fldChar w:fldCharType="begin"/>
      </w:r>
      <w:r w:rsidR="00C138CC">
        <w:instrText xml:space="preserve"> REF _Ref440270602 \r \h  \* MERGEFORMAT </w:instrText>
      </w:r>
      <w:r w:rsidR="00C138CC">
        <w:fldChar w:fldCharType="separate"/>
      </w:r>
      <w:r w:rsidR="00622B69">
        <w:t>5</w:t>
      </w:r>
      <w:r w:rsidR="00C138CC">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C138CC">
        <w:fldChar w:fldCharType="begin"/>
      </w:r>
      <w:r w:rsidR="00C138CC">
        <w:instrText xml:space="preserve"> REF _Ref191386419 \n \h  \* MERGEFORMAT </w:instrText>
      </w:r>
      <w:r w:rsidR="00C138CC">
        <w:fldChar w:fldCharType="separate"/>
      </w:r>
      <w:r w:rsidR="00622B69" w:rsidRPr="00622B69">
        <w:rPr>
          <w:bCs w:val="0"/>
          <w:sz w:val="24"/>
          <w:szCs w:val="24"/>
        </w:rPr>
        <w:t>3.3.2</w:t>
      </w:r>
      <w:r w:rsidR="00C138CC">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341CCF">
        <w:rPr>
          <w:sz w:val="24"/>
          <w:szCs w:val="24"/>
        </w:rPr>
        <w:fldChar w:fldCharType="begin"/>
      </w:r>
      <w:r w:rsidR="00B71B9D">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01"/>
      <w:bookmarkEnd w:id="202"/>
      <w:bookmarkEnd w:id="203"/>
      <w:bookmarkEnd w:id="204"/>
      <w:bookmarkEnd w:id="205"/>
      <w:bookmarkEnd w:id="20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341CCF">
        <w:rPr>
          <w:bCs w:val="0"/>
          <w:sz w:val="24"/>
          <w:szCs w:val="24"/>
        </w:rPr>
        <w:fldChar w:fldCharType="begin"/>
      </w:r>
      <w:r w:rsidR="003F5CDB">
        <w:rPr>
          <w:bCs w:val="0"/>
          <w:sz w:val="24"/>
          <w:szCs w:val="24"/>
        </w:rPr>
        <w:instrText xml:space="preserve"> REF _Ref440289953 \r \h </w:instrText>
      </w:r>
      <w:r w:rsidR="00341CCF">
        <w:rPr>
          <w:bCs w:val="0"/>
          <w:sz w:val="24"/>
          <w:szCs w:val="24"/>
        </w:rPr>
      </w:r>
      <w:r w:rsidR="00341CCF">
        <w:rPr>
          <w:bCs w:val="0"/>
          <w:sz w:val="24"/>
          <w:szCs w:val="24"/>
        </w:rPr>
        <w:fldChar w:fldCharType="separate"/>
      </w:r>
      <w:r w:rsidR="00622B69">
        <w:rPr>
          <w:bCs w:val="0"/>
          <w:sz w:val="24"/>
          <w:szCs w:val="24"/>
        </w:rPr>
        <w:t>3.4.1.3</w:t>
      </w:r>
      <w:r w:rsidR="00341CCF">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5"/>
      <w:bookmarkEnd w:id="226"/>
      <w:bookmarkEnd w:id="227"/>
      <w:bookmarkEnd w:id="228"/>
      <w:bookmarkEnd w:id="229"/>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025BA6" w:rsidP="00216641">
      <w:pPr>
        <w:widowControl w:val="0"/>
        <w:shd w:val="clear" w:color="auto" w:fill="FFFFFF"/>
        <w:tabs>
          <w:tab w:val="left" w:pos="1701"/>
        </w:tabs>
        <w:autoSpaceDE w:val="0"/>
        <w:spacing w:after="100" w:line="264" w:lineRule="auto"/>
        <w:ind w:right="17" w:firstLine="0"/>
        <w:rPr>
          <w:bCs w:val="0"/>
          <w:sz w:val="24"/>
          <w:szCs w:val="24"/>
        </w:rPr>
      </w:pPr>
      <w:r w:rsidRPr="00C6270B">
        <w:rPr>
          <w:b/>
          <w:sz w:val="24"/>
          <w:szCs w:val="24"/>
        </w:rPr>
        <w:t>184 000,00</w:t>
      </w:r>
      <w:r w:rsidR="00155DAF" w:rsidRPr="00C6270B">
        <w:rPr>
          <w:sz w:val="24"/>
          <w:szCs w:val="24"/>
        </w:rPr>
        <w:t xml:space="preserve"> (</w:t>
      </w:r>
      <w:r w:rsidRPr="00C6270B">
        <w:rPr>
          <w:sz w:val="24"/>
          <w:szCs w:val="24"/>
        </w:rPr>
        <w:t>Сто восемьдесят четыре</w:t>
      </w:r>
      <w:r w:rsidR="00155DAF" w:rsidRPr="00C6270B">
        <w:rPr>
          <w:sz w:val="24"/>
          <w:szCs w:val="24"/>
        </w:rPr>
        <w:t xml:space="preserve"> тысячи) рубл</w:t>
      </w:r>
      <w:r w:rsidRPr="00C6270B">
        <w:rPr>
          <w:sz w:val="24"/>
          <w:szCs w:val="24"/>
        </w:rPr>
        <w:t>ей</w:t>
      </w:r>
      <w:r w:rsidR="00155DAF" w:rsidRPr="00C6270B">
        <w:rPr>
          <w:sz w:val="24"/>
          <w:szCs w:val="24"/>
        </w:rPr>
        <w:t xml:space="preserve"> 00 копеек РФ, без учета НДС; НДС составляет </w:t>
      </w:r>
      <w:r w:rsidRPr="00C6270B">
        <w:rPr>
          <w:b/>
          <w:sz w:val="24"/>
          <w:szCs w:val="24"/>
        </w:rPr>
        <w:t>33 120,00</w:t>
      </w:r>
      <w:r w:rsidR="00155DAF" w:rsidRPr="00C6270B">
        <w:rPr>
          <w:sz w:val="24"/>
          <w:szCs w:val="24"/>
        </w:rPr>
        <w:t xml:space="preserve"> (</w:t>
      </w:r>
      <w:r w:rsidRPr="00C6270B">
        <w:rPr>
          <w:sz w:val="24"/>
          <w:szCs w:val="24"/>
        </w:rPr>
        <w:t>Тридцать три</w:t>
      </w:r>
      <w:r w:rsidR="00155DAF" w:rsidRPr="00C6270B">
        <w:rPr>
          <w:sz w:val="24"/>
          <w:szCs w:val="24"/>
        </w:rPr>
        <w:t xml:space="preserve"> тысяч</w:t>
      </w:r>
      <w:r w:rsidRPr="00C6270B">
        <w:rPr>
          <w:sz w:val="24"/>
          <w:szCs w:val="24"/>
        </w:rPr>
        <w:t>и</w:t>
      </w:r>
      <w:r w:rsidR="00155DAF" w:rsidRPr="00C6270B">
        <w:rPr>
          <w:sz w:val="24"/>
          <w:szCs w:val="24"/>
        </w:rPr>
        <w:t xml:space="preserve"> </w:t>
      </w:r>
      <w:r w:rsidRPr="00C6270B">
        <w:rPr>
          <w:sz w:val="24"/>
          <w:szCs w:val="24"/>
        </w:rPr>
        <w:t>сто двадцать</w:t>
      </w:r>
      <w:r w:rsidR="00155DAF" w:rsidRPr="00C6270B">
        <w:rPr>
          <w:sz w:val="24"/>
          <w:szCs w:val="24"/>
        </w:rPr>
        <w:t xml:space="preserve">) рублей </w:t>
      </w:r>
      <w:r w:rsidRPr="00C6270B">
        <w:rPr>
          <w:sz w:val="24"/>
          <w:szCs w:val="24"/>
        </w:rPr>
        <w:t>00</w:t>
      </w:r>
      <w:r w:rsidR="00155DAF" w:rsidRPr="00C6270B">
        <w:rPr>
          <w:sz w:val="24"/>
          <w:szCs w:val="24"/>
        </w:rPr>
        <w:t xml:space="preserve"> копеек РФ; </w:t>
      </w:r>
      <w:r w:rsidR="00C6270B" w:rsidRPr="00C6270B">
        <w:rPr>
          <w:b/>
          <w:sz w:val="24"/>
          <w:szCs w:val="24"/>
        </w:rPr>
        <w:t>217 120,00</w:t>
      </w:r>
      <w:r w:rsidR="00155DAF" w:rsidRPr="00C6270B">
        <w:rPr>
          <w:sz w:val="24"/>
          <w:szCs w:val="24"/>
        </w:rPr>
        <w:t xml:space="preserve"> (</w:t>
      </w:r>
      <w:r w:rsidR="00C6270B" w:rsidRPr="00C6270B">
        <w:rPr>
          <w:sz w:val="24"/>
          <w:szCs w:val="24"/>
        </w:rPr>
        <w:t>Двести семнадцать</w:t>
      </w:r>
      <w:r w:rsidR="00155DAF" w:rsidRPr="00C6270B">
        <w:rPr>
          <w:sz w:val="24"/>
          <w:szCs w:val="24"/>
        </w:rPr>
        <w:t xml:space="preserve"> тысяч </w:t>
      </w:r>
      <w:r w:rsidR="00C6270B" w:rsidRPr="00C6270B">
        <w:rPr>
          <w:sz w:val="24"/>
          <w:szCs w:val="24"/>
        </w:rPr>
        <w:t>сто двадцать</w:t>
      </w:r>
      <w:r w:rsidR="00155DAF" w:rsidRPr="00C6270B">
        <w:rPr>
          <w:sz w:val="24"/>
          <w:szCs w:val="24"/>
        </w:rPr>
        <w:t xml:space="preserve">) рублей </w:t>
      </w:r>
      <w:r w:rsidR="00C6270B" w:rsidRPr="00C6270B">
        <w:rPr>
          <w:sz w:val="24"/>
          <w:szCs w:val="24"/>
        </w:rPr>
        <w:t>00</w:t>
      </w:r>
      <w:r w:rsidR="00155DAF" w:rsidRPr="00C6270B">
        <w:rPr>
          <w:sz w:val="24"/>
          <w:szCs w:val="24"/>
        </w:rPr>
        <w:t xml:space="preserve"> копеек РФ, с учетом НДС</w:t>
      </w:r>
      <w:r w:rsidR="00C6270B" w:rsidRPr="00C6270B">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41CCF">
        <w:rPr>
          <w:bCs w:val="0"/>
          <w:sz w:val="24"/>
          <w:szCs w:val="24"/>
        </w:rPr>
        <w:fldChar w:fldCharType="begin"/>
      </w:r>
      <w:r w:rsidR="003F3A69">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341CCF">
        <w:rPr>
          <w:bCs w:val="0"/>
          <w:sz w:val="24"/>
          <w:szCs w:val="24"/>
        </w:rPr>
        <w:fldChar w:fldCharType="begin"/>
      </w:r>
      <w:r w:rsidR="003F3A69">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41CCF">
        <w:rPr>
          <w:bCs w:val="0"/>
          <w:sz w:val="24"/>
          <w:szCs w:val="24"/>
        </w:rPr>
        <w:fldChar w:fldCharType="begin"/>
      </w:r>
      <w:r w:rsidR="003F3A69">
        <w:rPr>
          <w:bCs w:val="0"/>
          <w:sz w:val="24"/>
          <w:szCs w:val="24"/>
        </w:rPr>
        <w:instrText xml:space="preserve"> REF _Ref306138385 \r \h </w:instrText>
      </w:r>
      <w:r w:rsidR="00341CCF">
        <w:rPr>
          <w:bCs w:val="0"/>
          <w:sz w:val="24"/>
          <w:szCs w:val="24"/>
        </w:rPr>
      </w:r>
      <w:r w:rsidR="00341CCF">
        <w:rPr>
          <w:bCs w:val="0"/>
          <w:sz w:val="24"/>
          <w:szCs w:val="24"/>
        </w:rPr>
        <w:fldChar w:fldCharType="separate"/>
      </w:r>
      <w:r w:rsidR="00622B69">
        <w:rPr>
          <w:bCs w:val="0"/>
          <w:sz w:val="24"/>
          <w:szCs w:val="24"/>
        </w:rPr>
        <w:t>3.6.4</w:t>
      </w:r>
      <w:r w:rsidR="00341CC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126BA2" w:rsidRPr="00126BA2">
        <w:rPr>
          <w:sz w:val="24"/>
          <w:szCs w:val="24"/>
          <w:highlight w:val="darkGray"/>
        </w:rPr>
        <w:t xml:space="preserve"> </w:t>
      </w:r>
      <w:r w:rsidR="00126BA2" w:rsidRPr="00126BA2">
        <w:rPr>
          <w:sz w:val="24"/>
          <w:szCs w:val="24"/>
        </w:rPr>
        <w:t>являющееся субъектом малого и среднего предпринимательства</w:t>
      </w:r>
      <w:r w:rsidRPr="00126BA2">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341CCF" w:rsidRPr="000F4365">
        <w:rPr>
          <w:bCs w:val="0"/>
          <w:sz w:val="24"/>
          <w:szCs w:val="24"/>
        </w:rPr>
        <w:fldChar w:fldCharType="begin"/>
      </w:r>
      <w:r w:rsidR="003F3A69" w:rsidRPr="000F4365">
        <w:rPr>
          <w:bCs w:val="0"/>
          <w:sz w:val="24"/>
          <w:szCs w:val="24"/>
        </w:rPr>
        <w:instrText xml:space="preserve"> REF _Ref440271628 \r \h </w:instrText>
      </w:r>
      <w:r w:rsidR="00341CCF" w:rsidRPr="000F4365">
        <w:rPr>
          <w:bCs w:val="0"/>
          <w:sz w:val="24"/>
          <w:szCs w:val="24"/>
        </w:rPr>
      </w:r>
      <w:r w:rsidR="00341CCF" w:rsidRPr="000F4365">
        <w:rPr>
          <w:bCs w:val="0"/>
          <w:sz w:val="24"/>
          <w:szCs w:val="24"/>
        </w:rPr>
        <w:fldChar w:fldCharType="separate"/>
      </w:r>
      <w:r w:rsidR="00622B69">
        <w:rPr>
          <w:bCs w:val="0"/>
          <w:sz w:val="24"/>
          <w:szCs w:val="24"/>
        </w:rPr>
        <w:t>3.3.9</w:t>
      </w:r>
      <w:r w:rsidR="00341CCF"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138CC">
        <w:fldChar w:fldCharType="begin"/>
      </w:r>
      <w:r w:rsidR="00C138CC">
        <w:instrText xml:space="preserve"> REF _Ref191386461 \n \h  \* MERGEFORMAT </w:instrText>
      </w:r>
      <w:r w:rsidR="00C138CC">
        <w:fldChar w:fldCharType="separate"/>
      </w:r>
      <w:r w:rsidR="00622B69" w:rsidRPr="00622B69">
        <w:rPr>
          <w:bCs w:val="0"/>
          <w:sz w:val="24"/>
          <w:szCs w:val="24"/>
        </w:rPr>
        <w:t>3.3.10</w:t>
      </w:r>
      <w:r w:rsidR="00C138C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lastRenderedPageBreak/>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126BA2" w:rsidRPr="00126BA2" w:rsidRDefault="00126BA2" w:rsidP="00D75CA2">
      <w:pPr>
        <w:numPr>
          <w:ilvl w:val="0"/>
          <w:numId w:val="21"/>
        </w:numPr>
        <w:suppressAutoHyphens w:val="0"/>
        <w:spacing w:line="264" w:lineRule="auto"/>
        <w:rPr>
          <w:sz w:val="24"/>
          <w:szCs w:val="24"/>
          <w:lang w:eastAsia="ru-RU"/>
        </w:rPr>
      </w:pPr>
      <w:r w:rsidRPr="00126BA2">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56604A">
        <w:rPr>
          <w:sz w:val="24"/>
          <w:szCs w:val="24"/>
          <w:lang w:eastAsia="ru-RU"/>
        </w:rPr>
        <w:t>ого</w:t>
      </w:r>
      <w:r w:rsidRPr="003803A7">
        <w:rPr>
          <w:sz w:val="24"/>
          <w:szCs w:val="24"/>
          <w:lang w:eastAsia="ru-RU"/>
        </w:rPr>
        <w:t xml:space="preserve"> задани</w:t>
      </w:r>
      <w:r w:rsidR="0056604A">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56604A">
        <w:rPr>
          <w:sz w:val="24"/>
          <w:szCs w:val="24"/>
          <w:lang w:eastAsia="ru-RU"/>
        </w:rPr>
        <w:t>и</w:t>
      </w:r>
      <w:r w:rsidRPr="003776BB">
        <w:rPr>
          <w:sz w:val="24"/>
          <w:szCs w:val="24"/>
          <w:lang w:eastAsia="ru-RU"/>
        </w:rPr>
        <w:t>) к настоящей Документации. При несоблюдении требований Техническ</w:t>
      </w:r>
      <w:r w:rsidR="0056604A">
        <w:rPr>
          <w:sz w:val="24"/>
          <w:szCs w:val="24"/>
          <w:lang w:eastAsia="ru-RU"/>
        </w:rPr>
        <w:t>ого</w:t>
      </w:r>
      <w:r w:rsidRPr="003776BB">
        <w:rPr>
          <w:sz w:val="24"/>
          <w:szCs w:val="24"/>
          <w:lang w:eastAsia="ru-RU"/>
        </w:rPr>
        <w:t xml:space="preserve"> задани</w:t>
      </w:r>
      <w:r w:rsidR="0056604A">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w:t>
      </w:r>
      <w:r w:rsidRPr="00CF39D0">
        <w:rPr>
          <w:color w:val="000000"/>
          <w:sz w:val="24"/>
          <w:szCs w:val="24"/>
        </w:rPr>
        <w:lastRenderedPageBreak/>
        <w:t>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C138CC">
        <w:fldChar w:fldCharType="begin"/>
      </w:r>
      <w:r w:rsidR="00C138CC">
        <w:instrText xml:space="preserve"> REF _Ref440271993 \r \h  \* MERGEFORMAT </w:instrText>
      </w:r>
      <w:r w:rsidR="00C138CC">
        <w:fldChar w:fldCharType="separate"/>
      </w:r>
      <w:r w:rsidR="00622B69" w:rsidRPr="00622B69">
        <w:rPr>
          <w:sz w:val="24"/>
          <w:szCs w:val="24"/>
        </w:rPr>
        <w:t>5.9</w:t>
      </w:r>
      <w:r w:rsidR="00C138CC">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41CCF">
        <w:rPr>
          <w:sz w:val="24"/>
          <w:szCs w:val="24"/>
        </w:rPr>
        <w:fldChar w:fldCharType="begin"/>
      </w:r>
      <w:r w:rsidR="003F3A69">
        <w:rPr>
          <w:sz w:val="24"/>
          <w:szCs w:val="24"/>
        </w:rPr>
        <w:instrText xml:space="preserve"> REF _Ref440271964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sidR="00A600E3">
        <w:rPr>
          <w:sz w:val="24"/>
          <w:szCs w:val="24"/>
        </w:rPr>
        <w:t>)</w:t>
      </w:r>
      <w:r w:rsidRPr="00F82225">
        <w:rPr>
          <w:sz w:val="24"/>
          <w:szCs w:val="24"/>
        </w:rPr>
        <w:t>;</w:t>
      </w:r>
      <w:bookmarkEnd w:id="249"/>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341CCF">
        <w:rPr>
          <w:sz w:val="24"/>
          <w:szCs w:val="24"/>
        </w:rPr>
        <w:fldChar w:fldCharType="begin"/>
      </w:r>
      <w:r w:rsidR="003F3A69">
        <w:rPr>
          <w:sz w:val="24"/>
          <w:szCs w:val="24"/>
        </w:rPr>
        <w:instrText xml:space="preserve"> REF _Ref440272035 \r \h </w:instrText>
      </w:r>
      <w:r w:rsidR="00341CCF">
        <w:rPr>
          <w:sz w:val="24"/>
          <w:szCs w:val="24"/>
        </w:rPr>
      </w:r>
      <w:r w:rsidR="00341CCF">
        <w:rPr>
          <w:sz w:val="24"/>
          <w:szCs w:val="24"/>
        </w:rPr>
        <w:fldChar w:fldCharType="separate"/>
      </w:r>
      <w:r w:rsidR="00622B69">
        <w:rPr>
          <w:sz w:val="24"/>
          <w:szCs w:val="24"/>
        </w:rPr>
        <w:t>5.11</w:t>
      </w:r>
      <w:r w:rsidR="00341CCF">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lastRenderedPageBreak/>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41CCF">
        <w:rPr>
          <w:sz w:val="24"/>
          <w:szCs w:val="24"/>
        </w:rPr>
        <w:fldChar w:fldCharType="begin"/>
      </w:r>
      <w:r w:rsidR="003F3A69">
        <w:rPr>
          <w:sz w:val="24"/>
          <w:szCs w:val="24"/>
        </w:rPr>
        <w:instrText xml:space="preserve"> REF _Ref440272051 \r \h </w:instrText>
      </w:r>
      <w:r w:rsidR="00341CCF">
        <w:rPr>
          <w:sz w:val="24"/>
          <w:szCs w:val="24"/>
        </w:rPr>
      </w:r>
      <w:r w:rsidR="00341CCF">
        <w:rPr>
          <w:sz w:val="24"/>
          <w:szCs w:val="24"/>
        </w:rPr>
        <w:fldChar w:fldCharType="separate"/>
      </w:r>
      <w:r w:rsidR="00622B69">
        <w:rPr>
          <w:sz w:val="24"/>
          <w:szCs w:val="24"/>
        </w:rPr>
        <w:t>5.12</w:t>
      </w:r>
      <w:r w:rsidR="00341CCF">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w:t>
      </w:r>
      <w:r w:rsidR="00BC19F9" w:rsidRPr="00BC19F9">
        <w:rPr>
          <w:sz w:val="24"/>
          <w:szCs w:val="24"/>
        </w:rPr>
        <w:lastRenderedPageBreak/>
        <w:t>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C138CC">
        <w:fldChar w:fldCharType="begin"/>
      </w:r>
      <w:r w:rsidR="00C138CC">
        <w:instrText xml:space="preserve"> REF _Ref440272119 \r \h  \* MERGEFORMAT </w:instrText>
      </w:r>
      <w:r w:rsidR="00C138CC">
        <w:fldChar w:fldCharType="separate"/>
      </w:r>
      <w:r w:rsidR="00622B69" w:rsidRPr="00622B69">
        <w:rPr>
          <w:sz w:val="24"/>
          <w:szCs w:val="24"/>
        </w:rPr>
        <w:t>5.6.1</w:t>
      </w:r>
      <w:r w:rsidR="00C138CC">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0"/>
    </w:p>
    <w:p w:rsidR="00F82225" w:rsidRPr="00F74202"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C138CC">
        <w:fldChar w:fldCharType="begin"/>
      </w:r>
      <w:r w:rsidR="00C138CC">
        <w:instrText xml:space="preserve"> REF _Ref440272147 \r \h  \* MERGEFORMAT </w:instrText>
      </w:r>
      <w:r w:rsidR="00C138CC">
        <w:fldChar w:fldCharType="separate"/>
      </w:r>
      <w:r w:rsidR="00622B69" w:rsidRPr="00622B69">
        <w:rPr>
          <w:sz w:val="24"/>
          <w:szCs w:val="24"/>
        </w:rPr>
        <w:t>5.6.2</w:t>
      </w:r>
      <w:r w:rsidR="00C138CC">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F74202">
        <w:rPr>
          <w:sz w:val="24"/>
          <w:szCs w:val="24"/>
        </w:rPr>
        <w:t xml:space="preserve"> в Российской Федерации»)</w:t>
      </w:r>
      <w:r w:rsidRPr="00F74202">
        <w:rPr>
          <w:sz w:val="24"/>
          <w:szCs w:val="24"/>
        </w:rPr>
        <w:t>;</w:t>
      </w:r>
      <w:bookmarkEnd w:id="251"/>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341CCF">
        <w:rPr>
          <w:sz w:val="24"/>
          <w:szCs w:val="24"/>
        </w:rPr>
        <w:fldChar w:fldCharType="begin"/>
      </w:r>
      <w:r w:rsidR="003C2207">
        <w:rPr>
          <w:sz w:val="24"/>
          <w:szCs w:val="24"/>
        </w:rPr>
        <w:instrText xml:space="preserve"> REF _Ref55336378 \r \h </w:instrText>
      </w:r>
      <w:r w:rsidR="00341CCF">
        <w:rPr>
          <w:sz w:val="24"/>
          <w:szCs w:val="24"/>
        </w:rPr>
      </w:r>
      <w:r w:rsidR="00341CCF">
        <w:rPr>
          <w:sz w:val="24"/>
          <w:szCs w:val="24"/>
        </w:rPr>
        <w:fldChar w:fldCharType="separate"/>
      </w:r>
      <w:r w:rsidR="00622B69">
        <w:rPr>
          <w:sz w:val="24"/>
          <w:szCs w:val="24"/>
        </w:rPr>
        <w:t>5.6.3.5</w:t>
      </w:r>
      <w:r w:rsidR="00341CCF">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41CCF">
        <w:rPr>
          <w:sz w:val="24"/>
          <w:szCs w:val="24"/>
        </w:rPr>
        <w:fldChar w:fldCharType="begin"/>
      </w:r>
      <w:r w:rsidR="003C2207">
        <w:rPr>
          <w:sz w:val="24"/>
          <w:szCs w:val="24"/>
        </w:rPr>
        <w:instrText xml:space="preserve"> REF _Ref55336398 \r \h </w:instrText>
      </w:r>
      <w:r w:rsidR="00341CCF">
        <w:rPr>
          <w:sz w:val="24"/>
          <w:szCs w:val="24"/>
        </w:rPr>
      </w:r>
      <w:r w:rsidR="00341CCF">
        <w:rPr>
          <w:sz w:val="24"/>
          <w:szCs w:val="24"/>
        </w:rPr>
        <w:fldChar w:fldCharType="separate"/>
      </w:r>
      <w:r w:rsidR="00622B69">
        <w:rPr>
          <w:sz w:val="24"/>
          <w:szCs w:val="24"/>
        </w:rPr>
        <w:t>5.8</w:t>
      </w:r>
      <w:r w:rsidR="00341CCF">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2"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41CCF">
        <w:rPr>
          <w:sz w:val="24"/>
          <w:szCs w:val="24"/>
        </w:rPr>
        <w:fldChar w:fldCharType="begin"/>
      </w:r>
      <w:r w:rsidR="003C2207">
        <w:rPr>
          <w:sz w:val="24"/>
          <w:szCs w:val="24"/>
        </w:rPr>
        <w:instrText xml:space="preserve"> REF _Ref440272256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Pr>
          <w:sz w:val="24"/>
          <w:szCs w:val="24"/>
        </w:rPr>
        <w:t>);</w:t>
      </w:r>
      <w:bookmarkEnd w:id="252"/>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C138CC">
        <w:fldChar w:fldCharType="begin"/>
      </w:r>
      <w:r w:rsidR="00C138CC">
        <w:instrText xml:space="preserve"> REF _Ref440272274 \r \h  \* MERGEFORMAT </w:instrText>
      </w:r>
      <w:r w:rsidR="00C138CC">
        <w:fldChar w:fldCharType="separate"/>
      </w:r>
      <w:r w:rsidR="00622B69" w:rsidRPr="00622B69">
        <w:rPr>
          <w:sz w:val="24"/>
          <w:szCs w:val="24"/>
        </w:rPr>
        <w:t>5.14</w:t>
      </w:r>
      <w:r w:rsidR="00C138CC">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w:t>
      </w:r>
      <w:r w:rsidRPr="00920CB0">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E71A48">
        <w:rPr>
          <w:szCs w:val="24"/>
        </w:rPr>
        <w:t xml:space="preserve">Привлечение </w:t>
      </w:r>
      <w:bookmarkEnd w:id="253"/>
      <w:proofErr w:type="spellStart"/>
      <w:r w:rsidR="005B074F" w:rsidRPr="00E71A48">
        <w:rPr>
          <w:szCs w:val="24"/>
        </w:rPr>
        <w:t>сопоставщиков</w:t>
      </w:r>
      <w:bookmarkEnd w:id="254"/>
      <w:bookmarkEnd w:id="255"/>
      <w:bookmarkEnd w:id="256"/>
      <w:bookmarkEnd w:id="257"/>
      <w:bookmarkEnd w:id="258"/>
      <w:bookmarkEnd w:id="259"/>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C138CC">
        <w:fldChar w:fldCharType="begin"/>
      </w:r>
      <w:r w:rsidR="00C138CC">
        <w:instrText xml:space="preserve"> REF _Ref191386482 \r \h  \* MERGEFORMAT </w:instrText>
      </w:r>
      <w:r w:rsidR="00C138CC">
        <w:fldChar w:fldCharType="separate"/>
      </w:r>
      <w:r w:rsidR="00622B69" w:rsidRPr="00622B69">
        <w:rPr>
          <w:bCs w:val="0"/>
          <w:sz w:val="24"/>
          <w:szCs w:val="24"/>
        </w:rPr>
        <w:t>3.3.8.1</w:t>
      </w:r>
      <w:r w:rsidR="00C138C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xml:space="preserve">, и </w:t>
      </w:r>
      <w:r w:rsidRPr="00E71A48">
        <w:rPr>
          <w:bCs w:val="0"/>
          <w:sz w:val="24"/>
          <w:szCs w:val="24"/>
        </w:rPr>
        <w:lastRenderedPageBreak/>
        <w:t>отвечающее следующим требованиям:</w:t>
      </w:r>
      <w:bookmarkEnd w:id="2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8"/>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fldChar w:fldCharType="begin"/>
      </w:r>
      <w:r w:rsidR="00C138CC">
        <w:instrText xml:space="preserve"> REF _Ref307563248 \r \h  \* MERGEFORMAT </w:instrText>
      </w:r>
      <w:r w:rsidR="00C138CC">
        <w:fldChar w:fldCharType="separate"/>
      </w:r>
      <w:r w:rsidR="00622B69" w:rsidRPr="00622B69">
        <w:rPr>
          <w:bCs w:val="0"/>
          <w:sz w:val="24"/>
          <w:szCs w:val="24"/>
          <w:lang w:val="en-US"/>
        </w:rPr>
        <w:t>a</w:t>
      </w:r>
      <w:r w:rsidR="00622B69" w:rsidRPr="00C138CC">
        <w:rPr>
          <w:bCs w:val="0"/>
          <w:sz w:val="24"/>
          <w:szCs w:val="24"/>
        </w:rPr>
        <w:t>)</w:t>
      </w:r>
      <w:r w:rsidR="00C138CC">
        <w:fldChar w:fldCharType="end"/>
      </w:r>
      <w:r w:rsidRPr="00E71A48">
        <w:rPr>
          <w:bCs w:val="0"/>
          <w:sz w:val="24"/>
          <w:szCs w:val="24"/>
        </w:rPr>
        <w:t xml:space="preserve">- </w:t>
      </w:r>
      <w:r w:rsidR="00C138CC">
        <w:fldChar w:fldCharType="begin"/>
      </w:r>
      <w:r w:rsidR="00C138CC">
        <w:instrText xml:space="preserve"> REF _Ref307563262 \r \h  \* MERGEFORMAT </w:instrText>
      </w:r>
      <w:r w:rsidR="00C138CC">
        <w:fldChar w:fldCharType="separate"/>
      </w:r>
      <w:r w:rsidR="00622B69" w:rsidRPr="00622B69">
        <w:rPr>
          <w:bCs w:val="0"/>
          <w:sz w:val="24"/>
          <w:szCs w:val="24"/>
          <w:lang w:val="en-US"/>
        </w:rPr>
        <w:t>g</w:t>
      </w:r>
      <w:r w:rsidR="00622B69" w:rsidRPr="00C138CC">
        <w:rPr>
          <w:bCs w:val="0"/>
          <w:sz w:val="24"/>
          <w:szCs w:val="24"/>
        </w:rPr>
        <w:t>)</w:t>
      </w:r>
      <w:r w:rsidR="00C138CC">
        <w:fldChar w:fldCharType="end"/>
      </w:r>
      <w:r w:rsidRPr="00E71A48">
        <w:rPr>
          <w:bCs w:val="0"/>
          <w:sz w:val="24"/>
          <w:szCs w:val="24"/>
        </w:rPr>
        <w:t xml:space="preserve">п. </w:t>
      </w:r>
      <w:r w:rsidR="00C138CC">
        <w:fldChar w:fldCharType="begin"/>
      </w:r>
      <w:r w:rsidR="00C138CC">
        <w:instrText xml:space="preserve"> REF _Ref306032591 \r \h  \* MERGEFORMAT </w:instrText>
      </w:r>
      <w:r w:rsidR="00C138CC">
        <w:fldChar w:fldCharType="separate"/>
      </w:r>
      <w:r w:rsidR="00622B69" w:rsidRPr="00622B69">
        <w:rPr>
          <w:bCs w:val="0"/>
          <w:sz w:val="24"/>
          <w:szCs w:val="24"/>
        </w:rPr>
        <w:t>3.3.10.4</w:t>
      </w:r>
      <w:r w:rsidR="00C138C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41CCF">
        <w:rPr>
          <w:sz w:val="24"/>
          <w:szCs w:val="24"/>
        </w:rPr>
        <w:fldChar w:fldCharType="begin"/>
      </w:r>
      <w:r w:rsidR="000F4365">
        <w:rPr>
          <w:bCs w:val="0"/>
          <w:sz w:val="24"/>
          <w:szCs w:val="24"/>
        </w:rPr>
        <w:instrText xml:space="preserve"> REF _Ref303669127 \r \h </w:instrText>
      </w:r>
      <w:r w:rsidR="00341CCF">
        <w:rPr>
          <w:sz w:val="24"/>
          <w:szCs w:val="24"/>
        </w:rPr>
      </w:r>
      <w:r w:rsidR="00341CCF">
        <w:rPr>
          <w:sz w:val="24"/>
          <w:szCs w:val="24"/>
        </w:rPr>
        <w:fldChar w:fldCharType="separate"/>
      </w:r>
      <w:r w:rsidR="00622B69">
        <w:rPr>
          <w:bCs w:val="0"/>
          <w:sz w:val="24"/>
          <w:szCs w:val="24"/>
        </w:rPr>
        <w:t>3.3.8.2</w:t>
      </w:r>
      <w:r w:rsidR="00341CC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41CCF">
        <w:rPr>
          <w:bCs w:val="0"/>
          <w:sz w:val="24"/>
          <w:szCs w:val="24"/>
        </w:rPr>
        <w:fldChar w:fldCharType="begin"/>
      </w:r>
      <w:r w:rsidR="003C2207">
        <w:rPr>
          <w:bCs w:val="0"/>
          <w:sz w:val="24"/>
          <w:szCs w:val="24"/>
        </w:rPr>
        <w:instrText xml:space="preserve"> REF _Ref440272510 \r \h </w:instrText>
      </w:r>
      <w:r w:rsidR="00341CCF">
        <w:rPr>
          <w:bCs w:val="0"/>
          <w:sz w:val="24"/>
          <w:szCs w:val="24"/>
        </w:rPr>
      </w:r>
      <w:r w:rsidR="00341CCF">
        <w:rPr>
          <w:bCs w:val="0"/>
          <w:sz w:val="24"/>
          <w:szCs w:val="24"/>
        </w:rPr>
        <w:fldChar w:fldCharType="separate"/>
      </w:r>
      <w:r w:rsidR="00622B69">
        <w:rPr>
          <w:bCs w:val="0"/>
          <w:sz w:val="24"/>
          <w:szCs w:val="24"/>
        </w:rPr>
        <w:t>5.15</w:t>
      </w:r>
      <w:r w:rsidR="00341CC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lastRenderedPageBreak/>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0967"/>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C138CC">
        <w:fldChar w:fldCharType="begin"/>
      </w:r>
      <w:r w:rsidR="00C138CC">
        <w:instrText xml:space="preserve"> REF _Ref440969765 \r \h  \* MERGEFORMAT </w:instrText>
      </w:r>
      <w:r w:rsidR="00C138CC">
        <w:fldChar w:fldCharType="separate"/>
      </w:r>
      <w:r w:rsidR="00622B69" w:rsidRPr="00622B69">
        <w:rPr>
          <w:bCs w:val="0"/>
          <w:iCs/>
          <w:sz w:val="24"/>
          <w:szCs w:val="24"/>
        </w:rPr>
        <w:t>3.3.12</w:t>
      </w:r>
      <w:r w:rsidR="00C138CC">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C138CC">
        <w:fldChar w:fldCharType="begin"/>
      </w:r>
      <w:r w:rsidR="00C138CC">
        <w:instrText xml:space="preserve"> REF _Ref440289401 \r \h  \* MERGEFORMAT </w:instrText>
      </w:r>
      <w:r w:rsidR="00C138CC">
        <w:fldChar w:fldCharType="separate"/>
      </w:r>
      <w:r w:rsidR="00622B69" w:rsidRPr="00622B69">
        <w:rPr>
          <w:bCs w:val="0"/>
          <w:iCs/>
          <w:sz w:val="24"/>
          <w:szCs w:val="24"/>
        </w:rPr>
        <w:t>3.3.13</w:t>
      </w:r>
      <w:r w:rsidR="00C138CC">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765"/>
      <w:bookmarkStart w:id="280" w:name="_Toc441130968"/>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0969"/>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7" w:name="_Ref191386249"/>
    </w:p>
    <w:p w:rsidR="00AC1995" w:rsidRPr="00E71A48"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E71A48">
        <w:rPr>
          <w:bCs w:val="0"/>
          <w:szCs w:val="24"/>
          <w:lang w:eastAsia="ru-RU"/>
        </w:rPr>
        <w:lastRenderedPageBreak/>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88"/>
      <w:bookmarkEnd w:id="289"/>
      <w:bookmarkEnd w:id="290"/>
      <w:bookmarkEnd w:id="291"/>
      <w:bookmarkEnd w:id="292"/>
      <w:bookmarkEnd w:id="293"/>
      <w:bookmarkEnd w:id="294"/>
      <w:bookmarkEnd w:id="295"/>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BF7DE8">
        <w:rPr>
          <w:bCs w:val="0"/>
          <w:sz w:val="24"/>
          <w:szCs w:val="24"/>
        </w:rPr>
        <w:t xml:space="preserve"> 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41CCF">
        <w:rPr>
          <w:bCs w:val="0"/>
          <w:sz w:val="24"/>
          <w:szCs w:val="24"/>
          <w:lang w:eastAsia="ru-RU"/>
        </w:rPr>
        <w:fldChar w:fldCharType="begin"/>
      </w:r>
      <w:r w:rsidR="003C2207">
        <w:rPr>
          <w:bCs w:val="0"/>
          <w:sz w:val="24"/>
          <w:szCs w:val="24"/>
          <w:lang w:eastAsia="ru-RU"/>
        </w:rPr>
        <w:instrText xml:space="preserve"> REF _Ref440272678 \r \h </w:instrText>
      </w:r>
      <w:r w:rsidR="00341CCF">
        <w:rPr>
          <w:bCs w:val="0"/>
          <w:sz w:val="24"/>
          <w:szCs w:val="24"/>
          <w:lang w:eastAsia="ru-RU"/>
        </w:rPr>
      </w:r>
      <w:r w:rsidR="00341CCF">
        <w:rPr>
          <w:bCs w:val="0"/>
          <w:sz w:val="24"/>
          <w:szCs w:val="24"/>
          <w:lang w:eastAsia="ru-RU"/>
        </w:rPr>
        <w:fldChar w:fldCharType="separate"/>
      </w:r>
      <w:r w:rsidR="00622B69">
        <w:rPr>
          <w:bCs w:val="0"/>
          <w:sz w:val="24"/>
          <w:szCs w:val="24"/>
          <w:lang w:eastAsia="ru-RU"/>
        </w:rPr>
        <w:t>5.13</w:t>
      </w:r>
      <w:r w:rsidR="00341CC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C138CC">
        <w:fldChar w:fldCharType="begin"/>
      </w:r>
      <w:r w:rsidR="00C138CC">
        <w:instrText xml:space="preserve"> REF _Ref306008743 \r \h  \* MERGEFORMAT </w:instrText>
      </w:r>
      <w:r w:rsidR="00C138CC">
        <w:fldChar w:fldCharType="separate"/>
      </w:r>
      <w:r w:rsidR="00622B69" w:rsidRPr="00622B69">
        <w:rPr>
          <w:bCs w:val="0"/>
          <w:sz w:val="24"/>
          <w:szCs w:val="24"/>
        </w:rPr>
        <w:t>3.3.4</w:t>
      </w:r>
      <w:r w:rsidR="00C138CC">
        <w:fldChar w:fldCharType="end"/>
      </w:r>
      <w:r w:rsidRPr="00E71A48">
        <w:rPr>
          <w:bCs w:val="0"/>
          <w:sz w:val="24"/>
          <w:szCs w:val="24"/>
        </w:rPr>
        <w:t xml:space="preserve">) после истечения срока окончания подачи заявок (п. </w:t>
      </w:r>
      <w:r w:rsidR="00341CCF">
        <w:rPr>
          <w:sz w:val="24"/>
          <w:szCs w:val="24"/>
        </w:rPr>
        <w:fldChar w:fldCharType="begin"/>
      </w:r>
      <w:r w:rsidR="00065ED6">
        <w:rPr>
          <w:bCs w:val="0"/>
          <w:sz w:val="24"/>
          <w:szCs w:val="24"/>
        </w:rPr>
        <w:instrText xml:space="preserve"> REF _Ref440289953 \r \h </w:instrText>
      </w:r>
      <w:r w:rsidR="00341CCF">
        <w:rPr>
          <w:sz w:val="24"/>
          <w:szCs w:val="24"/>
        </w:rPr>
      </w:r>
      <w:r w:rsidR="00341CCF">
        <w:rPr>
          <w:sz w:val="24"/>
          <w:szCs w:val="24"/>
        </w:rPr>
        <w:fldChar w:fldCharType="separate"/>
      </w:r>
      <w:r w:rsidR="00622B69">
        <w:rPr>
          <w:bCs w:val="0"/>
          <w:sz w:val="24"/>
          <w:szCs w:val="24"/>
        </w:rPr>
        <w:t>3.4.1.3</w:t>
      </w:r>
      <w:r w:rsidR="00341CCF">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41CCF">
        <w:rPr>
          <w:bCs w:val="0"/>
          <w:sz w:val="24"/>
          <w:szCs w:val="24"/>
        </w:rPr>
        <w:fldChar w:fldCharType="begin"/>
      </w:r>
      <w:r w:rsidR="00414CAF">
        <w:rPr>
          <w:bCs w:val="0"/>
          <w:sz w:val="24"/>
          <w:szCs w:val="24"/>
        </w:rPr>
        <w:instrText xml:space="preserve"> REF _Ref303683929 \r \h </w:instrText>
      </w:r>
      <w:r w:rsidR="00341CCF">
        <w:rPr>
          <w:bCs w:val="0"/>
          <w:sz w:val="24"/>
          <w:szCs w:val="24"/>
        </w:rPr>
      </w:r>
      <w:r w:rsidR="00341CCF">
        <w:rPr>
          <w:bCs w:val="0"/>
          <w:sz w:val="24"/>
          <w:szCs w:val="24"/>
        </w:rPr>
        <w:fldChar w:fldCharType="separate"/>
      </w:r>
      <w:r w:rsidR="00622B69">
        <w:rPr>
          <w:bCs w:val="0"/>
          <w:sz w:val="24"/>
          <w:szCs w:val="24"/>
        </w:rPr>
        <w:t>3.10</w:t>
      </w:r>
      <w:r w:rsidR="00341CCF">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E71A48">
        <w:rPr>
          <w:bCs w:val="0"/>
          <w:sz w:val="24"/>
          <w:szCs w:val="24"/>
        </w:rPr>
        <w:t xml:space="preserve">В случаях, указанных в п. </w:t>
      </w:r>
      <w:r w:rsidR="00C138CC">
        <w:fldChar w:fldCharType="begin"/>
      </w:r>
      <w:r w:rsidR="00C138CC">
        <w:instrText xml:space="preserve"> REF _Ref305753174 \r \h  \* MERGEFORMAT </w:instrText>
      </w:r>
      <w:r w:rsidR="00C138CC">
        <w:fldChar w:fldCharType="separate"/>
      </w:r>
      <w:r w:rsidR="00622B69" w:rsidRPr="00622B69">
        <w:rPr>
          <w:bCs w:val="0"/>
          <w:sz w:val="24"/>
          <w:szCs w:val="24"/>
        </w:rPr>
        <w:t>3.3.14.4</w:t>
      </w:r>
      <w:r w:rsidR="00C138C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9"/>
      <w:r w:rsidR="0018409A">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8D1B83" w:rsidRPr="006B021D" w:rsidRDefault="008D1B83" w:rsidP="006B021D">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C138CC">
        <w:fldChar w:fldCharType="begin"/>
      </w:r>
      <w:r w:rsidR="00C138CC">
        <w:instrText xml:space="preserve"> REF _Ref440272256 \r \h  \* MERGEFORMAT </w:instrText>
      </w:r>
      <w:r w:rsidR="00C138CC">
        <w:fldChar w:fldCharType="separate"/>
      </w:r>
      <w:r w:rsidR="00622B69" w:rsidRPr="00622B69">
        <w:rPr>
          <w:bCs w:val="0"/>
          <w:sz w:val="24"/>
          <w:szCs w:val="24"/>
          <w:lang w:eastAsia="ru-RU"/>
        </w:rPr>
        <w:t>5.13</w:t>
      </w:r>
      <w:r w:rsidR="00C138CC">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C138CC">
        <w:fldChar w:fldCharType="begin"/>
      </w:r>
      <w:r w:rsidR="00C138CC">
        <w:instrText xml:space="preserve"> REF _Ref441574460 \r \h  \* MERGEFORMAT </w:instrText>
      </w:r>
      <w:r w:rsidR="00C138CC">
        <w:fldChar w:fldCharType="separate"/>
      </w:r>
      <w:r w:rsidR="00622B69" w:rsidRPr="00622B69">
        <w:rPr>
          <w:bCs w:val="0"/>
          <w:sz w:val="24"/>
          <w:szCs w:val="24"/>
          <w:lang w:eastAsia="ru-RU"/>
        </w:rPr>
        <w:t>5.16</w:t>
      </w:r>
      <w:r w:rsidR="00C138CC">
        <w:fldChar w:fldCharType="end"/>
      </w:r>
      <w:r w:rsidRPr="008D1B83">
        <w:rPr>
          <w:bCs w:val="0"/>
          <w:sz w:val="24"/>
          <w:szCs w:val="24"/>
        </w:rPr>
        <w:t xml:space="preserve">), в срок не позднее даты и времени окончания приема заявок, указанных в пункте </w:t>
      </w:r>
      <w:r w:rsidR="00C138CC">
        <w:fldChar w:fldCharType="begin"/>
      </w:r>
      <w:r w:rsidR="00C138CC">
        <w:instrText xml:space="preserve"> REF _Ref440289953 \r \h  \* MERGEFORMAT </w:instrText>
      </w:r>
      <w:r w:rsidR="00C138CC">
        <w:fldChar w:fldCharType="separate"/>
      </w:r>
      <w:r w:rsidR="00622B69" w:rsidRPr="00622B69">
        <w:rPr>
          <w:bCs w:val="0"/>
          <w:sz w:val="24"/>
          <w:szCs w:val="24"/>
        </w:rPr>
        <w:t>3.4.1.3</w:t>
      </w:r>
      <w:r w:rsidR="00C138CC">
        <w:fldChar w:fldCharType="end"/>
      </w:r>
      <w:r w:rsidRPr="008D1B83">
        <w:rPr>
          <w:bCs w:val="0"/>
          <w:sz w:val="24"/>
          <w:szCs w:val="24"/>
        </w:rPr>
        <w:t xml:space="preserve"> настоящей Документации, по адресу: </w:t>
      </w:r>
      <w:r w:rsidR="00BF7DE8" w:rsidRPr="007B3EB3">
        <w:t>РФ, 156961, г. Кострома, проспект Мира</w:t>
      </w:r>
      <w:r w:rsidR="00BF7DE8" w:rsidRPr="00BF7DE8">
        <w:t>, 53</w:t>
      </w:r>
      <w:r w:rsidR="00D12816" w:rsidRPr="00BF7DE8">
        <w:rPr>
          <w:bCs w:val="0"/>
          <w:sz w:val="24"/>
          <w:szCs w:val="24"/>
        </w:rPr>
        <w:t xml:space="preserve">, </w:t>
      </w:r>
      <w:proofErr w:type="spellStart"/>
      <w:r w:rsidR="00D12816" w:rsidRPr="00BF7DE8">
        <w:rPr>
          <w:bCs w:val="0"/>
          <w:sz w:val="24"/>
          <w:szCs w:val="24"/>
        </w:rPr>
        <w:t>каб</w:t>
      </w:r>
      <w:proofErr w:type="spellEnd"/>
      <w:r w:rsidR="00D12816" w:rsidRPr="00BF7DE8">
        <w:rPr>
          <w:bCs w:val="0"/>
          <w:sz w:val="24"/>
          <w:szCs w:val="24"/>
        </w:rPr>
        <w:t xml:space="preserve">. </w:t>
      </w:r>
      <w:r w:rsidR="00D12816" w:rsidRPr="006B021D">
        <w:rPr>
          <w:bCs w:val="0"/>
          <w:sz w:val="24"/>
          <w:szCs w:val="24"/>
        </w:rPr>
        <w:t>№3</w:t>
      </w:r>
      <w:r w:rsidR="00BF7DE8" w:rsidRPr="006B021D">
        <w:rPr>
          <w:bCs w:val="0"/>
          <w:sz w:val="24"/>
          <w:szCs w:val="24"/>
        </w:rPr>
        <w:t>18</w:t>
      </w:r>
      <w:r w:rsidR="00D12816" w:rsidRPr="006B021D">
        <w:rPr>
          <w:bCs w:val="0"/>
          <w:sz w:val="24"/>
          <w:szCs w:val="24"/>
        </w:rPr>
        <w:t xml:space="preserve">, исполнительный сотрудник – </w:t>
      </w:r>
      <w:r w:rsidR="00BF7DE8" w:rsidRPr="006B021D">
        <w:rPr>
          <w:bCs w:val="0"/>
          <w:sz w:val="24"/>
          <w:szCs w:val="24"/>
        </w:rPr>
        <w:t>Скворцова</w:t>
      </w:r>
      <w:r w:rsidR="00D12816" w:rsidRPr="006B021D">
        <w:rPr>
          <w:bCs w:val="0"/>
          <w:sz w:val="24"/>
          <w:szCs w:val="24"/>
        </w:rPr>
        <w:t xml:space="preserve"> Татьяна </w:t>
      </w:r>
      <w:r w:rsidR="00BF7DE8" w:rsidRPr="006B021D">
        <w:rPr>
          <w:bCs w:val="0"/>
          <w:sz w:val="24"/>
          <w:szCs w:val="24"/>
        </w:rPr>
        <w:t>Сергеевна</w:t>
      </w:r>
      <w:r w:rsidR="00D12816" w:rsidRPr="006B021D">
        <w:rPr>
          <w:bCs w:val="0"/>
          <w:sz w:val="24"/>
          <w:szCs w:val="24"/>
        </w:rPr>
        <w:t xml:space="preserve"> (либо </w:t>
      </w:r>
      <w:r w:rsidR="00BF7DE8" w:rsidRPr="006B021D">
        <w:rPr>
          <w:bCs w:val="0"/>
          <w:sz w:val="24"/>
          <w:szCs w:val="24"/>
        </w:rPr>
        <w:t>Бебенин Игорь Николаевич</w:t>
      </w:r>
      <w:r w:rsidR="00D12816" w:rsidRPr="006B021D">
        <w:rPr>
          <w:bCs w:val="0"/>
          <w:sz w:val="24"/>
          <w:szCs w:val="24"/>
        </w:rPr>
        <w:t>), контактный телефон (49</w:t>
      </w:r>
      <w:r w:rsidR="00BF7DE8" w:rsidRPr="006B021D">
        <w:rPr>
          <w:bCs w:val="0"/>
          <w:sz w:val="24"/>
          <w:szCs w:val="24"/>
        </w:rPr>
        <w:t>42</w:t>
      </w:r>
      <w:r w:rsidR="00D12816" w:rsidRPr="006B021D">
        <w:rPr>
          <w:bCs w:val="0"/>
          <w:sz w:val="24"/>
          <w:szCs w:val="24"/>
        </w:rPr>
        <w:t xml:space="preserve">) </w:t>
      </w:r>
      <w:r w:rsidR="00BF7DE8" w:rsidRPr="006B021D">
        <w:rPr>
          <w:bCs w:val="0"/>
          <w:sz w:val="24"/>
          <w:szCs w:val="24"/>
        </w:rPr>
        <w:t>396-370</w:t>
      </w:r>
      <w:r w:rsidRPr="006B021D">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C138CC">
        <w:fldChar w:fldCharType="begin"/>
      </w:r>
      <w:r w:rsidR="00C138CC">
        <w:instrText xml:space="preserve"> REF _Ref191386085 \r \h  \* MERGEFORMAT </w:instrText>
      </w:r>
      <w:r w:rsidR="00C138CC">
        <w:fldChar w:fldCharType="separate"/>
      </w:r>
      <w:r w:rsidR="00622B69" w:rsidRPr="00622B69">
        <w:rPr>
          <w:sz w:val="24"/>
          <w:szCs w:val="24"/>
        </w:rPr>
        <w:t>1.1.1</w:t>
      </w:r>
      <w:r w:rsidR="00C138CC">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C138CC">
        <w:fldChar w:fldCharType="begin"/>
      </w:r>
      <w:r w:rsidR="00C138CC">
        <w:instrText xml:space="preserve"> REF _Ref303323780 \r \h  \* MERGEFORMAT </w:instrText>
      </w:r>
      <w:r w:rsidR="00C138CC">
        <w:fldChar w:fldCharType="separate"/>
      </w:r>
      <w:r w:rsidR="00622B69" w:rsidRPr="00622B69">
        <w:rPr>
          <w:sz w:val="24"/>
          <w:szCs w:val="24"/>
        </w:rPr>
        <w:t>1.1.4</w:t>
      </w:r>
      <w:r w:rsidR="00C138CC">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w:t>
      </w:r>
      <w:r w:rsidRPr="008D1B83">
        <w:rPr>
          <w:sz w:val="24"/>
          <w:szCs w:val="24"/>
        </w:rPr>
        <w:lastRenderedPageBreak/>
        <w:t xml:space="preserve">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341CCF">
        <w:rPr>
          <w:sz w:val="24"/>
          <w:szCs w:val="24"/>
        </w:rPr>
        <w:fldChar w:fldCharType="begin"/>
      </w:r>
      <w:r>
        <w:rPr>
          <w:sz w:val="24"/>
          <w:szCs w:val="24"/>
        </w:rPr>
        <w:instrText xml:space="preserve"> REF _Ref442188624 \r \h </w:instrText>
      </w:r>
      <w:r w:rsidR="00341CCF">
        <w:rPr>
          <w:sz w:val="24"/>
          <w:szCs w:val="24"/>
        </w:rPr>
      </w:r>
      <w:r w:rsidR="00341CCF">
        <w:rPr>
          <w:sz w:val="24"/>
          <w:szCs w:val="24"/>
        </w:rPr>
        <w:fldChar w:fldCharType="separate"/>
      </w:r>
      <w:r w:rsidR="00622B69">
        <w:rPr>
          <w:sz w:val="24"/>
          <w:szCs w:val="24"/>
        </w:rPr>
        <w:t>3.3.14.9</w:t>
      </w:r>
      <w:r w:rsidR="00341CCF">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2"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2"/>
    </w:p>
    <w:p w:rsidR="00717F60" w:rsidRPr="00E71A48" w:rsidRDefault="00717F60" w:rsidP="00E71A48">
      <w:pPr>
        <w:pStyle w:val="2"/>
        <w:tabs>
          <w:tab w:val="clear" w:pos="0"/>
          <w:tab w:val="clear" w:pos="1700"/>
          <w:tab w:val="num" w:pos="709"/>
        </w:tabs>
        <w:spacing w:line="264" w:lineRule="auto"/>
      </w:pPr>
      <w:bookmarkStart w:id="303" w:name="_Ref305973214"/>
      <w:bookmarkStart w:id="304" w:name="_Toc441130971"/>
      <w:r w:rsidRPr="00E71A48">
        <w:t>Подача Заявок и их прием</w:t>
      </w:r>
      <w:bookmarkStart w:id="305" w:name="_Ref56229451"/>
      <w:bookmarkEnd w:id="287"/>
      <w:bookmarkEnd w:id="303"/>
      <w:bookmarkEnd w:id="304"/>
    </w:p>
    <w:p w:rsidR="00717F60" w:rsidRPr="00E71A48" w:rsidRDefault="00717F60" w:rsidP="00E71A48">
      <w:pPr>
        <w:pStyle w:val="3"/>
        <w:spacing w:line="264" w:lineRule="auto"/>
        <w:rPr>
          <w:szCs w:val="24"/>
        </w:rPr>
      </w:pPr>
      <w:bookmarkStart w:id="306" w:name="_Toc439323707"/>
      <w:bookmarkStart w:id="307" w:name="_Toc440357105"/>
      <w:bookmarkStart w:id="308" w:name="_Toc440359660"/>
      <w:bookmarkStart w:id="309" w:name="_Toc440632123"/>
      <w:bookmarkStart w:id="310" w:name="_Toc440875944"/>
      <w:bookmarkStart w:id="311" w:name="_Toc441130972"/>
      <w:r w:rsidRPr="00E71A48">
        <w:rPr>
          <w:szCs w:val="24"/>
        </w:rPr>
        <w:t>Подача Заявок через ЭТП</w:t>
      </w:r>
      <w:bookmarkEnd w:id="306"/>
      <w:bookmarkEnd w:id="307"/>
      <w:bookmarkEnd w:id="308"/>
      <w:bookmarkEnd w:id="309"/>
      <w:bookmarkEnd w:id="310"/>
      <w:bookmarkEnd w:id="311"/>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2" w:name="_Ref440289953"/>
      <w:r w:rsidRPr="00E71A48">
        <w:rPr>
          <w:bCs w:val="0"/>
          <w:sz w:val="24"/>
          <w:szCs w:val="24"/>
        </w:rPr>
        <w:t>Заявк</w:t>
      </w:r>
      <w:r w:rsidR="00717F60" w:rsidRPr="00E71A48">
        <w:rPr>
          <w:bCs w:val="0"/>
          <w:sz w:val="24"/>
          <w:szCs w:val="24"/>
        </w:rPr>
        <w:t xml:space="preserve">и на ЭТП могут быть поданы </w:t>
      </w:r>
      <w:r w:rsidR="00717F60" w:rsidRPr="00BF7DE8">
        <w:rPr>
          <w:bCs w:val="0"/>
          <w:sz w:val="24"/>
          <w:szCs w:val="24"/>
        </w:rPr>
        <w:t xml:space="preserve">до </w:t>
      </w:r>
      <w:r w:rsidR="00BF7DE8" w:rsidRPr="00BF7DE8">
        <w:rPr>
          <w:b/>
          <w:bCs w:val="0"/>
          <w:sz w:val="24"/>
          <w:szCs w:val="24"/>
        </w:rPr>
        <w:t>13</w:t>
      </w:r>
      <w:r w:rsidR="002B5044" w:rsidRPr="00BF7DE8">
        <w:rPr>
          <w:b/>
          <w:bCs w:val="0"/>
          <w:sz w:val="24"/>
          <w:szCs w:val="24"/>
        </w:rPr>
        <w:t xml:space="preserve"> часов 00 минут </w:t>
      </w:r>
      <w:r w:rsidR="00332007">
        <w:rPr>
          <w:b/>
          <w:bCs w:val="0"/>
          <w:sz w:val="24"/>
          <w:szCs w:val="24"/>
        </w:rPr>
        <w:t>26</w:t>
      </w:r>
      <w:bookmarkStart w:id="313" w:name="_GoBack"/>
      <w:bookmarkEnd w:id="313"/>
      <w:r w:rsidR="002B5044" w:rsidRPr="00BF7DE8">
        <w:rPr>
          <w:b/>
          <w:bCs w:val="0"/>
          <w:sz w:val="24"/>
          <w:szCs w:val="24"/>
        </w:rPr>
        <w:t xml:space="preserve"> </w:t>
      </w:r>
      <w:r w:rsidR="00E2654C">
        <w:rPr>
          <w:b/>
          <w:bCs w:val="0"/>
          <w:sz w:val="24"/>
          <w:szCs w:val="24"/>
        </w:rPr>
        <w:t>мая</w:t>
      </w:r>
      <w:r w:rsidR="002B5044" w:rsidRPr="00BF7DE8">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341CCF">
        <w:rPr>
          <w:bCs w:val="0"/>
          <w:sz w:val="24"/>
          <w:szCs w:val="24"/>
        </w:rPr>
        <w:fldChar w:fldCharType="begin"/>
      </w:r>
      <w:r w:rsidR="00BC2634">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2"/>
    </w:p>
    <w:p w:rsidR="00717F60" w:rsidRPr="00E71A48"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14"/>
      <w:bookmarkEnd w:id="315"/>
      <w:bookmarkEnd w:id="316"/>
      <w:bookmarkEnd w:id="317"/>
      <w:bookmarkEnd w:id="318"/>
      <w:bookmarkEnd w:id="319"/>
      <w:bookmarkEnd w:id="320"/>
    </w:p>
    <w:bookmarkEnd w:id="305"/>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_Ref441574649 \r \h  \* MERGEFORMAT </w:instrText>
      </w:r>
      <w:r w:rsidR="00C138CC">
        <w:fldChar w:fldCharType="separate"/>
      </w:r>
      <w:r w:rsidR="00622B69" w:rsidRPr="00622B69">
        <w:rPr>
          <w:sz w:val="24"/>
          <w:szCs w:val="24"/>
        </w:rPr>
        <w:t>5.16</w:t>
      </w:r>
      <w:r w:rsidR="00C138CC">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23" w:name="_Ref305973250"/>
      <w:bookmarkStart w:id="324" w:name="_Toc441130975"/>
      <w:r w:rsidRPr="00E71A48">
        <w:rPr>
          <w:bCs w:val="0"/>
          <w:sz w:val="24"/>
          <w:szCs w:val="24"/>
        </w:rPr>
        <w:t xml:space="preserve">До окончания </w:t>
      </w:r>
      <w:r w:rsidRPr="00223D18">
        <w:rPr>
          <w:bCs w:val="0"/>
          <w:sz w:val="24"/>
          <w:szCs w:val="24"/>
        </w:rPr>
        <w:t xml:space="preserve">срока подачи заявок (п. </w:t>
      </w:r>
      <w:r w:rsidR="00341CCF">
        <w:fldChar w:fldCharType="begin"/>
      </w:r>
      <w:r w:rsidR="00F34760">
        <w:instrText xml:space="preserve"> REF _Ref440289953 \r \h  \* MERGEFORMAT </w:instrText>
      </w:r>
      <w:r w:rsidR="00341CCF">
        <w:fldChar w:fldCharType="separate"/>
      </w:r>
      <w:r w:rsidRPr="00622B69">
        <w:rPr>
          <w:bCs w:val="0"/>
          <w:sz w:val="24"/>
          <w:szCs w:val="24"/>
        </w:rPr>
        <w:t>3.4.1.3</w:t>
      </w:r>
      <w:r w:rsidR="00341CCF">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Pr>
          <w:bCs w:val="0"/>
          <w:sz w:val="24"/>
          <w:szCs w:val="24"/>
        </w:rPr>
        <w:t>3.4.1.3</w:t>
      </w:r>
      <w:r w:rsidR="00C138C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sidRPr="00622B69">
        <w:rPr>
          <w:bCs w:val="0"/>
          <w:sz w:val="24"/>
          <w:szCs w:val="24"/>
        </w:rPr>
        <w:t>3.4.1.3</w:t>
      </w:r>
      <w:r w:rsidR="00C138CC">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fldChar w:fldCharType="begin"/>
      </w:r>
      <w:r w:rsidR="00C138CC">
        <w:instrText xml:space="preserve"> REF _Ref55279015 \r \h  \* MERGEFORMAT </w:instrText>
      </w:r>
      <w:r w:rsidR="00C138CC">
        <w:fldChar w:fldCharType="separate"/>
      </w:r>
      <w:r w:rsidRPr="00622B69">
        <w:rPr>
          <w:sz w:val="24"/>
          <w:szCs w:val="24"/>
        </w:rPr>
        <w:t>3.3.1.6</w:t>
      </w:r>
      <w:r w:rsidR="00C138CC">
        <w:fldChar w:fldCharType="end"/>
      </w:r>
      <w:r w:rsidRPr="00223D18">
        <w:rPr>
          <w:sz w:val="24"/>
          <w:szCs w:val="24"/>
        </w:rPr>
        <w:t xml:space="preserve">, </w:t>
      </w:r>
      <w:r w:rsidR="00C138CC">
        <w:fldChar w:fldCharType="begin"/>
      </w:r>
      <w:r w:rsidR="00C138CC">
        <w:instrText xml:space="preserve"> REF _Ref195087786 \r \h  \* MERGEFORMAT </w:instrText>
      </w:r>
      <w:r w:rsidR="00C138CC">
        <w:fldChar w:fldCharType="separate"/>
      </w:r>
      <w:r w:rsidRPr="00622B69">
        <w:rPr>
          <w:sz w:val="24"/>
          <w:szCs w:val="24"/>
        </w:rPr>
        <w:t>3.3.1.7</w:t>
      </w:r>
      <w:r w:rsidR="00C138C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3"/>
      <w:bookmarkEnd w:id="324"/>
      <w:r w:rsidRPr="00E71A48">
        <w:t xml:space="preserve"> </w:t>
      </w:r>
    </w:p>
    <w:p w:rsidR="00717F60" w:rsidRPr="00E71A48"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C138CC">
        <w:fldChar w:fldCharType="begin"/>
      </w:r>
      <w:r w:rsidR="00C138CC">
        <w:instrText xml:space="preserve"> REF _Ref93089454 \n \h  \* MERGEFORMAT </w:instrText>
      </w:r>
      <w:r w:rsidR="00C138CC">
        <w:fldChar w:fldCharType="separate"/>
      </w:r>
      <w:r w:rsidR="00622B69" w:rsidRPr="00622B69">
        <w:rPr>
          <w:bCs w:val="0"/>
          <w:sz w:val="24"/>
          <w:szCs w:val="24"/>
        </w:rPr>
        <w:t>3.6.2</w:t>
      </w:r>
      <w:r w:rsidR="00C138CC">
        <w:fldChar w:fldCharType="end"/>
      </w:r>
      <w:r w:rsidRPr="00E71A48">
        <w:rPr>
          <w:bCs w:val="0"/>
          <w:sz w:val="24"/>
          <w:szCs w:val="24"/>
        </w:rPr>
        <w:t xml:space="preserve">), проведение (при необходимости) переговоров (пункт </w:t>
      </w:r>
      <w:r w:rsidR="00C138CC">
        <w:fldChar w:fldCharType="begin"/>
      </w:r>
      <w:r w:rsidR="00C138CC">
        <w:instrText xml:space="preserve"> REF _Ref303670674 \n \h  \* MERGEFORMAT </w:instrText>
      </w:r>
      <w:r w:rsidR="00C138CC">
        <w:fldChar w:fldCharType="separate"/>
      </w:r>
      <w:r w:rsidR="00622B69" w:rsidRPr="00622B69">
        <w:rPr>
          <w:bCs w:val="0"/>
          <w:sz w:val="24"/>
          <w:szCs w:val="24"/>
        </w:rPr>
        <w:t>3.6.3</w:t>
      </w:r>
      <w:r w:rsidR="00C138CC">
        <w:fldChar w:fldCharType="end"/>
      </w:r>
      <w:r w:rsidRPr="00E71A48">
        <w:rPr>
          <w:bCs w:val="0"/>
          <w:sz w:val="24"/>
          <w:szCs w:val="24"/>
        </w:rPr>
        <w:t>) и оценочную стадию (пункт</w:t>
      </w:r>
      <w:r w:rsidR="007F3FB7" w:rsidRPr="00E71A48">
        <w:rPr>
          <w:bCs w:val="0"/>
          <w:sz w:val="24"/>
          <w:szCs w:val="24"/>
        </w:rPr>
        <w:t xml:space="preserve"> </w:t>
      </w:r>
      <w:r w:rsidR="00C138CC">
        <w:fldChar w:fldCharType="begin"/>
      </w:r>
      <w:r w:rsidR="00C138CC">
        <w:instrText xml:space="preserve"> REF _Ref306138385 \r \h  \* MERGEFORMAT </w:instrText>
      </w:r>
      <w:r w:rsidR="00C138CC">
        <w:fldChar w:fldCharType="separate"/>
      </w:r>
      <w:r w:rsidR="00622B69" w:rsidRPr="00622B69">
        <w:rPr>
          <w:bCs w:val="0"/>
          <w:sz w:val="24"/>
          <w:szCs w:val="24"/>
        </w:rPr>
        <w:t>3.6.4</w:t>
      </w:r>
      <w:r w:rsidR="00C138CC">
        <w:fldChar w:fldCharType="end"/>
      </w:r>
      <w:r w:rsidRPr="00E71A48">
        <w:rPr>
          <w:bCs w:val="0"/>
          <w:sz w:val="24"/>
          <w:szCs w:val="24"/>
        </w:rPr>
        <w:t>).</w:t>
      </w:r>
    </w:p>
    <w:p w:rsidR="00717F60" w:rsidRPr="00E71A48"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lastRenderedPageBreak/>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proofErr w:type="gramStart"/>
      <w:r w:rsidRPr="00C138CC">
        <w:rPr>
          <w:sz w:val="24"/>
          <w:szCs w:val="24"/>
        </w:rPr>
        <w:t>поданы с нарушением порядка подачи Заявок, установленного в настоящей Документации;</w:t>
      </w:r>
      <w:proofErr w:type="gramEnd"/>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138CC">
        <w:rPr>
          <w:sz w:val="24"/>
          <w:szCs w:val="24"/>
        </w:rPr>
        <w:t>числе</w:t>
      </w:r>
      <w:proofErr w:type="gramEnd"/>
      <w:r w:rsidRPr="00C138CC">
        <w:rPr>
          <w:sz w:val="24"/>
          <w:szCs w:val="24"/>
        </w:rPr>
        <w:t xml:space="preserve"> если Участник (в </w:t>
      </w:r>
      <w:proofErr w:type="spellStart"/>
      <w:r w:rsidRPr="00C138CC">
        <w:rPr>
          <w:sz w:val="24"/>
          <w:szCs w:val="24"/>
        </w:rPr>
        <w:t>т.ч</w:t>
      </w:r>
      <w:proofErr w:type="spellEnd"/>
      <w:r w:rsidRPr="00C138CC">
        <w:rPr>
          <w:sz w:val="24"/>
          <w:szCs w:val="24"/>
        </w:rPr>
        <w:t>. один или несколько членов К</w:t>
      </w:r>
      <w:r>
        <w:rPr>
          <w:sz w:val="24"/>
          <w:szCs w:val="24"/>
        </w:rPr>
        <w:t>оллективного участника</w:t>
      </w:r>
      <w:r w:rsidRPr="00C138CC">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_Ref444179578 \r \h </w:instrText>
      </w:r>
      <w:r>
        <w:rPr>
          <w:sz w:val="24"/>
          <w:szCs w:val="24"/>
        </w:rPr>
      </w:r>
      <w:r>
        <w:rPr>
          <w:sz w:val="24"/>
          <w:szCs w:val="24"/>
        </w:rPr>
        <w:fldChar w:fldCharType="separate"/>
      </w:r>
      <w:r>
        <w:rPr>
          <w:sz w:val="24"/>
          <w:szCs w:val="24"/>
        </w:rPr>
        <w:t>5.11</w:t>
      </w:r>
      <w:r>
        <w:rPr>
          <w:sz w:val="24"/>
          <w:szCs w:val="24"/>
        </w:rPr>
        <w:fldChar w:fldCharType="end"/>
      </w:r>
      <w:r w:rsidRPr="00C138CC">
        <w:rPr>
          <w:sz w:val="24"/>
          <w:szCs w:val="24"/>
        </w:rPr>
        <w:t xml:space="preserve">); </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622B69">
        <w:rPr>
          <w:sz w:val="24"/>
          <w:szCs w:val="24"/>
        </w:rPr>
        <w:t>3.3.14</w:t>
      </w:r>
      <w:r>
        <w:fldChar w:fldCharType="end"/>
      </w:r>
      <w:r w:rsidRPr="00C138CC">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C138CC">
        <w:fldChar w:fldCharType="begin"/>
      </w:r>
      <w:r w:rsidR="00C138CC">
        <w:instrText xml:space="preserve"> REF _Ref306176386 \r \h  \* MERGEFORMAT </w:instrText>
      </w:r>
      <w:r w:rsidR="00C138CC">
        <w:fldChar w:fldCharType="separate"/>
      </w:r>
      <w:r w:rsidR="00622B69" w:rsidRPr="00622B69">
        <w:rPr>
          <w:sz w:val="24"/>
          <w:szCs w:val="24"/>
        </w:rPr>
        <w:t>3.3.14</w:t>
      </w:r>
      <w:r w:rsidR="00C138C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r w:rsidRPr="00E71A48">
        <w:t xml:space="preserve"> </w:t>
      </w:r>
    </w:p>
    <w:bookmarkEnd w:id="357"/>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C138CC">
        <w:fldChar w:fldCharType="begin"/>
      </w:r>
      <w:r w:rsidR="00C138CC">
        <w:instrText xml:space="preserve"> REF _Ref306352987 \r \h  \* MERGEFORMAT </w:instrText>
      </w:r>
      <w:r w:rsidR="00C138CC">
        <w:fldChar w:fldCharType="separate"/>
      </w:r>
      <w:r w:rsidR="00622B69" w:rsidRPr="00622B69">
        <w:rPr>
          <w:iCs/>
          <w:sz w:val="24"/>
          <w:szCs w:val="24"/>
          <w:lang w:eastAsia="ru-RU"/>
        </w:rPr>
        <w:t>3.7.3</w:t>
      </w:r>
      <w:r w:rsidR="00C138CC">
        <w:fldChar w:fldCharType="end"/>
      </w:r>
      <w:r w:rsidRPr="00E71A48">
        <w:rPr>
          <w:iCs/>
          <w:sz w:val="24"/>
          <w:szCs w:val="24"/>
          <w:lang w:eastAsia="ru-RU"/>
        </w:rPr>
        <w:t xml:space="preserve"> - </w:t>
      </w:r>
      <w:r w:rsidR="00C138CC">
        <w:fldChar w:fldCharType="begin"/>
      </w:r>
      <w:r w:rsidR="00C138CC">
        <w:instrText xml:space="preserve"> REF _Ref306353005 \r \h  \* MERGEFORMAT </w:instrText>
      </w:r>
      <w:r w:rsidR="00C138CC">
        <w:fldChar w:fldCharType="separate"/>
      </w:r>
      <w:r w:rsidR="00622B69" w:rsidRPr="00622B69">
        <w:rPr>
          <w:iCs/>
          <w:sz w:val="24"/>
          <w:szCs w:val="24"/>
          <w:lang w:eastAsia="ru-RU"/>
        </w:rPr>
        <w:t>3.7.5</w:t>
      </w:r>
      <w:r w:rsidR="00C138CC">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lastRenderedPageBreak/>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9"/>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C138CC">
        <w:fldChar w:fldCharType="begin"/>
      </w:r>
      <w:r w:rsidR="00C138CC">
        <w:instrText xml:space="preserve"> REF _Ref294695546 \r \h  \* MERGEFORMAT </w:instrText>
      </w:r>
      <w:r w:rsidR="00C138CC">
        <w:fldChar w:fldCharType="separate"/>
      </w:r>
      <w:r w:rsidR="00622B69" w:rsidRPr="00622B69">
        <w:rPr>
          <w:bCs w:val="0"/>
          <w:sz w:val="24"/>
          <w:szCs w:val="24"/>
        </w:rPr>
        <w:t xml:space="preserve"> 1.2.6 </w:t>
      </w:r>
      <w:r w:rsidR="00C138CC">
        <w:fldChar w:fldCharType="end"/>
      </w:r>
      <w:r w:rsidRPr="00E71A48">
        <w:rPr>
          <w:bCs w:val="0"/>
          <w:sz w:val="24"/>
          <w:szCs w:val="24"/>
        </w:rPr>
        <w:t>и/или в срок, определенный в п.</w:t>
      </w:r>
      <w:r w:rsidR="001716DB" w:rsidRPr="00E71A48">
        <w:rPr>
          <w:bCs w:val="0"/>
          <w:sz w:val="24"/>
          <w:szCs w:val="24"/>
        </w:rPr>
        <w:t xml:space="preserve"> </w:t>
      </w:r>
      <w:r w:rsidR="00C138CC">
        <w:fldChar w:fldCharType="begin"/>
      </w:r>
      <w:r w:rsidR="00C138CC">
        <w:instrText xml:space="preserve"> REF _Ref294695403 \n \h  \* MERGEFORMAT </w:instrText>
      </w:r>
      <w:r w:rsidR="00C138CC">
        <w:fldChar w:fldCharType="separate"/>
      </w:r>
      <w:r w:rsidR="00622B69" w:rsidRPr="00622B69">
        <w:rPr>
          <w:bCs w:val="0"/>
          <w:sz w:val="24"/>
          <w:szCs w:val="24"/>
        </w:rPr>
        <w:t>3.10.3</w:t>
      </w:r>
      <w:r w:rsidR="00C138C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C138CC">
        <w:fldChar w:fldCharType="begin"/>
      </w:r>
      <w:r w:rsidR="00C138CC">
        <w:instrText xml:space="preserve"> REF _Ref305979053 \r \h  \* MERGEFORMAT </w:instrText>
      </w:r>
      <w:r w:rsidR="00C138CC">
        <w:fldChar w:fldCharType="separate"/>
      </w:r>
      <w:r w:rsidR="00622B69" w:rsidRPr="00622B69">
        <w:rPr>
          <w:bCs w:val="0"/>
          <w:sz w:val="24"/>
          <w:szCs w:val="24"/>
        </w:rPr>
        <w:t>3.10.4</w:t>
      </w:r>
      <w:r w:rsidR="00C138C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r w:rsidRPr="00414CAF">
        <w:t xml:space="preserve"> </w:t>
      </w:r>
      <w:bookmarkEnd w:id="381"/>
      <w:bookmarkEnd w:id="382"/>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41CCF">
        <w:rPr>
          <w:sz w:val="24"/>
          <w:szCs w:val="24"/>
        </w:rPr>
        <w:fldChar w:fldCharType="begin"/>
      </w:r>
      <w:r w:rsidR="005818B2">
        <w:rPr>
          <w:sz w:val="24"/>
          <w:szCs w:val="24"/>
        </w:rPr>
        <w:instrText xml:space="preserve"> REF _Ref440272931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C138CC">
        <w:fldChar w:fldCharType="begin"/>
      </w:r>
      <w:r w:rsidR="00C138CC">
        <w:instrText xml:space="preserve"> REF _Ref191386085 \r \h  \* MERGEFORMAT </w:instrText>
      </w:r>
      <w:r w:rsidR="00C138CC">
        <w:fldChar w:fldCharType="separate"/>
      </w:r>
      <w:r w:rsidR="00622B69" w:rsidRPr="00622B69">
        <w:rPr>
          <w:iCs/>
          <w:sz w:val="24"/>
          <w:szCs w:val="24"/>
        </w:rPr>
        <w:t>1.1.1</w:t>
      </w:r>
      <w:r w:rsidR="00C138C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r w:rsidRPr="00E71A48">
        <w:rPr>
          <w:szCs w:val="24"/>
        </w:rPr>
        <w:t xml:space="preserve"> </w:t>
      </w:r>
    </w:p>
    <w:p w:rsidR="002B5044" w:rsidRPr="002A47D1"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21751A">
      <w:pPr>
        <w:pStyle w:val="2"/>
        <w:ind w:left="1701" w:hanging="1134"/>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43146E">
        <w:rPr>
          <w:b w:val="0"/>
          <w:szCs w:val="24"/>
        </w:rPr>
        <w:t>ое</w:t>
      </w:r>
      <w:r w:rsidRPr="003776BB">
        <w:rPr>
          <w:b w:val="0"/>
          <w:szCs w:val="24"/>
        </w:rPr>
        <w:t xml:space="preserve"> задани</w:t>
      </w:r>
      <w:r w:rsidR="0043146E">
        <w:rPr>
          <w:b w:val="0"/>
          <w:szCs w:val="24"/>
        </w:rPr>
        <w:t>е</w:t>
      </w:r>
      <w:r w:rsidRPr="003776BB">
        <w:rPr>
          <w:b w:val="0"/>
          <w:szCs w:val="24"/>
        </w:rPr>
        <w:t xml:space="preserve"> </w:t>
      </w:r>
      <w:r w:rsidRPr="00C12FA4">
        <w:rPr>
          <w:b w:val="0"/>
          <w:szCs w:val="24"/>
        </w:rPr>
        <w:t>изложен</w:t>
      </w:r>
      <w:r w:rsidR="0043146E">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21751A">
      <w:pPr>
        <w:pStyle w:val="2"/>
        <w:ind w:left="1701" w:hanging="1134"/>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D43112">
        <w:rPr>
          <w:b w:val="0"/>
          <w:szCs w:val="24"/>
          <w:lang w:eastAsia="ru-RU"/>
        </w:rPr>
        <w:t>Технического задания</w:t>
      </w:r>
      <w:r w:rsidR="003776BB" w:rsidRPr="003803A7">
        <w:rPr>
          <w:b w:val="0"/>
          <w:szCs w:val="24"/>
          <w:lang w:eastAsia="ru-RU"/>
        </w:rPr>
        <w:t xml:space="preserve">, изложены </w:t>
      </w:r>
      <w:r w:rsidR="0043146E">
        <w:rPr>
          <w:b w:val="0"/>
          <w:szCs w:val="24"/>
          <w:lang w:eastAsia="ru-RU"/>
        </w:rPr>
        <w:t>в Приложении №1 (Техническом задании</w:t>
      </w:r>
      <w:r w:rsidR="003776BB" w:rsidRPr="003803A7">
        <w:rPr>
          <w:b w:val="0"/>
          <w:szCs w:val="24"/>
          <w:lang w:eastAsia="ru-RU"/>
        </w:rPr>
        <w:t>) к настоящей Документации. При несоблюде</w:t>
      </w:r>
      <w:r w:rsidR="0043146E">
        <w:rPr>
          <w:b w:val="0"/>
          <w:szCs w:val="24"/>
          <w:lang w:eastAsia="ru-RU"/>
        </w:rPr>
        <w:t>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21751A">
      <w:pPr>
        <w:pStyle w:val="2"/>
        <w:ind w:left="1701" w:hanging="1134"/>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41CCF">
        <w:rPr>
          <w:sz w:val="24"/>
          <w:szCs w:val="24"/>
        </w:rPr>
        <w:fldChar w:fldCharType="begin"/>
      </w:r>
      <w:r w:rsidR="009C271D">
        <w:rPr>
          <w:sz w:val="24"/>
          <w:szCs w:val="24"/>
        </w:rPr>
        <w:instrText xml:space="preserve"> REF _Ref306008743 \r \h </w:instrText>
      </w:r>
      <w:r w:rsidR="00341CCF">
        <w:rPr>
          <w:sz w:val="24"/>
          <w:szCs w:val="24"/>
        </w:rPr>
      </w:r>
      <w:r w:rsidR="00341CCF">
        <w:rPr>
          <w:sz w:val="24"/>
          <w:szCs w:val="24"/>
        </w:rPr>
        <w:fldChar w:fldCharType="separate"/>
      </w:r>
      <w:r w:rsidR="00622B69">
        <w:rPr>
          <w:sz w:val="24"/>
          <w:szCs w:val="24"/>
        </w:rPr>
        <w:t>3.3.4</w:t>
      </w:r>
      <w:r w:rsidR="00341CC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41CCF">
        <w:rPr>
          <w:sz w:val="24"/>
          <w:szCs w:val="24"/>
        </w:rPr>
        <w:fldChar w:fldCharType="begin"/>
      </w:r>
      <w:r w:rsidR="00D56F8C">
        <w:rPr>
          <w:sz w:val="24"/>
          <w:szCs w:val="24"/>
        </w:rPr>
        <w:instrText xml:space="preserve"> REF _Ref55279015 \r \h </w:instrText>
      </w:r>
      <w:r w:rsidR="00341CCF">
        <w:rPr>
          <w:sz w:val="24"/>
          <w:szCs w:val="24"/>
        </w:rPr>
      </w:r>
      <w:r w:rsidR="00341CCF">
        <w:rPr>
          <w:sz w:val="24"/>
          <w:szCs w:val="24"/>
        </w:rPr>
        <w:fldChar w:fldCharType="separate"/>
      </w:r>
      <w:r w:rsidR="00622B69">
        <w:rPr>
          <w:sz w:val="24"/>
          <w:szCs w:val="24"/>
        </w:rPr>
        <w:t>3.3.1.6</w:t>
      </w:r>
      <w:r w:rsidR="00341CCF">
        <w:rPr>
          <w:sz w:val="24"/>
          <w:szCs w:val="24"/>
        </w:rPr>
        <w:fldChar w:fldCharType="end"/>
      </w:r>
      <w:r w:rsidRPr="00492C8B">
        <w:rPr>
          <w:sz w:val="24"/>
          <w:szCs w:val="24"/>
        </w:rPr>
        <w:t xml:space="preserve"> и </w:t>
      </w:r>
      <w:r w:rsidR="00341CCF">
        <w:rPr>
          <w:sz w:val="24"/>
          <w:szCs w:val="24"/>
        </w:rPr>
        <w:fldChar w:fldCharType="begin"/>
      </w:r>
      <w:r w:rsidR="00D56F8C">
        <w:rPr>
          <w:sz w:val="24"/>
          <w:szCs w:val="24"/>
        </w:rPr>
        <w:instrText xml:space="preserve"> REF _Ref195087786 \r \h </w:instrText>
      </w:r>
      <w:r w:rsidR="00341CCF">
        <w:rPr>
          <w:sz w:val="24"/>
          <w:szCs w:val="24"/>
        </w:rPr>
      </w:r>
      <w:r w:rsidR="00341CCF">
        <w:rPr>
          <w:sz w:val="24"/>
          <w:szCs w:val="24"/>
        </w:rPr>
        <w:fldChar w:fldCharType="separate"/>
      </w:r>
      <w:r w:rsidR="00622B69">
        <w:rPr>
          <w:sz w:val="24"/>
          <w:szCs w:val="24"/>
        </w:rPr>
        <w:t>3.3.1.7</w:t>
      </w:r>
      <w:r w:rsidR="00341CC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920CB0">
      <w:pPr>
        <w:pStyle w:val="3"/>
        <w:rPr>
          <w:szCs w:val="24"/>
        </w:rPr>
      </w:pPr>
      <w:bookmarkStart w:id="565" w:name="_Ref440271964"/>
      <w:bookmarkStart w:id="566" w:name="_Toc440357135"/>
      <w:bookmarkStart w:id="567" w:name="_Toc440359690"/>
      <w:bookmarkStart w:id="568" w:name="_Toc441131002"/>
      <w:r>
        <w:rPr>
          <w:szCs w:val="24"/>
        </w:rPr>
        <w:lastRenderedPageBreak/>
        <w:t>Антикоррупционные обязательства (Форма 1.1).</w:t>
      </w:r>
      <w:bookmarkEnd w:id="565"/>
      <w:bookmarkEnd w:id="566"/>
      <w:bookmarkEnd w:id="567"/>
      <w:bookmarkEnd w:id="568"/>
    </w:p>
    <w:p w:rsidR="00920CB0" w:rsidRPr="00920CB0"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r>
        <w:rPr>
          <w:b w:val="0"/>
          <w:szCs w:val="24"/>
        </w:rPr>
        <w:t>Антикоррупционных обязательств</w:t>
      </w:r>
      <w:bookmarkEnd w:id="569"/>
      <w:bookmarkEnd w:id="570"/>
      <w:bookmarkEnd w:id="571"/>
      <w:bookmarkEnd w:id="572"/>
      <w:bookmarkEnd w:id="573"/>
      <w:bookmarkEnd w:id="574"/>
      <w:bookmarkEnd w:id="575"/>
      <w:bookmarkEnd w:id="5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C236C0"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lastRenderedPageBreak/>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341CCF">
        <w:rPr>
          <w:sz w:val="24"/>
          <w:szCs w:val="24"/>
        </w:rPr>
        <w:fldChar w:fldCharType="begin"/>
      </w:r>
      <w:r w:rsidR="00D56F8C">
        <w:rPr>
          <w:sz w:val="24"/>
          <w:szCs w:val="24"/>
        </w:rPr>
        <w:instrText xml:space="preserve"> REF _Ref86826666 \r \h </w:instrText>
      </w:r>
      <w:r w:rsidR="00341CCF">
        <w:rPr>
          <w:sz w:val="24"/>
          <w:szCs w:val="24"/>
        </w:rPr>
      </w:r>
      <w:r w:rsidR="00341CCF">
        <w:rPr>
          <w:sz w:val="24"/>
          <w:szCs w:val="24"/>
        </w:rPr>
        <w:fldChar w:fldCharType="separate"/>
      </w:r>
      <w:r w:rsidR="00622B69">
        <w:rPr>
          <w:sz w:val="24"/>
          <w:szCs w:val="24"/>
        </w:rPr>
        <w:t>5.3</w:t>
      </w:r>
      <w:r w:rsidR="00341CCF">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341CCF">
        <w:rPr>
          <w:sz w:val="24"/>
          <w:szCs w:val="24"/>
        </w:rPr>
        <w:fldChar w:fldCharType="begin"/>
      </w:r>
      <w:r w:rsidR="004E7FE3">
        <w:rPr>
          <w:sz w:val="24"/>
          <w:szCs w:val="24"/>
        </w:rPr>
        <w:instrText xml:space="preserve"> REF _Ref440292752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B86686">
        <w:rPr>
          <w:sz w:val="24"/>
          <w:szCs w:val="24"/>
        </w:rPr>
        <w:t xml:space="preserve"> и </w:t>
      </w:r>
      <w:r w:rsidR="00341CCF">
        <w:rPr>
          <w:sz w:val="24"/>
          <w:szCs w:val="24"/>
        </w:rPr>
        <w:fldChar w:fldCharType="begin"/>
      </w:r>
      <w:r w:rsidR="004E7FE3">
        <w:rPr>
          <w:sz w:val="24"/>
          <w:szCs w:val="24"/>
        </w:rPr>
        <w:instrText xml:space="preserve"> REF _Ref440292779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C236C0"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341CCF">
        <w:rPr>
          <w:sz w:val="24"/>
          <w:szCs w:val="24"/>
        </w:rPr>
        <w:fldChar w:fldCharType="begin"/>
      </w:r>
      <w:r w:rsidR="0019725C">
        <w:rPr>
          <w:sz w:val="24"/>
          <w:szCs w:val="24"/>
        </w:rPr>
        <w:instrText xml:space="preserve"> REF _Ref440292555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341CCF">
        <w:rPr>
          <w:sz w:val="24"/>
          <w:szCs w:val="24"/>
        </w:rPr>
        <w:fldChar w:fldCharType="begin"/>
      </w:r>
      <w:r w:rsidR="00D56F8C">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Pr>
          <w:sz w:val="24"/>
          <w:szCs w:val="24"/>
        </w:rPr>
        <w:fldChar w:fldCharType="begin"/>
      </w:r>
      <w:r w:rsidR="0019725C">
        <w:rPr>
          <w:sz w:val="24"/>
          <w:szCs w:val="24"/>
        </w:rPr>
        <w:instrText xml:space="preserve"> REF _Ref440292618 \r \h </w:instrText>
      </w:r>
      <w:r w:rsidR="00341CCF">
        <w:rPr>
          <w:sz w:val="24"/>
          <w:szCs w:val="24"/>
        </w:rPr>
      </w:r>
      <w:r w:rsidR="00341CCF">
        <w:rPr>
          <w:sz w:val="24"/>
          <w:szCs w:val="24"/>
        </w:rPr>
        <w:fldChar w:fldCharType="separate"/>
      </w:r>
      <w:r w:rsidR="00622B69">
        <w:rPr>
          <w:sz w:val="24"/>
          <w:szCs w:val="24"/>
        </w:rPr>
        <w:t>4.4.1</w:t>
      </w:r>
      <w:r w:rsidR="00341CCF">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341CCF">
        <w:rPr>
          <w:sz w:val="24"/>
          <w:szCs w:val="24"/>
        </w:rPr>
        <w:fldChar w:fldCharType="begin"/>
      </w:r>
      <w:r w:rsidR="00D56F8C">
        <w:rPr>
          <w:sz w:val="24"/>
          <w:szCs w:val="24"/>
        </w:rPr>
        <w:instrText xml:space="preserve"> REF _Ref440273986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r w:rsidRPr="00F647F7">
        <w:rPr>
          <w:b w:val="0"/>
          <w:szCs w:val="24"/>
        </w:rPr>
        <w:t xml:space="preserve"> </w:t>
      </w:r>
      <w:bookmarkEnd w:id="745"/>
      <w:bookmarkEnd w:id="746"/>
      <w:bookmarkEnd w:id="747"/>
      <w:bookmarkEnd w:id="748"/>
      <w:bookmarkEnd w:id="749"/>
      <w:bookmarkEnd w:id="750"/>
      <w:bookmarkEnd w:id="7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41CCF">
        <w:rPr>
          <w:sz w:val="24"/>
          <w:szCs w:val="24"/>
        </w:rPr>
        <w:fldChar w:fldCharType="begin"/>
      </w:r>
      <w:r>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41CCF">
        <w:rPr>
          <w:sz w:val="24"/>
          <w:szCs w:val="24"/>
        </w:rPr>
        <w:fldChar w:fldCharType="begin"/>
      </w:r>
      <w:r w:rsidR="00D56F8C">
        <w:rPr>
          <w:sz w:val="24"/>
          <w:szCs w:val="24"/>
        </w:rPr>
        <w:instrText xml:space="preserve"> REF _Ref440274025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341CCF">
        <w:rPr>
          <w:sz w:val="24"/>
          <w:szCs w:val="24"/>
        </w:rPr>
        <w:fldChar w:fldCharType="begin"/>
      </w:r>
      <w:r w:rsidR="00D56F8C">
        <w:rPr>
          <w:sz w:val="24"/>
          <w:szCs w:val="24"/>
        </w:rPr>
        <w:instrText xml:space="preserve"> REF _Ref294695546 \r \h </w:instrText>
      </w:r>
      <w:r w:rsidR="00341CCF">
        <w:rPr>
          <w:sz w:val="24"/>
          <w:szCs w:val="24"/>
        </w:rPr>
      </w:r>
      <w:r w:rsidR="00341CCF">
        <w:rPr>
          <w:sz w:val="24"/>
          <w:szCs w:val="24"/>
        </w:rPr>
        <w:fldChar w:fldCharType="separate"/>
      </w:r>
      <w:r w:rsidR="00622B69">
        <w:rPr>
          <w:sz w:val="24"/>
          <w:szCs w:val="24"/>
        </w:rPr>
        <w:t xml:space="preserve"> 1.2.6 </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bookmarkStart w:id="788" w:name="_Ref444164229"/>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018"/>
      <w:bookmarkStart w:id="798" w:name="_Ref444164176"/>
      <w:bookmarkStart w:id="799" w:name="_Ref444164241"/>
      <w:r w:rsidRPr="00D73790">
        <w:rPr>
          <w:b w:val="0"/>
          <w:szCs w:val="24"/>
        </w:rPr>
        <w:lastRenderedPageBreak/>
        <w:t xml:space="preserve">Форма </w:t>
      </w:r>
      <w:bookmarkEnd w:id="789"/>
      <w:bookmarkEnd w:id="790"/>
      <w:bookmarkEnd w:id="791"/>
      <w:bookmarkEnd w:id="79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3"/>
      <w:bookmarkEnd w:id="794"/>
      <w:bookmarkEnd w:id="795"/>
      <w:bookmarkEnd w:id="796"/>
      <w:bookmarkEnd w:id="797"/>
      <w:bookmarkEnd w:id="798"/>
      <w:bookmarkEnd w:id="79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800" w:name="_Toc439170690"/>
      <w:bookmarkStart w:id="801" w:name="_Toc439172792"/>
      <w:bookmarkStart w:id="802" w:name="_Toc439173236"/>
      <w:bookmarkStart w:id="803"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67312E">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350F19">
        <w:tc>
          <w:tcPr>
            <w:tcW w:w="557" w:type="dxa"/>
          </w:tcPr>
          <w:p w:rsidR="00466B78" w:rsidRPr="00316742" w:rsidRDefault="00466B78" w:rsidP="00350F19">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109"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350F19">
        <w:tc>
          <w:tcPr>
            <w:tcW w:w="55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bookmarkStart w:id="804" w:name="P230"/>
            <w:bookmarkEnd w:id="804"/>
            <w:r w:rsidRPr="00316742">
              <w:rPr>
                <w:rFonts w:ascii="Times New Roman" w:hAnsi="Times New Roman" w:cs="Times New Roman"/>
                <w:sz w:val="22"/>
                <w:szCs w:val="22"/>
              </w:rPr>
              <w:t>1.</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vMerge w:val="restart"/>
          </w:tcPr>
          <w:p w:rsidR="00466B78" w:rsidRPr="00316742" w:rsidRDefault="00466B78" w:rsidP="00350F19">
            <w:pPr>
              <w:pStyle w:val="ConsPlusNormal"/>
              <w:ind w:firstLine="0"/>
              <w:rPr>
                <w:rFonts w:ascii="Times New Roman" w:hAnsi="Times New Roman" w:cs="Times New Roman"/>
                <w:sz w:val="22"/>
                <w:szCs w:val="22"/>
              </w:rPr>
            </w:pPr>
            <w:bookmarkStart w:id="805" w:name="P242"/>
            <w:bookmarkEnd w:id="805"/>
            <w:r w:rsidRPr="00316742">
              <w:rPr>
                <w:rFonts w:ascii="Times New Roman" w:hAnsi="Times New Roman" w:cs="Times New Roman"/>
                <w:sz w:val="22"/>
                <w:szCs w:val="22"/>
              </w:rPr>
              <w:t>4.</w:t>
            </w:r>
          </w:p>
        </w:tc>
        <w:tc>
          <w:tcPr>
            <w:tcW w:w="4109" w:type="dxa"/>
            <w:vMerge w:val="restart"/>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350F19">
        <w:tc>
          <w:tcPr>
            <w:tcW w:w="557" w:type="dxa"/>
            <w:vMerge/>
          </w:tcPr>
          <w:p w:rsidR="00466B78" w:rsidRPr="00316742" w:rsidRDefault="00466B78" w:rsidP="00350F19"/>
        </w:tc>
        <w:tc>
          <w:tcPr>
            <w:tcW w:w="4109" w:type="dxa"/>
            <w:vMerge/>
          </w:tcPr>
          <w:p w:rsidR="00466B78" w:rsidRPr="00316742" w:rsidRDefault="00466B78" w:rsidP="00350F19"/>
        </w:tc>
        <w:tc>
          <w:tcPr>
            <w:tcW w:w="1799"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350F19">
            <w:pPr>
              <w:jc w:val="center"/>
            </w:pPr>
          </w:p>
        </w:tc>
        <w:tc>
          <w:tcPr>
            <w:tcW w:w="1417" w:type="dxa"/>
            <w:vMerge/>
          </w:tcPr>
          <w:p w:rsidR="00466B78" w:rsidRPr="00316742" w:rsidRDefault="00466B78" w:rsidP="00350F19">
            <w:pPr>
              <w:jc w:val="center"/>
            </w:pPr>
          </w:p>
        </w:tc>
      </w:tr>
      <w:tr w:rsidR="00466B78" w:rsidTr="00350F19">
        <w:tc>
          <w:tcPr>
            <w:tcW w:w="557" w:type="dxa"/>
            <w:vMerge w:val="restart"/>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350F19">
        <w:tc>
          <w:tcPr>
            <w:tcW w:w="557" w:type="dxa"/>
            <w:vMerge/>
          </w:tcPr>
          <w:p w:rsidR="00466B78" w:rsidRPr="00316742" w:rsidRDefault="00466B78" w:rsidP="00350F19"/>
        </w:tc>
        <w:tc>
          <w:tcPr>
            <w:tcW w:w="4109" w:type="dxa"/>
            <w:vMerge/>
          </w:tcPr>
          <w:p w:rsidR="00466B78" w:rsidRPr="00316742" w:rsidRDefault="00466B78" w:rsidP="00350F19"/>
        </w:tc>
        <w:tc>
          <w:tcPr>
            <w:tcW w:w="1799"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350F19">
            <w:pPr>
              <w:jc w:val="center"/>
            </w:pPr>
          </w:p>
        </w:tc>
        <w:tc>
          <w:tcPr>
            <w:tcW w:w="1417" w:type="dxa"/>
          </w:tcPr>
          <w:p w:rsidR="00466B78" w:rsidRPr="00316742" w:rsidRDefault="00466B78" w:rsidP="00350F19">
            <w:pPr>
              <w:pStyle w:val="ConsPlusNormal"/>
              <w:jc w:val="center"/>
              <w:rPr>
                <w:rFonts w:ascii="Times New Roman" w:hAnsi="Times New Roman" w:cs="Times New Roman"/>
                <w:sz w:val="22"/>
                <w:szCs w:val="22"/>
              </w:rPr>
            </w:pP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bookmarkStart w:id="806" w:name="P258"/>
            <w:bookmarkEnd w:id="806"/>
            <w:r w:rsidRPr="00316742">
              <w:rPr>
                <w:rFonts w:ascii="Times New Roman" w:hAnsi="Times New Roman" w:cs="Times New Roman"/>
                <w:sz w:val="22"/>
                <w:szCs w:val="22"/>
              </w:rPr>
              <w:lastRenderedPageBreak/>
              <w:t>7.</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350F19">
        <w:tc>
          <w:tcPr>
            <w:tcW w:w="3960" w:type="dxa"/>
            <w:tcBorders>
              <w:top w:val="single" w:sz="4" w:space="0" w:color="auto"/>
            </w:tcBorders>
          </w:tcPr>
          <w:p w:rsidR="00466B78" w:rsidRPr="00DB6009" w:rsidRDefault="00466B78" w:rsidP="00350F19">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350F19">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350F19">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FB00C0" w:rsidRDefault="00FB00C0">
      <w:pPr>
        <w:suppressAutoHyphens w:val="0"/>
        <w:spacing w:line="240" w:lineRule="auto"/>
        <w:ind w:firstLine="0"/>
        <w:jc w:val="left"/>
        <w:rPr>
          <w:sz w:val="24"/>
          <w:szCs w:val="24"/>
        </w:rPr>
      </w:pPr>
    </w:p>
    <w:bookmarkEnd w:id="800"/>
    <w:bookmarkEnd w:id="801"/>
    <w:bookmarkEnd w:id="802"/>
    <w:bookmarkEnd w:id="80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7" w:name="_Toc125426243"/>
      <w:bookmarkStart w:id="808" w:name="_Toc396984070"/>
      <w:bookmarkStart w:id="809" w:name="_Toc423423673"/>
      <w:r>
        <w:br w:type="page"/>
      </w:r>
    </w:p>
    <w:p w:rsidR="004F4D80" w:rsidRPr="007417E6" w:rsidRDefault="004F4D80" w:rsidP="004F4D80">
      <w:pPr>
        <w:pStyle w:val="3"/>
        <w:rPr>
          <w:sz w:val="22"/>
        </w:rPr>
      </w:pPr>
      <w:bookmarkStart w:id="810" w:name="_Toc439170691"/>
      <w:bookmarkStart w:id="811" w:name="_Toc439172793"/>
      <w:bookmarkStart w:id="812" w:name="_Toc439173237"/>
      <w:bookmarkStart w:id="813" w:name="_Toc439238233"/>
      <w:bookmarkStart w:id="814" w:name="_Toc439252780"/>
      <w:bookmarkStart w:id="815" w:name="_Toc439323754"/>
      <w:bookmarkStart w:id="816" w:name="_Toc440357152"/>
      <w:bookmarkStart w:id="817" w:name="_Toc440359707"/>
      <w:bookmarkStart w:id="818" w:name="_Toc440632171"/>
      <w:bookmarkStart w:id="819" w:name="_Toc440875991"/>
      <w:bookmarkStart w:id="820" w:name="_Toc441131019"/>
      <w:r>
        <w:rPr>
          <w:szCs w:val="24"/>
        </w:rPr>
        <w:lastRenderedPageBreak/>
        <w:t>Инструкции по заполнению</w:t>
      </w:r>
      <w:bookmarkEnd w:id="807"/>
      <w:r>
        <w:rPr>
          <w:szCs w:val="24"/>
        </w:rPr>
        <w:t xml:space="preserve"> Анкеты </w:t>
      </w:r>
      <w:r w:rsidR="00C236C0">
        <w:rPr>
          <w:szCs w:val="24"/>
        </w:rPr>
        <w:t>Участник</w:t>
      </w:r>
      <w:r>
        <w:rPr>
          <w:szCs w:val="24"/>
        </w:rPr>
        <w:t>а</w:t>
      </w:r>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1" w:name="_Ref55336378"/>
      <w:bookmarkStart w:id="822" w:name="_Toc57314676"/>
      <w:bookmarkStart w:id="823" w:name="_Toc69728990"/>
      <w:bookmarkStart w:id="824" w:name="_Toc98253942"/>
      <w:bookmarkStart w:id="825" w:name="_Toc165173868"/>
      <w:bookmarkStart w:id="826" w:name="_Toc423423674"/>
      <w:bookmarkStart w:id="827" w:name="_Toc441131020"/>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41CCF">
        <w:rPr>
          <w:sz w:val="24"/>
          <w:szCs w:val="24"/>
        </w:rPr>
        <w:fldChar w:fldCharType="begin"/>
      </w:r>
      <w:r>
        <w:rPr>
          <w:sz w:val="24"/>
          <w:szCs w:val="24"/>
        </w:rPr>
        <w:instrText xml:space="preserve"> REF _Ref444164176 \r \h </w:instrText>
      </w:r>
      <w:r w:rsidR="00341CCF">
        <w:rPr>
          <w:sz w:val="24"/>
          <w:szCs w:val="24"/>
        </w:rPr>
      </w:r>
      <w:r w:rsidR="00341CCF">
        <w:rPr>
          <w:sz w:val="24"/>
          <w:szCs w:val="24"/>
        </w:rPr>
        <w:fldChar w:fldCharType="separate"/>
      </w:r>
      <w:r w:rsidR="00622B69">
        <w:rPr>
          <w:sz w:val="24"/>
          <w:szCs w:val="24"/>
        </w:rPr>
        <w:t>5.6.2</w:t>
      </w:r>
      <w:r w:rsidR="00341CCF">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1"/>
      <w:bookmarkEnd w:id="822"/>
      <w:bookmarkEnd w:id="823"/>
      <w:bookmarkEnd w:id="824"/>
      <w:bookmarkEnd w:id="825"/>
      <w:bookmarkEnd w:id="826"/>
      <w:bookmarkEnd w:id="827"/>
    </w:p>
    <w:p w:rsidR="004F4D80" w:rsidRPr="00D904EF" w:rsidRDefault="004F4D80" w:rsidP="004F4D80">
      <w:pPr>
        <w:pStyle w:val="3"/>
        <w:rPr>
          <w:szCs w:val="24"/>
        </w:rPr>
      </w:pPr>
      <w:bookmarkStart w:id="828" w:name="_Toc98253943"/>
      <w:bookmarkStart w:id="829" w:name="_Toc157248195"/>
      <w:bookmarkStart w:id="830" w:name="_Toc157496564"/>
      <w:bookmarkStart w:id="831" w:name="_Toc158206103"/>
      <w:bookmarkStart w:id="832" w:name="_Toc164057788"/>
      <w:bookmarkStart w:id="833" w:name="_Toc164137138"/>
      <w:bookmarkStart w:id="834" w:name="_Toc164161298"/>
      <w:bookmarkStart w:id="835" w:name="_Toc165173869"/>
      <w:bookmarkStart w:id="836" w:name="_Toc439170693"/>
      <w:bookmarkStart w:id="837" w:name="_Toc439172795"/>
      <w:bookmarkStart w:id="838" w:name="_Toc439173239"/>
      <w:bookmarkStart w:id="839" w:name="_Toc439238235"/>
      <w:bookmarkStart w:id="840" w:name="_Toc439252782"/>
      <w:bookmarkStart w:id="841" w:name="_Toc439323756"/>
      <w:bookmarkStart w:id="842" w:name="_Toc440357154"/>
      <w:bookmarkStart w:id="843" w:name="_Toc440359709"/>
      <w:bookmarkStart w:id="844" w:name="_Toc440632173"/>
      <w:bookmarkStart w:id="845" w:name="_Toc440875993"/>
      <w:bookmarkStart w:id="846" w:name="_Toc441131021"/>
      <w:r w:rsidRPr="00D904EF">
        <w:rPr>
          <w:szCs w:val="24"/>
        </w:rPr>
        <w:t>Форма Справки о перечне и годовых объемах выполнения аналогичных договоров</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BF7DE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BF7DE8">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BF7DE8">
              <w:rPr>
                <w:rStyle w:val="aa"/>
                <w:sz w:val="22"/>
              </w:rPr>
              <w:t>6 года»</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7" w:name="_Toc98253944"/>
      <w:bookmarkStart w:id="848" w:name="_Toc157248196"/>
      <w:bookmarkStart w:id="849" w:name="_Toc157496565"/>
      <w:bookmarkStart w:id="850" w:name="_Toc158206104"/>
      <w:bookmarkStart w:id="851" w:name="_Toc164057789"/>
      <w:bookmarkStart w:id="852" w:name="_Toc164137139"/>
      <w:bookmarkStart w:id="853" w:name="_Toc164161299"/>
      <w:bookmarkStart w:id="854" w:name="_Toc165173870"/>
      <w:r>
        <w:rPr>
          <w:szCs w:val="24"/>
        </w:rPr>
        <w:br w:type="page"/>
      </w:r>
    </w:p>
    <w:p w:rsidR="004F4D80" w:rsidRPr="00D904EF" w:rsidRDefault="004F4D80" w:rsidP="004F4D80">
      <w:pPr>
        <w:pStyle w:val="3"/>
        <w:rPr>
          <w:szCs w:val="24"/>
        </w:rPr>
      </w:pPr>
      <w:bookmarkStart w:id="855" w:name="_Toc439170694"/>
      <w:bookmarkStart w:id="856" w:name="_Toc439172796"/>
      <w:bookmarkStart w:id="857" w:name="_Toc439173240"/>
      <w:bookmarkStart w:id="858" w:name="_Toc439238236"/>
      <w:bookmarkStart w:id="859" w:name="_Toc439252783"/>
      <w:bookmarkStart w:id="860" w:name="_Toc439323757"/>
      <w:bookmarkStart w:id="861" w:name="_Toc440357155"/>
      <w:bookmarkStart w:id="862" w:name="_Toc440359710"/>
      <w:bookmarkStart w:id="863" w:name="_Toc440632174"/>
      <w:bookmarkStart w:id="864" w:name="_Toc440875994"/>
      <w:bookmarkStart w:id="865" w:name="_Toc441131022"/>
      <w:r w:rsidRPr="00D904EF">
        <w:rPr>
          <w:szCs w:val="24"/>
        </w:rPr>
        <w:lastRenderedPageBreak/>
        <w:t>Инструкции по заполнению</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Pr>
          <w:sz w:val="24"/>
          <w:szCs w:val="24"/>
        </w:rPr>
        <w:fldChar w:fldCharType="begin"/>
      </w:r>
      <w:r w:rsidR="00D90031">
        <w:rPr>
          <w:sz w:val="24"/>
          <w:szCs w:val="24"/>
        </w:rPr>
        <w:instrText xml:space="preserve"> REF _Ref440274159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6" w:name="_Ref55336398"/>
      <w:bookmarkStart w:id="867" w:name="_Toc57314678"/>
      <w:bookmarkStart w:id="868" w:name="_Toc69728992"/>
      <w:bookmarkStart w:id="869" w:name="_Toc98253948"/>
      <w:bookmarkStart w:id="870" w:name="_Toc165173874"/>
      <w:bookmarkStart w:id="871" w:name="_Toc423423676"/>
      <w:bookmarkStart w:id="872" w:name="_Toc441131023"/>
      <w:r w:rsidRPr="00F647F7">
        <w:lastRenderedPageBreak/>
        <w:t xml:space="preserve">Справка о кадровых ресурсах (форма </w:t>
      </w:r>
      <w:r w:rsidR="000D67AD">
        <w:t>8</w:t>
      </w:r>
      <w:r w:rsidRPr="00F647F7">
        <w:t>)</w:t>
      </w:r>
      <w:bookmarkEnd w:id="866"/>
      <w:bookmarkEnd w:id="867"/>
      <w:bookmarkEnd w:id="868"/>
      <w:bookmarkEnd w:id="869"/>
      <w:bookmarkEnd w:id="870"/>
      <w:bookmarkEnd w:id="871"/>
      <w:bookmarkEnd w:id="872"/>
    </w:p>
    <w:p w:rsidR="004F4D80" w:rsidRPr="00D904EF" w:rsidRDefault="004F4D80" w:rsidP="004F4D80">
      <w:pPr>
        <w:pStyle w:val="3"/>
        <w:rPr>
          <w:szCs w:val="24"/>
        </w:rPr>
      </w:pPr>
      <w:bookmarkStart w:id="873" w:name="_Toc98253949"/>
      <w:bookmarkStart w:id="874" w:name="_Toc157248201"/>
      <w:bookmarkStart w:id="875" w:name="_Toc157496570"/>
      <w:bookmarkStart w:id="876" w:name="_Toc158206109"/>
      <w:bookmarkStart w:id="877" w:name="_Toc164057794"/>
      <w:bookmarkStart w:id="878" w:name="_Toc164137144"/>
      <w:bookmarkStart w:id="879" w:name="_Toc164161304"/>
      <w:bookmarkStart w:id="880" w:name="_Toc165173875"/>
      <w:bookmarkStart w:id="881" w:name="_Toc439170699"/>
      <w:bookmarkStart w:id="882" w:name="_Toc439172801"/>
      <w:bookmarkStart w:id="883" w:name="_Toc439173245"/>
      <w:bookmarkStart w:id="884" w:name="_Toc439238241"/>
      <w:bookmarkStart w:id="885" w:name="_Toc439252788"/>
      <w:bookmarkStart w:id="886" w:name="_Toc439323762"/>
      <w:bookmarkStart w:id="887" w:name="_Toc440357160"/>
      <w:bookmarkStart w:id="888" w:name="_Toc440359712"/>
      <w:bookmarkStart w:id="889" w:name="_Toc440632176"/>
      <w:bookmarkStart w:id="890" w:name="_Toc440875996"/>
      <w:bookmarkStart w:id="891" w:name="_Toc441131024"/>
      <w:r w:rsidRPr="00D904EF">
        <w:rPr>
          <w:szCs w:val="24"/>
        </w:rPr>
        <w:t>Форма Справки о кадровых ресурсах</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2" w:name="_Toc98253950"/>
      <w:bookmarkStart w:id="893" w:name="_Toc157248202"/>
      <w:bookmarkStart w:id="894" w:name="_Toc157496571"/>
      <w:bookmarkStart w:id="895" w:name="_Toc158206110"/>
      <w:bookmarkStart w:id="896" w:name="_Toc164057795"/>
      <w:bookmarkStart w:id="897" w:name="_Toc164137145"/>
      <w:bookmarkStart w:id="898" w:name="_Toc164161305"/>
      <w:bookmarkStart w:id="899" w:name="_Toc165173876"/>
      <w:r>
        <w:rPr>
          <w:b/>
          <w:szCs w:val="24"/>
        </w:rPr>
        <w:br w:type="page"/>
      </w:r>
    </w:p>
    <w:p w:rsidR="004F4D80" w:rsidRPr="00D904EF" w:rsidRDefault="004F4D80" w:rsidP="004F4D80">
      <w:pPr>
        <w:pStyle w:val="3"/>
        <w:rPr>
          <w:szCs w:val="24"/>
        </w:rPr>
      </w:pPr>
      <w:bookmarkStart w:id="900" w:name="_Toc439170700"/>
      <w:bookmarkStart w:id="901" w:name="_Toc439172802"/>
      <w:bookmarkStart w:id="902" w:name="_Toc439173246"/>
      <w:bookmarkStart w:id="903" w:name="_Toc439238242"/>
      <w:bookmarkStart w:id="904" w:name="_Toc439252789"/>
      <w:bookmarkStart w:id="905" w:name="_Toc439323763"/>
      <w:bookmarkStart w:id="906" w:name="_Toc440357161"/>
      <w:bookmarkStart w:id="907" w:name="_Toc440359713"/>
      <w:bookmarkStart w:id="908" w:name="_Toc440632177"/>
      <w:bookmarkStart w:id="909" w:name="_Toc440875997"/>
      <w:bookmarkStart w:id="910" w:name="_Toc441131025"/>
      <w:r w:rsidRPr="00D904EF">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1" w:name="_Toc165173881"/>
      <w:bookmarkStart w:id="912" w:name="_Ref194749267"/>
      <w:bookmarkStart w:id="913" w:name="_Toc423423677"/>
      <w:bookmarkStart w:id="914" w:name="_Ref440271993"/>
      <w:bookmarkStart w:id="915" w:name="_Ref440274659"/>
      <w:bookmarkStart w:id="916" w:name="_Toc441131026"/>
      <w:bookmarkStart w:id="917" w:name="_Ref90381523"/>
      <w:bookmarkStart w:id="918" w:name="_Toc90385124"/>
      <w:bookmarkStart w:id="919" w:name="_Ref96861029"/>
      <w:bookmarkStart w:id="920" w:name="_Toc97651410"/>
      <w:bookmarkStart w:id="92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11"/>
      <w:bookmarkEnd w:id="912"/>
      <w:bookmarkEnd w:id="913"/>
      <w:bookmarkEnd w:id="914"/>
      <w:bookmarkEnd w:id="915"/>
      <w:bookmarkEnd w:id="916"/>
    </w:p>
    <w:p w:rsidR="004F4D80" w:rsidRPr="00D904EF" w:rsidRDefault="004F4D80" w:rsidP="004F4D80">
      <w:pPr>
        <w:pStyle w:val="3"/>
        <w:rPr>
          <w:szCs w:val="24"/>
        </w:rPr>
      </w:pPr>
      <w:bookmarkStart w:id="922" w:name="_Toc97651411"/>
      <w:bookmarkStart w:id="923" w:name="_Toc98253956"/>
      <w:bookmarkStart w:id="924" w:name="_Toc157248208"/>
      <w:bookmarkStart w:id="925" w:name="_Toc157496577"/>
      <w:bookmarkStart w:id="926" w:name="_Toc158206116"/>
      <w:bookmarkStart w:id="927" w:name="_Toc164057801"/>
      <w:bookmarkStart w:id="928" w:name="_Toc164137151"/>
      <w:bookmarkStart w:id="929" w:name="_Toc164161311"/>
      <w:bookmarkStart w:id="930" w:name="_Toc165173882"/>
      <w:bookmarkStart w:id="931" w:name="_Toc439170702"/>
      <w:bookmarkStart w:id="932" w:name="_Toc439172804"/>
      <w:bookmarkStart w:id="933" w:name="_Toc439173248"/>
      <w:bookmarkStart w:id="934" w:name="_Toc439238244"/>
      <w:bookmarkStart w:id="935" w:name="_Toc439252791"/>
      <w:bookmarkStart w:id="936" w:name="_Toc439323765"/>
      <w:bookmarkStart w:id="937" w:name="_Toc440357163"/>
      <w:bookmarkStart w:id="938" w:name="_Toc440359715"/>
      <w:bookmarkStart w:id="939" w:name="_Toc440632179"/>
      <w:bookmarkStart w:id="940" w:name="_Toc440875999"/>
      <w:bookmarkStart w:id="941"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2" w:name="_Toc97651412"/>
      <w:bookmarkStart w:id="943" w:name="_Toc98253957"/>
      <w:bookmarkStart w:id="944" w:name="_Toc157248209"/>
      <w:bookmarkStart w:id="945" w:name="_Toc157496578"/>
      <w:bookmarkStart w:id="946" w:name="_Toc158206117"/>
      <w:bookmarkStart w:id="947" w:name="_Toc164057802"/>
      <w:bookmarkStart w:id="948" w:name="_Toc164137152"/>
      <w:bookmarkStart w:id="949" w:name="_Toc164161312"/>
      <w:bookmarkStart w:id="950" w:name="_Toc165173883"/>
      <w:r>
        <w:rPr>
          <w:b/>
          <w:szCs w:val="24"/>
        </w:rPr>
        <w:br w:type="page"/>
      </w:r>
    </w:p>
    <w:p w:rsidR="004F4D80" w:rsidRPr="00D904EF" w:rsidRDefault="004F4D80" w:rsidP="004F4D80">
      <w:pPr>
        <w:pStyle w:val="3"/>
        <w:rPr>
          <w:szCs w:val="24"/>
        </w:rPr>
      </w:pPr>
      <w:bookmarkStart w:id="951" w:name="_Toc439170703"/>
      <w:bookmarkStart w:id="952" w:name="_Toc439172805"/>
      <w:bookmarkStart w:id="953" w:name="_Toc439173249"/>
      <w:bookmarkStart w:id="954" w:name="_Toc439238245"/>
      <w:bookmarkStart w:id="955" w:name="_Toc439252792"/>
      <w:bookmarkStart w:id="956" w:name="_Toc439323766"/>
      <w:bookmarkStart w:id="957" w:name="_Toc440357164"/>
      <w:bookmarkStart w:id="958" w:name="_Toc440359716"/>
      <w:bookmarkStart w:id="959" w:name="_Toc440632180"/>
      <w:bookmarkStart w:id="960" w:name="_Toc440876000"/>
      <w:bookmarkStart w:id="961" w:name="_Toc441131028"/>
      <w:r w:rsidRPr="00D904EF">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2" w:name="_Ref257131475"/>
      <w:bookmarkStart w:id="963" w:name="_Toc351552284"/>
      <w:bookmarkStart w:id="964" w:name="_Toc396983131"/>
      <w:bookmarkStart w:id="965" w:name="_Toc423423679"/>
      <w:bookmarkStart w:id="966" w:name="_Ref440270984"/>
      <w:bookmarkStart w:id="967" w:name="_Ref440275030"/>
      <w:bookmarkStart w:id="968" w:name="_Toc441131029"/>
      <w:bookmarkEnd w:id="917"/>
      <w:bookmarkEnd w:id="918"/>
      <w:bookmarkEnd w:id="919"/>
      <w:bookmarkEnd w:id="920"/>
      <w:bookmarkEnd w:id="921"/>
      <w:r>
        <w:rPr>
          <w:sz w:val="22"/>
          <w:szCs w:val="22"/>
        </w:rPr>
        <w:lastRenderedPageBreak/>
        <w:t>Письмо</w:t>
      </w:r>
      <w:r w:rsidRPr="007417E6">
        <w:rPr>
          <w:sz w:val="22"/>
          <w:szCs w:val="22"/>
        </w:rPr>
        <w:t xml:space="preserve"> </w:t>
      </w:r>
      <w:bookmarkEnd w:id="962"/>
      <w:r>
        <w:rPr>
          <w:sz w:val="22"/>
          <w:szCs w:val="22"/>
        </w:rPr>
        <w:t>производителя продукции (форма 1</w:t>
      </w:r>
      <w:r w:rsidR="000D67AD">
        <w:rPr>
          <w:sz w:val="22"/>
          <w:szCs w:val="22"/>
        </w:rPr>
        <w:t>0</w:t>
      </w:r>
      <w:r>
        <w:rPr>
          <w:sz w:val="22"/>
          <w:szCs w:val="22"/>
        </w:rPr>
        <w:t>)</w:t>
      </w:r>
      <w:bookmarkEnd w:id="963"/>
      <w:bookmarkEnd w:id="964"/>
      <w:bookmarkEnd w:id="965"/>
      <w:bookmarkEnd w:id="966"/>
      <w:bookmarkEnd w:id="967"/>
      <w:bookmarkEnd w:id="968"/>
    </w:p>
    <w:p w:rsidR="004F4D80" w:rsidRPr="00F647F7" w:rsidRDefault="004F4D80" w:rsidP="004F4D80">
      <w:pPr>
        <w:pStyle w:val="3"/>
        <w:rPr>
          <w:szCs w:val="24"/>
        </w:rPr>
      </w:pPr>
      <w:bookmarkStart w:id="969" w:name="_Toc439170708"/>
      <w:bookmarkStart w:id="970" w:name="_Toc439172810"/>
      <w:bookmarkStart w:id="971" w:name="_Toc439173251"/>
      <w:bookmarkStart w:id="972" w:name="_Toc439252794"/>
      <w:bookmarkStart w:id="973" w:name="_Toc439323768"/>
      <w:bookmarkStart w:id="974" w:name="_Toc440357166"/>
      <w:bookmarkStart w:id="975" w:name="_Toc440359718"/>
      <w:bookmarkStart w:id="976" w:name="_Toc440632182"/>
      <w:bookmarkStart w:id="977" w:name="_Toc440876002"/>
      <w:bookmarkStart w:id="978" w:name="_Toc441131030"/>
      <w:r w:rsidRPr="00F647F7">
        <w:rPr>
          <w:szCs w:val="24"/>
        </w:rPr>
        <w:t>Форма письма производителя продукции</w:t>
      </w:r>
      <w:bookmarkEnd w:id="969"/>
      <w:bookmarkEnd w:id="970"/>
      <w:bookmarkEnd w:id="971"/>
      <w:bookmarkEnd w:id="972"/>
      <w:bookmarkEnd w:id="973"/>
      <w:bookmarkEnd w:id="974"/>
      <w:bookmarkEnd w:id="975"/>
      <w:bookmarkEnd w:id="976"/>
      <w:bookmarkEnd w:id="977"/>
      <w:bookmarkEnd w:id="97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341CCF">
        <w:rPr>
          <w:vertAlign w:val="subscript"/>
        </w:rPr>
        <w:fldChar w:fldCharType="begin"/>
      </w:r>
      <w:r w:rsidR="00B963F9">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9"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0" w:name="_Toc423423680"/>
      <w:bookmarkStart w:id="981" w:name="_Ref440272035"/>
      <w:bookmarkStart w:id="982" w:name="_Ref440274733"/>
      <w:bookmarkStart w:id="983" w:name="_Toc441131031"/>
      <w:bookmarkStart w:id="984" w:name="_Ref44417957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9"/>
      <w:bookmarkEnd w:id="980"/>
      <w:bookmarkEnd w:id="981"/>
      <w:bookmarkEnd w:id="982"/>
      <w:bookmarkEnd w:id="983"/>
      <w:bookmarkEnd w:id="984"/>
    </w:p>
    <w:p w:rsidR="004F4D80" w:rsidRPr="00E87023" w:rsidRDefault="004F4D80" w:rsidP="004F4D80">
      <w:pPr>
        <w:pStyle w:val="3"/>
        <w:rPr>
          <w:sz w:val="22"/>
        </w:rPr>
      </w:pPr>
      <w:bookmarkStart w:id="985" w:name="_Toc343690584"/>
      <w:bookmarkStart w:id="986" w:name="_Toc372294428"/>
      <w:bookmarkStart w:id="987" w:name="_Toc379288896"/>
      <w:bookmarkStart w:id="988" w:name="_Toc384734780"/>
      <w:bookmarkStart w:id="989" w:name="_Toc396984078"/>
      <w:bookmarkStart w:id="990" w:name="_Toc423423681"/>
      <w:bookmarkStart w:id="991" w:name="_Toc439170710"/>
      <w:bookmarkStart w:id="992" w:name="_Toc439172812"/>
      <w:bookmarkStart w:id="993" w:name="_Toc439173253"/>
      <w:bookmarkStart w:id="994" w:name="_Toc439238249"/>
      <w:bookmarkStart w:id="995" w:name="_Toc439252796"/>
      <w:bookmarkStart w:id="996" w:name="_Toc439323770"/>
      <w:bookmarkStart w:id="997" w:name="_Toc440357168"/>
      <w:bookmarkStart w:id="998" w:name="_Toc440359720"/>
      <w:bookmarkStart w:id="999" w:name="_Toc440632184"/>
      <w:bookmarkStart w:id="1000" w:name="_Toc440876004"/>
      <w:bookmarkStart w:id="1001"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2" w:name="_Toc343690585"/>
      <w:bookmarkStart w:id="1003" w:name="_Toc372294429"/>
      <w:bookmarkStart w:id="1004" w:name="_Toc379288897"/>
      <w:bookmarkStart w:id="1005" w:name="_Toc384734781"/>
      <w:bookmarkStart w:id="1006" w:name="_Toc396984079"/>
      <w:bookmarkStart w:id="1007" w:name="_Toc423423682"/>
      <w:bookmarkStart w:id="1008" w:name="_Toc439170711"/>
      <w:bookmarkStart w:id="1009" w:name="_Toc439172813"/>
      <w:bookmarkStart w:id="1010" w:name="_Toc439173254"/>
      <w:bookmarkStart w:id="1011" w:name="_Toc439238250"/>
      <w:bookmarkStart w:id="1012" w:name="_Toc439252797"/>
      <w:bookmarkStart w:id="1013" w:name="_Toc439323771"/>
      <w:bookmarkStart w:id="1014" w:name="_Toc440357169"/>
      <w:bookmarkStart w:id="1015" w:name="_Toc440359721"/>
      <w:bookmarkStart w:id="1016" w:name="_Toc440632185"/>
      <w:bookmarkStart w:id="1017" w:name="_Toc440876005"/>
      <w:bookmarkStart w:id="1018" w:name="_Toc441131033"/>
      <w:r w:rsidRPr="00D27071">
        <w:rPr>
          <w:szCs w:val="24"/>
        </w:rPr>
        <w:lastRenderedPageBreak/>
        <w:t>Инструкции по заполнению</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20" w:name="_Toc423423683"/>
      <w:bookmarkStart w:id="1021" w:name="_Ref440272051"/>
      <w:bookmarkStart w:id="1022" w:name="_Ref440274744"/>
      <w:bookmarkStart w:id="1023"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9"/>
      <w:bookmarkEnd w:id="1020"/>
      <w:bookmarkEnd w:id="1021"/>
      <w:bookmarkEnd w:id="1022"/>
      <w:bookmarkEnd w:id="1023"/>
    </w:p>
    <w:p w:rsidR="004F4D80" w:rsidRPr="008C4223" w:rsidRDefault="004F4D80" w:rsidP="004F4D80">
      <w:pPr>
        <w:pStyle w:val="3"/>
        <w:rPr>
          <w:szCs w:val="24"/>
        </w:rPr>
      </w:pPr>
      <w:bookmarkStart w:id="1024" w:name="_Toc343690587"/>
      <w:bookmarkStart w:id="1025" w:name="_Toc372294431"/>
      <w:bookmarkStart w:id="1026" w:name="_Toc379288899"/>
      <w:bookmarkStart w:id="1027" w:name="_Toc384734783"/>
      <w:bookmarkStart w:id="1028" w:name="_Toc396984081"/>
      <w:bookmarkStart w:id="1029" w:name="_Toc423423684"/>
      <w:bookmarkStart w:id="1030" w:name="_Toc439170713"/>
      <w:bookmarkStart w:id="1031" w:name="_Toc439172815"/>
      <w:bookmarkStart w:id="1032" w:name="_Toc439173256"/>
      <w:bookmarkStart w:id="1033" w:name="_Toc439238252"/>
      <w:bookmarkStart w:id="1034" w:name="_Toc439252799"/>
      <w:bookmarkStart w:id="1035" w:name="_Toc439323773"/>
      <w:bookmarkStart w:id="1036" w:name="_Toc440357171"/>
      <w:bookmarkStart w:id="1037" w:name="_Toc440359723"/>
      <w:bookmarkStart w:id="1038" w:name="_Toc440632187"/>
      <w:bookmarkStart w:id="1039" w:name="_Toc440876007"/>
      <w:bookmarkStart w:id="1040" w:name="_Toc441131035"/>
      <w:r w:rsidRPr="008C4223">
        <w:rPr>
          <w:szCs w:val="24"/>
        </w:rPr>
        <w:t xml:space="preserve">Форма </w:t>
      </w:r>
      <w:bookmarkEnd w:id="1024"/>
      <w:bookmarkEnd w:id="1025"/>
      <w:bookmarkEnd w:id="1026"/>
      <w:bookmarkEnd w:id="1027"/>
      <w:bookmarkEnd w:id="1028"/>
      <w:bookmarkEnd w:id="1029"/>
      <w:bookmarkEnd w:id="1030"/>
      <w:bookmarkEnd w:id="1031"/>
      <w:bookmarkEnd w:id="1032"/>
      <w:bookmarkEnd w:id="1033"/>
      <w:bookmarkEnd w:id="1034"/>
      <w:r w:rsidR="000D70B6" w:rsidRPr="000D70B6">
        <w:rPr>
          <w:szCs w:val="24"/>
        </w:rPr>
        <w:t>Согласия на обработку персональных данных</w:t>
      </w:r>
      <w:bookmarkEnd w:id="1035"/>
      <w:bookmarkEnd w:id="1036"/>
      <w:bookmarkEnd w:id="1037"/>
      <w:bookmarkEnd w:id="1038"/>
      <w:bookmarkEnd w:id="1039"/>
      <w:bookmarkEnd w:id="1040"/>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1" w:name="_Toc439252801"/>
      <w:bookmarkStart w:id="1042" w:name="_Toc439323774"/>
      <w:bookmarkStart w:id="1043" w:name="_Toc440357172"/>
      <w:bookmarkStart w:id="1044" w:name="_Toc440359724"/>
      <w:bookmarkStart w:id="1045" w:name="_Toc440632188"/>
      <w:bookmarkStart w:id="1046" w:name="_Toc440876008"/>
      <w:bookmarkStart w:id="1047" w:name="_Toc441131036"/>
      <w:r w:rsidRPr="005A2CAE">
        <w:rPr>
          <w:szCs w:val="24"/>
        </w:rPr>
        <w:lastRenderedPageBreak/>
        <w:t>Инструкции по заполнению</w:t>
      </w:r>
      <w:bookmarkEnd w:id="1041"/>
      <w:bookmarkEnd w:id="1042"/>
      <w:bookmarkEnd w:id="1043"/>
      <w:bookmarkEnd w:id="1044"/>
      <w:bookmarkEnd w:id="1045"/>
      <w:bookmarkEnd w:id="1046"/>
      <w:bookmarkEnd w:id="104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8" w:name="_Ref440272256"/>
      <w:bookmarkStart w:id="1049" w:name="_Ref440272678"/>
      <w:bookmarkStart w:id="1050" w:name="_Ref440274944"/>
      <w:bookmarkStart w:id="1051" w:name="_Toc441131037"/>
      <w:r w:rsidRPr="007A6A39">
        <w:lastRenderedPageBreak/>
        <w:t>Соглашение о неустойке (форма 1</w:t>
      </w:r>
      <w:r w:rsidR="000D67AD">
        <w:t>3</w:t>
      </w:r>
      <w:r w:rsidRPr="007A6A39">
        <w:t>)</w:t>
      </w:r>
      <w:bookmarkEnd w:id="1048"/>
      <w:bookmarkEnd w:id="1049"/>
      <w:bookmarkEnd w:id="1050"/>
      <w:bookmarkEnd w:id="1051"/>
    </w:p>
    <w:p w:rsidR="007A6A39" w:rsidRPr="007A6A39" w:rsidRDefault="007A6A39" w:rsidP="007A6A39">
      <w:pPr>
        <w:pStyle w:val="3"/>
        <w:rPr>
          <w:szCs w:val="24"/>
        </w:rPr>
      </w:pPr>
      <w:bookmarkStart w:id="1052" w:name="_Toc439170715"/>
      <w:bookmarkStart w:id="1053" w:name="_Toc439172817"/>
      <w:bookmarkStart w:id="1054" w:name="_Toc439173259"/>
      <w:bookmarkStart w:id="1055" w:name="_Toc439238255"/>
      <w:bookmarkStart w:id="1056" w:name="_Toc439252803"/>
      <w:bookmarkStart w:id="1057" w:name="_Toc439323776"/>
      <w:bookmarkStart w:id="1058" w:name="_Toc440357174"/>
      <w:bookmarkStart w:id="1059" w:name="_Toc440359726"/>
      <w:bookmarkStart w:id="1060" w:name="_Toc440632190"/>
      <w:bookmarkStart w:id="1061" w:name="_Toc440876010"/>
      <w:bookmarkStart w:id="1062" w:name="_Toc441131038"/>
      <w:r w:rsidRPr="007A6A39">
        <w:rPr>
          <w:szCs w:val="24"/>
        </w:rPr>
        <w:t>Форма соглашени</w:t>
      </w:r>
      <w:r w:rsidR="00E47073">
        <w:rPr>
          <w:szCs w:val="24"/>
        </w:rPr>
        <w:t>я</w:t>
      </w:r>
      <w:r w:rsidRPr="007A6A39">
        <w:rPr>
          <w:szCs w:val="24"/>
        </w:rPr>
        <w:t xml:space="preserve"> о неустойке</w:t>
      </w:r>
      <w:bookmarkEnd w:id="1052"/>
      <w:bookmarkEnd w:id="1053"/>
      <w:bookmarkEnd w:id="1054"/>
      <w:bookmarkEnd w:id="1055"/>
      <w:bookmarkEnd w:id="1056"/>
      <w:bookmarkEnd w:id="1057"/>
      <w:bookmarkEnd w:id="1058"/>
      <w:bookmarkEnd w:id="1059"/>
      <w:bookmarkEnd w:id="1060"/>
      <w:bookmarkEnd w:id="1061"/>
      <w:bookmarkEnd w:id="106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 xml:space="preserve">г. </w:t>
      </w:r>
      <w:r w:rsidR="00FC6108">
        <w:rPr>
          <w:bCs w:val="0"/>
          <w:sz w:val="24"/>
          <w:szCs w:val="24"/>
        </w:rPr>
        <w:t>Кострома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3" w:name="_Toc439170716"/>
      <w:bookmarkStart w:id="1064" w:name="_Toc439172818"/>
      <w:bookmarkStart w:id="1065" w:name="_Toc439173260"/>
      <w:bookmarkStart w:id="1066" w:name="_Toc439238256"/>
      <w:bookmarkStart w:id="1067" w:name="_Toc439252804"/>
      <w:bookmarkStart w:id="1068" w:name="_Toc439323777"/>
      <w:bookmarkStart w:id="1069" w:name="_Toc440357175"/>
      <w:bookmarkStart w:id="1070" w:name="_Toc440359727"/>
      <w:bookmarkStart w:id="1071" w:name="_Toc440632191"/>
      <w:bookmarkStart w:id="1072" w:name="_Toc440876011"/>
      <w:bookmarkStart w:id="1073" w:name="_Toc441131039"/>
      <w:r w:rsidRPr="007857E5">
        <w:rPr>
          <w:szCs w:val="24"/>
        </w:rPr>
        <w:lastRenderedPageBreak/>
        <w:t>Инструкции по заполнению</w:t>
      </w:r>
      <w:bookmarkEnd w:id="1063"/>
      <w:bookmarkEnd w:id="1064"/>
      <w:bookmarkEnd w:id="1065"/>
      <w:bookmarkEnd w:id="1066"/>
      <w:bookmarkEnd w:id="1067"/>
      <w:bookmarkEnd w:id="1068"/>
      <w:bookmarkEnd w:id="1069"/>
      <w:bookmarkEnd w:id="1070"/>
      <w:bookmarkEnd w:id="1071"/>
      <w:bookmarkEnd w:id="1072"/>
      <w:bookmarkEnd w:id="107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4" w:name="_Ref440272274"/>
      <w:bookmarkStart w:id="1075" w:name="_Ref440274756"/>
      <w:bookmarkStart w:id="1076"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4"/>
      <w:bookmarkEnd w:id="1075"/>
      <w:bookmarkEnd w:id="1076"/>
    </w:p>
    <w:p w:rsidR="007857E5" w:rsidRPr="00E47073" w:rsidRDefault="007857E5" w:rsidP="007857E5">
      <w:pPr>
        <w:pStyle w:val="3"/>
        <w:rPr>
          <w:szCs w:val="24"/>
        </w:rPr>
      </w:pPr>
      <w:bookmarkStart w:id="1077" w:name="_Toc439170718"/>
      <w:bookmarkStart w:id="1078" w:name="_Toc439172820"/>
      <w:bookmarkStart w:id="1079" w:name="_Toc439173262"/>
      <w:bookmarkStart w:id="1080" w:name="_Toc439238258"/>
      <w:bookmarkStart w:id="1081" w:name="_Toc439252806"/>
      <w:bookmarkStart w:id="1082" w:name="_Toc439323779"/>
      <w:bookmarkStart w:id="1083" w:name="_Toc440357177"/>
      <w:bookmarkStart w:id="1084" w:name="_Toc440359729"/>
      <w:bookmarkStart w:id="1085" w:name="_Toc440632193"/>
      <w:bookmarkStart w:id="1086" w:name="_Toc440876013"/>
      <w:bookmarkStart w:id="1087" w:name="_Toc441131041"/>
      <w:r w:rsidRPr="00E47073">
        <w:rPr>
          <w:szCs w:val="24"/>
        </w:rPr>
        <w:t xml:space="preserve">Форма </w:t>
      </w:r>
      <w:bookmarkEnd w:id="1077"/>
      <w:r w:rsidR="00E47073" w:rsidRPr="00E47073">
        <w:rPr>
          <w:szCs w:val="24"/>
        </w:rPr>
        <w:t>согласия Участника налоговым органам на разглашение сведений, составляющих налоговую тайну</w:t>
      </w:r>
      <w:bookmarkEnd w:id="1078"/>
      <w:bookmarkEnd w:id="1079"/>
      <w:bookmarkEnd w:id="1080"/>
      <w:bookmarkEnd w:id="1081"/>
      <w:bookmarkEnd w:id="1082"/>
      <w:bookmarkEnd w:id="1083"/>
      <w:bookmarkEnd w:id="1084"/>
      <w:bookmarkEnd w:id="1085"/>
      <w:bookmarkEnd w:id="1086"/>
      <w:bookmarkEnd w:id="108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8" w:name="_Toc300142269"/>
      <w:bookmarkStart w:id="1089" w:name="_Toc309735391"/>
      <w:bookmarkStart w:id="109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8"/>
      <w:r w:rsidRPr="007857E5">
        <w:rPr>
          <w:b/>
          <w:bCs w:val="0"/>
          <w:snapToGrid w:val="0"/>
          <w:sz w:val="24"/>
          <w:szCs w:val="24"/>
        </w:rPr>
        <w:t xml:space="preserve"> </w:t>
      </w:r>
      <w:bookmarkEnd w:id="1089"/>
      <w:bookmarkEnd w:id="109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1" w:name="_Toc439170719"/>
      <w:bookmarkStart w:id="1092" w:name="_Toc439172821"/>
      <w:bookmarkStart w:id="1093" w:name="_Toc439173263"/>
      <w:bookmarkStart w:id="1094" w:name="_Toc439238259"/>
      <w:bookmarkStart w:id="1095" w:name="_Toc439252807"/>
      <w:bookmarkStart w:id="1096" w:name="_Toc439323780"/>
      <w:bookmarkStart w:id="1097" w:name="_Toc440357178"/>
      <w:bookmarkStart w:id="1098" w:name="_Toc440359730"/>
      <w:bookmarkStart w:id="1099" w:name="_Toc440632194"/>
      <w:bookmarkStart w:id="1100" w:name="_Toc440876014"/>
      <w:bookmarkStart w:id="1101" w:name="_Toc441131042"/>
      <w:r w:rsidRPr="007857E5">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39"/>
          <w:headerReference w:type="default" r:id="rId40"/>
          <w:footerReference w:type="even" r:id="rId41"/>
          <w:headerReference w:type="first" r:id="rId42"/>
          <w:footerReference w:type="first" r:id="rId43"/>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2" w:name="_Ref93268095"/>
      <w:bookmarkStart w:id="1103" w:name="_Ref93268099"/>
      <w:bookmarkStart w:id="1104" w:name="_Toc98253958"/>
      <w:bookmarkStart w:id="1105" w:name="_Toc165173884"/>
      <w:bookmarkStart w:id="1106" w:name="_Toc423423678"/>
      <w:bookmarkStart w:id="1107" w:name="_Ref440272510"/>
      <w:bookmarkStart w:id="1108" w:name="_Ref440274961"/>
      <w:bookmarkStart w:id="1109"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2"/>
      <w:bookmarkEnd w:id="1103"/>
      <w:bookmarkEnd w:id="1104"/>
      <w:bookmarkEnd w:id="1105"/>
      <w:bookmarkEnd w:id="1106"/>
      <w:bookmarkEnd w:id="1107"/>
      <w:bookmarkEnd w:id="1108"/>
      <w:bookmarkEnd w:id="1109"/>
    </w:p>
    <w:p w:rsidR="00635719" w:rsidRPr="00D904EF" w:rsidRDefault="00635719" w:rsidP="00635719">
      <w:pPr>
        <w:pStyle w:val="3"/>
        <w:rPr>
          <w:szCs w:val="24"/>
        </w:rPr>
      </w:pPr>
      <w:bookmarkStart w:id="1110" w:name="_Toc90385125"/>
      <w:bookmarkStart w:id="1111" w:name="_Toc439170705"/>
      <w:bookmarkStart w:id="1112" w:name="_Toc439172807"/>
      <w:bookmarkStart w:id="1113" w:name="_Toc439173268"/>
      <w:bookmarkStart w:id="1114" w:name="_Toc439238264"/>
      <w:bookmarkStart w:id="1115" w:name="_Toc439252812"/>
      <w:bookmarkStart w:id="1116" w:name="_Toc439323785"/>
      <w:bookmarkStart w:id="1117" w:name="_Toc440357183"/>
      <w:bookmarkStart w:id="1118" w:name="_Toc440359735"/>
      <w:bookmarkStart w:id="1119" w:name="_Toc440632199"/>
      <w:bookmarkStart w:id="1120" w:name="_Toc440876016"/>
      <w:bookmarkStart w:id="1121"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10"/>
      <w:bookmarkEnd w:id="1111"/>
      <w:bookmarkEnd w:id="1112"/>
      <w:bookmarkEnd w:id="1113"/>
      <w:bookmarkEnd w:id="1114"/>
      <w:bookmarkEnd w:id="1115"/>
      <w:bookmarkEnd w:id="1116"/>
      <w:bookmarkEnd w:id="1117"/>
      <w:bookmarkEnd w:id="1118"/>
      <w:bookmarkEnd w:id="1119"/>
      <w:bookmarkEnd w:id="1120"/>
      <w:bookmarkEnd w:id="112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2" w:name="_Toc90385126"/>
      <w:bookmarkStart w:id="1123" w:name="_Toc98253959"/>
      <w:bookmarkStart w:id="1124" w:name="_Toc157248211"/>
      <w:bookmarkStart w:id="1125" w:name="_Toc157496580"/>
      <w:bookmarkStart w:id="1126" w:name="_Toc158206119"/>
      <w:bookmarkStart w:id="1127" w:name="_Toc164057804"/>
      <w:bookmarkStart w:id="1128" w:name="_Toc164137154"/>
      <w:bookmarkStart w:id="1129" w:name="_Toc164161314"/>
      <w:bookmarkStart w:id="1130" w:name="_Toc165173885"/>
      <w:r>
        <w:rPr>
          <w:b/>
          <w:szCs w:val="24"/>
        </w:rPr>
        <w:br w:type="page"/>
      </w:r>
    </w:p>
    <w:p w:rsidR="00635719" w:rsidRPr="00D904EF" w:rsidRDefault="00635719" w:rsidP="00635719">
      <w:pPr>
        <w:pStyle w:val="3"/>
        <w:rPr>
          <w:szCs w:val="24"/>
        </w:rPr>
      </w:pPr>
      <w:bookmarkStart w:id="1131" w:name="_Toc439170706"/>
      <w:bookmarkStart w:id="1132" w:name="_Toc439172808"/>
      <w:bookmarkStart w:id="1133" w:name="_Toc439173269"/>
      <w:bookmarkStart w:id="1134" w:name="_Toc439238265"/>
      <w:bookmarkStart w:id="1135" w:name="_Toc439252813"/>
      <w:bookmarkStart w:id="1136" w:name="_Toc439323786"/>
      <w:bookmarkStart w:id="1137" w:name="_Toc440357184"/>
      <w:bookmarkStart w:id="1138" w:name="_Toc440359736"/>
      <w:bookmarkStart w:id="1139" w:name="_Toc440632200"/>
      <w:bookmarkStart w:id="1140" w:name="_Toc440876017"/>
      <w:bookmarkStart w:id="1141" w:name="_Toc441131045"/>
      <w:r w:rsidRPr="00D904EF">
        <w:rPr>
          <w:szCs w:val="24"/>
        </w:rPr>
        <w:lastRenderedPageBreak/>
        <w:t>Инструкции по заполнению</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41CCF">
        <w:rPr>
          <w:sz w:val="24"/>
          <w:szCs w:val="24"/>
        </w:rPr>
        <w:fldChar w:fldCharType="begin"/>
      </w:r>
      <w:r w:rsidR="00D90031">
        <w:rPr>
          <w:sz w:val="24"/>
          <w:szCs w:val="24"/>
        </w:rPr>
        <w:instrText xml:space="preserve"> REF _Ref191386461 \r \h </w:instrText>
      </w:r>
      <w:r w:rsidR="00341CCF">
        <w:rPr>
          <w:sz w:val="24"/>
          <w:szCs w:val="24"/>
        </w:rPr>
      </w:r>
      <w:r w:rsidR="00341CCF">
        <w:rPr>
          <w:sz w:val="24"/>
          <w:szCs w:val="24"/>
        </w:rPr>
        <w:fldChar w:fldCharType="separate"/>
      </w:r>
      <w:r w:rsidR="00622B69">
        <w:rPr>
          <w:sz w:val="24"/>
          <w:szCs w:val="24"/>
        </w:rPr>
        <w:t>3.3.10</w:t>
      </w:r>
      <w:r w:rsidR="00341CC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341CCF">
        <w:rPr>
          <w:sz w:val="24"/>
          <w:szCs w:val="24"/>
        </w:rPr>
        <w:fldChar w:fldCharType="begin"/>
      </w:r>
      <w:r w:rsidR="00D90031">
        <w:rPr>
          <w:sz w:val="24"/>
          <w:szCs w:val="24"/>
        </w:rPr>
        <w:instrText xml:space="preserve"> REF _Ref440274337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341CCF">
        <w:rPr>
          <w:sz w:val="24"/>
          <w:szCs w:val="24"/>
        </w:rPr>
        <w:fldChar w:fldCharType="begin"/>
      </w:r>
      <w:r w:rsidR="00D90031">
        <w:rPr>
          <w:sz w:val="24"/>
          <w:szCs w:val="24"/>
        </w:rPr>
        <w:instrText xml:space="preserve"> REF _Ref440274366 \r \h </w:instrText>
      </w:r>
      <w:r w:rsidR="00341CCF">
        <w:rPr>
          <w:sz w:val="24"/>
          <w:szCs w:val="24"/>
        </w:rPr>
      </w:r>
      <w:r w:rsidR="00341CCF">
        <w:rPr>
          <w:sz w:val="24"/>
          <w:szCs w:val="24"/>
        </w:rPr>
        <w:fldChar w:fldCharType="separate"/>
      </w:r>
      <w:r w:rsidR="00622B69">
        <w:rPr>
          <w:sz w:val="24"/>
          <w:szCs w:val="24"/>
        </w:rPr>
        <w:t>5.4</w:t>
      </w:r>
      <w:r w:rsidR="00341CCF">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2" w:name="_Toc426108836"/>
      <w:bookmarkStart w:id="1143" w:name="_Ref441574460"/>
      <w:bookmarkStart w:id="1144" w:name="_Ref441574649"/>
      <w:bookmarkStart w:id="1145" w:name="_Toc441575251"/>
      <w:bookmarkStart w:id="1146" w:name="_Ref442187883"/>
      <w:r w:rsidRPr="00CC5A3A">
        <w:lastRenderedPageBreak/>
        <w:t>Расписка  сдачи-приемки соглашения о неустойке (форма 1</w:t>
      </w:r>
      <w:r>
        <w:t>6</w:t>
      </w:r>
      <w:r w:rsidRPr="00CC5A3A">
        <w:t>)</w:t>
      </w:r>
      <w:bookmarkEnd w:id="1142"/>
      <w:bookmarkEnd w:id="1143"/>
      <w:bookmarkEnd w:id="1144"/>
      <w:bookmarkEnd w:id="1145"/>
      <w:bookmarkEnd w:id="1146"/>
    </w:p>
    <w:p w:rsidR="008D1B83" w:rsidRPr="00CC5A3A" w:rsidRDefault="008D1B83" w:rsidP="008D1B83">
      <w:pPr>
        <w:pStyle w:val="3"/>
        <w:rPr>
          <w:szCs w:val="24"/>
        </w:rPr>
      </w:pPr>
      <w:bookmarkStart w:id="1147" w:name="_Toc426108837"/>
      <w:bookmarkStart w:id="1148" w:name="_Ref441574456"/>
      <w:bookmarkStart w:id="1149" w:name="_Toc441575252"/>
      <w:r w:rsidRPr="00CC5A3A">
        <w:rPr>
          <w:szCs w:val="24"/>
        </w:rPr>
        <w:t xml:space="preserve">Форма Расписки  сдачи-приемки </w:t>
      </w:r>
      <w:bookmarkEnd w:id="1147"/>
      <w:r w:rsidRPr="00CC5A3A">
        <w:rPr>
          <w:szCs w:val="24"/>
        </w:rPr>
        <w:t>соглашения о неустойке</w:t>
      </w:r>
      <w:bookmarkEnd w:id="1148"/>
      <w:bookmarkEnd w:id="1149"/>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50" w:name="_Toc426108838"/>
      <w:bookmarkStart w:id="1151" w:name="_Toc441575253"/>
      <w:r w:rsidRPr="00CC5A3A">
        <w:rPr>
          <w:szCs w:val="24"/>
        </w:rPr>
        <w:lastRenderedPageBreak/>
        <w:t>Инструкции по заполнению</w:t>
      </w:r>
      <w:bookmarkEnd w:id="1150"/>
      <w:bookmarkEnd w:id="1151"/>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076" w:rsidRDefault="00802076">
      <w:pPr>
        <w:spacing w:line="240" w:lineRule="auto"/>
      </w:pPr>
      <w:r>
        <w:separator/>
      </w:r>
    </w:p>
  </w:endnote>
  <w:endnote w:type="continuationSeparator" w:id="0">
    <w:p w:rsidR="00802076" w:rsidRDefault="008020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341CCF">
    <w:pPr>
      <w:pStyle w:val="aff2"/>
      <w:framePr w:wrap="around" w:vAnchor="text" w:hAnchor="margin" w:xAlign="right" w:y="1"/>
      <w:rPr>
        <w:rStyle w:val="a6"/>
      </w:rPr>
    </w:pPr>
    <w:r>
      <w:rPr>
        <w:rStyle w:val="a6"/>
      </w:rPr>
      <w:fldChar w:fldCharType="begin"/>
    </w:r>
    <w:r w:rsidR="00856BD8">
      <w:rPr>
        <w:rStyle w:val="a6"/>
      </w:rPr>
      <w:instrText xml:space="preserve">PAGE  </w:instrText>
    </w:r>
    <w:r>
      <w:rPr>
        <w:rStyle w:val="a6"/>
      </w:rPr>
      <w:fldChar w:fldCharType="end"/>
    </w:r>
  </w:p>
  <w:p w:rsidR="00856BD8" w:rsidRDefault="00856BD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Pr="00FA0376" w:rsidRDefault="00856BD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341CCF" w:rsidRPr="00FA0376">
      <w:rPr>
        <w:sz w:val="16"/>
        <w:szCs w:val="16"/>
        <w:lang w:eastAsia="ru-RU"/>
      </w:rPr>
      <w:fldChar w:fldCharType="begin"/>
    </w:r>
    <w:r w:rsidRPr="00FA0376">
      <w:rPr>
        <w:sz w:val="16"/>
        <w:szCs w:val="16"/>
        <w:lang w:eastAsia="ru-RU"/>
      </w:rPr>
      <w:instrText xml:space="preserve"> PAGE </w:instrText>
    </w:r>
    <w:r w:rsidR="00341CCF" w:rsidRPr="00FA0376">
      <w:rPr>
        <w:sz w:val="16"/>
        <w:szCs w:val="16"/>
        <w:lang w:eastAsia="ru-RU"/>
      </w:rPr>
      <w:fldChar w:fldCharType="separate"/>
    </w:r>
    <w:r w:rsidR="00332007">
      <w:rPr>
        <w:noProof/>
        <w:sz w:val="16"/>
        <w:szCs w:val="16"/>
        <w:lang w:eastAsia="ru-RU"/>
      </w:rPr>
      <w:t>48</w:t>
    </w:r>
    <w:r w:rsidR="00341CCF" w:rsidRPr="00FA0376">
      <w:rPr>
        <w:sz w:val="16"/>
        <w:szCs w:val="16"/>
        <w:lang w:eastAsia="ru-RU"/>
      </w:rPr>
      <w:fldChar w:fldCharType="end"/>
    </w:r>
  </w:p>
  <w:p w:rsidR="008A71A7" w:rsidRPr="008A71A7" w:rsidRDefault="00856BD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8A71A7">
      <w:rPr>
        <w:sz w:val="18"/>
        <w:szCs w:val="18"/>
      </w:rPr>
      <w:t>заключения Договор</w:t>
    </w:r>
    <w:r w:rsidR="008A71A7" w:rsidRPr="008A71A7">
      <w:rPr>
        <w:sz w:val="18"/>
        <w:szCs w:val="18"/>
      </w:rPr>
      <w:t>а</w:t>
    </w:r>
    <w:r w:rsidRPr="008A71A7">
      <w:rPr>
        <w:sz w:val="18"/>
        <w:szCs w:val="18"/>
      </w:rPr>
      <w:t xml:space="preserve"> на поставку </w:t>
    </w:r>
    <w:r w:rsidR="008A71A7" w:rsidRPr="008A71A7">
      <w:rPr>
        <w:sz w:val="18"/>
        <w:szCs w:val="18"/>
      </w:rPr>
      <w:t>противопожарного оборудования</w:t>
    </w:r>
    <w:r w:rsidRPr="008A71A7">
      <w:rPr>
        <w:sz w:val="18"/>
        <w:szCs w:val="18"/>
      </w:rPr>
      <w:t xml:space="preserve"> </w:t>
    </w:r>
  </w:p>
  <w:p w:rsidR="00856BD8" w:rsidRPr="00EE0539" w:rsidRDefault="00856BD8" w:rsidP="00832D0A">
    <w:pPr>
      <w:pStyle w:val="aff2"/>
      <w:jc w:val="center"/>
      <w:rPr>
        <w:sz w:val="18"/>
        <w:szCs w:val="18"/>
      </w:rPr>
    </w:pPr>
    <w:r w:rsidRPr="008A71A7">
      <w:rPr>
        <w:sz w:val="18"/>
        <w:szCs w:val="18"/>
      </w:rPr>
      <w:t>для нужд ПАО «МРСК Центра» (филиал</w:t>
    </w:r>
    <w:r w:rsidR="008A71A7" w:rsidRPr="008A71A7">
      <w:rPr>
        <w:sz w:val="18"/>
        <w:szCs w:val="18"/>
      </w:rPr>
      <w:t>а</w:t>
    </w:r>
    <w:r w:rsidRPr="008A71A7">
      <w:rPr>
        <w:sz w:val="18"/>
        <w:szCs w:val="18"/>
      </w:rPr>
      <w:t xml:space="preserve"> «Костромаэнерго</w:t>
    </w:r>
    <w:r w:rsidR="008A71A7" w:rsidRPr="008A71A7">
      <w:rPr>
        <w:sz w:val="18"/>
        <w:szCs w:val="18"/>
      </w:rPr>
      <w:t>»</w:t>
    </w:r>
    <w:r w:rsidRPr="008A71A7">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076" w:rsidRDefault="00802076">
      <w:pPr>
        <w:spacing w:line="240" w:lineRule="auto"/>
      </w:pPr>
      <w:r>
        <w:separator/>
      </w:r>
    </w:p>
  </w:footnote>
  <w:footnote w:type="continuationSeparator" w:id="0">
    <w:p w:rsidR="00802076" w:rsidRDefault="0080207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Pr="00930031" w:rsidRDefault="00856BD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5BA6"/>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A9F"/>
    <w:rsid w:val="00123C70"/>
    <w:rsid w:val="0012590A"/>
    <w:rsid w:val="0012598D"/>
    <w:rsid w:val="00126BA2"/>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409A"/>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007"/>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632C"/>
    <w:rsid w:val="00426B53"/>
    <w:rsid w:val="0043146E"/>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6604A"/>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21D"/>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42E"/>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2076"/>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A71A7"/>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4AA7"/>
    <w:rsid w:val="00905DFC"/>
    <w:rsid w:val="009074F7"/>
    <w:rsid w:val="0091005A"/>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0F66"/>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74994"/>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BF6A55"/>
    <w:rsid w:val="00BF7DE8"/>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270B"/>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43112"/>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54C"/>
    <w:rsid w:val="00E26DA0"/>
    <w:rsid w:val="00E30916"/>
    <w:rsid w:val="00E30B66"/>
    <w:rsid w:val="00E328F2"/>
    <w:rsid w:val="00E335C6"/>
    <w:rsid w:val="00E33F4F"/>
    <w:rsid w:val="00E33FCD"/>
    <w:rsid w:val="00E345BC"/>
    <w:rsid w:val="00E34943"/>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43A1"/>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C6108"/>
    <w:rsid w:val="00FC6838"/>
    <w:rsid w:val="00FD0E28"/>
    <w:rsid w:val="00FE0052"/>
    <w:rsid w:val="00FE1CA6"/>
    <w:rsid w:val="00FE239E"/>
    <w:rsid w:val="00FE5731"/>
    <w:rsid w:val="00FE630F"/>
    <w:rsid w:val="00FE6A5A"/>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zakupki.gov.ru" TargetMode="External"/><Relationship Id="rId26" Type="http://schemas.openxmlformats.org/officeDocument/2006/relationships/header" Target="header7.xm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Skvortsova.TS@mrsk-1.ru" TargetMode="Externa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etp.rosseti.ru" TargetMode="External"/><Relationship Id="rId29" Type="http://schemas.openxmlformats.org/officeDocument/2006/relationships/header" Target="header9.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eader" Target="header14.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footer" Target="footer9.xml"/><Relationship Id="rId10" Type="http://schemas.openxmlformats.org/officeDocument/2006/relationships/image" Target="media/image2.png"/><Relationship Id="rId19" Type="http://schemas.openxmlformats.org/officeDocument/2006/relationships/hyperlink" Target="http://www.mrsk-1.ru" TargetMode="External"/><Relationship Id="rId31" Type="http://schemas.openxmlformats.org/officeDocument/2006/relationships/hyperlink" Target="consultantplus://offline/main?base=LAW;n=115717;fld=134;dst=100014"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52DEC-2625-4FF5-BF35-9F1532A41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77</Pages>
  <Words>23074</Words>
  <Characters>131525</Characters>
  <Application>Microsoft Office Word</Application>
  <DocSecurity>0</DocSecurity>
  <Lines>1096</Lines>
  <Paragraphs>308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154291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skvortsova.ts</cp:lastModifiedBy>
  <cp:revision>114</cp:revision>
  <cp:lastPrinted>2015-12-29T14:27:00Z</cp:lastPrinted>
  <dcterms:created xsi:type="dcterms:W3CDTF">2016-01-12T11:24:00Z</dcterms:created>
  <dcterms:modified xsi:type="dcterms:W3CDTF">2016-05-11T07:03:00Z</dcterms:modified>
</cp:coreProperties>
</file>