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8D7A5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9358A" w:rsidRPr="000D67AD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9358A" w:rsidRPr="00E343BC" w:rsidRDefault="0069358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69358A">
        <w:rPr>
          <w:bCs w:val="0"/>
          <w:sz w:val="24"/>
          <w:szCs w:val="24"/>
          <w:lang w:eastAsia="ru-RU"/>
        </w:rPr>
        <w:t>30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E343BC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69358A">
        <w:rPr>
          <w:b/>
          <w:kern w:val="36"/>
          <w:sz w:val="24"/>
          <w:szCs w:val="24"/>
        </w:rPr>
        <w:t>9</w:t>
      </w:r>
      <w:r w:rsidR="008D7A54">
        <w:rPr>
          <w:b/>
          <w:kern w:val="36"/>
          <w:sz w:val="24"/>
          <w:szCs w:val="24"/>
        </w:rPr>
        <w:t>1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69358A">
        <w:rPr>
          <w:b/>
          <w:kern w:val="36"/>
          <w:sz w:val="24"/>
          <w:szCs w:val="24"/>
        </w:rPr>
        <w:t>30</w:t>
      </w:r>
      <w:r w:rsidRPr="00C0416B">
        <w:rPr>
          <w:b/>
          <w:kern w:val="36"/>
          <w:sz w:val="24"/>
          <w:szCs w:val="24"/>
        </w:rPr>
        <w:t xml:space="preserve">» </w:t>
      </w:r>
      <w:r w:rsidR="00E343BC">
        <w:rPr>
          <w:b/>
          <w:kern w:val="36"/>
          <w:sz w:val="24"/>
          <w:szCs w:val="24"/>
        </w:rPr>
        <w:t>ок</w:t>
      </w:r>
      <w:r w:rsidRPr="00C0416B"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</w:t>
      </w:r>
      <w:r w:rsidR="008D7A54" w:rsidRPr="008D7A54">
        <w:rPr>
          <w:b/>
          <w:sz w:val="24"/>
          <w:szCs w:val="24"/>
        </w:rPr>
        <w:t xml:space="preserve">поставки разрядников для нужд </w:t>
      </w:r>
      <w:r w:rsidR="008D7A54">
        <w:rPr>
          <w:b/>
          <w:sz w:val="24"/>
          <w:szCs w:val="24"/>
        </w:rPr>
        <w:t xml:space="preserve">                                          </w:t>
      </w:r>
      <w:r w:rsidR="008D7A54" w:rsidRPr="008D7A54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69358A">
        <w:rPr>
          <w:b/>
          <w:sz w:val="24"/>
          <w:szCs w:val="24"/>
        </w:rPr>
        <w:t>30</w:t>
      </w:r>
      <w:r w:rsidR="00C0416B" w:rsidRPr="00ED1247">
        <w:rPr>
          <w:b/>
          <w:sz w:val="24"/>
          <w:szCs w:val="24"/>
        </w:rPr>
        <w:t xml:space="preserve">» </w:t>
      </w:r>
      <w:r w:rsidR="00E343BC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8D7A54" w:rsidRPr="008D7A54">
        <w:rPr>
          <w:sz w:val="24"/>
          <w:szCs w:val="24"/>
        </w:rPr>
        <w:t xml:space="preserve">поставки разрядников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8D7A54" w:rsidRPr="008D7A54">
        <w:rPr>
          <w:sz w:val="24"/>
          <w:szCs w:val="24"/>
        </w:rPr>
        <w:t>поставки разрядников 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69358A">
        <w:rPr>
          <w:sz w:val="24"/>
          <w:szCs w:val="24"/>
        </w:rPr>
        <w:t>в</w:t>
      </w:r>
      <w:r w:rsidR="0069358A" w:rsidRPr="0069358A">
        <w:rPr>
          <w:sz w:val="24"/>
          <w:szCs w:val="24"/>
        </w:rPr>
        <w:t xml:space="preserve"> </w:t>
      </w:r>
      <w:r w:rsidR="008D7A54" w:rsidRPr="008D7A54">
        <w:rPr>
          <w:sz w:val="24"/>
          <w:szCs w:val="24"/>
        </w:rPr>
        <w:t>течение 50 (пятидесяти) календарных дней с момента подписания договора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</w:t>
      </w:r>
      <w:r w:rsidRPr="00382A07">
        <w:rPr>
          <w:sz w:val="24"/>
          <w:szCs w:val="24"/>
        </w:rPr>
        <w:lastRenderedPageBreak/>
        <w:t>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</w:t>
      </w:r>
      <w:r w:rsidRPr="00382A07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8D7A54">
        <w:rPr>
          <w:b/>
          <w:sz w:val="24"/>
          <w:szCs w:val="24"/>
        </w:rPr>
        <w:t>4 009 811</w:t>
      </w:r>
      <w:r w:rsidR="00155DAF" w:rsidRPr="00D57E2F">
        <w:rPr>
          <w:sz w:val="24"/>
          <w:szCs w:val="24"/>
        </w:rPr>
        <w:t xml:space="preserve"> (</w:t>
      </w:r>
      <w:r w:rsidR="008D7A54">
        <w:rPr>
          <w:sz w:val="24"/>
          <w:szCs w:val="24"/>
        </w:rPr>
        <w:t>Четыре миллиона девять тысяч восемьсот одиннадцать</w:t>
      </w:r>
      <w:r w:rsidR="00155DAF" w:rsidRPr="00D57E2F">
        <w:rPr>
          <w:sz w:val="24"/>
          <w:szCs w:val="24"/>
        </w:rPr>
        <w:t>) рубл</w:t>
      </w:r>
      <w:r w:rsidR="0069358A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8D7A54">
        <w:rPr>
          <w:b/>
          <w:sz w:val="24"/>
          <w:szCs w:val="24"/>
        </w:rPr>
        <w:t>801 962</w:t>
      </w:r>
      <w:r w:rsidR="00155DAF" w:rsidRPr="00D57E2F">
        <w:rPr>
          <w:sz w:val="24"/>
          <w:szCs w:val="24"/>
        </w:rPr>
        <w:t xml:space="preserve"> (</w:t>
      </w:r>
      <w:r w:rsidR="008D7A54">
        <w:rPr>
          <w:sz w:val="24"/>
          <w:szCs w:val="24"/>
        </w:rPr>
        <w:t>Восемьсот одна тысяча девятьсот шестьдесят два</w:t>
      </w:r>
      <w:r w:rsidR="00155DAF" w:rsidRPr="00D57E2F">
        <w:rPr>
          <w:sz w:val="24"/>
          <w:szCs w:val="24"/>
        </w:rPr>
        <w:t>) рубл</w:t>
      </w:r>
      <w:r w:rsidR="008D7A54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</w:t>
      </w:r>
      <w:r w:rsidR="008D7A54">
        <w:rPr>
          <w:sz w:val="24"/>
          <w:szCs w:val="24"/>
        </w:rPr>
        <w:t>2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8D7A54">
        <w:rPr>
          <w:b/>
          <w:sz w:val="24"/>
          <w:szCs w:val="24"/>
        </w:rPr>
        <w:t>4 811 773</w:t>
      </w:r>
      <w:r w:rsidR="00155DAF" w:rsidRPr="00D57E2F">
        <w:rPr>
          <w:sz w:val="24"/>
          <w:szCs w:val="24"/>
        </w:rPr>
        <w:t xml:space="preserve"> (</w:t>
      </w:r>
      <w:r w:rsidR="008D7A54">
        <w:rPr>
          <w:sz w:val="24"/>
          <w:szCs w:val="24"/>
        </w:rPr>
        <w:t>Четыре миллиона восемьсот одиннадцать тысяч семьсот семьдесят три</w:t>
      </w:r>
      <w:r w:rsidR="00155DAF" w:rsidRPr="00D57E2F">
        <w:rPr>
          <w:sz w:val="24"/>
          <w:szCs w:val="24"/>
        </w:rPr>
        <w:t>) рубл</w:t>
      </w:r>
      <w:r w:rsidR="008D7A54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</w:t>
      </w:r>
      <w:r w:rsidR="008D7A54">
        <w:rPr>
          <w:sz w:val="24"/>
          <w:szCs w:val="24"/>
        </w:rPr>
        <w:t>2</w:t>
      </w:r>
      <w:r w:rsidR="0069358A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</w:t>
      </w:r>
      <w:r w:rsidR="008D7A54">
        <w:rPr>
          <w:bCs w:val="0"/>
          <w:sz w:val="24"/>
          <w:szCs w:val="24"/>
        </w:rPr>
        <w:t>0%</w:t>
      </w:r>
      <w:r w:rsidR="00AD344A" w:rsidRPr="00731197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745DEA">
        <w:rPr>
          <w:b/>
          <w:sz w:val="24"/>
          <w:szCs w:val="24"/>
        </w:rPr>
        <w:t>1</w:t>
      </w:r>
      <w:r w:rsidR="008D7A54">
        <w:rPr>
          <w:b/>
          <w:sz w:val="24"/>
          <w:szCs w:val="24"/>
        </w:rPr>
        <w:t>3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FF7EEB">
        <w:rPr>
          <w:b/>
          <w:sz w:val="24"/>
          <w:szCs w:val="24"/>
        </w:rPr>
        <w:t>н</w:t>
      </w:r>
      <w:r w:rsidR="00731197" w:rsidRPr="00731197">
        <w:rPr>
          <w:b/>
          <w:sz w:val="24"/>
          <w:szCs w:val="24"/>
        </w:rPr>
        <w:t>оября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 xml:space="preserve">. №74, исполнительный сотрудник – </w:t>
      </w:r>
      <w:r w:rsidR="00731197" w:rsidRPr="00731197">
        <w:rPr>
          <w:bCs/>
          <w:sz w:val="24"/>
          <w:szCs w:val="24"/>
        </w:rPr>
        <w:lastRenderedPageBreak/>
        <w:t>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FF7EEB">
        <w:rPr>
          <w:b/>
          <w:bCs w:val="0"/>
          <w:sz w:val="24"/>
          <w:szCs w:val="24"/>
        </w:rPr>
        <w:t>1</w:t>
      </w:r>
      <w:r w:rsidR="008D7A54">
        <w:rPr>
          <w:b/>
          <w:bCs w:val="0"/>
          <w:sz w:val="24"/>
          <w:szCs w:val="24"/>
        </w:rPr>
        <w:t>6</w:t>
      </w:r>
      <w:bookmarkStart w:id="475" w:name="_GoBack"/>
      <w:bookmarkEnd w:id="475"/>
      <w:r w:rsidR="00731197" w:rsidRPr="00731197">
        <w:rPr>
          <w:b/>
          <w:bCs w:val="0"/>
          <w:sz w:val="24"/>
          <w:szCs w:val="24"/>
        </w:rPr>
        <w:t xml:space="preserve">» </w:t>
      </w:r>
      <w:r w:rsidR="00FF7EEB">
        <w:rPr>
          <w:b/>
          <w:bCs w:val="0"/>
          <w:sz w:val="24"/>
          <w:szCs w:val="24"/>
        </w:rPr>
        <w:t>н</w:t>
      </w:r>
      <w:r w:rsidR="00731197" w:rsidRPr="00731197">
        <w:rPr>
          <w:b/>
          <w:bCs w:val="0"/>
          <w:sz w:val="24"/>
          <w:szCs w:val="24"/>
        </w:rPr>
        <w:t>оября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731197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lastRenderedPageBreak/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4D505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lastRenderedPageBreak/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8A" w:rsidRDefault="0069358A">
      <w:pPr>
        <w:spacing w:line="240" w:lineRule="auto"/>
      </w:pPr>
      <w:r>
        <w:separator/>
      </w:r>
    </w:p>
  </w:endnote>
  <w:endnote w:type="continuationSeparator" w:id="0">
    <w:p w:rsidR="0069358A" w:rsidRDefault="0069358A">
      <w:pPr>
        <w:spacing w:line="240" w:lineRule="auto"/>
      </w:pPr>
      <w:r>
        <w:continuationSeparator/>
      </w:r>
    </w:p>
  </w:endnote>
  <w:endnote w:id="1">
    <w:p w:rsidR="0069358A" w:rsidRPr="001D6DBB" w:rsidRDefault="0069358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358A" w:rsidRDefault="0069358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Pr="00FA0376" w:rsidRDefault="0069358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D7A54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8D7A54" w:rsidRDefault="0069358A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="008D7A54" w:rsidRPr="008D7A54">
      <w:rPr>
        <w:sz w:val="18"/>
        <w:szCs w:val="18"/>
      </w:rPr>
      <w:t xml:space="preserve">поставки разрядников для нужд </w:t>
    </w:r>
  </w:p>
  <w:p w:rsidR="0069358A" w:rsidRPr="00EE0539" w:rsidRDefault="008D7A54" w:rsidP="00832D0A">
    <w:pPr>
      <w:pStyle w:val="aff2"/>
      <w:jc w:val="center"/>
      <w:rPr>
        <w:sz w:val="18"/>
        <w:szCs w:val="18"/>
      </w:rPr>
    </w:pPr>
    <w:r w:rsidRPr="008D7A54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8A" w:rsidRDefault="0069358A">
      <w:pPr>
        <w:spacing w:line="240" w:lineRule="auto"/>
      </w:pPr>
      <w:r>
        <w:separator/>
      </w:r>
    </w:p>
  </w:footnote>
  <w:footnote w:type="continuationSeparator" w:id="0">
    <w:p w:rsidR="0069358A" w:rsidRDefault="0069358A">
      <w:pPr>
        <w:spacing w:line="240" w:lineRule="auto"/>
      </w:pPr>
      <w:r>
        <w:continuationSeparator/>
      </w:r>
    </w:p>
  </w:footnote>
  <w:footnote w:id="1">
    <w:p w:rsidR="0069358A" w:rsidRPr="00B36685" w:rsidRDefault="0069358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9358A" w:rsidRDefault="0069358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9358A" w:rsidRDefault="0069358A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9358A" w:rsidRPr="00F83889" w:rsidRDefault="006935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9358A" w:rsidRPr="00F83889" w:rsidRDefault="006935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9358A" w:rsidRPr="00F83889" w:rsidRDefault="006935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9358A" w:rsidRPr="00F83889" w:rsidRDefault="0069358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9358A" w:rsidRDefault="0069358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Pr="00930031" w:rsidRDefault="0069358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8A" w:rsidRDefault="006935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358A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D7A54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D9BC8-0214-4A7F-9D32-10DC7C01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88</Pages>
  <Words>29455</Words>
  <Characters>167895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74</cp:revision>
  <cp:lastPrinted>2015-12-29T14:27:00Z</cp:lastPrinted>
  <dcterms:created xsi:type="dcterms:W3CDTF">2016-12-02T12:44:00Z</dcterms:created>
  <dcterms:modified xsi:type="dcterms:W3CDTF">2018-10-30T08:02:00Z</dcterms:modified>
</cp:coreProperties>
</file>