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654323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F6A7E" w:rsidRPr="000D67AD" w:rsidRDefault="009F6A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F6A7E" w:rsidRPr="000D67AD" w:rsidRDefault="009F6A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F6A7E" w:rsidRPr="000D67AD" w:rsidRDefault="009F6A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F6A7E" w:rsidRPr="000D67AD" w:rsidRDefault="009F6A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F6A7E" w:rsidRPr="000D67AD" w:rsidRDefault="009F6A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F6A7E" w:rsidRPr="000D67AD" w:rsidRDefault="009F6A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F6A7E" w:rsidRPr="000D67AD" w:rsidRDefault="009F6A7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F6A7E" w:rsidRPr="000D67AD" w:rsidRDefault="009F6A7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F6A7E" w:rsidRPr="000D67AD" w:rsidRDefault="009F6A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F6A7E" w:rsidRPr="009F6A7E" w:rsidRDefault="009F6A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F6A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F6A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F6A7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F6A7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F6A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F6A7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F6A7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DD26DE" w:rsidRPr="00BF3D41" w:rsidRDefault="00DD26DE" w:rsidP="00DD26DE">
      <w:pPr>
        <w:ind w:left="5670" w:firstLine="0"/>
        <w:jc w:val="center"/>
        <w:rPr>
          <w:sz w:val="24"/>
          <w:szCs w:val="24"/>
        </w:rPr>
      </w:pPr>
      <w:r w:rsidRPr="00BF3D41">
        <w:rPr>
          <w:sz w:val="24"/>
          <w:szCs w:val="24"/>
        </w:rPr>
        <w:t>УТВЕРЖДАЮ: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Председатель закупочной комиссии -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начальник Управления логистики и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материально-технического обеспечения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филиала ПАО «МРСК Центра» -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«Смоленскэнерго»</w:t>
      </w:r>
    </w:p>
    <w:p w:rsidR="00DD26DE" w:rsidRPr="00BF3D41" w:rsidRDefault="00DD26DE" w:rsidP="00DD26DE">
      <w:pPr>
        <w:spacing w:line="240" w:lineRule="auto"/>
        <w:jc w:val="right"/>
      </w:pP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____________________ Д.М. Ковалев</w:t>
      </w:r>
    </w:p>
    <w:p w:rsidR="00DD26DE" w:rsidRPr="00C12FA4" w:rsidRDefault="00DD26DE" w:rsidP="00DD26DE">
      <w:pPr>
        <w:spacing w:line="240" w:lineRule="auto"/>
        <w:jc w:val="right"/>
        <w:rPr>
          <w:sz w:val="24"/>
          <w:szCs w:val="24"/>
        </w:rPr>
      </w:pPr>
    </w:p>
    <w:p w:rsidR="00DD26DE" w:rsidRPr="00C12FA4" w:rsidRDefault="00DD26DE" w:rsidP="00DD26DE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D26DE" w:rsidRPr="00C12FA4" w:rsidRDefault="00DD26DE" w:rsidP="00DD26D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>
        <w:rPr>
          <w:b/>
          <w:sz w:val="24"/>
          <w:szCs w:val="24"/>
        </w:rPr>
        <w:t>Договора на поставку</w:t>
      </w:r>
      <w:r w:rsidRPr="00394B16">
        <w:rPr>
          <w:b/>
          <w:sz w:val="24"/>
          <w:szCs w:val="24"/>
        </w:rPr>
        <w:t xml:space="preserve"> </w:t>
      </w:r>
      <w:r w:rsidR="009F6A7E">
        <w:rPr>
          <w:b/>
          <w:sz w:val="24"/>
          <w:szCs w:val="24"/>
        </w:rPr>
        <w:t>медицинских препаратов</w:t>
      </w:r>
      <w:r w:rsidRPr="00A54803">
        <w:rPr>
          <w:b/>
          <w:sz w:val="24"/>
          <w:szCs w:val="24"/>
        </w:rPr>
        <w:t xml:space="preserve">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D26DE" w:rsidRDefault="00DD26D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D26DE" w:rsidRPr="00C12FA4" w:rsidRDefault="00DD26D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DD26DE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B847E5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58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79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DD26DE" w:rsidRPr="00E2197F" w:rsidRDefault="00717F60" w:rsidP="00DD26D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="00DD26DE">
        <w:rPr>
          <w:iCs/>
          <w:sz w:val="24"/>
          <w:szCs w:val="24"/>
        </w:rPr>
        <w:t>екретарь Закупочной комиссии –</w:t>
      </w:r>
      <w:r w:rsidR="00DD26DE" w:rsidRPr="002E64AB">
        <w:rPr>
          <w:iCs/>
          <w:sz w:val="24"/>
          <w:szCs w:val="24"/>
        </w:rPr>
        <w:t xml:space="preserve"> ведущий специалист </w:t>
      </w:r>
      <w:r w:rsidR="00DD26DE" w:rsidRPr="002E64AB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DD26DE" w:rsidRPr="002E64AB">
        <w:rPr>
          <w:iCs/>
          <w:sz w:val="24"/>
          <w:szCs w:val="24"/>
        </w:rPr>
        <w:t xml:space="preserve"> Лебедев А.А., контактны</w:t>
      </w:r>
      <w:r w:rsidR="00DD26DE">
        <w:rPr>
          <w:iCs/>
          <w:sz w:val="24"/>
          <w:szCs w:val="24"/>
        </w:rPr>
        <w:t>й</w:t>
      </w:r>
      <w:r w:rsidR="00DD26DE" w:rsidRPr="002E64AB">
        <w:rPr>
          <w:iCs/>
          <w:sz w:val="24"/>
          <w:szCs w:val="24"/>
        </w:rPr>
        <w:t xml:space="preserve"> </w:t>
      </w:r>
      <w:r w:rsidR="00DD26DE" w:rsidRPr="00DD26DE">
        <w:rPr>
          <w:iCs/>
          <w:sz w:val="24"/>
          <w:szCs w:val="24"/>
        </w:rPr>
        <w:t xml:space="preserve">телефон (4812) 42-95-08, </w:t>
      </w:r>
      <w:r w:rsidR="00DD26DE" w:rsidRPr="00DD26DE">
        <w:rPr>
          <w:sz w:val="24"/>
          <w:szCs w:val="24"/>
        </w:rPr>
        <w:t>адрес электронной почты:</w:t>
      </w:r>
      <w:r w:rsidR="00DD26DE" w:rsidRPr="00DD26DE">
        <w:rPr>
          <w:iCs/>
          <w:sz w:val="24"/>
          <w:szCs w:val="24"/>
        </w:rPr>
        <w:t xml:space="preserve"> </w:t>
      </w:r>
      <w:hyperlink r:id="rId18" w:history="1">
        <w:r w:rsidR="00DD26DE" w:rsidRPr="00DD26DE">
          <w:rPr>
            <w:sz w:val="24"/>
            <w:szCs w:val="24"/>
          </w:rPr>
          <w:t>Lebedev.AAL@mrsk-1.ru</w:t>
        </w:r>
      </w:hyperlink>
      <w:r w:rsidR="00DD26DE" w:rsidRPr="00DD26DE">
        <w:rPr>
          <w:iCs/>
          <w:sz w:val="24"/>
          <w:szCs w:val="24"/>
        </w:rPr>
        <w:t>, ответственное лицо –</w:t>
      </w:r>
      <w:r w:rsidR="00DD26DE" w:rsidRPr="00DD26DE">
        <w:rPr>
          <w:sz w:val="24"/>
          <w:szCs w:val="24"/>
        </w:rPr>
        <w:t xml:space="preserve"> </w:t>
      </w:r>
      <w:r w:rsidR="00DD26DE" w:rsidRPr="00DD26DE">
        <w:rPr>
          <w:iCs/>
          <w:sz w:val="24"/>
          <w:szCs w:val="24"/>
        </w:rPr>
        <w:t xml:space="preserve">Лебедев А.А., </w:t>
      </w:r>
      <w:r w:rsidR="00DD26DE" w:rsidRPr="00E33555">
        <w:rPr>
          <w:iCs/>
          <w:sz w:val="24"/>
          <w:szCs w:val="24"/>
        </w:rPr>
        <w:t xml:space="preserve">контактный телефон (4812) 42-95-08, </w:t>
      </w:r>
      <w:r w:rsidR="00DD26DE" w:rsidRPr="00E33555">
        <w:rPr>
          <w:sz w:val="24"/>
          <w:szCs w:val="24"/>
        </w:rPr>
        <w:t>адрес электронной почты:</w:t>
      </w:r>
      <w:r w:rsidR="00DD26DE" w:rsidRPr="00E33555">
        <w:rPr>
          <w:iCs/>
          <w:sz w:val="24"/>
          <w:szCs w:val="24"/>
        </w:rPr>
        <w:t xml:space="preserve"> </w:t>
      </w:r>
      <w:hyperlink r:id="rId19" w:history="1">
        <w:proofErr w:type="gramStart"/>
        <w:r w:rsidR="00DD26DE" w:rsidRPr="00E33555">
          <w:rPr>
            <w:sz w:val="24"/>
            <w:szCs w:val="24"/>
          </w:rPr>
          <w:t>Lebedev.AAL@mrsk-1.ru</w:t>
        </w:r>
      </w:hyperlink>
      <w:r w:rsidR="00DD26DE" w:rsidRPr="00E33555">
        <w:rPr>
          <w:sz w:val="24"/>
          <w:szCs w:val="24"/>
        </w:rPr>
        <w:t>,</w:t>
      </w:r>
      <w:r w:rsidR="00862664" w:rsidRPr="00E33555">
        <w:rPr>
          <w:sz w:val="24"/>
          <w:szCs w:val="24"/>
        </w:rPr>
        <w:t xml:space="preserve"> </w:t>
      </w:r>
      <w:r w:rsidR="004B5EB3" w:rsidRPr="00E33555">
        <w:rPr>
          <w:iCs/>
          <w:sz w:val="24"/>
          <w:szCs w:val="24"/>
        </w:rPr>
        <w:t>Извещени</w:t>
      </w:r>
      <w:r w:rsidRPr="00E33555">
        <w:rPr>
          <w:iCs/>
          <w:sz w:val="24"/>
          <w:szCs w:val="24"/>
        </w:rPr>
        <w:t>ем</w:t>
      </w:r>
      <w:r w:rsidRPr="00E33555">
        <w:rPr>
          <w:sz w:val="24"/>
          <w:szCs w:val="24"/>
        </w:rPr>
        <w:t xml:space="preserve"> о проведении открытого </w:t>
      </w:r>
      <w:r w:rsidRPr="00E33555">
        <w:rPr>
          <w:iCs/>
          <w:sz w:val="24"/>
          <w:szCs w:val="24"/>
        </w:rPr>
        <w:t>запроса предложений</w:t>
      </w:r>
      <w:r w:rsidRPr="00E33555">
        <w:rPr>
          <w:sz w:val="24"/>
          <w:szCs w:val="24"/>
        </w:rPr>
        <w:t xml:space="preserve">, опубликованным </w:t>
      </w:r>
      <w:r w:rsidRPr="00E33555">
        <w:rPr>
          <w:b/>
          <w:sz w:val="24"/>
          <w:szCs w:val="24"/>
        </w:rPr>
        <w:t>«</w:t>
      </w:r>
      <w:r w:rsidR="009F6A7E" w:rsidRPr="00E33555">
        <w:rPr>
          <w:b/>
          <w:sz w:val="24"/>
          <w:szCs w:val="24"/>
        </w:rPr>
        <w:t>21</w:t>
      </w:r>
      <w:r w:rsidRPr="00E33555">
        <w:rPr>
          <w:b/>
          <w:sz w:val="24"/>
          <w:szCs w:val="24"/>
        </w:rPr>
        <w:t xml:space="preserve">» </w:t>
      </w:r>
      <w:r w:rsidR="00DD26DE" w:rsidRPr="00E33555">
        <w:rPr>
          <w:b/>
          <w:sz w:val="24"/>
          <w:szCs w:val="24"/>
        </w:rPr>
        <w:t>октяб</w:t>
      </w:r>
      <w:r w:rsidR="00862664" w:rsidRPr="00E33555">
        <w:rPr>
          <w:b/>
          <w:sz w:val="24"/>
          <w:szCs w:val="24"/>
        </w:rPr>
        <w:t>ря</w:t>
      </w:r>
      <w:r w:rsidRPr="00E33555">
        <w:rPr>
          <w:b/>
          <w:sz w:val="24"/>
          <w:szCs w:val="24"/>
        </w:rPr>
        <w:t xml:space="preserve"> 20</w:t>
      </w:r>
      <w:r w:rsidR="00C12FA4" w:rsidRPr="00E33555">
        <w:rPr>
          <w:b/>
          <w:sz w:val="24"/>
          <w:szCs w:val="24"/>
        </w:rPr>
        <w:t>1</w:t>
      </w:r>
      <w:r w:rsidR="00862664" w:rsidRPr="00E33555">
        <w:rPr>
          <w:b/>
          <w:sz w:val="24"/>
          <w:szCs w:val="24"/>
        </w:rPr>
        <w:t>6</w:t>
      </w:r>
      <w:r w:rsidRPr="00DD26DE">
        <w:rPr>
          <w:b/>
          <w:sz w:val="24"/>
          <w:szCs w:val="24"/>
        </w:rPr>
        <w:t xml:space="preserve"> г.</w:t>
      </w:r>
      <w:r w:rsidRPr="00DD26D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D26DE">
          <w:rPr>
            <w:rStyle w:val="a7"/>
            <w:sz w:val="24"/>
            <w:szCs w:val="24"/>
          </w:rPr>
          <w:t>www.zakupki.</w:t>
        </w:r>
        <w:r w:rsidR="00345CCA" w:rsidRPr="00DD26DE">
          <w:rPr>
            <w:rStyle w:val="a7"/>
            <w:sz w:val="24"/>
            <w:szCs w:val="24"/>
            <w:lang w:val="en-US"/>
          </w:rPr>
          <w:t>gov</w:t>
        </w:r>
        <w:r w:rsidR="00345CCA" w:rsidRPr="00DD26DE">
          <w:rPr>
            <w:rStyle w:val="a7"/>
            <w:sz w:val="24"/>
            <w:szCs w:val="24"/>
          </w:rPr>
          <w:t>.ru</w:t>
        </w:r>
      </w:hyperlink>
      <w:r w:rsidRPr="00DD26DE">
        <w:rPr>
          <w:sz w:val="24"/>
          <w:szCs w:val="24"/>
        </w:rPr>
        <w:t>),</w:t>
      </w:r>
      <w:r w:rsidR="009D7F01" w:rsidRPr="00DD26DE">
        <w:rPr>
          <w:iCs/>
          <w:sz w:val="24"/>
          <w:szCs w:val="24"/>
        </w:rPr>
        <w:t xml:space="preserve"> </w:t>
      </w:r>
      <w:r w:rsidR="009D7F01" w:rsidRPr="00DD26DE">
        <w:rPr>
          <w:sz w:val="24"/>
          <w:szCs w:val="24"/>
        </w:rPr>
        <w:t xml:space="preserve">на сайте </w:t>
      </w:r>
      <w:r w:rsidR="007556FF" w:rsidRPr="00DD26DE">
        <w:rPr>
          <w:iCs/>
          <w:sz w:val="24"/>
          <w:szCs w:val="24"/>
        </w:rPr>
        <w:t>ПАО «МРСК Центра»</w:t>
      </w:r>
      <w:r w:rsidR="009D7F01" w:rsidRPr="00DD26DE">
        <w:rPr>
          <w:sz w:val="24"/>
          <w:szCs w:val="24"/>
        </w:rPr>
        <w:t xml:space="preserve"> (</w:t>
      </w:r>
      <w:hyperlink r:id="rId21" w:history="1">
        <w:r w:rsidR="007556FF" w:rsidRPr="00DD26DE">
          <w:rPr>
            <w:rStyle w:val="a7"/>
            <w:sz w:val="24"/>
            <w:szCs w:val="24"/>
          </w:rPr>
          <w:t>www.mrsk-1.ru</w:t>
        </w:r>
      </w:hyperlink>
      <w:r w:rsidR="00862664" w:rsidRPr="00DD26DE">
        <w:rPr>
          <w:sz w:val="24"/>
          <w:szCs w:val="24"/>
        </w:rPr>
        <w:t>)</w:t>
      </w:r>
      <w:r w:rsidR="00702B2C" w:rsidRPr="00DD26DE">
        <w:rPr>
          <w:sz w:val="24"/>
          <w:szCs w:val="24"/>
        </w:rPr>
        <w:t xml:space="preserve">, на сайте ЭТП, указанном в п. </w:t>
      </w:r>
      <w:r w:rsidR="00DD26DE" w:rsidRPr="00DD26DE">
        <w:fldChar w:fldCharType="begin"/>
      </w:r>
      <w:r w:rsidR="00DD26DE" w:rsidRPr="00DD26DE">
        <w:instrText xml:space="preserve"> REF _Ref440269836 \r \h  \* MERGEFORMAT </w:instrText>
      </w:r>
      <w:r w:rsidR="00DD26DE" w:rsidRPr="00DD26DE">
        <w:fldChar w:fldCharType="separate"/>
      </w:r>
      <w:r w:rsidR="00B847E5" w:rsidRPr="00B847E5">
        <w:rPr>
          <w:sz w:val="24"/>
          <w:szCs w:val="24"/>
        </w:rPr>
        <w:t>1.1.2</w:t>
      </w:r>
      <w:r w:rsidR="00DD26DE" w:rsidRPr="00DD26DE">
        <w:fldChar w:fldCharType="end"/>
      </w:r>
      <w:r w:rsidR="00702B2C" w:rsidRPr="00DD26DE">
        <w:rPr>
          <w:sz w:val="24"/>
          <w:szCs w:val="24"/>
        </w:rPr>
        <w:t xml:space="preserve"> настоящей Документации, </w:t>
      </w:r>
      <w:r w:rsidR="009A7733" w:rsidRPr="00DD26DE">
        <w:rPr>
          <w:iCs/>
          <w:sz w:val="24"/>
          <w:szCs w:val="24"/>
        </w:rPr>
        <w:t xml:space="preserve"> </w:t>
      </w:r>
      <w:r w:rsidRPr="00DD26DE">
        <w:rPr>
          <w:iCs/>
          <w:sz w:val="24"/>
          <w:szCs w:val="24"/>
        </w:rPr>
        <w:t>приг</w:t>
      </w:r>
      <w:r w:rsidRPr="00DD26DE">
        <w:rPr>
          <w:sz w:val="24"/>
          <w:szCs w:val="24"/>
        </w:rPr>
        <w:t>ласило юридических лиц</w:t>
      </w:r>
      <w:r w:rsidR="005B75A6" w:rsidRPr="00DD26DE">
        <w:rPr>
          <w:sz w:val="24"/>
          <w:szCs w:val="24"/>
        </w:rPr>
        <w:t xml:space="preserve"> и физических лиц (в т.</w:t>
      </w:r>
      <w:r w:rsidR="003129D4" w:rsidRPr="00DD26DE">
        <w:rPr>
          <w:sz w:val="24"/>
          <w:szCs w:val="24"/>
        </w:rPr>
        <w:t xml:space="preserve"> </w:t>
      </w:r>
      <w:r w:rsidR="005B75A6" w:rsidRPr="00DD26DE">
        <w:rPr>
          <w:sz w:val="24"/>
          <w:szCs w:val="24"/>
        </w:rPr>
        <w:t>ч. индивидуальных предпринимателей)</w:t>
      </w:r>
      <w:r w:rsidR="00DD26DE" w:rsidRPr="00DD26DE">
        <w:rPr>
          <w:sz w:val="24"/>
          <w:szCs w:val="24"/>
        </w:rPr>
        <w:t>,</w:t>
      </w:r>
      <w:r w:rsidR="009D7F01" w:rsidRPr="00DD26DE">
        <w:rPr>
          <w:sz w:val="24"/>
          <w:szCs w:val="24"/>
        </w:rPr>
        <w:t xml:space="preserve"> </w:t>
      </w:r>
      <w:r w:rsidR="00DD26DE" w:rsidRPr="00DD26D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DD26DE" w:rsidRPr="00DD26DE">
        <w:rPr>
          <w:sz w:val="24"/>
          <w:szCs w:val="24"/>
        </w:rPr>
        <w:t xml:space="preserve"> </w:t>
      </w:r>
      <w:proofErr w:type="gramStart"/>
      <w:r w:rsidR="00DD26DE" w:rsidRPr="00DD26DE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</w:t>
      </w:r>
      <w:r w:rsidR="00DD26DE" w:rsidRPr="00E2197F">
        <w:rPr>
          <w:sz w:val="24"/>
          <w:szCs w:val="24"/>
        </w:rPr>
        <w:t xml:space="preserve">2007 г. N 209-ФЗ «О развитии малого и среднего предпринимательства в Российской Федерации») </w:t>
      </w:r>
      <w:r w:rsidR="00D15381" w:rsidRPr="00E2197F">
        <w:rPr>
          <w:sz w:val="24"/>
          <w:szCs w:val="24"/>
        </w:rPr>
        <w:t xml:space="preserve">(далее – Участники) </w:t>
      </w:r>
      <w:r w:rsidR="004B5EB3" w:rsidRPr="00E2197F">
        <w:rPr>
          <w:sz w:val="24"/>
          <w:szCs w:val="24"/>
        </w:rPr>
        <w:t>к участию в процедуре О</w:t>
      </w:r>
      <w:r w:rsidRPr="00E2197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DD26DE" w:rsidRPr="00E2197F">
        <w:rPr>
          <w:sz w:val="24"/>
          <w:szCs w:val="24"/>
        </w:rPr>
        <w:t xml:space="preserve">на право заключения </w:t>
      </w:r>
      <w:r w:rsidR="00DD26DE" w:rsidRPr="00E2197F">
        <w:rPr>
          <w:iCs/>
          <w:sz w:val="24"/>
          <w:szCs w:val="24"/>
          <w:lang w:eastAsia="ru-RU"/>
        </w:rPr>
        <w:t>Договора на поставку</w:t>
      </w:r>
      <w:r w:rsidR="00DD26DE" w:rsidRPr="00E2197F">
        <w:rPr>
          <w:sz w:val="24"/>
          <w:szCs w:val="24"/>
        </w:rPr>
        <w:t xml:space="preserve"> </w:t>
      </w:r>
      <w:r w:rsidR="009F6A7E">
        <w:rPr>
          <w:sz w:val="24"/>
          <w:szCs w:val="24"/>
        </w:rPr>
        <w:t>медицинских препаратов</w:t>
      </w:r>
      <w:r w:rsidR="00DD26DE" w:rsidRPr="00E2197F">
        <w:rPr>
          <w:iCs/>
          <w:sz w:val="24"/>
          <w:szCs w:val="24"/>
          <w:lang w:eastAsia="ru-RU"/>
        </w:rPr>
        <w:t xml:space="preserve"> для нужд ПАО «МРСК Центра» (филиала «Смоленскэнерго»</w:t>
      </w:r>
      <w:r w:rsidR="00DD26DE" w:rsidRPr="00E2197F">
        <w:rPr>
          <w:sz w:val="24"/>
          <w:szCs w:val="24"/>
        </w:rPr>
        <w:t>, расположенного по адресу:</w:t>
      </w:r>
      <w:proofErr w:type="gramEnd"/>
      <w:r w:rsidR="00DD26DE" w:rsidRPr="00E2197F">
        <w:rPr>
          <w:sz w:val="24"/>
          <w:szCs w:val="24"/>
        </w:rPr>
        <w:t xml:space="preserve"> </w:t>
      </w:r>
      <w:proofErr w:type="gramStart"/>
      <w:r w:rsidR="00DD26DE" w:rsidRPr="00E2197F">
        <w:rPr>
          <w:sz w:val="24"/>
          <w:szCs w:val="24"/>
        </w:rPr>
        <w:t xml:space="preserve">РФ, 214019, г. Смоленск, ул. </w:t>
      </w:r>
      <w:proofErr w:type="spellStart"/>
      <w:r w:rsidR="00DD26DE" w:rsidRPr="00E2197F">
        <w:rPr>
          <w:sz w:val="24"/>
          <w:szCs w:val="24"/>
        </w:rPr>
        <w:t>Тенишевой</w:t>
      </w:r>
      <w:proofErr w:type="spellEnd"/>
      <w:r w:rsidR="00DD26DE" w:rsidRPr="00E2197F">
        <w:rPr>
          <w:sz w:val="24"/>
          <w:szCs w:val="24"/>
        </w:rPr>
        <w:t>, д. 33).</w:t>
      </w:r>
      <w:proofErr w:type="gramEnd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DD26DE">
        <w:rPr>
          <w:sz w:val="24"/>
          <w:szCs w:val="24"/>
        </w:rPr>
        <w:t xml:space="preserve">использованием функционала </w:t>
      </w:r>
      <w:r w:rsidR="00702B2C" w:rsidRPr="00DD26DE">
        <w:rPr>
          <w:sz w:val="24"/>
          <w:szCs w:val="24"/>
        </w:rPr>
        <w:t>электронной торговой площадк</w:t>
      </w:r>
      <w:r w:rsidR="00414AB1" w:rsidRPr="00DD26DE">
        <w:rPr>
          <w:sz w:val="24"/>
          <w:szCs w:val="24"/>
        </w:rPr>
        <w:t>и</w:t>
      </w:r>
      <w:r w:rsidR="00702B2C" w:rsidRPr="00DD26DE">
        <w:rPr>
          <w:sz w:val="24"/>
          <w:szCs w:val="24"/>
        </w:rPr>
        <w:t xml:space="preserve"> </w:t>
      </w:r>
      <w:r w:rsidR="000D70B6" w:rsidRPr="00DD26DE">
        <w:rPr>
          <w:sz w:val="24"/>
          <w:szCs w:val="24"/>
        </w:rPr>
        <w:t>П</w:t>
      </w:r>
      <w:r w:rsidR="00702B2C" w:rsidRPr="00DD26DE">
        <w:rPr>
          <w:sz w:val="24"/>
          <w:szCs w:val="24"/>
        </w:rPr>
        <w:t>АО «</w:t>
      </w:r>
      <w:proofErr w:type="spellStart"/>
      <w:r w:rsidR="00702B2C" w:rsidRPr="00DD26DE">
        <w:rPr>
          <w:sz w:val="24"/>
          <w:szCs w:val="24"/>
        </w:rPr>
        <w:t>Россети</w:t>
      </w:r>
      <w:proofErr w:type="spellEnd"/>
      <w:r w:rsidR="00702B2C" w:rsidRPr="00DD26DE">
        <w:rPr>
          <w:sz w:val="24"/>
          <w:szCs w:val="24"/>
        </w:rPr>
        <w:t xml:space="preserve">» </w:t>
      </w:r>
      <w:hyperlink r:id="rId22" w:history="1">
        <w:r w:rsidR="00862664" w:rsidRPr="00DD26DE">
          <w:rPr>
            <w:rStyle w:val="a7"/>
            <w:sz w:val="24"/>
            <w:szCs w:val="24"/>
          </w:rPr>
          <w:t>etp.rosseti.ru</w:t>
        </w:r>
      </w:hyperlink>
      <w:r w:rsidR="00862664" w:rsidRPr="00DD26DE">
        <w:rPr>
          <w:sz w:val="24"/>
          <w:szCs w:val="24"/>
        </w:rPr>
        <w:t xml:space="preserve"> </w:t>
      </w:r>
      <w:r w:rsidR="00702B2C" w:rsidRPr="00DD26DE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E2197F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2197F">
        <w:rPr>
          <w:sz w:val="24"/>
          <w:szCs w:val="24"/>
        </w:rPr>
        <w:t>Предмет З</w:t>
      </w:r>
      <w:r w:rsidR="00717F60" w:rsidRPr="00E2197F">
        <w:rPr>
          <w:sz w:val="24"/>
          <w:szCs w:val="24"/>
        </w:rPr>
        <w:t>апроса предложений</w:t>
      </w:r>
      <w:r w:rsidR="00702B2C" w:rsidRPr="00E2197F">
        <w:rPr>
          <w:sz w:val="24"/>
          <w:szCs w:val="24"/>
        </w:rPr>
        <w:t>:</w:t>
      </w:r>
      <w:bookmarkEnd w:id="16"/>
    </w:p>
    <w:p w:rsidR="00A40714" w:rsidRPr="00E2197F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2197F">
        <w:rPr>
          <w:b/>
          <w:sz w:val="24"/>
          <w:szCs w:val="24"/>
          <w:u w:val="single"/>
        </w:rPr>
        <w:t>Лот №1:</w:t>
      </w:r>
      <w:r w:rsidR="00717F60" w:rsidRPr="00E2197F">
        <w:rPr>
          <w:sz w:val="24"/>
          <w:szCs w:val="24"/>
        </w:rPr>
        <w:t xml:space="preserve"> право заключения </w:t>
      </w:r>
      <w:r w:rsidR="00EF558B" w:rsidRPr="00E2197F">
        <w:rPr>
          <w:iCs/>
          <w:sz w:val="24"/>
          <w:szCs w:val="24"/>
          <w:lang w:eastAsia="ru-RU"/>
        </w:rPr>
        <w:t>Договора на поставку</w:t>
      </w:r>
      <w:r w:rsidR="00EF558B" w:rsidRPr="00E2197F">
        <w:rPr>
          <w:sz w:val="24"/>
          <w:szCs w:val="24"/>
        </w:rPr>
        <w:t xml:space="preserve"> </w:t>
      </w:r>
      <w:r w:rsidR="009F6A7E">
        <w:rPr>
          <w:sz w:val="24"/>
          <w:szCs w:val="24"/>
        </w:rPr>
        <w:t>медицинских препаратов</w:t>
      </w:r>
      <w:r w:rsidR="00EF558B" w:rsidRPr="00E2197F">
        <w:rPr>
          <w:iCs/>
          <w:sz w:val="24"/>
          <w:szCs w:val="24"/>
          <w:lang w:eastAsia="ru-RU"/>
        </w:rPr>
        <w:t xml:space="preserve"> для нужд ПАО «МРСК Центра» (филиала «Смоленскэнерго»</w:t>
      </w:r>
      <w:r w:rsidR="00702B2C" w:rsidRPr="00E2197F">
        <w:rPr>
          <w:sz w:val="24"/>
          <w:szCs w:val="24"/>
        </w:rPr>
        <w:t>)</w:t>
      </w:r>
      <w:bookmarkEnd w:id="17"/>
      <w:r w:rsidR="00702B2C" w:rsidRPr="00E2197F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2197F">
        <w:rPr>
          <w:sz w:val="24"/>
          <w:szCs w:val="24"/>
        </w:rPr>
        <w:t xml:space="preserve">Количество лотов: </w:t>
      </w:r>
      <w:r w:rsidRPr="00E2197F">
        <w:rPr>
          <w:b/>
          <w:sz w:val="24"/>
          <w:szCs w:val="24"/>
        </w:rPr>
        <w:t>1 (один)</w:t>
      </w:r>
      <w:r w:rsidRPr="00E2197F">
        <w:rPr>
          <w:sz w:val="24"/>
          <w:szCs w:val="24"/>
        </w:rPr>
        <w:t>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2197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 w:rsidRPr="00E2197F">
        <w:rPr>
          <w:sz w:val="24"/>
          <w:szCs w:val="24"/>
        </w:rPr>
        <w:t>поставок</w:t>
      </w:r>
      <w:r w:rsidR="00717F60" w:rsidRPr="00E2197F">
        <w:rPr>
          <w:sz w:val="24"/>
          <w:szCs w:val="24"/>
        </w:rPr>
        <w:t xml:space="preserve">: </w:t>
      </w:r>
      <w:r w:rsidR="009F6A7E" w:rsidRPr="009F6A7E">
        <w:rPr>
          <w:b/>
          <w:sz w:val="24"/>
          <w:szCs w:val="24"/>
        </w:rPr>
        <w:t>поставка осуществляется в период с 11.01.2017 в течение 60 календарных дней</w:t>
      </w:r>
      <w:r w:rsidR="00717F60" w:rsidRPr="00E2197F">
        <w:rPr>
          <w:sz w:val="24"/>
          <w:szCs w:val="24"/>
        </w:rPr>
        <w:t>.</w:t>
      </w:r>
      <w:bookmarkEnd w:id="19"/>
    </w:p>
    <w:p w:rsidR="00EF558B" w:rsidRPr="009F6A7E" w:rsidRDefault="002A47D1" w:rsidP="009F6A7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E2197F">
        <w:rPr>
          <w:sz w:val="24"/>
          <w:szCs w:val="24"/>
        </w:rPr>
        <w:t xml:space="preserve">Отгрузочные реквизиты/базис поставки: </w:t>
      </w:r>
      <w:r w:rsidR="008D2928" w:rsidRPr="00E2197F">
        <w:rPr>
          <w:sz w:val="24"/>
          <w:szCs w:val="24"/>
        </w:rPr>
        <w:t xml:space="preserve">на условиях DDP (Согласно ИНКОТЕРМС </w:t>
      </w:r>
      <w:r w:rsidR="00DA1402" w:rsidRPr="00E2197F">
        <w:rPr>
          <w:sz w:val="24"/>
          <w:szCs w:val="24"/>
        </w:rPr>
        <w:t>2010</w:t>
      </w:r>
      <w:r w:rsidR="008D2928" w:rsidRPr="00E2197F">
        <w:rPr>
          <w:sz w:val="24"/>
          <w:szCs w:val="24"/>
        </w:rPr>
        <w:t>) по адрес</w:t>
      </w:r>
      <w:bookmarkEnd w:id="20"/>
      <w:r w:rsidR="00EF558B" w:rsidRPr="00E2197F">
        <w:rPr>
          <w:sz w:val="24"/>
          <w:szCs w:val="24"/>
        </w:rPr>
        <w:t>у:</w:t>
      </w:r>
      <w:r w:rsidR="009F6A7E">
        <w:rPr>
          <w:sz w:val="24"/>
          <w:szCs w:val="24"/>
        </w:rPr>
        <w:t xml:space="preserve"> </w:t>
      </w:r>
      <w:r w:rsidR="009F6A7E" w:rsidRPr="009F6A7E">
        <w:rPr>
          <w:sz w:val="24"/>
          <w:szCs w:val="24"/>
        </w:rPr>
        <w:t>214020, г. Смоленск, ул. Попова, д. 7;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>Форма и порядок оплаты: безналичный р</w:t>
      </w:r>
      <w:r w:rsidR="00EF558B">
        <w:rPr>
          <w:iCs/>
          <w:sz w:val="24"/>
          <w:szCs w:val="24"/>
        </w:rPr>
        <w:t>асчет, в течение 30 (тридцати) календарны</w:t>
      </w:r>
      <w:r w:rsidRPr="0022360B">
        <w:rPr>
          <w:iCs/>
          <w:sz w:val="24"/>
          <w:szCs w:val="24"/>
        </w:rPr>
        <w:t>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B847E5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lastRenderedPageBreak/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D26DE">
        <w:fldChar w:fldCharType="begin"/>
      </w:r>
      <w:r w:rsidR="00DD26DE">
        <w:instrText xml:space="preserve"> REF _Ref305973574 \r \h  \* MERGEFORMAT </w:instrText>
      </w:r>
      <w:r w:rsidR="00DD26DE">
        <w:fldChar w:fldCharType="separate"/>
      </w:r>
      <w:r w:rsidR="00B847E5">
        <w:t>2</w:t>
      </w:r>
      <w:r w:rsidR="00DD26DE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B847E5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</w:t>
      </w:r>
      <w:proofErr w:type="gramStart"/>
      <w:r w:rsidRPr="00DA1402">
        <w:rPr>
          <w:sz w:val="24"/>
          <w:szCs w:val="24"/>
        </w:rPr>
        <w:t>составе</w:t>
      </w:r>
      <w:proofErr w:type="gramEnd"/>
      <w:r w:rsidRPr="00DA1402">
        <w:rPr>
          <w:sz w:val="24"/>
          <w:szCs w:val="24"/>
        </w:rPr>
        <w:t xml:space="preserve">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DD26DE">
        <w:fldChar w:fldCharType="begin"/>
      </w:r>
      <w:r w:rsidR="00DD26DE">
        <w:instrText xml:space="preserve"> REF _Ref440270637 \r \h  \* MERGEFORMAT </w:instrText>
      </w:r>
      <w:r w:rsidR="00DD26DE">
        <w:fldChar w:fldCharType="separate"/>
      </w:r>
      <w:r w:rsidR="00B847E5" w:rsidRPr="00B847E5">
        <w:rPr>
          <w:bCs w:val="0"/>
          <w:iCs/>
          <w:sz w:val="24"/>
          <w:szCs w:val="24"/>
        </w:rPr>
        <w:t>1.1.5</w:t>
      </w:r>
      <w:r w:rsidR="00DD26DE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DD26DE">
        <w:fldChar w:fldCharType="begin"/>
      </w:r>
      <w:r w:rsidR="00DD26DE">
        <w:instrText xml:space="preserve"> REF _Ref440270663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1.1.7</w:t>
      </w:r>
      <w:r w:rsidR="00DD26DE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_Ref305973033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3.2</w:t>
      </w:r>
      <w:r w:rsidR="00DD26DE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</w:t>
      </w:r>
      <w:proofErr w:type="gramStart"/>
      <w:r w:rsidR="00717F60" w:rsidRPr="008D1B83">
        <w:rPr>
          <w:color w:val="000000"/>
          <w:sz w:val="24"/>
          <w:szCs w:val="24"/>
        </w:rPr>
        <w:t>виде</w:t>
      </w:r>
      <w:proofErr w:type="gramEnd"/>
      <w:r w:rsidR="00717F60" w:rsidRPr="008D1B83">
        <w:rPr>
          <w:color w:val="000000"/>
          <w:sz w:val="24"/>
          <w:szCs w:val="24"/>
        </w:rPr>
        <w:t xml:space="preserve"> на ЭТП (подраздел </w:t>
      </w:r>
      <w:r w:rsidR="00DD26DE">
        <w:fldChar w:fldCharType="begin"/>
      </w:r>
      <w:r w:rsidR="00DD26DE">
        <w:instrText xml:space="preserve"> REF _Ref191386109 \n \h  \* MERGEFORMAT </w:instrText>
      </w:r>
      <w:r w:rsidR="00DD26DE">
        <w:fldChar w:fldCharType="separate"/>
      </w:r>
      <w:r w:rsidR="00B847E5" w:rsidRPr="00B847E5">
        <w:rPr>
          <w:color w:val="000000"/>
          <w:sz w:val="24"/>
          <w:szCs w:val="24"/>
        </w:rPr>
        <w:t>3.3.2</w:t>
      </w:r>
      <w:r w:rsidR="00DD26DE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B847E5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DD26DE">
        <w:fldChar w:fldCharType="begin"/>
      </w:r>
      <w:r w:rsidR="00DD26DE">
        <w:instrText xml:space="preserve"> REF _Ref442187883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5.14</w:t>
      </w:r>
      <w:r w:rsidR="00DD26DE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D26DE">
        <w:fldChar w:fldCharType="begin"/>
      </w:r>
      <w:r w:rsidR="00DD26DE">
        <w:instrText xml:space="preserve"> REF _Ref191386164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 xml:space="preserve"> 1.4.1 </w:t>
      </w:r>
      <w:r w:rsidR="00DD26DE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D26DE">
        <w:fldChar w:fldCharType="begin"/>
      </w:r>
      <w:r w:rsidR="00DD26DE">
        <w:instrText xml:space="preserve"> REF _Ref306978606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 xml:space="preserve"> 1.4.2 </w:t>
      </w:r>
      <w:r w:rsidR="00DD26DE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_Ref306114966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3.3.11</w:t>
      </w:r>
      <w:r w:rsidR="00DD26DE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B847E5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DD26DE">
        <w:fldChar w:fldCharType="begin"/>
      </w:r>
      <w:r w:rsidR="00DD26DE">
        <w:instrText xml:space="preserve"> REF _Ref305973147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3.3</w:t>
      </w:r>
      <w:r w:rsidR="00DD26DE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5.1</w:t>
      </w:r>
      <w:r w:rsidR="00DD26DE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DD26DE">
        <w:fldChar w:fldCharType="begin"/>
      </w:r>
      <w:r w:rsidR="00DD26DE">
        <w:instrText xml:space="preserve"> REF _Ref440284918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5.2</w:t>
      </w:r>
      <w:r w:rsidR="00DD26DE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5.3</w:t>
      </w:r>
      <w:r w:rsidR="00DD26DE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DD26DE">
        <w:fldChar w:fldCharType="begin"/>
      </w:r>
      <w:r w:rsidR="00DD26DE">
        <w:instrText xml:space="preserve"> REF _Ref440284947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5.4</w:t>
      </w:r>
      <w:r w:rsidR="00DD26DE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DD26DE">
        <w:fldChar w:fldCharType="begin"/>
      </w:r>
      <w:r w:rsidR="00DD26DE">
        <w:instrText xml:space="preserve"> REF _Ref93264992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5.5</w:t>
      </w:r>
      <w:r w:rsidR="00DD26DE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B847E5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B847E5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</w:t>
      </w:r>
      <w:proofErr w:type="gramStart"/>
      <w:r w:rsidRPr="00A052DC">
        <w:rPr>
          <w:rFonts w:ascii="Times New Roman" w:hAnsi="Times New Roman"/>
          <w:i/>
          <w:sz w:val="24"/>
        </w:rPr>
        <w:t>порядке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D26DE">
        <w:fldChar w:fldCharType="begin"/>
      </w:r>
      <w:r w:rsidR="00DD26DE">
        <w:instrText xml:space="preserve"> REF _Ref305973033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3.2</w:t>
      </w:r>
      <w:r w:rsidR="00DD26DE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D26DE">
        <w:fldChar w:fldCharType="begin"/>
      </w:r>
      <w:r w:rsidR="00DD26DE">
        <w:instrText xml:space="preserve"> REF _Ref305973147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</w:t>
      </w:r>
      <w:r w:rsidR="00DD26DE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DD26DE">
        <w:fldChar w:fldCharType="begin"/>
      </w:r>
      <w:r w:rsidR="00DD26DE">
        <w:instrText xml:space="preserve"> REF _Ref305973214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</w:t>
      </w:r>
      <w:r w:rsidR="00DD26DE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_Ref303683883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3.5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DD26DE">
        <w:fldChar w:fldCharType="begin"/>
      </w:r>
      <w:r w:rsidR="00DD26DE">
        <w:instrText xml:space="preserve"> REF _Ref305973250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3.5</w:t>
      </w:r>
      <w:r w:rsidR="00B847E5">
        <w:t>.1</w:t>
      </w:r>
      <w:r w:rsidR="00DD26DE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D26DE">
        <w:fldChar w:fldCharType="begin"/>
      </w:r>
      <w:r w:rsidR="00DD26DE">
        <w:instrText xml:space="preserve"> REF _Ref303250967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3.7</w:t>
      </w:r>
      <w:r w:rsidR="00DD26DE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D26DE">
        <w:fldChar w:fldCharType="begin"/>
      </w:r>
      <w:r w:rsidR="00DD26DE">
        <w:instrText xml:space="preserve"> REF _Ref303681924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3.8</w:t>
      </w:r>
      <w:r w:rsidR="00DD26DE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_Ref303683929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3.10</w:t>
      </w:r>
      <w:r w:rsidR="00DD26D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D26DE">
        <w:fldChar w:fldCharType="begin"/>
      </w:r>
      <w:r w:rsidR="00DD26DE">
        <w:instrText xml:space="preserve"> REF _Ref306140410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3.11</w:t>
      </w:r>
      <w:r w:rsidR="00DD26DE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D26DE">
        <w:fldChar w:fldCharType="begin"/>
      </w:r>
      <w:r w:rsidR="00DD26DE">
        <w:instrText xml:space="preserve"> REF _Ref306140451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3.12</w:t>
      </w:r>
      <w:r w:rsidR="00DD26DE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D26DE">
        <w:fldChar w:fldCharType="begin"/>
      </w:r>
      <w:r w:rsidR="00DD26DE">
        <w:instrText xml:space="preserve"> REF _Ref302563524 \n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1.1.1</w:t>
      </w:r>
      <w:r w:rsidR="00DD26DE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5.1</w:t>
      </w:r>
      <w:r w:rsidR="00DD26DE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_Ref440271072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5.2</w:t>
      </w:r>
      <w:r w:rsidR="00DD26DE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7252E9">
        <w:rPr>
          <w:bCs w:val="0"/>
          <w:spacing w:val="-1"/>
          <w:sz w:val="24"/>
          <w:szCs w:val="24"/>
        </w:rPr>
        <w:t>соответствии</w:t>
      </w:r>
      <w:proofErr w:type="gramEnd"/>
      <w:r w:rsidRPr="007252E9">
        <w:rPr>
          <w:bCs w:val="0"/>
          <w:spacing w:val="-1"/>
          <w:sz w:val="24"/>
          <w:szCs w:val="24"/>
        </w:rPr>
        <w:t xml:space="preserve">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_Ref440270984 \r \h  \* MERGEFORMAT </w:instrText>
      </w:r>
      <w:r w:rsidR="00DD26DE">
        <w:fldChar w:fldCharType="separate"/>
      </w:r>
      <w:r w:rsidR="00B847E5" w:rsidRPr="00B847E5">
        <w:rPr>
          <w:bCs w:val="0"/>
          <w:spacing w:val="-1"/>
          <w:sz w:val="24"/>
          <w:szCs w:val="24"/>
        </w:rPr>
        <w:t>5.10</w:t>
      </w:r>
      <w:r w:rsidR="00DD26DE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</w:t>
      </w:r>
      <w:proofErr w:type="gramStart"/>
      <w:r w:rsidR="00717F60" w:rsidRPr="007252E9">
        <w:rPr>
          <w:bCs w:val="0"/>
          <w:sz w:val="24"/>
          <w:szCs w:val="24"/>
        </w:rPr>
        <w:t>соответствии</w:t>
      </w:r>
      <w:proofErr w:type="gramEnd"/>
      <w:r w:rsidR="00717F60" w:rsidRPr="007252E9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_Ref440271036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5.4</w:t>
      </w:r>
      <w:r w:rsidR="00DD26DE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_Ref191386407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3.3.8</w:t>
      </w:r>
      <w:r w:rsidR="00DD26DE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</w:t>
      </w:r>
      <w:proofErr w:type="gramStart"/>
      <w:r w:rsidRPr="007252E9">
        <w:rPr>
          <w:bCs w:val="0"/>
          <w:sz w:val="24"/>
          <w:szCs w:val="24"/>
        </w:rPr>
        <w:t>соответствии</w:t>
      </w:r>
      <w:proofErr w:type="gramEnd"/>
      <w:r w:rsidRPr="007252E9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_Ref93264992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5.5</w:t>
      </w:r>
      <w:r w:rsidR="00DD26DE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5.1</w:t>
      </w:r>
      <w:r w:rsidR="00DD26DE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DD26DE">
        <w:fldChar w:fldCharType="begin"/>
      </w:r>
      <w:r w:rsidR="00DD26DE">
        <w:instrText xml:space="preserve"> REF _Ref440271964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5.1.3</w:t>
      </w:r>
      <w:r w:rsidR="00DD26DE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_Ref440279062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б)</w:t>
      </w:r>
      <w:r w:rsidR="00DD26DE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5.3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DD26DE">
        <w:fldChar w:fldCharType="begin"/>
      </w:r>
      <w:r w:rsidR="00DD26DE">
        <w:instrText xml:space="preserve"> REF _Ref440275030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5.10</w:t>
      </w:r>
      <w:r w:rsidR="00DD26DE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DD26DE">
        <w:fldChar w:fldCharType="begin"/>
      </w:r>
      <w:r w:rsidR="00DD26DE">
        <w:instrText xml:space="preserve"> REF _Ref440274913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5.2</w:t>
      </w:r>
      <w:r w:rsidR="00DD26DE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DD26DE">
        <w:fldChar w:fldCharType="begin"/>
      </w:r>
      <w:r w:rsidR="00DD26DE">
        <w:instrText xml:space="preserve"> REF _Ref440274902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5.4</w:t>
      </w:r>
      <w:r w:rsidR="00DD26DE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DD26DE">
        <w:fldChar w:fldCharType="begin"/>
      </w:r>
      <w:r w:rsidR="00DD26DE">
        <w:instrText xml:space="preserve"> REF _Ref93264992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5.5</w:t>
      </w:r>
      <w:r w:rsidR="00DD26DE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B847E5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B847E5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 xml:space="preserve">. В </w:t>
      </w:r>
      <w:proofErr w:type="gramStart"/>
      <w:r w:rsidR="000A545B" w:rsidRPr="007252E9">
        <w:rPr>
          <w:sz w:val="24"/>
          <w:szCs w:val="24"/>
        </w:rPr>
        <w:t>случае</w:t>
      </w:r>
      <w:proofErr w:type="gramEnd"/>
      <w:r w:rsidR="000A545B" w:rsidRPr="007252E9">
        <w:rPr>
          <w:sz w:val="24"/>
          <w:szCs w:val="24"/>
        </w:rPr>
        <w:t xml:space="preserve">,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_Ref440279062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б)</w:t>
      </w:r>
      <w:r w:rsidR="00DD26DE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_Ref440372474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м)</w:t>
      </w:r>
      <w:r w:rsidR="00DD26DE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_Ref442188512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т)</w:t>
      </w:r>
      <w:r w:rsidR="00DD26DE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7252E9">
        <w:rPr>
          <w:bCs w:val="0"/>
          <w:sz w:val="24"/>
          <w:szCs w:val="24"/>
        </w:rPr>
        <w:t>подразделе</w:t>
      </w:r>
      <w:proofErr w:type="gramEnd"/>
      <w:r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_Ref464116309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3.3.10.7</w:t>
      </w:r>
      <w:r w:rsidR="00DD26DE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_Ref464462953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о)</w:t>
      </w:r>
      <w:r w:rsidR="00DD26DE">
        <w:fldChar w:fldCharType="end"/>
      </w:r>
      <w:r w:rsidRPr="007252E9">
        <w:rPr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_Ref442188512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т)</w:t>
      </w:r>
      <w:r w:rsidR="00DD26DE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B847E5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DD26DE">
        <w:fldChar w:fldCharType="begin"/>
      </w:r>
      <w:r w:rsidR="00DD26DE">
        <w:instrText xml:space="preserve"> REF _Ref440270602 \r \h  \* MERGEFORMAT </w:instrText>
      </w:r>
      <w:r w:rsidR="00DD26DE">
        <w:fldChar w:fldCharType="separate"/>
      </w:r>
      <w:r w:rsidR="00B847E5">
        <w:t>5</w:t>
      </w:r>
      <w:r w:rsidR="00DD26DE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DD26DE">
        <w:fldChar w:fldCharType="begin"/>
      </w:r>
      <w:r w:rsidR="00DD26DE">
        <w:instrText xml:space="preserve"> REF _Ref191386419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3.3.2</w:t>
      </w:r>
      <w:r w:rsidR="00DD26DE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DD26DE">
        <w:fldChar w:fldCharType="begin"/>
      </w:r>
      <w:r w:rsidR="00DD26DE">
        <w:instrText xml:space="preserve"> REF _Ref442187883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5.14</w:t>
      </w:r>
      <w:r w:rsidR="00DD26DE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bCs w:val="0"/>
          <w:spacing w:val="-1"/>
          <w:sz w:val="24"/>
          <w:szCs w:val="24"/>
        </w:rPr>
        <w:t>5.3</w:t>
      </w:r>
      <w:r w:rsidR="00DD26DE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bCs w:val="0"/>
          <w:spacing w:val="-1"/>
          <w:sz w:val="24"/>
          <w:szCs w:val="24"/>
        </w:rPr>
        <w:t>5.3</w:t>
      </w:r>
      <w:r w:rsidR="00DD26DE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DD26DE">
        <w:fldChar w:fldCharType="begin"/>
      </w:r>
      <w:r w:rsidR="00DD26DE">
        <w:instrText xml:space="preserve"> REF _Ref440271182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3.3.1.9</w:t>
      </w:r>
      <w:r w:rsidR="00DD26DE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  <w:proofErr w:type="gramEnd"/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</w:t>
      </w:r>
      <w:proofErr w:type="gramStart"/>
      <w:r w:rsidRPr="000E5AC7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B847E5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DD26DE">
        <w:fldChar w:fldCharType="begin"/>
      </w:r>
      <w:r w:rsidR="00DD26DE">
        <w:instrText xml:space="preserve"> REF _Ref442187883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5.14</w:t>
      </w:r>
      <w:r w:rsidR="00DD26DE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E71A48">
        <w:rPr>
          <w:bCs w:val="0"/>
          <w:sz w:val="24"/>
          <w:szCs w:val="24"/>
        </w:rPr>
        <w:t>любом</w:t>
      </w:r>
      <w:proofErr w:type="gramEnd"/>
      <w:r w:rsidR="00717F60" w:rsidRPr="00E71A48">
        <w:rPr>
          <w:bCs w:val="0"/>
          <w:sz w:val="24"/>
          <w:szCs w:val="24"/>
        </w:rPr>
        <w:t xml:space="preserve">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E2197F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2197F">
        <w:rPr>
          <w:bCs w:val="0"/>
          <w:sz w:val="24"/>
          <w:szCs w:val="24"/>
        </w:rPr>
        <w:t xml:space="preserve">Начальная (максимальная) цена </w:t>
      </w:r>
      <w:r w:rsidR="00123C70" w:rsidRPr="00E2197F">
        <w:rPr>
          <w:bCs w:val="0"/>
          <w:sz w:val="24"/>
          <w:szCs w:val="24"/>
        </w:rPr>
        <w:t>Договор</w:t>
      </w:r>
      <w:r w:rsidRPr="00E2197F">
        <w:rPr>
          <w:bCs w:val="0"/>
          <w:sz w:val="24"/>
          <w:szCs w:val="24"/>
        </w:rPr>
        <w:t>а</w:t>
      </w:r>
      <w:r w:rsidR="00216641" w:rsidRPr="00E2197F">
        <w:rPr>
          <w:bCs w:val="0"/>
          <w:sz w:val="24"/>
          <w:szCs w:val="24"/>
        </w:rPr>
        <w:t>:</w:t>
      </w:r>
    </w:p>
    <w:p w:rsidR="00717F60" w:rsidRPr="00EF558B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2197F">
        <w:rPr>
          <w:b/>
          <w:bCs w:val="0"/>
          <w:sz w:val="24"/>
          <w:szCs w:val="24"/>
          <w:u w:val="single"/>
        </w:rPr>
        <w:t>По Лоту №1:</w:t>
      </w:r>
      <w:r w:rsidR="00717F60" w:rsidRPr="00E2197F">
        <w:rPr>
          <w:bCs w:val="0"/>
          <w:sz w:val="24"/>
          <w:szCs w:val="24"/>
        </w:rPr>
        <w:t xml:space="preserve"> </w:t>
      </w:r>
      <w:r w:rsidR="009F6A7E" w:rsidRPr="00FD4006">
        <w:rPr>
          <w:b/>
          <w:sz w:val="24"/>
          <w:szCs w:val="24"/>
        </w:rPr>
        <w:t>580 975,00</w:t>
      </w:r>
      <w:r w:rsidR="009F6A7E" w:rsidRPr="00FD4006">
        <w:rPr>
          <w:sz w:val="24"/>
          <w:szCs w:val="24"/>
        </w:rPr>
        <w:t xml:space="preserve"> (пятьсот восемьдесят тысяч девятьсот семьдесят пять) рублей 00 копеек РФ, без учета НДС; НДС составляет </w:t>
      </w:r>
      <w:r w:rsidR="009F6A7E" w:rsidRPr="00FD4006">
        <w:rPr>
          <w:b/>
          <w:sz w:val="24"/>
          <w:szCs w:val="24"/>
        </w:rPr>
        <w:t>104 575,50</w:t>
      </w:r>
      <w:r w:rsidR="009F6A7E" w:rsidRPr="00FD4006">
        <w:rPr>
          <w:sz w:val="24"/>
          <w:szCs w:val="24"/>
        </w:rPr>
        <w:t xml:space="preserve"> (сто четыре тысячи пятьсот семьдесят пять) рублей 50 копеек РФ; </w:t>
      </w:r>
      <w:r w:rsidR="009F6A7E" w:rsidRPr="00FD4006">
        <w:rPr>
          <w:b/>
          <w:sz w:val="24"/>
          <w:szCs w:val="24"/>
        </w:rPr>
        <w:t xml:space="preserve">685 550,50 </w:t>
      </w:r>
      <w:r w:rsidR="009F6A7E" w:rsidRPr="00FD4006">
        <w:rPr>
          <w:sz w:val="24"/>
          <w:szCs w:val="24"/>
        </w:rPr>
        <w:t>(шестьсот восемьдесят пять тысяч пятьсот пятьдесят) рублей 50 копеек РФ, с учетом НДС.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</w:t>
      </w:r>
      <w:proofErr w:type="gramStart"/>
      <w:r w:rsidRPr="007252E9">
        <w:rPr>
          <w:bCs w:val="0"/>
          <w:sz w:val="24"/>
          <w:szCs w:val="24"/>
        </w:rPr>
        <w:t>письме</w:t>
      </w:r>
      <w:proofErr w:type="gramEnd"/>
      <w:r w:rsidRPr="007252E9">
        <w:rPr>
          <w:bCs w:val="0"/>
          <w:sz w:val="24"/>
          <w:szCs w:val="24"/>
        </w:rPr>
        <w:t xml:space="preserve">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5.1</w:t>
      </w:r>
      <w:r w:rsidR="00DD26DE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DD26DE">
        <w:fldChar w:fldCharType="begin"/>
      </w:r>
      <w:r w:rsidR="00DD26DE">
        <w:instrText xml:space="preserve"> REF _Ref440271072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5.2</w:t>
      </w:r>
      <w:r w:rsidR="00DD26DE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</w:t>
      </w:r>
      <w:proofErr w:type="gramStart"/>
      <w:r w:rsidRPr="007252E9">
        <w:rPr>
          <w:bCs w:val="0"/>
          <w:sz w:val="24"/>
          <w:szCs w:val="24"/>
        </w:rPr>
        <w:t>рамках</w:t>
      </w:r>
      <w:proofErr w:type="gramEnd"/>
      <w:r w:rsidRPr="007252E9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DD26DE">
        <w:fldChar w:fldCharType="begin"/>
      </w:r>
      <w:r w:rsidR="00DD26DE">
        <w:instrText xml:space="preserve"> REF _Ref306138385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3.6.4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</w:t>
      </w:r>
      <w:r w:rsidRPr="004A0E2C">
        <w:rPr>
          <w:bCs w:val="0"/>
          <w:sz w:val="24"/>
          <w:szCs w:val="24"/>
        </w:rPr>
        <w:t xml:space="preserve">может любое юридическое, </w:t>
      </w:r>
      <w:r w:rsidRPr="004A0E2C">
        <w:rPr>
          <w:bCs w:val="0"/>
          <w:color w:val="000000"/>
          <w:sz w:val="24"/>
          <w:szCs w:val="24"/>
        </w:rPr>
        <w:t>физическое</w:t>
      </w:r>
      <w:r w:rsidRPr="004A0E2C">
        <w:rPr>
          <w:bCs w:val="0"/>
          <w:sz w:val="24"/>
          <w:szCs w:val="24"/>
        </w:rPr>
        <w:t xml:space="preserve"> лицо </w:t>
      </w:r>
      <w:r w:rsidR="00E71628" w:rsidRPr="004A0E2C">
        <w:rPr>
          <w:bCs w:val="0"/>
          <w:sz w:val="24"/>
          <w:szCs w:val="24"/>
        </w:rPr>
        <w:t>(в т.</w:t>
      </w:r>
      <w:r w:rsidR="003129D4" w:rsidRPr="004A0E2C">
        <w:rPr>
          <w:bCs w:val="0"/>
          <w:sz w:val="24"/>
          <w:szCs w:val="24"/>
        </w:rPr>
        <w:t xml:space="preserve"> </w:t>
      </w:r>
      <w:r w:rsidR="00E71628" w:rsidRPr="004A0E2C">
        <w:rPr>
          <w:bCs w:val="0"/>
          <w:sz w:val="24"/>
          <w:szCs w:val="24"/>
        </w:rPr>
        <w:t xml:space="preserve">ч. </w:t>
      </w:r>
      <w:r w:rsidRPr="004A0E2C">
        <w:rPr>
          <w:bCs w:val="0"/>
          <w:sz w:val="24"/>
          <w:szCs w:val="24"/>
        </w:rPr>
        <w:t>индивидуальный предприниматель</w:t>
      </w:r>
      <w:r w:rsidR="00E71628" w:rsidRPr="004A0E2C">
        <w:rPr>
          <w:bCs w:val="0"/>
          <w:sz w:val="24"/>
          <w:szCs w:val="24"/>
        </w:rPr>
        <w:t>)</w:t>
      </w:r>
      <w:r w:rsidR="004A0E2C" w:rsidRPr="004A0E2C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A0E2C">
        <w:rPr>
          <w:bCs w:val="0"/>
          <w:sz w:val="24"/>
          <w:szCs w:val="24"/>
        </w:rPr>
        <w:t xml:space="preserve">. </w:t>
      </w:r>
      <w:r w:rsidR="003F330D" w:rsidRPr="004A0E2C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0E2C">
        <w:rPr>
          <w:bCs w:val="0"/>
          <w:sz w:val="24"/>
          <w:szCs w:val="24"/>
        </w:rPr>
        <w:t>со</w:t>
      </w:r>
      <w:r w:rsidR="00036006" w:rsidRPr="004A0E2C">
        <w:rPr>
          <w:bCs w:val="0"/>
          <w:sz w:val="24"/>
          <w:szCs w:val="24"/>
        </w:rPr>
        <w:t>поставщиков</w:t>
      </w:r>
      <w:proofErr w:type="spellEnd"/>
      <w:r w:rsidR="00036006" w:rsidRPr="004A0E2C">
        <w:rPr>
          <w:bCs w:val="0"/>
          <w:sz w:val="24"/>
          <w:szCs w:val="24"/>
        </w:rPr>
        <w:t xml:space="preserve"> в </w:t>
      </w:r>
      <w:proofErr w:type="gramStart"/>
      <w:r w:rsidR="00036006" w:rsidRPr="004A0E2C">
        <w:rPr>
          <w:bCs w:val="0"/>
          <w:sz w:val="24"/>
          <w:szCs w:val="24"/>
        </w:rPr>
        <w:t>соответствии</w:t>
      </w:r>
      <w:proofErr w:type="gramEnd"/>
      <w:r w:rsidR="00036006" w:rsidRPr="004A0E2C">
        <w:rPr>
          <w:bCs w:val="0"/>
          <w:sz w:val="24"/>
          <w:szCs w:val="24"/>
        </w:rPr>
        <w:t xml:space="preserve"> с пунктом </w:t>
      </w:r>
      <w:r w:rsidR="001952D8" w:rsidRPr="004A0E2C">
        <w:rPr>
          <w:bCs w:val="0"/>
          <w:sz w:val="24"/>
          <w:szCs w:val="24"/>
        </w:rPr>
        <w:fldChar w:fldCharType="begin"/>
      </w:r>
      <w:r w:rsidR="003F3A69" w:rsidRPr="004A0E2C">
        <w:rPr>
          <w:bCs w:val="0"/>
          <w:sz w:val="24"/>
          <w:szCs w:val="24"/>
        </w:rPr>
        <w:instrText xml:space="preserve"> REF _Ref440271628 \r \h </w:instrText>
      </w:r>
      <w:r w:rsidR="004A0E2C">
        <w:rPr>
          <w:bCs w:val="0"/>
          <w:sz w:val="24"/>
          <w:szCs w:val="24"/>
        </w:rPr>
        <w:instrText xml:space="preserve"> \* MERGEFORMAT </w:instrText>
      </w:r>
      <w:r w:rsidR="001952D8" w:rsidRPr="004A0E2C">
        <w:rPr>
          <w:bCs w:val="0"/>
          <w:sz w:val="24"/>
          <w:szCs w:val="24"/>
        </w:rPr>
      </w:r>
      <w:r w:rsidR="001952D8" w:rsidRPr="004A0E2C">
        <w:rPr>
          <w:bCs w:val="0"/>
          <w:sz w:val="24"/>
          <w:szCs w:val="24"/>
        </w:rPr>
        <w:fldChar w:fldCharType="separate"/>
      </w:r>
      <w:r w:rsidR="00B847E5" w:rsidRPr="004A0E2C">
        <w:rPr>
          <w:bCs w:val="0"/>
          <w:sz w:val="24"/>
          <w:szCs w:val="24"/>
        </w:rPr>
        <w:t>3.3.9</w:t>
      </w:r>
      <w:r w:rsidR="001952D8" w:rsidRPr="004A0E2C">
        <w:rPr>
          <w:bCs w:val="0"/>
          <w:sz w:val="24"/>
          <w:szCs w:val="24"/>
        </w:rPr>
        <w:fldChar w:fldCharType="end"/>
      </w:r>
      <w:r w:rsidR="00036006" w:rsidRPr="004A0E2C">
        <w:rPr>
          <w:bCs w:val="0"/>
          <w:sz w:val="24"/>
          <w:szCs w:val="24"/>
        </w:rPr>
        <w:t xml:space="preserve"> не допускается</w:t>
      </w:r>
      <w:r w:rsidR="00036006" w:rsidRPr="000F4365">
        <w:rPr>
          <w:bCs w:val="0"/>
          <w:sz w:val="24"/>
          <w:szCs w:val="24"/>
        </w:rPr>
        <w:t xml:space="preserve">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DD26DE">
        <w:fldChar w:fldCharType="begin"/>
      </w:r>
      <w:r w:rsidR="00DD26DE">
        <w:instrText xml:space="preserve"> REF _Ref191386461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3.3.10</w:t>
      </w:r>
      <w:r w:rsidR="00DD26DE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4A0E2C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A0E2C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4A0E2C">
        <w:rPr>
          <w:sz w:val="24"/>
          <w:szCs w:val="24"/>
        </w:rPr>
        <w:t>я(</w:t>
      </w:r>
      <w:proofErr w:type="gramEnd"/>
      <w:r w:rsidRPr="004A0E2C">
        <w:rPr>
          <w:sz w:val="24"/>
          <w:szCs w:val="24"/>
        </w:rPr>
        <w:t>ей) данной продукции</w:t>
      </w:r>
      <w:r w:rsidR="009D7F01" w:rsidRPr="004A0E2C">
        <w:rPr>
          <w:sz w:val="24"/>
          <w:szCs w:val="24"/>
          <w:lang w:eastAsia="ru-RU"/>
        </w:rPr>
        <w:t>;</w:t>
      </w:r>
    </w:p>
    <w:p w:rsidR="004A0E2C" w:rsidRPr="004A0E2C" w:rsidRDefault="004A0E2C" w:rsidP="004A0E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A0E2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4A0E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7252E9">
        <w:rPr>
          <w:sz w:val="24"/>
          <w:szCs w:val="24"/>
        </w:rPr>
        <w:t>составе</w:t>
      </w:r>
      <w:proofErr w:type="gramEnd"/>
      <w:r w:rsidRPr="007252E9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7252E9">
        <w:rPr>
          <w:sz w:val="24"/>
          <w:szCs w:val="24"/>
        </w:rPr>
        <w:t>каждом</w:t>
      </w:r>
      <w:proofErr w:type="gramEnd"/>
      <w:r w:rsidRPr="007252E9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_Ref440291364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3.3.8.1</w:t>
      </w:r>
      <w:r w:rsidR="00DD26DE">
        <w:fldChar w:fldCharType="end"/>
      </w:r>
      <w:r w:rsidRPr="007252E9">
        <w:rPr>
          <w:sz w:val="24"/>
          <w:szCs w:val="24"/>
        </w:rPr>
        <w:t>-</w:t>
      </w:r>
      <w:r w:rsidR="00DD26DE">
        <w:fldChar w:fldCharType="begin"/>
      </w:r>
      <w:r w:rsidR="00DD26DE">
        <w:instrText xml:space="preserve"> REF _Ref303669127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3.3.8.2</w:t>
      </w:r>
      <w:r w:rsidR="00DD26DE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_Ref440271993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5.9</w:t>
      </w:r>
      <w:r w:rsidR="00DD26DE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_Ref440271964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5.1.3</w:t>
      </w:r>
      <w:r w:rsidR="00DD26DE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_Ref440272035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5.11</w:t>
      </w:r>
      <w:r w:rsidR="00DD26DE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_Ref440272051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5.12</w:t>
      </w:r>
      <w:r w:rsidR="00DD26DE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_Ref440272119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5.6.1</w:t>
      </w:r>
      <w:r w:rsidR="00DD26DE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DD26DE">
        <w:fldChar w:fldCharType="begin"/>
      </w:r>
      <w:r w:rsidR="00DD26DE">
        <w:instrText xml:space="preserve"> REF _Ref440272147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5.6.2</w:t>
      </w:r>
      <w:r w:rsidR="00DD26DE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 xml:space="preserve">В </w:t>
      </w:r>
      <w:proofErr w:type="gramStart"/>
      <w:r w:rsidR="000A545B" w:rsidRPr="007252E9">
        <w:rPr>
          <w:sz w:val="24"/>
          <w:szCs w:val="24"/>
        </w:rPr>
        <w:t>случае</w:t>
      </w:r>
      <w:proofErr w:type="gramEnd"/>
      <w:r w:rsidR="000A545B" w:rsidRPr="007252E9">
        <w:rPr>
          <w:sz w:val="24"/>
          <w:szCs w:val="24"/>
        </w:rPr>
        <w:t xml:space="preserve">,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DD26DE">
        <w:fldChar w:fldCharType="begin"/>
      </w:r>
      <w:r w:rsidR="00DD26DE">
        <w:instrText xml:space="preserve"> REF _Ref464120879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5.10</w:t>
      </w:r>
      <w:r w:rsidR="00DD26DE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_Ref449017073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5.7</w:t>
      </w:r>
      <w:r w:rsidR="00DD26DE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_Ref55336398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5.8</w:t>
      </w:r>
      <w:r w:rsidR="00DD26DE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_Ref440272274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5.15</w:t>
      </w:r>
      <w:r w:rsidR="00DD26DE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</w:t>
      </w:r>
      <w:proofErr w:type="gramStart"/>
      <w:r w:rsidRPr="007252E9">
        <w:rPr>
          <w:bCs w:val="0"/>
          <w:sz w:val="24"/>
          <w:szCs w:val="24"/>
        </w:rPr>
        <w:t>случае</w:t>
      </w:r>
      <w:proofErr w:type="gramEnd"/>
      <w:r w:rsidRPr="007252E9">
        <w:rPr>
          <w:bCs w:val="0"/>
          <w:sz w:val="24"/>
          <w:szCs w:val="24"/>
        </w:rPr>
        <w:t xml:space="preserve">,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_Ref191386482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3.3.8.1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D26DE">
        <w:fldChar w:fldCharType="begin"/>
      </w:r>
      <w:r w:rsidR="00DD26DE">
        <w:instrText xml:space="preserve"> REF _Ref191386407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3.3.8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DD26DE">
        <w:fldChar w:fldCharType="begin"/>
      </w:r>
      <w:r w:rsidR="00DD26DE">
        <w:instrText xml:space="preserve"> REF _Ref307563248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val="en-US"/>
        </w:rPr>
        <w:t>a</w:t>
      </w:r>
      <w:r w:rsidR="00B847E5" w:rsidRPr="00B847E5">
        <w:rPr>
          <w:bCs w:val="0"/>
          <w:sz w:val="24"/>
          <w:szCs w:val="24"/>
        </w:rPr>
        <w:t>)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DD26DE">
        <w:fldChar w:fldCharType="begin"/>
      </w:r>
      <w:r w:rsidR="00DD26DE">
        <w:instrText xml:space="preserve"> REF _Ref307563262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val="en-US"/>
        </w:rPr>
        <w:t>g</w:t>
      </w:r>
      <w:r w:rsidR="00B847E5" w:rsidRPr="00B847E5">
        <w:rPr>
          <w:bCs w:val="0"/>
          <w:sz w:val="24"/>
          <w:szCs w:val="24"/>
        </w:rPr>
        <w:t>)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DD26DE">
        <w:fldChar w:fldCharType="begin"/>
      </w:r>
      <w:r w:rsidR="00DD26DE">
        <w:instrText xml:space="preserve"> REF _Ref306032591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3.3.10.4</w:t>
      </w:r>
      <w:r w:rsidR="00DD26DE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_Ref303669127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3.3.8.2</w:t>
      </w:r>
      <w:r w:rsidR="00DD26DE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 xml:space="preserve">. В </w:t>
      </w:r>
      <w:proofErr w:type="gramStart"/>
      <w:r w:rsidRPr="007441D3">
        <w:rPr>
          <w:bCs w:val="0"/>
          <w:iCs/>
          <w:sz w:val="24"/>
          <w:szCs w:val="24"/>
        </w:rPr>
        <w:t>случае</w:t>
      </w:r>
      <w:proofErr w:type="gramEnd"/>
      <w:r w:rsidRPr="007441D3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DD26DE">
        <w:fldChar w:fldCharType="begin"/>
      </w:r>
      <w:r w:rsidR="00DD26DE">
        <w:instrText xml:space="preserve"> REF _Ref440969765 \r \h  \* MERGEFORMAT </w:instrText>
      </w:r>
      <w:r w:rsidR="00DD26DE">
        <w:fldChar w:fldCharType="separate"/>
      </w:r>
      <w:r w:rsidR="00B847E5" w:rsidRPr="00B847E5">
        <w:rPr>
          <w:bCs w:val="0"/>
          <w:iCs/>
          <w:sz w:val="24"/>
          <w:szCs w:val="24"/>
        </w:rPr>
        <w:t>3.3.12</w:t>
      </w:r>
      <w:r w:rsidR="00DD26DE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D26DE">
        <w:fldChar w:fldCharType="begin"/>
      </w:r>
      <w:r w:rsidR="00DD26DE">
        <w:instrText xml:space="preserve"> REF _Ref440289401 \r \h  \* MERGEFORMAT </w:instrText>
      </w:r>
      <w:r w:rsidR="00DD26DE">
        <w:fldChar w:fldCharType="separate"/>
      </w:r>
      <w:r w:rsidR="00B847E5" w:rsidRPr="00B847E5">
        <w:rPr>
          <w:bCs w:val="0"/>
          <w:iCs/>
          <w:sz w:val="24"/>
          <w:szCs w:val="24"/>
        </w:rPr>
        <w:t>3.3.13</w:t>
      </w:r>
      <w:r w:rsidR="00DD26DE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2197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E2197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E2197F">
        <w:rPr>
          <w:bCs w:val="0"/>
          <w:sz w:val="24"/>
          <w:szCs w:val="24"/>
        </w:rPr>
        <w:t>запросе предложений</w:t>
      </w:r>
      <w:r w:rsidR="00932C0A" w:rsidRPr="00E2197F">
        <w:rPr>
          <w:bCs w:val="0"/>
          <w:sz w:val="24"/>
          <w:szCs w:val="24"/>
        </w:rPr>
        <w:t xml:space="preserve"> и подачей </w:t>
      </w:r>
      <w:r w:rsidR="004B5EB3" w:rsidRPr="00E2197F">
        <w:rPr>
          <w:bCs w:val="0"/>
          <w:sz w:val="24"/>
          <w:szCs w:val="24"/>
        </w:rPr>
        <w:t>Заявк</w:t>
      </w:r>
      <w:r w:rsidR="00932C0A" w:rsidRPr="00E2197F">
        <w:rPr>
          <w:bCs w:val="0"/>
          <w:sz w:val="24"/>
          <w:szCs w:val="24"/>
        </w:rPr>
        <w:t xml:space="preserve">и, на сумму </w:t>
      </w:r>
      <w:r w:rsidR="00B847E5" w:rsidRPr="00E2197F">
        <w:rPr>
          <w:bCs w:val="0"/>
          <w:sz w:val="24"/>
          <w:szCs w:val="24"/>
        </w:rPr>
        <w:t xml:space="preserve"> 2</w:t>
      </w:r>
      <w:r w:rsidR="00932C0A" w:rsidRPr="00E2197F">
        <w:rPr>
          <w:bCs w:val="0"/>
          <w:sz w:val="24"/>
          <w:szCs w:val="24"/>
        </w:rPr>
        <w:t xml:space="preserve">% от стоимости </w:t>
      </w:r>
      <w:r w:rsidR="004B5EB3" w:rsidRPr="00E2197F">
        <w:rPr>
          <w:bCs w:val="0"/>
          <w:sz w:val="24"/>
          <w:szCs w:val="24"/>
        </w:rPr>
        <w:t>Заявк</w:t>
      </w:r>
      <w:r w:rsidR="00932C0A" w:rsidRPr="00E2197F">
        <w:rPr>
          <w:bCs w:val="0"/>
          <w:sz w:val="24"/>
          <w:szCs w:val="24"/>
        </w:rPr>
        <w:t xml:space="preserve">и, с учетом НДС. </w:t>
      </w:r>
    </w:p>
    <w:p w:rsidR="00932C0A" w:rsidRPr="00E2197F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2197F">
        <w:rPr>
          <w:bCs w:val="0"/>
          <w:sz w:val="24"/>
          <w:szCs w:val="24"/>
        </w:rPr>
        <w:t xml:space="preserve">Обеспечение </w:t>
      </w:r>
      <w:proofErr w:type="gramStart"/>
      <w:r w:rsidRPr="00E2197F">
        <w:rPr>
          <w:bCs w:val="0"/>
          <w:sz w:val="24"/>
          <w:szCs w:val="24"/>
        </w:rPr>
        <w:t xml:space="preserve">исполнения обязательств </w:t>
      </w:r>
      <w:r w:rsidR="009C744E" w:rsidRPr="00E2197F">
        <w:rPr>
          <w:bCs w:val="0"/>
          <w:sz w:val="24"/>
          <w:szCs w:val="24"/>
        </w:rPr>
        <w:t>Участник</w:t>
      </w:r>
      <w:r w:rsidRPr="00E2197F">
        <w:rPr>
          <w:bCs w:val="0"/>
          <w:sz w:val="24"/>
          <w:szCs w:val="24"/>
        </w:rPr>
        <w:t xml:space="preserve">а </w:t>
      </w:r>
      <w:r w:rsidR="0089163E" w:rsidRPr="00E2197F">
        <w:rPr>
          <w:bCs w:val="0"/>
          <w:sz w:val="24"/>
          <w:szCs w:val="24"/>
        </w:rPr>
        <w:t>запроса предложений</w:t>
      </w:r>
      <w:proofErr w:type="gramEnd"/>
      <w:r w:rsidR="0089163E" w:rsidRPr="00E2197F">
        <w:rPr>
          <w:bCs w:val="0"/>
          <w:sz w:val="24"/>
          <w:szCs w:val="24"/>
        </w:rPr>
        <w:t xml:space="preserve"> </w:t>
      </w:r>
      <w:r w:rsidRPr="00E2197F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2197F">
        <w:rPr>
          <w:bCs w:val="0"/>
          <w:sz w:val="24"/>
          <w:szCs w:val="24"/>
        </w:rPr>
        <w:t>Форма соглашения о неустойке должна</w:t>
      </w:r>
      <w:r w:rsidR="00ED01BF" w:rsidRPr="00E2197F">
        <w:rPr>
          <w:bCs w:val="0"/>
          <w:sz w:val="24"/>
          <w:szCs w:val="24"/>
        </w:rPr>
        <w:t xml:space="preserve"> соответствовать требованиям ст</w:t>
      </w:r>
      <w:r w:rsidRPr="00E2197F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 w:rsidRPr="00E2197F">
        <w:rPr>
          <w:bCs w:val="0"/>
          <w:sz w:val="24"/>
          <w:szCs w:val="24"/>
        </w:rPr>
        <w:t xml:space="preserve"> и быть подготовлена по </w:t>
      </w:r>
      <w:r w:rsidR="005818B2" w:rsidRPr="00E2197F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</w:t>
      </w:r>
      <w:r w:rsidR="005818B2" w:rsidRPr="00E71A48">
        <w:rPr>
          <w:bCs w:val="0"/>
          <w:spacing w:val="-1"/>
          <w:sz w:val="24"/>
          <w:szCs w:val="24"/>
        </w:rPr>
        <w:t xml:space="preserve">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B847E5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D26DE">
        <w:fldChar w:fldCharType="begin"/>
      </w:r>
      <w:r w:rsidR="00DD26DE">
        <w:instrText xml:space="preserve"> REF _Ref306008743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3.3.4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2197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2197F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2197F">
        <w:rPr>
          <w:bCs w:val="0"/>
          <w:sz w:val="24"/>
          <w:szCs w:val="24"/>
        </w:rPr>
        <w:t>Договор</w:t>
      </w:r>
      <w:r w:rsidRPr="00E2197F">
        <w:rPr>
          <w:bCs w:val="0"/>
          <w:sz w:val="24"/>
          <w:szCs w:val="24"/>
        </w:rPr>
        <w:t>у</w:t>
      </w:r>
      <w:r w:rsidR="00311F48" w:rsidRPr="00E2197F">
        <w:rPr>
          <w:bCs w:val="0"/>
          <w:sz w:val="24"/>
          <w:szCs w:val="24"/>
        </w:rPr>
        <w:t>.</w:t>
      </w:r>
    </w:p>
    <w:p w:rsidR="00932C0A" w:rsidRPr="00E2197F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2197F">
        <w:rPr>
          <w:bCs w:val="0"/>
          <w:sz w:val="24"/>
          <w:szCs w:val="24"/>
        </w:rPr>
        <w:t xml:space="preserve">В </w:t>
      </w:r>
      <w:proofErr w:type="gramStart"/>
      <w:r w:rsidRPr="00E2197F">
        <w:rPr>
          <w:bCs w:val="0"/>
          <w:sz w:val="24"/>
          <w:szCs w:val="24"/>
        </w:rPr>
        <w:t>случаях</w:t>
      </w:r>
      <w:proofErr w:type="gramEnd"/>
      <w:r w:rsidRPr="00E2197F">
        <w:rPr>
          <w:bCs w:val="0"/>
          <w:sz w:val="24"/>
          <w:szCs w:val="24"/>
        </w:rPr>
        <w:t xml:space="preserve">, указанных в п. </w:t>
      </w:r>
      <w:r w:rsidR="00DD26DE" w:rsidRPr="00E2197F">
        <w:fldChar w:fldCharType="begin"/>
      </w:r>
      <w:r w:rsidR="00DD26DE" w:rsidRPr="00E2197F">
        <w:instrText xml:space="preserve"> REF _Ref305753174 \r \h  \* MERGEFORMAT </w:instrText>
      </w:r>
      <w:r w:rsidR="00DD26DE" w:rsidRPr="00E2197F">
        <w:fldChar w:fldCharType="separate"/>
      </w:r>
      <w:r w:rsidR="00B847E5" w:rsidRPr="00E2197F">
        <w:rPr>
          <w:bCs w:val="0"/>
          <w:sz w:val="24"/>
          <w:szCs w:val="24"/>
        </w:rPr>
        <w:t>3.3.14.4</w:t>
      </w:r>
      <w:r w:rsidR="00DD26DE" w:rsidRPr="00E2197F">
        <w:fldChar w:fldCharType="end"/>
      </w:r>
      <w:r w:rsidRPr="00E2197F">
        <w:rPr>
          <w:bCs w:val="0"/>
          <w:sz w:val="24"/>
          <w:szCs w:val="24"/>
        </w:rPr>
        <w:t xml:space="preserve"> </w:t>
      </w:r>
      <w:r w:rsidR="009C744E" w:rsidRPr="00E2197F">
        <w:rPr>
          <w:bCs w:val="0"/>
          <w:sz w:val="24"/>
          <w:szCs w:val="24"/>
        </w:rPr>
        <w:t>Участник</w:t>
      </w:r>
      <w:r w:rsidRPr="00E2197F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B847E5" w:rsidRPr="00E2197F">
        <w:rPr>
          <w:bCs w:val="0"/>
          <w:sz w:val="24"/>
          <w:szCs w:val="24"/>
        </w:rPr>
        <w:t>2</w:t>
      </w:r>
      <w:r w:rsidR="000A7A8E" w:rsidRPr="00E2197F">
        <w:rPr>
          <w:bCs w:val="0"/>
          <w:sz w:val="24"/>
          <w:szCs w:val="24"/>
        </w:rPr>
        <w:t>% от стоимости Заявки, с учетом НДС.</w:t>
      </w:r>
    </w:p>
    <w:p w:rsidR="00932C0A" w:rsidRPr="00E2197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2197F">
        <w:rPr>
          <w:bCs w:val="0"/>
          <w:sz w:val="24"/>
          <w:szCs w:val="24"/>
        </w:rPr>
        <w:t>Участник</w:t>
      </w:r>
      <w:r w:rsidR="00932C0A" w:rsidRPr="00E2197F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2197F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2197F">
        <w:rPr>
          <w:bCs w:val="0"/>
          <w:sz w:val="24"/>
          <w:szCs w:val="24"/>
          <w:lang w:eastAsia="ru-RU"/>
        </w:rPr>
        <w:t xml:space="preserve">подраздел </w:t>
      </w:r>
      <w:r w:rsidR="00DD26DE" w:rsidRPr="00E2197F">
        <w:fldChar w:fldCharType="begin"/>
      </w:r>
      <w:r w:rsidR="00DD26DE" w:rsidRPr="00E2197F">
        <w:instrText xml:space="preserve"> REF _Ref440272256 \r \h  \* MERGEFORMAT </w:instrText>
      </w:r>
      <w:r w:rsidR="00DD26DE" w:rsidRPr="00E2197F">
        <w:fldChar w:fldCharType="separate"/>
      </w:r>
      <w:r w:rsidR="00B847E5" w:rsidRPr="00E2197F">
        <w:rPr>
          <w:bCs w:val="0"/>
          <w:sz w:val="24"/>
          <w:szCs w:val="24"/>
          <w:lang w:eastAsia="ru-RU"/>
        </w:rPr>
        <w:t>5.13</w:t>
      </w:r>
      <w:r w:rsidR="00DD26DE" w:rsidRPr="00E2197F">
        <w:fldChar w:fldCharType="end"/>
      </w:r>
      <w:r w:rsidRPr="00E2197F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2197F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2197F">
        <w:rPr>
          <w:bCs w:val="0"/>
          <w:sz w:val="24"/>
          <w:szCs w:val="24"/>
        </w:rPr>
        <w:t>(</w:t>
      </w:r>
      <w:r w:rsidRPr="00E2197F">
        <w:rPr>
          <w:bCs w:val="0"/>
          <w:sz w:val="24"/>
          <w:szCs w:val="24"/>
          <w:lang w:eastAsia="ru-RU"/>
        </w:rPr>
        <w:t xml:space="preserve">подраздел </w:t>
      </w:r>
      <w:r w:rsidR="00DD26DE" w:rsidRPr="00E2197F">
        <w:fldChar w:fldCharType="begin"/>
      </w:r>
      <w:r w:rsidR="00DD26DE" w:rsidRPr="00E2197F">
        <w:instrText xml:space="preserve"> REF _Ref441574460 \r \h  \* MERGEFORMAT </w:instrText>
      </w:r>
      <w:r w:rsidR="00DD26DE" w:rsidRPr="00E2197F">
        <w:fldChar w:fldCharType="separate"/>
      </w:r>
      <w:r w:rsidR="00B847E5" w:rsidRPr="00E2197F">
        <w:rPr>
          <w:bCs w:val="0"/>
          <w:sz w:val="24"/>
          <w:szCs w:val="24"/>
          <w:lang w:eastAsia="ru-RU"/>
        </w:rPr>
        <w:t>5.14</w:t>
      </w:r>
      <w:r w:rsidR="00DD26DE" w:rsidRPr="00E2197F">
        <w:fldChar w:fldCharType="end"/>
      </w:r>
      <w:r w:rsidRPr="00E2197F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D26DE" w:rsidRPr="00E2197F">
        <w:fldChar w:fldCharType="begin"/>
      </w:r>
      <w:r w:rsidR="00DD26DE" w:rsidRPr="00E2197F">
        <w:instrText xml:space="preserve"> REF _Ref440289953 \r \h  \* MERGEFORMAT </w:instrText>
      </w:r>
      <w:r w:rsidR="00DD26DE" w:rsidRPr="00E2197F">
        <w:fldChar w:fldCharType="separate"/>
      </w:r>
      <w:r w:rsidR="00B847E5" w:rsidRPr="00E2197F">
        <w:rPr>
          <w:bCs w:val="0"/>
          <w:sz w:val="24"/>
          <w:szCs w:val="24"/>
        </w:rPr>
        <w:t>3.4.1.3</w:t>
      </w:r>
      <w:r w:rsidR="00DD26DE" w:rsidRPr="00E2197F">
        <w:fldChar w:fldCharType="end"/>
      </w:r>
      <w:r w:rsidRPr="00E2197F">
        <w:rPr>
          <w:bCs w:val="0"/>
          <w:sz w:val="24"/>
          <w:szCs w:val="24"/>
        </w:rPr>
        <w:t xml:space="preserve"> настоящей Документации, по адресу: </w:t>
      </w:r>
      <w:r w:rsidR="00B847E5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B847E5" w:rsidRPr="00E2197F">
        <w:rPr>
          <w:b/>
          <w:bCs w:val="0"/>
          <w:sz w:val="24"/>
          <w:szCs w:val="24"/>
        </w:rPr>
        <w:t>Тенишевой</w:t>
      </w:r>
      <w:proofErr w:type="spellEnd"/>
      <w:r w:rsidR="00B847E5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B847E5" w:rsidRPr="00E2197F">
        <w:rPr>
          <w:b/>
          <w:bCs w:val="0"/>
          <w:sz w:val="24"/>
          <w:szCs w:val="24"/>
        </w:rPr>
        <w:t>каб</w:t>
      </w:r>
      <w:proofErr w:type="spellEnd"/>
      <w:r w:rsidR="00B847E5" w:rsidRPr="00E2197F">
        <w:rPr>
          <w:b/>
          <w:bCs w:val="0"/>
          <w:sz w:val="24"/>
          <w:szCs w:val="24"/>
        </w:rPr>
        <w:t>. 111</w:t>
      </w:r>
      <w:r w:rsidR="00B847E5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E2197F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</w:t>
      </w:r>
      <w:r w:rsidRPr="008D1B83">
        <w:rPr>
          <w:bCs w:val="0"/>
          <w:sz w:val="24"/>
          <w:szCs w:val="24"/>
        </w:rPr>
        <w:t xml:space="preserve">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</w:t>
      </w:r>
      <w:proofErr w:type="gramStart"/>
      <w:r w:rsidRPr="008D1B83">
        <w:rPr>
          <w:sz w:val="24"/>
          <w:szCs w:val="24"/>
        </w:rPr>
        <w:t>соответствии</w:t>
      </w:r>
      <w:proofErr w:type="gramEnd"/>
      <w:r w:rsidRPr="008D1B83">
        <w:rPr>
          <w:sz w:val="24"/>
          <w:szCs w:val="24"/>
        </w:rPr>
        <w:t xml:space="preserve"> с пунктом </w:t>
      </w:r>
      <w:r w:rsidR="00DD26DE">
        <w:fldChar w:fldCharType="begin"/>
      </w:r>
      <w:r w:rsidR="00DD26DE">
        <w:instrText xml:space="preserve"> REF _Ref191386085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1.1.1</w:t>
      </w:r>
      <w:r w:rsidR="00DD26DE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</w:t>
      </w:r>
      <w:proofErr w:type="gramStart"/>
      <w:r w:rsidRPr="008D1B83">
        <w:rPr>
          <w:sz w:val="24"/>
          <w:szCs w:val="24"/>
        </w:rPr>
        <w:t>соответствии</w:t>
      </w:r>
      <w:proofErr w:type="gramEnd"/>
      <w:r w:rsidRPr="008D1B83">
        <w:rPr>
          <w:sz w:val="24"/>
          <w:szCs w:val="24"/>
        </w:rPr>
        <w:t xml:space="preserve"> с пунктом </w:t>
      </w:r>
      <w:r w:rsidR="00DD26DE">
        <w:fldChar w:fldCharType="begin"/>
      </w:r>
      <w:r w:rsidR="00DD26DE">
        <w:instrText xml:space="preserve"> REF _Ref303323780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1.1.4</w:t>
      </w:r>
      <w:r w:rsidR="00DD26DE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DD26DE">
        <w:fldChar w:fldCharType="begin"/>
      </w:r>
      <w:r w:rsidR="00DD26DE">
        <w:instrText xml:space="preserve"> REF _Ref442188624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3.3.14.9</w:t>
      </w:r>
      <w:r w:rsidR="00DD26DE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6E10CC">
        <w:rPr>
          <w:bCs w:val="0"/>
          <w:sz w:val="24"/>
          <w:szCs w:val="24"/>
        </w:rPr>
        <w:t xml:space="preserve">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F603B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0F603B">
        <w:rPr>
          <w:bCs w:val="0"/>
          <w:sz w:val="24"/>
          <w:szCs w:val="24"/>
        </w:rPr>
        <w:t>Заявк</w:t>
      </w:r>
      <w:r w:rsidR="00717F60" w:rsidRPr="000F603B">
        <w:rPr>
          <w:bCs w:val="0"/>
          <w:sz w:val="24"/>
          <w:szCs w:val="24"/>
        </w:rPr>
        <w:t xml:space="preserve">и на ЭТП могут быть </w:t>
      </w:r>
      <w:r w:rsidR="00717F60" w:rsidRPr="00E33555">
        <w:rPr>
          <w:bCs w:val="0"/>
          <w:sz w:val="24"/>
          <w:szCs w:val="24"/>
        </w:rPr>
        <w:t xml:space="preserve">поданы до </w:t>
      </w:r>
      <w:r w:rsidR="002B5044" w:rsidRPr="00E33555">
        <w:rPr>
          <w:b/>
          <w:bCs w:val="0"/>
          <w:sz w:val="24"/>
          <w:szCs w:val="24"/>
        </w:rPr>
        <w:t xml:space="preserve">12 часов 00 минут </w:t>
      </w:r>
      <w:r w:rsidR="00FD4006" w:rsidRPr="00E33555">
        <w:rPr>
          <w:b/>
          <w:bCs w:val="0"/>
          <w:sz w:val="24"/>
          <w:szCs w:val="24"/>
        </w:rPr>
        <w:t>14</w:t>
      </w:r>
      <w:r w:rsidR="00B847E5" w:rsidRPr="00E33555">
        <w:rPr>
          <w:b/>
          <w:bCs w:val="0"/>
          <w:sz w:val="24"/>
          <w:szCs w:val="24"/>
        </w:rPr>
        <w:t xml:space="preserve"> нояб</w:t>
      </w:r>
      <w:r w:rsidR="002B5044" w:rsidRPr="00E33555">
        <w:rPr>
          <w:b/>
          <w:bCs w:val="0"/>
          <w:sz w:val="24"/>
          <w:szCs w:val="24"/>
        </w:rPr>
        <w:t>ря 2016 года</w:t>
      </w:r>
      <w:r w:rsidR="00BC2634" w:rsidRPr="00E33555">
        <w:rPr>
          <w:b/>
          <w:bCs w:val="0"/>
          <w:sz w:val="24"/>
          <w:szCs w:val="24"/>
        </w:rPr>
        <w:t xml:space="preserve">, </w:t>
      </w:r>
      <w:r w:rsidR="00BC2634" w:rsidRPr="00E3355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33555">
        <w:rPr>
          <w:bCs w:val="0"/>
          <w:spacing w:val="-2"/>
          <w:sz w:val="24"/>
          <w:szCs w:val="24"/>
        </w:rPr>
        <w:t>(под</w:t>
      </w:r>
      <w:r w:rsidR="00BC2634" w:rsidRPr="00E33555">
        <w:rPr>
          <w:bCs w:val="0"/>
          <w:sz w:val="24"/>
          <w:szCs w:val="24"/>
        </w:rPr>
        <w:t xml:space="preserve">раздел </w:t>
      </w:r>
      <w:r w:rsidR="001952D8" w:rsidRPr="00E33555">
        <w:rPr>
          <w:bCs w:val="0"/>
          <w:sz w:val="24"/>
          <w:szCs w:val="24"/>
        </w:rPr>
        <w:fldChar w:fldCharType="begin"/>
      </w:r>
      <w:r w:rsidR="00BC2634" w:rsidRPr="00E33555">
        <w:rPr>
          <w:bCs w:val="0"/>
          <w:sz w:val="24"/>
          <w:szCs w:val="24"/>
        </w:rPr>
        <w:instrText xml:space="preserve"> REF _Ref55336310 \r \h </w:instrText>
      </w:r>
      <w:r w:rsidR="000F603B" w:rsidRPr="00E33555">
        <w:rPr>
          <w:bCs w:val="0"/>
          <w:sz w:val="24"/>
          <w:szCs w:val="24"/>
        </w:rPr>
        <w:instrText xml:space="preserve"> \* MERGEFORMAT </w:instrText>
      </w:r>
      <w:r w:rsidR="001952D8" w:rsidRPr="00E33555">
        <w:rPr>
          <w:bCs w:val="0"/>
          <w:sz w:val="24"/>
          <w:szCs w:val="24"/>
        </w:rPr>
      </w:r>
      <w:r w:rsidR="001952D8" w:rsidRPr="00E33555">
        <w:rPr>
          <w:bCs w:val="0"/>
          <w:sz w:val="24"/>
          <w:szCs w:val="24"/>
        </w:rPr>
        <w:fldChar w:fldCharType="separate"/>
      </w:r>
      <w:r w:rsidR="00B847E5" w:rsidRPr="00E33555">
        <w:rPr>
          <w:bCs w:val="0"/>
          <w:sz w:val="24"/>
          <w:szCs w:val="24"/>
        </w:rPr>
        <w:t>5.1</w:t>
      </w:r>
      <w:r w:rsidR="001952D8" w:rsidRPr="00E33555">
        <w:rPr>
          <w:bCs w:val="0"/>
          <w:sz w:val="24"/>
          <w:szCs w:val="24"/>
        </w:rPr>
        <w:fldChar w:fldCharType="end"/>
      </w:r>
      <w:r w:rsidR="00BC2634" w:rsidRPr="00E33555">
        <w:rPr>
          <w:bCs w:val="0"/>
          <w:sz w:val="24"/>
          <w:szCs w:val="24"/>
          <w:lang w:eastAsia="ru-RU"/>
        </w:rPr>
        <w:t>)</w:t>
      </w:r>
      <w:bookmarkStart w:id="374" w:name="_GoBack"/>
      <w:bookmarkEnd w:id="374"/>
      <w:r w:rsidR="00BC2634" w:rsidRPr="000F603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F603B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0F603B">
        <w:rPr>
          <w:bCs w:val="0"/>
          <w:sz w:val="24"/>
          <w:szCs w:val="24"/>
        </w:rPr>
        <w:t>После наступления даты и времени завершения</w:t>
      </w:r>
      <w:r w:rsidRPr="007252E9">
        <w:rPr>
          <w:bCs w:val="0"/>
          <w:sz w:val="24"/>
          <w:szCs w:val="24"/>
        </w:rPr>
        <w:t xml:space="preserve"> срока подачи Заявок Участниками 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_Ref442188512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т)</w:t>
      </w:r>
      <w:r w:rsidR="00DD26DE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DD26DE">
        <w:fldChar w:fldCharType="begin"/>
      </w:r>
      <w:r w:rsidR="00DD26DE">
        <w:instrText xml:space="preserve"> REF _Ref441574649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5.14</w:t>
      </w:r>
      <w:r w:rsidR="00DD26DE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) Участник вправе изменить или </w:t>
      </w:r>
      <w:r w:rsidRPr="007252E9">
        <w:rPr>
          <w:bCs w:val="0"/>
          <w:sz w:val="24"/>
          <w:szCs w:val="24"/>
        </w:rPr>
        <w:lastRenderedPageBreak/>
        <w:t>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D26DE">
        <w:fldChar w:fldCharType="begin"/>
      </w:r>
      <w:r w:rsidR="00DD26DE">
        <w:instrText xml:space="preserve"> REF _Ref55279015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3.3.1.6</w:t>
      </w:r>
      <w:r w:rsidR="00DD26DE">
        <w:fldChar w:fldCharType="end"/>
      </w:r>
      <w:r w:rsidRPr="00223D18">
        <w:rPr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_Ref195087786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3.3.1.7</w:t>
      </w:r>
      <w:r w:rsidR="00DD26DE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D26DE">
        <w:fldChar w:fldCharType="begin"/>
      </w:r>
      <w:r w:rsidR="00DD26DE">
        <w:instrText xml:space="preserve"> REF _Ref93089454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3.6.2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D26DE">
        <w:fldChar w:fldCharType="begin"/>
      </w:r>
      <w:r w:rsidR="00DD26DE">
        <w:instrText xml:space="preserve"> REF _Ref303670674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3.6.3</w:t>
      </w:r>
      <w:r w:rsidR="00DD26DE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_Ref306138385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3.6.4</w:t>
      </w:r>
      <w:r w:rsidR="00DD26DE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</w:t>
      </w:r>
      <w:r w:rsidR="003A59B8" w:rsidRPr="003A59B8">
        <w:rPr>
          <w:bCs w:val="0"/>
          <w:sz w:val="24"/>
          <w:szCs w:val="24"/>
        </w:rPr>
        <w:lastRenderedPageBreak/>
        <w:t>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DD26DE">
        <w:fldChar w:fldCharType="begin"/>
      </w:r>
      <w:r w:rsidR="00DD26DE">
        <w:instrText xml:space="preserve"> REF _Ref444179578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5.11</w:t>
      </w:r>
      <w:r w:rsidR="00DD26DE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</w:t>
      </w:r>
      <w:proofErr w:type="gramStart"/>
      <w:r w:rsidRPr="007252E9">
        <w:rPr>
          <w:sz w:val="24"/>
          <w:szCs w:val="24"/>
        </w:rPr>
        <w:t>соответствии</w:t>
      </w:r>
      <w:proofErr w:type="gramEnd"/>
      <w:r w:rsidRPr="007252E9">
        <w:rPr>
          <w:sz w:val="24"/>
          <w:szCs w:val="24"/>
        </w:rPr>
        <w:t xml:space="preserve"> с п. </w:t>
      </w:r>
      <w:r w:rsidR="00DD26DE">
        <w:fldChar w:fldCharType="begin"/>
      </w:r>
      <w:r w:rsidR="00DD26DE">
        <w:instrText xml:space="preserve"> REF _Ref306176386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3.3.14</w:t>
      </w:r>
      <w:r w:rsidR="00DD26DE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D26DE">
        <w:fldChar w:fldCharType="begin"/>
      </w:r>
      <w:r w:rsidR="00DD26DE">
        <w:instrText xml:space="preserve"> REF _Ref306176386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3.3.14</w:t>
      </w:r>
      <w:r w:rsidR="00DD26DE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D26DE">
        <w:fldChar w:fldCharType="begin"/>
      </w:r>
      <w:r w:rsidR="00DD26DE">
        <w:instrText xml:space="preserve"> REF _Ref306352987 \r \h  \* MERGEFORMAT </w:instrText>
      </w:r>
      <w:r w:rsidR="00DD26DE">
        <w:fldChar w:fldCharType="separate"/>
      </w:r>
      <w:r w:rsidR="00B847E5" w:rsidRPr="00B847E5">
        <w:rPr>
          <w:iCs/>
          <w:sz w:val="24"/>
          <w:szCs w:val="24"/>
          <w:lang w:eastAsia="ru-RU"/>
        </w:rPr>
        <w:t>3.7.3</w:t>
      </w:r>
      <w:r w:rsidR="00DD26DE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DD26DE">
        <w:fldChar w:fldCharType="begin"/>
      </w:r>
      <w:r w:rsidR="00DD26DE">
        <w:instrText xml:space="preserve"> REF _Ref306353005 \r \h  \* MERGEFORMAT </w:instrText>
      </w:r>
      <w:r w:rsidR="00DD26DE">
        <w:fldChar w:fldCharType="separate"/>
      </w:r>
      <w:r w:rsidR="00B847E5" w:rsidRPr="00B847E5">
        <w:rPr>
          <w:iCs/>
          <w:sz w:val="24"/>
          <w:szCs w:val="24"/>
          <w:lang w:eastAsia="ru-RU"/>
        </w:rPr>
        <w:t>3.7.5</w:t>
      </w:r>
      <w:r w:rsidR="00DD26DE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7252E9">
        <w:rPr>
          <w:sz w:val="24"/>
          <w:szCs w:val="24"/>
          <w:lang w:eastAsia="ru-RU"/>
        </w:rPr>
        <w:lastRenderedPageBreak/>
        <w:t>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DD26DE">
        <w:fldChar w:fldCharType="begin"/>
      </w:r>
      <w:r w:rsidR="00DD26DE">
        <w:instrText xml:space="preserve"> REF _Ref294695546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 xml:space="preserve"> 1.2.6 </w:t>
      </w:r>
      <w:r w:rsidR="00DD26DE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_Ref294695403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3.10.3</w:t>
      </w:r>
      <w:r w:rsidR="00DD26DE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_Ref305979053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3.10.4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DD26DE">
        <w:fldChar w:fldCharType="begin"/>
      </w:r>
      <w:r w:rsidR="00DD26DE">
        <w:instrText xml:space="preserve"> REF _Ref191386085 \r \h  \* MERGEFORMAT </w:instrText>
      </w:r>
      <w:r w:rsidR="00DD26DE">
        <w:fldChar w:fldCharType="separate"/>
      </w:r>
      <w:r w:rsidR="00B847E5" w:rsidRPr="00B847E5">
        <w:rPr>
          <w:iCs/>
          <w:sz w:val="24"/>
          <w:szCs w:val="24"/>
        </w:rPr>
        <w:t>1.1.1</w:t>
      </w:r>
      <w:r w:rsidR="00DD26DE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B847E5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 xml:space="preserve">Перечень, объемы и </w:t>
      </w:r>
      <w:r w:rsidRPr="00B847E5">
        <w:t>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B847E5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B847E5">
        <w:rPr>
          <w:b w:val="0"/>
          <w:szCs w:val="24"/>
        </w:rPr>
        <w:t>Техническ</w:t>
      </w:r>
      <w:r w:rsidR="003776BB" w:rsidRPr="00B847E5">
        <w:rPr>
          <w:b w:val="0"/>
          <w:szCs w:val="24"/>
        </w:rPr>
        <w:t>о</w:t>
      </w:r>
      <w:proofErr w:type="gramStart"/>
      <w:r w:rsidR="003776BB" w:rsidRPr="00B847E5">
        <w:rPr>
          <w:b w:val="0"/>
          <w:szCs w:val="24"/>
        </w:rPr>
        <w:t>е(</w:t>
      </w:r>
      <w:proofErr w:type="spellStart"/>
      <w:proofErr w:type="gramEnd"/>
      <w:r w:rsidRPr="00B847E5">
        <w:rPr>
          <w:b w:val="0"/>
          <w:szCs w:val="24"/>
        </w:rPr>
        <w:t>ие</w:t>
      </w:r>
      <w:proofErr w:type="spellEnd"/>
      <w:r w:rsidR="003776BB" w:rsidRPr="00B847E5">
        <w:rPr>
          <w:b w:val="0"/>
          <w:szCs w:val="24"/>
        </w:rPr>
        <w:t>)</w:t>
      </w:r>
      <w:r w:rsidRPr="00B847E5">
        <w:rPr>
          <w:b w:val="0"/>
          <w:szCs w:val="24"/>
        </w:rPr>
        <w:t xml:space="preserve"> задани</w:t>
      </w:r>
      <w:r w:rsidR="003776BB" w:rsidRPr="00B847E5">
        <w:rPr>
          <w:b w:val="0"/>
          <w:szCs w:val="24"/>
        </w:rPr>
        <w:t>е(</w:t>
      </w:r>
      <w:r w:rsidRPr="00B847E5">
        <w:rPr>
          <w:b w:val="0"/>
          <w:szCs w:val="24"/>
        </w:rPr>
        <w:t>я</w:t>
      </w:r>
      <w:r w:rsidR="003776BB" w:rsidRPr="00B847E5">
        <w:rPr>
          <w:b w:val="0"/>
          <w:szCs w:val="24"/>
        </w:rPr>
        <w:t>)</w:t>
      </w:r>
      <w:r w:rsidRPr="00B847E5">
        <w:rPr>
          <w:b w:val="0"/>
          <w:szCs w:val="24"/>
        </w:rPr>
        <w:t xml:space="preserve"> </w:t>
      </w:r>
      <w:r w:rsidR="00A154B7" w:rsidRPr="00B847E5">
        <w:rPr>
          <w:b w:val="0"/>
          <w:szCs w:val="24"/>
        </w:rPr>
        <w:t xml:space="preserve">по Лоту №1 (подраздел </w:t>
      </w:r>
      <w:r w:rsidR="001952D8" w:rsidRPr="00B847E5">
        <w:rPr>
          <w:b w:val="0"/>
          <w:szCs w:val="24"/>
        </w:rPr>
        <w:fldChar w:fldCharType="begin"/>
      </w:r>
      <w:r w:rsidR="00A154B7" w:rsidRPr="00B847E5">
        <w:rPr>
          <w:b w:val="0"/>
          <w:szCs w:val="24"/>
        </w:rPr>
        <w:instrText xml:space="preserve"> REF _Ref440275279 \r \h </w:instrText>
      </w:r>
      <w:r w:rsidR="00B847E5">
        <w:rPr>
          <w:b w:val="0"/>
          <w:szCs w:val="24"/>
        </w:rPr>
        <w:instrText xml:space="preserve"> \* MERGEFORMAT </w:instrText>
      </w:r>
      <w:r w:rsidR="001952D8" w:rsidRPr="00B847E5">
        <w:rPr>
          <w:b w:val="0"/>
          <w:szCs w:val="24"/>
        </w:rPr>
      </w:r>
      <w:r w:rsidR="001952D8" w:rsidRPr="00B847E5">
        <w:rPr>
          <w:b w:val="0"/>
          <w:szCs w:val="24"/>
        </w:rPr>
        <w:fldChar w:fldCharType="separate"/>
      </w:r>
      <w:r w:rsidR="00B847E5" w:rsidRPr="00B847E5">
        <w:rPr>
          <w:b w:val="0"/>
          <w:szCs w:val="24"/>
        </w:rPr>
        <w:t>1.1.4</w:t>
      </w:r>
      <w:r w:rsidR="001952D8" w:rsidRPr="00B847E5">
        <w:rPr>
          <w:b w:val="0"/>
          <w:szCs w:val="24"/>
        </w:rPr>
        <w:fldChar w:fldCharType="end"/>
      </w:r>
      <w:r w:rsidR="00A154B7" w:rsidRPr="00B847E5">
        <w:rPr>
          <w:b w:val="0"/>
          <w:szCs w:val="24"/>
        </w:rPr>
        <w:t>)</w:t>
      </w:r>
      <w:r w:rsidRPr="00B847E5">
        <w:rPr>
          <w:b w:val="0"/>
          <w:szCs w:val="24"/>
        </w:rPr>
        <w:t xml:space="preserve"> изложен</w:t>
      </w:r>
      <w:r w:rsidR="00F463E8" w:rsidRPr="00B847E5">
        <w:rPr>
          <w:b w:val="0"/>
          <w:szCs w:val="24"/>
        </w:rPr>
        <w:t>о(</w:t>
      </w:r>
      <w:r w:rsidRPr="00B847E5">
        <w:rPr>
          <w:b w:val="0"/>
          <w:szCs w:val="24"/>
        </w:rPr>
        <w:t>ы</w:t>
      </w:r>
      <w:r w:rsidR="00F463E8" w:rsidRPr="00B847E5">
        <w:rPr>
          <w:b w:val="0"/>
          <w:szCs w:val="24"/>
        </w:rPr>
        <w:t>)</w:t>
      </w:r>
      <w:r w:rsidRPr="00B847E5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B847E5">
        <w:rPr>
          <w:b w:val="0"/>
          <w:szCs w:val="24"/>
        </w:rPr>
        <w:t>Участник</w:t>
      </w:r>
      <w:r w:rsidRPr="00B847E5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51E53" w:rsidRPr="00B847E5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529" w:name="_Toc464120629"/>
      <w:bookmarkStart w:id="530" w:name="_Ref194832984"/>
      <w:bookmarkStart w:id="531" w:name="_Ref197686508"/>
      <w:bookmarkStart w:id="532" w:name="_Toc423421727"/>
      <w:r w:rsidRPr="00B847E5">
        <w:rPr>
          <w:b w:val="0"/>
          <w:color w:val="00000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29"/>
    </w:p>
    <w:p w:rsidR="002B5044" w:rsidRPr="003803A7" w:rsidRDefault="002B5044" w:rsidP="0021751A">
      <w:pPr>
        <w:pStyle w:val="2"/>
        <w:ind w:left="1701" w:hanging="1134"/>
      </w:pPr>
      <w:bookmarkStart w:id="533" w:name="_Toc464120630"/>
      <w:r w:rsidRPr="003803A7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 xml:space="preserve">ехническом </w:t>
      </w:r>
      <w:proofErr w:type="gramStart"/>
      <w:r w:rsidRPr="002B5044">
        <w:rPr>
          <w:b w:val="0"/>
          <w:szCs w:val="24"/>
        </w:rPr>
        <w:t>предложении</w:t>
      </w:r>
      <w:proofErr w:type="gramEnd"/>
      <w:r w:rsidRPr="002B5044">
        <w:rPr>
          <w:b w:val="0"/>
          <w:szCs w:val="24"/>
        </w:rPr>
        <w:t xml:space="preserve">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ом технических параметров </w:t>
      </w:r>
      <w:proofErr w:type="gramStart"/>
      <w:r w:rsidRPr="002B5044">
        <w:rPr>
          <w:b w:val="0"/>
          <w:szCs w:val="24"/>
        </w:rPr>
        <w:t>на</w:t>
      </w:r>
      <w:proofErr w:type="gramEnd"/>
      <w:r w:rsidRPr="002B5044">
        <w:rPr>
          <w:b w:val="0"/>
          <w:szCs w:val="24"/>
        </w:rPr>
        <w:t xml:space="preserve"> </w:t>
      </w:r>
      <w:proofErr w:type="gramStart"/>
      <w:r w:rsidRPr="002B5044">
        <w:rPr>
          <w:b w:val="0"/>
          <w:szCs w:val="24"/>
        </w:rPr>
        <w:t>предлагаемую</w:t>
      </w:r>
      <w:proofErr w:type="gramEnd"/>
      <w:r w:rsidRPr="002B5044">
        <w:rPr>
          <w:b w:val="0"/>
          <w:szCs w:val="24"/>
        </w:rPr>
        <w:t xml:space="preserve">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79"/>
      <w:bookmarkEnd w:id="480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proofErr w:type="gramStart"/>
      <w:r w:rsidRPr="007252E9">
        <w:rPr>
          <w:b w:val="0"/>
          <w:szCs w:val="24"/>
        </w:rPr>
        <w:t xml:space="preserve">В случае,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  <w:proofErr w:type="gramEnd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lastRenderedPageBreak/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DD26DE">
        <w:fldChar w:fldCharType="begin"/>
      </w:r>
      <w:r w:rsidR="00DD26DE">
        <w:instrText xml:space="preserve"> REF _Ref306008743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3.3.4</w:t>
      </w:r>
      <w:r w:rsidR="00DD26DE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0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ом в случае если предлагаемая продукция отличается от </w:t>
            </w:r>
            <w:proofErr w:type="gramStart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заявленной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DD26DE">
        <w:fldChar w:fldCharType="begin"/>
      </w:r>
      <w:r w:rsidR="00DD26DE">
        <w:instrText xml:space="preserve"> REF _Ref450646963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4.2</w:t>
      </w:r>
      <w:r w:rsidR="00DD26DE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5.3</w:t>
      </w:r>
      <w:r w:rsidR="00DD26DE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_Ref440292752 \r \h  \* MERGEFORMAT </w:instrText>
      </w:r>
      <w:r w:rsidR="00DD26DE">
        <w:fldChar w:fldCharType="separate"/>
      </w:r>
      <w:proofErr w:type="gramStart"/>
      <w:r w:rsidR="00B847E5">
        <w:t>2</w:t>
      </w:r>
      <w:r w:rsidR="00DD26DE">
        <w:fldChar w:fldCharType="end"/>
      </w:r>
      <w:r w:rsidRPr="007252E9">
        <w:rPr>
          <w:sz w:val="24"/>
          <w:szCs w:val="24"/>
        </w:rPr>
        <w:t xml:space="preserve"> и </w:t>
      </w:r>
      <w:r w:rsidR="00DD26DE">
        <w:fldChar w:fldCharType="begin"/>
      </w:r>
      <w:r w:rsidR="00DD26DE">
        <w:instrText xml:space="preserve"> REF _Ref440292779 \r \h  \* MERGEFORMAT </w:instrText>
      </w:r>
      <w:r w:rsidR="00DD26DE">
        <w:fldChar w:fldCharType="separate"/>
      </w:r>
      <w:r w:rsidR="00B847E5">
        <w:t>4</w:t>
      </w:r>
      <w:r w:rsidR="00DD26DE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в случае если предлагаемая продукция отличается от заявленной Заказчиком) Наименование, тип</w:t>
      </w:r>
      <w:proofErr w:type="gramEnd"/>
      <w:r w:rsidRPr="007252E9">
        <w:rPr>
          <w:sz w:val="24"/>
          <w:szCs w:val="24"/>
        </w:rPr>
        <w:t xml:space="preserve">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,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7252E9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DD26DE">
        <w:fldChar w:fldCharType="begin"/>
      </w:r>
      <w:r w:rsidR="00DD26DE">
        <w:instrText xml:space="preserve"> REF _Ref440292555 \r \h  \* MERGEFORMAT </w:instrText>
      </w:r>
      <w:r w:rsidR="00DD26DE">
        <w:fldChar w:fldCharType="separate"/>
      </w:r>
      <w:r w:rsidR="00B847E5">
        <w:t>4</w:t>
      </w:r>
      <w:r w:rsidR="00DD26DE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DD26DE">
        <w:fldChar w:fldCharType="begin"/>
      </w:r>
      <w:r w:rsidR="00DD26DE">
        <w:instrText xml:space="preserve"> REF _Ref440271182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3.3.1.9</w:t>
      </w:r>
      <w:r w:rsidR="00DD26DE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</w:t>
      </w:r>
      <w:proofErr w:type="gramStart"/>
      <w:r w:rsidRPr="00C83252">
        <w:rPr>
          <w:sz w:val="24"/>
          <w:szCs w:val="24"/>
        </w:rPr>
        <w:t>предложении</w:t>
      </w:r>
      <w:proofErr w:type="gramEnd"/>
      <w:r w:rsidRPr="00C83252">
        <w:rPr>
          <w:sz w:val="24"/>
          <w:szCs w:val="24"/>
        </w:rPr>
        <w:t xml:space="preserve">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B847E5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B847E5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г.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7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7252E9">
        <w:rPr>
          <w:sz w:val="24"/>
          <w:szCs w:val="24"/>
        </w:rPr>
        <w:t>соответствии</w:t>
      </w:r>
      <w:proofErr w:type="gramEnd"/>
      <w:r w:rsidR="004F4D80" w:rsidRPr="007252E9">
        <w:rPr>
          <w:sz w:val="24"/>
          <w:szCs w:val="24"/>
        </w:rPr>
        <w:t xml:space="preserve"> с письмом о подаче оферты (подраздел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</w:t>
      </w:r>
      <w:r w:rsidR="00DD26DE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DD26DE">
        <w:fldChar w:fldCharType="begin"/>
      </w:r>
      <w:r w:rsidR="00DD26DE">
        <w:instrText xml:space="preserve"> REF _Ref444164176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5.6.2</w:t>
      </w:r>
      <w:r w:rsidR="00DD26DE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</w:t>
      </w:r>
      <w:proofErr w:type="gramStart"/>
      <w:r w:rsidR="000A545B" w:rsidRPr="007252E9">
        <w:rPr>
          <w:sz w:val="24"/>
          <w:szCs w:val="24"/>
        </w:rPr>
        <w:t>случае</w:t>
      </w:r>
      <w:proofErr w:type="gramEnd"/>
      <w:r w:rsidR="000A545B" w:rsidRPr="007252E9">
        <w:rPr>
          <w:sz w:val="24"/>
          <w:szCs w:val="24"/>
        </w:rPr>
        <w:t>,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B847E5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г.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г.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B847E5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 xml:space="preserve">) предоставить финансовое обеспечение по договору, заключенному по итогам запроса предложений, 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 xml:space="preserve">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в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B847E5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323" w:rsidRDefault="00654323">
      <w:pPr>
        <w:spacing w:line="240" w:lineRule="auto"/>
      </w:pPr>
      <w:r>
        <w:separator/>
      </w:r>
    </w:p>
  </w:endnote>
  <w:endnote w:type="continuationSeparator" w:id="0">
    <w:p w:rsidR="00654323" w:rsidRDefault="006543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6A7E" w:rsidRDefault="009F6A7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Pr="00FA0376" w:rsidRDefault="009F6A7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33555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9F6A7E" w:rsidRPr="00EE0539" w:rsidRDefault="009F6A7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D26DE">
      <w:rPr>
        <w:sz w:val="18"/>
        <w:szCs w:val="18"/>
      </w:rPr>
      <w:t xml:space="preserve">Договора на поставку </w:t>
    </w:r>
    <w:r>
      <w:rPr>
        <w:sz w:val="18"/>
        <w:szCs w:val="18"/>
      </w:rPr>
      <w:t>медицинских препаратов</w:t>
    </w:r>
    <w:r w:rsidRPr="00DD26DE">
      <w:rPr>
        <w:sz w:val="18"/>
        <w:szCs w:val="18"/>
      </w:rPr>
      <w:t xml:space="preserve">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323" w:rsidRDefault="00654323">
      <w:pPr>
        <w:spacing w:line="240" w:lineRule="auto"/>
      </w:pPr>
      <w:r>
        <w:separator/>
      </w:r>
    </w:p>
  </w:footnote>
  <w:footnote w:type="continuationSeparator" w:id="0">
    <w:p w:rsidR="00654323" w:rsidRDefault="00654323">
      <w:pPr>
        <w:spacing w:line="240" w:lineRule="auto"/>
      </w:pPr>
      <w:r>
        <w:continuationSeparator/>
      </w:r>
    </w:p>
  </w:footnote>
  <w:footnote w:id="1">
    <w:p w:rsidR="009F6A7E" w:rsidRDefault="009F6A7E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Pr="00930031" w:rsidRDefault="009F6A7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7E" w:rsidRDefault="009F6A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5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5F447A3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4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B200340C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100"/>
  </w:num>
  <w:num w:numId="24">
    <w:abstractNumId w:val="131"/>
  </w:num>
  <w:num w:numId="25">
    <w:abstractNumId w:val="119"/>
  </w:num>
  <w:num w:numId="26">
    <w:abstractNumId w:val="110"/>
  </w:num>
  <w:num w:numId="27">
    <w:abstractNumId w:val="75"/>
  </w:num>
  <w:num w:numId="28">
    <w:abstractNumId w:val="99"/>
  </w:num>
  <w:num w:numId="29">
    <w:abstractNumId w:val="132"/>
  </w:num>
  <w:num w:numId="30">
    <w:abstractNumId w:val="94"/>
  </w:num>
  <w:num w:numId="31">
    <w:abstractNumId w:val="95"/>
  </w:num>
  <w:num w:numId="32">
    <w:abstractNumId w:val="117"/>
  </w:num>
  <w:num w:numId="33">
    <w:abstractNumId w:val="135"/>
  </w:num>
  <w:num w:numId="34">
    <w:abstractNumId w:val="121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4"/>
  </w:num>
  <w:num w:numId="44">
    <w:abstractNumId w:val="102"/>
  </w:num>
  <w:num w:numId="45">
    <w:abstractNumId w:val="127"/>
  </w:num>
  <w:num w:numId="46">
    <w:abstractNumId w:val="0"/>
  </w:num>
  <w:num w:numId="47">
    <w:abstractNumId w:val="111"/>
  </w:num>
  <w:num w:numId="48">
    <w:abstractNumId w:val="124"/>
  </w:num>
  <w:num w:numId="49">
    <w:abstractNumId w:val="128"/>
  </w:num>
  <w:num w:numId="50">
    <w:abstractNumId w:val="120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1"/>
  </w:num>
  <w:num w:numId="57">
    <w:abstractNumId w:val="81"/>
  </w:num>
  <w:num w:numId="58">
    <w:abstractNumId w:val="83"/>
  </w:num>
  <w:num w:numId="59">
    <w:abstractNumId w:val="71"/>
  </w:num>
  <w:num w:numId="60">
    <w:abstractNumId w:val="105"/>
  </w:num>
  <w:num w:numId="61">
    <w:abstractNumId w:val="116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8"/>
  </w:num>
  <w:num w:numId="6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3"/>
  </w:num>
  <w:num w:numId="74">
    <w:abstractNumId w:val="97"/>
  </w:num>
  <w:num w:numId="75">
    <w:abstractNumId w:val="115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4"/>
  </w:num>
  <w:num w:numId="81">
    <w:abstractNumId w:val="139"/>
  </w:num>
  <w:num w:numId="82">
    <w:abstractNumId w:val="118"/>
  </w:num>
  <w:num w:numId="83">
    <w:abstractNumId w:val="108"/>
  </w:num>
  <w:num w:numId="84">
    <w:abstractNumId w:val="112"/>
  </w:num>
  <w:num w:numId="85">
    <w:abstractNumId w:val="92"/>
  </w:num>
  <w:num w:numId="86">
    <w:abstractNumId w:val="106"/>
  </w:num>
  <w:num w:numId="87">
    <w:abstractNumId w:val="103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93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86B11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603B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2428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0240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4B5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3262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0E2C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3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044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6A7E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47E5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4E5F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D26DE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97F"/>
    <w:rsid w:val="00E250E3"/>
    <w:rsid w:val="00E26DA0"/>
    <w:rsid w:val="00E30916"/>
    <w:rsid w:val="00E30B66"/>
    <w:rsid w:val="00E328F2"/>
    <w:rsid w:val="00E33555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58B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D4006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tabs>
        <w:tab w:val="num" w:pos="1800"/>
      </w:tabs>
      <w:ind w:left="1800" w:hanging="360"/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tabs>
        <w:tab w:val="num" w:pos="0"/>
      </w:tabs>
      <w:suppressAutoHyphens w:val="0"/>
      <w:ind w:firstLine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spacing w:before="480" w:after="360" w:line="240" w:lineRule="auto"/>
      <w:ind w:left="390" w:hanging="360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5D5B4-83E5-46C6-80B8-90ABA6D4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80</Pages>
  <Words>24414</Words>
  <Characters>139166</Characters>
  <Application>Microsoft Office Word</Application>
  <DocSecurity>0</DocSecurity>
  <Lines>1159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163254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38</cp:revision>
  <cp:lastPrinted>2016-10-19T17:50:00Z</cp:lastPrinted>
  <dcterms:created xsi:type="dcterms:W3CDTF">2016-04-01T06:18:00Z</dcterms:created>
  <dcterms:modified xsi:type="dcterms:W3CDTF">2016-10-21T06:43:00Z</dcterms:modified>
</cp:coreProperties>
</file>