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4752C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F50EE8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70CBE98" wp14:editId="0EF8715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3F261A">
        <w:rPr>
          <w:b/>
          <w:sz w:val="24"/>
          <w:szCs w:val="24"/>
        </w:rPr>
        <w:t>на поставку СВТ и офисной техники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r w:rsidR="007556FF" w:rsidRPr="009E2FF2">
        <w:rPr>
          <w:iCs/>
          <w:sz w:val="24"/>
          <w:szCs w:val="24"/>
        </w:rPr>
        <w:t xml:space="preserve"> 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 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3F261A">
        <w:rPr>
          <w:b/>
          <w:sz w:val="24"/>
          <w:szCs w:val="24"/>
        </w:rPr>
        <w:t>2</w:t>
      </w:r>
      <w:r w:rsidR="004F3495">
        <w:rPr>
          <w:b/>
          <w:sz w:val="24"/>
          <w:szCs w:val="24"/>
        </w:rPr>
        <w:t>2</w:t>
      </w:r>
      <w:bookmarkStart w:id="14" w:name="_GoBack"/>
      <w:bookmarkEnd w:id="14"/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F50EE8">
        <w:rPr>
          <w:b/>
          <w:sz w:val="24"/>
          <w:szCs w:val="24"/>
        </w:rPr>
        <w:t>ноября 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3F261A">
        <w:rPr>
          <w:sz w:val="24"/>
          <w:szCs w:val="24"/>
        </w:rPr>
        <w:t>на поставку СВТ и офисной техники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>(филиала «Ярэнерго», расположенного по адресу: 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5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6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7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3F261A">
        <w:rPr>
          <w:sz w:val="24"/>
          <w:szCs w:val="24"/>
        </w:rPr>
        <w:t>на поставку СВТ и офисной техники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8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9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AB178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20" w:name="_Ref440270637"/>
      <w:r w:rsidRPr="00AB1781">
        <w:rPr>
          <w:sz w:val="24"/>
          <w:szCs w:val="24"/>
        </w:rPr>
        <w:t>Сроки</w:t>
      </w:r>
      <w:r w:rsidR="00717F60" w:rsidRPr="00AB1781">
        <w:rPr>
          <w:sz w:val="24"/>
          <w:szCs w:val="24"/>
        </w:rPr>
        <w:t xml:space="preserve"> </w:t>
      </w:r>
      <w:r w:rsidR="002946EF" w:rsidRPr="00AB1781">
        <w:rPr>
          <w:sz w:val="24"/>
          <w:szCs w:val="24"/>
        </w:rPr>
        <w:t xml:space="preserve">выполнения </w:t>
      </w:r>
      <w:r w:rsidR="00702B2C" w:rsidRPr="00AB1781">
        <w:rPr>
          <w:sz w:val="24"/>
          <w:szCs w:val="24"/>
        </w:rPr>
        <w:t>поставок</w:t>
      </w:r>
      <w:r w:rsidR="00717F60" w:rsidRPr="00AB1781">
        <w:rPr>
          <w:sz w:val="24"/>
          <w:szCs w:val="24"/>
        </w:rPr>
        <w:t xml:space="preserve">: </w:t>
      </w:r>
      <w:r w:rsidR="00AB1781" w:rsidRPr="00AB1781">
        <w:rPr>
          <w:b/>
          <w:sz w:val="24"/>
          <w:szCs w:val="24"/>
        </w:rPr>
        <w:t>в течение 30 календарных</w:t>
      </w:r>
      <w:r w:rsidR="00AB1781">
        <w:rPr>
          <w:b/>
          <w:sz w:val="24"/>
          <w:szCs w:val="24"/>
        </w:rPr>
        <w:t xml:space="preserve"> дней</w:t>
      </w:r>
      <w:r w:rsidR="00AB1781" w:rsidRPr="00AB1781">
        <w:rPr>
          <w:b/>
          <w:sz w:val="24"/>
          <w:szCs w:val="24"/>
        </w:rPr>
        <w:t xml:space="preserve"> с момента заключения договора</w:t>
      </w:r>
      <w:r w:rsidR="00F50EE8" w:rsidRPr="00AB1781">
        <w:rPr>
          <w:b/>
          <w:sz w:val="24"/>
          <w:szCs w:val="24"/>
        </w:rPr>
        <w:t>.</w:t>
      </w:r>
      <w:bookmarkEnd w:id="20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C933F5">
        <w:rPr>
          <w:sz w:val="24"/>
          <w:szCs w:val="24"/>
        </w:rPr>
        <w:t>Отгрузочные реквизиты/базис поставки:</w:t>
      </w:r>
      <w:r w:rsidR="007829BC" w:rsidRPr="00C933F5">
        <w:rPr>
          <w:sz w:val="24"/>
          <w:szCs w:val="24"/>
        </w:rPr>
        <w:t xml:space="preserve">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1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382A07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F261A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F261A">
        <w:rPr>
          <w:bCs w:val="0"/>
          <w:sz w:val="24"/>
          <w:szCs w:val="24"/>
        </w:rPr>
        <w:t xml:space="preserve">Начальная (максимальная) цена </w:t>
      </w:r>
      <w:r w:rsidR="00123C70" w:rsidRPr="003F261A">
        <w:rPr>
          <w:bCs w:val="0"/>
          <w:sz w:val="24"/>
          <w:szCs w:val="24"/>
        </w:rPr>
        <w:t>Договор</w:t>
      </w:r>
      <w:r w:rsidRPr="003F261A">
        <w:rPr>
          <w:bCs w:val="0"/>
          <w:sz w:val="24"/>
          <w:szCs w:val="24"/>
        </w:rPr>
        <w:t>а</w:t>
      </w:r>
      <w:r w:rsidR="00216641" w:rsidRPr="003F261A">
        <w:rPr>
          <w:bCs w:val="0"/>
          <w:sz w:val="24"/>
          <w:szCs w:val="24"/>
        </w:rPr>
        <w:t>:</w:t>
      </w:r>
      <w:bookmarkEnd w:id="411"/>
    </w:p>
    <w:p w:rsidR="00280464" w:rsidRPr="003F261A" w:rsidRDefault="003F261A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F261A">
        <w:rPr>
          <w:b/>
          <w:sz w:val="24"/>
          <w:szCs w:val="24"/>
        </w:rPr>
        <w:t>350 000,00</w:t>
      </w:r>
      <w:r w:rsidRPr="003F261A">
        <w:rPr>
          <w:sz w:val="24"/>
          <w:szCs w:val="24"/>
        </w:rPr>
        <w:t xml:space="preserve"> (триста пятьдесят тысяч) рублей 00 копеек РФ, без учета НДС; НДС составляет </w:t>
      </w:r>
      <w:r w:rsidRPr="003F261A">
        <w:rPr>
          <w:b/>
          <w:sz w:val="24"/>
          <w:szCs w:val="24"/>
        </w:rPr>
        <w:t>63 000,00 (</w:t>
      </w:r>
      <w:r w:rsidRPr="003F261A">
        <w:rPr>
          <w:sz w:val="24"/>
          <w:szCs w:val="24"/>
        </w:rPr>
        <w:t xml:space="preserve">шестьдесят три тысячи) рублей 50 копеек РФ; </w:t>
      </w:r>
      <w:r w:rsidRPr="003F261A">
        <w:rPr>
          <w:b/>
          <w:sz w:val="24"/>
          <w:szCs w:val="24"/>
        </w:rPr>
        <w:t>413 000</w:t>
      </w:r>
      <w:r w:rsidRPr="003F261A">
        <w:rPr>
          <w:sz w:val="24"/>
          <w:szCs w:val="24"/>
        </w:rPr>
        <w:t>,00 (четыреста тринадцать тысяч) рублей 00 копеек РФ, с учетом НДС</w:t>
      </w:r>
      <w:r w:rsidR="00C933F5" w:rsidRPr="003F261A">
        <w:rPr>
          <w:sz w:val="24"/>
          <w:szCs w:val="24"/>
        </w:rPr>
        <w:t>.</w:t>
      </w:r>
      <w:r w:rsidRPr="003F261A">
        <w:rPr>
          <w:sz w:val="24"/>
          <w:szCs w:val="24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r w:rsidRPr="00382A07">
        <w:rPr>
          <w:sz w:val="24"/>
          <w:szCs w:val="24"/>
        </w:rPr>
        <w:lastRenderedPageBreak/>
        <w:t xml:space="preserve">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</w:t>
      </w:r>
      <w:r w:rsidRPr="00382A07">
        <w:rPr>
          <w:sz w:val="24"/>
          <w:szCs w:val="24"/>
        </w:rPr>
        <w:lastRenderedPageBreak/>
        <w:t>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382A07">
        <w:rPr>
          <w:sz w:val="24"/>
          <w:szCs w:val="24"/>
        </w:rPr>
        <w:lastRenderedPageBreak/>
        <w:t>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</w:t>
      </w:r>
      <w:r w:rsidR="006305A1" w:rsidRPr="00A80C89">
        <w:rPr>
          <w:iCs/>
          <w:sz w:val="24"/>
          <w:szCs w:val="24"/>
        </w:rPr>
        <w:lastRenderedPageBreak/>
        <w:t>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382A07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382A07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во взаимоотношениях </w:t>
      </w:r>
      <w:r w:rsidRPr="00382A07">
        <w:rPr>
          <w:bCs w:val="0"/>
          <w:sz w:val="24"/>
          <w:szCs w:val="24"/>
        </w:rPr>
        <w:lastRenderedPageBreak/>
        <w:t>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382A07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3F261A">
        <w:rPr>
          <w:b/>
          <w:sz w:val="24"/>
          <w:szCs w:val="24"/>
        </w:rPr>
        <w:t>29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</w:t>
      </w:r>
      <w:r w:rsidR="00932C0A" w:rsidRPr="00382A07">
        <w:rPr>
          <w:bCs w:val="0"/>
          <w:sz w:val="24"/>
          <w:szCs w:val="24"/>
        </w:rPr>
        <w:lastRenderedPageBreak/>
        <w:t xml:space="preserve">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 xml:space="preserve">. Оригинал соглашения о неустойке должен быть надежно запечатан в конверт, на котором указывается следующая </w:t>
      </w:r>
      <w:r w:rsidRPr="00C933F5">
        <w:rPr>
          <w:sz w:val="24"/>
          <w:szCs w:val="24"/>
        </w:rPr>
        <w:lastRenderedPageBreak/>
        <w:t>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lastRenderedPageBreak/>
        <w:t>Митрофановой Екатерине Николаевне</w:t>
      </w:r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t>р/с: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3F261A">
        <w:rPr>
          <w:b/>
          <w:bCs w:val="0"/>
          <w:sz w:val="24"/>
          <w:szCs w:val="24"/>
        </w:rPr>
        <w:t>12 часов 00 минут 03 декабря</w:t>
      </w:r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</w:t>
      </w:r>
      <w:r w:rsidRPr="00C933F5">
        <w:rPr>
          <w:sz w:val="24"/>
          <w:szCs w:val="24"/>
        </w:rPr>
        <w:lastRenderedPageBreak/>
        <w:t xml:space="preserve">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52C" w:rsidRDefault="00B4752C">
      <w:pPr>
        <w:spacing w:line="240" w:lineRule="auto"/>
      </w:pPr>
      <w:r>
        <w:separator/>
      </w:r>
    </w:p>
  </w:endnote>
  <w:endnote w:type="continuationSeparator" w:id="0">
    <w:p w:rsidR="00B4752C" w:rsidRDefault="00B4752C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4F3495">
      <w:rPr>
        <w:noProof/>
        <w:sz w:val="16"/>
        <w:szCs w:val="16"/>
        <w:lang w:eastAsia="ru-RU"/>
      </w:rPr>
      <w:t>4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</w:t>
    </w:r>
    <w:r w:rsidR="003F261A">
      <w:rPr>
        <w:sz w:val="18"/>
        <w:szCs w:val="18"/>
      </w:rPr>
      <w:t>на поставку СВТ и офисной техники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52C" w:rsidRDefault="00B4752C">
      <w:pPr>
        <w:spacing w:line="240" w:lineRule="auto"/>
      </w:pPr>
      <w:r>
        <w:separator/>
      </w:r>
    </w:p>
  </w:footnote>
  <w:footnote w:type="continuationSeparator" w:id="0">
    <w:p w:rsidR="00B4752C" w:rsidRDefault="00B4752C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261A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183A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495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1895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22F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29BC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2D9"/>
    <w:rsid w:val="008A749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0357"/>
    <w:rsid w:val="00AB1781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52C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2C40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4FFD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0EE8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AEC80-0840-4DE2-81FB-D25330BB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90</Pages>
  <Words>30116</Words>
  <Characters>171666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201380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88</cp:revision>
  <cp:lastPrinted>2015-12-29T14:27:00Z</cp:lastPrinted>
  <dcterms:created xsi:type="dcterms:W3CDTF">2016-12-02T12:44:00Z</dcterms:created>
  <dcterms:modified xsi:type="dcterms:W3CDTF">2018-11-21T12:24:00Z</dcterms:modified>
</cp:coreProperties>
</file>