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016F3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862FC" w:rsidRPr="000D67AD" w:rsidRDefault="000862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862FC" w:rsidRPr="000D67AD" w:rsidRDefault="000862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862FC" w:rsidRPr="000D67AD" w:rsidRDefault="000862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862FC" w:rsidRPr="000D67AD" w:rsidRDefault="000862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862FC" w:rsidRPr="000D67AD" w:rsidRDefault="000862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862FC" w:rsidRPr="000D67AD" w:rsidRDefault="000862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862FC" w:rsidRPr="000D67AD" w:rsidRDefault="000862F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862FC" w:rsidRPr="000D67AD" w:rsidRDefault="000862F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862FC" w:rsidRPr="000D67AD" w:rsidRDefault="000862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862FC" w:rsidRPr="00ED047B" w:rsidRDefault="000862F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D04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D04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C016F3">
                    <w:fldChar w:fldCharType="begin"/>
                  </w:r>
                  <w:r w:rsidR="00C016F3" w:rsidRPr="00ED047B">
                    <w:rPr>
                      <w:lang w:val="en-US"/>
                    </w:rPr>
                    <w:instrText xml:space="preserve"> HYPERLINK "mailto:posta@mrsk-1.ru" </w:instrText>
                  </w:r>
                  <w:r w:rsidR="00C016F3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ED04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D04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C016F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ED04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C016F3">
                    <w:fldChar w:fldCharType="begin"/>
                  </w:r>
                  <w:r w:rsidR="00C016F3" w:rsidRPr="00ED047B">
                    <w:rPr>
                      <w:lang w:val="en-US"/>
                    </w:rPr>
                    <w:instrText xml:space="preserve"> HYPERLINK "http://www.mrsk-1.ru" </w:instrText>
                  </w:r>
                  <w:r w:rsidR="00C016F3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D04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D04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C016F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758BA" w:rsidRPr="007417E6" w:rsidRDefault="001758BA" w:rsidP="001758BA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1758BA" w:rsidRPr="00C12FA4" w:rsidRDefault="001758BA" w:rsidP="001758BA">
      <w:pPr>
        <w:spacing w:line="240" w:lineRule="auto"/>
        <w:jc w:val="right"/>
        <w:rPr>
          <w:sz w:val="24"/>
          <w:szCs w:val="24"/>
        </w:rPr>
      </w:pPr>
    </w:p>
    <w:p w:rsidR="001758BA" w:rsidRPr="00C12FA4" w:rsidRDefault="001758BA" w:rsidP="001758BA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ED047B">
        <w:rPr>
          <w:sz w:val="24"/>
          <w:szCs w:val="24"/>
        </w:rPr>
        <w:t>13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февраля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1758BA" w:rsidRPr="00C12FA4" w:rsidRDefault="001758BA" w:rsidP="001758BA">
      <w:pPr>
        <w:ind w:firstLine="0"/>
        <w:jc w:val="left"/>
        <w:rPr>
          <w:sz w:val="24"/>
          <w:szCs w:val="24"/>
        </w:rPr>
      </w:pPr>
    </w:p>
    <w:p w:rsidR="001758BA" w:rsidRPr="00C12FA4" w:rsidRDefault="001758BA" w:rsidP="001758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1758BA" w:rsidRPr="00C12FA4" w:rsidRDefault="001758BA" w:rsidP="001758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1758BA" w:rsidRPr="00C12FA4" w:rsidRDefault="001758BA" w:rsidP="001758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0064-ЛП-17</w:t>
      </w:r>
    </w:p>
    <w:p w:rsidR="001758BA" w:rsidRPr="00C12FA4" w:rsidRDefault="001758BA" w:rsidP="001758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ED047B">
        <w:rPr>
          <w:b/>
          <w:kern w:val="36"/>
          <w:sz w:val="24"/>
          <w:szCs w:val="24"/>
        </w:rPr>
        <w:t>09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февраля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1758BA" w:rsidRPr="00C12FA4" w:rsidRDefault="001758BA" w:rsidP="001758BA">
      <w:pPr>
        <w:spacing w:line="264" w:lineRule="auto"/>
        <w:jc w:val="center"/>
        <w:rPr>
          <w:sz w:val="24"/>
          <w:szCs w:val="24"/>
        </w:rPr>
      </w:pPr>
    </w:p>
    <w:p w:rsidR="001758BA" w:rsidRPr="00C12FA4" w:rsidRDefault="001758BA" w:rsidP="001758BA">
      <w:pPr>
        <w:spacing w:line="264" w:lineRule="auto"/>
        <w:jc w:val="center"/>
        <w:rPr>
          <w:sz w:val="24"/>
          <w:szCs w:val="24"/>
        </w:rPr>
      </w:pPr>
    </w:p>
    <w:p w:rsidR="001758BA" w:rsidRPr="00C12FA4" w:rsidRDefault="001758BA" w:rsidP="001758BA">
      <w:pPr>
        <w:spacing w:line="264" w:lineRule="auto"/>
        <w:jc w:val="center"/>
        <w:rPr>
          <w:sz w:val="24"/>
          <w:szCs w:val="24"/>
        </w:rPr>
      </w:pPr>
    </w:p>
    <w:p w:rsidR="001758BA" w:rsidRPr="00C12FA4" w:rsidRDefault="001758BA" w:rsidP="001758BA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1758BA" w:rsidRPr="00C12FA4" w:rsidRDefault="001758BA" w:rsidP="001758BA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1758BA" w:rsidRPr="00C12FA4" w:rsidRDefault="001758BA" w:rsidP="001758BA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758BA" w:rsidRPr="009557EC" w:rsidRDefault="001758BA" w:rsidP="001758B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Pr="009557EC">
        <w:rPr>
          <w:b/>
          <w:sz w:val="24"/>
          <w:szCs w:val="24"/>
        </w:rPr>
        <w:t>Договора</w:t>
      </w:r>
      <w:proofErr w:type="gramEnd"/>
      <w:r w:rsidRPr="009557EC">
        <w:rPr>
          <w:b/>
          <w:sz w:val="24"/>
          <w:szCs w:val="24"/>
        </w:rPr>
        <w:t xml:space="preserve"> </w:t>
      </w:r>
      <w:r w:rsidRPr="00DA6453">
        <w:rPr>
          <w:b/>
          <w:sz w:val="24"/>
          <w:szCs w:val="24"/>
        </w:rPr>
        <w:t>на оказание услуг по техническому обслуживанию кондиционеров и сплит-систем на объектах филиала ПАО «МРСК-Центра» - «Липецкэнерго» нужд ПАО «МРСК Центра» (филиала «Липецкэнерго»)</w:t>
      </w:r>
    </w:p>
    <w:p w:rsidR="001758BA" w:rsidRPr="00C12FA4" w:rsidRDefault="001758BA" w:rsidP="001758B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1758BA" w:rsidRPr="00C12FA4" w:rsidRDefault="001758BA" w:rsidP="001758B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1758BA" w:rsidRPr="00862664" w:rsidRDefault="001758BA" w:rsidP="001758B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bookmarkStart w:id="14" w:name="_Ref44026983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 xml:space="preserve">Центра» (далее – Заказчик или Организатор) (почтовый адрес: </w:t>
      </w:r>
      <w:proofErr w:type="gramStart"/>
      <w:r w:rsidRPr="00702B2C">
        <w:rPr>
          <w:iCs/>
          <w:sz w:val="24"/>
          <w:szCs w:val="24"/>
        </w:rPr>
        <w:t>РФ, 127018, г. Москва, ул. 2-я Ямская, 4</w:t>
      </w:r>
      <w:r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Pr="00E53277">
        <w:rPr>
          <w:rStyle w:val="a7"/>
          <w:sz w:val="24"/>
          <w:szCs w:val="24"/>
          <w:lang w:val="en-US"/>
        </w:rPr>
        <w:t>nazimov</w:t>
      </w:r>
      <w:r w:rsidRPr="00E53277">
        <w:rPr>
          <w:rStyle w:val="a7"/>
          <w:sz w:val="24"/>
          <w:szCs w:val="24"/>
        </w:rPr>
        <w:t>.</w:t>
      </w:r>
      <w:r w:rsidRPr="00E53277">
        <w:rPr>
          <w:rStyle w:val="a7"/>
          <w:sz w:val="24"/>
          <w:szCs w:val="24"/>
          <w:lang w:val="en-US"/>
        </w:rPr>
        <w:t>da</w:t>
      </w:r>
      <w:r w:rsidRPr="00E53277">
        <w:rPr>
          <w:rStyle w:val="a7"/>
          <w:sz w:val="24"/>
          <w:szCs w:val="24"/>
        </w:rPr>
        <w:t>@</w:t>
      </w:r>
      <w:proofErr w:type="spellStart"/>
      <w:r w:rsidRPr="00E53277">
        <w:rPr>
          <w:rStyle w:val="a7"/>
          <w:sz w:val="24"/>
          <w:szCs w:val="24"/>
          <w:lang w:val="en-US"/>
        </w:rPr>
        <w:t>mrsk</w:t>
      </w:r>
      <w:proofErr w:type="spellEnd"/>
      <w:r w:rsidRPr="00E53277">
        <w:rPr>
          <w:rStyle w:val="a7"/>
          <w:sz w:val="24"/>
          <w:szCs w:val="24"/>
        </w:rPr>
        <w:t>-1.</w:t>
      </w:r>
      <w:proofErr w:type="spellStart"/>
      <w:r w:rsidRPr="00E53277">
        <w:rPr>
          <w:rStyle w:val="a7"/>
          <w:sz w:val="24"/>
          <w:szCs w:val="24"/>
          <w:lang w:val="en-US"/>
        </w:rPr>
        <w:t>ru</w:t>
      </w:r>
      <w:proofErr w:type="spellEnd"/>
      <w:r w:rsidRPr="009557EC">
        <w:rPr>
          <w:rStyle w:val="a7"/>
          <w:sz w:val="24"/>
          <w:szCs w:val="24"/>
          <w:u w:val="none"/>
        </w:rPr>
        <w:t>,</w:t>
      </w:r>
      <w:r w:rsidRPr="00862664">
        <w:rPr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Извещением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CD49D8">
        <w:rPr>
          <w:sz w:val="24"/>
          <w:szCs w:val="24"/>
        </w:rPr>
        <w:t xml:space="preserve">опубликованным </w:t>
      </w:r>
      <w:r w:rsidRPr="00CD49D8">
        <w:rPr>
          <w:b/>
          <w:sz w:val="24"/>
          <w:szCs w:val="24"/>
        </w:rPr>
        <w:t>«</w:t>
      </w:r>
      <w:r w:rsidR="00ED047B">
        <w:rPr>
          <w:b/>
          <w:sz w:val="24"/>
          <w:szCs w:val="24"/>
        </w:rPr>
        <w:t>13</w:t>
      </w:r>
      <w:r w:rsidRPr="00CD49D8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февраля</w:t>
      </w:r>
      <w:r w:rsidRPr="00CD49D8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7</w:t>
      </w:r>
      <w:r w:rsidRPr="00CD49D8">
        <w:rPr>
          <w:b/>
          <w:sz w:val="24"/>
          <w:szCs w:val="24"/>
        </w:rPr>
        <w:t xml:space="preserve"> г.</w:t>
      </w:r>
      <w:r w:rsidRPr="00CD49D8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6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>на сайте</w:t>
      </w:r>
      <w:proofErr w:type="gramEnd"/>
      <w:r w:rsidRPr="00862664">
        <w:rPr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ПАО «МРСК Центра»</w:t>
      </w:r>
      <w:r w:rsidRPr="00862664">
        <w:rPr>
          <w:sz w:val="24"/>
          <w:szCs w:val="24"/>
        </w:rPr>
        <w:t xml:space="preserve"> (</w:t>
      </w:r>
      <w:hyperlink r:id="rId17" w:history="1">
        <w:r w:rsidRPr="00862664">
          <w:rPr>
            <w:rStyle w:val="a7"/>
            <w:sz w:val="24"/>
            <w:szCs w:val="24"/>
          </w:rPr>
          <w:t>www.mrsk-1.ru</w:t>
        </w:r>
      </w:hyperlink>
      <w:r w:rsidRPr="00862664">
        <w:rPr>
          <w:sz w:val="24"/>
          <w:szCs w:val="24"/>
        </w:rPr>
        <w:t xml:space="preserve">), 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 w:rsidRPr="00DD092B">
        <w:rPr>
          <w:sz w:val="24"/>
          <w:szCs w:val="24"/>
        </w:rPr>
        <w:t>1.1.2</w:t>
      </w:r>
      <w:r>
        <w:fldChar w:fldCharType="end"/>
      </w:r>
      <w:r w:rsidRPr="00862664">
        <w:rPr>
          <w:sz w:val="24"/>
          <w:szCs w:val="24"/>
        </w:rPr>
        <w:t xml:space="preserve"> настоящей Документации,</w:t>
      </w:r>
      <w:r w:rsidRPr="00862664">
        <w:rPr>
          <w:iCs/>
          <w:sz w:val="24"/>
          <w:szCs w:val="24"/>
        </w:rPr>
        <w:t xml:space="preserve"> приг</w:t>
      </w:r>
      <w:r w:rsidRPr="00862664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>
        <w:rPr>
          <w:sz w:val="24"/>
          <w:szCs w:val="24"/>
        </w:rPr>
        <w:t xml:space="preserve">, </w:t>
      </w:r>
      <w:r w:rsidRPr="0074205C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</w:r>
      <w:proofErr w:type="gramStart"/>
      <w:r w:rsidRPr="0074205C">
        <w:rPr>
          <w:sz w:val="24"/>
          <w:szCs w:val="24"/>
        </w:rPr>
        <w:t>предпринимательства</w:t>
      </w:r>
      <w:proofErr w:type="gramEnd"/>
      <w:r w:rsidRPr="0074205C">
        <w:rPr>
          <w:sz w:val="24"/>
          <w:szCs w:val="24"/>
        </w:rPr>
        <w:t xml:space="preserve"> в Российской Федерации»)</w:t>
      </w:r>
      <w:r>
        <w:rPr>
          <w:sz w:val="24"/>
          <w:szCs w:val="24"/>
        </w:rPr>
        <w:t xml:space="preserve"> (далее - Участники)</w:t>
      </w:r>
      <w:r w:rsidRPr="00862664">
        <w:rPr>
          <w:sz w:val="24"/>
          <w:szCs w:val="24"/>
        </w:rPr>
        <w:t xml:space="preserve"> к участию в процедуре </w:t>
      </w:r>
      <w:r w:rsidRPr="009557EC">
        <w:rPr>
          <w:sz w:val="24"/>
          <w:szCs w:val="24"/>
        </w:rPr>
        <w:t xml:space="preserve">Открытого запроса предложений (далее – запрос предложений) </w:t>
      </w:r>
      <w:bookmarkEnd w:id="10"/>
      <w:r w:rsidRPr="009557EC">
        <w:rPr>
          <w:sz w:val="24"/>
          <w:szCs w:val="24"/>
        </w:rPr>
        <w:t xml:space="preserve">на право заключения Договора </w:t>
      </w:r>
      <w:r w:rsidRPr="00F71A86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F71A86">
        <w:rPr>
          <w:sz w:val="24"/>
          <w:szCs w:val="24"/>
        </w:rPr>
        <w:t>казание услуг по техническому обслуживанию кондиционеров и сплит-систем на объектах филиала ПАО «МРСК-Центра» - «Липецкэнерго» для нужд</w:t>
      </w:r>
      <w:r w:rsidRPr="009557EC">
        <w:rPr>
          <w:iCs/>
          <w:sz w:val="24"/>
          <w:szCs w:val="24"/>
          <w:lang w:eastAsia="ru-RU"/>
        </w:rPr>
        <w:t xml:space="preserve"> ПАО «МРСК Центра» </w:t>
      </w:r>
      <w:r>
        <w:rPr>
          <w:sz w:val="24"/>
          <w:szCs w:val="24"/>
        </w:rPr>
        <w:t xml:space="preserve">(филиала «Липецкэнерго», расположенного по адресу: </w:t>
      </w:r>
      <w:proofErr w:type="gramStart"/>
      <w:r>
        <w:rPr>
          <w:sz w:val="24"/>
          <w:szCs w:val="24"/>
        </w:rPr>
        <w:t>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8" w:history="1">
        <w:r w:rsidR="00862664" w:rsidRPr="001758BA">
          <w:rPr>
            <w:rStyle w:val="a7"/>
            <w:sz w:val="24"/>
            <w:szCs w:val="24"/>
          </w:rPr>
          <w:t>etp.rosseti.ru</w:t>
        </w:r>
      </w:hyperlink>
      <w:r w:rsidR="00862664" w:rsidRPr="001758BA">
        <w:rPr>
          <w:sz w:val="24"/>
          <w:szCs w:val="24"/>
        </w:rPr>
        <w:t xml:space="preserve"> </w:t>
      </w:r>
      <w:r w:rsidR="00702B2C" w:rsidRPr="001758BA">
        <w:rPr>
          <w:sz w:val="24"/>
          <w:szCs w:val="24"/>
        </w:rPr>
        <w:t>(далее — ЭТП</w:t>
      </w:r>
      <w:r w:rsidR="00702B2C" w:rsidRPr="00C12FA4">
        <w:rPr>
          <w:sz w:val="24"/>
          <w:szCs w:val="24"/>
        </w:rPr>
        <w:t>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1758B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7"/>
      <w:r w:rsidR="001758BA" w:rsidRPr="009557EC">
        <w:rPr>
          <w:sz w:val="24"/>
          <w:szCs w:val="24"/>
        </w:rPr>
        <w:t xml:space="preserve">право заключения Договора </w:t>
      </w:r>
      <w:r w:rsidR="001758BA" w:rsidRPr="009557EC">
        <w:rPr>
          <w:iCs/>
          <w:sz w:val="24"/>
          <w:szCs w:val="24"/>
          <w:lang w:eastAsia="ru-RU"/>
        </w:rPr>
        <w:t xml:space="preserve">на </w:t>
      </w:r>
      <w:r w:rsidR="001758BA">
        <w:rPr>
          <w:sz w:val="24"/>
          <w:szCs w:val="24"/>
        </w:rPr>
        <w:t>о</w:t>
      </w:r>
      <w:r w:rsidR="001758BA" w:rsidRPr="00F71A86">
        <w:rPr>
          <w:sz w:val="24"/>
          <w:szCs w:val="24"/>
        </w:rPr>
        <w:t>казание услуг по техническому обслуживанию кондиционеров и сплит-систем на объектах филиала ПАО «МРСК-Центра» - «Липецкэнерго»</w:t>
      </w:r>
      <w:r w:rsidR="001758BA" w:rsidRPr="009557EC">
        <w:rPr>
          <w:iCs/>
          <w:sz w:val="24"/>
          <w:szCs w:val="24"/>
          <w:lang w:eastAsia="ru-RU"/>
        </w:rPr>
        <w:t xml:space="preserve"> </w:t>
      </w:r>
      <w:r w:rsidR="001758BA" w:rsidRPr="001758BA">
        <w:rPr>
          <w:iCs/>
          <w:sz w:val="24"/>
          <w:szCs w:val="24"/>
          <w:lang w:eastAsia="ru-RU"/>
        </w:rPr>
        <w:t>для нужд ПАО «МРСК Центра» (филиала «Липецкэнерго»)</w:t>
      </w:r>
      <w:r w:rsidR="001758BA" w:rsidRPr="001758BA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758BA">
        <w:rPr>
          <w:sz w:val="24"/>
          <w:szCs w:val="24"/>
        </w:rPr>
        <w:t xml:space="preserve">Количество лотов: </w:t>
      </w:r>
      <w:r w:rsidRPr="001758BA">
        <w:rPr>
          <w:b/>
          <w:sz w:val="24"/>
          <w:szCs w:val="24"/>
        </w:rPr>
        <w:t>1 (один)</w:t>
      </w:r>
      <w:r w:rsidRPr="001758BA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0862FC">
        <w:rPr>
          <w:sz w:val="24"/>
          <w:szCs w:val="24"/>
        </w:rPr>
        <w:t>с 03.04.2017 г. по 30.11.2017 г., в соответствии с приложением № 1 «Техническое задание»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0862FC">
        <w:rPr>
          <w:sz w:val="24"/>
          <w:szCs w:val="24"/>
        </w:rPr>
        <w:t xml:space="preserve">осуществляться на </w:t>
      </w:r>
      <w:bookmarkEnd w:id="20"/>
      <w:r w:rsidR="000862FC" w:rsidRPr="000862FC">
        <w:rPr>
          <w:sz w:val="24"/>
          <w:szCs w:val="24"/>
        </w:rPr>
        <w:t>территории</w:t>
      </w:r>
      <w:r w:rsidR="000862FC" w:rsidRPr="008A428D">
        <w:rPr>
          <w:sz w:val="24"/>
          <w:szCs w:val="24"/>
        </w:rPr>
        <w:t xml:space="preserve"> г. Липецк и Липецкой области</w:t>
      </w:r>
      <w:r w:rsidR="000862FC">
        <w:rPr>
          <w:sz w:val="24"/>
          <w:szCs w:val="24"/>
        </w:rPr>
        <w:t>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0862FC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862FC">
        <w:fldChar w:fldCharType="begin"/>
      </w:r>
      <w:r w:rsidR="000862FC">
        <w:instrText xml:space="preserve"> REF _Ref305973574 \r \h  \* MERGEFORMAT </w:instrText>
      </w:r>
      <w:r w:rsidR="000862FC">
        <w:fldChar w:fldCharType="separate"/>
      </w:r>
      <w:r w:rsidR="00DA443D">
        <w:t>2</w:t>
      </w:r>
      <w:r w:rsidR="000862F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0862FC">
        <w:fldChar w:fldCharType="begin"/>
      </w:r>
      <w:r w:rsidR="000862FC">
        <w:instrText xml:space="preserve"> REF _Ref440270637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1.1.5</w:t>
      </w:r>
      <w:r w:rsidR="000862FC">
        <w:fldChar w:fldCharType="end"/>
      </w:r>
      <w:r w:rsidRPr="00366652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_Ref440270663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1.1.7</w:t>
      </w:r>
      <w:r w:rsidR="000862FC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862FC">
        <w:fldChar w:fldCharType="begin"/>
      </w:r>
      <w:r w:rsidR="000862FC">
        <w:instrText xml:space="preserve"> REF _Ref440270637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1.1.5</w:t>
      </w:r>
      <w:r w:rsidR="000862FC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_Ref440270663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1.1.7</w:t>
      </w:r>
      <w:r w:rsidR="000862FC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_Ref440270637 \r \h  \* MERGEFORMAT </w:instrText>
      </w:r>
      <w:r w:rsidR="000862FC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0862FC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_Ref440270663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1.1.7</w:t>
      </w:r>
      <w:r w:rsidR="000862FC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_Ref305973033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3.2</w:t>
      </w:r>
      <w:r w:rsidR="000862F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862FC">
        <w:fldChar w:fldCharType="begin"/>
      </w:r>
      <w:r w:rsidR="000862FC">
        <w:instrText xml:space="preserve"> REF _Ref191386109 \n \h  \* MERGEFORMAT </w:instrText>
      </w:r>
      <w:r w:rsidR="000862FC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0862FC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5.14</w:t>
      </w:r>
      <w:r w:rsidR="000862FC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862FC">
        <w:fldChar w:fldCharType="begin"/>
      </w:r>
      <w:r w:rsidR="000862FC">
        <w:instrText xml:space="preserve"> REF _Ref465847449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5.15</w:t>
      </w:r>
      <w:r w:rsidR="000862FC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862FC">
        <w:fldChar w:fldCharType="begin"/>
      </w:r>
      <w:r w:rsidR="000862FC">
        <w:instrText xml:space="preserve"> REF _Ref191386164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0862F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862FC">
        <w:fldChar w:fldCharType="begin"/>
      </w:r>
      <w:r w:rsidR="000862FC">
        <w:instrText xml:space="preserve"> REF _Ref306978606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0862F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_Ref306114966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3.3.11</w:t>
      </w:r>
      <w:r w:rsidR="000862F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0862FC">
        <w:fldChar w:fldCharType="begin"/>
      </w:r>
      <w:r w:rsidR="000862FC">
        <w:instrText xml:space="preserve"> REF _Ref305973147 \r \h  \* MERGEFORMAT </w:instrText>
      </w:r>
      <w:r w:rsidR="000862FC">
        <w:fldChar w:fldCharType="separate"/>
      </w:r>
      <w:r w:rsidR="00DA443D" w:rsidRPr="00DA443D">
        <w:rPr>
          <w:b w:val="0"/>
          <w:szCs w:val="24"/>
        </w:rPr>
        <w:t>3.3</w:t>
      </w:r>
      <w:r w:rsidR="000862F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b w:val="0"/>
          <w:szCs w:val="24"/>
        </w:rPr>
        <w:t>5.1</w:t>
      </w:r>
      <w:r w:rsidR="000862F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0862FC">
        <w:fldChar w:fldCharType="begin"/>
      </w:r>
      <w:r w:rsidR="000862FC">
        <w:instrText xml:space="preserve"> REF _Ref440284918 \r \h  \* MERGEFORMAT </w:instrText>
      </w:r>
      <w:r w:rsidR="000862FC">
        <w:fldChar w:fldCharType="separate"/>
      </w:r>
      <w:r w:rsidR="00DA443D" w:rsidRPr="00DA443D">
        <w:rPr>
          <w:b w:val="0"/>
          <w:szCs w:val="24"/>
        </w:rPr>
        <w:t>5.2</w:t>
      </w:r>
      <w:r w:rsidR="000862FC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_Ref440537086 \r \h  \* MERGEFORMAT </w:instrText>
      </w:r>
      <w:r w:rsidR="000862FC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0862FC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0862FC">
        <w:fldChar w:fldCharType="begin"/>
      </w:r>
      <w:r w:rsidR="000862FC">
        <w:instrText xml:space="preserve"> REF _Ref440284947 \r \h  \* MERGEFORMAT </w:instrText>
      </w:r>
      <w:r w:rsidR="000862FC">
        <w:fldChar w:fldCharType="separate"/>
      </w:r>
      <w:r w:rsidR="00DA443D" w:rsidRPr="00DA443D">
        <w:rPr>
          <w:b w:val="0"/>
          <w:szCs w:val="24"/>
        </w:rPr>
        <w:t>5.4</w:t>
      </w:r>
      <w:r w:rsidR="000862FC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862FC">
        <w:fldChar w:fldCharType="begin"/>
      </w:r>
      <w:r w:rsidR="000862FC">
        <w:instrText xml:space="preserve"> REF _Ref305973033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0862F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862FC">
        <w:fldChar w:fldCharType="begin"/>
      </w:r>
      <w:r w:rsidR="000862FC">
        <w:instrText xml:space="preserve"> REF _Ref305973147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0862FC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0862FC">
        <w:fldChar w:fldCharType="begin"/>
      </w:r>
      <w:r w:rsidR="000862FC">
        <w:instrText xml:space="preserve"> REF _Ref305973214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0862F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_Ref303683883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862FC">
        <w:fldChar w:fldCharType="begin"/>
      </w:r>
      <w:r w:rsidR="000862FC">
        <w:instrText xml:space="preserve"> REF _Ref303250967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0862FC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862FC">
        <w:fldChar w:fldCharType="begin"/>
      </w:r>
      <w:r w:rsidR="000862FC">
        <w:instrText xml:space="preserve"> REF _Ref306140410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0862F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862FC">
        <w:fldChar w:fldCharType="begin"/>
      </w:r>
      <w:r w:rsidR="000862FC">
        <w:instrText xml:space="preserve"> REF _Ref306140451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0862F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862FC">
        <w:fldChar w:fldCharType="begin"/>
      </w:r>
      <w:r w:rsidR="000862FC">
        <w:instrText xml:space="preserve"> REF _Ref302563524 \n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1.1.1</w:t>
      </w:r>
      <w:r w:rsidR="000862F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_Ref191386407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862FC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_Ref440361610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0862FC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0862F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0862FC">
        <w:fldChar w:fldCharType="begin"/>
      </w:r>
      <w:r w:rsidR="000862FC">
        <w:instrText xml:space="preserve"> REF _Ref440271964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5.1.3</w:t>
      </w:r>
      <w:r w:rsidR="000862FC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_Ref440279062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б)</w:t>
      </w:r>
      <w:r w:rsidR="000862FC">
        <w:fldChar w:fldCharType="end"/>
      </w:r>
      <w:r w:rsidRPr="00AE1D21">
        <w:rPr>
          <w:sz w:val="24"/>
          <w:szCs w:val="24"/>
        </w:rPr>
        <w:t xml:space="preserve"> п. </w:t>
      </w:r>
      <w:r w:rsidR="000862FC">
        <w:fldChar w:fldCharType="begin"/>
      </w:r>
      <w:r w:rsidR="000862FC">
        <w:instrText xml:space="preserve"> REF _Ref303587815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3.3.8.3</w:t>
      </w:r>
      <w:r w:rsidR="000862FC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_Ref440537086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0862FC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862FC">
        <w:fldChar w:fldCharType="begin"/>
      </w:r>
      <w:r w:rsidR="000862FC">
        <w:instrText xml:space="preserve"> REF _Ref440274913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0862F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862FC">
        <w:fldChar w:fldCharType="begin"/>
      </w:r>
      <w:r w:rsidR="000862FC">
        <w:instrText xml:space="preserve"> REF _Ref440274902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0862F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0862FC">
        <w:fldChar w:fldCharType="begin"/>
      </w:r>
      <w:r w:rsidR="000862FC">
        <w:instrText xml:space="preserve"> REF _Ref306005578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0862FC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_Ref440279062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б)</w:t>
      </w:r>
      <w:r w:rsidR="000862FC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_Ref440372326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д)</w:t>
      </w:r>
      <w:r w:rsidR="000862FC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_Ref440371812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м)</w:t>
      </w:r>
      <w:r w:rsidR="000862FC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_Ref440371822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н)</w:t>
      </w:r>
      <w:r w:rsidR="000862FC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_Ref442190626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у)</w:t>
      </w:r>
      <w:r w:rsidR="000862FC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0862FC">
        <w:fldChar w:fldCharType="begin"/>
      </w:r>
      <w:r w:rsidR="000862FC">
        <w:instrText xml:space="preserve"> REF _Ref306005578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3.3.8.3</w:t>
      </w:r>
      <w:r w:rsidR="000862FC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0862FC">
        <w:fldChar w:fldCharType="begin"/>
      </w:r>
      <w:r w:rsidR="000862FC">
        <w:instrText xml:space="preserve"> REF _Ref306143446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0862FC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862FC">
        <w:fldChar w:fldCharType="begin"/>
      </w:r>
      <w:r w:rsidR="000862FC">
        <w:instrText xml:space="preserve"> REF _Ref465847423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0862FC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862FC">
        <w:fldChar w:fldCharType="begin"/>
      </w:r>
      <w:r w:rsidR="000862FC">
        <w:instrText xml:space="preserve"> REF _Ref442263553 \r \h  \* MERGEFORMAT </w:instrText>
      </w:r>
      <w:r w:rsidR="000862FC">
        <w:fldChar w:fldCharType="separate"/>
      </w:r>
      <w:r w:rsidR="00DA443D" w:rsidRPr="00DA443D">
        <w:rPr>
          <w:szCs w:val="24"/>
        </w:rPr>
        <w:t>3.3.14.4</w:t>
      </w:r>
      <w:r w:rsidR="000862FC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0862FC">
        <w:fldChar w:fldCharType="begin"/>
      </w:r>
      <w:r w:rsidR="000862FC">
        <w:instrText xml:space="preserve"> REF _Ref440270602 \r \h  \* MERGEFORMAT </w:instrText>
      </w:r>
      <w:r w:rsidR="000862FC">
        <w:fldChar w:fldCharType="separate"/>
      </w:r>
      <w:r w:rsidR="00DA443D">
        <w:t>5</w:t>
      </w:r>
      <w:r w:rsidR="000862FC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862FC">
        <w:fldChar w:fldCharType="begin"/>
      </w:r>
      <w:r w:rsidR="000862FC">
        <w:instrText xml:space="preserve"> REF _Ref191386419 \n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0862FC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5.14</w:t>
      </w:r>
      <w:r w:rsidR="000862FC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862FC">
        <w:fldChar w:fldCharType="begin"/>
      </w:r>
      <w:r w:rsidR="000862FC">
        <w:instrText xml:space="preserve"> REF _Ref465847449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5.15</w:t>
      </w:r>
      <w:r w:rsidR="000862FC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_Ref440361959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0862FC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0862FC">
        <w:fldChar w:fldCharType="begin"/>
      </w:r>
      <w:r w:rsidR="000862FC">
        <w:instrText xml:space="preserve"> REF _Ref440271036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0862FC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862FC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862FC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5.14</w:t>
      </w:r>
      <w:r w:rsidR="000862FC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862FC">
        <w:fldChar w:fldCharType="begin"/>
      </w:r>
      <w:r w:rsidR="000862FC">
        <w:instrText xml:space="preserve"> REF _Ref465847449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5.15</w:t>
      </w:r>
      <w:r w:rsidR="000862FC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862FC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280464" w:rsidRPr="000862FC" w:rsidRDefault="00216641" w:rsidP="000862FC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0862FC">
        <w:rPr>
          <w:b/>
          <w:bCs w:val="0"/>
          <w:sz w:val="24"/>
          <w:szCs w:val="24"/>
          <w:u w:val="single"/>
        </w:rPr>
        <w:t>По Лоту №1:</w:t>
      </w:r>
      <w:r w:rsidR="00717F60" w:rsidRPr="000862FC">
        <w:rPr>
          <w:bCs w:val="0"/>
          <w:sz w:val="24"/>
          <w:szCs w:val="24"/>
        </w:rPr>
        <w:t xml:space="preserve"> </w:t>
      </w:r>
      <w:r w:rsidR="000862FC" w:rsidRPr="000862FC">
        <w:rPr>
          <w:b/>
          <w:sz w:val="24"/>
          <w:szCs w:val="24"/>
        </w:rPr>
        <w:t>1 042 542,00</w:t>
      </w:r>
      <w:r w:rsidR="000862FC" w:rsidRPr="000862FC">
        <w:rPr>
          <w:sz w:val="24"/>
          <w:szCs w:val="24"/>
        </w:rPr>
        <w:t xml:space="preserve"> (один миллион сорок две тысячи пятьсот сорок два) рубля 00 копеек РФ без учета НДС, кроме того НДС 18% – </w:t>
      </w:r>
      <w:r w:rsidR="000862FC" w:rsidRPr="000862FC">
        <w:rPr>
          <w:b/>
          <w:sz w:val="24"/>
          <w:szCs w:val="24"/>
        </w:rPr>
        <w:t>187 657,56</w:t>
      </w:r>
      <w:r w:rsidR="000862FC" w:rsidRPr="000862FC">
        <w:rPr>
          <w:sz w:val="24"/>
          <w:szCs w:val="24"/>
        </w:rPr>
        <w:t xml:space="preserve"> (сто восемьдесят семь тысяч шестьсот пятьдесят семь) рублей 56 копеек РФ, итого с учетом НДС </w:t>
      </w:r>
      <w:r w:rsidR="000862FC" w:rsidRPr="000862FC">
        <w:rPr>
          <w:b/>
          <w:sz w:val="24"/>
          <w:szCs w:val="24"/>
        </w:rPr>
        <w:t>1 230 199,56</w:t>
      </w:r>
      <w:r w:rsidR="000862FC" w:rsidRPr="000862FC">
        <w:rPr>
          <w:sz w:val="24"/>
          <w:szCs w:val="24"/>
        </w:rPr>
        <w:t xml:space="preserve"> (один миллион двести тридцать тысяч сто девяносто девять) рублей 56 копеек РФ</w:t>
      </w:r>
      <w:r w:rsidR="00280464" w:rsidRPr="000862FC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_Ref440271072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0862FC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862FC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0862FC">
        <w:fldChar w:fldCharType="begin"/>
      </w:r>
      <w:r w:rsidR="000862FC">
        <w:instrText xml:space="preserve"> REF _Ref467510701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0862FC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0862FC">
        <w:fldChar w:fldCharType="begin"/>
      </w:r>
      <w:r w:rsidR="000862FC">
        <w:instrText xml:space="preserve"> REF _Ref440361439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5.5</w:t>
      </w:r>
      <w:r w:rsidR="000862FC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862FC">
        <w:fldChar w:fldCharType="begin"/>
      </w:r>
      <w:r w:rsidR="000862FC">
        <w:instrText xml:space="preserve"> REF _Ref306138385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0862FC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0862FC">
        <w:fldChar w:fldCharType="begin"/>
      </w:r>
      <w:r w:rsidR="000862FC">
        <w:instrText xml:space="preserve"> REF _Ref465670219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0862FC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650E67">
        <w:rPr>
          <w:bCs w:val="0"/>
          <w:sz w:val="24"/>
          <w:szCs w:val="24"/>
        </w:rPr>
        <w:t xml:space="preserve">, </w:t>
      </w:r>
      <w:r w:rsidR="00650E67" w:rsidRPr="00650E67">
        <w:rPr>
          <w:sz w:val="24"/>
          <w:szCs w:val="24"/>
        </w:rPr>
        <w:t>являющееся субъектом малого и среднего предпринимательства</w:t>
      </w:r>
      <w:r w:rsidRPr="00650E67">
        <w:rPr>
          <w:bCs w:val="0"/>
          <w:sz w:val="24"/>
          <w:szCs w:val="24"/>
        </w:rPr>
        <w:t xml:space="preserve">. </w:t>
      </w:r>
      <w:proofErr w:type="gramStart"/>
      <w:r w:rsidR="00362EA4" w:rsidRPr="00650E67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0862FC">
        <w:fldChar w:fldCharType="begin"/>
      </w:r>
      <w:r w:rsidR="000862FC">
        <w:instrText xml:space="preserve"> REF _Ref191386451 \n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0862FC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_Ref440876619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0862FC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0862FC">
        <w:fldChar w:fldCharType="begin"/>
      </w:r>
      <w:r w:rsidR="000862FC">
        <w:instrText xml:space="preserve"> REF _Ref440275279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1.1.4</w:t>
      </w:r>
      <w:r w:rsidR="000862FC">
        <w:fldChar w:fldCharType="end"/>
      </w:r>
      <w:r w:rsidRPr="009F2BF9">
        <w:rPr>
          <w:sz w:val="24"/>
          <w:szCs w:val="24"/>
        </w:rPr>
        <w:t xml:space="preserve"> и разделе </w:t>
      </w:r>
      <w:r w:rsidR="000862FC">
        <w:fldChar w:fldCharType="begin"/>
      </w:r>
      <w:r w:rsidR="000862FC">
        <w:instrText xml:space="preserve"> REF _Ref440270568 \r \h  \* MERGEFORMAT </w:instrText>
      </w:r>
      <w:r w:rsidR="000862FC">
        <w:fldChar w:fldCharType="separate"/>
      </w:r>
      <w:r w:rsidR="00DA443D">
        <w:t>4</w:t>
      </w:r>
      <w:r w:rsidR="000862FC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0862FC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0862FC" w:rsidRDefault="000862FC" w:rsidP="000862FC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е) </w:t>
      </w:r>
      <w:r w:rsidRPr="00E843A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0862FC" w:rsidP="000862FC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ж) </w:t>
      </w:r>
      <w:r w:rsidR="0094713A"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="0094713A"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) к настоящей Документации. При </w:t>
      </w:r>
      <w:r w:rsidR="0094713A" w:rsidRPr="00AE1D21">
        <w:rPr>
          <w:sz w:val="24"/>
          <w:szCs w:val="24"/>
          <w:lang w:eastAsia="ru-RU"/>
        </w:rPr>
        <w:lastRenderedPageBreak/>
        <w:t>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="0094713A"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862FC">
      <w:p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_Ref440291364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3.3.8.1</w:t>
      </w:r>
      <w:r w:rsidR="000862FC">
        <w:fldChar w:fldCharType="end"/>
      </w:r>
      <w:r w:rsidRPr="00AE1D21">
        <w:rPr>
          <w:sz w:val="24"/>
          <w:szCs w:val="24"/>
        </w:rPr>
        <w:t>-</w:t>
      </w:r>
      <w:r w:rsidR="000862FC">
        <w:fldChar w:fldCharType="begin"/>
      </w:r>
      <w:r w:rsidR="000862FC">
        <w:instrText xml:space="preserve"> REF _Ref303669127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3.3.8.2</w:t>
      </w:r>
      <w:r w:rsidR="000862FC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F82225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_Ref440271993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5.11</w:t>
      </w:r>
      <w:r w:rsidR="000862FC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_Ref440271964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5.1.3</w:t>
      </w:r>
      <w:r w:rsidR="000862F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_Ref440272035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5.12</w:t>
      </w:r>
      <w:r w:rsidR="000862FC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_Ref440272051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5.13</w:t>
      </w:r>
      <w:r w:rsidR="000862F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F82225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_Ref440272119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5.7.1</w:t>
      </w:r>
      <w:r w:rsidR="000862FC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0862FC">
        <w:fldChar w:fldCharType="begin"/>
      </w:r>
      <w:r w:rsidR="000862FC">
        <w:instrText xml:space="preserve"> REF _Ref440275279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1.1.4</w:t>
      </w:r>
      <w:r w:rsidR="000862FC">
        <w:fldChar w:fldCharType="end"/>
      </w:r>
      <w:r w:rsidRPr="009F2BF9">
        <w:rPr>
          <w:sz w:val="24"/>
          <w:szCs w:val="24"/>
        </w:rPr>
        <w:t xml:space="preserve"> и разделе </w:t>
      </w:r>
      <w:r w:rsidR="000862FC">
        <w:fldChar w:fldCharType="begin"/>
      </w:r>
      <w:r w:rsidR="000862FC">
        <w:instrText xml:space="preserve"> REF _Ref440270568 \r \h  \* MERGEFORMAT </w:instrText>
      </w:r>
      <w:r w:rsidR="000862FC">
        <w:fldChar w:fldCharType="separate"/>
      </w:r>
      <w:r w:rsidR="00DA443D">
        <w:t>4</w:t>
      </w:r>
      <w:r w:rsidR="000862FC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6F6864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_Ref55336389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5.9</w:t>
      </w:r>
      <w:r w:rsidR="000862FC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_Ref55336398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5.10</w:t>
      </w:r>
      <w:r w:rsidR="000862FC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5.14</w:t>
      </w:r>
      <w:r w:rsidR="000862FC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_Ref440272274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5.16</w:t>
      </w:r>
      <w:r w:rsidR="000862FC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0862FC">
        <w:fldChar w:fldCharType="begin"/>
      </w:r>
      <w:r w:rsidR="000862FC">
        <w:instrText xml:space="preserve"> REF _Ref465675151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3.11.2</w:t>
      </w:r>
      <w:r w:rsidR="000862FC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0862FC">
        <w:fldChar w:fldCharType="begin"/>
      </w:r>
      <w:r w:rsidR="000862FC">
        <w:instrText xml:space="preserve"> REF _Ref191386407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0862FC">
        <w:fldChar w:fldCharType="begin"/>
      </w:r>
      <w:r w:rsidR="000862FC">
        <w:instrText xml:space="preserve"> REF _Ref303669127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0862FC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_Ref442190626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у)</w:t>
      </w:r>
      <w:r w:rsidR="000862F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862FC">
        <w:fldChar w:fldCharType="begin"/>
      </w:r>
      <w:r w:rsidR="000862FC">
        <w:instrText xml:space="preserve"> REF _Ref303587815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3.3.8.3</w:t>
      </w:r>
      <w:r w:rsidR="000862FC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</w:t>
      </w:r>
      <w:r w:rsidRPr="00AE1D21">
        <w:rPr>
          <w:bCs w:val="0"/>
          <w:sz w:val="24"/>
          <w:szCs w:val="24"/>
        </w:rPr>
        <w:lastRenderedPageBreak/>
        <w:t xml:space="preserve">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0862FC">
        <w:fldChar w:fldCharType="begin"/>
      </w:r>
      <w:r w:rsidR="000862FC">
        <w:instrText xml:space="preserve"> REF _Ref440272510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0862FC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_Ref191386482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862FC">
        <w:fldChar w:fldCharType="begin"/>
      </w:r>
      <w:r w:rsidR="000862FC">
        <w:instrText xml:space="preserve"> REF _Ref191386407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0862FC">
        <w:fldChar w:fldCharType="begin"/>
      </w:r>
      <w:r w:rsidR="000862FC">
        <w:instrText xml:space="preserve"> REF _Ref307563248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1758BA">
        <w:rPr>
          <w:bCs w:val="0"/>
          <w:sz w:val="24"/>
          <w:szCs w:val="24"/>
        </w:rPr>
        <w:t>)</w:t>
      </w:r>
      <w:r w:rsidR="000862FC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0862FC">
        <w:fldChar w:fldCharType="begin"/>
      </w:r>
      <w:r w:rsidR="000862FC">
        <w:instrText xml:space="preserve"> REF _Ref307563262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1758BA">
        <w:rPr>
          <w:bCs w:val="0"/>
          <w:sz w:val="24"/>
          <w:szCs w:val="24"/>
        </w:rPr>
        <w:t>)</w:t>
      </w:r>
      <w:r w:rsidR="000862FC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0862FC">
        <w:fldChar w:fldCharType="begin"/>
      </w:r>
      <w:r w:rsidR="000862FC">
        <w:instrText xml:space="preserve"> REF _Ref306032591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0862FC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_Ref303669127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0862FC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_Ref442190626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у)</w:t>
      </w:r>
      <w:r w:rsidR="000862F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862FC">
        <w:fldChar w:fldCharType="begin"/>
      </w:r>
      <w:r w:rsidR="000862FC">
        <w:instrText xml:space="preserve"> REF _Ref303587815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3.3.8.3</w:t>
      </w:r>
      <w:r w:rsidR="000862FC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862FC">
        <w:fldChar w:fldCharType="begin"/>
      </w:r>
      <w:r w:rsidR="000862FC">
        <w:instrText xml:space="preserve"> REF _Ref440289401 \r \h  \* MERGEFORMAT </w:instrText>
      </w:r>
      <w:r w:rsidR="000862FC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0862FC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E85BA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862FC">
        <w:fldChar w:fldCharType="begin"/>
      </w:r>
      <w:r w:rsidR="000862FC">
        <w:instrText xml:space="preserve"> REF _Ref467168844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3.3.14.3</w:t>
      </w:r>
      <w:r w:rsidR="000862FC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862FC">
        <w:fldChar w:fldCharType="begin"/>
      </w:r>
      <w:r w:rsidR="000862FC">
        <w:instrText xml:space="preserve"> REF _Ref442263553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3.3.14.4</w:t>
      </w:r>
      <w:r w:rsidR="000862FC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</w:t>
      </w:r>
      <w:r w:rsidRPr="007A5083">
        <w:rPr>
          <w:sz w:val="24"/>
          <w:szCs w:val="24"/>
        </w:rPr>
        <w:lastRenderedPageBreak/>
        <w:t xml:space="preserve">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0862FC">
        <w:fldChar w:fldCharType="begin"/>
      </w:r>
      <w:r w:rsidR="000862FC">
        <w:instrText xml:space="preserve"> REF _Ref440272678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0862FC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0862FC">
        <w:fldChar w:fldCharType="begin"/>
      </w:r>
      <w:r w:rsidR="000862FC">
        <w:instrText xml:space="preserve"> REF _Ref306008743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0862FC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0862FC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_Ref468875974 \r \h  \* MERGEFORMAT </w:instrText>
      </w:r>
      <w:r w:rsidR="000862FC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0862FC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0862FC">
        <w:fldChar w:fldCharType="begin"/>
      </w:r>
      <w:r w:rsidR="000862FC">
        <w:instrText xml:space="preserve"> REF _Ref468201028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0862FC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0862FC">
        <w:fldChar w:fldCharType="begin"/>
      </w:r>
      <w:r w:rsidR="000862FC">
        <w:instrText xml:space="preserve"> REF _Ref305753174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85BA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0862FC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862FC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E85BA5" w:rsidRPr="00994AF2">
        <w:rPr>
          <w:sz w:val="24"/>
          <w:szCs w:val="24"/>
        </w:rPr>
        <w:t>РФ, 398001, г. Липецк, ул. 50-лет НЛМК, 33</w:t>
      </w:r>
      <w:r w:rsidR="00E85BA5" w:rsidRPr="00994AF2">
        <w:rPr>
          <w:bCs w:val="0"/>
          <w:sz w:val="24"/>
          <w:szCs w:val="24"/>
        </w:rPr>
        <w:t xml:space="preserve">, каб. № 103, исполнительный сотрудник – </w:t>
      </w:r>
      <w:r w:rsidR="00E85BA5" w:rsidRPr="00994AF2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862FC">
        <w:fldChar w:fldCharType="begin"/>
      </w:r>
      <w:r w:rsidR="000862FC">
        <w:instrText xml:space="preserve"> REF _Ref191386085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1.1.1</w:t>
      </w:r>
      <w:r w:rsidR="000862FC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0862FC">
        <w:fldChar w:fldCharType="begin"/>
      </w:r>
      <w:r w:rsidR="000862FC">
        <w:instrText xml:space="preserve"> REF _Ref303323780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1.1.4</w:t>
      </w:r>
      <w:r w:rsidR="000862FC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</w:t>
      </w:r>
      <w:r w:rsidRPr="002F273A">
        <w:rPr>
          <w:sz w:val="24"/>
          <w:szCs w:val="24"/>
        </w:rPr>
        <w:lastRenderedPageBreak/>
        <w:t xml:space="preserve">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0862FC">
        <w:fldChar w:fldCharType="begin"/>
      </w:r>
      <w:r w:rsidR="000862FC">
        <w:instrText xml:space="preserve"> REF _Ref467508029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3.3.14.5</w:t>
      </w:r>
      <w:r w:rsidR="000862FC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szCs w:val="24"/>
        </w:rPr>
        <w:t>3.4.1.3</w:t>
      </w:r>
      <w:r w:rsidR="000862FC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szCs w:val="24"/>
        </w:rPr>
        <w:t>3.4.1.3</w:t>
      </w:r>
      <w:r w:rsidR="000862FC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862FC">
        <w:fldChar w:fldCharType="begin"/>
      </w:r>
      <w:r w:rsidR="000862FC">
        <w:instrText xml:space="preserve"> REF _Ref55335823 \r \h  \* MERGEFORMAT </w:instrText>
      </w:r>
      <w:r w:rsidR="000862FC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0862FC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85BA5">
        <w:rPr>
          <w:rFonts w:eastAsia="Calibri"/>
          <w:szCs w:val="24"/>
          <w:lang w:eastAsia="en-US"/>
        </w:rPr>
        <w:t>с</w:t>
      </w:r>
      <w:r w:rsidR="00E85BA5" w:rsidRPr="00994AF2">
        <w:rPr>
          <w:rFonts w:eastAsia="Calibri"/>
          <w:szCs w:val="24"/>
          <w:lang w:eastAsia="en-US"/>
        </w:rPr>
        <w:t xml:space="preserve">пециалисту 1 категории Отдела закупочной деятельности Управления логистики и МТО филиала ПАО «МРСК Центра» - «Липецкэнерго» </w:t>
      </w:r>
      <w:r w:rsidR="00E85BA5" w:rsidRPr="00994AF2">
        <w:rPr>
          <w:szCs w:val="24"/>
        </w:rPr>
        <w:t>Назимову Дмитрию Александровичу</w:t>
      </w:r>
      <w:proofErr w:type="gramEnd"/>
      <w:r w:rsidR="00E85BA5" w:rsidRPr="00994AF2">
        <w:rPr>
          <w:szCs w:val="24"/>
        </w:rPr>
        <w:t xml:space="preserve">, контактный телефон - (4742) 22-83-67, адрес электронной почты: </w:t>
      </w:r>
      <w:r w:rsidR="00E85BA5" w:rsidRPr="00994AF2">
        <w:rPr>
          <w:rStyle w:val="a7"/>
        </w:rPr>
        <w:t>nazimov.da</w:t>
      </w:r>
      <w:hyperlink r:id="rId31" w:history="1">
        <w:r w:rsidR="00E85BA5" w:rsidRPr="00994AF2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szCs w:val="24"/>
        </w:rPr>
        <w:t>3.4.1.3</w:t>
      </w:r>
      <w:r w:rsidR="000862FC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B82BAB" w:rsidRPr="00994AF2" w:rsidRDefault="00B82BAB" w:rsidP="00B82BA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lastRenderedPageBreak/>
        <w:t>Получатель платежа: Филиал ПАО «МРСК Центра» - «Липецкэнерго»</w:t>
      </w:r>
    </w:p>
    <w:p w:rsidR="00B82BAB" w:rsidRPr="00994AF2" w:rsidRDefault="00B82BAB" w:rsidP="00B82BA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B82BAB" w:rsidRPr="00994AF2" w:rsidRDefault="00B82BAB" w:rsidP="00B82B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B82BAB" w:rsidRPr="00994AF2" w:rsidRDefault="00B82BAB" w:rsidP="00B82B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B82BAB" w:rsidRPr="00994AF2" w:rsidRDefault="00B82BAB" w:rsidP="00B82B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B82BAB" w:rsidRPr="00994AF2" w:rsidRDefault="00B82BAB" w:rsidP="00B82B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0862FC">
        <w:fldChar w:fldCharType="begin"/>
      </w:r>
      <w:r w:rsidR="000862FC">
        <w:instrText xml:space="preserve"> REF _Ref306140451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3.14</w:t>
      </w:r>
      <w:r w:rsidR="000862FC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2C25B7">
        <w:rPr>
          <w:b/>
          <w:bCs w:val="0"/>
          <w:sz w:val="24"/>
          <w:szCs w:val="24"/>
        </w:rPr>
        <w:t xml:space="preserve">минут </w:t>
      </w:r>
      <w:r w:rsidR="00ED047B" w:rsidRPr="002C25B7">
        <w:rPr>
          <w:b/>
          <w:bCs w:val="0"/>
          <w:sz w:val="24"/>
          <w:szCs w:val="24"/>
        </w:rPr>
        <w:t>01</w:t>
      </w:r>
      <w:r w:rsidR="002B5044" w:rsidRPr="002C25B7">
        <w:rPr>
          <w:b/>
          <w:bCs w:val="0"/>
          <w:sz w:val="24"/>
          <w:szCs w:val="24"/>
        </w:rPr>
        <w:t xml:space="preserve"> </w:t>
      </w:r>
      <w:r w:rsidR="00ED047B" w:rsidRPr="002C25B7">
        <w:rPr>
          <w:b/>
          <w:bCs w:val="0"/>
          <w:sz w:val="24"/>
          <w:szCs w:val="24"/>
        </w:rPr>
        <w:t>марта</w:t>
      </w:r>
      <w:r w:rsidR="002B5044" w:rsidRPr="002C25B7">
        <w:rPr>
          <w:b/>
          <w:bCs w:val="0"/>
          <w:sz w:val="24"/>
          <w:szCs w:val="24"/>
        </w:rPr>
        <w:t xml:space="preserve"> </w:t>
      </w:r>
      <w:r w:rsidR="00A87504" w:rsidRPr="002C25B7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</w:t>
      </w:r>
      <w:bookmarkStart w:id="582" w:name="_GoBack"/>
      <w:bookmarkEnd w:id="582"/>
      <w:r w:rsidR="00BB27D7" w:rsidRPr="00AE1D21">
        <w:rPr>
          <w:bCs w:val="0"/>
          <w:sz w:val="24"/>
          <w:szCs w:val="24"/>
        </w:rPr>
        <w:t>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862FC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AE1D21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5.14</w:t>
      </w:r>
      <w:r w:rsidR="000862FC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862FC">
        <w:fldChar w:fldCharType="begin"/>
      </w:r>
      <w:r w:rsidR="000862FC">
        <w:instrText xml:space="preserve"> REF _Ref465847449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5.15</w:t>
      </w:r>
      <w:r w:rsidR="000862FC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862FC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862F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862F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862FC">
        <w:fldChar w:fldCharType="begin"/>
      </w:r>
      <w:r w:rsidR="000862FC">
        <w:instrText xml:space="preserve"> REF _Ref55279015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3.3.1.6</w:t>
      </w:r>
      <w:r w:rsidR="000862FC">
        <w:fldChar w:fldCharType="end"/>
      </w:r>
      <w:r w:rsidRPr="00223D18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_Ref195087786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3.3.1.7</w:t>
      </w:r>
      <w:r w:rsidR="000862F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862FC">
        <w:fldChar w:fldCharType="begin"/>
      </w:r>
      <w:r w:rsidR="000862FC">
        <w:instrText xml:space="preserve"> REF _Ref93089454 \n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0862FC">
        <w:fldChar w:fldCharType="begin"/>
      </w:r>
      <w:r w:rsidR="000862FC">
        <w:instrText xml:space="preserve"> REF _Ref303670674 \n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0862F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_Ref306138385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0862F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0862FC">
        <w:fldChar w:fldCharType="begin"/>
      </w:r>
      <w:r w:rsidR="000862FC">
        <w:instrText xml:space="preserve"> REF _Ref444181467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5.12</w:t>
      </w:r>
      <w:r w:rsidR="000862FC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862FC">
        <w:fldChar w:fldCharType="begin"/>
      </w:r>
      <w:r w:rsidR="000862FC">
        <w:instrText xml:space="preserve"> REF _Ref306176386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3.3.14</w:t>
      </w:r>
      <w:r w:rsidR="000862FC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0862FC">
        <w:fldChar w:fldCharType="begin"/>
      </w:r>
      <w:r w:rsidR="000862FC">
        <w:instrText xml:space="preserve"> REF _Ref306176386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3.3.14</w:t>
      </w:r>
      <w:r w:rsidR="000862FC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0862FC">
        <w:fldChar w:fldCharType="begin"/>
      </w:r>
      <w:r w:rsidR="000862FC">
        <w:instrText xml:space="preserve"> REF _Ref471894330 \r \h  \* MERGEFORMAT </w:instrText>
      </w:r>
      <w:r w:rsidR="000862FC">
        <w:fldChar w:fldCharType="separate"/>
      </w:r>
      <w:r w:rsidR="00F7708A" w:rsidRPr="00B33739">
        <w:rPr>
          <w:sz w:val="24"/>
          <w:szCs w:val="24"/>
        </w:rPr>
        <w:t>3.8</w:t>
      </w:r>
      <w:r w:rsidR="000862FC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DC5BAE">
        <w:rPr>
          <w:sz w:val="24"/>
          <w:szCs w:val="24"/>
          <w:lang w:eastAsia="ru-RU"/>
        </w:rPr>
        <w:lastRenderedPageBreak/>
        <w:t xml:space="preserve">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862FC">
        <w:fldChar w:fldCharType="begin"/>
      </w:r>
      <w:r w:rsidR="000862FC">
        <w:instrText xml:space="preserve"> REF _Ref465847813 \r \h  \* MERGEFORMAT </w:instrText>
      </w:r>
      <w:r w:rsidR="000862FC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0862FC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862FC">
        <w:fldChar w:fldCharType="begin"/>
      </w:r>
      <w:r w:rsidR="000862FC">
        <w:instrText xml:space="preserve"> REF _Ref306352987 \r \h  \* MERGEFORMAT </w:instrText>
      </w:r>
      <w:r w:rsidR="000862FC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0862FC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0862FC">
        <w:fldChar w:fldCharType="begin"/>
      </w:r>
      <w:r w:rsidR="000862FC">
        <w:instrText xml:space="preserve"> REF _Ref306353005 \r \h  \* MERGEFORMAT </w:instrText>
      </w:r>
      <w:r w:rsidR="000862FC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0862FC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0862FC">
        <w:fldChar w:fldCharType="begin"/>
      </w:r>
      <w:r w:rsidR="000862FC">
        <w:instrText xml:space="preserve"> REF _Ref465670219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3.11</w:t>
      </w:r>
      <w:r w:rsidR="000862FC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0862FC">
        <w:fldChar w:fldCharType="begin"/>
      </w:r>
      <w:r w:rsidR="000862FC">
        <w:instrText xml:space="preserve"> REF _Ref468875877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3.7.8</w:t>
      </w:r>
      <w:r w:rsidR="000862FC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0862FC">
        <w:fldChar w:fldCharType="begin"/>
      </w:r>
      <w:r w:rsidR="000862FC">
        <w:instrText xml:space="preserve"> REF _Ref465675151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3.11.2</w:t>
      </w:r>
      <w:r w:rsidR="000862FC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862FC">
        <w:fldChar w:fldCharType="begin"/>
      </w:r>
      <w:r w:rsidR="000862FC">
        <w:instrText xml:space="preserve"> REF _Ref465675151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3.11.2</w:t>
      </w:r>
      <w:r w:rsidR="000862FC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862FC">
        <w:fldChar w:fldCharType="begin"/>
      </w:r>
      <w:r w:rsidR="000862FC">
        <w:instrText xml:space="preserve"> REF _Ref303251044 \r \h  \* MERGEFORMAT </w:instrText>
      </w:r>
      <w:r w:rsidR="000862FC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0862FC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2" o:title=""/>
          </v:shape>
          <o:OLEObject Type="Embed" ProgID="Equation.3" ShapeID="_x0000_i1025" DrawAspect="Content" ObjectID="_1548497857" r:id="rId33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4" o:title=""/>
          </v:shape>
          <o:OLEObject Type="Embed" ProgID="Equation.3" ShapeID="_x0000_i1026" DrawAspect="Content" ObjectID="_1548497858" r:id="rId35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6" o:title=""/>
          </v:shape>
          <o:OLEObject Type="Embed" ProgID="Equation.3" ShapeID="_x0000_i1027" DrawAspect="Content" ObjectID="_1548497859" r:id="rId37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0862FC">
        <w:fldChar w:fldCharType="begin"/>
      </w:r>
      <w:r w:rsidR="000862FC">
        <w:instrText xml:space="preserve"> REF _Ref465675151 \r \h  \* MERGEFORMAT </w:instrText>
      </w:r>
      <w:r w:rsidR="000862FC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0862FC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0862FC">
        <w:fldChar w:fldCharType="begin"/>
      </w:r>
      <w:r w:rsidR="000862FC">
        <w:instrText xml:space="preserve"> REF _Ref468875938 \r \h  \* MERGEFORMAT </w:instrText>
      </w:r>
      <w:r w:rsidR="000862FC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0862FC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DA443D" w:rsidRPr="004444C3">
        <w:rPr>
          <w:sz w:val="24"/>
          <w:szCs w:val="24"/>
        </w:rPr>
        <w:t>3.13.2</w:t>
      </w:r>
      <w:r w:rsidR="000862FC">
        <w:fldChar w:fldCharType="end"/>
      </w:r>
      <w:r w:rsidRPr="004444C3">
        <w:rPr>
          <w:sz w:val="24"/>
          <w:szCs w:val="24"/>
        </w:rPr>
        <w:t>-</w:t>
      </w:r>
      <w:r w:rsidR="000862FC">
        <w:fldChar w:fldCharType="begin"/>
      </w:r>
      <w:r w:rsidR="000862FC">
        <w:instrText xml:space="preserve"> REF _Ref465440181 \r \h  \* MERGEFORMAT </w:instrText>
      </w:r>
      <w:r w:rsidR="000862FC">
        <w:fldChar w:fldCharType="separate"/>
      </w:r>
      <w:r w:rsidR="00DA443D" w:rsidRPr="004444C3">
        <w:rPr>
          <w:sz w:val="24"/>
          <w:szCs w:val="24"/>
        </w:rPr>
        <w:t>3.13.4</w:t>
      </w:r>
      <w:r w:rsidR="000862FC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DA443D" w:rsidRPr="004444C3">
        <w:rPr>
          <w:sz w:val="24"/>
          <w:szCs w:val="24"/>
        </w:rPr>
        <w:t>3.13.2</w:t>
      </w:r>
      <w:r w:rsidR="000862FC">
        <w:fldChar w:fldCharType="end"/>
      </w:r>
      <w:r w:rsidRPr="004444C3">
        <w:rPr>
          <w:sz w:val="24"/>
          <w:szCs w:val="24"/>
        </w:rPr>
        <w:t>-</w:t>
      </w:r>
      <w:r w:rsidR="000862FC">
        <w:fldChar w:fldCharType="begin"/>
      </w:r>
      <w:r w:rsidR="000862FC">
        <w:instrText xml:space="preserve"> REF _Ref465440181 \r \h  \* MERGEFORMAT </w:instrText>
      </w:r>
      <w:r w:rsidR="000862FC">
        <w:fldChar w:fldCharType="separate"/>
      </w:r>
      <w:r w:rsidR="00DA443D" w:rsidRPr="004444C3">
        <w:rPr>
          <w:sz w:val="24"/>
          <w:szCs w:val="24"/>
        </w:rPr>
        <w:t>3.13.4</w:t>
      </w:r>
      <w:r w:rsidR="000862FC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</w:t>
      </w:r>
      <w:r w:rsidRPr="00DD092B">
        <w:rPr>
          <w:bCs w:val="0"/>
          <w:i/>
          <w:sz w:val="24"/>
          <w:szCs w:val="24"/>
        </w:rPr>
        <w:lastRenderedPageBreak/>
        <w:t xml:space="preserve">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0862FC">
        <w:fldChar w:fldCharType="begin"/>
      </w:r>
      <w:r w:rsidR="000862FC">
        <w:instrText xml:space="preserve"> REF _Ref465670219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3.11</w:t>
      </w:r>
      <w:r w:rsidR="000862FC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3.13.2</w:t>
      </w:r>
      <w:r w:rsidR="000862FC">
        <w:fldChar w:fldCharType="end"/>
      </w:r>
      <w:r w:rsidRPr="0033661D">
        <w:rPr>
          <w:sz w:val="24"/>
          <w:szCs w:val="24"/>
        </w:rPr>
        <w:t>-</w:t>
      </w:r>
      <w:r w:rsidR="000862FC">
        <w:fldChar w:fldCharType="begin"/>
      </w:r>
      <w:r w:rsidR="000862FC">
        <w:instrText xml:space="preserve"> REF _Ref465440181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3.13.4</w:t>
      </w:r>
      <w:r w:rsidR="000862FC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0862FC">
        <w:fldChar w:fldCharType="begin"/>
      </w:r>
      <w:r w:rsidR="000862FC">
        <w:instrText xml:space="preserve"> REF _Ref294695546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0862FC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_Ref294695403 \n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0862FC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0862FC">
        <w:fldChar w:fldCharType="begin"/>
      </w:r>
      <w:r w:rsidR="000862FC">
        <w:instrText xml:space="preserve"> REF _Ref468201106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0862FC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_Ref305979053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lastRenderedPageBreak/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0862FC">
        <w:fldChar w:fldCharType="begin"/>
      </w:r>
      <w:r w:rsidR="000862FC">
        <w:instrText xml:space="preserve"> REF _Ref440272931 \r \h  \* MERGEFORMAT </w:instrText>
      </w:r>
      <w:r w:rsidR="000862FC">
        <w:fldChar w:fldCharType="separate"/>
      </w:r>
      <w:r w:rsidR="00DA443D" w:rsidRPr="004444C3">
        <w:t>2</w:t>
      </w:r>
      <w:r w:rsidR="000862FC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DA443D" w:rsidRPr="004444C3">
        <w:rPr>
          <w:sz w:val="24"/>
          <w:szCs w:val="24"/>
        </w:rPr>
        <w:t>3.13.2</w:t>
      </w:r>
      <w:r w:rsidR="000862FC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0862FC">
        <w:fldChar w:fldCharType="begin"/>
      </w:r>
      <w:r w:rsidR="000862FC">
        <w:instrText xml:space="preserve"> REF _Ref468973864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0862FC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0862FC">
        <w:fldChar w:fldCharType="begin"/>
      </w:r>
      <w:r w:rsidR="000862FC">
        <w:instrText xml:space="preserve"> REF _Ref440272931 \r \h  \* MERGEFORMAT </w:instrText>
      </w:r>
      <w:r w:rsidR="000862FC">
        <w:fldChar w:fldCharType="separate"/>
      </w:r>
      <w:r w:rsidR="00DA443D" w:rsidRPr="0033661D">
        <w:t>2</w:t>
      </w:r>
      <w:r w:rsidR="000862FC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3.13.2</w:t>
      </w:r>
      <w:r w:rsidR="000862FC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0862FC">
        <w:fldChar w:fldCharType="begin"/>
      </w:r>
      <w:r w:rsidR="000862FC">
        <w:instrText xml:space="preserve"> REF _Ref468875974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3.12</w:t>
      </w:r>
      <w:r w:rsidR="000862FC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0862FC">
        <w:fldChar w:fldCharType="begin"/>
      </w:r>
      <w:r w:rsidR="000862FC">
        <w:instrText xml:space="preserve"> REF _Ref468875995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3.12.6</w:t>
      </w:r>
      <w:r w:rsidR="000862FC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0862FC">
        <w:fldChar w:fldCharType="begin"/>
      </w:r>
      <w:r w:rsidR="000862FC">
        <w:instrText xml:space="preserve"> REF _Ref191386085 \r \h  \* MERGEFORMAT </w:instrText>
      </w:r>
      <w:r w:rsidR="000862FC">
        <w:fldChar w:fldCharType="separate"/>
      </w:r>
      <w:r w:rsidR="00DA443D" w:rsidRPr="00DA443D">
        <w:rPr>
          <w:b w:val="0"/>
          <w:iCs/>
        </w:rPr>
        <w:t>1.1.1</w:t>
      </w:r>
      <w:r w:rsidR="000862FC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B82BAB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AE1D21">
        <w:rPr>
          <w:sz w:val="24"/>
          <w:szCs w:val="24"/>
        </w:rPr>
        <w:lastRenderedPageBreak/>
        <w:t>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B82BAB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 xml:space="preserve">№ </w:t>
            </w:r>
            <w:proofErr w:type="gramStart"/>
            <w:r w:rsidRPr="00B82BAB">
              <w:rPr>
                <w:sz w:val="24"/>
                <w:szCs w:val="24"/>
              </w:rPr>
              <w:t>п</w:t>
            </w:r>
            <w:proofErr w:type="gramEnd"/>
            <w:r w:rsidRPr="00B82BAB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B82BAB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B82BAB">
              <w:rPr>
                <w:bCs w:val="0"/>
              </w:rPr>
              <w:t>Филиал ПАО «МРСК Центра»</w:t>
            </w:r>
            <w:r w:rsidRPr="00B82BAB">
              <w:t xml:space="preserve"> «</w:t>
            </w:r>
            <w:r w:rsidRPr="00B82BAB">
              <w:rPr>
                <w:rStyle w:val="aa"/>
                <w:b w:val="0"/>
              </w:rPr>
              <w:t>____</w:t>
            </w:r>
            <w:r w:rsidRPr="00B82BAB">
              <w:rPr>
                <w:rStyle w:val="aa"/>
              </w:rPr>
              <w:t xml:space="preserve"> </w:t>
            </w:r>
            <w:r w:rsidRPr="00B82BAB"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82BAB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82BA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82BAB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82BA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82BAB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82BA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</w:t>
      </w:r>
      <w:r w:rsidR="000862FC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0862FC">
        <w:fldChar w:fldCharType="begin"/>
      </w:r>
      <w:r w:rsidR="000862FC">
        <w:instrText xml:space="preserve"> REF _Ref444170359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5.7.2</w:t>
      </w:r>
      <w:r w:rsidR="000862FC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</w:t>
      </w:r>
      <w:r w:rsidR="000862FC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6F3" w:rsidRDefault="00C016F3">
      <w:pPr>
        <w:spacing w:line="240" w:lineRule="auto"/>
      </w:pPr>
      <w:r>
        <w:separator/>
      </w:r>
    </w:p>
  </w:endnote>
  <w:endnote w:type="continuationSeparator" w:id="0">
    <w:p w:rsidR="00C016F3" w:rsidRDefault="00C016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62FC" w:rsidRDefault="000862F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Pr="00FA0376" w:rsidRDefault="000862F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C25B7">
      <w:rPr>
        <w:noProof/>
        <w:sz w:val="16"/>
        <w:szCs w:val="16"/>
        <w:lang w:eastAsia="ru-RU"/>
      </w:rPr>
      <w:t>37</w:t>
    </w:r>
    <w:r w:rsidRPr="00FA0376">
      <w:rPr>
        <w:sz w:val="16"/>
        <w:szCs w:val="16"/>
        <w:lang w:eastAsia="ru-RU"/>
      </w:rPr>
      <w:fldChar w:fldCharType="end"/>
    </w:r>
  </w:p>
  <w:p w:rsidR="000862FC" w:rsidRPr="00EE0539" w:rsidRDefault="000862FC" w:rsidP="001758B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</w:t>
    </w:r>
    <w:r>
      <w:rPr>
        <w:sz w:val="18"/>
        <w:szCs w:val="18"/>
      </w:rPr>
      <w:t>о</w:t>
    </w:r>
    <w:r w:rsidRPr="00F71A86">
      <w:rPr>
        <w:sz w:val="18"/>
        <w:szCs w:val="18"/>
      </w:rPr>
      <w:t>казание услуг по техническому обслуживанию кондиционеров и сплит-систем на объектах филиала ПАО «МРСК-Центра» - «Липецкэнерго»</w:t>
    </w:r>
    <w:r w:rsidRPr="009557EC">
      <w:rPr>
        <w:sz w:val="18"/>
        <w:szCs w:val="18"/>
      </w:rPr>
      <w:t xml:space="preserve"> для нужд ПАО «МРСК Центра» (филиала «Липецкэнерго»)</w:t>
    </w:r>
  </w:p>
  <w:p w:rsidR="000862FC" w:rsidRPr="00EE0539" w:rsidRDefault="000862FC" w:rsidP="00832D0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6F3" w:rsidRDefault="00C016F3">
      <w:pPr>
        <w:spacing w:line="240" w:lineRule="auto"/>
      </w:pPr>
      <w:r>
        <w:separator/>
      </w:r>
    </w:p>
  </w:footnote>
  <w:footnote w:type="continuationSeparator" w:id="0">
    <w:p w:rsidR="00C016F3" w:rsidRDefault="00C016F3">
      <w:pPr>
        <w:spacing w:line="240" w:lineRule="auto"/>
      </w:pPr>
      <w:r>
        <w:continuationSeparator/>
      </w:r>
    </w:p>
  </w:footnote>
  <w:footnote w:id="1">
    <w:p w:rsidR="000862FC" w:rsidRPr="00B36685" w:rsidRDefault="000862F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862FC" w:rsidRDefault="000862F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862FC" w:rsidRDefault="000862F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862FC" w:rsidRDefault="000862F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Pr="00930031" w:rsidRDefault="000862F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FC" w:rsidRDefault="000862F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2FC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58BA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25B7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0E67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6864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2BAB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B720A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16F3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630E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5BA5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047B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08B2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eader" Target="header11.xml"/><Relationship Id="rId21" Type="http://schemas.openxmlformats.org/officeDocument/2006/relationships/footer" Target="footer4.xml"/><Relationship Id="rId34" Type="http://schemas.openxmlformats.org/officeDocument/2006/relationships/image" Target="media/image3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shishlyannikova.in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96B69-10FC-41F2-BE54-3714E9D4B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90</Pages>
  <Words>27021</Words>
  <Characters>154025</Characters>
  <Application>Microsoft Office Word</Application>
  <DocSecurity>0</DocSecurity>
  <Lines>1283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180685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134</cp:revision>
  <cp:lastPrinted>2015-12-29T14:27:00Z</cp:lastPrinted>
  <dcterms:created xsi:type="dcterms:W3CDTF">2016-01-13T12:36:00Z</dcterms:created>
  <dcterms:modified xsi:type="dcterms:W3CDTF">2017-02-13T10:31:00Z</dcterms:modified>
</cp:coreProperties>
</file>