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D17CE8" w:rsidRPr="00EA1E4F" w:rsidRDefault="00D17CE8" w:rsidP="00D17CE8">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D17CE8" w:rsidRPr="00041308" w:rsidRDefault="00D17CE8" w:rsidP="00D17CE8">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D17CE8" w:rsidRPr="00010061" w:rsidRDefault="00D17CE8" w:rsidP="00D17CE8">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D17CE8" w:rsidRPr="00010061" w:rsidRDefault="00D17CE8" w:rsidP="00D17CE8">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D17CE8" w:rsidRPr="00E23D27" w:rsidRDefault="00D17CE8" w:rsidP="00D17CE8">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33EBBDB1" wp14:editId="75D90038">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20EA6B24" wp14:editId="5C1D1539">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382A07" w:rsidRDefault="007556FF" w:rsidP="007556FF">
      <w:pPr>
        <w:jc w:val="center"/>
        <w:rPr>
          <w:rFonts w:ascii="Arial" w:hAnsi="Arial" w:cs="Arial"/>
          <w:noProof/>
          <w:sz w:val="18"/>
          <w:szCs w:val="18"/>
          <w:lang w:val="en-US"/>
        </w:rPr>
      </w:pPr>
    </w:p>
    <w:p w:rsidR="00BF0828" w:rsidRDefault="00BF0828" w:rsidP="00D17CE8">
      <w:pPr>
        <w:ind w:firstLine="0"/>
        <w:rPr>
          <w:sz w:val="24"/>
          <w:szCs w:val="24"/>
        </w:rPr>
      </w:pPr>
    </w:p>
    <w:p w:rsidR="00D17CE8" w:rsidRPr="00382A07" w:rsidRDefault="00D17CE8" w:rsidP="00D17CE8">
      <w:pPr>
        <w:ind w:firstLine="0"/>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D17CE8" w:rsidRDefault="00D17CE8" w:rsidP="00D17CE8">
      <w:pPr>
        <w:spacing w:line="240" w:lineRule="auto"/>
        <w:jc w:val="right"/>
        <w:rPr>
          <w:sz w:val="24"/>
          <w:szCs w:val="24"/>
        </w:rPr>
      </w:pPr>
      <w:r>
        <w:rPr>
          <w:sz w:val="24"/>
          <w:szCs w:val="24"/>
        </w:rPr>
        <w:t>Председатель закупочной комиссии -</w:t>
      </w:r>
    </w:p>
    <w:p w:rsidR="00D17CE8" w:rsidRDefault="00D17CE8" w:rsidP="00D17CE8">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D17CE8" w:rsidRDefault="00D17CE8" w:rsidP="00D17CE8">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D17CE8" w:rsidRPr="00C12FA4" w:rsidRDefault="00D17CE8" w:rsidP="00D17CE8">
      <w:pPr>
        <w:spacing w:line="240" w:lineRule="auto"/>
        <w:jc w:val="right"/>
        <w:rPr>
          <w:sz w:val="24"/>
          <w:szCs w:val="24"/>
        </w:rPr>
      </w:pPr>
      <w:r>
        <w:rPr>
          <w:sz w:val="24"/>
          <w:szCs w:val="24"/>
        </w:rPr>
        <w:t xml:space="preserve">«Костромаэнерго» </w:t>
      </w:r>
    </w:p>
    <w:p w:rsidR="00D17CE8" w:rsidRPr="00C12FA4" w:rsidRDefault="00D17CE8" w:rsidP="00D17CE8">
      <w:pPr>
        <w:spacing w:line="240" w:lineRule="auto"/>
        <w:jc w:val="right"/>
      </w:pPr>
    </w:p>
    <w:p w:rsidR="00D17CE8" w:rsidRPr="00C12FA4" w:rsidRDefault="00D17CE8" w:rsidP="00D17CE8">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D17CE8" w:rsidRPr="00C12FA4" w:rsidRDefault="00D17CE8" w:rsidP="00D17CE8">
      <w:pPr>
        <w:spacing w:line="240" w:lineRule="auto"/>
        <w:jc w:val="right"/>
        <w:rPr>
          <w:sz w:val="24"/>
          <w:szCs w:val="24"/>
        </w:rPr>
      </w:pPr>
    </w:p>
    <w:p w:rsidR="007556FF" w:rsidRDefault="00D17CE8" w:rsidP="00D17CE8">
      <w:pPr>
        <w:ind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D17CE8" w:rsidRPr="00382A07" w:rsidRDefault="00D17CE8" w:rsidP="00D17CE8">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17CE8" w:rsidRPr="00D17CE8" w:rsidRDefault="00717F60" w:rsidP="007556FF">
      <w:pPr>
        <w:spacing w:line="264" w:lineRule="auto"/>
        <w:ind w:firstLine="0"/>
        <w:jc w:val="center"/>
        <w:rPr>
          <w:b/>
          <w:sz w:val="24"/>
          <w:szCs w:val="24"/>
        </w:rPr>
      </w:pPr>
      <w:r w:rsidRPr="00382A07">
        <w:rPr>
          <w:b/>
          <w:sz w:val="24"/>
          <w:szCs w:val="24"/>
        </w:rPr>
        <w:t xml:space="preserve">на право </w:t>
      </w:r>
      <w:r w:rsidRPr="00D17CE8">
        <w:rPr>
          <w:b/>
          <w:sz w:val="24"/>
          <w:szCs w:val="24"/>
        </w:rPr>
        <w:t xml:space="preserve">заключения </w:t>
      </w:r>
      <w:r w:rsidR="007556FF" w:rsidRPr="00D17CE8">
        <w:rPr>
          <w:b/>
          <w:sz w:val="24"/>
          <w:szCs w:val="24"/>
        </w:rPr>
        <w:t xml:space="preserve">Договоров на поставку </w:t>
      </w:r>
      <w:r w:rsidR="00D17CE8" w:rsidRPr="00D17CE8">
        <w:rPr>
          <w:b/>
          <w:sz w:val="24"/>
          <w:szCs w:val="24"/>
        </w:rPr>
        <w:t>комплектующих РЗА</w:t>
      </w:r>
    </w:p>
    <w:p w:rsidR="00717F60" w:rsidRPr="00382A07" w:rsidRDefault="007556FF" w:rsidP="007556FF">
      <w:pPr>
        <w:spacing w:line="264" w:lineRule="auto"/>
        <w:ind w:firstLine="0"/>
        <w:jc w:val="center"/>
        <w:rPr>
          <w:b/>
          <w:sz w:val="24"/>
          <w:szCs w:val="24"/>
        </w:rPr>
      </w:pPr>
      <w:r w:rsidRPr="00D17CE8">
        <w:rPr>
          <w:b/>
          <w:sz w:val="24"/>
          <w:szCs w:val="24"/>
        </w:rPr>
        <w:t xml:space="preserve"> для нужд ПАО «МРСК Центра» (филиал</w:t>
      </w:r>
      <w:r w:rsidR="00D17CE8" w:rsidRPr="00D17CE8">
        <w:rPr>
          <w:b/>
          <w:sz w:val="24"/>
          <w:szCs w:val="24"/>
        </w:rPr>
        <w:t>а «Костромаэнерго»</w:t>
      </w:r>
      <w:r w:rsidRPr="00D17CE8">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7CE8">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bookmarkStart w:id="6" w:name="_GoBack"/>
      <w:bookmarkEnd w:id="6"/>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92D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92D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92D89">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92D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92D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92D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92D89">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92D8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92D8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92D8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92D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92D8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92D8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92D8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92D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92D89">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92D89">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92D89">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92D89">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92D89">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92D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92D89">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92D89">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92D89">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92D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92D89">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92D8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92D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92D89">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92D89">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92D89">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92D89">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92D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92D89">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92D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92D89">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92D89">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92D89">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92D89">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92D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92D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92D89">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92D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92D89">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92D89">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92D89">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FB313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D17CE8" w:rsidRPr="00D80A5F">
        <w:rPr>
          <w:iCs/>
          <w:sz w:val="24"/>
          <w:szCs w:val="24"/>
        </w:rPr>
        <w:t>РФ, 156961, г. Кострома, проспект Мира, 53</w:t>
      </w:r>
      <w:r w:rsidR="00D17CE8">
        <w:rPr>
          <w:iCs/>
          <w:sz w:val="24"/>
          <w:szCs w:val="24"/>
        </w:rPr>
        <w:t>, с</w:t>
      </w:r>
      <w:r w:rsidR="00D17CE8" w:rsidRPr="00702B2C">
        <w:rPr>
          <w:iCs/>
          <w:sz w:val="24"/>
          <w:szCs w:val="24"/>
        </w:rPr>
        <w:t xml:space="preserve">екретарь Закупочной комиссии </w:t>
      </w:r>
      <w:r w:rsidR="00D17CE8">
        <w:rPr>
          <w:iCs/>
          <w:sz w:val="24"/>
          <w:szCs w:val="24"/>
        </w:rPr>
        <w:t xml:space="preserve">и </w:t>
      </w:r>
      <w:r w:rsidR="00D17CE8" w:rsidRPr="00702B2C">
        <w:rPr>
          <w:iCs/>
          <w:sz w:val="24"/>
          <w:szCs w:val="24"/>
        </w:rPr>
        <w:t xml:space="preserve">ответственное лицо – </w:t>
      </w:r>
      <w:r w:rsidR="00D17CE8">
        <w:rPr>
          <w:iCs/>
          <w:sz w:val="24"/>
          <w:szCs w:val="24"/>
        </w:rPr>
        <w:t>специалист 2-й категории отдела</w:t>
      </w:r>
      <w:r w:rsidR="00D17CE8" w:rsidRPr="00702B2C">
        <w:rPr>
          <w:iCs/>
          <w:sz w:val="24"/>
          <w:szCs w:val="24"/>
        </w:rPr>
        <w:t xml:space="preserve"> закупочной деятельности </w:t>
      </w:r>
      <w:r w:rsidR="00D17CE8">
        <w:rPr>
          <w:iCs/>
          <w:sz w:val="24"/>
          <w:szCs w:val="24"/>
        </w:rPr>
        <w:t xml:space="preserve">филиала </w:t>
      </w:r>
      <w:r w:rsidR="00D17CE8" w:rsidRPr="00702B2C">
        <w:rPr>
          <w:iCs/>
          <w:sz w:val="24"/>
          <w:szCs w:val="24"/>
        </w:rPr>
        <w:t>ПАО «МРСК Центра»</w:t>
      </w:r>
      <w:r w:rsidR="00D17CE8">
        <w:rPr>
          <w:iCs/>
          <w:sz w:val="24"/>
          <w:szCs w:val="24"/>
        </w:rPr>
        <w:t xml:space="preserve"> - «Костромаэнерго»</w:t>
      </w:r>
      <w:r w:rsidR="00D17CE8" w:rsidRPr="00702B2C">
        <w:rPr>
          <w:iCs/>
          <w:sz w:val="24"/>
          <w:szCs w:val="24"/>
        </w:rPr>
        <w:t xml:space="preserve"> </w:t>
      </w:r>
      <w:r w:rsidR="00D17CE8">
        <w:rPr>
          <w:iCs/>
          <w:sz w:val="24"/>
          <w:szCs w:val="24"/>
        </w:rPr>
        <w:t>Скворцова Т.С., контактный</w:t>
      </w:r>
      <w:r w:rsidR="00D17CE8" w:rsidRPr="00702B2C">
        <w:rPr>
          <w:iCs/>
          <w:sz w:val="24"/>
          <w:szCs w:val="24"/>
        </w:rPr>
        <w:t xml:space="preserve"> теле</w:t>
      </w:r>
      <w:r w:rsidR="00D17CE8">
        <w:rPr>
          <w:iCs/>
          <w:sz w:val="24"/>
          <w:szCs w:val="24"/>
        </w:rPr>
        <w:t>фон</w:t>
      </w:r>
      <w:r w:rsidR="00D17CE8" w:rsidRPr="00702B2C">
        <w:rPr>
          <w:iCs/>
          <w:sz w:val="24"/>
          <w:szCs w:val="24"/>
        </w:rPr>
        <w:t>: (49</w:t>
      </w:r>
      <w:r w:rsidR="00D17CE8">
        <w:rPr>
          <w:iCs/>
          <w:sz w:val="24"/>
          <w:szCs w:val="24"/>
        </w:rPr>
        <w:t>42</w:t>
      </w:r>
      <w:r w:rsidR="00D17CE8" w:rsidRPr="00702B2C">
        <w:rPr>
          <w:iCs/>
          <w:sz w:val="24"/>
          <w:szCs w:val="24"/>
        </w:rPr>
        <w:t xml:space="preserve">) </w:t>
      </w:r>
      <w:r w:rsidR="00D17CE8">
        <w:rPr>
          <w:iCs/>
          <w:sz w:val="24"/>
          <w:szCs w:val="24"/>
        </w:rPr>
        <w:t>396-055</w:t>
      </w:r>
      <w:r w:rsidR="00D17CE8" w:rsidRPr="00702B2C">
        <w:rPr>
          <w:iCs/>
          <w:sz w:val="24"/>
          <w:szCs w:val="24"/>
        </w:rPr>
        <w:t>,</w:t>
      </w:r>
      <w:r w:rsidR="00D17CE8">
        <w:rPr>
          <w:iCs/>
          <w:sz w:val="24"/>
          <w:szCs w:val="24"/>
        </w:rPr>
        <w:t xml:space="preserve"> </w:t>
      </w:r>
      <w:r w:rsidR="00D17CE8">
        <w:rPr>
          <w:sz w:val="24"/>
          <w:szCs w:val="24"/>
        </w:rPr>
        <w:t xml:space="preserve">адрес электронной почты: </w:t>
      </w:r>
      <w:proofErr w:type="spellStart"/>
      <w:r w:rsidR="00D17CE8" w:rsidRPr="00E947C9">
        <w:rPr>
          <w:rStyle w:val="a7"/>
          <w:lang w:val="en-US"/>
        </w:rPr>
        <w:t>Skvortsova</w:t>
      </w:r>
      <w:proofErr w:type="spellEnd"/>
      <w:r w:rsidR="00D17CE8" w:rsidRPr="00E947C9">
        <w:rPr>
          <w:rStyle w:val="a7"/>
        </w:rPr>
        <w:t>.</w:t>
      </w:r>
      <w:r w:rsidR="00D17CE8" w:rsidRPr="00E947C9">
        <w:rPr>
          <w:rStyle w:val="a7"/>
          <w:lang w:val="en-US"/>
        </w:rPr>
        <w:t>TS</w:t>
      </w:r>
      <w:r w:rsidR="00D17CE8" w:rsidRPr="00E947C9">
        <w:rPr>
          <w:rStyle w:val="a7"/>
        </w:rPr>
        <w:t>@</w:t>
      </w:r>
      <w:proofErr w:type="spellStart"/>
      <w:r w:rsidR="00D17CE8" w:rsidRPr="00E947C9">
        <w:rPr>
          <w:rStyle w:val="a7"/>
          <w:lang w:val="en-US"/>
        </w:rPr>
        <w:t>mrsk</w:t>
      </w:r>
      <w:proofErr w:type="spellEnd"/>
      <w:r w:rsidR="00D17CE8" w:rsidRPr="00E947C9">
        <w:rPr>
          <w:rStyle w:val="a7"/>
        </w:rPr>
        <w:t>-1.</w:t>
      </w:r>
      <w:proofErr w:type="spellStart"/>
      <w:r w:rsidR="00D17CE8"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17CE8">
        <w:rPr>
          <w:b/>
          <w:sz w:val="24"/>
          <w:szCs w:val="24"/>
          <w:highlight w:val="yellow"/>
        </w:rPr>
        <w:t>26</w:t>
      </w:r>
      <w:r w:rsidRPr="00382A07">
        <w:rPr>
          <w:b/>
          <w:sz w:val="24"/>
          <w:szCs w:val="24"/>
          <w:highlight w:val="yellow"/>
        </w:rPr>
        <w:t xml:space="preserve">» </w:t>
      </w:r>
      <w:r w:rsidR="00D17CE8">
        <w:rPr>
          <w:b/>
          <w:sz w:val="24"/>
          <w:szCs w:val="24"/>
          <w:highlight w:val="yellow"/>
        </w:rPr>
        <w:t>сентября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17CE8">
        <w:rPr>
          <w:sz w:val="24"/>
          <w:szCs w:val="24"/>
        </w:rPr>
        <w:t xml:space="preserve"> </w:t>
      </w:r>
      <w:r w:rsidR="00D17CE8" w:rsidRPr="0031428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17CE8">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w:t>
      </w:r>
      <w:r w:rsidR="004B5EB3" w:rsidRPr="00FB3132">
        <w:rPr>
          <w:sz w:val="24"/>
          <w:szCs w:val="24"/>
        </w:rPr>
        <w:t xml:space="preserve">заключения </w:t>
      </w:r>
      <w:r w:rsidR="00702B2C" w:rsidRPr="00FB3132">
        <w:rPr>
          <w:sz w:val="24"/>
          <w:szCs w:val="24"/>
        </w:rPr>
        <w:t>Договор</w:t>
      </w:r>
      <w:r w:rsidR="00FB3132" w:rsidRPr="00FB3132">
        <w:rPr>
          <w:sz w:val="24"/>
          <w:szCs w:val="24"/>
        </w:rPr>
        <w:t>а</w:t>
      </w:r>
      <w:r w:rsidR="00702B2C" w:rsidRPr="00FB3132">
        <w:rPr>
          <w:sz w:val="24"/>
          <w:szCs w:val="24"/>
        </w:rPr>
        <w:t xml:space="preserve"> на поставку </w:t>
      </w:r>
      <w:r w:rsidR="00FB3132" w:rsidRPr="00FB3132">
        <w:rPr>
          <w:sz w:val="24"/>
          <w:szCs w:val="24"/>
        </w:rPr>
        <w:t>комплектующих</w:t>
      </w:r>
      <w:r w:rsidR="00FB3132">
        <w:rPr>
          <w:sz w:val="24"/>
          <w:szCs w:val="24"/>
        </w:rPr>
        <w:t xml:space="preserve"> РЗА</w:t>
      </w:r>
      <w:r w:rsidR="00702B2C" w:rsidRPr="00382A07">
        <w:rPr>
          <w:sz w:val="24"/>
          <w:szCs w:val="24"/>
        </w:rPr>
        <w:t xml:space="preserve"> </w:t>
      </w:r>
      <w:r w:rsidR="00702B2C" w:rsidRPr="00FB3132">
        <w:rPr>
          <w:sz w:val="24"/>
          <w:szCs w:val="24"/>
        </w:rPr>
        <w:t xml:space="preserve">для нужд ПАО «МРСК Центра» </w:t>
      </w:r>
      <w:r w:rsidR="00FB3132" w:rsidRPr="00FB3132">
        <w:rPr>
          <w:sz w:val="24"/>
          <w:szCs w:val="24"/>
        </w:rPr>
        <w:t>(филиала</w:t>
      </w:r>
      <w:r w:rsidR="00862664" w:rsidRPr="00FB3132">
        <w:rPr>
          <w:sz w:val="24"/>
          <w:szCs w:val="24"/>
        </w:rPr>
        <w:t xml:space="preserve"> «Костромаэнерго», расположенного по адресу: РФ, 156961, г. Кострома, п</w:t>
      </w:r>
      <w:r w:rsidR="00FB3132" w:rsidRPr="00FB3132">
        <w:rPr>
          <w:sz w:val="24"/>
          <w:szCs w:val="24"/>
        </w:rPr>
        <w:t>роспект Мира, 53</w:t>
      </w:r>
      <w:r w:rsidR="00862664" w:rsidRPr="00FB3132">
        <w:rPr>
          <w:sz w:val="24"/>
          <w:szCs w:val="24"/>
        </w:rPr>
        <w:t>)</w:t>
      </w:r>
      <w:r w:rsidRPr="00FB3132">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FB3132">
          <w:rPr>
            <w:rStyle w:val="a7"/>
            <w:color w:val="auto"/>
            <w:sz w:val="24"/>
            <w:szCs w:val="24"/>
          </w:rPr>
          <w:t>etp.rosseti.ru</w:t>
        </w:r>
      </w:hyperlink>
      <w:r w:rsidR="00862664" w:rsidRPr="00FB3132">
        <w:rPr>
          <w:sz w:val="24"/>
          <w:szCs w:val="24"/>
        </w:rPr>
        <w:t xml:space="preserve"> </w:t>
      </w:r>
      <w:r w:rsidR="00702B2C" w:rsidRPr="00FB3132">
        <w:rPr>
          <w:sz w:val="24"/>
          <w:szCs w:val="24"/>
        </w:rPr>
        <w:t>(да</w:t>
      </w:r>
      <w:r w:rsidR="00702B2C" w:rsidRPr="00382A07">
        <w:rPr>
          <w:sz w:val="24"/>
          <w:szCs w:val="24"/>
        </w:rPr>
        <w:t>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FB3132">
        <w:rPr>
          <w:sz w:val="24"/>
          <w:szCs w:val="24"/>
        </w:rPr>
        <w:t xml:space="preserve">заключения </w:t>
      </w:r>
      <w:r w:rsidR="00123C70" w:rsidRPr="00FB3132">
        <w:rPr>
          <w:sz w:val="24"/>
          <w:szCs w:val="24"/>
        </w:rPr>
        <w:t>Договор</w:t>
      </w:r>
      <w:r w:rsidR="00FB3132" w:rsidRPr="00FB3132">
        <w:rPr>
          <w:sz w:val="24"/>
          <w:szCs w:val="24"/>
        </w:rPr>
        <w:t>а</w:t>
      </w:r>
      <w:r w:rsidR="00A40714" w:rsidRPr="00FB3132">
        <w:rPr>
          <w:sz w:val="24"/>
          <w:szCs w:val="24"/>
        </w:rPr>
        <w:t xml:space="preserve"> </w:t>
      </w:r>
      <w:r w:rsidR="00702B2C" w:rsidRPr="00FB3132">
        <w:rPr>
          <w:sz w:val="24"/>
          <w:szCs w:val="24"/>
        </w:rPr>
        <w:t xml:space="preserve">на поставку </w:t>
      </w:r>
      <w:r w:rsidR="00FB3132" w:rsidRPr="00FB3132">
        <w:rPr>
          <w:sz w:val="24"/>
          <w:szCs w:val="24"/>
        </w:rPr>
        <w:t>комплектующих РЗА</w:t>
      </w:r>
      <w:r w:rsidR="00702B2C" w:rsidRPr="00FB3132">
        <w:rPr>
          <w:sz w:val="24"/>
          <w:szCs w:val="24"/>
        </w:rPr>
        <w:t xml:space="preserve"> для нужд ПАО «МРСК Центра» (филиал</w:t>
      </w:r>
      <w:r w:rsidR="00FB3132" w:rsidRPr="00FB3132">
        <w:rPr>
          <w:sz w:val="24"/>
          <w:szCs w:val="24"/>
        </w:rPr>
        <w:t>а «Костромаэнерго»</w:t>
      </w:r>
      <w:r w:rsidR="00702B2C" w:rsidRPr="00FB3132">
        <w:rPr>
          <w:sz w:val="24"/>
          <w:szCs w:val="24"/>
        </w:rPr>
        <w:t>)</w:t>
      </w:r>
      <w:bookmarkEnd w:id="18"/>
      <w:r w:rsidR="00702B2C" w:rsidRPr="00FB3132">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FB3132">
        <w:rPr>
          <w:sz w:val="24"/>
          <w:szCs w:val="24"/>
        </w:rPr>
        <w:t xml:space="preserve">лотов: </w:t>
      </w:r>
      <w:r w:rsidRPr="00FB3132">
        <w:rPr>
          <w:b/>
          <w:sz w:val="24"/>
          <w:szCs w:val="24"/>
        </w:rPr>
        <w:t>1 (один)</w:t>
      </w:r>
      <w:r w:rsidRPr="00FB3132">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FB3132">
        <w:rPr>
          <w:i/>
          <w:snapToGrid w:val="0"/>
          <w:sz w:val="24"/>
          <w:szCs w:val="24"/>
          <w:shd w:val="clear" w:color="auto" w:fill="FFFF99"/>
          <w:lang w:eastAsia="ru-RU"/>
        </w:rPr>
        <w:t>предлагаемой к поставке продукции</w:t>
      </w:r>
      <w:r w:rsidRPr="00FB3132">
        <w:rPr>
          <w:i/>
          <w:snapToGrid w:val="0"/>
          <w:sz w:val="24"/>
          <w:szCs w:val="24"/>
          <w:shd w:val="clear" w:color="auto" w:fill="FFFF99"/>
          <w:lang w:eastAsia="ru-RU"/>
        </w:rPr>
        <w:t>, закупаемо</w:t>
      </w:r>
      <w:r w:rsidR="00E56A22" w:rsidRPr="00FB3132">
        <w:rPr>
          <w:i/>
          <w:snapToGrid w:val="0"/>
          <w:sz w:val="24"/>
          <w:szCs w:val="24"/>
          <w:shd w:val="clear" w:color="auto" w:fill="FFFF99"/>
          <w:lang w:eastAsia="ru-RU"/>
        </w:rPr>
        <w:t>й</w:t>
      </w:r>
      <w:r w:rsidRPr="00FB313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B3132">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FB3132">
        <w:rPr>
          <w:sz w:val="24"/>
        </w:rPr>
        <w:t>45 календарных дней с момента заключения Договора по заявкам заказчика, но не позднее 30.06.2018 г</w:t>
      </w:r>
      <w:r w:rsidR="00717F60" w:rsidRPr="00382A07">
        <w:rPr>
          <w:sz w:val="24"/>
          <w:szCs w:val="24"/>
        </w:rPr>
        <w:t>.</w:t>
      </w:r>
      <w:bookmarkEnd w:id="20"/>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FB3132">
        <w:rPr>
          <w:sz w:val="24"/>
          <w:szCs w:val="24"/>
        </w:rPr>
        <w:t>у</w:t>
      </w:r>
      <w:r w:rsidR="008D2928" w:rsidRPr="00382A07">
        <w:rPr>
          <w:sz w:val="24"/>
          <w:szCs w:val="24"/>
        </w:rPr>
        <w:t xml:space="preserve"> филиал</w:t>
      </w:r>
      <w:r w:rsidR="00FB3132">
        <w:rPr>
          <w:sz w:val="24"/>
          <w:szCs w:val="24"/>
        </w:rPr>
        <w:t>а</w:t>
      </w:r>
      <w:r w:rsidR="008D2928" w:rsidRPr="00382A07">
        <w:rPr>
          <w:sz w:val="24"/>
          <w:szCs w:val="24"/>
        </w:rPr>
        <w:t xml:space="preserve"> ПАО «МРСК Центра»:</w:t>
      </w:r>
      <w:bookmarkEnd w:id="21"/>
      <w:r w:rsidR="002556E6" w:rsidRPr="00382A07">
        <w:rPr>
          <w:sz w:val="24"/>
          <w:szCs w:val="24"/>
        </w:rPr>
        <w:t xml:space="preserve"> </w:t>
      </w:r>
    </w:p>
    <w:p w:rsidR="002A47D1" w:rsidRPr="00FB3132" w:rsidRDefault="00FB3132" w:rsidP="00FB3132">
      <w:pPr>
        <w:pStyle w:val="afffffff2"/>
        <w:keepNext/>
        <w:numPr>
          <w:ilvl w:val="0"/>
          <w:numId w:val="77"/>
        </w:numPr>
        <w:tabs>
          <w:tab w:val="num" w:pos="1560"/>
        </w:tabs>
        <w:spacing w:line="240" w:lineRule="auto"/>
        <w:rPr>
          <w:rFonts w:ascii="Times New Roman" w:hAnsi="Times New Roman"/>
          <w:sz w:val="24"/>
          <w:szCs w:val="24"/>
        </w:rPr>
      </w:pPr>
      <w:r w:rsidRPr="00FB3132">
        <w:rPr>
          <w:rFonts w:ascii="Times New Roman" w:hAnsi="Times New Roman"/>
          <w:sz w:val="24"/>
          <w:szCs w:val="24"/>
        </w:rPr>
        <w:t xml:space="preserve"> </w:t>
      </w:r>
      <w:r w:rsidR="008D2928" w:rsidRPr="00FB3132">
        <w:rPr>
          <w:rFonts w:ascii="Times New Roman" w:hAnsi="Times New Roman"/>
          <w:sz w:val="24"/>
          <w:szCs w:val="24"/>
        </w:rPr>
        <w:t>«Костромаэнерго», склад Центрального региона: г. Кострома, ул. Катушечная, 157.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FB3132">
        <w:rPr>
          <w:iCs/>
          <w:sz w:val="24"/>
          <w:szCs w:val="24"/>
        </w:rPr>
        <w:t>Форма и порядок</w:t>
      </w:r>
      <w:r w:rsidRPr="00382A07">
        <w:rPr>
          <w:iCs/>
          <w:sz w:val="24"/>
          <w:szCs w:val="24"/>
        </w:rPr>
        <w:t xml:space="preserve"> оплаты: безналичный расчет, в течение 30 (тридцати) </w:t>
      </w:r>
      <w:r w:rsidR="00FB3132">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3F3C8F">
        <w:rPr>
          <w:sz w:val="24"/>
          <w:szCs w:val="24"/>
        </w:rPr>
        <w:t>ом</w:t>
      </w:r>
      <w:r w:rsidRPr="00382A07">
        <w:rPr>
          <w:sz w:val="24"/>
          <w:szCs w:val="24"/>
        </w:rPr>
        <w:t xml:space="preserve"> задани</w:t>
      </w:r>
      <w:r w:rsidR="003F3C8F">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EE0095" w:rsidRPr="003F3C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F3C8F">
        <w:rPr>
          <w:sz w:val="24"/>
          <w:szCs w:val="24"/>
        </w:rPr>
        <w:t>В случае</w:t>
      </w:r>
      <w:proofErr w:type="gramStart"/>
      <w:r w:rsidRPr="003F3C8F">
        <w:rPr>
          <w:sz w:val="24"/>
          <w:szCs w:val="24"/>
        </w:rPr>
        <w:t>,</w:t>
      </w:r>
      <w:proofErr w:type="gramEnd"/>
      <w:r w:rsidRPr="003F3C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F3C8F">
        <w:rPr>
          <w:b/>
          <w:bCs w:val="0"/>
          <w:sz w:val="24"/>
          <w:szCs w:val="24"/>
          <w:u w:val="single"/>
        </w:rPr>
        <w:t>По Лоту №1:</w:t>
      </w:r>
      <w:r w:rsidR="00717F60" w:rsidRPr="003F3C8F">
        <w:rPr>
          <w:bCs w:val="0"/>
          <w:sz w:val="24"/>
          <w:szCs w:val="24"/>
        </w:rPr>
        <w:t xml:space="preserve"> </w:t>
      </w:r>
      <w:r w:rsidR="003F3C8F" w:rsidRPr="003F3C8F">
        <w:rPr>
          <w:b/>
          <w:sz w:val="24"/>
          <w:szCs w:val="24"/>
        </w:rPr>
        <w:t>1 501 309</w:t>
      </w:r>
      <w:r w:rsidR="003F3C8F" w:rsidRPr="003F3C8F">
        <w:rPr>
          <w:sz w:val="24"/>
          <w:szCs w:val="24"/>
        </w:rPr>
        <w:t xml:space="preserve"> (Один миллион пятьсот одна тысяча триста девять) рублей 00 копеек РФ, без учета НДС; НДС составляет </w:t>
      </w:r>
      <w:r w:rsidR="003F3C8F" w:rsidRPr="003F3C8F">
        <w:rPr>
          <w:b/>
          <w:sz w:val="24"/>
          <w:szCs w:val="24"/>
        </w:rPr>
        <w:t>270 235</w:t>
      </w:r>
      <w:r w:rsidR="003F3C8F" w:rsidRPr="003F3C8F">
        <w:rPr>
          <w:sz w:val="24"/>
          <w:szCs w:val="24"/>
        </w:rPr>
        <w:t xml:space="preserve"> (Двести семьдесят тысяч двести тридцать пять) рублей 62 копейки РФ; </w:t>
      </w:r>
      <w:r w:rsidR="003F3C8F" w:rsidRPr="003F3C8F">
        <w:rPr>
          <w:b/>
          <w:sz w:val="24"/>
          <w:szCs w:val="24"/>
        </w:rPr>
        <w:t>1 771 544</w:t>
      </w:r>
      <w:r w:rsidR="003F3C8F" w:rsidRPr="003F3C8F">
        <w:rPr>
          <w:sz w:val="24"/>
          <w:szCs w:val="24"/>
        </w:rPr>
        <w:t xml:space="preserve"> (Один миллион семьсот семьдесят одна тысяча пятьсот сорок четыре) рубля 62 копейки РФ, с учетом НДС</w:t>
      </w:r>
      <w:r w:rsidR="003F3C8F">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A92D89">
        <w:rPr>
          <w:bCs w:val="0"/>
          <w:sz w:val="24"/>
          <w:szCs w:val="24"/>
        </w:rPr>
        <w:t xml:space="preserve">, </w:t>
      </w:r>
      <w:r w:rsidR="00A92D89" w:rsidRPr="00A92D89">
        <w:rPr>
          <w:sz w:val="24"/>
          <w:szCs w:val="24"/>
        </w:rPr>
        <w:t>являющееся субъектом малого и среднего предпринимательства</w:t>
      </w:r>
      <w:r w:rsidRPr="00A92D89">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A92D89"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 xml:space="preserve">Под термином аналогичного договора понимается договор, идентичный предмету и сопоставимый с объемом и суммой поставок </w:t>
      </w:r>
      <w:r w:rsidRPr="00A92D89">
        <w:rPr>
          <w:color w:val="000000"/>
          <w:sz w:val="24"/>
          <w:szCs w:val="24"/>
        </w:rPr>
        <w:t>договора по данной закупочной процедуре</w:t>
      </w:r>
      <w:r w:rsidR="00036006" w:rsidRPr="00A92D89">
        <w:rPr>
          <w:sz w:val="24"/>
          <w:szCs w:val="24"/>
          <w:lang w:eastAsia="ru-RU"/>
        </w:rPr>
        <w:t xml:space="preserve">. </w:t>
      </w:r>
    </w:p>
    <w:p w:rsidR="00A92D89" w:rsidRPr="00A92D89" w:rsidRDefault="00A92D89" w:rsidP="00CF39D0">
      <w:pPr>
        <w:numPr>
          <w:ilvl w:val="0"/>
          <w:numId w:val="21"/>
        </w:numPr>
        <w:suppressAutoHyphens w:val="0"/>
        <w:spacing w:line="264" w:lineRule="auto"/>
        <w:rPr>
          <w:sz w:val="24"/>
          <w:szCs w:val="24"/>
          <w:lang w:eastAsia="ru-RU"/>
        </w:rPr>
      </w:pPr>
      <w:r w:rsidRPr="00A92D8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A92D89">
        <w:rPr>
          <w:sz w:val="24"/>
          <w:szCs w:val="24"/>
        </w:rPr>
        <w:t>;</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CA6E41">
        <w:rPr>
          <w:sz w:val="24"/>
          <w:szCs w:val="24"/>
          <w:lang w:eastAsia="ru-RU"/>
        </w:rPr>
        <w:t>ого</w:t>
      </w:r>
      <w:r w:rsidRPr="00382A07">
        <w:rPr>
          <w:sz w:val="24"/>
          <w:szCs w:val="24"/>
          <w:lang w:eastAsia="ru-RU"/>
        </w:rPr>
        <w:t xml:space="preserve"> задани</w:t>
      </w:r>
      <w:r w:rsidR="00CA6E41">
        <w:rPr>
          <w:sz w:val="24"/>
          <w:szCs w:val="24"/>
          <w:lang w:eastAsia="ru-RU"/>
        </w:rPr>
        <w:t>я</w:t>
      </w:r>
      <w:r w:rsidRPr="00382A07">
        <w:rPr>
          <w:sz w:val="24"/>
          <w:szCs w:val="24"/>
          <w:lang w:eastAsia="ru-RU"/>
        </w:rPr>
        <w:t>, изложены в Приложении №1 (Техническ</w:t>
      </w:r>
      <w:r w:rsidR="00CA6E41">
        <w:rPr>
          <w:sz w:val="24"/>
          <w:szCs w:val="24"/>
          <w:lang w:eastAsia="ru-RU"/>
        </w:rPr>
        <w:t>ом</w:t>
      </w:r>
      <w:r w:rsidRPr="00382A07">
        <w:rPr>
          <w:sz w:val="24"/>
          <w:szCs w:val="24"/>
          <w:lang w:eastAsia="ru-RU"/>
        </w:rPr>
        <w:t xml:space="preserve"> задани</w:t>
      </w:r>
      <w:r w:rsidR="00CA6E41">
        <w:rPr>
          <w:sz w:val="24"/>
          <w:szCs w:val="24"/>
          <w:lang w:eastAsia="ru-RU"/>
        </w:rPr>
        <w:t>и</w:t>
      </w:r>
      <w:r w:rsidRPr="00382A07">
        <w:rPr>
          <w:sz w:val="24"/>
          <w:szCs w:val="24"/>
          <w:lang w:eastAsia="ru-RU"/>
        </w:rPr>
        <w:t xml:space="preserve">) к настоящей Документации. При </w:t>
      </w:r>
      <w:r w:rsidRPr="00382A07">
        <w:rPr>
          <w:sz w:val="24"/>
          <w:szCs w:val="24"/>
          <w:lang w:eastAsia="ru-RU"/>
        </w:rPr>
        <w:lastRenderedPageBreak/>
        <w:t>несоблюдении требований Техническ</w:t>
      </w:r>
      <w:r w:rsidR="00CA6E41">
        <w:rPr>
          <w:sz w:val="24"/>
          <w:szCs w:val="24"/>
          <w:lang w:eastAsia="ru-RU"/>
        </w:rPr>
        <w:t>ого</w:t>
      </w:r>
      <w:r w:rsidRPr="00382A07">
        <w:rPr>
          <w:sz w:val="24"/>
          <w:szCs w:val="24"/>
          <w:lang w:eastAsia="ru-RU"/>
        </w:rPr>
        <w:t xml:space="preserve"> задани</w:t>
      </w:r>
      <w:r w:rsidR="00CA6E41">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D17CE8">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D17CE8">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CA6E41">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CA6E4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CA6E41" w:rsidRPr="00D80A5F">
        <w:rPr>
          <w:iCs/>
          <w:sz w:val="24"/>
          <w:szCs w:val="24"/>
        </w:rPr>
        <w:t xml:space="preserve">РФ, 156961, г. Кострома, проспект Мира, </w:t>
      </w:r>
      <w:r w:rsidR="00CA6E41" w:rsidRPr="00F25259">
        <w:rPr>
          <w:iCs/>
          <w:sz w:val="24"/>
          <w:szCs w:val="24"/>
        </w:rPr>
        <w:t>53</w:t>
      </w:r>
      <w:r w:rsidR="00CA6E41" w:rsidRPr="00F25259">
        <w:rPr>
          <w:sz w:val="24"/>
          <w:szCs w:val="24"/>
        </w:rPr>
        <w:t xml:space="preserve">, </w:t>
      </w:r>
      <w:proofErr w:type="spellStart"/>
      <w:r w:rsidR="00CA6E41" w:rsidRPr="00F25259">
        <w:rPr>
          <w:sz w:val="24"/>
          <w:szCs w:val="24"/>
        </w:rPr>
        <w:t>каб</w:t>
      </w:r>
      <w:proofErr w:type="spellEnd"/>
      <w:r w:rsidR="00CA6E41" w:rsidRPr="00F25259">
        <w:rPr>
          <w:sz w:val="24"/>
          <w:szCs w:val="24"/>
        </w:rPr>
        <w:t xml:space="preserve">. №318, исполнительный сотрудник – </w:t>
      </w:r>
      <w:r w:rsidR="00CA6E41">
        <w:rPr>
          <w:sz w:val="24"/>
          <w:szCs w:val="24"/>
        </w:rPr>
        <w:t>Скворцова Татьяна Сергеевна</w:t>
      </w:r>
      <w:r w:rsidR="00CA6E41" w:rsidRPr="00F25259">
        <w:rPr>
          <w:sz w:val="24"/>
          <w:szCs w:val="24"/>
        </w:rPr>
        <w:t xml:space="preserve">, контактный телефон (4942) </w:t>
      </w:r>
      <w:r w:rsidR="00CA6E41">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CA6E41"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CA6E41" w:rsidRPr="00581674">
        <w:rPr>
          <w:rFonts w:eastAsia="Calibri"/>
          <w:szCs w:val="24"/>
          <w:lang w:eastAsia="en-US"/>
        </w:rPr>
        <w:t xml:space="preserve">, адрес электронной почты: </w:t>
      </w:r>
      <w:hyperlink r:id="rId33" w:history="1">
        <w:r w:rsidR="00CA6E41" w:rsidRPr="00581674">
          <w:rPr>
            <w:rStyle w:val="a7"/>
          </w:rPr>
          <w:t xml:space="preserve"> </w:t>
        </w:r>
        <w:r w:rsidR="00CA6E41" w:rsidRPr="00581674">
          <w:rPr>
            <w:rStyle w:val="a7"/>
            <w:lang w:val="en-US"/>
          </w:rPr>
          <w:t>Skvortsova</w:t>
        </w:r>
        <w:r w:rsidR="00CA6E41" w:rsidRPr="00581674">
          <w:rPr>
            <w:rStyle w:val="a7"/>
          </w:rPr>
          <w:t>.</w:t>
        </w:r>
        <w:r w:rsidR="00CA6E41" w:rsidRPr="00581674">
          <w:rPr>
            <w:rStyle w:val="a7"/>
            <w:lang w:val="en-US"/>
          </w:rPr>
          <w:t>TS</w:t>
        </w:r>
        <w:r w:rsidR="00CA6E41" w:rsidRPr="00581674">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CA6E41" w:rsidRPr="00787993" w:rsidRDefault="00CA6E41" w:rsidP="00CA6E41">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lastRenderedPageBreak/>
        <w:t>ПАО «МРСК Центра»</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Тел. (4942) 396-359</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ИНН 6901067107</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КПП 440102001</w:t>
      </w:r>
    </w:p>
    <w:p w:rsidR="00CA6E41" w:rsidRPr="00787993" w:rsidRDefault="00CA6E41" w:rsidP="00CA6E41">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CA6E41" w:rsidRPr="00787993" w:rsidRDefault="00CA6E41" w:rsidP="00CA6E41">
      <w:pPr>
        <w:pStyle w:val="Times120"/>
        <w:suppressAutoHyphens w:val="0"/>
        <w:autoSpaceDN w:val="0"/>
        <w:adjustRightInd w:val="0"/>
        <w:spacing w:before="120" w:line="160" w:lineRule="atLeast"/>
        <w:ind w:left="567" w:firstLine="0"/>
        <w:rPr>
          <w:szCs w:val="24"/>
        </w:rPr>
      </w:pPr>
      <w:r w:rsidRPr="00787993">
        <w:rPr>
          <w:szCs w:val="24"/>
        </w:rPr>
        <w:t>БИК 043469623</w:t>
      </w:r>
    </w:p>
    <w:p w:rsidR="00CA6E41" w:rsidRPr="001E3137" w:rsidRDefault="00CA6E41" w:rsidP="00CA6E41">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 xml:space="preserve">архивов, состоящих из нескольких частей (томов) на ЭТП </w:t>
      </w:r>
      <w:r w:rsidRPr="00382A07">
        <w:rPr>
          <w:bCs w:val="0"/>
          <w:sz w:val="24"/>
          <w:szCs w:val="24"/>
        </w:rPr>
        <w:lastRenderedPageBreak/>
        <w:t>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A6E41">
        <w:rPr>
          <w:b/>
          <w:bCs w:val="0"/>
          <w:sz w:val="24"/>
          <w:szCs w:val="24"/>
        </w:rPr>
        <w:t xml:space="preserve">минут </w:t>
      </w:r>
      <w:r w:rsidR="00CA6E41" w:rsidRPr="00CA6E41">
        <w:rPr>
          <w:b/>
          <w:bCs w:val="0"/>
          <w:sz w:val="24"/>
          <w:szCs w:val="24"/>
        </w:rPr>
        <w:t>12</w:t>
      </w:r>
      <w:r w:rsidR="002B5044" w:rsidRPr="00CA6E41">
        <w:rPr>
          <w:b/>
          <w:bCs w:val="0"/>
          <w:sz w:val="24"/>
          <w:szCs w:val="24"/>
        </w:rPr>
        <w:t xml:space="preserve"> </w:t>
      </w:r>
      <w:r w:rsidR="00CA6E41" w:rsidRPr="00CA6E41">
        <w:rPr>
          <w:b/>
          <w:bCs w:val="0"/>
          <w:sz w:val="24"/>
          <w:szCs w:val="24"/>
        </w:rPr>
        <w:t>октября</w:t>
      </w:r>
      <w:r w:rsidR="002B5044" w:rsidRPr="00CA6E41">
        <w:rPr>
          <w:b/>
          <w:bCs w:val="0"/>
          <w:sz w:val="24"/>
          <w:szCs w:val="24"/>
        </w:rPr>
        <w:t xml:space="preserve"> </w:t>
      </w:r>
      <w:r w:rsidR="004E638A" w:rsidRPr="00CA6E41">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382A07">
        <w:rPr>
          <w:bCs w:val="0"/>
          <w:sz w:val="24"/>
          <w:szCs w:val="24"/>
        </w:rPr>
        <w:lastRenderedPageBreak/>
        <w:t xml:space="preserve">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lastRenderedPageBreak/>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382A07">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w:t>
      </w:r>
      <w:r w:rsidRPr="00991C07">
        <w:rPr>
          <w:sz w:val="24"/>
          <w:szCs w:val="24"/>
        </w:rPr>
        <w:lastRenderedPageBreak/>
        <w:t xml:space="preserve">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A75F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A75F8F">
        <w:rPr>
          <w:sz w:val="24"/>
          <w:szCs w:val="24"/>
        </w:rPr>
        <w:t>в Приложении №3 к настоящей Документации).</w:t>
      </w:r>
    </w:p>
    <w:p w:rsidR="00031513" w:rsidRPr="00A75F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A75F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 xml:space="preserve">(в случае если была подана только одна заявка или в случае, если было </w:t>
      </w:r>
      <w:r w:rsidRPr="001018D6">
        <w:rPr>
          <w:rFonts w:ascii="Times New Roman" w:hAnsi="Times New Roman" w:cs="Times New Roman"/>
          <w:sz w:val="24"/>
          <w:szCs w:val="24"/>
        </w:rPr>
        <w:lastRenderedPageBreak/>
        <w:t>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w:t>
      </w:r>
      <w:r w:rsidRPr="004A1A68">
        <w:rPr>
          <w:sz w:val="24"/>
          <w:szCs w:val="24"/>
        </w:rPr>
        <w:lastRenderedPageBreak/>
        <w:t xml:space="preserve">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lastRenderedPageBreak/>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lastRenderedPageBreak/>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A75F8F">
        <w:rPr>
          <w:b w:val="0"/>
          <w:szCs w:val="24"/>
        </w:rPr>
        <w:t>ое</w:t>
      </w:r>
      <w:r w:rsidRPr="00382A07">
        <w:rPr>
          <w:b w:val="0"/>
          <w:szCs w:val="24"/>
        </w:rPr>
        <w:t xml:space="preserve"> задани</w:t>
      </w:r>
      <w:r w:rsidR="00A75F8F">
        <w:rPr>
          <w:b w:val="0"/>
          <w:szCs w:val="24"/>
        </w:rPr>
        <w:t>е</w:t>
      </w:r>
      <w:r w:rsidRPr="00382A07">
        <w:rPr>
          <w:b w:val="0"/>
          <w:szCs w:val="24"/>
        </w:rPr>
        <w:t xml:space="preserve"> </w:t>
      </w:r>
      <w:r w:rsidR="00A154B7" w:rsidRPr="00382A07">
        <w:rPr>
          <w:b w:val="0"/>
          <w:szCs w:val="24"/>
        </w:rPr>
        <w:t xml:space="preserve">по </w:t>
      </w:r>
      <w:r w:rsidR="00A154B7" w:rsidRPr="00A75F8F">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A75F8F">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A75F8F"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A75F8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A75F8F">
        <w:rPr>
          <w:b w:val="0"/>
          <w:szCs w:val="24"/>
          <w:lang w:eastAsia="ru-RU"/>
        </w:rPr>
        <w:t>Технического задания</w:t>
      </w:r>
      <w:r w:rsidR="003776BB" w:rsidRPr="00382A07">
        <w:rPr>
          <w:b w:val="0"/>
          <w:szCs w:val="24"/>
          <w:lang w:eastAsia="ru-RU"/>
        </w:rPr>
        <w:t xml:space="preserve">, изложены </w:t>
      </w:r>
      <w:r w:rsidR="00A75F8F">
        <w:rPr>
          <w:b w:val="0"/>
          <w:szCs w:val="24"/>
          <w:lang w:eastAsia="ru-RU"/>
        </w:rPr>
        <w:t>в Приложении №1 (Техническом</w:t>
      </w:r>
      <w:r w:rsidR="003776BB" w:rsidRPr="00382A07">
        <w:rPr>
          <w:b w:val="0"/>
          <w:szCs w:val="24"/>
          <w:lang w:eastAsia="ru-RU"/>
        </w:rPr>
        <w:t xml:space="preserve"> задан</w:t>
      </w:r>
      <w:r w:rsidR="00A75F8F">
        <w:rPr>
          <w:b w:val="0"/>
          <w:szCs w:val="24"/>
          <w:lang w:eastAsia="ru-RU"/>
        </w:rPr>
        <w:t>ии</w:t>
      </w:r>
      <w:r w:rsidR="003776BB" w:rsidRPr="00382A07">
        <w:rPr>
          <w:b w:val="0"/>
          <w:szCs w:val="24"/>
          <w:lang w:eastAsia="ru-RU"/>
        </w:rPr>
        <w:t>) к настоящей Документации. При несоблюдении требов</w:t>
      </w:r>
      <w:r w:rsidR="00A75F8F">
        <w:rPr>
          <w:b w:val="0"/>
          <w:szCs w:val="24"/>
          <w:lang w:eastAsia="ru-RU"/>
        </w:rPr>
        <w:t>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A75F8F">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A75F8F">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A75F8F">
              <w:rPr>
                <w:rStyle w:val="aa"/>
                <w:sz w:val="22"/>
              </w:rPr>
              <w:t>-</w:t>
            </w:r>
            <w:r w:rsidR="00A75F8F" w:rsidRPr="00382A07">
              <w:rPr>
                <w:rStyle w:val="aa"/>
                <w:sz w:val="22"/>
              </w:rPr>
              <w:t xml:space="preserve"> </w:t>
            </w:r>
            <w:r w:rsidR="00A75F8F" w:rsidRPr="00382A07">
              <w:rPr>
                <w:rStyle w:val="aa"/>
                <w:sz w:val="22"/>
              </w:rPr>
              <w:t>II</w:t>
            </w:r>
            <w:r w:rsidRPr="00382A07">
              <w:rPr>
                <w:rStyle w:val="aa"/>
                <w:sz w:val="22"/>
              </w:rPr>
              <w:t> квартал 201</w:t>
            </w:r>
            <w:r w:rsidR="00A75F8F">
              <w:rPr>
                <w:rStyle w:val="aa"/>
                <w:sz w:val="22"/>
              </w:rPr>
              <w:t>7</w:t>
            </w:r>
            <w:r w:rsidRPr="00382A07">
              <w:rPr>
                <w:rStyle w:val="aa"/>
                <w:sz w:val="22"/>
              </w:rPr>
              <w:t xml:space="preserve"> года», «201</w:t>
            </w:r>
            <w:r w:rsidR="00A75F8F">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A75F8F">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A2" w:rsidRDefault="002424A2">
      <w:pPr>
        <w:spacing w:line="240" w:lineRule="auto"/>
      </w:pPr>
      <w:r>
        <w:separator/>
      </w:r>
    </w:p>
  </w:endnote>
  <w:endnote w:type="continuationSeparator" w:id="0">
    <w:p w:rsidR="002424A2" w:rsidRDefault="002424A2">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A92D89">
      <w:rPr>
        <w:noProof/>
        <w:sz w:val="16"/>
        <w:szCs w:val="16"/>
        <w:lang w:eastAsia="ru-RU"/>
      </w:rPr>
      <w:t>2</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D17CE8">
      <w:rPr>
        <w:sz w:val="18"/>
        <w:szCs w:val="18"/>
      </w:rPr>
      <w:t>право заключения Договор</w:t>
    </w:r>
    <w:r w:rsidR="00D17CE8" w:rsidRPr="00D17CE8">
      <w:rPr>
        <w:sz w:val="18"/>
        <w:szCs w:val="18"/>
      </w:rPr>
      <w:t>а</w:t>
    </w:r>
    <w:r w:rsidRPr="00D17CE8">
      <w:rPr>
        <w:sz w:val="18"/>
        <w:szCs w:val="18"/>
      </w:rPr>
      <w:t xml:space="preserve"> на поставку </w:t>
    </w:r>
    <w:r w:rsidR="00D17CE8" w:rsidRPr="00D17CE8">
      <w:rPr>
        <w:sz w:val="18"/>
        <w:szCs w:val="18"/>
      </w:rPr>
      <w:t>комплектующих РЗА</w:t>
    </w:r>
    <w:r w:rsidRPr="00D17CE8">
      <w:rPr>
        <w:sz w:val="18"/>
        <w:szCs w:val="18"/>
      </w:rPr>
      <w:t xml:space="preserve"> для </w:t>
    </w:r>
    <w:r w:rsidR="00D17CE8" w:rsidRPr="00D17CE8">
      <w:rPr>
        <w:sz w:val="18"/>
        <w:szCs w:val="18"/>
      </w:rPr>
      <w:t>нужд ПАО «МРСК Центра» (филиала «Костромаэнерго»</w:t>
    </w:r>
    <w:r w:rsidRPr="00D17CE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A2" w:rsidRDefault="002424A2">
      <w:pPr>
        <w:spacing w:line="240" w:lineRule="auto"/>
      </w:pPr>
      <w:r>
        <w:separator/>
      </w:r>
    </w:p>
  </w:footnote>
  <w:footnote w:type="continuationSeparator" w:id="0">
    <w:p w:rsidR="002424A2" w:rsidRDefault="002424A2">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4A2"/>
    <w:rsid w:val="00242D62"/>
    <w:rsid w:val="00243AE6"/>
    <w:rsid w:val="00243D8F"/>
    <w:rsid w:val="002440DC"/>
    <w:rsid w:val="00246801"/>
    <w:rsid w:val="00251220"/>
    <w:rsid w:val="002514DE"/>
    <w:rsid w:val="00251B75"/>
    <w:rsid w:val="0025203C"/>
    <w:rsid w:val="002556E6"/>
    <w:rsid w:val="00260F79"/>
    <w:rsid w:val="00261746"/>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3C8F"/>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2E37"/>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4333"/>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5F8F"/>
    <w:rsid w:val="00A773C9"/>
    <w:rsid w:val="00A77A16"/>
    <w:rsid w:val="00A805FF"/>
    <w:rsid w:val="00A80C89"/>
    <w:rsid w:val="00A8505C"/>
    <w:rsid w:val="00A900CC"/>
    <w:rsid w:val="00A92723"/>
    <w:rsid w:val="00A92D89"/>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6E41"/>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17CE8"/>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132"/>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CAE7F-F734-4F47-AE53-53B52BA3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86</Pages>
  <Words>27725</Words>
  <Characters>158039</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51</cp:revision>
  <cp:lastPrinted>2015-12-29T14:27:00Z</cp:lastPrinted>
  <dcterms:created xsi:type="dcterms:W3CDTF">2016-12-02T12:44:00Z</dcterms:created>
  <dcterms:modified xsi:type="dcterms:W3CDTF">2017-09-26T06:53:00Z</dcterms:modified>
</cp:coreProperties>
</file>