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E63D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тел.: +7 (495) 747-92-92,</w:t>
                  </w:r>
                </w:p>
                <w:p w:rsidR="00AE2AA0" w:rsidRPr="000D67AD" w:rsidRDefault="00AE2A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E2AA0" w:rsidRPr="000D67AD" w:rsidRDefault="00AE2A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E2AA0" w:rsidRPr="000D67AD" w:rsidRDefault="00AE2A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E2AA0" w:rsidRPr="000D67AD" w:rsidRDefault="00AE2A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E2AA0" w:rsidRPr="00AE2AA0" w:rsidRDefault="00AE2A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E2AA0">
                    <w:rPr>
                      <w:rFonts w:ascii="Helios" w:hAnsi="Helios"/>
                      <w:sz w:val="12"/>
                      <w:szCs w:val="12"/>
                      <w:lang w:val="en-US"/>
                    </w:rPr>
                    <w:t>-</w:t>
                  </w:r>
                  <w:r w:rsidRPr="000D67AD">
                    <w:rPr>
                      <w:rFonts w:ascii="Helios" w:hAnsi="Helios"/>
                      <w:sz w:val="12"/>
                      <w:szCs w:val="12"/>
                      <w:lang w:val="en-US"/>
                    </w:rPr>
                    <w:t>mail</w:t>
                  </w:r>
                  <w:proofErr w:type="gramEnd"/>
                  <w:r w:rsidRPr="00AE2AA0">
                    <w:rPr>
                      <w:rFonts w:ascii="Helios" w:hAnsi="Helios"/>
                      <w:sz w:val="12"/>
                      <w:szCs w:val="12"/>
                      <w:lang w:val="en-US"/>
                    </w:rPr>
                    <w:t xml:space="preserve">: </w:t>
                  </w:r>
                  <w:hyperlink r:id="rId9" w:history="1">
                    <w:r w:rsidRPr="000D67AD">
                      <w:rPr>
                        <w:rFonts w:ascii="Helios" w:hAnsi="Helios"/>
                        <w:sz w:val="12"/>
                        <w:szCs w:val="12"/>
                        <w:lang w:val="en-US"/>
                      </w:rPr>
                      <w:t>posta</w:t>
                    </w:r>
                    <w:r w:rsidRPr="00AE2AA0">
                      <w:rPr>
                        <w:rFonts w:ascii="Helios" w:hAnsi="Helios"/>
                        <w:sz w:val="12"/>
                        <w:szCs w:val="12"/>
                        <w:lang w:val="en-US"/>
                      </w:rPr>
                      <w:t>@</w:t>
                    </w:r>
                    <w:r w:rsidRPr="000D67AD">
                      <w:rPr>
                        <w:rFonts w:ascii="Helios" w:hAnsi="Helios"/>
                        <w:sz w:val="12"/>
                        <w:szCs w:val="12"/>
                        <w:lang w:val="en-US"/>
                      </w:rPr>
                      <w:t>mrsk</w:t>
                    </w:r>
                    <w:r w:rsidRPr="00AE2AA0">
                      <w:rPr>
                        <w:rFonts w:ascii="Helios" w:hAnsi="Helios"/>
                        <w:sz w:val="12"/>
                        <w:szCs w:val="12"/>
                        <w:lang w:val="en-US"/>
                      </w:rPr>
                      <w:t>-1.</w:t>
                    </w:r>
                    <w:r w:rsidRPr="000D67AD">
                      <w:rPr>
                        <w:rFonts w:ascii="Helios" w:hAnsi="Helios"/>
                        <w:sz w:val="12"/>
                        <w:szCs w:val="12"/>
                        <w:lang w:val="en-US"/>
                      </w:rPr>
                      <w:t>ru</w:t>
                    </w:r>
                  </w:hyperlink>
                  <w:r w:rsidRPr="00AE2AA0">
                    <w:rPr>
                      <w:rFonts w:ascii="Helios" w:hAnsi="Helios"/>
                      <w:sz w:val="12"/>
                      <w:szCs w:val="12"/>
                      <w:lang w:val="en-US"/>
                    </w:rPr>
                    <w:t xml:space="preserve">, </w:t>
                  </w:r>
                  <w:hyperlink r:id="rId10" w:history="1">
                    <w:r w:rsidRPr="000D67AD">
                      <w:rPr>
                        <w:rFonts w:ascii="Helios" w:hAnsi="Helios"/>
                        <w:sz w:val="12"/>
                        <w:szCs w:val="12"/>
                        <w:lang w:val="en-US"/>
                      </w:rPr>
                      <w:t>www</w:t>
                    </w:r>
                    <w:r w:rsidRPr="00AE2AA0">
                      <w:rPr>
                        <w:rFonts w:ascii="Helios" w:hAnsi="Helios"/>
                        <w:sz w:val="12"/>
                        <w:szCs w:val="12"/>
                        <w:lang w:val="en-US"/>
                      </w:rPr>
                      <w:t>.</w:t>
                    </w:r>
                    <w:r w:rsidRPr="000D67AD">
                      <w:rPr>
                        <w:rFonts w:ascii="Helios" w:hAnsi="Helios"/>
                        <w:sz w:val="12"/>
                        <w:szCs w:val="12"/>
                        <w:lang w:val="en-US"/>
                      </w:rPr>
                      <w:t>mrsk</w:t>
                    </w:r>
                    <w:r w:rsidRPr="00AE2A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B6F23" w:rsidRDefault="00CB6F23" w:rsidP="00CB6F23">
      <w:pPr>
        <w:spacing w:line="240" w:lineRule="auto"/>
        <w:jc w:val="right"/>
        <w:rPr>
          <w:sz w:val="24"/>
          <w:szCs w:val="24"/>
        </w:rPr>
      </w:pPr>
      <w:r>
        <w:rPr>
          <w:sz w:val="24"/>
          <w:szCs w:val="24"/>
        </w:rPr>
        <w:t>Председатель закупочной комиссии –</w:t>
      </w:r>
    </w:p>
    <w:p w:rsidR="00CB6F23" w:rsidRDefault="00CB6F23" w:rsidP="00CB6F23">
      <w:pPr>
        <w:spacing w:line="240" w:lineRule="auto"/>
        <w:jc w:val="right"/>
        <w:rPr>
          <w:sz w:val="24"/>
          <w:szCs w:val="24"/>
        </w:rPr>
      </w:pPr>
      <w:r>
        <w:rPr>
          <w:sz w:val="24"/>
          <w:szCs w:val="24"/>
        </w:rPr>
        <w:t>начальник Управления логистики и МТО</w:t>
      </w:r>
    </w:p>
    <w:p w:rsidR="00CB6F23" w:rsidRDefault="00CB6F23" w:rsidP="00CB6F23">
      <w:pPr>
        <w:spacing w:line="240" w:lineRule="auto"/>
        <w:jc w:val="right"/>
        <w:rPr>
          <w:sz w:val="24"/>
          <w:szCs w:val="24"/>
        </w:rPr>
      </w:pPr>
      <w:r>
        <w:rPr>
          <w:sz w:val="24"/>
          <w:szCs w:val="24"/>
        </w:rPr>
        <w:t xml:space="preserve">                                                                     филиала ПАО «МРСК Центра» -</w:t>
      </w:r>
    </w:p>
    <w:p w:rsidR="00CB6F23" w:rsidRDefault="00CB6F23" w:rsidP="00CB6F23">
      <w:pPr>
        <w:spacing w:line="240" w:lineRule="auto"/>
        <w:jc w:val="right"/>
        <w:rPr>
          <w:sz w:val="24"/>
          <w:szCs w:val="24"/>
        </w:rPr>
      </w:pPr>
      <w:r>
        <w:rPr>
          <w:sz w:val="24"/>
          <w:szCs w:val="24"/>
        </w:rPr>
        <w:t xml:space="preserve"> «Костромаэнерго»</w:t>
      </w:r>
    </w:p>
    <w:p w:rsidR="00CB6F23" w:rsidRDefault="00CB6F23" w:rsidP="00CB6F23">
      <w:pPr>
        <w:jc w:val="right"/>
        <w:rPr>
          <w:sz w:val="24"/>
          <w:szCs w:val="24"/>
        </w:rPr>
      </w:pPr>
    </w:p>
    <w:p w:rsidR="00CB6F23" w:rsidRDefault="00CB6F23" w:rsidP="00CB6F23">
      <w:pPr>
        <w:jc w:val="right"/>
        <w:rPr>
          <w:sz w:val="24"/>
          <w:szCs w:val="24"/>
        </w:rPr>
      </w:pPr>
      <w:r>
        <w:rPr>
          <w:sz w:val="24"/>
          <w:szCs w:val="24"/>
        </w:rPr>
        <w:t>____________ А.Н. Алешков</w:t>
      </w:r>
    </w:p>
    <w:p w:rsidR="00CB6F23" w:rsidRDefault="00CB6F23" w:rsidP="00CB6F23">
      <w:pPr>
        <w:spacing w:line="240" w:lineRule="auto"/>
        <w:jc w:val="right"/>
        <w:rPr>
          <w:sz w:val="24"/>
          <w:szCs w:val="24"/>
        </w:rPr>
      </w:pPr>
      <w:r>
        <w:rPr>
          <w:sz w:val="24"/>
          <w:szCs w:val="24"/>
        </w:rPr>
        <w:t xml:space="preserve"> «___» ____________ 2016 года</w:t>
      </w:r>
    </w:p>
    <w:p w:rsidR="00CB6F23" w:rsidRDefault="00CB6F23" w:rsidP="007556FF">
      <w:pPr>
        <w:spacing w:line="240" w:lineRule="auto"/>
        <w:jc w:val="right"/>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CB6F23" w:rsidRDefault="00CB6F23" w:rsidP="007556FF">
      <w:pPr>
        <w:spacing w:line="264" w:lineRule="auto"/>
        <w:ind w:firstLine="0"/>
        <w:jc w:val="center"/>
        <w:rPr>
          <w:b/>
          <w:sz w:val="24"/>
          <w:szCs w:val="24"/>
        </w:rPr>
      </w:pPr>
      <w:r w:rsidRPr="001F2FFE">
        <w:rPr>
          <w:b/>
          <w:sz w:val="24"/>
          <w:szCs w:val="24"/>
        </w:rPr>
        <w:t xml:space="preserve">на право заключения </w:t>
      </w:r>
      <w:proofErr w:type="gramStart"/>
      <w:r w:rsidRPr="001F2FFE">
        <w:rPr>
          <w:b/>
          <w:sz w:val="24"/>
          <w:szCs w:val="24"/>
        </w:rPr>
        <w:t>Договор</w:t>
      </w:r>
      <w:r>
        <w:rPr>
          <w:b/>
          <w:sz w:val="24"/>
          <w:szCs w:val="24"/>
        </w:rPr>
        <w:t>а</w:t>
      </w:r>
      <w:proofErr w:type="gramEnd"/>
      <w:r w:rsidRPr="001F2FFE">
        <w:rPr>
          <w:b/>
          <w:sz w:val="24"/>
          <w:szCs w:val="24"/>
        </w:rPr>
        <w:t xml:space="preserve"> на выполнение рабо</w:t>
      </w:r>
      <w:r>
        <w:rPr>
          <w:b/>
          <w:sz w:val="24"/>
          <w:szCs w:val="24"/>
        </w:rPr>
        <w:t>т по ремонту силовых трансформаторов 1-2- габаритов</w:t>
      </w:r>
      <w:r w:rsidRPr="001F2FF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A83E35" w:rsidRDefault="00A83E35" w:rsidP="00E71A48">
      <w:pPr>
        <w:spacing w:line="264" w:lineRule="auto"/>
        <w:ind w:firstLine="0"/>
        <w:jc w:val="center"/>
        <w:rPr>
          <w:b/>
          <w:sz w:val="24"/>
          <w:szCs w:val="24"/>
        </w:rPr>
      </w:pPr>
    </w:p>
    <w:p w:rsidR="00A83E35" w:rsidRDefault="00A83E35" w:rsidP="00E71A48">
      <w:pPr>
        <w:spacing w:line="264" w:lineRule="auto"/>
        <w:ind w:firstLine="0"/>
        <w:jc w:val="center"/>
        <w:rPr>
          <w:b/>
          <w:sz w:val="24"/>
          <w:szCs w:val="24"/>
        </w:rPr>
      </w:pPr>
    </w:p>
    <w:p w:rsidR="00A83E35" w:rsidRPr="00C12FA4" w:rsidRDefault="00A83E35"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A83E35">
        <w:rPr>
          <w:sz w:val="24"/>
          <w:szCs w:val="24"/>
        </w:rPr>
        <w:t>Кострома</w:t>
      </w:r>
      <w:r w:rsidR="00A83E35"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8D2CB1" w:rsidRPr="008D2CB1" w:rsidRDefault="00717F60" w:rsidP="008D2CB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8D2CB1" w:rsidRPr="007B7BE5">
        <w:rPr>
          <w:iCs/>
          <w:sz w:val="24"/>
          <w:szCs w:val="24"/>
        </w:rPr>
        <w:t xml:space="preserve">специалист 2 категории </w:t>
      </w:r>
      <w:r w:rsidR="008D2CB1" w:rsidRPr="007B7BE5">
        <w:rPr>
          <w:sz w:val="24"/>
          <w:szCs w:val="24"/>
        </w:rPr>
        <w:t>отдела закупочной деятельности филиала ПАО «МРСК Центра» - «Костромаэнерго» Горшков А.П.</w:t>
      </w:r>
      <w:r w:rsidR="008D2CB1" w:rsidRPr="007B7BE5">
        <w:rPr>
          <w:iCs/>
          <w:sz w:val="24"/>
          <w:szCs w:val="24"/>
        </w:rPr>
        <w:t xml:space="preserve">, контактный телефон: (4942) 396-028, </w:t>
      </w:r>
      <w:r w:rsidR="008D2CB1" w:rsidRPr="007B7BE5">
        <w:rPr>
          <w:sz w:val="24"/>
          <w:szCs w:val="24"/>
        </w:rPr>
        <w:t xml:space="preserve">адрес </w:t>
      </w:r>
      <w:r w:rsidR="008D2CB1" w:rsidRPr="008D2CB1">
        <w:rPr>
          <w:sz w:val="24"/>
          <w:szCs w:val="24"/>
        </w:rPr>
        <w:t xml:space="preserve">электронной почты: </w:t>
      </w:r>
      <w:r w:rsidR="008D2CB1" w:rsidRPr="008D2CB1">
        <w:rPr>
          <w:iCs/>
          <w:sz w:val="24"/>
          <w:szCs w:val="24"/>
        </w:rPr>
        <w:t xml:space="preserve"> </w:t>
      </w:r>
      <w:hyperlink r:id="rId18" w:history="1">
        <w:r w:rsidR="008D2CB1" w:rsidRPr="008D2CB1">
          <w:rPr>
            <w:rStyle w:val="a7"/>
            <w:sz w:val="24"/>
            <w:szCs w:val="24"/>
            <w:lang w:val="en-US"/>
          </w:rPr>
          <w:t>gorshkov</w:t>
        </w:r>
        <w:r w:rsidR="008D2CB1" w:rsidRPr="008D2CB1">
          <w:rPr>
            <w:rStyle w:val="a7"/>
            <w:sz w:val="24"/>
            <w:szCs w:val="24"/>
          </w:rPr>
          <w:t>.</w:t>
        </w:r>
        <w:r w:rsidR="008D2CB1" w:rsidRPr="008D2CB1">
          <w:rPr>
            <w:rStyle w:val="a7"/>
            <w:sz w:val="24"/>
            <w:szCs w:val="24"/>
            <w:lang w:val="en-US"/>
          </w:rPr>
          <w:t>ap</w:t>
        </w:r>
        <w:r w:rsidR="008D2CB1" w:rsidRPr="008D2CB1">
          <w:rPr>
            <w:rStyle w:val="a7"/>
            <w:sz w:val="24"/>
            <w:szCs w:val="24"/>
          </w:rPr>
          <w:t>@mrsk-1.ru</w:t>
        </w:r>
      </w:hyperlink>
      <w:r w:rsidR="008D2CB1" w:rsidRPr="008D2CB1">
        <w:rPr>
          <w:iCs/>
          <w:sz w:val="24"/>
          <w:szCs w:val="24"/>
        </w:rPr>
        <w:t>, ответственное лицо –</w:t>
      </w:r>
      <w:r w:rsidR="008D2CB1" w:rsidRPr="008D2CB1">
        <w:rPr>
          <w:sz w:val="24"/>
          <w:szCs w:val="24"/>
        </w:rPr>
        <w:t xml:space="preserve"> Горшков Антон Павлович, контактный телефон: </w:t>
      </w:r>
      <w:r w:rsidR="008D2CB1" w:rsidRPr="008D2CB1">
        <w:rPr>
          <w:iCs/>
          <w:sz w:val="24"/>
          <w:szCs w:val="24"/>
        </w:rPr>
        <w:t xml:space="preserve">(4942) 396-028, </w:t>
      </w:r>
      <w:r w:rsidR="008D2CB1" w:rsidRPr="008D2CB1">
        <w:rPr>
          <w:sz w:val="24"/>
          <w:szCs w:val="24"/>
        </w:rPr>
        <w:t xml:space="preserve">адрес электронной почты: </w:t>
      </w:r>
      <w:r w:rsidR="008D2CB1" w:rsidRPr="008D2CB1">
        <w:rPr>
          <w:iCs/>
          <w:sz w:val="24"/>
          <w:szCs w:val="24"/>
        </w:rPr>
        <w:t xml:space="preserve"> </w:t>
      </w:r>
      <w:hyperlink r:id="rId19" w:history="1">
        <w:r w:rsidR="008D2CB1" w:rsidRPr="008D2CB1">
          <w:rPr>
            <w:rStyle w:val="a7"/>
            <w:sz w:val="24"/>
            <w:szCs w:val="24"/>
            <w:lang w:val="en-US"/>
          </w:rPr>
          <w:t>gorshkov</w:t>
        </w:r>
        <w:r w:rsidR="008D2CB1" w:rsidRPr="008D2CB1">
          <w:rPr>
            <w:rStyle w:val="a7"/>
            <w:sz w:val="24"/>
            <w:szCs w:val="24"/>
          </w:rPr>
          <w:t>.</w:t>
        </w:r>
        <w:r w:rsidR="008D2CB1" w:rsidRPr="008D2CB1">
          <w:rPr>
            <w:rStyle w:val="a7"/>
            <w:sz w:val="24"/>
            <w:szCs w:val="24"/>
            <w:lang w:val="en-US"/>
          </w:rPr>
          <w:t>ap</w:t>
        </w:r>
        <w:r w:rsidR="008D2CB1" w:rsidRPr="008D2CB1">
          <w:rPr>
            <w:rStyle w:val="a7"/>
            <w:sz w:val="24"/>
            <w:szCs w:val="24"/>
          </w:rPr>
          <w:t>@mrsk-1.ru</w:t>
        </w:r>
      </w:hyperlink>
      <w:r w:rsidR="00862664" w:rsidRPr="008D2CB1">
        <w:rPr>
          <w:sz w:val="24"/>
          <w:szCs w:val="24"/>
        </w:rPr>
        <w:t xml:space="preserve"> </w:t>
      </w:r>
      <w:r w:rsidR="004B5EB3" w:rsidRPr="008D2CB1">
        <w:rPr>
          <w:iCs/>
          <w:sz w:val="24"/>
          <w:szCs w:val="24"/>
        </w:rPr>
        <w:t>Извещени</w:t>
      </w:r>
      <w:r w:rsidRPr="008D2CB1">
        <w:rPr>
          <w:iCs/>
          <w:sz w:val="24"/>
          <w:szCs w:val="24"/>
        </w:rPr>
        <w:t>ем</w:t>
      </w:r>
      <w:r w:rsidRPr="008D2CB1">
        <w:rPr>
          <w:sz w:val="24"/>
          <w:szCs w:val="24"/>
        </w:rPr>
        <w:t xml:space="preserve"> о проведении открытого </w:t>
      </w:r>
      <w:r w:rsidRPr="008D2CB1">
        <w:rPr>
          <w:iCs/>
          <w:sz w:val="24"/>
          <w:szCs w:val="24"/>
        </w:rPr>
        <w:t>запроса предложений</w:t>
      </w:r>
      <w:r w:rsidRPr="008D2CB1">
        <w:rPr>
          <w:sz w:val="24"/>
          <w:szCs w:val="24"/>
        </w:rPr>
        <w:t xml:space="preserve">, опубликованным </w:t>
      </w:r>
      <w:r w:rsidRPr="008D2CB1">
        <w:rPr>
          <w:b/>
          <w:sz w:val="24"/>
          <w:szCs w:val="24"/>
        </w:rPr>
        <w:t>«</w:t>
      </w:r>
      <w:r w:rsidR="008D2CB1" w:rsidRPr="008D2CB1">
        <w:rPr>
          <w:b/>
          <w:sz w:val="24"/>
          <w:szCs w:val="24"/>
        </w:rPr>
        <w:t>02</w:t>
      </w:r>
      <w:proofErr w:type="gramEnd"/>
      <w:r w:rsidRPr="008D2CB1">
        <w:rPr>
          <w:b/>
          <w:sz w:val="24"/>
          <w:szCs w:val="24"/>
        </w:rPr>
        <w:t xml:space="preserve">» </w:t>
      </w:r>
      <w:proofErr w:type="gramStart"/>
      <w:r w:rsidR="008D2CB1" w:rsidRPr="008D2CB1">
        <w:rPr>
          <w:b/>
          <w:sz w:val="24"/>
          <w:szCs w:val="24"/>
        </w:rPr>
        <w:t>августа</w:t>
      </w:r>
      <w:r w:rsidRPr="008D2CB1">
        <w:rPr>
          <w:b/>
          <w:sz w:val="24"/>
          <w:szCs w:val="24"/>
        </w:rPr>
        <w:t xml:space="preserve"> 20</w:t>
      </w:r>
      <w:r w:rsidR="00C12FA4" w:rsidRPr="008D2CB1">
        <w:rPr>
          <w:b/>
          <w:sz w:val="24"/>
          <w:szCs w:val="24"/>
        </w:rPr>
        <w:t>1</w:t>
      </w:r>
      <w:r w:rsidR="00862664" w:rsidRPr="008D2CB1">
        <w:rPr>
          <w:b/>
          <w:sz w:val="24"/>
          <w:szCs w:val="24"/>
        </w:rPr>
        <w:t>6</w:t>
      </w:r>
      <w:r w:rsidRPr="008D2CB1">
        <w:rPr>
          <w:b/>
          <w:sz w:val="24"/>
          <w:szCs w:val="24"/>
        </w:rPr>
        <w:t>г.</w:t>
      </w:r>
      <w:r w:rsidRPr="008D2CB1">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804BE0">
        <w:fldChar w:fldCharType="begin"/>
      </w:r>
      <w:r w:rsidR="00804BE0">
        <w:instrText xml:space="preserve"> REF _Ref440269836 \r \h  \* MERGEFORMAT </w:instrText>
      </w:r>
      <w:r w:rsidR="00804BE0">
        <w:fldChar w:fldCharType="separate"/>
      </w:r>
      <w:r w:rsidR="001A7C23" w:rsidRPr="001A7C23">
        <w:rPr>
          <w:sz w:val="24"/>
          <w:szCs w:val="24"/>
        </w:rPr>
        <w:t>1.1.2</w:t>
      </w:r>
      <w:r w:rsidR="00804BE0">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5B75A6" w:rsidRPr="00D81D6D">
        <w:rPr>
          <w:sz w:val="24"/>
          <w:szCs w:val="24"/>
        </w:rPr>
        <w:t>лиц (в т.</w:t>
      </w:r>
      <w:r w:rsidR="003129D4" w:rsidRPr="00D81D6D">
        <w:rPr>
          <w:sz w:val="24"/>
          <w:szCs w:val="24"/>
        </w:rPr>
        <w:t xml:space="preserve"> </w:t>
      </w:r>
      <w:r w:rsidR="005B75A6" w:rsidRPr="00D81D6D">
        <w:rPr>
          <w:sz w:val="24"/>
          <w:szCs w:val="24"/>
        </w:rPr>
        <w:t>ч. индивидуальных предпринимателей)</w:t>
      </w:r>
      <w:r w:rsidR="00D81D6D" w:rsidRPr="00D81D6D">
        <w:rPr>
          <w:sz w:val="24"/>
          <w:szCs w:val="24"/>
        </w:rPr>
        <w:t xml:space="preserve">, </w:t>
      </w:r>
      <w:r w:rsidR="00D81D6D" w:rsidRPr="00D81D6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w:t>
      </w:r>
      <w:proofErr w:type="gramEnd"/>
      <w:r w:rsidR="00D81D6D" w:rsidRPr="00D81D6D">
        <w:rPr>
          <w:sz w:val="24"/>
          <w:szCs w:val="24"/>
        </w:rPr>
        <w:t xml:space="preserve"> 24 июля 2007 г. N 209-ФЗ «О развитии малого и среднего предпринимательства в Российской Федерации»)</w:t>
      </w:r>
      <w:r w:rsidR="00DC6125" w:rsidRPr="00D81D6D">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8D2CB1">
        <w:rPr>
          <w:sz w:val="24"/>
          <w:szCs w:val="24"/>
        </w:rPr>
        <w:t xml:space="preserve">заключения </w:t>
      </w:r>
      <w:r w:rsidR="00366652" w:rsidRPr="008D2CB1">
        <w:rPr>
          <w:sz w:val="24"/>
          <w:szCs w:val="24"/>
        </w:rPr>
        <w:t>Договор</w:t>
      </w:r>
      <w:r w:rsidR="008D2CB1" w:rsidRPr="008D2CB1">
        <w:rPr>
          <w:sz w:val="24"/>
          <w:szCs w:val="24"/>
        </w:rPr>
        <w:t xml:space="preserve">а на выполнение работ по ремонту силовых трансформаторов 1-2 габаритов для нужд ПАО «МРСК Центра» (филиала «Костромаэнерго», расположенного по адресу: </w:t>
      </w:r>
      <w:proofErr w:type="gramStart"/>
      <w:r w:rsidR="008D2CB1" w:rsidRPr="008D2CB1">
        <w:rPr>
          <w:sz w:val="24"/>
          <w:szCs w:val="24"/>
        </w:rPr>
        <w:t>РФ, 156961, г. Кострома, проспект Мира, 53).</w:t>
      </w:r>
      <w:proofErr w:type="gramEnd"/>
    </w:p>
    <w:p w:rsidR="00717F60" w:rsidRPr="008D2CB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bookmarkEnd w:id="11"/>
      <w:bookmarkEnd w:id="12"/>
      <w:bookmarkEnd w:id="13"/>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8D2CB1">
          <w:rPr>
            <w:rStyle w:val="a7"/>
            <w:sz w:val="24"/>
            <w:szCs w:val="24"/>
          </w:rPr>
          <w:t>etp.rosseti.ru</w:t>
        </w:r>
      </w:hyperlink>
      <w:r w:rsidR="00862664" w:rsidRPr="008D2CB1">
        <w:rPr>
          <w:sz w:val="24"/>
          <w:szCs w:val="24"/>
        </w:rPr>
        <w:t xml:space="preserve"> </w:t>
      </w:r>
      <w:r w:rsidR="00702B2C" w:rsidRPr="008D2CB1">
        <w:rPr>
          <w:sz w:val="24"/>
          <w:szCs w:val="24"/>
        </w:rPr>
        <w:t>(далее — ЭТП)</w:t>
      </w:r>
      <w:r w:rsidR="005B75A6" w:rsidRPr="008D2CB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8D2CB1" w:rsidRPr="00AC47FB" w:rsidRDefault="008C4223" w:rsidP="008D2CB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8D2CB1" w:rsidRPr="00AC47FB">
        <w:rPr>
          <w:sz w:val="24"/>
          <w:szCs w:val="24"/>
        </w:rPr>
        <w:t>право заключения Договора на выполнение работ по ремонту силовых трансформаторов 1-2 габаритов для нужд ПАО «МРСК Центра» (филиала «Костромаэнерго»).</w:t>
      </w:r>
    </w:p>
    <w:bookmarkEnd w:id="17"/>
    <w:p w:rsidR="008C4223" w:rsidRPr="00E71A48" w:rsidRDefault="008C4223" w:rsidP="00750D4A">
      <w:pPr>
        <w:keepNext/>
        <w:autoSpaceDE w:val="0"/>
        <w:autoSpaceDN w:val="0"/>
        <w:spacing w:line="264" w:lineRule="auto"/>
        <w:ind w:firstLine="540"/>
        <w:rPr>
          <w:sz w:val="24"/>
          <w:szCs w:val="24"/>
          <w:lang w:eastAsia="ru-RU"/>
        </w:rPr>
      </w:pPr>
      <w:r w:rsidRPr="008D2CB1">
        <w:rPr>
          <w:sz w:val="24"/>
          <w:szCs w:val="24"/>
        </w:rPr>
        <w:t xml:space="preserve">Количество лотов: </w:t>
      </w:r>
      <w:r w:rsidRPr="008D2CB1">
        <w:rPr>
          <w:b/>
          <w:sz w:val="24"/>
          <w:szCs w:val="24"/>
        </w:rPr>
        <w:t>1 (один)</w:t>
      </w:r>
      <w:r w:rsidRPr="008D2CB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w:t>
      </w:r>
      <w:r w:rsidR="008D2CB1" w:rsidRPr="008D2CB1">
        <w:rPr>
          <w:sz w:val="24"/>
          <w:szCs w:val="24"/>
        </w:rPr>
        <w:t xml:space="preserve"> </w:t>
      </w:r>
      <w:r w:rsidR="008D2CB1" w:rsidRPr="00AC47FB">
        <w:rPr>
          <w:sz w:val="24"/>
          <w:szCs w:val="24"/>
        </w:rPr>
        <w:t>октябрь-ноябрь 2016г.</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w:t>
      </w:r>
      <w:r w:rsidR="00D5611E">
        <w:rPr>
          <w:sz w:val="24"/>
          <w:szCs w:val="24"/>
        </w:rPr>
        <w:t xml:space="preserve"> на территории Российской Федерации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04BE0">
        <w:fldChar w:fldCharType="begin"/>
      </w:r>
      <w:r w:rsidR="00804BE0">
        <w:instrText xml:space="preserve"> REF _Ref305973574 \r \h  \* MERGEFORMAT </w:instrText>
      </w:r>
      <w:r w:rsidR="00804BE0">
        <w:fldChar w:fldCharType="separate"/>
      </w:r>
      <w:r w:rsidR="001A7C23">
        <w:t>2</w:t>
      </w:r>
      <w:r w:rsidR="00804BE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804BE0">
        <w:fldChar w:fldCharType="begin"/>
      </w:r>
      <w:r w:rsidR="00804BE0">
        <w:instrText xml:space="preserve"> REF _Ref440270637 \r \h  \* MERGEFORMAT </w:instrText>
      </w:r>
      <w:r w:rsidR="00804BE0">
        <w:fldChar w:fldCharType="separate"/>
      </w:r>
      <w:r w:rsidR="001A7C23" w:rsidRPr="001A7C23">
        <w:rPr>
          <w:sz w:val="24"/>
          <w:szCs w:val="24"/>
        </w:rPr>
        <w:t>1.1.5</w:t>
      </w:r>
      <w:r w:rsidR="00804BE0">
        <w:fldChar w:fldCharType="end"/>
      </w:r>
      <w:r w:rsidRPr="00392410">
        <w:rPr>
          <w:sz w:val="24"/>
          <w:szCs w:val="24"/>
        </w:rPr>
        <w:t xml:space="preserve">, </w:t>
      </w:r>
      <w:r w:rsidR="00804BE0">
        <w:fldChar w:fldCharType="begin"/>
      </w:r>
      <w:r w:rsidR="00804BE0">
        <w:instrText xml:space="preserve"> REF _Ref440270663 \r \h  \* MERGEFORMAT </w:instrText>
      </w:r>
      <w:r w:rsidR="00804BE0">
        <w:fldChar w:fldCharType="separate"/>
      </w:r>
      <w:r w:rsidR="001A7C23" w:rsidRPr="001A7C23">
        <w:rPr>
          <w:sz w:val="24"/>
          <w:szCs w:val="24"/>
        </w:rPr>
        <w:t>1.1.7</w:t>
      </w:r>
      <w:r w:rsidR="00804BE0">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CA04D8">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804BE0">
        <w:fldChar w:fldCharType="begin"/>
      </w:r>
      <w:r w:rsidR="00804BE0">
        <w:instrText xml:space="preserve"> REF _Ref440270637 \r \h  \* MERGEFORMAT </w:instrText>
      </w:r>
      <w:r w:rsidR="00804BE0">
        <w:fldChar w:fldCharType="separate"/>
      </w:r>
      <w:r w:rsidR="001A7C23" w:rsidRPr="001A7C23">
        <w:rPr>
          <w:sz w:val="24"/>
          <w:szCs w:val="24"/>
        </w:rPr>
        <w:t>1.1.5</w:t>
      </w:r>
      <w:r w:rsidR="00804BE0">
        <w:fldChar w:fldCharType="end"/>
      </w:r>
      <w:r w:rsidR="008D2928" w:rsidRPr="00392410">
        <w:rPr>
          <w:sz w:val="24"/>
          <w:szCs w:val="24"/>
        </w:rPr>
        <w:t xml:space="preserve">, </w:t>
      </w:r>
      <w:r w:rsidR="00804BE0">
        <w:fldChar w:fldCharType="begin"/>
      </w:r>
      <w:r w:rsidR="00804BE0">
        <w:instrText xml:space="preserve"> REF _Ref440270663 \r \h  \* MERGEFORMAT </w:instrText>
      </w:r>
      <w:r w:rsidR="00804BE0">
        <w:fldChar w:fldCharType="separate"/>
      </w:r>
      <w:r w:rsidR="001A7C23" w:rsidRPr="001A7C23">
        <w:rPr>
          <w:sz w:val="24"/>
          <w:szCs w:val="24"/>
        </w:rPr>
        <w:t>1.1.7</w:t>
      </w:r>
      <w:r w:rsidR="00804BE0">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04BE0">
        <w:fldChar w:fldCharType="begin"/>
      </w:r>
      <w:r w:rsidR="00804BE0">
        <w:instrText xml:space="preserve"> REF _Ref305973033 \r \h  \* MERGEFORMAT </w:instrText>
      </w:r>
      <w:r w:rsidR="00804BE0">
        <w:fldChar w:fldCharType="separate"/>
      </w:r>
      <w:r w:rsidR="001A7C23" w:rsidRPr="001A7C23">
        <w:rPr>
          <w:sz w:val="24"/>
          <w:szCs w:val="24"/>
        </w:rPr>
        <w:t>3.2</w:t>
      </w:r>
      <w:r w:rsidR="00804BE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804BE0">
        <w:fldChar w:fldCharType="begin"/>
      </w:r>
      <w:r w:rsidR="00804BE0">
        <w:instrText xml:space="preserve"> REF _Ref191386109 \n \h  \* MERGEFORMAT </w:instrText>
      </w:r>
      <w:r w:rsidR="00804BE0">
        <w:fldChar w:fldCharType="separate"/>
      </w:r>
      <w:r w:rsidR="001A7C23" w:rsidRPr="001A7C23">
        <w:rPr>
          <w:color w:val="000000"/>
          <w:sz w:val="24"/>
          <w:szCs w:val="24"/>
        </w:rPr>
        <w:t>3.3.2</w:t>
      </w:r>
      <w:r w:rsidR="00804BE0">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04BE0">
        <w:fldChar w:fldCharType="begin"/>
      </w:r>
      <w:r w:rsidR="00804BE0">
        <w:instrText xml:space="preserve"> REF _Ref191386164 \r \h  \* MERGEFORMAT </w:instrText>
      </w:r>
      <w:r w:rsidR="00804BE0">
        <w:fldChar w:fldCharType="separate"/>
      </w:r>
      <w:r w:rsidR="001A7C23" w:rsidRPr="001A7C23">
        <w:rPr>
          <w:sz w:val="24"/>
          <w:szCs w:val="24"/>
        </w:rPr>
        <w:t xml:space="preserve"> 1.4.1 </w:t>
      </w:r>
      <w:r w:rsidR="00804BE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04BE0">
        <w:fldChar w:fldCharType="begin"/>
      </w:r>
      <w:r w:rsidR="00804BE0">
        <w:instrText xml:space="preserve"> REF _Ref306978606 \r \h  \* MERGEFORMAT </w:instrText>
      </w:r>
      <w:r w:rsidR="00804BE0">
        <w:fldChar w:fldCharType="separate"/>
      </w:r>
      <w:r w:rsidR="001A7C23" w:rsidRPr="001A7C23">
        <w:rPr>
          <w:sz w:val="24"/>
          <w:szCs w:val="24"/>
        </w:rPr>
        <w:t xml:space="preserve"> 1.4.2 </w:t>
      </w:r>
      <w:r w:rsidR="00804BE0">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04BE0">
        <w:fldChar w:fldCharType="begin"/>
      </w:r>
      <w:r w:rsidR="00804BE0">
        <w:instrText xml:space="preserve"> REF _Ref306114966 \r \h  \* MERGEFORMAT </w:instrText>
      </w:r>
      <w:r w:rsidR="00804BE0">
        <w:fldChar w:fldCharType="separate"/>
      </w:r>
      <w:r w:rsidR="001A7C23" w:rsidRPr="001A7C23">
        <w:rPr>
          <w:sz w:val="24"/>
          <w:szCs w:val="24"/>
        </w:rPr>
        <w:t>3.3.11</w:t>
      </w:r>
      <w:r w:rsidR="00804BE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04BE0">
        <w:fldChar w:fldCharType="begin"/>
      </w:r>
      <w:r w:rsidR="00804BE0">
        <w:instrText xml:space="preserve"> REF _Ref305973147 \r \h  \* MERGEFORMAT </w:instrText>
      </w:r>
      <w:r w:rsidR="00804BE0">
        <w:fldChar w:fldCharType="separate"/>
      </w:r>
      <w:r w:rsidR="001A7C23" w:rsidRPr="001A7C23">
        <w:rPr>
          <w:b w:val="0"/>
          <w:szCs w:val="24"/>
        </w:rPr>
        <w:t>3.3</w:t>
      </w:r>
      <w:r w:rsidR="00804BE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804BE0">
        <w:fldChar w:fldCharType="begin"/>
      </w:r>
      <w:r w:rsidR="00804BE0">
        <w:instrText xml:space="preserve"> REF _Ref55336310 \r \h  \* MERGEFORMAT </w:instrText>
      </w:r>
      <w:r w:rsidR="00804BE0">
        <w:fldChar w:fldCharType="separate"/>
      </w:r>
      <w:r w:rsidR="001A7C23" w:rsidRPr="001A7C23">
        <w:rPr>
          <w:b w:val="0"/>
          <w:szCs w:val="24"/>
        </w:rPr>
        <w:t>5.1</w:t>
      </w:r>
      <w:r w:rsidR="00804BE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804BE0">
        <w:fldChar w:fldCharType="begin"/>
      </w:r>
      <w:r w:rsidR="00804BE0">
        <w:instrText xml:space="preserve"> REF _Ref440284918 \r \h  \* MERGEFORMAT </w:instrText>
      </w:r>
      <w:r w:rsidR="00804BE0">
        <w:fldChar w:fldCharType="separate"/>
      </w:r>
      <w:r w:rsidR="001A7C23" w:rsidRPr="001A7C23">
        <w:rPr>
          <w:b w:val="0"/>
          <w:szCs w:val="24"/>
        </w:rPr>
        <w:t>5.2</w:t>
      </w:r>
      <w:r w:rsidR="00804BE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804BE0">
        <w:fldChar w:fldCharType="begin"/>
      </w:r>
      <w:r w:rsidR="00804BE0">
        <w:instrText xml:space="preserve"> REF _Ref440537086 \r \h  \* MERGEFORMAT </w:instrText>
      </w:r>
      <w:r w:rsidR="00804BE0">
        <w:fldChar w:fldCharType="separate"/>
      </w:r>
      <w:r w:rsidR="001A7C23" w:rsidRPr="001A7C23">
        <w:rPr>
          <w:b w:val="0"/>
          <w:bCs w:val="0"/>
          <w:szCs w:val="24"/>
        </w:rPr>
        <w:t>5.3</w:t>
      </w:r>
      <w:r w:rsidR="00804BE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804BE0">
        <w:fldChar w:fldCharType="begin"/>
      </w:r>
      <w:r w:rsidR="00804BE0">
        <w:instrText xml:space="preserve"> REF _Ref440284947 \r \h  \* MERGEFORMAT </w:instrText>
      </w:r>
      <w:r w:rsidR="00804BE0">
        <w:fldChar w:fldCharType="separate"/>
      </w:r>
      <w:r w:rsidR="001A7C23" w:rsidRPr="001A7C23">
        <w:rPr>
          <w:b w:val="0"/>
          <w:szCs w:val="24"/>
        </w:rPr>
        <w:t>5.4</w:t>
      </w:r>
      <w:r w:rsidR="00804BE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04BE0">
        <w:fldChar w:fldCharType="begin"/>
      </w:r>
      <w:r w:rsidR="00804BE0">
        <w:instrText xml:space="preserve"> REF _Ref305973033 \r \h  \* MERGEFORMAT </w:instrText>
      </w:r>
      <w:r w:rsidR="00804BE0">
        <w:fldChar w:fldCharType="separate"/>
      </w:r>
      <w:r w:rsidR="001A7C23" w:rsidRPr="001A7C23">
        <w:rPr>
          <w:bCs w:val="0"/>
          <w:sz w:val="24"/>
          <w:szCs w:val="24"/>
        </w:rPr>
        <w:t>3.2</w:t>
      </w:r>
      <w:r w:rsidR="00804BE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04BE0">
        <w:fldChar w:fldCharType="begin"/>
      </w:r>
      <w:r w:rsidR="00804BE0">
        <w:instrText xml:space="preserve"> REF _Ref305973147 \r \h  \* MERGEFORMAT </w:instrText>
      </w:r>
      <w:r w:rsidR="00804BE0">
        <w:fldChar w:fldCharType="separate"/>
      </w:r>
      <w:r w:rsidR="001A7C23" w:rsidRPr="001A7C23">
        <w:rPr>
          <w:bCs w:val="0"/>
          <w:sz w:val="24"/>
          <w:szCs w:val="24"/>
        </w:rPr>
        <w:t>3.3</w:t>
      </w:r>
      <w:r w:rsidR="00804BE0">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804BE0">
        <w:fldChar w:fldCharType="begin"/>
      </w:r>
      <w:r w:rsidR="00804BE0">
        <w:instrText xml:space="preserve"> REF _Ref305973214 \r \h  \* MERGEFORMAT </w:instrText>
      </w:r>
      <w:r w:rsidR="00804BE0">
        <w:fldChar w:fldCharType="separate"/>
      </w:r>
      <w:r w:rsidR="001A7C23" w:rsidRPr="001A7C23">
        <w:rPr>
          <w:bCs w:val="0"/>
          <w:sz w:val="24"/>
          <w:szCs w:val="24"/>
        </w:rPr>
        <w:t>3.4</w:t>
      </w:r>
      <w:r w:rsidR="00804BE0">
        <w:fldChar w:fldCharType="end"/>
      </w:r>
      <w:r w:rsidR="00096E9D" w:rsidRPr="00E71A48">
        <w:rPr>
          <w:bCs w:val="0"/>
          <w:sz w:val="24"/>
          <w:szCs w:val="24"/>
        </w:rPr>
        <w:t xml:space="preserve">, </w:t>
      </w:r>
      <w:r w:rsidR="00804BE0">
        <w:fldChar w:fldCharType="begin"/>
      </w:r>
      <w:r w:rsidR="00804BE0">
        <w:instrText xml:space="preserve"> REF _Ref303683883 \r \h  \* MERGEFORMAT </w:instrText>
      </w:r>
      <w:r w:rsidR="00804BE0">
        <w:fldChar w:fldCharType="separate"/>
      </w:r>
      <w:r w:rsidR="001A7C23" w:rsidRPr="001A7C23">
        <w:rPr>
          <w:bCs w:val="0"/>
          <w:sz w:val="24"/>
          <w:szCs w:val="24"/>
        </w:rPr>
        <w:t>3.5</w:t>
      </w:r>
      <w:r w:rsidR="00804BE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04BE0">
        <w:fldChar w:fldCharType="begin"/>
      </w:r>
      <w:r w:rsidR="00804BE0">
        <w:instrText xml:space="preserve"> REF _Ref305973250 \r \h  \* MERGEFORMAT </w:instrText>
      </w:r>
      <w:r w:rsidR="00804BE0">
        <w:fldChar w:fldCharType="separate"/>
      </w:r>
      <w:r w:rsidR="001A7C23" w:rsidRPr="001A7C23">
        <w:rPr>
          <w:bCs w:val="0"/>
          <w:sz w:val="24"/>
          <w:szCs w:val="24"/>
        </w:rPr>
        <w:t>3.5</w:t>
      </w:r>
      <w:r w:rsidR="001A7C23">
        <w:t>.1</w:t>
      </w:r>
      <w:r w:rsidR="00804BE0">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04BE0">
        <w:fldChar w:fldCharType="begin"/>
      </w:r>
      <w:r w:rsidR="00804BE0">
        <w:instrText xml:space="preserve"> REF _Ref303250967 \r \h  \* MERGEFORMAT </w:instrText>
      </w:r>
      <w:r w:rsidR="00804BE0">
        <w:fldChar w:fldCharType="separate"/>
      </w:r>
      <w:r w:rsidR="001A7C23" w:rsidRPr="001A7C23">
        <w:rPr>
          <w:bCs w:val="0"/>
          <w:sz w:val="24"/>
          <w:szCs w:val="24"/>
        </w:rPr>
        <w:t>3.7</w:t>
      </w:r>
      <w:r w:rsidR="00804BE0">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04BE0">
        <w:fldChar w:fldCharType="begin"/>
      </w:r>
      <w:r w:rsidR="00804BE0">
        <w:instrText xml:space="preserve"> REF _Ref303681924 \r \h  \* MERGEFORMAT </w:instrText>
      </w:r>
      <w:r w:rsidR="00804BE0">
        <w:fldChar w:fldCharType="separate"/>
      </w:r>
      <w:r w:rsidR="001A7C23" w:rsidRPr="001A7C23">
        <w:rPr>
          <w:bCs w:val="0"/>
          <w:sz w:val="24"/>
          <w:szCs w:val="24"/>
        </w:rPr>
        <w:t>3.8</w:t>
      </w:r>
      <w:r w:rsidR="00804BE0">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04BE0">
        <w:fldChar w:fldCharType="begin"/>
      </w:r>
      <w:r w:rsidR="00804BE0">
        <w:instrText xml:space="preserve"> REF _Ref303683929 \r \h  \* MERGEFORMAT </w:instrText>
      </w:r>
      <w:r w:rsidR="00804BE0">
        <w:fldChar w:fldCharType="separate"/>
      </w:r>
      <w:r w:rsidR="001A7C23" w:rsidRPr="001A7C23">
        <w:rPr>
          <w:bCs w:val="0"/>
          <w:sz w:val="24"/>
          <w:szCs w:val="24"/>
        </w:rPr>
        <w:t>3.10</w:t>
      </w:r>
      <w:r w:rsidR="00804BE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04BE0">
        <w:fldChar w:fldCharType="begin"/>
      </w:r>
      <w:r w:rsidR="00804BE0">
        <w:instrText xml:space="preserve"> REF _Ref306140410 \r \h  \* MERGEFORMAT </w:instrText>
      </w:r>
      <w:r w:rsidR="00804BE0">
        <w:fldChar w:fldCharType="separate"/>
      </w:r>
      <w:r w:rsidR="001A7C23" w:rsidRPr="001A7C23">
        <w:rPr>
          <w:bCs w:val="0"/>
          <w:sz w:val="24"/>
          <w:szCs w:val="24"/>
        </w:rPr>
        <w:t>3.11</w:t>
      </w:r>
      <w:r w:rsidR="00804BE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04BE0">
        <w:fldChar w:fldCharType="begin"/>
      </w:r>
      <w:r w:rsidR="00804BE0">
        <w:instrText xml:space="preserve"> REF _Ref306140451 \r \h  \* MERGEFORMAT </w:instrText>
      </w:r>
      <w:r w:rsidR="00804BE0">
        <w:fldChar w:fldCharType="separate"/>
      </w:r>
      <w:r w:rsidR="001A7C23" w:rsidRPr="001A7C23">
        <w:rPr>
          <w:bCs w:val="0"/>
          <w:sz w:val="24"/>
          <w:szCs w:val="24"/>
        </w:rPr>
        <w:t>3.12</w:t>
      </w:r>
      <w:r w:rsidR="00804BE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04BE0">
        <w:fldChar w:fldCharType="begin"/>
      </w:r>
      <w:r w:rsidR="00804BE0">
        <w:instrText xml:space="preserve"> REF _Ref302563524 \n \h  \* MERGEFORMAT </w:instrText>
      </w:r>
      <w:r w:rsidR="00804BE0">
        <w:fldChar w:fldCharType="separate"/>
      </w:r>
      <w:r w:rsidR="001A7C23" w:rsidRPr="001A7C23">
        <w:rPr>
          <w:sz w:val="24"/>
          <w:szCs w:val="24"/>
        </w:rPr>
        <w:t>1.1.1</w:t>
      </w:r>
      <w:r w:rsidR="00804BE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804BE0">
        <w:fldChar w:fldCharType="begin"/>
      </w:r>
      <w:r w:rsidR="00804BE0">
        <w:instrText xml:space="preserve"> REF _Ref444168907 \r \h  \* MERGEFORMAT </w:instrText>
      </w:r>
      <w:r w:rsidR="00804BE0">
        <w:fldChar w:fldCharType="separate"/>
      </w:r>
      <w:r w:rsidR="001A7C23" w:rsidRPr="001A7C23">
        <w:rPr>
          <w:bCs w:val="0"/>
          <w:sz w:val="24"/>
          <w:szCs w:val="24"/>
          <w:lang w:eastAsia="ru-RU"/>
        </w:rPr>
        <w:t>5.7.1</w:t>
      </w:r>
      <w:r w:rsidR="00804BE0">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804BE0">
        <w:fldChar w:fldCharType="begin"/>
      </w:r>
      <w:r w:rsidR="00804BE0">
        <w:instrText xml:space="preserve"> REF _Ref444168917 \r \h  \* MERGEFORMAT </w:instrText>
      </w:r>
      <w:r w:rsidR="00804BE0">
        <w:fldChar w:fldCharType="separate"/>
      </w:r>
      <w:r w:rsidR="001A7C23" w:rsidRPr="001A7C23">
        <w:rPr>
          <w:sz w:val="24"/>
          <w:szCs w:val="24"/>
        </w:rPr>
        <w:t>5.7.2</w:t>
      </w:r>
      <w:r w:rsidR="00804BE0">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804BE0">
        <w:fldChar w:fldCharType="begin"/>
      </w:r>
      <w:r w:rsidR="00804BE0">
        <w:instrText xml:space="preserve"> REF _Ref306005578 \r \h  \* MERGEFORMAT </w:instrText>
      </w:r>
      <w:r w:rsidR="00804BE0">
        <w:fldChar w:fldCharType="separate"/>
      </w:r>
      <w:r w:rsidR="001A7C23" w:rsidRPr="001A7C23">
        <w:rPr>
          <w:bCs w:val="0"/>
          <w:sz w:val="24"/>
          <w:szCs w:val="24"/>
        </w:rPr>
        <w:t>3.3.8.3</w:t>
      </w:r>
      <w:r w:rsidR="00804BE0">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804BE0">
        <w:fldChar w:fldCharType="begin"/>
      </w:r>
      <w:r w:rsidR="00804BE0">
        <w:instrText xml:space="preserve"> REF _Ref440279062 \r \h  \* MERGEFORMAT </w:instrText>
      </w:r>
      <w:r w:rsidR="00804BE0">
        <w:fldChar w:fldCharType="separate"/>
      </w:r>
      <w:r w:rsidR="001A7C23" w:rsidRPr="001A7C23">
        <w:rPr>
          <w:sz w:val="24"/>
          <w:szCs w:val="24"/>
        </w:rPr>
        <w:t>б)</w:t>
      </w:r>
      <w:r w:rsidR="00804BE0">
        <w:fldChar w:fldCharType="end"/>
      </w:r>
      <w:r w:rsidR="00FA5339" w:rsidRPr="00AB2CB8">
        <w:rPr>
          <w:sz w:val="24"/>
          <w:szCs w:val="24"/>
        </w:rPr>
        <w:t>,</w:t>
      </w:r>
      <w:r w:rsidR="00AB2CB8" w:rsidRPr="00AB2CB8">
        <w:rPr>
          <w:bCs w:val="0"/>
          <w:sz w:val="24"/>
          <w:szCs w:val="24"/>
        </w:rPr>
        <w:t xml:space="preserve"> </w:t>
      </w:r>
      <w:r w:rsidR="00804BE0">
        <w:fldChar w:fldCharType="begin"/>
      </w:r>
      <w:r w:rsidR="00804BE0">
        <w:instrText xml:space="preserve"> REF _Ref440372326 \r \h  \* MERGEFORMAT </w:instrText>
      </w:r>
      <w:r w:rsidR="00804BE0">
        <w:fldChar w:fldCharType="separate"/>
      </w:r>
      <w:r w:rsidR="001A7C23" w:rsidRPr="001A7C23">
        <w:rPr>
          <w:sz w:val="24"/>
          <w:szCs w:val="24"/>
        </w:rPr>
        <w:t>е)</w:t>
      </w:r>
      <w:r w:rsidR="00804BE0">
        <w:fldChar w:fldCharType="end"/>
      </w:r>
      <w:r w:rsidR="007638F4" w:rsidRPr="00AB2CB8">
        <w:rPr>
          <w:sz w:val="24"/>
          <w:szCs w:val="24"/>
        </w:rPr>
        <w:t>,</w:t>
      </w:r>
      <w:r w:rsidR="00FA5339" w:rsidRPr="00AB2CB8">
        <w:rPr>
          <w:sz w:val="24"/>
          <w:szCs w:val="24"/>
        </w:rPr>
        <w:t xml:space="preserve"> </w:t>
      </w:r>
      <w:r w:rsidR="00804BE0">
        <w:fldChar w:fldCharType="begin"/>
      </w:r>
      <w:r w:rsidR="00804BE0">
        <w:instrText xml:space="preserve"> REF _Ref440371812 \r \h  \* MERGEFORMAT </w:instrText>
      </w:r>
      <w:r w:rsidR="00804BE0">
        <w:fldChar w:fldCharType="separate"/>
      </w:r>
      <w:r w:rsidR="001A7C23" w:rsidRPr="001A7C23">
        <w:rPr>
          <w:sz w:val="24"/>
          <w:szCs w:val="24"/>
        </w:rPr>
        <w:t>н)</w:t>
      </w:r>
      <w:r w:rsidR="00804BE0">
        <w:fldChar w:fldCharType="end"/>
      </w:r>
      <w:r w:rsidR="00FA5339" w:rsidRPr="00AB2CB8">
        <w:rPr>
          <w:sz w:val="24"/>
          <w:szCs w:val="24"/>
        </w:rPr>
        <w:t xml:space="preserve">, </w:t>
      </w:r>
      <w:r w:rsidR="00804BE0">
        <w:fldChar w:fldCharType="begin"/>
      </w:r>
      <w:r w:rsidR="00804BE0">
        <w:instrText xml:space="preserve"> REF _Ref440371822 \r \h  \* MERGEFORMAT </w:instrText>
      </w:r>
      <w:r w:rsidR="00804BE0">
        <w:fldChar w:fldCharType="separate"/>
      </w:r>
      <w:r w:rsidR="001A7C23" w:rsidRPr="001A7C23">
        <w:rPr>
          <w:sz w:val="24"/>
          <w:szCs w:val="24"/>
        </w:rPr>
        <w:t>о)</w:t>
      </w:r>
      <w:r w:rsidR="00804BE0">
        <w:fldChar w:fldCharType="end"/>
      </w:r>
      <w:r w:rsidR="00F21407" w:rsidRPr="00F21407">
        <w:rPr>
          <w:sz w:val="24"/>
          <w:szCs w:val="24"/>
        </w:rPr>
        <w:t xml:space="preserve">, </w:t>
      </w:r>
      <w:r w:rsidR="00804BE0">
        <w:fldChar w:fldCharType="begin"/>
      </w:r>
      <w:r w:rsidR="00804BE0">
        <w:instrText xml:space="preserve"> REF _Ref442189588 \r \h  \* MERGEFORMAT </w:instrText>
      </w:r>
      <w:r w:rsidR="00804BE0">
        <w:fldChar w:fldCharType="separate"/>
      </w:r>
      <w:r w:rsidR="001A7C23" w:rsidRPr="001A7C23">
        <w:rPr>
          <w:sz w:val="24"/>
          <w:szCs w:val="24"/>
        </w:rPr>
        <w:t>ф)</w:t>
      </w:r>
      <w:r w:rsidR="00804BE0">
        <w:fldChar w:fldCharType="end"/>
      </w:r>
      <w:r w:rsidR="00F463E8" w:rsidRPr="00F21407">
        <w:rPr>
          <w:sz w:val="24"/>
          <w:szCs w:val="24"/>
        </w:rPr>
        <w:t xml:space="preserve"> п.</w:t>
      </w:r>
      <w:r w:rsidR="00F463E8" w:rsidRPr="00AB2CB8">
        <w:rPr>
          <w:sz w:val="24"/>
          <w:szCs w:val="24"/>
        </w:rPr>
        <w:t xml:space="preserve">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04BE0">
        <w:fldChar w:fldCharType="begin"/>
      </w:r>
      <w:r w:rsidR="00804BE0">
        <w:instrText xml:space="preserve"> REF _Ref440274659 \r \h  \* MERGEFORMAT </w:instrText>
      </w:r>
      <w:r w:rsidR="00804BE0">
        <w:fldChar w:fldCharType="separate"/>
      </w:r>
      <w:r w:rsidR="001A7C23" w:rsidRPr="001A7C23">
        <w:rPr>
          <w:bCs w:val="0"/>
          <w:sz w:val="24"/>
          <w:szCs w:val="24"/>
        </w:rPr>
        <w:t>5.11</w:t>
      </w:r>
      <w:r w:rsidR="00804BE0">
        <w:fldChar w:fldCharType="end"/>
      </w:r>
      <w:r w:rsidRPr="00D52133">
        <w:rPr>
          <w:bCs w:val="0"/>
          <w:sz w:val="24"/>
          <w:szCs w:val="24"/>
        </w:rPr>
        <w:t xml:space="preserve">, </w:t>
      </w:r>
      <w:r w:rsidR="00804BE0">
        <w:fldChar w:fldCharType="begin"/>
      </w:r>
      <w:r w:rsidR="00804BE0">
        <w:instrText xml:space="preserve"> REF _Ref440274733 \r \h  \* MERGEFORMAT </w:instrText>
      </w:r>
      <w:r w:rsidR="00804BE0">
        <w:fldChar w:fldCharType="separate"/>
      </w:r>
      <w:r w:rsidR="001A7C23" w:rsidRPr="001A7C23">
        <w:rPr>
          <w:bCs w:val="0"/>
          <w:sz w:val="24"/>
          <w:szCs w:val="24"/>
        </w:rPr>
        <w:t>5.12</w:t>
      </w:r>
      <w:r w:rsidR="00804BE0">
        <w:fldChar w:fldCharType="end"/>
      </w:r>
      <w:r w:rsidRPr="00D52133">
        <w:rPr>
          <w:bCs w:val="0"/>
          <w:sz w:val="24"/>
          <w:szCs w:val="24"/>
        </w:rPr>
        <w:t xml:space="preserve">, </w:t>
      </w:r>
      <w:r w:rsidR="00804BE0">
        <w:fldChar w:fldCharType="begin"/>
      </w:r>
      <w:r w:rsidR="00804BE0">
        <w:instrText xml:space="preserve"> REF _Ref440274744 \r \h  \* MERGEFORMAT </w:instrText>
      </w:r>
      <w:r w:rsidR="00804BE0">
        <w:fldChar w:fldCharType="separate"/>
      </w:r>
      <w:r w:rsidR="001A7C23" w:rsidRPr="001A7C23">
        <w:rPr>
          <w:bCs w:val="0"/>
          <w:sz w:val="24"/>
          <w:szCs w:val="24"/>
        </w:rPr>
        <w:t>5.13</w:t>
      </w:r>
      <w:r w:rsidR="00804BE0">
        <w:fldChar w:fldCharType="end"/>
      </w:r>
      <w:r w:rsidRPr="00D52133">
        <w:rPr>
          <w:bCs w:val="0"/>
          <w:sz w:val="24"/>
          <w:szCs w:val="24"/>
        </w:rPr>
        <w:t xml:space="preserve">, </w:t>
      </w:r>
      <w:r w:rsidR="00804BE0">
        <w:fldChar w:fldCharType="begin"/>
      </w:r>
      <w:r w:rsidR="00804BE0">
        <w:instrText xml:space="preserve"> REF _Ref440274756 \r \h  \* MERGEFORMAT </w:instrText>
      </w:r>
      <w:r w:rsidR="00804BE0">
        <w:fldChar w:fldCharType="separate"/>
      </w:r>
      <w:r w:rsidR="001A7C23" w:rsidRPr="001A7C23">
        <w:rPr>
          <w:bCs w:val="0"/>
          <w:sz w:val="24"/>
          <w:szCs w:val="24"/>
        </w:rPr>
        <w:t>5.15</w:t>
      </w:r>
      <w:r w:rsidR="00804BE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04BE0">
        <w:fldChar w:fldCharType="begin"/>
      </w:r>
      <w:r w:rsidR="00804BE0">
        <w:instrText xml:space="preserve"> REF _Ref440274659 \r \h  \* MERGEFORMAT </w:instrText>
      </w:r>
      <w:r w:rsidR="00804BE0">
        <w:fldChar w:fldCharType="separate"/>
      </w:r>
      <w:r w:rsidR="001A7C23" w:rsidRPr="001A7C23">
        <w:rPr>
          <w:bCs w:val="0"/>
          <w:sz w:val="24"/>
          <w:szCs w:val="24"/>
        </w:rPr>
        <w:t>5.11</w:t>
      </w:r>
      <w:r w:rsidR="00804BE0">
        <w:fldChar w:fldCharType="end"/>
      </w:r>
      <w:r w:rsidRPr="00D52133">
        <w:rPr>
          <w:bCs w:val="0"/>
          <w:sz w:val="24"/>
          <w:szCs w:val="24"/>
        </w:rPr>
        <w:t xml:space="preserve">, </w:t>
      </w:r>
      <w:r w:rsidR="00804BE0">
        <w:fldChar w:fldCharType="begin"/>
      </w:r>
      <w:r w:rsidR="00804BE0">
        <w:instrText xml:space="preserve"> REF _Ref440274733 \r \h  \* MERGEFORMAT </w:instrText>
      </w:r>
      <w:r w:rsidR="00804BE0">
        <w:fldChar w:fldCharType="separate"/>
      </w:r>
      <w:r w:rsidR="001A7C23" w:rsidRPr="001A7C23">
        <w:rPr>
          <w:bCs w:val="0"/>
          <w:sz w:val="24"/>
          <w:szCs w:val="24"/>
        </w:rPr>
        <w:t>5.12</w:t>
      </w:r>
      <w:r w:rsidR="00804BE0">
        <w:fldChar w:fldCharType="end"/>
      </w:r>
      <w:r w:rsidRPr="00D52133">
        <w:rPr>
          <w:bCs w:val="0"/>
          <w:sz w:val="24"/>
          <w:szCs w:val="24"/>
        </w:rPr>
        <w:t xml:space="preserve">, </w:t>
      </w:r>
      <w:r w:rsidR="00804BE0">
        <w:fldChar w:fldCharType="begin"/>
      </w:r>
      <w:r w:rsidR="00804BE0">
        <w:instrText xml:space="preserve"> REF _Ref440274744 \r \h  \* MERGEFORMAT </w:instrText>
      </w:r>
      <w:r w:rsidR="00804BE0">
        <w:fldChar w:fldCharType="separate"/>
      </w:r>
      <w:r w:rsidR="001A7C23" w:rsidRPr="001A7C23">
        <w:rPr>
          <w:bCs w:val="0"/>
          <w:sz w:val="24"/>
          <w:szCs w:val="24"/>
        </w:rPr>
        <w:t>5.13</w:t>
      </w:r>
      <w:r w:rsidR="00804BE0">
        <w:fldChar w:fldCharType="end"/>
      </w:r>
      <w:r w:rsidRPr="00D52133">
        <w:rPr>
          <w:bCs w:val="0"/>
          <w:sz w:val="24"/>
          <w:szCs w:val="24"/>
        </w:rPr>
        <w:t xml:space="preserve">, </w:t>
      </w:r>
      <w:r w:rsidR="00804BE0">
        <w:fldChar w:fldCharType="begin"/>
      </w:r>
      <w:r w:rsidR="00804BE0">
        <w:instrText xml:space="preserve"> REF _Ref440274756 \r \h  \* MERGEFORMAT </w:instrText>
      </w:r>
      <w:r w:rsidR="00804BE0">
        <w:fldChar w:fldCharType="separate"/>
      </w:r>
      <w:r w:rsidR="001A7C23" w:rsidRPr="001A7C23">
        <w:rPr>
          <w:bCs w:val="0"/>
          <w:sz w:val="24"/>
          <w:szCs w:val="24"/>
        </w:rPr>
        <w:t>5.15</w:t>
      </w:r>
      <w:r w:rsidR="00804BE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804BE0">
        <w:fldChar w:fldCharType="begin"/>
      </w:r>
      <w:r w:rsidR="00804BE0">
        <w:instrText xml:space="preserve"> REF _Ref191386419 \n \h  \* MERGEFORMAT </w:instrText>
      </w:r>
      <w:r w:rsidR="00804BE0">
        <w:fldChar w:fldCharType="separate"/>
      </w:r>
      <w:r w:rsidR="001A7C23" w:rsidRPr="001A7C23">
        <w:rPr>
          <w:bCs w:val="0"/>
          <w:sz w:val="24"/>
          <w:szCs w:val="24"/>
        </w:rPr>
        <w:t>3.3.2</w:t>
      </w:r>
      <w:r w:rsidR="00804BE0">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804BE0">
        <w:fldChar w:fldCharType="begin"/>
      </w:r>
      <w:r w:rsidR="00804BE0">
        <w:instrText xml:space="preserve"> REF _Ref440361959 \r \h  \* MERGEFORMAT </w:instrText>
      </w:r>
      <w:r w:rsidR="00804BE0">
        <w:fldChar w:fldCharType="separate"/>
      </w:r>
      <w:r w:rsidR="001A7C23" w:rsidRPr="001A7C23">
        <w:rPr>
          <w:bCs w:val="0"/>
          <w:sz w:val="24"/>
          <w:szCs w:val="24"/>
        </w:rPr>
        <w:t>5.5</w:t>
      </w:r>
      <w:r w:rsidR="00804BE0">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804BE0">
        <w:fldChar w:fldCharType="begin"/>
      </w:r>
      <w:r w:rsidR="00804BE0">
        <w:instrText xml:space="preserve"> REF _Ref440271036 \r \h  \* MERGEFORMAT </w:instrText>
      </w:r>
      <w:r w:rsidR="00804BE0">
        <w:fldChar w:fldCharType="separate"/>
      </w:r>
      <w:r w:rsidR="001A7C23" w:rsidRPr="001A7C23">
        <w:rPr>
          <w:bCs w:val="0"/>
          <w:sz w:val="24"/>
          <w:szCs w:val="24"/>
        </w:rPr>
        <w:t>5.4</w:t>
      </w:r>
      <w:r w:rsidR="00804BE0">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804BE0">
        <w:fldChar w:fldCharType="begin"/>
      </w:r>
      <w:r w:rsidR="00804BE0">
        <w:instrText xml:space="preserve"> REF _Ref55336310 \r \h  \* MERGEFORMAT </w:instrText>
      </w:r>
      <w:r w:rsidR="00804BE0">
        <w:fldChar w:fldCharType="separate"/>
      </w:r>
      <w:r w:rsidR="001A7C23" w:rsidRPr="001A7C23">
        <w:rPr>
          <w:bCs w:val="0"/>
          <w:sz w:val="24"/>
          <w:szCs w:val="24"/>
        </w:rPr>
        <w:t>5.1</w:t>
      </w:r>
      <w:r w:rsidR="00804BE0">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804BE0">
        <w:fldChar w:fldCharType="begin"/>
      </w:r>
      <w:r w:rsidR="00804BE0">
        <w:instrText xml:space="preserve"> REF _Ref55336310 \r \h  \* MERGEFORMAT </w:instrText>
      </w:r>
      <w:r w:rsidR="00804BE0">
        <w:fldChar w:fldCharType="separate"/>
      </w:r>
      <w:r w:rsidR="001A7C23" w:rsidRPr="001A7C23">
        <w:rPr>
          <w:bCs w:val="0"/>
          <w:sz w:val="24"/>
          <w:szCs w:val="24"/>
        </w:rPr>
        <w:t>5.1</w:t>
      </w:r>
      <w:r w:rsidR="00804BE0">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804BE0">
        <w:fldChar w:fldCharType="begin"/>
      </w:r>
      <w:r w:rsidR="00804BE0">
        <w:instrText xml:space="preserve"> REF _Ref440289953 \r \h  \* MERGEFORMAT </w:instrText>
      </w:r>
      <w:r w:rsidR="00804BE0">
        <w:fldChar w:fldCharType="separate"/>
      </w:r>
      <w:r w:rsidR="001A7C23" w:rsidRPr="001A7C23">
        <w:rPr>
          <w:bCs w:val="0"/>
          <w:sz w:val="24"/>
          <w:szCs w:val="24"/>
        </w:rPr>
        <w:t>3.4.1.3</w:t>
      </w:r>
      <w:r w:rsidR="00804BE0">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307C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proofErr w:type="gramStart"/>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r w:rsidR="000307C3" w:rsidRPr="00E27D09">
        <w:rPr>
          <w:b/>
          <w:sz w:val="24"/>
          <w:szCs w:val="24"/>
        </w:rPr>
        <w:t xml:space="preserve"> 2 448 152</w:t>
      </w:r>
      <w:r w:rsidR="000307C3" w:rsidRPr="00E27D09">
        <w:rPr>
          <w:sz w:val="24"/>
          <w:szCs w:val="24"/>
        </w:rPr>
        <w:t xml:space="preserve"> (Два миллиона четыреста сорок восемь тысяч сто пятьдесят два) рубля 00 копеек РФ, без учета НДС; НДС составляет </w:t>
      </w:r>
      <w:r w:rsidR="000307C3" w:rsidRPr="00E27D09">
        <w:rPr>
          <w:b/>
          <w:sz w:val="24"/>
          <w:szCs w:val="24"/>
        </w:rPr>
        <w:t>440 667</w:t>
      </w:r>
      <w:r w:rsidR="000307C3" w:rsidRPr="00E27D09">
        <w:rPr>
          <w:sz w:val="24"/>
          <w:szCs w:val="24"/>
        </w:rPr>
        <w:t xml:space="preserve"> (Четыреста сорок тысяч шестьсот шестьдесят семь) рублей 36 копеек РФ; </w:t>
      </w:r>
      <w:r w:rsidR="000307C3" w:rsidRPr="00E27D09">
        <w:rPr>
          <w:b/>
          <w:sz w:val="24"/>
          <w:szCs w:val="24"/>
        </w:rPr>
        <w:t>2 888 819</w:t>
      </w:r>
      <w:r w:rsidR="000307C3" w:rsidRPr="00E27D09">
        <w:rPr>
          <w:sz w:val="24"/>
          <w:szCs w:val="24"/>
        </w:rPr>
        <w:t xml:space="preserve"> (Два миллиона восемьсот восемьдесят восемь тысяч восемьсот девятнадцать) рублей 36 копеек РФ, с учетом НДС.</w:t>
      </w:r>
      <w:proofErr w:type="gramEnd"/>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81D6D">
        <w:rPr>
          <w:bCs w:val="0"/>
          <w:sz w:val="24"/>
          <w:szCs w:val="24"/>
        </w:rPr>
        <w:t>,</w:t>
      </w:r>
      <w:r w:rsidR="00D81D6D" w:rsidRPr="00D81D6D">
        <w:rPr>
          <w:sz w:val="24"/>
          <w:szCs w:val="24"/>
          <w:highlight w:val="darkGray"/>
        </w:rPr>
        <w:t xml:space="preserve"> </w:t>
      </w:r>
      <w:r w:rsidR="00D81D6D" w:rsidRPr="00D81D6D">
        <w:rPr>
          <w:sz w:val="24"/>
          <w:szCs w:val="24"/>
        </w:rPr>
        <w:t>являющееся субъектом малого и среднего предпринимательства</w:t>
      </w:r>
      <w:r w:rsidRPr="00D81D6D">
        <w:rPr>
          <w:bCs w:val="0"/>
          <w:sz w:val="24"/>
          <w:szCs w:val="24"/>
        </w:rPr>
        <w:t xml:space="preserve">. </w:t>
      </w:r>
      <w:proofErr w:type="gramStart"/>
      <w:r w:rsidR="00362EA4" w:rsidRPr="00D81D6D">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804BE0">
        <w:fldChar w:fldCharType="begin"/>
      </w:r>
      <w:r w:rsidR="00804BE0">
        <w:instrText xml:space="preserve"> REF _Ref191386451 \n \h  \* MERGEFORMAT </w:instrText>
      </w:r>
      <w:r w:rsidR="00804BE0">
        <w:fldChar w:fldCharType="separate"/>
      </w:r>
      <w:r w:rsidR="001A7C23" w:rsidRPr="001A7C23">
        <w:rPr>
          <w:bCs w:val="0"/>
          <w:sz w:val="24"/>
          <w:szCs w:val="24"/>
        </w:rPr>
        <w:t>3.3.9</w:t>
      </w:r>
      <w:r w:rsidR="00804BE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804BE0">
        <w:fldChar w:fldCharType="begin"/>
      </w:r>
      <w:r w:rsidR="00804BE0">
        <w:instrText xml:space="preserve"> REF _Ref440275279 \r \h  \* MERGEFORMAT </w:instrText>
      </w:r>
      <w:r w:rsidR="00804BE0">
        <w:fldChar w:fldCharType="separate"/>
      </w:r>
      <w:r w:rsidR="001A7C23" w:rsidRPr="001A7C23">
        <w:rPr>
          <w:sz w:val="24"/>
          <w:szCs w:val="24"/>
        </w:rPr>
        <w:t>1.1.4</w:t>
      </w:r>
      <w:r w:rsidR="00804BE0">
        <w:fldChar w:fldCharType="end"/>
      </w:r>
      <w:r w:rsidRPr="009F2BF9">
        <w:rPr>
          <w:sz w:val="24"/>
          <w:szCs w:val="24"/>
        </w:rPr>
        <w:t xml:space="preserve"> и разделе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D81D6D" w:rsidRPr="00D81D6D" w:rsidRDefault="00D81D6D" w:rsidP="00D81D6D">
      <w:pPr>
        <w:numPr>
          <w:ilvl w:val="0"/>
          <w:numId w:val="21"/>
        </w:numPr>
        <w:suppressAutoHyphens w:val="0"/>
        <w:spacing w:line="264" w:lineRule="auto"/>
        <w:rPr>
          <w:sz w:val="24"/>
          <w:szCs w:val="24"/>
          <w:lang w:eastAsia="ru-RU"/>
        </w:rPr>
      </w:pPr>
      <w:bookmarkStart w:id="335" w:name="_GoBack"/>
      <w:bookmarkEnd w:id="335"/>
      <w:r w:rsidRPr="00D81D6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200D65">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200D65">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6"/>
      <w:bookmarkEnd w:id="337"/>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8"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8"/>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804BE0">
        <w:fldChar w:fldCharType="begin"/>
      </w:r>
      <w:r w:rsidR="00804BE0">
        <w:instrText xml:space="preserve"> REF _Ref440271993 \r \h  \* MERGEFORMAT </w:instrText>
      </w:r>
      <w:r w:rsidR="00804BE0">
        <w:fldChar w:fldCharType="separate"/>
      </w:r>
      <w:r w:rsidR="001A7C23" w:rsidRPr="001A7C23">
        <w:rPr>
          <w:sz w:val="24"/>
          <w:szCs w:val="24"/>
        </w:rPr>
        <w:t>5.11</w:t>
      </w:r>
      <w:r w:rsidR="00804BE0">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9"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9"/>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40"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804BE0">
        <w:fldChar w:fldCharType="begin"/>
      </w:r>
      <w:r w:rsidR="00804BE0">
        <w:instrText xml:space="preserve"> REF _Ref440272119 \r \h  \* MERGEFORMAT </w:instrText>
      </w:r>
      <w:r w:rsidR="00804BE0">
        <w:fldChar w:fldCharType="separate"/>
      </w:r>
      <w:r w:rsidR="001A7C23" w:rsidRPr="001A7C23">
        <w:rPr>
          <w:sz w:val="24"/>
          <w:szCs w:val="24"/>
        </w:rPr>
        <w:t>5.7.1</w:t>
      </w:r>
      <w:r w:rsidR="00804BE0">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40"/>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1"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41"/>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804BE0">
        <w:fldChar w:fldCharType="begin"/>
      </w:r>
      <w:r w:rsidR="00804BE0">
        <w:instrText xml:space="preserve"> REF _Ref440275279 \r \h  \* MERGEFORMAT </w:instrText>
      </w:r>
      <w:r w:rsidR="00804BE0">
        <w:fldChar w:fldCharType="separate"/>
      </w:r>
      <w:r w:rsidR="001A7C23" w:rsidRPr="001A7C23">
        <w:rPr>
          <w:sz w:val="24"/>
          <w:szCs w:val="24"/>
        </w:rPr>
        <w:t>1.1.4</w:t>
      </w:r>
      <w:r w:rsidR="00804BE0">
        <w:fldChar w:fldCharType="end"/>
      </w:r>
      <w:r w:rsidRPr="00DB4CA4">
        <w:rPr>
          <w:sz w:val="24"/>
          <w:szCs w:val="24"/>
        </w:rPr>
        <w:t xml:space="preserve"> и разделе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804BE0">
        <w:fldChar w:fldCharType="begin"/>
      </w:r>
      <w:r w:rsidR="00804BE0">
        <w:instrText xml:space="preserve"> REF _Ref440272274 \r \h  \* MERGEFORMAT </w:instrText>
      </w:r>
      <w:r w:rsidR="00804BE0">
        <w:fldChar w:fldCharType="separate"/>
      </w:r>
      <w:r w:rsidR="001A7C23" w:rsidRPr="001A7C23">
        <w:rPr>
          <w:sz w:val="24"/>
          <w:szCs w:val="24"/>
        </w:rPr>
        <w:t>5.15</w:t>
      </w:r>
      <w:r w:rsidR="00804BE0">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730"/>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lastRenderedPageBreak/>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04BE0">
        <w:fldChar w:fldCharType="begin"/>
      </w:r>
      <w:r w:rsidR="00804BE0">
        <w:instrText xml:space="preserve"> REF _Ref191386482 \r \h  \* MERGEFORMAT </w:instrText>
      </w:r>
      <w:r w:rsidR="00804BE0">
        <w:fldChar w:fldCharType="separate"/>
      </w:r>
      <w:r w:rsidR="001A7C23" w:rsidRPr="001A7C23">
        <w:rPr>
          <w:bCs w:val="0"/>
          <w:sz w:val="24"/>
          <w:szCs w:val="24"/>
        </w:rPr>
        <w:t>3.3.8.1</w:t>
      </w:r>
      <w:r w:rsidR="00804BE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4BE0">
        <w:fldChar w:fldCharType="begin"/>
      </w:r>
      <w:r w:rsidR="00804BE0">
        <w:instrText xml:space="preserve"> REF _Ref307563248 \r \h  \* MERGEFORMAT </w:instrText>
      </w:r>
      <w:r w:rsidR="00804BE0">
        <w:fldChar w:fldCharType="separate"/>
      </w:r>
      <w:r w:rsidR="001A7C23" w:rsidRPr="001A7C23">
        <w:rPr>
          <w:bCs w:val="0"/>
          <w:sz w:val="24"/>
          <w:szCs w:val="24"/>
          <w:lang w:val="en-US"/>
        </w:rPr>
        <w:t>a</w:t>
      </w:r>
      <w:r w:rsidR="001A7C23" w:rsidRPr="00804BE0">
        <w:rPr>
          <w:bCs w:val="0"/>
          <w:sz w:val="24"/>
          <w:szCs w:val="24"/>
        </w:rPr>
        <w:t>)</w:t>
      </w:r>
      <w:r w:rsidR="00804BE0">
        <w:fldChar w:fldCharType="end"/>
      </w:r>
      <w:r w:rsidRPr="00E71A48">
        <w:rPr>
          <w:bCs w:val="0"/>
          <w:sz w:val="24"/>
          <w:szCs w:val="24"/>
        </w:rPr>
        <w:t xml:space="preserve">- </w:t>
      </w:r>
      <w:r w:rsidR="00804BE0">
        <w:fldChar w:fldCharType="begin"/>
      </w:r>
      <w:r w:rsidR="00804BE0">
        <w:instrText xml:space="preserve"> REF _Ref307563262 \r \h  \* MERGEFORMAT </w:instrText>
      </w:r>
      <w:r w:rsidR="00804BE0">
        <w:fldChar w:fldCharType="separate"/>
      </w:r>
      <w:r w:rsidR="001A7C23" w:rsidRPr="001A7C23">
        <w:rPr>
          <w:bCs w:val="0"/>
          <w:sz w:val="24"/>
          <w:szCs w:val="24"/>
          <w:lang w:val="en-US"/>
        </w:rPr>
        <w:t>g</w:t>
      </w:r>
      <w:r w:rsidR="001A7C23" w:rsidRPr="00804BE0">
        <w:rPr>
          <w:bCs w:val="0"/>
          <w:sz w:val="24"/>
          <w:szCs w:val="24"/>
        </w:rPr>
        <w:t>)</w:t>
      </w:r>
      <w:r w:rsidR="00804BE0">
        <w:fldChar w:fldCharType="end"/>
      </w:r>
      <w:r w:rsidRPr="00E71A48">
        <w:rPr>
          <w:bCs w:val="0"/>
          <w:sz w:val="24"/>
          <w:szCs w:val="24"/>
        </w:rPr>
        <w:t xml:space="preserve">п. </w:t>
      </w:r>
      <w:r w:rsidR="00804BE0">
        <w:fldChar w:fldCharType="begin"/>
      </w:r>
      <w:r w:rsidR="00804BE0">
        <w:instrText xml:space="preserve"> REF _Ref306032591 \r \h  \* MERGEFORMAT </w:instrText>
      </w:r>
      <w:r w:rsidR="00804BE0">
        <w:fldChar w:fldCharType="separate"/>
      </w:r>
      <w:r w:rsidR="001A7C23" w:rsidRPr="001A7C23">
        <w:rPr>
          <w:bCs w:val="0"/>
          <w:sz w:val="24"/>
          <w:szCs w:val="24"/>
        </w:rPr>
        <w:t>3.3.10.4</w:t>
      </w:r>
      <w:r w:rsidR="00804BE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732"/>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804BE0">
        <w:fldChar w:fldCharType="begin"/>
      </w:r>
      <w:r w:rsidR="00804BE0">
        <w:instrText xml:space="preserve"> REF _Ref440969856 \r \h  \* MERGEFORMAT </w:instrText>
      </w:r>
      <w:r w:rsidR="00804BE0">
        <w:fldChar w:fldCharType="separate"/>
      </w:r>
      <w:r w:rsidR="001A7C23" w:rsidRPr="001A7C23">
        <w:rPr>
          <w:bCs w:val="0"/>
          <w:iCs/>
          <w:sz w:val="24"/>
          <w:szCs w:val="24"/>
        </w:rPr>
        <w:t>3.3.12</w:t>
      </w:r>
      <w:r w:rsidR="00804BE0">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804BE0">
        <w:fldChar w:fldCharType="begin"/>
      </w:r>
      <w:r w:rsidR="00804BE0">
        <w:instrText xml:space="preserve"> REF _Ref440289401 \r \h  \* MERGEFORMAT </w:instrText>
      </w:r>
      <w:r w:rsidR="00804BE0">
        <w:fldChar w:fldCharType="separate"/>
      </w:r>
      <w:r w:rsidR="001A7C23" w:rsidRPr="001A7C23">
        <w:rPr>
          <w:bCs w:val="0"/>
          <w:iCs/>
          <w:sz w:val="24"/>
          <w:szCs w:val="24"/>
        </w:rPr>
        <w:t>3.3.13</w:t>
      </w:r>
      <w:r w:rsidR="00804BE0">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733"/>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734"/>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04BE0">
        <w:fldChar w:fldCharType="begin"/>
      </w:r>
      <w:r w:rsidR="00804BE0">
        <w:instrText xml:space="preserve"> REF _Ref306008743 \r \h  \* MERGEFORMAT </w:instrText>
      </w:r>
      <w:r w:rsidR="00804BE0">
        <w:fldChar w:fldCharType="separate"/>
      </w:r>
      <w:r w:rsidR="001A7C23" w:rsidRPr="001A7C23">
        <w:rPr>
          <w:bCs w:val="0"/>
          <w:sz w:val="24"/>
          <w:szCs w:val="24"/>
        </w:rPr>
        <w:t>3.3.4</w:t>
      </w:r>
      <w:r w:rsidR="00804BE0">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804BE0">
        <w:fldChar w:fldCharType="begin"/>
      </w:r>
      <w:r w:rsidR="00804BE0">
        <w:instrText xml:space="preserve"> REF _Ref305753174 \r \h  \* MERGEFORMAT </w:instrText>
      </w:r>
      <w:r w:rsidR="00804BE0">
        <w:fldChar w:fldCharType="separate"/>
      </w:r>
      <w:r w:rsidR="001A7C23" w:rsidRPr="001A7C23">
        <w:rPr>
          <w:bCs w:val="0"/>
          <w:sz w:val="24"/>
          <w:szCs w:val="24"/>
        </w:rPr>
        <w:t>3.3.14.4</w:t>
      </w:r>
      <w:r w:rsidR="00804BE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804BE0">
        <w:fldChar w:fldCharType="begin"/>
      </w:r>
      <w:r w:rsidR="00804BE0">
        <w:instrText xml:space="preserve"> REF _Ref440272256 \r \h  \* MERGEFORMAT </w:instrText>
      </w:r>
      <w:r w:rsidR="00804BE0">
        <w:fldChar w:fldCharType="separate"/>
      </w:r>
      <w:r w:rsidR="001A7C23" w:rsidRPr="001A7C23">
        <w:rPr>
          <w:bCs w:val="0"/>
          <w:sz w:val="24"/>
          <w:szCs w:val="24"/>
          <w:lang w:eastAsia="ru-RU"/>
        </w:rPr>
        <w:t>5.14</w:t>
      </w:r>
      <w:r w:rsidR="00804BE0">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804BE0">
        <w:fldChar w:fldCharType="begin"/>
      </w:r>
      <w:r w:rsidR="00804BE0">
        <w:instrText xml:space="preserve"> REF _Ref441574460 \r \h  \* MERGEFORMAT </w:instrText>
      </w:r>
      <w:r w:rsidR="00804BE0">
        <w:fldChar w:fldCharType="separate"/>
      </w:r>
      <w:r w:rsidR="001A7C23" w:rsidRPr="001A7C23">
        <w:rPr>
          <w:bCs w:val="0"/>
          <w:sz w:val="24"/>
          <w:szCs w:val="24"/>
          <w:lang w:eastAsia="ru-RU"/>
        </w:rPr>
        <w:t>5.18</w:t>
      </w:r>
      <w:r w:rsidR="00804BE0">
        <w:fldChar w:fldCharType="end"/>
      </w:r>
      <w:r w:rsidRPr="00F21407">
        <w:rPr>
          <w:bCs w:val="0"/>
          <w:sz w:val="24"/>
          <w:szCs w:val="24"/>
        </w:rPr>
        <w:t xml:space="preserve">), в срок не позднее даты и времени окончания приема заявок, указанных в пункте </w:t>
      </w:r>
      <w:r w:rsidR="00804BE0">
        <w:fldChar w:fldCharType="begin"/>
      </w:r>
      <w:r w:rsidR="00804BE0">
        <w:instrText xml:space="preserve"> REF _Ref440289953 \r \h  \* MERGEFORMAT </w:instrText>
      </w:r>
      <w:r w:rsidR="00804BE0">
        <w:fldChar w:fldCharType="separate"/>
      </w:r>
      <w:r w:rsidR="001A7C23" w:rsidRPr="001A7C23">
        <w:rPr>
          <w:bCs w:val="0"/>
          <w:sz w:val="24"/>
          <w:szCs w:val="24"/>
        </w:rPr>
        <w:t>3.4.1.3</w:t>
      </w:r>
      <w:r w:rsidR="00804BE0">
        <w:fldChar w:fldCharType="end"/>
      </w:r>
      <w:r w:rsidRPr="00F21407">
        <w:rPr>
          <w:bCs w:val="0"/>
          <w:sz w:val="24"/>
          <w:szCs w:val="24"/>
        </w:rPr>
        <w:t xml:space="preserve"> настоящей Документации, по адресу: </w:t>
      </w:r>
      <w:r w:rsidR="005842A0" w:rsidRPr="004E6E61">
        <w:rPr>
          <w:sz w:val="24"/>
          <w:szCs w:val="24"/>
        </w:rPr>
        <w:t xml:space="preserve">РФ, 156961, </w:t>
      </w:r>
      <w:r w:rsidR="005842A0" w:rsidRPr="005842A0">
        <w:rPr>
          <w:sz w:val="24"/>
          <w:szCs w:val="24"/>
        </w:rPr>
        <w:t xml:space="preserve">г.Кострома, проспект Мира, дом 53, </w:t>
      </w:r>
      <w:proofErr w:type="spellStart"/>
      <w:r w:rsidR="005842A0" w:rsidRPr="005842A0">
        <w:rPr>
          <w:sz w:val="24"/>
          <w:szCs w:val="24"/>
        </w:rPr>
        <w:t>каб</w:t>
      </w:r>
      <w:proofErr w:type="spellEnd"/>
      <w:r w:rsidR="005842A0" w:rsidRPr="005842A0">
        <w:rPr>
          <w:sz w:val="24"/>
          <w:szCs w:val="24"/>
        </w:rPr>
        <w:t>. №318</w:t>
      </w:r>
      <w:r w:rsidR="00CB510C" w:rsidRPr="005842A0">
        <w:rPr>
          <w:bCs w:val="0"/>
          <w:sz w:val="24"/>
          <w:szCs w:val="24"/>
        </w:rPr>
        <w:t xml:space="preserve">, исполнительный сотрудник </w:t>
      </w:r>
      <w:r w:rsidR="005842A0" w:rsidRPr="005842A0">
        <w:rPr>
          <w:bCs w:val="0"/>
          <w:sz w:val="24"/>
          <w:szCs w:val="24"/>
        </w:rPr>
        <w:t>–</w:t>
      </w:r>
      <w:r w:rsidR="00CB510C" w:rsidRPr="005842A0">
        <w:rPr>
          <w:bCs w:val="0"/>
          <w:sz w:val="24"/>
          <w:szCs w:val="24"/>
        </w:rPr>
        <w:t xml:space="preserve"> </w:t>
      </w:r>
      <w:r w:rsidR="005842A0" w:rsidRPr="005842A0">
        <w:rPr>
          <w:bCs w:val="0"/>
          <w:sz w:val="24"/>
          <w:szCs w:val="24"/>
        </w:rPr>
        <w:t>Горшков Антон Павлович</w:t>
      </w:r>
      <w:r w:rsidR="00CB510C" w:rsidRPr="005842A0">
        <w:rPr>
          <w:bCs w:val="0"/>
          <w:sz w:val="24"/>
          <w:szCs w:val="24"/>
        </w:rPr>
        <w:t>, контактный телефон (49</w:t>
      </w:r>
      <w:r w:rsidR="005842A0" w:rsidRPr="005842A0">
        <w:rPr>
          <w:bCs w:val="0"/>
          <w:sz w:val="24"/>
          <w:szCs w:val="24"/>
        </w:rPr>
        <w:t>42</w:t>
      </w:r>
      <w:r w:rsidR="00CB510C" w:rsidRPr="005842A0">
        <w:rPr>
          <w:bCs w:val="0"/>
          <w:sz w:val="24"/>
          <w:szCs w:val="24"/>
        </w:rPr>
        <w:t xml:space="preserve">) </w:t>
      </w:r>
      <w:r w:rsidR="005842A0" w:rsidRPr="005842A0">
        <w:rPr>
          <w:bCs w:val="0"/>
          <w:sz w:val="24"/>
          <w:szCs w:val="24"/>
        </w:rPr>
        <w:t>396-028</w:t>
      </w:r>
      <w:r w:rsidRPr="005842A0">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804BE0">
        <w:fldChar w:fldCharType="begin"/>
      </w:r>
      <w:r w:rsidR="00804BE0">
        <w:instrText xml:space="preserve"> REF _Ref191386085 \r \h  \* MERGEFORMAT </w:instrText>
      </w:r>
      <w:r w:rsidR="00804BE0">
        <w:fldChar w:fldCharType="separate"/>
      </w:r>
      <w:r w:rsidR="001A7C23" w:rsidRPr="001A7C23">
        <w:rPr>
          <w:sz w:val="24"/>
          <w:szCs w:val="24"/>
        </w:rPr>
        <w:t>1.1.1</w:t>
      </w:r>
      <w:r w:rsidR="00804BE0">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804BE0">
        <w:fldChar w:fldCharType="begin"/>
      </w:r>
      <w:r w:rsidR="00804BE0">
        <w:instrText xml:space="preserve"> REF _Ref303323780 \r \h  \* MERGEFORMAT </w:instrText>
      </w:r>
      <w:r w:rsidR="00804BE0">
        <w:fldChar w:fldCharType="separate"/>
      </w:r>
      <w:r w:rsidR="001A7C23" w:rsidRPr="001A7C23">
        <w:rPr>
          <w:sz w:val="24"/>
          <w:szCs w:val="24"/>
        </w:rPr>
        <w:t>1.1.4</w:t>
      </w:r>
      <w:r w:rsidR="00804BE0">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w:t>
      </w:r>
      <w:r w:rsidRPr="00F21407">
        <w:rPr>
          <w:sz w:val="24"/>
          <w:szCs w:val="24"/>
        </w:rPr>
        <w:lastRenderedPageBreak/>
        <w:t xml:space="preserve">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AE2AA0">
        <w:rPr>
          <w:bCs w:val="0"/>
          <w:sz w:val="24"/>
          <w:szCs w:val="24"/>
        </w:rPr>
        <w:t>Заявк</w:t>
      </w:r>
      <w:r w:rsidR="00717F60" w:rsidRPr="00AE2AA0">
        <w:rPr>
          <w:bCs w:val="0"/>
          <w:sz w:val="24"/>
          <w:szCs w:val="24"/>
        </w:rPr>
        <w:t xml:space="preserve">и на ЭТП могут быть поданы до </w:t>
      </w:r>
      <w:r w:rsidR="002B5044" w:rsidRPr="00AE2AA0">
        <w:rPr>
          <w:b/>
          <w:bCs w:val="0"/>
          <w:sz w:val="24"/>
          <w:szCs w:val="24"/>
        </w:rPr>
        <w:t xml:space="preserve">12 часов 00 минут </w:t>
      </w:r>
      <w:r w:rsidR="00AE2AA0" w:rsidRPr="00AE2AA0">
        <w:rPr>
          <w:b/>
          <w:bCs w:val="0"/>
          <w:sz w:val="24"/>
          <w:szCs w:val="24"/>
        </w:rPr>
        <w:t>16 августа</w:t>
      </w:r>
      <w:r w:rsidR="002B5044" w:rsidRPr="00AE2AA0">
        <w:rPr>
          <w:b/>
          <w:bCs w:val="0"/>
          <w:sz w:val="24"/>
          <w:szCs w:val="24"/>
        </w:rPr>
        <w:t xml:space="preserve"> 2016</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7F1742">
        <w:rPr>
          <w:bCs w:val="0"/>
          <w:sz w:val="24"/>
          <w:szCs w:val="24"/>
        </w:rPr>
        <w:fldChar w:fldCharType="begin"/>
      </w:r>
      <w:r w:rsidR="00BF60B6">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804BE0">
        <w:fldChar w:fldCharType="begin"/>
      </w:r>
      <w:r w:rsidR="00804BE0">
        <w:instrText xml:space="preserve"> REF _Ref440289953 \r \h  \* MERGEFORMAT </w:instrText>
      </w:r>
      <w:r w:rsidR="00804BE0">
        <w:fldChar w:fldCharType="separate"/>
      </w:r>
      <w:r w:rsidRPr="001A7C23">
        <w:rPr>
          <w:bCs w:val="0"/>
          <w:sz w:val="24"/>
          <w:szCs w:val="24"/>
        </w:rPr>
        <w:t>3.4.1.3</w:t>
      </w:r>
      <w:r w:rsidR="00804BE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04BE0">
        <w:fldChar w:fldCharType="begin"/>
      </w:r>
      <w:r w:rsidR="00804BE0">
        <w:instrText xml:space="preserve"> REF _Ref440289953 \r \h  \* MERGEFORMAT </w:instrText>
      </w:r>
      <w:r w:rsidR="00804BE0">
        <w:fldChar w:fldCharType="separate"/>
      </w:r>
      <w:r>
        <w:rPr>
          <w:bCs w:val="0"/>
          <w:sz w:val="24"/>
          <w:szCs w:val="24"/>
        </w:rPr>
        <w:t>3.4.1.3</w:t>
      </w:r>
      <w:r w:rsidR="00804BE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04BE0">
        <w:fldChar w:fldCharType="begin"/>
      </w:r>
      <w:r w:rsidR="00804BE0">
        <w:instrText xml:space="preserve"> REF _Ref440289953 \r \h  \* MERGEFORMAT </w:instrText>
      </w:r>
      <w:r w:rsidR="00804BE0">
        <w:fldChar w:fldCharType="separate"/>
      </w:r>
      <w:r w:rsidRPr="001A7C23">
        <w:rPr>
          <w:bCs w:val="0"/>
          <w:sz w:val="24"/>
          <w:szCs w:val="24"/>
        </w:rPr>
        <w:t>3.4.1.3</w:t>
      </w:r>
      <w:r w:rsidR="00804BE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4BE0">
        <w:fldChar w:fldCharType="begin"/>
      </w:r>
      <w:r w:rsidR="00804BE0">
        <w:instrText xml:space="preserve"> REF _Ref55279015 \r \h  \* MERGEFORMAT </w:instrText>
      </w:r>
      <w:r w:rsidR="00804BE0">
        <w:fldChar w:fldCharType="separate"/>
      </w:r>
      <w:r w:rsidRPr="001A7C23">
        <w:rPr>
          <w:sz w:val="24"/>
          <w:szCs w:val="24"/>
        </w:rPr>
        <w:t>3.3.1.6</w:t>
      </w:r>
      <w:r w:rsidR="00804BE0">
        <w:fldChar w:fldCharType="end"/>
      </w:r>
      <w:r w:rsidRPr="00223D18">
        <w:rPr>
          <w:sz w:val="24"/>
          <w:szCs w:val="24"/>
        </w:rPr>
        <w:t xml:space="preserve">, </w:t>
      </w:r>
      <w:r w:rsidR="00804BE0">
        <w:fldChar w:fldCharType="begin"/>
      </w:r>
      <w:r w:rsidR="00804BE0">
        <w:instrText xml:space="preserve"> REF _Ref195087786 \r \h  \* MERGEFORMAT </w:instrText>
      </w:r>
      <w:r w:rsidR="00804BE0">
        <w:fldChar w:fldCharType="separate"/>
      </w:r>
      <w:r w:rsidRPr="001A7C23">
        <w:rPr>
          <w:sz w:val="24"/>
          <w:szCs w:val="24"/>
        </w:rPr>
        <w:t>3.3.1.7</w:t>
      </w:r>
      <w:r w:rsidR="00804BE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04BE0">
        <w:fldChar w:fldCharType="begin"/>
      </w:r>
      <w:r w:rsidR="00804BE0">
        <w:instrText xml:space="preserve"> REF _Ref93089454 \n \h  \* MERGEFORMAT </w:instrText>
      </w:r>
      <w:r w:rsidR="00804BE0">
        <w:fldChar w:fldCharType="separate"/>
      </w:r>
      <w:r w:rsidR="001A7C23" w:rsidRPr="001A7C23">
        <w:rPr>
          <w:bCs w:val="0"/>
          <w:sz w:val="24"/>
          <w:szCs w:val="24"/>
        </w:rPr>
        <w:t>3.6.2</w:t>
      </w:r>
      <w:r w:rsidR="00804BE0">
        <w:fldChar w:fldCharType="end"/>
      </w:r>
      <w:r w:rsidRPr="00E71A48">
        <w:rPr>
          <w:bCs w:val="0"/>
          <w:sz w:val="24"/>
          <w:szCs w:val="24"/>
        </w:rPr>
        <w:t xml:space="preserve">), проведение (при необходимости) переговоров (пункт </w:t>
      </w:r>
      <w:r w:rsidR="00804BE0">
        <w:fldChar w:fldCharType="begin"/>
      </w:r>
      <w:r w:rsidR="00804BE0">
        <w:instrText xml:space="preserve"> REF _Ref303670674 \n \h  \* MERGEFORMAT </w:instrText>
      </w:r>
      <w:r w:rsidR="00804BE0">
        <w:fldChar w:fldCharType="separate"/>
      </w:r>
      <w:r w:rsidR="001A7C23" w:rsidRPr="001A7C23">
        <w:rPr>
          <w:bCs w:val="0"/>
          <w:sz w:val="24"/>
          <w:szCs w:val="24"/>
        </w:rPr>
        <w:t>3.6.3</w:t>
      </w:r>
      <w:r w:rsidR="00804BE0">
        <w:fldChar w:fldCharType="end"/>
      </w:r>
      <w:r w:rsidRPr="00E71A48">
        <w:rPr>
          <w:bCs w:val="0"/>
          <w:sz w:val="24"/>
          <w:szCs w:val="24"/>
        </w:rPr>
        <w:t>) и оценочную стадию (пункт</w:t>
      </w:r>
      <w:r w:rsidR="007F3FB7" w:rsidRPr="00E71A48">
        <w:rPr>
          <w:bCs w:val="0"/>
          <w:sz w:val="24"/>
          <w:szCs w:val="24"/>
        </w:rPr>
        <w:t xml:space="preserve"> </w:t>
      </w:r>
      <w:r w:rsidR="00804BE0">
        <w:fldChar w:fldCharType="begin"/>
      </w:r>
      <w:r w:rsidR="00804BE0">
        <w:instrText xml:space="preserve"> REF _Ref306138385 \r \h  \* MERGEFORMAT </w:instrText>
      </w:r>
      <w:r w:rsidR="00804BE0">
        <w:fldChar w:fldCharType="separate"/>
      </w:r>
      <w:r w:rsidR="001A7C23" w:rsidRPr="001A7C23">
        <w:rPr>
          <w:bCs w:val="0"/>
          <w:sz w:val="24"/>
          <w:szCs w:val="24"/>
        </w:rPr>
        <w:t>3.6.4</w:t>
      </w:r>
      <w:r w:rsidR="00804BE0">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w:t>
      </w:r>
      <w:r w:rsidRPr="008E312A">
        <w:rPr>
          <w:sz w:val="24"/>
          <w:szCs w:val="24"/>
        </w:rPr>
        <w:lastRenderedPageBreak/>
        <w:t xml:space="preserve">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804BE0">
        <w:fldChar w:fldCharType="begin"/>
      </w:r>
      <w:r w:rsidR="00804BE0">
        <w:instrText xml:space="preserve"> REF _Ref444180906 \r \h  \* MERGEFORMAT </w:instrText>
      </w:r>
      <w:r w:rsidR="00804BE0">
        <w:fldChar w:fldCharType="separate"/>
      </w:r>
      <w:r w:rsidRPr="008E312A">
        <w:rPr>
          <w:sz w:val="24"/>
          <w:szCs w:val="24"/>
        </w:rPr>
        <w:t>5.12</w:t>
      </w:r>
      <w:r w:rsidR="00804BE0">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04BE0">
        <w:fldChar w:fldCharType="begin"/>
      </w:r>
      <w:r w:rsidR="00804BE0">
        <w:instrText xml:space="preserve"> REF _Ref306176386 \r \h  \* MERGEFORMAT </w:instrText>
      </w:r>
      <w:r w:rsidR="00804BE0">
        <w:fldChar w:fldCharType="separate"/>
      </w:r>
      <w:r w:rsidRPr="008E312A">
        <w:rPr>
          <w:sz w:val="24"/>
          <w:szCs w:val="24"/>
        </w:rPr>
        <w:t>3.3.14</w:t>
      </w:r>
      <w:r w:rsidR="00804BE0">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04BE0">
        <w:fldChar w:fldCharType="begin"/>
      </w:r>
      <w:r w:rsidR="00804BE0">
        <w:instrText xml:space="preserve"> REF _Ref306176386 \r \h  \* MERGEFORMAT </w:instrText>
      </w:r>
      <w:r w:rsidR="00804BE0">
        <w:fldChar w:fldCharType="separate"/>
      </w:r>
      <w:r w:rsidR="001A7C23" w:rsidRPr="001A7C23">
        <w:rPr>
          <w:sz w:val="24"/>
          <w:szCs w:val="24"/>
        </w:rPr>
        <w:t>3.3.14</w:t>
      </w:r>
      <w:r w:rsidR="00804BE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04BE0">
        <w:fldChar w:fldCharType="begin"/>
      </w:r>
      <w:r w:rsidR="00804BE0">
        <w:instrText xml:space="preserve"> REF _Ref306352987 \r \h  \* MERGEFORMAT </w:instrText>
      </w:r>
      <w:r w:rsidR="00804BE0">
        <w:fldChar w:fldCharType="separate"/>
      </w:r>
      <w:r w:rsidR="001A7C23" w:rsidRPr="001A7C23">
        <w:rPr>
          <w:iCs/>
          <w:sz w:val="24"/>
          <w:szCs w:val="24"/>
          <w:lang w:eastAsia="ru-RU"/>
        </w:rPr>
        <w:t>3.7.3</w:t>
      </w:r>
      <w:r w:rsidR="00804BE0">
        <w:fldChar w:fldCharType="end"/>
      </w:r>
      <w:r w:rsidRPr="00E71A48">
        <w:rPr>
          <w:iCs/>
          <w:sz w:val="24"/>
          <w:szCs w:val="24"/>
          <w:lang w:eastAsia="ru-RU"/>
        </w:rPr>
        <w:t xml:space="preserve"> - </w:t>
      </w:r>
      <w:r w:rsidR="00804BE0">
        <w:fldChar w:fldCharType="begin"/>
      </w:r>
      <w:r w:rsidR="00804BE0">
        <w:instrText xml:space="preserve"> REF _Ref306353005 \r \h  \* MERGEFORMAT </w:instrText>
      </w:r>
      <w:r w:rsidR="00804BE0">
        <w:fldChar w:fldCharType="separate"/>
      </w:r>
      <w:r w:rsidR="001A7C23" w:rsidRPr="001A7C23">
        <w:rPr>
          <w:iCs/>
          <w:sz w:val="24"/>
          <w:szCs w:val="24"/>
          <w:lang w:eastAsia="ru-RU"/>
        </w:rPr>
        <w:t>3.7.5</w:t>
      </w:r>
      <w:r w:rsidR="00804BE0">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 xml:space="preserve">(все документы, входящие в Заявку, которые </w:t>
      </w:r>
      <w:r w:rsidR="00C97A76" w:rsidRPr="00C97A76">
        <w:rPr>
          <w:sz w:val="24"/>
          <w:szCs w:val="24"/>
        </w:rPr>
        <w:lastRenderedPageBreak/>
        <w:t>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04BE0">
        <w:fldChar w:fldCharType="begin"/>
      </w:r>
      <w:r w:rsidR="00804BE0">
        <w:instrText xml:space="preserve"> REF _Ref294695546 \r \h  \* MERGEFORMAT </w:instrText>
      </w:r>
      <w:r w:rsidR="00804BE0">
        <w:fldChar w:fldCharType="separate"/>
      </w:r>
      <w:r w:rsidR="001A7C23" w:rsidRPr="001A7C23">
        <w:rPr>
          <w:bCs w:val="0"/>
          <w:sz w:val="24"/>
          <w:szCs w:val="24"/>
        </w:rPr>
        <w:t xml:space="preserve"> 1.2.6 </w:t>
      </w:r>
      <w:r w:rsidR="00804BE0">
        <w:fldChar w:fldCharType="end"/>
      </w:r>
      <w:r w:rsidRPr="00E71A48">
        <w:rPr>
          <w:bCs w:val="0"/>
          <w:sz w:val="24"/>
          <w:szCs w:val="24"/>
        </w:rPr>
        <w:t>и/или в срок, определенный в п.</w:t>
      </w:r>
      <w:r w:rsidR="001716DB" w:rsidRPr="00E71A48">
        <w:rPr>
          <w:bCs w:val="0"/>
          <w:sz w:val="24"/>
          <w:szCs w:val="24"/>
        </w:rPr>
        <w:t xml:space="preserve"> </w:t>
      </w:r>
      <w:r w:rsidR="00804BE0">
        <w:fldChar w:fldCharType="begin"/>
      </w:r>
      <w:r w:rsidR="00804BE0">
        <w:instrText xml:space="preserve"> REF _Ref294695403 \n \h  \* MERGEFORMAT </w:instrText>
      </w:r>
      <w:r w:rsidR="00804BE0">
        <w:fldChar w:fldCharType="separate"/>
      </w:r>
      <w:r w:rsidR="001A7C23" w:rsidRPr="001A7C23">
        <w:rPr>
          <w:bCs w:val="0"/>
          <w:sz w:val="24"/>
          <w:szCs w:val="24"/>
        </w:rPr>
        <w:t>3.10.3</w:t>
      </w:r>
      <w:r w:rsidR="00804BE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04BE0">
        <w:fldChar w:fldCharType="begin"/>
      </w:r>
      <w:r w:rsidR="00804BE0">
        <w:instrText xml:space="preserve"> REF _Ref305979053 \r \h  \* MERGEFORMAT </w:instrText>
      </w:r>
      <w:r w:rsidR="00804BE0">
        <w:fldChar w:fldCharType="separate"/>
      </w:r>
      <w:r w:rsidR="001A7C23" w:rsidRPr="001A7C23">
        <w:rPr>
          <w:bCs w:val="0"/>
          <w:sz w:val="24"/>
          <w:szCs w:val="24"/>
        </w:rPr>
        <w:t>3.10.4</w:t>
      </w:r>
      <w:r w:rsidR="00804BE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04BE0">
        <w:fldChar w:fldCharType="begin"/>
      </w:r>
      <w:r w:rsidR="00804BE0">
        <w:instrText xml:space="preserve"> REF _Ref191386085 \r \h  \* MERGEFORMAT </w:instrText>
      </w:r>
      <w:r w:rsidR="00804BE0">
        <w:fldChar w:fldCharType="separate"/>
      </w:r>
      <w:r w:rsidR="001A7C23" w:rsidRPr="001A7C23">
        <w:rPr>
          <w:iCs/>
          <w:sz w:val="24"/>
          <w:szCs w:val="24"/>
        </w:rPr>
        <w:t>1.1.1</w:t>
      </w:r>
      <w:r w:rsidR="00804BE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AE2AA0">
        <w:rPr>
          <w:b w:val="0"/>
          <w:szCs w:val="24"/>
        </w:rPr>
        <w:t xml:space="preserve">№1 (подраздел </w:t>
      </w:r>
      <w:r w:rsidR="007F1742" w:rsidRPr="00AE2AA0">
        <w:rPr>
          <w:b w:val="0"/>
          <w:szCs w:val="24"/>
        </w:rPr>
        <w:fldChar w:fldCharType="begin"/>
      </w:r>
      <w:r w:rsidR="00A154B7" w:rsidRPr="00AE2AA0">
        <w:rPr>
          <w:b w:val="0"/>
          <w:szCs w:val="24"/>
        </w:rPr>
        <w:instrText xml:space="preserve"> REF _Ref440275279 \r \h </w:instrText>
      </w:r>
      <w:r w:rsidR="00AE2AA0">
        <w:rPr>
          <w:b w:val="0"/>
          <w:szCs w:val="24"/>
        </w:rPr>
        <w:instrText xml:space="preserve"> \* MERGEFORMAT </w:instrText>
      </w:r>
      <w:r w:rsidR="007F1742" w:rsidRPr="00AE2AA0">
        <w:rPr>
          <w:b w:val="0"/>
          <w:szCs w:val="24"/>
        </w:rPr>
      </w:r>
      <w:r w:rsidR="007F1742" w:rsidRPr="00AE2AA0">
        <w:rPr>
          <w:b w:val="0"/>
          <w:szCs w:val="24"/>
        </w:rPr>
        <w:fldChar w:fldCharType="separate"/>
      </w:r>
      <w:r w:rsidR="001A7C23" w:rsidRPr="00AE2AA0">
        <w:rPr>
          <w:b w:val="0"/>
          <w:szCs w:val="24"/>
        </w:rPr>
        <w:t>1.1.4</w:t>
      </w:r>
      <w:r w:rsidR="007F1742" w:rsidRPr="00AE2AA0">
        <w:rPr>
          <w:b w:val="0"/>
          <w:szCs w:val="24"/>
        </w:rPr>
        <w:fldChar w:fldCharType="end"/>
      </w:r>
      <w:r w:rsidR="00A154B7" w:rsidRPr="00AE2AA0">
        <w:rPr>
          <w:b w:val="0"/>
          <w:szCs w:val="24"/>
        </w:rPr>
        <w:t>)</w:t>
      </w:r>
      <w:r w:rsidRPr="00AE2AA0">
        <w:rPr>
          <w:b w:val="0"/>
          <w:szCs w:val="24"/>
        </w:rPr>
        <w:t xml:space="preserve"> изложен</w:t>
      </w:r>
      <w:r w:rsidR="00F463E8" w:rsidRPr="00AE2AA0">
        <w:rPr>
          <w:b w:val="0"/>
          <w:szCs w:val="24"/>
        </w:rPr>
        <w:t>о</w:t>
      </w:r>
      <w:r w:rsidRPr="00AE2AA0">
        <w:rPr>
          <w:b w:val="0"/>
          <w:szCs w:val="24"/>
        </w:rPr>
        <w:t xml:space="preserve"> в Приложении №1,</w:t>
      </w:r>
      <w:r w:rsidRPr="003803A7">
        <w:rPr>
          <w:b w:val="0"/>
          <w:szCs w:val="24"/>
        </w:rPr>
        <w:t xml:space="preserve">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EA3F63">
        <w:rPr>
          <w:sz w:val="24"/>
          <w:szCs w:val="24"/>
        </w:rPr>
        <w:t xml:space="preserve"> с учетом предлагаемых условий Договора (раздел </w:t>
      </w:r>
      <w:r w:rsidR="00804BE0">
        <w:fldChar w:fldCharType="begin"/>
      </w:r>
      <w:r w:rsidR="00804BE0">
        <w:instrText xml:space="preserve"> REF _Ref440272931 \r \h  \* MERGEFORMAT </w:instrText>
      </w:r>
      <w:r w:rsidR="00804BE0">
        <w:fldChar w:fldCharType="separate"/>
      </w:r>
      <w:r w:rsidR="001A7C23">
        <w:t>2</w:t>
      </w:r>
      <w:r w:rsidR="00804BE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804BE0" w:rsidRDefault="00FB00C0" w:rsidP="00FB00C0">
      <w:pPr>
        <w:autoSpaceDE w:val="0"/>
        <w:autoSpaceDN w:val="0"/>
        <w:adjustRightInd w:val="0"/>
        <w:spacing w:line="240" w:lineRule="auto"/>
        <w:ind w:firstLine="540"/>
        <w:jc w:val="center"/>
        <w:outlineLvl w:val="3"/>
        <w:rPr>
          <w:b/>
          <w:sz w:val="24"/>
          <w:szCs w:val="24"/>
        </w:rPr>
      </w:pPr>
      <w:r w:rsidRPr="00804BE0">
        <w:rPr>
          <w:b/>
          <w:sz w:val="24"/>
          <w:szCs w:val="24"/>
        </w:rPr>
        <w:t>Декларация о соответствии Участника</w:t>
      </w:r>
      <w:r w:rsidR="00B618BA" w:rsidRPr="00804BE0">
        <w:rPr>
          <w:b/>
          <w:sz w:val="24"/>
          <w:szCs w:val="24"/>
        </w:rPr>
        <w:t>/</w:t>
      </w:r>
      <w:r w:rsidR="00AC681D" w:rsidRPr="00804BE0">
        <w:rPr>
          <w:b/>
          <w:sz w:val="24"/>
          <w:szCs w:val="24"/>
        </w:rPr>
        <w:t>субподрядчика</w:t>
      </w:r>
      <w:r w:rsidR="00C3704B" w:rsidRPr="00804BE0">
        <w:rPr>
          <w:b/>
          <w:sz w:val="24"/>
          <w:szCs w:val="24"/>
        </w:rPr>
        <w:t>/</w:t>
      </w:r>
      <w:r w:rsidR="00B618BA" w:rsidRPr="00804BE0">
        <w:rPr>
          <w:b/>
          <w:sz w:val="24"/>
          <w:szCs w:val="24"/>
        </w:rPr>
        <w:t>члена Коллективного участника</w:t>
      </w:r>
      <w:r w:rsidRPr="00804BE0">
        <w:rPr>
          <w:b/>
          <w:sz w:val="24"/>
          <w:szCs w:val="24"/>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804BE0" w:rsidRPr="002A2675" w:rsidRDefault="00804BE0" w:rsidP="00804BE0">
      <w:pPr>
        <w:spacing w:line="240" w:lineRule="auto"/>
        <w:rPr>
          <w:sz w:val="24"/>
          <w:szCs w:val="24"/>
        </w:rPr>
      </w:pPr>
      <w:r w:rsidRPr="002A2675">
        <w:rPr>
          <w:sz w:val="24"/>
          <w:szCs w:val="24"/>
        </w:rPr>
        <w:t xml:space="preserve">Подтверждаем, что  </w:t>
      </w:r>
    </w:p>
    <w:p w:rsidR="00804BE0" w:rsidRPr="002A2675" w:rsidRDefault="00804BE0" w:rsidP="00804BE0">
      <w:pPr>
        <w:pBdr>
          <w:top w:val="single" w:sz="4" w:space="1" w:color="auto"/>
        </w:pBdr>
        <w:spacing w:after="120" w:line="240" w:lineRule="auto"/>
        <w:ind w:left="2637"/>
        <w:jc w:val="center"/>
        <w:rPr>
          <w:sz w:val="24"/>
          <w:szCs w:val="24"/>
        </w:rPr>
      </w:pPr>
      <w:r w:rsidRPr="002A2675">
        <w:rPr>
          <w:sz w:val="24"/>
          <w:szCs w:val="24"/>
        </w:rPr>
        <w:t>(указывается наименование участника закупки)</w:t>
      </w:r>
    </w:p>
    <w:p w:rsidR="00804BE0" w:rsidRPr="002A2675" w:rsidRDefault="00804BE0" w:rsidP="00804BE0">
      <w:pPr>
        <w:spacing w:line="240" w:lineRule="auto"/>
        <w:rPr>
          <w:sz w:val="24"/>
          <w:szCs w:val="24"/>
        </w:rPr>
      </w:pPr>
      <w:r w:rsidRPr="002A267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4BE0" w:rsidRPr="002A2675" w:rsidRDefault="00804BE0" w:rsidP="00804BE0">
      <w:pPr>
        <w:pBdr>
          <w:top w:val="single" w:sz="4" w:space="1" w:color="auto"/>
        </w:pBdr>
        <w:spacing w:after="120" w:line="240" w:lineRule="auto"/>
        <w:ind w:left="2665"/>
        <w:jc w:val="center"/>
        <w:rPr>
          <w:sz w:val="24"/>
          <w:szCs w:val="24"/>
        </w:rPr>
      </w:pPr>
      <w:r w:rsidRPr="002A2675">
        <w:rPr>
          <w:sz w:val="24"/>
          <w:szCs w:val="24"/>
        </w:rPr>
        <w:t>(указывается субъект малого или среднего предпринимательства</w:t>
      </w:r>
      <w:r w:rsidRPr="002A2675">
        <w:rPr>
          <w:sz w:val="24"/>
          <w:szCs w:val="24"/>
        </w:rPr>
        <w:br/>
        <w:t>в зависимости от критериев отнесения)</w:t>
      </w:r>
    </w:p>
    <w:p w:rsidR="00804BE0" w:rsidRPr="002A2675" w:rsidRDefault="00804BE0" w:rsidP="00804BE0">
      <w:pPr>
        <w:spacing w:line="240" w:lineRule="auto"/>
        <w:rPr>
          <w:sz w:val="24"/>
          <w:szCs w:val="24"/>
        </w:rPr>
      </w:pPr>
      <w:r w:rsidRPr="002A2675">
        <w:rPr>
          <w:sz w:val="24"/>
          <w:szCs w:val="24"/>
        </w:rPr>
        <w:t>предпринимательства, и сообщаем следующую информацию:</w:t>
      </w:r>
    </w:p>
    <w:p w:rsidR="00804BE0" w:rsidRPr="002A2675" w:rsidRDefault="00804BE0" w:rsidP="00804BE0">
      <w:pPr>
        <w:spacing w:line="240" w:lineRule="auto"/>
        <w:ind w:left="567"/>
        <w:rPr>
          <w:sz w:val="24"/>
          <w:szCs w:val="24"/>
        </w:rPr>
      </w:pPr>
      <w:r w:rsidRPr="002A2675">
        <w:rPr>
          <w:sz w:val="24"/>
          <w:szCs w:val="24"/>
        </w:rPr>
        <w:t xml:space="preserve">1. Адрес местонахождения (юридический адрес):  </w:t>
      </w:r>
    </w:p>
    <w:p w:rsidR="00804BE0" w:rsidRPr="002A2675" w:rsidRDefault="00804BE0" w:rsidP="00804BE0">
      <w:pPr>
        <w:pBdr>
          <w:top w:val="single" w:sz="4" w:space="1" w:color="auto"/>
        </w:pBdr>
        <w:spacing w:line="240" w:lineRule="auto"/>
        <w:ind w:left="5755"/>
        <w:rPr>
          <w:sz w:val="24"/>
          <w:szCs w:val="24"/>
        </w:rPr>
      </w:pPr>
    </w:p>
    <w:p w:rsidR="00804BE0" w:rsidRPr="002A2675" w:rsidRDefault="00804BE0" w:rsidP="00804BE0">
      <w:pPr>
        <w:tabs>
          <w:tab w:val="right" w:pos="9923"/>
        </w:tabs>
        <w:spacing w:line="240" w:lineRule="auto"/>
        <w:rPr>
          <w:sz w:val="24"/>
          <w:szCs w:val="24"/>
        </w:rPr>
      </w:pPr>
      <w:r w:rsidRPr="002A2675">
        <w:rPr>
          <w:sz w:val="24"/>
          <w:szCs w:val="24"/>
        </w:rPr>
        <w:tab/>
        <w:t>.</w:t>
      </w:r>
    </w:p>
    <w:p w:rsidR="00804BE0" w:rsidRPr="002A2675" w:rsidRDefault="00804BE0" w:rsidP="00804BE0">
      <w:pPr>
        <w:pBdr>
          <w:top w:val="single" w:sz="4" w:space="1" w:color="auto"/>
        </w:pBdr>
        <w:spacing w:line="240" w:lineRule="auto"/>
        <w:ind w:right="113"/>
        <w:rPr>
          <w:sz w:val="24"/>
          <w:szCs w:val="24"/>
        </w:rPr>
      </w:pPr>
    </w:p>
    <w:p w:rsidR="00804BE0" w:rsidRPr="002A2675" w:rsidRDefault="00804BE0" w:rsidP="00804BE0">
      <w:pPr>
        <w:tabs>
          <w:tab w:val="right" w:pos="9923"/>
        </w:tabs>
        <w:spacing w:line="240" w:lineRule="auto"/>
        <w:ind w:left="567"/>
        <w:rPr>
          <w:sz w:val="24"/>
          <w:szCs w:val="24"/>
        </w:rPr>
      </w:pPr>
      <w:r w:rsidRPr="002A2675">
        <w:rPr>
          <w:sz w:val="24"/>
          <w:szCs w:val="24"/>
        </w:rPr>
        <w:t>2.</w:t>
      </w:r>
      <w:r w:rsidRPr="002A2675">
        <w:rPr>
          <w:sz w:val="24"/>
          <w:szCs w:val="24"/>
          <w:lang w:val="en-US"/>
        </w:rPr>
        <w:t> </w:t>
      </w:r>
      <w:r w:rsidRPr="002A2675">
        <w:rPr>
          <w:sz w:val="24"/>
          <w:szCs w:val="24"/>
        </w:rPr>
        <w:t xml:space="preserve">ИНН/КПП:  </w:t>
      </w:r>
      <w:r w:rsidRPr="002A2675">
        <w:rPr>
          <w:sz w:val="24"/>
          <w:szCs w:val="24"/>
        </w:rPr>
        <w:tab/>
        <w:t>.</w:t>
      </w:r>
    </w:p>
    <w:p w:rsidR="00804BE0" w:rsidRPr="002A2675" w:rsidRDefault="00804BE0" w:rsidP="00804BE0">
      <w:pPr>
        <w:pBdr>
          <w:top w:val="single" w:sz="4" w:space="1" w:color="auto"/>
        </w:pBdr>
        <w:spacing w:line="240" w:lineRule="auto"/>
        <w:ind w:left="2098" w:right="113"/>
        <w:jc w:val="center"/>
        <w:rPr>
          <w:sz w:val="24"/>
          <w:szCs w:val="24"/>
        </w:rPr>
      </w:pPr>
      <w:r w:rsidRPr="002A2675">
        <w:rPr>
          <w:sz w:val="24"/>
          <w:szCs w:val="24"/>
        </w:rPr>
        <w:t>(№, сведения о дате выдачи документа и выдавшем его органе)</w:t>
      </w:r>
    </w:p>
    <w:p w:rsidR="00804BE0" w:rsidRPr="002A2675" w:rsidRDefault="00804BE0" w:rsidP="00804BE0">
      <w:pPr>
        <w:tabs>
          <w:tab w:val="right" w:pos="9923"/>
        </w:tabs>
        <w:spacing w:line="240" w:lineRule="auto"/>
        <w:ind w:left="567"/>
        <w:rPr>
          <w:sz w:val="24"/>
          <w:szCs w:val="24"/>
        </w:rPr>
      </w:pPr>
      <w:r w:rsidRPr="002A2675">
        <w:rPr>
          <w:sz w:val="24"/>
          <w:szCs w:val="24"/>
        </w:rPr>
        <w:t xml:space="preserve">3. ОГРН:  </w:t>
      </w:r>
      <w:r w:rsidRPr="002A2675">
        <w:rPr>
          <w:sz w:val="24"/>
          <w:szCs w:val="24"/>
        </w:rPr>
        <w:tab/>
        <w:t>.</w:t>
      </w:r>
    </w:p>
    <w:p w:rsidR="00804BE0" w:rsidRPr="002A2675" w:rsidRDefault="00804BE0" w:rsidP="00804BE0">
      <w:pPr>
        <w:pBdr>
          <w:top w:val="single" w:sz="4" w:space="1" w:color="auto"/>
        </w:pBdr>
        <w:spacing w:line="240" w:lineRule="auto"/>
        <w:ind w:left="1616" w:right="113"/>
        <w:rPr>
          <w:sz w:val="24"/>
          <w:szCs w:val="24"/>
        </w:rPr>
      </w:pPr>
    </w:p>
    <w:p w:rsidR="00804BE0" w:rsidRPr="002A2675" w:rsidRDefault="00804BE0" w:rsidP="00804BE0">
      <w:pPr>
        <w:spacing w:line="240" w:lineRule="auto"/>
        <w:rPr>
          <w:sz w:val="24"/>
          <w:szCs w:val="24"/>
        </w:rPr>
      </w:pPr>
      <w:r w:rsidRPr="002A26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04BE0" w:rsidRPr="002A2675" w:rsidRDefault="00804BE0" w:rsidP="00804BE0">
      <w:pPr>
        <w:pBdr>
          <w:top w:val="single" w:sz="4" w:space="1" w:color="auto"/>
        </w:pBdr>
        <w:spacing w:line="240" w:lineRule="auto"/>
        <w:ind w:left="7002"/>
        <w:rPr>
          <w:sz w:val="24"/>
          <w:szCs w:val="24"/>
        </w:rPr>
      </w:pPr>
    </w:p>
    <w:p w:rsidR="00804BE0" w:rsidRPr="002A2675" w:rsidRDefault="00804BE0" w:rsidP="00804BE0">
      <w:pPr>
        <w:tabs>
          <w:tab w:val="right" w:pos="9923"/>
        </w:tabs>
        <w:spacing w:line="240" w:lineRule="auto"/>
        <w:rPr>
          <w:sz w:val="24"/>
          <w:szCs w:val="24"/>
        </w:rPr>
      </w:pPr>
      <w:r w:rsidRPr="002A2675">
        <w:rPr>
          <w:sz w:val="24"/>
          <w:szCs w:val="24"/>
        </w:rPr>
        <w:tab/>
        <w:t>.</w:t>
      </w:r>
    </w:p>
    <w:p w:rsidR="00804BE0" w:rsidRPr="002A2675" w:rsidRDefault="00804BE0" w:rsidP="00804BE0">
      <w:pPr>
        <w:pBdr>
          <w:top w:val="single" w:sz="4" w:space="1" w:color="auto"/>
        </w:pBdr>
        <w:spacing w:line="240" w:lineRule="auto"/>
        <w:ind w:right="113"/>
        <w:jc w:val="center"/>
        <w:rPr>
          <w:sz w:val="24"/>
          <w:szCs w:val="24"/>
        </w:rPr>
      </w:pPr>
      <w:r w:rsidRPr="002A2675">
        <w:rPr>
          <w:sz w:val="24"/>
          <w:szCs w:val="24"/>
        </w:rPr>
        <w:t>(наименование уполномоченного органа, дата внесения в реестр и номер в реестре)</w:t>
      </w:r>
    </w:p>
    <w:p w:rsidR="00804BE0" w:rsidRPr="002A2675" w:rsidRDefault="00804BE0" w:rsidP="00804BE0">
      <w:pPr>
        <w:spacing w:after="120" w:line="240" w:lineRule="auto"/>
        <w:rPr>
          <w:sz w:val="24"/>
          <w:szCs w:val="24"/>
        </w:rPr>
      </w:pPr>
      <w:r w:rsidRPr="002A267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A2675">
        <w:rPr>
          <w:rStyle w:val="afffffff"/>
          <w:sz w:val="24"/>
          <w:szCs w:val="24"/>
        </w:rPr>
        <w:footnoteReference w:id="1"/>
      </w:r>
      <w:r w:rsidRPr="002A2675">
        <w:rPr>
          <w:sz w:val="24"/>
          <w:szCs w:val="24"/>
        </w:rPr>
        <w:t>:</w:t>
      </w: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1588"/>
        <w:gridCol w:w="1588"/>
      </w:tblGrid>
      <w:tr w:rsidR="00804BE0" w:rsidRPr="00D37ACE" w:rsidTr="00AE2AA0">
        <w:trPr>
          <w:tblHeader/>
        </w:trPr>
        <w:tc>
          <w:tcPr>
            <w:tcW w:w="567" w:type="dxa"/>
            <w:vAlign w:val="center"/>
          </w:tcPr>
          <w:p w:rsidR="00804BE0" w:rsidRPr="00D37ACE" w:rsidRDefault="00804BE0" w:rsidP="00AE2AA0">
            <w:pPr>
              <w:ind w:firstLine="0"/>
              <w:jc w:val="center"/>
            </w:pPr>
            <w:r w:rsidRPr="00D37ACE">
              <w:t xml:space="preserve">№ </w:t>
            </w:r>
            <w:proofErr w:type="gramStart"/>
            <w:r w:rsidRPr="00D37ACE">
              <w:t>п</w:t>
            </w:r>
            <w:proofErr w:type="gramEnd"/>
            <w:r w:rsidRPr="00D37ACE">
              <w:t>/п</w:t>
            </w:r>
          </w:p>
        </w:tc>
        <w:tc>
          <w:tcPr>
            <w:tcW w:w="4848" w:type="dxa"/>
            <w:vAlign w:val="center"/>
          </w:tcPr>
          <w:p w:rsidR="00804BE0" w:rsidRPr="00D37ACE" w:rsidRDefault="00804BE0" w:rsidP="00AE2AA0">
            <w:pPr>
              <w:ind w:firstLine="0"/>
              <w:jc w:val="center"/>
            </w:pPr>
            <w:r w:rsidRPr="00D37ACE">
              <w:t>Наименование сведений</w:t>
            </w:r>
            <w:r w:rsidRPr="00D37ACE">
              <w:rPr>
                <w:rStyle w:val="afffffff"/>
              </w:rPr>
              <w:footnoteReference w:id="2"/>
            </w:r>
          </w:p>
        </w:tc>
        <w:tc>
          <w:tcPr>
            <w:tcW w:w="1588" w:type="dxa"/>
            <w:vAlign w:val="center"/>
          </w:tcPr>
          <w:p w:rsidR="00804BE0" w:rsidRPr="00D37ACE" w:rsidRDefault="00804BE0" w:rsidP="00AE2AA0">
            <w:pPr>
              <w:ind w:firstLine="0"/>
              <w:jc w:val="center"/>
            </w:pPr>
            <w:r w:rsidRPr="00D37ACE">
              <w:t>Малые предприятия</w:t>
            </w:r>
          </w:p>
        </w:tc>
        <w:tc>
          <w:tcPr>
            <w:tcW w:w="1588" w:type="dxa"/>
            <w:vAlign w:val="center"/>
          </w:tcPr>
          <w:p w:rsidR="00804BE0" w:rsidRPr="00D37ACE" w:rsidRDefault="00804BE0" w:rsidP="00AE2AA0">
            <w:pPr>
              <w:ind w:firstLine="0"/>
              <w:jc w:val="center"/>
            </w:pPr>
            <w:r w:rsidRPr="00D37ACE">
              <w:t>Средние предприятия</w:t>
            </w:r>
          </w:p>
        </w:tc>
        <w:tc>
          <w:tcPr>
            <w:tcW w:w="1588" w:type="dxa"/>
            <w:vAlign w:val="center"/>
          </w:tcPr>
          <w:p w:rsidR="00804BE0" w:rsidRPr="00D37ACE" w:rsidRDefault="00804BE0" w:rsidP="00AE2AA0">
            <w:pPr>
              <w:ind w:firstLine="0"/>
              <w:jc w:val="center"/>
            </w:pPr>
            <w:r w:rsidRPr="00D37ACE">
              <w:t>Показатель</w:t>
            </w:r>
          </w:p>
        </w:tc>
      </w:tr>
      <w:tr w:rsidR="00804BE0" w:rsidRPr="00D37ACE" w:rsidTr="00AE2AA0">
        <w:trPr>
          <w:tblHeader/>
        </w:trPr>
        <w:tc>
          <w:tcPr>
            <w:tcW w:w="567" w:type="dxa"/>
          </w:tcPr>
          <w:p w:rsidR="00804BE0" w:rsidRPr="00D37ACE" w:rsidRDefault="00804BE0" w:rsidP="00AE2AA0">
            <w:pPr>
              <w:ind w:firstLine="0"/>
              <w:jc w:val="center"/>
            </w:pPr>
            <w:r w:rsidRPr="00D37ACE">
              <w:t>1</w:t>
            </w:r>
            <w:r w:rsidRPr="00D37ACE">
              <w:rPr>
                <w:rStyle w:val="afffffff"/>
              </w:rPr>
              <w:footnoteReference w:id="3"/>
            </w:r>
            <w:r w:rsidRPr="00D37ACE">
              <w:t xml:space="preserve"> </w:t>
            </w:r>
          </w:p>
        </w:tc>
        <w:tc>
          <w:tcPr>
            <w:tcW w:w="4848" w:type="dxa"/>
          </w:tcPr>
          <w:p w:rsidR="00804BE0" w:rsidRPr="00D37ACE" w:rsidRDefault="00804BE0" w:rsidP="00AE2AA0">
            <w:pPr>
              <w:ind w:firstLine="0"/>
              <w:jc w:val="center"/>
            </w:pPr>
            <w:r w:rsidRPr="00D37ACE">
              <w:t>2</w:t>
            </w:r>
          </w:p>
        </w:tc>
        <w:tc>
          <w:tcPr>
            <w:tcW w:w="1588" w:type="dxa"/>
          </w:tcPr>
          <w:p w:rsidR="00804BE0" w:rsidRPr="00D37ACE" w:rsidRDefault="00804BE0" w:rsidP="00AE2AA0">
            <w:pPr>
              <w:ind w:firstLine="0"/>
              <w:jc w:val="center"/>
            </w:pPr>
            <w:r w:rsidRPr="00D37ACE">
              <w:t>3</w:t>
            </w:r>
          </w:p>
        </w:tc>
        <w:tc>
          <w:tcPr>
            <w:tcW w:w="1588" w:type="dxa"/>
          </w:tcPr>
          <w:p w:rsidR="00804BE0" w:rsidRPr="00D37ACE" w:rsidRDefault="00804BE0" w:rsidP="00AE2AA0">
            <w:pPr>
              <w:ind w:firstLine="0"/>
              <w:jc w:val="center"/>
            </w:pPr>
            <w:r w:rsidRPr="00D37ACE">
              <w:t>4</w:t>
            </w:r>
          </w:p>
        </w:tc>
        <w:tc>
          <w:tcPr>
            <w:tcW w:w="1588" w:type="dxa"/>
          </w:tcPr>
          <w:p w:rsidR="00804BE0" w:rsidRPr="00D37ACE" w:rsidRDefault="00804BE0" w:rsidP="00AE2AA0">
            <w:pPr>
              <w:ind w:firstLine="0"/>
              <w:jc w:val="center"/>
            </w:pPr>
            <w:r w:rsidRPr="00D37ACE">
              <w:t>5</w:t>
            </w:r>
          </w:p>
        </w:tc>
      </w:tr>
      <w:tr w:rsidR="00804BE0" w:rsidRPr="00D37ACE" w:rsidTr="00AE2AA0">
        <w:tc>
          <w:tcPr>
            <w:tcW w:w="567" w:type="dxa"/>
          </w:tcPr>
          <w:p w:rsidR="00804BE0" w:rsidRPr="00D37ACE" w:rsidRDefault="00804BE0" w:rsidP="00AE2AA0">
            <w:pPr>
              <w:ind w:firstLine="0"/>
              <w:jc w:val="center"/>
            </w:pPr>
            <w:r w:rsidRPr="00D37ACE">
              <w:t>1</w:t>
            </w:r>
          </w:p>
        </w:tc>
        <w:tc>
          <w:tcPr>
            <w:tcW w:w="4848" w:type="dxa"/>
          </w:tcPr>
          <w:p w:rsidR="00804BE0" w:rsidRPr="00D37ACE" w:rsidRDefault="00804BE0" w:rsidP="00AE2AA0">
            <w:pPr>
              <w:spacing w:line="240" w:lineRule="auto"/>
              <w:ind w:left="57"/>
            </w:pPr>
            <w:r w:rsidRPr="00D37ACE">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w:t>
            </w:r>
            <w:r w:rsidRPr="00D37ACE">
              <w:lastRenderedPageBreak/>
              <w:t>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4BE0" w:rsidRPr="00D37ACE" w:rsidRDefault="00804BE0" w:rsidP="00AE2AA0">
            <w:pPr>
              <w:ind w:firstLine="0"/>
              <w:jc w:val="center"/>
            </w:pPr>
            <w:r w:rsidRPr="00D37ACE">
              <w:lastRenderedPageBreak/>
              <w:t>не более 25</w:t>
            </w:r>
          </w:p>
        </w:tc>
        <w:tc>
          <w:tcPr>
            <w:tcW w:w="1588" w:type="dxa"/>
          </w:tcPr>
          <w:p w:rsidR="00804BE0" w:rsidRPr="00D37ACE" w:rsidRDefault="00804BE0" w:rsidP="00AE2AA0">
            <w:pPr>
              <w:ind w:left="57" w:firstLine="0"/>
            </w:pPr>
            <w:r w:rsidRPr="00D37ACE">
              <w:sym w:font="Symbol" w:char="F02D"/>
            </w:r>
          </w:p>
        </w:tc>
      </w:tr>
      <w:tr w:rsidR="00804BE0" w:rsidRPr="00D37ACE" w:rsidTr="00AE2AA0">
        <w:tc>
          <w:tcPr>
            <w:tcW w:w="567" w:type="dxa"/>
          </w:tcPr>
          <w:p w:rsidR="00804BE0" w:rsidRPr="00D37ACE" w:rsidRDefault="00804BE0" w:rsidP="00AE2AA0">
            <w:pPr>
              <w:ind w:firstLine="0"/>
              <w:jc w:val="center"/>
            </w:pPr>
            <w:r w:rsidRPr="00D37ACE">
              <w:lastRenderedPageBreak/>
              <w:t>2</w:t>
            </w:r>
          </w:p>
        </w:tc>
        <w:tc>
          <w:tcPr>
            <w:tcW w:w="4848" w:type="dxa"/>
          </w:tcPr>
          <w:p w:rsidR="00804BE0" w:rsidRPr="00D37ACE" w:rsidRDefault="00804BE0" w:rsidP="00AE2AA0">
            <w:pPr>
              <w:spacing w:line="240" w:lineRule="auto"/>
              <w:ind w:left="57"/>
            </w:pPr>
            <w:r w:rsidRPr="00D37ACE">
              <w:t>Суммарная доля участия в уставном капитале общества с ограниченной ответственностью иностранных юридических лиц, процентов</w:t>
            </w:r>
            <w:r w:rsidRPr="00D37ACE">
              <w:rPr>
                <w:rStyle w:val="afffffff"/>
              </w:rPr>
              <w:footnoteReference w:id="4"/>
            </w:r>
          </w:p>
        </w:tc>
        <w:tc>
          <w:tcPr>
            <w:tcW w:w="3176" w:type="dxa"/>
            <w:gridSpan w:val="2"/>
          </w:tcPr>
          <w:p w:rsidR="00804BE0" w:rsidRPr="00D37ACE" w:rsidRDefault="00804BE0" w:rsidP="00AE2AA0">
            <w:pPr>
              <w:ind w:firstLine="0"/>
              <w:jc w:val="center"/>
            </w:pPr>
            <w:r w:rsidRPr="00D37ACE">
              <w:t>не более 49</w:t>
            </w:r>
          </w:p>
        </w:tc>
        <w:tc>
          <w:tcPr>
            <w:tcW w:w="1588" w:type="dxa"/>
          </w:tcPr>
          <w:p w:rsidR="00804BE0" w:rsidRPr="00D37ACE" w:rsidRDefault="00804BE0" w:rsidP="00AE2AA0">
            <w:pPr>
              <w:ind w:left="57" w:firstLine="0"/>
            </w:pPr>
            <w:r w:rsidRPr="00D37ACE">
              <w:sym w:font="Symbol" w:char="F02D"/>
            </w:r>
          </w:p>
        </w:tc>
      </w:tr>
      <w:tr w:rsidR="00804BE0" w:rsidRPr="00D37ACE" w:rsidTr="00AE2AA0">
        <w:tc>
          <w:tcPr>
            <w:tcW w:w="567" w:type="dxa"/>
          </w:tcPr>
          <w:p w:rsidR="00804BE0" w:rsidRPr="00D37ACE" w:rsidRDefault="00804BE0" w:rsidP="00AE2AA0">
            <w:pPr>
              <w:ind w:firstLine="0"/>
              <w:jc w:val="center"/>
            </w:pPr>
            <w:r w:rsidRPr="00D37ACE">
              <w:t>3</w:t>
            </w:r>
          </w:p>
        </w:tc>
        <w:tc>
          <w:tcPr>
            <w:tcW w:w="4848" w:type="dxa"/>
          </w:tcPr>
          <w:p w:rsidR="00804BE0" w:rsidRPr="00D37ACE" w:rsidRDefault="00804BE0" w:rsidP="00AE2AA0">
            <w:pPr>
              <w:spacing w:line="240" w:lineRule="auto"/>
              <w:ind w:left="57"/>
            </w:pPr>
            <w:r w:rsidRPr="00D37ACE">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D37ACE">
              <w:rPr>
                <w:rStyle w:val="afffffff"/>
              </w:rPr>
              <w:footnoteReference w:id="5"/>
            </w:r>
          </w:p>
        </w:tc>
        <w:tc>
          <w:tcPr>
            <w:tcW w:w="3176" w:type="dxa"/>
            <w:gridSpan w:val="2"/>
          </w:tcPr>
          <w:p w:rsidR="00804BE0" w:rsidRPr="00D37ACE" w:rsidRDefault="00804BE0" w:rsidP="00AE2AA0">
            <w:pPr>
              <w:ind w:firstLine="0"/>
              <w:jc w:val="center"/>
            </w:pPr>
            <w:r w:rsidRPr="00D37ACE">
              <w:t>не более 49</w:t>
            </w:r>
          </w:p>
        </w:tc>
        <w:tc>
          <w:tcPr>
            <w:tcW w:w="1588" w:type="dxa"/>
          </w:tcPr>
          <w:p w:rsidR="00804BE0" w:rsidRPr="00D37ACE" w:rsidRDefault="00804BE0" w:rsidP="00AE2AA0">
            <w:pPr>
              <w:ind w:left="57" w:firstLine="0"/>
            </w:pPr>
            <w:r w:rsidRPr="00D37ACE">
              <w:sym w:font="Symbol" w:char="F02D"/>
            </w:r>
          </w:p>
        </w:tc>
      </w:tr>
      <w:tr w:rsidR="00804BE0" w:rsidRPr="00D37ACE" w:rsidTr="00AE2AA0">
        <w:tc>
          <w:tcPr>
            <w:tcW w:w="567" w:type="dxa"/>
          </w:tcPr>
          <w:p w:rsidR="00804BE0" w:rsidRPr="00D37ACE" w:rsidRDefault="00804BE0" w:rsidP="00AE2AA0">
            <w:pPr>
              <w:ind w:firstLine="0"/>
              <w:jc w:val="center"/>
            </w:pPr>
            <w:r w:rsidRPr="00D37ACE">
              <w:t>3.1</w:t>
            </w:r>
          </w:p>
        </w:tc>
        <w:tc>
          <w:tcPr>
            <w:tcW w:w="4848" w:type="dxa"/>
          </w:tcPr>
          <w:p w:rsidR="00804BE0" w:rsidRPr="00D37ACE" w:rsidRDefault="00804BE0" w:rsidP="00AE2AA0">
            <w:pPr>
              <w:spacing w:line="240" w:lineRule="auto"/>
              <w:ind w:left="57"/>
            </w:pPr>
            <w:r w:rsidRPr="00D37ACE">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04BE0" w:rsidRPr="00D37ACE" w:rsidRDefault="00804BE0" w:rsidP="00AE2AA0">
            <w:pPr>
              <w:ind w:firstLine="0"/>
              <w:jc w:val="center"/>
            </w:pPr>
            <w:r w:rsidRPr="00D37ACE">
              <w:t>да (нет)</w:t>
            </w:r>
          </w:p>
        </w:tc>
        <w:tc>
          <w:tcPr>
            <w:tcW w:w="1588" w:type="dxa"/>
          </w:tcPr>
          <w:p w:rsidR="00804BE0" w:rsidRPr="00D37ACE" w:rsidRDefault="00804BE0" w:rsidP="00AE2AA0">
            <w:pPr>
              <w:ind w:left="57" w:firstLine="0"/>
            </w:pPr>
            <w:r w:rsidRPr="00D37ACE">
              <w:t>_</w:t>
            </w:r>
          </w:p>
        </w:tc>
      </w:tr>
      <w:tr w:rsidR="00804BE0" w:rsidRPr="00D37ACE" w:rsidTr="00AE2AA0">
        <w:tc>
          <w:tcPr>
            <w:tcW w:w="567" w:type="dxa"/>
          </w:tcPr>
          <w:p w:rsidR="00804BE0" w:rsidRPr="00D37ACE" w:rsidRDefault="00804BE0" w:rsidP="00AE2AA0">
            <w:pPr>
              <w:ind w:firstLine="0"/>
              <w:jc w:val="center"/>
            </w:pPr>
            <w:r w:rsidRPr="00D37ACE">
              <w:t>3.2</w:t>
            </w:r>
          </w:p>
        </w:tc>
        <w:tc>
          <w:tcPr>
            <w:tcW w:w="4848" w:type="dxa"/>
          </w:tcPr>
          <w:p w:rsidR="00804BE0" w:rsidRPr="00D37ACE" w:rsidRDefault="00804BE0" w:rsidP="00AE2AA0">
            <w:pPr>
              <w:spacing w:line="240" w:lineRule="auto"/>
              <w:ind w:left="57"/>
            </w:pPr>
            <w:proofErr w:type="gramStart"/>
            <w:r w:rsidRPr="00D37ACE">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804BE0" w:rsidRPr="00D37ACE" w:rsidRDefault="00804BE0" w:rsidP="00AE2AA0">
            <w:pPr>
              <w:ind w:firstLine="0"/>
              <w:jc w:val="center"/>
            </w:pPr>
            <w:r w:rsidRPr="00D37ACE">
              <w:t>да (нет)</w:t>
            </w:r>
          </w:p>
        </w:tc>
        <w:tc>
          <w:tcPr>
            <w:tcW w:w="1588" w:type="dxa"/>
          </w:tcPr>
          <w:p w:rsidR="00804BE0" w:rsidRPr="00D37ACE" w:rsidRDefault="00804BE0" w:rsidP="00AE2AA0">
            <w:pPr>
              <w:ind w:left="57" w:firstLine="0"/>
            </w:pPr>
            <w:r w:rsidRPr="00D37ACE">
              <w:t>-</w:t>
            </w:r>
          </w:p>
        </w:tc>
      </w:tr>
      <w:tr w:rsidR="00804BE0" w:rsidRPr="00D37ACE" w:rsidTr="00AE2AA0">
        <w:tc>
          <w:tcPr>
            <w:tcW w:w="567" w:type="dxa"/>
          </w:tcPr>
          <w:p w:rsidR="00804BE0" w:rsidRPr="00D37ACE" w:rsidRDefault="00804BE0" w:rsidP="00AE2AA0">
            <w:pPr>
              <w:ind w:firstLine="0"/>
              <w:jc w:val="center"/>
            </w:pPr>
            <w:r w:rsidRPr="00D37ACE">
              <w:t>3.3</w:t>
            </w:r>
          </w:p>
        </w:tc>
        <w:tc>
          <w:tcPr>
            <w:tcW w:w="4848" w:type="dxa"/>
          </w:tcPr>
          <w:p w:rsidR="00804BE0" w:rsidRPr="00D37ACE" w:rsidRDefault="00804BE0" w:rsidP="00AE2AA0">
            <w:pPr>
              <w:spacing w:line="240" w:lineRule="auto"/>
              <w:ind w:left="57"/>
            </w:pPr>
            <w:r w:rsidRPr="00D37ACE">
              <w:t xml:space="preserve">Хозяйственное общество, хозяйственное партнерство получило статус участника проекта в соответствии с Федеральным </w:t>
            </w:r>
            <w:hyperlink r:id="rId41" w:history="1">
              <w:r w:rsidRPr="00D37ACE">
                <w:t>законом</w:t>
              </w:r>
            </w:hyperlink>
            <w:r w:rsidRPr="00D37ACE">
              <w:t xml:space="preserve"> от 28 сентября 2010 года N 244-ФЗ »Об инновационном центре «</w:t>
            </w:r>
            <w:proofErr w:type="spellStart"/>
            <w:r w:rsidRPr="00D37ACE">
              <w:t>Сколково</w:t>
            </w:r>
            <w:proofErr w:type="spellEnd"/>
            <w:r w:rsidRPr="00D37ACE">
              <w:t>»</w:t>
            </w:r>
          </w:p>
        </w:tc>
        <w:tc>
          <w:tcPr>
            <w:tcW w:w="3176" w:type="dxa"/>
            <w:gridSpan w:val="2"/>
          </w:tcPr>
          <w:p w:rsidR="00804BE0" w:rsidRPr="00D37ACE" w:rsidRDefault="00804BE0" w:rsidP="00AE2AA0">
            <w:pPr>
              <w:ind w:firstLine="0"/>
              <w:jc w:val="center"/>
            </w:pPr>
            <w:r w:rsidRPr="00D37ACE">
              <w:t>да (нет)</w:t>
            </w:r>
          </w:p>
        </w:tc>
        <w:tc>
          <w:tcPr>
            <w:tcW w:w="1588" w:type="dxa"/>
          </w:tcPr>
          <w:p w:rsidR="00804BE0" w:rsidRPr="00D37ACE" w:rsidRDefault="00804BE0" w:rsidP="00AE2AA0">
            <w:pPr>
              <w:ind w:left="57" w:firstLine="0"/>
            </w:pPr>
            <w:r w:rsidRPr="00D37ACE">
              <w:t>-</w:t>
            </w:r>
          </w:p>
        </w:tc>
      </w:tr>
      <w:tr w:rsidR="00804BE0" w:rsidRPr="00D37ACE" w:rsidTr="00AE2AA0">
        <w:tc>
          <w:tcPr>
            <w:tcW w:w="567" w:type="dxa"/>
          </w:tcPr>
          <w:p w:rsidR="00804BE0" w:rsidRPr="00D37ACE" w:rsidRDefault="00804BE0" w:rsidP="00AE2AA0">
            <w:pPr>
              <w:ind w:firstLine="0"/>
              <w:jc w:val="center"/>
            </w:pPr>
            <w:r w:rsidRPr="00D37ACE">
              <w:t>3.4</w:t>
            </w:r>
          </w:p>
        </w:tc>
        <w:tc>
          <w:tcPr>
            <w:tcW w:w="4848" w:type="dxa"/>
          </w:tcPr>
          <w:p w:rsidR="00804BE0" w:rsidRPr="00D37ACE" w:rsidRDefault="00804BE0" w:rsidP="00AE2AA0">
            <w:pPr>
              <w:adjustRightInd w:val="0"/>
              <w:spacing w:line="240" w:lineRule="auto"/>
            </w:pPr>
            <w:proofErr w:type="gramStart"/>
            <w:r w:rsidRPr="00D37ACE">
              <w:rPr>
                <w:lang w:eastAsia="en-US"/>
              </w:rPr>
              <w:t xml:space="preserve">Учредителями (участниками) хозяйственного общества, хозяйственного партнерства являются юридические лица, </w:t>
            </w:r>
            <w:r w:rsidRPr="00D37ACE">
              <w:rPr>
                <w:lang w:eastAsia="en-US"/>
              </w:rPr>
              <w:lastRenderedPageBreak/>
              <w:t xml:space="preserve">включенные в утвержденный Правительством Российской Федерации </w:t>
            </w:r>
            <w:hyperlink r:id="rId42" w:history="1">
              <w:r w:rsidRPr="00D37ACE">
                <w:rPr>
                  <w:lang w:eastAsia="en-US"/>
                </w:rPr>
                <w:t>перечень</w:t>
              </w:r>
            </w:hyperlink>
            <w:r w:rsidRPr="00D37ACE">
              <w:rPr>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37ACE">
                <w:rPr>
                  <w:lang w:eastAsia="en-US"/>
                </w:rPr>
                <w:t>законом</w:t>
              </w:r>
            </w:hyperlink>
            <w:r w:rsidRPr="00D37ACE">
              <w:rPr>
                <w:lang w:eastAsia="en-US"/>
              </w:rPr>
              <w:t xml:space="preserve"> от 23 августа 1996 года N 127-ФЗ «О науке и государственной научно-технической политике»</w:t>
            </w:r>
            <w:r w:rsidRPr="00D37ACE">
              <w:rPr>
                <w:rStyle w:val="afffffff"/>
                <w:lang w:eastAsia="en-US"/>
              </w:rPr>
              <w:footnoteReference w:id="6"/>
            </w:r>
            <w:r w:rsidRPr="00D37ACE">
              <w:rPr>
                <w:lang w:eastAsia="en-US"/>
              </w:rPr>
              <w:t xml:space="preserve">. </w:t>
            </w:r>
            <w:proofErr w:type="gramEnd"/>
          </w:p>
        </w:tc>
        <w:tc>
          <w:tcPr>
            <w:tcW w:w="3176" w:type="dxa"/>
            <w:gridSpan w:val="2"/>
          </w:tcPr>
          <w:p w:rsidR="00804BE0" w:rsidRPr="00D37ACE" w:rsidRDefault="00804BE0" w:rsidP="00AE2AA0">
            <w:pPr>
              <w:ind w:firstLine="0"/>
              <w:jc w:val="center"/>
            </w:pPr>
            <w:r w:rsidRPr="00D37ACE">
              <w:lastRenderedPageBreak/>
              <w:t>да (нет)</w:t>
            </w:r>
          </w:p>
        </w:tc>
        <w:tc>
          <w:tcPr>
            <w:tcW w:w="1588" w:type="dxa"/>
          </w:tcPr>
          <w:p w:rsidR="00804BE0" w:rsidRPr="00D37ACE" w:rsidRDefault="00804BE0" w:rsidP="00AE2AA0">
            <w:pPr>
              <w:ind w:left="57" w:firstLine="0"/>
            </w:pPr>
            <w:r w:rsidRPr="00D37ACE">
              <w:t>-</w:t>
            </w:r>
          </w:p>
        </w:tc>
      </w:tr>
      <w:tr w:rsidR="00804BE0" w:rsidRPr="00D37ACE" w:rsidTr="00AE2AA0">
        <w:tc>
          <w:tcPr>
            <w:tcW w:w="567" w:type="dxa"/>
            <w:vMerge w:val="restart"/>
          </w:tcPr>
          <w:p w:rsidR="00804BE0" w:rsidRPr="00D37ACE" w:rsidRDefault="00804BE0" w:rsidP="00AE2AA0">
            <w:pPr>
              <w:ind w:firstLine="0"/>
              <w:jc w:val="center"/>
            </w:pPr>
            <w:r w:rsidRPr="00D37ACE">
              <w:lastRenderedPageBreak/>
              <w:t>4</w:t>
            </w:r>
          </w:p>
        </w:tc>
        <w:tc>
          <w:tcPr>
            <w:tcW w:w="4848" w:type="dxa"/>
            <w:vMerge w:val="restart"/>
          </w:tcPr>
          <w:p w:rsidR="00804BE0" w:rsidRPr="00D37ACE" w:rsidRDefault="00804BE0" w:rsidP="00AE2AA0">
            <w:pPr>
              <w:spacing w:line="240" w:lineRule="auto"/>
              <w:ind w:left="57"/>
            </w:pPr>
            <w:r w:rsidRPr="00D37ACE">
              <w:t xml:space="preserve">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w:t>
            </w:r>
            <w:proofErr w:type="gramStart"/>
            <w:r w:rsidRPr="00D37ACE">
              <w:t>последние</w:t>
            </w:r>
            <w:proofErr w:type="gramEnd"/>
            <w:r w:rsidRPr="00D37ACE">
              <w:t xml:space="preserve"> 3 года, человек</w:t>
            </w:r>
          </w:p>
        </w:tc>
        <w:tc>
          <w:tcPr>
            <w:tcW w:w="1588" w:type="dxa"/>
          </w:tcPr>
          <w:p w:rsidR="00804BE0" w:rsidRPr="00D37ACE" w:rsidRDefault="00804BE0" w:rsidP="00AE2AA0">
            <w:pPr>
              <w:ind w:firstLine="0"/>
              <w:jc w:val="center"/>
            </w:pPr>
            <w:r w:rsidRPr="00D37ACE">
              <w:t>до 100 включительно</w:t>
            </w:r>
          </w:p>
        </w:tc>
        <w:tc>
          <w:tcPr>
            <w:tcW w:w="1588" w:type="dxa"/>
            <w:vMerge w:val="restart"/>
          </w:tcPr>
          <w:p w:rsidR="00804BE0" w:rsidRPr="00D37ACE" w:rsidRDefault="00804BE0" w:rsidP="00AE2AA0">
            <w:pPr>
              <w:ind w:firstLine="0"/>
              <w:jc w:val="center"/>
            </w:pPr>
            <w:r w:rsidRPr="00D37ACE">
              <w:t>от 101 до 250 включительно</w:t>
            </w:r>
          </w:p>
        </w:tc>
        <w:tc>
          <w:tcPr>
            <w:tcW w:w="1588" w:type="dxa"/>
            <w:vMerge w:val="restart"/>
          </w:tcPr>
          <w:p w:rsidR="00804BE0" w:rsidRPr="00D37ACE" w:rsidRDefault="00804BE0" w:rsidP="00AE2AA0">
            <w:pPr>
              <w:spacing w:line="240" w:lineRule="auto"/>
              <w:ind w:left="57" w:firstLine="0"/>
            </w:pPr>
            <w:r w:rsidRPr="00D37ACE">
              <w:t>указывается количество человек</w:t>
            </w:r>
            <w:r w:rsidRPr="00D37ACE">
              <w:br/>
              <w:t>(за каждый год)</w:t>
            </w:r>
          </w:p>
        </w:tc>
      </w:tr>
      <w:tr w:rsidR="00804BE0" w:rsidRPr="00D37ACE" w:rsidTr="00AE2AA0">
        <w:tc>
          <w:tcPr>
            <w:tcW w:w="567" w:type="dxa"/>
            <w:vMerge/>
          </w:tcPr>
          <w:p w:rsidR="00804BE0" w:rsidRPr="00D37ACE" w:rsidRDefault="00804BE0" w:rsidP="00AE2AA0">
            <w:pPr>
              <w:ind w:firstLine="0"/>
              <w:jc w:val="center"/>
            </w:pPr>
          </w:p>
        </w:tc>
        <w:tc>
          <w:tcPr>
            <w:tcW w:w="4848" w:type="dxa"/>
            <w:vMerge/>
          </w:tcPr>
          <w:p w:rsidR="00804BE0" w:rsidRPr="00D37ACE" w:rsidRDefault="00804BE0" w:rsidP="00AE2AA0">
            <w:pPr>
              <w:spacing w:line="240" w:lineRule="auto"/>
              <w:ind w:left="57"/>
            </w:pPr>
          </w:p>
        </w:tc>
        <w:tc>
          <w:tcPr>
            <w:tcW w:w="1588" w:type="dxa"/>
          </w:tcPr>
          <w:p w:rsidR="00804BE0" w:rsidRPr="00D37ACE" w:rsidRDefault="00804BE0" w:rsidP="00AE2AA0">
            <w:pPr>
              <w:ind w:firstLine="0"/>
              <w:jc w:val="center"/>
            </w:pPr>
            <w:r w:rsidRPr="00D37ACE">
              <w:t xml:space="preserve">до 15 – </w:t>
            </w:r>
            <w:proofErr w:type="spellStart"/>
            <w:r w:rsidRPr="00D37ACE">
              <w:t>микропред</w:t>
            </w:r>
            <w:r w:rsidRPr="00D37ACE">
              <w:softHyphen/>
              <w:t>приятие</w:t>
            </w:r>
            <w:proofErr w:type="spellEnd"/>
          </w:p>
        </w:tc>
        <w:tc>
          <w:tcPr>
            <w:tcW w:w="1588" w:type="dxa"/>
            <w:vMerge/>
          </w:tcPr>
          <w:p w:rsidR="00804BE0" w:rsidRPr="00D37ACE" w:rsidRDefault="00804BE0" w:rsidP="00AE2AA0">
            <w:pPr>
              <w:ind w:firstLine="0"/>
            </w:pPr>
          </w:p>
        </w:tc>
        <w:tc>
          <w:tcPr>
            <w:tcW w:w="1588" w:type="dxa"/>
            <w:vMerge/>
          </w:tcPr>
          <w:p w:rsidR="00804BE0" w:rsidRPr="00D37ACE" w:rsidRDefault="00804BE0" w:rsidP="00AE2AA0">
            <w:pPr>
              <w:spacing w:line="240" w:lineRule="auto"/>
              <w:ind w:left="57" w:firstLine="0"/>
            </w:pPr>
          </w:p>
        </w:tc>
      </w:tr>
      <w:tr w:rsidR="00804BE0" w:rsidRPr="00D37ACE" w:rsidTr="00AE2AA0">
        <w:tc>
          <w:tcPr>
            <w:tcW w:w="567" w:type="dxa"/>
            <w:vMerge w:val="restart"/>
          </w:tcPr>
          <w:p w:rsidR="00804BE0" w:rsidRPr="00D37ACE" w:rsidRDefault="00804BE0" w:rsidP="00AE2AA0">
            <w:pPr>
              <w:ind w:firstLine="0"/>
              <w:jc w:val="center"/>
            </w:pPr>
            <w:r w:rsidRPr="00D37ACE">
              <w:t>5</w:t>
            </w:r>
          </w:p>
        </w:tc>
        <w:tc>
          <w:tcPr>
            <w:tcW w:w="4848" w:type="dxa"/>
            <w:vMerge w:val="restart"/>
          </w:tcPr>
          <w:p w:rsidR="00804BE0" w:rsidRPr="00D37ACE" w:rsidRDefault="00804BE0" w:rsidP="00AE2AA0">
            <w:pPr>
              <w:spacing w:line="240" w:lineRule="auto"/>
              <w:ind w:left="57"/>
            </w:pPr>
            <w:proofErr w:type="gramStart"/>
            <w:r>
              <w:t>Д</w:t>
            </w:r>
            <w:r w:rsidRPr="00D37ACE">
              <w:t>оход</w:t>
            </w:r>
            <w:r w:rsidRPr="00E80D11">
              <w:rPr>
                <w:color w:val="7030A0"/>
              </w:rPr>
              <w:t xml:space="preserve"> </w:t>
            </w:r>
            <w:r w:rsidRPr="00D37ACE">
              <w:t>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r w:rsidRPr="00D37ACE">
              <w:rPr>
                <w:rStyle w:val="afffffff"/>
              </w:rPr>
              <w:footnoteReference w:id="7"/>
            </w:r>
            <w:proofErr w:type="gramEnd"/>
          </w:p>
        </w:tc>
        <w:tc>
          <w:tcPr>
            <w:tcW w:w="1588" w:type="dxa"/>
          </w:tcPr>
          <w:p w:rsidR="00804BE0" w:rsidRPr="00D37ACE" w:rsidRDefault="00804BE0" w:rsidP="00AE2AA0">
            <w:pPr>
              <w:ind w:firstLine="0"/>
              <w:jc w:val="center"/>
            </w:pPr>
            <w:r w:rsidRPr="00D37ACE">
              <w:t>800</w:t>
            </w:r>
          </w:p>
        </w:tc>
        <w:tc>
          <w:tcPr>
            <w:tcW w:w="1588" w:type="dxa"/>
            <w:vMerge w:val="restart"/>
          </w:tcPr>
          <w:p w:rsidR="00804BE0" w:rsidRPr="00D37ACE" w:rsidRDefault="00804BE0" w:rsidP="00AE2AA0">
            <w:pPr>
              <w:ind w:firstLine="0"/>
              <w:jc w:val="center"/>
            </w:pPr>
            <w:r w:rsidRPr="00D37ACE">
              <w:t>2000</w:t>
            </w:r>
          </w:p>
        </w:tc>
        <w:tc>
          <w:tcPr>
            <w:tcW w:w="1588" w:type="dxa"/>
          </w:tcPr>
          <w:p w:rsidR="00804BE0" w:rsidRPr="00D37ACE" w:rsidRDefault="00804BE0" w:rsidP="00AE2AA0">
            <w:pPr>
              <w:spacing w:line="240" w:lineRule="auto"/>
              <w:ind w:left="57" w:firstLine="0"/>
            </w:pPr>
            <w:r w:rsidRPr="00D37ACE">
              <w:t>указывается в млн. рублей</w:t>
            </w:r>
            <w:r w:rsidRPr="00D37ACE">
              <w:br/>
              <w:t>(за каждый год)</w:t>
            </w:r>
          </w:p>
        </w:tc>
      </w:tr>
      <w:tr w:rsidR="00804BE0" w:rsidRPr="00D37ACE" w:rsidTr="00AE2AA0">
        <w:tc>
          <w:tcPr>
            <w:tcW w:w="567" w:type="dxa"/>
            <w:vMerge/>
          </w:tcPr>
          <w:p w:rsidR="00804BE0" w:rsidRPr="00D37ACE" w:rsidRDefault="00804BE0" w:rsidP="00AE2AA0">
            <w:pPr>
              <w:ind w:firstLine="0"/>
              <w:jc w:val="center"/>
            </w:pPr>
          </w:p>
        </w:tc>
        <w:tc>
          <w:tcPr>
            <w:tcW w:w="4848" w:type="dxa"/>
            <w:vMerge/>
          </w:tcPr>
          <w:p w:rsidR="00804BE0" w:rsidRPr="00D37ACE" w:rsidRDefault="00804BE0" w:rsidP="00AE2AA0"/>
        </w:tc>
        <w:tc>
          <w:tcPr>
            <w:tcW w:w="1588" w:type="dxa"/>
          </w:tcPr>
          <w:p w:rsidR="00804BE0" w:rsidRPr="00D37ACE" w:rsidRDefault="00804BE0" w:rsidP="00AE2AA0">
            <w:pPr>
              <w:ind w:firstLine="0"/>
              <w:jc w:val="center"/>
            </w:pPr>
            <w:r w:rsidRPr="00D37ACE">
              <w:t xml:space="preserve">120 в год – </w:t>
            </w:r>
            <w:proofErr w:type="spellStart"/>
            <w:r w:rsidRPr="00D37ACE">
              <w:t>микро</w:t>
            </w:r>
            <w:r w:rsidRPr="00D37ACE">
              <w:softHyphen/>
              <w:t>предприятие</w:t>
            </w:r>
            <w:proofErr w:type="spellEnd"/>
          </w:p>
        </w:tc>
        <w:tc>
          <w:tcPr>
            <w:tcW w:w="1588" w:type="dxa"/>
            <w:vMerge/>
          </w:tcPr>
          <w:p w:rsidR="00804BE0" w:rsidRPr="00D37ACE" w:rsidRDefault="00804BE0" w:rsidP="00AE2AA0">
            <w:pPr>
              <w:ind w:firstLine="0"/>
            </w:pPr>
          </w:p>
        </w:tc>
        <w:tc>
          <w:tcPr>
            <w:tcW w:w="1588" w:type="dxa"/>
          </w:tcPr>
          <w:p w:rsidR="00804BE0" w:rsidRPr="00D37ACE" w:rsidRDefault="00804BE0" w:rsidP="00AE2AA0">
            <w:pPr>
              <w:ind w:left="57" w:firstLine="0"/>
            </w:pPr>
          </w:p>
        </w:tc>
      </w:tr>
      <w:tr w:rsidR="00804BE0" w:rsidRPr="00D37ACE" w:rsidTr="00AE2AA0">
        <w:tc>
          <w:tcPr>
            <w:tcW w:w="567" w:type="dxa"/>
          </w:tcPr>
          <w:p w:rsidR="00804BE0" w:rsidRPr="00D37ACE" w:rsidRDefault="00804BE0" w:rsidP="00AE2AA0">
            <w:pPr>
              <w:spacing w:line="240" w:lineRule="auto"/>
              <w:ind w:firstLine="0"/>
              <w:jc w:val="center"/>
            </w:pPr>
            <w:r w:rsidRPr="00D37ACE">
              <w:t>6</w:t>
            </w:r>
          </w:p>
        </w:tc>
        <w:tc>
          <w:tcPr>
            <w:tcW w:w="4848" w:type="dxa"/>
          </w:tcPr>
          <w:p w:rsidR="00804BE0" w:rsidRPr="00D37ACE" w:rsidRDefault="00804BE0" w:rsidP="00AE2AA0">
            <w:pPr>
              <w:spacing w:line="240" w:lineRule="auto"/>
              <w:ind w:left="57"/>
            </w:pPr>
            <w:r w:rsidRPr="00D37ACE">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w:t>
            </w:r>
            <w:r w:rsidRPr="00D37ACE">
              <w:lastRenderedPageBreak/>
              <w:t>образования юридического лица, с указанием кодов ОКВЭД</w:t>
            </w:r>
            <w:proofErr w:type="gramStart"/>
            <w:r w:rsidRPr="00D37ACE">
              <w:t>2</w:t>
            </w:r>
            <w:proofErr w:type="gramEnd"/>
            <w:r w:rsidRPr="00D37ACE">
              <w:t xml:space="preserve"> и ОКПД2</w:t>
            </w:r>
          </w:p>
        </w:tc>
        <w:tc>
          <w:tcPr>
            <w:tcW w:w="4764" w:type="dxa"/>
            <w:gridSpan w:val="3"/>
          </w:tcPr>
          <w:p w:rsidR="00804BE0" w:rsidRPr="00D37ACE" w:rsidRDefault="00804BE0" w:rsidP="00AE2AA0">
            <w:pPr>
              <w:spacing w:line="240" w:lineRule="auto"/>
              <w:ind w:firstLine="0"/>
              <w:jc w:val="center"/>
            </w:pPr>
            <w:r w:rsidRPr="00D37ACE">
              <w:lastRenderedPageBreak/>
              <w:sym w:font="Symbol" w:char="F02D"/>
            </w:r>
          </w:p>
        </w:tc>
      </w:tr>
      <w:tr w:rsidR="00804BE0" w:rsidRPr="00D37ACE" w:rsidTr="00AE2AA0">
        <w:tc>
          <w:tcPr>
            <w:tcW w:w="567" w:type="dxa"/>
          </w:tcPr>
          <w:p w:rsidR="00804BE0" w:rsidRPr="00D37ACE" w:rsidRDefault="00804BE0" w:rsidP="00AE2AA0">
            <w:pPr>
              <w:spacing w:line="240" w:lineRule="auto"/>
              <w:ind w:firstLine="0"/>
              <w:jc w:val="center"/>
            </w:pPr>
            <w:r w:rsidRPr="00D37ACE">
              <w:lastRenderedPageBreak/>
              <w:t>7</w:t>
            </w:r>
          </w:p>
        </w:tc>
        <w:tc>
          <w:tcPr>
            <w:tcW w:w="4848" w:type="dxa"/>
          </w:tcPr>
          <w:p w:rsidR="00804BE0" w:rsidRPr="00D37ACE" w:rsidRDefault="00804BE0" w:rsidP="00AE2AA0">
            <w:pPr>
              <w:spacing w:line="240" w:lineRule="auto"/>
              <w:ind w:left="57"/>
            </w:pPr>
            <w:r w:rsidRPr="00D37ACE">
              <w:t>Сведения о производимых субъектами малого и среднего предпринимательства товарах, работах, услугах с указанием кодов ОКВЭД</w:t>
            </w:r>
            <w:proofErr w:type="gramStart"/>
            <w:r w:rsidRPr="00D37ACE">
              <w:t>2</w:t>
            </w:r>
            <w:proofErr w:type="gramEnd"/>
            <w:r w:rsidRPr="00D37ACE">
              <w:t xml:space="preserve"> и ОКПД2</w:t>
            </w:r>
          </w:p>
        </w:tc>
        <w:tc>
          <w:tcPr>
            <w:tcW w:w="4764" w:type="dxa"/>
            <w:gridSpan w:val="3"/>
          </w:tcPr>
          <w:p w:rsidR="00804BE0" w:rsidRPr="00D37ACE" w:rsidRDefault="00804BE0" w:rsidP="00AE2AA0">
            <w:pPr>
              <w:spacing w:line="240" w:lineRule="auto"/>
              <w:ind w:firstLine="0"/>
              <w:jc w:val="center"/>
            </w:pPr>
            <w:r w:rsidRPr="00D37ACE">
              <w:sym w:font="Symbol" w:char="F02D"/>
            </w:r>
          </w:p>
        </w:tc>
      </w:tr>
      <w:tr w:rsidR="00804BE0" w:rsidRPr="00D37ACE" w:rsidTr="00AE2AA0">
        <w:tc>
          <w:tcPr>
            <w:tcW w:w="567" w:type="dxa"/>
          </w:tcPr>
          <w:p w:rsidR="00804BE0" w:rsidRPr="00D37ACE" w:rsidRDefault="00804BE0" w:rsidP="00AE2AA0">
            <w:pPr>
              <w:spacing w:line="240" w:lineRule="auto"/>
              <w:ind w:firstLine="0"/>
              <w:jc w:val="center"/>
            </w:pPr>
            <w:r w:rsidRPr="00D37ACE">
              <w:t>8</w:t>
            </w:r>
          </w:p>
        </w:tc>
        <w:tc>
          <w:tcPr>
            <w:tcW w:w="4848" w:type="dxa"/>
          </w:tcPr>
          <w:p w:rsidR="00804BE0" w:rsidRPr="00D37ACE" w:rsidRDefault="00804BE0" w:rsidP="00AE2AA0">
            <w:pPr>
              <w:spacing w:line="240" w:lineRule="auto"/>
              <w:ind w:left="57"/>
            </w:pPr>
            <w:r w:rsidRPr="00D37ACE">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4BE0" w:rsidRPr="00D37ACE" w:rsidRDefault="00804BE0" w:rsidP="00AE2AA0">
            <w:pPr>
              <w:spacing w:line="240" w:lineRule="auto"/>
              <w:ind w:firstLine="0"/>
              <w:jc w:val="center"/>
            </w:pPr>
            <w:r w:rsidRPr="00D37ACE">
              <w:t>да (нет)</w:t>
            </w:r>
            <w:r w:rsidRPr="00D37ACE">
              <w:br/>
              <w:t xml:space="preserve">(в случае участия </w:t>
            </w:r>
            <w:r w:rsidRPr="00D37ACE">
              <w:sym w:font="Symbol" w:char="F02D"/>
            </w:r>
            <w:r w:rsidRPr="00D37ACE">
              <w:t xml:space="preserve"> наименование заказчика, реализующего программу партнерства)</w:t>
            </w:r>
          </w:p>
        </w:tc>
      </w:tr>
      <w:tr w:rsidR="00804BE0" w:rsidRPr="00D37ACE" w:rsidTr="00AE2AA0">
        <w:tc>
          <w:tcPr>
            <w:tcW w:w="567" w:type="dxa"/>
          </w:tcPr>
          <w:p w:rsidR="00804BE0" w:rsidRPr="00D37ACE" w:rsidRDefault="00804BE0" w:rsidP="00AE2AA0">
            <w:pPr>
              <w:spacing w:line="240" w:lineRule="auto"/>
              <w:ind w:firstLine="0"/>
              <w:jc w:val="center"/>
            </w:pPr>
            <w:r w:rsidRPr="00D37ACE">
              <w:t>9</w:t>
            </w:r>
          </w:p>
        </w:tc>
        <w:tc>
          <w:tcPr>
            <w:tcW w:w="4848" w:type="dxa"/>
          </w:tcPr>
          <w:p w:rsidR="00804BE0" w:rsidRPr="00D37ACE" w:rsidRDefault="00804BE0" w:rsidP="00AE2AA0">
            <w:pPr>
              <w:spacing w:line="240" w:lineRule="auto"/>
              <w:ind w:left="57"/>
            </w:pPr>
            <w:r w:rsidRPr="00D37ACE">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804BE0" w:rsidRPr="00D37ACE" w:rsidRDefault="00804BE0" w:rsidP="00AE2AA0">
            <w:pPr>
              <w:spacing w:line="240" w:lineRule="auto"/>
              <w:ind w:firstLine="0"/>
              <w:jc w:val="center"/>
            </w:pPr>
            <w:r w:rsidRPr="00D37ACE">
              <w:t>да (нет)</w:t>
            </w:r>
            <w:r w:rsidRPr="00D37ACE">
              <w:br/>
              <w:t xml:space="preserve">(при наличии </w:t>
            </w:r>
            <w:r w:rsidRPr="00D37ACE">
              <w:sym w:font="Symbol" w:char="F02D"/>
            </w:r>
            <w:r w:rsidRPr="00D37ACE">
              <w:t xml:space="preserve"> наименование заказчика </w:t>
            </w:r>
            <w:r w:rsidRPr="00D37ACE">
              <w:sym w:font="Symbol" w:char="F02D"/>
            </w:r>
            <w:r w:rsidRPr="00D37ACE">
              <w:t xml:space="preserve"> </w:t>
            </w:r>
            <w:proofErr w:type="gramStart"/>
            <w:r w:rsidRPr="00D37ACE">
              <w:t>держателя реестра участников программ партнерства</w:t>
            </w:r>
            <w:proofErr w:type="gramEnd"/>
            <w:r w:rsidRPr="00D37ACE">
              <w:t>)</w:t>
            </w:r>
          </w:p>
        </w:tc>
      </w:tr>
      <w:tr w:rsidR="00804BE0" w:rsidRPr="00D37ACE" w:rsidTr="00AE2AA0">
        <w:tc>
          <w:tcPr>
            <w:tcW w:w="567" w:type="dxa"/>
          </w:tcPr>
          <w:p w:rsidR="00804BE0" w:rsidRPr="00D37ACE" w:rsidRDefault="00804BE0" w:rsidP="00AE2AA0">
            <w:pPr>
              <w:spacing w:line="240" w:lineRule="auto"/>
              <w:ind w:firstLine="0"/>
              <w:jc w:val="center"/>
            </w:pPr>
            <w:r w:rsidRPr="00D37ACE">
              <w:t>10</w:t>
            </w:r>
          </w:p>
        </w:tc>
        <w:tc>
          <w:tcPr>
            <w:tcW w:w="4848" w:type="dxa"/>
          </w:tcPr>
          <w:p w:rsidR="00804BE0" w:rsidRPr="00D37ACE" w:rsidRDefault="00804BE0" w:rsidP="00AE2AA0">
            <w:pPr>
              <w:spacing w:line="240" w:lineRule="auto"/>
              <w:ind w:left="57"/>
            </w:pPr>
            <w:r w:rsidRPr="00D37ACE">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804BE0" w:rsidRPr="00D37ACE" w:rsidRDefault="00804BE0" w:rsidP="00AE2AA0">
            <w:pPr>
              <w:spacing w:line="240" w:lineRule="auto"/>
              <w:ind w:firstLine="0"/>
              <w:jc w:val="center"/>
            </w:pPr>
            <w:r w:rsidRPr="00D37ACE">
              <w:t>да (нет)</w:t>
            </w:r>
            <w:r w:rsidRPr="00D37ACE">
              <w:br/>
              <w:t xml:space="preserve">(при наличии </w:t>
            </w:r>
            <w:r w:rsidRPr="00D37ACE">
              <w:sym w:font="Symbol" w:char="F02D"/>
            </w:r>
            <w:r w:rsidRPr="00D37ACE">
              <w:t xml:space="preserve"> количество исполненных контрактов и общая сумма)</w:t>
            </w:r>
          </w:p>
        </w:tc>
      </w:tr>
      <w:tr w:rsidR="00804BE0" w:rsidRPr="00D37ACE" w:rsidTr="00AE2AA0">
        <w:tc>
          <w:tcPr>
            <w:tcW w:w="567" w:type="dxa"/>
          </w:tcPr>
          <w:p w:rsidR="00804BE0" w:rsidRPr="00D37ACE" w:rsidRDefault="00804BE0" w:rsidP="00AE2AA0">
            <w:pPr>
              <w:spacing w:line="240" w:lineRule="auto"/>
              <w:ind w:firstLine="0"/>
              <w:jc w:val="center"/>
            </w:pPr>
            <w:r w:rsidRPr="00D37ACE">
              <w:t>11</w:t>
            </w:r>
          </w:p>
        </w:tc>
        <w:tc>
          <w:tcPr>
            <w:tcW w:w="4848" w:type="dxa"/>
          </w:tcPr>
          <w:p w:rsidR="00804BE0" w:rsidRPr="00D37ACE" w:rsidRDefault="00804BE0" w:rsidP="00AE2AA0">
            <w:pPr>
              <w:spacing w:line="240" w:lineRule="auto"/>
              <w:ind w:left="57"/>
            </w:pPr>
            <w:r w:rsidRPr="00D37ACE">
              <w:t>Сведения о наличии опыта производства и поставки продукции, включенной в реестр инновационной продукции</w:t>
            </w:r>
          </w:p>
        </w:tc>
        <w:tc>
          <w:tcPr>
            <w:tcW w:w="4764" w:type="dxa"/>
            <w:gridSpan w:val="3"/>
          </w:tcPr>
          <w:p w:rsidR="00804BE0" w:rsidRPr="00D37ACE" w:rsidRDefault="00804BE0" w:rsidP="00AE2AA0">
            <w:pPr>
              <w:spacing w:line="240" w:lineRule="auto"/>
              <w:ind w:firstLine="0"/>
              <w:jc w:val="center"/>
            </w:pPr>
            <w:r w:rsidRPr="00D37ACE">
              <w:t>да (нет)</w:t>
            </w:r>
          </w:p>
        </w:tc>
      </w:tr>
      <w:tr w:rsidR="00804BE0" w:rsidRPr="00D37ACE" w:rsidTr="00AE2AA0">
        <w:tc>
          <w:tcPr>
            <w:tcW w:w="567" w:type="dxa"/>
          </w:tcPr>
          <w:p w:rsidR="00804BE0" w:rsidRPr="00D37ACE" w:rsidRDefault="00804BE0" w:rsidP="00AE2AA0">
            <w:pPr>
              <w:spacing w:line="240" w:lineRule="auto"/>
              <w:ind w:firstLine="0"/>
              <w:jc w:val="center"/>
            </w:pPr>
            <w:r w:rsidRPr="00D37ACE">
              <w:t>12</w:t>
            </w:r>
          </w:p>
        </w:tc>
        <w:tc>
          <w:tcPr>
            <w:tcW w:w="4848" w:type="dxa"/>
          </w:tcPr>
          <w:p w:rsidR="00804BE0" w:rsidRPr="00D37ACE" w:rsidRDefault="00804BE0" w:rsidP="00AE2AA0">
            <w:pPr>
              <w:spacing w:line="240" w:lineRule="auto"/>
              <w:ind w:left="57"/>
            </w:pPr>
            <w:r w:rsidRPr="00D37ACE">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D37ACE">
              <w:t>Сколково</w:t>
            </w:r>
            <w:proofErr w:type="spellEnd"/>
            <w:r w:rsidRPr="00D37ACE">
              <w:t>”)</w:t>
            </w:r>
          </w:p>
        </w:tc>
        <w:tc>
          <w:tcPr>
            <w:tcW w:w="4764" w:type="dxa"/>
            <w:gridSpan w:val="3"/>
          </w:tcPr>
          <w:p w:rsidR="00804BE0" w:rsidRPr="00D37ACE" w:rsidRDefault="00804BE0" w:rsidP="00AE2AA0">
            <w:pPr>
              <w:spacing w:line="240" w:lineRule="auto"/>
              <w:ind w:firstLine="0"/>
              <w:jc w:val="center"/>
              <w:rPr>
                <w:lang w:val="en-US"/>
              </w:rPr>
            </w:pPr>
            <w:r w:rsidRPr="00D37ACE">
              <w:sym w:font="Symbol" w:char="F02D"/>
            </w:r>
          </w:p>
        </w:tc>
      </w:tr>
      <w:tr w:rsidR="00804BE0" w:rsidRPr="00D37ACE" w:rsidTr="00AE2AA0">
        <w:tc>
          <w:tcPr>
            <w:tcW w:w="567" w:type="dxa"/>
          </w:tcPr>
          <w:p w:rsidR="00804BE0" w:rsidRPr="00D37ACE" w:rsidRDefault="00804BE0" w:rsidP="00AE2AA0">
            <w:pPr>
              <w:spacing w:line="240" w:lineRule="auto"/>
              <w:ind w:firstLine="0"/>
              <w:jc w:val="center"/>
            </w:pPr>
            <w:r w:rsidRPr="00D37ACE">
              <w:t>13</w:t>
            </w:r>
          </w:p>
        </w:tc>
        <w:tc>
          <w:tcPr>
            <w:tcW w:w="4848" w:type="dxa"/>
          </w:tcPr>
          <w:p w:rsidR="00804BE0" w:rsidRPr="00D37ACE" w:rsidRDefault="00804BE0" w:rsidP="00AE2AA0">
            <w:pPr>
              <w:spacing w:line="240" w:lineRule="auto"/>
              <w:ind w:left="57"/>
            </w:pPr>
            <w:proofErr w:type="gramStart"/>
            <w:r w:rsidRPr="00D37ACE">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D37ACE">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4BE0" w:rsidRPr="00D37ACE" w:rsidRDefault="00804BE0" w:rsidP="00AE2AA0">
            <w:pPr>
              <w:spacing w:line="240" w:lineRule="auto"/>
              <w:ind w:firstLine="0"/>
              <w:jc w:val="center"/>
            </w:pPr>
            <w:r w:rsidRPr="00D37ACE">
              <w:t>да (нет)</w:t>
            </w:r>
          </w:p>
        </w:tc>
      </w:tr>
      <w:tr w:rsidR="00804BE0" w:rsidRPr="00D37ACE" w:rsidTr="00AE2AA0">
        <w:tc>
          <w:tcPr>
            <w:tcW w:w="567" w:type="dxa"/>
          </w:tcPr>
          <w:p w:rsidR="00804BE0" w:rsidRPr="00D37ACE" w:rsidRDefault="00804BE0" w:rsidP="00AE2AA0">
            <w:pPr>
              <w:spacing w:line="240" w:lineRule="auto"/>
              <w:ind w:firstLine="0"/>
              <w:jc w:val="center"/>
            </w:pPr>
            <w:r w:rsidRPr="00D37ACE">
              <w:t>14</w:t>
            </w:r>
          </w:p>
        </w:tc>
        <w:tc>
          <w:tcPr>
            <w:tcW w:w="4848" w:type="dxa"/>
          </w:tcPr>
          <w:p w:rsidR="00804BE0" w:rsidRPr="00D37ACE" w:rsidRDefault="00804BE0" w:rsidP="00AE2AA0">
            <w:pPr>
              <w:spacing w:line="240" w:lineRule="auto"/>
              <w:ind w:left="57"/>
            </w:pPr>
            <w:r w:rsidRPr="00D37ACE">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w:t>
            </w:r>
            <w:r w:rsidRPr="00D37ACE">
              <w:lastRenderedPageBreak/>
              <w:t>государственных и муниципальных нужд”</w:t>
            </w:r>
          </w:p>
        </w:tc>
        <w:tc>
          <w:tcPr>
            <w:tcW w:w="4764" w:type="dxa"/>
            <w:gridSpan w:val="3"/>
          </w:tcPr>
          <w:p w:rsidR="00804BE0" w:rsidRPr="00D37ACE" w:rsidRDefault="00804BE0" w:rsidP="00AE2AA0">
            <w:pPr>
              <w:spacing w:line="240" w:lineRule="auto"/>
              <w:ind w:firstLine="0"/>
              <w:jc w:val="center"/>
            </w:pPr>
            <w:r w:rsidRPr="00D37ACE">
              <w:lastRenderedPageBreak/>
              <w:t>да (нет)</w:t>
            </w:r>
          </w:p>
        </w:tc>
      </w:tr>
    </w:tbl>
    <w:p w:rsidR="00804BE0" w:rsidRPr="00F51ECC" w:rsidRDefault="00804BE0" w:rsidP="00804BE0">
      <w:pPr>
        <w:spacing w:line="240" w:lineRule="auto"/>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AE2AA0">
        <w:tc>
          <w:tcPr>
            <w:tcW w:w="3960" w:type="dxa"/>
            <w:tcBorders>
              <w:top w:val="single" w:sz="4" w:space="0" w:color="auto"/>
            </w:tcBorders>
          </w:tcPr>
          <w:p w:rsidR="00B66565" w:rsidRPr="00DB6009" w:rsidRDefault="00B66565" w:rsidP="00AE2AA0">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AE2AA0">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AE2AA0">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5" w:name="_Toc439170690"/>
      <w:bookmarkStart w:id="936" w:name="_Toc439172792"/>
      <w:bookmarkStart w:id="937" w:name="_Toc439173236"/>
      <w:bookmarkStart w:id="938" w:name="_Toc439238232"/>
    </w:p>
    <w:bookmarkEnd w:id="935"/>
    <w:bookmarkEnd w:id="936"/>
    <w:bookmarkEnd w:id="937"/>
    <w:bookmarkEnd w:id="93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9" w:name="_Toc125426243"/>
      <w:bookmarkStart w:id="940" w:name="_Toc396984070"/>
      <w:bookmarkStart w:id="941" w:name="_Toc423423673"/>
      <w:r>
        <w:br w:type="page"/>
      </w:r>
    </w:p>
    <w:p w:rsidR="004F4D80" w:rsidRPr="007417E6" w:rsidRDefault="004F4D80" w:rsidP="004F4D80">
      <w:pPr>
        <w:pStyle w:val="3"/>
        <w:rPr>
          <w:sz w:val="22"/>
        </w:rPr>
      </w:pPr>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779"/>
      <w:r>
        <w:rPr>
          <w:szCs w:val="24"/>
        </w:rPr>
        <w:lastRenderedPageBreak/>
        <w:t>Инструкции по заполнению</w:t>
      </w:r>
      <w:bookmarkEnd w:id="939"/>
      <w:r>
        <w:rPr>
          <w:szCs w:val="24"/>
        </w:rPr>
        <w:t xml:space="preserve"> Анкеты </w:t>
      </w:r>
      <w:r w:rsidR="00C236C0">
        <w:rPr>
          <w:szCs w:val="24"/>
        </w:rPr>
        <w:t>Участник</w:t>
      </w:r>
      <w:r>
        <w:rPr>
          <w:szCs w:val="24"/>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7"/>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rsidRPr="00CC5A3A">
        <w:lastRenderedPageBreak/>
        <w:t>Расписка  сдачи-приемки соглашения о неустойке (форма 1</w:t>
      </w:r>
      <w:r>
        <w:t>8</w:t>
      </w:r>
      <w:r w:rsidRPr="00CC5A3A">
        <w:t>)</w:t>
      </w:r>
      <w:bookmarkEnd w:id="1385"/>
      <w:bookmarkEnd w:id="1386"/>
      <w:bookmarkEnd w:id="1387"/>
      <w:bookmarkEnd w:id="1388"/>
      <w:bookmarkEnd w:id="1389"/>
    </w:p>
    <w:p w:rsidR="00F21407" w:rsidRPr="00CC5A3A" w:rsidRDefault="00F21407" w:rsidP="00F21407">
      <w:pPr>
        <w:pStyle w:val="3"/>
        <w:rPr>
          <w:szCs w:val="24"/>
        </w:rPr>
      </w:pPr>
      <w:bookmarkStart w:id="1390" w:name="_Toc426108837"/>
      <w:bookmarkStart w:id="1391" w:name="_Ref441574456"/>
      <w:bookmarkStart w:id="1392" w:name="_Toc441575252"/>
      <w:r w:rsidRPr="00CC5A3A">
        <w:rPr>
          <w:szCs w:val="24"/>
        </w:rPr>
        <w:t xml:space="preserve">Форма Расписки  сдачи-приемки </w:t>
      </w:r>
      <w:bookmarkEnd w:id="1390"/>
      <w:r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AE2AA0">
        <w:tc>
          <w:tcPr>
            <w:tcW w:w="14863" w:type="dxa"/>
            <w:gridSpan w:val="7"/>
            <w:shd w:val="clear" w:color="auto" w:fill="auto"/>
          </w:tcPr>
          <w:p w:rsidR="00F21407" w:rsidRPr="00047DE1" w:rsidRDefault="00F21407" w:rsidP="00AE2AA0">
            <w:pPr>
              <w:pStyle w:val="afd"/>
              <w:rPr>
                <w:sz w:val="24"/>
                <w:szCs w:val="24"/>
              </w:rPr>
            </w:pPr>
            <w:r w:rsidRPr="00047DE1">
              <w:rPr>
                <w:b/>
                <w:sz w:val="24"/>
                <w:szCs w:val="24"/>
              </w:rPr>
              <w:t>ПОЛУЧЕНИЕ</w:t>
            </w:r>
            <w:r w:rsidRPr="00047DE1">
              <w:rPr>
                <w:sz w:val="24"/>
                <w:szCs w:val="24"/>
              </w:rPr>
              <w:t>:</w:t>
            </w:r>
          </w:p>
        </w:tc>
      </w:tr>
      <w:tr w:rsidR="00F21407" w:rsidRPr="00047DE1" w:rsidTr="00AE2AA0">
        <w:tc>
          <w:tcPr>
            <w:tcW w:w="2262" w:type="dxa"/>
            <w:shd w:val="clear" w:color="auto" w:fill="auto"/>
          </w:tcPr>
          <w:p w:rsidR="00F21407" w:rsidRPr="00047DE1" w:rsidRDefault="00F21407" w:rsidP="00AE2AA0">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AE2AA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AE2AA0">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AE2AA0">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AE2AA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AE2AA0">
            <w:pPr>
              <w:pStyle w:val="afd"/>
              <w:ind w:right="86"/>
              <w:rPr>
                <w:sz w:val="24"/>
                <w:szCs w:val="24"/>
              </w:rPr>
            </w:pPr>
            <w:r w:rsidRPr="00047DE1">
              <w:rPr>
                <w:sz w:val="24"/>
                <w:szCs w:val="24"/>
              </w:rPr>
              <w:t>Сдал</w:t>
            </w:r>
          </w:p>
          <w:p w:rsidR="00F21407" w:rsidRPr="00047DE1" w:rsidRDefault="00F21407" w:rsidP="00AE2AA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AE2AA0">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AE2AA0">
            <w:pPr>
              <w:pStyle w:val="afd"/>
              <w:ind w:right="86"/>
              <w:rPr>
                <w:sz w:val="24"/>
                <w:szCs w:val="24"/>
              </w:rPr>
            </w:pPr>
            <w:r w:rsidRPr="00047DE1">
              <w:rPr>
                <w:sz w:val="24"/>
                <w:szCs w:val="24"/>
              </w:rPr>
              <w:t>Получил</w:t>
            </w:r>
          </w:p>
          <w:p w:rsidR="00F21407" w:rsidRPr="00047DE1" w:rsidRDefault="00F21407" w:rsidP="00AE2AA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AE2AA0">
            <w:pPr>
              <w:pStyle w:val="afd"/>
              <w:ind w:right="86"/>
              <w:rPr>
                <w:sz w:val="24"/>
                <w:szCs w:val="24"/>
              </w:rPr>
            </w:pPr>
            <w:r w:rsidRPr="00047DE1">
              <w:rPr>
                <w:sz w:val="24"/>
                <w:szCs w:val="24"/>
              </w:rPr>
              <w:t>ФИО/Подпись</w:t>
            </w:r>
          </w:p>
        </w:tc>
      </w:tr>
      <w:tr w:rsidR="00F21407" w:rsidRPr="00047DE1" w:rsidTr="00AE2AA0">
        <w:tc>
          <w:tcPr>
            <w:tcW w:w="2262" w:type="dxa"/>
            <w:shd w:val="clear" w:color="auto" w:fill="auto"/>
          </w:tcPr>
          <w:p w:rsidR="00F21407" w:rsidRPr="00047DE1" w:rsidRDefault="00F21407" w:rsidP="00AE2AA0">
            <w:pPr>
              <w:pStyle w:val="afd"/>
              <w:rPr>
                <w:sz w:val="24"/>
                <w:szCs w:val="24"/>
              </w:rPr>
            </w:pPr>
          </w:p>
          <w:p w:rsidR="00F21407" w:rsidRPr="00047DE1" w:rsidRDefault="00F21407" w:rsidP="00AE2AA0">
            <w:pPr>
              <w:pStyle w:val="afd"/>
              <w:rPr>
                <w:sz w:val="24"/>
                <w:szCs w:val="24"/>
              </w:rPr>
            </w:pPr>
          </w:p>
        </w:tc>
        <w:tc>
          <w:tcPr>
            <w:tcW w:w="3800" w:type="dxa"/>
            <w:shd w:val="clear" w:color="auto" w:fill="auto"/>
          </w:tcPr>
          <w:p w:rsidR="00F21407" w:rsidRPr="00047DE1" w:rsidRDefault="00F21407" w:rsidP="00AE2AA0">
            <w:pPr>
              <w:pStyle w:val="afd"/>
              <w:rPr>
                <w:sz w:val="24"/>
                <w:szCs w:val="24"/>
              </w:rPr>
            </w:pPr>
          </w:p>
        </w:tc>
        <w:tc>
          <w:tcPr>
            <w:tcW w:w="1559" w:type="dxa"/>
            <w:shd w:val="clear" w:color="auto" w:fill="auto"/>
          </w:tcPr>
          <w:p w:rsidR="00F21407" w:rsidRPr="00047DE1" w:rsidRDefault="00F21407" w:rsidP="00AE2AA0">
            <w:pPr>
              <w:pStyle w:val="afd"/>
              <w:rPr>
                <w:sz w:val="24"/>
                <w:szCs w:val="24"/>
              </w:rPr>
            </w:pPr>
          </w:p>
        </w:tc>
        <w:tc>
          <w:tcPr>
            <w:tcW w:w="1418" w:type="dxa"/>
            <w:shd w:val="clear" w:color="auto" w:fill="auto"/>
          </w:tcPr>
          <w:p w:rsidR="00F21407" w:rsidRPr="00047DE1" w:rsidRDefault="00F21407" w:rsidP="00AE2AA0">
            <w:pPr>
              <w:pStyle w:val="afd"/>
              <w:rPr>
                <w:sz w:val="24"/>
                <w:szCs w:val="24"/>
              </w:rPr>
            </w:pPr>
          </w:p>
        </w:tc>
        <w:tc>
          <w:tcPr>
            <w:tcW w:w="1299" w:type="dxa"/>
            <w:shd w:val="clear" w:color="auto" w:fill="auto"/>
          </w:tcPr>
          <w:p w:rsidR="00F21407" w:rsidRPr="00047DE1" w:rsidRDefault="00F21407" w:rsidP="00AE2AA0">
            <w:pPr>
              <w:pStyle w:val="afd"/>
              <w:rPr>
                <w:sz w:val="24"/>
                <w:szCs w:val="24"/>
              </w:rPr>
            </w:pPr>
          </w:p>
        </w:tc>
        <w:tc>
          <w:tcPr>
            <w:tcW w:w="2262" w:type="dxa"/>
            <w:shd w:val="clear" w:color="auto" w:fill="auto"/>
          </w:tcPr>
          <w:p w:rsidR="00F21407" w:rsidRPr="00047DE1" w:rsidRDefault="00F21407" w:rsidP="00AE2AA0">
            <w:pPr>
              <w:pStyle w:val="afd"/>
              <w:rPr>
                <w:sz w:val="24"/>
                <w:szCs w:val="24"/>
              </w:rPr>
            </w:pPr>
          </w:p>
        </w:tc>
        <w:tc>
          <w:tcPr>
            <w:tcW w:w="2263" w:type="dxa"/>
            <w:shd w:val="clear" w:color="auto" w:fill="auto"/>
          </w:tcPr>
          <w:p w:rsidR="00F21407" w:rsidRPr="00047DE1" w:rsidRDefault="00F21407" w:rsidP="00AE2AA0">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AE2AA0">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D8" w:rsidRDefault="001E63D8">
      <w:pPr>
        <w:spacing w:line="240" w:lineRule="auto"/>
      </w:pPr>
      <w:r>
        <w:separator/>
      </w:r>
    </w:p>
  </w:endnote>
  <w:endnote w:type="continuationSeparator" w:id="0">
    <w:p w:rsidR="001E63D8" w:rsidRDefault="001E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E2AA0" w:rsidRDefault="00AE2A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Pr="00FA0376" w:rsidRDefault="00AE2A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81D6D">
      <w:rPr>
        <w:noProof/>
        <w:sz w:val="16"/>
        <w:szCs w:val="16"/>
        <w:lang w:eastAsia="ru-RU"/>
      </w:rPr>
      <w:t>28</w:t>
    </w:r>
    <w:r w:rsidRPr="00FA0376">
      <w:rPr>
        <w:sz w:val="16"/>
        <w:szCs w:val="16"/>
        <w:lang w:eastAsia="ru-RU"/>
      </w:rPr>
      <w:fldChar w:fldCharType="end"/>
    </w:r>
  </w:p>
  <w:p w:rsidR="00AE2AA0" w:rsidRPr="00EE0539" w:rsidRDefault="00AE2AA0" w:rsidP="00593646">
    <w:pPr>
      <w:pStyle w:val="aff2"/>
      <w:jc w:val="center"/>
      <w:rPr>
        <w:sz w:val="18"/>
        <w:szCs w:val="18"/>
      </w:rPr>
    </w:pPr>
    <w:r w:rsidRPr="004C0F84">
      <w:rPr>
        <w:sz w:val="18"/>
        <w:szCs w:val="18"/>
      </w:rPr>
      <w:t xml:space="preserve">Открытый запрос предложений на право заключения </w:t>
    </w:r>
    <w:r>
      <w:rPr>
        <w:sz w:val="18"/>
        <w:szCs w:val="18"/>
      </w:rPr>
      <w:t>Договора</w:t>
    </w:r>
    <w:r w:rsidRPr="004C0F84">
      <w:rPr>
        <w:sz w:val="18"/>
        <w:szCs w:val="18"/>
      </w:rPr>
      <w:t xml:space="preserve"> на выполнение работ по ремонту силовых трансформаторов 1-2- габаритов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D8" w:rsidRDefault="001E63D8">
      <w:pPr>
        <w:spacing w:line="240" w:lineRule="auto"/>
      </w:pPr>
      <w:r>
        <w:separator/>
      </w:r>
    </w:p>
  </w:footnote>
  <w:footnote w:type="continuationSeparator" w:id="0">
    <w:p w:rsidR="001E63D8" w:rsidRDefault="001E63D8">
      <w:pPr>
        <w:spacing w:line="240" w:lineRule="auto"/>
      </w:pPr>
      <w:r>
        <w:continuationSeparator/>
      </w:r>
    </w:p>
  </w:footnote>
  <w:footnote w:id="1">
    <w:p w:rsidR="00AE2AA0" w:rsidRPr="0026595E" w:rsidRDefault="00AE2AA0" w:rsidP="00804BE0">
      <w:pPr>
        <w:pStyle w:val="afff0"/>
      </w:pPr>
      <w:r w:rsidRPr="0026595E">
        <w:rPr>
          <w:rStyle w:val="afffffff"/>
        </w:rPr>
        <w:footnoteRef/>
      </w:r>
      <w:r w:rsidRPr="0026595E">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26595E">
          <w:t>пунктах 2</w:t>
        </w:r>
      </w:hyperlink>
      <w:r w:rsidRPr="0026595E">
        <w:t xml:space="preserve"> и </w:t>
      </w:r>
      <w:hyperlink w:anchor="Par21" w:history="1">
        <w:r w:rsidRPr="0026595E">
          <w:t>3 части 1.1</w:t>
        </w:r>
      </w:hyperlink>
      <w:r w:rsidRPr="0026595E">
        <w:t xml:space="preserve"> статьи 4 Федерального закона от 24.07.2007 N 209-ФЗ  «О развитии малого и среднего предпринимательства в Российской Федерации»</w:t>
      </w:r>
      <w:proofErr w:type="gramStart"/>
      <w:r w:rsidRPr="0026595E">
        <w:t xml:space="preserve"> ,</w:t>
      </w:r>
      <w:proofErr w:type="gramEnd"/>
      <w:r w:rsidRPr="0026595E">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AE2AA0" w:rsidRPr="0026595E" w:rsidRDefault="00AE2AA0" w:rsidP="00804BE0">
      <w:pPr>
        <w:pStyle w:val="afff0"/>
      </w:pPr>
      <w:r w:rsidRPr="0026595E">
        <w:rPr>
          <w:rStyle w:val="afffffff"/>
        </w:rPr>
        <w:footnoteRef/>
      </w:r>
      <w:r w:rsidRPr="0026595E">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AE2AA0" w:rsidRPr="00D37ACE" w:rsidRDefault="00AE2AA0" w:rsidP="00804BE0">
      <w:pPr>
        <w:pStyle w:val="afff0"/>
        <w:rPr>
          <w:color w:val="7030A0"/>
        </w:rPr>
      </w:pPr>
      <w:r w:rsidRPr="0026595E">
        <w:rPr>
          <w:rStyle w:val="afffffff"/>
        </w:rPr>
        <w:footnoteRef/>
      </w:r>
      <w:r w:rsidRPr="0026595E">
        <w:t xml:space="preserve"> Пункты 1 – 7 являются обязательными для заполнения</w:t>
      </w:r>
    </w:p>
  </w:footnote>
  <w:footnote w:id="4">
    <w:p w:rsidR="00AE2AA0" w:rsidRPr="0026595E" w:rsidRDefault="00AE2AA0" w:rsidP="00804BE0">
      <w:pPr>
        <w:pStyle w:val="afff0"/>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26595E">
          <w:t>подпунктах "в"</w:t>
        </w:r>
      </w:hyperlink>
      <w:r w:rsidRPr="0026595E">
        <w:t xml:space="preserve"> - </w:t>
      </w:r>
      <w:hyperlink r:id="rId2"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5">
    <w:p w:rsidR="00AE2AA0" w:rsidRPr="00E80D11" w:rsidRDefault="00AE2AA0" w:rsidP="00804BE0">
      <w:pPr>
        <w:pStyle w:val="afff0"/>
        <w:rPr>
          <w:color w:val="7030A0"/>
        </w:rPr>
      </w:pPr>
      <w:r w:rsidRPr="0026595E">
        <w:footnoteRef/>
      </w:r>
      <w:r w:rsidRPr="0026595E">
        <w:t xml:space="preserve"> </w:t>
      </w:r>
      <w:proofErr w:type="gramStart"/>
      <w:r w:rsidRPr="0026595E">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26595E">
          <w:t>подпунктах "в"</w:t>
        </w:r>
      </w:hyperlink>
      <w:r w:rsidRPr="0026595E">
        <w:t xml:space="preserve"> - </w:t>
      </w:r>
      <w:hyperlink r:id="rId4" w:anchor="Par14" w:history="1">
        <w:r w:rsidRPr="0026595E">
          <w:t>"д"</w:t>
        </w:r>
      </w:hyperlink>
      <w:r w:rsidRPr="0026595E">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6">
    <w:p w:rsidR="00AE2AA0" w:rsidRPr="0026595E" w:rsidRDefault="00AE2AA0" w:rsidP="00804BE0">
      <w:pPr>
        <w:spacing w:line="240" w:lineRule="auto"/>
        <w:rPr>
          <w:sz w:val="20"/>
          <w:lang w:val="x-none" w:eastAsia="x-none"/>
        </w:rPr>
      </w:pPr>
      <w:r w:rsidRPr="0026595E">
        <w:rPr>
          <w:sz w:val="20"/>
          <w:lang w:val="x-none" w:eastAsia="x-none"/>
        </w:rPr>
        <w:footnoteRef/>
      </w:r>
      <w:r w:rsidRPr="0026595E">
        <w:rPr>
          <w:sz w:val="20"/>
          <w:lang w:val="x-none" w:eastAsia="x-none"/>
        </w:rP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AE2AA0" w:rsidRPr="0026595E" w:rsidRDefault="00AE2AA0" w:rsidP="00804BE0">
      <w:pPr>
        <w:spacing w:line="240" w:lineRule="auto"/>
        <w:rPr>
          <w:sz w:val="20"/>
          <w:lang w:val="x-none" w:eastAsia="x-none"/>
        </w:rPr>
      </w:pPr>
      <w:r w:rsidRPr="0026595E">
        <w:rPr>
          <w:sz w:val="20"/>
          <w:lang w:val="x-none" w:eastAsia="x-none"/>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AE2AA0" w:rsidRPr="0026595E" w:rsidRDefault="00AE2AA0" w:rsidP="00804BE0">
      <w:pPr>
        <w:spacing w:line="240" w:lineRule="auto"/>
        <w:rPr>
          <w:sz w:val="20"/>
          <w:lang w:val="x-none" w:eastAsia="x-none"/>
        </w:rPr>
      </w:pPr>
      <w:r w:rsidRPr="0026595E">
        <w:rPr>
          <w:sz w:val="20"/>
          <w:lang w:val="x-none" w:eastAsia="x-none"/>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AE2AA0" w:rsidRPr="0026595E" w:rsidRDefault="00AE2AA0" w:rsidP="00804BE0">
      <w:pPr>
        <w:pStyle w:val="afff0"/>
      </w:pPr>
      <w:r w:rsidRPr="0026595E">
        <w:t xml:space="preserve">- юридические лица созданы в соответствии с Федеральным законом от 27 июля 2010 года N 211-ФЗ «О реорганизации Российской корпорации </w:t>
      </w:r>
      <w:proofErr w:type="spellStart"/>
      <w:r w:rsidRPr="0026595E">
        <w:t>нанотехнологий</w:t>
      </w:r>
      <w:proofErr w:type="spellEnd"/>
      <w:r w:rsidRPr="0026595E">
        <w:t>»</w:t>
      </w:r>
    </w:p>
  </w:footnote>
  <w:footnote w:id="7">
    <w:p w:rsidR="00AE2AA0" w:rsidRPr="00D37ACE" w:rsidRDefault="00AE2AA0" w:rsidP="00804BE0">
      <w:pPr>
        <w:pStyle w:val="afff0"/>
        <w:rPr>
          <w:color w:val="7030A0"/>
        </w:rPr>
      </w:pPr>
      <w:r w:rsidRPr="0026595E">
        <w:footnoteRef/>
      </w:r>
      <w:r w:rsidRPr="0026595E">
        <w:t xml:space="preserve"> </w:t>
      </w:r>
      <w:proofErr w:type="gramStart"/>
      <w:r w:rsidRPr="0026595E">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Pr="00930031" w:rsidRDefault="00AE2A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A0" w:rsidRDefault="00AE2A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07C3"/>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7CC"/>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1F82"/>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3C74"/>
    <w:rsid w:val="001E0693"/>
    <w:rsid w:val="001E200B"/>
    <w:rsid w:val="001E2AA2"/>
    <w:rsid w:val="001E3577"/>
    <w:rsid w:val="001E4152"/>
    <w:rsid w:val="001E5FE8"/>
    <w:rsid w:val="001E63D8"/>
    <w:rsid w:val="001F0956"/>
    <w:rsid w:val="001F15DE"/>
    <w:rsid w:val="001F34BB"/>
    <w:rsid w:val="001F3569"/>
    <w:rsid w:val="001F4040"/>
    <w:rsid w:val="001F5A31"/>
    <w:rsid w:val="001F7317"/>
    <w:rsid w:val="00200D65"/>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2A0"/>
    <w:rsid w:val="00584DFA"/>
    <w:rsid w:val="00586515"/>
    <w:rsid w:val="005878D5"/>
    <w:rsid w:val="00593646"/>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39CD"/>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2CB1"/>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3E35"/>
    <w:rsid w:val="00A8505C"/>
    <w:rsid w:val="00A900CC"/>
    <w:rsid w:val="00A92723"/>
    <w:rsid w:val="00A94355"/>
    <w:rsid w:val="00A95FEE"/>
    <w:rsid w:val="00A96E27"/>
    <w:rsid w:val="00AA02AB"/>
    <w:rsid w:val="00AB1774"/>
    <w:rsid w:val="00AB2CB8"/>
    <w:rsid w:val="00AB401A"/>
    <w:rsid w:val="00AB4714"/>
    <w:rsid w:val="00AB54F8"/>
    <w:rsid w:val="00AC1995"/>
    <w:rsid w:val="00AC2737"/>
    <w:rsid w:val="00AC681D"/>
    <w:rsid w:val="00AC6F87"/>
    <w:rsid w:val="00AD1FD5"/>
    <w:rsid w:val="00AD3EBC"/>
    <w:rsid w:val="00AD4A9B"/>
    <w:rsid w:val="00AD4F60"/>
    <w:rsid w:val="00AD553C"/>
    <w:rsid w:val="00AE0F91"/>
    <w:rsid w:val="00AE107C"/>
    <w:rsid w:val="00AE1136"/>
    <w:rsid w:val="00AE2AA0"/>
    <w:rsid w:val="00AE54F9"/>
    <w:rsid w:val="00AE556B"/>
    <w:rsid w:val="00AE6158"/>
    <w:rsid w:val="00AE6F20"/>
    <w:rsid w:val="00AF4A83"/>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04D8"/>
    <w:rsid w:val="00CA1534"/>
    <w:rsid w:val="00CA2539"/>
    <w:rsid w:val="00CA64E5"/>
    <w:rsid w:val="00CA7861"/>
    <w:rsid w:val="00CB510C"/>
    <w:rsid w:val="00CB6141"/>
    <w:rsid w:val="00CB6F23"/>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11E"/>
    <w:rsid w:val="00D562AE"/>
    <w:rsid w:val="00D56F8C"/>
    <w:rsid w:val="00D57D88"/>
    <w:rsid w:val="00D60982"/>
    <w:rsid w:val="00D63966"/>
    <w:rsid w:val="00D642DF"/>
    <w:rsid w:val="00D663E3"/>
    <w:rsid w:val="00D71BB9"/>
    <w:rsid w:val="00D71E6D"/>
    <w:rsid w:val="00D75CA2"/>
    <w:rsid w:val="00D77DCB"/>
    <w:rsid w:val="00D80639"/>
    <w:rsid w:val="00D80D09"/>
    <w:rsid w:val="00D81D6D"/>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A9CA5938E8CD1F38BB2907908D3A7DFB6CD47FF1F31F7F6F12007C79FC140CFE497D08C1CF0FE0C4pCY5H"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A9CA5938E8CD1F38BB2907908D3A7DFB6CD47DFFF41B7F6F12007C79FCp1Y4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A9CA5938E8CD1F38BB2907908D3A7DFB6CD47EF0FA187F6F12007C79FCp1Y4H" TargetMode="External"/><Relationship Id="rId48" Type="http://schemas.openxmlformats.org/officeDocument/2006/relationships/footer" Target="footer12.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CB6E1-201D-415D-B253-7D757A676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24070</Words>
  <Characters>137200</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80</cp:revision>
  <cp:lastPrinted>2015-12-29T14:27:00Z</cp:lastPrinted>
  <dcterms:created xsi:type="dcterms:W3CDTF">2016-01-15T08:52:00Z</dcterms:created>
  <dcterms:modified xsi:type="dcterms:W3CDTF">2016-08-02T06:21:00Z</dcterms:modified>
</cp:coreProperties>
</file>