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F080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B1F53" w:rsidRPr="00CB1F53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B1F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B1F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B1F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B45FD" w:rsidRPr="00024B54" w:rsidRDefault="00CB45FD" w:rsidP="00CB45FD">
      <w:pPr>
        <w:ind w:left="5670" w:firstLine="0"/>
        <w:jc w:val="center"/>
        <w:rPr>
          <w:sz w:val="24"/>
          <w:szCs w:val="24"/>
        </w:rPr>
      </w:pPr>
      <w:r w:rsidRPr="00024B54">
        <w:rPr>
          <w:sz w:val="24"/>
          <w:szCs w:val="24"/>
        </w:rPr>
        <w:t>УТВЕРЖДАЮ: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Председатель закупочной комиссии -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 xml:space="preserve">заместитель генерального директора- 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 xml:space="preserve">Директор  филиала  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ПАО «МРСК Центра</w:t>
      </w:r>
      <w:proofErr w:type="gramStart"/>
      <w:r w:rsidRPr="00024B54">
        <w:rPr>
          <w:sz w:val="24"/>
          <w:szCs w:val="24"/>
        </w:rPr>
        <w:t>»-</w:t>
      </w:r>
      <w:proofErr w:type="gramEnd"/>
      <w:r w:rsidRPr="00024B54">
        <w:rPr>
          <w:sz w:val="24"/>
          <w:szCs w:val="24"/>
        </w:rPr>
        <w:t>«Курскэнерго»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</w:p>
    <w:p w:rsidR="00CB45FD" w:rsidRPr="00024B54" w:rsidRDefault="00CB45FD" w:rsidP="00CB45FD">
      <w:pPr>
        <w:spacing w:line="240" w:lineRule="auto"/>
        <w:jc w:val="right"/>
      </w:pPr>
    </w:p>
    <w:p w:rsidR="00CB45FD" w:rsidRPr="00066ED2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____________________ А.Н. Рудневский</w:t>
      </w:r>
    </w:p>
    <w:p w:rsidR="00CB45FD" w:rsidRPr="00066ED2" w:rsidRDefault="00CB45FD" w:rsidP="00CB45FD">
      <w:pPr>
        <w:spacing w:line="240" w:lineRule="auto"/>
        <w:jc w:val="right"/>
        <w:rPr>
          <w:sz w:val="24"/>
          <w:szCs w:val="24"/>
        </w:rPr>
      </w:pPr>
    </w:p>
    <w:p w:rsidR="00CB45FD" w:rsidRPr="00066ED2" w:rsidRDefault="00CB45FD" w:rsidP="00CB45FD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CB45FD" w:rsidRPr="00066ED2" w:rsidRDefault="00CB45FD" w:rsidP="00CB45FD">
      <w:pPr>
        <w:ind w:firstLine="0"/>
        <w:jc w:val="left"/>
        <w:rPr>
          <w:sz w:val="24"/>
          <w:szCs w:val="24"/>
        </w:rPr>
      </w:pPr>
    </w:p>
    <w:p w:rsidR="00CB45FD" w:rsidRPr="00CB1F53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>Согласовано на заседании</w:t>
      </w:r>
    </w:p>
    <w:p w:rsidR="00CB45FD" w:rsidRPr="00CB1F53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>закупочной комиссии</w:t>
      </w:r>
    </w:p>
    <w:p w:rsidR="00CB45FD" w:rsidRPr="00CB1F53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 xml:space="preserve">Протокол № </w:t>
      </w:r>
      <w:r w:rsidRPr="00CB1F53">
        <w:rPr>
          <w:b/>
          <w:sz w:val="24"/>
          <w:szCs w:val="24"/>
        </w:rPr>
        <w:softHyphen/>
      </w:r>
      <w:r w:rsidRPr="00CB1F53">
        <w:rPr>
          <w:b/>
          <w:sz w:val="24"/>
          <w:szCs w:val="24"/>
        </w:rPr>
        <w:softHyphen/>
      </w:r>
      <w:r w:rsidRPr="00CB1F53">
        <w:rPr>
          <w:b/>
          <w:sz w:val="24"/>
          <w:szCs w:val="24"/>
        </w:rPr>
        <w:softHyphen/>
      </w:r>
      <w:r w:rsidRPr="00CB1F53">
        <w:rPr>
          <w:b/>
          <w:sz w:val="24"/>
          <w:szCs w:val="24"/>
        </w:rPr>
        <w:softHyphen/>
        <w:t>000</w:t>
      </w:r>
      <w:r w:rsidR="00CB1F53" w:rsidRPr="00CB1F53">
        <w:rPr>
          <w:b/>
          <w:sz w:val="24"/>
          <w:szCs w:val="24"/>
        </w:rPr>
        <w:t>3</w:t>
      </w:r>
      <w:r w:rsidRPr="00CB1F53">
        <w:rPr>
          <w:b/>
          <w:sz w:val="24"/>
          <w:szCs w:val="24"/>
        </w:rPr>
        <w:t>-КР-18</w:t>
      </w:r>
    </w:p>
    <w:p w:rsidR="007556FF" w:rsidRPr="00C12FA4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>от «19 » января 2018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B1F53" w:rsidRDefault="00717F60" w:rsidP="007556FF">
      <w:pPr>
        <w:spacing w:line="264" w:lineRule="auto"/>
        <w:ind w:firstLine="0"/>
        <w:jc w:val="center"/>
        <w:rPr>
          <w:sz w:val="24"/>
          <w:szCs w:val="24"/>
        </w:rPr>
      </w:pPr>
      <w:r w:rsidRPr="00CB1F53">
        <w:rPr>
          <w:sz w:val="24"/>
          <w:szCs w:val="24"/>
        </w:rPr>
        <w:t xml:space="preserve">на право заключения </w:t>
      </w:r>
      <w:proofErr w:type="gramStart"/>
      <w:r w:rsidR="00366652" w:rsidRPr="00CB1F53">
        <w:rPr>
          <w:sz w:val="24"/>
          <w:szCs w:val="24"/>
        </w:rPr>
        <w:t>Договор</w:t>
      </w:r>
      <w:r w:rsidR="00CB1F53" w:rsidRPr="00CB1F53">
        <w:rPr>
          <w:sz w:val="24"/>
          <w:szCs w:val="24"/>
        </w:rPr>
        <w:t>а</w:t>
      </w:r>
      <w:proofErr w:type="gramEnd"/>
      <w:r w:rsidR="00366652" w:rsidRPr="00CB1F53">
        <w:rPr>
          <w:sz w:val="24"/>
          <w:szCs w:val="24"/>
        </w:rPr>
        <w:t xml:space="preserve"> на </w:t>
      </w:r>
      <w:r w:rsidR="00CB1F53" w:rsidRPr="00CB1F53">
        <w:rPr>
          <w:sz w:val="24"/>
          <w:szCs w:val="24"/>
        </w:rPr>
        <w:t>выполнение работ по заправке</w:t>
      </w:r>
      <w:r w:rsidR="00CB1F53" w:rsidRPr="00D7342B">
        <w:rPr>
          <w:sz w:val="24"/>
          <w:szCs w:val="24"/>
        </w:rPr>
        <w:t xml:space="preserve"> и восстановлению картриджей для лазерных принтеров для нужд ПАО «МРСК Центра» </w:t>
      </w:r>
    </w:p>
    <w:p w:rsidR="00717F60" w:rsidRPr="00C12FA4" w:rsidRDefault="00CB1F5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7342B">
        <w:rPr>
          <w:sz w:val="24"/>
          <w:szCs w:val="24"/>
        </w:rPr>
        <w:t>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CB1F53" w:rsidRPr="00382A07">
        <w:rPr>
          <w:iCs/>
          <w:sz w:val="24"/>
          <w:szCs w:val="24"/>
        </w:rPr>
        <w:t xml:space="preserve">секретарь Закупочной комиссии – </w:t>
      </w:r>
      <w:r w:rsidR="00CB1F53" w:rsidRPr="004A1A85">
        <w:rPr>
          <w:iCs/>
          <w:sz w:val="24"/>
          <w:szCs w:val="24"/>
        </w:rPr>
        <w:t xml:space="preserve">специалист 1-й категории отдела закупочной </w:t>
      </w:r>
      <w:r w:rsidR="00CB1F53" w:rsidRPr="00EE1952">
        <w:rPr>
          <w:iCs/>
          <w:sz w:val="24"/>
          <w:szCs w:val="24"/>
        </w:rPr>
        <w:t xml:space="preserve">деятельности </w:t>
      </w:r>
      <w:proofErr w:type="spellStart"/>
      <w:r w:rsidR="00CB1F53" w:rsidRPr="00EE1952">
        <w:rPr>
          <w:iCs/>
          <w:sz w:val="24"/>
          <w:szCs w:val="24"/>
        </w:rPr>
        <w:t>УЛиМТО</w:t>
      </w:r>
      <w:proofErr w:type="spellEnd"/>
      <w:r w:rsidR="00CB1F53" w:rsidRPr="00EE1952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CB1F53" w:rsidRPr="00EE1952">
        <w:rPr>
          <w:sz w:val="24"/>
          <w:szCs w:val="24"/>
        </w:rPr>
        <w:t xml:space="preserve">адрес электронной почты: </w:t>
      </w:r>
      <w:r w:rsidR="00CB1F53" w:rsidRPr="00EE1952">
        <w:rPr>
          <w:iCs/>
          <w:sz w:val="24"/>
          <w:szCs w:val="24"/>
        </w:rPr>
        <w:t xml:space="preserve"> </w:t>
      </w:r>
      <w:hyperlink r:id="rId18" w:history="1">
        <w:r w:rsidR="00CB1F53" w:rsidRPr="00EE1952">
          <w:rPr>
            <w:rStyle w:val="a7"/>
            <w:sz w:val="24"/>
            <w:szCs w:val="24"/>
            <w:lang w:val="en-US"/>
          </w:rPr>
          <w:t>gorbylev</w:t>
        </w:r>
        <w:r w:rsidR="00CB1F53" w:rsidRPr="00EE1952">
          <w:rPr>
            <w:rStyle w:val="a7"/>
            <w:sz w:val="24"/>
            <w:szCs w:val="24"/>
          </w:rPr>
          <w:t>.</w:t>
        </w:r>
        <w:r w:rsidR="00CB1F53" w:rsidRPr="00EE1952">
          <w:rPr>
            <w:rStyle w:val="a7"/>
            <w:sz w:val="24"/>
            <w:szCs w:val="24"/>
            <w:lang w:val="en-US"/>
          </w:rPr>
          <w:t>av</w:t>
        </w:r>
        <w:r w:rsidR="00CB1F53" w:rsidRPr="00EE1952">
          <w:rPr>
            <w:rStyle w:val="a7"/>
            <w:sz w:val="24"/>
            <w:szCs w:val="24"/>
          </w:rPr>
          <w:t>@mrsk-1.ru</w:t>
        </w:r>
      </w:hyperlink>
      <w:r w:rsidR="00CB1F53" w:rsidRPr="00EE1952">
        <w:rPr>
          <w:iCs/>
          <w:sz w:val="24"/>
          <w:szCs w:val="24"/>
        </w:rPr>
        <w:t>, ответственное лицо –</w:t>
      </w:r>
      <w:r w:rsidR="00CB1F53" w:rsidRPr="00EE1952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CB1F53" w:rsidRPr="00EE1952">
          <w:rPr>
            <w:rStyle w:val="a7"/>
            <w:sz w:val="24"/>
            <w:szCs w:val="24"/>
            <w:lang w:val="en-US"/>
          </w:rPr>
          <w:t>gorbylev</w:t>
        </w:r>
        <w:r w:rsidR="00CB1F53" w:rsidRPr="00EE1952">
          <w:rPr>
            <w:rStyle w:val="a7"/>
            <w:sz w:val="24"/>
            <w:szCs w:val="24"/>
          </w:rPr>
          <w:t>.</w:t>
        </w:r>
        <w:r w:rsidR="00CB1F53" w:rsidRPr="00EE1952">
          <w:rPr>
            <w:rStyle w:val="a7"/>
            <w:sz w:val="24"/>
            <w:szCs w:val="24"/>
            <w:lang w:val="en-US"/>
          </w:rPr>
          <w:t>av</w:t>
        </w:r>
        <w:r w:rsidR="00CB1F53" w:rsidRPr="00EE1952">
          <w:rPr>
            <w:rStyle w:val="a7"/>
            <w:sz w:val="24"/>
            <w:szCs w:val="24"/>
          </w:rPr>
          <w:t>@mrsk-1.ru</w:t>
        </w:r>
      </w:hyperlink>
      <w:r w:rsidR="00CB1F53" w:rsidRPr="00EE1952">
        <w:rPr>
          <w:sz w:val="24"/>
          <w:szCs w:val="24"/>
        </w:rPr>
        <w:t xml:space="preserve">) </w:t>
      </w:r>
      <w:r w:rsidR="004B5EB3" w:rsidRPr="00EE1952">
        <w:rPr>
          <w:iCs/>
          <w:sz w:val="24"/>
          <w:szCs w:val="24"/>
        </w:rPr>
        <w:t>Извещени</w:t>
      </w:r>
      <w:r w:rsidRPr="00EE1952">
        <w:rPr>
          <w:iCs/>
          <w:sz w:val="24"/>
          <w:szCs w:val="24"/>
        </w:rPr>
        <w:t>ем</w:t>
      </w:r>
      <w:r w:rsidRPr="00EE1952">
        <w:rPr>
          <w:sz w:val="24"/>
          <w:szCs w:val="24"/>
        </w:rPr>
        <w:t xml:space="preserve"> о проведении открытого </w:t>
      </w:r>
      <w:r w:rsidRPr="00EE1952">
        <w:rPr>
          <w:iCs/>
          <w:sz w:val="24"/>
          <w:szCs w:val="24"/>
        </w:rPr>
        <w:t>запроса предложений</w:t>
      </w:r>
      <w:r w:rsidRPr="00EE1952">
        <w:rPr>
          <w:sz w:val="24"/>
          <w:szCs w:val="24"/>
        </w:rPr>
        <w:t>, опубликованным</w:t>
      </w:r>
      <w:proofErr w:type="gramEnd"/>
      <w:r w:rsidRPr="00EE1952">
        <w:rPr>
          <w:sz w:val="24"/>
          <w:szCs w:val="24"/>
        </w:rPr>
        <w:t xml:space="preserve"> </w:t>
      </w:r>
      <w:r w:rsidRPr="00EE1952">
        <w:rPr>
          <w:b/>
          <w:sz w:val="24"/>
          <w:szCs w:val="24"/>
        </w:rPr>
        <w:t>«</w:t>
      </w:r>
      <w:proofErr w:type="gramStart"/>
      <w:r w:rsidR="00251D2C" w:rsidRPr="00EE1952">
        <w:rPr>
          <w:b/>
          <w:sz w:val="24"/>
          <w:szCs w:val="24"/>
        </w:rPr>
        <w:t>02</w:t>
      </w:r>
      <w:r w:rsidRPr="00EE1952">
        <w:rPr>
          <w:b/>
          <w:sz w:val="24"/>
          <w:szCs w:val="24"/>
        </w:rPr>
        <w:t xml:space="preserve">» </w:t>
      </w:r>
      <w:r w:rsidR="00251D2C" w:rsidRPr="00EE1952">
        <w:rPr>
          <w:b/>
          <w:sz w:val="24"/>
          <w:szCs w:val="24"/>
        </w:rPr>
        <w:t xml:space="preserve">марта </w:t>
      </w:r>
      <w:r w:rsidR="006F025D" w:rsidRPr="00EE1952">
        <w:rPr>
          <w:b/>
          <w:sz w:val="24"/>
          <w:szCs w:val="24"/>
        </w:rPr>
        <w:t>2018</w:t>
      </w:r>
      <w:r w:rsidRPr="00EE1952">
        <w:rPr>
          <w:b/>
          <w:sz w:val="24"/>
          <w:szCs w:val="24"/>
        </w:rPr>
        <w:t xml:space="preserve"> г.</w:t>
      </w:r>
      <w:r w:rsidRPr="00EE195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E1952">
          <w:rPr>
            <w:rStyle w:val="a7"/>
            <w:sz w:val="24"/>
            <w:szCs w:val="24"/>
          </w:rPr>
          <w:t>www.zakupki.</w:t>
        </w:r>
        <w:r w:rsidR="00345CCA" w:rsidRPr="00EE1952">
          <w:rPr>
            <w:rStyle w:val="a7"/>
            <w:sz w:val="24"/>
            <w:szCs w:val="24"/>
            <w:lang w:val="en-US"/>
          </w:rPr>
          <w:t>gov</w:t>
        </w:r>
        <w:r w:rsidR="00345CCA" w:rsidRPr="00EE1952">
          <w:rPr>
            <w:rStyle w:val="a7"/>
            <w:sz w:val="24"/>
            <w:szCs w:val="24"/>
          </w:rPr>
          <w:t>.ru</w:t>
        </w:r>
      </w:hyperlink>
      <w:r w:rsidRPr="00EE1952">
        <w:rPr>
          <w:sz w:val="24"/>
          <w:szCs w:val="24"/>
        </w:rPr>
        <w:t>),</w:t>
      </w:r>
      <w:r w:rsidR="009D7F01" w:rsidRPr="00EE1952">
        <w:rPr>
          <w:iCs/>
          <w:sz w:val="24"/>
          <w:szCs w:val="24"/>
        </w:rPr>
        <w:t xml:space="preserve"> </w:t>
      </w:r>
      <w:r w:rsidR="009D7F01" w:rsidRPr="00EE1952">
        <w:rPr>
          <w:sz w:val="24"/>
          <w:szCs w:val="24"/>
        </w:rPr>
        <w:t xml:space="preserve">на сайте </w:t>
      </w:r>
      <w:r w:rsidR="007556FF" w:rsidRPr="00EE1952">
        <w:rPr>
          <w:iCs/>
          <w:sz w:val="24"/>
          <w:szCs w:val="24"/>
        </w:rPr>
        <w:t>ПАО «МРСК Центра»</w:t>
      </w:r>
      <w:r w:rsidR="009D7F01" w:rsidRPr="00EE1952">
        <w:rPr>
          <w:sz w:val="24"/>
          <w:szCs w:val="24"/>
        </w:rPr>
        <w:t xml:space="preserve"> (</w:t>
      </w:r>
      <w:hyperlink r:id="rId21" w:history="1">
        <w:r w:rsidR="007556FF" w:rsidRPr="00EE1952">
          <w:rPr>
            <w:rStyle w:val="a7"/>
            <w:sz w:val="24"/>
            <w:szCs w:val="24"/>
          </w:rPr>
          <w:t>www.mrsk-1.ru</w:t>
        </w:r>
      </w:hyperlink>
      <w:r w:rsidR="00862664" w:rsidRPr="00EE1952">
        <w:rPr>
          <w:sz w:val="24"/>
          <w:szCs w:val="24"/>
        </w:rPr>
        <w:t>)</w:t>
      </w:r>
      <w:r w:rsidR="00702B2C" w:rsidRPr="00EE1952">
        <w:rPr>
          <w:sz w:val="24"/>
          <w:szCs w:val="24"/>
        </w:rPr>
        <w:t xml:space="preserve">, </w:t>
      </w:r>
      <w:bookmarkEnd w:id="10"/>
      <w:r w:rsidR="00CB1F53" w:rsidRPr="00EE1952">
        <w:rPr>
          <w:sz w:val="24"/>
          <w:szCs w:val="24"/>
        </w:rPr>
        <w:t xml:space="preserve">на сайте ЭТП, указанном в п. </w:t>
      </w:r>
      <w:r w:rsidR="00CB1F53" w:rsidRPr="00EE1952">
        <w:fldChar w:fldCharType="begin"/>
      </w:r>
      <w:r w:rsidR="00CB1F53" w:rsidRPr="00EE1952">
        <w:instrText xml:space="preserve"> REF _Ref440269836 \r \h  \* MERGEFORMAT </w:instrText>
      </w:r>
      <w:r w:rsidR="00CB1F53" w:rsidRPr="00EE1952">
        <w:fldChar w:fldCharType="separate"/>
      </w:r>
      <w:r w:rsidR="00CB1F53" w:rsidRPr="00EE1952">
        <w:rPr>
          <w:sz w:val="24"/>
          <w:szCs w:val="24"/>
        </w:rPr>
        <w:t>1.1.2</w:t>
      </w:r>
      <w:r w:rsidR="00CB1F53" w:rsidRPr="00EE1952">
        <w:fldChar w:fldCharType="end"/>
      </w:r>
      <w:r w:rsidR="00CB1F53" w:rsidRPr="00EE1952">
        <w:rPr>
          <w:sz w:val="24"/>
          <w:szCs w:val="24"/>
        </w:rPr>
        <w:t xml:space="preserve"> настоящей Документации, </w:t>
      </w:r>
      <w:r w:rsidR="00CB1F53" w:rsidRPr="00EE1952">
        <w:rPr>
          <w:iCs/>
          <w:sz w:val="24"/>
          <w:szCs w:val="24"/>
        </w:rPr>
        <w:t xml:space="preserve"> приг</w:t>
      </w:r>
      <w:r w:rsidR="00CB1F53" w:rsidRPr="00EE1952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CB1F53" w:rsidRPr="00EE1952">
        <w:rPr>
          <w:sz w:val="24"/>
          <w:szCs w:val="24"/>
        </w:rPr>
        <w:t xml:space="preserve"> </w:t>
      </w:r>
      <w:proofErr w:type="gramStart"/>
      <w:r w:rsidR="00CB1F53" w:rsidRPr="00EE1952">
        <w:rPr>
          <w:sz w:val="24"/>
          <w:szCs w:val="24"/>
        </w:rPr>
        <w:t>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на право заключения</w:t>
      </w:r>
      <w:r w:rsidR="004B5EB3" w:rsidRPr="00EE1952">
        <w:rPr>
          <w:sz w:val="24"/>
          <w:szCs w:val="24"/>
        </w:rPr>
        <w:t xml:space="preserve"> </w:t>
      </w:r>
      <w:r w:rsidR="00CB1F53" w:rsidRPr="00EE1952">
        <w:rPr>
          <w:sz w:val="24"/>
          <w:szCs w:val="24"/>
        </w:rPr>
        <w:t xml:space="preserve">Договора </w:t>
      </w:r>
      <w:bookmarkEnd w:id="11"/>
      <w:bookmarkEnd w:id="12"/>
      <w:bookmarkEnd w:id="13"/>
      <w:r w:rsidR="00E443F0" w:rsidRPr="00EE1952">
        <w:rPr>
          <w:sz w:val="24"/>
          <w:szCs w:val="24"/>
        </w:rPr>
        <w:t>на выполнение работ по заправке и восстановлению картриджей для лазерных</w:t>
      </w:r>
      <w:proofErr w:type="gramEnd"/>
      <w:r w:rsidR="00E443F0" w:rsidRPr="00EE1952">
        <w:rPr>
          <w:sz w:val="24"/>
          <w:szCs w:val="24"/>
        </w:rPr>
        <w:t xml:space="preserve"> принтеров для нужд ПАО «МРСК Центра» (филиала «Курскэнерго»).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2" w:history="1">
        <w:r w:rsidR="00862664" w:rsidRPr="00E443F0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Default="00717F60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sz w:val="24"/>
          <w:szCs w:val="24"/>
        </w:rPr>
        <w:t xml:space="preserve">право заключения </w:t>
      </w:r>
      <w:bookmarkEnd w:id="17"/>
      <w:r w:rsidR="00E443F0" w:rsidRPr="00E443F0">
        <w:rPr>
          <w:sz w:val="24"/>
          <w:szCs w:val="24"/>
        </w:rPr>
        <w:t xml:space="preserve">Договора </w:t>
      </w:r>
      <w:r w:rsidR="00E443F0">
        <w:rPr>
          <w:sz w:val="24"/>
          <w:szCs w:val="24"/>
        </w:rPr>
        <w:t>на в</w:t>
      </w:r>
      <w:r w:rsidR="00E443F0" w:rsidRPr="00D7342B">
        <w:rPr>
          <w:sz w:val="24"/>
          <w:szCs w:val="24"/>
        </w:rPr>
        <w:t>ыполнение работ по заправке и восстановлению картриджей для лазерных принтеров для нужд ПАО «МРСК Центра» (филиала «Курскэнерго»)</w:t>
      </w:r>
      <w:r w:rsidR="00E443F0">
        <w:rPr>
          <w:sz w:val="24"/>
          <w:szCs w:val="24"/>
        </w:rPr>
        <w:t>.</w:t>
      </w:r>
    </w:p>
    <w:p w:rsidR="000C718D" w:rsidRPr="00C12FA4" w:rsidRDefault="000C718D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</w:t>
      </w:r>
      <w:r w:rsidRPr="00066ED2">
        <w:rPr>
          <w:sz w:val="24"/>
          <w:szCs w:val="24"/>
          <w:lang w:eastAsia="ru-RU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B043F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043FB">
        <w:rPr>
          <w:sz w:val="24"/>
          <w:szCs w:val="24"/>
        </w:rPr>
        <w:t>Сроки</w:t>
      </w:r>
      <w:r w:rsidR="00717F60" w:rsidRPr="00B043FB">
        <w:rPr>
          <w:sz w:val="24"/>
          <w:szCs w:val="24"/>
        </w:rPr>
        <w:t xml:space="preserve"> </w:t>
      </w:r>
      <w:r w:rsidR="00366652" w:rsidRPr="00B043FB">
        <w:rPr>
          <w:sz w:val="24"/>
          <w:szCs w:val="24"/>
        </w:rPr>
        <w:t>оказания услуг</w:t>
      </w:r>
      <w:r w:rsidR="00717F60" w:rsidRPr="00B043FB">
        <w:rPr>
          <w:sz w:val="24"/>
          <w:szCs w:val="24"/>
        </w:rPr>
        <w:t xml:space="preserve">: </w:t>
      </w:r>
      <w:bookmarkEnd w:id="19"/>
      <w:r w:rsidR="00E443F0" w:rsidRPr="00B043FB">
        <w:rPr>
          <w:sz w:val="24"/>
          <w:szCs w:val="24"/>
        </w:rPr>
        <w:t>с момента заключения договора по 31.12.2018 г.</w:t>
      </w:r>
    </w:p>
    <w:p w:rsidR="008D2928" w:rsidRPr="00B043F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043FB">
        <w:rPr>
          <w:sz w:val="24"/>
          <w:szCs w:val="24"/>
        </w:rPr>
        <w:t xml:space="preserve">Оказание услуг Участником будет осуществляться </w:t>
      </w:r>
      <w:r w:rsidR="000C718D" w:rsidRPr="00B043FB">
        <w:rPr>
          <w:sz w:val="24"/>
          <w:szCs w:val="24"/>
        </w:rPr>
        <w:t>в</w:t>
      </w:r>
      <w:r w:rsidR="00E443F0" w:rsidRPr="00B043FB">
        <w:rPr>
          <w:sz w:val="24"/>
          <w:szCs w:val="24"/>
        </w:rPr>
        <w:t xml:space="preserve"> со</w:t>
      </w:r>
      <w:r w:rsidR="000C718D" w:rsidRPr="00B043FB">
        <w:rPr>
          <w:sz w:val="24"/>
          <w:szCs w:val="24"/>
        </w:rPr>
        <w:t>ответствии с Приложением №1 – Техническ</w:t>
      </w:r>
      <w:r w:rsidR="00EF3467" w:rsidRPr="00B043FB">
        <w:rPr>
          <w:sz w:val="24"/>
          <w:szCs w:val="24"/>
        </w:rPr>
        <w:t>им</w:t>
      </w:r>
      <w:r w:rsidR="000C718D" w:rsidRPr="00B043FB">
        <w:rPr>
          <w:sz w:val="24"/>
          <w:szCs w:val="24"/>
        </w:rPr>
        <w:t xml:space="preserve"> задание</w:t>
      </w:r>
      <w:bookmarkEnd w:id="20"/>
      <w:r w:rsidR="00EF3467" w:rsidRPr="00B043FB">
        <w:rPr>
          <w:sz w:val="24"/>
          <w:szCs w:val="24"/>
        </w:rPr>
        <w:t>м.</w:t>
      </w:r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C718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F60D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3F60DB">
        <w:rPr>
          <w:szCs w:val="24"/>
        </w:rPr>
        <w:t xml:space="preserve">Начальная (максимальная) цена </w:t>
      </w:r>
      <w:r w:rsidR="00123C70" w:rsidRPr="003F60DB">
        <w:rPr>
          <w:szCs w:val="24"/>
        </w:rPr>
        <w:t>Договор</w:t>
      </w:r>
      <w:r w:rsidRPr="003F60D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3F60D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3F60DB">
        <w:rPr>
          <w:bCs w:val="0"/>
          <w:sz w:val="24"/>
          <w:szCs w:val="24"/>
        </w:rPr>
        <w:t xml:space="preserve">Начальная (максимальная) цена </w:t>
      </w:r>
      <w:r w:rsidR="00123C70" w:rsidRPr="003F60DB">
        <w:rPr>
          <w:bCs w:val="0"/>
          <w:sz w:val="24"/>
          <w:szCs w:val="24"/>
        </w:rPr>
        <w:t>Договор</w:t>
      </w:r>
      <w:r w:rsidRPr="003F60DB">
        <w:rPr>
          <w:bCs w:val="0"/>
          <w:sz w:val="24"/>
          <w:szCs w:val="24"/>
        </w:rPr>
        <w:t>а</w:t>
      </w:r>
      <w:r w:rsidR="00216641" w:rsidRPr="003F60DB">
        <w:rPr>
          <w:bCs w:val="0"/>
          <w:sz w:val="24"/>
          <w:szCs w:val="24"/>
        </w:rPr>
        <w:t>:</w:t>
      </w:r>
      <w:bookmarkEnd w:id="451"/>
    </w:p>
    <w:p w:rsidR="00280464" w:rsidRPr="003F60DB" w:rsidRDefault="000C718D" w:rsidP="000C718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r w:rsidRPr="003F60DB">
        <w:rPr>
          <w:b/>
          <w:color w:val="000000"/>
          <w:sz w:val="24"/>
          <w:szCs w:val="24"/>
        </w:rPr>
        <w:t>508 474</w:t>
      </w:r>
      <w:r w:rsidRPr="003F60DB">
        <w:rPr>
          <w:sz w:val="24"/>
          <w:szCs w:val="24"/>
        </w:rPr>
        <w:t xml:space="preserve"> (</w:t>
      </w:r>
      <w:r w:rsidR="004D4CB3" w:rsidRPr="003F60DB">
        <w:rPr>
          <w:sz w:val="24"/>
          <w:szCs w:val="24"/>
        </w:rPr>
        <w:t>пятьсот восемь тысяч четыреста семьдесят четыре) рубля</w:t>
      </w:r>
      <w:r w:rsidRPr="003F60DB">
        <w:rPr>
          <w:sz w:val="24"/>
          <w:szCs w:val="24"/>
        </w:rPr>
        <w:t xml:space="preserve"> 00 копеек РФ, без учета НДС; НДС составляет </w:t>
      </w:r>
      <w:r w:rsidR="004D4CB3" w:rsidRPr="003F60DB">
        <w:rPr>
          <w:b/>
          <w:color w:val="000000"/>
          <w:sz w:val="24"/>
          <w:szCs w:val="24"/>
        </w:rPr>
        <w:t>91 525</w:t>
      </w:r>
      <w:r w:rsidRPr="003F60DB">
        <w:rPr>
          <w:sz w:val="24"/>
          <w:szCs w:val="24"/>
        </w:rPr>
        <w:t xml:space="preserve"> (</w:t>
      </w:r>
      <w:r w:rsidR="004D4CB3" w:rsidRPr="003F60DB">
        <w:rPr>
          <w:sz w:val="24"/>
          <w:szCs w:val="24"/>
        </w:rPr>
        <w:t>девяносто одна тысяча пятьсот двадцать пять) рублей</w:t>
      </w:r>
      <w:r w:rsidRPr="003F60DB">
        <w:rPr>
          <w:sz w:val="24"/>
          <w:szCs w:val="24"/>
        </w:rPr>
        <w:t xml:space="preserve"> </w:t>
      </w:r>
      <w:r w:rsidR="004D4CB3" w:rsidRPr="003F60DB">
        <w:rPr>
          <w:sz w:val="24"/>
          <w:szCs w:val="24"/>
        </w:rPr>
        <w:t>32</w:t>
      </w:r>
      <w:r w:rsidRPr="003F60DB">
        <w:rPr>
          <w:sz w:val="24"/>
          <w:szCs w:val="24"/>
        </w:rPr>
        <w:t xml:space="preserve"> копеек РФ; </w:t>
      </w:r>
      <w:r w:rsidR="004D4CB3" w:rsidRPr="003F60DB">
        <w:rPr>
          <w:b/>
          <w:color w:val="000000"/>
          <w:sz w:val="24"/>
          <w:szCs w:val="24"/>
        </w:rPr>
        <w:t>599 999</w:t>
      </w:r>
      <w:r w:rsidRPr="003F60DB">
        <w:rPr>
          <w:sz w:val="24"/>
          <w:szCs w:val="24"/>
        </w:rPr>
        <w:t xml:space="preserve"> (</w:t>
      </w:r>
      <w:r w:rsidR="004D4CB3" w:rsidRPr="003F60DB">
        <w:rPr>
          <w:sz w:val="24"/>
          <w:szCs w:val="24"/>
        </w:rPr>
        <w:t>пятьсот девяносто девять тысяч девятьсот девяносто девять) рублей  32</w:t>
      </w:r>
      <w:r w:rsidRPr="003F60DB">
        <w:rPr>
          <w:sz w:val="24"/>
          <w:szCs w:val="24"/>
        </w:rPr>
        <w:t xml:space="preserve"> копеек РФ, с учетом НДС</w:t>
      </w:r>
      <w:r w:rsidR="00280464" w:rsidRPr="003F60DB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F60DB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</w:t>
      </w:r>
      <w:r w:rsidR="00362EA4" w:rsidRPr="00AE1D21">
        <w:rPr>
          <w:bCs w:val="0"/>
          <w:sz w:val="24"/>
          <w:szCs w:val="24"/>
        </w:rPr>
        <w:lastRenderedPageBreak/>
        <w:t xml:space="preserve">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191AA3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</w:t>
      </w:r>
      <w:r w:rsidRPr="00191AA3">
        <w:rPr>
          <w:sz w:val="24"/>
          <w:szCs w:val="24"/>
        </w:rPr>
        <w:t xml:space="preserve">обязательном порядке </w:t>
      </w:r>
      <w:proofErr w:type="gramStart"/>
      <w:r w:rsidRPr="00191AA3">
        <w:rPr>
          <w:sz w:val="24"/>
          <w:szCs w:val="24"/>
        </w:rPr>
        <w:t>предоставляются документы</w:t>
      </w:r>
      <w:proofErr w:type="gramEnd"/>
      <w:r w:rsidRPr="00191AA3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191AA3">
        <w:rPr>
          <w:sz w:val="24"/>
          <w:szCs w:val="24"/>
        </w:rPr>
        <w:t>аффилированности</w:t>
      </w:r>
      <w:proofErr w:type="spellEnd"/>
      <w:r w:rsidRPr="00191AA3">
        <w:rPr>
          <w:sz w:val="24"/>
          <w:szCs w:val="24"/>
        </w:rPr>
        <w:t xml:space="preserve"> предприятий</w:t>
      </w:r>
      <w:r w:rsidR="009D7F01" w:rsidRPr="00191AA3">
        <w:rPr>
          <w:color w:val="000000"/>
          <w:sz w:val="24"/>
          <w:szCs w:val="24"/>
        </w:rPr>
        <w:t>.</w:t>
      </w:r>
    </w:p>
    <w:p w:rsidR="00AD0202" w:rsidRPr="00AE1D21" w:rsidRDefault="00AD0202" w:rsidP="00AD0202">
      <w:pPr>
        <w:suppressAutoHyphens w:val="0"/>
        <w:spacing w:line="264" w:lineRule="auto"/>
        <w:ind w:left="927" w:hanging="360"/>
        <w:rPr>
          <w:sz w:val="24"/>
          <w:szCs w:val="24"/>
          <w:lang w:eastAsia="ru-RU"/>
        </w:rPr>
      </w:pPr>
      <w:r w:rsidRPr="00191AA3">
        <w:rPr>
          <w:color w:val="000000"/>
          <w:sz w:val="24"/>
          <w:szCs w:val="24"/>
        </w:rPr>
        <w:t xml:space="preserve">ж) </w:t>
      </w:r>
      <w:r w:rsidRPr="00191AA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F82225">
        <w:rPr>
          <w:sz w:val="24"/>
          <w:szCs w:val="24"/>
        </w:rPr>
        <w:lastRenderedPageBreak/>
        <w:t>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9F2BF9">
        <w:rPr>
          <w:sz w:val="24"/>
          <w:szCs w:val="24"/>
        </w:rPr>
        <w:lastRenderedPageBreak/>
        <w:t xml:space="preserve">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</w:t>
      </w:r>
      <w:r w:rsidRPr="00B20653">
        <w:rPr>
          <w:bCs w:val="0"/>
          <w:sz w:val="24"/>
          <w:szCs w:val="24"/>
        </w:rPr>
        <w:lastRenderedPageBreak/>
        <w:t>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32B6A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52D9F">
        <w:rPr>
          <w:bCs w:val="0"/>
          <w:sz w:val="24"/>
          <w:szCs w:val="24"/>
        </w:rPr>
        <w:t>2%</w:t>
      </w:r>
      <w:r w:rsidR="00932C0A" w:rsidRPr="007A5083">
        <w:rPr>
          <w:bCs w:val="0"/>
          <w:sz w:val="24"/>
          <w:szCs w:val="24"/>
        </w:rPr>
        <w:t xml:space="preserve">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F10F9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F10F96">
        <w:rPr>
          <w:bCs w:val="0"/>
          <w:spacing w:val="-1"/>
          <w:sz w:val="24"/>
          <w:szCs w:val="24"/>
        </w:rPr>
        <w:t xml:space="preserve">Документации </w:t>
      </w:r>
      <w:r w:rsidRPr="00F10F96">
        <w:rPr>
          <w:bCs w:val="0"/>
          <w:sz w:val="24"/>
          <w:szCs w:val="24"/>
        </w:rPr>
        <w:t>(</w:t>
      </w:r>
      <w:r w:rsidRPr="00F10F96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F10F96">
        <w:fldChar w:fldCharType="begin"/>
      </w:r>
      <w:r w:rsidR="00197954" w:rsidRPr="00F10F9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10F96">
        <w:instrText xml:space="preserve"> \* MERGEFORMAT </w:instrText>
      </w:r>
      <w:r w:rsidR="00AD2F1E" w:rsidRPr="00F10F96">
        <w:fldChar w:fldCharType="separate"/>
      </w:r>
      <w:r w:rsidR="00DA443D" w:rsidRPr="00F10F96">
        <w:rPr>
          <w:bCs w:val="0"/>
          <w:sz w:val="24"/>
          <w:szCs w:val="24"/>
          <w:lang w:eastAsia="ru-RU"/>
        </w:rPr>
        <w:t>5.15</w:t>
      </w:r>
      <w:r w:rsidR="00AD2F1E" w:rsidRPr="00F10F96">
        <w:fldChar w:fldCharType="end"/>
      </w:r>
      <w:r w:rsidRPr="00F10F9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F10F96">
        <w:fldChar w:fldCharType="begin"/>
      </w:r>
      <w:r w:rsidR="002F5A68" w:rsidRPr="00F10F96">
        <w:instrText xml:space="preserve"> REF _Ref440289953 \r \h  \* MERGEFORMAT </w:instrText>
      </w:r>
      <w:r w:rsidR="002F5A68" w:rsidRPr="00F10F96">
        <w:fldChar w:fldCharType="separate"/>
      </w:r>
      <w:r w:rsidR="00DA443D" w:rsidRPr="00F10F96">
        <w:rPr>
          <w:bCs w:val="0"/>
          <w:sz w:val="24"/>
          <w:szCs w:val="24"/>
        </w:rPr>
        <w:t>3.4.1.3</w:t>
      </w:r>
      <w:r w:rsidR="002F5A68" w:rsidRPr="00F10F96">
        <w:fldChar w:fldCharType="end"/>
      </w:r>
      <w:r w:rsidRPr="00F10F96">
        <w:rPr>
          <w:bCs w:val="0"/>
          <w:sz w:val="24"/>
          <w:szCs w:val="24"/>
        </w:rPr>
        <w:t xml:space="preserve"> настоящей Документации, по адресу: </w:t>
      </w:r>
      <w:r w:rsidR="00AD0202" w:rsidRPr="00F10F96">
        <w:rPr>
          <w:sz w:val="24"/>
          <w:szCs w:val="24"/>
        </w:rPr>
        <w:t xml:space="preserve">РФ, </w:t>
      </w:r>
      <w:hyperlink r:id="rId36" w:history="1">
        <w:r w:rsidR="00AD0202" w:rsidRPr="00F10F96">
          <w:rPr>
            <w:sz w:val="24"/>
            <w:szCs w:val="24"/>
          </w:rPr>
          <w:t>Россия, 305029, Курская область, г. Курск, ул. К. Маркса, 27</w:t>
        </w:r>
      </w:hyperlink>
      <w:r w:rsidR="00AD0202" w:rsidRPr="00F10F96">
        <w:rPr>
          <w:sz w:val="24"/>
          <w:szCs w:val="24"/>
        </w:rPr>
        <w:t xml:space="preserve">, </w:t>
      </w:r>
      <w:proofErr w:type="spellStart"/>
      <w:r w:rsidR="00AD0202" w:rsidRPr="00F10F96">
        <w:rPr>
          <w:sz w:val="24"/>
          <w:szCs w:val="24"/>
        </w:rPr>
        <w:t>каб</w:t>
      </w:r>
      <w:proofErr w:type="spellEnd"/>
      <w:r w:rsidR="00AD0202" w:rsidRPr="00F10F96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F10F96">
        <w:rPr>
          <w:bCs w:val="0"/>
          <w:sz w:val="24"/>
          <w:szCs w:val="24"/>
        </w:rPr>
        <w:t>. Оригинал соглашения о неустойке должен быть надежно запечатан в конверт</w:t>
      </w:r>
      <w:r w:rsidRPr="002F273A">
        <w:rPr>
          <w:bCs w:val="0"/>
          <w:sz w:val="24"/>
          <w:szCs w:val="24"/>
        </w:rPr>
        <w:t xml:space="preserve">, на котором указывается </w:t>
      </w:r>
      <w:r w:rsidRPr="002F273A">
        <w:rPr>
          <w:bCs w:val="0"/>
          <w:sz w:val="24"/>
          <w:szCs w:val="24"/>
        </w:rPr>
        <w:lastRenderedPageBreak/>
        <w:t>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668E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E668E1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E668E1">
        <w:fldChar w:fldCharType="begin"/>
      </w:r>
      <w:r w:rsidR="002F5A68" w:rsidRPr="00E668E1">
        <w:instrText xml:space="preserve"> REF _Ref55335823 \r \h  \* MERGEFORMAT </w:instrText>
      </w:r>
      <w:r w:rsidR="002F5A68" w:rsidRPr="00E668E1">
        <w:fldChar w:fldCharType="separate"/>
      </w:r>
      <w:r w:rsidR="00DA443D" w:rsidRPr="00E668E1">
        <w:rPr>
          <w:rFonts w:eastAsia="Calibri"/>
          <w:szCs w:val="24"/>
          <w:lang w:eastAsia="en-US"/>
        </w:rPr>
        <w:t>5.7</w:t>
      </w:r>
      <w:r w:rsidR="002F5A68" w:rsidRPr="00E668E1">
        <w:fldChar w:fldCharType="end"/>
      </w:r>
      <w:r w:rsidRPr="00E668E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D0202" w:rsidRPr="00E668E1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D0202" w:rsidRPr="00E668E1">
        <w:rPr>
          <w:iCs/>
          <w:szCs w:val="24"/>
        </w:rPr>
        <w:t>УЛ</w:t>
      </w:r>
      <w:proofErr w:type="gramEnd"/>
      <w:r w:rsidR="00AD0202" w:rsidRPr="00E668E1">
        <w:rPr>
          <w:iCs/>
          <w:szCs w:val="24"/>
        </w:rPr>
        <w:t xml:space="preserve"> </w:t>
      </w:r>
      <w:r w:rsidR="00AD0202" w:rsidRPr="00E668E1">
        <w:rPr>
          <w:iCs/>
          <w:szCs w:val="24"/>
        </w:rPr>
        <w:lastRenderedPageBreak/>
        <w:t xml:space="preserve">и МТО филиала ПАО «МРСК Центра» - «Курскэнерго» Горбылева А.В., контактные телефоны: (4712) 55-72-02, </w:t>
      </w:r>
      <w:r w:rsidR="00AD0202" w:rsidRPr="00E668E1">
        <w:rPr>
          <w:szCs w:val="24"/>
        </w:rPr>
        <w:t xml:space="preserve">адрес электронной почты: </w:t>
      </w:r>
      <w:hyperlink r:id="rId37" w:history="1">
        <w:r w:rsidR="00AD0202" w:rsidRPr="00E668E1">
          <w:t xml:space="preserve"> </w:t>
        </w:r>
        <w:r w:rsidR="00AD0202" w:rsidRPr="00E668E1">
          <w:rPr>
            <w:rStyle w:val="a7"/>
          </w:rPr>
          <w:t>gorbylev.av@mrsk-1.ru</w:t>
        </w:r>
      </w:hyperlink>
      <w:r w:rsidRPr="00E668E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668E1">
        <w:rPr>
          <w:szCs w:val="24"/>
        </w:rPr>
        <w:t xml:space="preserve">до момента истечения срока окончания приема заявок (п. </w:t>
      </w:r>
      <w:r w:rsidR="002F5A68" w:rsidRPr="00E668E1">
        <w:fldChar w:fldCharType="begin"/>
      </w:r>
      <w:r w:rsidR="002F5A68" w:rsidRPr="00E668E1">
        <w:instrText xml:space="preserve"> REF _Ref440289953 \r \h  \* MERGEFORMAT </w:instrText>
      </w:r>
      <w:r w:rsidR="002F5A68" w:rsidRPr="00E668E1">
        <w:fldChar w:fldCharType="separate"/>
      </w:r>
      <w:r w:rsidR="00DA443D" w:rsidRPr="00E668E1">
        <w:rPr>
          <w:szCs w:val="24"/>
        </w:rPr>
        <w:t>3.4.1.3</w:t>
      </w:r>
      <w:r w:rsidR="002F5A68" w:rsidRPr="00E668E1">
        <w:fldChar w:fldCharType="end"/>
      </w:r>
      <w:r w:rsidRPr="00E668E1">
        <w:rPr>
          <w:szCs w:val="24"/>
        </w:rPr>
        <w:t>).</w:t>
      </w:r>
    </w:p>
    <w:p w:rsidR="00F64A8B" w:rsidRPr="00E668E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E668E1">
        <w:rPr>
          <w:rFonts w:eastAsia="Calibri"/>
          <w:szCs w:val="24"/>
          <w:lang w:eastAsia="en-US"/>
        </w:rPr>
        <w:t>Реквизиты</w:t>
      </w:r>
      <w:r w:rsidRPr="00E668E1">
        <w:rPr>
          <w:szCs w:val="24"/>
        </w:rPr>
        <w:t xml:space="preserve"> Заказчика для перечисления денежных сре</w:t>
      </w:r>
      <w:proofErr w:type="gramStart"/>
      <w:r w:rsidRPr="00E668E1">
        <w:rPr>
          <w:szCs w:val="24"/>
        </w:rPr>
        <w:t>дств в к</w:t>
      </w:r>
      <w:proofErr w:type="gramEnd"/>
      <w:r w:rsidRPr="00E668E1">
        <w:rPr>
          <w:szCs w:val="24"/>
        </w:rPr>
        <w:t xml:space="preserve">ачестве обеспечения обязательств, связанных с участием в </w:t>
      </w:r>
      <w:r w:rsidR="005C0B25" w:rsidRPr="00E668E1">
        <w:rPr>
          <w:szCs w:val="24"/>
        </w:rPr>
        <w:t xml:space="preserve">Запросе предложений </w:t>
      </w:r>
      <w:r w:rsidRPr="00E668E1">
        <w:rPr>
          <w:szCs w:val="24"/>
        </w:rPr>
        <w:t>и подачей Заявки:</w:t>
      </w:r>
      <w:bookmarkEnd w:id="597"/>
    </w:p>
    <w:p w:rsidR="00F64A8B" w:rsidRPr="00E668E1" w:rsidRDefault="00AD0202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668E1">
        <w:rPr>
          <w:sz w:val="24"/>
          <w:szCs w:val="24"/>
        </w:rPr>
        <w:t>Получатель платежа: Филиал ПАО «МРСК Центра</w:t>
      </w:r>
      <w:proofErr w:type="gramStart"/>
      <w:r w:rsidRPr="00E668E1">
        <w:rPr>
          <w:sz w:val="24"/>
          <w:szCs w:val="24"/>
        </w:rPr>
        <w:t>»-</w:t>
      </w:r>
      <w:proofErr w:type="gramEnd"/>
      <w:r w:rsidRPr="00E668E1">
        <w:rPr>
          <w:sz w:val="24"/>
          <w:szCs w:val="24"/>
        </w:rPr>
        <w:t>«Курскэнерго»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  <w:t>ИНН: 6901067107,КПП: 463202002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</w:r>
      <w:proofErr w:type="gramStart"/>
      <w:r w:rsidRPr="00E668E1">
        <w:rPr>
          <w:sz w:val="24"/>
          <w:szCs w:val="24"/>
        </w:rPr>
        <w:t>р</w:t>
      </w:r>
      <w:proofErr w:type="gramEnd"/>
      <w:r w:rsidRPr="00E668E1">
        <w:rPr>
          <w:sz w:val="24"/>
          <w:szCs w:val="24"/>
        </w:rPr>
        <w:t>/с: 40702810418250001092</w:t>
      </w:r>
      <w:r w:rsidR="00DD1CCB" w:rsidRPr="00E668E1">
        <w:rPr>
          <w:sz w:val="24"/>
          <w:szCs w:val="24"/>
        </w:rPr>
        <w:t xml:space="preserve"> </w:t>
      </w:r>
      <w:r w:rsidRPr="00E668E1">
        <w:rPr>
          <w:sz w:val="24"/>
          <w:szCs w:val="24"/>
        </w:rPr>
        <w:t>в Филиале ПАО Банк ВТБ в г. Воронеже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  <w:t>БИК: 042007835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E668E1">
        <w:rPr>
          <w:szCs w:val="24"/>
        </w:rPr>
        <w:tab/>
      </w:r>
      <w:r w:rsidRPr="00E668E1">
        <w:rPr>
          <w:szCs w:val="24"/>
        </w:rPr>
        <w:tab/>
        <w:t>к/с: 30101810100000000835</w:t>
      </w:r>
    </w:p>
    <w:p w:rsidR="00F64A8B" w:rsidRPr="00E668E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668E1">
        <w:rPr>
          <w:rFonts w:eastAsia="Calibri"/>
          <w:szCs w:val="24"/>
          <w:lang w:eastAsia="en-US"/>
        </w:rPr>
        <w:t>Предоставленное</w:t>
      </w:r>
      <w:r w:rsidRPr="00E668E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668E1">
        <w:rPr>
          <w:szCs w:val="24"/>
        </w:rPr>
        <w:t xml:space="preserve">Запросе предложений </w:t>
      </w:r>
      <w:r w:rsidRPr="00E668E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668E1">
        <w:rPr>
          <w:sz w:val="24"/>
          <w:szCs w:val="24"/>
        </w:rPr>
        <w:t>всем Участникам – в тече</w:t>
      </w:r>
      <w:r w:rsidRPr="007A5083">
        <w:rPr>
          <w:sz w:val="24"/>
          <w:szCs w:val="24"/>
        </w:rPr>
        <w:t xml:space="preserve">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920F75">
        <w:rPr>
          <w:bCs w:val="0"/>
          <w:sz w:val="24"/>
          <w:szCs w:val="24"/>
        </w:rPr>
        <w:t xml:space="preserve">поданы до </w:t>
      </w:r>
      <w:r w:rsidR="002B5044" w:rsidRPr="00920F75">
        <w:rPr>
          <w:b/>
          <w:bCs w:val="0"/>
          <w:sz w:val="24"/>
          <w:szCs w:val="24"/>
        </w:rPr>
        <w:t xml:space="preserve">12 часов 00 минут </w:t>
      </w:r>
      <w:r w:rsidR="00920F75" w:rsidRPr="00920F75">
        <w:rPr>
          <w:b/>
          <w:bCs w:val="0"/>
          <w:sz w:val="24"/>
          <w:szCs w:val="24"/>
        </w:rPr>
        <w:t>19</w:t>
      </w:r>
      <w:r w:rsidR="002B5044" w:rsidRPr="00920F75">
        <w:rPr>
          <w:b/>
          <w:bCs w:val="0"/>
          <w:sz w:val="24"/>
          <w:szCs w:val="24"/>
        </w:rPr>
        <w:t xml:space="preserve"> </w:t>
      </w:r>
      <w:r w:rsidR="00920F75" w:rsidRPr="00920F75">
        <w:rPr>
          <w:b/>
          <w:bCs w:val="0"/>
          <w:sz w:val="24"/>
          <w:szCs w:val="24"/>
        </w:rPr>
        <w:t xml:space="preserve">марта </w:t>
      </w:r>
      <w:r w:rsidR="006F025D" w:rsidRPr="00920F75">
        <w:rPr>
          <w:b/>
          <w:bCs w:val="0"/>
          <w:sz w:val="24"/>
          <w:szCs w:val="24"/>
        </w:rPr>
        <w:t>2018</w:t>
      </w:r>
      <w:r w:rsidR="002B5044" w:rsidRPr="00920F75">
        <w:rPr>
          <w:b/>
          <w:bCs w:val="0"/>
          <w:sz w:val="24"/>
          <w:szCs w:val="24"/>
        </w:rPr>
        <w:t xml:space="preserve"> года</w:t>
      </w:r>
      <w:r w:rsidR="00BB27D7" w:rsidRPr="00920F75">
        <w:rPr>
          <w:b/>
          <w:bCs w:val="0"/>
          <w:sz w:val="24"/>
          <w:szCs w:val="24"/>
        </w:rPr>
        <w:t xml:space="preserve">, </w:t>
      </w:r>
      <w:r w:rsidR="00BB27D7" w:rsidRPr="00920F7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20F75">
        <w:rPr>
          <w:bCs w:val="0"/>
          <w:spacing w:val="-2"/>
          <w:sz w:val="24"/>
          <w:szCs w:val="24"/>
        </w:rPr>
        <w:t>(под</w:t>
      </w:r>
      <w:r w:rsidR="00BB27D7" w:rsidRPr="00920F75">
        <w:rPr>
          <w:bCs w:val="0"/>
          <w:sz w:val="24"/>
          <w:szCs w:val="24"/>
        </w:rPr>
        <w:t xml:space="preserve">раздел </w:t>
      </w:r>
      <w:r w:rsidR="00AD2F1E" w:rsidRPr="00920F75">
        <w:rPr>
          <w:bCs w:val="0"/>
          <w:sz w:val="24"/>
          <w:szCs w:val="24"/>
        </w:rPr>
        <w:fldChar w:fldCharType="begin"/>
      </w:r>
      <w:r w:rsidR="00BB27D7" w:rsidRPr="00920F75">
        <w:rPr>
          <w:bCs w:val="0"/>
          <w:sz w:val="24"/>
          <w:szCs w:val="24"/>
        </w:rPr>
        <w:instrText xml:space="preserve"> REF _Ref55336310 \r \h </w:instrText>
      </w:r>
      <w:r w:rsidR="00AD2F1E" w:rsidRPr="00920F75">
        <w:rPr>
          <w:bCs w:val="0"/>
          <w:sz w:val="24"/>
          <w:szCs w:val="24"/>
        </w:rPr>
      </w:r>
      <w:r w:rsidR="00920F75">
        <w:rPr>
          <w:bCs w:val="0"/>
          <w:sz w:val="24"/>
          <w:szCs w:val="24"/>
        </w:rPr>
        <w:instrText xml:space="preserve"> \* MERGEFORMAT </w:instrText>
      </w:r>
      <w:r w:rsidR="00AD2F1E" w:rsidRPr="00920F75">
        <w:rPr>
          <w:bCs w:val="0"/>
          <w:sz w:val="24"/>
          <w:szCs w:val="24"/>
        </w:rPr>
        <w:fldChar w:fldCharType="separate"/>
      </w:r>
      <w:r w:rsidR="00DA443D" w:rsidRPr="00920F75">
        <w:rPr>
          <w:bCs w:val="0"/>
          <w:sz w:val="24"/>
          <w:szCs w:val="24"/>
        </w:rPr>
        <w:t>5.1</w:t>
      </w:r>
      <w:r w:rsidR="00AD2F1E" w:rsidRPr="00920F75">
        <w:rPr>
          <w:bCs w:val="0"/>
          <w:sz w:val="24"/>
          <w:szCs w:val="24"/>
        </w:rPr>
        <w:fldChar w:fldCharType="end"/>
      </w:r>
      <w:r w:rsidR="00BB27D7" w:rsidRPr="00920F75">
        <w:rPr>
          <w:bCs w:val="0"/>
          <w:sz w:val="24"/>
          <w:szCs w:val="24"/>
          <w:lang w:eastAsia="ru-RU"/>
        </w:rPr>
        <w:t>)</w:t>
      </w:r>
      <w:r w:rsidR="00BB27D7" w:rsidRPr="00920F75">
        <w:rPr>
          <w:bCs w:val="0"/>
          <w:sz w:val="24"/>
          <w:szCs w:val="24"/>
        </w:rPr>
        <w:t xml:space="preserve"> цена должна соответствовать цене, указанной</w:t>
      </w:r>
      <w:r w:rsidR="00BB27D7" w:rsidRPr="00AE1D21">
        <w:rPr>
          <w:bCs w:val="0"/>
          <w:sz w:val="24"/>
          <w:szCs w:val="24"/>
        </w:rPr>
        <w:t xml:space="preserve">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</w:t>
      </w:r>
      <w:bookmarkStart w:id="618" w:name="_GoBack"/>
      <w:bookmarkEnd w:id="618"/>
      <w:r w:rsidRPr="00AE1D21">
        <w:rPr>
          <w:bCs w:val="0"/>
          <w:sz w:val="24"/>
          <w:szCs w:val="24"/>
        </w:rPr>
        <w:t xml:space="preserve">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</w:t>
      </w:r>
      <w:r w:rsidRPr="00DC5BAE">
        <w:rPr>
          <w:sz w:val="24"/>
          <w:szCs w:val="24"/>
          <w:lang w:eastAsia="ru-RU"/>
        </w:rPr>
        <w:lastRenderedPageBreak/>
        <w:t xml:space="preserve">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</w:t>
      </w:r>
      <w:r w:rsidRPr="0033661D">
        <w:rPr>
          <w:sz w:val="24"/>
          <w:szCs w:val="24"/>
        </w:rPr>
        <w:lastRenderedPageBreak/>
        <w:t xml:space="preserve">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1.35pt" o:ole="" fillcolor="window">
            <v:imagedata r:id="rId38" o:title=""/>
          </v:shape>
          <o:OLEObject Type="Embed" ProgID="Equation.3" ShapeID="_x0000_i1025" DrawAspect="Content" ObjectID="_1581505789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40" o:title=""/>
          </v:shape>
          <o:OLEObject Type="Embed" ProgID="Equation.3" ShapeID="_x0000_i1026" DrawAspect="Content" ObjectID="_1581505790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2" o:title=""/>
          </v:shape>
          <o:OLEObject Type="Embed" ProgID="Equation.3" ShapeID="_x0000_i1027" DrawAspect="Content" ObjectID="_1581505791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>
        <w:rPr>
          <w:b w:val="0"/>
          <w:szCs w:val="24"/>
        </w:rPr>
        <w:t xml:space="preserve">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r w:rsidRPr="00C236C0">
        <w:rPr>
          <w:szCs w:val="24"/>
        </w:rPr>
        <w:t xml:space="preserve">Форма </w:t>
      </w:r>
      <w:r w:rsidR="00492C8B">
        <w:rPr>
          <w:szCs w:val="24"/>
        </w:rPr>
        <w:t>Сводной таблицы стоимости</w:t>
      </w:r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DD1CCB" w:rsidTr="00BC1324">
        <w:trPr>
          <w:trHeight w:val="944"/>
        </w:trPr>
        <w:tc>
          <w:tcPr>
            <w:tcW w:w="578" w:type="dxa"/>
          </w:tcPr>
          <w:p w:rsidR="00491992" w:rsidRPr="00DD1CCB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 xml:space="preserve">№ </w:t>
            </w:r>
            <w:proofErr w:type="gramStart"/>
            <w:r w:rsidRPr="00DD1CCB">
              <w:rPr>
                <w:sz w:val="24"/>
                <w:szCs w:val="24"/>
              </w:rPr>
              <w:t>п</w:t>
            </w:r>
            <w:proofErr w:type="gramEnd"/>
            <w:r w:rsidRPr="00DD1CCB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Примечания</w:t>
            </w:r>
          </w:p>
        </w:tc>
      </w:tr>
      <w:tr w:rsidR="00491992" w:rsidRPr="00DD1CCB" w:rsidTr="00BC1324">
        <w:trPr>
          <w:trHeight w:val="284"/>
        </w:trPr>
        <w:tc>
          <w:tcPr>
            <w:tcW w:w="578" w:type="dxa"/>
          </w:tcPr>
          <w:p w:rsidR="00491992" w:rsidRPr="00DD1CCB" w:rsidRDefault="00491992" w:rsidP="00DD1CC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DD1CC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DD1CCB" w:rsidTr="00BC1324">
        <w:trPr>
          <w:trHeight w:val="284"/>
        </w:trPr>
        <w:tc>
          <w:tcPr>
            <w:tcW w:w="578" w:type="dxa"/>
          </w:tcPr>
          <w:p w:rsidR="00491992" w:rsidRPr="00DD1CCB" w:rsidRDefault="00491992" w:rsidP="00DD1CC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DD1CC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DD1CCB" w:rsidRDefault="00491992" w:rsidP="00DD1CC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DD1CC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176765534"/>
      <w:bookmarkStart w:id="940" w:name="_Toc198979983"/>
      <w:bookmarkStart w:id="941" w:name="_Toc217466315"/>
      <w:bookmarkStart w:id="942" w:name="_Toc217702856"/>
      <w:bookmarkStart w:id="943" w:name="_Toc233601974"/>
      <w:bookmarkStart w:id="944" w:name="_Toc263343460"/>
      <w:r w:rsidRPr="00F647F7">
        <w:rPr>
          <w:b w:val="0"/>
          <w:szCs w:val="24"/>
        </w:rPr>
        <w:br w:type="page"/>
      </w:r>
      <w:bookmarkStart w:id="945" w:name="_Toc439170677"/>
      <w:bookmarkStart w:id="946" w:name="_Toc439172779"/>
      <w:bookmarkStart w:id="947" w:name="_Toc439173223"/>
      <w:bookmarkStart w:id="948" w:name="_Toc439238219"/>
      <w:bookmarkStart w:id="949" w:name="_Toc439252767"/>
      <w:bookmarkStart w:id="950" w:name="_Toc439323741"/>
      <w:bookmarkStart w:id="951" w:name="_Toc440361375"/>
      <w:bookmarkStart w:id="952" w:name="_Toc440376130"/>
      <w:bookmarkStart w:id="953" w:name="_Toc440376257"/>
      <w:bookmarkStart w:id="954" w:name="_Toc440382515"/>
      <w:bookmarkStart w:id="955" w:name="_Toc440447185"/>
      <w:bookmarkStart w:id="956" w:name="_Toc440632346"/>
      <w:bookmarkStart w:id="957" w:name="_Toc440875118"/>
      <w:bookmarkStart w:id="958" w:name="_Toc441131105"/>
      <w:bookmarkStart w:id="959" w:name="_Toc465774628"/>
      <w:bookmarkStart w:id="960" w:name="_Toc465848857"/>
      <w:bookmarkStart w:id="961" w:name="_Toc468876177"/>
      <w:bookmarkStart w:id="962" w:name="_Toc469487671"/>
      <w:bookmarkStart w:id="963" w:name="_Toc471979972"/>
      <w:bookmarkStart w:id="964" w:name="_Toc498590225"/>
      <w:r w:rsidRPr="00C236C0">
        <w:rPr>
          <w:szCs w:val="24"/>
        </w:rPr>
        <w:lastRenderedPageBreak/>
        <w:t>Инструкции по заполнению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65" w:name="_Ref86826666"/>
      <w:bookmarkStart w:id="966" w:name="_Toc90385112"/>
      <w:bookmarkStart w:id="967" w:name="_Toc98253925"/>
      <w:bookmarkStart w:id="968" w:name="_Toc165173853"/>
      <w:bookmarkStart w:id="96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70" w:name="_Ref440537086"/>
      <w:bookmarkStart w:id="97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C236C0" w:rsidRDefault="004F4D80" w:rsidP="004F4D80">
      <w:pPr>
        <w:pStyle w:val="3"/>
        <w:rPr>
          <w:szCs w:val="24"/>
        </w:rPr>
      </w:pPr>
      <w:bookmarkStart w:id="972" w:name="_Toc90385113"/>
      <w:bookmarkStart w:id="973" w:name="_Toc98253926"/>
      <w:bookmarkStart w:id="974" w:name="_Toc157248180"/>
      <w:bookmarkStart w:id="975" w:name="_Toc157496549"/>
      <w:bookmarkStart w:id="976" w:name="_Toc158206088"/>
      <w:bookmarkStart w:id="977" w:name="_Toc164057773"/>
      <w:bookmarkStart w:id="978" w:name="_Toc164137123"/>
      <w:bookmarkStart w:id="979" w:name="_Toc164161283"/>
      <w:bookmarkStart w:id="980" w:name="_Toc165173854"/>
      <w:bookmarkStart w:id="981" w:name="_Ref193690005"/>
      <w:bookmarkStart w:id="982" w:name="_Toc439170679"/>
      <w:bookmarkStart w:id="983" w:name="_Toc439172781"/>
      <w:bookmarkStart w:id="984" w:name="_Toc439173225"/>
      <w:bookmarkStart w:id="985" w:name="_Toc439238221"/>
      <w:bookmarkStart w:id="986" w:name="_Toc439252769"/>
      <w:bookmarkStart w:id="987" w:name="_Toc439323743"/>
      <w:bookmarkStart w:id="988" w:name="_Toc440361377"/>
      <w:bookmarkStart w:id="989" w:name="_Toc440376132"/>
      <w:bookmarkStart w:id="990" w:name="_Toc440376259"/>
      <w:bookmarkStart w:id="991" w:name="_Toc440382517"/>
      <w:bookmarkStart w:id="992" w:name="_Toc440447187"/>
      <w:bookmarkStart w:id="993" w:name="_Toc440632348"/>
      <w:bookmarkStart w:id="994" w:name="_Toc440875120"/>
      <w:bookmarkStart w:id="995" w:name="_Toc441131107"/>
      <w:bookmarkStart w:id="996" w:name="_Toc465774630"/>
      <w:bookmarkStart w:id="997" w:name="_Toc465848859"/>
      <w:bookmarkStart w:id="998" w:name="_Toc468876179"/>
      <w:bookmarkStart w:id="999" w:name="_Toc469487673"/>
      <w:bookmarkStart w:id="1000" w:name="_Toc471979974"/>
      <w:bookmarkStart w:id="1001" w:name="_Toc498590227"/>
      <w:r w:rsidRPr="00C236C0">
        <w:rPr>
          <w:szCs w:val="24"/>
        </w:rPr>
        <w:t xml:space="preserve">Форма 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r w:rsidRPr="00C236C0">
        <w:rPr>
          <w:szCs w:val="24"/>
        </w:rPr>
        <w:t>технического предложения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2" w:name="_Ref55335818"/>
      <w:bookmarkStart w:id="1003" w:name="_Ref55336334"/>
      <w:bookmarkStart w:id="1004" w:name="_Toc57314673"/>
      <w:bookmarkStart w:id="1005" w:name="_Toc69728987"/>
      <w:bookmarkStart w:id="1006" w:name="_Toc98253928"/>
      <w:bookmarkStart w:id="1007" w:name="_Toc165173856"/>
      <w:bookmarkStart w:id="1008" w:name="_Ref194749150"/>
      <w:bookmarkStart w:id="1009" w:name="_Ref194750368"/>
      <w:bookmarkStart w:id="1010" w:name="_Ref89649494"/>
      <w:bookmarkStart w:id="101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12" w:name="_Toc176765537"/>
      <w:bookmarkStart w:id="1013" w:name="_Toc198979986"/>
      <w:bookmarkStart w:id="1014" w:name="_Toc217466321"/>
      <w:bookmarkStart w:id="1015" w:name="_Toc217702859"/>
      <w:bookmarkStart w:id="1016" w:name="_Toc233601977"/>
      <w:bookmarkStart w:id="1017" w:name="_Toc263343463"/>
      <w:bookmarkStart w:id="1018" w:name="_Toc439170680"/>
      <w:bookmarkStart w:id="1019" w:name="_Toc439172782"/>
      <w:bookmarkStart w:id="1020" w:name="_Toc439173226"/>
      <w:bookmarkStart w:id="1021" w:name="_Toc439238222"/>
      <w:bookmarkStart w:id="1022" w:name="_Toc439252770"/>
      <w:bookmarkStart w:id="1023" w:name="_Toc439323744"/>
      <w:bookmarkStart w:id="1024" w:name="_Toc440361378"/>
      <w:bookmarkStart w:id="1025" w:name="_Toc440376133"/>
      <w:bookmarkStart w:id="1026" w:name="_Toc440376260"/>
      <w:bookmarkStart w:id="1027" w:name="_Toc440382518"/>
      <w:bookmarkStart w:id="1028" w:name="_Toc440447188"/>
      <w:bookmarkStart w:id="1029" w:name="_Toc440632349"/>
      <w:bookmarkStart w:id="1030" w:name="_Toc440875121"/>
      <w:bookmarkStart w:id="1031" w:name="_Toc441131108"/>
      <w:bookmarkStart w:id="1032" w:name="_Toc465774631"/>
      <w:bookmarkStart w:id="1033" w:name="_Toc465848860"/>
      <w:bookmarkStart w:id="1034" w:name="_Toc468876180"/>
      <w:bookmarkStart w:id="1035" w:name="_Toc469487674"/>
      <w:bookmarkStart w:id="1036" w:name="_Toc471979975"/>
      <w:bookmarkStart w:id="1037" w:name="_Toc498590228"/>
      <w:r w:rsidRPr="00C236C0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3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9" w:name="_Toc423423670"/>
      <w:bookmarkStart w:id="1040" w:name="_Ref440271036"/>
      <w:bookmarkStart w:id="1041" w:name="_Ref440274366"/>
      <w:bookmarkStart w:id="1042" w:name="_Ref440274902"/>
      <w:bookmarkStart w:id="1043" w:name="_Ref440284947"/>
      <w:bookmarkStart w:id="1044" w:name="_Ref440361140"/>
      <w:bookmarkStart w:id="104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9F5821" w:rsidRDefault="004F4D80" w:rsidP="004F4D80">
      <w:pPr>
        <w:pStyle w:val="3"/>
        <w:rPr>
          <w:szCs w:val="24"/>
        </w:rPr>
      </w:pPr>
      <w:bookmarkStart w:id="1046" w:name="_Toc98253929"/>
      <w:bookmarkStart w:id="1047" w:name="_Toc157248183"/>
      <w:bookmarkStart w:id="1048" w:name="_Toc157496552"/>
      <w:bookmarkStart w:id="1049" w:name="_Toc158206091"/>
      <w:bookmarkStart w:id="1050" w:name="_Toc164057776"/>
      <w:bookmarkStart w:id="1051" w:name="_Toc164137126"/>
      <w:bookmarkStart w:id="1052" w:name="_Toc164161286"/>
      <w:bookmarkStart w:id="1053" w:name="_Toc165173857"/>
      <w:bookmarkStart w:id="1054" w:name="_Toc439170682"/>
      <w:bookmarkStart w:id="1055" w:name="_Toc439172784"/>
      <w:bookmarkStart w:id="1056" w:name="_Toc439173228"/>
      <w:bookmarkStart w:id="1057" w:name="_Toc439238224"/>
      <w:bookmarkStart w:id="1058" w:name="_Toc439252772"/>
      <w:bookmarkStart w:id="1059" w:name="_Toc439323746"/>
      <w:bookmarkStart w:id="1060" w:name="_Toc440361380"/>
      <w:bookmarkStart w:id="1061" w:name="_Toc440376135"/>
      <w:bookmarkStart w:id="1062" w:name="_Toc440376262"/>
      <w:bookmarkStart w:id="1063" w:name="_Toc440382520"/>
      <w:bookmarkStart w:id="1064" w:name="_Toc440447190"/>
      <w:bookmarkStart w:id="1065" w:name="_Toc440632351"/>
      <w:bookmarkStart w:id="1066" w:name="_Toc440875123"/>
      <w:bookmarkStart w:id="1067" w:name="_Toc441131110"/>
      <w:bookmarkStart w:id="1068" w:name="_Toc465774633"/>
      <w:bookmarkStart w:id="1069" w:name="_Toc465848862"/>
      <w:bookmarkStart w:id="1070" w:name="_Toc468876182"/>
      <w:bookmarkStart w:id="1071" w:name="_Toc469487676"/>
      <w:bookmarkStart w:id="1072" w:name="_Toc471979977"/>
      <w:bookmarkStart w:id="1073" w:name="_Toc498590230"/>
      <w:r w:rsidRPr="009F5821">
        <w:rPr>
          <w:szCs w:val="24"/>
        </w:rPr>
        <w:t xml:space="preserve">Форма </w:t>
      </w:r>
      <w:bookmarkEnd w:id="1046"/>
      <w:r w:rsidRPr="009F5821">
        <w:rPr>
          <w:szCs w:val="24"/>
        </w:rPr>
        <w:t xml:space="preserve">графика 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r w:rsidR="009469A6" w:rsidRPr="009F5821">
        <w:rPr>
          <w:szCs w:val="24"/>
        </w:rPr>
        <w:t>оказания услуг</w:t>
      </w:r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4" w:name="_Toc171070556"/>
      <w:bookmarkStart w:id="1075" w:name="_Toc98253927"/>
      <w:bookmarkStart w:id="1076" w:name="_Toc176605808"/>
      <w:bookmarkStart w:id="1077" w:name="_Toc176611017"/>
      <w:bookmarkStart w:id="1078" w:name="_Toc176611073"/>
      <w:bookmarkStart w:id="1079" w:name="_Toc176668676"/>
      <w:bookmarkStart w:id="1080" w:name="_Toc176684336"/>
      <w:bookmarkStart w:id="1081" w:name="_Toc176746279"/>
      <w:bookmarkStart w:id="1082" w:name="_Toc176747346"/>
      <w:bookmarkStart w:id="1083" w:name="_Toc198979988"/>
      <w:bookmarkStart w:id="1084" w:name="_Toc217466324"/>
      <w:bookmarkStart w:id="1085" w:name="_Toc217702862"/>
      <w:bookmarkStart w:id="1086" w:name="_Toc233601980"/>
      <w:bookmarkStart w:id="1087" w:name="_Toc263343466"/>
      <w:r w:rsidRPr="00F647F7">
        <w:rPr>
          <w:b w:val="0"/>
          <w:szCs w:val="24"/>
        </w:rPr>
        <w:br w:type="page"/>
      </w:r>
      <w:bookmarkStart w:id="1088" w:name="_Toc439170683"/>
      <w:bookmarkStart w:id="1089" w:name="_Toc439172785"/>
      <w:bookmarkStart w:id="1090" w:name="_Toc439173229"/>
      <w:bookmarkStart w:id="1091" w:name="_Toc439238225"/>
      <w:bookmarkStart w:id="1092" w:name="_Toc439252773"/>
      <w:bookmarkStart w:id="1093" w:name="_Toc439323747"/>
      <w:bookmarkStart w:id="1094" w:name="_Toc440361381"/>
      <w:bookmarkStart w:id="1095" w:name="_Toc440376136"/>
      <w:bookmarkStart w:id="1096" w:name="_Toc440376263"/>
      <w:bookmarkStart w:id="1097" w:name="_Toc440382521"/>
      <w:bookmarkStart w:id="1098" w:name="_Toc440447191"/>
      <w:bookmarkStart w:id="1099" w:name="_Toc440632352"/>
      <w:bookmarkStart w:id="1100" w:name="_Toc440875124"/>
      <w:bookmarkStart w:id="1101" w:name="_Toc441131111"/>
      <w:bookmarkStart w:id="1102" w:name="_Toc465774634"/>
      <w:bookmarkStart w:id="1103" w:name="_Toc465848863"/>
      <w:bookmarkStart w:id="1104" w:name="_Toc468876183"/>
      <w:bookmarkStart w:id="1105" w:name="_Toc469487677"/>
      <w:bookmarkStart w:id="1106" w:name="_Toc471979978"/>
      <w:bookmarkStart w:id="1107" w:name="_Toc498590231"/>
      <w:r w:rsidRPr="009F5821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8" w:name="_Hlt22846931"/>
      <w:bookmarkStart w:id="1109" w:name="_Ref440361439"/>
      <w:bookmarkStart w:id="1110" w:name="_Ref440361914"/>
      <w:bookmarkStart w:id="1111" w:name="_Ref440361959"/>
      <w:bookmarkStart w:id="1112" w:name="_Toc498590232"/>
      <w:bookmarkStart w:id="1113" w:name="_Ref93264992"/>
      <w:bookmarkStart w:id="1114" w:name="_Ref93265116"/>
      <w:bookmarkStart w:id="1115" w:name="_Toc98253933"/>
      <w:bookmarkStart w:id="1116" w:name="_Toc165173859"/>
      <w:bookmarkStart w:id="1117" w:name="_Toc423423671"/>
      <w:bookmarkEnd w:id="110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09"/>
      <w:bookmarkEnd w:id="1110"/>
      <w:bookmarkEnd w:id="1111"/>
      <w:bookmarkEnd w:id="1112"/>
    </w:p>
    <w:p w:rsidR="00B8118F" w:rsidRPr="009F5821" w:rsidRDefault="00B8118F" w:rsidP="00B8118F">
      <w:pPr>
        <w:pStyle w:val="3"/>
        <w:rPr>
          <w:szCs w:val="24"/>
        </w:rPr>
      </w:pPr>
      <w:bookmarkStart w:id="1118" w:name="_Toc440361383"/>
      <w:bookmarkStart w:id="1119" w:name="_Toc440376138"/>
      <w:bookmarkStart w:id="1120" w:name="_Toc440376265"/>
      <w:bookmarkStart w:id="1121" w:name="_Toc440382523"/>
      <w:bookmarkStart w:id="1122" w:name="_Toc440447193"/>
      <w:bookmarkStart w:id="1123" w:name="_Toc440632354"/>
      <w:bookmarkStart w:id="1124" w:name="_Toc440875126"/>
      <w:bookmarkStart w:id="1125" w:name="_Toc441131113"/>
      <w:bookmarkStart w:id="1126" w:name="_Toc465774636"/>
      <w:bookmarkStart w:id="1127" w:name="_Toc465848865"/>
      <w:bookmarkStart w:id="1128" w:name="_Toc468876185"/>
      <w:bookmarkStart w:id="1129" w:name="_Toc469487679"/>
      <w:bookmarkStart w:id="1130" w:name="_Toc471979980"/>
      <w:bookmarkStart w:id="1131" w:name="_Toc498590233"/>
      <w:r w:rsidRPr="009F5821">
        <w:rPr>
          <w:szCs w:val="24"/>
        </w:rPr>
        <w:t>Форма графика оплаты оказания услуг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32" w:name="_Toc440361384"/>
      <w:bookmarkStart w:id="1133" w:name="_Toc440376139"/>
      <w:bookmarkStart w:id="1134" w:name="_Toc440376266"/>
      <w:bookmarkStart w:id="1135" w:name="_Toc440382524"/>
      <w:bookmarkStart w:id="1136" w:name="_Toc440447194"/>
      <w:bookmarkStart w:id="1137" w:name="_Toc440632355"/>
      <w:bookmarkStart w:id="1138" w:name="_Toc440875127"/>
      <w:bookmarkStart w:id="1139" w:name="_Toc441131114"/>
      <w:bookmarkStart w:id="1140" w:name="_Toc465774637"/>
      <w:bookmarkStart w:id="1141" w:name="_Toc465848866"/>
      <w:bookmarkStart w:id="1142" w:name="_Toc468876186"/>
      <w:bookmarkStart w:id="1143" w:name="_Toc469487680"/>
      <w:bookmarkStart w:id="1144" w:name="_Toc471979981"/>
      <w:bookmarkStart w:id="1145" w:name="_Toc498590234"/>
      <w:r w:rsidRPr="009F5821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46" w:name="_Ref440361531"/>
      <w:bookmarkStart w:id="1147" w:name="_Ref440361610"/>
      <w:bookmarkStart w:id="114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10"/>
      <w:bookmarkEnd w:id="1011"/>
      <w:bookmarkEnd w:id="1113"/>
      <w:bookmarkEnd w:id="1114"/>
      <w:bookmarkEnd w:id="1115"/>
      <w:bookmarkEnd w:id="1116"/>
      <w:bookmarkEnd w:id="1117"/>
      <w:bookmarkEnd w:id="1146"/>
      <w:bookmarkEnd w:id="1147"/>
      <w:bookmarkEnd w:id="1148"/>
    </w:p>
    <w:p w:rsidR="004F4D80" w:rsidRPr="009F5821" w:rsidRDefault="004F4D80" w:rsidP="004F4D80">
      <w:pPr>
        <w:pStyle w:val="3"/>
        <w:rPr>
          <w:szCs w:val="24"/>
        </w:rPr>
      </w:pPr>
      <w:bookmarkStart w:id="1149" w:name="_Toc439170685"/>
      <w:bookmarkStart w:id="1150" w:name="_Toc439172787"/>
      <w:bookmarkStart w:id="1151" w:name="_Toc439173231"/>
      <w:bookmarkStart w:id="1152" w:name="_Toc439238227"/>
      <w:bookmarkStart w:id="1153" w:name="_Toc439252775"/>
      <w:bookmarkStart w:id="1154" w:name="_Toc439323749"/>
      <w:bookmarkStart w:id="1155" w:name="_Toc440361386"/>
      <w:bookmarkStart w:id="1156" w:name="_Toc440376141"/>
      <w:bookmarkStart w:id="1157" w:name="_Toc440376268"/>
      <w:bookmarkStart w:id="1158" w:name="_Toc440382526"/>
      <w:bookmarkStart w:id="1159" w:name="_Toc440447196"/>
      <w:bookmarkStart w:id="1160" w:name="_Toc440632357"/>
      <w:bookmarkStart w:id="1161" w:name="_Toc440875129"/>
      <w:bookmarkStart w:id="1162" w:name="_Toc441131116"/>
      <w:bookmarkStart w:id="1163" w:name="_Toc465774639"/>
      <w:bookmarkStart w:id="1164" w:name="_Toc465848868"/>
      <w:bookmarkStart w:id="1165" w:name="_Toc468876188"/>
      <w:bookmarkStart w:id="1166" w:name="_Toc469487682"/>
      <w:bookmarkStart w:id="1167" w:name="_Toc471979983"/>
      <w:bookmarkStart w:id="1168" w:name="_Toc498590236"/>
      <w:bookmarkStart w:id="1169" w:name="_Toc157248186"/>
      <w:bookmarkStart w:id="1170" w:name="_Toc157496555"/>
      <w:bookmarkStart w:id="1171" w:name="_Toc158206094"/>
      <w:bookmarkStart w:id="1172" w:name="_Toc164057779"/>
      <w:bookmarkStart w:id="1173" w:name="_Toc164137129"/>
      <w:bookmarkStart w:id="1174" w:name="_Toc164161289"/>
      <w:bookmarkStart w:id="1175" w:name="_Toc165173860"/>
      <w:r w:rsidRPr="009F5821">
        <w:rPr>
          <w:szCs w:val="24"/>
        </w:rPr>
        <w:t>Форма Протокола разногласий к проекту Договора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r w:rsidRPr="009F5821">
        <w:rPr>
          <w:szCs w:val="24"/>
        </w:rPr>
        <w:t xml:space="preserve"> </w:t>
      </w:r>
      <w:bookmarkEnd w:id="1169"/>
      <w:bookmarkEnd w:id="1170"/>
      <w:bookmarkEnd w:id="1171"/>
      <w:bookmarkEnd w:id="1172"/>
      <w:bookmarkEnd w:id="1173"/>
      <w:bookmarkEnd w:id="1174"/>
      <w:bookmarkEnd w:id="11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6"/>
      <w:bookmarkStart w:id="1177" w:name="_Toc439172788"/>
      <w:bookmarkStart w:id="1178" w:name="_Toc439173232"/>
      <w:bookmarkStart w:id="1179" w:name="_Toc439238228"/>
      <w:bookmarkStart w:id="1180" w:name="_Toc439252776"/>
      <w:bookmarkStart w:id="1181" w:name="_Toc439323750"/>
      <w:bookmarkStart w:id="1182" w:name="_Toc440361387"/>
      <w:bookmarkStart w:id="1183" w:name="_Toc440376142"/>
      <w:bookmarkStart w:id="1184" w:name="_Toc440376269"/>
      <w:bookmarkStart w:id="1185" w:name="_Toc440382527"/>
      <w:bookmarkStart w:id="1186" w:name="_Toc440447197"/>
      <w:bookmarkStart w:id="1187" w:name="_Toc440632358"/>
      <w:bookmarkStart w:id="1188" w:name="_Toc440875130"/>
      <w:bookmarkStart w:id="1189" w:name="_Toc441131117"/>
      <w:bookmarkStart w:id="1190" w:name="_Toc465774640"/>
      <w:bookmarkStart w:id="1191" w:name="_Toc465848869"/>
      <w:bookmarkStart w:id="1192" w:name="_Toc468876189"/>
      <w:bookmarkStart w:id="1193" w:name="_Toc469487683"/>
      <w:bookmarkStart w:id="1194" w:name="_Toc471979984"/>
      <w:bookmarkStart w:id="1195" w:name="_Toc498590237"/>
      <w:r w:rsidRPr="009F5821">
        <w:rPr>
          <w:szCs w:val="24"/>
        </w:rPr>
        <w:t>Инструкции по заполнению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Ref55335823"/>
      <w:bookmarkStart w:id="1197" w:name="_Ref55336359"/>
      <w:bookmarkStart w:id="1198" w:name="_Toc57314675"/>
      <w:bookmarkStart w:id="1199" w:name="_Toc69728989"/>
      <w:bookmarkStart w:id="1200" w:name="_Toc98253939"/>
      <w:bookmarkStart w:id="1201" w:name="_Toc165173865"/>
      <w:bookmarkStart w:id="1202" w:name="_Toc423423672"/>
      <w:bookmarkStart w:id="120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</w:p>
    <w:p w:rsidR="004F4D80" w:rsidRPr="009F5821" w:rsidRDefault="004F4D80" w:rsidP="004F4D80">
      <w:pPr>
        <w:pStyle w:val="3"/>
        <w:rPr>
          <w:szCs w:val="24"/>
        </w:rPr>
      </w:pPr>
      <w:bookmarkStart w:id="1204" w:name="_Toc98253940"/>
      <w:bookmarkStart w:id="1205" w:name="_Toc157248192"/>
      <w:bookmarkStart w:id="1206" w:name="_Toc157496561"/>
      <w:bookmarkStart w:id="1207" w:name="_Toc158206100"/>
      <w:bookmarkStart w:id="1208" w:name="_Toc164057785"/>
      <w:bookmarkStart w:id="1209" w:name="_Toc164137135"/>
      <w:bookmarkStart w:id="1210" w:name="_Toc164161295"/>
      <w:bookmarkStart w:id="1211" w:name="_Toc165173866"/>
      <w:bookmarkStart w:id="1212" w:name="_Toc439170688"/>
      <w:bookmarkStart w:id="1213" w:name="_Toc439172790"/>
      <w:bookmarkStart w:id="1214" w:name="_Toc439173234"/>
      <w:bookmarkStart w:id="1215" w:name="_Toc439238230"/>
      <w:bookmarkStart w:id="1216" w:name="_Toc439252778"/>
      <w:bookmarkStart w:id="1217" w:name="_Ref440272119"/>
      <w:bookmarkStart w:id="1218" w:name="_Toc440361389"/>
      <w:bookmarkStart w:id="1219" w:name="_Ref444170274"/>
      <w:bookmarkStart w:id="1220" w:name="_Toc465774642"/>
      <w:bookmarkStart w:id="1221" w:name="_Toc465848871"/>
      <w:bookmarkStart w:id="1222" w:name="_Toc471979986"/>
      <w:bookmarkStart w:id="122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24" w:name="_Toc439170689"/>
            <w:bookmarkStart w:id="1225" w:name="_Toc439172791"/>
            <w:bookmarkStart w:id="1226" w:name="_Toc439173235"/>
            <w:bookmarkStart w:id="1227" w:name="_Toc439238231"/>
            <w:bookmarkStart w:id="1228" w:name="_Toc439252779"/>
            <w:bookmarkStart w:id="1229" w:name="_Ref440272147"/>
            <w:bookmarkStart w:id="1230" w:name="_Toc440361390"/>
            <w:bookmarkStart w:id="1231" w:name="_Ref444170284"/>
            <w:bookmarkStart w:id="123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33" w:name="_Ref491178928"/>
      <w:bookmarkStart w:id="1234" w:name="_Toc498590240"/>
      <w:r w:rsidRPr="009F5821">
        <w:rPr>
          <w:szCs w:val="24"/>
        </w:rPr>
        <w:lastRenderedPageBreak/>
        <w:t xml:space="preserve">Форма </w:t>
      </w:r>
      <w:bookmarkEnd w:id="1224"/>
      <w:bookmarkEnd w:id="1225"/>
      <w:bookmarkEnd w:id="1226"/>
      <w:bookmarkEnd w:id="122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35" w:name="_Toc439170690"/>
      <w:bookmarkStart w:id="1236" w:name="_Toc439172792"/>
      <w:bookmarkStart w:id="1237" w:name="_Toc439173236"/>
      <w:bookmarkStart w:id="123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35"/>
    <w:bookmarkEnd w:id="1236"/>
    <w:bookmarkEnd w:id="1237"/>
    <w:bookmarkEnd w:id="123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39" w:name="_Toc125426243"/>
      <w:bookmarkStart w:id="1240" w:name="_Toc396984070"/>
      <w:bookmarkStart w:id="124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42" w:name="_Toc439170691"/>
      <w:bookmarkStart w:id="1243" w:name="_Toc439172793"/>
      <w:bookmarkStart w:id="1244" w:name="_Toc439173237"/>
      <w:bookmarkStart w:id="1245" w:name="_Toc439238233"/>
      <w:bookmarkStart w:id="1246" w:name="_Toc439252780"/>
      <w:bookmarkStart w:id="1247" w:name="_Toc439323754"/>
      <w:bookmarkStart w:id="1248" w:name="_Toc440361391"/>
      <w:bookmarkStart w:id="1249" w:name="_Toc440376146"/>
      <w:bookmarkStart w:id="1250" w:name="_Toc440376273"/>
      <w:bookmarkStart w:id="1251" w:name="_Toc440382531"/>
      <w:bookmarkStart w:id="1252" w:name="_Toc440447201"/>
      <w:bookmarkStart w:id="1253" w:name="_Toc440632362"/>
      <w:bookmarkStart w:id="1254" w:name="_Toc440875134"/>
      <w:bookmarkStart w:id="1255" w:name="_Toc441131121"/>
      <w:bookmarkStart w:id="1256" w:name="_Toc465774644"/>
      <w:bookmarkStart w:id="1257" w:name="_Toc465848873"/>
      <w:bookmarkStart w:id="1258" w:name="_Toc471979988"/>
      <w:bookmarkStart w:id="1259" w:name="_Toc498590241"/>
      <w:r w:rsidRPr="00AE1D21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60" w:name="_Ref55336378"/>
      <w:bookmarkStart w:id="1261" w:name="_Toc57314676"/>
      <w:bookmarkStart w:id="1262" w:name="_Toc69728990"/>
      <w:bookmarkStart w:id="1263" w:name="_Toc98253942"/>
      <w:bookmarkStart w:id="1264" w:name="_Toc165173868"/>
      <w:bookmarkStart w:id="126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66" w:name="_Ref449016627"/>
      <w:bookmarkStart w:id="126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D904EF" w:rsidRDefault="004F4D80" w:rsidP="004F4D80">
      <w:pPr>
        <w:pStyle w:val="3"/>
        <w:rPr>
          <w:szCs w:val="24"/>
        </w:rPr>
      </w:pPr>
      <w:bookmarkStart w:id="1268" w:name="_Toc98253943"/>
      <w:bookmarkStart w:id="1269" w:name="_Toc157248195"/>
      <w:bookmarkStart w:id="1270" w:name="_Toc157496564"/>
      <w:bookmarkStart w:id="1271" w:name="_Toc158206103"/>
      <w:bookmarkStart w:id="1272" w:name="_Toc164057788"/>
      <w:bookmarkStart w:id="1273" w:name="_Toc164137138"/>
      <w:bookmarkStart w:id="1274" w:name="_Toc164161298"/>
      <w:bookmarkStart w:id="1275" w:name="_Toc165173869"/>
      <w:bookmarkStart w:id="1276" w:name="_Toc439170693"/>
      <w:bookmarkStart w:id="1277" w:name="_Toc439172795"/>
      <w:bookmarkStart w:id="1278" w:name="_Toc439173239"/>
      <w:bookmarkStart w:id="1279" w:name="_Toc439238235"/>
      <w:bookmarkStart w:id="1280" w:name="_Toc439252782"/>
      <w:bookmarkStart w:id="1281" w:name="_Toc439323756"/>
      <w:bookmarkStart w:id="1282" w:name="_Toc440361393"/>
      <w:bookmarkStart w:id="1283" w:name="_Toc440376275"/>
      <w:bookmarkStart w:id="1284" w:name="_Toc440382533"/>
      <w:bookmarkStart w:id="1285" w:name="_Toc440447203"/>
      <w:bookmarkStart w:id="1286" w:name="_Toc440632364"/>
      <w:bookmarkStart w:id="1287" w:name="_Toc440875136"/>
      <w:bookmarkStart w:id="1288" w:name="_Toc441131123"/>
      <w:bookmarkStart w:id="1289" w:name="_Toc465774646"/>
      <w:bookmarkStart w:id="1290" w:name="_Toc465848875"/>
      <w:bookmarkStart w:id="1291" w:name="_Toc468876195"/>
      <w:bookmarkStart w:id="1292" w:name="_Toc469487689"/>
      <w:bookmarkStart w:id="1293" w:name="_Toc471979990"/>
      <w:bookmarkStart w:id="129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95" w:name="_Toc98253944"/>
      <w:bookmarkStart w:id="1296" w:name="_Toc157248196"/>
      <w:bookmarkStart w:id="1297" w:name="_Toc157496565"/>
      <w:bookmarkStart w:id="1298" w:name="_Toc158206104"/>
      <w:bookmarkStart w:id="1299" w:name="_Toc164057789"/>
      <w:bookmarkStart w:id="1300" w:name="_Toc164137139"/>
      <w:bookmarkStart w:id="1301" w:name="_Toc164161299"/>
      <w:bookmarkStart w:id="130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03" w:name="_Toc439170694"/>
      <w:bookmarkStart w:id="1304" w:name="_Toc439172796"/>
      <w:bookmarkStart w:id="1305" w:name="_Toc439173240"/>
      <w:bookmarkStart w:id="1306" w:name="_Toc439238236"/>
      <w:bookmarkStart w:id="1307" w:name="_Toc439252783"/>
      <w:bookmarkStart w:id="1308" w:name="_Toc439323757"/>
      <w:bookmarkStart w:id="1309" w:name="_Toc440361394"/>
      <w:bookmarkStart w:id="1310" w:name="_Toc440376276"/>
      <w:bookmarkStart w:id="1311" w:name="_Toc440382534"/>
      <w:bookmarkStart w:id="1312" w:name="_Toc440447204"/>
      <w:bookmarkStart w:id="1313" w:name="_Toc440632365"/>
      <w:bookmarkStart w:id="1314" w:name="_Toc440875137"/>
      <w:bookmarkStart w:id="1315" w:name="_Toc441131124"/>
      <w:bookmarkStart w:id="1316" w:name="_Toc465774647"/>
      <w:bookmarkStart w:id="1317" w:name="_Toc465848876"/>
      <w:bookmarkStart w:id="1318" w:name="_Toc468876196"/>
      <w:bookmarkStart w:id="1319" w:name="_Toc469487690"/>
      <w:bookmarkStart w:id="1320" w:name="_Toc471979991"/>
      <w:bookmarkStart w:id="1321" w:name="_Toc498590244"/>
      <w:r w:rsidRPr="00D904EF">
        <w:rPr>
          <w:szCs w:val="24"/>
        </w:rPr>
        <w:lastRenderedPageBreak/>
        <w:t>Инструкции по заполнению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2" w:name="_Ref55336389"/>
      <w:bookmarkStart w:id="1323" w:name="_Toc57314677"/>
      <w:bookmarkStart w:id="1324" w:name="_Toc69728991"/>
      <w:bookmarkStart w:id="1325" w:name="_Toc98253945"/>
      <w:bookmarkStart w:id="1326" w:name="_Toc165173871"/>
      <w:bookmarkStart w:id="1327" w:name="_Toc423423675"/>
      <w:bookmarkStart w:id="132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D904EF" w:rsidRDefault="004F4D80" w:rsidP="004F4D80">
      <w:pPr>
        <w:pStyle w:val="3"/>
        <w:rPr>
          <w:szCs w:val="24"/>
        </w:rPr>
      </w:pPr>
      <w:bookmarkStart w:id="1329" w:name="_Toc98253946"/>
      <w:bookmarkStart w:id="1330" w:name="_Toc157248198"/>
      <w:bookmarkStart w:id="1331" w:name="_Toc157496567"/>
      <w:bookmarkStart w:id="1332" w:name="_Toc158206106"/>
      <w:bookmarkStart w:id="1333" w:name="_Toc164057791"/>
      <w:bookmarkStart w:id="1334" w:name="_Toc164137141"/>
      <w:bookmarkStart w:id="1335" w:name="_Toc164161301"/>
      <w:bookmarkStart w:id="1336" w:name="_Toc165173872"/>
      <w:bookmarkStart w:id="1337" w:name="_Toc439170696"/>
      <w:bookmarkStart w:id="1338" w:name="_Toc439172798"/>
      <w:bookmarkStart w:id="1339" w:name="_Toc439173242"/>
      <w:bookmarkStart w:id="1340" w:name="_Toc439238238"/>
      <w:bookmarkStart w:id="1341" w:name="_Toc439252785"/>
      <w:bookmarkStart w:id="1342" w:name="_Toc439323759"/>
      <w:bookmarkStart w:id="1343" w:name="_Toc440361396"/>
      <w:bookmarkStart w:id="1344" w:name="_Toc440376278"/>
      <w:bookmarkStart w:id="1345" w:name="_Toc440382536"/>
      <w:bookmarkStart w:id="1346" w:name="_Toc440447206"/>
      <w:bookmarkStart w:id="1347" w:name="_Toc440632367"/>
      <w:bookmarkStart w:id="1348" w:name="_Toc440875139"/>
      <w:bookmarkStart w:id="1349" w:name="_Toc441131126"/>
      <w:bookmarkStart w:id="1350" w:name="_Toc465774649"/>
      <w:bookmarkStart w:id="1351" w:name="_Toc465848878"/>
      <w:bookmarkStart w:id="1352" w:name="_Toc468876198"/>
      <w:bookmarkStart w:id="1353" w:name="_Toc469487692"/>
      <w:bookmarkStart w:id="1354" w:name="_Toc471979993"/>
      <w:bookmarkStart w:id="1355" w:name="_Toc498590246"/>
      <w:r w:rsidRPr="00D904EF">
        <w:rPr>
          <w:szCs w:val="24"/>
        </w:rPr>
        <w:t>Форма Справки о материально-технических ресурсах</w:t>
      </w:r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56" w:name="_Toc98253947"/>
      <w:bookmarkStart w:id="1357" w:name="_Toc157248199"/>
      <w:bookmarkStart w:id="1358" w:name="_Toc157496568"/>
      <w:bookmarkStart w:id="1359" w:name="_Toc158206107"/>
      <w:bookmarkStart w:id="1360" w:name="_Toc164057792"/>
      <w:bookmarkStart w:id="1361" w:name="_Toc164137142"/>
      <w:bookmarkStart w:id="1362" w:name="_Toc164161302"/>
      <w:bookmarkStart w:id="136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4" w:name="_Toc439170697"/>
      <w:bookmarkStart w:id="1365" w:name="_Toc439172799"/>
      <w:bookmarkStart w:id="1366" w:name="_Toc439173243"/>
      <w:bookmarkStart w:id="1367" w:name="_Toc439238239"/>
      <w:bookmarkStart w:id="1368" w:name="_Toc439252786"/>
      <w:bookmarkStart w:id="1369" w:name="_Toc439323760"/>
      <w:bookmarkStart w:id="1370" w:name="_Toc440361397"/>
      <w:bookmarkStart w:id="1371" w:name="_Toc440376279"/>
      <w:bookmarkStart w:id="1372" w:name="_Toc440382537"/>
      <w:bookmarkStart w:id="1373" w:name="_Toc440447207"/>
      <w:bookmarkStart w:id="1374" w:name="_Toc440632368"/>
      <w:bookmarkStart w:id="1375" w:name="_Toc440875140"/>
      <w:bookmarkStart w:id="1376" w:name="_Toc441131127"/>
      <w:bookmarkStart w:id="1377" w:name="_Toc465774650"/>
      <w:bookmarkStart w:id="1378" w:name="_Toc465848879"/>
      <w:bookmarkStart w:id="1379" w:name="_Toc468876199"/>
      <w:bookmarkStart w:id="1380" w:name="_Toc469487693"/>
      <w:bookmarkStart w:id="1381" w:name="_Toc471979994"/>
      <w:bookmarkStart w:id="1382" w:name="_Toc498590247"/>
      <w:r w:rsidRPr="00D904EF">
        <w:rPr>
          <w:szCs w:val="24"/>
        </w:rPr>
        <w:lastRenderedPageBreak/>
        <w:t>Инструкции по заполнению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3" w:name="_Ref55336398"/>
      <w:bookmarkStart w:id="1384" w:name="_Toc57314678"/>
      <w:bookmarkStart w:id="1385" w:name="_Toc69728992"/>
      <w:bookmarkStart w:id="1386" w:name="_Toc98253948"/>
      <w:bookmarkStart w:id="1387" w:name="_Toc165173874"/>
      <w:bookmarkStart w:id="1388" w:name="_Toc423423676"/>
      <w:bookmarkStart w:id="138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83"/>
      <w:bookmarkEnd w:id="1384"/>
      <w:bookmarkEnd w:id="1385"/>
      <w:bookmarkEnd w:id="1386"/>
      <w:bookmarkEnd w:id="1387"/>
      <w:bookmarkEnd w:id="1388"/>
      <w:bookmarkEnd w:id="1389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8253949"/>
      <w:bookmarkStart w:id="1391" w:name="_Toc157248201"/>
      <w:bookmarkStart w:id="1392" w:name="_Toc157496570"/>
      <w:bookmarkStart w:id="1393" w:name="_Toc158206109"/>
      <w:bookmarkStart w:id="1394" w:name="_Toc164057794"/>
      <w:bookmarkStart w:id="1395" w:name="_Toc164137144"/>
      <w:bookmarkStart w:id="1396" w:name="_Toc164161304"/>
      <w:bookmarkStart w:id="1397" w:name="_Toc165173875"/>
      <w:bookmarkStart w:id="1398" w:name="_Toc439170699"/>
      <w:bookmarkStart w:id="1399" w:name="_Toc439172801"/>
      <w:bookmarkStart w:id="1400" w:name="_Toc439173245"/>
      <w:bookmarkStart w:id="1401" w:name="_Toc439238241"/>
      <w:bookmarkStart w:id="1402" w:name="_Toc439252788"/>
      <w:bookmarkStart w:id="1403" w:name="_Toc439323762"/>
      <w:bookmarkStart w:id="1404" w:name="_Toc440361399"/>
      <w:bookmarkStart w:id="1405" w:name="_Toc440376281"/>
      <w:bookmarkStart w:id="1406" w:name="_Toc440382539"/>
      <w:bookmarkStart w:id="1407" w:name="_Toc440447209"/>
      <w:bookmarkStart w:id="1408" w:name="_Toc440632370"/>
      <w:bookmarkStart w:id="1409" w:name="_Toc440875142"/>
      <w:bookmarkStart w:id="1410" w:name="_Toc441131129"/>
      <w:bookmarkStart w:id="1411" w:name="_Toc465774652"/>
      <w:bookmarkStart w:id="1412" w:name="_Toc465848881"/>
      <w:bookmarkStart w:id="1413" w:name="_Toc468876201"/>
      <w:bookmarkStart w:id="1414" w:name="_Toc469487695"/>
      <w:bookmarkStart w:id="1415" w:name="_Toc471979996"/>
      <w:bookmarkStart w:id="1416" w:name="_Toc498590249"/>
      <w:r w:rsidRPr="00D904EF">
        <w:rPr>
          <w:szCs w:val="24"/>
        </w:rPr>
        <w:t>Форма Справки о кадровых ресурсах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7" w:name="_Toc98253950"/>
      <w:bookmarkStart w:id="1418" w:name="_Toc157248202"/>
      <w:bookmarkStart w:id="1419" w:name="_Toc157496571"/>
      <w:bookmarkStart w:id="1420" w:name="_Toc158206110"/>
      <w:bookmarkStart w:id="1421" w:name="_Toc164057795"/>
      <w:bookmarkStart w:id="1422" w:name="_Toc164137145"/>
      <w:bookmarkStart w:id="1423" w:name="_Toc164161305"/>
      <w:bookmarkStart w:id="142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5" w:name="_Toc439170700"/>
      <w:bookmarkStart w:id="1426" w:name="_Toc439172802"/>
      <w:bookmarkStart w:id="1427" w:name="_Toc439173246"/>
      <w:bookmarkStart w:id="1428" w:name="_Toc439238242"/>
      <w:bookmarkStart w:id="1429" w:name="_Toc439252789"/>
      <w:bookmarkStart w:id="1430" w:name="_Toc439323763"/>
      <w:bookmarkStart w:id="1431" w:name="_Toc440361400"/>
      <w:bookmarkStart w:id="1432" w:name="_Toc440376282"/>
      <w:bookmarkStart w:id="1433" w:name="_Toc440382540"/>
      <w:bookmarkStart w:id="1434" w:name="_Toc440447210"/>
      <w:bookmarkStart w:id="1435" w:name="_Toc440632371"/>
      <w:bookmarkStart w:id="1436" w:name="_Toc440875143"/>
      <w:bookmarkStart w:id="1437" w:name="_Toc441131130"/>
      <w:bookmarkStart w:id="1438" w:name="_Toc465774653"/>
      <w:bookmarkStart w:id="1439" w:name="_Toc465848882"/>
      <w:bookmarkStart w:id="1440" w:name="_Toc468876202"/>
      <w:bookmarkStart w:id="1441" w:name="_Toc469487696"/>
      <w:bookmarkStart w:id="1442" w:name="_Toc471979997"/>
      <w:bookmarkStart w:id="1443" w:name="_Toc498590250"/>
      <w:r w:rsidRPr="00D904EF">
        <w:rPr>
          <w:szCs w:val="24"/>
        </w:rPr>
        <w:lastRenderedPageBreak/>
        <w:t>Инструкции по заполнению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44" w:name="_Toc165173881"/>
      <w:bookmarkStart w:id="1445" w:name="_Ref194749267"/>
      <w:bookmarkStart w:id="1446" w:name="_Toc423423677"/>
      <w:bookmarkStart w:id="1447" w:name="_Ref440271993"/>
      <w:bookmarkStart w:id="1448" w:name="_Ref440274659"/>
      <w:bookmarkStart w:id="1449" w:name="_Toc498590251"/>
      <w:bookmarkStart w:id="1450" w:name="_Ref90381523"/>
      <w:bookmarkStart w:id="1451" w:name="_Toc90385124"/>
      <w:bookmarkStart w:id="1452" w:name="_Ref96861029"/>
      <w:bookmarkStart w:id="1453" w:name="_Toc97651410"/>
      <w:bookmarkStart w:id="145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D904EF" w:rsidRDefault="004F4D80" w:rsidP="004F4D80">
      <w:pPr>
        <w:pStyle w:val="3"/>
        <w:rPr>
          <w:szCs w:val="24"/>
        </w:rPr>
      </w:pPr>
      <w:bookmarkStart w:id="1455" w:name="_Toc97651411"/>
      <w:bookmarkStart w:id="1456" w:name="_Toc98253956"/>
      <w:bookmarkStart w:id="1457" w:name="_Toc157248208"/>
      <w:bookmarkStart w:id="1458" w:name="_Toc157496577"/>
      <w:bookmarkStart w:id="1459" w:name="_Toc158206116"/>
      <w:bookmarkStart w:id="1460" w:name="_Toc164057801"/>
      <w:bookmarkStart w:id="1461" w:name="_Toc164137151"/>
      <w:bookmarkStart w:id="1462" w:name="_Toc164161311"/>
      <w:bookmarkStart w:id="1463" w:name="_Toc165173882"/>
      <w:bookmarkStart w:id="1464" w:name="_Toc439170702"/>
      <w:bookmarkStart w:id="1465" w:name="_Toc439172804"/>
      <w:bookmarkStart w:id="1466" w:name="_Toc439173248"/>
      <w:bookmarkStart w:id="1467" w:name="_Toc439238244"/>
      <w:bookmarkStart w:id="1468" w:name="_Toc439252791"/>
      <w:bookmarkStart w:id="1469" w:name="_Toc439323765"/>
      <w:bookmarkStart w:id="1470" w:name="_Toc440361402"/>
      <w:bookmarkStart w:id="1471" w:name="_Toc440376284"/>
      <w:bookmarkStart w:id="1472" w:name="_Toc440382542"/>
      <w:bookmarkStart w:id="1473" w:name="_Toc440447212"/>
      <w:bookmarkStart w:id="1474" w:name="_Toc440632373"/>
      <w:bookmarkStart w:id="1475" w:name="_Toc440875145"/>
      <w:bookmarkStart w:id="1476" w:name="_Toc441131132"/>
      <w:bookmarkStart w:id="1477" w:name="_Toc465774655"/>
      <w:bookmarkStart w:id="1478" w:name="_Toc465848884"/>
      <w:bookmarkStart w:id="1479" w:name="_Toc468876204"/>
      <w:bookmarkStart w:id="1480" w:name="_Toc469487698"/>
      <w:bookmarkStart w:id="1481" w:name="_Toc471979999"/>
      <w:bookmarkStart w:id="148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83" w:name="_Toc97651412"/>
      <w:bookmarkStart w:id="1484" w:name="_Toc98253957"/>
      <w:bookmarkStart w:id="1485" w:name="_Toc157248209"/>
      <w:bookmarkStart w:id="1486" w:name="_Toc157496578"/>
      <w:bookmarkStart w:id="1487" w:name="_Toc158206117"/>
      <w:bookmarkStart w:id="1488" w:name="_Toc164057802"/>
      <w:bookmarkStart w:id="1489" w:name="_Toc164137152"/>
      <w:bookmarkStart w:id="1490" w:name="_Toc164161312"/>
      <w:bookmarkStart w:id="149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92" w:name="_Toc439170703"/>
      <w:bookmarkStart w:id="1493" w:name="_Toc439172805"/>
      <w:bookmarkStart w:id="1494" w:name="_Toc439173249"/>
      <w:bookmarkStart w:id="1495" w:name="_Toc439238245"/>
      <w:bookmarkStart w:id="1496" w:name="_Toc439252792"/>
      <w:bookmarkStart w:id="1497" w:name="_Toc439323766"/>
      <w:bookmarkStart w:id="1498" w:name="_Toc440361403"/>
      <w:bookmarkStart w:id="1499" w:name="_Toc440376285"/>
      <w:bookmarkStart w:id="1500" w:name="_Toc440382543"/>
      <w:bookmarkStart w:id="1501" w:name="_Toc440447213"/>
      <w:bookmarkStart w:id="1502" w:name="_Toc440632374"/>
      <w:bookmarkStart w:id="1503" w:name="_Toc440875146"/>
      <w:bookmarkStart w:id="1504" w:name="_Toc441131133"/>
      <w:bookmarkStart w:id="1505" w:name="_Toc465774656"/>
      <w:bookmarkStart w:id="1506" w:name="_Toc465848885"/>
      <w:bookmarkStart w:id="1507" w:name="_Toc468876205"/>
      <w:bookmarkStart w:id="1508" w:name="_Toc469487699"/>
      <w:bookmarkStart w:id="1509" w:name="_Toc471980000"/>
      <w:bookmarkStart w:id="1510" w:name="_Toc498590253"/>
      <w:r w:rsidRPr="00D904EF">
        <w:rPr>
          <w:szCs w:val="24"/>
        </w:rPr>
        <w:lastRenderedPageBreak/>
        <w:t>Инструкции по заполнению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50"/>
    <w:bookmarkEnd w:id="1451"/>
    <w:bookmarkEnd w:id="1452"/>
    <w:bookmarkEnd w:id="1453"/>
    <w:bookmarkEnd w:id="145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1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2" w:name="_Toc423423680"/>
      <w:bookmarkStart w:id="1513" w:name="_Ref440272035"/>
      <w:bookmarkStart w:id="1514" w:name="_Ref440274733"/>
      <w:bookmarkStart w:id="1515" w:name="_Ref444181467"/>
      <w:bookmarkStart w:id="151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11"/>
      <w:bookmarkEnd w:id="1512"/>
      <w:bookmarkEnd w:id="1513"/>
      <w:bookmarkEnd w:id="1514"/>
      <w:bookmarkEnd w:id="1515"/>
      <w:bookmarkEnd w:id="1516"/>
    </w:p>
    <w:p w:rsidR="004F4D80" w:rsidRPr="00F86C07" w:rsidRDefault="00F86C07" w:rsidP="004F4D80">
      <w:pPr>
        <w:pStyle w:val="3"/>
        <w:rPr>
          <w:szCs w:val="24"/>
        </w:rPr>
      </w:pPr>
      <w:bookmarkStart w:id="1517" w:name="_Toc343690584"/>
      <w:bookmarkStart w:id="1518" w:name="_Toc372294428"/>
      <w:bookmarkStart w:id="1519" w:name="_Toc379288896"/>
      <w:bookmarkStart w:id="1520" w:name="_Toc384734780"/>
      <w:bookmarkStart w:id="1521" w:name="_Toc396984078"/>
      <w:bookmarkStart w:id="1522" w:name="_Toc423423681"/>
      <w:bookmarkStart w:id="1523" w:name="_Toc439170710"/>
      <w:bookmarkStart w:id="1524" w:name="_Toc439172812"/>
      <w:bookmarkStart w:id="1525" w:name="_Toc439173253"/>
      <w:bookmarkStart w:id="1526" w:name="_Toc439238249"/>
      <w:bookmarkStart w:id="1527" w:name="_Toc439252796"/>
      <w:bookmarkStart w:id="1528" w:name="_Toc439323770"/>
      <w:bookmarkStart w:id="1529" w:name="_Toc440361405"/>
      <w:bookmarkStart w:id="1530" w:name="_Toc440376287"/>
      <w:bookmarkStart w:id="1531" w:name="_Toc440382545"/>
      <w:bookmarkStart w:id="1532" w:name="_Toc440447215"/>
      <w:bookmarkStart w:id="1533" w:name="_Toc440632376"/>
      <w:bookmarkStart w:id="1534" w:name="_Toc440875148"/>
      <w:bookmarkStart w:id="1535" w:name="_Toc441131135"/>
      <w:bookmarkStart w:id="1536" w:name="_Toc441572140"/>
      <w:bookmarkStart w:id="1537" w:name="_Toc441575232"/>
      <w:bookmarkStart w:id="1538" w:name="_Toc442195898"/>
      <w:bookmarkStart w:id="1539" w:name="_Toc442251940"/>
      <w:bookmarkStart w:id="1540" w:name="_Toc442258889"/>
      <w:bookmarkStart w:id="1541" w:name="_Toc442259129"/>
      <w:bookmarkStart w:id="1542" w:name="_Toc447292892"/>
      <w:bookmarkStart w:id="1543" w:name="_Toc461808964"/>
      <w:bookmarkStart w:id="1544" w:name="_Toc463514796"/>
      <w:bookmarkStart w:id="1545" w:name="_Toc466967523"/>
      <w:bookmarkStart w:id="1546" w:name="_Toc467574715"/>
      <w:bookmarkStart w:id="1547" w:name="_Toc468441758"/>
      <w:bookmarkStart w:id="1548" w:name="_Toc469480233"/>
      <w:bookmarkStart w:id="1549" w:name="_Toc472409262"/>
      <w:bookmarkStart w:id="1550" w:name="_Toc498417409"/>
      <w:bookmarkStart w:id="1551" w:name="_Toc498590255"/>
      <w:r w:rsidRPr="00F86C07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50"/>
      <w:bookmarkEnd w:id="155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CB45F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CB45F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52" w:name="_Toc343690585"/>
      <w:bookmarkStart w:id="1553" w:name="_Toc372294429"/>
      <w:bookmarkStart w:id="1554" w:name="_Toc379288897"/>
      <w:bookmarkStart w:id="1555" w:name="_Toc384734781"/>
      <w:bookmarkStart w:id="1556" w:name="_Toc396984079"/>
      <w:bookmarkStart w:id="1557" w:name="_Toc423423682"/>
      <w:bookmarkStart w:id="1558" w:name="_Toc439170711"/>
      <w:bookmarkStart w:id="1559" w:name="_Toc439172813"/>
      <w:bookmarkStart w:id="1560" w:name="_Toc439173254"/>
      <w:bookmarkStart w:id="1561" w:name="_Toc439238250"/>
      <w:bookmarkStart w:id="1562" w:name="_Toc439252797"/>
      <w:bookmarkStart w:id="1563" w:name="_Toc439323771"/>
      <w:bookmarkStart w:id="1564" w:name="_Toc440361406"/>
      <w:bookmarkStart w:id="1565" w:name="_Toc440376288"/>
      <w:bookmarkStart w:id="1566" w:name="_Toc440382546"/>
      <w:bookmarkStart w:id="1567" w:name="_Toc440447216"/>
      <w:bookmarkStart w:id="1568" w:name="_Toc440632377"/>
      <w:bookmarkStart w:id="1569" w:name="_Toc440875149"/>
      <w:bookmarkStart w:id="1570" w:name="_Toc441131136"/>
      <w:bookmarkStart w:id="1571" w:name="_Toc465774659"/>
      <w:bookmarkStart w:id="1572" w:name="_Toc465848888"/>
      <w:bookmarkStart w:id="1573" w:name="_Toc468876208"/>
      <w:bookmarkStart w:id="1574" w:name="_Toc469487702"/>
      <w:bookmarkStart w:id="1575" w:name="_Toc471980003"/>
      <w:bookmarkStart w:id="157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77" w:name="_Toc329588495"/>
      <w:bookmarkStart w:id="1578" w:name="_Toc423423683"/>
      <w:bookmarkStart w:id="1579" w:name="_Ref440272051"/>
      <w:bookmarkStart w:id="158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CB45F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CB45F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CB45F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CB45F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77"/>
      <w:bookmarkEnd w:id="1578"/>
      <w:bookmarkEnd w:id="1579"/>
      <w:bookmarkEnd w:id="1580"/>
      <w:bookmarkEnd w:id="1581"/>
    </w:p>
    <w:p w:rsidR="004F4D80" w:rsidRPr="00AE1D21" w:rsidRDefault="004F4D80" w:rsidP="004F4D80">
      <w:pPr>
        <w:pStyle w:val="3"/>
        <w:rPr>
          <w:szCs w:val="24"/>
        </w:rPr>
      </w:pPr>
      <w:bookmarkStart w:id="1582" w:name="_Toc343690587"/>
      <w:bookmarkStart w:id="1583" w:name="_Toc372294431"/>
      <w:bookmarkStart w:id="1584" w:name="_Toc379288899"/>
      <w:bookmarkStart w:id="1585" w:name="_Toc384734783"/>
      <w:bookmarkStart w:id="1586" w:name="_Toc396984081"/>
      <w:bookmarkStart w:id="1587" w:name="_Toc423423684"/>
      <w:bookmarkStart w:id="1588" w:name="_Toc439170713"/>
      <w:bookmarkStart w:id="1589" w:name="_Toc439172815"/>
      <w:bookmarkStart w:id="1590" w:name="_Toc439173256"/>
      <w:bookmarkStart w:id="1591" w:name="_Toc439238252"/>
      <w:bookmarkStart w:id="1592" w:name="_Toc439252799"/>
      <w:bookmarkStart w:id="1593" w:name="_Toc439323773"/>
      <w:bookmarkStart w:id="1594" w:name="_Toc440361408"/>
      <w:bookmarkStart w:id="1595" w:name="_Toc440376290"/>
      <w:bookmarkStart w:id="1596" w:name="_Toc440382548"/>
      <w:bookmarkStart w:id="1597" w:name="_Toc440447218"/>
      <w:bookmarkStart w:id="1598" w:name="_Toc440632379"/>
      <w:bookmarkStart w:id="1599" w:name="_Toc440875151"/>
      <w:bookmarkStart w:id="1600" w:name="_Toc441131138"/>
      <w:bookmarkStart w:id="1601" w:name="_Toc465774661"/>
      <w:bookmarkStart w:id="1602" w:name="_Toc465848890"/>
      <w:bookmarkStart w:id="1603" w:name="_Toc468876210"/>
      <w:bookmarkStart w:id="1604" w:name="_Toc469487704"/>
      <w:bookmarkStart w:id="1605" w:name="_Toc471980005"/>
      <w:bookmarkStart w:id="1606" w:name="_Toc498590258"/>
      <w:r w:rsidRPr="008C4223">
        <w:rPr>
          <w:szCs w:val="24"/>
        </w:rPr>
        <w:t xml:space="preserve">Форма 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r w:rsidR="000D70B6" w:rsidRPr="00AE1D21">
        <w:rPr>
          <w:szCs w:val="24"/>
        </w:rPr>
        <w:t>Согласия на обработку персональных данных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07" w:name="_Toc439252801"/>
      <w:bookmarkStart w:id="1608" w:name="_Toc439323774"/>
      <w:bookmarkStart w:id="1609" w:name="_Toc440361409"/>
      <w:bookmarkStart w:id="1610" w:name="_Toc440376291"/>
      <w:bookmarkStart w:id="1611" w:name="_Toc440382549"/>
      <w:bookmarkStart w:id="1612" w:name="_Toc440447219"/>
      <w:bookmarkStart w:id="1613" w:name="_Toc440632380"/>
      <w:bookmarkStart w:id="1614" w:name="_Toc440875152"/>
      <w:bookmarkStart w:id="1615" w:name="_Toc441131139"/>
      <w:bookmarkStart w:id="1616" w:name="_Toc465774662"/>
      <w:bookmarkStart w:id="1617" w:name="_Toc465848891"/>
      <w:bookmarkStart w:id="1618" w:name="_Toc468876211"/>
      <w:bookmarkStart w:id="1619" w:name="_Toc469487705"/>
      <w:bookmarkStart w:id="1620" w:name="_Toc471980006"/>
      <w:bookmarkStart w:id="1621" w:name="_Toc498590259"/>
      <w:r w:rsidRPr="00AE1D21">
        <w:rPr>
          <w:szCs w:val="24"/>
        </w:rPr>
        <w:lastRenderedPageBreak/>
        <w:t>Инструкции по заполнению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22" w:name="_Toc461808970"/>
      <w:bookmarkStart w:id="1623" w:name="_Toc464120680"/>
      <w:bookmarkStart w:id="1624" w:name="_Toc465774663"/>
      <w:bookmarkStart w:id="1625" w:name="_Toc465848892"/>
      <w:bookmarkStart w:id="1626" w:name="_Toc468876212"/>
      <w:bookmarkStart w:id="1627" w:name="_Toc469487706"/>
      <w:bookmarkStart w:id="1628" w:name="_Toc471980007"/>
      <w:bookmarkStart w:id="162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3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3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31" w:name="_Toc461808972"/>
      <w:bookmarkStart w:id="1632" w:name="_Toc464120681"/>
      <w:bookmarkStart w:id="1633" w:name="_Toc465774664"/>
      <w:bookmarkStart w:id="1634" w:name="_Toc465848893"/>
      <w:bookmarkStart w:id="1635" w:name="_Toc468876213"/>
      <w:bookmarkStart w:id="1636" w:name="_Toc469487707"/>
      <w:bookmarkStart w:id="1637" w:name="_Toc471980008"/>
      <w:bookmarkStart w:id="1638" w:name="_Toc498590261"/>
      <w:r w:rsidRPr="00AE1D21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9" w:name="_Ref440272256"/>
      <w:bookmarkStart w:id="1640" w:name="_Ref440272678"/>
      <w:bookmarkStart w:id="1641" w:name="_Ref440274944"/>
      <w:bookmarkStart w:id="164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39"/>
      <w:bookmarkEnd w:id="1640"/>
      <w:bookmarkEnd w:id="1641"/>
      <w:bookmarkEnd w:id="1642"/>
    </w:p>
    <w:p w:rsidR="007A6A39" w:rsidRPr="007A6A39" w:rsidRDefault="007A6A39" w:rsidP="007A6A39">
      <w:pPr>
        <w:pStyle w:val="3"/>
        <w:rPr>
          <w:szCs w:val="24"/>
        </w:rPr>
      </w:pPr>
      <w:bookmarkStart w:id="1643" w:name="_Toc439170715"/>
      <w:bookmarkStart w:id="1644" w:name="_Toc439172817"/>
      <w:bookmarkStart w:id="1645" w:name="_Toc439173259"/>
      <w:bookmarkStart w:id="1646" w:name="_Toc439238255"/>
      <w:bookmarkStart w:id="1647" w:name="_Toc439252803"/>
      <w:bookmarkStart w:id="1648" w:name="_Toc439323776"/>
      <w:bookmarkStart w:id="1649" w:name="_Toc440361411"/>
      <w:bookmarkStart w:id="1650" w:name="_Toc440376293"/>
      <w:bookmarkStart w:id="1651" w:name="_Toc440382551"/>
      <w:bookmarkStart w:id="1652" w:name="_Toc440447221"/>
      <w:bookmarkStart w:id="1653" w:name="_Toc440632382"/>
      <w:bookmarkStart w:id="1654" w:name="_Toc440875154"/>
      <w:bookmarkStart w:id="1655" w:name="_Toc441131141"/>
      <w:bookmarkStart w:id="1656" w:name="_Toc465774666"/>
      <w:bookmarkStart w:id="1657" w:name="_Toc465848895"/>
      <w:bookmarkStart w:id="1658" w:name="_Toc468876215"/>
      <w:bookmarkStart w:id="1659" w:name="_Toc469487709"/>
      <w:bookmarkStart w:id="1660" w:name="_Toc471980010"/>
      <w:bookmarkStart w:id="166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2" w:name="_Toc439170716"/>
      <w:bookmarkStart w:id="1663" w:name="_Toc439172818"/>
      <w:bookmarkStart w:id="1664" w:name="_Toc439173260"/>
      <w:bookmarkStart w:id="1665" w:name="_Toc439238256"/>
      <w:bookmarkStart w:id="1666" w:name="_Toc439252804"/>
      <w:bookmarkStart w:id="1667" w:name="_Toc439323777"/>
      <w:bookmarkStart w:id="1668" w:name="_Toc440361412"/>
      <w:bookmarkStart w:id="1669" w:name="_Toc440376294"/>
      <w:bookmarkStart w:id="1670" w:name="_Toc440382552"/>
      <w:bookmarkStart w:id="1671" w:name="_Toc440447222"/>
      <w:bookmarkStart w:id="1672" w:name="_Toc440632383"/>
      <w:bookmarkStart w:id="1673" w:name="_Toc440875155"/>
      <w:bookmarkStart w:id="1674" w:name="_Toc441131142"/>
      <w:bookmarkStart w:id="1675" w:name="_Toc465774667"/>
      <w:bookmarkStart w:id="1676" w:name="_Toc465848896"/>
      <w:bookmarkStart w:id="1677" w:name="_Toc468876216"/>
      <w:bookmarkStart w:id="1678" w:name="_Toc469487710"/>
      <w:bookmarkStart w:id="1679" w:name="_Toc471980011"/>
      <w:bookmarkStart w:id="1680" w:name="_Toc498590264"/>
      <w:r w:rsidRPr="007857E5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1" w:name="_Ref465847449"/>
      <w:bookmarkStart w:id="1682" w:name="_Ref465847748"/>
      <w:bookmarkStart w:id="1683" w:name="_Ref465847768"/>
      <w:bookmarkStart w:id="1684" w:name="_Toc498590265"/>
      <w:r w:rsidRPr="00AE1D21">
        <w:lastRenderedPageBreak/>
        <w:t>Расписка  сдачи-приемки соглашения о неустойке (форма 15)</w:t>
      </w:r>
      <w:bookmarkEnd w:id="1681"/>
      <w:bookmarkEnd w:id="1682"/>
      <w:bookmarkEnd w:id="1683"/>
      <w:bookmarkEnd w:id="1684"/>
    </w:p>
    <w:p w:rsidR="00AF12BB" w:rsidRPr="00CC5A3A" w:rsidRDefault="00AF12BB" w:rsidP="00AF12BB">
      <w:pPr>
        <w:pStyle w:val="3"/>
        <w:rPr>
          <w:szCs w:val="24"/>
        </w:rPr>
      </w:pPr>
      <w:bookmarkStart w:id="1685" w:name="_Toc465774669"/>
      <w:bookmarkStart w:id="1686" w:name="_Toc465848898"/>
      <w:bookmarkStart w:id="1687" w:name="_Toc468876218"/>
      <w:bookmarkStart w:id="1688" w:name="_Toc469487712"/>
      <w:bookmarkStart w:id="1689" w:name="_Toc471980013"/>
      <w:bookmarkStart w:id="169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85"/>
      <w:bookmarkEnd w:id="1686"/>
      <w:bookmarkEnd w:id="1687"/>
      <w:bookmarkEnd w:id="1688"/>
      <w:bookmarkEnd w:id="1689"/>
      <w:bookmarkEnd w:id="169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1" w:name="_Toc465774670"/>
      <w:bookmarkStart w:id="1692" w:name="_Toc465848899"/>
      <w:bookmarkStart w:id="1693" w:name="_Toc468876219"/>
      <w:bookmarkStart w:id="1694" w:name="_Toc469487713"/>
      <w:bookmarkStart w:id="1695" w:name="_Toc471980014"/>
      <w:bookmarkStart w:id="1696" w:name="_Toc498590267"/>
      <w:r w:rsidRPr="00CC5A3A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7" w:name="_Ref440272274"/>
      <w:bookmarkStart w:id="1698" w:name="_Ref440274756"/>
      <w:bookmarkStart w:id="169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7"/>
      <w:bookmarkEnd w:id="1698"/>
      <w:bookmarkEnd w:id="1699"/>
    </w:p>
    <w:p w:rsidR="007857E5" w:rsidRPr="00AE1D21" w:rsidRDefault="007857E5" w:rsidP="007857E5">
      <w:pPr>
        <w:pStyle w:val="3"/>
        <w:rPr>
          <w:szCs w:val="24"/>
        </w:rPr>
      </w:pPr>
      <w:bookmarkStart w:id="1700" w:name="_Toc439170718"/>
      <w:bookmarkStart w:id="1701" w:name="_Toc439172820"/>
      <w:bookmarkStart w:id="1702" w:name="_Toc439173262"/>
      <w:bookmarkStart w:id="1703" w:name="_Toc439238258"/>
      <w:bookmarkStart w:id="1704" w:name="_Toc439252806"/>
      <w:bookmarkStart w:id="1705" w:name="_Toc439323779"/>
      <w:bookmarkStart w:id="1706" w:name="_Toc440361414"/>
      <w:bookmarkStart w:id="1707" w:name="_Toc440376296"/>
      <w:bookmarkStart w:id="1708" w:name="_Toc440382554"/>
      <w:bookmarkStart w:id="1709" w:name="_Toc440447224"/>
      <w:bookmarkStart w:id="1710" w:name="_Toc440632385"/>
      <w:bookmarkStart w:id="1711" w:name="_Toc440875157"/>
      <w:bookmarkStart w:id="1712" w:name="_Toc441131144"/>
      <w:bookmarkStart w:id="1713" w:name="_Toc465774672"/>
      <w:bookmarkStart w:id="1714" w:name="_Toc465848901"/>
      <w:bookmarkStart w:id="1715" w:name="_Toc468876221"/>
      <w:bookmarkStart w:id="1716" w:name="_Toc469487715"/>
      <w:bookmarkStart w:id="1717" w:name="_Toc471980016"/>
      <w:bookmarkStart w:id="1718" w:name="_Toc498590269"/>
      <w:r w:rsidRPr="00AE1D21">
        <w:rPr>
          <w:szCs w:val="24"/>
        </w:rPr>
        <w:t xml:space="preserve">Форма </w:t>
      </w:r>
      <w:bookmarkEnd w:id="170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19" w:name="_Toc300142269"/>
      <w:bookmarkStart w:id="1720" w:name="_Toc309735391"/>
      <w:bookmarkStart w:id="172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1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0"/>
      <w:bookmarkEnd w:id="172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2" w:name="_Toc439170719"/>
      <w:bookmarkStart w:id="1723" w:name="_Toc439172821"/>
      <w:bookmarkStart w:id="1724" w:name="_Toc439173263"/>
      <w:bookmarkStart w:id="1725" w:name="_Toc439238259"/>
      <w:bookmarkStart w:id="1726" w:name="_Toc439252807"/>
      <w:bookmarkStart w:id="1727" w:name="_Toc439323780"/>
      <w:bookmarkStart w:id="1728" w:name="_Toc440361415"/>
      <w:bookmarkStart w:id="1729" w:name="_Toc440376297"/>
      <w:bookmarkStart w:id="1730" w:name="_Toc440382555"/>
      <w:bookmarkStart w:id="1731" w:name="_Toc440447225"/>
      <w:bookmarkStart w:id="1732" w:name="_Toc440632386"/>
      <w:bookmarkStart w:id="1733" w:name="_Toc440875158"/>
      <w:bookmarkStart w:id="1734" w:name="_Toc441131145"/>
      <w:bookmarkStart w:id="1735" w:name="_Toc465774673"/>
      <w:bookmarkStart w:id="1736" w:name="_Toc465848902"/>
      <w:bookmarkStart w:id="1737" w:name="_Toc468876222"/>
      <w:bookmarkStart w:id="1738" w:name="_Toc469487716"/>
      <w:bookmarkStart w:id="1739" w:name="_Toc471980017"/>
      <w:bookmarkStart w:id="1740" w:name="_Toc498590270"/>
      <w:r w:rsidRPr="007857E5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1" w:name="_Ref93268095"/>
      <w:bookmarkStart w:id="1742" w:name="_Ref93268099"/>
      <w:bookmarkStart w:id="1743" w:name="_Toc98253958"/>
      <w:bookmarkStart w:id="1744" w:name="_Toc165173884"/>
      <w:bookmarkStart w:id="1745" w:name="_Toc423423678"/>
      <w:bookmarkStart w:id="1746" w:name="_Ref440272510"/>
      <w:bookmarkStart w:id="1747" w:name="_Ref440274961"/>
      <w:bookmarkStart w:id="1748" w:name="_Ref90381141"/>
      <w:bookmarkStart w:id="1749" w:name="_Toc90385121"/>
      <w:bookmarkStart w:id="1750" w:name="_Toc98253952"/>
      <w:bookmarkStart w:id="1751" w:name="_Toc165173878"/>
      <w:bookmarkStart w:id="1752" w:name="_Toc423427449"/>
      <w:bookmarkStart w:id="175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D904EF" w:rsidRDefault="00635719" w:rsidP="00635719">
      <w:pPr>
        <w:pStyle w:val="3"/>
        <w:rPr>
          <w:szCs w:val="24"/>
        </w:rPr>
      </w:pPr>
      <w:bookmarkStart w:id="1754" w:name="_Toc90385125"/>
      <w:bookmarkStart w:id="1755" w:name="_Toc439170705"/>
      <w:bookmarkStart w:id="1756" w:name="_Toc439172807"/>
      <w:bookmarkStart w:id="1757" w:name="_Toc439173268"/>
      <w:bookmarkStart w:id="1758" w:name="_Toc439238264"/>
      <w:bookmarkStart w:id="1759" w:name="_Toc439252812"/>
      <w:bookmarkStart w:id="1760" w:name="_Toc439323785"/>
      <w:bookmarkStart w:id="1761" w:name="_Toc440361420"/>
      <w:bookmarkStart w:id="1762" w:name="_Toc440376302"/>
      <w:bookmarkStart w:id="1763" w:name="_Toc440382560"/>
      <w:bookmarkStart w:id="1764" w:name="_Toc440447230"/>
      <w:bookmarkStart w:id="1765" w:name="_Toc440632391"/>
      <w:bookmarkStart w:id="1766" w:name="_Toc440875160"/>
      <w:bookmarkStart w:id="1767" w:name="_Toc441131147"/>
      <w:bookmarkStart w:id="1768" w:name="_Toc465774675"/>
      <w:bookmarkStart w:id="1769" w:name="_Toc465848904"/>
      <w:bookmarkStart w:id="1770" w:name="_Toc468876224"/>
      <w:bookmarkStart w:id="1771" w:name="_Toc469487718"/>
      <w:bookmarkStart w:id="1772" w:name="_Toc471980019"/>
      <w:bookmarkStart w:id="1773" w:name="_Toc498590272"/>
      <w:r w:rsidRPr="00D904EF">
        <w:rPr>
          <w:szCs w:val="24"/>
        </w:rPr>
        <w:t xml:space="preserve">Форма 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4" w:name="_Toc90385126"/>
      <w:bookmarkStart w:id="1775" w:name="_Toc98253959"/>
      <w:bookmarkStart w:id="1776" w:name="_Toc157248211"/>
      <w:bookmarkStart w:id="1777" w:name="_Toc157496580"/>
      <w:bookmarkStart w:id="1778" w:name="_Toc158206119"/>
      <w:bookmarkStart w:id="1779" w:name="_Toc164057804"/>
      <w:bookmarkStart w:id="1780" w:name="_Toc164137154"/>
      <w:bookmarkStart w:id="1781" w:name="_Toc164161314"/>
      <w:bookmarkStart w:id="178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3" w:name="_Toc439170706"/>
      <w:bookmarkStart w:id="1784" w:name="_Toc439172808"/>
      <w:bookmarkStart w:id="1785" w:name="_Toc439173269"/>
      <w:bookmarkStart w:id="1786" w:name="_Toc439238265"/>
      <w:bookmarkStart w:id="1787" w:name="_Toc439252813"/>
      <w:bookmarkStart w:id="1788" w:name="_Toc439323786"/>
      <w:bookmarkStart w:id="1789" w:name="_Toc440361421"/>
      <w:bookmarkStart w:id="1790" w:name="_Toc440376303"/>
      <w:bookmarkStart w:id="1791" w:name="_Toc440382561"/>
      <w:bookmarkStart w:id="1792" w:name="_Toc440447231"/>
      <w:bookmarkStart w:id="1793" w:name="_Toc440632392"/>
      <w:bookmarkStart w:id="1794" w:name="_Toc440875161"/>
      <w:bookmarkStart w:id="1795" w:name="_Toc441131148"/>
      <w:bookmarkStart w:id="1796" w:name="_Toc465774676"/>
      <w:bookmarkStart w:id="1797" w:name="_Toc465848905"/>
      <w:bookmarkStart w:id="1798" w:name="_Toc468876225"/>
      <w:bookmarkStart w:id="1799" w:name="_Toc469487719"/>
      <w:bookmarkStart w:id="1800" w:name="_Toc471980020"/>
      <w:bookmarkStart w:id="1801" w:name="_Toc498590273"/>
      <w:r w:rsidRPr="00D904EF">
        <w:rPr>
          <w:szCs w:val="24"/>
        </w:rPr>
        <w:lastRenderedPageBreak/>
        <w:t>Инструкции по заполнению</w:t>
      </w:r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2" w:name="_Ref440376324"/>
      <w:bookmarkStart w:id="1803" w:name="_Ref440376401"/>
      <w:bookmarkStart w:id="180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2"/>
      <w:bookmarkEnd w:id="1803"/>
      <w:bookmarkEnd w:id="1804"/>
    </w:p>
    <w:p w:rsidR="00CA1534" w:rsidRPr="00D904EF" w:rsidRDefault="00CA1534" w:rsidP="00CA1534">
      <w:pPr>
        <w:pStyle w:val="3"/>
        <w:rPr>
          <w:szCs w:val="24"/>
        </w:rPr>
      </w:pPr>
      <w:bookmarkStart w:id="1805" w:name="_Toc440376305"/>
      <w:bookmarkStart w:id="1806" w:name="_Toc440382563"/>
      <w:bookmarkStart w:id="1807" w:name="_Toc440447233"/>
      <w:bookmarkStart w:id="1808" w:name="_Toc440632394"/>
      <w:bookmarkStart w:id="1809" w:name="_Toc440875163"/>
      <w:bookmarkStart w:id="1810" w:name="_Toc441131150"/>
      <w:bookmarkStart w:id="1811" w:name="_Toc465774678"/>
      <w:bookmarkStart w:id="1812" w:name="_Toc465848907"/>
      <w:bookmarkStart w:id="1813" w:name="_Toc468876227"/>
      <w:bookmarkStart w:id="1814" w:name="_Toc469487721"/>
      <w:bookmarkStart w:id="1815" w:name="_Toc471980022"/>
      <w:bookmarkStart w:id="181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7" w:name="_Toc440376306"/>
      <w:bookmarkStart w:id="1818" w:name="_Toc440382564"/>
      <w:bookmarkStart w:id="1819" w:name="_Toc440447234"/>
      <w:bookmarkStart w:id="1820" w:name="_Toc440632395"/>
      <w:bookmarkStart w:id="1821" w:name="_Toc440875164"/>
      <w:bookmarkStart w:id="1822" w:name="_Toc441131151"/>
      <w:bookmarkStart w:id="1823" w:name="_Toc465774679"/>
      <w:bookmarkStart w:id="1824" w:name="_Toc465848908"/>
      <w:bookmarkStart w:id="1825" w:name="_Toc468876228"/>
      <w:bookmarkStart w:id="1826" w:name="_Toc469487722"/>
      <w:bookmarkStart w:id="1827" w:name="_Toc471980023"/>
      <w:bookmarkStart w:id="1828" w:name="_Toc498590276"/>
      <w:r w:rsidRPr="00D904EF">
        <w:rPr>
          <w:szCs w:val="24"/>
        </w:rPr>
        <w:lastRenderedPageBreak/>
        <w:t>Инструкции по заполнению</w:t>
      </w:r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05" w:rsidRDefault="00AF0805">
      <w:pPr>
        <w:spacing w:line="240" w:lineRule="auto"/>
      </w:pPr>
      <w:r>
        <w:separator/>
      </w:r>
    </w:p>
  </w:endnote>
  <w:endnote w:type="continuationSeparator" w:id="0">
    <w:p w:rsidR="00AF0805" w:rsidRDefault="00AF0805">
      <w:pPr>
        <w:spacing w:line="240" w:lineRule="auto"/>
      </w:pPr>
      <w:r>
        <w:continuationSeparator/>
      </w:r>
    </w:p>
  </w:endnote>
  <w:endnote w:id="1">
    <w:p w:rsidR="00CB1F53" w:rsidRPr="00F86C07" w:rsidRDefault="00CB1F53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1F53" w:rsidRDefault="00CB1F5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Pr="00FA0376" w:rsidRDefault="00CB1F5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F60DB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CB1F53" w:rsidRPr="00CB1F53" w:rsidRDefault="00CB1F53" w:rsidP="00CB1F53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B1F53">
      <w:rPr>
        <w:sz w:val="18"/>
        <w:szCs w:val="18"/>
      </w:rPr>
      <w:t xml:space="preserve">Договора на выполнение работ по заправке и восстановлению картриджей для лазерных принтеров для нужд ПАО «МРСК Центра» </w:t>
    </w:r>
  </w:p>
  <w:p w:rsidR="00CB1F53" w:rsidRPr="00CB1F53" w:rsidRDefault="00CB1F53" w:rsidP="00CB1F53">
    <w:pPr>
      <w:pStyle w:val="aff2"/>
      <w:jc w:val="center"/>
      <w:rPr>
        <w:sz w:val="18"/>
        <w:szCs w:val="18"/>
      </w:rPr>
    </w:pPr>
    <w:r w:rsidRPr="00CB1F53">
      <w:rPr>
        <w:sz w:val="18"/>
        <w:szCs w:val="18"/>
      </w:rPr>
      <w:t>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05" w:rsidRDefault="00AF0805">
      <w:pPr>
        <w:spacing w:line="240" w:lineRule="auto"/>
      </w:pPr>
      <w:r>
        <w:separator/>
      </w:r>
    </w:p>
  </w:footnote>
  <w:footnote w:type="continuationSeparator" w:id="0">
    <w:p w:rsidR="00AF0805" w:rsidRDefault="00AF0805">
      <w:pPr>
        <w:spacing w:line="240" w:lineRule="auto"/>
      </w:pPr>
      <w:r>
        <w:continuationSeparator/>
      </w:r>
    </w:p>
  </w:footnote>
  <w:footnote w:id="1">
    <w:p w:rsidR="00CB1F53" w:rsidRPr="00B36685" w:rsidRDefault="00CB1F53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B1F53" w:rsidRDefault="00CB1F53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B1F53" w:rsidRDefault="00CB1F53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B1F53" w:rsidRDefault="00CB1F53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Pr="00930031" w:rsidRDefault="00CB1F5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C718D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1AA3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1D2C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3A16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0DB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27C25"/>
    <w:rsid w:val="004323E0"/>
    <w:rsid w:val="00432DF7"/>
    <w:rsid w:val="0043428B"/>
    <w:rsid w:val="00435355"/>
    <w:rsid w:val="00436060"/>
    <w:rsid w:val="004360F5"/>
    <w:rsid w:val="004369CF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CB3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0F75"/>
    <w:rsid w:val="00923B27"/>
    <w:rsid w:val="009268AD"/>
    <w:rsid w:val="009270B7"/>
    <w:rsid w:val="00930031"/>
    <w:rsid w:val="00932C0A"/>
    <w:rsid w:val="00936252"/>
    <w:rsid w:val="00940200"/>
    <w:rsid w:val="00940E15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5D93"/>
    <w:rsid w:val="0099627D"/>
    <w:rsid w:val="009A69A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6BE1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202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0805"/>
    <w:rsid w:val="00AF12BB"/>
    <w:rsid w:val="00AF70A9"/>
    <w:rsid w:val="00B012FE"/>
    <w:rsid w:val="00B016D1"/>
    <w:rsid w:val="00B01A77"/>
    <w:rsid w:val="00B033E2"/>
    <w:rsid w:val="00B043FB"/>
    <w:rsid w:val="00B068E7"/>
    <w:rsid w:val="00B12653"/>
    <w:rsid w:val="00B13197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1F53"/>
    <w:rsid w:val="00CB45FD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1CC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43F0"/>
    <w:rsid w:val="00E45FB8"/>
    <w:rsid w:val="00E47073"/>
    <w:rsid w:val="00E52245"/>
    <w:rsid w:val="00E523D9"/>
    <w:rsid w:val="00E52D9F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68E1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1952"/>
    <w:rsid w:val="00EE2EFB"/>
    <w:rsid w:val="00EF05C8"/>
    <w:rsid w:val="00EF1559"/>
    <w:rsid w:val="00EF1D50"/>
    <w:rsid w:val="00EF3467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0F96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0E47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azareva.T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EE2A-63E2-4522-A714-A8CED210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93</Pages>
  <Words>29236</Words>
  <Characters>166647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195493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162</cp:revision>
  <cp:lastPrinted>2015-12-29T14:27:00Z</cp:lastPrinted>
  <dcterms:created xsi:type="dcterms:W3CDTF">2016-01-13T12:36:00Z</dcterms:created>
  <dcterms:modified xsi:type="dcterms:W3CDTF">2018-03-02T11:23:00Z</dcterms:modified>
</cp:coreProperties>
</file>