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94048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тел.: +7 (495) 747-92-92,</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37258" w:rsidRPr="000D67AD" w:rsidRDefault="0073725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37258" w:rsidRPr="000D67AD" w:rsidRDefault="0073725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37258" w:rsidRPr="000D67AD" w:rsidRDefault="0073725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37258" w:rsidRPr="00500752" w:rsidRDefault="00737258"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00752">
                    <w:rPr>
                      <w:rFonts w:ascii="Helios" w:hAnsi="Helios"/>
                      <w:sz w:val="12"/>
                      <w:szCs w:val="12"/>
                      <w:lang w:val="en-US"/>
                    </w:rPr>
                    <w:t>-</w:t>
                  </w:r>
                  <w:r w:rsidRPr="000D67AD">
                    <w:rPr>
                      <w:rFonts w:ascii="Helios" w:hAnsi="Helios"/>
                      <w:sz w:val="12"/>
                      <w:szCs w:val="12"/>
                      <w:lang w:val="en-US"/>
                    </w:rPr>
                    <w:t>mail</w:t>
                  </w:r>
                  <w:proofErr w:type="gramEnd"/>
                  <w:r w:rsidRPr="00500752">
                    <w:rPr>
                      <w:rFonts w:ascii="Helios" w:hAnsi="Helios"/>
                      <w:sz w:val="12"/>
                      <w:szCs w:val="12"/>
                      <w:lang w:val="en-US"/>
                    </w:rPr>
                    <w:t xml:space="preserve">: </w:t>
                  </w:r>
                  <w:r w:rsidR="0094048C">
                    <w:fldChar w:fldCharType="begin"/>
                  </w:r>
                  <w:r w:rsidR="0094048C" w:rsidRPr="00500752">
                    <w:rPr>
                      <w:lang w:val="en-US"/>
                    </w:rPr>
                    <w:instrText xml:space="preserve"> HYPERLINK "mailto:posta@mrsk-1.ru" </w:instrText>
                  </w:r>
                  <w:r w:rsidR="0094048C">
                    <w:fldChar w:fldCharType="separate"/>
                  </w:r>
                  <w:r w:rsidRPr="000D67AD">
                    <w:rPr>
                      <w:rFonts w:ascii="Helios" w:hAnsi="Helios"/>
                      <w:sz w:val="12"/>
                      <w:szCs w:val="12"/>
                      <w:lang w:val="en-US"/>
                    </w:rPr>
                    <w:t>posta</w:t>
                  </w:r>
                  <w:r w:rsidRPr="00500752">
                    <w:rPr>
                      <w:rFonts w:ascii="Helios" w:hAnsi="Helios"/>
                      <w:sz w:val="12"/>
                      <w:szCs w:val="12"/>
                      <w:lang w:val="en-US"/>
                    </w:rPr>
                    <w:t>@</w:t>
                  </w:r>
                  <w:r w:rsidRPr="000D67AD">
                    <w:rPr>
                      <w:rFonts w:ascii="Helios" w:hAnsi="Helios"/>
                      <w:sz w:val="12"/>
                      <w:szCs w:val="12"/>
                      <w:lang w:val="en-US"/>
                    </w:rPr>
                    <w:t>mrsk</w:t>
                  </w:r>
                  <w:r w:rsidRPr="00500752">
                    <w:rPr>
                      <w:rFonts w:ascii="Helios" w:hAnsi="Helios"/>
                      <w:sz w:val="12"/>
                      <w:szCs w:val="12"/>
                      <w:lang w:val="en-US"/>
                    </w:rPr>
                    <w:t>-1.</w:t>
                  </w:r>
                  <w:r w:rsidRPr="000D67AD">
                    <w:rPr>
                      <w:rFonts w:ascii="Helios" w:hAnsi="Helios"/>
                      <w:sz w:val="12"/>
                      <w:szCs w:val="12"/>
                      <w:lang w:val="en-US"/>
                    </w:rPr>
                    <w:t>ru</w:t>
                  </w:r>
                  <w:r w:rsidR="0094048C">
                    <w:rPr>
                      <w:rFonts w:ascii="Helios" w:hAnsi="Helios"/>
                      <w:sz w:val="12"/>
                      <w:szCs w:val="12"/>
                      <w:lang w:val="en-US"/>
                    </w:rPr>
                    <w:fldChar w:fldCharType="end"/>
                  </w:r>
                  <w:r w:rsidRPr="00500752">
                    <w:rPr>
                      <w:rFonts w:ascii="Helios" w:hAnsi="Helios"/>
                      <w:sz w:val="12"/>
                      <w:szCs w:val="12"/>
                      <w:lang w:val="en-US"/>
                    </w:rPr>
                    <w:t xml:space="preserve">, </w:t>
                  </w:r>
                  <w:r w:rsidR="0094048C">
                    <w:fldChar w:fldCharType="begin"/>
                  </w:r>
                  <w:r w:rsidR="0094048C" w:rsidRPr="00500752">
                    <w:rPr>
                      <w:lang w:val="en-US"/>
                    </w:rPr>
                    <w:instrText xml:space="preserve"> HYPERLINK "http://www.mrsk-1.ru" </w:instrText>
                  </w:r>
                  <w:r w:rsidR="0094048C">
                    <w:fldChar w:fldCharType="separate"/>
                  </w:r>
                  <w:r w:rsidRPr="000D67AD">
                    <w:rPr>
                      <w:rFonts w:ascii="Helios" w:hAnsi="Helios"/>
                      <w:sz w:val="12"/>
                      <w:szCs w:val="12"/>
                      <w:lang w:val="en-US"/>
                    </w:rPr>
                    <w:t>www</w:t>
                  </w:r>
                  <w:r w:rsidRPr="00500752">
                    <w:rPr>
                      <w:rFonts w:ascii="Helios" w:hAnsi="Helios"/>
                      <w:sz w:val="12"/>
                      <w:szCs w:val="12"/>
                      <w:lang w:val="en-US"/>
                    </w:rPr>
                    <w:t>.</w:t>
                  </w:r>
                  <w:r w:rsidRPr="000D67AD">
                    <w:rPr>
                      <w:rFonts w:ascii="Helios" w:hAnsi="Helios"/>
                      <w:sz w:val="12"/>
                      <w:szCs w:val="12"/>
                      <w:lang w:val="en-US"/>
                    </w:rPr>
                    <w:t>mrsk</w:t>
                  </w:r>
                  <w:r w:rsidRPr="00500752">
                    <w:rPr>
                      <w:rFonts w:ascii="Helios" w:hAnsi="Helios"/>
                      <w:sz w:val="12"/>
                      <w:szCs w:val="12"/>
                      <w:lang w:val="en-US"/>
                    </w:rPr>
                    <w:t>-1.</w:t>
                  </w:r>
                  <w:proofErr w:type="spellStart"/>
                  <w:r w:rsidRPr="000D67AD">
                    <w:rPr>
                      <w:rFonts w:ascii="Helios" w:hAnsi="Helios"/>
                      <w:sz w:val="12"/>
                      <w:szCs w:val="12"/>
                      <w:lang w:val="en-US"/>
                    </w:rPr>
                    <w:t>ru</w:t>
                  </w:r>
                  <w:proofErr w:type="spellEnd"/>
                  <w:r w:rsidR="0094048C">
                    <w:rPr>
                      <w:rFonts w:ascii="Helios" w:hAnsi="Helios"/>
                      <w:sz w:val="12"/>
                      <w:szCs w:val="12"/>
                      <w:lang w:val="en-US"/>
                    </w:rPr>
                    <w:fldChar w:fldCharType="end"/>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AD79AA" w:rsidRDefault="00AD79AA" w:rsidP="00AD79AA">
      <w:pPr>
        <w:spacing w:line="240" w:lineRule="auto"/>
        <w:jc w:val="right"/>
        <w:rPr>
          <w:sz w:val="24"/>
          <w:szCs w:val="24"/>
        </w:rPr>
      </w:pPr>
      <w:r>
        <w:rPr>
          <w:sz w:val="24"/>
          <w:szCs w:val="24"/>
        </w:rPr>
        <w:t>Председатель закупочной комиссии -</w:t>
      </w:r>
    </w:p>
    <w:p w:rsidR="00AD79AA" w:rsidRDefault="00AD79AA" w:rsidP="00AD79AA">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AD79AA" w:rsidRPr="00C12FA4" w:rsidRDefault="00AD79AA" w:rsidP="00AD79AA">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AD79AA" w:rsidRPr="00C12FA4" w:rsidRDefault="00AD79AA" w:rsidP="00AD79AA">
      <w:pPr>
        <w:spacing w:line="240" w:lineRule="auto"/>
        <w:jc w:val="right"/>
      </w:pPr>
    </w:p>
    <w:p w:rsidR="00AD79AA" w:rsidRPr="00C12FA4" w:rsidRDefault="00AD79AA" w:rsidP="00AD79AA">
      <w:pPr>
        <w:spacing w:line="240" w:lineRule="auto"/>
        <w:jc w:val="right"/>
        <w:rPr>
          <w:sz w:val="24"/>
          <w:szCs w:val="24"/>
        </w:rPr>
      </w:pPr>
      <w:r w:rsidRPr="00C12FA4">
        <w:rPr>
          <w:sz w:val="24"/>
          <w:szCs w:val="24"/>
        </w:rPr>
        <w:t xml:space="preserve">____________________ </w:t>
      </w:r>
      <w:r>
        <w:rPr>
          <w:sz w:val="24"/>
          <w:szCs w:val="24"/>
        </w:rPr>
        <w:t>О.С. Скрынников</w:t>
      </w:r>
    </w:p>
    <w:p w:rsidR="00AD79AA" w:rsidRPr="00C12FA4" w:rsidRDefault="00AD79AA" w:rsidP="00AD79AA">
      <w:pPr>
        <w:spacing w:line="240" w:lineRule="auto"/>
        <w:jc w:val="right"/>
        <w:rPr>
          <w:sz w:val="24"/>
          <w:szCs w:val="24"/>
        </w:rPr>
      </w:pPr>
    </w:p>
    <w:p w:rsidR="007556FF" w:rsidRPr="00C12FA4" w:rsidRDefault="00AD79AA" w:rsidP="00AD79AA">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AD79AA">
        <w:rPr>
          <w:b/>
          <w:kern w:val="36"/>
          <w:sz w:val="24"/>
          <w:szCs w:val="24"/>
        </w:rPr>
        <w:t>00</w:t>
      </w:r>
      <w:r w:rsidR="00500752">
        <w:rPr>
          <w:b/>
          <w:kern w:val="36"/>
          <w:sz w:val="24"/>
          <w:szCs w:val="24"/>
        </w:rPr>
        <w:t>99</w:t>
      </w:r>
      <w:r w:rsidR="00AD79AA">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500752">
        <w:rPr>
          <w:b/>
          <w:kern w:val="36"/>
          <w:sz w:val="24"/>
          <w:szCs w:val="24"/>
        </w:rPr>
        <w:t>10</w:t>
      </w:r>
      <w:r w:rsidRPr="00C12FA4">
        <w:rPr>
          <w:b/>
          <w:kern w:val="36"/>
          <w:sz w:val="24"/>
          <w:szCs w:val="24"/>
        </w:rPr>
        <w:t>»</w:t>
      </w:r>
      <w:r w:rsidR="00AD79AA">
        <w:rPr>
          <w:b/>
          <w:kern w:val="36"/>
          <w:sz w:val="24"/>
          <w:szCs w:val="24"/>
        </w:rPr>
        <w:t xml:space="preserve"> </w:t>
      </w:r>
      <w:r w:rsidR="00500752">
        <w:rPr>
          <w:b/>
          <w:kern w:val="36"/>
          <w:sz w:val="24"/>
          <w:szCs w:val="24"/>
        </w:rPr>
        <w:t>октября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405E58" w:rsidRPr="00405E58">
        <w:rPr>
          <w:b/>
          <w:sz w:val="24"/>
          <w:szCs w:val="24"/>
        </w:rPr>
        <w:t xml:space="preserve">Договора на поставку </w:t>
      </w:r>
      <w:r w:rsidR="00500752">
        <w:rPr>
          <w:b/>
          <w:sz w:val="24"/>
          <w:szCs w:val="24"/>
        </w:rPr>
        <w:t>резинотехнических изделий</w:t>
      </w:r>
      <w:r w:rsidR="00405E58" w:rsidRPr="00405E58">
        <w:rPr>
          <w:b/>
          <w:sz w:val="24"/>
          <w:szCs w:val="24"/>
        </w:rPr>
        <w:t xml:space="preserve"> для нужд ПАО «МРСК Центра» (филиала «Курскэнерго»)</w:t>
      </w:r>
      <w:r w:rsidR="00405E58">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05E58">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50075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1475CF">
        <w:rPr>
          <w:iCs/>
          <w:sz w:val="24"/>
          <w:szCs w:val="24"/>
        </w:rPr>
        <w:t xml:space="preserve">специалист 1-й категории отдела закупочной деятельности </w:t>
      </w:r>
      <w:proofErr w:type="gramStart"/>
      <w:r w:rsidR="001475CF">
        <w:rPr>
          <w:iCs/>
          <w:sz w:val="24"/>
          <w:szCs w:val="24"/>
        </w:rPr>
        <w:t>УЛ</w:t>
      </w:r>
      <w:proofErr w:type="gramEnd"/>
      <w:r w:rsidR="001475CF">
        <w:rPr>
          <w:iCs/>
          <w:sz w:val="24"/>
          <w:szCs w:val="24"/>
        </w:rPr>
        <w:t xml:space="preserve"> и МТО филиала</w:t>
      </w:r>
      <w:r w:rsidR="001475CF" w:rsidRPr="00702B2C">
        <w:rPr>
          <w:iCs/>
          <w:sz w:val="24"/>
          <w:szCs w:val="24"/>
        </w:rPr>
        <w:t xml:space="preserve"> ПАО «МРСК Центра»</w:t>
      </w:r>
      <w:r w:rsidR="001475CF">
        <w:rPr>
          <w:iCs/>
          <w:sz w:val="24"/>
          <w:szCs w:val="24"/>
        </w:rPr>
        <w:t xml:space="preserve"> - «Курскэнерго»</w:t>
      </w:r>
      <w:r w:rsidR="001475CF" w:rsidRPr="00702B2C">
        <w:rPr>
          <w:iCs/>
          <w:sz w:val="24"/>
          <w:szCs w:val="24"/>
        </w:rPr>
        <w:t xml:space="preserve"> </w:t>
      </w:r>
      <w:r w:rsidR="001475CF">
        <w:rPr>
          <w:iCs/>
          <w:sz w:val="24"/>
          <w:szCs w:val="24"/>
        </w:rPr>
        <w:t>Носов А.Б</w:t>
      </w:r>
      <w:r w:rsidR="001475CF" w:rsidRPr="00702B2C">
        <w:rPr>
          <w:iCs/>
          <w:sz w:val="24"/>
          <w:szCs w:val="24"/>
        </w:rPr>
        <w:t>., контактные телефоны: (</w:t>
      </w:r>
      <w:r w:rsidR="001475CF">
        <w:rPr>
          <w:iCs/>
          <w:sz w:val="24"/>
          <w:szCs w:val="24"/>
        </w:rPr>
        <w:t>4712</w:t>
      </w:r>
      <w:r w:rsidR="001475CF" w:rsidRPr="00EA1920">
        <w:rPr>
          <w:iCs/>
          <w:sz w:val="24"/>
          <w:szCs w:val="24"/>
        </w:rPr>
        <w:t xml:space="preserve">) 55-70-49, </w:t>
      </w:r>
      <w:r w:rsidR="001475CF" w:rsidRPr="00EA1920">
        <w:rPr>
          <w:sz w:val="24"/>
          <w:szCs w:val="24"/>
        </w:rPr>
        <w:t xml:space="preserve">адрес электронной почты: </w:t>
      </w:r>
      <w:r w:rsidR="001475CF" w:rsidRPr="00EA1920">
        <w:rPr>
          <w:iCs/>
          <w:sz w:val="24"/>
          <w:szCs w:val="24"/>
        </w:rPr>
        <w:t xml:space="preserve"> </w:t>
      </w:r>
      <w:hyperlink r:id="rId16" w:history="1">
        <w:r w:rsidR="001475CF" w:rsidRPr="00EA1920">
          <w:rPr>
            <w:rStyle w:val="a7"/>
            <w:sz w:val="24"/>
            <w:szCs w:val="24"/>
            <w:lang w:val="en-US"/>
          </w:rPr>
          <w:t>nosov</w:t>
        </w:r>
        <w:r w:rsidR="001475CF" w:rsidRPr="00EA1920">
          <w:rPr>
            <w:rStyle w:val="a7"/>
            <w:sz w:val="24"/>
            <w:szCs w:val="24"/>
          </w:rPr>
          <w:t>.</w:t>
        </w:r>
        <w:r w:rsidR="001475CF" w:rsidRPr="00EA1920">
          <w:rPr>
            <w:rStyle w:val="a7"/>
            <w:sz w:val="24"/>
            <w:szCs w:val="24"/>
            <w:lang w:val="en-US"/>
          </w:rPr>
          <w:t>ab</w:t>
        </w:r>
        <w:r w:rsidR="001475CF" w:rsidRPr="00EA1920">
          <w:rPr>
            <w:rStyle w:val="a7"/>
            <w:sz w:val="24"/>
            <w:szCs w:val="24"/>
          </w:rPr>
          <w:t>@mrsk-1.ru</w:t>
        </w:r>
      </w:hyperlink>
      <w:r w:rsidR="001475CF" w:rsidRPr="00EA1920">
        <w:rPr>
          <w:iCs/>
          <w:sz w:val="24"/>
          <w:szCs w:val="24"/>
        </w:rPr>
        <w:t>, ответственное лицо –</w:t>
      </w:r>
      <w:r w:rsidR="001475CF" w:rsidRPr="00EA1920">
        <w:rPr>
          <w:sz w:val="24"/>
          <w:szCs w:val="24"/>
        </w:rPr>
        <w:t xml:space="preserve"> Носов Александр Борисович, контактные телефоны - (4712) 55-70-49, адрес электронной почты: </w:t>
      </w:r>
      <w:hyperlink r:id="rId17" w:history="1">
        <w:r w:rsidR="001475CF" w:rsidRPr="00EA1920">
          <w:rPr>
            <w:rStyle w:val="a7"/>
            <w:sz w:val="24"/>
            <w:szCs w:val="24"/>
            <w:lang w:val="en-US"/>
          </w:rPr>
          <w:t>nosov</w:t>
        </w:r>
        <w:r w:rsidR="001475CF" w:rsidRPr="00EA1920">
          <w:rPr>
            <w:rStyle w:val="a7"/>
            <w:sz w:val="24"/>
            <w:szCs w:val="24"/>
          </w:rPr>
          <w:t>.</w:t>
        </w:r>
        <w:r w:rsidR="001475CF" w:rsidRPr="00EA1920">
          <w:rPr>
            <w:rStyle w:val="a7"/>
            <w:sz w:val="24"/>
            <w:szCs w:val="24"/>
            <w:lang w:val="en-US"/>
          </w:rPr>
          <w:t>ab</w:t>
        </w:r>
        <w:r w:rsidR="001475CF" w:rsidRPr="00EA1920">
          <w:rPr>
            <w:rStyle w:val="a7"/>
            <w:sz w:val="24"/>
            <w:szCs w:val="24"/>
          </w:rPr>
          <w:t>@mrsk-1.ru</w:t>
        </w:r>
      </w:hyperlink>
      <w:r w:rsidR="001475CF" w:rsidRPr="0096620E">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опубликованным </w:t>
      </w:r>
      <w:r w:rsidRPr="001475CF">
        <w:rPr>
          <w:b/>
          <w:sz w:val="24"/>
          <w:szCs w:val="24"/>
        </w:rPr>
        <w:t>«</w:t>
      </w:r>
      <w:r w:rsidR="00500752">
        <w:rPr>
          <w:b/>
          <w:sz w:val="24"/>
          <w:szCs w:val="24"/>
        </w:rPr>
        <w:t>10</w:t>
      </w:r>
      <w:r w:rsidRPr="001475CF">
        <w:rPr>
          <w:b/>
          <w:sz w:val="24"/>
          <w:szCs w:val="24"/>
        </w:rPr>
        <w:t xml:space="preserve">» </w:t>
      </w:r>
      <w:r w:rsidR="00500752">
        <w:rPr>
          <w:b/>
          <w:sz w:val="24"/>
          <w:szCs w:val="24"/>
        </w:rPr>
        <w:t>октября</w:t>
      </w:r>
      <w:r w:rsidRPr="001475CF">
        <w:rPr>
          <w:b/>
          <w:sz w:val="24"/>
          <w:szCs w:val="24"/>
        </w:rPr>
        <w:t xml:space="preserve"> 20</w:t>
      </w:r>
      <w:r w:rsidR="00C12FA4" w:rsidRPr="001475CF">
        <w:rPr>
          <w:b/>
          <w:sz w:val="24"/>
          <w:szCs w:val="24"/>
        </w:rPr>
        <w:t>1</w:t>
      </w:r>
      <w:r w:rsidR="00862664" w:rsidRPr="001475CF">
        <w:rPr>
          <w:b/>
          <w:sz w:val="24"/>
          <w:szCs w:val="24"/>
        </w:rPr>
        <w:t>6</w:t>
      </w:r>
      <w:r w:rsidRPr="001475CF">
        <w:rPr>
          <w:b/>
          <w:sz w:val="24"/>
          <w:szCs w:val="24"/>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737258">
        <w:fldChar w:fldCharType="begin"/>
      </w:r>
      <w:r w:rsidR="00737258">
        <w:instrText xml:space="preserve"> REF _Ref440269836 \r \h  \* MERGEFORMAT </w:instrText>
      </w:r>
      <w:r w:rsidR="00737258">
        <w:fldChar w:fldCharType="separate"/>
      </w:r>
      <w:r w:rsidR="00622B69" w:rsidRPr="00622B69">
        <w:rPr>
          <w:sz w:val="24"/>
          <w:szCs w:val="24"/>
        </w:rPr>
        <w:t>1.1.2</w:t>
      </w:r>
      <w:r w:rsidR="00737258">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500752" w:rsidRPr="00500752">
        <w:rPr>
          <w:sz w:val="24"/>
          <w:szCs w:val="24"/>
        </w:rPr>
        <w:t>Договора на поставку резинотехнических</w:t>
      </w:r>
      <w:proofErr w:type="gramEnd"/>
      <w:r w:rsidR="00500752" w:rsidRPr="00500752">
        <w:rPr>
          <w:sz w:val="24"/>
          <w:szCs w:val="24"/>
        </w:rPr>
        <w:t xml:space="preserve"> изделий для нужд ПАО «МРСК Центра» (филиала «Курскэнерго»)</w:t>
      </w:r>
      <w:r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1475CF">
        <w:rPr>
          <w:sz w:val="24"/>
          <w:szCs w:val="24"/>
        </w:rPr>
        <w:t>АО «Россети»</w:t>
      </w:r>
      <w:r w:rsidR="00702B2C" w:rsidRPr="00C12FA4">
        <w:rPr>
          <w:sz w:val="24"/>
          <w:szCs w:val="24"/>
        </w:rPr>
        <w:t xml:space="preserve"> </w:t>
      </w:r>
      <w:hyperlink r:id="rId20" w:history="1">
        <w:r w:rsidR="00862664" w:rsidRPr="001475CF">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500752" w:rsidRPr="00500752">
        <w:rPr>
          <w:sz w:val="24"/>
          <w:szCs w:val="24"/>
        </w:rPr>
        <w:t>Договора на поставку резинотехнических изделий для нужд ПАО «МРСК Центра» (филиала «Курскэнерго»)</w:t>
      </w:r>
      <w:r w:rsidR="00702B2C" w:rsidRPr="00C12FA4">
        <w:rPr>
          <w:sz w:val="24"/>
          <w:szCs w:val="24"/>
        </w:rPr>
        <w:t>.</w:t>
      </w:r>
    </w:p>
    <w:bookmarkEnd w:id="18"/>
    <w:p w:rsidR="009D7F01" w:rsidRPr="001475CF" w:rsidRDefault="009D7F01" w:rsidP="00E722B6">
      <w:pPr>
        <w:keepNext/>
        <w:autoSpaceDE w:val="0"/>
        <w:autoSpaceDN w:val="0"/>
        <w:spacing w:line="264" w:lineRule="auto"/>
        <w:ind w:firstLine="540"/>
        <w:rPr>
          <w:i/>
          <w:sz w:val="24"/>
          <w:szCs w:val="24"/>
        </w:rPr>
      </w:pPr>
      <w:r w:rsidRPr="001475CF">
        <w:rPr>
          <w:i/>
          <w:sz w:val="24"/>
          <w:szCs w:val="24"/>
        </w:rPr>
        <w:t xml:space="preserve">Участник самостоятельно, в рамках своей </w:t>
      </w:r>
      <w:r w:rsidR="00702B2C" w:rsidRPr="001475CF">
        <w:rPr>
          <w:i/>
          <w:sz w:val="24"/>
          <w:szCs w:val="24"/>
        </w:rPr>
        <w:t>Заявки</w:t>
      </w:r>
      <w:r w:rsidRPr="001475CF">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1475CF">
        <w:rPr>
          <w:sz w:val="24"/>
          <w:szCs w:val="24"/>
        </w:rPr>
        <w:t>поставок</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1475CF"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адресам филиалов ПАО «МРСК Центра»:</w:t>
      </w:r>
      <w:bookmarkEnd w:id="20"/>
    </w:p>
    <w:p w:rsidR="008D2928" w:rsidRPr="001475CF" w:rsidRDefault="001475CF" w:rsidP="00BC19F9">
      <w:pPr>
        <w:pStyle w:val="afffffff2"/>
        <w:keepNext/>
        <w:numPr>
          <w:ilvl w:val="0"/>
          <w:numId w:val="81"/>
        </w:numPr>
        <w:tabs>
          <w:tab w:val="num" w:pos="1560"/>
        </w:tabs>
        <w:spacing w:line="240" w:lineRule="auto"/>
        <w:rPr>
          <w:rFonts w:ascii="Times New Roman" w:hAnsi="Times New Roman"/>
          <w:sz w:val="24"/>
          <w:szCs w:val="24"/>
        </w:rPr>
      </w:pPr>
      <w:r w:rsidRPr="001475CF">
        <w:rPr>
          <w:rFonts w:ascii="Times New Roman" w:hAnsi="Times New Roman"/>
          <w:sz w:val="24"/>
          <w:szCs w:val="24"/>
        </w:rPr>
        <w:t xml:space="preserve"> </w:t>
      </w:r>
      <w:r w:rsidR="008D2928" w:rsidRPr="001475CF">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37258">
        <w:fldChar w:fldCharType="begin"/>
      </w:r>
      <w:r w:rsidR="00737258">
        <w:instrText xml:space="preserve"> REF _Ref305973574 \r \h  \* MERGEFORMAT </w:instrText>
      </w:r>
      <w:r w:rsidR="00737258">
        <w:fldChar w:fldCharType="separate"/>
      </w:r>
      <w:r w:rsidR="00622B69">
        <w:t>2</w:t>
      </w:r>
      <w:r w:rsidR="0073725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w:t>
      </w:r>
      <w:r w:rsidRPr="0022360B">
        <w:rPr>
          <w:sz w:val="24"/>
          <w:szCs w:val="24"/>
        </w:rPr>
        <w:lastRenderedPageBreak/>
        <w:t xml:space="preserve">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37258">
        <w:fldChar w:fldCharType="begin"/>
      </w:r>
      <w:r w:rsidR="00737258">
        <w:instrText xml:space="preserve"> REF _Ref305973033 \r \h  \* MERGEFORMAT </w:instrText>
      </w:r>
      <w:r w:rsidR="00737258">
        <w:fldChar w:fldCharType="separate"/>
      </w:r>
      <w:r w:rsidR="00622B69" w:rsidRPr="00622B69">
        <w:rPr>
          <w:sz w:val="24"/>
          <w:szCs w:val="24"/>
        </w:rPr>
        <w:t>3.2</w:t>
      </w:r>
      <w:r w:rsidR="0073725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737258">
        <w:fldChar w:fldCharType="begin"/>
      </w:r>
      <w:r w:rsidR="00737258">
        <w:instrText xml:space="preserve"> REF _Ref191386109 \n \h  \* MERGEFORMAT </w:instrText>
      </w:r>
      <w:r w:rsidR="00737258">
        <w:fldChar w:fldCharType="separate"/>
      </w:r>
      <w:r w:rsidR="00622B69" w:rsidRPr="00622B69">
        <w:rPr>
          <w:color w:val="000000"/>
          <w:sz w:val="24"/>
          <w:szCs w:val="24"/>
        </w:rPr>
        <w:t>3.3.2</w:t>
      </w:r>
      <w:r w:rsidR="00737258">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_Ref442187883 \r \h  \* MERGEFORMAT </w:instrText>
      </w:r>
      <w:r w:rsidR="00737258">
        <w:fldChar w:fldCharType="separate"/>
      </w:r>
      <w:r w:rsidR="00622B69" w:rsidRPr="00622B69">
        <w:rPr>
          <w:sz w:val="24"/>
          <w:szCs w:val="24"/>
        </w:rPr>
        <w:t>5.16</w:t>
      </w:r>
      <w:r w:rsidR="00737258">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37258">
        <w:fldChar w:fldCharType="begin"/>
      </w:r>
      <w:r w:rsidR="00737258">
        <w:instrText xml:space="preserve"> REF _Ref191386164 \r \h  \* MERGEFORMAT </w:instrText>
      </w:r>
      <w:r w:rsidR="00737258">
        <w:fldChar w:fldCharType="separate"/>
      </w:r>
      <w:r w:rsidR="00622B69" w:rsidRPr="00622B69">
        <w:rPr>
          <w:sz w:val="24"/>
          <w:szCs w:val="24"/>
        </w:rPr>
        <w:t xml:space="preserve"> 1.4.1 </w:t>
      </w:r>
      <w:r w:rsidR="0073725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37258">
        <w:fldChar w:fldCharType="begin"/>
      </w:r>
      <w:r w:rsidR="00737258">
        <w:instrText xml:space="preserve"> REF _Ref306978606 \r \h  \* MERGEFORMAT </w:instrText>
      </w:r>
      <w:r w:rsidR="00737258">
        <w:fldChar w:fldCharType="separate"/>
      </w:r>
      <w:r w:rsidR="00622B69" w:rsidRPr="00622B69">
        <w:rPr>
          <w:sz w:val="24"/>
          <w:szCs w:val="24"/>
        </w:rPr>
        <w:t xml:space="preserve"> 1.4.2 </w:t>
      </w:r>
      <w:r w:rsidR="00737258">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37258">
        <w:fldChar w:fldCharType="begin"/>
      </w:r>
      <w:r w:rsidR="00737258">
        <w:instrText xml:space="preserve"> REF _Ref306114966 \r \h  \* MERGEFORMAT </w:instrText>
      </w:r>
      <w:r w:rsidR="00737258">
        <w:fldChar w:fldCharType="separate"/>
      </w:r>
      <w:r w:rsidR="00622B69" w:rsidRPr="00622B69">
        <w:rPr>
          <w:sz w:val="24"/>
          <w:szCs w:val="24"/>
        </w:rPr>
        <w:t>3.3.11</w:t>
      </w:r>
      <w:r w:rsidR="00737258">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37258">
        <w:fldChar w:fldCharType="begin"/>
      </w:r>
      <w:r w:rsidR="00737258">
        <w:instrText xml:space="preserve"> REF _Ref305973033 \r \h  \* MERGEFORMAT </w:instrText>
      </w:r>
      <w:r w:rsidR="00737258">
        <w:fldChar w:fldCharType="separate"/>
      </w:r>
      <w:r w:rsidR="00622B69" w:rsidRPr="00622B69">
        <w:rPr>
          <w:bCs w:val="0"/>
          <w:sz w:val="24"/>
          <w:szCs w:val="24"/>
        </w:rPr>
        <w:t>3.2</w:t>
      </w:r>
      <w:r w:rsidR="0073725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37258">
        <w:fldChar w:fldCharType="begin"/>
      </w:r>
      <w:r w:rsidR="00737258">
        <w:instrText xml:space="preserve"> REF _Ref305973147 \r \h  \* MERGEFORMAT </w:instrText>
      </w:r>
      <w:r w:rsidR="00737258">
        <w:fldChar w:fldCharType="separate"/>
      </w:r>
      <w:r w:rsidR="00622B69" w:rsidRPr="00622B69">
        <w:rPr>
          <w:bCs w:val="0"/>
          <w:sz w:val="24"/>
          <w:szCs w:val="24"/>
        </w:rPr>
        <w:t>3.3</w:t>
      </w:r>
      <w:r w:rsidR="00737258">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37258">
        <w:fldChar w:fldCharType="begin"/>
      </w:r>
      <w:r w:rsidR="00737258">
        <w:instrText xml:space="preserve"> REF _Ref305973214 \r \h  \* MERGEFORMAT </w:instrText>
      </w:r>
      <w:r w:rsidR="00737258">
        <w:fldChar w:fldCharType="separate"/>
      </w:r>
      <w:r w:rsidR="00622B69" w:rsidRPr="00622B69">
        <w:rPr>
          <w:bCs w:val="0"/>
          <w:sz w:val="24"/>
          <w:szCs w:val="24"/>
        </w:rPr>
        <w:t>3.4</w:t>
      </w:r>
      <w:r w:rsidR="00737258">
        <w:fldChar w:fldCharType="end"/>
      </w:r>
      <w:r w:rsidR="00096E9D" w:rsidRPr="00E71A48">
        <w:rPr>
          <w:bCs w:val="0"/>
          <w:sz w:val="24"/>
          <w:szCs w:val="24"/>
        </w:rPr>
        <w:t xml:space="preserve">, </w:t>
      </w:r>
      <w:r w:rsidR="00737258">
        <w:fldChar w:fldCharType="begin"/>
      </w:r>
      <w:r w:rsidR="00737258">
        <w:instrText xml:space="preserve"> REF _Ref303683883 \r \h  \* MERGEFORMAT </w:instrText>
      </w:r>
      <w:r w:rsidR="00737258">
        <w:fldChar w:fldCharType="separate"/>
      </w:r>
      <w:r w:rsidR="00622B69" w:rsidRPr="00622B69">
        <w:rPr>
          <w:bCs w:val="0"/>
          <w:sz w:val="24"/>
          <w:szCs w:val="24"/>
        </w:rPr>
        <w:t>3.5</w:t>
      </w:r>
      <w:r w:rsidR="0073725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37258">
        <w:fldChar w:fldCharType="begin"/>
      </w:r>
      <w:r w:rsidR="00737258">
        <w:instrText xml:space="preserve"> REF _Ref305973250 \r \h  \* MERGEFORMAT </w:instrText>
      </w:r>
      <w:r w:rsidR="00737258">
        <w:fldChar w:fldCharType="separate"/>
      </w:r>
      <w:r w:rsidR="00622B69" w:rsidRPr="00622B69">
        <w:rPr>
          <w:bCs w:val="0"/>
          <w:sz w:val="24"/>
          <w:szCs w:val="24"/>
        </w:rPr>
        <w:t>3.5</w:t>
      </w:r>
      <w:r w:rsidR="00622B69">
        <w:t>.1</w:t>
      </w:r>
      <w:r w:rsidR="00737258">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37258">
        <w:fldChar w:fldCharType="begin"/>
      </w:r>
      <w:r w:rsidR="00737258">
        <w:instrText xml:space="preserve"> REF _Ref303250967 \r \h  \* MERGEFORMAT </w:instrText>
      </w:r>
      <w:r w:rsidR="00737258">
        <w:fldChar w:fldCharType="separate"/>
      </w:r>
      <w:r w:rsidR="00622B69" w:rsidRPr="00622B69">
        <w:rPr>
          <w:bCs w:val="0"/>
          <w:sz w:val="24"/>
          <w:szCs w:val="24"/>
        </w:rPr>
        <w:t>3.7</w:t>
      </w:r>
      <w:r w:rsidR="00737258">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37258">
        <w:fldChar w:fldCharType="begin"/>
      </w:r>
      <w:r w:rsidR="00737258">
        <w:instrText xml:space="preserve"> REF _Ref303681924 \r \h  \* MERGEFORMAT </w:instrText>
      </w:r>
      <w:r w:rsidR="00737258">
        <w:fldChar w:fldCharType="separate"/>
      </w:r>
      <w:r w:rsidR="00622B69" w:rsidRPr="00622B69">
        <w:rPr>
          <w:bCs w:val="0"/>
          <w:sz w:val="24"/>
          <w:szCs w:val="24"/>
        </w:rPr>
        <w:t>3.8</w:t>
      </w:r>
      <w:r w:rsidR="00737258">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37258">
        <w:fldChar w:fldCharType="begin"/>
      </w:r>
      <w:r w:rsidR="00737258">
        <w:instrText xml:space="preserve"> REF _Ref303683929 \r \h  \* MERGEFORMAT </w:instrText>
      </w:r>
      <w:r w:rsidR="00737258">
        <w:fldChar w:fldCharType="separate"/>
      </w:r>
      <w:r w:rsidR="00622B69" w:rsidRPr="00622B69">
        <w:rPr>
          <w:bCs w:val="0"/>
          <w:sz w:val="24"/>
          <w:szCs w:val="24"/>
        </w:rPr>
        <w:t>3.10</w:t>
      </w:r>
      <w:r w:rsidR="0073725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37258">
        <w:fldChar w:fldCharType="begin"/>
      </w:r>
      <w:r w:rsidR="00737258">
        <w:instrText xml:space="preserve"> REF _Ref306140410 \r \h  \* MERGEFORMAT </w:instrText>
      </w:r>
      <w:r w:rsidR="00737258">
        <w:fldChar w:fldCharType="separate"/>
      </w:r>
      <w:r w:rsidR="00622B69" w:rsidRPr="00622B69">
        <w:rPr>
          <w:bCs w:val="0"/>
          <w:sz w:val="24"/>
          <w:szCs w:val="24"/>
        </w:rPr>
        <w:t>3.11</w:t>
      </w:r>
      <w:r w:rsidR="0073725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37258">
        <w:fldChar w:fldCharType="begin"/>
      </w:r>
      <w:r w:rsidR="00737258">
        <w:instrText xml:space="preserve"> REF _Ref306140451 \r \h  \* MERGEFORMAT </w:instrText>
      </w:r>
      <w:r w:rsidR="00737258">
        <w:fldChar w:fldCharType="separate"/>
      </w:r>
      <w:r w:rsidR="00622B69" w:rsidRPr="00622B69">
        <w:rPr>
          <w:bCs w:val="0"/>
          <w:sz w:val="24"/>
          <w:szCs w:val="24"/>
        </w:rPr>
        <w:t>3.12</w:t>
      </w:r>
      <w:r w:rsidR="0073725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37258">
        <w:fldChar w:fldCharType="begin"/>
      </w:r>
      <w:r w:rsidR="00737258">
        <w:instrText xml:space="preserve"> REF _Ref302563524 \n \h  \* MERGEFORMAT </w:instrText>
      </w:r>
      <w:r w:rsidR="00737258">
        <w:fldChar w:fldCharType="separate"/>
      </w:r>
      <w:r w:rsidR="00622B69" w:rsidRPr="00622B69">
        <w:rPr>
          <w:sz w:val="24"/>
          <w:szCs w:val="24"/>
        </w:rPr>
        <w:t>1.1.1</w:t>
      </w:r>
      <w:r w:rsidR="0073725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737258">
        <w:fldChar w:fldCharType="begin"/>
      </w:r>
      <w:r w:rsidR="00737258">
        <w:instrText xml:space="preserve"> REF _Ref55336310 \r \h  \* MERGEFORMAT </w:instrText>
      </w:r>
      <w:r w:rsidR="00737258">
        <w:fldChar w:fldCharType="separate"/>
      </w:r>
      <w:r w:rsidR="00622B69" w:rsidRPr="006A1B1E">
        <w:rPr>
          <w:bCs w:val="0"/>
          <w:sz w:val="24"/>
          <w:szCs w:val="24"/>
        </w:rPr>
        <w:t>5.1</w:t>
      </w:r>
      <w:r w:rsidR="00737258">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737258">
        <w:fldChar w:fldCharType="begin"/>
      </w:r>
      <w:r w:rsidR="00737258">
        <w:instrText xml:space="preserve"> REF _Ref440271072 \r \h  \* MERGEFORMAT </w:instrText>
      </w:r>
      <w:r w:rsidR="00737258">
        <w:fldChar w:fldCharType="separate"/>
      </w:r>
      <w:r w:rsidR="00622B69" w:rsidRPr="006A1B1E">
        <w:rPr>
          <w:bCs w:val="0"/>
          <w:sz w:val="24"/>
          <w:szCs w:val="24"/>
        </w:rPr>
        <w:t>5.2</w:t>
      </w:r>
      <w:r w:rsidR="00737258">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737258">
        <w:fldChar w:fldCharType="begin"/>
      </w:r>
      <w:r w:rsidR="00737258">
        <w:instrText xml:space="preserve"> REF _Ref86826666 \r \h  \* MERGEFORMAT </w:instrText>
      </w:r>
      <w:r w:rsidR="00737258">
        <w:fldChar w:fldCharType="separate"/>
      </w:r>
      <w:r w:rsidR="00622B69" w:rsidRPr="006A1B1E">
        <w:rPr>
          <w:bCs w:val="0"/>
          <w:spacing w:val="-1"/>
          <w:sz w:val="24"/>
          <w:szCs w:val="24"/>
        </w:rPr>
        <w:t>5.3</w:t>
      </w:r>
      <w:r w:rsidR="00737258">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737258">
        <w:fldChar w:fldCharType="begin"/>
      </w:r>
      <w:r w:rsidR="00737258">
        <w:instrText xml:space="preserve"> REF _Ref440270984 \r \h  \* MERGEFORMAT </w:instrText>
      </w:r>
      <w:r w:rsidR="00737258">
        <w:fldChar w:fldCharType="separate"/>
      </w:r>
      <w:r w:rsidR="00622B69" w:rsidRPr="006A1B1E">
        <w:rPr>
          <w:bCs w:val="0"/>
          <w:spacing w:val="-1"/>
          <w:sz w:val="24"/>
          <w:szCs w:val="24"/>
        </w:rPr>
        <w:t>5.10</w:t>
      </w:r>
      <w:r w:rsidR="00737258">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737258">
        <w:fldChar w:fldCharType="begin"/>
      </w:r>
      <w:r w:rsidR="00737258">
        <w:instrText xml:space="preserve"> REF _Ref440271036 \r \h  \* MERGEFORMAT </w:instrText>
      </w:r>
      <w:r w:rsidR="00737258">
        <w:fldChar w:fldCharType="separate"/>
      </w:r>
      <w:r w:rsidR="00622B69" w:rsidRPr="006A1B1E">
        <w:rPr>
          <w:bCs w:val="0"/>
          <w:sz w:val="24"/>
          <w:szCs w:val="24"/>
        </w:rPr>
        <w:t>5.4</w:t>
      </w:r>
      <w:r w:rsidR="00737258">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37258">
        <w:fldChar w:fldCharType="begin"/>
      </w:r>
      <w:r w:rsidR="00737258">
        <w:instrText xml:space="preserve"> REF _Ref191386407 \r \h  \* MERGEFORMAT </w:instrText>
      </w:r>
      <w:r w:rsidR="00737258">
        <w:fldChar w:fldCharType="separate"/>
      </w:r>
      <w:r w:rsidR="00622B69" w:rsidRPr="00622B69">
        <w:rPr>
          <w:bCs w:val="0"/>
          <w:sz w:val="24"/>
          <w:szCs w:val="24"/>
        </w:rPr>
        <w:t>3.3.8</w:t>
      </w:r>
      <w:r w:rsidR="00737258">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37258">
        <w:fldChar w:fldCharType="begin"/>
      </w:r>
      <w:r w:rsidR="00737258">
        <w:instrText xml:space="preserve"> REF _Ref93264992 \r \h  \* MERGEFORMAT </w:instrText>
      </w:r>
      <w:r w:rsidR="00737258">
        <w:fldChar w:fldCharType="separate"/>
      </w:r>
      <w:r w:rsidR="00622B69" w:rsidRPr="00622B69">
        <w:rPr>
          <w:bCs w:val="0"/>
          <w:sz w:val="24"/>
          <w:szCs w:val="24"/>
        </w:rPr>
        <w:t>5.5</w:t>
      </w:r>
      <w:r w:rsidR="00737258">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_Ref55336310 \r \h  \* MERGEFORMAT </w:instrText>
      </w:r>
      <w:r w:rsidR="00737258">
        <w:fldChar w:fldCharType="separate"/>
      </w:r>
      <w:r w:rsidR="00622B69" w:rsidRPr="00622B69">
        <w:rPr>
          <w:bCs w:val="0"/>
          <w:sz w:val="24"/>
          <w:szCs w:val="24"/>
          <w:lang w:eastAsia="ru-RU"/>
        </w:rPr>
        <w:t>5.1</w:t>
      </w:r>
      <w:r w:rsidR="00737258">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37258">
        <w:fldChar w:fldCharType="begin"/>
      </w:r>
      <w:r w:rsidR="00737258">
        <w:instrText xml:space="preserve"> REF _Ref440279062 \r \h  \* MERGEFORMAT </w:instrText>
      </w:r>
      <w:r w:rsidR="00737258">
        <w:fldChar w:fldCharType="separate"/>
      </w:r>
      <w:r w:rsidR="00622B69" w:rsidRPr="00622B69">
        <w:rPr>
          <w:sz w:val="24"/>
          <w:szCs w:val="24"/>
        </w:rPr>
        <w:t>б)</w:t>
      </w:r>
      <w:r w:rsidR="00737258">
        <w:fldChar w:fldCharType="end"/>
      </w:r>
      <w:r w:rsidR="00F463E8" w:rsidRPr="00F958E8">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_Ref440274902 \r \h  \* MERGEFORMAT </w:instrText>
      </w:r>
      <w:r w:rsidR="00737258">
        <w:fldChar w:fldCharType="separate"/>
      </w:r>
      <w:r w:rsidR="00622B69" w:rsidRPr="00622B69">
        <w:rPr>
          <w:bCs w:val="0"/>
          <w:sz w:val="24"/>
          <w:szCs w:val="24"/>
          <w:lang w:eastAsia="ru-RU"/>
        </w:rPr>
        <w:t>5.4</w:t>
      </w:r>
      <w:r w:rsidR="00737258">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_Ref440274913 \r \h  \* MERGEFORMAT </w:instrText>
      </w:r>
      <w:r w:rsidR="00737258">
        <w:fldChar w:fldCharType="separate"/>
      </w:r>
      <w:r w:rsidR="00622B69" w:rsidRPr="00622B69">
        <w:rPr>
          <w:bCs w:val="0"/>
          <w:sz w:val="24"/>
          <w:szCs w:val="24"/>
          <w:lang w:eastAsia="ru-RU"/>
        </w:rPr>
        <w:t>5.2</w:t>
      </w:r>
      <w:r w:rsidR="00737258">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_Ref93264992 \r \h  \* MERGEFORMAT </w:instrText>
      </w:r>
      <w:r w:rsidR="00737258">
        <w:fldChar w:fldCharType="separate"/>
      </w:r>
      <w:r w:rsidR="00622B69" w:rsidRPr="00622B69">
        <w:rPr>
          <w:bCs w:val="0"/>
          <w:sz w:val="24"/>
          <w:szCs w:val="24"/>
          <w:lang w:eastAsia="ru-RU"/>
        </w:rPr>
        <w:t>5.5</w:t>
      </w:r>
      <w:r w:rsidR="00737258">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37258">
        <w:fldChar w:fldCharType="begin"/>
      </w:r>
      <w:r w:rsidR="00737258">
        <w:instrText xml:space="preserve"> REF _Ref306005578 \r \h  \* MERGEFORMAT </w:instrText>
      </w:r>
      <w:r w:rsidR="00737258">
        <w:fldChar w:fldCharType="separate"/>
      </w:r>
      <w:r w:rsidR="00622B69" w:rsidRPr="00622B69">
        <w:rPr>
          <w:bCs w:val="0"/>
          <w:sz w:val="24"/>
          <w:szCs w:val="24"/>
        </w:rPr>
        <w:t>3.3.8.3</w:t>
      </w:r>
      <w:r w:rsidR="00737258">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737258">
        <w:fldChar w:fldCharType="begin"/>
      </w:r>
      <w:r w:rsidR="00737258">
        <w:instrText xml:space="preserve"> REF _Ref440279062 \r \h  \* MERGEFORMAT </w:instrText>
      </w:r>
      <w:r w:rsidR="00737258">
        <w:fldChar w:fldCharType="separate"/>
      </w:r>
      <w:r w:rsidR="00622B69" w:rsidRPr="00622B69">
        <w:rPr>
          <w:sz w:val="24"/>
          <w:szCs w:val="24"/>
        </w:rPr>
        <w:t>б)</w:t>
      </w:r>
      <w:r w:rsidR="00737258">
        <w:fldChar w:fldCharType="end"/>
      </w:r>
      <w:r w:rsidR="00F958E8" w:rsidRPr="00F958E8">
        <w:rPr>
          <w:sz w:val="24"/>
          <w:szCs w:val="24"/>
        </w:rPr>
        <w:t xml:space="preserve">, </w:t>
      </w:r>
      <w:r w:rsidR="00737258">
        <w:fldChar w:fldCharType="begin"/>
      </w:r>
      <w:r w:rsidR="00737258">
        <w:instrText xml:space="preserve"> REF _Ref440372460 \r \h  \* MERGEFORMAT </w:instrText>
      </w:r>
      <w:r w:rsidR="00737258">
        <w:fldChar w:fldCharType="separate"/>
      </w:r>
      <w:r w:rsidR="00622B69" w:rsidRPr="00622B69">
        <w:rPr>
          <w:sz w:val="24"/>
          <w:szCs w:val="24"/>
        </w:rPr>
        <w:t>д)</w:t>
      </w:r>
      <w:r w:rsidR="00737258">
        <w:fldChar w:fldCharType="end"/>
      </w:r>
      <w:r w:rsidR="00F958E8" w:rsidRPr="00F958E8">
        <w:rPr>
          <w:sz w:val="24"/>
          <w:szCs w:val="24"/>
        </w:rPr>
        <w:t xml:space="preserve">, </w:t>
      </w:r>
      <w:r w:rsidR="00737258">
        <w:fldChar w:fldCharType="begin"/>
      </w:r>
      <w:r w:rsidR="00737258">
        <w:instrText xml:space="preserve"> REF _Ref440372474 \r \h  \* MERGEFORMAT </w:instrText>
      </w:r>
      <w:r w:rsidR="00737258">
        <w:fldChar w:fldCharType="separate"/>
      </w:r>
      <w:r w:rsidR="00622B69" w:rsidRPr="00622B69">
        <w:rPr>
          <w:sz w:val="24"/>
          <w:szCs w:val="24"/>
        </w:rPr>
        <w:t>м)</w:t>
      </w:r>
      <w:r w:rsidR="00737258">
        <w:fldChar w:fldCharType="end"/>
      </w:r>
      <w:r w:rsidR="00F958E8" w:rsidRPr="00F958E8">
        <w:rPr>
          <w:sz w:val="24"/>
          <w:szCs w:val="24"/>
        </w:rPr>
        <w:t xml:space="preserve">, </w:t>
      </w:r>
      <w:r w:rsidR="00737258">
        <w:fldChar w:fldCharType="begin"/>
      </w:r>
      <w:r w:rsidR="00737258">
        <w:instrText xml:space="preserve"> REF _Ref440372477 \r \h  \* MERGEFORMAT </w:instrText>
      </w:r>
      <w:r w:rsidR="00737258">
        <w:fldChar w:fldCharType="separate"/>
      </w:r>
      <w:r w:rsidR="00622B69" w:rsidRPr="00622B69">
        <w:rPr>
          <w:sz w:val="24"/>
          <w:szCs w:val="24"/>
        </w:rPr>
        <w:t>н)</w:t>
      </w:r>
      <w:r w:rsidR="00737258">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37258">
        <w:fldChar w:fldCharType="begin"/>
      </w:r>
      <w:r w:rsidR="00737258">
        <w:instrText xml:space="preserve"> REF _Ref440274961 \r \h  \* MERGEFORMAT </w:instrText>
      </w:r>
      <w:r w:rsidR="00737258">
        <w:fldChar w:fldCharType="separate"/>
      </w:r>
      <w:r w:rsidR="00622B69" w:rsidRPr="00622B69">
        <w:rPr>
          <w:bCs w:val="0"/>
          <w:sz w:val="24"/>
          <w:szCs w:val="24"/>
        </w:rPr>
        <w:t>5.15</w:t>
      </w:r>
      <w:r w:rsidR="00737258">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737258">
        <w:fldChar w:fldCharType="begin"/>
      </w:r>
      <w:r w:rsidR="00737258">
        <w:instrText xml:space="preserve"> REF _Ref440274659 \r \h  \* MERGEFORMAT </w:instrText>
      </w:r>
      <w:r w:rsidR="00737258">
        <w:fldChar w:fldCharType="separate"/>
      </w:r>
      <w:r w:rsidR="00622B69" w:rsidRPr="00622B69">
        <w:rPr>
          <w:bCs w:val="0"/>
          <w:sz w:val="24"/>
          <w:szCs w:val="24"/>
        </w:rPr>
        <w:t>5.9</w:t>
      </w:r>
      <w:r w:rsidR="00737258">
        <w:fldChar w:fldCharType="end"/>
      </w:r>
      <w:r w:rsidRPr="00CF7D45">
        <w:rPr>
          <w:bCs w:val="0"/>
          <w:sz w:val="24"/>
          <w:szCs w:val="24"/>
        </w:rPr>
        <w:t xml:space="preserve">, </w:t>
      </w:r>
      <w:r w:rsidR="00737258">
        <w:fldChar w:fldCharType="begin"/>
      </w:r>
      <w:r w:rsidR="00737258">
        <w:instrText xml:space="preserve"> REF _Ref440274733 \r \h  \* MERGEFORMAT </w:instrText>
      </w:r>
      <w:r w:rsidR="00737258">
        <w:fldChar w:fldCharType="separate"/>
      </w:r>
      <w:r w:rsidR="00622B69" w:rsidRPr="00622B69">
        <w:rPr>
          <w:bCs w:val="0"/>
          <w:sz w:val="24"/>
          <w:szCs w:val="24"/>
        </w:rPr>
        <w:t>5.11</w:t>
      </w:r>
      <w:r w:rsidR="00737258">
        <w:fldChar w:fldCharType="end"/>
      </w:r>
      <w:r w:rsidRPr="00CF7D45">
        <w:rPr>
          <w:bCs w:val="0"/>
          <w:sz w:val="24"/>
          <w:szCs w:val="24"/>
        </w:rPr>
        <w:t xml:space="preserve">, </w:t>
      </w:r>
      <w:r w:rsidR="00737258">
        <w:fldChar w:fldCharType="begin"/>
      </w:r>
      <w:r w:rsidR="00737258">
        <w:instrText xml:space="preserve"> REF _Ref440274744 \r \h  \* MERGEFORMAT </w:instrText>
      </w:r>
      <w:r w:rsidR="00737258">
        <w:fldChar w:fldCharType="separate"/>
      </w:r>
      <w:r w:rsidR="00622B69" w:rsidRPr="00622B69">
        <w:rPr>
          <w:bCs w:val="0"/>
          <w:sz w:val="24"/>
          <w:szCs w:val="24"/>
        </w:rPr>
        <w:t>5.12</w:t>
      </w:r>
      <w:r w:rsidR="00737258">
        <w:fldChar w:fldCharType="end"/>
      </w:r>
      <w:r w:rsidRPr="00CF7D45">
        <w:rPr>
          <w:bCs w:val="0"/>
          <w:sz w:val="24"/>
          <w:szCs w:val="24"/>
        </w:rPr>
        <w:t xml:space="preserve">, </w:t>
      </w:r>
      <w:r w:rsidR="00737258">
        <w:fldChar w:fldCharType="begin"/>
      </w:r>
      <w:r w:rsidR="00737258">
        <w:instrText xml:space="preserve"> REF _Ref440274756 \r \h  \* MERGEFORMAT </w:instrText>
      </w:r>
      <w:r w:rsidR="00737258">
        <w:fldChar w:fldCharType="separate"/>
      </w:r>
      <w:r w:rsidR="00622B69" w:rsidRPr="00622B69">
        <w:rPr>
          <w:bCs w:val="0"/>
          <w:sz w:val="24"/>
          <w:szCs w:val="24"/>
        </w:rPr>
        <w:t>5.14</w:t>
      </w:r>
      <w:r w:rsidR="00737258">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737258">
        <w:fldChar w:fldCharType="begin"/>
      </w:r>
      <w:r w:rsidR="00737258">
        <w:instrText xml:space="preserve"> REF _Ref306005578 \r \h  \* MERGEFORMAT </w:instrText>
      </w:r>
      <w:r w:rsidR="00737258">
        <w:fldChar w:fldCharType="separate"/>
      </w:r>
      <w:r w:rsidR="00622B69" w:rsidRPr="00622B69">
        <w:rPr>
          <w:bCs w:val="0"/>
          <w:sz w:val="24"/>
          <w:szCs w:val="24"/>
        </w:rPr>
        <w:t>3.3.8.3</w:t>
      </w:r>
      <w:r w:rsidR="00737258">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737258">
        <w:fldChar w:fldCharType="begin"/>
      </w:r>
      <w:r w:rsidR="00737258">
        <w:instrText xml:space="preserve"> REF _Ref86826666 \r \h  \* MERGEFORMAT </w:instrText>
      </w:r>
      <w:r w:rsidR="00737258">
        <w:fldChar w:fldCharType="separate"/>
      </w:r>
      <w:r w:rsidR="00622B69" w:rsidRPr="00622B69">
        <w:rPr>
          <w:bCs w:val="0"/>
          <w:sz w:val="24"/>
          <w:szCs w:val="24"/>
          <w:lang w:eastAsia="ru-RU"/>
        </w:rPr>
        <w:t>5.3</w:t>
      </w:r>
      <w:r w:rsidR="00737258">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737258">
        <w:fldChar w:fldCharType="begin"/>
      </w:r>
      <w:r w:rsidR="00737258">
        <w:instrText xml:space="preserve"> REF _Ref440275030 \r \h  \* MERGEFORMAT </w:instrText>
      </w:r>
      <w:r w:rsidR="00737258">
        <w:fldChar w:fldCharType="separate"/>
      </w:r>
      <w:r w:rsidR="00622B69" w:rsidRPr="00622B69">
        <w:rPr>
          <w:bCs w:val="0"/>
          <w:sz w:val="24"/>
          <w:szCs w:val="24"/>
          <w:lang w:eastAsia="ru-RU"/>
        </w:rPr>
        <w:t>5.10</w:t>
      </w:r>
      <w:r w:rsidR="00737258">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737258">
        <w:fldChar w:fldCharType="begin"/>
      </w:r>
      <w:r w:rsidR="00737258">
        <w:instrText xml:space="preserve"> REF _Ref440270602 \r \h  \* MERGEFORMAT </w:instrText>
      </w:r>
      <w:r w:rsidR="00737258">
        <w:fldChar w:fldCharType="separate"/>
      </w:r>
      <w:r w:rsidR="00622B69">
        <w:t>5</w:t>
      </w:r>
      <w:r w:rsidR="00737258">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737258">
        <w:fldChar w:fldCharType="begin"/>
      </w:r>
      <w:r w:rsidR="00737258">
        <w:instrText xml:space="preserve"> REF _Ref191386419 \n \h  \* MERGEFORMAT </w:instrText>
      </w:r>
      <w:r w:rsidR="00737258">
        <w:fldChar w:fldCharType="separate"/>
      </w:r>
      <w:r w:rsidR="00622B69" w:rsidRPr="00622B69">
        <w:rPr>
          <w:bCs w:val="0"/>
          <w:sz w:val="24"/>
          <w:szCs w:val="24"/>
        </w:rPr>
        <w:t>3.3.2</w:t>
      </w:r>
      <w:r w:rsidR="00737258">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_Ref442187883 \r \h  \* MERGEFORMAT </w:instrText>
      </w:r>
      <w:r w:rsidR="00737258">
        <w:fldChar w:fldCharType="separate"/>
      </w:r>
      <w:r w:rsidR="00622B69" w:rsidRPr="00622B69">
        <w:rPr>
          <w:sz w:val="24"/>
          <w:szCs w:val="24"/>
        </w:rPr>
        <w:t>5.16</w:t>
      </w:r>
      <w:r w:rsidR="00737258">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_Ref442187883 \r \h  \* MERGEFORMAT </w:instrText>
      </w:r>
      <w:r w:rsidR="00737258">
        <w:fldChar w:fldCharType="separate"/>
      </w:r>
      <w:r w:rsidR="00622B69" w:rsidRPr="00622B69">
        <w:rPr>
          <w:sz w:val="24"/>
          <w:szCs w:val="24"/>
        </w:rPr>
        <w:t>5.16</w:t>
      </w:r>
      <w:r w:rsidR="00737258">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r w:rsidR="001475CF">
        <w:rPr>
          <w:szCs w:val="24"/>
        </w:rPr>
        <w:t>.</w:t>
      </w:r>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500752"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321 653</w:t>
      </w:r>
      <w:r w:rsidR="00155DAF" w:rsidRPr="00737258">
        <w:rPr>
          <w:sz w:val="24"/>
          <w:szCs w:val="24"/>
        </w:rPr>
        <w:t xml:space="preserve"> (</w:t>
      </w:r>
      <w:r w:rsidRPr="00500752">
        <w:rPr>
          <w:sz w:val="24"/>
          <w:szCs w:val="24"/>
        </w:rPr>
        <w:t>триста двадцать одна тыс</w:t>
      </w:r>
      <w:r>
        <w:rPr>
          <w:sz w:val="24"/>
          <w:szCs w:val="24"/>
        </w:rPr>
        <w:t>яча шестьсот пятьдесят три</w:t>
      </w:r>
      <w:r w:rsidR="00155DAF" w:rsidRPr="00737258">
        <w:rPr>
          <w:sz w:val="24"/>
          <w:szCs w:val="24"/>
        </w:rPr>
        <w:t>) рубл</w:t>
      </w:r>
      <w:r w:rsidR="001475CF" w:rsidRPr="00737258">
        <w:rPr>
          <w:sz w:val="24"/>
          <w:szCs w:val="24"/>
        </w:rPr>
        <w:t>я</w:t>
      </w:r>
      <w:r>
        <w:rPr>
          <w:sz w:val="24"/>
          <w:szCs w:val="24"/>
        </w:rPr>
        <w:t xml:space="preserve"> </w:t>
      </w:r>
      <w:r w:rsidR="00155DAF" w:rsidRPr="00737258">
        <w:rPr>
          <w:sz w:val="24"/>
          <w:szCs w:val="24"/>
        </w:rPr>
        <w:t xml:space="preserve">00 копеек РФ, без учета НДС; НДС составляет </w:t>
      </w:r>
      <w:r>
        <w:rPr>
          <w:b/>
          <w:sz w:val="24"/>
          <w:szCs w:val="24"/>
        </w:rPr>
        <w:t>57 897</w:t>
      </w:r>
      <w:r w:rsidR="00155DAF" w:rsidRPr="00737258">
        <w:rPr>
          <w:sz w:val="24"/>
          <w:szCs w:val="24"/>
        </w:rPr>
        <w:t xml:space="preserve"> (</w:t>
      </w:r>
      <w:r w:rsidR="00B11CA5" w:rsidRPr="00B11CA5">
        <w:rPr>
          <w:sz w:val="24"/>
          <w:szCs w:val="24"/>
        </w:rPr>
        <w:t>пятьдесят семь тысяч</w:t>
      </w:r>
      <w:r w:rsidR="00B11CA5">
        <w:rPr>
          <w:sz w:val="24"/>
          <w:szCs w:val="24"/>
        </w:rPr>
        <w:t xml:space="preserve"> восемьсот девяносто семь</w:t>
      </w:r>
      <w:r w:rsidR="00155DAF" w:rsidRPr="00737258">
        <w:rPr>
          <w:sz w:val="24"/>
          <w:szCs w:val="24"/>
        </w:rPr>
        <w:t xml:space="preserve">) рублей </w:t>
      </w:r>
      <w:r w:rsidR="001475CF" w:rsidRPr="00737258">
        <w:rPr>
          <w:sz w:val="24"/>
          <w:szCs w:val="24"/>
        </w:rPr>
        <w:t>54</w:t>
      </w:r>
      <w:r w:rsidR="00155DAF" w:rsidRPr="00737258">
        <w:rPr>
          <w:sz w:val="24"/>
          <w:szCs w:val="24"/>
        </w:rPr>
        <w:t xml:space="preserve"> копеек РФ; </w:t>
      </w:r>
      <w:r>
        <w:rPr>
          <w:b/>
          <w:sz w:val="24"/>
          <w:szCs w:val="24"/>
        </w:rPr>
        <w:t>379 550</w:t>
      </w:r>
      <w:r w:rsidR="00155DAF" w:rsidRPr="00737258">
        <w:rPr>
          <w:sz w:val="24"/>
          <w:szCs w:val="24"/>
        </w:rPr>
        <w:t xml:space="preserve"> (</w:t>
      </w:r>
      <w:r w:rsidR="0022763A" w:rsidRPr="0022763A">
        <w:rPr>
          <w:sz w:val="24"/>
          <w:szCs w:val="24"/>
        </w:rPr>
        <w:t>триста семьдесят девят</w:t>
      </w:r>
      <w:r w:rsidR="0022763A">
        <w:rPr>
          <w:sz w:val="24"/>
          <w:szCs w:val="24"/>
        </w:rPr>
        <w:t>ь тысяч пятьсот пятьдесят</w:t>
      </w:r>
      <w:r w:rsidR="00155DAF" w:rsidRPr="00737258">
        <w:rPr>
          <w:sz w:val="24"/>
          <w:szCs w:val="24"/>
        </w:rPr>
        <w:t xml:space="preserve">) рублей </w:t>
      </w:r>
      <w:r w:rsidR="001475CF" w:rsidRPr="00737258">
        <w:rPr>
          <w:sz w:val="24"/>
          <w:szCs w:val="24"/>
        </w:rPr>
        <w:t>54</w:t>
      </w:r>
      <w:r w:rsidR="00155DAF" w:rsidRPr="00737258">
        <w:rPr>
          <w:sz w:val="24"/>
          <w:szCs w:val="24"/>
        </w:rPr>
        <w:t xml:space="preserve"> копеек РФ, с учетом НДС</w:t>
      </w:r>
      <w:r w:rsidR="001475CF" w:rsidRPr="00737258">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w:t>
      </w:r>
      <w:r w:rsidR="00052CE7">
        <w:rPr>
          <w:sz w:val="24"/>
          <w:szCs w:val="24"/>
        </w:rPr>
        <w:t>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37258">
        <w:fldChar w:fldCharType="begin"/>
      </w:r>
      <w:r w:rsidR="00737258">
        <w:instrText xml:space="preserve"> REF _Ref191386461 \n \h  \* MERGEFORMAT </w:instrText>
      </w:r>
      <w:r w:rsidR="00737258">
        <w:fldChar w:fldCharType="separate"/>
      </w:r>
      <w:r w:rsidR="00622B69" w:rsidRPr="00622B69">
        <w:rPr>
          <w:bCs w:val="0"/>
          <w:sz w:val="24"/>
          <w:szCs w:val="24"/>
        </w:rPr>
        <w:t>3.3.10</w:t>
      </w:r>
      <w:r w:rsidR="0073725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w:t>
      </w:r>
      <w:r w:rsidRPr="000F4365">
        <w:rPr>
          <w:sz w:val="24"/>
          <w:szCs w:val="24"/>
        </w:rPr>
        <w:lastRenderedPageBreak/>
        <w:t xml:space="preserve">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737258">
        <w:fldChar w:fldCharType="begin"/>
      </w:r>
      <w:r w:rsidR="00737258">
        <w:instrText xml:space="preserve"> REF _Ref440271993 \r \h  \* MERGEFORMAT </w:instrText>
      </w:r>
      <w:r w:rsidR="00737258">
        <w:fldChar w:fldCharType="separate"/>
      </w:r>
      <w:r w:rsidR="00622B69" w:rsidRPr="00622B69">
        <w:rPr>
          <w:sz w:val="24"/>
          <w:szCs w:val="24"/>
        </w:rPr>
        <w:t>5.9</w:t>
      </w:r>
      <w:r w:rsidR="00737258">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lastRenderedPageBreak/>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737258">
        <w:fldChar w:fldCharType="begin"/>
      </w:r>
      <w:r w:rsidR="00737258">
        <w:instrText xml:space="preserve"> REF _Ref440272119 \r \h  \* MERGEFORMAT </w:instrText>
      </w:r>
      <w:r w:rsidR="00737258">
        <w:fldChar w:fldCharType="separate"/>
      </w:r>
      <w:r w:rsidR="00622B69" w:rsidRPr="00622B69">
        <w:rPr>
          <w:sz w:val="24"/>
          <w:szCs w:val="24"/>
        </w:rPr>
        <w:t>5.6.1</w:t>
      </w:r>
      <w:r w:rsidR="00737258">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 xml:space="preserve">соответствии с </w:t>
      </w:r>
      <w:r w:rsidR="00A154B7" w:rsidRPr="00F74202">
        <w:rPr>
          <w:bCs w:val="0"/>
          <w:sz w:val="24"/>
          <w:szCs w:val="24"/>
        </w:rPr>
        <w:lastRenderedPageBreak/>
        <w:t>инструкциями, приведенными в настоящей Документации</w:t>
      </w:r>
      <w:r w:rsidR="003F3A69" w:rsidRPr="00F74202">
        <w:rPr>
          <w:sz w:val="24"/>
          <w:szCs w:val="24"/>
        </w:rPr>
        <w:t xml:space="preserve"> (подраздел </w:t>
      </w:r>
      <w:r w:rsidR="00737258">
        <w:fldChar w:fldCharType="begin"/>
      </w:r>
      <w:r w:rsidR="00737258">
        <w:instrText xml:space="preserve"> REF _Ref440272147 \r \h  \* MERGEFORMAT </w:instrText>
      </w:r>
      <w:r w:rsidR="00737258">
        <w:fldChar w:fldCharType="separate"/>
      </w:r>
      <w:r w:rsidR="00622B69" w:rsidRPr="00622B69">
        <w:rPr>
          <w:sz w:val="24"/>
          <w:szCs w:val="24"/>
        </w:rPr>
        <w:t>5.6.2</w:t>
      </w:r>
      <w:r w:rsidR="00737258">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37258">
        <w:fldChar w:fldCharType="begin"/>
      </w:r>
      <w:r w:rsidR="00737258">
        <w:instrText xml:space="preserve"> REF _Ref440272274 \r \h  \* MERGEFORMAT </w:instrText>
      </w:r>
      <w:r w:rsidR="00737258">
        <w:fldChar w:fldCharType="separate"/>
      </w:r>
      <w:r w:rsidR="00622B69" w:rsidRPr="00622B69">
        <w:rPr>
          <w:sz w:val="24"/>
          <w:szCs w:val="24"/>
        </w:rPr>
        <w:t>5.14</w:t>
      </w:r>
      <w:r w:rsidR="00737258">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r w:rsidR="005B074F" w:rsidRPr="00E71A48">
        <w:rPr>
          <w:szCs w:val="24"/>
        </w:rPr>
        <w:t>сопоставщиков</w:t>
      </w:r>
      <w:bookmarkEnd w:id="229"/>
      <w:bookmarkEnd w:id="230"/>
      <w:bookmarkEnd w:id="231"/>
      <w:bookmarkEnd w:id="232"/>
      <w:bookmarkEnd w:id="233"/>
      <w:bookmarkEnd w:id="234"/>
      <w:bookmarkEnd w:id="23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37258">
        <w:fldChar w:fldCharType="begin"/>
      </w:r>
      <w:r w:rsidR="00737258">
        <w:instrText xml:space="preserve"> REF _Ref191386482 \r \h  \* MERGEFORMAT </w:instrText>
      </w:r>
      <w:r w:rsidR="00737258">
        <w:fldChar w:fldCharType="separate"/>
      </w:r>
      <w:r w:rsidR="00622B69" w:rsidRPr="00622B69">
        <w:rPr>
          <w:bCs w:val="0"/>
          <w:sz w:val="24"/>
          <w:szCs w:val="24"/>
        </w:rPr>
        <w:t>3.3.8.1</w:t>
      </w:r>
      <w:r w:rsidR="0073725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37258">
        <w:fldChar w:fldCharType="begin"/>
      </w:r>
      <w:r w:rsidR="00737258">
        <w:instrText xml:space="preserve"> REF _Ref191386407 \r \h  \* MERGEFORMAT </w:instrText>
      </w:r>
      <w:r w:rsidR="00737258">
        <w:fldChar w:fldCharType="separate"/>
      </w:r>
      <w:r w:rsidR="00622B69" w:rsidRPr="00622B69">
        <w:rPr>
          <w:bCs w:val="0"/>
          <w:sz w:val="24"/>
          <w:szCs w:val="24"/>
        </w:rPr>
        <w:t>3.3.8</w:t>
      </w:r>
      <w:r w:rsidR="0073725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37258">
        <w:fldChar w:fldCharType="begin"/>
      </w:r>
      <w:r w:rsidR="00737258">
        <w:instrText xml:space="preserve"> REF _Ref307563248 \r \h  \* MERGEFORMAT </w:instrText>
      </w:r>
      <w:r w:rsidR="00737258">
        <w:fldChar w:fldCharType="separate"/>
      </w:r>
      <w:r w:rsidR="00622B69" w:rsidRPr="00622B69">
        <w:rPr>
          <w:bCs w:val="0"/>
          <w:sz w:val="24"/>
          <w:szCs w:val="24"/>
          <w:lang w:val="en-US"/>
        </w:rPr>
        <w:t>a</w:t>
      </w:r>
      <w:r w:rsidR="00622B69" w:rsidRPr="00AD79AA">
        <w:rPr>
          <w:bCs w:val="0"/>
          <w:sz w:val="24"/>
          <w:szCs w:val="24"/>
        </w:rPr>
        <w:t>)</w:t>
      </w:r>
      <w:r w:rsidR="00737258">
        <w:fldChar w:fldCharType="end"/>
      </w:r>
      <w:r w:rsidRPr="00E71A48">
        <w:rPr>
          <w:bCs w:val="0"/>
          <w:sz w:val="24"/>
          <w:szCs w:val="24"/>
        </w:rPr>
        <w:t xml:space="preserve">- </w:t>
      </w:r>
      <w:r w:rsidR="00737258">
        <w:fldChar w:fldCharType="begin"/>
      </w:r>
      <w:r w:rsidR="00737258">
        <w:instrText xml:space="preserve"> REF _Ref307563262 \r \h  \* MERGEFORMAT </w:instrText>
      </w:r>
      <w:r w:rsidR="00737258">
        <w:fldChar w:fldCharType="separate"/>
      </w:r>
      <w:r w:rsidR="00622B69" w:rsidRPr="00622B69">
        <w:rPr>
          <w:bCs w:val="0"/>
          <w:sz w:val="24"/>
          <w:szCs w:val="24"/>
          <w:lang w:val="en-US"/>
        </w:rPr>
        <w:t>g</w:t>
      </w:r>
      <w:r w:rsidR="00622B69" w:rsidRPr="00AD79AA">
        <w:rPr>
          <w:bCs w:val="0"/>
          <w:sz w:val="24"/>
          <w:szCs w:val="24"/>
        </w:rPr>
        <w:t>)</w:t>
      </w:r>
      <w:r w:rsidR="00737258">
        <w:fldChar w:fldCharType="end"/>
      </w:r>
      <w:r w:rsidRPr="00E71A48">
        <w:rPr>
          <w:bCs w:val="0"/>
          <w:sz w:val="24"/>
          <w:szCs w:val="24"/>
        </w:rPr>
        <w:t xml:space="preserve">п. </w:t>
      </w:r>
      <w:r w:rsidR="00737258">
        <w:fldChar w:fldCharType="begin"/>
      </w:r>
      <w:r w:rsidR="00737258">
        <w:instrText xml:space="preserve"> REF _Ref306032591 \r \h  \* MERGEFORMAT </w:instrText>
      </w:r>
      <w:r w:rsidR="00737258">
        <w:fldChar w:fldCharType="separate"/>
      </w:r>
      <w:r w:rsidR="00622B69" w:rsidRPr="00622B69">
        <w:rPr>
          <w:bCs w:val="0"/>
          <w:sz w:val="24"/>
          <w:szCs w:val="24"/>
        </w:rPr>
        <w:t>3.3.10.4</w:t>
      </w:r>
      <w:r w:rsidR="0073725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737258">
        <w:fldChar w:fldCharType="begin"/>
      </w:r>
      <w:r w:rsidR="00737258">
        <w:instrText xml:space="preserve"> REF _Ref440969765 \r \h  \* MERGEFORMAT </w:instrText>
      </w:r>
      <w:r w:rsidR="00737258">
        <w:fldChar w:fldCharType="separate"/>
      </w:r>
      <w:r w:rsidR="00622B69" w:rsidRPr="00622B69">
        <w:rPr>
          <w:bCs w:val="0"/>
          <w:iCs/>
          <w:sz w:val="24"/>
          <w:szCs w:val="24"/>
        </w:rPr>
        <w:t>3.3.12</w:t>
      </w:r>
      <w:r w:rsidR="00737258">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737258">
        <w:fldChar w:fldCharType="begin"/>
      </w:r>
      <w:r w:rsidR="00737258">
        <w:instrText xml:space="preserve"> REF _Ref440289401 \r \h  \* MERGEFORMAT </w:instrText>
      </w:r>
      <w:r w:rsidR="00737258">
        <w:fldChar w:fldCharType="separate"/>
      </w:r>
      <w:r w:rsidR="00622B69" w:rsidRPr="00622B69">
        <w:rPr>
          <w:bCs w:val="0"/>
          <w:iCs/>
          <w:sz w:val="24"/>
          <w:szCs w:val="24"/>
        </w:rPr>
        <w:t>3.3.13</w:t>
      </w:r>
      <w:r w:rsidR="00737258">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37258">
        <w:fldChar w:fldCharType="begin"/>
      </w:r>
      <w:r w:rsidR="00737258">
        <w:instrText xml:space="preserve"> REF _Ref306008743 \r \h  \* MERGEFORMAT </w:instrText>
      </w:r>
      <w:r w:rsidR="00737258">
        <w:fldChar w:fldCharType="separate"/>
      </w:r>
      <w:r w:rsidR="00622B69" w:rsidRPr="00622B69">
        <w:rPr>
          <w:bCs w:val="0"/>
          <w:sz w:val="24"/>
          <w:szCs w:val="24"/>
        </w:rPr>
        <w:t>3.3.4</w:t>
      </w:r>
      <w:r w:rsidR="00737258">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737258">
        <w:fldChar w:fldCharType="begin"/>
      </w:r>
      <w:r w:rsidR="00737258">
        <w:instrText xml:space="preserve"> REF _Ref305753174 \r \h  \* MERGEFORMAT </w:instrText>
      </w:r>
      <w:r w:rsidR="00737258">
        <w:fldChar w:fldCharType="separate"/>
      </w:r>
      <w:r w:rsidR="00622B69" w:rsidRPr="00622B69">
        <w:rPr>
          <w:bCs w:val="0"/>
          <w:sz w:val="24"/>
          <w:szCs w:val="24"/>
        </w:rPr>
        <w:t>3.3.14.4</w:t>
      </w:r>
      <w:r w:rsidR="0073725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737258">
        <w:fldChar w:fldCharType="begin"/>
      </w:r>
      <w:r w:rsidR="00737258">
        <w:instrText xml:space="preserve"> REF _Ref440272256 \r \h  \* MERGEFORMAT </w:instrText>
      </w:r>
      <w:r w:rsidR="00737258">
        <w:fldChar w:fldCharType="separate"/>
      </w:r>
      <w:r w:rsidR="00622B69" w:rsidRPr="00622B69">
        <w:rPr>
          <w:bCs w:val="0"/>
          <w:sz w:val="24"/>
          <w:szCs w:val="24"/>
          <w:lang w:eastAsia="ru-RU"/>
        </w:rPr>
        <w:t>5.13</w:t>
      </w:r>
      <w:r w:rsidR="00737258">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737258">
        <w:fldChar w:fldCharType="begin"/>
      </w:r>
      <w:r w:rsidR="00737258">
        <w:instrText xml:space="preserve"> REF _Ref441574460 \r \h  \* MERGEFORMAT </w:instrText>
      </w:r>
      <w:r w:rsidR="00737258">
        <w:fldChar w:fldCharType="separate"/>
      </w:r>
      <w:r w:rsidR="00622B69" w:rsidRPr="00622B69">
        <w:rPr>
          <w:bCs w:val="0"/>
          <w:sz w:val="24"/>
          <w:szCs w:val="24"/>
          <w:lang w:eastAsia="ru-RU"/>
        </w:rPr>
        <w:t>5.16</w:t>
      </w:r>
      <w:r w:rsidR="00737258">
        <w:fldChar w:fldCharType="end"/>
      </w:r>
      <w:r w:rsidRPr="008D1B83">
        <w:rPr>
          <w:bCs w:val="0"/>
          <w:sz w:val="24"/>
          <w:szCs w:val="24"/>
        </w:rPr>
        <w:t xml:space="preserve">), в срок не позднее даты и времени окончания приема заявок, указанных в пункте </w:t>
      </w:r>
      <w:r w:rsidR="00737258">
        <w:fldChar w:fldCharType="begin"/>
      </w:r>
      <w:r w:rsidR="00737258">
        <w:instrText xml:space="preserve"> REF _Ref440289953 \r \h  \* MERGEFORMAT </w:instrText>
      </w:r>
      <w:r w:rsidR="00737258">
        <w:fldChar w:fldCharType="separate"/>
      </w:r>
      <w:r w:rsidR="00622B69" w:rsidRPr="00622B69">
        <w:rPr>
          <w:bCs w:val="0"/>
          <w:sz w:val="24"/>
          <w:szCs w:val="24"/>
        </w:rPr>
        <w:t>3.4.1.3</w:t>
      </w:r>
      <w:r w:rsidR="00737258">
        <w:fldChar w:fldCharType="end"/>
      </w:r>
      <w:r w:rsidRPr="008D1B83">
        <w:rPr>
          <w:bCs w:val="0"/>
          <w:sz w:val="24"/>
          <w:szCs w:val="24"/>
        </w:rPr>
        <w:t xml:space="preserve"> настоящей Документации, по адресу: </w:t>
      </w:r>
      <w:hyperlink r:id="rId32" w:history="1">
        <w:r w:rsidR="00737258" w:rsidRPr="00E936A9">
          <w:rPr>
            <w:bCs w:val="0"/>
            <w:sz w:val="24"/>
            <w:szCs w:val="24"/>
          </w:rPr>
          <w:t>Россия, 305029, Курская область, г. Курск, ул. К. Маркса, 27</w:t>
        </w:r>
      </w:hyperlink>
      <w:r w:rsidR="00737258" w:rsidRPr="007A4D4C">
        <w:rPr>
          <w:bCs w:val="0"/>
          <w:sz w:val="24"/>
          <w:szCs w:val="24"/>
        </w:rPr>
        <w:t xml:space="preserve">, </w:t>
      </w:r>
      <w:proofErr w:type="spellStart"/>
      <w:r w:rsidR="00737258" w:rsidRPr="007A4D4C">
        <w:rPr>
          <w:bCs w:val="0"/>
          <w:sz w:val="24"/>
          <w:szCs w:val="24"/>
        </w:rPr>
        <w:t>каб</w:t>
      </w:r>
      <w:proofErr w:type="spellEnd"/>
      <w:r w:rsidR="00737258" w:rsidRPr="007A4D4C">
        <w:rPr>
          <w:bCs w:val="0"/>
          <w:sz w:val="24"/>
          <w:szCs w:val="24"/>
        </w:rPr>
        <w:t>. №</w:t>
      </w:r>
      <w:r w:rsidR="00737258">
        <w:rPr>
          <w:bCs w:val="0"/>
          <w:sz w:val="24"/>
          <w:szCs w:val="24"/>
        </w:rPr>
        <w:t xml:space="preserve"> 407</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737258">
        <w:fldChar w:fldCharType="begin"/>
      </w:r>
      <w:r w:rsidR="00737258">
        <w:instrText xml:space="preserve"> REF _Ref191386085 \r \h  \* MERGEFORMAT </w:instrText>
      </w:r>
      <w:r w:rsidR="00737258">
        <w:fldChar w:fldCharType="separate"/>
      </w:r>
      <w:r w:rsidR="00622B69" w:rsidRPr="00622B69">
        <w:rPr>
          <w:sz w:val="24"/>
          <w:szCs w:val="24"/>
        </w:rPr>
        <w:t>1.1.1</w:t>
      </w:r>
      <w:r w:rsidR="00737258">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737258">
        <w:fldChar w:fldCharType="begin"/>
      </w:r>
      <w:r w:rsidR="00737258">
        <w:instrText xml:space="preserve"> REF _Ref303323780 \r \h  \* MERGEFORMAT </w:instrText>
      </w:r>
      <w:r w:rsidR="00737258">
        <w:fldChar w:fldCharType="separate"/>
      </w:r>
      <w:r w:rsidR="00622B69" w:rsidRPr="00622B69">
        <w:rPr>
          <w:sz w:val="24"/>
          <w:szCs w:val="24"/>
        </w:rPr>
        <w:t>1.1.4</w:t>
      </w:r>
      <w:r w:rsidR="00737258">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lastRenderedPageBreak/>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662D0C">
        <w:rPr>
          <w:b/>
          <w:bCs w:val="0"/>
          <w:sz w:val="24"/>
          <w:szCs w:val="24"/>
        </w:rPr>
        <w:t>25</w:t>
      </w:r>
      <w:r w:rsidR="002B5044" w:rsidRPr="00737258">
        <w:rPr>
          <w:b/>
          <w:bCs w:val="0"/>
          <w:sz w:val="24"/>
          <w:szCs w:val="24"/>
        </w:rPr>
        <w:t xml:space="preserve"> </w:t>
      </w:r>
      <w:r w:rsidR="00737258" w:rsidRPr="00737258">
        <w:rPr>
          <w:b/>
          <w:bCs w:val="0"/>
          <w:sz w:val="24"/>
          <w:szCs w:val="24"/>
        </w:rPr>
        <w:t>октября</w:t>
      </w:r>
      <w:r w:rsidR="002B5044" w:rsidRPr="00737258">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w:t>
      </w:r>
      <w:bookmarkStart w:id="295" w:name="_GoBack"/>
      <w:bookmarkEnd w:id="295"/>
      <w:r w:rsidR="00BC2634">
        <w:rPr>
          <w:bCs w:val="0"/>
          <w:sz w:val="24"/>
          <w:szCs w:val="24"/>
        </w:rPr>
        <w:t>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4"/>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_Ref441574649 \r \h  \* MERGEFORMAT </w:instrText>
      </w:r>
      <w:r w:rsidR="00737258">
        <w:fldChar w:fldCharType="separate"/>
      </w:r>
      <w:r w:rsidR="00622B69" w:rsidRPr="00622B69">
        <w:rPr>
          <w:sz w:val="24"/>
          <w:szCs w:val="24"/>
        </w:rPr>
        <w:t>5.16</w:t>
      </w:r>
      <w:r w:rsidR="00737258">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737258">
        <w:fldChar w:fldCharType="begin"/>
      </w:r>
      <w:r w:rsidR="00737258">
        <w:instrText xml:space="preserve"> REF _Ref440289953 \r \h  \* MERGEFORMAT </w:instrText>
      </w:r>
      <w:r w:rsidR="00737258">
        <w:fldChar w:fldCharType="separate"/>
      </w:r>
      <w:r w:rsidRPr="00622B69">
        <w:rPr>
          <w:bCs w:val="0"/>
          <w:sz w:val="24"/>
          <w:szCs w:val="24"/>
        </w:rPr>
        <w:t>3.4.1.3</w:t>
      </w:r>
      <w:r w:rsidR="00737258">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737258">
        <w:fldChar w:fldCharType="begin"/>
      </w:r>
      <w:r w:rsidR="00737258">
        <w:instrText xml:space="preserve"> REF _Ref440289953 \r \h  \* MERGEFORMAT </w:instrText>
      </w:r>
      <w:r w:rsidR="00737258">
        <w:fldChar w:fldCharType="separate"/>
      </w:r>
      <w:r>
        <w:rPr>
          <w:bCs w:val="0"/>
          <w:sz w:val="24"/>
          <w:szCs w:val="24"/>
        </w:rPr>
        <w:t>3.4.1.3</w:t>
      </w:r>
      <w:r w:rsidR="0073725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737258">
        <w:fldChar w:fldCharType="begin"/>
      </w:r>
      <w:r w:rsidR="00737258">
        <w:instrText xml:space="preserve"> REF _Ref440289953 \r \h  \* MERGEFORMAT </w:instrText>
      </w:r>
      <w:r w:rsidR="00737258">
        <w:fldChar w:fldCharType="separate"/>
      </w:r>
      <w:r w:rsidRPr="00622B69">
        <w:rPr>
          <w:bCs w:val="0"/>
          <w:sz w:val="24"/>
          <w:szCs w:val="24"/>
        </w:rPr>
        <w:t>3.4.1.3</w:t>
      </w:r>
      <w:r w:rsidR="0073725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37258">
        <w:fldChar w:fldCharType="begin"/>
      </w:r>
      <w:r w:rsidR="00737258">
        <w:instrText xml:space="preserve"> REF _Ref55279015 \r \h  \* MERGEFORMAT </w:instrText>
      </w:r>
      <w:r w:rsidR="00737258">
        <w:fldChar w:fldCharType="separate"/>
      </w:r>
      <w:r w:rsidRPr="00622B69">
        <w:rPr>
          <w:sz w:val="24"/>
          <w:szCs w:val="24"/>
        </w:rPr>
        <w:t>3.3.1.6</w:t>
      </w:r>
      <w:r w:rsidR="00737258">
        <w:fldChar w:fldCharType="end"/>
      </w:r>
      <w:r w:rsidRPr="00223D18">
        <w:rPr>
          <w:sz w:val="24"/>
          <w:szCs w:val="24"/>
        </w:rPr>
        <w:t xml:space="preserve">, </w:t>
      </w:r>
      <w:r w:rsidR="00737258">
        <w:fldChar w:fldCharType="begin"/>
      </w:r>
      <w:r w:rsidR="00737258">
        <w:instrText xml:space="preserve"> REF _Ref195087786 \r \h  \* MERGEFORMAT </w:instrText>
      </w:r>
      <w:r w:rsidR="00737258">
        <w:fldChar w:fldCharType="separate"/>
      </w:r>
      <w:r w:rsidRPr="00622B69">
        <w:rPr>
          <w:sz w:val="24"/>
          <w:szCs w:val="24"/>
        </w:rPr>
        <w:t>3.3.1.7</w:t>
      </w:r>
      <w:r w:rsidR="00737258">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37258">
        <w:fldChar w:fldCharType="begin"/>
      </w:r>
      <w:r w:rsidR="00737258">
        <w:instrText xml:space="preserve"> REF _Ref93089454 \n \h  \* MERGEFORMAT </w:instrText>
      </w:r>
      <w:r w:rsidR="00737258">
        <w:fldChar w:fldCharType="separate"/>
      </w:r>
      <w:r w:rsidR="00622B69" w:rsidRPr="00622B69">
        <w:rPr>
          <w:bCs w:val="0"/>
          <w:sz w:val="24"/>
          <w:szCs w:val="24"/>
        </w:rPr>
        <w:t>3.6.2</w:t>
      </w:r>
      <w:r w:rsidR="00737258">
        <w:fldChar w:fldCharType="end"/>
      </w:r>
      <w:r w:rsidRPr="00E71A48">
        <w:rPr>
          <w:bCs w:val="0"/>
          <w:sz w:val="24"/>
          <w:szCs w:val="24"/>
        </w:rPr>
        <w:t xml:space="preserve">), проведение (при необходимости) переговоров (пункт </w:t>
      </w:r>
      <w:r w:rsidR="00737258">
        <w:fldChar w:fldCharType="begin"/>
      </w:r>
      <w:r w:rsidR="00737258">
        <w:instrText xml:space="preserve"> REF _Ref303670674 \n \h  \* MERGEFORMAT </w:instrText>
      </w:r>
      <w:r w:rsidR="00737258">
        <w:fldChar w:fldCharType="separate"/>
      </w:r>
      <w:r w:rsidR="00622B69" w:rsidRPr="00622B69">
        <w:rPr>
          <w:bCs w:val="0"/>
          <w:sz w:val="24"/>
          <w:szCs w:val="24"/>
        </w:rPr>
        <w:t>3.6.3</w:t>
      </w:r>
      <w:r w:rsidR="00737258">
        <w:fldChar w:fldCharType="end"/>
      </w:r>
      <w:r w:rsidRPr="00E71A48">
        <w:rPr>
          <w:bCs w:val="0"/>
          <w:sz w:val="24"/>
          <w:szCs w:val="24"/>
        </w:rPr>
        <w:t>) и оценочную стадию (пункт</w:t>
      </w:r>
      <w:r w:rsidR="007F3FB7" w:rsidRPr="00E71A48">
        <w:rPr>
          <w:bCs w:val="0"/>
          <w:sz w:val="24"/>
          <w:szCs w:val="24"/>
        </w:rPr>
        <w:t xml:space="preserve"> </w:t>
      </w:r>
      <w:r w:rsidR="00737258">
        <w:fldChar w:fldCharType="begin"/>
      </w:r>
      <w:r w:rsidR="00737258">
        <w:instrText xml:space="preserve"> REF _Ref306138385 \r \h  \* MERGEFORMAT </w:instrText>
      </w:r>
      <w:r w:rsidR="00737258">
        <w:fldChar w:fldCharType="separate"/>
      </w:r>
      <w:r w:rsidR="00622B69" w:rsidRPr="00622B69">
        <w:rPr>
          <w:bCs w:val="0"/>
          <w:sz w:val="24"/>
          <w:szCs w:val="24"/>
        </w:rPr>
        <w:t>3.6.4</w:t>
      </w:r>
      <w:r w:rsidR="00737258">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w:t>
      </w:r>
      <w:r w:rsidR="00052CE7">
        <w:rPr>
          <w:bCs w:val="0"/>
          <w:sz w:val="24"/>
          <w:szCs w:val="24"/>
        </w:rPr>
        <w:t>ой (максимальной)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w:t>
      </w:r>
      <w:r w:rsidRPr="003A59B8">
        <w:rPr>
          <w:sz w:val="24"/>
          <w:szCs w:val="24"/>
        </w:rPr>
        <w:lastRenderedPageBreak/>
        <w:t xml:space="preserve">предоставил информацию о собственниках Участника (включая конечных бенефициаров) (подраздел </w:t>
      </w:r>
      <w:r w:rsidR="00737258">
        <w:fldChar w:fldCharType="begin"/>
      </w:r>
      <w:r w:rsidR="00737258">
        <w:instrText xml:space="preserve"> REF _Ref444179578 \r \h  \* MERGEFORMAT </w:instrText>
      </w:r>
      <w:r w:rsidR="00737258">
        <w:fldChar w:fldCharType="separate"/>
      </w:r>
      <w:r w:rsidRPr="003A59B8">
        <w:rPr>
          <w:sz w:val="24"/>
          <w:szCs w:val="24"/>
        </w:rPr>
        <w:t>5.11</w:t>
      </w:r>
      <w:r w:rsidR="00737258">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37258">
        <w:fldChar w:fldCharType="begin"/>
      </w:r>
      <w:r w:rsidR="00737258">
        <w:instrText xml:space="preserve"> REF _Ref306176386 \r \h  \* MERGEFORMAT </w:instrText>
      </w:r>
      <w:r w:rsidR="00737258">
        <w:fldChar w:fldCharType="separate"/>
      </w:r>
      <w:r w:rsidRPr="003A59B8">
        <w:rPr>
          <w:sz w:val="24"/>
          <w:szCs w:val="24"/>
        </w:rPr>
        <w:t>3.3.14</w:t>
      </w:r>
      <w:r w:rsidR="00737258">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37258">
        <w:fldChar w:fldCharType="begin"/>
      </w:r>
      <w:r w:rsidR="00737258">
        <w:instrText xml:space="preserve"> REF _Ref306176386 \r \h  \* MERGEFORMAT </w:instrText>
      </w:r>
      <w:r w:rsidR="00737258">
        <w:fldChar w:fldCharType="separate"/>
      </w:r>
      <w:r w:rsidR="00622B69" w:rsidRPr="00622B69">
        <w:rPr>
          <w:sz w:val="24"/>
          <w:szCs w:val="24"/>
        </w:rPr>
        <w:t>3.3.14</w:t>
      </w:r>
      <w:r w:rsidR="00737258">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lastRenderedPageBreak/>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37258">
        <w:fldChar w:fldCharType="begin"/>
      </w:r>
      <w:r w:rsidR="00737258">
        <w:instrText xml:space="preserve"> REF _Ref306352987 \r \h  \* MERGEFORMAT </w:instrText>
      </w:r>
      <w:r w:rsidR="00737258">
        <w:fldChar w:fldCharType="separate"/>
      </w:r>
      <w:r w:rsidR="00622B69" w:rsidRPr="00622B69">
        <w:rPr>
          <w:iCs/>
          <w:sz w:val="24"/>
          <w:szCs w:val="24"/>
          <w:lang w:eastAsia="ru-RU"/>
        </w:rPr>
        <w:t>3.7.3</w:t>
      </w:r>
      <w:r w:rsidR="00737258">
        <w:fldChar w:fldCharType="end"/>
      </w:r>
      <w:r w:rsidRPr="00E71A48">
        <w:rPr>
          <w:iCs/>
          <w:sz w:val="24"/>
          <w:szCs w:val="24"/>
          <w:lang w:eastAsia="ru-RU"/>
        </w:rPr>
        <w:t xml:space="preserve"> - </w:t>
      </w:r>
      <w:r w:rsidR="00737258">
        <w:fldChar w:fldCharType="begin"/>
      </w:r>
      <w:r w:rsidR="00737258">
        <w:instrText xml:space="preserve"> REF _Ref306353005 \r \h  \* MERGEFORMAT </w:instrText>
      </w:r>
      <w:r w:rsidR="00737258">
        <w:fldChar w:fldCharType="separate"/>
      </w:r>
      <w:r w:rsidR="00622B69" w:rsidRPr="00622B69">
        <w:rPr>
          <w:iCs/>
          <w:sz w:val="24"/>
          <w:szCs w:val="24"/>
          <w:lang w:eastAsia="ru-RU"/>
        </w:rPr>
        <w:t>3.7.5</w:t>
      </w:r>
      <w:r w:rsidR="00737258">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37258">
        <w:fldChar w:fldCharType="begin"/>
      </w:r>
      <w:r w:rsidR="00737258">
        <w:instrText xml:space="preserve"> REF _Ref294695546 \r \h  \* MERGEFORMAT </w:instrText>
      </w:r>
      <w:r w:rsidR="00737258">
        <w:fldChar w:fldCharType="separate"/>
      </w:r>
      <w:r w:rsidR="00622B69" w:rsidRPr="00622B69">
        <w:rPr>
          <w:bCs w:val="0"/>
          <w:sz w:val="24"/>
          <w:szCs w:val="24"/>
        </w:rPr>
        <w:t xml:space="preserve"> 1.2.6 </w:t>
      </w:r>
      <w:r w:rsidR="00737258">
        <w:fldChar w:fldCharType="end"/>
      </w:r>
      <w:r w:rsidRPr="00E71A48">
        <w:rPr>
          <w:bCs w:val="0"/>
          <w:sz w:val="24"/>
          <w:szCs w:val="24"/>
        </w:rPr>
        <w:t>и/или в срок, определенный в п.</w:t>
      </w:r>
      <w:r w:rsidR="001716DB" w:rsidRPr="00E71A48">
        <w:rPr>
          <w:bCs w:val="0"/>
          <w:sz w:val="24"/>
          <w:szCs w:val="24"/>
        </w:rPr>
        <w:t xml:space="preserve"> </w:t>
      </w:r>
      <w:r w:rsidR="00737258">
        <w:fldChar w:fldCharType="begin"/>
      </w:r>
      <w:r w:rsidR="00737258">
        <w:instrText xml:space="preserve"> REF _Ref294695403 \n \h  \* MERGEFORMAT </w:instrText>
      </w:r>
      <w:r w:rsidR="00737258">
        <w:fldChar w:fldCharType="separate"/>
      </w:r>
      <w:r w:rsidR="00622B69" w:rsidRPr="00622B69">
        <w:rPr>
          <w:bCs w:val="0"/>
          <w:sz w:val="24"/>
          <w:szCs w:val="24"/>
        </w:rPr>
        <w:t>3.10.3</w:t>
      </w:r>
      <w:r w:rsidR="0073725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37258">
        <w:fldChar w:fldCharType="begin"/>
      </w:r>
      <w:r w:rsidR="00737258">
        <w:instrText xml:space="preserve"> REF _Ref305979053 \r \h  \* MERGEFORMAT </w:instrText>
      </w:r>
      <w:r w:rsidR="00737258">
        <w:fldChar w:fldCharType="separate"/>
      </w:r>
      <w:r w:rsidR="00622B69" w:rsidRPr="00622B69">
        <w:rPr>
          <w:bCs w:val="0"/>
          <w:sz w:val="24"/>
          <w:szCs w:val="24"/>
        </w:rPr>
        <w:t>3.10.4</w:t>
      </w:r>
      <w:r w:rsidR="0073725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37258">
        <w:fldChar w:fldCharType="begin"/>
      </w:r>
      <w:r w:rsidR="00737258">
        <w:instrText xml:space="preserve"> REF _Ref191386085 \r \h  \* MERGEFORMAT </w:instrText>
      </w:r>
      <w:r w:rsidR="00737258">
        <w:fldChar w:fldCharType="separate"/>
      </w:r>
      <w:r w:rsidR="00622B69" w:rsidRPr="00622B69">
        <w:rPr>
          <w:iCs/>
          <w:sz w:val="24"/>
          <w:szCs w:val="24"/>
        </w:rPr>
        <w:t>1.1.1</w:t>
      </w:r>
      <w:r w:rsidR="0073725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w:t>
      </w:r>
      <w:r w:rsidR="00737258">
        <w:rPr>
          <w:b w:val="0"/>
          <w:szCs w:val="24"/>
        </w:rPr>
        <w:t xml:space="preserve"> </w:t>
      </w:r>
      <w:r w:rsidRPr="003776BB">
        <w:rPr>
          <w:b w:val="0"/>
          <w:szCs w:val="24"/>
        </w:rPr>
        <w:t>задания</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624361">
        <w:rPr>
          <w:b w:val="0"/>
          <w:szCs w:val="24"/>
          <w:lang w:eastAsia="ru-RU"/>
        </w:rPr>
        <w:t>Технических заданий</w:t>
      </w:r>
      <w:r w:rsidR="003776BB" w:rsidRPr="003803A7">
        <w:rPr>
          <w:b w:val="0"/>
          <w:szCs w:val="24"/>
          <w:lang w:eastAsia="ru-RU"/>
        </w:rPr>
        <w:t>, изложе</w:t>
      </w:r>
      <w:r w:rsidR="00624361">
        <w:rPr>
          <w:b w:val="0"/>
          <w:szCs w:val="24"/>
          <w:lang w:eastAsia="ru-RU"/>
        </w:rPr>
        <w:t>ны в Приложении №1 (Технических заданиях)</w:t>
      </w:r>
      <w:r w:rsidR="003776BB" w:rsidRPr="003803A7">
        <w:rPr>
          <w:b w:val="0"/>
          <w:szCs w:val="24"/>
          <w:lang w:eastAsia="ru-RU"/>
        </w:rPr>
        <w:t xml:space="preserve">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052CE7">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052CE7"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737258">
        <w:trPr>
          <w:cantSplit/>
          <w:tblHeader/>
        </w:trPr>
        <w:tc>
          <w:tcPr>
            <w:tcW w:w="567" w:type="dxa"/>
            <w:vAlign w:val="center"/>
          </w:tcPr>
          <w:p w:rsidR="00A71624" w:rsidRPr="00154BCB" w:rsidRDefault="00A71624" w:rsidP="00737258">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737258">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737258">
            <w:pPr>
              <w:ind w:firstLine="0"/>
              <w:jc w:val="center"/>
            </w:pPr>
            <w:r w:rsidRPr="00154BCB">
              <w:t>Малые предприятия</w:t>
            </w:r>
          </w:p>
        </w:tc>
        <w:tc>
          <w:tcPr>
            <w:tcW w:w="1588" w:type="dxa"/>
            <w:vAlign w:val="center"/>
          </w:tcPr>
          <w:p w:rsidR="00A71624" w:rsidRPr="00154BCB" w:rsidRDefault="00A71624" w:rsidP="00737258">
            <w:pPr>
              <w:ind w:firstLine="0"/>
              <w:jc w:val="center"/>
            </w:pPr>
            <w:r w:rsidRPr="00154BCB">
              <w:t>Средние предприятия</w:t>
            </w:r>
          </w:p>
        </w:tc>
        <w:tc>
          <w:tcPr>
            <w:tcW w:w="1588" w:type="dxa"/>
            <w:vAlign w:val="center"/>
          </w:tcPr>
          <w:p w:rsidR="00A71624" w:rsidRPr="00154BCB" w:rsidRDefault="00A71624" w:rsidP="00737258">
            <w:pPr>
              <w:ind w:firstLine="0"/>
              <w:jc w:val="center"/>
            </w:pPr>
            <w:r w:rsidRPr="00154BCB">
              <w:t>Показатель</w:t>
            </w:r>
          </w:p>
        </w:tc>
      </w:tr>
      <w:tr w:rsidR="00A71624" w:rsidRPr="00154BCB" w:rsidTr="00737258">
        <w:trPr>
          <w:cantSplit/>
          <w:tblHeader/>
        </w:trPr>
        <w:tc>
          <w:tcPr>
            <w:tcW w:w="567" w:type="dxa"/>
          </w:tcPr>
          <w:p w:rsidR="00A71624" w:rsidRPr="00154BCB" w:rsidRDefault="00A71624" w:rsidP="00737258">
            <w:pPr>
              <w:ind w:firstLine="0"/>
              <w:jc w:val="center"/>
            </w:pPr>
            <w:r w:rsidRPr="00154BCB">
              <w:t>1</w:t>
            </w:r>
            <w:r>
              <w:rPr>
                <w:rStyle w:val="afffffff9"/>
              </w:rPr>
              <w:t>3</w:t>
            </w:r>
          </w:p>
        </w:tc>
        <w:tc>
          <w:tcPr>
            <w:tcW w:w="4649" w:type="dxa"/>
          </w:tcPr>
          <w:p w:rsidR="00A71624" w:rsidRPr="00154BCB" w:rsidRDefault="00A71624" w:rsidP="00737258">
            <w:pPr>
              <w:ind w:firstLine="0"/>
              <w:jc w:val="center"/>
            </w:pPr>
            <w:r w:rsidRPr="00154BCB">
              <w:t>2</w:t>
            </w:r>
          </w:p>
        </w:tc>
        <w:tc>
          <w:tcPr>
            <w:tcW w:w="1588" w:type="dxa"/>
          </w:tcPr>
          <w:p w:rsidR="00A71624" w:rsidRPr="00154BCB" w:rsidRDefault="00A71624" w:rsidP="00737258">
            <w:pPr>
              <w:ind w:firstLine="0"/>
              <w:jc w:val="center"/>
            </w:pPr>
            <w:r w:rsidRPr="00154BCB">
              <w:t>3</w:t>
            </w:r>
          </w:p>
        </w:tc>
        <w:tc>
          <w:tcPr>
            <w:tcW w:w="1588" w:type="dxa"/>
          </w:tcPr>
          <w:p w:rsidR="00A71624" w:rsidRPr="00154BCB" w:rsidRDefault="00A71624" w:rsidP="00737258">
            <w:pPr>
              <w:ind w:firstLine="0"/>
              <w:jc w:val="center"/>
            </w:pPr>
            <w:r w:rsidRPr="00154BCB">
              <w:t>4</w:t>
            </w:r>
          </w:p>
        </w:tc>
        <w:tc>
          <w:tcPr>
            <w:tcW w:w="1588" w:type="dxa"/>
          </w:tcPr>
          <w:p w:rsidR="00A71624" w:rsidRPr="00154BCB" w:rsidRDefault="00A71624" w:rsidP="00737258">
            <w:pPr>
              <w:ind w:firstLine="0"/>
              <w:jc w:val="center"/>
            </w:pPr>
            <w:r w:rsidRPr="00154BCB">
              <w:t>5</w:t>
            </w:r>
          </w:p>
        </w:tc>
      </w:tr>
      <w:tr w:rsidR="00A71624" w:rsidRPr="00154BCB" w:rsidTr="00737258">
        <w:trPr>
          <w:cantSplit/>
        </w:trPr>
        <w:tc>
          <w:tcPr>
            <w:tcW w:w="567" w:type="dxa"/>
          </w:tcPr>
          <w:p w:rsidR="00A71624" w:rsidRPr="00154BCB" w:rsidRDefault="00A71624" w:rsidP="00737258">
            <w:pPr>
              <w:ind w:firstLine="0"/>
              <w:jc w:val="center"/>
            </w:pPr>
            <w:r w:rsidRPr="00154BCB">
              <w:t>1</w:t>
            </w:r>
          </w:p>
        </w:tc>
        <w:tc>
          <w:tcPr>
            <w:tcW w:w="4649" w:type="dxa"/>
          </w:tcPr>
          <w:p w:rsidR="00A71624" w:rsidRPr="00154BCB" w:rsidRDefault="00A71624" w:rsidP="00737258">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737258">
            <w:pPr>
              <w:ind w:firstLine="0"/>
              <w:jc w:val="center"/>
            </w:pPr>
            <w:r w:rsidRPr="00154BCB">
              <w:t>не более 25</w:t>
            </w:r>
          </w:p>
        </w:tc>
        <w:tc>
          <w:tcPr>
            <w:tcW w:w="1588" w:type="dxa"/>
          </w:tcPr>
          <w:p w:rsidR="00A71624" w:rsidRPr="00154BCB" w:rsidRDefault="00A71624" w:rsidP="00737258">
            <w:pPr>
              <w:ind w:left="57" w:firstLine="0"/>
            </w:pPr>
            <w:r w:rsidRPr="00154BCB">
              <w:sym w:font="Symbol" w:char="F02D"/>
            </w:r>
          </w:p>
        </w:tc>
      </w:tr>
      <w:tr w:rsidR="00A71624" w:rsidRPr="00154BCB" w:rsidTr="00737258">
        <w:trPr>
          <w:cantSplit/>
        </w:trPr>
        <w:tc>
          <w:tcPr>
            <w:tcW w:w="567" w:type="dxa"/>
          </w:tcPr>
          <w:p w:rsidR="00A71624" w:rsidRPr="00154BCB" w:rsidRDefault="00A71624" w:rsidP="00737258">
            <w:pPr>
              <w:ind w:firstLine="0"/>
              <w:jc w:val="center"/>
            </w:pPr>
            <w:r w:rsidRPr="00154BCB">
              <w:lastRenderedPageBreak/>
              <w:t>2</w:t>
            </w:r>
          </w:p>
        </w:tc>
        <w:tc>
          <w:tcPr>
            <w:tcW w:w="4649" w:type="dxa"/>
          </w:tcPr>
          <w:p w:rsidR="00A71624" w:rsidRPr="00154BCB" w:rsidRDefault="00A71624" w:rsidP="00737258">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737258">
            <w:pPr>
              <w:ind w:firstLine="0"/>
              <w:jc w:val="center"/>
            </w:pPr>
            <w:r w:rsidRPr="00154BCB">
              <w:t>не более 49</w:t>
            </w:r>
          </w:p>
        </w:tc>
        <w:tc>
          <w:tcPr>
            <w:tcW w:w="1588" w:type="dxa"/>
          </w:tcPr>
          <w:p w:rsidR="00A71624" w:rsidRPr="00154BCB" w:rsidRDefault="00A71624" w:rsidP="00737258">
            <w:pPr>
              <w:ind w:left="57" w:firstLine="0"/>
            </w:pPr>
            <w:r w:rsidRPr="00154BCB">
              <w:sym w:font="Symbol" w:char="F02D"/>
            </w:r>
          </w:p>
        </w:tc>
      </w:tr>
      <w:tr w:rsidR="00A71624" w:rsidRPr="00154BCB" w:rsidTr="00737258">
        <w:trPr>
          <w:cantSplit/>
        </w:trPr>
        <w:tc>
          <w:tcPr>
            <w:tcW w:w="567" w:type="dxa"/>
          </w:tcPr>
          <w:p w:rsidR="00A71624" w:rsidRPr="00154BCB" w:rsidRDefault="00A71624" w:rsidP="00737258">
            <w:pPr>
              <w:ind w:firstLine="0"/>
              <w:jc w:val="center"/>
            </w:pPr>
            <w:r w:rsidRPr="00154BCB">
              <w:t>3</w:t>
            </w:r>
          </w:p>
        </w:tc>
        <w:tc>
          <w:tcPr>
            <w:tcW w:w="4649" w:type="dxa"/>
          </w:tcPr>
          <w:p w:rsidR="00A71624" w:rsidRPr="00154BCB" w:rsidRDefault="00A71624" w:rsidP="00737258">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_</w:t>
            </w:r>
          </w:p>
        </w:tc>
      </w:tr>
      <w:tr w:rsidR="00A71624" w:rsidRPr="00154BCB" w:rsidTr="00737258">
        <w:trPr>
          <w:cantSplit/>
        </w:trPr>
        <w:tc>
          <w:tcPr>
            <w:tcW w:w="567" w:type="dxa"/>
          </w:tcPr>
          <w:p w:rsidR="00A71624" w:rsidRPr="00154BCB" w:rsidRDefault="00A71624" w:rsidP="00737258">
            <w:pPr>
              <w:ind w:firstLine="0"/>
              <w:jc w:val="center"/>
              <w:rPr>
                <w:lang w:val="en-US"/>
              </w:rPr>
            </w:pPr>
            <w:r w:rsidRPr="00154BCB">
              <w:rPr>
                <w:lang w:val="en-US"/>
              </w:rPr>
              <w:t>4</w:t>
            </w:r>
          </w:p>
        </w:tc>
        <w:tc>
          <w:tcPr>
            <w:tcW w:w="4649" w:type="dxa"/>
          </w:tcPr>
          <w:p w:rsidR="00A71624" w:rsidRPr="00154BCB" w:rsidRDefault="00A71624" w:rsidP="00737258">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w:t>
            </w:r>
          </w:p>
        </w:tc>
      </w:tr>
      <w:tr w:rsidR="00A71624" w:rsidRPr="00154BCB" w:rsidTr="00737258">
        <w:trPr>
          <w:cantSplit/>
        </w:trPr>
        <w:tc>
          <w:tcPr>
            <w:tcW w:w="567" w:type="dxa"/>
          </w:tcPr>
          <w:p w:rsidR="00A71624" w:rsidRPr="00154BCB" w:rsidRDefault="00A71624" w:rsidP="00737258">
            <w:pPr>
              <w:ind w:firstLine="0"/>
              <w:jc w:val="center"/>
              <w:rPr>
                <w:lang w:val="en-US"/>
              </w:rPr>
            </w:pPr>
            <w:r w:rsidRPr="00154BCB">
              <w:rPr>
                <w:lang w:val="en-US"/>
              </w:rPr>
              <w:t>5</w:t>
            </w:r>
          </w:p>
        </w:tc>
        <w:tc>
          <w:tcPr>
            <w:tcW w:w="4649" w:type="dxa"/>
          </w:tcPr>
          <w:p w:rsidR="00A71624" w:rsidRPr="00154BCB" w:rsidRDefault="00A71624" w:rsidP="00737258">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w:t>
            </w:r>
          </w:p>
        </w:tc>
      </w:tr>
      <w:tr w:rsidR="00A71624" w:rsidRPr="00154BCB" w:rsidTr="00737258">
        <w:trPr>
          <w:cantSplit/>
        </w:trPr>
        <w:tc>
          <w:tcPr>
            <w:tcW w:w="567" w:type="dxa"/>
          </w:tcPr>
          <w:p w:rsidR="00A71624" w:rsidRPr="00154BCB" w:rsidRDefault="00A71624" w:rsidP="00737258">
            <w:pPr>
              <w:ind w:firstLine="0"/>
              <w:jc w:val="center"/>
              <w:rPr>
                <w:lang w:val="en-US"/>
              </w:rPr>
            </w:pPr>
            <w:r w:rsidRPr="00154BCB">
              <w:rPr>
                <w:lang w:val="en-US"/>
              </w:rPr>
              <w:lastRenderedPageBreak/>
              <w:t>6</w:t>
            </w:r>
          </w:p>
        </w:tc>
        <w:tc>
          <w:tcPr>
            <w:tcW w:w="4649" w:type="dxa"/>
          </w:tcPr>
          <w:p w:rsidR="00A71624" w:rsidRPr="00154BCB" w:rsidRDefault="00A71624" w:rsidP="00737258">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w:t>
            </w:r>
          </w:p>
        </w:tc>
      </w:tr>
      <w:tr w:rsidR="00A71624" w:rsidRPr="00154BCB" w:rsidTr="00737258">
        <w:trPr>
          <w:cantSplit/>
        </w:trPr>
        <w:tc>
          <w:tcPr>
            <w:tcW w:w="567" w:type="dxa"/>
            <w:vMerge w:val="restart"/>
          </w:tcPr>
          <w:p w:rsidR="00A71624" w:rsidRPr="00154BCB" w:rsidRDefault="00A71624" w:rsidP="00737258">
            <w:pPr>
              <w:ind w:firstLine="0"/>
              <w:jc w:val="center"/>
              <w:rPr>
                <w:lang w:val="en-US"/>
              </w:rPr>
            </w:pPr>
            <w:r w:rsidRPr="00154BCB">
              <w:rPr>
                <w:lang w:val="en-US"/>
              </w:rPr>
              <w:t>7</w:t>
            </w:r>
          </w:p>
        </w:tc>
        <w:tc>
          <w:tcPr>
            <w:tcW w:w="4649" w:type="dxa"/>
            <w:vMerge w:val="restart"/>
          </w:tcPr>
          <w:p w:rsidR="00A71624" w:rsidRPr="00154BCB" w:rsidRDefault="00A71624" w:rsidP="00737258">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737258">
            <w:pPr>
              <w:ind w:firstLine="0"/>
              <w:jc w:val="center"/>
            </w:pPr>
            <w:r w:rsidRPr="00154BCB">
              <w:t>до 100 включительно</w:t>
            </w:r>
          </w:p>
        </w:tc>
        <w:tc>
          <w:tcPr>
            <w:tcW w:w="1588" w:type="dxa"/>
            <w:vMerge w:val="restart"/>
          </w:tcPr>
          <w:p w:rsidR="00A71624" w:rsidRPr="00154BCB" w:rsidRDefault="00A71624" w:rsidP="00737258">
            <w:pPr>
              <w:ind w:firstLine="0"/>
              <w:jc w:val="center"/>
            </w:pPr>
            <w:r w:rsidRPr="00154BCB">
              <w:t>от 101 до 250 включительно</w:t>
            </w:r>
          </w:p>
        </w:tc>
        <w:tc>
          <w:tcPr>
            <w:tcW w:w="1588" w:type="dxa"/>
            <w:vMerge w:val="restart"/>
          </w:tcPr>
          <w:p w:rsidR="00A71624" w:rsidRPr="00154BCB" w:rsidRDefault="00A71624" w:rsidP="00737258">
            <w:pPr>
              <w:ind w:left="57" w:firstLine="0"/>
            </w:pPr>
            <w:r w:rsidRPr="00154BCB">
              <w:t>указывается количество человек</w:t>
            </w:r>
            <w:r w:rsidRPr="00154BCB">
              <w:br/>
              <w:t>(за предшествующий календарный год)</w:t>
            </w:r>
          </w:p>
        </w:tc>
      </w:tr>
      <w:tr w:rsidR="00A71624" w:rsidRPr="00154BCB" w:rsidTr="00737258">
        <w:trPr>
          <w:cantSplit/>
        </w:trPr>
        <w:tc>
          <w:tcPr>
            <w:tcW w:w="567" w:type="dxa"/>
            <w:vMerge/>
          </w:tcPr>
          <w:p w:rsidR="00A71624" w:rsidRPr="00154BCB" w:rsidRDefault="00A71624" w:rsidP="00737258">
            <w:pPr>
              <w:ind w:firstLine="0"/>
              <w:jc w:val="center"/>
            </w:pPr>
          </w:p>
        </w:tc>
        <w:tc>
          <w:tcPr>
            <w:tcW w:w="4649" w:type="dxa"/>
            <w:vMerge/>
          </w:tcPr>
          <w:p w:rsidR="00A71624" w:rsidRPr="00154BCB" w:rsidRDefault="00A71624" w:rsidP="00737258">
            <w:pPr>
              <w:ind w:left="57" w:firstLine="0"/>
            </w:pPr>
          </w:p>
        </w:tc>
        <w:tc>
          <w:tcPr>
            <w:tcW w:w="1588" w:type="dxa"/>
          </w:tcPr>
          <w:p w:rsidR="00A71624" w:rsidRPr="00154BCB" w:rsidRDefault="00A71624" w:rsidP="00737258">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737258">
            <w:pPr>
              <w:ind w:firstLine="0"/>
            </w:pPr>
          </w:p>
        </w:tc>
        <w:tc>
          <w:tcPr>
            <w:tcW w:w="1588" w:type="dxa"/>
            <w:vMerge/>
          </w:tcPr>
          <w:p w:rsidR="00A71624" w:rsidRPr="00154BCB" w:rsidRDefault="00A71624" w:rsidP="00737258">
            <w:pPr>
              <w:ind w:left="57" w:firstLine="0"/>
            </w:pPr>
          </w:p>
        </w:tc>
      </w:tr>
      <w:tr w:rsidR="00A71624" w:rsidRPr="00154BCB" w:rsidTr="00737258">
        <w:trPr>
          <w:cantSplit/>
        </w:trPr>
        <w:tc>
          <w:tcPr>
            <w:tcW w:w="567" w:type="dxa"/>
            <w:vMerge w:val="restart"/>
          </w:tcPr>
          <w:p w:rsidR="00A71624" w:rsidRPr="00154BCB" w:rsidRDefault="00A71624" w:rsidP="00737258">
            <w:pPr>
              <w:ind w:firstLine="0"/>
              <w:jc w:val="center"/>
            </w:pPr>
            <w:r w:rsidRPr="00154BCB">
              <w:t>8</w:t>
            </w:r>
          </w:p>
        </w:tc>
        <w:tc>
          <w:tcPr>
            <w:tcW w:w="4649" w:type="dxa"/>
            <w:vMerge w:val="restart"/>
          </w:tcPr>
          <w:p w:rsidR="00A71624" w:rsidRPr="00154BCB" w:rsidRDefault="00A71624" w:rsidP="00737258">
            <w:pPr>
              <w:ind w:left="57" w:firstLine="0"/>
            </w:pPr>
            <w:r w:rsidRPr="00154BCB">
              <w:t>Доход за предшествующий календарный год, который</w:t>
            </w:r>
          </w:p>
          <w:p w:rsidR="00A71624" w:rsidRPr="00154BCB" w:rsidRDefault="00A71624" w:rsidP="00737258">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737258">
            <w:pPr>
              <w:ind w:firstLine="0"/>
              <w:jc w:val="center"/>
            </w:pPr>
            <w:r w:rsidRPr="00154BCB">
              <w:t>800</w:t>
            </w:r>
          </w:p>
        </w:tc>
        <w:tc>
          <w:tcPr>
            <w:tcW w:w="1588" w:type="dxa"/>
            <w:vMerge w:val="restart"/>
          </w:tcPr>
          <w:p w:rsidR="00A71624" w:rsidRPr="00154BCB" w:rsidRDefault="00A71624" w:rsidP="00737258">
            <w:pPr>
              <w:ind w:firstLine="0"/>
              <w:jc w:val="center"/>
            </w:pPr>
            <w:r w:rsidRPr="00154BCB">
              <w:t>2000</w:t>
            </w:r>
          </w:p>
        </w:tc>
        <w:tc>
          <w:tcPr>
            <w:tcW w:w="1588" w:type="dxa"/>
          </w:tcPr>
          <w:p w:rsidR="00A71624" w:rsidRPr="00154BCB" w:rsidRDefault="00A71624" w:rsidP="00737258">
            <w:pPr>
              <w:ind w:left="57" w:firstLine="0"/>
            </w:pPr>
            <w:r w:rsidRPr="00154BCB">
              <w:t>указывается в млн. рублей</w:t>
            </w:r>
            <w:r w:rsidRPr="00154BCB">
              <w:br/>
              <w:t>(за предшествующий календарный год)</w:t>
            </w:r>
          </w:p>
        </w:tc>
      </w:tr>
      <w:tr w:rsidR="00A71624" w:rsidRPr="00154BCB" w:rsidTr="00737258">
        <w:trPr>
          <w:cantSplit/>
        </w:trPr>
        <w:tc>
          <w:tcPr>
            <w:tcW w:w="567" w:type="dxa"/>
            <w:vMerge/>
          </w:tcPr>
          <w:p w:rsidR="00A71624" w:rsidRPr="00154BCB" w:rsidRDefault="00A71624" w:rsidP="00737258">
            <w:pPr>
              <w:ind w:firstLine="0"/>
              <w:jc w:val="center"/>
            </w:pPr>
          </w:p>
        </w:tc>
        <w:tc>
          <w:tcPr>
            <w:tcW w:w="4649" w:type="dxa"/>
            <w:vMerge/>
          </w:tcPr>
          <w:p w:rsidR="00A71624" w:rsidRPr="00154BCB" w:rsidRDefault="00A71624" w:rsidP="00737258">
            <w:pPr>
              <w:ind w:firstLine="0"/>
            </w:pPr>
          </w:p>
        </w:tc>
        <w:tc>
          <w:tcPr>
            <w:tcW w:w="1588" w:type="dxa"/>
          </w:tcPr>
          <w:p w:rsidR="00A71624" w:rsidRPr="00154BCB" w:rsidRDefault="00A71624" w:rsidP="00737258">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737258">
            <w:pPr>
              <w:ind w:firstLine="0"/>
            </w:pPr>
          </w:p>
        </w:tc>
        <w:tc>
          <w:tcPr>
            <w:tcW w:w="1588" w:type="dxa"/>
          </w:tcPr>
          <w:p w:rsidR="00A71624" w:rsidRPr="00154BCB" w:rsidRDefault="00A71624" w:rsidP="00737258">
            <w:pPr>
              <w:ind w:left="57" w:firstLine="0"/>
            </w:pPr>
          </w:p>
        </w:tc>
      </w:tr>
      <w:tr w:rsidR="00A71624" w:rsidRPr="00154BCB" w:rsidTr="00737258">
        <w:trPr>
          <w:cantSplit/>
        </w:trPr>
        <w:tc>
          <w:tcPr>
            <w:tcW w:w="567" w:type="dxa"/>
          </w:tcPr>
          <w:p w:rsidR="00A71624" w:rsidRPr="00154BCB" w:rsidRDefault="00A71624" w:rsidP="00737258">
            <w:pPr>
              <w:ind w:firstLine="0"/>
              <w:jc w:val="center"/>
            </w:pPr>
            <w:r w:rsidRPr="00154BCB">
              <w:t>9</w:t>
            </w:r>
          </w:p>
        </w:tc>
        <w:tc>
          <w:tcPr>
            <w:tcW w:w="4649" w:type="dxa"/>
          </w:tcPr>
          <w:p w:rsidR="00A71624" w:rsidRPr="00154BCB" w:rsidRDefault="00A71624" w:rsidP="00737258">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737258">
            <w:pPr>
              <w:ind w:firstLine="0"/>
              <w:jc w:val="center"/>
            </w:pPr>
            <w:r w:rsidRPr="00154BCB">
              <w:t>Подлежит заполнению</w:t>
            </w:r>
          </w:p>
        </w:tc>
      </w:tr>
      <w:tr w:rsidR="00A71624" w:rsidRPr="00154BCB" w:rsidTr="00737258">
        <w:trPr>
          <w:cantSplit/>
        </w:trPr>
        <w:tc>
          <w:tcPr>
            <w:tcW w:w="567" w:type="dxa"/>
          </w:tcPr>
          <w:p w:rsidR="00A71624" w:rsidRPr="00154BCB" w:rsidRDefault="00A71624" w:rsidP="00737258">
            <w:pPr>
              <w:ind w:firstLine="0"/>
              <w:jc w:val="center"/>
            </w:pPr>
            <w:r w:rsidRPr="00154BCB">
              <w:lastRenderedPageBreak/>
              <w:t>10</w:t>
            </w:r>
          </w:p>
        </w:tc>
        <w:tc>
          <w:tcPr>
            <w:tcW w:w="4649" w:type="dxa"/>
          </w:tcPr>
          <w:p w:rsidR="00A71624" w:rsidRPr="00154BCB" w:rsidRDefault="00A71624" w:rsidP="00737258">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737258">
            <w:pPr>
              <w:ind w:firstLine="0"/>
              <w:jc w:val="center"/>
            </w:pPr>
            <w:r w:rsidRPr="00154BCB">
              <w:t>Подлежит заполнению</w:t>
            </w:r>
          </w:p>
        </w:tc>
      </w:tr>
      <w:tr w:rsidR="00A71624" w:rsidRPr="00154BCB" w:rsidTr="00737258">
        <w:trPr>
          <w:cantSplit/>
        </w:trPr>
        <w:tc>
          <w:tcPr>
            <w:tcW w:w="567" w:type="dxa"/>
          </w:tcPr>
          <w:p w:rsidR="00A71624" w:rsidRPr="00154BCB" w:rsidRDefault="00A71624" w:rsidP="00737258">
            <w:pPr>
              <w:ind w:firstLine="0"/>
              <w:jc w:val="center"/>
            </w:pPr>
            <w:r w:rsidRPr="00154BCB">
              <w:t>11</w:t>
            </w:r>
          </w:p>
        </w:tc>
        <w:tc>
          <w:tcPr>
            <w:tcW w:w="4649" w:type="dxa"/>
          </w:tcPr>
          <w:p w:rsidR="00A71624" w:rsidRPr="00154BCB" w:rsidRDefault="00A71624" w:rsidP="00737258">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737258">
            <w:pPr>
              <w:ind w:firstLine="0"/>
              <w:jc w:val="center"/>
            </w:pPr>
            <w:r w:rsidRPr="00154BCB">
              <w:t>Подлежит заполнению</w:t>
            </w:r>
          </w:p>
        </w:tc>
      </w:tr>
      <w:tr w:rsidR="00A71624" w:rsidRPr="00154BCB" w:rsidTr="00737258">
        <w:trPr>
          <w:cantSplit/>
        </w:trPr>
        <w:tc>
          <w:tcPr>
            <w:tcW w:w="567" w:type="dxa"/>
          </w:tcPr>
          <w:p w:rsidR="00A71624" w:rsidRPr="00154BCB" w:rsidRDefault="00A71624" w:rsidP="00737258">
            <w:pPr>
              <w:ind w:firstLine="0"/>
              <w:jc w:val="center"/>
            </w:pPr>
            <w:r w:rsidRPr="00154BCB">
              <w:t>12</w:t>
            </w:r>
          </w:p>
        </w:tc>
        <w:tc>
          <w:tcPr>
            <w:tcW w:w="4649" w:type="dxa"/>
          </w:tcPr>
          <w:p w:rsidR="00A71624" w:rsidRPr="00154BCB" w:rsidRDefault="00A71624" w:rsidP="00737258">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737258">
            <w:pPr>
              <w:ind w:firstLine="0"/>
              <w:jc w:val="center"/>
            </w:pPr>
            <w:r w:rsidRPr="00154BCB">
              <w:t>да (нет)</w:t>
            </w:r>
            <w:r w:rsidRPr="00154BCB">
              <w:br/>
            </w:r>
          </w:p>
        </w:tc>
      </w:tr>
      <w:tr w:rsidR="00A71624" w:rsidRPr="00154BCB" w:rsidTr="00737258">
        <w:trPr>
          <w:cantSplit/>
        </w:trPr>
        <w:tc>
          <w:tcPr>
            <w:tcW w:w="567" w:type="dxa"/>
          </w:tcPr>
          <w:p w:rsidR="00A71624" w:rsidRPr="00154BCB" w:rsidRDefault="00A71624" w:rsidP="00737258">
            <w:pPr>
              <w:ind w:firstLine="0"/>
              <w:jc w:val="center"/>
            </w:pPr>
            <w:r w:rsidRPr="00154BCB">
              <w:t>13</w:t>
            </w:r>
          </w:p>
        </w:tc>
        <w:tc>
          <w:tcPr>
            <w:tcW w:w="4649" w:type="dxa"/>
          </w:tcPr>
          <w:p w:rsidR="00A71624" w:rsidRPr="00154BCB" w:rsidRDefault="00A71624" w:rsidP="00737258">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737258">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737258">
        <w:trPr>
          <w:cantSplit/>
        </w:trPr>
        <w:tc>
          <w:tcPr>
            <w:tcW w:w="567" w:type="dxa"/>
          </w:tcPr>
          <w:p w:rsidR="00A71624" w:rsidRPr="00154BCB" w:rsidRDefault="00A71624" w:rsidP="00737258">
            <w:pPr>
              <w:ind w:firstLine="0"/>
              <w:jc w:val="center"/>
            </w:pPr>
            <w:r w:rsidRPr="00154BCB">
              <w:t>14</w:t>
            </w:r>
          </w:p>
        </w:tc>
        <w:tc>
          <w:tcPr>
            <w:tcW w:w="4649" w:type="dxa"/>
          </w:tcPr>
          <w:p w:rsidR="00A71624" w:rsidRPr="00154BCB" w:rsidRDefault="00A71624" w:rsidP="00737258">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737258">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737258">
        <w:trPr>
          <w:cantSplit/>
        </w:trPr>
        <w:tc>
          <w:tcPr>
            <w:tcW w:w="567" w:type="dxa"/>
          </w:tcPr>
          <w:p w:rsidR="00A71624" w:rsidRPr="00154BCB" w:rsidRDefault="00A71624" w:rsidP="00737258">
            <w:pPr>
              <w:ind w:firstLine="0"/>
              <w:jc w:val="center"/>
            </w:pPr>
            <w:r w:rsidRPr="00154BCB">
              <w:lastRenderedPageBreak/>
              <w:t>15</w:t>
            </w:r>
          </w:p>
        </w:tc>
        <w:tc>
          <w:tcPr>
            <w:tcW w:w="4649" w:type="dxa"/>
          </w:tcPr>
          <w:p w:rsidR="00A71624" w:rsidRPr="00154BCB" w:rsidRDefault="00A71624" w:rsidP="00737258">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737258">
            <w:pPr>
              <w:ind w:firstLine="0"/>
              <w:jc w:val="center"/>
            </w:pPr>
            <w:r w:rsidRPr="00154BCB">
              <w:t>да (нет)</w:t>
            </w:r>
          </w:p>
        </w:tc>
      </w:tr>
      <w:tr w:rsidR="00A71624" w:rsidRPr="00154BCB" w:rsidTr="00737258">
        <w:trPr>
          <w:cantSplit/>
        </w:trPr>
        <w:tc>
          <w:tcPr>
            <w:tcW w:w="567" w:type="dxa"/>
          </w:tcPr>
          <w:p w:rsidR="00A71624" w:rsidRPr="00154BCB" w:rsidRDefault="00A71624" w:rsidP="00737258">
            <w:pPr>
              <w:ind w:firstLine="0"/>
              <w:jc w:val="center"/>
            </w:pPr>
            <w:r w:rsidRPr="00154BCB">
              <w:t>16</w:t>
            </w:r>
          </w:p>
        </w:tc>
        <w:tc>
          <w:tcPr>
            <w:tcW w:w="4649" w:type="dxa"/>
          </w:tcPr>
          <w:p w:rsidR="00A71624" w:rsidRPr="00154BCB" w:rsidRDefault="00A71624" w:rsidP="00737258">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737258">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48C" w:rsidRDefault="0094048C">
      <w:pPr>
        <w:spacing w:line="240" w:lineRule="auto"/>
      </w:pPr>
      <w:r>
        <w:separator/>
      </w:r>
    </w:p>
  </w:endnote>
  <w:endnote w:type="continuationSeparator" w:id="0">
    <w:p w:rsidR="0094048C" w:rsidRDefault="0094048C">
      <w:pPr>
        <w:spacing w:line="240" w:lineRule="auto"/>
      </w:pPr>
      <w:r>
        <w:continuationSeparator/>
      </w:r>
    </w:p>
  </w:endnote>
  <w:endnote w:id="1">
    <w:p w:rsidR="00737258" w:rsidRDefault="00737258"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37258" w:rsidRDefault="0073725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Pr="00FA0376" w:rsidRDefault="0073725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62D0C">
      <w:rPr>
        <w:noProof/>
        <w:sz w:val="16"/>
        <w:szCs w:val="16"/>
        <w:lang w:eastAsia="ru-RU"/>
      </w:rPr>
      <w:t>27</w:t>
    </w:r>
    <w:r w:rsidRPr="00FA0376">
      <w:rPr>
        <w:sz w:val="16"/>
        <w:szCs w:val="16"/>
        <w:lang w:eastAsia="ru-RU"/>
      </w:rPr>
      <w:fldChar w:fldCharType="end"/>
    </w:r>
  </w:p>
  <w:p w:rsidR="00737258" w:rsidRPr="00EE0539" w:rsidRDefault="0073725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500752" w:rsidRPr="00500752">
      <w:rPr>
        <w:sz w:val="18"/>
        <w:szCs w:val="18"/>
      </w:rPr>
      <w:t>Договора на поставку резинотехнических изделий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48C" w:rsidRDefault="0094048C">
      <w:pPr>
        <w:spacing w:line="240" w:lineRule="auto"/>
      </w:pPr>
      <w:r>
        <w:separator/>
      </w:r>
    </w:p>
  </w:footnote>
  <w:footnote w:type="continuationSeparator" w:id="0">
    <w:p w:rsidR="0094048C" w:rsidRDefault="0094048C">
      <w:pPr>
        <w:spacing w:line="240" w:lineRule="auto"/>
      </w:pPr>
      <w:r>
        <w:continuationSeparator/>
      </w:r>
    </w:p>
  </w:footnote>
  <w:footnote w:id="1">
    <w:p w:rsidR="00737258" w:rsidRDefault="00737258"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Pr="00930031" w:rsidRDefault="0073725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2CE7"/>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475CF"/>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2763A"/>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1617"/>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05E58"/>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0752"/>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24361"/>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2D0C"/>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37258"/>
    <w:rsid w:val="007441D3"/>
    <w:rsid w:val="0074733C"/>
    <w:rsid w:val="00751AF7"/>
    <w:rsid w:val="00752B37"/>
    <w:rsid w:val="00754EFD"/>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048C"/>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D79AA"/>
    <w:rsid w:val="00AE0F91"/>
    <w:rsid w:val="00AE107C"/>
    <w:rsid w:val="00AE1136"/>
    <w:rsid w:val="00AE54F9"/>
    <w:rsid w:val="00AE556B"/>
    <w:rsid w:val="00AE6158"/>
    <w:rsid w:val="00AF70A9"/>
    <w:rsid w:val="00B012FE"/>
    <w:rsid w:val="00B016D1"/>
    <w:rsid w:val="00B01A77"/>
    <w:rsid w:val="00B033E2"/>
    <w:rsid w:val="00B068E7"/>
    <w:rsid w:val="00B075DF"/>
    <w:rsid w:val="00B11CA5"/>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nosov.ab@mrsk-1.ru" TargetMode="Externa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yperlink" Target="mailto:nosov.ab@mrsk-1.ru" TargetMode="Externa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yperlink" Target="http://www.b2b-mrsk.ru/market/view.html?id=703201"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C52E4-95CC-4D43-A89F-83E8AB362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77</Pages>
  <Words>23110</Words>
  <Characters>131732</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154533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29</cp:revision>
  <cp:lastPrinted>2015-12-29T14:27:00Z</cp:lastPrinted>
  <dcterms:created xsi:type="dcterms:W3CDTF">2016-04-01T06:18:00Z</dcterms:created>
  <dcterms:modified xsi:type="dcterms:W3CDTF">2016-10-10T07:23:00Z</dcterms:modified>
</cp:coreProperties>
</file>