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1D5BD1"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тел.: +7 (495) 747-92-92,</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212FE" w:rsidRPr="000D67AD" w:rsidRDefault="001212F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212FE" w:rsidRPr="003564FA" w:rsidRDefault="001212FE"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3564FA">
                    <w:rPr>
                      <w:rFonts w:ascii="Helios" w:hAnsi="Helios"/>
                      <w:sz w:val="12"/>
                      <w:szCs w:val="12"/>
                      <w:lang w:val="en-US"/>
                    </w:rPr>
                    <w:t>-</w:t>
                  </w:r>
                  <w:r w:rsidRPr="000D67AD">
                    <w:rPr>
                      <w:rFonts w:ascii="Helios" w:hAnsi="Helios"/>
                      <w:sz w:val="12"/>
                      <w:szCs w:val="12"/>
                      <w:lang w:val="en-US"/>
                    </w:rPr>
                    <w:t>mail</w:t>
                  </w:r>
                  <w:proofErr w:type="gramEnd"/>
                  <w:r w:rsidRPr="003564FA">
                    <w:rPr>
                      <w:rFonts w:ascii="Helios" w:hAnsi="Helios"/>
                      <w:sz w:val="12"/>
                      <w:szCs w:val="12"/>
                      <w:lang w:val="en-US"/>
                    </w:rPr>
                    <w:t xml:space="preserve">: </w:t>
                  </w:r>
                  <w:hyperlink r:id="rId8" w:history="1">
                    <w:r w:rsidRPr="000D67AD">
                      <w:rPr>
                        <w:rFonts w:ascii="Helios" w:hAnsi="Helios"/>
                        <w:sz w:val="12"/>
                        <w:szCs w:val="12"/>
                        <w:lang w:val="en-US"/>
                      </w:rPr>
                      <w:t>posta</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r w:rsidRPr="003564FA">
                    <w:rPr>
                      <w:rFonts w:ascii="Helios" w:hAnsi="Helios"/>
                      <w:sz w:val="12"/>
                      <w:szCs w:val="12"/>
                      <w:lang w:val="en-US"/>
                    </w:rPr>
                    <w:t xml:space="preserve">, </w:t>
                  </w:r>
                  <w:hyperlink r:id="rId9" w:history="1">
                    <w:r w:rsidRPr="000D67AD">
                      <w:rPr>
                        <w:rFonts w:ascii="Helios" w:hAnsi="Helios"/>
                        <w:sz w:val="12"/>
                        <w:szCs w:val="12"/>
                        <w:lang w:val="en-US"/>
                      </w:rPr>
                      <w:t>www</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96AE5" w:rsidRDefault="00D96AE5" w:rsidP="00D96AE5">
      <w:pPr>
        <w:ind w:left="5670" w:firstLine="0"/>
        <w:jc w:val="center"/>
        <w:rPr>
          <w:sz w:val="24"/>
          <w:szCs w:val="24"/>
        </w:rPr>
      </w:pPr>
      <w:r>
        <w:rPr>
          <w:sz w:val="24"/>
          <w:szCs w:val="24"/>
        </w:rPr>
        <w:t>УТВЕРЖДАЮ:</w:t>
      </w:r>
    </w:p>
    <w:p w:rsidR="00D96AE5" w:rsidRDefault="00D96AE5" w:rsidP="00D96AE5">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96AE5" w:rsidRDefault="00D96AE5" w:rsidP="00D96AE5">
      <w:pPr>
        <w:spacing w:line="240" w:lineRule="auto"/>
        <w:jc w:val="right"/>
        <w:rPr>
          <w:sz w:val="24"/>
          <w:szCs w:val="24"/>
        </w:rPr>
      </w:pPr>
      <w:r>
        <w:rPr>
          <w:sz w:val="24"/>
          <w:szCs w:val="24"/>
        </w:rPr>
        <w:t>Начальник управления</w:t>
      </w:r>
    </w:p>
    <w:p w:rsidR="00D96AE5" w:rsidRDefault="00D96AE5" w:rsidP="00D96AE5">
      <w:pPr>
        <w:spacing w:line="240" w:lineRule="auto"/>
        <w:jc w:val="right"/>
        <w:rPr>
          <w:sz w:val="24"/>
          <w:szCs w:val="24"/>
        </w:rPr>
      </w:pPr>
      <w:r>
        <w:rPr>
          <w:sz w:val="24"/>
          <w:szCs w:val="24"/>
        </w:rPr>
        <w:t>логистики и МТО филиала</w:t>
      </w:r>
    </w:p>
    <w:p w:rsidR="00D96AE5" w:rsidRDefault="00D96AE5" w:rsidP="00D96AE5">
      <w:pPr>
        <w:spacing w:line="240" w:lineRule="auto"/>
        <w:jc w:val="right"/>
        <w:rPr>
          <w:sz w:val="24"/>
          <w:szCs w:val="24"/>
        </w:rPr>
      </w:pPr>
      <w:r>
        <w:rPr>
          <w:sz w:val="24"/>
          <w:szCs w:val="24"/>
        </w:rPr>
        <w:t>ПАО «МРСК Центра»-</w:t>
      </w:r>
    </w:p>
    <w:p w:rsidR="00D96AE5" w:rsidRDefault="00D96AE5" w:rsidP="00D96AE5">
      <w:pPr>
        <w:spacing w:line="240" w:lineRule="auto"/>
        <w:jc w:val="right"/>
      </w:pPr>
      <w:r>
        <w:t>«Белгородэнерго»</w:t>
      </w:r>
    </w:p>
    <w:p w:rsidR="00D96AE5" w:rsidRDefault="00D96AE5" w:rsidP="00D96AE5">
      <w:pPr>
        <w:spacing w:line="240" w:lineRule="auto"/>
        <w:jc w:val="right"/>
        <w:rPr>
          <w:sz w:val="24"/>
          <w:szCs w:val="24"/>
        </w:rPr>
      </w:pPr>
      <w:r>
        <w:rPr>
          <w:sz w:val="24"/>
          <w:szCs w:val="24"/>
        </w:rPr>
        <w:t>____________ З.М. Кравченко</w:t>
      </w:r>
    </w:p>
    <w:p w:rsidR="00D96AE5" w:rsidRDefault="00D96AE5" w:rsidP="00D96AE5">
      <w:pPr>
        <w:spacing w:line="240" w:lineRule="auto"/>
        <w:jc w:val="right"/>
        <w:rPr>
          <w:sz w:val="24"/>
          <w:szCs w:val="24"/>
        </w:rPr>
      </w:pPr>
    </w:p>
    <w:p w:rsidR="00D96AE5" w:rsidRPr="00632C69" w:rsidRDefault="00D96AE5" w:rsidP="00D96AE5">
      <w:pPr>
        <w:ind w:left="5670" w:firstLine="0"/>
        <w:jc w:val="right"/>
        <w:rPr>
          <w:sz w:val="24"/>
          <w:szCs w:val="24"/>
        </w:rPr>
      </w:pPr>
      <w:r w:rsidRPr="00093D17">
        <w:rPr>
          <w:sz w:val="24"/>
          <w:szCs w:val="24"/>
        </w:rPr>
        <w:t xml:space="preserve"> </w:t>
      </w:r>
      <w:r w:rsidRPr="00D43999">
        <w:rPr>
          <w:sz w:val="24"/>
          <w:szCs w:val="24"/>
        </w:rPr>
        <w:t>«</w:t>
      </w:r>
      <w:r>
        <w:rPr>
          <w:sz w:val="24"/>
          <w:szCs w:val="24"/>
        </w:rPr>
        <w:t>2</w:t>
      </w:r>
      <w:r w:rsidR="0087227F">
        <w:rPr>
          <w:sz w:val="24"/>
          <w:szCs w:val="24"/>
        </w:rPr>
        <w:t>8</w:t>
      </w:r>
      <w:r w:rsidRPr="00D43999">
        <w:rPr>
          <w:sz w:val="24"/>
          <w:szCs w:val="24"/>
        </w:rPr>
        <w:t xml:space="preserve">» </w:t>
      </w:r>
      <w:r>
        <w:rPr>
          <w:sz w:val="24"/>
          <w:szCs w:val="24"/>
        </w:rPr>
        <w:t xml:space="preserve">января </w:t>
      </w:r>
      <w:r w:rsidRPr="00632C69">
        <w:rPr>
          <w:sz w:val="24"/>
          <w:szCs w:val="24"/>
        </w:rPr>
        <w:t>20</w:t>
      </w:r>
      <w:r>
        <w:rPr>
          <w:sz w:val="24"/>
          <w:szCs w:val="24"/>
        </w:rPr>
        <w:t>16</w:t>
      </w:r>
      <w:r w:rsidRPr="00632C69">
        <w:rPr>
          <w:sz w:val="24"/>
          <w:szCs w:val="24"/>
        </w:rPr>
        <w:t xml:space="preserve"> г.</w:t>
      </w:r>
    </w:p>
    <w:p w:rsidR="00D96AE5" w:rsidRPr="007417E6" w:rsidRDefault="00D96AE5" w:rsidP="00D96AE5">
      <w:pPr>
        <w:ind w:firstLine="0"/>
        <w:jc w:val="left"/>
        <w:rPr>
          <w:sz w:val="24"/>
          <w:szCs w:val="24"/>
        </w:rPr>
      </w:pPr>
    </w:p>
    <w:p w:rsidR="00D96AE5" w:rsidRPr="007417E6" w:rsidRDefault="00D96AE5" w:rsidP="00D96AE5">
      <w:pPr>
        <w:spacing w:line="240" w:lineRule="auto"/>
        <w:ind w:left="6804" w:firstLine="0"/>
        <w:rPr>
          <w:b/>
          <w:kern w:val="36"/>
          <w:sz w:val="24"/>
          <w:szCs w:val="24"/>
        </w:rPr>
      </w:pPr>
      <w:r w:rsidRPr="007417E6">
        <w:rPr>
          <w:b/>
          <w:kern w:val="36"/>
          <w:sz w:val="24"/>
          <w:szCs w:val="24"/>
        </w:rPr>
        <w:t>Согласовано на заседании</w:t>
      </w:r>
    </w:p>
    <w:p w:rsidR="00D96AE5" w:rsidRPr="007417E6" w:rsidRDefault="00D96AE5" w:rsidP="00D96AE5">
      <w:pPr>
        <w:spacing w:line="240" w:lineRule="auto"/>
        <w:ind w:left="6804" w:firstLine="0"/>
        <w:rPr>
          <w:b/>
          <w:kern w:val="36"/>
          <w:sz w:val="24"/>
          <w:szCs w:val="24"/>
        </w:rPr>
      </w:pPr>
      <w:r w:rsidRPr="007417E6">
        <w:rPr>
          <w:b/>
          <w:kern w:val="36"/>
          <w:sz w:val="24"/>
          <w:szCs w:val="24"/>
        </w:rPr>
        <w:t>закупочной комиссии</w:t>
      </w:r>
    </w:p>
    <w:p w:rsidR="00D96AE5" w:rsidRPr="00D43999" w:rsidRDefault="00D96AE5" w:rsidP="00D96AE5">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87227F">
        <w:rPr>
          <w:b/>
          <w:kern w:val="36"/>
          <w:sz w:val="24"/>
          <w:szCs w:val="24"/>
        </w:rPr>
        <w:t>1</w:t>
      </w:r>
      <w:r w:rsidR="007A4118">
        <w:rPr>
          <w:b/>
          <w:kern w:val="36"/>
          <w:sz w:val="24"/>
          <w:szCs w:val="24"/>
        </w:rPr>
        <w:t>9</w:t>
      </w:r>
      <w:r w:rsidRPr="00D43999">
        <w:rPr>
          <w:b/>
          <w:kern w:val="36"/>
          <w:sz w:val="24"/>
          <w:szCs w:val="24"/>
        </w:rPr>
        <w:t>- БЕ-1</w:t>
      </w:r>
      <w:r>
        <w:rPr>
          <w:b/>
          <w:kern w:val="36"/>
          <w:sz w:val="24"/>
          <w:szCs w:val="24"/>
        </w:rPr>
        <w:t>6</w:t>
      </w:r>
    </w:p>
    <w:p w:rsidR="007556FF" w:rsidRPr="00C12FA4" w:rsidRDefault="00D96AE5" w:rsidP="00D96AE5">
      <w:pPr>
        <w:spacing w:line="240" w:lineRule="auto"/>
        <w:ind w:left="6804" w:firstLine="0"/>
        <w:rPr>
          <w:b/>
          <w:kern w:val="36"/>
          <w:sz w:val="24"/>
          <w:szCs w:val="24"/>
        </w:rPr>
      </w:pPr>
      <w:r w:rsidRPr="00D43999">
        <w:rPr>
          <w:b/>
          <w:kern w:val="36"/>
          <w:sz w:val="24"/>
          <w:szCs w:val="24"/>
        </w:rPr>
        <w:t>от «</w:t>
      </w:r>
      <w:r>
        <w:rPr>
          <w:b/>
          <w:kern w:val="36"/>
          <w:sz w:val="24"/>
          <w:szCs w:val="24"/>
        </w:rPr>
        <w:t>2</w:t>
      </w:r>
      <w:r w:rsidR="0087227F">
        <w:rPr>
          <w:b/>
          <w:kern w:val="36"/>
          <w:sz w:val="24"/>
          <w:szCs w:val="24"/>
        </w:rPr>
        <w:t>8</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7A4118" w:rsidRPr="007A4118">
        <w:rPr>
          <w:b/>
          <w:sz w:val="24"/>
          <w:szCs w:val="24"/>
        </w:rPr>
        <w:t>Договора</w:t>
      </w:r>
      <w:proofErr w:type="gramEnd"/>
      <w:r w:rsidR="007A4118" w:rsidRPr="007A4118">
        <w:rPr>
          <w:b/>
          <w:sz w:val="24"/>
          <w:szCs w:val="24"/>
        </w:rPr>
        <w:t xml:space="preserve"> на оказание услуг по сопровождению технологических присоединений по Южной зоне Белгородской обл.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96AE5">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1D5BD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910260">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D5BD1">
        <w:rPr>
          <w:noProof/>
        </w:rPr>
        <w:fldChar w:fldCharType="begin"/>
      </w:r>
      <w:r>
        <w:rPr>
          <w:noProof/>
        </w:rPr>
        <w:instrText xml:space="preserve"> PAGEREF _Toc440877315 \h </w:instrText>
      </w:r>
      <w:r w:rsidR="001D5BD1">
        <w:rPr>
          <w:noProof/>
        </w:rPr>
      </w:r>
      <w:r w:rsidR="001D5BD1">
        <w:rPr>
          <w:noProof/>
        </w:rPr>
        <w:fldChar w:fldCharType="separate"/>
      </w:r>
      <w:r w:rsidR="00910260">
        <w:rPr>
          <w:noProof/>
        </w:rPr>
        <w:t>4</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D5BD1">
        <w:rPr>
          <w:noProof/>
        </w:rPr>
        <w:fldChar w:fldCharType="begin"/>
      </w:r>
      <w:r>
        <w:rPr>
          <w:noProof/>
        </w:rPr>
        <w:instrText xml:space="preserve"> PAGEREF _Toc440877316 \h </w:instrText>
      </w:r>
      <w:r w:rsidR="001D5BD1">
        <w:rPr>
          <w:noProof/>
        </w:rPr>
      </w:r>
      <w:r w:rsidR="001D5BD1">
        <w:rPr>
          <w:noProof/>
        </w:rPr>
        <w:fldChar w:fldCharType="separate"/>
      </w:r>
      <w:r w:rsidR="00910260">
        <w:rPr>
          <w:noProof/>
        </w:rPr>
        <w:t>5</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D5BD1">
        <w:rPr>
          <w:noProof/>
        </w:rPr>
        <w:fldChar w:fldCharType="begin"/>
      </w:r>
      <w:r>
        <w:rPr>
          <w:noProof/>
        </w:rPr>
        <w:instrText xml:space="preserve"> PAGEREF _Toc440877317 \h </w:instrText>
      </w:r>
      <w:r w:rsidR="001D5BD1">
        <w:rPr>
          <w:noProof/>
        </w:rPr>
      </w:r>
      <w:r w:rsidR="001D5BD1">
        <w:rPr>
          <w:noProof/>
        </w:rPr>
        <w:fldChar w:fldCharType="separate"/>
      </w:r>
      <w:r w:rsidR="00910260">
        <w:rPr>
          <w:noProof/>
        </w:rPr>
        <w:t>6</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D5BD1">
        <w:rPr>
          <w:noProof/>
        </w:rPr>
        <w:fldChar w:fldCharType="begin"/>
      </w:r>
      <w:r>
        <w:rPr>
          <w:noProof/>
        </w:rPr>
        <w:instrText xml:space="preserve"> PAGEREF _Toc440877318 \h </w:instrText>
      </w:r>
      <w:r w:rsidR="001D5BD1">
        <w:rPr>
          <w:noProof/>
        </w:rPr>
      </w:r>
      <w:r w:rsidR="001D5BD1">
        <w:rPr>
          <w:noProof/>
        </w:rPr>
        <w:fldChar w:fldCharType="separate"/>
      </w:r>
      <w:r w:rsidR="00910260">
        <w:rPr>
          <w:noProof/>
        </w:rPr>
        <w:t>6</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D5BD1">
        <w:rPr>
          <w:noProof/>
        </w:rPr>
        <w:fldChar w:fldCharType="begin"/>
      </w:r>
      <w:r>
        <w:rPr>
          <w:noProof/>
        </w:rPr>
        <w:instrText xml:space="preserve"> PAGEREF _Toc440877319 \h </w:instrText>
      </w:r>
      <w:r w:rsidR="001D5BD1">
        <w:rPr>
          <w:noProof/>
        </w:rPr>
      </w:r>
      <w:r w:rsidR="001D5BD1">
        <w:rPr>
          <w:noProof/>
        </w:rPr>
        <w:fldChar w:fldCharType="separate"/>
      </w:r>
      <w:r w:rsidR="00910260">
        <w:rPr>
          <w:noProof/>
        </w:rPr>
        <w:t>6</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1D5BD1">
        <w:rPr>
          <w:noProof/>
        </w:rPr>
        <w:fldChar w:fldCharType="begin"/>
      </w:r>
      <w:r>
        <w:rPr>
          <w:noProof/>
        </w:rPr>
        <w:instrText xml:space="preserve"> PAGEREF _Toc440877320 \h </w:instrText>
      </w:r>
      <w:r w:rsidR="001D5BD1">
        <w:rPr>
          <w:noProof/>
        </w:rPr>
      </w:r>
      <w:r w:rsidR="001D5BD1">
        <w:rPr>
          <w:noProof/>
        </w:rPr>
        <w:fldChar w:fldCharType="separate"/>
      </w:r>
      <w:r w:rsidR="00910260">
        <w:rPr>
          <w:noProof/>
        </w:rPr>
        <w:t>8</w:t>
      </w:r>
      <w:r w:rsidR="001D5BD1">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1D5BD1">
        <w:rPr>
          <w:noProof/>
        </w:rPr>
        <w:fldChar w:fldCharType="begin"/>
      </w:r>
      <w:r>
        <w:rPr>
          <w:noProof/>
        </w:rPr>
        <w:instrText xml:space="preserve"> PAGEREF _Toc440877327 \h </w:instrText>
      </w:r>
      <w:r w:rsidR="001D5BD1">
        <w:rPr>
          <w:noProof/>
        </w:rPr>
      </w:r>
      <w:r w:rsidR="001D5BD1">
        <w:rPr>
          <w:noProof/>
        </w:rPr>
        <w:fldChar w:fldCharType="separate"/>
      </w:r>
      <w:r w:rsidR="00910260">
        <w:rPr>
          <w:noProof/>
        </w:rPr>
        <w:t>9</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D5BD1">
        <w:rPr>
          <w:noProof/>
        </w:rPr>
        <w:fldChar w:fldCharType="begin"/>
      </w:r>
      <w:r>
        <w:rPr>
          <w:noProof/>
        </w:rPr>
        <w:instrText xml:space="preserve"> PAGEREF _Toc440877328 \h </w:instrText>
      </w:r>
      <w:r w:rsidR="001D5BD1">
        <w:rPr>
          <w:noProof/>
        </w:rPr>
      </w:r>
      <w:r w:rsidR="001D5BD1">
        <w:rPr>
          <w:noProof/>
        </w:rPr>
        <w:fldChar w:fldCharType="separate"/>
      </w:r>
      <w:r w:rsidR="00910260">
        <w:rPr>
          <w:noProof/>
        </w:rPr>
        <w:t>9</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1D5BD1">
        <w:rPr>
          <w:noProof/>
        </w:rPr>
        <w:fldChar w:fldCharType="begin"/>
      </w:r>
      <w:r>
        <w:rPr>
          <w:noProof/>
        </w:rPr>
        <w:instrText xml:space="preserve"> PAGEREF _Toc440877332 \h </w:instrText>
      </w:r>
      <w:r w:rsidR="001D5BD1">
        <w:rPr>
          <w:noProof/>
        </w:rPr>
      </w:r>
      <w:r w:rsidR="001D5BD1">
        <w:rPr>
          <w:noProof/>
        </w:rPr>
        <w:fldChar w:fldCharType="separate"/>
      </w:r>
      <w:r w:rsidR="00910260">
        <w:rPr>
          <w:noProof/>
        </w:rPr>
        <w:t>9</w:t>
      </w:r>
      <w:r w:rsidR="001D5BD1">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D5BD1">
        <w:rPr>
          <w:noProof/>
        </w:rPr>
        <w:fldChar w:fldCharType="begin"/>
      </w:r>
      <w:r>
        <w:rPr>
          <w:noProof/>
        </w:rPr>
        <w:instrText xml:space="preserve"> PAGEREF _Toc440877336 \h </w:instrText>
      </w:r>
      <w:r w:rsidR="001D5BD1">
        <w:rPr>
          <w:noProof/>
        </w:rPr>
      </w:r>
      <w:r w:rsidR="001D5BD1">
        <w:rPr>
          <w:noProof/>
        </w:rPr>
        <w:fldChar w:fldCharType="separate"/>
      </w:r>
      <w:r w:rsidR="00910260">
        <w:rPr>
          <w:noProof/>
        </w:rPr>
        <w:t>12</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D5BD1">
        <w:rPr>
          <w:noProof/>
        </w:rPr>
        <w:fldChar w:fldCharType="begin"/>
      </w:r>
      <w:r>
        <w:rPr>
          <w:noProof/>
        </w:rPr>
        <w:instrText xml:space="preserve"> PAGEREF _Toc440877337 \h </w:instrText>
      </w:r>
      <w:r w:rsidR="001D5BD1">
        <w:rPr>
          <w:noProof/>
        </w:rPr>
      </w:r>
      <w:r w:rsidR="001D5BD1">
        <w:rPr>
          <w:noProof/>
        </w:rPr>
        <w:fldChar w:fldCharType="separate"/>
      </w:r>
      <w:r w:rsidR="00910260">
        <w:rPr>
          <w:noProof/>
        </w:rPr>
        <w:t>12</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D5BD1">
        <w:rPr>
          <w:noProof/>
        </w:rPr>
        <w:fldChar w:fldCharType="begin"/>
      </w:r>
      <w:r>
        <w:rPr>
          <w:noProof/>
        </w:rPr>
        <w:instrText xml:space="preserve"> PAGEREF _Toc440877340 \h </w:instrText>
      </w:r>
      <w:r w:rsidR="001D5BD1">
        <w:rPr>
          <w:noProof/>
        </w:rPr>
      </w:r>
      <w:r w:rsidR="001D5BD1">
        <w:rPr>
          <w:noProof/>
        </w:rPr>
        <w:fldChar w:fldCharType="separate"/>
      </w:r>
      <w:r w:rsidR="00910260">
        <w:rPr>
          <w:noProof/>
        </w:rPr>
        <w:t>12</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D5BD1">
        <w:rPr>
          <w:noProof/>
        </w:rPr>
        <w:fldChar w:fldCharType="begin"/>
      </w:r>
      <w:r>
        <w:rPr>
          <w:noProof/>
        </w:rPr>
        <w:instrText xml:space="preserve"> PAGEREF _Toc440877341 \h </w:instrText>
      </w:r>
      <w:r w:rsidR="001D5BD1">
        <w:rPr>
          <w:noProof/>
        </w:rPr>
      </w:r>
      <w:r w:rsidR="001D5BD1">
        <w:rPr>
          <w:noProof/>
        </w:rPr>
        <w:fldChar w:fldCharType="separate"/>
      </w:r>
      <w:r w:rsidR="00910260">
        <w:rPr>
          <w:noProof/>
        </w:rPr>
        <w:t>13</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D5BD1">
        <w:rPr>
          <w:noProof/>
        </w:rPr>
        <w:fldChar w:fldCharType="begin"/>
      </w:r>
      <w:r>
        <w:rPr>
          <w:noProof/>
        </w:rPr>
        <w:instrText xml:space="preserve"> PAGEREF _Toc440877356 \h </w:instrText>
      </w:r>
      <w:r w:rsidR="001D5BD1">
        <w:rPr>
          <w:noProof/>
        </w:rPr>
      </w:r>
      <w:r w:rsidR="001D5BD1">
        <w:rPr>
          <w:noProof/>
        </w:rPr>
        <w:fldChar w:fldCharType="separate"/>
      </w:r>
      <w:r w:rsidR="00910260">
        <w:rPr>
          <w:noProof/>
        </w:rPr>
        <w:t>27</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D5BD1">
        <w:rPr>
          <w:noProof/>
        </w:rPr>
        <w:fldChar w:fldCharType="begin"/>
      </w:r>
      <w:r>
        <w:rPr>
          <w:noProof/>
        </w:rPr>
        <w:instrText xml:space="preserve"> PAGEREF _Toc440877359 \h </w:instrText>
      </w:r>
      <w:r w:rsidR="001D5BD1">
        <w:rPr>
          <w:noProof/>
        </w:rPr>
      </w:r>
      <w:r w:rsidR="001D5BD1">
        <w:rPr>
          <w:noProof/>
        </w:rPr>
        <w:fldChar w:fldCharType="separate"/>
      </w:r>
      <w:r w:rsidR="00910260">
        <w:rPr>
          <w:noProof/>
        </w:rPr>
        <w:t>27</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D5BD1">
        <w:rPr>
          <w:noProof/>
        </w:rPr>
        <w:fldChar w:fldCharType="begin"/>
      </w:r>
      <w:r>
        <w:rPr>
          <w:noProof/>
        </w:rPr>
        <w:instrText xml:space="preserve"> PAGEREF _Toc440877360 \h </w:instrText>
      </w:r>
      <w:r w:rsidR="001D5BD1">
        <w:rPr>
          <w:noProof/>
        </w:rPr>
      </w:r>
      <w:r w:rsidR="001D5BD1">
        <w:rPr>
          <w:noProof/>
        </w:rPr>
        <w:fldChar w:fldCharType="separate"/>
      </w:r>
      <w:r w:rsidR="00910260">
        <w:rPr>
          <w:noProof/>
        </w:rPr>
        <w:t>28</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D5BD1">
        <w:rPr>
          <w:noProof/>
        </w:rPr>
        <w:fldChar w:fldCharType="begin"/>
      </w:r>
      <w:r>
        <w:rPr>
          <w:noProof/>
        </w:rPr>
        <w:instrText xml:space="preserve"> PAGEREF _Toc440877365 \h </w:instrText>
      </w:r>
      <w:r w:rsidR="001D5BD1">
        <w:rPr>
          <w:noProof/>
        </w:rPr>
      </w:r>
      <w:r w:rsidR="001D5BD1">
        <w:rPr>
          <w:noProof/>
        </w:rPr>
        <w:fldChar w:fldCharType="separate"/>
      </w:r>
      <w:r w:rsidR="00910260">
        <w:rPr>
          <w:noProof/>
        </w:rPr>
        <w:t>30</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D5BD1">
        <w:rPr>
          <w:noProof/>
        </w:rPr>
        <w:fldChar w:fldCharType="begin"/>
      </w:r>
      <w:r>
        <w:rPr>
          <w:noProof/>
        </w:rPr>
        <w:instrText xml:space="preserve"> PAGEREF _Toc440877366 \h </w:instrText>
      </w:r>
      <w:r w:rsidR="001D5BD1">
        <w:rPr>
          <w:noProof/>
        </w:rPr>
      </w:r>
      <w:r w:rsidR="001D5BD1">
        <w:rPr>
          <w:noProof/>
        </w:rPr>
        <w:fldChar w:fldCharType="separate"/>
      </w:r>
      <w:r w:rsidR="00910260">
        <w:rPr>
          <w:noProof/>
        </w:rPr>
        <w:t>32</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D5BD1">
        <w:rPr>
          <w:noProof/>
        </w:rPr>
        <w:fldChar w:fldCharType="begin"/>
      </w:r>
      <w:r>
        <w:rPr>
          <w:noProof/>
        </w:rPr>
        <w:instrText xml:space="preserve"> PAGEREF _Toc440877367 \h </w:instrText>
      </w:r>
      <w:r w:rsidR="001D5BD1">
        <w:rPr>
          <w:noProof/>
        </w:rPr>
      </w:r>
      <w:r w:rsidR="001D5BD1">
        <w:rPr>
          <w:noProof/>
        </w:rPr>
        <w:fldChar w:fldCharType="separate"/>
      </w:r>
      <w:r w:rsidR="00910260">
        <w:rPr>
          <w:noProof/>
        </w:rPr>
        <w:t>33</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D5BD1">
        <w:rPr>
          <w:noProof/>
        </w:rPr>
        <w:fldChar w:fldCharType="begin"/>
      </w:r>
      <w:r>
        <w:rPr>
          <w:noProof/>
        </w:rPr>
        <w:instrText xml:space="preserve"> PAGEREF _Toc440877368 \h </w:instrText>
      </w:r>
      <w:r w:rsidR="001D5BD1">
        <w:rPr>
          <w:noProof/>
        </w:rPr>
      </w:r>
      <w:r w:rsidR="001D5BD1">
        <w:rPr>
          <w:noProof/>
        </w:rPr>
        <w:fldChar w:fldCharType="separate"/>
      </w:r>
      <w:r w:rsidR="00910260">
        <w:rPr>
          <w:noProof/>
        </w:rPr>
        <w:t>33</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1D5BD1">
        <w:rPr>
          <w:noProof/>
        </w:rPr>
        <w:fldChar w:fldCharType="begin"/>
      </w:r>
      <w:r>
        <w:rPr>
          <w:noProof/>
        </w:rPr>
        <w:instrText xml:space="preserve"> PAGEREF _Toc440877369 \h </w:instrText>
      </w:r>
      <w:r w:rsidR="001D5BD1">
        <w:rPr>
          <w:noProof/>
        </w:rPr>
      </w:r>
      <w:r w:rsidR="001D5BD1">
        <w:rPr>
          <w:noProof/>
        </w:rPr>
        <w:fldChar w:fldCharType="separate"/>
      </w:r>
      <w:r w:rsidR="00910260">
        <w:rPr>
          <w:noProof/>
        </w:rPr>
        <w:t>34</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D5BD1">
        <w:rPr>
          <w:noProof/>
        </w:rPr>
        <w:fldChar w:fldCharType="begin"/>
      </w:r>
      <w:r>
        <w:rPr>
          <w:noProof/>
        </w:rPr>
        <w:instrText xml:space="preserve"> PAGEREF _Toc440877370 \h </w:instrText>
      </w:r>
      <w:r w:rsidR="001D5BD1">
        <w:rPr>
          <w:noProof/>
        </w:rPr>
      </w:r>
      <w:r w:rsidR="001D5BD1">
        <w:rPr>
          <w:noProof/>
        </w:rPr>
        <w:fldChar w:fldCharType="separate"/>
      </w:r>
      <w:r w:rsidR="00910260">
        <w:rPr>
          <w:noProof/>
        </w:rPr>
        <w:t>34</w:t>
      </w:r>
      <w:r w:rsidR="001D5BD1">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D5BD1">
        <w:rPr>
          <w:noProof/>
        </w:rPr>
        <w:fldChar w:fldCharType="begin"/>
      </w:r>
      <w:r>
        <w:rPr>
          <w:noProof/>
        </w:rPr>
        <w:instrText xml:space="preserve"> PAGEREF _Toc440877371 \h </w:instrText>
      </w:r>
      <w:r w:rsidR="001D5BD1">
        <w:rPr>
          <w:noProof/>
        </w:rPr>
      </w:r>
      <w:r w:rsidR="001D5BD1">
        <w:rPr>
          <w:noProof/>
        </w:rPr>
        <w:fldChar w:fldCharType="separate"/>
      </w:r>
      <w:r w:rsidR="00910260">
        <w:rPr>
          <w:noProof/>
        </w:rPr>
        <w:t>35</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1D5BD1">
        <w:rPr>
          <w:noProof/>
        </w:rPr>
        <w:fldChar w:fldCharType="begin"/>
      </w:r>
      <w:r>
        <w:rPr>
          <w:noProof/>
        </w:rPr>
        <w:instrText xml:space="preserve"> PAGEREF _Toc440877372 \h </w:instrText>
      </w:r>
      <w:r w:rsidR="001D5BD1">
        <w:rPr>
          <w:noProof/>
        </w:rPr>
      </w:r>
      <w:r w:rsidR="001D5BD1">
        <w:rPr>
          <w:noProof/>
        </w:rPr>
        <w:fldChar w:fldCharType="separate"/>
      </w:r>
      <w:r w:rsidR="00910260">
        <w:rPr>
          <w:noProof/>
        </w:rPr>
        <w:t>35</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1D5BD1">
        <w:rPr>
          <w:noProof/>
        </w:rPr>
        <w:fldChar w:fldCharType="begin"/>
      </w:r>
      <w:r>
        <w:rPr>
          <w:noProof/>
        </w:rPr>
        <w:instrText xml:space="preserve"> PAGEREF _Toc440877374 \h </w:instrText>
      </w:r>
      <w:r w:rsidR="001D5BD1">
        <w:rPr>
          <w:noProof/>
        </w:rPr>
      </w:r>
      <w:r w:rsidR="001D5BD1">
        <w:rPr>
          <w:noProof/>
        </w:rPr>
        <w:fldChar w:fldCharType="separate"/>
      </w:r>
      <w:r w:rsidR="00910260">
        <w:rPr>
          <w:noProof/>
        </w:rPr>
        <w:t>35</w:t>
      </w:r>
      <w:r w:rsidR="001D5BD1">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D5BD1">
        <w:rPr>
          <w:noProof/>
        </w:rPr>
        <w:fldChar w:fldCharType="begin"/>
      </w:r>
      <w:r>
        <w:rPr>
          <w:noProof/>
        </w:rPr>
        <w:instrText xml:space="preserve"> PAGEREF _Toc440877376 \h </w:instrText>
      </w:r>
      <w:r w:rsidR="001D5BD1">
        <w:rPr>
          <w:noProof/>
        </w:rPr>
      </w:r>
      <w:r w:rsidR="001D5BD1">
        <w:rPr>
          <w:noProof/>
        </w:rPr>
        <w:fldChar w:fldCharType="separate"/>
      </w:r>
      <w:r w:rsidR="00910260">
        <w:rPr>
          <w:noProof/>
        </w:rPr>
        <w:t>36</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D5BD1">
        <w:rPr>
          <w:noProof/>
        </w:rPr>
        <w:fldChar w:fldCharType="begin"/>
      </w:r>
      <w:r>
        <w:rPr>
          <w:noProof/>
        </w:rPr>
        <w:instrText xml:space="preserve"> PAGEREF _Toc440877377 \h </w:instrText>
      </w:r>
      <w:r w:rsidR="001D5BD1">
        <w:rPr>
          <w:noProof/>
        </w:rPr>
      </w:r>
      <w:r w:rsidR="001D5BD1">
        <w:rPr>
          <w:noProof/>
        </w:rPr>
        <w:fldChar w:fldCharType="separate"/>
      </w:r>
      <w:r w:rsidR="00910260">
        <w:rPr>
          <w:noProof/>
        </w:rPr>
        <w:t>36</w:t>
      </w:r>
      <w:r w:rsidR="001D5BD1">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D5BD1">
        <w:rPr>
          <w:noProof/>
        </w:rPr>
        <w:fldChar w:fldCharType="begin"/>
      </w:r>
      <w:r>
        <w:rPr>
          <w:noProof/>
        </w:rPr>
        <w:instrText xml:space="preserve"> PAGEREF _Toc440877378 \h </w:instrText>
      </w:r>
      <w:r w:rsidR="001D5BD1">
        <w:rPr>
          <w:noProof/>
        </w:rPr>
      </w:r>
      <w:r w:rsidR="001D5BD1">
        <w:rPr>
          <w:noProof/>
        </w:rPr>
        <w:fldChar w:fldCharType="separate"/>
      </w:r>
      <w:r w:rsidR="00910260">
        <w:rPr>
          <w:noProof/>
        </w:rPr>
        <w:t>36</w:t>
      </w:r>
      <w:r w:rsidR="001D5BD1">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D5BD1">
        <w:rPr>
          <w:noProof/>
        </w:rPr>
        <w:fldChar w:fldCharType="begin"/>
      </w:r>
      <w:r>
        <w:rPr>
          <w:noProof/>
        </w:rPr>
        <w:instrText xml:space="preserve"> PAGEREF _Toc440877380 \h </w:instrText>
      </w:r>
      <w:r w:rsidR="001D5BD1">
        <w:rPr>
          <w:noProof/>
        </w:rPr>
      </w:r>
      <w:r w:rsidR="001D5BD1">
        <w:rPr>
          <w:noProof/>
        </w:rPr>
        <w:fldChar w:fldCharType="separate"/>
      </w:r>
      <w:r w:rsidR="00910260">
        <w:rPr>
          <w:noProof/>
        </w:rPr>
        <w:t>40</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1D5BD1">
        <w:rPr>
          <w:noProof/>
        </w:rPr>
        <w:fldChar w:fldCharType="begin"/>
      </w:r>
      <w:r>
        <w:rPr>
          <w:noProof/>
        </w:rPr>
        <w:instrText xml:space="preserve"> PAGEREF _Toc440877382 \h </w:instrText>
      </w:r>
      <w:r w:rsidR="001D5BD1">
        <w:rPr>
          <w:noProof/>
        </w:rPr>
      </w:r>
      <w:r w:rsidR="001D5BD1">
        <w:rPr>
          <w:noProof/>
        </w:rPr>
        <w:fldChar w:fldCharType="separate"/>
      </w:r>
      <w:r w:rsidR="00910260">
        <w:rPr>
          <w:noProof/>
        </w:rPr>
        <w:t>42</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1D5BD1">
        <w:rPr>
          <w:noProof/>
        </w:rPr>
        <w:fldChar w:fldCharType="begin"/>
      </w:r>
      <w:r>
        <w:rPr>
          <w:noProof/>
        </w:rPr>
        <w:instrText xml:space="preserve"> PAGEREF _Toc440877385 \h </w:instrText>
      </w:r>
      <w:r w:rsidR="001D5BD1">
        <w:rPr>
          <w:noProof/>
        </w:rPr>
      </w:r>
      <w:r w:rsidR="001D5BD1">
        <w:rPr>
          <w:noProof/>
        </w:rPr>
        <w:fldChar w:fldCharType="separate"/>
      </w:r>
      <w:r w:rsidR="00910260">
        <w:rPr>
          <w:noProof/>
        </w:rPr>
        <w:t>45</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1D5BD1">
        <w:rPr>
          <w:noProof/>
        </w:rPr>
        <w:fldChar w:fldCharType="begin"/>
      </w:r>
      <w:r>
        <w:rPr>
          <w:noProof/>
        </w:rPr>
        <w:instrText xml:space="preserve"> PAGEREF _Toc440877388 \h </w:instrText>
      </w:r>
      <w:r w:rsidR="001D5BD1">
        <w:rPr>
          <w:noProof/>
        </w:rPr>
      </w:r>
      <w:r w:rsidR="001D5BD1">
        <w:rPr>
          <w:noProof/>
        </w:rPr>
        <w:fldChar w:fldCharType="separate"/>
      </w:r>
      <w:r w:rsidR="00910260">
        <w:rPr>
          <w:noProof/>
        </w:rPr>
        <w:t>47</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1D5BD1">
        <w:rPr>
          <w:noProof/>
        </w:rPr>
        <w:fldChar w:fldCharType="begin"/>
      </w:r>
      <w:r>
        <w:rPr>
          <w:noProof/>
        </w:rPr>
        <w:instrText xml:space="preserve"> PAGEREF _Toc440877391 \h </w:instrText>
      </w:r>
      <w:r w:rsidR="001D5BD1">
        <w:rPr>
          <w:noProof/>
        </w:rPr>
      </w:r>
      <w:r w:rsidR="001D5BD1">
        <w:rPr>
          <w:noProof/>
        </w:rPr>
        <w:fldChar w:fldCharType="separate"/>
      </w:r>
      <w:r w:rsidR="00910260">
        <w:rPr>
          <w:noProof/>
        </w:rPr>
        <w:t>49</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1D5BD1">
        <w:rPr>
          <w:noProof/>
        </w:rPr>
        <w:fldChar w:fldCharType="begin"/>
      </w:r>
      <w:r>
        <w:rPr>
          <w:noProof/>
        </w:rPr>
        <w:instrText xml:space="preserve"> PAGEREF _Toc440877394 \h </w:instrText>
      </w:r>
      <w:r w:rsidR="001D5BD1">
        <w:rPr>
          <w:noProof/>
        </w:rPr>
      </w:r>
      <w:r w:rsidR="001D5BD1">
        <w:rPr>
          <w:noProof/>
        </w:rPr>
        <w:fldChar w:fldCharType="separate"/>
      </w:r>
      <w:r w:rsidR="00910260">
        <w:rPr>
          <w:noProof/>
        </w:rPr>
        <w:t>51</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1D5BD1">
        <w:rPr>
          <w:noProof/>
        </w:rPr>
        <w:fldChar w:fldCharType="begin"/>
      </w:r>
      <w:r>
        <w:rPr>
          <w:noProof/>
        </w:rPr>
        <w:instrText xml:space="preserve"> PAGEREF _Toc440877397 \h </w:instrText>
      </w:r>
      <w:r w:rsidR="001D5BD1">
        <w:rPr>
          <w:noProof/>
        </w:rPr>
      </w:r>
      <w:r w:rsidR="001D5BD1">
        <w:rPr>
          <w:noProof/>
        </w:rPr>
        <w:fldChar w:fldCharType="separate"/>
      </w:r>
      <w:r w:rsidR="00910260">
        <w:rPr>
          <w:noProof/>
        </w:rPr>
        <w:t>53</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1D5BD1">
        <w:rPr>
          <w:noProof/>
        </w:rPr>
        <w:fldChar w:fldCharType="begin"/>
      </w:r>
      <w:r>
        <w:rPr>
          <w:noProof/>
        </w:rPr>
        <w:instrText xml:space="preserve"> PAGEREF _Toc440877401 \h </w:instrText>
      </w:r>
      <w:r w:rsidR="001D5BD1">
        <w:rPr>
          <w:noProof/>
        </w:rPr>
      </w:r>
      <w:r w:rsidR="001D5BD1">
        <w:rPr>
          <w:noProof/>
        </w:rPr>
        <w:fldChar w:fldCharType="separate"/>
      </w:r>
      <w:r w:rsidR="00910260">
        <w:rPr>
          <w:noProof/>
        </w:rPr>
        <w:t>58</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1D5BD1">
        <w:rPr>
          <w:noProof/>
        </w:rPr>
        <w:fldChar w:fldCharType="begin"/>
      </w:r>
      <w:r>
        <w:rPr>
          <w:noProof/>
        </w:rPr>
        <w:instrText xml:space="preserve"> PAGEREF _Toc440877404 \h </w:instrText>
      </w:r>
      <w:r w:rsidR="001D5BD1">
        <w:rPr>
          <w:noProof/>
        </w:rPr>
      </w:r>
      <w:r w:rsidR="001D5BD1">
        <w:rPr>
          <w:noProof/>
        </w:rPr>
        <w:fldChar w:fldCharType="separate"/>
      </w:r>
      <w:r w:rsidR="00910260">
        <w:rPr>
          <w:noProof/>
        </w:rPr>
        <w:t>60</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1D5BD1">
        <w:rPr>
          <w:noProof/>
        </w:rPr>
        <w:fldChar w:fldCharType="begin"/>
      </w:r>
      <w:r>
        <w:rPr>
          <w:noProof/>
        </w:rPr>
        <w:instrText xml:space="preserve"> PAGEREF _Toc440877407 \h </w:instrText>
      </w:r>
      <w:r w:rsidR="001D5BD1">
        <w:rPr>
          <w:noProof/>
        </w:rPr>
      </w:r>
      <w:r w:rsidR="001D5BD1">
        <w:rPr>
          <w:noProof/>
        </w:rPr>
        <w:fldChar w:fldCharType="separate"/>
      </w:r>
      <w:r w:rsidR="00910260">
        <w:rPr>
          <w:noProof/>
        </w:rPr>
        <w:t>62</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1D5BD1">
        <w:rPr>
          <w:noProof/>
        </w:rPr>
        <w:fldChar w:fldCharType="begin"/>
      </w:r>
      <w:r>
        <w:rPr>
          <w:noProof/>
        </w:rPr>
        <w:instrText xml:space="preserve"> PAGEREF _Toc440877410 \h </w:instrText>
      </w:r>
      <w:r w:rsidR="001D5BD1">
        <w:rPr>
          <w:noProof/>
        </w:rPr>
      </w:r>
      <w:r w:rsidR="001D5BD1">
        <w:rPr>
          <w:noProof/>
        </w:rPr>
        <w:fldChar w:fldCharType="separate"/>
      </w:r>
      <w:r w:rsidR="00910260">
        <w:rPr>
          <w:noProof/>
        </w:rPr>
        <w:t>64</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1D5BD1">
        <w:rPr>
          <w:noProof/>
        </w:rPr>
        <w:fldChar w:fldCharType="begin"/>
      </w:r>
      <w:r>
        <w:rPr>
          <w:noProof/>
        </w:rPr>
        <w:instrText xml:space="preserve"> PAGEREF _Toc440877413 \h </w:instrText>
      </w:r>
      <w:r w:rsidR="001D5BD1">
        <w:rPr>
          <w:noProof/>
        </w:rPr>
      </w:r>
      <w:r w:rsidR="001D5BD1">
        <w:rPr>
          <w:noProof/>
        </w:rPr>
        <w:fldChar w:fldCharType="separate"/>
      </w:r>
      <w:r w:rsidR="00910260">
        <w:rPr>
          <w:noProof/>
        </w:rPr>
        <w:t>66</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1D5BD1">
        <w:rPr>
          <w:noProof/>
        </w:rPr>
        <w:fldChar w:fldCharType="begin"/>
      </w:r>
      <w:r>
        <w:rPr>
          <w:noProof/>
        </w:rPr>
        <w:instrText xml:space="preserve"> PAGEREF _Toc440877416 \h </w:instrText>
      </w:r>
      <w:r w:rsidR="001D5BD1">
        <w:rPr>
          <w:noProof/>
        </w:rPr>
      </w:r>
      <w:r w:rsidR="001D5BD1">
        <w:rPr>
          <w:noProof/>
        </w:rPr>
        <w:fldChar w:fldCharType="separate"/>
      </w:r>
      <w:r w:rsidR="00910260">
        <w:rPr>
          <w:noProof/>
        </w:rPr>
        <w:t>69</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1D5BD1">
        <w:rPr>
          <w:noProof/>
        </w:rPr>
        <w:fldChar w:fldCharType="begin"/>
      </w:r>
      <w:r>
        <w:rPr>
          <w:noProof/>
        </w:rPr>
        <w:instrText xml:space="preserve"> PAGEREF _Toc440877419 \h </w:instrText>
      </w:r>
      <w:r w:rsidR="001D5BD1">
        <w:rPr>
          <w:noProof/>
        </w:rPr>
      </w:r>
      <w:r w:rsidR="001D5BD1">
        <w:rPr>
          <w:noProof/>
        </w:rPr>
        <w:fldChar w:fldCharType="separate"/>
      </w:r>
      <w:r w:rsidR="00910260">
        <w:rPr>
          <w:noProof/>
        </w:rPr>
        <w:t>71</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1D5BD1">
        <w:rPr>
          <w:noProof/>
        </w:rPr>
        <w:fldChar w:fldCharType="begin"/>
      </w:r>
      <w:r>
        <w:rPr>
          <w:noProof/>
        </w:rPr>
        <w:instrText xml:space="preserve"> PAGEREF _Toc440877422 \h </w:instrText>
      </w:r>
      <w:r w:rsidR="001D5BD1">
        <w:rPr>
          <w:noProof/>
        </w:rPr>
      </w:r>
      <w:r w:rsidR="001D5BD1">
        <w:rPr>
          <w:noProof/>
        </w:rPr>
        <w:fldChar w:fldCharType="separate"/>
      </w:r>
      <w:r w:rsidR="00910260">
        <w:rPr>
          <w:noProof/>
        </w:rPr>
        <w:t>74</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1D5BD1">
        <w:rPr>
          <w:noProof/>
        </w:rPr>
        <w:fldChar w:fldCharType="begin"/>
      </w:r>
      <w:r>
        <w:rPr>
          <w:noProof/>
        </w:rPr>
        <w:instrText xml:space="preserve"> PAGEREF _Toc440877425 \h </w:instrText>
      </w:r>
      <w:r w:rsidR="001D5BD1">
        <w:rPr>
          <w:noProof/>
        </w:rPr>
      </w:r>
      <w:r w:rsidR="001D5BD1">
        <w:rPr>
          <w:noProof/>
        </w:rPr>
        <w:fldChar w:fldCharType="separate"/>
      </w:r>
      <w:r w:rsidR="00910260">
        <w:rPr>
          <w:noProof/>
        </w:rPr>
        <w:t>76</w:t>
      </w:r>
      <w:r w:rsidR="001D5BD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1D5BD1">
        <w:rPr>
          <w:noProof/>
        </w:rPr>
        <w:fldChar w:fldCharType="begin"/>
      </w:r>
      <w:r>
        <w:rPr>
          <w:noProof/>
        </w:rPr>
        <w:instrText xml:space="preserve"> PAGEREF _Toc440877428 \h </w:instrText>
      </w:r>
      <w:r w:rsidR="001D5BD1">
        <w:rPr>
          <w:noProof/>
        </w:rPr>
      </w:r>
      <w:r w:rsidR="001D5BD1">
        <w:rPr>
          <w:noProof/>
        </w:rPr>
        <w:fldChar w:fldCharType="separate"/>
      </w:r>
      <w:r w:rsidR="00910260">
        <w:rPr>
          <w:noProof/>
        </w:rPr>
        <w:t>78</w:t>
      </w:r>
      <w:r w:rsidR="001D5BD1">
        <w:rPr>
          <w:noProof/>
        </w:rPr>
        <w:fldChar w:fldCharType="end"/>
      </w:r>
    </w:p>
    <w:p w:rsidR="00717F60" w:rsidRPr="00E71A48" w:rsidRDefault="001D5BD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7334D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w:t>
      </w:r>
      <w:r w:rsidR="00D72857" w:rsidRPr="00D72857">
        <w:rPr>
          <w:iCs/>
          <w:szCs w:val="24"/>
        </w:rPr>
        <w:t xml:space="preserve"> </w:t>
      </w:r>
      <w:r w:rsidR="00D72857">
        <w:rPr>
          <w:iCs/>
          <w:szCs w:val="24"/>
        </w:rPr>
        <w:t xml:space="preserve">филиал </w:t>
      </w:r>
      <w:r w:rsidR="007556FF" w:rsidRPr="007556FF">
        <w:rPr>
          <w:iCs/>
          <w:sz w:val="24"/>
          <w:szCs w:val="24"/>
        </w:rPr>
        <w:t xml:space="preserve"> ПАО «МРСК </w:t>
      </w:r>
      <w:r w:rsidR="007556FF" w:rsidRPr="00702B2C">
        <w:rPr>
          <w:iCs/>
          <w:sz w:val="24"/>
          <w:szCs w:val="24"/>
        </w:rPr>
        <w:t>Центра»</w:t>
      </w:r>
      <w:r w:rsidR="00D72857">
        <w:rPr>
          <w:iCs/>
          <w:sz w:val="24"/>
          <w:szCs w:val="24"/>
        </w:rPr>
        <w:t xml:space="preserve"> - </w:t>
      </w:r>
      <w:r w:rsidR="00D72857" w:rsidRPr="002A5D5C">
        <w:rPr>
          <w:iCs/>
          <w:szCs w:val="24"/>
        </w:rPr>
        <w:t>«Белгородэнерго»</w:t>
      </w:r>
      <w:r w:rsidR="00D72857">
        <w:rPr>
          <w:iCs/>
          <w:szCs w:val="24"/>
        </w:rPr>
        <w:t xml:space="preserve"> </w:t>
      </w:r>
      <w:r w:rsidR="007556FF" w:rsidRPr="00702B2C">
        <w:rPr>
          <w:iCs/>
          <w:sz w:val="24"/>
          <w:szCs w:val="24"/>
        </w:rPr>
        <w:t xml:space="preserve">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w:t>
      </w:r>
      <w:r w:rsidR="00D72857">
        <w:rPr>
          <w:iCs/>
          <w:sz w:val="24"/>
          <w:szCs w:val="24"/>
        </w:rPr>
        <w:t>308000</w:t>
      </w:r>
      <w:r w:rsidR="007556FF" w:rsidRPr="00702B2C">
        <w:rPr>
          <w:iCs/>
          <w:sz w:val="24"/>
          <w:szCs w:val="24"/>
        </w:rPr>
        <w:t xml:space="preserve">, г. </w:t>
      </w:r>
      <w:r w:rsidR="00D72857">
        <w:rPr>
          <w:iCs/>
          <w:sz w:val="24"/>
          <w:szCs w:val="24"/>
        </w:rPr>
        <w:t>Белгород</w:t>
      </w:r>
      <w:r w:rsidR="007556FF" w:rsidRPr="00702B2C">
        <w:rPr>
          <w:iCs/>
          <w:sz w:val="24"/>
          <w:szCs w:val="24"/>
        </w:rPr>
        <w:t xml:space="preserve">, ул. </w:t>
      </w:r>
      <w:r w:rsidR="00D72857">
        <w:rPr>
          <w:iCs/>
          <w:sz w:val="24"/>
          <w:szCs w:val="24"/>
        </w:rPr>
        <w:t>Преображенская</w:t>
      </w:r>
      <w:r w:rsidR="007556FF" w:rsidRPr="00702B2C">
        <w:rPr>
          <w:iCs/>
          <w:sz w:val="24"/>
          <w:szCs w:val="24"/>
        </w:rPr>
        <w:t>, 4</w:t>
      </w:r>
      <w:r w:rsidR="00D72857">
        <w:rPr>
          <w:iCs/>
          <w:sz w:val="24"/>
          <w:szCs w:val="24"/>
        </w:rPr>
        <w:t>2</w:t>
      </w:r>
      <w:r w:rsidR="00EC1043">
        <w:rPr>
          <w:iCs/>
          <w:sz w:val="24"/>
          <w:szCs w:val="24"/>
        </w:rPr>
        <w:t>, с</w:t>
      </w:r>
      <w:r w:rsidRPr="00702B2C">
        <w:rPr>
          <w:iCs/>
          <w:sz w:val="24"/>
          <w:szCs w:val="24"/>
        </w:rPr>
        <w:t xml:space="preserve">екретарь </w:t>
      </w:r>
      <w:r w:rsidRPr="00EE48F3">
        <w:rPr>
          <w:iCs/>
          <w:sz w:val="24"/>
          <w:szCs w:val="24"/>
        </w:rPr>
        <w:t xml:space="preserve">Закупочной комиссии – </w:t>
      </w:r>
      <w:r w:rsidR="007556FF" w:rsidRPr="00EE48F3">
        <w:rPr>
          <w:iCs/>
          <w:sz w:val="24"/>
          <w:szCs w:val="24"/>
        </w:rPr>
        <w:t xml:space="preserve">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EE48F3" w:rsidRPr="00EE48F3">
        <w:t xml:space="preserve">Горягина Татьяна Николаевна, контактный телефон: (4722) 58-17-51 или по адресу электронной почты: </w:t>
      </w:r>
      <w:hyperlink r:id="rId17" w:history="1">
        <w:r w:rsidR="00EE48F3" w:rsidRPr="00EE48F3">
          <w:rPr>
            <w:rStyle w:val="a7"/>
            <w:lang w:val="en-US"/>
          </w:rPr>
          <w:t>Goryagina</w:t>
        </w:r>
        <w:r w:rsidR="00EE48F3" w:rsidRPr="00EE48F3">
          <w:rPr>
            <w:rStyle w:val="a7"/>
          </w:rPr>
          <w:t>.</w:t>
        </w:r>
        <w:r w:rsidR="00EE48F3" w:rsidRPr="00EE48F3">
          <w:rPr>
            <w:rStyle w:val="a7"/>
            <w:lang w:val="en-US"/>
          </w:rPr>
          <w:t>TN</w:t>
        </w:r>
        <w:r w:rsidR="00EE48F3" w:rsidRPr="00EE48F3">
          <w:rPr>
            <w:rStyle w:val="a7"/>
          </w:rPr>
          <w:t>@</w:t>
        </w:r>
        <w:r w:rsidR="00EE48F3" w:rsidRPr="00EE48F3">
          <w:rPr>
            <w:rStyle w:val="a7"/>
            <w:lang w:val="en-US"/>
          </w:rPr>
          <w:t>mrsk</w:t>
        </w:r>
        <w:r w:rsidR="00EE48F3" w:rsidRPr="00EE48F3">
          <w:rPr>
            <w:rStyle w:val="a7"/>
          </w:rPr>
          <w:t>-1.</w:t>
        </w:r>
        <w:r w:rsidR="00EE48F3" w:rsidRPr="00EE48F3">
          <w:rPr>
            <w:rStyle w:val="a7"/>
            <w:lang w:val="en-US"/>
          </w:rPr>
          <w:t>ru</w:t>
        </w:r>
      </w:hyperlink>
      <w:r w:rsidRPr="00EE48F3">
        <w:rPr>
          <w:iCs/>
          <w:sz w:val="24"/>
          <w:szCs w:val="24"/>
        </w:rPr>
        <w:t xml:space="preserve">, ответственное лицо </w:t>
      </w:r>
      <w:r w:rsidR="00EE48F3" w:rsidRPr="00EE48F3">
        <w:t xml:space="preserve">Ермолова Ирина Валерьевна – контактный телефон: (4722) 58-17-81, адрес электронной почты: </w:t>
      </w:r>
      <w:hyperlink r:id="rId18" w:history="1">
        <w:r w:rsidR="00EE48F3" w:rsidRPr="00EE48F3">
          <w:rPr>
            <w:rStyle w:val="a7"/>
          </w:rPr>
          <w:t>Ermolova.IV@mrsk-1.ru</w:t>
        </w:r>
      </w:hyperlink>
      <w:r w:rsidR="007A4F25">
        <w:t>, п</w:t>
      </w:r>
      <w:r w:rsidR="007A4F25" w:rsidRPr="001C77F2">
        <w:t xml:space="preserve">о вопросам, связанным с разъяснением технического задания, обращаться к ответственному сотруднику </w:t>
      </w:r>
      <w:r w:rsidR="007A4F25" w:rsidRPr="00F47E3F">
        <w:t>Организатора</w:t>
      </w:r>
      <w:r w:rsidR="007A4F25">
        <w:t xml:space="preserve"> </w:t>
      </w:r>
      <w:r w:rsidR="007A4F25" w:rsidRPr="00F47E3F">
        <w:t xml:space="preserve"> – </w:t>
      </w:r>
      <w:r w:rsidR="0087227F">
        <w:t>Тарасов Сергей Григорьевич</w:t>
      </w:r>
      <w:r w:rsidR="0087227F" w:rsidRPr="00C614A4">
        <w:t xml:space="preserve">, </w:t>
      </w:r>
      <w:r w:rsidR="0087227F" w:rsidRPr="00591C31">
        <w:t>контактный</w:t>
      </w:r>
      <w:r w:rsidR="0087227F" w:rsidRPr="00C614A4">
        <w:t xml:space="preserve"> телефон </w:t>
      </w:r>
      <w:r w:rsidR="0087227F" w:rsidRPr="004745ED">
        <w:t xml:space="preserve">(4722) </w:t>
      </w:r>
      <w:r w:rsidR="0087227F">
        <w:t>30-42-08</w:t>
      </w:r>
      <w:r w:rsidR="0087227F" w:rsidRPr="00C614A4">
        <w:t>, адрес электронной почты</w:t>
      </w:r>
      <w:r w:rsidR="0087227F">
        <w:t xml:space="preserve">:  </w:t>
      </w:r>
      <w:hyperlink r:id="rId19" w:history="1">
        <w:r w:rsidR="0087227F" w:rsidRPr="00502F3C">
          <w:rPr>
            <w:rStyle w:val="a7"/>
            <w:snapToGrid w:val="0"/>
            <w:lang w:val="en-US"/>
          </w:rPr>
          <w:t>Tarasov</w:t>
        </w:r>
        <w:r w:rsidR="0087227F" w:rsidRPr="00F804FF">
          <w:rPr>
            <w:rStyle w:val="a7"/>
            <w:snapToGrid w:val="0"/>
          </w:rPr>
          <w:t>.</w:t>
        </w:r>
        <w:r w:rsidR="0087227F" w:rsidRPr="00502F3C">
          <w:rPr>
            <w:rStyle w:val="a7"/>
            <w:snapToGrid w:val="0"/>
            <w:lang w:val="en-US"/>
          </w:rPr>
          <w:t>SG</w:t>
        </w:r>
        <w:r w:rsidR="0087227F" w:rsidRPr="00F804FF">
          <w:rPr>
            <w:rStyle w:val="a7"/>
            <w:snapToGrid w:val="0"/>
          </w:rPr>
          <w:t>@</w:t>
        </w:r>
        <w:r w:rsidR="0087227F" w:rsidRPr="00502F3C">
          <w:rPr>
            <w:rStyle w:val="a7"/>
            <w:snapToGrid w:val="0"/>
            <w:lang w:val="en-US"/>
          </w:rPr>
          <w:t>mrsk</w:t>
        </w:r>
        <w:r w:rsidR="0087227F" w:rsidRPr="00F804FF">
          <w:rPr>
            <w:rStyle w:val="a7"/>
            <w:snapToGrid w:val="0"/>
          </w:rPr>
          <w:t>-1.</w:t>
        </w:r>
        <w:r w:rsidR="0087227F" w:rsidRPr="00502F3C">
          <w:rPr>
            <w:rStyle w:val="a7"/>
            <w:snapToGrid w:val="0"/>
            <w:lang w:val="en-US"/>
          </w:rPr>
          <w:t>ru</w:t>
        </w:r>
      </w:hyperlink>
      <w:r w:rsidR="00862664" w:rsidRPr="00EE48F3">
        <w:rPr>
          <w:sz w:val="24"/>
          <w:szCs w:val="24"/>
        </w:rPr>
        <w:t xml:space="preserve"> </w:t>
      </w:r>
      <w:r w:rsidR="004B5EB3" w:rsidRPr="00EE48F3">
        <w:rPr>
          <w:iCs/>
          <w:sz w:val="24"/>
          <w:szCs w:val="24"/>
        </w:rPr>
        <w:t>Извещени</w:t>
      </w:r>
      <w:r w:rsidRPr="00EE48F3">
        <w:rPr>
          <w:iCs/>
          <w:sz w:val="24"/>
          <w:szCs w:val="24"/>
        </w:rPr>
        <w:t>ем</w:t>
      </w:r>
      <w:r w:rsidRPr="00EE48F3">
        <w:rPr>
          <w:sz w:val="24"/>
          <w:szCs w:val="24"/>
        </w:rPr>
        <w:t xml:space="preserve"> о проведении открытого </w:t>
      </w:r>
      <w:r w:rsidRPr="00EE48F3">
        <w:rPr>
          <w:iCs/>
          <w:sz w:val="24"/>
          <w:szCs w:val="24"/>
        </w:rPr>
        <w:t>запроса предложений</w:t>
      </w:r>
      <w:r w:rsidRPr="00EE48F3">
        <w:rPr>
          <w:sz w:val="24"/>
          <w:szCs w:val="24"/>
        </w:rPr>
        <w:t xml:space="preserve">, опубликованным </w:t>
      </w:r>
      <w:r w:rsidRPr="00EE48F3">
        <w:rPr>
          <w:b/>
          <w:sz w:val="24"/>
          <w:szCs w:val="24"/>
        </w:rPr>
        <w:t>«</w:t>
      </w:r>
      <w:r w:rsidR="00D96AE5" w:rsidRPr="00EE48F3">
        <w:rPr>
          <w:b/>
          <w:sz w:val="24"/>
          <w:szCs w:val="24"/>
        </w:rPr>
        <w:t>2</w:t>
      </w:r>
      <w:r w:rsidR="0087227F">
        <w:rPr>
          <w:b/>
          <w:sz w:val="24"/>
          <w:szCs w:val="24"/>
        </w:rPr>
        <w:t>9</w:t>
      </w:r>
      <w:r w:rsidRPr="00EE48F3">
        <w:rPr>
          <w:b/>
          <w:sz w:val="24"/>
          <w:szCs w:val="24"/>
        </w:rPr>
        <w:t xml:space="preserve">» </w:t>
      </w:r>
      <w:r w:rsidR="00862664" w:rsidRPr="00EE48F3">
        <w:rPr>
          <w:b/>
          <w:sz w:val="24"/>
          <w:szCs w:val="24"/>
        </w:rPr>
        <w:t>января</w:t>
      </w:r>
      <w:r w:rsidRPr="00EE48F3">
        <w:rPr>
          <w:b/>
          <w:sz w:val="24"/>
          <w:szCs w:val="24"/>
        </w:rPr>
        <w:t xml:space="preserve"> 20</w:t>
      </w:r>
      <w:r w:rsidR="00C12FA4" w:rsidRPr="00EE48F3">
        <w:rPr>
          <w:b/>
          <w:sz w:val="24"/>
          <w:szCs w:val="24"/>
        </w:rPr>
        <w:t>1</w:t>
      </w:r>
      <w:r w:rsidR="00862664" w:rsidRPr="00EE48F3">
        <w:rPr>
          <w:b/>
          <w:sz w:val="24"/>
          <w:szCs w:val="24"/>
        </w:rPr>
        <w:t>6</w:t>
      </w:r>
      <w:r w:rsidRPr="00EE48F3">
        <w:rPr>
          <w:b/>
          <w:sz w:val="24"/>
          <w:szCs w:val="24"/>
        </w:rPr>
        <w:t xml:space="preserve"> г.</w:t>
      </w:r>
      <w:r w:rsidRPr="00EE48F3">
        <w:rPr>
          <w:sz w:val="24"/>
          <w:szCs w:val="24"/>
        </w:rPr>
        <w:t xml:space="preserve"> на официальном сайте (</w:t>
      </w:r>
      <w:hyperlink r:id="rId20" w:history="1">
        <w:r w:rsidR="00345CCA" w:rsidRPr="00EE48F3">
          <w:rPr>
            <w:rStyle w:val="a7"/>
            <w:sz w:val="24"/>
            <w:szCs w:val="24"/>
          </w:rPr>
          <w:t>www.zakupki.</w:t>
        </w:r>
        <w:r w:rsidR="00345CCA" w:rsidRPr="00EE48F3">
          <w:rPr>
            <w:rStyle w:val="a7"/>
            <w:sz w:val="24"/>
            <w:szCs w:val="24"/>
            <w:lang w:val="en-US"/>
          </w:rPr>
          <w:t>gov</w:t>
        </w:r>
        <w:r w:rsidR="00345CCA" w:rsidRPr="00EE48F3">
          <w:rPr>
            <w:rStyle w:val="a7"/>
            <w:sz w:val="24"/>
            <w:szCs w:val="24"/>
          </w:rPr>
          <w:t>.ru</w:t>
        </w:r>
      </w:hyperlink>
      <w:r w:rsidRPr="00EE48F3">
        <w:rPr>
          <w:sz w:val="24"/>
          <w:szCs w:val="24"/>
        </w:rPr>
        <w:t>),</w:t>
      </w:r>
      <w:r w:rsidR="009D7F01" w:rsidRPr="00EE48F3">
        <w:rPr>
          <w:iCs/>
          <w:sz w:val="24"/>
          <w:szCs w:val="24"/>
        </w:rPr>
        <w:t xml:space="preserve"> </w:t>
      </w:r>
      <w:r w:rsidR="009D7F01" w:rsidRPr="00EE48F3">
        <w:rPr>
          <w:sz w:val="24"/>
          <w:szCs w:val="24"/>
        </w:rPr>
        <w:t xml:space="preserve">на сайте </w:t>
      </w:r>
      <w:r w:rsidR="007556FF" w:rsidRPr="00EE48F3">
        <w:rPr>
          <w:iCs/>
          <w:sz w:val="24"/>
          <w:szCs w:val="24"/>
        </w:rPr>
        <w:t>ПАО «МРСК Центра»</w:t>
      </w:r>
      <w:r w:rsidR="009D7F01" w:rsidRPr="00EE48F3">
        <w:rPr>
          <w:sz w:val="24"/>
          <w:szCs w:val="24"/>
        </w:rPr>
        <w:t xml:space="preserve"> (</w:t>
      </w:r>
      <w:hyperlink r:id="rId21" w:history="1">
        <w:r w:rsidR="007556FF" w:rsidRPr="00EE48F3">
          <w:rPr>
            <w:rStyle w:val="a7"/>
            <w:sz w:val="24"/>
            <w:szCs w:val="24"/>
          </w:rPr>
          <w:t>www.mrsk-1.ru</w:t>
        </w:r>
      </w:hyperlink>
      <w:r w:rsidR="00862664" w:rsidRPr="00EE48F3">
        <w:rPr>
          <w:sz w:val="24"/>
          <w:szCs w:val="24"/>
        </w:rPr>
        <w:t>)</w:t>
      </w:r>
      <w:r w:rsidR="00702B2C" w:rsidRPr="00EE48F3">
        <w:rPr>
          <w:sz w:val="24"/>
          <w:szCs w:val="24"/>
        </w:rPr>
        <w:t xml:space="preserve">, на сайте </w:t>
      </w:r>
      <w:r w:rsidR="00F71B88" w:rsidRPr="00EE48F3">
        <w:rPr>
          <w:sz w:val="24"/>
          <w:szCs w:val="24"/>
        </w:rPr>
        <w:t>электронной торговой площадки ПАО «</w:t>
      </w:r>
      <w:proofErr w:type="spellStart"/>
      <w:r w:rsidR="00F71B88" w:rsidRPr="00EE48F3">
        <w:rPr>
          <w:sz w:val="24"/>
          <w:szCs w:val="24"/>
        </w:rPr>
        <w:t>Россети</w:t>
      </w:r>
      <w:proofErr w:type="spellEnd"/>
      <w:r w:rsidR="00F71B88" w:rsidRPr="00EE48F3">
        <w:rPr>
          <w:sz w:val="24"/>
          <w:szCs w:val="24"/>
        </w:rPr>
        <w:t xml:space="preserve">» </w:t>
      </w:r>
      <w:hyperlink r:id="rId22" w:history="1">
        <w:r w:rsidR="00F71B88" w:rsidRPr="00EE48F3">
          <w:rPr>
            <w:rStyle w:val="a7"/>
            <w:sz w:val="24"/>
            <w:szCs w:val="24"/>
          </w:rPr>
          <w:t>www.b2b-mrsk.ru</w:t>
        </w:r>
      </w:hyperlink>
      <w:r w:rsidR="00F71B88" w:rsidRPr="00EE48F3">
        <w:rPr>
          <w:sz w:val="24"/>
          <w:szCs w:val="24"/>
        </w:rPr>
        <w:t xml:space="preserve"> (далее — ЭТП)</w:t>
      </w:r>
      <w:r w:rsidR="00702B2C" w:rsidRPr="00EE48F3">
        <w:rPr>
          <w:sz w:val="24"/>
          <w:szCs w:val="24"/>
        </w:rPr>
        <w:t xml:space="preserve">, </w:t>
      </w:r>
      <w:r w:rsidRPr="00EE48F3">
        <w:rPr>
          <w:iCs/>
          <w:sz w:val="24"/>
          <w:szCs w:val="24"/>
        </w:rPr>
        <w:t>приг</w:t>
      </w:r>
      <w:r w:rsidRPr="00EE48F3">
        <w:rPr>
          <w:sz w:val="24"/>
          <w:szCs w:val="24"/>
        </w:rPr>
        <w:t>ласило юридических лиц</w:t>
      </w:r>
      <w:r w:rsidR="005B75A6" w:rsidRPr="00EE48F3">
        <w:rPr>
          <w:sz w:val="24"/>
          <w:szCs w:val="24"/>
        </w:rPr>
        <w:t xml:space="preserve"> и физических лиц</w:t>
      </w:r>
      <w:r w:rsidR="005B75A6" w:rsidRPr="004D7428">
        <w:rPr>
          <w:sz w:val="24"/>
          <w:szCs w:val="24"/>
        </w:rPr>
        <w:t xml:space="preserve">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w:t>
      </w:r>
      <w:r w:rsidR="00910260" w:rsidRPr="00910260">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10260">
        <w:rPr>
          <w:sz w:val="24"/>
          <w:szCs w:val="24"/>
        </w:rPr>
        <w:t>(далее</w:t>
      </w:r>
      <w:r w:rsidR="00DC6125" w:rsidRPr="004D7428">
        <w:rPr>
          <w:sz w:val="24"/>
          <w:szCs w:val="24"/>
        </w:rPr>
        <w:t xml:space="preserve">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A4118" w:rsidRPr="005A7DA5">
        <w:rPr>
          <w:sz w:val="24"/>
          <w:szCs w:val="24"/>
        </w:rPr>
        <w:t xml:space="preserve">Договора на оказание </w:t>
      </w:r>
      <w:r w:rsidR="007A4118" w:rsidRPr="00882223">
        <w:rPr>
          <w:sz w:val="24"/>
          <w:szCs w:val="24"/>
        </w:rPr>
        <w:t>услуг по сопровождению технологических присоединений по Южной зоне Белгородской обл.</w:t>
      </w:r>
      <w:r w:rsidR="007A4118" w:rsidRPr="005A7DA5">
        <w:rPr>
          <w:sz w:val="24"/>
          <w:szCs w:val="24"/>
        </w:rPr>
        <w:t xml:space="preserve"> для нужд ПАО «МРСК Центра» (филиала «Белгородэнерго»)</w:t>
      </w:r>
      <w:r w:rsidR="00EE48F3" w:rsidRPr="007334D7">
        <w:rPr>
          <w:iCs/>
          <w:sz w:val="24"/>
          <w:szCs w:val="24"/>
          <w:lang w:eastAsia="ru-RU"/>
        </w:rPr>
        <w:t>, расположенного по адресу: РФ, 308000, г</w:t>
      </w:r>
      <w:proofErr w:type="gramStart"/>
      <w:r w:rsidR="00EE48F3" w:rsidRPr="007334D7">
        <w:rPr>
          <w:iCs/>
          <w:sz w:val="24"/>
          <w:szCs w:val="24"/>
          <w:lang w:eastAsia="ru-RU"/>
        </w:rPr>
        <w:t>.Б</w:t>
      </w:r>
      <w:proofErr w:type="gramEnd"/>
      <w:r w:rsidR="00EE48F3" w:rsidRPr="007334D7">
        <w:rPr>
          <w:iCs/>
          <w:sz w:val="24"/>
          <w:szCs w:val="24"/>
          <w:lang w:eastAsia="ru-RU"/>
        </w:rPr>
        <w:t>елгород, ул. Преображенская,42</w:t>
      </w:r>
      <w:r w:rsidRPr="007334D7">
        <w:rPr>
          <w:iCs/>
          <w:sz w:val="24"/>
          <w:szCs w:val="24"/>
          <w:lang w:eastAsia="ru-RU"/>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334D7">
        <w:rPr>
          <w:iCs/>
          <w:sz w:val="24"/>
          <w:szCs w:val="24"/>
          <w:lang w:eastAsia="ru-RU"/>
        </w:rPr>
        <w:t xml:space="preserve">Настоящий </w:t>
      </w:r>
      <w:r w:rsidR="004B5EB3" w:rsidRPr="007334D7">
        <w:rPr>
          <w:iCs/>
          <w:sz w:val="24"/>
          <w:szCs w:val="24"/>
          <w:lang w:eastAsia="ru-RU"/>
        </w:rPr>
        <w:t>З</w:t>
      </w:r>
      <w:r w:rsidRPr="007334D7">
        <w:rPr>
          <w:iCs/>
          <w:sz w:val="24"/>
          <w:szCs w:val="24"/>
          <w:lang w:eastAsia="ru-RU"/>
        </w:rPr>
        <w:t>апрос предложений проводится</w:t>
      </w:r>
      <w:r w:rsidRPr="004D7428">
        <w:rPr>
          <w:sz w:val="24"/>
          <w:szCs w:val="24"/>
        </w:rPr>
        <w:t xml:space="preserve">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E48F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7A4118" w:rsidRPr="005A7DA5">
        <w:rPr>
          <w:sz w:val="24"/>
          <w:szCs w:val="24"/>
        </w:rPr>
        <w:t xml:space="preserve">Договора на оказание </w:t>
      </w:r>
      <w:r w:rsidR="007A4118" w:rsidRPr="00882223">
        <w:rPr>
          <w:sz w:val="24"/>
          <w:szCs w:val="24"/>
        </w:rPr>
        <w:t>услуг по сопровождению технологических присоединений по Южной зоне Белгородской обл.</w:t>
      </w:r>
      <w:r w:rsidR="007A4118" w:rsidRPr="005A7DA5">
        <w:rPr>
          <w:sz w:val="24"/>
          <w:szCs w:val="24"/>
        </w:rPr>
        <w:t xml:space="preserve"> для нужд ПАО «МРСК Центра» (филиала «Белгородэнерго»)</w:t>
      </w:r>
      <w:r w:rsidR="00702B2C" w:rsidRPr="00EE48F3">
        <w:rPr>
          <w:sz w:val="24"/>
          <w:szCs w:val="24"/>
        </w:rPr>
        <w:t>.</w:t>
      </w:r>
    </w:p>
    <w:p w:rsidR="008C4223" w:rsidRPr="00EE48F3" w:rsidRDefault="008C4223" w:rsidP="00750D4A">
      <w:pPr>
        <w:keepNext/>
        <w:autoSpaceDE w:val="0"/>
        <w:autoSpaceDN w:val="0"/>
        <w:spacing w:line="264" w:lineRule="auto"/>
        <w:ind w:firstLine="540"/>
        <w:rPr>
          <w:sz w:val="24"/>
          <w:szCs w:val="24"/>
          <w:lang w:eastAsia="ru-RU"/>
        </w:rPr>
      </w:pPr>
      <w:r w:rsidRPr="00EE48F3">
        <w:rPr>
          <w:sz w:val="24"/>
          <w:szCs w:val="24"/>
        </w:rPr>
        <w:t xml:space="preserve">Количество лотов: </w:t>
      </w:r>
      <w:r w:rsidRPr="00EE48F3">
        <w:rPr>
          <w:b/>
          <w:sz w:val="24"/>
          <w:szCs w:val="24"/>
        </w:rPr>
        <w:t>1 (один)</w:t>
      </w:r>
      <w:r w:rsidRPr="00EE48F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E48F3">
        <w:rPr>
          <w:sz w:val="24"/>
          <w:szCs w:val="24"/>
        </w:rPr>
        <w:t xml:space="preserve">Частичное </w:t>
      </w:r>
      <w:r w:rsidR="00366652" w:rsidRPr="00EE48F3">
        <w:rPr>
          <w:sz w:val="24"/>
          <w:szCs w:val="24"/>
        </w:rPr>
        <w:t xml:space="preserve">оказание </w:t>
      </w:r>
      <w:r w:rsidR="00AD3EBC" w:rsidRPr="00EE48F3">
        <w:rPr>
          <w:sz w:val="24"/>
          <w:szCs w:val="24"/>
        </w:rPr>
        <w:t>услуг</w:t>
      </w:r>
      <w:r w:rsidRPr="00EE48F3">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7A4118">
        <w:rPr>
          <w:sz w:val="24"/>
          <w:szCs w:val="24"/>
        </w:rPr>
        <w:t>В течение 12 месяцев с момента заключения договора.</w:t>
      </w:r>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EE48F3">
        <w:rPr>
          <w:sz w:val="24"/>
          <w:szCs w:val="24"/>
        </w:rPr>
        <w:t xml:space="preserve">на </w:t>
      </w:r>
      <w:r w:rsidR="00EE48F3" w:rsidRPr="00EE48F3">
        <w:rPr>
          <w:sz w:val="24"/>
          <w:szCs w:val="24"/>
        </w:rPr>
        <w:t>объектах заказчика</w:t>
      </w:r>
      <w:r w:rsidRPr="00EE48F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ED4024">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D5BD1">
        <w:rPr>
          <w:iCs/>
          <w:sz w:val="24"/>
          <w:szCs w:val="24"/>
        </w:rPr>
        <w:fldChar w:fldCharType="begin"/>
      </w:r>
      <w:r w:rsidR="00E71A48">
        <w:rPr>
          <w:iCs/>
          <w:sz w:val="24"/>
          <w:szCs w:val="24"/>
        </w:rPr>
        <w:instrText xml:space="preserve"> REF _Ref311232052 \r \h </w:instrText>
      </w:r>
      <w:r w:rsidR="001D5BD1">
        <w:rPr>
          <w:iCs/>
          <w:sz w:val="24"/>
          <w:szCs w:val="24"/>
        </w:rPr>
      </w:r>
      <w:r w:rsidR="001D5BD1">
        <w:rPr>
          <w:iCs/>
          <w:sz w:val="24"/>
          <w:szCs w:val="24"/>
        </w:rPr>
        <w:fldChar w:fldCharType="separate"/>
      </w:r>
      <w:r w:rsidR="00910260">
        <w:rPr>
          <w:iCs/>
          <w:sz w:val="24"/>
          <w:szCs w:val="24"/>
        </w:rPr>
        <w:t>3</w:t>
      </w:r>
      <w:r w:rsidR="001D5BD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D5BD1">
        <w:rPr>
          <w:sz w:val="24"/>
          <w:szCs w:val="24"/>
        </w:rPr>
        <w:fldChar w:fldCharType="begin"/>
      </w:r>
      <w:r w:rsidR="008D2928">
        <w:rPr>
          <w:sz w:val="24"/>
          <w:szCs w:val="24"/>
        </w:rPr>
        <w:instrText xml:space="preserve"> REF _Ref440270568 \r \h </w:instrText>
      </w:r>
      <w:r w:rsidR="001D5BD1">
        <w:rPr>
          <w:sz w:val="24"/>
          <w:szCs w:val="24"/>
        </w:rPr>
      </w:r>
      <w:r w:rsidR="001D5BD1">
        <w:rPr>
          <w:sz w:val="24"/>
          <w:szCs w:val="24"/>
        </w:rPr>
        <w:fldChar w:fldCharType="separate"/>
      </w:r>
      <w:r w:rsidR="00910260">
        <w:rPr>
          <w:sz w:val="24"/>
          <w:szCs w:val="24"/>
        </w:rPr>
        <w:t>4</w:t>
      </w:r>
      <w:r w:rsidR="001D5BD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fldSimple w:instr=" REF _Ref305973574 \r \h  \* MERGEFORMAT ">
        <w:r w:rsidR="00910260" w:rsidRPr="00910260">
          <w:rPr>
            <w:iCs/>
            <w:sz w:val="24"/>
            <w:szCs w:val="24"/>
          </w:rPr>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D5BD1">
        <w:rPr>
          <w:iCs/>
          <w:sz w:val="24"/>
          <w:szCs w:val="24"/>
        </w:rPr>
        <w:fldChar w:fldCharType="begin"/>
      </w:r>
      <w:r w:rsidR="008D2928">
        <w:rPr>
          <w:iCs/>
          <w:sz w:val="24"/>
          <w:szCs w:val="24"/>
        </w:rPr>
        <w:instrText xml:space="preserve"> REF _Ref440270602 \r \h </w:instrText>
      </w:r>
      <w:r w:rsidR="001D5BD1">
        <w:rPr>
          <w:iCs/>
          <w:sz w:val="24"/>
          <w:szCs w:val="24"/>
        </w:rPr>
      </w:r>
      <w:r w:rsidR="001D5BD1">
        <w:rPr>
          <w:iCs/>
          <w:sz w:val="24"/>
          <w:szCs w:val="24"/>
        </w:rPr>
        <w:fldChar w:fldCharType="separate"/>
      </w:r>
      <w:r w:rsidR="00910260">
        <w:rPr>
          <w:iCs/>
          <w:sz w:val="24"/>
          <w:szCs w:val="24"/>
        </w:rPr>
        <w:t>5</w:t>
      </w:r>
      <w:r w:rsidR="001D5BD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910260" w:rsidRPr="00910260">
          <w:rPr>
            <w:sz w:val="24"/>
            <w:szCs w:val="24"/>
          </w:rPr>
          <w:t>1.1.5</w:t>
        </w:r>
      </w:fldSimple>
      <w:r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00ED182C">
        <w:rPr>
          <w:sz w:val="24"/>
          <w:szCs w:val="24"/>
        </w:rPr>
        <w:t xml:space="preserve">, указанным в Приложении №1 </w:t>
      </w:r>
      <w:r w:rsidRPr="00366652">
        <w:rPr>
          <w:sz w:val="24"/>
          <w:szCs w:val="24"/>
        </w:rPr>
        <w:t>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fldSimple w:instr=" REF _Ref440270637 \r \h  \* MERGEFORMAT ">
        <w:r w:rsidR="00910260" w:rsidRPr="00910260">
          <w:rPr>
            <w:sz w:val="24"/>
            <w:szCs w:val="24"/>
          </w:rPr>
          <w:t>1.1.5</w:t>
        </w:r>
      </w:fldSimple>
      <w:r w:rsidR="008D2928"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D5BD1">
        <w:rPr>
          <w:sz w:val="24"/>
          <w:szCs w:val="24"/>
        </w:rPr>
        <w:fldChar w:fldCharType="begin"/>
      </w:r>
      <w:r w:rsidR="008D2928">
        <w:rPr>
          <w:sz w:val="24"/>
          <w:szCs w:val="24"/>
        </w:rPr>
        <w:instrText xml:space="preserve"> REF _Ref440270663 \r \h </w:instrText>
      </w:r>
      <w:r w:rsidR="001D5BD1">
        <w:rPr>
          <w:sz w:val="24"/>
          <w:szCs w:val="24"/>
        </w:rPr>
      </w:r>
      <w:r w:rsidR="001D5BD1">
        <w:rPr>
          <w:sz w:val="24"/>
          <w:szCs w:val="24"/>
        </w:rPr>
        <w:fldChar w:fldCharType="separate"/>
      </w:r>
      <w:r w:rsidR="00910260">
        <w:rPr>
          <w:sz w:val="24"/>
          <w:szCs w:val="24"/>
        </w:rPr>
        <w:t>1.1.7</w:t>
      </w:r>
      <w:r w:rsidR="001D5BD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10260" w:rsidRPr="00910260">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10260" w:rsidRPr="00910260">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910260" w:rsidRPr="00910260">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10260" w:rsidRPr="00910260">
          <w:rPr>
            <w:sz w:val="24"/>
            <w:szCs w:val="24"/>
          </w:rPr>
          <w:t>3.3.11</w:t>
        </w:r>
      </w:fldSimple>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7320"/>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D5BD1">
        <w:rPr>
          <w:b w:val="0"/>
        </w:rPr>
        <w:fldChar w:fldCharType="begin"/>
      </w:r>
      <w:r w:rsidR="002D4BC6">
        <w:rPr>
          <w:b w:val="0"/>
        </w:rPr>
        <w:instrText xml:space="preserve"> REF _Ref440275279 \r \h </w:instrText>
      </w:r>
      <w:r w:rsidR="001D5BD1">
        <w:rPr>
          <w:b w:val="0"/>
        </w:rPr>
      </w:r>
      <w:r w:rsidR="001D5BD1">
        <w:rPr>
          <w:b w:val="0"/>
        </w:rPr>
        <w:fldChar w:fldCharType="separate"/>
      </w:r>
      <w:r w:rsidR="00910260">
        <w:rPr>
          <w:b w:val="0"/>
        </w:rPr>
        <w:t>1.1.4</w:t>
      </w:r>
      <w:r w:rsidR="001D5BD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10260" w:rsidRPr="00910260">
          <w:rPr>
            <w:b w:val="0"/>
            <w:szCs w:val="24"/>
          </w:rPr>
          <w:t>3.3</w:t>
        </w:r>
      </w:fldSimple>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1666"/>
      <w:bookmarkStart w:id="73" w:name="_Toc440877323"/>
      <w:r w:rsidRPr="002D4BC6">
        <w:rPr>
          <w:b w:val="0"/>
          <w:szCs w:val="24"/>
        </w:rPr>
        <w:t xml:space="preserve">Письмо о подаче оферты (подраздел </w:t>
      </w:r>
      <w:fldSimple w:instr=" REF _Ref55336310 \r \h  \* MERGEFORMAT ">
        <w:r w:rsidR="00910260" w:rsidRPr="00910260">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750D4A">
      <w:pPr>
        <w:pStyle w:val="3"/>
        <w:numPr>
          <w:ilvl w:val="3"/>
          <w:numId w:val="1"/>
        </w:numPr>
        <w:ind w:left="709" w:firstLine="0"/>
        <w:jc w:val="both"/>
        <w:rPr>
          <w:b w:val="0"/>
          <w:szCs w:val="24"/>
        </w:rPr>
      </w:pPr>
      <w:bookmarkStart w:id="74" w:name="_Toc440361308"/>
      <w:bookmarkStart w:id="75" w:name="_Toc440376063"/>
      <w:bookmarkStart w:id="76" w:name="_Toc440376190"/>
      <w:bookmarkStart w:id="77" w:name="_Toc440382455"/>
      <w:bookmarkStart w:id="78" w:name="_Toc440447125"/>
      <w:bookmarkStart w:id="79" w:name="_Toc440631667"/>
      <w:bookmarkStart w:id="80" w:name="_Toc440877324"/>
      <w:r w:rsidRPr="002D4BC6">
        <w:rPr>
          <w:b w:val="0"/>
          <w:szCs w:val="24"/>
        </w:rPr>
        <w:t xml:space="preserve">Сводная таблица стоимости (подраздел </w:t>
      </w:r>
      <w:fldSimple w:instr=" REF _Ref440284918 \r \h  \* MERGEFORMAT ">
        <w:r w:rsidR="00910260" w:rsidRPr="00910260">
          <w:rPr>
            <w:b w:val="0"/>
            <w:szCs w:val="24"/>
          </w:rPr>
          <w:t>5.2</w:t>
        </w:r>
      </w:fldSimple>
      <w:r w:rsidRPr="002D4BC6">
        <w:rPr>
          <w:b w:val="0"/>
          <w:szCs w:val="24"/>
        </w:rPr>
        <w:t xml:space="preserve">), Техническое предложение (подраздел </w:t>
      </w:r>
      <w:r w:rsidR="001D5BD1">
        <w:rPr>
          <w:b w:val="0"/>
          <w:szCs w:val="24"/>
        </w:rPr>
        <w:fldChar w:fldCharType="begin"/>
      </w:r>
      <w:r w:rsidR="00E51A35">
        <w:rPr>
          <w:b w:val="0"/>
          <w:szCs w:val="24"/>
        </w:rPr>
        <w:instrText xml:space="preserve"> REF _Ref440537120 \r \h </w:instrText>
      </w:r>
      <w:r w:rsidR="001D5BD1">
        <w:rPr>
          <w:b w:val="0"/>
          <w:szCs w:val="24"/>
        </w:rPr>
      </w:r>
      <w:r w:rsidR="001D5BD1">
        <w:rPr>
          <w:b w:val="0"/>
          <w:szCs w:val="24"/>
        </w:rPr>
        <w:fldChar w:fldCharType="separate"/>
      </w:r>
      <w:r w:rsidR="00910260">
        <w:rPr>
          <w:b w:val="0"/>
          <w:szCs w:val="24"/>
        </w:rPr>
        <w:t>5.3</w:t>
      </w:r>
      <w:r w:rsidR="001D5BD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910260" w:rsidRPr="00910260">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D5BD1">
        <w:rPr>
          <w:b w:val="0"/>
          <w:szCs w:val="24"/>
        </w:rPr>
        <w:fldChar w:fldCharType="begin"/>
      </w:r>
      <w:r w:rsidR="00B8118F">
        <w:rPr>
          <w:b w:val="0"/>
          <w:szCs w:val="24"/>
        </w:rPr>
        <w:instrText xml:space="preserve"> REF _Ref440361439 \r \h </w:instrText>
      </w:r>
      <w:r w:rsidR="001D5BD1">
        <w:rPr>
          <w:b w:val="0"/>
          <w:szCs w:val="24"/>
        </w:rPr>
      </w:r>
      <w:r w:rsidR="001D5BD1">
        <w:rPr>
          <w:b w:val="0"/>
          <w:szCs w:val="24"/>
        </w:rPr>
        <w:fldChar w:fldCharType="separate"/>
      </w:r>
      <w:r w:rsidR="00910260">
        <w:rPr>
          <w:b w:val="0"/>
          <w:szCs w:val="24"/>
        </w:rPr>
        <w:t>5.5</w:t>
      </w:r>
      <w:r w:rsidR="001D5BD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D5BD1">
        <w:rPr>
          <w:b w:val="0"/>
          <w:szCs w:val="24"/>
        </w:rPr>
        <w:fldChar w:fldCharType="begin"/>
      </w:r>
      <w:r w:rsidR="00B8118F">
        <w:rPr>
          <w:b w:val="0"/>
          <w:szCs w:val="24"/>
        </w:rPr>
        <w:instrText xml:space="preserve"> REF _Ref440361531 \r \h </w:instrText>
      </w:r>
      <w:r w:rsidR="001D5BD1">
        <w:rPr>
          <w:b w:val="0"/>
          <w:szCs w:val="24"/>
        </w:rPr>
      </w:r>
      <w:r w:rsidR="001D5BD1">
        <w:rPr>
          <w:b w:val="0"/>
          <w:szCs w:val="24"/>
        </w:rPr>
        <w:fldChar w:fldCharType="separate"/>
      </w:r>
      <w:r w:rsidR="00910260">
        <w:rPr>
          <w:b w:val="0"/>
          <w:szCs w:val="24"/>
        </w:rPr>
        <w:t>5.6</w:t>
      </w:r>
      <w:r w:rsidR="001D5BD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750D4A">
      <w:pPr>
        <w:pStyle w:val="3"/>
        <w:ind w:left="0" w:firstLine="709"/>
        <w:jc w:val="both"/>
        <w:rPr>
          <w:b w:val="0"/>
          <w:szCs w:val="24"/>
        </w:rPr>
      </w:pPr>
      <w:bookmarkStart w:id="81" w:name="_Toc440361309"/>
      <w:bookmarkStart w:id="82" w:name="_Toc440376064"/>
      <w:bookmarkStart w:id="83" w:name="_Toc440376191"/>
      <w:bookmarkStart w:id="84" w:name="_Toc440382456"/>
      <w:bookmarkStart w:id="85" w:name="_Toc440447126"/>
      <w:bookmarkStart w:id="86" w:name="_Toc440631668"/>
      <w:bookmarkStart w:id="87"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D5BD1">
        <w:rPr>
          <w:b w:val="0"/>
          <w:szCs w:val="24"/>
        </w:rPr>
        <w:fldChar w:fldCharType="begin"/>
      </w:r>
      <w:r>
        <w:rPr>
          <w:b w:val="0"/>
          <w:szCs w:val="24"/>
        </w:rPr>
        <w:instrText xml:space="preserve"> REF _Ref440285128 \r \h </w:instrText>
      </w:r>
      <w:r w:rsidR="001D5BD1">
        <w:rPr>
          <w:b w:val="0"/>
          <w:szCs w:val="24"/>
        </w:rPr>
      </w:r>
      <w:r w:rsidR="001D5BD1">
        <w:rPr>
          <w:b w:val="0"/>
          <w:szCs w:val="24"/>
        </w:rPr>
        <w:fldChar w:fldCharType="separate"/>
      </w:r>
      <w:r w:rsidR="00910260">
        <w:rPr>
          <w:b w:val="0"/>
          <w:szCs w:val="24"/>
        </w:rPr>
        <w:t>3.3.14</w:t>
      </w:r>
      <w:r w:rsidR="001D5BD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750D4A">
      <w:pPr>
        <w:pStyle w:val="3"/>
        <w:ind w:left="0" w:firstLine="709"/>
        <w:jc w:val="both"/>
        <w:rPr>
          <w:b w:val="0"/>
          <w:szCs w:val="24"/>
        </w:rPr>
      </w:pPr>
      <w:bookmarkStart w:id="88" w:name="_Toc440361310"/>
      <w:bookmarkStart w:id="89" w:name="_Toc440376065"/>
      <w:bookmarkStart w:id="90" w:name="_Toc440376192"/>
      <w:bookmarkStart w:id="91" w:name="_Toc440382457"/>
      <w:bookmarkStart w:id="92" w:name="_Toc440447127"/>
      <w:bookmarkStart w:id="93" w:name="_Toc440631669"/>
      <w:bookmarkStart w:id="94"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1D5BD1">
        <w:rPr>
          <w:b w:val="0"/>
          <w:szCs w:val="24"/>
        </w:rPr>
        <w:fldChar w:fldCharType="begin"/>
      </w:r>
      <w:r>
        <w:rPr>
          <w:b w:val="0"/>
          <w:szCs w:val="24"/>
        </w:rPr>
        <w:instrText xml:space="preserve"> REF _Ref305973250 \r \h </w:instrText>
      </w:r>
      <w:r w:rsidR="001D5BD1">
        <w:rPr>
          <w:b w:val="0"/>
          <w:szCs w:val="24"/>
        </w:rPr>
      </w:r>
      <w:r w:rsidR="001D5BD1">
        <w:rPr>
          <w:b w:val="0"/>
          <w:szCs w:val="24"/>
        </w:rPr>
        <w:fldChar w:fldCharType="separate"/>
      </w:r>
      <w:r w:rsidR="00910260">
        <w:rPr>
          <w:b w:val="0"/>
          <w:szCs w:val="24"/>
        </w:rPr>
        <w:t>3.6</w:t>
      </w:r>
      <w:r w:rsidR="001D5BD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D5BD1">
        <w:rPr>
          <w:b w:val="0"/>
          <w:szCs w:val="24"/>
        </w:rPr>
        <w:fldChar w:fldCharType="begin"/>
      </w:r>
      <w:r>
        <w:rPr>
          <w:b w:val="0"/>
          <w:szCs w:val="24"/>
        </w:rPr>
        <w:instrText xml:space="preserve"> REF _Ref303681924 \r \h </w:instrText>
      </w:r>
      <w:r w:rsidR="001D5BD1">
        <w:rPr>
          <w:b w:val="0"/>
          <w:szCs w:val="24"/>
        </w:rPr>
      </w:r>
      <w:r w:rsidR="001D5BD1">
        <w:rPr>
          <w:b w:val="0"/>
          <w:szCs w:val="24"/>
        </w:rPr>
        <w:fldChar w:fldCharType="separate"/>
      </w:r>
      <w:r w:rsidR="00910260">
        <w:rPr>
          <w:b w:val="0"/>
          <w:szCs w:val="24"/>
        </w:rPr>
        <w:t>3.8</w:t>
      </w:r>
      <w:r w:rsidR="001D5BD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40877327"/>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40877328"/>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61313"/>
      <w:bookmarkStart w:id="108" w:name="_Toc440376068"/>
      <w:bookmarkStart w:id="109" w:name="_Toc440376195"/>
      <w:bookmarkStart w:id="110" w:name="_Toc440382460"/>
      <w:bookmarkStart w:id="111" w:name="_Toc440447130"/>
      <w:bookmarkStart w:id="112" w:name="_Toc440631672"/>
      <w:bookmarkStart w:id="113"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61314"/>
      <w:bookmarkStart w:id="120" w:name="_Toc440376069"/>
      <w:bookmarkStart w:id="121" w:name="_Toc440376196"/>
      <w:bookmarkStart w:id="122" w:name="_Toc440382461"/>
      <w:bookmarkStart w:id="123" w:name="_Toc440447131"/>
      <w:bookmarkStart w:id="124" w:name="_Toc440631673"/>
      <w:bookmarkStart w:id="125"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D5BD1">
        <w:rPr>
          <w:b w:val="0"/>
        </w:rPr>
        <w:fldChar w:fldCharType="begin"/>
      </w:r>
      <w:r w:rsidR="008D2928">
        <w:rPr>
          <w:b w:val="0"/>
        </w:rPr>
        <w:instrText xml:space="preserve"> REF _Ref93264992 \r \h </w:instrText>
      </w:r>
      <w:r w:rsidR="001D5BD1">
        <w:rPr>
          <w:b w:val="0"/>
        </w:rPr>
      </w:r>
      <w:r w:rsidR="001D5BD1">
        <w:rPr>
          <w:b w:val="0"/>
        </w:rPr>
        <w:fldChar w:fldCharType="separate"/>
      </w:r>
      <w:r w:rsidR="00910260">
        <w:rPr>
          <w:b w:val="0"/>
        </w:rPr>
        <w:t>5.5</w:t>
      </w:r>
      <w:r w:rsidR="001D5BD1">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61315"/>
      <w:bookmarkStart w:id="132" w:name="_Toc440376070"/>
      <w:bookmarkStart w:id="133" w:name="_Toc440376197"/>
      <w:bookmarkStart w:id="134" w:name="_Toc440382462"/>
      <w:bookmarkStart w:id="135" w:name="_Toc440447132"/>
      <w:bookmarkStart w:id="136" w:name="_Toc440631674"/>
      <w:bookmarkStart w:id="137"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40877332"/>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61317"/>
      <w:bookmarkStart w:id="144" w:name="_Toc440376072"/>
      <w:bookmarkStart w:id="145" w:name="_Toc440376199"/>
      <w:bookmarkStart w:id="146" w:name="_Toc440382464"/>
      <w:bookmarkStart w:id="147" w:name="_Toc440447134"/>
      <w:bookmarkStart w:id="148" w:name="_Toc440631676"/>
      <w:bookmarkStart w:id="149"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1D5BD1">
        <w:rPr>
          <w:b w:val="0"/>
        </w:rPr>
        <w:fldChar w:fldCharType="begin"/>
      </w:r>
      <w:r w:rsidR="008D2928">
        <w:rPr>
          <w:b w:val="0"/>
        </w:rPr>
        <w:instrText xml:space="preserve"> REF _Ref440270867 \r \h </w:instrText>
      </w:r>
      <w:r w:rsidR="001D5BD1">
        <w:rPr>
          <w:b w:val="0"/>
        </w:rPr>
      </w:r>
      <w:r w:rsidR="001D5BD1">
        <w:rPr>
          <w:b w:val="0"/>
        </w:rPr>
        <w:fldChar w:fldCharType="separate"/>
      </w:r>
      <w:r w:rsidR="00910260">
        <w:rPr>
          <w:b w:val="0"/>
        </w:rPr>
        <w:t>2.2.3</w:t>
      </w:r>
      <w:r w:rsidR="001D5BD1">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61318"/>
      <w:bookmarkStart w:id="155" w:name="_Toc440376073"/>
      <w:bookmarkStart w:id="156" w:name="_Toc440376200"/>
      <w:bookmarkStart w:id="157" w:name="_Toc440382465"/>
      <w:bookmarkStart w:id="158" w:name="_Toc440447135"/>
      <w:bookmarkStart w:id="159" w:name="_Toc440631677"/>
      <w:bookmarkStart w:id="160"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61319"/>
      <w:bookmarkStart w:id="167" w:name="_Toc440376074"/>
      <w:bookmarkStart w:id="168" w:name="_Toc440376201"/>
      <w:bookmarkStart w:id="169" w:name="_Toc440382466"/>
      <w:bookmarkStart w:id="170" w:name="_Toc440447136"/>
      <w:bookmarkStart w:id="171" w:name="_Toc440631678"/>
      <w:bookmarkStart w:id="172" w:name="_Toc440877335"/>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40877337"/>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61322"/>
      <w:bookmarkStart w:id="183" w:name="_Toc440376077"/>
      <w:bookmarkStart w:id="184" w:name="_Toc440376204"/>
      <w:bookmarkStart w:id="185" w:name="_Toc440382469"/>
      <w:bookmarkStart w:id="186" w:name="_Toc440447139"/>
      <w:bookmarkStart w:id="187" w:name="_Toc440631681"/>
      <w:bookmarkStart w:id="188" w:name="_Toc440877338"/>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10260" w:rsidRPr="00910260">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10260" w:rsidRPr="00910260">
          <w:rPr>
            <w:bCs w:val="0"/>
            <w:sz w:val="24"/>
            <w:szCs w:val="24"/>
          </w:rPr>
          <w:t>3.3</w:t>
        </w:r>
      </w:fldSimple>
      <w:r w:rsidR="001D5BD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D5BD1" w:rsidRPr="00E71A48">
        <w:rPr>
          <w:bCs w:val="0"/>
          <w:sz w:val="24"/>
          <w:szCs w:val="24"/>
        </w:rPr>
      </w:r>
      <w:r w:rsidR="001D5BD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D5BD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D5BD1" w:rsidRPr="00E71A48">
        <w:rPr>
          <w:bCs w:val="0"/>
          <w:sz w:val="24"/>
          <w:szCs w:val="24"/>
        </w:rPr>
      </w:r>
      <w:r w:rsidR="001D5BD1" w:rsidRPr="00E71A48">
        <w:rPr>
          <w:bCs w:val="0"/>
          <w:sz w:val="24"/>
          <w:szCs w:val="24"/>
        </w:rPr>
        <w:fldChar w:fldCharType="end"/>
      </w:r>
      <w:fldSimple w:instr=" REF _Ref305973214 \r \h  \* MERGEFORMAT ">
        <w:r w:rsidR="00910260" w:rsidRPr="00910260">
          <w:rPr>
            <w:bCs w:val="0"/>
            <w:sz w:val="24"/>
            <w:szCs w:val="24"/>
          </w:rPr>
          <w:t>3.4</w:t>
        </w:r>
      </w:fldSimple>
      <w:r w:rsidR="00096E9D" w:rsidRPr="00E71A48">
        <w:rPr>
          <w:bCs w:val="0"/>
          <w:sz w:val="24"/>
          <w:szCs w:val="24"/>
        </w:rPr>
        <w:t xml:space="preserve">, </w:t>
      </w:r>
      <w:r w:rsidR="001D5BD1">
        <w:rPr>
          <w:bCs w:val="0"/>
          <w:sz w:val="24"/>
          <w:szCs w:val="24"/>
        </w:rPr>
        <w:fldChar w:fldCharType="begin"/>
      </w:r>
      <w:r w:rsidR="00AA426F">
        <w:rPr>
          <w:bCs w:val="0"/>
          <w:sz w:val="24"/>
          <w:szCs w:val="24"/>
        </w:rPr>
        <w:instrText xml:space="preserve"> REF _Ref440881267 \r \h </w:instrText>
      </w:r>
      <w:r w:rsidR="001D5BD1">
        <w:rPr>
          <w:bCs w:val="0"/>
          <w:sz w:val="24"/>
          <w:szCs w:val="24"/>
        </w:rPr>
      </w:r>
      <w:r w:rsidR="001D5BD1">
        <w:rPr>
          <w:bCs w:val="0"/>
          <w:sz w:val="24"/>
          <w:szCs w:val="24"/>
        </w:rPr>
        <w:fldChar w:fldCharType="separate"/>
      </w:r>
      <w:r w:rsidR="00910260">
        <w:rPr>
          <w:bCs w:val="0"/>
          <w:sz w:val="24"/>
          <w:szCs w:val="24"/>
        </w:rPr>
        <w:t>3.5</w:t>
      </w:r>
      <w:r w:rsidR="001D5BD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910260" w:rsidRPr="00910260">
          <w:rPr>
            <w:bCs w:val="0"/>
            <w:sz w:val="24"/>
            <w:szCs w:val="24"/>
          </w:rPr>
          <w:t>3.6</w:t>
        </w:r>
      </w:fldSimple>
      <w:r w:rsidR="001D5BD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D5BD1" w:rsidRPr="00E71A48">
        <w:rPr>
          <w:bCs w:val="0"/>
          <w:sz w:val="24"/>
          <w:szCs w:val="24"/>
        </w:rPr>
      </w:r>
      <w:r w:rsidR="001D5BD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10260" w:rsidRPr="00910260">
          <w:rPr>
            <w:bCs w:val="0"/>
            <w:sz w:val="24"/>
            <w:szCs w:val="24"/>
          </w:rPr>
          <w:t>3.7</w:t>
        </w:r>
      </w:fldSimple>
      <w:r w:rsidR="001D5BD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D5BD1" w:rsidRPr="00E71A48">
        <w:rPr>
          <w:bCs w:val="0"/>
          <w:sz w:val="24"/>
          <w:szCs w:val="24"/>
        </w:rPr>
      </w:r>
      <w:r w:rsidR="001D5BD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910260" w:rsidRPr="00910260">
          <w:rPr>
            <w:bCs w:val="0"/>
            <w:sz w:val="24"/>
            <w:szCs w:val="24"/>
          </w:rPr>
          <w:t>3.8</w:t>
        </w:r>
      </w:fldSimple>
      <w:r w:rsidR="001D5BD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D5BD1" w:rsidRPr="00E71A48">
        <w:rPr>
          <w:bCs w:val="0"/>
          <w:sz w:val="24"/>
          <w:szCs w:val="24"/>
        </w:rPr>
      </w:r>
      <w:r w:rsidR="001D5BD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910260" w:rsidRPr="00910260">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10260" w:rsidRPr="00910260">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10260" w:rsidRPr="00910260">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61323"/>
      <w:bookmarkStart w:id="195" w:name="_Toc440376078"/>
      <w:bookmarkStart w:id="196" w:name="_Toc440376205"/>
      <w:bookmarkStart w:id="197" w:name="_Toc440382470"/>
      <w:bookmarkStart w:id="198" w:name="_Toc440447140"/>
      <w:bookmarkStart w:id="199" w:name="_Toc440631682"/>
      <w:bookmarkStart w:id="200"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40877340"/>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10260" w:rsidRPr="00910260">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40877341"/>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61326"/>
      <w:bookmarkStart w:id="211" w:name="_Toc440376081"/>
      <w:bookmarkStart w:id="212" w:name="_Toc440376208"/>
      <w:bookmarkStart w:id="213" w:name="_Toc440382473"/>
      <w:bookmarkStart w:id="214" w:name="_Toc440447143"/>
      <w:bookmarkStart w:id="215" w:name="_Toc440631685"/>
      <w:bookmarkStart w:id="216" w:name="_Toc440877342"/>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D5BD1">
        <w:rPr>
          <w:bCs w:val="0"/>
          <w:sz w:val="24"/>
          <w:szCs w:val="24"/>
        </w:rPr>
        <w:fldChar w:fldCharType="begin"/>
      </w:r>
      <w:r w:rsidR="008D2928">
        <w:rPr>
          <w:bCs w:val="0"/>
          <w:sz w:val="24"/>
          <w:szCs w:val="24"/>
        </w:rPr>
        <w:instrText xml:space="preserve"> REF _Ref55336310 \r \h </w:instrText>
      </w:r>
      <w:r w:rsidR="001D5BD1">
        <w:rPr>
          <w:bCs w:val="0"/>
          <w:sz w:val="24"/>
          <w:szCs w:val="24"/>
        </w:rPr>
      </w:r>
      <w:r w:rsidR="001D5BD1">
        <w:rPr>
          <w:bCs w:val="0"/>
          <w:sz w:val="24"/>
          <w:szCs w:val="24"/>
        </w:rPr>
        <w:fldChar w:fldCharType="separate"/>
      </w:r>
      <w:r w:rsidR="00910260">
        <w:rPr>
          <w:bCs w:val="0"/>
          <w:sz w:val="24"/>
          <w:szCs w:val="24"/>
        </w:rPr>
        <w:t>5.1</w:t>
      </w:r>
      <w:r w:rsidR="001D5BD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D5BD1">
        <w:rPr>
          <w:bCs w:val="0"/>
          <w:sz w:val="24"/>
          <w:szCs w:val="24"/>
        </w:rPr>
        <w:fldChar w:fldCharType="begin"/>
      </w:r>
      <w:r>
        <w:rPr>
          <w:bCs w:val="0"/>
          <w:sz w:val="24"/>
          <w:szCs w:val="24"/>
        </w:rPr>
        <w:instrText xml:space="preserve"> REF _Ref440271072 \r \h </w:instrText>
      </w:r>
      <w:r w:rsidR="001D5BD1">
        <w:rPr>
          <w:bCs w:val="0"/>
          <w:sz w:val="24"/>
          <w:szCs w:val="24"/>
        </w:rPr>
      </w:r>
      <w:r w:rsidR="001D5BD1">
        <w:rPr>
          <w:bCs w:val="0"/>
          <w:sz w:val="24"/>
          <w:szCs w:val="24"/>
        </w:rPr>
        <w:fldChar w:fldCharType="separate"/>
      </w:r>
      <w:r w:rsidR="00910260">
        <w:rPr>
          <w:bCs w:val="0"/>
          <w:sz w:val="24"/>
          <w:szCs w:val="24"/>
        </w:rPr>
        <w:t>5.2</w:t>
      </w:r>
      <w:r w:rsidR="001D5BD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D5BD1">
        <w:rPr>
          <w:bCs w:val="0"/>
          <w:spacing w:val="-1"/>
          <w:sz w:val="24"/>
          <w:szCs w:val="24"/>
        </w:rPr>
        <w:fldChar w:fldCharType="begin"/>
      </w:r>
      <w:r w:rsidR="00E51A35">
        <w:rPr>
          <w:bCs w:val="0"/>
          <w:spacing w:val="-1"/>
          <w:sz w:val="24"/>
          <w:szCs w:val="24"/>
        </w:rPr>
        <w:instrText xml:space="preserve"> REF _Ref440537056 \r \h </w:instrText>
      </w:r>
      <w:r w:rsidR="001D5BD1">
        <w:rPr>
          <w:bCs w:val="0"/>
          <w:spacing w:val="-1"/>
          <w:sz w:val="24"/>
          <w:szCs w:val="24"/>
        </w:rPr>
      </w:r>
      <w:r w:rsidR="001D5BD1">
        <w:rPr>
          <w:bCs w:val="0"/>
          <w:spacing w:val="-1"/>
          <w:sz w:val="24"/>
          <w:szCs w:val="24"/>
        </w:rPr>
        <w:fldChar w:fldCharType="separate"/>
      </w:r>
      <w:r w:rsidR="00910260">
        <w:rPr>
          <w:bCs w:val="0"/>
          <w:spacing w:val="-1"/>
          <w:sz w:val="24"/>
          <w:szCs w:val="24"/>
        </w:rPr>
        <w:t>5.3</w:t>
      </w:r>
      <w:r w:rsidR="001D5BD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D5BD1">
        <w:rPr>
          <w:bCs w:val="0"/>
          <w:sz w:val="24"/>
          <w:szCs w:val="24"/>
        </w:rPr>
        <w:fldChar w:fldCharType="begin"/>
      </w:r>
      <w:r w:rsidR="00B71B9D">
        <w:rPr>
          <w:bCs w:val="0"/>
          <w:sz w:val="24"/>
          <w:szCs w:val="24"/>
        </w:rPr>
        <w:instrText xml:space="preserve"> REF _Ref440271036 \r \h </w:instrText>
      </w:r>
      <w:r w:rsidR="001D5BD1">
        <w:rPr>
          <w:bCs w:val="0"/>
          <w:sz w:val="24"/>
          <w:szCs w:val="24"/>
        </w:rPr>
      </w:r>
      <w:r w:rsidR="001D5BD1">
        <w:rPr>
          <w:bCs w:val="0"/>
          <w:sz w:val="24"/>
          <w:szCs w:val="24"/>
        </w:rPr>
        <w:fldChar w:fldCharType="separate"/>
      </w:r>
      <w:r w:rsidR="00910260">
        <w:rPr>
          <w:bCs w:val="0"/>
          <w:sz w:val="24"/>
          <w:szCs w:val="24"/>
        </w:rPr>
        <w:t>5.4</w:t>
      </w:r>
      <w:r w:rsidR="001D5BD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D5BD1">
        <w:rPr>
          <w:bCs w:val="0"/>
          <w:sz w:val="24"/>
          <w:szCs w:val="24"/>
        </w:rPr>
        <w:fldChar w:fldCharType="begin"/>
      </w:r>
      <w:r>
        <w:rPr>
          <w:bCs w:val="0"/>
          <w:sz w:val="24"/>
          <w:szCs w:val="24"/>
        </w:rPr>
        <w:instrText xml:space="preserve"> REF _Ref440361914 \r \h </w:instrText>
      </w:r>
      <w:r w:rsidR="001D5BD1">
        <w:rPr>
          <w:bCs w:val="0"/>
          <w:sz w:val="24"/>
          <w:szCs w:val="24"/>
        </w:rPr>
      </w:r>
      <w:r w:rsidR="001D5BD1">
        <w:rPr>
          <w:bCs w:val="0"/>
          <w:sz w:val="24"/>
          <w:szCs w:val="24"/>
        </w:rPr>
        <w:fldChar w:fldCharType="separate"/>
      </w:r>
      <w:r w:rsidR="00910260">
        <w:rPr>
          <w:bCs w:val="0"/>
          <w:sz w:val="24"/>
          <w:szCs w:val="24"/>
        </w:rPr>
        <w:t>5.5</w:t>
      </w:r>
      <w:r w:rsidR="001D5BD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10260" w:rsidRPr="00910260">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D5BD1">
        <w:rPr>
          <w:bCs w:val="0"/>
          <w:sz w:val="24"/>
          <w:szCs w:val="24"/>
        </w:rPr>
        <w:fldChar w:fldCharType="begin"/>
      </w:r>
      <w:r w:rsidR="000A00E6">
        <w:rPr>
          <w:bCs w:val="0"/>
          <w:sz w:val="24"/>
          <w:szCs w:val="24"/>
        </w:rPr>
        <w:instrText xml:space="preserve"> REF _Ref440361610 \r \h </w:instrText>
      </w:r>
      <w:r w:rsidR="001D5BD1">
        <w:rPr>
          <w:bCs w:val="0"/>
          <w:sz w:val="24"/>
          <w:szCs w:val="24"/>
        </w:rPr>
      </w:r>
      <w:r w:rsidR="001D5BD1">
        <w:rPr>
          <w:bCs w:val="0"/>
          <w:sz w:val="24"/>
          <w:szCs w:val="24"/>
        </w:rPr>
        <w:fldChar w:fldCharType="separate"/>
      </w:r>
      <w:r w:rsidR="00910260">
        <w:rPr>
          <w:bCs w:val="0"/>
          <w:sz w:val="24"/>
          <w:szCs w:val="24"/>
        </w:rPr>
        <w:t>5.6</w:t>
      </w:r>
      <w:r w:rsidR="001D5BD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D5BD1">
        <w:rPr>
          <w:bCs w:val="0"/>
          <w:sz w:val="24"/>
          <w:szCs w:val="24"/>
          <w:lang w:eastAsia="ru-RU"/>
        </w:rPr>
        <w:fldChar w:fldCharType="begin"/>
      </w:r>
      <w:r w:rsidR="00A154B7">
        <w:rPr>
          <w:bCs w:val="0"/>
          <w:sz w:val="24"/>
          <w:szCs w:val="24"/>
          <w:lang w:eastAsia="ru-RU"/>
        </w:rPr>
        <w:instrText xml:space="preserve"> REF _Ref55336310 \r \h </w:instrText>
      </w:r>
      <w:r w:rsidR="001D5BD1">
        <w:rPr>
          <w:bCs w:val="0"/>
          <w:sz w:val="24"/>
          <w:szCs w:val="24"/>
          <w:lang w:eastAsia="ru-RU"/>
        </w:rPr>
      </w:r>
      <w:r w:rsidR="001D5BD1">
        <w:rPr>
          <w:bCs w:val="0"/>
          <w:sz w:val="24"/>
          <w:szCs w:val="24"/>
          <w:lang w:eastAsia="ru-RU"/>
        </w:rPr>
        <w:fldChar w:fldCharType="separate"/>
      </w:r>
      <w:r w:rsidR="00910260">
        <w:rPr>
          <w:bCs w:val="0"/>
          <w:sz w:val="24"/>
          <w:szCs w:val="24"/>
          <w:lang w:eastAsia="ru-RU"/>
        </w:rPr>
        <w:t>5.1</w:t>
      </w:r>
      <w:r w:rsidR="001D5BD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D5BD1">
        <w:rPr>
          <w:sz w:val="24"/>
          <w:szCs w:val="24"/>
        </w:rPr>
        <w:fldChar w:fldCharType="begin"/>
      </w:r>
      <w:r w:rsidR="00F463E8">
        <w:rPr>
          <w:sz w:val="24"/>
          <w:szCs w:val="24"/>
        </w:rPr>
        <w:instrText xml:space="preserve"> REF _Ref440279062 \r \h </w:instrText>
      </w:r>
      <w:r w:rsidR="001D5BD1">
        <w:rPr>
          <w:sz w:val="24"/>
          <w:szCs w:val="24"/>
        </w:rPr>
      </w:r>
      <w:r w:rsidR="001D5BD1">
        <w:rPr>
          <w:sz w:val="24"/>
          <w:szCs w:val="24"/>
        </w:rPr>
        <w:fldChar w:fldCharType="separate"/>
      </w:r>
      <w:r w:rsidR="00910260">
        <w:rPr>
          <w:sz w:val="24"/>
          <w:szCs w:val="24"/>
        </w:rPr>
        <w:t>б)</w:t>
      </w:r>
      <w:r w:rsidR="001D5BD1">
        <w:rPr>
          <w:sz w:val="24"/>
          <w:szCs w:val="24"/>
        </w:rPr>
        <w:fldChar w:fldCharType="end"/>
      </w:r>
      <w:r w:rsidR="00F463E8">
        <w:rPr>
          <w:sz w:val="24"/>
          <w:szCs w:val="24"/>
        </w:rPr>
        <w:t xml:space="preserve"> п. </w:t>
      </w:r>
      <w:r w:rsidR="001D5BD1">
        <w:rPr>
          <w:sz w:val="24"/>
          <w:szCs w:val="24"/>
        </w:rPr>
        <w:fldChar w:fldCharType="begin"/>
      </w:r>
      <w:r w:rsidR="00F463E8">
        <w:rPr>
          <w:sz w:val="24"/>
          <w:szCs w:val="24"/>
        </w:rPr>
        <w:instrText xml:space="preserve"> REF _Ref306005578 \r \h </w:instrText>
      </w:r>
      <w:r w:rsidR="001D5BD1">
        <w:rPr>
          <w:sz w:val="24"/>
          <w:szCs w:val="24"/>
        </w:rPr>
      </w:r>
      <w:r w:rsidR="001D5BD1">
        <w:rPr>
          <w:sz w:val="24"/>
          <w:szCs w:val="24"/>
        </w:rPr>
        <w:fldChar w:fldCharType="separate"/>
      </w:r>
      <w:r w:rsidR="00910260">
        <w:rPr>
          <w:sz w:val="24"/>
          <w:szCs w:val="24"/>
        </w:rPr>
        <w:t>3.3.8.3</w:t>
      </w:r>
      <w:r w:rsidR="001D5BD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D5BD1">
        <w:rPr>
          <w:bCs w:val="0"/>
          <w:sz w:val="24"/>
          <w:szCs w:val="24"/>
          <w:lang w:eastAsia="ru-RU"/>
        </w:rPr>
        <w:fldChar w:fldCharType="begin"/>
      </w:r>
      <w:r w:rsidR="00A154B7">
        <w:rPr>
          <w:bCs w:val="0"/>
          <w:sz w:val="24"/>
          <w:szCs w:val="24"/>
          <w:lang w:eastAsia="ru-RU"/>
        </w:rPr>
        <w:instrText xml:space="preserve"> REF _Ref55335823 \r \h </w:instrText>
      </w:r>
      <w:r w:rsidR="001D5BD1">
        <w:rPr>
          <w:bCs w:val="0"/>
          <w:sz w:val="24"/>
          <w:szCs w:val="24"/>
          <w:lang w:eastAsia="ru-RU"/>
        </w:rPr>
      </w:r>
      <w:r w:rsidR="001D5BD1">
        <w:rPr>
          <w:bCs w:val="0"/>
          <w:sz w:val="24"/>
          <w:szCs w:val="24"/>
          <w:lang w:eastAsia="ru-RU"/>
        </w:rPr>
        <w:fldChar w:fldCharType="separate"/>
      </w:r>
      <w:r w:rsidR="00910260">
        <w:rPr>
          <w:bCs w:val="0"/>
          <w:sz w:val="24"/>
          <w:szCs w:val="24"/>
          <w:lang w:eastAsia="ru-RU"/>
        </w:rPr>
        <w:t>5.7</w:t>
      </w:r>
      <w:r w:rsidR="001D5BD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D5BD1">
        <w:rPr>
          <w:bCs w:val="0"/>
          <w:sz w:val="24"/>
          <w:szCs w:val="24"/>
          <w:lang w:eastAsia="ru-RU"/>
        </w:rPr>
        <w:fldChar w:fldCharType="begin"/>
      </w:r>
      <w:r w:rsidR="00A154B7">
        <w:rPr>
          <w:bCs w:val="0"/>
          <w:sz w:val="24"/>
          <w:szCs w:val="24"/>
          <w:lang w:eastAsia="ru-RU"/>
        </w:rPr>
        <w:instrText xml:space="preserve"> REF _Ref440274902 \r \h </w:instrText>
      </w:r>
      <w:r w:rsidR="001D5BD1">
        <w:rPr>
          <w:bCs w:val="0"/>
          <w:sz w:val="24"/>
          <w:szCs w:val="24"/>
          <w:lang w:eastAsia="ru-RU"/>
        </w:rPr>
      </w:r>
      <w:r w:rsidR="001D5BD1">
        <w:rPr>
          <w:bCs w:val="0"/>
          <w:sz w:val="24"/>
          <w:szCs w:val="24"/>
          <w:lang w:eastAsia="ru-RU"/>
        </w:rPr>
        <w:fldChar w:fldCharType="separate"/>
      </w:r>
      <w:r w:rsidR="00910260">
        <w:rPr>
          <w:bCs w:val="0"/>
          <w:sz w:val="24"/>
          <w:szCs w:val="24"/>
          <w:lang w:eastAsia="ru-RU"/>
        </w:rPr>
        <w:t>5.4</w:t>
      </w:r>
      <w:r w:rsidR="001D5BD1">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D5BD1">
        <w:rPr>
          <w:bCs w:val="0"/>
          <w:sz w:val="24"/>
          <w:szCs w:val="24"/>
          <w:lang w:eastAsia="ru-RU"/>
        </w:rPr>
        <w:fldChar w:fldCharType="begin"/>
      </w:r>
      <w:r w:rsidR="00A154B7">
        <w:rPr>
          <w:bCs w:val="0"/>
          <w:sz w:val="24"/>
          <w:szCs w:val="24"/>
          <w:lang w:eastAsia="ru-RU"/>
        </w:rPr>
        <w:instrText xml:space="preserve"> REF _Ref440274913 \r \h </w:instrText>
      </w:r>
      <w:r w:rsidR="001D5BD1">
        <w:rPr>
          <w:bCs w:val="0"/>
          <w:sz w:val="24"/>
          <w:szCs w:val="24"/>
          <w:lang w:eastAsia="ru-RU"/>
        </w:rPr>
      </w:r>
      <w:r w:rsidR="001D5BD1">
        <w:rPr>
          <w:bCs w:val="0"/>
          <w:sz w:val="24"/>
          <w:szCs w:val="24"/>
          <w:lang w:eastAsia="ru-RU"/>
        </w:rPr>
        <w:fldChar w:fldCharType="separate"/>
      </w:r>
      <w:r w:rsidR="00910260">
        <w:rPr>
          <w:bCs w:val="0"/>
          <w:sz w:val="24"/>
          <w:szCs w:val="24"/>
          <w:lang w:eastAsia="ru-RU"/>
        </w:rPr>
        <w:t>5.2</w:t>
      </w:r>
      <w:r w:rsidR="001D5BD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D5BD1">
        <w:rPr>
          <w:bCs w:val="0"/>
          <w:sz w:val="24"/>
          <w:szCs w:val="24"/>
        </w:rPr>
        <w:fldChar w:fldCharType="begin"/>
      </w:r>
      <w:r w:rsidR="000A00E6">
        <w:rPr>
          <w:bCs w:val="0"/>
          <w:sz w:val="24"/>
          <w:szCs w:val="24"/>
        </w:rPr>
        <w:instrText xml:space="preserve"> REF _Ref440361959 \r \h </w:instrText>
      </w:r>
      <w:r w:rsidR="001D5BD1">
        <w:rPr>
          <w:bCs w:val="0"/>
          <w:sz w:val="24"/>
          <w:szCs w:val="24"/>
        </w:rPr>
      </w:r>
      <w:r w:rsidR="001D5BD1">
        <w:rPr>
          <w:bCs w:val="0"/>
          <w:sz w:val="24"/>
          <w:szCs w:val="24"/>
        </w:rPr>
        <w:fldChar w:fldCharType="separate"/>
      </w:r>
      <w:r w:rsidR="00910260">
        <w:rPr>
          <w:bCs w:val="0"/>
          <w:sz w:val="24"/>
          <w:szCs w:val="24"/>
        </w:rPr>
        <w:t>5.5</w:t>
      </w:r>
      <w:r w:rsidR="001D5BD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D5BD1">
        <w:rPr>
          <w:bCs w:val="0"/>
          <w:sz w:val="24"/>
          <w:szCs w:val="24"/>
        </w:rPr>
        <w:fldChar w:fldCharType="begin"/>
      </w:r>
      <w:r w:rsidR="000A00E6">
        <w:rPr>
          <w:bCs w:val="0"/>
          <w:sz w:val="24"/>
          <w:szCs w:val="24"/>
        </w:rPr>
        <w:instrText xml:space="preserve"> REF _Ref440361610 \r \h </w:instrText>
      </w:r>
      <w:r w:rsidR="001D5BD1">
        <w:rPr>
          <w:bCs w:val="0"/>
          <w:sz w:val="24"/>
          <w:szCs w:val="24"/>
        </w:rPr>
      </w:r>
      <w:r w:rsidR="001D5BD1">
        <w:rPr>
          <w:bCs w:val="0"/>
          <w:sz w:val="24"/>
          <w:szCs w:val="24"/>
        </w:rPr>
        <w:fldChar w:fldCharType="separate"/>
      </w:r>
      <w:r w:rsidR="00910260">
        <w:rPr>
          <w:bCs w:val="0"/>
          <w:sz w:val="24"/>
          <w:szCs w:val="24"/>
        </w:rPr>
        <w:t>5.6</w:t>
      </w:r>
      <w:r w:rsidR="001D5BD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D5BD1">
        <w:rPr>
          <w:bCs w:val="0"/>
          <w:sz w:val="24"/>
          <w:szCs w:val="24"/>
        </w:rPr>
        <w:fldChar w:fldCharType="begin"/>
      </w:r>
      <w:r w:rsidR="00D90031">
        <w:rPr>
          <w:bCs w:val="0"/>
          <w:sz w:val="24"/>
          <w:szCs w:val="24"/>
        </w:rPr>
        <w:instrText xml:space="preserve"> REF _Ref306005578 \r \h </w:instrText>
      </w:r>
      <w:r w:rsidR="001D5BD1">
        <w:rPr>
          <w:bCs w:val="0"/>
          <w:sz w:val="24"/>
          <w:szCs w:val="24"/>
        </w:rPr>
      </w:r>
      <w:r w:rsidR="001D5BD1">
        <w:rPr>
          <w:bCs w:val="0"/>
          <w:sz w:val="24"/>
          <w:szCs w:val="24"/>
        </w:rPr>
        <w:fldChar w:fldCharType="separate"/>
      </w:r>
      <w:r w:rsidR="00910260">
        <w:rPr>
          <w:bCs w:val="0"/>
          <w:sz w:val="24"/>
          <w:szCs w:val="24"/>
        </w:rPr>
        <w:t>3.3.8.3</w:t>
      </w:r>
      <w:r w:rsidR="001D5BD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1D5BD1">
        <w:rPr>
          <w:sz w:val="24"/>
          <w:szCs w:val="24"/>
        </w:rPr>
        <w:fldChar w:fldCharType="begin"/>
      </w:r>
      <w:r w:rsidR="00F463E8">
        <w:rPr>
          <w:sz w:val="24"/>
          <w:szCs w:val="24"/>
        </w:rPr>
        <w:instrText xml:space="preserve"> REF _Ref440279062 \r \h </w:instrText>
      </w:r>
      <w:r w:rsidR="001D5BD1">
        <w:rPr>
          <w:sz w:val="24"/>
          <w:szCs w:val="24"/>
        </w:rPr>
      </w:r>
      <w:r w:rsidR="001D5BD1">
        <w:rPr>
          <w:sz w:val="24"/>
          <w:szCs w:val="24"/>
        </w:rPr>
        <w:fldChar w:fldCharType="separate"/>
      </w:r>
      <w:r w:rsidR="00910260">
        <w:rPr>
          <w:sz w:val="24"/>
          <w:szCs w:val="24"/>
        </w:rPr>
        <w:t>б)</w:t>
      </w:r>
      <w:r w:rsidR="001D5BD1">
        <w:rPr>
          <w:sz w:val="24"/>
          <w:szCs w:val="24"/>
        </w:rPr>
        <w:fldChar w:fldCharType="end"/>
      </w:r>
      <w:r w:rsidR="00FA5339">
        <w:rPr>
          <w:sz w:val="24"/>
          <w:szCs w:val="24"/>
        </w:rPr>
        <w:t>,</w:t>
      </w:r>
      <w:r w:rsidR="007638F4">
        <w:rPr>
          <w:sz w:val="24"/>
          <w:szCs w:val="24"/>
        </w:rPr>
        <w:t xml:space="preserve"> </w:t>
      </w:r>
      <w:r w:rsidR="001D5BD1">
        <w:rPr>
          <w:sz w:val="24"/>
          <w:szCs w:val="24"/>
        </w:rPr>
        <w:fldChar w:fldCharType="begin"/>
      </w:r>
      <w:r w:rsidR="007638F4">
        <w:rPr>
          <w:sz w:val="24"/>
          <w:szCs w:val="24"/>
        </w:rPr>
        <w:instrText xml:space="preserve"> REF _Ref440372326 \r \h </w:instrText>
      </w:r>
      <w:r w:rsidR="001D5BD1">
        <w:rPr>
          <w:sz w:val="24"/>
          <w:szCs w:val="24"/>
        </w:rPr>
      </w:r>
      <w:r w:rsidR="001D5BD1">
        <w:rPr>
          <w:sz w:val="24"/>
          <w:szCs w:val="24"/>
        </w:rPr>
        <w:fldChar w:fldCharType="separate"/>
      </w:r>
      <w:proofErr w:type="spellStart"/>
      <w:r w:rsidR="00910260">
        <w:rPr>
          <w:sz w:val="24"/>
          <w:szCs w:val="24"/>
        </w:rPr>
        <w:t>д</w:t>
      </w:r>
      <w:proofErr w:type="spellEnd"/>
      <w:r w:rsidR="00910260">
        <w:rPr>
          <w:sz w:val="24"/>
          <w:szCs w:val="24"/>
        </w:rPr>
        <w:t>)</w:t>
      </w:r>
      <w:r w:rsidR="001D5BD1">
        <w:rPr>
          <w:sz w:val="24"/>
          <w:szCs w:val="24"/>
        </w:rPr>
        <w:fldChar w:fldCharType="end"/>
      </w:r>
      <w:r w:rsidR="007638F4">
        <w:rPr>
          <w:sz w:val="24"/>
          <w:szCs w:val="24"/>
        </w:rPr>
        <w:t>,</w:t>
      </w:r>
      <w:r w:rsidR="00FA5339">
        <w:rPr>
          <w:sz w:val="24"/>
          <w:szCs w:val="24"/>
        </w:rPr>
        <w:t xml:space="preserve"> </w:t>
      </w:r>
      <w:r w:rsidR="001D5BD1">
        <w:rPr>
          <w:sz w:val="24"/>
          <w:szCs w:val="24"/>
        </w:rPr>
        <w:fldChar w:fldCharType="begin"/>
      </w:r>
      <w:r w:rsidR="00FA5339">
        <w:rPr>
          <w:sz w:val="24"/>
          <w:szCs w:val="24"/>
        </w:rPr>
        <w:instrText xml:space="preserve"> REF _Ref440371812 \r \h </w:instrText>
      </w:r>
      <w:r w:rsidR="001D5BD1">
        <w:rPr>
          <w:sz w:val="24"/>
          <w:szCs w:val="24"/>
        </w:rPr>
      </w:r>
      <w:r w:rsidR="001D5BD1">
        <w:rPr>
          <w:sz w:val="24"/>
          <w:szCs w:val="24"/>
        </w:rPr>
        <w:fldChar w:fldCharType="separate"/>
      </w:r>
      <w:r w:rsidR="00910260">
        <w:rPr>
          <w:sz w:val="24"/>
          <w:szCs w:val="24"/>
        </w:rPr>
        <w:t>м)</w:t>
      </w:r>
      <w:r w:rsidR="001D5BD1">
        <w:rPr>
          <w:sz w:val="24"/>
          <w:szCs w:val="24"/>
        </w:rPr>
        <w:fldChar w:fldCharType="end"/>
      </w:r>
      <w:r w:rsidR="00FA5339">
        <w:rPr>
          <w:sz w:val="24"/>
          <w:szCs w:val="24"/>
        </w:rPr>
        <w:t xml:space="preserve">, </w:t>
      </w:r>
      <w:r w:rsidR="001D5BD1">
        <w:rPr>
          <w:sz w:val="24"/>
          <w:szCs w:val="24"/>
        </w:rPr>
        <w:fldChar w:fldCharType="begin"/>
      </w:r>
      <w:r w:rsidR="00FA5339">
        <w:rPr>
          <w:sz w:val="24"/>
          <w:szCs w:val="24"/>
        </w:rPr>
        <w:instrText xml:space="preserve"> REF _Ref440371822 \r \h </w:instrText>
      </w:r>
      <w:r w:rsidR="001D5BD1">
        <w:rPr>
          <w:sz w:val="24"/>
          <w:szCs w:val="24"/>
        </w:rPr>
      </w:r>
      <w:r w:rsidR="001D5BD1">
        <w:rPr>
          <w:sz w:val="24"/>
          <w:szCs w:val="24"/>
        </w:rPr>
        <w:fldChar w:fldCharType="separate"/>
      </w:r>
      <w:proofErr w:type="spellStart"/>
      <w:r w:rsidR="00910260">
        <w:rPr>
          <w:sz w:val="24"/>
          <w:szCs w:val="24"/>
        </w:rPr>
        <w:t>н</w:t>
      </w:r>
      <w:proofErr w:type="spellEnd"/>
      <w:r w:rsidR="00910260">
        <w:rPr>
          <w:sz w:val="24"/>
          <w:szCs w:val="24"/>
        </w:rPr>
        <w:t>)</w:t>
      </w:r>
      <w:r w:rsidR="001D5BD1">
        <w:rPr>
          <w:sz w:val="24"/>
          <w:szCs w:val="24"/>
        </w:rPr>
        <w:fldChar w:fldCharType="end"/>
      </w:r>
      <w:r w:rsidR="00F463E8">
        <w:rPr>
          <w:sz w:val="24"/>
          <w:szCs w:val="24"/>
        </w:rPr>
        <w:t xml:space="preserve"> п. </w:t>
      </w:r>
      <w:r w:rsidR="001D5BD1">
        <w:rPr>
          <w:sz w:val="24"/>
          <w:szCs w:val="24"/>
        </w:rPr>
        <w:fldChar w:fldCharType="begin"/>
      </w:r>
      <w:r w:rsidR="00F463E8">
        <w:rPr>
          <w:sz w:val="24"/>
          <w:szCs w:val="24"/>
        </w:rPr>
        <w:instrText xml:space="preserve"> REF _Ref306005578 \r \h </w:instrText>
      </w:r>
      <w:r w:rsidR="001D5BD1">
        <w:rPr>
          <w:sz w:val="24"/>
          <w:szCs w:val="24"/>
        </w:rPr>
      </w:r>
      <w:r w:rsidR="001D5BD1">
        <w:rPr>
          <w:sz w:val="24"/>
          <w:szCs w:val="24"/>
        </w:rPr>
        <w:fldChar w:fldCharType="separate"/>
      </w:r>
      <w:r w:rsidR="00910260">
        <w:rPr>
          <w:sz w:val="24"/>
          <w:szCs w:val="24"/>
        </w:rPr>
        <w:t>3.3.8.3</w:t>
      </w:r>
      <w:r w:rsidR="001D5BD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D5BD1">
        <w:rPr>
          <w:bCs w:val="0"/>
          <w:sz w:val="24"/>
          <w:szCs w:val="24"/>
        </w:rPr>
        <w:fldChar w:fldCharType="begin"/>
      </w:r>
      <w:r w:rsidR="00A154B7">
        <w:rPr>
          <w:bCs w:val="0"/>
          <w:sz w:val="24"/>
          <w:szCs w:val="24"/>
        </w:rPr>
        <w:instrText xml:space="preserve"> REF _Ref440274944 \r \h </w:instrText>
      </w:r>
      <w:r w:rsidR="001D5BD1">
        <w:rPr>
          <w:bCs w:val="0"/>
          <w:sz w:val="24"/>
          <w:szCs w:val="24"/>
        </w:rPr>
      </w:r>
      <w:r w:rsidR="001D5BD1">
        <w:rPr>
          <w:bCs w:val="0"/>
          <w:sz w:val="24"/>
          <w:szCs w:val="24"/>
        </w:rPr>
        <w:fldChar w:fldCharType="separate"/>
      </w:r>
      <w:r w:rsidR="00910260">
        <w:rPr>
          <w:bCs w:val="0"/>
          <w:sz w:val="24"/>
          <w:szCs w:val="24"/>
        </w:rPr>
        <w:t>5.14</w:t>
      </w:r>
      <w:r w:rsidR="001D5BD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fldSimple w:instr=" REF _Ref440272510 \r \h  \* MERGEFORMAT ">
        <w:r w:rsidR="00910260" w:rsidRPr="00910260">
          <w:rPr>
            <w:bCs w:val="0"/>
            <w:sz w:val="24"/>
            <w:szCs w:val="24"/>
          </w:rPr>
          <w:t>5.16</w:t>
        </w:r>
      </w:fldSimple>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fldSimple w:instr=" REF _Ref306005578 \r \h  \* MERGEFORMAT ">
        <w:r w:rsidR="00910260" w:rsidRPr="00910260">
          <w:rPr>
            <w:bCs w:val="0"/>
            <w:sz w:val="24"/>
            <w:szCs w:val="24"/>
          </w:rPr>
          <w:t>3.3.8.3</w:t>
        </w:r>
      </w:fldSimple>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fldSimple w:instr=" REF _Ref440376401 \r \h  \* MERGEFORMAT ">
        <w:r w:rsidR="00910260" w:rsidRPr="00910260">
          <w:rPr>
            <w:bCs w:val="0"/>
            <w:sz w:val="24"/>
            <w:szCs w:val="24"/>
          </w:rPr>
          <w:t>5.17</w:t>
        </w:r>
      </w:fldSimple>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fldSimple w:instr=" REF _Ref306005578 \r \h  \* MERGEFORMAT ">
        <w:r w:rsidR="00910260" w:rsidRPr="00910260">
          <w:rPr>
            <w:bCs w:val="0"/>
            <w:sz w:val="24"/>
            <w:szCs w:val="24"/>
          </w:rPr>
          <w:t>3.3.8.3</w:t>
        </w:r>
      </w:fldSimple>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fldSimple w:instr=" REF _Ref440537079 \r \h  \* MERGEFORMAT ">
        <w:r w:rsidR="00910260" w:rsidRPr="00910260">
          <w:rPr>
            <w:bCs w:val="0"/>
            <w:sz w:val="24"/>
            <w:szCs w:val="24"/>
            <w:lang w:eastAsia="ru-RU"/>
          </w:rPr>
          <w:t>5.3</w:t>
        </w:r>
      </w:fldSimple>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1D5BD1">
        <w:rPr>
          <w:bCs w:val="0"/>
          <w:sz w:val="24"/>
          <w:szCs w:val="24"/>
        </w:rPr>
        <w:fldChar w:fldCharType="begin"/>
      </w:r>
      <w:r w:rsidR="001A2440">
        <w:rPr>
          <w:bCs w:val="0"/>
          <w:sz w:val="24"/>
          <w:szCs w:val="24"/>
        </w:rPr>
        <w:instrText xml:space="preserve"> REF _Ref440270602 \r \h </w:instrText>
      </w:r>
      <w:r w:rsidR="001D5BD1">
        <w:rPr>
          <w:bCs w:val="0"/>
          <w:sz w:val="24"/>
          <w:szCs w:val="24"/>
        </w:rPr>
      </w:r>
      <w:r w:rsidR="001D5BD1">
        <w:rPr>
          <w:bCs w:val="0"/>
          <w:sz w:val="24"/>
          <w:szCs w:val="24"/>
        </w:rPr>
        <w:fldChar w:fldCharType="separate"/>
      </w:r>
      <w:r w:rsidR="00910260">
        <w:rPr>
          <w:bCs w:val="0"/>
          <w:sz w:val="24"/>
          <w:szCs w:val="24"/>
        </w:rPr>
        <w:t>5</w:t>
      </w:r>
      <w:r w:rsidR="001D5BD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fldSimple w:instr=" REF _Ref115076807 \n \h  \* MERGEFORMAT ">
        <w:r w:rsidR="00910260" w:rsidRPr="00910260">
          <w:rPr>
            <w:bCs w:val="0"/>
            <w:sz w:val="24"/>
            <w:szCs w:val="24"/>
          </w:rPr>
          <w:t>3.3.3</w:t>
        </w:r>
      </w:fldSimple>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0"/>
      <w:bookmarkEnd w:id="221"/>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fldSimple w:instr=" REF _Ref440361959 \r \h  \* MERGEFORMAT ">
        <w:r w:rsidR="00910260" w:rsidRPr="00910260">
          <w:rPr>
            <w:bCs w:val="0"/>
            <w:sz w:val="24"/>
            <w:szCs w:val="24"/>
          </w:rPr>
          <w:t>5.5</w:t>
        </w:r>
      </w:fldSimple>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fldSimple w:instr=" REF _Ref440271036 \r \h  \* MERGEFORMAT ">
        <w:r w:rsidR="00910260" w:rsidRPr="00910260">
          <w:rPr>
            <w:bCs w:val="0"/>
            <w:sz w:val="24"/>
            <w:szCs w:val="24"/>
          </w:rPr>
          <w:t>5.4</w:t>
        </w:r>
      </w:fldSimple>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2" w:name="_Ref115076752"/>
      <w:bookmarkStart w:id="223" w:name="_Ref191386109"/>
      <w:bookmarkStart w:id="224" w:name="_Ref191386419"/>
      <w:bookmarkStart w:id="225" w:name="_Toc440361327"/>
      <w:bookmarkStart w:id="226" w:name="_Toc440376082"/>
      <w:bookmarkStart w:id="227" w:name="_Toc440376209"/>
      <w:bookmarkStart w:id="228" w:name="_Toc440382474"/>
      <w:bookmarkStart w:id="229" w:name="_Toc440447144"/>
      <w:bookmarkStart w:id="230" w:name="_Toc440631686"/>
      <w:bookmarkStart w:id="231"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2"/>
      <w:bookmarkEnd w:id="223"/>
      <w:bookmarkEnd w:id="224"/>
      <w:r w:rsidRPr="004D7428">
        <w:rPr>
          <w:szCs w:val="24"/>
        </w:rPr>
        <w:t>ЭТП</w:t>
      </w:r>
      <w:bookmarkEnd w:id="225"/>
      <w:bookmarkEnd w:id="226"/>
      <w:bookmarkEnd w:id="227"/>
      <w:bookmarkEnd w:id="228"/>
      <w:bookmarkEnd w:id="229"/>
      <w:bookmarkEnd w:id="230"/>
      <w:bookmarkEnd w:id="231"/>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2" w:name="_Ref115076807"/>
      <w:bookmarkStart w:id="233" w:name="_Toc440361328"/>
      <w:bookmarkStart w:id="234" w:name="_Toc440376083"/>
      <w:bookmarkStart w:id="235" w:name="_Toc440376210"/>
      <w:bookmarkStart w:id="236" w:name="_Toc440382475"/>
      <w:bookmarkStart w:id="237" w:name="_Toc440447145"/>
      <w:bookmarkStart w:id="238" w:name="_Toc440631687"/>
      <w:bookmarkStart w:id="239"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2"/>
      <w:bookmarkEnd w:id="233"/>
      <w:bookmarkEnd w:id="234"/>
      <w:bookmarkEnd w:id="235"/>
      <w:bookmarkEnd w:id="236"/>
      <w:bookmarkEnd w:id="237"/>
      <w:bookmarkEnd w:id="238"/>
      <w:bookmarkEnd w:id="239"/>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bookmarkStart w:id="241" w:name="_Ref306008743"/>
      <w:bookmarkStart w:id="242" w:name="_Toc440361329"/>
      <w:bookmarkStart w:id="243" w:name="_Toc440376084"/>
      <w:bookmarkStart w:id="244" w:name="_Toc440376211"/>
      <w:bookmarkStart w:id="245" w:name="_Toc440382476"/>
      <w:bookmarkStart w:id="246"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910260" w:rsidRPr="00910260">
          <w:rPr>
            <w:bCs w:val="0"/>
            <w:sz w:val="24"/>
            <w:szCs w:val="24"/>
          </w:rPr>
          <w:t>3.3.1</w:t>
        </w:r>
      </w:fldSimple>
      <w:r w:rsidRPr="004D7428">
        <w:rPr>
          <w:bCs w:val="0"/>
          <w:sz w:val="24"/>
          <w:szCs w:val="24"/>
        </w:rPr>
        <w:t xml:space="preserve">. </w:t>
      </w:r>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fldSimple w:instr=" REF _Ref55279015 \r \h  \* MERGEFORMAT ">
        <w:r w:rsidR="00910260" w:rsidRPr="00910260">
          <w:rPr>
            <w:bCs w:val="0"/>
            <w:sz w:val="24"/>
            <w:szCs w:val="24"/>
          </w:rPr>
          <w:t>3.3.1.6</w:t>
        </w:r>
      </w:fldSimple>
      <w:r w:rsidRPr="004D7428">
        <w:rPr>
          <w:bCs w:val="0"/>
          <w:sz w:val="24"/>
          <w:szCs w:val="24"/>
        </w:rPr>
        <w:t xml:space="preserve"> и </w:t>
      </w:r>
      <w:fldSimple w:instr=" REF _Ref195087786 \r \h  \* MERGEFORMAT ">
        <w:r w:rsidR="00910260" w:rsidRPr="00910260">
          <w:rPr>
            <w:bCs w:val="0"/>
            <w:sz w:val="24"/>
            <w:szCs w:val="24"/>
          </w:rPr>
          <w:t>3.3.1.7</w:t>
        </w:r>
      </w:fldSimple>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7"/>
    </w:p>
    <w:p w:rsidR="00D07DE4"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3564FA" w:rsidRPr="00E71A48" w:rsidRDefault="003564FA" w:rsidP="003564FA">
      <w:pPr>
        <w:widowControl w:val="0"/>
        <w:tabs>
          <w:tab w:val="left" w:pos="1700"/>
        </w:tabs>
        <w:overflowPunct w:val="0"/>
        <w:autoSpaceDE w:val="0"/>
        <w:spacing w:after="100" w:line="264" w:lineRule="auto"/>
        <w:ind w:left="709" w:firstLine="0"/>
        <w:rPr>
          <w:bCs w:val="0"/>
          <w:sz w:val="24"/>
          <w:szCs w:val="24"/>
        </w:rPr>
      </w:pP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w:t>
      </w:r>
      <w:proofErr w:type="gramStart"/>
      <w:r w:rsidRPr="00E71A48">
        <w:rPr>
          <w:bCs w:val="0"/>
          <w:sz w:val="24"/>
          <w:szCs w:val="24"/>
        </w:rPr>
        <w:t>см</w:t>
      </w:r>
      <w:proofErr w:type="gramEnd"/>
      <w:r w:rsidRPr="00E71A48">
        <w:rPr>
          <w:bCs w:val="0"/>
          <w:sz w:val="24"/>
          <w:szCs w:val="24"/>
        </w:rPr>
        <w:t>.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8" w:name="_Toc440631688"/>
      <w:bookmarkStart w:id="249" w:name="_Toc440877345"/>
      <w:bookmarkStart w:id="250"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8"/>
      <w:bookmarkEnd w:id="249"/>
      <w:bookmarkEnd w:id="250"/>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1D5BD1">
        <w:rPr>
          <w:bCs w:val="0"/>
          <w:sz w:val="24"/>
          <w:szCs w:val="24"/>
        </w:rPr>
        <w:fldChar w:fldCharType="begin"/>
      </w:r>
      <w:r w:rsidR="00457AEB">
        <w:rPr>
          <w:bCs w:val="0"/>
          <w:sz w:val="24"/>
          <w:szCs w:val="24"/>
        </w:rPr>
        <w:instrText xml:space="preserve"> REF _Ref306017842 \r \h </w:instrText>
      </w:r>
      <w:r w:rsidR="001D5BD1">
        <w:rPr>
          <w:bCs w:val="0"/>
          <w:sz w:val="24"/>
          <w:szCs w:val="24"/>
        </w:rPr>
      </w:r>
      <w:r w:rsidR="001D5BD1">
        <w:rPr>
          <w:bCs w:val="0"/>
          <w:sz w:val="24"/>
          <w:szCs w:val="24"/>
        </w:rPr>
        <w:fldChar w:fldCharType="separate"/>
      </w:r>
      <w:r w:rsidR="00910260">
        <w:rPr>
          <w:bCs w:val="0"/>
          <w:sz w:val="24"/>
          <w:szCs w:val="24"/>
        </w:rPr>
        <w:t>3.4.2.4</w:t>
      </w:r>
      <w:r w:rsidR="001D5BD1">
        <w:rPr>
          <w:bCs w:val="0"/>
          <w:sz w:val="24"/>
          <w:szCs w:val="24"/>
        </w:rPr>
        <w:fldChar w:fldCharType="end"/>
      </w:r>
      <w:r w:rsidR="00B950C4">
        <w:rPr>
          <w:bCs w:val="0"/>
          <w:sz w:val="24"/>
          <w:szCs w:val="24"/>
        </w:rPr>
        <w:t>)</w:t>
      </w:r>
      <w:r w:rsidR="00717F60" w:rsidRPr="00E71A48">
        <w:rPr>
          <w:bCs w:val="0"/>
          <w:sz w:val="24"/>
          <w:szCs w:val="24"/>
        </w:rPr>
        <w:t>.</w:t>
      </w:r>
      <w:bookmarkEnd w:id="25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2" w:name="_Toc440361330"/>
      <w:bookmarkStart w:id="253" w:name="_Toc440376085"/>
      <w:bookmarkStart w:id="254" w:name="_Toc440376212"/>
      <w:bookmarkStart w:id="255" w:name="_Toc440382477"/>
      <w:bookmarkStart w:id="256" w:name="_Toc440447147"/>
      <w:bookmarkStart w:id="257" w:name="_Toc440631689"/>
      <w:bookmarkStart w:id="258" w:name="_Toc440877346"/>
      <w:r w:rsidRPr="00E71A48">
        <w:rPr>
          <w:szCs w:val="24"/>
        </w:rPr>
        <w:t xml:space="preserve">Требования к языку </w:t>
      </w:r>
      <w:r w:rsidR="004B5EB3" w:rsidRPr="00E71A48">
        <w:rPr>
          <w:szCs w:val="24"/>
        </w:rPr>
        <w:t>Заявк</w:t>
      </w:r>
      <w:r w:rsidRPr="00E71A48">
        <w:rPr>
          <w:szCs w:val="24"/>
        </w:rPr>
        <w:t>и</w:t>
      </w:r>
      <w:bookmarkEnd w:id="252"/>
      <w:bookmarkEnd w:id="253"/>
      <w:bookmarkEnd w:id="254"/>
      <w:bookmarkEnd w:id="255"/>
      <w:bookmarkEnd w:id="256"/>
      <w:bookmarkEnd w:id="257"/>
      <w:bookmarkEnd w:id="25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 xml:space="preserve">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9" w:name="_Toc440361331"/>
      <w:bookmarkStart w:id="260" w:name="_Toc440376086"/>
      <w:bookmarkStart w:id="261" w:name="_Toc440376213"/>
      <w:bookmarkStart w:id="262" w:name="_Toc440382478"/>
      <w:bookmarkStart w:id="263" w:name="_Toc440447148"/>
      <w:bookmarkStart w:id="264" w:name="_Toc440631690"/>
      <w:bookmarkStart w:id="265" w:name="_Toc440877347"/>
      <w:r w:rsidRPr="00E71A48">
        <w:rPr>
          <w:szCs w:val="24"/>
        </w:rPr>
        <w:t xml:space="preserve">Требования к валюте </w:t>
      </w:r>
      <w:r w:rsidR="004B5EB3" w:rsidRPr="00E71A48">
        <w:rPr>
          <w:szCs w:val="24"/>
        </w:rPr>
        <w:t>Заявк</w:t>
      </w:r>
      <w:r w:rsidRPr="00E71A48">
        <w:rPr>
          <w:szCs w:val="24"/>
        </w:rPr>
        <w:t>и</w:t>
      </w:r>
      <w:bookmarkEnd w:id="259"/>
      <w:bookmarkEnd w:id="260"/>
      <w:bookmarkEnd w:id="261"/>
      <w:bookmarkEnd w:id="262"/>
      <w:bookmarkEnd w:id="263"/>
      <w:bookmarkEnd w:id="264"/>
      <w:bookmarkEnd w:id="26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EE48F3" w:rsidRDefault="00717F60" w:rsidP="00E71A48">
      <w:pPr>
        <w:pStyle w:val="3"/>
        <w:spacing w:line="264" w:lineRule="auto"/>
        <w:rPr>
          <w:szCs w:val="24"/>
        </w:rPr>
      </w:pPr>
      <w:bookmarkStart w:id="266" w:name="_Toc440361332"/>
      <w:bookmarkStart w:id="267" w:name="_Toc440376087"/>
      <w:bookmarkStart w:id="268" w:name="_Toc440376214"/>
      <w:bookmarkStart w:id="269" w:name="_Toc440382479"/>
      <w:bookmarkStart w:id="270" w:name="_Toc440447149"/>
      <w:bookmarkStart w:id="271" w:name="_Toc440631691"/>
      <w:bookmarkStart w:id="272" w:name="_Toc440877348"/>
      <w:r w:rsidRPr="00EE48F3">
        <w:rPr>
          <w:szCs w:val="24"/>
        </w:rPr>
        <w:t xml:space="preserve">Начальная (максимальная) цена </w:t>
      </w:r>
      <w:r w:rsidR="00123C70" w:rsidRPr="00EE48F3">
        <w:rPr>
          <w:szCs w:val="24"/>
        </w:rPr>
        <w:t>Договор</w:t>
      </w:r>
      <w:r w:rsidRPr="00EE48F3">
        <w:rPr>
          <w:szCs w:val="24"/>
        </w:rPr>
        <w:t>а (цена лота)</w:t>
      </w:r>
      <w:bookmarkEnd w:id="266"/>
      <w:bookmarkEnd w:id="267"/>
      <w:bookmarkEnd w:id="268"/>
      <w:bookmarkEnd w:id="269"/>
      <w:bookmarkEnd w:id="270"/>
      <w:bookmarkEnd w:id="271"/>
      <w:bookmarkEnd w:id="272"/>
    </w:p>
    <w:p w:rsidR="00216641" w:rsidRPr="00EE48F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3" w:name="_Ref441053110"/>
      <w:r w:rsidRPr="00EE48F3">
        <w:rPr>
          <w:bCs w:val="0"/>
          <w:sz w:val="24"/>
          <w:szCs w:val="24"/>
        </w:rPr>
        <w:t xml:space="preserve">Начальная (максимальная) цена </w:t>
      </w:r>
      <w:r w:rsidR="00123C70" w:rsidRPr="00EE48F3">
        <w:rPr>
          <w:bCs w:val="0"/>
          <w:sz w:val="24"/>
          <w:szCs w:val="24"/>
        </w:rPr>
        <w:t>Договор</w:t>
      </w:r>
      <w:r w:rsidRPr="00EE48F3">
        <w:rPr>
          <w:bCs w:val="0"/>
          <w:sz w:val="24"/>
          <w:szCs w:val="24"/>
        </w:rPr>
        <w:t>а</w:t>
      </w:r>
      <w:r w:rsidR="00216641" w:rsidRPr="00EE48F3">
        <w:rPr>
          <w:bCs w:val="0"/>
          <w:sz w:val="24"/>
          <w:szCs w:val="24"/>
        </w:rPr>
        <w:t>:</w:t>
      </w:r>
      <w:bookmarkEnd w:id="27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EE48F3">
        <w:rPr>
          <w:b/>
          <w:bCs w:val="0"/>
          <w:sz w:val="24"/>
          <w:szCs w:val="24"/>
          <w:u w:val="single"/>
        </w:rPr>
        <w:t>По Лоту №1:</w:t>
      </w:r>
      <w:r w:rsidR="00717F60" w:rsidRPr="00EE48F3">
        <w:rPr>
          <w:bCs w:val="0"/>
          <w:sz w:val="24"/>
          <w:szCs w:val="24"/>
        </w:rPr>
        <w:t xml:space="preserve"> </w:t>
      </w:r>
      <w:r w:rsidR="009B28D9" w:rsidRPr="00A85223">
        <w:rPr>
          <w:b/>
          <w:color w:val="000000"/>
          <w:sz w:val="24"/>
          <w:szCs w:val="24"/>
        </w:rPr>
        <w:t>953 000,00</w:t>
      </w:r>
      <w:r w:rsidR="009B28D9">
        <w:rPr>
          <w:color w:val="000000"/>
        </w:rPr>
        <w:t xml:space="preserve"> </w:t>
      </w:r>
      <w:r w:rsidR="009B28D9" w:rsidRPr="002D71D0">
        <w:t>(</w:t>
      </w:r>
      <w:r w:rsidR="009B28D9" w:rsidRPr="00A85223">
        <w:t>девятьсот пятьдесят три тысячи</w:t>
      </w:r>
      <w:r w:rsidR="009B28D9">
        <w:t xml:space="preserve">) </w:t>
      </w:r>
      <w:r w:rsidR="009B28D9" w:rsidRPr="00A85223">
        <w:t xml:space="preserve">рублей </w:t>
      </w:r>
      <w:r w:rsidR="009B28D9" w:rsidRPr="002D71D0">
        <w:t xml:space="preserve">  00 копеек РФ, без учета НДС; </w:t>
      </w:r>
      <w:r w:rsidR="009B28D9">
        <w:t xml:space="preserve">  </w:t>
      </w:r>
      <w:r w:rsidR="009B28D9" w:rsidRPr="002D71D0">
        <w:t xml:space="preserve">НДС составляет </w:t>
      </w:r>
      <w:r w:rsidR="009B28D9">
        <w:t xml:space="preserve"> </w:t>
      </w:r>
      <w:r w:rsidR="009B28D9" w:rsidRPr="00A35E4D">
        <w:rPr>
          <w:b/>
        </w:rPr>
        <w:t xml:space="preserve"> </w:t>
      </w:r>
      <w:r w:rsidR="009B28D9" w:rsidRPr="00A85223">
        <w:rPr>
          <w:b/>
          <w:color w:val="000000"/>
          <w:sz w:val="24"/>
          <w:szCs w:val="24"/>
        </w:rPr>
        <w:t>171 540,00</w:t>
      </w:r>
      <w:r w:rsidR="009B28D9" w:rsidRPr="00762548">
        <w:rPr>
          <w:color w:val="000000"/>
        </w:rPr>
        <w:t xml:space="preserve"> </w:t>
      </w:r>
      <w:r w:rsidR="009B28D9" w:rsidRPr="002D71D0">
        <w:t>(</w:t>
      </w:r>
      <w:r w:rsidR="009B28D9" w:rsidRPr="00A85223">
        <w:t>сто семьдесят одна тысяча пятьсот сорок</w:t>
      </w:r>
      <w:r w:rsidR="009B28D9">
        <w:t>)</w:t>
      </w:r>
      <w:r w:rsidR="009B28D9" w:rsidRPr="00A85223">
        <w:t xml:space="preserve"> рублей </w:t>
      </w:r>
      <w:r w:rsidR="009B28D9">
        <w:t xml:space="preserve"> </w:t>
      </w:r>
      <w:r w:rsidR="009B28D9" w:rsidRPr="002D71D0">
        <w:t xml:space="preserve">00 копеек РФ; </w:t>
      </w:r>
      <w:r w:rsidR="009B28D9" w:rsidRPr="00A85223">
        <w:rPr>
          <w:b/>
          <w:color w:val="000000"/>
          <w:sz w:val="24"/>
          <w:szCs w:val="24"/>
        </w:rPr>
        <w:t>1 124 540,00</w:t>
      </w:r>
      <w:r w:rsidR="009B28D9" w:rsidRPr="00235C03">
        <w:rPr>
          <w:color w:val="000000"/>
        </w:rPr>
        <w:t xml:space="preserve"> </w:t>
      </w:r>
      <w:r w:rsidR="009B28D9" w:rsidRPr="00762548">
        <w:rPr>
          <w:color w:val="000000"/>
        </w:rPr>
        <w:t xml:space="preserve"> </w:t>
      </w:r>
      <w:r w:rsidR="009B28D9" w:rsidRPr="002D71D0">
        <w:t>(</w:t>
      </w:r>
      <w:r w:rsidR="009B28D9" w:rsidRPr="00A85223">
        <w:t>один миллион сто двадцать четыре тысячи пятьсот сорок</w:t>
      </w:r>
      <w:r w:rsidR="009B28D9">
        <w:t>)</w:t>
      </w:r>
      <w:r w:rsidR="009B28D9" w:rsidRPr="00A85223">
        <w:t xml:space="preserve"> рублей </w:t>
      </w:r>
      <w:r w:rsidR="009B28D9" w:rsidRPr="002D71D0">
        <w:t xml:space="preserve">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D5BD1">
        <w:rPr>
          <w:sz w:val="24"/>
          <w:szCs w:val="24"/>
        </w:rPr>
        <w:fldChar w:fldCharType="begin"/>
      </w:r>
      <w:r>
        <w:rPr>
          <w:sz w:val="24"/>
          <w:szCs w:val="24"/>
        </w:rPr>
        <w:instrText xml:space="preserve"> REF _Ref441053110 \r \h </w:instrText>
      </w:r>
      <w:r w:rsidR="001D5BD1">
        <w:rPr>
          <w:sz w:val="24"/>
          <w:szCs w:val="24"/>
        </w:rPr>
      </w:r>
      <w:r w:rsidR="001D5BD1">
        <w:rPr>
          <w:sz w:val="24"/>
          <w:szCs w:val="24"/>
        </w:rPr>
        <w:fldChar w:fldCharType="separate"/>
      </w:r>
      <w:r w:rsidR="00910260">
        <w:rPr>
          <w:sz w:val="24"/>
          <w:szCs w:val="24"/>
        </w:rPr>
        <w:t>3.3.7.1</w:t>
      </w:r>
      <w:r w:rsidR="001D5BD1">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D5BD1">
        <w:rPr>
          <w:bCs w:val="0"/>
          <w:sz w:val="24"/>
          <w:szCs w:val="24"/>
        </w:rPr>
        <w:fldChar w:fldCharType="begin"/>
      </w:r>
      <w:r>
        <w:rPr>
          <w:bCs w:val="0"/>
          <w:sz w:val="24"/>
          <w:szCs w:val="24"/>
        </w:rPr>
        <w:instrText xml:space="preserve"> REF _Ref440271072 \r \h </w:instrText>
      </w:r>
      <w:r w:rsidR="001D5BD1">
        <w:rPr>
          <w:bCs w:val="0"/>
          <w:sz w:val="24"/>
          <w:szCs w:val="24"/>
        </w:rPr>
      </w:r>
      <w:r w:rsidR="001D5BD1">
        <w:rPr>
          <w:bCs w:val="0"/>
          <w:sz w:val="24"/>
          <w:szCs w:val="24"/>
        </w:rPr>
        <w:fldChar w:fldCharType="separate"/>
      </w:r>
      <w:r w:rsidR="00910260">
        <w:rPr>
          <w:bCs w:val="0"/>
          <w:sz w:val="24"/>
          <w:szCs w:val="24"/>
        </w:rPr>
        <w:t>5.2</w:t>
      </w:r>
      <w:r w:rsidR="001D5BD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D5BD1">
        <w:rPr>
          <w:sz w:val="24"/>
          <w:szCs w:val="24"/>
        </w:rPr>
        <w:fldChar w:fldCharType="begin"/>
      </w:r>
      <w:r>
        <w:rPr>
          <w:sz w:val="24"/>
          <w:szCs w:val="24"/>
        </w:rPr>
        <w:instrText xml:space="preserve"> REF _Ref306138385 \r \h </w:instrText>
      </w:r>
      <w:r w:rsidR="001D5BD1">
        <w:rPr>
          <w:sz w:val="24"/>
          <w:szCs w:val="24"/>
        </w:rPr>
      </w:r>
      <w:r w:rsidR="001D5BD1">
        <w:rPr>
          <w:sz w:val="24"/>
          <w:szCs w:val="24"/>
        </w:rPr>
        <w:fldChar w:fldCharType="separate"/>
      </w:r>
      <w:r w:rsidR="00910260">
        <w:rPr>
          <w:sz w:val="24"/>
          <w:szCs w:val="24"/>
        </w:rPr>
        <w:t>3.6.4</w:t>
      </w:r>
      <w:r w:rsidR="001D5BD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D5BD1">
        <w:rPr>
          <w:bCs w:val="0"/>
          <w:sz w:val="24"/>
          <w:szCs w:val="24"/>
        </w:rPr>
        <w:fldChar w:fldCharType="begin"/>
      </w:r>
      <w:r w:rsidR="003F3A69">
        <w:rPr>
          <w:bCs w:val="0"/>
          <w:sz w:val="24"/>
          <w:szCs w:val="24"/>
        </w:rPr>
        <w:instrText xml:space="preserve"> REF _Ref55336310 \r \h </w:instrText>
      </w:r>
      <w:r w:rsidR="001D5BD1">
        <w:rPr>
          <w:bCs w:val="0"/>
          <w:sz w:val="24"/>
          <w:szCs w:val="24"/>
        </w:rPr>
      </w:r>
      <w:r w:rsidR="001D5BD1">
        <w:rPr>
          <w:bCs w:val="0"/>
          <w:sz w:val="24"/>
          <w:szCs w:val="24"/>
        </w:rPr>
        <w:fldChar w:fldCharType="separate"/>
      </w:r>
      <w:r w:rsidR="00910260">
        <w:rPr>
          <w:bCs w:val="0"/>
          <w:sz w:val="24"/>
          <w:szCs w:val="24"/>
        </w:rPr>
        <w:t>5.1</w:t>
      </w:r>
      <w:r w:rsidR="001D5BD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1D5BD1">
        <w:rPr>
          <w:sz w:val="24"/>
          <w:szCs w:val="24"/>
        </w:rPr>
        <w:fldChar w:fldCharType="begin"/>
      </w:r>
      <w:r w:rsidR="00A35E74">
        <w:rPr>
          <w:sz w:val="24"/>
          <w:szCs w:val="24"/>
        </w:rPr>
        <w:instrText xml:space="preserve"> REF _Ref441053110 \r \h </w:instrText>
      </w:r>
      <w:r w:rsidR="001D5BD1">
        <w:rPr>
          <w:sz w:val="24"/>
          <w:szCs w:val="24"/>
        </w:rPr>
      </w:r>
      <w:r w:rsidR="001D5BD1">
        <w:rPr>
          <w:sz w:val="24"/>
          <w:szCs w:val="24"/>
        </w:rPr>
        <w:fldChar w:fldCharType="separate"/>
      </w:r>
      <w:r w:rsidR="00910260">
        <w:rPr>
          <w:sz w:val="24"/>
          <w:szCs w:val="24"/>
        </w:rPr>
        <w:t>3.3.7.1</w:t>
      </w:r>
      <w:r w:rsidR="001D5BD1">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D5BD1">
        <w:rPr>
          <w:bCs w:val="0"/>
          <w:sz w:val="24"/>
          <w:szCs w:val="24"/>
        </w:rPr>
        <w:fldChar w:fldCharType="begin"/>
      </w:r>
      <w:r w:rsidR="003F3A69">
        <w:rPr>
          <w:bCs w:val="0"/>
          <w:sz w:val="24"/>
          <w:szCs w:val="24"/>
        </w:rPr>
        <w:instrText xml:space="preserve"> REF _Ref306138385 \r \h </w:instrText>
      </w:r>
      <w:r w:rsidR="001D5BD1">
        <w:rPr>
          <w:bCs w:val="0"/>
          <w:sz w:val="24"/>
          <w:szCs w:val="24"/>
        </w:rPr>
      </w:r>
      <w:r w:rsidR="001D5BD1">
        <w:rPr>
          <w:bCs w:val="0"/>
          <w:sz w:val="24"/>
          <w:szCs w:val="24"/>
        </w:rPr>
        <w:fldChar w:fldCharType="separate"/>
      </w:r>
      <w:r w:rsidR="00910260">
        <w:rPr>
          <w:bCs w:val="0"/>
          <w:sz w:val="24"/>
          <w:szCs w:val="24"/>
        </w:rPr>
        <w:t>3.6.4</w:t>
      </w:r>
      <w:r w:rsidR="001D5BD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4" w:name="_Ref191386407"/>
      <w:bookmarkStart w:id="275" w:name="_Ref191386526"/>
      <w:bookmarkStart w:id="276" w:name="_Toc440361333"/>
      <w:bookmarkStart w:id="277" w:name="_Toc440376088"/>
      <w:bookmarkStart w:id="278" w:name="_Toc440376215"/>
      <w:bookmarkStart w:id="279" w:name="_Toc440382480"/>
      <w:bookmarkStart w:id="280" w:name="_Toc440447150"/>
      <w:bookmarkStart w:id="281" w:name="_Toc440631692"/>
      <w:bookmarkStart w:id="282" w:name="_Toc440877349"/>
      <w:bookmarkStart w:id="283"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4"/>
      <w:bookmarkEnd w:id="275"/>
      <w:bookmarkEnd w:id="276"/>
      <w:bookmarkEnd w:id="277"/>
      <w:bookmarkEnd w:id="278"/>
      <w:bookmarkEnd w:id="279"/>
      <w:bookmarkEnd w:id="280"/>
      <w:bookmarkEnd w:id="281"/>
      <w:bookmarkEnd w:id="28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4" w:name="_Ref93090116"/>
      <w:bookmarkStart w:id="285" w:name="_Ref191386482"/>
      <w:bookmarkStart w:id="286" w:name="_Ref440291364"/>
      <w:bookmarkEnd w:id="28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4"/>
      <w:r w:rsidRPr="00E71A48">
        <w:rPr>
          <w:bCs w:val="0"/>
          <w:sz w:val="24"/>
          <w:szCs w:val="24"/>
        </w:rPr>
        <w:t>:</w:t>
      </w:r>
      <w:bookmarkStart w:id="287" w:name="_Ref306004833"/>
      <w:bookmarkEnd w:id="28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910260">
        <w:rPr>
          <w:bCs w:val="0"/>
          <w:sz w:val="24"/>
          <w:szCs w:val="24"/>
        </w:rPr>
        <w:t xml:space="preserve">может любое юридическое, </w:t>
      </w:r>
      <w:r w:rsidRPr="00910260">
        <w:rPr>
          <w:bCs w:val="0"/>
          <w:color w:val="000000"/>
          <w:sz w:val="24"/>
          <w:szCs w:val="24"/>
        </w:rPr>
        <w:t>физическое</w:t>
      </w:r>
      <w:r w:rsidRPr="00910260">
        <w:rPr>
          <w:bCs w:val="0"/>
          <w:sz w:val="24"/>
          <w:szCs w:val="24"/>
        </w:rPr>
        <w:t xml:space="preserve"> лицо </w:t>
      </w:r>
      <w:r w:rsidR="00E71628" w:rsidRPr="00910260">
        <w:rPr>
          <w:bCs w:val="0"/>
          <w:sz w:val="24"/>
          <w:szCs w:val="24"/>
        </w:rPr>
        <w:t>(в т.</w:t>
      </w:r>
      <w:r w:rsidR="003129D4" w:rsidRPr="00910260">
        <w:rPr>
          <w:bCs w:val="0"/>
          <w:sz w:val="24"/>
          <w:szCs w:val="24"/>
        </w:rPr>
        <w:t xml:space="preserve"> </w:t>
      </w:r>
      <w:r w:rsidR="00E71628" w:rsidRPr="00910260">
        <w:rPr>
          <w:bCs w:val="0"/>
          <w:sz w:val="24"/>
          <w:szCs w:val="24"/>
        </w:rPr>
        <w:t xml:space="preserve">ч. </w:t>
      </w:r>
      <w:r w:rsidRPr="00910260">
        <w:rPr>
          <w:bCs w:val="0"/>
          <w:sz w:val="24"/>
          <w:szCs w:val="24"/>
        </w:rPr>
        <w:t>индивидуальный предприниматель</w:t>
      </w:r>
      <w:r w:rsidR="00E71628" w:rsidRPr="00910260">
        <w:rPr>
          <w:bCs w:val="0"/>
          <w:sz w:val="24"/>
          <w:szCs w:val="24"/>
        </w:rPr>
        <w:t>)</w:t>
      </w:r>
      <w:r w:rsidR="00910260" w:rsidRPr="00910260">
        <w:rPr>
          <w:bCs w:val="0"/>
          <w:sz w:val="24"/>
          <w:szCs w:val="24"/>
        </w:rPr>
        <w:t xml:space="preserve">, </w:t>
      </w:r>
      <w:r w:rsidR="00910260" w:rsidRPr="00910260">
        <w:rPr>
          <w:sz w:val="24"/>
          <w:szCs w:val="24"/>
        </w:rPr>
        <w:t>являющееся субъектом малого и среднего предпринимательства</w:t>
      </w:r>
      <w:r w:rsidRPr="00910260">
        <w:rPr>
          <w:bCs w:val="0"/>
          <w:sz w:val="24"/>
          <w:szCs w:val="24"/>
        </w:rPr>
        <w:t xml:space="preserve">. </w:t>
      </w:r>
      <w:proofErr w:type="gramStart"/>
      <w:r w:rsidR="00362EA4" w:rsidRPr="0091026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910260" w:rsidRPr="00910260">
          <w:rPr>
            <w:bCs w:val="0"/>
            <w:sz w:val="24"/>
            <w:szCs w:val="24"/>
          </w:rPr>
          <w:t>3.3.9</w:t>
        </w:r>
      </w:fldSimple>
      <w:r w:rsidR="00362EA4" w:rsidRPr="00910260">
        <w:rPr>
          <w:bCs w:val="0"/>
          <w:sz w:val="24"/>
          <w:szCs w:val="24"/>
        </w:rPr>
        <w:t>.</w:t>
      </w:r>
      <w:r w:rsidR="00036006" w:rsidRPr="00910260">
        <w:rPr>
          <w:bCs w:val="0"/>
          <w:sz w:val="24"/>
          <w:szCs w:val="24"/>
        </w:rPr>
        <w:t xml:space="preserve"> </w:t>
      </w:r>
      <w:r w:rsidRPr="00910260">
        <w:rPr>
          <w:bCs w:val="0"/>
          <w:sz w:val="24"/>
          <w:szCs w:val="24"/>
        </w:rPr>
        <w:t>Дополнительные требования</w:t>
      </w:r>
      <w:r w:rsidRPr="000F4365">
        <w:rPr>
          <w:bCs w:val="0"/>
          <w:sz w:val="24"/>
          <w:szCs w:val="24"/>
        </w:rPr>
        <w:t xml:space="preserve">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D5BD1">
        <w:rPr>
          <w:bCs w:val="0"/>
          <w:sz w:val="24"/>
          <w:szCs w:val="24"/>
        </w:rPr>
        <w:fldChar w:fldCharType="begin"/>
      </w:r>
      <w:r w:rsidR="004D7428">
        <w:rPr>
          <w:bCs w:val="0"/>
          <w:sz w:val="24"/>
          <w:szCs w:val="24"/>
        </w:rPr>
        <w:instrText xml:space="preserve"> REF _Ref440876567 \r \h </w:instrText>
      </w:r>
      <w:r w:rsidR="001D5BD1">
        <w:rPr>
          <w:bCs w:val="0"/>
          <w:sz w:val="24"/>
          <w:szCs w:val="24"/>
        </w:rPr>
      </w:r>
      <w:r w:rsidR="001D5BD1">
        <w:rPr>
          <w:bCs w:val="0"/>
          <w:sz w:val="24"/>
          <w:szCs w:val="24"/>
        </w:rPr>
        <w:fldChar w:fldCharType="separate"/>
      </w:r>
      <w:r w:rsidR="00910260">
        <w:rPr>
          <w:bCs w:val="0"/>
          <w:sz w:val="24"/>
          <w:szCs w:val="24"/>
        </w:rPr>
        <w:t>3.3.10</w:t>
      </w:r>
      <w:r w:rsidR="001D5BD1">
        <w:rPr>
          <w:bCs w:val="0"/>
          <w:sz w:val="24"/>
          <w:szCs w:val="24"/>
        </w:rPr>
        <w:fldChar w:fldCharType="end"/>
      </w:r>
      <w:r w:rsidRPr="000F4365">
        <w:rPr>
          <w:bCs w:val="0"/>
          <w:sz w:val="24"/>
          <w:szCs w:val="24"/>
        </w:rPr>
        <w:t xml:space="preserve">. </w:t>
      </w:r>
      <w:bookmarkEnd w:id="286"/>
      <w:bookmarkEnd w:id="28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9" w:name="_Ref306032455"/>
      <w:r w:rsidRPr="00E71A48">
        <w:rPr>
          <w:bCs w:val="0"/>
          <w:color w:val="000000"/>
          <w:sz w:val="24"/>
          <w:szCs w:val="24"/>
        </w:rPr>
        <w:t xml:space="preserve">должен </w:t>
      </w:r>
      <w:bookmarkStart w:id="29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9"/>
      <w:bookmarkEnd w:id="29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1"/>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10260" w:rsidRPr="00910260" w:rsidRDefault="00910260" w:rsidP="00910260">
      <w:pPr>
        <w:numPr>
          <w:ilvl w:val="0"/>
          <w:numId w:val="21"/>
        </w:numPr>
        <w:suppressAutoHyphens w:val="0"/>
        <w:spacing w:line="264" w:lineRule="auto"/>
        <w:rPr>
          <w:sz w:val="24"/>
          <w:szCs w:val="24"/>
          <w:lang w:eastAsia="ru-RU"/>
        </w:rPr>
      </w:pPr>
      <w:r w:rsidRPr="00910260">
        <w:rPr>
          <w:sz w:val="24"/>
          <w:szCs w:val="24"/>
          <w:lang w:eastAsia="ru-RU"/>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910260">
        <w:rPr>
          <w:sz w:val="24"/>
          <w:szCs w:val="24"/>
          <w:lang w:eastAsia="ru-RU"/>
        </w:rPr>
        <w:lastRenderedPageBreak/>
        <w:t>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2"/>
      <w:bookmarkEnd w:id="29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4"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w:t>
      </w:r>
      <w:r w:rsidRPr="00F82225">
        <w:rPr>
          <w:sz w:val="24"/>
          <w:szCs w:val="24"/>
        </w:rPr>
        <w:lastRenderedPageBreak/>
        <w:t>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1D5BD1">
        <w:rPr>
          <w:sz w:val="24"/>
          <w:szCs w:val="24"/>
        </w:rPr>
        <w:fldChar w:fldCharType="begin"/>
      </w:r>
      <w:r w:rsidR="003F3A69">
        <w:rPr>
          <w:sz w:val="24"/>
          <w:szCs w:val="24"/>
        </w:rPr>
        <w:instrText xml:space="preserve"> REF _Ref440271993 \r \h </w:instrText>
      </w:r>
      <w:r w:rsidR="001D5BD1">
        <w:rPr>
          <w:sz w:val="24"/>
          <w:szCs w:val="24"/>
        </w:rPr>
      </w:r>
      <w:r w:rsidR="001D5BD1">
        <w:rPr>
          <w:sz w:val="24"/>
          <w:szCs w:val="24"/>
        </w:rPr>
        <w:fldChar w:fldCharType="separate"/>
      </w:r>
      <w:r w:rsidR="00910260">
        <w:rPr>
          <w:sz w:val="24"/>
          <w:szCs w:val="24"/>
        </w:rPr>
        <w:t>5.11</w:t>
      </w:r>
      <w:r w:rsidR="001D5BD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5" w:name="_Ref440372326"/>
      <w:proofErr w:type="spellStart"/>
      <w:r w:rsidRPr="00F82225">
        <w:rPr>
          <w:sz w:val="24"/>
          <w:szCs w:val="24"/>
        </w:rPr>
        <w:t>Антикоррупционные</w:t>
      </w:r>
      <w:proofErr w:type="spellEnd"/>
      <w:r w:rsidRPr="00F82225">
        <w:rPr>
          <w:sz w:val="24"/>
          <w:szCs w:val="24"/>
        </w:rPr>
        <w:t xml:space="preserve">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D5BD1">
        <w:rPr>
          <w:sz w:val="24"/>
          <w:szCs w:val="24"/>
        </w:rPr>
        <w:fldChar w:fldCharType="begin"/>
      </w:r>
      <w:r w:rsidR="003F3A69">
        <w:rPr>
          <w:sz w:val="24"/>
          <w:szCs w:val="24"/>
        </w:rPr>
        <w:instrText xml:space="preserve"> REF _Ref440271964 \r \h </w:instrText>
      </w:r>
      <w:r w:rsidR="001D5BD1">
        <w:rPr>
          <w:sz w:val="24"/>
          <w:szCs w:val="24"/>
        </w:rPr>
      </w:r>
      <w:r w:rsidR="001D5BD1">
        <w:rPr>
          <w:sz w:val="24"/>
          <w:szCs w:val="24"/>
        </w:rPr>
        <w:fldChar w:fldCharType="separate"/>
      </w:r>
      <w:r w:rsidR="00910260">
        <w:rPr>
          <w:sz w:val="24"/>
          <w:szCs w:val="24"/>
        </w:rPr>
        <w:t>5.1.3</w:t>
      </w:r>
      <w:r w:rsidR="001D5BD1">
        <w:rPr>
          <w:sz w:val="24"/>
          <w:szCs w:val="24"/>
        </w:rPr>
        <w:fldChar w:fldCharType="end"/>
      </w:r>
      <w:r w:rsidR="00A600E3">
        <w:rPr>
          <w:sz w:val="24"/>
          <w:szCs w:val="24"/>
        </w:rPr>
        <w:t>)</w:t>
      </w:r>
      <w:r w:rsidRPr="00F82225">
        <w:rPr>
          <w:sz w:val="24"/>
          <w:szCs w:val="24"/>
        </w:rPr>
        <w:t>;</w:t>
      </w:r>
      <w:bookmarkEnd w:id="29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D5BD1">
        <w:rPr>
          <w:sz w:val="24"/>
          <w:szCs w:val="24"/>
        </w:rPr>
        <w:fldChar w:fldCharType="begin"/>
      </w:r>
      <w:r w:rsidR="003F3A69">
        <w:rPr>
          <w:sz w:val="24"/>
          <w:szCs w:val="24"/>
        </w:rPr>
        <w:instrText xml:space="preserve"> REF _Ref440272035 \r \h </w:instrText>
      </w:r>
      <w:r w:rsidR="001D5BD1">
        <w:rPr>
          <w:sz w:val="24"/>
          <w:szCs w:val="24"/>
        </w:rPr>
      </w:r>
      <w:r w:rsidR="001D5BD1">
        <w:rPr>
          <w:sz w:val="24"/>
          <w:szCs w:val="24"/>
        </w:rPr>
        <w:fldChar w:fldCharType="separate"/>
      </w:r>
      <w:r w:rsidR="00910260">
        <w:rPr>
          <w:sz w:val="24"/>
          <w:szCs w:val="24"/>
        </w:rPr>
        <w:t>5.12</w:t>
      </w:r>
      <w:r w:rsidR="001D5BD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D5BD1">
        <w:rPr>
          <w:sz w:val="24"/>
          <w:szCs w:val="24"/>
        </w:rPr>
        <w:fldChar w:fldCharType="begin"/>
      </w:r>
      <w:r w:rsidR="003F3A69">
        <w:rPr>
          <w:sz w:val="24"/>
          <w:szCs w:val="24"/>
        </w:rPr>
        <w:instrText xml:space="preserve"> REF _Ref440272051 \r \h </w:instrText>
      </w:r>
      <w:r w:rsidR="001D5BD1">
        <w:rPr>
          <w:sz w:val="24"/>
          <w:szCs w:val="24"/>
        </w:rPr>
      </w:r>
      <w:r w:rsidR="001D5BD1">
        <w:rPr>
          <w:sz w:val="24"/>
          <w:szCs w:val="24"/>
        </w:rPr>
        <w:fldChar w:fldCharType="separate"/>
      </w:r>
      <w:r w:rsidR="00910260">
        <w:rPr>
          <w:sz w:val="24"/>
          <w:szCs w:val="24"/>
        </w:rPr>
        <w:t>5.13</w:t>
      </w:r>
      <w:r w:rsidR="001D5BD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D5BD1">
        <w:rPr>
          <w:sz w:val="24"/>
          <w:szCs w:val="24"/>
        </w:rPr>
        <w:fldChar w:fldCharType="begin"/>
      </w:r>
      <w:r w:rsidR="003F3A69">
        <w:rPr>
          <w:sz w:val="24"/>
          <w:szCs w:val="24"/>
        </w:rPr>
        <w:instrText xml:space="preserve"> REF _Ref440272119 \r \h </w:instrText>
      </w:r>
      <w:r w:rsidR="001D5BD1">
        <w:rPr>
          <w:sz w:val="24"/>
          <w:szCs w:val="24"/>
        </w:rPr>
      </w:r>
      <w:r w:rsidR="001D5BD1">
        <w:rPr>
          <w:sz w:val="24"/>
          <w:szCs w:val="24"/>
        </w:rPr>
        <w:fldChar w:fldCharType="separate"/>
      </w:r>
      <w:r w:rsidR="00910260">
        <w:rPr>
          <w:sz w:val="24"/>
          <w:szCs w:val="24"/>
        </w:rPr>
        <w:t>5.7.1</w:t>
      </w:r>
      <w:r w:rsidR="001D5BD1">
        <w:rPr>
          <w:sz w:val="24"/>
          <w:szCs w:val="24"/>
        </w:rPr>
        <w:fldChar w:fldCharType="end"/>
      </w:r>
      <w:r w:rsidR="009948B4">
        <w:rPr>
          <w:sz w:val="24"/>
          <w:szCs w:val="24"/>
        </w:rPr>
        <w:t>)</w:t>
      </w:r>
      <w:r w:rsidR="00F82225" w:rsidRPr="00920CB0">
        <w:rPr>
          <w:sz w:val="24"/>
          <w:szCs w:val="24"/>
        </w:rPr>
        <w:t>;</w:t>
      </w:r>
      <w:bookmarkEnd w:id="29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D5BD1">
        <w:rPr>
          <w:sz w:val="24"/>
          <w:szCs w:val="24"/>
        </w:rPr>
        <w:fldChar w:fldCharType="begin"/>
      </w:r>
      <w:r w:rsidR="003F3A69">
        <w:rPr>
          <w:sz w:val="24"/>
          <w:szCs w:val="24"/>
        </w:rPr>
        <w:instrText xml:space="preserve"> REF _Ref440272147 \r \h </w:instrText>
      </w:r>
      <w:r w:rsidR="001D5BD1">
        <w:rPr>
          <w:sz w:val="24"/>
          <w:szCs w:val="24"/>
        </w:rPr>
      </w:r>
      <w:r w:rsidR="001D5BD1">
        <w:rPr>
          <w:sz w:val="24"/>
          <w:szCs w:val="24"/>
        </w:rPr>
        <w:fldChar w:fldCharType="separate"/>
      </w:r>
      <w:r w:rsidR="00910260">
        <w:rPr>
          <w:sz w:val="24"/>
          <w:szCs w:val="24"/>
        </w:rPr>
        <w:t>5.7.2</w:t>
      </w:r>
      <w:r w:rsidR="001D5BD1">
        <w:rPr>
          <w:sz w:val="24"/>
          <w:szCs w:val="24"/>
        </w:rPr>
        <w:fldChar w:fldCharType="end"/>
      </w:r>
      <w:r w:rsidR="003F3A69">
        <w:rPr>
          <w:sz w:val="24"/>
          <w:szCs w:val="24"/>
        </w:rPr>
        <w:t>)</w:t>
      </w:r>
      <w:r w:rsidRPr="007D7C50">
        <w:rPr>
          <w:sz w:val="24"/>
          <w:szCs w:val="24"/>
        </w:rPr>
        <w:t>;</w:t>
      </w:r>
      <w:bookmarkEnd w:id="29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D5BD1">
        <w:rPr>
          <w:sz w:val="24"/>
          <w:szCs w:val="24"/>
        </w:rPr>
        <w:fldChar w:fldCharType="begin"/>
      </w:r>
      <w:r w:rsidR="003C2207">
        <w:rPr>
          <w:sz w:val="24"/>
          <w:szCs w:val="24"/>
        </w:rPr>
        <w:instrText xml:space="preserve"> REF _Ref55336378 \r \h </w:instrText>
      </w:r>
      <w:r w:rsidR="001D5BD1">
        <w:rPr>
          <w:sz w:val="24"/>
          <w:szCs w:val="24"/>
        </w:rPr>
      </w:r>
      <w:r w:rsidR="001D5BD1">
        <w:rPr>
          <w:sz w:val="24"/>
          <w:szCs w:val="24"/>
        </w:rPr>
        <w:fldChar w:fldCharType="separate"/>
      </w:r>
      <w:r w:rsidR="00910260">
        <w:rPr>
          <w:sz w:val="24"/>
          <w:szCs w:val="24"/>
        </w:rPr>
        <w:t>5.8</w:t>
      </w:r>
      <w:r w:rsidR="001D5BD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D5BD1">
        <w:rPr>
          <w:sz w:val="24"/>
          <w:szCs w:val="24"/>
        </w:rPr>
        <w:fldChar w:fldCharType="begin"/>
      </w:r>
      <w:r w:rsidR="003C2207">
        <w:rPr>
          <w:sz w:val="24"/>
          <w:szCs w:val="24"/>
        </w:rPr>
        <w:instrText xml:space="preserve"> REF _Ref55336389 \r \h </w:instrText>
      </w:r>
      <w:r w:rsidR="001D5BD1">
        <w:rPr>
          <w:sz w:val="24"/>
          <w:szCs w:val="24"/>
        </w:rPr>
      </w:r>
      <w:r w:rsidR="001D5BD1">
        <w:rPr>
          <w:sz w:val="24"/>
          <w:szCs w:val="24"/>
        </w:rPr>
        <w:fldChar w:fldCharType="separate"/>
      </w:r>
      <w:r w:rsidR="00910260">
        <w:rPr>
          <w:sz w:val="24"/>
          <w:szCs w:val="24"/>
        </w:rPr>
        <w:t>5.9</w:t>
      </w:r>
      <w:r w:rsidR="001D5BD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D5BD1">
        <w:rPr>
          <w:sz w:val="24"/>
          <w:szCs w:val="24"/>
        </w:rPr>
        <w:fldChar w:fldCharType="begin"/>
      </w:r>
      <w:r w:rsidR="003C2207">
        <w:rPr>
          <w:sz w:val="24"/>
          <w:szCs w:val="24"/>
        </w:rPr>
        <w:instrText xml:space="preserve"> REF _Ref55336398 \r \h </w:instrText>
      </w:r>
      <w:r w:rsidR="001D5BD1">
        <w:rPr>
          <w:sz w:val="24"/>
          <w:szCs w:val="24"/>
        </w:rPr>
      </w:r>
      <w:r w:rsidR="001D5BD1">
        <w:rPr>
          <w:sz w:val="24"/>
          <w:szCs w:val="24"/>
        </w:rPr>
        <w:fldChar w:fldCharType="separate"/>
      </w:r>
      <w:r w:rsidR="00910260">
        <w:rPr>
          <w:sz w:val="24"/>
          <w:szCs w:val="24"/>
        </w:rPr>
        <w:t>5.10</w:t>
      </w:r>
      <w:r w:rsidR="001D5BD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D5BD1">
        <w:rPr>
          <w:sz w:val="24"/>
          <w:szCs w:val="24"/>
        </w:rPr>
        <w:fldChar w:fldCharType="begin"/>
      </w:r>
      <w:r w:rsidR="003C2207">
        <w:rPr>
          <w:sz w:val="24"/>
          <w:szCs w:val="24"/>
        </w:rPr>
        <w:instrText xml:space="preserve"> REF _Ref440272256 \r \h </w:instrText>
      </w:r>
      <w:r w:rsidR="001D5BD1">
        <w:rPr>
          <w:sz w:val="24"/>
          <w:szCs w:val="24"/>
        </w:rPr>
      </w:r>
      <w:r w:rsidR="001D5BD1">
        <w:rPr>
          <w:sz w:val="24"/>
          <w:szCs w:val="24"/>
        </w:rPr>
        <w:fldChar w:fldCharType="separate"/>
      </w:r>
      <w:r w:rsidR="00910260">
        <w:rPr>
          <w:sz w:val="24"/>
          <w:szCs w:val="24"/>
        </w:rPr>
        <w:t>5.14</w:t>
      </w:r>
      <w:r w:rsidR="001D5BD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fldSimple w:instr=" REF _Ref440272274 \r \h  \* MERGEFORMAT ">
        <w:r w:rsidR="00910260" w:rsidRPr="00910260">
          <w:rPr>
            <w:sz w:val="24"/>
            <w:szCs w:val="24"/>
          </w:rPr>
          <w:t>5.15</w:t>
        </w:r>
      </w:fldSimple>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8" w:name="_Ref191386451"/>
      <w:bookmarkStart w:id="299" w:name="_Ref440271628"/>
      <w:bookmarkStart w:id="300" w:name="_Toc440361334"/>
      <w:bookmarkStart w:id="301" w:name="_Toc440376089"/>
      <w:bookmarkStart w:id="302" w:name="_Toc440376216"/>
      <w:bookmarkStart w:id="303" w:name="_Toc440382481"/>
      <w:bookmarkStart w:id="304" w:name="_Toc440447151"/>
      <w:bookmarkStart w:id="305" w:name="_Toc440631693"/>
      <w:bookmarkStart w:id="306" w:name="_Toc440877350"/>
      <w:r w:rsidRPr="00E71A48">
        <w:rPr>
          <w:szCs w:val="24"/>
        </w:rPr>
        <w:t xml:space="preserve">Привлечение </w:t>
      </w:r>
      <w:bookmarkEnd w:id="298"/>
      <w:bookmarkEnd w:id="299"/>
      <w:bookmarkEnd w:id="300"/>
      <w:bookmarkEnd w:id="301"/>
      <w:bookmarkEnd w:id="302"/>
      <w:r w:rsidR="00362EA4">
        <w:rPr>
          <w:szCs w:val="24"/>
        </w:rPr>
        <w:t>соисполнителей</w:t>
      </w:r>
      <w:bookmarkEnd w:id="303"/>
      <w:bookmarkEnd w:id="304"/>
      <w:bookmarkEnd w:id="305"/>
      <w:bookmarkEnd w:id="30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7" w:name="_Ref191386461"/>
      <w:bookmarkStart w:id="308" w:name="_Toc440361335"/>
      <w:bookmarkStart w:id="309" w:name="_Toc440376090"/>
      <w:bookmarkStart w:id="31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xml:space="preserve">% услуг </w:t>
      </w:r>
      <w:proofErr w:type="spellStart"/>
      <w:r w:rsidR="00D57D88" w:rsidRPr="004F3685">
        <w:rPr>
          <w:sz w:val="24"/>
          <w:szCs w:val="24"/>
        </w:rPr>
        <w:t>c</w:t>
      </w:r>
      <w:proofErr w:type="spellEnd"/>
      <w:r w:rsidR="00D57D88" w:rsidRPr="004F3685">
        <w:rPr>
          <w:sz w:val="24"/>
          <w:szCs w:val="24"/>
        </w:rPr>
        <w:t xml:space="preserve">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fldSimple w:instr=" REF _Ref191386407 \r \h  \* MERGEFORMAT ">
        <w:r w:rsidR="00910260" w:rsidRPr="00910260">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1"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11"/>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D5BD1">
        <w:rPr>
          <w:bCs w:val="0"/>
          <w:sz w:val="24"/>
          <w:szCs w:val="24"/>
        </w:rPr>
        <w:fldChar w:fldCharType="begin"/>
      </w:r>
      <w:r w:rsidR="00D57D88">
        <w:rPr>
          <w:bCs w:val="0"/>
          <w:sz w:val="24"/>
          <w:szCs w:val="24"/>
        </w:rPr>
        <w:instrText xml:space="preserve"> REF _Ref440291364 \r \h </w:instrText>
      </w:r>
      <w:r w:rsidR="001D5BD1">
        <w:rPr>
          <w:bCs w:val="0"/>
          <w:sz w:val="24"/>
          <w:szCs w:val="24"/>
        </w:rPr>
      </w:r>
      <w:r w:rsidR="001D5BD1">
        <w:rPr>
          <w:bCs w:val="0"/>
          <w:sz w:val="24"/>
          <w:szCs w:val="24"/>
        </w:rPr>
        <w:fldChar w:fldCharType="separate"/>
      </w:r>
      <w:r w:rsidR="00910260">
        <w:rPr>
          <w:bCs w:val="0"/>
          <w:sz w:val="24"/>
          <w:szCs w:val="24"/>
        </w:rPr>
        <w:t>3.3.8.1</w:t>
      </w:r>
      <w:r w:rsidR="001D5BD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D5BD1">
        <w:rPr>
          <w:sz w:val="24"/>
          <w:szCs w:val="24"/>
        </w:rPr>
        <w:fldChar w:fldCharType="begin"/>
      </w:r>
      <w:r>
        <w:rPr>
          <w:bCs w:val="0"/>
          <w:sz w:val="24"/>
          <w:szCs w:val="24"/>
        </w:rPr>
        <w:instrText xml:space="preserve"> REF _Ref303669127 \r \h </w:instrText>
      </w:r>
      <w:r w:rsidR="001D5BD1">
        <w:rPr>
          <w:sz w:val="24"/>
          <w:szCs w:val="24"/>
        </w:rPr>
      </w:r>
      <w:r w:rsidR="001D5BD1">
        <w:rPr>
          <w:sz w:val="24"/>
          <w:szCs w:val="24"/>
        </w:rPr>
        <w:fldChar w:fldCharType="separate"/>
      </w:r>
      <w:r w:rsidR="00910260">
        <w:rPr>
          <w:bCs w:val="0"/>
          <w:sz w:val="24"/>
          <w:szCs w:val="24"/>
        </w:rPr>
        <w:t>3.3.8.2</w:t>
      </w:r>
      <w:r w:rsidR="001D5BD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D5BD1">
        <w:rPr>
          <w:bCs w:val="0"/>
          <w:sz w:val="24"/>
          <w:szCs w:val="24"/>
        </w:rPr>
        <w:fldChar w:fldCharType="begin"/>
      </w:r>
      <w:r w:rsidR="00362EA4">
        <w:rPr>
          <w:bCs w:val="0"/>
          <w:sz w:val="24"/>
          <w:szCs w:val="24"/>
        </w:rPr>
        <w:instrText xml:space="preserve"> REF _Ref440272510 \r \h </w:instrText>
      </w:r>
      <w:r w:rsidR="001D5BD1">
        <w:rPr>
          <w:bCs w:val="0"/>
          <w:sz w:val="24"/>
          <w:szCs w:val="24"/>
        </w:rPr>
      </w:r>
      <w:r w:rsidR="001D5BD1">
        <w:rPr>
          <w:bCs w:val="0"/>
          <w:sz w:val="24"/>
          <w:szCs w:val="24"/>
        </w:rPr>
        <w:fldChar w:fldCharType="separate"/>
      </w:r>
      <w:r w:rsidR="00910260">
        <w:rPr>
          <w:bCs w:val="0"/>
          <w:sz w:val="24"/>
          <w:szCs w:val="24"/>
        </w:rPr>
        <w:t>5.16</w:t>
      </w:r>
      <w:r w:rsidR="001D5BD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2" w:name="_Toc440382482"/>
      <w:bookmarkStart w:id="313" w:name="_Toc440447152"/>
      <w:bookmarkStart w:id="314" w:name="_Toc440631694"/>
      <w:bookmarkStart w:id="315" w:name="_Ref440876567"/>
      <w:bookmarkStart w:id="316" w:name="_Ref440876668"/>
      <w:bookmarkStart w:id="317"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7"/>
      <w:bookmarkEnd w:id="308"/>
      <w:bookmarkEnd w:id="309"/>
      <w:bookmarkEnd w:id="310"/>
      <w:bookmarkEnd w:id="312"/>
      <w:bookmarkEnd w:id="313"/>
      <w:bookmarkEnd w:id="314"/>
      <w:bookmarkEnd w:id="315"/>
      <w:bookmarkEnd w:id="316"/>
      <w:bookmarkEnd w:id="31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10260" w:rsidRPr="00910260">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10260" w:rsidRPr="00910260">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D5BD1">
        <w:rPr>
          <w:bCs w:val="0"/>
          <w:sz w:val="24"/>
          <w:szCs w:val="24"/>
        </w:rPr>
        <w:fldChar w:fldCharType="begin"/>
      </w:r>
      <w:r w:rsidR="000F4365">
        <w:rPr>
          <w:bCs w:val="0"/>
          <w:sz w:val="24"/>
          <w:szCs w:val="24"/>
        </w:rPr>
        <w:instrText xml:space="preserve"> REF _Ref440291364 \r \h </w:instrText>
      </w:r>
      <w:r w:rsidR="001D5BD1">
        <w:rPr>
          <w:bCs w:val="0"/>
          <w:sz w:val="24"/>
          <w:szCs w:val="24"/>
        </w:rPr>
      </w:r>
      <w:r w:rsidR="001D5BD1">
        <w:rPr>
          <w:bCs w:val="0"/>
          <w:sz w:val="24"/>
          <w:szCs w:val="24"/>
        </w:rPr>
        <w:fldChar w:fldCharType="separate"/>
      </w:r>
      <w:r w:rsidR="00910260">
        <w:rPr>
          <w:bCs w:val="0"/>
          <w:sz w:val="24"/>
          <w:szCs w:val="24"/>
        </w:rPr>
        <w:t>3.3.8.1</w:t>
      </w:r>
      <w:r w:rsidR="001D5BD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910260" w:rsidRPr="00910260">
          <w:rPr>
            <w:bCs w:val="0"/>
            <w:sz w:val="24"/>
            <w:szCs w:val="24"/>
            <w:lang w:val="en-US"/>
          </w:rPr>
          <w:t>a</w:t>
        </w:r>
        <w:r w:rsidR="00910260" w:rsidRPr="00910260">
          <w:rPr>
            <w:bCs w:val="0"/>
            <w:sz w:val="24"/>
            <w:szCs w:val="24"/>
          </w:rPr>
          <w:t>)</w:t>
        </w:r>
      </w:fldSimple>
      <w:r w:rsidRPr="00E71A48">
        <w:rPr>
          <w:bCs w:val="0"/>
          <w:sz w:val="24"/>
          <w:szCs w:val="24"/>
        </w:rPr>
        <w:t xml:space="preserve">- </w:t>
      </w:r>
      <w:fldSimple w:instr=" REF _Ref307563262 \r \h  \* MERGEFORMAT ">
        <w:r w:rsidR="00910260" w:rsidRPr="00910260">
          <w:rPr>
            <w:bCs w:val="0"/>
            <w:sz w:val="24"/>
            <w:szCs w:val="24"/>
            <w:lang w:val="en-US"/>
          </w:rPr>
          <w:t>g</w:t>
        </w:r>
        <w:r w:rsidR="00910260" w:rsidRPr="00910260">
          <w:rPr>
            <w:bCs w:val="0"/>
            <w:sz w:val="24"/>
            <w:szCs w:val="24"/>
          </w:rPr>
          <w:t>)</w:t>
        </w:r>
      </w:fldSimple>
      <w:r w:rsidRPr="00E71A48">
        <w:rPr>
          <w:bCs w:val="0"/>
          <w:sz w:val="24"/>
          <w:szCs w:val="24"/>
        </w:rPr>
        <w:t xml:space="preserve">п. </w:t>
      </w:r>
      <w:fldSimple w:instr=" REF _Ref306032591 \r \h  \* MERGEFORMAT ">
        <w:r w:rsidR="00910260" w:rsidRPr="00910260">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D5BD1">
        <w:rPr>
          <w:sz w:val="24"/>
          <w:szCs w:val="24"/>
        </w:rPr>
        <w:fldChar w:fldCharType="begin"/>
      </w:r>
      <w:r w:rsidR="000F4365">
        <w:rPr>
          <w:bCs w:val="0"/>
          <w:sz w:val="24"/>
          <w:szCs w:val="24"/>
        </w:rPr>
        <w:instrText xml:space="preserve"> REF _Ref303669127 \r \h </w:instrText>
      </w:r>
      <w:r w:rsidR="001D5BD1">
        <w:rPr>
          <w:sz w:val="24"/>
          <w:szCs w:val="24"/>
        </w:rPr>
      </w:r>
      <w:r w:rsidR="001D5BD1">
        <w:rPr>
          <w:sz w:val="24"/>
          <w:szCs w:val="24"/>
        </w:rPr>
        <w:fldChar w:fldCharType="separate"/>
      </w:r>
      <w:r w:rsidR="00910260">
        <w:rPr>
          <w:bCs w:val="0"/>
          <w:sz w:val="24"/>
          <w:szCs w:val="24"/>
        </w:rPr>
        <w:t>3.3.8.2</w:t>
      </w:r>
      <w:r w:rsidR="001D5BD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D5BD1">
        <w:rPr>
          <w:bCs w:val="0"/>
          <w:sz w:val="24"/>
          <w:szCs w:val="24"/>
        </w:rPr>
        <w:fldChar w:fldCharType="begin"/>
      </w:r>
      <w:r w:rsidR="00D50E8D">
        <w:rPr>
          <w:bCs w:val="0"/>
          <w:sz w:val="24"/>
          <w:szCs w:val="24"/>
        </w:rPr>
        <w:instrText xml:space="preserve"> REF _Ref440376324 \r \h </w:instrText>
      </w:r>
      <w:r w:rsidR="001D5BD1">
        <w:rPr>
          <w:bCs w:val="0"/>
          <w:sz w:val="24"/>
          <w:szCs w:val="24"/>
        </w:rPr>
      </w:r>
      <w:r w:rsidR="001D5BD1">
        <w:rPr>
          <w:bCs w:val="0"/>
          <w:sz w:val="24"/>
          <w:szCs w:val="24"/>
        </w:rPr>
        <w:fldChar w:fldCharType="separate"/>
      </w:r>
      <w:r w:rsidR="00910260">
        <w:rPr>
          <w:bCs w:val="0"/>
          <w:sz w:val="24"/>
          <w:szCs w:val="24"/>
        </w:rPr>
        <w:t>5.17</w:t>
      </w:r>
      <w:r w:rsidR="001D5BD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D5BD1">
        <w:rPr>
          <w:bCs w:val="0"/>
          <w:sz w:val="24"/>
          <w:szCs w:val="24"/>
        </w:rPr>
        <w:fldChar w:fldCharType="begin"/>
      </w:r>
      <w:r w:rsidR="000F4365">
        <w:rPr>
          <w:bCs w:val="0"/>
          <w:sz w:val="24"/>
          <w:szCs w:val="24"/>
        </w:rPr>
        <w:instrText xml:space="preserve"> REF _Ref440291364 \r \h </w:instrText>
      </w:r>
      <w:r w:rsidR="001D5BD1">
        <w:rPr>
          <w:bCs w:val="0"/>
          <w:sz w:val="24"/>
          <w:szCs w:val="24"/>
        </w:rPr>
      </w:r>
      <w:r w:rsidR="001D5BD1">
        <w:rPr>
          <w:bCs w:val="0"/>
          <w:sz w:val="24"/>
          <w:szCs w:val="24"/>
        </w:rPr>
        <w:fldChar w:fldCharType="separate"/>
      </w:r>
      <w:r w:rsidR="00910260">
        <w:rPr>
          <w:bCs w:val="0"/>
          <w:sz w:val="24"/>
          <w:szCs w:val="24"/>
        </w:rPr>
        <w:t>3.3.8.1</w:t>
      </w:r>
      <w:r w:rsidR="001D5BD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1" w:name="_Ref306114966"/>
      <w:bookmarkStart w:id="322" w:name="_Toc440361336"/>
      <w:bookmarkStart w:id="323" w:name="_Toc440376091"/>
      <w:bookmarkStart w:id="324" w:name="_Toc440376218"/>
      <w:bookmarkStart w:id="325" w:name="_Toc440382483"/>
      <w:bookmarkStart w:id="326" w:name="_Toc440447153"/>
      <w:bookmarkStart w:id="327" w:name="_Toc440631695"/>
      <w:bookmarkStart w:id="328" w:name="_Toc440877352"/>
      <w:r w:rsidRPr="00E71A48">
        <w:rPr>
          <w:szCs w:val="24"/>
        </w:rPr>
        <w:t>Разъяснение Документации по запросу предложений</w:t>
      </w:r>
      <w:bookmarkEnd w:id="321"/>
      <w:bookmarkEnd w:id="322"/>
      <w:bookmarkEnd w:id="323"/>
      <w:bookmarkEnd w:id="324"/>
      <w:bookmarkEnd w:id="325"/>
      <w:bookmarkEnd w:id="326"/>
      <w:bookmarkEnd w:id="327"/>
      <w:bookmarkEnd w:id="32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fldSimple w:instr=" REF _Ref440969980 \r \h  \* MERGEFORMAT ">
        <w:r w:rsidR="00910260" w:rsidRPr="00910260">
          <w:rPr>
            <w:bCs w:val="0"/>
            <w:iCs/>
            <w:sz w:val="24"/>
            <w:szCs w:val="24"/>
          </w:rPr>
          <w:t>3.3.12</w:t>
        </w:r>
      </w:fldSimple>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fldSimple w:instr=" REF _Ref440289401 \r \h  \* MERGEFORMAT ">
        <w:r w:rsidR="00910260" w:rsidRPr="00910260">
          <w:rPr>
            <w:bCs w:val="0"/>
            <w:iCs/>
            <w:sz w:val="24"/>
            <w:szCs w:val="24"/>
          </w:rPr>
          <w:t>3.3.13</w:t>
        </w:r>
      </w:fldSimple>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29" w:name="_Toc440361337"/>
      <w:bookmarkStart w:id="330" w:name="_Toc440376092"/>
      <w:bookmarkStart w:id="331" w:name="_Toc440376219"/>
      <w:bookmarkStart w:id="332" w:name="_Toc440382484"/>
      <w:bookmarkStart w:id="333" w:name="_Toc440447154"/>
      <w:bookmarkStart w:id="334" w:name="_Toc440631696"/>
      <w:bookmarkStart w:id="335" w:name="_Toc440877353"/>
      <w:bookmarkStart w:id="336" w:name="_Ref440969980"/>
      <w:r w:rsidRPr="00E71A48">
        <w:rPr>
          <w:szCs w:val="24"/>
        </w:rPr>
        <w:t>Внесение изменений в Документацию по запросу предложений.</w:t>
      </w:r>
      <w:bookmarkEnd w:id="329"/>
      <w:bookmarkEnd w:id="330"/>
      <w:bookmarkEnd w:id="331"/>
      <w:bookmarkEnd w:id="332"/>
      <w:bookmarkEnd w:id="333"/>
      <w:bookmarkEnd w:id="334"/>
      <w:bookmarkEnd w:id="335"/>
      <w:bookmarkEnd w:id="336"/>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7" w:name="_Ref440289401"/>
      <w:bookmarkStart w:id="338" w:name="_Toc440361338"/>
      <w:bookmarkStart w:id="339" w:name="_Toc440376093"/>
      <w:bookmarkStart w:id="340" w:name="_Toc440376220"/>
      <w:bookmarkStart w:id="341" w:name="_Toc440382485"/>
      <w:bookmarkStart w:id="342" w:name="_Toc440447155"/>
      <w:bookmarkStart w:id="343" w:name="_Toc440631697"/>
      <w:bookmarkStart w:id="344" w:name="_Toc440877354"/>
      <w:r w:rsidRPr="00E71A48">
        <w:rPr>
          <w:szCs w:val="24"/>
        </w:rPr>
        <w:t>Продление срока окончания приема Заявок</w:t>
      </w:r>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5"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6" w:name="_Toc299701566"/>
      <w:bookmarkStart w:id="347" w:name="_Ref306176386"/>
      <w:bookmarkStart w:id="348" w:name="_Ref440285128"/>
      <w:bookmarkStart w:id="349" w:name="_Toc440361339"/>
      <w:bookmarkStart w:id="350" w:name="_Toc440376094"/>
      <w:bookmarkStart w:id="351" w:name="_Toc440376221"/>
      <w:bookmarkStart w:id="352" w:name="_Toc440382486"/>
      <w:bookmarkStart w:id="353" w:name="_Toc440447156"/>
      <w:bookmarkStart w:id="354" w:name="_Toc440631698"/>
      <w:bookmarkStart w:id="355"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6"/>
      <w:bookmarkEnd w:id="347"/>
      <w:bookmarkEnd w:id="348"/>
      <w:bookmarkEnd w:id="349"/>
      <w:bookmarkEnd w:id="350"/>
      <w:bookmarkEnd w:id="351"/>
      <w:bookmarkEnd w:id="352"/>
      <w:bookmarkEnd w:id="353"/>
      <w:bookmarkEnd w:id="354"/>
      <w:bookmarkEnd w:id="35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D5BD1">
        <w:rPr>
          <w:bCs w:val="0"/>
          <w:sz w:val="24"/>
          <w:szCs w:val="24"/>
          <w:lang w:eastAsia="ru-RU"/>
        </w:rPr>
        <w:fldChar w:fldCharType="begin"/>
      </w:r>
      <w:r w:rsidR="003C2207">
        <w:rPr>
          <w:bCs w:val="0"/>
          <w:sz w:val="24"/>
          <w:szCs w:val="24"/>
          <w:lang w:eastAsia="ru-RU"/>
        </w:rPr>
        <w:instrText xml:space="preserve"> REF _Ref440272678 \r \h </w:instrText>
      </w:r>
      <w:r w:rsidR="001D5BD1">
        <w:rPr>
          <w:bCs w:val="0"/>
          <w:sz w:val="24"/>
          <w:szCs w:val="24"/>
          <w:lang w:eastAsia="ru-RU"/>
        </w:rPr>
      </w:r>
      <w:r w:rsidR="001D5BD1">
        <w:rPr>
          <w:bCs w:val="0"/>
          <w:sz w:val="24"/>
          <w:szCs w:val="24"/>
          <w:lang w:eastAsia="ru-RU"/>
        </w:rPr>
        <w:fldChar w:fldCharType="separate"/>
      </w:r>
      <w:r w:rsidR="00910260">
        <w:rPr>
          <w:bCs w:val="0"/>
          <w:sz w:val="24"/>
          <w:szCs w:val="24"/>
          <w:lang w:eastAsia="ru-RU"/>
        </w:rPr>
        <w:t>5.14</w:t>
      </w:r>
      <w:r w:rsidR="001D5BD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7586570"/>
      <w:r w:rsidRPr="00E71A48">
        <w:rPr>
          <w:bCs w:val="0"/>
          <w:sz w:val="24"/>
          <w:szCs w:val="24"/>
        </w:rPr>
        <w:t>В соглашении о неустойке должно быть указано</w:t>
      </w:r>
      <w:bookmarkStart w:id="3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7"/>
      <w:bookmarkEnd w:id="35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910260" w:rsidRPr="00910260">
          <w:rPr>
            <w:bCs w:val="0"/>
            <w:sz w:val="24"/>
            <w:szCs w:val="24"/>
          </w:rPr>
          <w:t>3.3.3.1</w:t>
        </w:r>
      </w:fldSimple>
      <w:r w:rsidRPr="00E71A48">
        <w:rPr>
          <w:bCs w:val="0"/>
          <w:sz w:val="24"/>
          <w:szCs w:val="24"/>
        </w:rPr>
        <w:t xml:space="preserve">) после истечения срока окончания подачи заявок (п. </w:t>
      </w:r>
      <w:r w:rsidR="001D5BD1">
        <w:rPr>
          <w:sz w:val="24"/>
          <w:szCs w:val="24"/>
        </w:rPr>
        <w:fldChar w:fldCharType="begin"/>
      </w:r>
      <w:r w:rsidR="000D4A62">
        <w:rPr>
          <w:bCs w:val="0"/>
          <w:sz w:val="24"/>
          <w:szCs w:val="24"/>
        </w:rPr>
        <w:instrText xml:space="preserve"> REF _Ref306017842 \r \h </w:instrText>
      </w:r>
      <w:r w:rsidR="001D5BD1">
        <w:rPr>
          <w:sz w:val="24"/>
          <w:szCs w:val="24"/>
        </w:rPr>
      </w:r>
      <w:r w:rsidR="001D5BD1">
        <w:rPr>
          <w:sz w:val="24"/>
          <w:szCs w:val="24"/>
        </w:rPr>
        <w:fldChar w:fldCharType="separate"/>
      </w:r>
      <w:r w:rsidR="00910260">
        <w:rPr>
          <w:bCs w:val="0"/>
          <w:sz w:val="24"/>
          <w:szCs w:val="24"/>
        </w:rPr>
        <w:t>3.4.2.4</w:t>
      </w:r>
      <w:r w:rsidR="001D5BD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D5BD1">
        <w:rPr>
          <w:bCs w:val="0"/>
          <w:sz w:val="24"/>
          <w:szCs w:val="24"/>
        </w:rPr>
        <w:fldChar w:fldCharType="begin"/>
      </w:r>
      <w:r w:rsidR="00414CAF">
        <w:rPr>
          <w:bCs w:val="0"/>
          <w:sz w:val="24"/>
          <w:szCs w:val="24"/>
        </w:rPr>
        <w:instrText xml:space="preserve"> REF _Ref303683929 \r \h </w:instrText>
      </w:r>
      <w:r w:rsidR="001D5BD1">
        <w:rPr>
          <w:bCs w:val="0"/>
          <w:sz w:val="24"/>
          <w:szCs w:val="24"/>
        </w:rPr>
      </w:r>
      <w:r w:rsidR="001D5BD1">
        <w:rPr>
          <w:bCs w:val="0"/>
          <w:sz w:val="24"/>
          <w:szCs w:val="24"/>
        </w:rPr>
        <w:fldChar w:fldCharType="separate"/>
      </w:r>
      <w:r w:rsidR="00910260">
        <w:rPr>
          <w:bCs w:val="0"/>
          <w:sz w:val="24"/>
          <w:szCs w:val="24"/>
        </w:rPr>
        <w:t>3.10</w:t>
      </w:r>
      <w:r w:rsidR="001D5BD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9" w:name="_Ref307563802"/>
      <w:r w:rsidRPr="00E71A48">
        <w:rPr>
          <w:bCs w:val="0"/>
          <w:sz w:val="24"/>
          <w:szCs w:val="24"/>
        </w:rPr>
        <w:t xml:space="preserve">В случаях, указанных в п. </w:t>
      </w:r>
      <w:fldSimple w:instr=" REF _Ref305753174 \r \h  \* MERGEFORMAT ">
        <w:r w:rsidR="00910260" w:rsidRPr="00910260">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0" w:name="_Ref299109207"/>
      <w:bookmarkStart w:id="3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0"/>
      <w:bookmarkEnd w:id="361"/>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2" w:name="_Ref305973214"/>
      <w:bookmarkStart w:id="363" w:name="_Toc440877356"/>
      <w:r w:rsidRPr="00E71A48">
        <w:t>Подача Заявок и их прием</w:t>
      </w:r>
      <w:bookmarkStart w:id="364" w:name="_Ref56229451"/>
      <w:bookmarkEnd w:id="345"/>
      <w:bookmarkEnd w:id="362"/>
      <w:bookmarkEnd w:id="363"/>
    </w:p>
    <w:p w:rsidR="00717F60" w:rsidRPr="00E71A48" w:rsidRDefault="00717F60" w:rsidP="00E71A48">
      <w:pPr>
        <w:pStyle w:val="3"/>
        <w:spacing w:line="264" w:lineRule="auto"/>
        <w:rPr>
          <w:szCs w:val="24"/>
        </w:rPr>
      </w:pPr>
      <w:bookmarkStart w:id="365" w:name="_Toc439323707"/>
      <w:bookmarkStart w:id="366" w:name="_Toc440361341"/>
      <w:bookmarkStart w:id="367" w:name="_Toc440376096"/>
      <w:bookmarkStart w:id="368" w:name="_Toc440376223"/>
      <w:bookmarkStart w:id="369" w:name="_Toc440382488"/>
      <w:bookmarkStart w:id="370" w:name="_Toc440447158"/>
      <w:bookmarkStart w:id="371" w:name="_Toc440631700"/>
      <w:bookmarkStart w:id="372" w:name="_Toc440877357"/>
      <w:r w:rsidRPr="00E71A48">
        <w:rPr>
          <w:szCs w:val="24"/>
        </w:rPr>
        <w:t>Подача Заявок через ЭТП</w:t>
      </w:r>
      <w:bookmarkEnd w:id="365"/>
      <w:bookmarkEnd w:id="366"/>
      <w:bookmarkEnd w:id="367"/>
      <w:bookmarkEnd w:id="368"/>
      <w:bookmarkEnd w:id="369"/>
      <w:bookmarkEnd w:id="370"/>
      <w:bookmarkEnd w:id="371"/>
      <w:bookmarkEnd w:id="372"/>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3" w:name="_Ref115077798"/>
      <w:bookmarkStart w:id="374" w:name="_Toc439323708"/>
      <w:bookmarkStart w:id="375" w:name="_Toc440361342"/>
      <w:bookmarkStart w:id="376" w:name="_Toc440376097"/>
      <w:bookmarkStart w:id="377" w:name="_Toc440376224"/>
      <w:bookmarkStart w:id="378" w:name="_Toc440382489"/>
      <w:bookmarkStart w:id="379" w:name="_Toc440447159"/>
      <w:bookmarkStart w:id="380" w:name="_Toc440631701"/>
      <w:bookmarkStart w:id="381" w:name="_Toc440877358"/>
      <w:r w:rsidRPr="00E71A48">
        <w:rPr>
          <w:szCs w:val="24"/>
        </w:rPr>
        <w:t>Подача Заявок в письменной форме</w:t>
      </w:r>
      <w:bookmarkEnd w:id="373"/>
      <w:bookmarkEnd w:id="374"/>
      <w:bookmarkEnd w:id="375"/>
      <w:bookmarkEnd w:id="376"/>
      <w:bookmarkEnd w:id="377"/>
      <w:bookmarkEnd w:id="378"/>
      <w:bookmarkEnd w:id="379"/>
      <w:bookmarkEnd w:id="380"/>
      <w:bookmarkEnd w:id="38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2" w:name="_Ref303683883"/>
      <w:bookmarkEnd w:id="364"/>
      <w:r w:rsidRPr="006D28DA">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w:t>
      </w:r>
      <w:r w:rsidRPr="006D28DA">
        <w:rPr>
          <w:bCs w:val="0"/>
          <w:sz w:val="24"/>
          <w:szCs w:val="24"/>
        </w:rPr>
        <w:lastRenderedPageBreak/>
        <w:t>«Предложение». Копии Заявки запечатываются в конверты, обозначаемые словами «Копия-1» и т.д.</w:t>
      </w:r>
    </w:p>
    <w:p w:rsidR="001E2C37"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93172396"/>
      <w:r w:rsidRPr="006D28DA">
        <w:rPr>
          <w:bCs w:val="0"/>
          <w:sz w:val="24"/>
          <w:szCs w:val="24"/>
        </w:rPr>
        <w:t>На каждом из этих конвертов необходимо указать следующие сведения:</w:t>
      </w:r>
      <w:bookmarkEnd w:id="38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4" w:name="_Ref56226704"/>
      <w:r w:rsidRPr="006D28DA">
        <w:rPr>
          <w:bCs w:val="0"/>
          <w:sz w:val="24"/>
          <w:szCs w:val="24"/>
        </w:rPr>
        <w:t xml:space="preserve">наименование и адрес Организатора в соответствии с п. </w:t>
      </w:r>
      <w:fldSimple w:instr=" REF _Ref191386085 \n \h  \* MERGEFORMAT ">
        <w:r w:rsidR="00910260" w:rsidRPr="00910260">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910260" w:rsidRPr="00910260">
          <w:rPr>
            <w:bCs w:val="0"/>
            <w:sz w:val="24"/>
            <w:szCs w:val="24"/>
          </w:rPr>
          <w:t>1.1.4</w:t>
        </w:r>
      </w:fldSimple>
    </w:p>
    <w:p w:rsidR="003564FA" w:rsidRPr="001212FE" w:rsidRDefault="003564FA" w:rsidP="003564FA">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Поставщик также должен подготовить электронную копию предложения на участие в запросе предложений.</w:t>
      </w:r>
    </w:p>
    <w:p w:rsidR="003564FA" w:rsidRPr="001212FE" w:rsidRDefault="003564FA" w:rsidP="003564FA">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должна быть представлена на компакт-диске CD-R или CD-RW (допускается также DVD±R или DVD±RW). Диск должен быть вложен в отдельный информационный конверт (пункт 3.3.3.3), подшиваемый в состав оригинала предложения;</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 xml:space="preserve">Все требуемые документы должны быть предоставлены Поставщиком в отсканированном виде (в формате </w:t>
      </w:r>
      <w:proofErr w:type="spellStart"/>
      <w:r w:rsidRPr="001212FE">
        <w:rPr>
          <w:bCs w:val="0"/>
          <w:sz w:val="24"/>
          <w:szCs w:val="24"/>
        </w:rPr>
        <w:t>Portable</w:t>
      </w:r>
      <w:proofErr w:type="spellEnd"/>
      <w:r w:rsidRPr="001212FE">
        <w:rPr>
          <w:bCs w:val="0"/>
          <w:sz w:val="24"/>
          <w:szCs w:val="24"/>
        </w:rPr>
        <w:t xml:space="preserve"> </w:t>
      </w:r>
      <w:proofErr w:type="spellStart"/>
      <w:r w:rsidRPr="001212FE">
        <w:rPr>
          <w:bCs w:val="0"/>
          <w:sz w:val="24"/>
          <w:szCs w:val="24"/>
        </w:rPr>
        <w:t>Document</w:t>
      </w:r>
      <w:proofErr w:type="spellEnd"/>
      <w:r w:rsidRPr="001212FE">
        <w:rPr>
          <w:bCs w:val="0"/>
          <w:sz w:val="24"/>
          <w:szCs w:val="24"/>
        </w:rPr>
        <w:t xml:space="preserve"> </w:t>
      </w:r>
      <w:proofErr w:type="spellStart"/>
      <w:r w:rsidRPr="001212FE">
        <w:rPr>
          <w:bCs w:val="0"/>
          <w:sz w:val="24"/>
          <w:szCs w:val="24"/>
        </w:rPr>
        <w:t>Format</w:t>
      </w:r>
      <w:proofErr w:type="spellEnd"/>
      <w:r w:rsidRPr="001212FE">
        <w:rPr>
          <w:bCs w:val="0"/>
          <w:sz w:val="24"/>
          <w:szCs w:val="24"/>
        </w:rPr>
        <w:t xml:space="preserve"> (*.</w:t>
      </w:r>
      <w:proofErr w:type="spellStart"/>
      <w:r w:rsidRPr="001212FE">
        <w:rPr>
          <w:bCs w:val="0"/>
          <w:sz w:val="24"/>
          <w:szCs w:val="24"/>
        </w:rPr>
        <w:t>pdf</w:t>
      </w:r>
      <w:proofErr w:type="spellEnd"/>
      <w:r w:rsidRPr="001212FE">
        <w:rPr>
          <w:bCs w:val="0"/>
          <w:sz w:val="24"/>
          <w:szCs w:val="24"/>
        </w:rPr>
        <w:t xml:space="preserve">) – желательное требование Организатора). При этом сканироваться документы должны после того, как они будут оформлены в соответствии с требованиями, указанными в настоящей документации, после их подписания (пункт 4.4.1.4) и заверения печатью (пункт 4.4.1.5), а также нанесения сквозной нумерации страниц (пункт 4.4.1.8).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 Все файлы не должны иметь защиты от их открытия, изменения, копирования их содержимого или их печати. </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Электронные версии документов должны полностью соответствовать печатным версиям документов.</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предназначена для ускорения процесса оценки и сопоставления предложений на участие в запросе предложений. После проведения запроса предложений электронная копия будет храниться вместе с оригиналом предложения.</w:t>
      </w:r>
    </w:p>
    <w:p w:rsidR="001E2C37" w:rsidRPr="001212FE" w:rsidRDefault="001E2C37" w:rsidP="001E2C37">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4"/>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 xml:space="preserve">наименование и адрес Организатора в соответствии с п. </w:t>
      </w:r>
      <w:fldSimple w:instr=" REF _Ref191386085 \n \h  \* MERGEFORMAT ">
        <w:r w:rsidR="00910260" w:rsidRPr="001212FE">
          <w:rPr>
            <w:bCs w:val="0"/>
            <w:sz w:val="24"/>
            <w:szCs w:val="24"/>
          </w:rPr>
          <w:t>1.1.1</w:t>
        </w:r>
      </w:fldSimple>
      <w:r w:rsidRPr="001212FE">
        <w:rPr>
          <w:bCs w:val="0"/>
          <w:sz w:val="24"/>
          <w:szCs w:val="24"/>
        </w:rPr>
        <w:t>;</w:t>
      </w:r>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предмет запроса предложений в со</w:t>
      </w:r>
      <w:r w:rsidRPr="006D28DA">
        <w:rPr>
          <w:bCs w:val="0"/>
          <w:sz w:val="24"/>
          <w:szCs w:val="24"/>
        </w:rPr>
        <w:t xml:space="preserve">ответствии с п. </w:t>
      </w:r>
      <w:fldSimple w:instr=" REF _Ref306980366 \r \h  \* MERGEFORMAT ">
        <w:r w:rsidR="00910260" w:rsidRPr="00910260">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w:t>
      </w:r>
      <w:r w:rsidR="00246B57" w:rsidRPr="00EA316C">
        <w:rPr>
          <w:bCs w:val="0"/>
          <w:sz w:val="24"/>
          <w:szCs w:val="24"/>
        </w:rPr>
        <w:t xml:space="preserve">до </w:t>
      </w:r>
      <w:r w:rsidR="00246B57" w:rsidRPr="00EA316C">
        <w:rPr>
          <w:b/>
          <w:bCs w:val="0"/>
          <w:sz w:val="24"/>
          <w:szCs w:val="24"/>
        </w:rPr>
        <w:t>1</w:t>
      </w:r>
      <w:r w:rsidR="009B28D9">
        <w:rPr>
          <w:b/>
          <w:bCs w:val="0"/>
          <w:sz w:val="24"/>
          <w:szCs w:val="24"/>
        </w:rPr>
        <w:t>4</w:t>
      </w:r>
      <w:r w:rsidR="00EA316C" w:rsidRPr="00EA316C">
        <w:rPr>
          <w:b/>
          <w:bCs w:val="0"/>
          <w:sz w:val="24"/>
          <w:szCs w:val="24"/>
        </w:rPr>
        <w:t xml:space="preserve"> </w:t>
      </w:r>
      <w:r w:rsidR="00246B57" w:rsidRPr="00EA316C">
        <w:rPr>
          <w:b/>
          <w:bCs w:val="0"/>
          <w:sz w:val="24"/>
          <w:szCs w:val="24"/>
        </w:rPr>
        <w:t xml:space="preserve">часов 00 минут </w:t>
      </w:r>
      <w:r w:rsidR="001212FE">
        <w:rPr>
          <w:b/>
          <w:bCs w:val="0"/>
          <w:sz w:val="24"/>
          <w:szCs w:val="24"/>
        </w:rPr>
        <w:t>1</w:t>
      </w:r>
      <w:r w:rsidR="001574F2">
        <w:rPr>
          <w:b/>
          <w:bCs w:val="0"/>
          <w:sz w:val="24"/>
          <w:szCs w:val="24"/>
        </w:rPr>
        <w:t>6</w:t>
      </w:r>
      <w:r w:rsidR="00246B57" w:rsidRPr="00EA316C">
        <w:rPr>
          <w:b/>
          <w:bCs w:val="0"/>
          <w:sz w:val="24"/>
          <w:szCs w:val="24"/>
        </w:rPr>
        <w:t xml:space="preserve"> </w:t>
      </w:r>
      <w:r w:rsidR="00EA316C" w:rsidRPr="00EA316C">
        <w:rPr>
          <w:b/>
          <w:bCs w:val="0"/>
          <w:sz w:val="24"/>
          <w:szCs w:val="24"/>
        </w:rPr>
        <w:t>февраля</w:t>
      </w:r>
      <w:r w:rsidR="00246B57" w:rsidRPr="00EA316C">
        <w:rPr>
          <w:b/>
          <w:bCs w:val="0"/>
          <w:sz w:val="24"/>
          <w:szCs w:val="24"/>
        </w:rPr>
        <w:t xml:space="preserve"> 2016 года </w:t>
      </w:r>
      <w:r w:rsidRPr="00EA316C">
        <w:rPr>
          <w:bCs w:val="0"/>
          <w:sz w:val="24"/>
          <w:szCs w:val="24"/>
        </w:rPr>
        <w:t xml:space="preserve">по адресу: </w:t>
      </w:r>
      <w:r w:rsidRPr="00EA316C">
        <w:rPr>
          <w:sz w:val="24"/>
          <w:szCs w:val="24"/>
        </w:rPr>
        <w:t xml:space="preserve">РФ, </w:t>
      </w:r>
      <w:r w:rsidR="00EA316C" w:rsidRPr="00EA316C">
        <w:rPr>
          <w:sz w:val="24"/>
          <w:szCs w:val="24"/>
        </w:rPr>
        <w:t>308000</w:t>
      </w:r>
      <w:r w:rsidRPr="00EA316C">
        <w:rPr>
          <w:sz w:val="24"/>
          <w:szCs w:val="24"/>
        </w:rPr>
        <w:t xml:space="preserve">, г. </w:t>
      </w:r>
      <w:r w:rsidR="00EA316C" w:rsidRPr="00EA316C">
        <w:rPr>
          <w:sz w:val="24"/>
          <w:szCs w:val="24"/>
        </w:rPr>
        <w:t>Белгород</w:t>
      </w:r>
      <w:r w:rsidRPr="00EA316C">
        <w:rPr>
          <w:sz w:val="24"/>
          <w:szCs w:val="24"/>
        </w:rPr>
        <w:t xml:space="preserve">, ул. </w:t>
      </w:r>
      <w:r w:rsidR="00EA316C" w:rsidRPr="00EA316C">
        <w:rPr>
          <w:sz w:val="24"/>
          <w:szCs w:val="24"/>
        </w:rPr>
        <w:t>Преображенская</w:t>
      </w:r>
      <w:r w:rsidRPr="00EA316C">
        <w:rPr>
          <w:sz w:val="24"/>
          <w:szCs w:val="24"/>
        </w:rPr>
        <w:t>, дом 4</w:t>
      </w:r>
      <w:r w:rsidR="00EA316C" w:rsidRPr="00EA316C">
        <w:rPr>
          <w:sz w:val="24"/>
          <w:szCs w:val="24"/>
        </w:rPr>
        <w:t>2</w:t>
      </w:r>
      <w:r w:rsidRPr="00EA316C">
        <w:rPr>
          <w:sz w:val="24"/>
          <w:szCs w:val="24"/>
        </w:rPr>
        <w:t xml:space="preserve">, </w:t>
      </w:r>
      <w:proofErr w:type="spellStart"/>
      <w:r w:rsidRPr="00EA316C">
        <w:rPr>
          <w:sz w:val="24"/>
          <w:szCs w:val="24"/>
        </w:rPr>
        <w:t>каб</w:t>
      </w:r>
      <w:proofErr w:type="spellEnd"/>
      <w:r w:rsidRPr="00EA316C">
        <w:rPr>
          <w:sz w:val="24"/>
          <w:szCs w:val="24"/>
        </w:rPr>
        <w:t>. №</w:t>
      </w:r>
      <w:r w:rsidR="00EA316C" w:rsidRPr="00EA316C">
        <w:rPr>
          <w:sz w:val="24"/>
          <w:szCs w:val="24"/>
        </w:rPr>
        <w:t>715</w:t>
      </w:r>
      <w:r w:rsidRPr="00EA316C">
        <w:rPr>
          <w:sz w:val="24"/>
          <w:szCs w:val="24"/>
        </w:rPr>
        <w:t xml:space="preserve">, исполнительные сотрудники – </w:t>
      </w:r>
      <w:r w:rsidR="00EA316C" w:rsidRPr="00EA316C">
        <w:t>Горягина Татьяна Николаевна, контактный</w:t>
      </w:r>
      <w:r w:rsidR="00EA316C" w:rsidRPr="00A81191">
        <w:t xml:space="preserve"> телефон: (4722) 58-17; Ермолова Ирина Валерьевна – контактный телефон: (</w:t>
      </w:r>
      <w:r w:rsidR="00EA316C" w:rsidRPr="001C77F2">
        <w:t>4722) 58-17-81</w:t>
      </w:r>
      <w:r w:rsidR="00EA316C">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fldSimple w:instr=" REF _Ref306017842 \r \h  \* MERGEFORMAT ">
        <w:r w:rsidR="00910260" w:rsidRPr="00910260">
          <w:rPr>
            <w:bCs w:val="0"/>
            <w:sz w:val="24"/>
            <w:szCs w:val="24"/>
          </w:rPr>
          <w:t>3.4.2.4</w:t>
        </w:r>
      </w:fldSimple>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lastRenderedPageBreak/>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6" w:name="_Toc440877359"/>
      <w:bookmarkStart w:id="387" w:name="_Ref440881267"/>
      <w:r w:rsidRPr="006D28DA">
        <w:t xml:space="preserve">Изменение и отзыв </w:t>
      </w:r>
      <w:r w:rsidR="004B5EB3" w:rsidRPr="006D28DA">
        <w:t>Заявк</w:t>
      </w:r>
      <w:r w:rsidRPr="006D28DA">
        <w:t>и</w:t>
      </w:r>
      <w:bookmarkEnd w:id="382"/>
      <w:bookmarkEnd w:id="386"/>
      <w:bookmarkEnd w:id="38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fldSimple w:instr=" REF _Ref306017842 \r \h  \* MERGEFORMAT ">
        <w:r w:rsidR="00910260" w:rsidRPr="00910260">
          <w:rPr>
            <w:sz w:val="24"/>
            <w:szCs w:val="24"/>
          </w:rPr>
          <w:t>3.4.2.4</w:t>
        </w:r>
      </w:fldSimple>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8" w:name="_Ref115078477"/>
      <w:r w:rsidRPr="006D28DA">
        <w:rPr>
          <w:bCs w:val="0"/>
          <w:sz w:val="24"/>
          <w:szCs w:val="24"/>
        </w:rPr>
        <w:t>В случае изменения Заявки Участники готовят следующие документы в письменной форме:</w:t>
      </w:r>
      <w:bookmarkEnd w:id="38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fldSimple w:instr=" REF _Ref306017842 \r \h  \* MERGEFORMAT ">
        <w:r w:rsidR="00910260" w:rsidRPr="00910260">
          <w:rPr>
            <w:sz w:val="24"/>
            <w:szCs w:val="24"/>
          </w:rPr>
          <w:t>3.4.2.4</w:t>
        </w:r>
      </w:fldSimple>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89" w:name="_Ref305973250"/>
      <w:bookmarkStart w:id="390" w:name="_Toc440877360"/>
      <w:r w:rsidRPr="00E71A48">
        <w:t>Оценка Заявок и проведение переговоров</w:t>
      </w:r>
      <w:bookmarkEnd w:id="389"/>
      <w:bookmarkEnd w:id="390"/>
      <w:r w:rsidRPr="00E71A48">
        <w:t xml:space="preserve"> </w:t>
      </w:r>
    </w:p>
    <w:p w:rsidR="00717F60" w:rsidRPr="00E71A48" w:rsidRDefault="00717F60" w:rsidP="00E71A48">
      <w:pPr>
        <w:pStyle w:val="3"/>
        <w:spacing w:line="264" w:lineRule="auto"/>
        <w:rPr>
          <w:szCs w:val="24"/>
        </w:rPr>
      </w:pPr>
      <w:bookmarkStart w:id="391" w:name="_Toc439323711"/>
      <w:bookmarkStart w:id="392" w:name="_Toc440361345"/>
      <w:bookmarkStart w:id="393" w:name="_Toc440376100"/>
      <w:bookmarkStart w:id="394" w:name="_Toc440376227"/>
      <w:bookmarkStart w:id="395" w:name="_Toc440382492"/>
      <w:bookmarkStart w:id="396" w:name="_Toc440447162"/>
      <w:bookmarkStart w:id="397" w:name="_Toc440631704"/>
      <w:bookmarkStart w:id="398" w:name="_Toc440877361"/>
      <w:r w:rsidRPr="00E71A48">
        <w:rPr>
          <w:szCs w:val="24"/>
        </w:rPr>
        <w:t>Общие положения</w:t>
      </w:r>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10260" w:rsidRPr="00910260">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10260" w:rsidRPr="00910260">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10260" w:rsidRPr="00910260">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99" w:name="_Ref93089454"/>
      <w:bookmarkStart w:id="400" w:name="_Toc439323712"/>
      <w:bookmarkStart w:id="401" w:name="_Toc440361346"/>
      <w:bookmarkStart w:id="402" w:name="_Toc440376101"/>
      <w:bookmarkStart w:id="403" w:name="_Toc440376228"/>
      <w:bookmarkStart w:id="404" w:name="_Toc440382493"/>
      <w:bookmarkStart w:id="405" w:name="_Toc440447163"/>
      <w:bookmarkStart w:id="406" w:name="_Toc440631705"/>
      <w:bookmarkStart w:id="407" w:name="_Toc440877362"/>
      <w:r w:rsidRPr="00E71A48">
        <w:rPr>
          <w:szCs w:val="24"/>
        </w:rPr>
        <w:lastRenderedPageBreak/>
        <w:t>Отборочная стадия</w:t>
      </w:r>
      <w:bookmarkEnd w:id="399"/>
      <w:bookmarkEnd w:id="400"/>
      <w:bookmarkEnd w:id="401"/>
      <w:bookmarkEnd w:id="402"/>
      <w:bookmarkEnd w:id="403"/>
      <w:bookmarkEnd w:id="404"/>
      <w:bookmarkEnd w:id="405"/>
      <w:bookmarkEnd w:id="406"/>
      <w:bookmarkEnd w:id="40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8"/>
      <w:bookmarkEnd w:id="409"/>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10260" w:rsidRPr="00910260">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0" w:name="_Ref303670674"/>
      <w:bookmarkStart w:id="411" w:name="_Toc439323713"/>
      <w:bookmarkStart w:id="412" w:name="_Toc440361347"/>
      <w:bookmarkStart w:id="413" w:name="_Toc440376102"/>
      <w:bookmarkStart w:id="414" w:name="_Toc440376229"/>
      <w:bookmarkStart w:id="415" w:name="_Toc440382494"/>
      <w:bookmarkStart w:id="416" w:name="_Toc440447164"/>
      <w:bookmarkStart w:id="417" w:name="_Toc440631706"/>
      <w:bookmarkStart w:id="418" w:name="_Toc440877363"/>
      <w:r w:rsidRPr="00E71A48">
        <w:rPr>
          <w:szCs w:val="24"/>
        </w:rPr>
        <w:lastRenderedPageBreak/>
        <w:t>Проведение переговоров</w:t>
      </w:r>
      <w:bookmarkEnd w:id="410"/>
      <w:bookmarkEnd w:id="411"/>
      <w:bookmarkEnd w:id="412"/>
      <w:bookmarkEnd w:id="413"/>
      <w:bookmarkEnd w:id="414"/>
      <w:bookmarkEnd w:id="415"/>
      <w:bookmarkEnd w:id="416"/>
      <w:bookmarkEnd w:id="417"/>
      <w:bookmarkEnd w:id="41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9" w:name="_Ref306138385"/>
      <w:bookmarkStart w:id="420" w:name="_Toc439323714"/>
      <w:bookmarkStart w:id="421" w:name="_Toc440361348"/>
      <w:bookmarkStart w:id="422" w:name="_Toc440376103"/>
      <w:bookmarkStart w:id="423" w:name="_Toc440376230"/>
      <w:bookmarkStart w:id="424" w:name="_Toc440382495"/>
      <w:bookmarkStart w:id="425" w:name="_Toc440447165"/>
      <w:bookmarkStart w:id="426" w:name="_Toc440631707"/>
      <w:bookmarkStart w:id="427" w:name="_Toc440877364"/>
      <w:r w:rsidRPr="00E71A48">
        <w:rPr>
          <w:szCs w:val="24"/>
        </w:rPr>
        <w:t>Оценочная стадия</w:t>
      </w:r>
      <w:bookmarkEnd w:id="419"/>
      <w:bookmarkEnd w:id="420"/>
      <w:bookmarkEnd w:id="421"/>
      <w:bookmarkEnd w:id="422"/>
      <w:bookmarkEnd w:id="423"/>
      <w:bookmarkEnd w:id="424"/>
      <w:bookmarkEnd w:id="425"/>
      <w:bookmarkEnd w:id="426"/>
      <w:bookmarkEnd w:id="42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8" w:name="_Ref303250967"/>
      <w:bookmarkStart w:id="429" w:name="_Toc305697378"/>
      <w:bookmarkStart w:id="430" w:name="_Toc440877365"/>
      <w:bookmarkStart w:id="431" w:name="_Toc255985696"/>
      <w:r w:rsidRPr="006D28DA">
        <w:t>Аукционная процедура понижени</w:t>
      </w:r>
      <w:r w:rsidR="00E60F8E" w:rsidRPr="006D28DA">
        <w:t>я</w:t>
      </w:r>
      <w:r w:rsidRPr="006D28DA">
        <w:t xml:space="preserve"> цены (переторжка)</w:t>
      </w:r>
      <w:bookmarkEnd w:id="428"/>
      <w:bookmarkEnd w:id="429"/>
      <w:bookmarkEnd w:id="430"/>
      <w:r w:rsidRPr="006D28DA">
        <w:t xml:space="preserve"> </w:t>
      </w:r>
    </w:p>
    <w:bookmarkEnd w:id="431"/>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D5BD1">
        <w:rPr>
          <w:sz w:val="24"/>
          <w:szCs w:val="24"/>
          <w:lang w:eastAsia="ru-RU"/>
        </w:rPr>
        <w:fldChar w:fldCharType="begin"/>
      </w:r>
      <w:r w:rsidR="00457AEB">
        <w:rPr>
          <w:sz w:val="24"/>
          <w:szCs w:val="24"/>
          <w:lang w:eastAsia="ru-RU"/>
        </w:rPr>
        <w:instrText xml:space="preserve"> REF _Ref306017842 \r \h </w:instrText>
      </w:r>
      <w:r w:rsidR="001D5BD1">
        <w:rPr>
          <w:sz w:val="24"/>
          <w:szCs w:val="24"/>
          <w:lang w:eastAsia="ru-RU"/>
        </w:rPr>
      </w:r>
      <w:r w:rsidR="001D5BD1">
        <w:rPr>
          <w:sz w:val="24"/>
          <w:szCs w:val="24"/>
          <w:lang w:eastAsia="ru-RU"/>
        </w:rPr>
        <w:fldChar w:fldCharType="separate"/>
      </w:r>
      <w:r w:rsidR="00910260">
        <w:rPr>
          <w:sz w:val="24"/>
          <w:szCs w:val="24"/>
          <w:lang w:eastAsia="ru-RU"/>
        </w:rPr>
        <w:t>3.4.2.4</w:t>
      </w:r>
      <w:r w:rsidR="001D5BD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fldSimple w:instr=" REF _Ref440290296 \r \h  \* MERGEFORMAT ">
        <w:r w:rsidR="00910260" w:rsidRPr="00910260">
          <w:rPr>
            <w:sz w:val="24"/>
            <w:szCs w:val="24"/>
            <w:lang w:eastAsia="ru-RU"/>
          </w:rPr>
          <w:t>3.8.1</w:t>
        </w:r>
      </w:fldSimple>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Переторжка может иметь очную, заочную либо </w:t>
      </w:r>
      <w:proofErr w:type="spellStart"/>
      <w:r w:rsidRPr="006D28DA">
        <w:rPr>
          <w:sz w:val="24"/>
          <w:szCs w:val="24"/>
        </w:rPr>
        <w:t>очно-заочную</w:t>
      </w:r>
      <w:proofErr w:type="spellEnd"/>
      <w:r w:rsidRPr="006D28DA">
        <w:rPr>
          <w:sz w:val="24"/>
          <w:szCs w:val="24"/>
        </w:rPr>
        <w:t xml:space="preserve">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Pr="006D28DA">
        <w:rPr>
          <w:sz w:val="24"/>
          <w:szCs w:val="24"/>
        </w:rPr>
        <w:lastRenderedPageBreak/>
        <w:t>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w:t>
      </w:r>
      <w:proofErr w:type="spellStart"/>
      <w:r w:rsidRPr="006D28DA">
        <w:rPr>
          <w:sz w:val="24"/>
          <w:szCs w:val="24"/>
        </w:rPr>
        <w:t>очно-заочной</w:t>
      </w:r>
      <w:proofErr w:type="spellEnd"/>
      <w:r w:rsidRPr="006D28DA">
        <w:rPr>
          <w:sz w:val="24"/>
          <w:szCs w:val="24"/>
        </w:rPr>
        <w:t xml:space="preserve">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spellStart"/>
      <w:proofErr w:type="gramStart"/>
      <w:r w:rsidRPr="006D28DA">
        <w:rPr>
          <w:sz w:val="24"/>
          <w:szCs w:val="24"/>
        </w:rPr>
        <w:t>Очно-заочная</w:t>
      </w:r>
      <w:proofErr w:type="spellEnd"/>
      <w:r w:rsidRPr="006D28DA">
        <w:rPr>
          <w:sz w:val="24"/>
          <w:szCs w:val="24"/>
        </w:rPr>
        <w:t xml:space="preserve">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proofErr w:type="spellStart"/>
      <w:r w:rsidRPr="006D28DA">
        <w:rPr>
          <w:sz w:val="24"/>
          <w:szCs w:val="24"/>
        </w:rPr>
        <w:t>очно</w:t>
      </w:r>
      <w:proofErr w:type="spellEnd"/>
      <w:r w:rsidRPr="006D28DA">
        <w:rPr>
          <w:sz w:val="24"/>
          <w:szCs w:val="24"/>
        </w:rPr>
        <w:t xml:space="preserve">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fldSimple w:instr=" REF _Ref306004660 \r \h  \* MERGEFORMAT ">
        <w:r w:rsidR="00910260" w:rsidRPr="00910260">
          <w:rPr>
            <w:sz w:val="24"/>
            <w:szCs w:val="24"/>
          </w:rPr>
          <w:t>3.3.1.3</w:t>
        </w:r>
      </w:fldSimple>
      <w:r w:rsidRPr="006D28DA">
        <w:rPr>
          <w:sz w:val="24"/>
          <w:szCs w:val="24"/>
        </w:rPr>
        <w:t>.</w:t>
      </w:r>
    </w:p>
    <w:p w:rsidR="00717F60" w:rsidRPr="00E71A48" w:rsidRDefault="00717F60" w:rsidP="00E71A48">
      <w:pPr>
        <w:pStyle w:val="2"/>
        <w:tabs>
          <w:tab w:val="clear" w:pos="1700"/>
          <w:tab w:val="left" w:pos="709"/>
        </w:tabs>
        <w:spacing w:line="264" w:lineRule="auto"/>
      </w:pPr>
      <w:bookmarkStart w:id="432" w:name="_Ref303681924"/>
      <w:bookmarkStart w:id="433" w:name="_Ref303683914"/>
      <w:bookmarkStart w:id="434" w:name="_Toc440877366"/>
      <w:r w:rsidRPr="00E71A48">
        <w:t xml:space="preserve">Подведение итогов </w:t>
      </w:r>
      <w:r w:rsidR="00DF639D" w:rsidRPr="00E71A48">
        <w:t>З</w:t>
      </w:r>
      <w:r w:rsidRPr="00E71A48">
        <w:t>апроса предложений</w:t>
      </w:r>
      <w:bookmarkEnd w:id="432"/>
      <w:bookmarkEnd w:id="433"/>
      <w:bookmarkEnd w:id="43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43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6" w:name="_Ref303251044"/>
      <w:bookmarkStart w:id="437" w:name="_Toc440877367"/>
      <w:bookmarkStart w:id="438" w:name="_Ref191386295"/>
      <w:r w:rsidRPr="00E71A48">
        <w:t xml:space="preserve">Признание запроса предложений </w:t>
      </w:r>
      <w:proofErr w:type="gramStart"/>
      <w:r w:rsidRPr="00E71A48">
        <w:t>несостоявшимся</w:t>
      </w:r>
      <w:bookmarkEnd w:id="436"/>
      <w:bookmarkEnd w:id="437"/>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1"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2" w:name="_Ref303683929"/>
      <w:bookmarkStart w:id="443"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8"/>
      <w:bookmarkEnd w:id="442"/>
      <w:bookmarkEnd w:id="44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4" w:name="_Ref294695403"/>
      <w:bookmarkStart w:id="44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4"/>
      <w:bookmarkEnd w:id="445"/>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10260" w:rsidRPr="00910260">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10260" w:rsidRPr="00910260">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10260" w:rsidRPr="00910260">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8" w:name="_Toc181693189"/>
      <w:bookmarkStart w:id="449" w:name="_Ref190680463"/>
      <w:bookmarkStart w:id="450" w:name="_Ref306140410"/>
      <w:bookmarkStart w:id="451" w:name="_Ref306142159"/>
      <w:bookmarkStart w:id="452" w:name="_Toc440877369"/>
      <w:bookmarkStart w:id="453" w:name="_Ref303102866"/>
      <w:bookmarkStart w:id="454" w:name="_Toc305835589"/>
      <w:bookmarkStart w:id="455" w:name="_Ref303683952"/>
      <w:bookmarkStart w:id="456" w:name="__RefNumPara__840_922829174"/>
      <w:bookmarkEnd w:id="447"/>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8"/>
      <w:bookmarkEnd w:id="449"/>
      <w:bookmarkEnd w:id="450"/>
      <w:bookmarkEnd w:id="451"/>
      <w:bookmarkEnd w:id="452"/>
      <w:r w:rsidRPr="00414CAF">
        <w:t xml:space="preserve"> </w:t>
      </w:r>
      <w:bookmarkEnd w:id="453"/>
      <w:bookmarkEnd w:id="45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D5BD1">
        <w:rPr>
          <w:sz w:val="24"/>
          <w:szCs w:val="24"/>
        </w:rPr>
        <w:fldChar w:fldCharType="begin"/>
      </w:r>
      <w:r w:rsidR="005818B2">
        <w:rPr>
          <w:sz w:val="24"/>
          <w:szCs w:val="24"/>
        </w:rPr>
        <w:instrText xml:space="preserve"> REF _Ref440272931 \r \h </w:instrText>
      </w:r>
      <w:r w:rsidR="001D5BD1">
        <w:rPr>
          <w:sz w:val="24"/>
          <w:szCs w:val="24"/>
        </w:rPr>
      </w:r>
      <w:r w:rsidR="001D5BD1">
        <w:rPr>
          <w:sz w:val="24"/>
          <w:szCs w:val="24"/>
        </w:rPr>
        <w:fldChar w:fldCharType="separate"/>
      </w:r>
      <w:r w:rsidR="00910260">
        <w:rPr>
          <w:sz w:val="24"/>
          <w:szCs w:val="24"/>
        </w:rPr>
        <w:t>2</w:t>
      </w:r>
      <w:r w:rsidR="001D5BD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7" w:name="_Ref303694483"/>
      <w:bookmarkStart w:id="458" w:name="_Toc305835590"/>
      <w:bookmarkStart w:id="459" w:name="_Ref306140451"/>
      <w:bookmarkStart w:id="460" w:name="_Toc440877370"/>
      <w:r w:rsidRPr="00C72794">
        <w:t xml:space="preserve">Уведомление о результатах </w:t>
      </w:r>
      <w:bookmarkEnd w:id="457"/>
      <w:bookmarkEnd w:id="458"/>
      <w:r w:rsidRPr="00C72794">
        <w:t>запроса предложений</w:t>
      </w:r>
      <w:bookmarkEnd w:id="459"/>
      <w:bookmarkEnd w:id="460"/>
    </w:p>
    <w:bookmarkEnd w:id="455"/>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1" w:name="_Ref440270568"/>
      <w:bookmarkStart w:id="462" w:name="_Ref440274159"/>
      <w:bookmarkStart w:id="463" w:name="_Ref440292555"/>
      <w:bookmarkStart w:id="464" w:name="_Ref440292779"/>
      <w:bookmarkStart w:id="465" w:name="_Toc440877371"/>
      <w:r>
        <w:rPr>
          <w:szCs w:val="24"/>
        </w:rPr>
        <w:lastRenderedPageBreak/>
        <w:t>Техническая часть</w:t>
      </w:r>
      <w:bookmarkEnd w:id="461"/>
      <w:bookmarkEnd w:id="462"/>
      <w:bookmarkEnd w:id="463"/>
      <w:bookmarkEnd w:id="464"/>
      <w:bookmarkEnd w:id="465"/>
      <w:r w:rsidRPr="00E71A48">
        <w:rPr>
          <w:szCs w:val="24"/>
        </w:rPr>
        <w:t xml:space="preserve"> </w:t>
      </w:r>
    </w:p>
    <w:p w:rsidR="002B5044" w:rsidRPr="00C12FA4" w:rsidRDefault="002B5044" w:rsidP="0021751A">
      <w:pPr>
        <w:pStyle w:val="2"/>
        <w:ind w:left="1701" w:hanging="1134"/>
      </w:pPr>
      <w:bookmarkStart w:id="466" w:name="_Toc176064097"/>
      <w:bookmarkStart w:id="467" w:name="_Toc176338525"/>
      <w:bookmarkStart w:id="468" w:name="_Toc180399753"/>
      <w:bookmarkStart w:id="469" w:name="_Toc189457101"/>
      <w:bookmarkStart w:id="470" w:name="_Toc189461737"/>
      <w:bookmarkStart w:id="471" w:name="_Toc189462011"/>
      <w:bookmarkStart w:id="472" w:name="_Toc191273610"/>
      <w:bookmarkStart w:id="473" w:name="_Toc423421726"/>
      <w:bookmarkStart w:id="474" w:name="_Toc440877372"/>
      <w:bookmarkStart w:id="475" w:name="_Toc167189319"/>
      <w:bookmarkStart w:id="476" w:name="_Toc168725254"/>
      <w:r w:rsidRPr="00C12FA4">
        <w:t xml:space="preserve">Перечень, объемы и характеристики </w:t>
      </w:r>
      <w:bookmarkEnd w:id="466"/>
      <w:bookmarkEnd w:id="467"/>
      <w:bookmarkEnd w:id="468"/>
      <w:bookmarkEnd w:id="469"/>
      <w:bookmarkEnd w:id="470"/>
      <w:bookmarkEnd w:id="471"/>
      <w:bookmarkEnd w:id="472"/>
      <w:bookmarkEnd w:id="473"/>
      <w:r w:rsidR="00C3704B">
        <w:t>закупаемых услуг</w:t>
      </w:r>
      <w:bookmarkEnd w:id="474"/>
    </w:p>
    <w:p w:rsidR="002B5044" w:rsidRPr="003803A7" w:rsidRDefault="002B5044" w:rsidP="002B5044">
      <w:pPr>
        <w:pStyle w:val="3"/>
        <w:ind w:left="0" w:firstLine="851"/>
        <w:jc w:val="both"/>
        <w:rPr>
          <w:b w:val="0"/>
          <w:szCs w:val="24"/>
        </w:rPr>
      </w:pPr>
      <w:bookmarkStart w:id="477" w:name="_Toc439166311"/>
      <w:bookmarkStart w:id="478" w:name="_Toc439170659"/>
      <w:bookmarkStart w:id="479" w:name="_Toc439172761"/>
      <w:bookmarkStart w:id="480" w:name="_Toc439173205"/>
      <w:bookmarkStart w:id="481" w:name="_Toc439238199"/>
      <w:bookmarkStart w:id="482" w:name="_Toc439252751"/>
      <w:bookmarkStart w:id="483" w:name="_Toc439323609"/>
      <w:bookmarkStart w:id="484" w:name="_Toc439323725"/>
      <w:bookmarkStart w:id="485" w:name="_Toc440361359"/>
      <w:bookmarkStart w:id="486" w:name="_Toc440376114"/>
      <w:bookmarkStart w:id="487" w:name="_Toc440376241"/>
      <w:bookmarkStart w:id="488" w:name="_Toc440382503"/>
      <w:bookmarkStart w:id="489" w:name="_Toc440447173"/>
      <w:bookmarkStart w:id="490" w:name="_Toc440631716"/>
      <w:bookmarkStart w:id="491" w:name="_Toc440877373"/>
      <w:proofErr w:type="gramStart"/>
      <w:r w:rsidRPr="003776BB">
        <w:rPr>
          <w:b w:val="0"/>
          <w:szCs w:val="24"/>
        </w:rPr>
        <w:t>Техническ</w:t>
      </w:r>
      <w:r w:rsidR="003776BB" w:rsidRPr="003776BB">
        <w:rPr>
          <w:b w:val="0"/>
          <w:szCs w:val="24"/>
        </w:rPr>
        <w:t>ое</w:t>
      </w:r>
      <w:r w:rsidR="00EA316C">
        <w:rPr>
          <w:b w:val="0"/>
          <w:szCs w:val="24"/>
        </w:rPr>
        <w:t xml:space="preserve"> </w:t>
      </w:r>
      <w:r w:rsidRPr="003776BB">
        <w:rPr>
          <w:b w:val="0"/>
          <w:szCs w:val="24"/>
        </w:rPr>
        <w:t>задани</w:t>
      </w:r>
      <w:r w:rsidR="003776BB" w:rsidRPr="003776BB">
        <w:rPr>
          <w:b w:val="0"/>
          <w:szCs w:val="24"/>
        </w:rPr>
        <w:t>е</w:t>
      </w:r>
      <w:r w:rsidR="00EA316C">
        <w:rPr>
          <w:b w:val="0"/>
          <w:szCs w:val="24"/>
        </w:rPr>
        <w:t xml:space="preserve"> </w:t>
      </w:r>
      <w:r w:rsidRPr="003776BB">
        <w:rPr>
          <w:b w:val="0"/>
          <w:szCs w:val="24"/>
        </w:rPr>
        <w:t xml:space="preserve"> </w:t>
      </w:r>
      <w:r w:rsidR="00A154B7" w:rsidRPr="003776BB">
        <w:rPr>
          <w:b w:val="0"/>
          <w:szCs w:val="24"/>
        </w:rPr>
        <w:t xml:space="preserve">по </w:t>
      </w:r>
      <w:r w:rsidR="00A154B7" w:rsidRPr="00EA316C">
        <w:rPr>
          <w:b w:val="0"/>
          <w:szCs w:val="24"/>
        </w:rPr>
        <w:t xml:space="preserve">Лоту №1 (подраздел </w:t>
      </w:r>
      <w:fldSimple w:instr=" REF _Ref440275279 \r \h  \* MERGEFORMAT ">
        <w:r w:rsidR="00910260" w:rsidRPr="00EA316C">
          <w:rPr>
            <w:b w:val="0"/>
            <w:szCs w:val="24"/>
          </w:rPr>
          <w:t>1.1.4</w:t>
        </w:r>
      </w:fldSimple>
      <w:r w:rsidR="00A154B7" w:rsidRPr="00EA316C">
        <w:rPr>
          <w:b w:val="0"/>
          <w:szCs w:val="24"/>
        </w:rPr>
        <w:t>)</w:t>
      </w:r>
      <w:r w:rsidRPr="00EA316C">
        <w:rPr>
          <w:b w:val="0"/>
          <w:szCs w:val="24"/>
        </w:rPr>
        <w:t xml:space="preserve"> изложен</w:t>
      </w:r>
      <w:r w:rsidR="00EA316C" w:rsidRPr="00EA316C">
        <w:rPr>
          <w:b w:val="0"/>
          <w:szCs w:val="24"/>
        </w:rPr>
        <w:t>ы</w:t>
      </w:r>
      <w:r w:rsidRPr="00EA316C">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roofErr w:type="gramEnd"/>
    </w:p>
    <w:p w:rsidR="002B5044" w:rsidRPr="003803A7" w:rsidRDefault="002B5044" w:rsidP="0021751A">
      <w:pPr>
        <w:pStyle w:val="2"/>
        <w:ind w:left="1701" w:hanging="1134"/>
      </w:pPr>
      <w:bookmarkStart w:id="492" w:name="_Ref194832984"/>
      <w:bookmarkStart w:id="493" w:name="_Ref197686508"/>
      <w:bookmarkStart w:id="494" w:name="_Toc423421727"/>
      <w:bookmarkStart w:id="495" w:name="_Toc440877374"/>
      <w:r w:rsidRPr="003803A7">
        <w:t xml:space="preserve">Требование к </w:t>
      </w:r>
      <w:bookmarkEnd w:id="492"/>
      <w:bookmarkEnd w:id="493"/>
      <w:bookmarkEnd w:id="494"/>
      <w:r w:rsidR="00C3704B">
        <w:t>закупаемым услугам</w:t>
      </w:r>
      <w:bookmarkEnd w:id="495"/>
    </w:p>
    <w:p w:rsidR="002B5044" w:rsidRPr="003776BB" w:rsidRDefault="002B5044" w:rsidP="002B5044">
      <w:pPr>
        <w:pStyle w:val="3"/>
        <w:ind w:left="0" w:firstLine="851"/>
        <w:jc w:val="both"/>
        <w:rPr>
          <w:b w:val="0"/>
          <w:szCs w:val="24"/>
        </w:rPr>
      </w:pPr>
      <w:bookmarkStart w:id="496" w:name="_Toc439166314"/>
      <w:bookmarkStart w:id="497" w:name="_Toc439170662"/>
      <w:bookmarkStart w:id="498" w:name="_Toc439172764"/>
      <w:bookmarkStart w:id="499" w:name="_Toc439173208"/>
      <w:bookmarkStart w:id="500" w:name="_Toc439238202"/>
      <w:bookmarkStart w:id="501" w:name="_Toc439252754"/>
      <w:bookmarkStart w:id="502" w:name="_Toc439323612"/>
      <w:bookmarkStart w:id="503" w:name="_Toc439323728"/>
      <w:bookmarkStart w:id="504" w:name="_Toc440361362"/>
      <w:bookmarkStart w:id="505" w:name="_Toc440376117"/>
      <w:bookmarkStart w:id="506" w:name="_Toc440376244"/>
      <w:bookmarkStart w:id="507" w:name="_Toc440382505"/>
      <w:bookmarkStart w:id="508" w:name="_Toc440447175"/>
      <w:bookmarkStart w:id="509" w:name="_Toc440631718"/>
      <w:bookmarkStart w:id="510" w:name="_Toc440877375"/>
      <w:bookmarkStart w:id="511" w:name="_Ref194833053"/>
      <w:bookmarkStart w:id="512" w:name="_Ref223496951"/>
      <w:bookmarkStart w:id="513"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75"/>
    <w:bookmarkEnd w:id="476"/>
    <w:bookmarkEnd w:id="511"/>
    <w:bookmarkEnd w:id="512"/>
    <w:bookmarkEnd w:id="51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0877376"/>
      <w:bookmarkEnd w:id="5"/>
      <w:bookmarkEnd w:id="456"/>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0877377"/>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61369"/>
      <w:bookmarkStart w:id="537" w:name="_Toc440376124"/>
      <w:bookmarkStart w:id="538" w:name="_Toc440631722"/>
      <w:bookmarkStart w:id="539" w:name="_Toc440877378"/>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D5BD1">
        <w:rPr>
          <w:sz w:val="24"/>
          <w:szCs w:val="24"/>
        </w:rPr>
        <w:fldChar w:fldCharType="begin"/>
      </w:r>
      <w:r w:rsidR="00673C59">
        <w:rPr>
          <w:sz w:val="24"/>
          <w:szCs w:val="24"/>
        </w:rPr>
        <w:instrText xml:space="preserve"> REF _Ref299109207 \r \h </w:instrText>
      </w:r>
      <w:r w:rsidR="001D5BD1">
        <w:rPr>
          <w:sz w:val="24"/>
          <w:szCs w:val="24"/>
        </w:rPr>
      </w:r>
      <w:r w:rsidR="001D5BD1">
        <w:rPr>
          <w:sz w:val="24"/>
          <w:szCs w:val="24"/>
        </w:rPr>
        <w:fldChar w:fldCharType="separate"/>
      </w:r>
      <w:r w:rsidR="00910260">
        <w:rPr>
          <w:sz w:val="24"/>
          <w:szCs w:val="24"/>
        </w:rPr>
        <w:t>3.3.14.6</w:t>
      </w:r>
      <w:r w:rsidR="001D5BD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61370"/>
      <w:bookmarkStart w:id="556" w:name="_Toc440376125"/>
      <w:bookmarkStart w:id="557" w:name="_Toc440376252"/>
      <w:bookmarkStart w:id="558" w:name="_Toc440382510"/>
      <w:bookmarkStart w:id="559" w:name="_Toc440447180"/>
      <w:bookmarkStart w:id="560" w:name="_Toc440631723"/>
      <w:bookmarkStart w:id="561" w:name="_Toc440877379"/>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2"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D5BD1">
        <w:rPr>
          <w:sz w:val="24"/>
          <w:szCs w:val="24"/>
        </w:rPr>
        <w:fldChar w:fldCharType="begin"/>
      </w:r>
      <w:r w:rsidR="00457AEB">
        <w:rPr>
          <w:sz w:val="24"/>
          <w:szCs w:val="24"/>
        </w:rPr>
        <w:instrText xml:space="preserve"> REF _Ref440879531 \r \h </w:instrText>
      </w:r>
      <w:r w:rsidR="001D5BD1">
        <w:rPr>
          <w:sz w:val="24"/>
          <w:szCs w:val="24"/>
        </w:rPr>
      </w:r>
      <w:r w:rsidR="001D5BD1">
        <w:rPr>
          <w:sz w:val="24"/>
          <w:szCs w:val="24"/>
        </w:rPr>
        <w:fldChar w:fldCharType="separate"/>
      </w:r>
      <w:r w:rsidR="00910260">
        <w:rPr>
          <w:sz w:val="24"/>
          <w:szCs w:val="24"/>
        </w:rPr>
        <w:t>3.3.4</w:t>
      </w:r>
      <w:r w:rsidR="001D5BD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D5BD1">
        <w:rPr>
          <w:sz w:val="24"/>
          <w:szCs w:val="24"/>
        </w:rPr>
        <w:fldChar w:fldCharType="begin"/>
      </w:r>
      <w:r w:rsidR="00D56F8C">
        <w:rPr>
          <w:sz w:val="24"/>
          <w:szCs w:val="24"/>
        </w:rPr>
        <w:instrText xml:space="preserve"> REF _Ref55279015 \r \h </w:instrText>
      </w:r>
      <w:r w:rsidR="001D5BD1">
        <w:rPr>
          <w:sz w:val="24"/>
          <w:szCs w:val="24"/>
        </w:rPr>
      </w:r>
      <w:r w:rsidR="001D5BD1">
        <w:rPr>
          <w:sz w:val="24"/>
          <w:szCs w:val="24"/>
        </w:rPr>
        <w:fldChar w:fldCharType="separate"/>
      </w:r>
      <w:r w:rsidR="00910260">
        <w:rPr>
          <w:sz w:val="24"/>
          <w:szCs w:val="24"/>
        </w:rPr>
        <w:t>3.3.1.6</w:t>
      </w:r>
      <w:r w:rsidR="001D5BD1">
        <w:rPr>
          <w:sz w:val="24"/>
          <w:szCs w:val="24"/>
        </w:rPr>
        <w:fldChar w:fldCharType="end"/>
      </w:r>
      <w:r w:rsidRPr="00492C8B">
        <w:rPr>
          <w:sz w:val="24"/>
          <w:szCs w:val="24"/>
        </w:rPr>
        <w:t xml:space="preserve"> и </w:t>
      </w:r>
      <w:r w:rsidR="001D5BD1">
        <w:rPr>
          <w:sz w:val="24"/>
          <w:szCs w:val="24"/>
        </w:rPr>
        <w:fldChar w:fldCharType="begin"/>
      </w:r>
      <w:r w:rsidR="00D56F8C">
        <w:rPr>
          <w:sz w:val="24"/>
          <w:szCs w:val="24"/>
        </w:rPr>
        <w:instrText xml:space="preserve"> REF _Ref195087786 \r \h </w:instrText>
      </w:r>
      <w:r w:rsidR="001D5BD1">
        <w:rPr>
          <w:sz w:val="24"/>
          <w:szCs w:val="24"/>
        </w:rPr>
      </w:r>
      <w:r w:rsidR="001D5BD1">
        <w:rPr>
          <w:sz w:val="24"/>
          <w:szCs w:val="24"/>
        </w:rPr>
        <w:fldChar w:fldCharType="separate"/>
      </w:r>
      <w:r w:rsidR="00910260">
        <w:rPr>
          <w:sz w:val="24"/>
          <w:szCs w:val="24"/>
        </w:rPr>
        <w:t>3.3.1.7</w:t>
      </w:r>
      <w:r w:rsidR="001D5BD1">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3" w:name="_Ref55335821"/>
      <w:bookmarkStart w:id="564" w:name="_Ref55336345"/>
      <w:bookmarkStart w:id="565" w:name="_Toc57314674"/>
      <w:bookmarkStart w:id="566" w:name="_Toc69728988"/>
      <w:bookmarkStart w:id="567" w:name="_Toc98253922"/>
      <w:bookmarkStart w:id="56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D5BD1">
        <w:fldChar w:fldCharType="begin"/>
      </w:r>
      <w:r>
        <w:rPr>
          <w:sz w:val="24"/>
          <w:szCs w:val="24"/>
        </w:rPr>
        <w:instrText xml:space="preserve"> REF _Ref441053211 \r \h </w:instrText>
      </w:r>
      <w:r w:rsidR="001D5BD1">
        <w:fldChar w:fldCharType="separate"/>
      </w:r>
      <w:r w:rsidR="00910260">
        <w:rPr>
          <w:sz w:val="24"/>
          <w:szCs w:val="24"/>
        </w:rPr>
        <w:t>5.1.2.3</w:t>
      </w:r>
      <w:r w:rsidR="001D5BD1">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1D5BD1">
        <w:rPr>
          <w:sz w:val="24"/>
          <w:szCs w:val="24"/>
        </w:rPr>
        <w:fldChar w:fldCharType="begin"/>
      </w:r>
      <w:r>
        <w:rPr>
          <w:sz w:val="24"/>
          <w:szCs w:val="24"/>
        </w:rPr>
        <w:instrText xml:space="preserve"> REF _Ref441053110 \r \h </w:instrText>
      </w:r>
      <w:r w:rsidR="001D5BD1">
        <w:rPr>
          <w:sz w:val="24"/>
          <w:szCs w:val="24"/>
        </w:rPr>
      </w:r>
      <w:r w:rsidR="001D5BD1">
        <w:rPr>
          <w:sz w:val="24"/>
          <w:szCs w:val="24"/>
        </w:rPr>
        <w:fldChar w:fldCharType="separate"/>
      </w:r>
      <w:r w:rsidR="00910260">
        <w:rPr>
          <w:sz w:val="24"/>
          <w:szCs w:val="24"/>
        </w:rPr>
        <w:t>3.3.7.1</w:t>
      </w:r>
      <w:r w:rsidR="001D5BD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69" w:name="_Ref440271964"/>
      <w:bookmarkStart w:id="570" w:name="_Toc440361371"/>
      <w:bookmarkStart w:id="571" w:name="_Toc440376126"/>
      <w:bookmarkStart w:id="572" w:name="_Toc440631724"/>
      <w:bookmarkStart w:id="573" w:name="_Toc440877380"/>
      <w:proofErr w:type="spellStart"/>
      <w:r>
        <w:rPr>
          <w:szCs w:val="24"/>
        </w:rPr>
        <w:lastRenderedPageBreak/>
        <w:t>Антикоррупционные</w:t>
      </w:r>
      <w:proofErr w:type="spellEnd"/>
      <w:r>
        <w:rPr>
          <w:szCs w:val="24"/>
        </w:rPr>
        <w:t xml:space="preserve"> обязательства (Форма 1.1).</w:t>
      </w:r>
      <w:bookmarkEnd w:id="569"/>
      <w:bookmarkEnd w:id="570"/>
      <w:bookmarkEnd w:id="571"/>
      <w:bookmarkEnd w:id="572"/>
      <w:bookmarkEnd w:id="573"/>
    </w:p>
    <w:p w:rsidR="00920CB0" w:rsidRPr="00920CB0" w:rsidRDefault="00920CB0" w:rsidP="00557C01">
      <w:pPr>
        <w:pStyle w:val="3"/>
        <w:numPr>
          <w:ilvl w:val="3"/>
          <w:numId w:val="78"/>
        </w:numPr>
        <w:rPr>
          <w:b w:val="0"/>
          <w:szCs w:val="24"/>
        </w:rPr>
      </w:pPr>
      <w:bookmarkStart w:id="574" w:name="_Toc439238216"/>
      <w:bookmarkStart w:id="575" w:name="_Toc439252764"/>
      <w:bookmarkStart w:id="576" w:name="_Toc439323738"/>
      <w:bookmarkStart w:id="577" w:name="_Toc440361372"/>
      <w:bookmarkStart w:id="578" w:name="_Toc440376127"/>
      <w:bookmarkStart w:id="579" w:name="_Toc440376254"/>
      <w:bookmarkStart w:id="580" w:name="_Toc440382512"/>
      <w:bookmarkStart w:id="581" w:name="_Toc440447182"/>
      <w:bookmarkStart w:id="582" w:name="_Toc440631725"/>
      <w:bookmarkStart w:id="583" w:name="_Toc440877381"/>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74"/>
      <w:bookmarkEnd w:id="575"/>
      <w:bookmarkEnd w:id="576"/>
      <w:bookmarkEnd w:id="577"/>
      <w:bookmarkEnd w:id="578"/>
      <w:bookmarkEnd w:id="579"/>
      <w:bookmarkEnd w:id="580"/>
      <w:bookmarkEnd w:id="581"/>
      <w:bookmarkEnd w:id="582"/>
      <w:bookmarkEnd w:id="5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4" w:name="_Toc423423668"/>
      <w:bookmarkStart w:id="585" w:name="_Ref440271072"/>
      <w:bookmarkStart w:id="586" w:name="_Ref440273986"/>
      <w:bookmarkStart w:id="587" w:name="_Ref440274337"/>
      <w:bookmarkStart w:id="588" w:name="_Ref440274913"/>
      <w:bookmarkStart w:id="589" w:name="_Ref440284918"/>
      <w:bookmarkStart w:id="590"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3"/>
      <w:bookmarkEnd w:id="564"/>
      <w:bookmarkEnd w:id="565"/>
      <w:bookmarkEnd w:id="566"/>
      <w:bookmarkEnd w:id="567"/>
      <w:bookmarkEnd w:id="568"/>
      <w:bookmarkEnd w:id="584"/>
      <w:bookmarkEnd w:id="585"/>
      <w:bookmarkEnd w:id="586"/>
      <w:bookmarkEnd w:id="587"/>
      <w:bookmarkEnd w:id="588"/>
      <w:bookmarkEnd w:id="589"/>
      <w:bookmarkEnd w:id="59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1" w:name="_Toc98253923"/>
      <w:bookmarkStart w:id="592" w:name="_Toc157248177"/>
      <w:bookmarkStart w:id="593" w:name="_Toc157496546"/>
      <w:bookmarkStart w:id="594" w:name="_Toc158206085"/>
      <w:bookmarkStart w:id="595" w:name="_Toc164057770"/>
      <w:bookmarkStart w:id="596" w:name="_Toc164137120"/>
      <w:bookmarkStart w:id="597" w:name="_Toc164161280"/>
      <w:bookmarkStart w:id="598" w:name="_Toc165173851"/>
      <w:bookmarkStart w:id="599" w:name="_Ref264038986"/>
      <w:bookmarkStart w:id="600" w:name="_Ref264359294"/>
      <w:bookmarkStart w:id="601" w:name="_Toc439170676"/>
      <w:bookmarkStart w:id="602" w:name="_Toc439172778"/>
      <w:bookmarkStart w:id="603" w:name="_Toc439173222"/>
      <w:bookmarkStart w:id="604" w:name="_Toc439238218"/>
      <w:bookmarkStart w:id="605" w:name="_Toc439252766"/>
      <w:bookmarkStart w:id="606" w:name="_Toc439323740"/>
      <w:bookmarkStart w:id="607" w:name="_Toc440361374"/>
      <w:bookmarkStart w:id="608" w:name="_Toc440376129"/>
      <w:bookmarkStart w:id="609" w:name="_Toc440376256"/>
      <w:bookmarkStart w:id="610" w:name="_Toc440382514"/>
      <w:bookmarkStart w:id="611" w:name="_Toc440447184"/>
      <w:bookmarkStart w:id="612" w:name="_Toc440631727"/>
      <w:bookmarkStart w:id="613" w:name="_Toc440877383"/>
      <w:r w:rsidRPr="00C236C0">
        <w:rPr>
          <w:szCs w:val="24"/>
        </w:rPr>
        <w:t xml:space="preserve">Форма </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00492C8B">
        <w:rPr>
          <w:szCs w:val="24"/>
        </w:rPr>
        <w:t>Сводной таблицы стоимости</w:t>
      </w:r>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943"/>
        <w:gridCol w:w="1559"/>
        <w:gridCol w:w="1701"/>
        <w:gridCol w:w="1843"/>
        <w:gridCol w:w="3827"/>
      </w:tblGrid>
      <w:tr w:rsidR="00A35E74" w:rsidRPr="00843BBD" w:rsidTr="00D96AE5">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D96AE5">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D96AE5">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D96AE5">
        <w:trPr>
          <w:trHeight w:val="944"/>
        </w:trPr>
        <w:tc>
          <w:tcPr>
            <w:tcW w:w="578" w:type="dxa"/>
          </w:tcPr>
          <w:p w:rsidR="00A35E74" w:rsidRPr="0098354B" w:rsidRDefault="00A35E74" w:rsidP="00D96AE5">
            <w:pPr>
              <w:pStyle w:val="aff0"/>
              <w:spacing w:before="0" w:after="0"/>
              <w:rPr>
                <w:sz w:val="24"/>
                <w:szCs w:val="24"/>
                <w:highlight w:val="yellow"/>
              </w:rPr>
            </w:pPr>
            <w:r w:rsidRPr="0098354B">
              <w:rPr>
                <w:sz w:val="24"/>
                <w:szCs w:val="24"/>
                <w:highlight w:val="yellow"/>
              </w:rPr>
              <w:t xml:space="preserve">№ </w:t>
            </w:r>
            <w:proofErr w:type="spellStart"/>
            <w:proofErr w:type="gramStart"/>
            <w:r w:rsidRPr="0098354B">
              <w:rPr>
                <w:sz w:val="24"/>
                <w:szCs w:val="24"/>
                <w:highlight w:val="yellow"/>
              </w:rPr>
              <w:t>п</w:t>
            </w:r>
            <w:proofErr w:type="spellEnd"/>
            <w:proofErr w:type="gramEnd"/>
            <w:r w:rsidRPr="0098354B">
              <w:rPr>
                <w:sz w:val="24"/>
                <w:szCs w:val="24"/>
                <w:highlight w:val="yellow"/>
              </w:rPr>
              <w:t>/</w:t>
            </w:r>
            <w:proofErr w:type="spellStart"/>
            <w:r w:rsidRPr="0098354B">
              <w:rPr>
                <w:sz w:val="24"/>
                <w:szCs w:val="24"/>
                <w:highlight w:val="yellow"/>
              </w:rPr>
              <w:t>п</w:t>
            </w:r>
            <w:proofErr w:type="spellEnd"/>
          </w:p>
        </w:tc>
        <w:tc>
          <w:tcPr>
            <w:tcW w:w="59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 xml:space="preserve">Ед. </w:t>
            </w:r>
            <w:proofErr w:type="spellStart"/>
            <w:r w:rsidRPr="0098354B">
              <w:rPr>
                <w:sz w:val="24"/>
                <w:szCs w:val="24"/>
                <w:highlight w:val="yellow"/>
              </w:rPr>
              <w:t>изм</w:t>
            </w:r>
            <w:proofErr w:type="spellEnd"/>
            <w:r w:rsidRPr="0098354B">
              <w:rPr>
                <w:sz w:val="24"/>
                <w:szCs w:val="24"/>
                <w:highlight w:val="yellow"/>
              </w:rPr>
              <w:t>.</w:t>
            </w:r>
          </w:p>
        </w:tc>
        <w:tc>
          <w:tcPr>
            <w:tcW w:w="1701"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504"/>
        </w:trPr>
        <w:tc>
          <w:tcPr>
            <w:tcW w:w="578" w:type="dxa"/>
          </w:tcPr>
          <w:p w:rsidR="00A35E74" w:rsidRPr="0098354B" w:rsidRDefault="00A35E74" w:rsidP="00D96AE5">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843BBD" w:rsidTr="00D96AE5">
        <w:trPr>
          <w:trHeight w:val="284"/>
        </w:trPr>
        <w:tc>
          <w:tcPr>
            <w:tcW w:w="578" w:type="dxa"/>
          </w:tcPr>
          <w:p w:rsidR="00A35E74" w:rsidRPr="00843BBD" w:rsidRDefault="00A35E74" w:rsidP="00D96AE5">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D96AE5">
            <w:pPr>
              <w:pStyle w:val="aff1"/>
              <w:spacing w:before="0" w:after="0"/>
              <w:rPr>
                <w:color w:val="000000"/>
                <w:szCs w:val="24"/>
              </w:rPr>
            </w:pPr>
          </w:p>
        </w:tc>
        <w:tc>
          <w:tcPr>
            <w:tcW w:w="1559" w:type="dxa"/>
          </w:tcPr>
          <w:p w:rsidR="00A35E74" w:rsidRPr="00843BBD" w:rsidRDefault="00A35E74" w:rsidP="00D96AE5">
            <w:pPr>
              <w:pStyle w:val="aff1"/>
              <w:spacing w:before="0" w:after="0"/>
              <w:rPr>
                <w:color w:val="000000"/>
                <w:szCs w:val="24"/>
              </w:rPr>
            </w:pPr>
          </w:p>
        </w:tc>
        <w:tc>
          <w:tcPr>
            <w:tcW w:w="1701" w:type="dxa"/>
          </w:tcPr>
          <w:p w:rsidR="00A35E74" w:rsidRPr="00843BBD" w:rsidRDefault="00A35E74" w:rsidP="00D96AE5">
            <w:pPr>
              <w:pStyle w:val="aff1"/>
              <w:spacing w:before="0" w:after="0"/>
              <w:rPr>
                <w:color w:val="000000"/>
                <w:szCs w:val="24"/>
              </w:rPr>
            </w:pPr>
          </w:p>
        </w:tc>
        <w:tc>
          <w:tcPr>
            <w:tcW w:w="1843" w:type="dxa"/>
          </w:tcPr>
          <w:p w:rsidR="00A35E74" w:rsidRPr="00843BBD" w:rsidRDefault="00A35E74" w:rsidP="00D96AE5">
            <w:pPr>
              <w:pStyle w:val="aff1"/>
              <w:spacing w:before="0" w:after="0"/>
              <w:jc w:val="right"/>
              <w:rPr>
                <w:color w:val="000000"/>
                <w:szCs w:val="24"/>
              </w:rPr>
            </w:pPr>
          </w:p>
        </w:tc>
        <w:tc>
          <w:tcPr>
            <w:tcW w:w="3827" w:type="dxa"/>
          </w:tcPr>
          <w:p w:rsidR="00A35E74" w:rsidRPr="00843BBD" w:rsidRDefault="00A35E74" w:rsidP="00D96AE5">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4" w:name="_Toc176765534"/>
      <w:bookmarkStart w:id="615" w:name="_Toc198979983"/>
      <w:bookmarkStart w:id="616" w:name="_Toc217466315"/>
      <w:bookmarkStart w:id="617" w:name="_Toc217702856"/>
      <w:bookmarkStart w:id="618" w:name="_Toc233601974"/>
      <w:bookmarkStart w:id="619" w:name="_Toc263343460"/>
      <w:r w:rsidRPr="00F647F7">
        <w:rPr>
          <w:b w:val="0"/>
          <w:szCs w:val="24"/>
        </w:rPr>
        <w:br w:type="page"/>
      </w:r>
      <w:bookmarkStart w:id="620" w:name="_Toc439170677"/>
      <w:bookmarkStart w:id="621" w:name="_Toc439172779"/>
      <w:bookmarkStart w:id="622" w:name="_Toc439173223"/>
      <w:bookmarkStart w:id="623" w:name="_Toc439238219"/>
      <w:bookmarkStart w:id="624" w:name="_Toc439252767"/>
      <w:bookmarkStart w:id="625" w:name="_Toc439323741"/>
      <w:bookmarkStart w:id="626" w:name="_Toc440361375"/>
      <w:bookmarkStart w:id="627" w:name="_Toc440376130"/>
      <w:bookmarkStart w:id="628" w:name="_Toc440376257"/>
      <w:bookmarkStart w:id="629" w:name="_Toc440382515"/>
      <w:bookmarkStart w:id="630" w:name="_Toc440447185"/>
      <w:bookmarkStart w:id="631" w:name="_Toc440631728"/>
      <w:bookmarkStart w:id="632" w:name="_Toc440877384"/>
      <w:r w:rsidRPr="00C236C0">
        <w:rPr>
          <w:szCs w:val="24"/>
        </w:rPr>
        <w:lastRenderedPageBreak/>
        <w:t>Инструкции по заполнению</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1D5BD1">
        <w:rPr>
          <w:sz w:val="24"/>
          <w:szCs w:val="24"/>
        </w:rPr>
        <w:fldChar w:fldCharType="begin"/>
      </w:r>
      <w:r w:rsidR="00E51A35">
        <w:rPr>
          <w:sz w:val="24"/>
          <w:szCs w:val="24"/>
        </w:rPr>
        <w:instrText xml:space="preserve"> REF _Ref440537176 \r \h </w:instrText>
      </w:r>
      <w:r w:rsidR="001D5BD1">
        <w:rPr>
          <w:sz w:val="24"/>
          <w:szCs w:val="24"/>
        </w:rPr>
      </w:r>
      <w:r w:rsidR="001D5BD1">
        <w:rPr>
          <w:sz w:val="24"/>
          <w:szCs w:val="24"/>
        </w:rPr>
        <w:fldChar w:fldCharType="separate"/>
      </w:r>
      <w:r w:rsidR="00910260">
        <w:rPr>
          <w:sz w:val="24"/>
          <w:szCs w:val="24"/>
        </w:rPr>
        <w:t>5.3</w:t>
      </w:r>
      <w:r w:rsidR="001D5BD1">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3" w:name="_Ref86826666"/>
      <w:bookmarkStart w:id="634" w:name="_Toc90385112"/>
      <w:bookmarkStart w:id="635" w:name="_Toc98253925"/>
      <w:bookmarkStart w:id="636" w:name="_Toc165173853"/>
      <w:bookmarkStart w:id="63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8" w:name="_Ref440537056"/>
      <w:bookmarkStart w:id="639" w:name="_Ref440537079"/>
      <w:bookmarkStart w:id="640" w:name="_Ref440537120"/>
      <w:bookmarkStart w:id="641" w:name="_Ref440537176"/>
      <w:bookmarkStart w:id="642"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3"/>
      <w:bookmarkEnd w:id="634"/>
      <w:bookmarkEnd w:id="635"/>
      <w:bookmarkEnd w:id="636"/>
      <w:bookmarkEnd w:id="637"/>
      <w:bookmarkEnd w:id="638"/>
      <w:bookmarkEnd w:id="639"/>
      <w:bookmarkEnd w:id="640"/>
      <w:bookmarkEnd w:id="641"/>
      <w:bookmarkEnd w:id="64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3" w:name="_Toc90385113"/>
      <w:bookmarkStart w:id="644" w:name="_Toc98253926"/>
      <w:bookmarkStart w:id="645" w:name="_Toc157248180"/>
      <w:bookmarkStart w:id="646" w:name="_Toc157496549"/>
      <w:bookmarkStart w:id="647" w:name="_Toc158206088"/>
      <w:bookmarkStart w:id="648" w:name="_Toc164057773"/>
      <w:bookmarkStart w:id="649" w:name="_Toc164137123"/>
      <w:bookmarkStart w:id="650" w:name="_Toc164161283"/>
      <w:bookmarkStart w:id="651" w:name="_Toc165173854"/>
      <w:bookmarkStart w:id="652" w:name="_Ref193690005"/>
      <w:bookmarkStart w:id="653" w:name="_Toc439170679"/>
      <w:bookmarkStart w:id="654" w:name="_Toc439172781"/>
      <w:bookmarkStart w:id="655" w:name="_Toc439173225"/>
      <w:bookmarkStart w:id="656" w:name="_Toc439238221"/>
      <w:bookmarkStart w:id="657" w:name="_Toc439252769"/>
      <w:bookmarkStart w:id="658" w:name="_Toc439323743"/>
      <w:bookmarkStart w:id="659" w:name="_Toc440361377"/>
      <w:bookmarkStart w:id="660" w:name="_Toc440376132"/>
      <w:bookmarkStart w:id="661" w:name="_Toc440376259"/>
      <w:bookmarkStart w:id="662" w:name="_Toc440382517"/>
      <w:bookmarkStart w:id="663" w:name="_Toc440447187"/>
      <w:bookmarkStart w:id="664" w:name="_Toc440631730"/>
      <w:bookmarkStart w:id="665" w:name="_Toc440877386"/>
      <w:r w:rsidRPr="00C236C0">
        <w:rPr>
          <w:szCs w:val="24"/>
        </w:rPr>
        <w:t xml:space="preserve">Форма </w:t>
      </w:r>
      <w:bookmarkEnd w:id="643"/>
      <w:bookmarkEnd w:id="644"/>
      <w:bookmarkEnd w:id="645"/>
      <w:bookmarkEnd w:id="646"/>
      <w:bookmarkEnd w:id="647"/>
      <w:bookmarkEnd w:id="648"/>
      <w:bookmarkEnd w:id="649"/>
      <w:bookmarkEnd w:id="650"/>
      <w:bookmarkEnd w:id="651"/>
      <w:bookmarkEnd w:id="652"/>
      <w:r w:rsidRPr="00C236C0">
        <w:rPr>
          <w:szCs w:val="24"/>
        </w:rPr>
        <w:t>технического предложения</w:t>
      </w:r>
      <w:bookmarkEnd w:id="653"/>
      <w:bookmarkEnd w:id="654"/>
      <w:bookmarkEnd w:id="655"/>
      <w:bookmarkEnd w:id="656"/>
      <w:bookmarkEnd w:id="657"/>
      <w:bookmarkEnd w:id="658"/>
      <w:bookmarkEnd w:id="659"/>
      <w:bookmarkEnd w:id="660"/>
      <w:bookmarkEnd w:id="661"/>
      <w:bookmarkEnd w:id="662"/>
      <w:bookmarkEnd w:id="663"/>
      <w:bookmarkEnd w:id="664"/>
      <w:bookmarkEnd w:id="6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6" w:name="_Ref55335818"/>
      <w:bookmarkStart w:id="667" w:name="_Ref55336334"/>
      <w:bookmarkStart w:id="668" w:name="_Toc57314673"/>
      <w:bookmarkStart w:id="669" w:name="_Toc69728987"/>
      <w:bookmarkStart w:id="670" w:name="_Toc98253928"/>
      <w:bookmarkStart w:id="671" w:name="_Toc165173856"/>
      <w:bookmarkStart w:id="672" w:name="_Ref194749150"/>
      <w:bookmarkStart w:id="673" w:name="_Ref194750368"/>
      <w:bookmarkStart w:id="674" w:name="_Ref89649494"/>
      <w:bookmarkStart w:id="67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D5BD1">
        <w:rPr>
          <w:i/>
          <w:color w:val="000000"/>
        </w:rPr>
        <w:fldChar w:fldCharType="begin"/>
      </w:r>
      <w:r>
        <w:rPr>
          <w:i/>
          <w:color w:val="000000"/>
        </w:rPr>
        <w:instrText xml:space="preserve"> REF _Ref440270568 \r \h </w:instrText>
      </w:r>
      <w:r w:rsidR="001D5BD1">
        <w:rPr>
          <w:i/>
          <w:color w:val="000000"/>
        </w:rPr>
      </w:r>
      <w:r w:rsidR="001D5BD1">
        <w:rPr>
          <w:i/>
          <w:color w:val="000000"/>
        </w:rPr>
        <w:fldChar w:fldCharType="separate"/>
      </w:r>
      <w:r w:rsidR="00910260">
        <w:rPr>
          <w:i/>
          <w:color w:val="000000"/>
        </w:rPr>
        <w:t>4</w:t>
      </w:r>
      <w:r w:rsidR="001D5BD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1D5BD1">
        <w:rPr>
          <w:i/>
          <w:color w:val="000000"/>
        </w:rPr>
        <w:fldChar w:fldCharType="begin"/>
      </w:r>
      <w:r>
        <w:rPr>
          <w:i/>
          <w:color w:val="000000"/>
        </w:rPr>
        <w:instrText xml:space="preserve"> REF _Ref440270568 \r \h </w:instrText>
      </w:r>
      <w:r w:rsidR="001D5BD1">
        <w:rPr>
          <w:i/>
          <w:color w:val="000000"/>
        </w:rPr>
      </w:r>
      <w:r w:rsidR="001D5BD1">
        <w:rPr>
          <w:i/>
          <w:color w:val="000000"/>
        </w:rPr>
        <w:fldChar w:fldCharType="separate"/>
      </w:r>
      <w:r w:rsidR="00910260">
        <w:rPr>
          <w:i/>
          <w:color w:val="000000"/>
        </w:rPr>
        <w:t>4</w:t>
      </w:r>
      <w:r w:rsidR="001D5BD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6" w:name="_Toc176765537"/>
      <w:bookmarkStart w:id="677" w:name="_Toc198979986"/>
      <w:bookmarkStart w:id="678" w:name="_Toc217466321"/>
      <w:bookmarkStart w:id="679" w:name="_Toc217702859"/>
      <w:bookmarkStart w:id="680" w:name="_Toc233601977"/>
      <w:bookmarkStart w:id="681" w:name="_Toc263343463"/>
      <w:bookmarkStart w:id="682" w:name="_Toc439170680"/>
      <w:bookmarkStart w:id="683" w:name="_Toc439172782"/>
      <w:bookmarkStart w:id="684" w:name="_Toc439173226"/>
      <w:bookmarkStart w:id="685" w:name="_Toc439238222"/>
      <w:bookmarkStart w:id="686" w:name="_Toc439252770"/>
      <w:bookmarkStart w:id="687" w:name="_Toc439323744"/>
      <w:bookmarkStart w:id="688" w:name="_Toc440361378"/>
      <w:bookmarkStart w:id="689" w:name="_Toc440376133"/>
      <w:bookmarkStart w:id="690" w:name="_Toc440376260"/>
      <w:bookmarkStart w:id="691" w:name="_Toc440382518"/>
      <w:bookmarkStart w:id="692" w:name="_Toc440447188"/>
      <w:bookmarkStart w:id="693" w:name="_Toc440631731"/>
      <w:bookmarkStart w:id="694" w:name="_Toc440877387"/>
      <w:r w:rsidRPr="00C236C0">
        <w:rPr>
          <w:szCs w:val="24"/>
        </w:rPr>
        <w:lastRenderedPageBreak/>
        <w:t>Инструкции по заполнению</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1D5BD1">
        <w:rPr>
          <w:sz w:val="24"/>
          <w:szCs w:val="24"/>
        </w:rPr>
        <w:fldChar w:fldCharType="begin"/>
      </w:r>
      <w:r w:rsidR="00EA3F63">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910260" w:rsidRPr="00910260">
          <w:rPr>
            <w:sz w:val="24"/>
            <w:szCs w:val="24"/>
          </w:rPr>
          <w:t>4</w:t>
        </w:r>
      </w:fldSimple>
      <w:r w:rsidRPr="00EA3F63">
        <w:rPr>
          <w:sz w:val="24"/>
          <w:szCs w:val="24"/>
        </w:rPr>
        <w:t xml:space="preserve"> с учетом предлагаемых условий Договора (раздел </w:t>
      </w:r>
      <w:fldSimple w:instr=" REF _Ref440272931 \r \h  \* MERGEFORMAT ">
        <w:r w:rsidR="00910260" w:rsidRPr="00910260">
          <w:rPr>
            <w:sz w:val="24"/>
            <w:szCs w:val="24"/>
          </w:rPr>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6" w:name="_Toc423423670"/>
      <w:bookmarkStart w:id="697" w:name="_Ref440271036"/>
      <w:bookmarkStart w:id="698" w:name="_Ref440274366"/>
      <w:bookmarkStart w:id="699" w:name="_Ref440274902"/>
      <w:bookmarkStart w:id="700" w:name="_Ref440284947"/>
      <w:bookmarkStart w:id="701" w:name="_Ref440361140"/>
      <w:bookmarkStart w:id="702"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6"/>
      <w:bookmarkEnd w:id="667"/>
      <w:bookmarkEnd w:id="668"/>
      <w:bookmarkEnd w:id="669"/>
      <w:bookmarkEnd w:id="670"/>
      <w:bookmarkEnd w:id="671"/>
      <w:bookmarkEnd w:id="672"/>
      <w:bookmarkEnd w:id="673"/>
      <w:bookmarkEnd w:id="695"/>
      <w:bookmarkEnd w:id="696"/>
      <w:bookmarkEnd w:id="697"/>
      <w:bookmarkEnd w:id="698"/>
      <w:bookmarkEnd w:id="699"/>
      <w:bookmarkEnd w:id="700"/>
      <w:bookmarkEnd w:id="701"/>
      <w:bookmarkEnd w:id="70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3" w:name="_Toc98253929"/>
      <w:bookmarkStart w:id="704" w:name="_Toc157248183"/>
      <w:bookmarkStart w:id="705" w:name="_Toc157496552"/>
      <w:bookmarkStart w:id="706" w:name="_Toc158206091"/>
      <w:bookmarkStart w:id="707" w:name="_Toc164057776"/>
      <w:bookmarkStart w:id="708" w:name="_Toc164137126"/>
      <w:bookmarkStart w:id="709" w:name="_Toc164161286"/>
      <w:bookmarkStart w:id="710" w:name="_Toc165173857"/>
      <w:bookmarkStart w:id="711" w:name="_Toc439170682"/>
      <w:bookmarkStart w:id="712" w:name="_Toc439172784"/>
      <w:bookmarkStart w:id="713" w:name="_Toc439173228"/>
      <w:bookmarkStart w:id="714" w:name="_Toc439238224"/>
      <w:bookmarkStart w:id="715" w:name="_Toc439252772"/>
      <w:bookmarkStart w:id="716" w:name="_Toc439323746"/>
      <w:bookmarkStart w:id="717" w:name="_Toc440361380"/>
      <w:bookmarkStart w:id="718" w:name="_Toc440376135"/>
      <w:bookmarkStart w:id="719" w:name="_Toc440376262"/>
      <w:bookmarkStart w:id="720" w:name="_Toc440382520"/>
      <w:bookmarkStart w:id="721" w:name="_Toc440447190"/>
      <w:bookmarkStart w:id="722" w:name="_Toc440631733"/>
      <w:bookmarkStart w:id="723" w:name="_Toc440877389"/>
      <w:r w:rsidRPr="00F647F7">
        <w:rPr>
          <w:b w:val="0"/>
          <w:szCs w:val="24"/>
        </w:rPr>
        <w:t xml:space="preserve">Форма </w:t>
      </w:r>
      <w:bookmarkEnd w:id="703"/>
      <w:r w:rsidRPr="00F647F7">
        <w:rPr>
          <w:b w:val="0"/>
          <w:szCs w:val="24"/>
        </w:rPr>
        <w:t xml:space="preserve">графика </w:t>
      </w:r>
      <w:bookmarkEnd w:id="704"/>
      <w:bookmarkEnd w:id="705"/>
      <w:bookmarkEnd w:id="706"/>
      <w:bookmarkEnd w:id="707"/>
      <w:bookmarkEnd w:id="708"/>
      <w:bookmarkEnd w:id="709"/>
      <w:bookmarkEnd w:id="710"/>
      <w:bookmarkEnd w:id="711"/>
      <w:bookmarkEnd w:id="712"/>
      <w:bookmarkEnd w:id="713"/>
      <w:bookmarkEnd w:id="714"/>
      <w:bookmarkEnd w:id="715"/>
      <w:bookmarkEnd w:id="716"/>
      <w:r w:rsidR="009469A6">
        <w:rPr>
          <w:b w:val="0"/>
          <w:szCs w:val="24"/>
        </w:rPr>
        <w:t>оказания услуг</w:t>
      </w:r>
      <w:bookmarkEnd w:id="717"/>
      <w:bookmarkEnd w:id="718"/>
      <w:bookmarkEnd w:id="719"/>
      <w:bookmarkEnd w:id="720"/>
      <w:bookmarkEnd w:id="721"/>
      <w:bookmarkEnd w:id="722"/>
      <w:bookmarkEnd w:id="7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4" w:name="_Toc171070556"/>
      <w:bookmarkStart w:id="725" w:name="_Toc98253927"/>
      <w:bookmarkStart w:id="726" w:name="_Toc176605808"/>
      <w:bookmarkStart w:id="727" w:name="_Toc176611017"/>
      <w:bookmarkStart w:id="728" w:name="_Toc176611073"/>
      <w:bookmarkStart w:id="729" w:name="_Toc176668676"/>
      <w:bookmarkStart w:id="730" w:name="_Toc176684336"/>
      <w:bookmarkStart w:id="731" w:name="_Toc176746279"/>
      <w:bookmarkStart w:id="732" w:name="_Toc176747346"/>
      <w:bookmarkStart w:id="733" w:name="_Toc198979988"/>
      <w:bookmarkStart w:id="734" w:name="_Toc217466324"/>
      <w:bookmarkStart w:id="735" w:name="_Toc217702862"/>
      <w:bookmarkStart w:id="736" w:name="_Toc233601980"/>
      <w:bookmarkStart w:id="737" w:name="_Toc263343466"/>
      <w:r w:rsidRPr="00F647F7">
        <w:rPr>
          <w:b w:val="0"/>
          <w:szCs w:val="24"/>
        </w:rPr>
        <w:br w:type="page"/>
      </w:r>
      <w:bookmarkStart w:id="738" w:name="_Toc439170683"/>
      <w:bookmarkStart w:id="739" w:name="_Toc439172785"/>
      <w:bookmarkStart w:id="740" w:name="_Toc439173229"/>
      <w:bookmarkStart w:id="741" w:name="_Toc439238225"/>
      <w:bookmarkStart w:id="742" w:name="_Toc439252773"/>
      <w:bookmarkStart w:id="743" w:name="_Toc439323747"/>
      <w:bookmarkStart w:id="744" w:name="_Toc440361381"/>
      <w:bookmarkStart w:id="745" w:name="_Toc440376136"/>
      <w:bookmarkStart w:id="746" w:name="_Toc440376263"/>
      <w:bookmarkStart w:id="747" w:name="_Toc440382521"/>
      <w:bookmarkStart w:id="748" w:name="_Toc440447191"/>
      <w:bookmarkStart w:id="749" w:name="_Toc440631734"/>
      <w:bookmarkStart w:id="750" w:name="_Toc440877390"/>
      <w:r w:rsidRPr="00F647F7">
        <w:rPr>
          <w:b w:val="0"/>
          <w:szCs w:val="24"/>
        </w:rPr>
        <w:lastRenderedPageBreak/>
        <w:t>Инструкции по заполнению</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D5BD1">
        <w:rPr>
          <w:sz w:val="24"/>
          <w:szCs w:val="24"/>
        </w:rPr>
        <w:fldChar w:fldCharType="begin"/>
      </w:r>
      <w:r w:rsidR="00D56F8C">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1D5BD1">
        <w:rPr>
          <w:sz w:val="24"/>
          <w:szCs w:val="24"/>
        </w:rPr>
        <w:fldChar w:fldCharType="begin"/>
      </w:r>
      <w:r w:rsidR="00D56F8C">
        <w:rPr>
          <w:sz w:val="24"/>
          <w:szCs w:val="24"/>
        </w:rPr>
        <w:instrText xml:space="preserve"> REF _Ref440273986 \r \h </w:instrText>
      </w:r>
      <w:r w:rsidR="001D5BD1">
        <w:rPr>
          <w:sz w:val="24"/>
          <w:szCs w:val="24"/>
        </w:rPr>
      </w:r>
      <w:r w:rsidR="001D5BD1">
        <w:rPr>
          <w:sz w:val="24"/>
          <w:szCs w:val="24"/>
        </w:rPr>
        <w:fldChar w:fldCharType="separate"/>
      </w:r>
      <w:r w:rsidR="00910260">
        <w:rPr>
          <w:sz w:val="24"/>
          <w:szCs w:val="24"/>
        </w:rPr>
        <w:t>5.2</w:t>
      </w:r>
      <w:r w:rsidR="001D5BD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1" w:name="_Hlt22846931"/>
      <w:bookmarkStart w:id="752" w:name="_Ref440361439"/>
      <w:bookmarkStart w:id="753" w:name="_Ref440361914"/>
      <w:bookmarkStart w:id="754" w:name="_Ref440361959"/>
      <w:bookmarkStart w:id="755" w:name="_Toc440877391"/>
      <w:bookmarkStart w:id="756" w:name="_Ref93264992"/>
      <w:bookmarkStart w:id="757" w:name="_Ref93265116"/>
      <w:bookmarkStart w:id="758" w:name="_Toc98253933"/>
      <w:bookmarkStart w:id="759" w:name="_Toc165173859"/>
      <w:bookmarkStart w:id="760" w:name="_Toc423423671"/>
      <w:bookmarkEnd w:id="751"/>
      <w:r w:rsidRPr="00F647F7">
        <w:lastRenderedPageBreak/>
        <w:t xml:space="preserve">График </w:t>
      </w:r>
      <w:r>
        <w:t>оплаты оказания услуг</w:t>
      </w:r>
      <w:r w:rsidRPr="00F647F7">
        <w:t xml:space="preserve"> (форма </w:t>
      </w:r>
      <w:r>
        <w:t>5</w:t>
      </w:r>
      <w:r w:rsidRPr="00F647F7">
        <w:t>)</w:t>
      </w:r>
      <w:bookmarkEnd w:id="752"/>
      <w:bookmarkEnd w:id="753"/>
      <w:bookmarkEnd w:id="754"/>
      <w:bookmarkEnd w:id="75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1" w:name="_Toc440361383"/>
      <w:bookmarkStart w:id="762" w:name="_Toc440376138"/>
      <w:bookmarkStart w:id="763" w:name="_Toc440376265"/>
      <w:bookmarkStart w:id="764" w:name="_Toc440382523"/>
      <w:bookmarkStart w:id="765" w:name="_Toc440447193"/>
      <w:bookmarkStart w:id="766" w:name="_Toc440631736"/>
      <w:bookmarkStart w:id="767" w:name="_Toc440877392"/>
      <w:r w:rsidRPr="00F647F7">
        <w:rPr>
          <w:b w:val="0"/>
          <w:szCs w:val="24"/>
        </w:rPr>
        <w:t xml:space="preserve">Форма графика </w:t>
      </w:r>
      <w:r>
        <w:rPr>
          <w:b w:val="0"/>
          <w:szCs w:val="24"/>
        </w:rPr>
        <w:t>оплаты оказания услуг</w:t>
      </w:r>
      <w:bookmarkEnd w:id="761"/>
      <w:bookmarkEnd w:id="762"/>
      <w:bookmarkEnd w:id="763"/>
      <w:bookmarkEnd w:id="764"/>
      <w:bookmarkEnd w:id="765"/>
      <w:bookmarkEnd w:id="766"/>
      <w:bookmarkEnd w:id="76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8" w:name="_Toc440361384"/>
      <w:bookmarkStart w:id="769" w:name="_Toc440376139"/>
      <w:bookmarkStart w:id="770" w:name="_Toc440376266"/>
      <w:bookmarkStart w:id="771" w:name="_Toc440382524"/>
      <w:bookmarkStart w:id="772" w:name="_Toc440447194"/>
      <w:bookmarkStart w:id="773" w:name="_Toc440631737"/>
      <w:bookmarkStart w:id="774" w:name="_Toc440877393"/>
      <w:r w:rsidRPr="00F647F7">
        <w:rPr>
          <w:b w:val="0"/>
          <w:szCs w:val="24"/>
        </w:rPr>
        <w:lastRenderedPageBreak/>
        <w:t>Инструкции по заполнению</w:t>
      </w:r>
      <w:bookmarkEnd w:id="768"/>
      <w:bookmarkEnd w:id="769"/>
      <w:bookmarkEnd w:id="770"/>
      <w:bookmarkEnd w:id="771"/>
      <w:bookmarkEnd w:id="772"/>
      <w:bookmarkEnd w:id="773"/>
      <w:bookmarkEnd w:id="77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D5BD1">
        <w:rPr>
          <w:sz w:val="24"/>
          <w:szCs w:val="24"/>
        </w:rPr>
        <w:fldChar w:fldCharType="begin"/>
      </w:r>
      <w:r>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D5BD1">
        <w:rPr>
          <w:sz w:val="24"/>
          <w:szCs w:val="24"/>
        </w:rPr>
        <w:fldChar w:fldCharType="begin"/>
      </w:r>
      <w:r>
        <w:rPr>
          <w:sz w:val="24"/>
          <w:szCs w:val="24"/>
        </w:rPr>
        <w:instrText xml:space="preserve"> REF _Ref440361140 \r \h </w:instrText>
      </w:r>
      <w:r w:rsidR="001D5BD1">
        <w:rPr>
          <w:sz w:val="24"/>
          <w:szCs w:val="24"/>
        </w:rPr>
      </w:r>
      <w:r w:rsidR="001D5BD1">
        <w:rPr>
          <w:sz w:val="24"/>
          <w:szCs w:val="24"/>
        </w:rPr>
        <w:fldChar w:fldCharType="separate"/>
      </w:r>
      <w:r w:rsidR="00910260">
        <w:rPr>
          <w:sz w:val="24"/>
          <w:szCs w:val="24"/>
        </w:rPr>
        <w:t>5.4</w:t>
      </w:r>
      <w:r w:rsidR="001D5BD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5" w:name="_Ref440361531"/>
      <w:bookmarkStart w:id="776" w:name="_Ref440361610"/>
      <w:bookmarkStart w:id="777"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4"/>
      <w:bookmarkEnd w:id="675"/>
      <w:bookmarkEnd w:id="756"/>
      <w:bookmarkEnd w:id="757"/>
      <w:bookmarkEnd w:id="758"/>
      <w:bookmarkEnd w:id="759"/>
      <w:bookmarkEnd w:id="760"/>
      <w:bookmarkEnd w:id="775"/>
      <w:bookmarkEnd w:id="776"/>
      <w:bookmarkEnd w:id="7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8" w:name="_Toc439170685"/>
      <w:bookmarkStart w:id="779" w:name="_Toc439172787"/>
      <w:bookmarkStart w:id="780" w:name="_Toc439173231"/>
      <w:bookmarkStart w:id="781" w:name="_Toc439238227"/>
      <w:bookmarkStart w:id="782" w:name="_Toc439252775"/>
      <w:bookmarkStart w:id="783" w:name="_Toc439323749"/>
      <w:bookmarkStart w:id="784" w:name="_Toc440361386"/>
      <w:bookmarkStart w:id="785" w:name="_Toc440376141"/>
      <w:bookmarkStart w:id="786" w:name="_Toc440376268"/>
      <w:bookmarkStart w:id="787" w:name="_Toc440382526"/>
      <w:bookmarkStart w:id="788" w:name="_Toc440447196"/>
      <w:bookmarkStart w:id="789" w:name="_Toc440631739"/>
      <w:bookmarkStart w:id="790" w:name="_Toc440877395"/>
      <w:bookmarkStart w:id="791" w:name="_Toc157248186"/>
      <w:bookmarkStart w:id="792" w:name="_Toc157496555"/>
      <w:bookmarkStart w:id="793" w:name="_Toc158206094"/>
      <w:bookmarkStart w:id="794" w:name="_Toc164057779"/>
      <w:bookmarkStart w:id="795" w:name="_Toc164137129"/>
      <w:bookmarkStart w:id="796" w:name="_Toc164161289"/>
      <w:bookmarkStart w:id="79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8"/>
      <w:bookmarkEnd w:id="779"/>
      <w:bookmarkEnd w:id="780"/>
      <w:bookmarkEnd w:id="781"/>
      <w:bookmarkEnd w:id="782"/>
      <w:bookmarkEnd w:id="783"/>
      <w:bookmarkEnd w:id="784"/>
      <w:bookmarkEnd w:id="785"/>
      <w:bookmarkEnd w:id="786"/>
      <w:bookmarkEnd w:id="787"/>
      <w:bookmarkEnd w:id="788"/>
      <w:bookmarkEnd w:id="789"/>
      <w:bookmarkEnd w:id="790"/>
      <w:r w:rsidRPr="00F647F7">
        <w:rPr>
          <w:b w:val="0"/>
          <w:szCs w:val="24"/>
        </w:rPr>
        <w:t xml:space="preserve"> </w:t>
      </w:r>
      <w:bookmarkEnd w:id="791"/>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8" w:name="_Toc439170686"/>
      <w:bookmarkStart w:id="799" w:name="_Toc439172788"/>
      <w:bookmarkStart w:id="800" w:name="_Toc439173232"/>
      <w:bookmarkStart w:id="801" w:name="_Toc439238228"/>
      <w:bookmarkStart w:id="802" w:name="_Toc439252776"/>
      <w:bookmarkStart w:id="803" w:name="_Toc439323750"/>
      <w:bookmarkStart w:id="804" w:name="_Toc440361387"/>
      <w:bookmarkStart w:id="805" w:name="_Toc440376142"/>
      <w:bookmarkStart w:id="806" w:name="_Toc440376269"/>
      <w:bookmarkStart w:id="807" w:name="_Toc440382527"/>
      <w:bookmarkStart w:id="808" w:name="_Toc440447197"/>
      <w:bookmarkStart w:id="809" w:name="_Toc440631740"/>
      <w:bookmarkStart w:id="810"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D5BD1">
        <w:rPr>
          <w:sz w:val="24"/>
          <w:szCs w:val="24"/>
        </w:rPr>
        <w:fldChar w:fldCharType="begin"/>
      </w:r>
      <w:r>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D5BD1">
        <w:rPr>
          <w:sz w:val="24"/>
          <w:szCs w:val="24"/>
        </w:rPr>
        <w:fldChar w:fldCharType="begin"/>
      </w:r>
      <w:r w:rsidR="00D56F8C">
        <w:rPr>
          <w:sz w:val="24"/>
          <w:szCs w:val="24"/>
        </w:rPr>
        <w:instrText xml:space="preserve"> REF _Ref440274025 \r \h </w:instrText>
      </w:r>
      <w:r w:rsidR="001D5BD1">
        <w:rPr>
          <w:sz w:val="24"/>
          <w:szCs w:val="24"/>
        </w:rPr>
      </w:r>
      <w:r w:rsidR="001D5BD1">
        <w:rPr>
          <w:sz w:val="24"/>
          <w:szCs w:val="24"/>
        </w:rPr>
        <w:fldChar w:fldCharType="separate"/>
      </w:r>
      <w:r w:rsidR="00910260">
        <w:rPr>
          <w:sz w:val="24"/>
          <w:szCs w:val="24"/>
        </w:rPr>
        <w:t>2</w:t>
      </w:r>
      <w:r w:rsidR="001D5BD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1D5BD1">
        <w:rPr>
          <w:sz w:val="24"/>
          <w:szCs w:val="24"/>
        </w:rPr>
        <w:fldChar w:fldCharType="begin"/>
      </w:r>
      <w:r w:rsidR="00D56F8C">
        <w:rPr>
          <w:sz w:val="24"/>
          <w:szCs w:val="24"/>
        </w:rPr>
        <w:instrText xml:space="preserve"> REF _Ref294695546 \r \h </w:instrText>
      </w:r>
      <w:r w:rsidR="001D5BD1">
        <w:rPr>
          <w:sz w:val="24"/>
          <w:szCs w:val="24"/>
        </w:rPr>
      </w:r>
      <w:r w:rsidR="001D5BD1">
        <w:rPr>
          <w:sz w:val="24"/>
          <w:szCs w:val="24"/>
        </w:rPr>
        <w:fldChar w:fldCharType="separate"/>
      </w:r>
      <w:r w:rsidR="00910260">
        <w:rPr>
          <w:sz w:val="24"/>
          <w:szCs w:val="24"/>
        </w:rPr>
        <w:t xml:space="preserve"> 1.2.6 </w:t>
      </w:r>
      <w:r w:rsidR="001D5BD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1" w:name="_Ref55335823"/>
      <w:bookmarkStart w:id="812" w:name="_Ref55336359"/>
      <w:bookmarkStart w:id="813" w:name="_Toc57314675"/>
      <w:bookmarkStart w:id="814" w:name="_Toc69728989"/>
      <w:bookmarkStart w:id="815" w:name="_Toc98253939"/>
      <w:bookmarkStart w:id="816" w:name="_Toc165173865"/>
      <w:bookmarkStart w:id="817" w:name="_Toc423423672"/>
      <w:bookmarkStart w:id="818" w:name="_Toc440877397"/>
      <w:bookmarkEnd w:id="540"/>
      <w:r w:rsidRPr="00F647F7">
        <w:lastRenderedPageBreak/>
        <w:t xml:space="preserve">Анкета (форма </w:t>
      </w:r>
      <w:r w:rsidR="00B8118F">
        <w:t>7</w:t>
      </w:r>
      <w:r w:rsidRPr="00F647F7">
        <w:t>)</w:t>
      </w:r>
      <w:bookmarkEnd w:id="811"/>
      <w:bookmarkEnd w:id="812"/>
      <w:bookmarkEnd w:id="813"/>
      <w:bookmarkEnd w:id="814"/>
      <w:bookmarkEnd w:id="815"/>
      <w:bookmarkEnd w:id="816"/>
      <w:bookmarkEnd w:id="817"/>
      <w:bookmarkEnd w:id="818"/>
    </w:p>
    <w:p w:rsidR="004F4D80" w:rsidRPr="00F647F7" w:rsidRDefault="004F4D80" w:rsidP="004F4D80">
      <w:pPr>
        <w:pStyle w:val="3"/>
        <w:rPr>
          <w:b w:val="0"/>
          <w:szCs w:val="24"/>
        </w:rPr>
      </w:pPr>
      <w:bookmarkStart w:id="819" w:name="_Toc98253940"/>
      <w:bookmarkStart w:id="820" w:name="_Toc157248192"/>
      <w:bookmarkStart w:id="821" w:name="_Toc157496561"/>
      <w:bookmarkStart w:id="822" w:name="_Toc158206100"/>
      <w:bookmarkStart w:id="823" w:name="_Toc164057785"/>
      <w:bookmarkStart w:id="824" w:name="_Toc164137135"/>
      <w:bookmarkStart w:id="825" w:name="_Toc164161295"/>
      <w:bookmarkStart w:id="826" w:name="_Toc165173866"/>
      <w:bookmarkStart w:id="827" w:name="_Toc439170688"/>
      <w:bookmarkStart w:id="828" w:name="_Toc439172790"/>
      <w:bookmarkStart w:id="829" w:name="_Toc439173234"/>
      <w:bookmarkStart w:id="830" w:name="_Toc439238230"/>
      <w:bookmarkStart w:id="831" w:name="_Toc439252778"/>
      <w:bookmarkStart w:id="832" w:name="_Ref440272119"/>
      <w:bookmarkStart w:id="833" w:name="_Toc440361389"/>
      <w:bookmarkStart w:id="834" w:name="_Toc440631742"/>
      <w:bookmarkStart w:id="835" w:name="_Toc440877398"/>
      <w:r w:rsidRPr="00F647F7">
        <w:rPr>
          <w:b w:val="0"/>
          <w:szCs w:val="24"/>
        </w:rPr>
        <w:t xml:space="preserve">Форма Анкеты </w:t>
      </w:r>
      <w:r w:rsidR="00C236C0">
        <w:rPr>
          <w:b w:val="0"/>
          <w:szCs w:val="24"/>
        </w:rPr>
        <w:t>Участник</w:t>
      </w:r>
      <w:r>
        <w:rPr>
          <w:b w:val="0"/>
          <w:szCs w:val="24"/>
        </w:rPr>
        <w:t>а</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6" w:name="_Toc439170689"/>
      <w:bookmarkStart w:id="837" w:name="_Toc439172791"/>
      <w:bookmarkStart w:id="838" w:name="_Toc439173235"/>
      <w:bookmarkStart w:id="839" w:name="_Toc439238231"/>
      <w:bookmarkStart w:id="840" w:name="_Toc439252779"/>
      <w:bookmarkStart w:id="841" w:name="_Ref440272147"/>
      <w:bookmarkStart w:id="842" w:name="_Toc440361390"/>
      <w:bookmarkStart w:id="843" w:name="_Toc440631743"/>
      <w:bookmarkStart w:id="844" w:name="_Toc440877399"/>
      <w:r w:rsidRPr="00D73790">
        <w:rPr>
          <w:b w:val="0"/>
          <w:szCs w:val="24"/>
        </w:rPr>
        <w:lastRenderedPageBreak/>
        <w:t xml:space="preserve">Форма </w:t>
      </w:r>
      <w:bookmarkEnd w:id="836"/>
      <w:bookmarkEnd w:id="837"/>
      <w:bookmarkEnd w:id="838"/>
      <w:bookmarkEnd w:id="83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0"/>
      <w:bookmarkEnd w:id="841"/>
      <w:bookmarkEnd w:id="842"/>
      <w:bookmarkEnd w:id="843"/>
      <w:bookmarkEnd w:id="84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5" w:name="_Toc439170690"/>
      <w:bookmarkStart w:id="846" w:name="_Toc439172792"/>
      <w:bookmarkStart w:id="847" w:name="_Toc439173236"/>
      <w:bookmarkStart w:id="848" w:name="_Toc439238232"/>
    </w:p>
    <w:bookmarkEnd w:id="845"/>
    <w:bookmarkEnd w:id="846"/>
    <w:bookmarkEnd w:id="847"/>
    <w:bookmarkEnd w:id="84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9" w:name="_Toc125426243"/>
      <w:bookmarkStart w:id="850" w:name="_Toc396984070"/>
      <w:bookmarkStart w:id="851" w:name="_Toc423423673"/>
      <w:r>
        <w:br w:type="page"/>
      </w:r>
    </w:p>
    <w:p w:rsidR="004F4D80" w:rsidRPr="007417E6" w:rsidRDefault="004F4D80" w:rsidP="004F4D80">
      <w:pPr>
        <w:pStyle w:val="3"/>
        <w:rPr>
          <w:sz w:val="22"/>
        </w:rPr>
      </w:pPr>
      <w:bookmarkStart w:id="852" w:name="_Toc439170691"/>
      <w:bookmarkStart w:id="853" w:name="_Toc439172793"/>
      <w:bookmarkStart w:id="854" w:name="_Toc439173237"/>
      <w:bookmarkStart w:id="855" w:name="_Toc439238233"/>
      <w:bookmarkStart w:id="856" w:name="_Toc439252780"/>
      <w:bookmarkStart w:id="857" w:name="_Toc439323754"/>
      <w:bookmarkStart w:id="858" w:name="_Toc440361391"/>
      <w:bookmarkStart w:id="859" w:name="_Toc440376146"/>
      <w:bookmarkStart w:id="860" w:name="_Toc440376273"/>
      <w:bookmarkStart w:id="861" w:name="_Toc440382531"/>
      <w:bookmarkStart w:id="862" w:name="_Toc440447201"/>
      <w:bookmarkStart w:id="863" w:name="_Toc440631744"/>
      <w:bookmarkStart w:id="864" w:name="_Toc440877400"/>
      <w:r>
        <w:rPr>
          <w:szCs w:val="24"/>
        </w:rPr>
        <w:lastRenderedPageBreak/>
        <w:t>Инструкции по заполнению</w:t>
      </w:r>
      <w:bookmarkEnd w:id="849"/>
      <w:r>
        <w:rPr>
          <w:szCs w:val="24"/>
        </w:rPr>
        <w:t xml:space="preserve"> Анкеты </w:t>
      </w:r>
      <w:r w:rsidR="00C236C0">
        <w:rPr>
          <w:szCs w:val="24"/>
        </w:rPr>
        <w:t>Участник</w:t>
      </w:r>
      <w:r>
        <w:rPr>
          <w:szCs w:val="24"/>
        </w:rPr>
        <w:t>а</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D5BD1">
        <w:rPr>
          <w:sz w:val="24"/>
          <w:szCs w:val="24"/>
        </w:rPr>
        <w:fldChar w:fldCharType="begin"/>
      </w:r>
      <w:r w:rsidR="00D56F8C">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5" w:name="_Ref55336378"/>
      <w:bookmarkStart w:id="866" w:name="_Toc57314676"/>
      <w:bookmarkStart w:id="867" w:name="_Toc69728990"/>
      <w:bookmarkStart w:id="868" w:name="_Toc98253942"/>
      <w:bookmarkStart w:id="869" w:name="_Toc165173868"/>
      <w:bookmarkStart w:id="870" w:name="_Toc423423674"/>
      <w:bookmarkStart w:id="871"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3"/>
      <w:bookmarkStart w:id="873" w:name="_Toc157248195"/>
      <w:bookmarkStart w:id="874" w:name="_Toc157496564"/>
      <w:bookmarkStart w:id="875" w:name="_Toc158206103"/>
      <w:bookmarkStart w:id="876" w:name="_Toc164057788"/>
      <w:bookmarkStart w:id="877" w:name="_Toc164137138"/>
      <w:bookmarkStart w:id="878" w:name="_Toc164161298"/>
      <w:bookmarkStart w:id="879" w:name="_Toc165173869"/>
      <w:bookmarkStart w:id="880" w:name="_Toc439170693"/>
      <w:bookmarkStart w:id="881" w:name="_Toc439172795"/>
      <w:bookmarkStart w:id="882" w:name="_Toc439173239"/>
      <w:bookmarkStart w:id="883" w:name="_Toc439238235"/>
      <w:bookmarkStart w:id="884" w:name="_Toc439252782"/>
      <w:bookmarkStart w:id="885" w:name="_Toc439323756"/>
      <w:bookmarkStart w:id="886" w:name="_Toc440361393"/>
      <w:bookmarkStart w:id="887" w:name="_Toc440376275"/>
      <w:bookmarkStart w:id="888" w:name="_Toc440382533"/>
      <w:bookmarkStart w:id="889" w:name="_Toc440447203"/>
      <w:bookmarkStart w:id="890" w:name="_Toc440631746"/>
      <w:bookmarkStart w:id="891" w:name="_Toc440877402"/>
      <w:r w:rsidRPr="00D904EF">
        <w:rPr>
          <w:szCs w:val="24"/>
        </w:rPr>
        <w:t>Форма Справки о перечне и годовых объемах выполнения аналогичных договоров</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2" w:name="_Toc98253944"/>
      <w:bookmarkStart w:id="893" w:name="_Toc157248196"/>
      <w:bookmarkStart w:id="894" w:name="_Toc157496565"/>
      <w:bookmarkStart w:id="895" w:name="_Toc158206104"/>
      <w:bookmarkStart w:id="896" w:name="_Toc164057789"/>
      <w:bookmarkStart w:id="897" w:name="_Toc164137139"/>
      <w:bookmarkStart w:id="898" w:name="_Toc164161299"/>
      <w:bookmarkStart w:id="899" w:name="_Toc165173870"/>
      <w:r>
        <w:rPr>
          <w:szCs w:val="24"/>
        </w:rPr>
        <w:br w:type="page"/>
      </w:r>
    </w:p>
    <w:p w:rsidR="004F4D80" w:rsidRPr="00D904EF" w:rsidRDefault="004F4D80" w:rsidP="004F4D80">
      <w:pPr>
        <w:pStyle w:val="3"/>
        <w:rPr>
          <w:szCs w:val="24"/>
        </w:rPr>
      </w:pPr>
      <w:bookmarkStart w:id="900" w:name="_Toc439170694"/>
      <w:bookmarkStart w:id="901" w:name="_Toc439172796"/>
      <w:bookmarkStart w:id="902" w:name="_Toc439173240"/>
      <w:bookmarkStart w:id="903" w:name="_Toc439238236"/>
      <w:bookmarkStart w:id="904" w:name="_Toc439252783"/>
      <w:bookmarkStart w:id="905" w:name="_Toc439323757"/>
      <w:bookmarkStart w:id="906" w:name="_Toc440361394"/>
      <w:bookmarkStart w:id="907" w:name="_Toc440376276"/>
      <w:bookmarkStart w:id="908" w:name="_Toc440382534"/>
      <w:bookmarkStart w:id="909" w:name="_Toc440447204"/>
      <w:bookmarkStart w:id="910" w:name="_Toc440631747"/>
      <w:bookmarkStart w:id="911" w:name="_Toc440877403"/>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D5BD1">
        <w:rPr>
          <w:sz w:val="24"/>
          <w:szCs w:val="24"/>
        </w:rPr>
        <w:fldChar w:fldCharType="begin"/>
      </w:r>
      <w:r w:rsidR="00D90031">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D5BD1">
        <w:rPr>
          <w:sz w:val="24"/>
          <w:szCs w:val="24"/>
        </w:rPr>
        <w:fldChar w:fldCharType="begin"/>
      </w:r>
      <w:r w:rsidR="00D90031">
        <w:rPr>
          <w:sz w:val="24"/>
          <w:szCs w:val="24"/>
        </w:rPr>
        <w:instrText xml:space="preserve"> REF _Ref440274159 \r \h </w:instrText>
      </w:r>
      <w:r w:rsidR="001D5BD1">
        <w:rPr>
          <w:sz w:val="24"/>
          <w:szCs w:val="24"/>
        </w:rPr>
      </w:r>
      <w:r w:rsidR="001D5BD1">
        <w:rPr>
          <w:sz w:val="24"/>
          <w:szCs w:val="24"/>
        </w:rPr>
        <w:fldChar w:fldCharType="separate"/>
      </w:r>
      <w:r w:rsidR="00910260">
        <w:rPr>
          <w:sz w:val="24"/>
          <w:szCs w:val="24"/>
        </w:rPr>
        <w:t>4</w:t>
      </w:r>
      <w:r w:rsidR="001D5BD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2" w:name="_Ref55336389"/>
      <w:bookmarkStart w:id="913" w:name="_Toc57314677"/>
      <w:bookmarkStart w:id="914" w:name="_Toc69728991"/>
      <w:bookmarkStart w:id="915" w:name="_Toc98253945"/>
      <w:bookmarkStart w:id="916" w:name="_Toc165173871"/>
      <w:bookmarkStart w:id="917" w:name="_Toc423423675"/>
      <w:bookmarkStart w:id="918" w:name="_Toc440877404"/>
      <w:r w:rsidRPr="00F647F7">
        <w:lastRenderedPageBreak/>
        <w:t xml:space="preserve">Справка о материально-технических ресурсах (форма </w:t>
      </w:r>
      <w:r w:rsidR="00B8118F">
        <w:t>9</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6"/>
      <w:bookmarkStart w:id="920" w:name="_Toc157248198"/>
      <w:bookmarkStart w:id="921" w:name="_Toc157496567"/>
      <w:bookmarkStart w:id="922" w:name="_Toc158206106"/>
      <w:bookmarkStart w:id="923" w:name="_Toc164057791"/>
      <w:bookmarkStart w:id="924" w:name="_Toc164137141"/>
      <w:bookmarkStart w:id="925" w:name="_Toc164161301"/>
      <w:bookmarkStart w:id="926" w:name="_Toc165173872"/>
      <w:bookmarkStart w:id="927" w:name="_Toc439170696"/>
      <w:bookmarkStart w:id="928" w:name="_Toc439172798"/>
      <w:bookmarkStart w:id="929" w:name="_Toc439173242"/>
      <w:bookmarkStart w:id="930" w:name="_Toc439238238"/>
      <w:bookmarkStart w:id="931" w:name="_Toc439252785"/>
      <w:bookmarkStart w:id="932" w:name="_Toc439323759"/>
      <w:bookmarkStart w:id="933" w:name="_Toc440361396"/>
      <w:bookmarkStart w:id="934" w:name="_Toc440376278"/>
      <w:bookmarkStart w:id="935" w:name="_Toc440382536"/>
      <w:bookmarkStart w:id="936" w:name="_Toc440447206"/>
      <w:bookmarkStart w:id="937" w:name="_Toc440631749"/>
      <w:bookmarkStart w:id="938" w:name="_Toc440877405"/>
      <w:r w:rsidRPr="00D904EF">
        <w:rPr>
          <w:szCs w:val="24"/>
        </w:rPr>
        <w:t>Форма Справки о материально-технических ресурсах</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9" w:name="_Toc98253947"/>
      <w:bookmarkStart w:id="940" w:name="_Toc157248199"/>
      <w:bookmarkStart w:id="941" w:name="_Toc157496568"/>
      <w:bookmarkStart w:id="942" w:name="_Toc158206107"/>
      <w:bookmarkStart w:id="943" w:name="_Toc164057792"/>
      <w:bookmarkStart w:id="944" w:name="_Toc164137142"/>
      <w:bookmarkStart w:id="945" w:name="_Toc164161302"/>
      <w:bookmarkStart w:id="94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7" w:name="_Toc439170697"/>
      <w:bookmarkStart w:id="948" w:name="_Toc439172799"/>
      <w:bookmarkStart w:id="949" w:name="_Toc439173243"/>
      <w:bookmarkStart w:id="950" w:name="_Toc439238239"/>
      <w:bookmarkStart w:id="951" w:name="_Toc439252786"/>
      <w:bookmarkStart w:id="952" w:name="_Toc439323760"/>
      <w:bookmarkStart w:id="953" w:name="_Toc440361397"/>
      <w:bookmarkStart w:id="954" w:name="_Toc440376279"/>
      <w:bookmarkStart w:id="955" w:name="_Toc440382537"/>
      <w:bookmarkStart w:id="956" w:name="_Toc440447207"/>
      <w:bookmarkStart w:id="957" w:name="_Toc440631750"/>
      <w:bookmarkStart w:id="958" w:name="_Toc440877406"/>
      <w:r w:rsidRPr="00D904EF">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D5BD1">
        <w:rPr>
          <w:sz w:val="24"/>
          <w:szCs w:val="24"/>
        </w:rPr>
        <w:fldChar w:fldCharType="begin"/>
      </w:r>
      <w:r w:rsidR="00D90031">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98"/>
      <w:bookmarkStart w:id="960" w:name="_Toc57314678"/>
      <w:bookmarkStart w:id="961" w:name="_Toc69728992"/>
      <w:bookmarkStart w:id="962" w:name="_Toc98253948"/>
      <w:bookmarkStart w:id="963" w:name="_Toc165173874"/>
      <w:bookmarkStart w:id="964" w:name="_Toc423423676"/>
      <w:bookmarkStart w:id="965" w:name="_Toc440877407"/>
      <w:r w:rsidRPr="00F647F7">
        <w:lastRenderedPageBreak/>
        <w:t xml:space="preserve">Справка о кадровых ресурсах (форма </w:t>
      </w:r>
      <w:r w:rsidR="00B8118F">
        <w:t>10</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9"/>
      <w:bookmarkStart w:id="967" w:name="_Toc157248201"/>
      <w:bookmarkStart w:id="968" w:name="_Toc157496570"/>
      <w:bookmarkStart w:id="969" w:name="_Toc158206109"/>
      <w:bookmarkStart w:id="970" w:name="_Toc164057794"/>
      <w:bookmarkStart w:id="971" w:name="_Toc164137144"/>
      <w:bookmarkStart w:id="972" w:name="_Toc164161304"/>
      <w:bookmarkStart w:id="973" w:name="_Toc165173875"/>
      <w:bookmarkStart w:id="974" w:name="_Toc439170699"/>
      <w:bookmarkStart w:id="975" w:name="_Toc439172801"/>
      <w:bookmarkStart w:id="976" w:name="_Toc439173245"/>
      <w:bookmarkStart w:id="977" w:name="_Toc439238241"/>
      <w:bookmarkStart w:id="978" w:name="_Toc439252788"/>
      <w:bookmarkStart w:id="979" w:name="_Toc439323762"/>
      <w:bookmarkStart w:id="980" w:name="_Toc440361399"/>
      <w:bookmarkStart w:id="981" w:name="_Toc440376281"/>
      <w:bookmarkStart w:id="982" w:name="_Toc440382539"/>
      <w:bookmarkStart w:id="983" w:name="_Toc440447209"/>
      <w:bookmarkStart w:id="984" w:name="_Toc440631752"/>
      <w:bookmarkStart w:id="985" w:name="_Toc440877408"/>
      <w:r w:rsidRPr="00D904EF">
        <w:rPr>
          <w:szCs w:val="24"/>
        </w:rPr>
        <w:t>Форма Справки о кадровых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6" w:name="_Toc98253950"/>
      <w:bookmarkStart w:id="987" w:name="_Toc157248202"/>
      <w:bookmarkStart w:id="988" w:name="_Toc157496571"/>
      <w:bookmarkStart w:id="989" w:name="_Toc158206110"/>
      <w:bookmarkStart w:id="990" w:name="_Toc164057795"/>
      <w:bookmarkStart w:id="991" w:name="_Toc164137145"/>
      <w:bookmarkStart w:id="992" w:name="_Toc164161305"/>
      <w:bookmarkStart w:id="993" w:name="_Toc165173876"/>
      <w:r>
        <w:rPr>
          <w:b/>
          <w:szCs w:val="24"/>
        </w:rPr>
        <w:br w:type="page"/>
      </w:r>
    </w:p>
    <w:p w:rsidR="004F4D80" w:rsidRPr="00D904EF" w:rsidRDefault="004F4D80" w:rsidP="004F4D80">
      <w:pPr>
        <w:pStyle w:val="3"/>
        <w:rPr>
          <w:szCs w:val="24"/>
        </w:rPr>
      </w:pPr>
      <w:bookmarkStart w:id="994" w:name="_Toc439170700"/>
      <w:bookmarkStart w:id="995" w:name="_Toc439172802"/>
      <w:bookmarkStart w:id="996" w:name="_Toc439173246"/>
      <w:bookmarkStart w:id="997" w:name="_Toc439238242"/>
      <w:bookmarkStart w:id="998" w:name="_Toc439252789"/>
      <w:bookmarkStart w:id="999" w:name="_Toc439323763"/>
      <w:bookmarkStart w:id="1000" w:name="_Toc440361400"/>
      <w:bookmarkStart w:id="1001" w:name="_Toc440376282"/>
      <w:bookmarkStart w:id="1002" w:name="_Toc440382540"/>
      <w:bookmarkStart w:id="1003" w:name="_Toc440447210"/>
      <w:bookmarkStart w:id="1004" w:name="_Toc440631753"/>
      <w:bookmarkStart w:id="1005" w:name="_Toc440877409"/>
      <w:r w:rsidRPr="00D904EF">
        <w:rPr>
          <w:szCs w:val="24"/>
        </w:rPr>
        <w:lastRenderedPageBreak/>
        <w:t>Инструкции по заполнению</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D5BD1">
        <w:rPr>
          <w:sz w:val="24"/>
          <w:szCs w:val="24"/>
        </w:rPr>
        <w:fldChar w:fldCharType="begin"/>
      </w:r>
      <w:r w:rsidR="00D90031">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6" w:name="_Toc165173881"/>
      <w:bookmarkStart w:id="1007" w:name="_Ref194749267"/>
      <w:bookmarkStart w:id="1008" w:name="_Toc423423677"/>
      <w:bookmarkStart w:id="1009" w:name="_Ref440271993"/>
      <w:bookmarkStart w:id="1010" w:name="_Ref440274659"/>
      <w:bookmarkStart w:id="1011" w:name="_Toc440877410"/>
      <w:bookmarkStart w:id="1012" w:name="_Ref90381523"/>
      <w:bookmarkStart w:id="1013" w:name="_Toc90385124"/>
      <w:bookmarkStart w:id="1014" w:name="_Ref96861029"/>
      <w:bookmarkStart w:id="1015" w:name="_Toc97651410"/>
      <w:bookmarkStart w:id="101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6"/>
      <w:bookmarkEnd w:id="1007"/>
      <w:bookmarkEnd w:id="1008"/>
      <w:bookmarkEnd w:id="1009"/>
      <w:bookmarkEnd w:id="1010"/>
      <w:bookmarkEnd w:id="1011"/>
    </w:p>
    <w:p w:rsidR="004F4D80" w:rsidRPr="00D904EF" w:rsidRDefault="004F4D80" w:rsidP="004F4D80">
      <w:pPr>
        <w:pStyle w:val="3"/>
        <w:rPr>
          <w:szCs w:val="24"/>
        </w:rPr>
      </w:pPr>
      <w:bookmarkStart w:id="1017" w:name="_Toc97651411"/>
      <w:bookmarkStart w:id="1018" w:name="_Toc98253956"/>
      <w:bookmarkStart w:id="1019" w:name="_Toc157248208"/>
      <w:bookmarkStart w:id="1020" w:name="_Toc157496577"/>
      <w:bookmarkStart w:id="1021" w:name="_Toc158206116"/>
      <w:bookmarkStart w:id="1022" w:name="_Toc164057801"/>
      <w:bookmarkStart w:id="1023" w:name="_Toc164137151"/>
      <w:bookmarkStart w:id="1024" w:name="_Toc164161311"/>
      <w:bookmarkStart w:id="1025" w:name="_Toc165173882"/>
      <w:bookmarkStart w:id="1026" w:name="_Toc439170702"/>
      <w:bookmarkStart w:id="1027" w:name="_Toc439172804"/>
      <w:bookmarkStart w:id="1028" w:name="_Toc439173248"/>
      <w:bookmarkStart w:id="1029" w:name="_Toc439238244"/>
      <w:bookmarkStart w:id="1030" w:name="_Toc439252791"/>
      <w:bookmarkStart w:id="1031" w:name="_Toc439323765"/>
      <w:bookmarkStart w:id="1032" w:name="_Toc440361402"/>
      <w:bookmarkStart w:id="1033" w:name="_Toc440376284"/>
      <w:bookmarkStart w:id="1034" w:name="_Toc440382542"/>
      <w:bookmarkStart w:id="1035" w:name="_Toc440447212"/>
      <w:bookmarkStart w:id="1036" w:name="_Toc440631755"/>
      <w:bookmarkStart w:id="1037"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7651412"/>
      <w:bookmarkStart w:id="1039" w:name="_Toc98253957"/>
      <w:bookmarkStart w:id="1040" w:name="_Toc157248209"/>
      <w:bookmarkStart w:id="1041" w:name="_Toc157496578"/>
      <w:bookmarkStart w:id="1042" w:name="_Toc158206117"/>
      <w:bookmarkStart w:id="1043" w:name="_Toc164057802"/>
      <w:bookmarkStart w:id="1044" w:name="_Toc164137152"/>
      <w:bookmarkStart w:id="1045" w:name="_Toc164161312"/>
      <w:bookmarkStart w:id="1046" w:name="_Toc165173883"/>
      <w:r>
        <w:rPr>
          <w:b/>
          <w:szCs w:val="24"/>
        </w:rPr>
        <w:br w:type="page"/>
      </w:r>
    </w:p>
    <w:p w:rsidR="004F4D80" w:rsidRPr="00D904EF" w:rsidRDefault="004F4D80" w:rsidP="004F4D80">
      <w:pPr>
        <w:pStyle w:val="3"/>
        <w:rPr>
          <w:szCs w:val="24"/>
        </w:rPr>
      </w:pPr>
      <w:bookmarkStart w:id="1047" w:name="_Toc439170703"/>
      <w:bookmarkStart w:id="1048" w:name="_Toc439172805"/>
      <w:bookmarkStart w:id="1049" w:name="_Toc439173249"/>
      <w:bookmarkStart w:id="1050" w:name="_Toc439238245"/>
      <w:bookmarkStart w:id="1051" w:name="_Toc439252792"/>
      <w:bookmarkStart w:id="1052" w:name="_Toc439323766"/>
      <w:bookmarkStart w:id="1053" w:name="_Toc440361403"/>
      <w:bookmarkStart w:id="1054" w:name="_Toc440376285"/>
      <w:bookmarkStart w:id="1055" w:name="_Toc440382543"/>
      <w:bookmarkStart w:id="1056" w:name="_Toc440447213"/>
      <w:bookmarkStart w:id="1057" w:name="_Toc440631756"/>
      <w:bookmarkStart w:id="1058" w:name="_Toc440877412"/>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D5BD1">
        <w:rPr>
          <w:sz w:val="24"/>
          <w:szCs w:val="24"/>
        </w:rPr>
        <w:fldChar w:fldCharType="begin"/>
      </w:r>
      <w:r w:rsidR="00D90031">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2"/>
    <w:bookmarkEnd w:id="1013"/>
    <w:bookmarkEnd w:id="1014"/>
    <w:bookmarkEnd w:id="1015"/>
    <w:bookmarkEnd w:id="101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0" w:name="_Toc423423680"/>
      <w:bookmarkStart w:id="1061" w:name="_Ref440272035"/>
      <w:bookmarkStart w:id="1062" w:name="_Ref440274733"/>
      <w:bookmarkStart w:id="1063"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9"/>
      <w:bookmarkEnd w:id="1060"/>
      <w:bookmarkEnd w:id="1061"/>
      <w:bookmarkEnd w:id="1062"/>
      <w:bookmarkEnd w:id="1063"/>
    </w:p>
    <w:p w:rsidR="004F4D80" w:rsidRPr="00E87023" w:rsidRDefault="004F4D80" w:rsidP="004F4D80">
      <w:pPr>
        <w:pStyle w:val="3"/>
        <w:rPr>
          <w:sz w:val="22"/>
        </w:rPr>
      </w:pPr>
      <w:bookmarkStart w:id="1064" w:name="_Toc343690584"/>
      <w:bookmarkStart w:id="1065" w:name="_Toc372294428"/>
      <w:bookmarkStart w:id="1066" w:name="_Toc379288896"/>
      <w:bookmarkStart w:id="1067" w:name="_Toc384734780"/>
      <w:bookmarkStart w:id="1068" w:name="_Toc396984078"/>
      <w:bookmarkStart w:id="1069" w:name="_Toc423423681"/>
      <w:bookmarkStart w:id="1070" w:name="_Toc439170710"/>
      <w:bookmarkStart w:id="1071" w:name="_Toc439172812"/>
      <w:bookmarkStart w:id="1072" w:name="_Toc439173253"/>
      <w:bookmarkStart w:id="1073" w:name="_Toc439238249"/>
      <w:bookmarkStart w:id="1074" w:name="_Toc439252796"/>
      <w:bookmarkStart w:id="1075" w:name="_Toc439323770"/>
      <w:bookmarkStart w:id="1076" w:name="_Toc440361405"/>
      <w:bookmarkStart w:id="1077" w:name="_Toc440376287"/>
      <w:bookmarkStart w:id="1078" w:name="_Toc440382545"/>
      <w:bookmarkStart w:id="1079" w:name="_Toc440447215"/>
      <w:bookmarkStart w:id="1080" w:name="_Toc440631758"/>
      <w:bookmarkStart w:id="1081"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2" w:name="_Toc343690585"/>
      <w:bookmarkStart w:id="1083" w:name="_Toc372294429"/>
      <w:bookmarkStart w:id="1084" w:name="_Toc379288897"/>
      <w:bookmarkStart w:id="1085" w:name="_Toc384734781"/>
      <w:bookmarkStart w:id="1086" w:name="_Toc396984079"/>
      <w:bookmarkStart w:id="1087" w:name="_Toc423423682"/>
      <w:bookmarkStart w:id="1088" w:name="_Toc439170711"/>
      <w:bookmarkStart w:id="1089" w:name="_Toc439172813"/>
      <w:bookmarkStart w:id="1090" w:name="_Toc439173254"/>
      <w:bookmarkStart w:id="1091" w:name="_Toc439238250"/>
      <w:bookmarkStart w:id="1092" w:name="_Toc439252797"/>
      <w:bookmarkStart w:id="1093" w:name="_Toc439323771"/>
      <w:bookmarkStart w:id="1094" w:name="_Toc440361406"/>
      <w:bookmarkStart w:id="1095" w:name="_Toc440376288"/>
      <w:bookmarkStart w:id="1096" w:name="_Toc440382546"/>
      <w:bookmarkStart w:id="1097" w:name="_Toc440447216"/>
      <w:bookmarkStart w:id="1098" w:name="_Toc440631759"/>
      <w:bookmarkStart w:id="1099" w:name="_Toc440877415"/>
      <w:r w:rsidRPr="00D27071">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D5BD1">
        <w:rPr>
          <w:sz w:val="24"/>
          <w:szCs w:val="24"/>
        </w:rPr>
        <w:fldChar w:fldCharType="begin"/>
      </w:r>
      <w:r w:rsidR="00D90031">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1" w:name="_Toc423423683"/>
      <w:bookmarkStart w:id="1102" w:name="_Ref440272051"/>
      <w:bookmarkStart w:id="1103" w:name="_Ref440274744"/>
      <w:bookmarkStart w:id="1104"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0"/>
      <w:bookmarkEnd w:id="1101"/>
      <w:bookmarkEnd w:id="1102"/>
      <w:bookmarkEnd w:id="1103"/>
      <w:bookmarkEnd w:id="1104"/>
    </w:p>
    <w:p w:rsidR="004F4D80" w:rsidRPr="008C4223" w:rsidRDefault="004F4D80" w:rsidP="004F4D80">
      <w:pPr>
        <w:pStyle w:val="3"/>
        <w:rPr>
          <w:szCs w:val="24"/>
        </w:rPr>
      </w:pPr>
      <w:bookmarkStart w:id="1105" w:name="_Toc343690587"/>
      <w:bookmarkStart w:id="1106" w:name="_Toc372294431"/>
      <w:bookmarkStart w:id="1107" w:name="_Toc379288899"/>
      <w:bookmarkStart w:id="1108" w:name="_Toc384734783"/>
      <w:bookmarkStart w:id="1109" w:name="_Toc396984081"/>
      <w:bookmarkStart w:id="1110" w:name="_Toc423423684"/>
      <w:bookmarkStart w:id="1111" w:name="_Toc439170713"/>
      <w:bookmarkStart w:id="1112" w:name="_Toc439172815"/>
      <w:bookmarkStart w:id="1113" w:name="_Toc439173256"/>
      <w:bookmarkStart w:id="1114" w:name="_Toc439238252"/>
      <w:bookmarkStart w:id="1115" w:name="_Toc439252799"/>
      <w:bookmarkStart w:id="1116" w:name="_Toc439323773"/>
      <w:bookmarkStart w:id="1117" w:name="_Toc440361408"/>
      <w:bookmarkStart w:id="1118" w:name="_Toc440376290"/>
      <w:bookmarkStart w:id="1119" w:name="_Toc440382548"/>
      <w:bookmarkStart w:id="1120" w:name="_Toc440447218"/>
      <w:bookmarkStart w:id="1121" w:name="_Toc440631761"/>
      <w:bookmarkStart w:id="1122" w:name="_Toc440877417"/>
      <w:r w:rsidRPr="008C4223">
        <w:rPr>
          <w:szCs w:val="24"/>
        </w:rPr>
        <w:t xml:space="preserve">Форма </w:t>
      </w:r>
      <w:bookmarkEnd w:id="1105"/>
      <w:bookmarkEnd w:id="1106"/>
      <w:bookmarkEnd w:id="1107"/>
      <w:bookmarkEnd w:id="1108"/>
      <w:bookmarkEnd w:id="1109"/>
      <w:bookmarkEnd w:id="1110"/>
      <w:bookmarkEnd w:id="1111"/>
      <w:bookmarkEnd w:id="1112"/>
      <w:bookmarkEnd w:id="1113"/>
      <w:bookmarkEnd w:id="1114"/>
      <w:bookmarkEnd w:id="1115"/>
      <w:r w:rsidR="000D70B6" w:rsidRPr="000D70B6">
        <w:rPr>
          <w:szCs w:val="24"/>
        </w:rPr>
        <w:t>Согласия на обработку персональных данных</w:t>
      </w:r>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1762"/>
      <w:bookmarkStart w:id="1130" w:name="_Toc440877418"/>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1" w:name="_Ref440272256"/>
      <w:bookmarkStart w:id="1132" w:name="_Ref440272678"/>
      <w:bookmarkStart w:id="1133" w:name="_Ref440274944"/>
      <w:bookmarkStart w:id="1134" w:name="_Toc440877419"/>
      <w:r w:rsidRPr="007A6A39">
        <w:lastRenderedPageBreak/>
        <w:t>Соглашение о неустойке (форма 1</w:t>
      </w:r>
      <w:r w:rsidR="00635719">
        <w:t>4</w:t>
      </w:r>
      <w:r w:rsidRPr="007A6A39">
        <w:t>)</w:t>
      </w:r>
      <w:bookmarkEnd w:id="1131"/>
      <w:bookmarkEnd w:id="1132"/>
      <w:bookmarkEnd w:id="1133"/>
      <w:bookmarkEnd w:id="1134"/>
    </w:p>
    <w:p w:rsidR="007A6A39" w:rsidRPr="007A6A39" w:rsidRDefault="007A6A39" w:rsidP="007A6A39">
      <w:pPr>
        <w:pStyle w:val="3"/>
        <w:rPr>
          <w:szCs w:val="24"/>
        </w:rPr>
      </w:pPr>
      <w:bookmarkStart w:id="1135" w:name="_Toc439170715"/>
      <w:bookmarkStart w:id="1136" w:name="_Toc439172817"/>
      <w:bookmarkStart w:id="1137" w:name="_Toc439173259"/>
      <w:bookmarkStart w:id="1138" w:name="_Toc439238255"/>
      <w:bookmarkStart w:id="1139" w:name="_Toc439252803"/>
      <w:bookmarkStart w:id="1140" w:name="_Toc439323776"/>
      <w:bookmarkStart w:id="1141" w:name="_Toc440361411"/>
      <w:bookmarkStart w:id="1142" w:name="_Toc440376293"/>
      <w:bookmarkStart w:id="1143" w:name="_Toc440382551"/>
      <w:bookmarkStart w:id="1144" w:name="_Toc440447221"/>
      <w:bookmarkStart w:id="1145" w:name="_Toc440631764"/>
      <w:bookmarkStart w:id="1146" w:name="_Toc440877420"/>
      <w:r w:rsidRPr="007A6A39">
        <w:rPr>
          <w:szCs w:val="24"/>
        </w:rPr>
        <w:t>Форма соглашени</w:t>
      </w:r>
      <w:r w:rsidR="00E47073">
        <w:rPr>
          <w:szCs w:val="24"/>
        </w:rPr>
        <w:t>я</w:t>
      </w:r>
      <w:r w:rsidRPr="007A6A39">
        <w:rPr>
          <w:szCs w:val="24"/>
        </w:rPr>
        <w:t xml:space="preserve"> о неустойке</w:t>
      </w:r>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1765"/>
      <w:bookmarkStart w:id="1158" w:name="_Toc440877421"/>
      <w:r w:rsidRPr="007857E5">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D5BD1">
        <w:rPr>
          <w:sz w:val="24"/>
          <w:szCs w:val="24"/>
        </w:rPr>
        <w:fldChar w:fldCharType="begin"/>
      </w:r>
      <w:r w:rsidR="00D90031">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9" w:name="_Ref440272274"/>
      <w:bookmarkStart w:id="1160" w:name="_Ref440274756"/>
      <w:bookmarkStart w:id="1161"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9"/>
      <w:bookmarkEnd w:id="1160"/>
      <w:bookmarkEnd w:id="1161"/>
    </w:p>
    <w:p w:rsidR="007857E5" w:rsidRPr="00E47073" w:rsidRDefault="007857E5" w:rsidP="007857E5">
      <w:pPr>
        <w:pStyle w:val="3"/>
        <w:rPr>
          <w:szCs w:val="24"/>
        </w:rPr>
      </w:pPr>
      <w:bookmarkStart w:id="1162" w:name="_Toc439170718"/>
      <w:bookmarkStart w:id="1163" w:name="_Toc439172820"/>
      <w:bookmarkStart w:id="1164" w:name="_Toc439173262"/>
      <w:bookmarkStart w:id="1165" w:name="_Toc439238258"/>
      <w:bookmarkStart w:id="1166" w:name="_Toc439252806"/>
      <w:bookmarkStart w:id="1167" w:name="_Toc439323779"/>
      <w:bookmarkStart w:id="1168" w:name="_Toc440361414"/>
      <w:bookmarkStart w:id="1169" w:name="_Toc440376296"/>
      <w:bookmarkStart w:id="1170" w:name="_Toc440382554"/>
      <w:bookmarkStart w:id="1171" w:name="_Toc440447224"/>
      <w:bookmarkStart w:id="1172" w:name="_Toc440631767"/>
      <w:bookmarkStart w:id="1173" w:name="_Toc440877423"/>
      <w:r w:rsidRPr="00E47073">
        <w:rPr>
          <w:szCs w:val="24"/>
        </w:rPr>
        <w:t xml:space="preserve">Форма </w:t>
      </w:r>
      <w:bookmarkEnd w:id="1162"/>
      <w:r w:rsidR="00E47073" w:rsidRPr="00E47073">
        <w:rPr>
          <w:szCs w:val="24"/>
        </w:rPr>
        <w:t>согласия Участника налоговым органам на разглашение сведений, составляющих налоговую тайну</w:t>
      </w:r>
      <w:bookmarkEnd w:id="1163"/>
      <w:bookmarkEnd w:id="1164"/>
      <w:bookmarkEnd w:id="1165"/>
      <w:bookmarkEnd w:id="1166"/>
      <w:bookmarkEnd w:id="1167"/>
      <w:bookmarkEnd w:id="1168"/>
      <w:bookmarkEnd w:id="1169"/>
      <w:bookmarkEnd w:id="1170"/>
      <w:bookmarkEnd w:id="1171"/>
      <w:bookmarkEnd w:id="1172"/>
      <w:bookmarkEnd w:id="117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4" w:name="_Toc300142269"/>
      <w:bookmarkStart w:id="1175" w:name="_Toc309735391"/>
      <w:bookmarkStart w:id="117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4"/>
      <w:r w:rsidRPr="007857E5">
        <w:rPr>
          <w:b/>
          <w:bCs w:val="0"/>
          <w:snapToGrid w:val="0"/>
          <w:sz w:val="24"/>
          <w:szCs w:val="24"/>
        </w:rPr>
        <w:t xml:space="preserve"> </w:t>
      </w:r>
      <w:bookmarkEnd w:id="1175"/>
      <w:bookmarkEnd w:id="117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7" w:name="_Toc439170719"/>
      <w:bookmarkStart w:id="1178" w:name="_Toc439172821"/>
      <w:bookmarkStart w:id="1179" w:name="_Toc439173263"/>
      <w:bookmarkStart w:id="1180" w:name="_Toc439238259"/>
      <w:bookmarkStart w:id="1181" w:name="_Toc439252807"/>
      <w:bookmarkStart w:id="1182" w:name="_Toc439323780"/>
      <w:bookmarkStart w:id="1183" w:name="_Toc440361415"/>
      <w:bookmarkStart w:id="1184" w:name="_Toc440376297"/>
      <w:bookmarkStart w:id="1185" w:name="_Toc440382555"/>
      <w:bookmarkStart w:id="1186" w:name="_Toc440447225"/>
      <w:bookmarkStart w:id="1187" w:name="_Toc440631768"/>
      <w:bookmarkStart w:id="1188" w:name="_Toc440877424"/>
      <w:r w:rsidRPr="007857E5">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D5BD1">
        <w:rPr>
          <w:sz w:val="24"/>
          <w:szCs w:val="24"/>
        </w:rPr>
        <w:fldChar w:fldCharType="begin"/>
      </w:r>
      <w:r w:rsidR="00D90031">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9" w:name="_Ref93268095"/>
      <w:bookmarkStart w:id="1190" w:name="_Ref93268099"/>
      <w:bookmarkStart w:id="1191" w:name="_Toc98253958"/>
      <w:bookmarkStart w:id="1192" w:name="_Toc165173884"/>
      <w:bookmarkStart w:id="1193" w:name="_Toc423423678"/>
      <w:bookmarkStart w:id="1194" w:name="_Ref440272510"/>
      <w:bookmarkStart w:id="1195" w:name="_Ref440274961"/>
      <w:bookmarkStart w:id="1196" w:name="_Ref90381141"/>
      <w:bookmarkStart w:id="1197" w:name="_Toc90385121"/>
      <w:bookmarkStart w:id="1198" w:name="_Toc98253952"/>
      <w:bookmarkStart w:id="1199" w:name="_Toc165173878"/>
      <w:bookmarkStart w:id="1200" w:name="_Toc423427449"/>
      <w:bookmarkStart w:id="1201"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2" w:name="_Toc90385125"/>
      <w:bookmarkStart w:id="1203" w:name="_Toc439170705"/>
      <w:bookmarkStart w:id="1204" w:name="_Toc439172807"/>
      <w:bookmarkStart w:id="1205" w:name="_Toc439173268"/>
      <w:bookmarkStart w:id="1206" w:name="_Toc439238264"/>
      <w:bookmarkStart w:id="1207" w:name="_Toc439252812"/>
      <w:bookmarkStart w:id="1208" w:name="_Toc439323785"/>
      <w:bookmarkStart w:id="1209" w:name="_Toc440361420"/>
      <w:bookmarkStart w:id="1210" w:name="_Toc440376302"/>
      <w:bookmarkStart w:id="1211" w:name="_Toc440382560"/>
      <w:bookmarkStart w:id="1212" w:name="_Toc440447230"/>
      <w:bookmarkStart w:id="1213" w:name="_Toc440631773"/>
      <w:bookmarkStart w:id="1214" w:name="_Toc440877426"/>
      <w:r w:rsidRPr="00D904EF">
        <w:rPr>
          <w:szCs w:val="24"/>
        </w:rPr>
        <w:t xml:space="preserve">Форма </w:t>
      </w:r>
      <w:bookmarkEnd w:id="1202"/>
      <w:bookmarkEnd w:id="1203"/>
      <w:bookmarkEnd w:id="1204"/>
      <w:bookmarkEnd w:id="1205"/>
      <w:bookmarkEnd w:id="1206"/>
      <w:bookmarkEnd w:id="1207"/>
      <w:bookmarkEnd w:id="1208"/>
      <w:bookmarkEnd w:id="1209"/>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0"/>
      <w:bookmarkEnd w:id="1211"/>
      <w:bookmarkEnd w:id="1212"/>
      <w:bookmarkEnd w:id="1213"/>
      <w:bookmarkEnd w:id="12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5" w:name="_Toc90385126"/>
      <w:bookmarkStart w:id="1216" w:name="_Toc98253959"/>
      <w:bookmarkStart w:id="1217" w:name="_Toc157248211"/>
      <w:bookmarkStart w:id="1218" w:name="_Toc157496580"/>
      <w:bookmarkStart w:id="1219" w:name="_Toc158206119"/>
      <w:bookmarkStart w:id="1220" w:name="_Toc164057804"/>
      <w:bookmarkStart w:id="1221" w:name="_Toc164137154"/>
      <w:bookmarkStart w:id="1222" w:name="_Toc164161314"/>
      <w:bookmarkStart w:id="1223" w:name="_Toc165173885"/>
      <w:r>
        <w:rPr>
          <w:b/>
          <w:szCs w:val="24"/>
        </w:rPr>
        <w:br w:type="page"/>
      </w:r>
    </w:p>
    <w:p w:rsidR="00635719" w:rsidRPr="00D904EF" w:rsidRDefault="00635719" w:rsidP="00635719">
      <w:pPr>
        <w:pStyle w:val="3"/>
        <w:rPr>
          <w:szCs w:val="24"/>
        </w:rPr>
      </w:pPr>
      <w:bookmarkStart w:id="1224" w:name="_Toc439170706"/>
      <w:bookmarkStart w:id="1225" w:name="_Toc439172808"/>
      <w:bookmarkStart w:id="1226" w:name="_Toc439173269"/>
      <w:bookmarkStart w:id="1227" w:name="_Toc439238265"/>
      <w:bookmarkStart w:id="1228" w:name="_Toc439252813"/>
      <w:bookmarkStart w:id="1229" w:name="_Toc439323786"/>
      <w:bookmarkStart w:id="1230" w:name="_Toc440361421"/>
      <w:bookmarkStart w:id="1231" w:name="_Toc440376303"/>
      <w:bookmarkStart w:id="1232" w:name="_Toc440382561"/>
      <w:bookmarkStart w:id="1233" w:name="_Toc440447231"/>
      <w:bookmarkStart w:id="1234" w:name="_Toc440631774"/>
      <w:bookmarkStart w:id="1235" w:name="_Toc440877427"/>
      <w:r w:rsidRPr="00D904EF">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D5BD1">
        <w:rPr>
          <w:sz w:val="24"/>
          <w:szCs w:val="24"/>
        </w:rPr>
        <w:fldChar w:fldCharType="begin"/>
      </w:r>
      <w:r w:rsidR="00C718E2">
        <w:rPr>
          <w:sz w:val="24"/>
          <w:szCs w:val="24"/>
        </w:rPr>
        <w:instrText xml:space="preserve"> REF _Ref440271628 \r \h </w:instrText>
      </w:r>
      <w:r w:rsidR="001D5BD1">
        <w:rPr>
          <w:sz w:val="24"/>
          <w:szCs w:val="24"/>
        </w:rPr>
      </w:r>
      <w:r w:rsidR="001D5BD1">
        <w:rPr>
          <w:sz w:val="24"/>
          <w:szCs w:val="24"/>
        </w:rPr>
        <w:fldChar w:fldCharType="separate"/>
      </w:r>
      <w:r w:rsidR="00910260">
        <w:rPr>
          <w:sz w:val="24"/>
          <w:szCs w:val="24"/>
        </w:rPr>
        <w:t>3.3.9</w:t>
      </w:r>
      <w:r w:rsidR="001D5BD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D5BD1">
        <w:rPr>
          <w:sz w:val="24"/>
          <w:szCs w:val="24"/>
        </w:rPr>
        <w:fldChar w:fldCharType="begin"/>
      </w:r>
      <w:r w:rsidR="00D90031">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D5BD1">
        <w:rPr>
          <w:sz w:val="24"/>
          <w:szCs w:val="24"/>
        </w:rPr>
        <w:fldChar w:fldCharType="begin"/>
      </w:r>
      <w:r w:rsidR="00D90031">
        <w:rPr>
          <w:sz w:val="24"/>
          <w:szCs w:val="24"/>
        </w:rPr>
        <w:instrText xml:space="preserve"> REF _Ref440274337 \r \h </w:instrText>
      </w:r>
      <w:r w:rsidR="001D5BD1">
        <w:rPr>
          <w:sz w:val="24"/>
          <w:szCs w:val="24"/>
        </w:rPr>
      </w:r>
      <w:r w:rsidR="001D5BD1">
        <w:rPr>
          <w:sz w:val="24"/>
          <w:szCs w:val="24"/>
        </w:rPr>
        <w:fldChar w:fldCharType="separate"/>
      </w:r>
      <w:r w:rsidR="00910260">
        <w:rPr>
          <w:sz w:val="24"/>
          <w:szCs w:val="24"/>
        </w:rPr>
        <w:t>5.2</w:t>
      </w:r>
      <w:r w:rsidR="001D5BD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D5BD1">
        <w:rPr>
          <w:sz w:val="24"/>
          <w:szCs w:val="24"/>
        </w:rPr>
        <w:fldChar w:fldCharType="begin"/>
      </w:r>
      <w:r w:rsidR="00D90031">
        <w:rPr>
          <w:sz w:val="24"/>
          <w:szCs w:val="24"/>
        </w:rPr>
        <w:instrText xml:space="preserve"> REF _Ref440274366 \r \h </w:instrText>
      </w:r>
      <w:r w:rsidR="001D5BD1">
        <w:rPr>
          <w:sz w:val="24"/>
          <w:szCs w:val="24"/>
        </w:rPr>
      </w:r>
      <w:r w:rsidR="001D5BD1">
        <w:rPr>
          <w:sz w:val="24"/>
          <w:szCs w:val="24"/>
        </w:rPr>
        <w:fldChar w:fldCharType="separate"/>
      </w:r>
      <w:r w:rsidR="00910260">
        <w:rPr>
          <w:sz w:val="24"/>
          <w:szCs w:val="24"/>
        </w:rPr>
        <w:t>5.4</w:t>
      </w:r>
      <w:r w:rsidR="001D5BD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6" w:name="_Ref440376324"/>
      <w:bookmarkStart w:id="1237" w:name="_Ref440376401"/>
      <w:bookmarkStart w:id="1238"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6"/>
      <w:bookmarkEnd w:id="1237"/>
      <w:bookmarkEnd w:id="123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39" w:name="_Toc440376305"/>
      <w:bookmarkStart w:id="1240" w:name="_Toc440382563"/>
      <w:bookmarkStart w:id="1241" w:name="_Toc440447233"/>
      <w:bookmarkStart w:id="1242" w:name="_Toc440631776"/>
      <w:bookmarkStart w:id="1243"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39"/>
      <w:bookmarkEnd w:id="1240"/>
      <w:bookmarkEnd w:id="1241"/>
      <w:bookmarkEnd w:id="1242"/>
      <w:bookmarkEnd w:id="124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4" w:name="_Toc440376306"/>
      <w:bookmarkStart w:id="1245" w:name="_Toc440382564"/>
      <w:bookmarkStart w:id="1246" w:name="_Toc440447234"/>
      <w:bookmarkStart w:id="1247" w:name="_Toc440631777"/>
      <w:bookmarkStart w:id="1248" w:name="_Toc440877430"/>
      <w:r w:rsidRPr="00D904EF">
        <w:rPr>
          <w:szCs w:val="24"/>
        </w:rPr>
        <w:lastRenderedPageBreak/>
        <w:t>Инструкции по заполнению</w:t>
      </w:r>
      <w:bookmarkEnd w:id="1244"/>
      <w:bookmarkEnd w:id="1245"/>
      <w:bookmarkEnd w:id="1246"/>
      <w:bookmarkEnd w:id="1247"/>
      <w:bookmarkEnd w:id="124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D5BD1">
        <w:rPr>
          <w:sz w:val="24"/>
          <w:szCs w:val="24"/>
        </w:rPr>
        <w:fldChar w:fldCharType="begin"/>
      </w:r>
      <w:r w:rsidR="000C6A4A">
        <w:rPr>
          <w:sz w:val="24"/>
          <w:szCs w:val="24"/>
        </w:rPr>
        <w:instrText xml:space="preserve"> REF _Ref440876668 \r \h </w:instrText>
      </w:r>
      <w:r w:rsidR="001D5BD1">
        <w:rPr>
          <w:sz w:val="24"/>
          <w:szCs w:val="24"/>
        </w:rPr>
      </w:r>
      <w:r w:rsidR="001D5BD1">
        <w:rPr>
          <w:sz w:val="24"/>
          <w:szCs w:val="24"/>
        </w:rPr>
        <w:fldChar w:fldCharType="separate"/>
      </w:r>
      <w:r w:rsidR="00910260">
        <w:rPr>
          <w:sz w:val="24"/>
          <w:szCs w:val="24"/>
        </w:rPr>
        <w:t>3.3.10</w:t>
      </w:r>
      <w:r w:rsidR="001D5BD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D5BD1">
        <w:rPr>
          <w:sz w:val="24"/>
          <w:szCs w:val="24"/>
        </w:rPr>
        <w:fldChar w:fldCharType="begin"/>
      </w:r>
      <w:r>
        <w:rPr>
          <w:sz w:val="24"/>
          <w:szCs w:val="24"/>
        </w:rPr>
        <w:instrText xml:space="preserve"> REF _Ref55336310 \r \h </w:instrText>
      </w:r>
      <w:r w:rsidR="001D5BD1">
        <w:rPr>
          <w:sz w:val="24"/>
          <w:szCs w:val="24"/>
        </w:rPr>
      </w:r>
      <w:r w:rsidR="001D5BD1">
        <w:rPr>
          <w:sz w:val="24"/>
          <w:szCs w:val="24"/>
        </w:rPr>
        <w:fldChar w:fldCharType="separate"/>
      </w:r>
      <w:r w:rsidR="00910260">
        <w:rPr>
          <w:sz w:val="24"/>
          <w:szCs w:val="24"/>
        </w:rPr>
        <w:t>5.1</w:t>
      </w:r>
      <w:r w:rsidR="001D5BD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1D5BD1">
        <w:rPr>
          <w:sz w:val="24"/>
          <w:szCs w:val="24"/>
        </w:rPr>
        <w:fldChar w:fldCharType="begin"/>
      </w:r>
      <w:r w:rsidR="00CA1534">
        <w:rPr>
          <w:sz w:val="24"/>
          <w:szCs w:val="24"/>
        </w:rPr>
        <w:instrText xml:space="preserve"> REF _Ref440274337 \r \h </w:instrText>
      </w:r>
      <w:r w:rsidR="001D5BD1">
        <w:rPr>
          <w:sz w:val="24"/>
          <w:szCs w:val="24"/>
        </w:rPr>
      </w:r>
      <w:r w:rsidR="001D5BD1">
        <w:rPr>
          <w:sz w:val="24"/>
          <w:szCs w:val="24"/>
        </w:rPr>
        <w:fldChar w:fldCharType="separate"/>
      </w:r>
      <w:r w:rsidR="00910260">
        <w:rPr>
          <w:sz w:val="24"/>
          <w:szCs w:val="24"/>
        </w:rPr>
        <w:t>5.2</w:t>
      </w:r>
      <w:r w:rsidR="001D5BD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D5BD1">
        <w:rPr>
          <w:sz w:val="24"/>
          <w:szCs w:val="24"/>
        </w:rPr>
        <w:fldChar w:fldCharType="begin"/>
      </w:r>
      <w:r w:rsidR="00CA1534">
        <w:rPr>
          <w:sz w:val="24"/>
          <w:szCs w:val="24"/>
        </w:rPr>
        <w:instrText xml:space="preserve"> REF _Ref440274366 \r \h </w:instrText>
      </w:r>
      <w:r w:rsidR="001D5BD1">
        <w:rPr>
          <w:sz w:val="24"/>
          <w:szCs w:val="24"/>
        </w:rPr>
      </w:r>
      <w:r w:rsidR="001D5BD1">
        <w:rPr>
          <w:sz w:val="24"/>
          <w:szCs w:val="24"/>
        </w:rPr>
        <w:fldChar w:fldCharType="separate"/>
      </w:r>
      <w:r w:rsidR="00910260">
        <w:rPr>
          <w:sz w:val="24"/>
          <w:szCs w:val="24"/>
        </w:rPr>
        <w:t>5.4</w:t>
      </w:r>
      <w:r w:rsidR="001D5BD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948" w:rsidRDefault="005A6948">
      <w:pPr>
        <w:spacing w:line="240" w:lineRule="auto"/>
      </w:pPr>
      <w:r>
        <w:separator/>
      </w:r>
    </w:p>
  </w:endnote>
  <w:endnote w:type="continuationSeparator" w:id="0">
    <w:p w:rsidR="005A6948" w:rsidRDefault="005A69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D5BD1">
    <w:pPr>
      <w:pStyle w:val="aff2"/>
      <w:framePr w:wrap="around" w:vAnchor="text" w:hAnchor="margin" w:xAlign="right" w:y="1"/>
      <w:rPr>
        <w:rStyle w:val="a6"/>
      </w:rPr>
    </w:pPr>
    <w:r>
      <w:rPr>
        <w:rStyle w:val="a6"/>
      </w:rPr>
      <w:fldChar w:fldCharType="begin"/>
    </w:r>
    <w:r w:rsidR="001212FE">
      <w:rPr>
        <w:rStyle w:val="a6"/>
      </w:rPr>
      <w:instrText xml:space="preserve">PAGE  </w:instrText>
    </w:r>
    <w:r>
      <w:rPr>
        <w:rStyle w:val="a6"/>
      </w:rPr>
      <w:fldChar w:fldCharType="end"/>
    </w:r>
  </w:p>
  <w:p w:rsidR="001212FE" w:rsidRDefault="001212FE">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FA0376" w:rsidRDefault="001212F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D5BD1" w:rsidRPr="00FA0376">
      <w:rPr>
        <w:sz w:val="16"/>
        <w:szCs w:val="16"/>
        <w:lang w:eastAsia="ru-RU"/>
      </w:rPr>
      <w:fldChar w:fldCharType="begin"/>
    </w:r>
    <w:r w:rsidRPr="00FA0376">
      <w:rPr>
        <w:sz w:val="16"/>
        <w:szCs w:val="16"/>
        <w:lang w:eastAsia="ru-RU"/>
      </w:rPr>
      <w:instrText xml:space="preserve"> PAGE </w:instrText>
    </w:r>
    <w:r w:rsidR="001D5BD1" w:rsidRPr="00FA0376">
      <w:rPr>
        <w:sz w:val="16"/>
        <w:szCs w:val="16"/>
        <w:lang w:eastAsia="ru-RU"/>
      </w:rPr>
      <w:fldChar w:fldCharType="separate"/>
    </w:r>
    <w:r w:rsidR="009B28D9">
      <w:rPr>
        <w:noProof/>
        <w:sz w:val="16"/>
        <w:szCs w:val="16"/>
        <w:lang w:eastAsia="ru-RU"/>
      </w:rPr>
      <w:t>27</w:t>
    </w:r>
    <w:r w:rsidR="001D5BD1" w:rsidRPr="00FA0376">
      <w:rPr>
        <w:sz w:val="16"/>
        <w:szCs w:val="16"/>
        <w:lang w:eastAsia="ru-RU"/>
      </w:rPr>
      <w:fldChar w:fldCharType="end"/>
    </w:r>
  </w:p>
  <w:p w:rsidR="001212FE" w:rsidRPr="00EE0539" w:rsidRDefault="001212F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7A4118" w:rsidRPr="007A4118">
      <w:rPr>
        <w:sz w:val="18"/>
        <w:szCs w:val="18"/>
      </w:rPr>
      <w:t>Договора на оказание услуг по сопровождению технологических присоединений по Южной зоне Белгородской обл.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948" w:rsidRDefault="005A6948">
      <w:pPr>
        <w:spacing w:line="240" w:lineRule="auto"/>
      </w:pPr>
      <w:r>
        <w:separator/>
      </w:r>
    </w:p>
  </w:footnote>
  <w:footnote w:type="continuationSeparator" w:id="0">
    <w:p w:rsidR="005A6948" w:rsidRDefault="005A6948">
      <w:pPr>
        <w:spacing w:line="240" w:lineRule="auto"/>
      </w:pPr>
      <w:r>
        <w:continuationSeparator/>
      </w:r>
    </w:p>
  </w:footnote>
  <w:footnote w:id="1">
    <w:p w:rsidR="001212FE" w:rsidRDefault="001212FE"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212FE" w:rsidRDefault="001212FE"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930031" w:rsidRDefault="001212FE"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65538"/>
  </w:hdrShapeDefaults>
  <w:footnotePr>
    <w:footnote w:id="-1"/>
    <w:footnote w:id="0"/>
  </w:footnotePr>
  <w:endnotePr>
    <w:endnote w:id="-1"/>
    <w:endnote w:id="0"/>
  </w:endnotePr>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12FE"/>
    <w:rsid w:val="00123C70"/>
    <w:rsid w:val="0012590A"/>
    <w:rsid w:val="001324A1"/>
    <w:rsid w:val="0013328C"/>
    <w:rsid w:val="00134962"/>
    <w:rsid w:val="00141129"/>
    <w:rsid w:val="00143144"/>
    <w:rsid w:val="001519E9"/>
    <w:rsid w:val="00155DAF"/>
    <w:rsid w:val="001574F2"/>
    <w:rsid w:val="00157A6B"/>
    <w:rsid w:val="001613F8"/>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51A"/>
    <w:rsid w:val="001D5BD1"/>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0B9D"/>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35520"/>
    <w:rsid w:val="003406B6"/>
    <w:rsid w:val="003417F7"/>
    <w:rsid w:val="0034341A"/>
    <w:rsid w:val="00344FCF"/>
    <w:rsid w:val="00345301"/>
    <w:rsid w:val="00345CCA"/>
    <w:rsid w:val="00355099"/>
    <w:rsid w:val="003564FA"/>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BC2"/>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7779F"/>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6948"/>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1B9D"/>
    <w:rsid w:val="00692B35"/>
    <w:rsid w:val="00696966"/>
    <w:rsid w:val="006B08E2"/>
    <w:rsid w:val="006B3B81"/>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34D7"/>
    <w:rsid w:val="00735B39"/>
    <w:rsid w:val="00746B05"/>
    <w:rsid w:val="00750D4A"/>
    <w:rsid w:val="00751AF7"/>
    <w:rsid w:val="00752B37"/>
    <w:rsid w:val="007556FF"/>
    <w:rsid w:val="0075787E"/>
    <w:rsid w:val="00761011"/>
    <w:rsid w:val="007628EE"/>
    <w:rsid w:val="007638F4"/>
    <w:rsid w:val="00766900"/>
    <w:rsid w:val="007705A5"/>
    <w:rsid w:val="00771E29"/>
    <w:rsid w:val="007728BC"/>
    <w:rsid w:val="00773514"/>
    <w:rsid w:val="007738A8"/>
    <w:rsid w:val="007773F3"/>
    <w:rsid w:val="00777ABE"/>
    <w:rsid w:val="00777E5B"/>
    <w:rsid w:val="00781AF1"/>
    <w:rsid w:val="00783ABE"/>
    <w:rsid w:val="0078409D"/>
    <w:rsid w:val="00785555"/>
    <w:rsid w:val="007857E5"/>
    <w:rsid w:val="00786C63"/>
    <w:rsid w:val="00790920"/>
    <w:rsid w:val="007A0938"/>
    <w:rsid w:val="007A4118"/>
    <w:rsid w:val="007A439E"/>
    <w:rsid w:val="007A4F25"/>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2830"/>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27F"/>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260"/>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4E86"/>
    <w:rsid w:val="009A7166"/>
    <w:rsid w:val="009A7733"/>
    <w:rsid w:val="009B21B2"/>
    <w:rsid w:val="009B23DA"/>
    <w:rsid w:val="009B28D9"/>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C59E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68B"/>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6A9D"/>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BF7CCA"/>
    <w:rsid w:val="00C00B95"/>
    <w:rsid w:val="00C04FF9"/>
    <w:rsid w:val="00C05396"/>
    <w:rsid w:val="00C05EF6"/>
    <w:rsid w:val="00C12145"/>
    <w:rsid w:val="00C12B9A"/>
    <w:rsid w:val="00C12FA4"/>
    <w:rsid w:val="00C21FA7"/>
    <w:rsid w:val="00C236C0"/>
    <w:rsid w:val="00C2544E"/>
    <w:rsid w:val="00C30AF4"/>
    <w:rsid w:val="00C30E5E"/>
    <w:rsid w:val="00C33106"/>
    <w:rsid w:val="00C3704B"/>
    <w:rsid w:val="00C41228"/>
    <w:rsid w:val="00C421E1"/>
    <w:rsid w:val="00C47845"/>
    <w:rsid w:val="00C510B6"/>
    <w:rsid w:val="00C521DF"/>
    <w:rsid w:val="00C55B59"/>
    <w:rsid w:val="00C606DE"/>
    <w:rsid w:val="00C60825"/>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247F"/>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857"/>
    <w:rsid w:val="00D75CA2"/>
    <w:rsid w:val="00D77DCB"/>
    <w:rsid w:val="00D80639"/>
    <w:rsid w:val="00D80662"/>
    <w:rsid w:val="00D82D37"/>
    <w:rsid w:val="00D84AC7"/>
    <w:rsid w:val="00D90031"/>
    <w:rsid w:val="00D904EF"/>
    <w:rsid w:val="00D92448"/>
    <w:rsid w:val="00D96AE5"/>
    <w:rsid w:val="00DA4ADE"/>
    <w:rsid w:val="00DA5A22"/>
    <w:rsid w:val="00DA5FAE"/>
    <w:rsid w:val="00DB109A"/>
    <w:rsid w:val="00DB1BF4"/>
    <w:rsid w:val="00DB3F27"/>
    <w:rsid w:val="00DC0DB5"/>
    <w:rsid w:val="00DC1341"/>
    <w:rsid w:val="00DC141A"/>
    <w:rsid w:val="00DC15DC"/>
    <w:rsid w:val="00DC2470"/>
    <w:rsid w:val="00DC552A"/>
    <w:rsid w:val="00DC6125"/>
    <w:rsid w:val="00DC7643"/>
    <w:rsid w:val="00DE2870"/>
    <w:rsid w:val="00DE4CCA"/>
    <w:rsid w:val="00DE5F20"/>
    <w:rsid w:val="00DF3778"/>
    <w:rsid w:val="00DF4A13"/>
    <w:rsid w:val="00DF639D"/>
    <w:rsid w:val="00DF6E5C"/>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16C"/>
    <w:rsid w:val="00EA3F63"/>
    <w:rsid w:val="00EB1E5E"/>
    <w:rsid w:val="00EB429A"/>
    <w:rsid w:val="00EB5268"/>
    <w:rsid w:val="00EC1043"/>
    <w:rsid w:val="00EC2E49"/>
    <w:rsid w:val="00EC73BD"/>
    <w:rsid w:val="00ED01BF"/>
    <w:rsid w:val="00ED182C"/>
    <w:rsid w:val="00ED30BB"/>
    <w:rsid w:val="00ED4024"/>
    <w:rsid w:val="00ED5414"/>
    <w:rsid w:val="00ED5C7C"/>
    <w:rsid w:val="00ED6C19"/>
    <w:rsid w:val="00ED6E97"/>
    <w:rsid w:val="00EE0539"/>
    <w:rsid w:val="00EE2D3D"/>
    <w:rsid w:val="00EE2EFB"/>
    <w:rsid w:val="00EE48F3"/>
    <w:rsid w:val="00EF05C8"/>
    <w:rsid w:val="00EF1559"/>
    <w:rsid w:val="00EF4FE8"/>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lang w:val="x-none"/>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9">
    <w:name w:val="Текст примечания1"/>
    <w:basedOn w:val="a2"/>
    <w:rsid w:val="00AD3EBC"/>
    <w:rPr>
      <w:sz w:val="20"/>
    </w:rPr>
  </w:style>
  <w:style w:type="paragraph" w:styleId="afff9">
    <w:name w:val="annotation subject"/>
    <w:basedOn w:val="1f9"/>
    <w:next w:val="1f9"/>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7"/>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afc"/>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lang w:val="x-none"/>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lang w:val="x-none"/>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arasov.SG@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27F67-E50A-425E-BC9C-94D5221F0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79</Pages>
  <Words>23463</Words>
  <Characters>133743</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156893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34</cp:revision>
  <cp:lastPrinted>2016-01-21T11:32:00Z</cp:lastPrinted>
  <dcterms:created xsi:type="dcterms:W3CDTF">2016-01-15T11:45:00Z</dcterms:created>
  <dcterms:modified xsi:type="dcterms:W3CDTF">2016-01-28T12:34:00Z</dcterms:modified>
</cp:coreProperties>
</file>