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753C40"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751078" w:rsidRPr="00FC43AD" w:rsidRDefault="00751078" w:rsidP="00FC43AD">
                  <w:pPr>
                    <w:spacing w:line="240" w:lineRule="auto"/>
                    <w:ind w:right="-23"/>
                    <w:rPr>
                      <w:rFonts w:ascii="Helios" w:hAnsi="Helios"/>
                      <w:sz w:val="12"/>
                      <w:szCs w:val="12"/>
                    </w:rPr>
                  </w:pPr>
                  <w:r w:rsidRPr="00FC43AD">
                    <w:rPr>
                      <w:rFonts w:ascii="Helios" w:hAnsi="Helios"/>
                      <w:sz w:val="12"/>
                      <w:szCs w:val="12"/>
                    </w:rPr>
                    <w:t>Филиал ПАО «МРСК Центра» - «Липецкэнерго»</w:t>
                  </w:r>
                </w:p>
                <w:p w:rsidR="00751078" w:rsidRPr="00FC43AD" w:rsidRDefault="00751078" w:rsidP="00FC43AD">
                  <w:pPr>
                    <w:spacing w:line="240" w:lineRule="auto"/>
                    <w:ind w:right="-23"/>
                    <w:rPr>
                      <w:rFonts w:ascii="Helios" w:hAnsi="Helios"/>
                      <w:sz w:val="12"/>
                      <w:szCs w:val="12"/>
                    </w:rPr>
                  </w:pPr>
                  <w:r w:rsidRPr="00FC43AD">
                    <w:rPr>
                      <w:rFonts w:ascii="Helios" w:hAnsi="Helios"/>
                      <w:sz w:val="12"/>
                      <w:szCs w:val="12"/>
                    </w:rPr>
                    <w:t>ул. 50 лет НЛМК, д. 33, г. Липецк, Россия, 398001</w:t>
                  </w:r>
                </w:p>
                <w:p w:rsidR="00751078" w:rsidRPr="00FC43AD" w:rsidRDefault="00751078" w:rsidP="00FC43AD">
                  <w:pPr>
                    <w:spacing w:line="240" w:lineRule="auto"/>
                    <w:ind w:right="-23"/>
                    <w:rPr>
                      <w:rFonts w:ascii="Helios" w:hAnsi="Helios"/>
                      <w:sz w:val="12"/>
                      <w:szCs w:val="12"/>
                    </w:rPr>
                  </w:pPr>
                  <w:r w:rsidRPr="00FC43AD">
                    <w:rPr>
                      <w:rFonts w:ascii="Helios" w:hAnsi="Helios"/>
                      <w:sz w:val="12"/>
                      <w:szCs w:val="12"/>
                    </w:rPr>
                    <w:t>тел.: +7 (4742) 22-83-59, факс: +7 (4742) 22-46-32</w:t>
                  </w:r>
                </w:p>
                <w:p w:rsidR="00751078" w:rsidRPr="00FC43AD" w:rsidRDefault="00751078" w:rsidP="00FC43AD">
                  <w:pPr>
                    <w:spacing w:line="240" w:lineRule="auto"/>
                    <w:ind w:right="-23"/>
                    <w:rPr>
                      <w:rFonts w:ascii="Helios" w:hAnsi="Helios"/>
                      <w:sz w:val="12"/>
                      <w:szCs w:val="12"/>
                    </w:rPr>
                  </w:pPr>
                  <w:r w:rsidRPr="00FC43AD">
                    <w:rPr>
                      <w:rFonts w:ascii="Helios" w:hAnsi="Helios"/>
                      <w:sz w:val="12"/>
                      <w:szCs w:val="12"/>
                    </w:rPr>
                    <w:t>тел./прямая линия энергетиков: 8-800-50-50-115,</w:t>
                  </w:r>
                </w:p>
                <w:p w:rsidR="00751078" w:rsidRPr="00FC43AD" w:rsidRDefault="00751078" w:rsidP="00FC43AD">
                  <w:pPr>
                    <w:spacing w:line="240" w:lineRule="auto"/>
                    <w:ind w:right="-23"/>
                    <w:rPr>
                      <w:rFonts w:ascii="Helios" w:hAnsi="Helios"/>
                      <w:sz w:val="12"/>
                      <w:szCs w:val="12"/>
                    </w:rPr>
                  </w:pPr>
                  <w:r w:rsidRPr="00FC43AD">
                    <w:rPr>
                      <w:rFonts w:ascii="Helios" w:hAnsi="Helios"/>
                      <w:sz w:val="12"/>
                      <w:szCs w:val="12"/>
                    </w:rPr>
                    <w:t>телефон доверия: +7 (495) 747-92-99</w:t>
                  </w:r>
                </w:p>
                <w:p w:rsidR="00751078" w:rsidRPr="00801B21" w:rsidRDefault="00751078" w:rsidP="00FC43AD">
                  <w:pPr>
                    <w:spacing w:line="240" w:lineRule="auto"/>
                    <w:ind w:right="-23"/>
                    <w:rPr>
                      <w:rFonts w:ascii="Helios" w:hAnsi="Helios"/>
                      <w:sz w:val="12"/>
                      <w:szCs w:val="12"/>
                      <w:lang w:val="en-US"/>
                    </w:rPr>
                  </w:pPr>
                  <w:proofErr w:type="gramStart"/>
                  <w:r w:rsidRPr="00FC43AD">
                    <w:rPr>
                      <w:rFonts w:ascii="Helios" w:hAnsi="Helios"/>
                      <w:sz w:val="12"/>
                      <w:szCs w:val="12"/>
                      <w:lang w:val="en-US"/>
                    </w:rPr>
                    <w:t>e</w:t>
                  </w:r>
                  <w:r w:rsidRPr="00801B21">
                    <w:rPr>
                      <w:rFonts w:ascii="Helios" w:hAnsi="Helios"/>
                      <w:sz w:val="12"/>
                      <w:szCs w:val="12"/>
                      <w:lang w:val="en-US"/>
                    </w:rPr>
                    <w:t>-</w:t>
                  </w:r>
                  <w:r w:rsidRPr="00FC43AD">
                    <w:rPr>
                      <w:rFonts w:ascii="Helios" w:hAnsi="Helios"/>
                      <w:sz w:val="12"/>
                      <w:szCs w:val="12"/>
                      <w:lang w:val="en-US"/>
                    </w:rPr>
                    <w:t>mail</w:t>
                  </w:r>
                  <w:proofErr w:type="gramEnd"/>
                  <w:r w:rsidRPr="00801B21">
                    <w:rPr>
                      <w:rFonts w:ascii="Helios" w:hAnsi="Helios"/>
                      <w:sz w:val="12"/>
                      <w:szCs w:val="12"/>
                      <w:lang w:val="en-US"/>
                    </w:rPr>
                    <w:t xml:space="preserve">: </w:t>
                  </w:r>
                  <w:r w:rsidRPr="00FC43AD">
                    <w:rPr>
                      <w:rFonts w:ascii="Helios" w:hAnsi="Helios"/>
                      <w:sz w:val="12"/>
                      <w:szCs w:val="12"/>
                      <w:lang w:val="en-US"/>
                    </w:rPr>
                    <w:t>lipetskenergo</w:t>
                  </w:r>
                  <w:r w:rsidRPr="00801B21">
                    <w:rPr>
                      <w:rFonts w:ascii="Helios" w:hAnsi="Helios"/>
                      <w:sz w:val="12"/>
                      <w:szCs w:val="12"/>
                      <w:lang w:val="en-US"/>
                    </w:rPr>
                    <w:t>@</w:t>
                  </w:r>
                  <w:r w:rsidRPr="00FC43AD">
                    <w:rPr>
                      <w:rFonts w:ascii="Helios" w:hAnsi="Helios"/>
                      <w:sz w:val="12"/>
                      <w:szCs w:val="12"/>
                      <w:lang w:val="en-US"/>
                    </w:rPr>
                    <w:t>mrsk</w:t>
                  </w:r>
                  <w:r w:rsidRPr="00801B21">
                    <w:rPr>
                      <w:rFonts w:ascii="Helios" w:hAnsi="Helios"/>
                      <w:sz w:val="12"/>
                      <w:szCs w:val="12"/>
                      <w:lang w:val="en-US"/>
                    </w:rPr>
                    <w:t>-1.</w:t>
                  </w:r>
                  <w:r w:rsidRPr="00FC43AD">
                    <w:rPr>
                      <w:rFonts w:ascii="Helios" w:hAnsi="Helios"/>
                      <w:sz w:val="12"/>
                      <w:szCs w:val="12"/>
                      <w:lang w:val="en-US"/>
                    </w:rPr>
                    <w:t>ru</w:t>
                  </w:r>
                  <w:r w:rsidRPr="00801B21">
                    <w:rPr>
                      <w:rFonts w:ascii="Helios" w:hAnsi="Helios"/>
                      <w:sz w:val="12"/>
                      <w:szCs w:val="12"/>
                      <w:lang w:val="en-US"/>
                    </w:rPr>
                    <w:t xml:space="preserve">, </w:t>
                  </w:r>
                  <w:r w:rsidRPr="00FC43AD">
                    <w:rPr>
                      <w:rFonts w:ascii="Helios" w:hAnsi="Helios"/>
                      <w:sz w:val="12"/>
                      <w:szCs w:val="12"/>
                      <w:lang w:val="en-US"/>
                    </w:rPr>
                    <w:t>http</w:t>
                  </w:r>
                  <w:r w:rsidRPr="00801B21">
                    <w:rPr>
                      <w:rFonts w:ascii="Helios" w:hAnsi="Helios"/>
                      <w:sz w:val="12"/>
                      <w:szCs w:val="12"/>
                      <w:lang w:val="en-US"/>
                    </w:rPr>
                    <w:t>://</w:t>
                  </w:r>
                  <w:r w:rsidRPr="00FC43AD">
                    <w:rPr>
                      <w:rFonts w:ascii="Helios" w:hAnsi="Helios"/>
                      <w:sz w:val="12"/>
                      <w:szCs w:val="12"/>
                      <w:lang w:val="en-US"/>
                    </w:rPr>
                    <w:t>www</w:t>
                  </w:r>
                  <w:r w:rsidRPr="00801B21">
                    <w:rPr>
                      <w:rFonts w:ascii="Helios" w:hAnsi="Helios"/>
                      <w:sz w:val="12"/>
                      <w:szCs w:val="12"/>
                      <w:lang w:val="en-US"/>
                    </w:rPr>
                    <w:t>.</w:t>
                  </w:r>
                  <w:r w:rsidRPr="00FC43AD">
                    <w:rPr>
                      <w:rFonts w:ascii="Helios" w:hAnsi="Helios"/>
                      <w:sz w:val="12"/>
                      <w:szCs w:val="12"/>
                      <w:lang w:val="en-US"/>
                    </w:rPr>
                    <w:t>mrsk</w:t>
                  </w:r>
                  <w:r w:rsidRPr="00801B21">
                    <w:rPr>
                      <w:rFonts w:ascii="Helios" w:hAnsi="Helios"/>
                      <w:sz w:val="12"/>
                      <w:szCs w:val="12"/>
                      <w:lang w:val="en-US"/>
                    </w:rPr>
                    <w:t>-1.</w:t>
                  </w:r>
                  <w:r w:rsidRPr="00FC43AD">
                    <w:rPr>
                      <w:rFonts w:ascii="Helios" w:hAnsi="Helios"/>
                      <w:sz w:val="12"/>
                      <w:szCs w:val="12"/>
                      <w:lang w:val="en-US"/>
                    </w:rPr>
                    <w:t>ru</w:t>
                  </w:r>
                </w:p>
                <w:p w:rsidR="00751078" w:rsidRPr="00801B21" w:rsidRDefault="00751078" w:rsidP="00A13E63">
                  <w:pPr>
                    <w:spacing w:line="240" w:lineRule="auto"/>
                    <w:ind w:right="-23"/>
                    <w:rPr>
                      <w:rFonts w:ascii="Helios" w:hAnsi="Helios"/>
                      <w:sz w:val="12"/>
                      <w:szCs w:val="12"/>
                      <w:lang w:val="en-US"/>
                    </w:rPr>
                  </w:pP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FC43AD" w:rsidRPr="007417E6" w:rsidRDefault="00FC43AD" w:rsidP="00FC43AD">
      <w:pPr>
        <w:ind w:left="5670" w:firstLine="0"/>
        <w:jc w:val="center"/>
        <w:rPr>
          <w:sz w:val="24"/>
          <w:szCs w:val="24"/>
        </w:rPr>
      </w:pPr>
      <w:r w:rsidRPr="007417E6">
        <w:rPr>
          <w:sz w:val="24"/>
          <w:szCs w:val="24"/>
        </w:rPr>
        <w:t>УТВЕРЖДАЮ:</w:t>
      </w:r>
    </w:p>
    <w:p w:rsidR="00FC43AD" w:rsidRDefault="00FC43AD" w:rsidP="00FC43AD">
      <w:pPr>
        <w:spacing w:line="240" w:lineRule="auto"/>
        <w:jc w:val="right"/>
        <w:rPr>
          <w:sz w:val="24"/>
          <w:szCs w:val="24"/>
        </w:rPr>
      </w:pPr>
      <w:r>
        <w:rPr>
          <w:sz w:val="24"/>
          <w:szCs w:val="24"/>
        </w:rPr>
        <w:t>Председатель закупочной комиссии -</w:t>
      </w:r>
    </w:p>
    <w:p w:rsidR="00FC43AD" w:rsidRDefault="00FC43AD" w:rsidP="00FC43AD">
      <w:pPr>
        <w:spacing w:line="240" w:lineRule="auto"/>
        <w:jc w:val="right"/>
        <w:rPr>
          <w:sz w:val="24"/>
          <w:szCs w:val="24"/>
        </w:rPr>
      </w:pPr>
      <w:proofErr w:type="spellStart"/>
      <w:r>
        <w:rPr>
          <w:sz w:val="24"/>
          <w:szCs w:val="24"/>
        </w:rPr>
        <w:t>и.о</w:t>
      </w:r>
      <w:proofErr w:type="spellEnd"/>
      <w:r>
        <w:rPr>
          <w:sz w:val="24"/>
          <w:szCs w:val="24"/>
        </w:rPr>
        <w:t>. заместителя генерального директора – директора</w:t>
      </w:r>
    </w:p>
    <w:p w:rsidR="00FC43AD" w:rsidRDefault="00FC43AD" w:rsidP="00FC43AD">
      <w:pPr>
        <w:spacing w:line="240" w:lineRule="auto"/>
        <w:jc w:val="right"/>
        <w:rPr>
          <w:sz w:val="24"/>
          <w:szCs w:val="24"/>
        </w:rPr>
      </w:pPr>
      <w:r>
        <w:rPr>
          <w:sz w:val="24"/>
          <w:szCs w:val="24"/>
        </w:rPr>
        <w:t xml:space="preserve"> филиала ПАО «МРСК Центра» - «Липецкэнерго»</w:t>
      </w:r>
    </w:p>
    <w:p w:rsidR="00FC43AD" w:rsidRDefault="00FC43AD" w:rsidP="00FC43AD">
      <w:pPr>
        <w:spacing w:line="240" w:lineRule="auto"/>
        <w:jc w:val="right"/>
        <w:rPr>
          <w:sz w:val="24"/>
          <w:szCs w:val="24"/>
        </w:rPr>
      </w:pPr>
    </w:p>
    <w:p w:rsidR="00FC43AD" w:rsidRDefault="00FC43AD" w:rsidP="00FC43AD">
      <w:pPr>
        <w:spacing w:line="240" w:lineRule="auto"/>
        <w:jc w:val="right"/>
        <w:rPr>
          <w:sz w:val="24"/>
          <w:szCs w:val="24"/>
        </w:rPr>
      </w:pPr>
      <w:r>
        <w:rPr>
          <w:sz w:val="24"/>
          <w:szCs w:val="24"/>
        </w:rPr>
        <w:t>____________________ С.А. Коваль</w:t>
      </w:r>
    </w:p>
    <w:p w:rsidR="00FC43AD" w:rsidRPr="00382A07" w:rsidRDefault="00FC43AD" w:rsidP="00FC43AD">
      <w:pPr>
        <w:spacing w:line="240" w:lineRule="auto"/>
        <w:jc w:val="right"/>
        <w:rPr>
          <w:sz w:val="24"/>
          <w:szCs w:val="24"/>
        </w:rPr>
      </w:pPr>
    </w:p>
    <w:p w:rsidR="00FC43AD" w:rsidRPr="00382A07" w:rsidRDefault="00FC43AD" w:rsidP="00FC43AD">
      <w:pPr>
        <w:ind w:left="5670" w:firstLine="0"/>
        <w:jc w:val="right"/>
        <w:rPr>
          <w:sz w:val="24"/>
          <w:szCs w:val="24"/>
        </w:rPr>
      </w:pPr>
      <w:r>
        <w:rPr>
          <w:sz w:val="24"/>
          <w:szCs w:val="24"/>
        </w:rPr>
        <w:t xml:space="preserve"> «17</w:t>
      </w:r>
      <w:r w:rsidRPr="00382A07">
        <w:rPr>
          <w:sz w:val="24"/>
          <w:szCs w:val="24"/>
        </w:rPr>
        <w:t xml:space="preserve">» </w:t>
      </w:r>
      <w:r>
        <w:rPr>
          <w:sz w:val="24"/>
          <w:szCs w:val="24"/>
        </w:rPr>
        <w:t>января</w:t>
      </w:r>
      <w:r w:rsidRPr="00382A07">
        <w:rPr>
          <w:sz w:val="24"/>
          <w:szCs w:val="24"/>
        </w:rPr>
        <w:t xml:space="preserve"> </w:t>
      </w:r>
      <w:r>
        <w:rPr>
          <w:sz w:val="24"/>
          <w:szCs w:val="24"/>
        </w:rPr>
        <w:t>2018</w:t>
      </w:r>
      <w:r w:rsidRPr="00382A07">
        <w:rPr>
          <w:sz w:val="24"/>
          <w:szCs w:val="24"/>
        </w:rPr>
        <w:t xml:space="preserve"> г.</w:t>
      </w:r>
    </w:p>
    <w:p w:rsidR="00FC43AD" w:rsidRPr="00382A07" w:rsidRDefault="00FC43AD" w:rsidP="00FC43AD">
      <w:pPr>
        <w:ind w:firstLine="0"/>
        <w:jc w:val="left"/>
        <w:rPr>
          <w:sz w:val="24"/>
          <w:szCs w:val="24"/>
        </w:rPr>
      </w:pPr>
    </w:p>
    <w:p w:rsidR="00FC43AD" w:rsidRPr="00382A07" w:rsidRDefault="00FC43AD" w:rsidP="00FC43AD">
      <w:pPr>
        <w:spacing w:line="240" w:lineRule="auto"/>
        <w:ind w:left="6804" w:firstLine="0"/>
        <w:rPr>
          <w:b/>
          <w:kern w:val="36"/>
          <w:sz w:val="24"/>
          <w:szCs w:val="24"/>
        </w:rPr>
      </w:pPr>
      <w:r w:rsidRPr="00382A07">
        <w:rPr>
          <w:b/>
          <w:kern w:val="36"/>
          <w:sz w:val="24"/>
          <w:szCs w:val="24"/>
        </w:rPr>
        <w:t>Согласовано на заседании</w:t>
      </w:r>
    </w:p>
    <w:p w:rsidR="00FC43AD" w:rsidRPr="00382A07" w:rsidRDefault="00FC43AD" w:rsidP="00FC43AD">
      <w:pPr>
        <w:spacing w:line="240" w:lineRule="auto"/>
        <w:ind w:left="6804" w:firstLine="0"/>
        <w:rPr>
          <w:b/>
          <w:kern w:val="36"/>
          <w:sz w:val="24"/>
          <w:szCs w:val="24"/>
        </w:rPr>
      </w:pPr>
      <w:r w:rsidRPr="00382A07">
        <w:rPr>
          <w:b/>
          <w:kern w:val="36"/>
          <w:sz w:val="24"/>
          <w:szCs w:val="24"/>
        </w:rPr>
        <w:t>закупочной комиссии</w:t>
      </w:r>
    </w:p>
    <w:p w:rsidR="00FC43AD" w:rsidRPr="00382A07" w:rsidRDefault="00FC43AD" w:rsidP="00FC43AD">
      <w:pPr>
        <w:spacing w:line="240" w:lineRule="auto"/>
        <w:ind w:left="6804" w:firstLine="0"/>
        <w:rPr>
          <w:b/>
          <w:kern w:val="36"/>
          <w:sz w:val="24"/>
          <w:szCs w:val="24"/>
        </w:rPr>
      </w:pPr>
      <w:r>
        <w:rPr>
          <w:b/>
          <w:kern w:val="36"/>
          <w:sz w:val="24"/>
          <w:szCs w:val="24"/>
        </w:rPr>
        <w:t>Протокол № 0006-ЛП-18</w:t>
      </w:r>
    </w:p>
    <w:p w:rsidR="00FC43AD" w:rsidRPr="00382A07" w:rsidRDefault="00FC43AD" w:rsidP="00FC43AD">
      <w:pPr>
        <w:spacing w:line="240" w:lineRule="auto"/>
        <w:ind w:left="6804" w:firstLine="0"/>
        <w:rPr>
          <w:b/>
          <w:kern w:val="36"/>
          <w:sz w:val="24"/>
          <w:szCs w:val="24"/>
        </w:rPr>
      </w:pPr>
      <w:r>
        <w:rPr>
          <w:b/>
          <w:kern w:val="36"/>
          <w:sz w:val="24"/>
          <w:szCs w:val="24"/>
        </w:rPr>
        <w:t>от «12» января</w:t>
      </w:r>
      <w:r w:rsidRPr="00382A07">
        <w:rPr>
          <w:b/>
          <w:kern w:val="36"/>
          <w:sz w:val="24"/>
          <w:szCs w:val="24"/>
        </w:rPr>
        <w:t xml:space="preserve"> </w:t>
      </w:r>
      <w:r>
        <w:rPr>
          <w:b/>
          <w:kern w:val="36"/>
          <w:sz w:val="24"/>
          <w:szCs w:val="24"/>
        </w:rPr>
        <w:t>2018</w:t>
      </w:r>
      <w:r w:rsidRPr="00382A07">
        <w:rPr>
          <w:b/>
          <w:kern w:val="36"/>
          <w:sz w:val="24"/>
          <w:szCs w:val="24"/>
        </w:rPr>
        <w:t xml:space="preserve"> года</w:t>
      </w:r>
    </w:p>
    <w:p w:rsidR="00FC43AD" w:rsidRPr="00C12FA4" w:rsidRDefault="00FC43AD" w:rsidP="00FC43AD">
      <w:pPr>
        <w:spacing w:line="264" w:lineRule="auto"/>
        <w:jc w:val="center"/>
        <w:rPr>
          <w:sz w:val="24"/>
          <w:szCs w:val="24"/>
        </w:rPr>
      </w:pPr>
    </w:p>
    <w:p w:rsidR="00FC43AD" w:rsidRPr="00C12FA4" w:rsidRDefault="00FC43AD" w:rsidP="00FC43AD">
      <w:pPr>
        <w:spacing w:line="264" w:lineRule="auto"/>
        <w:jc w:val="center"/>
        <w:rPr>
          <w:sz w:val="24"/>
          <w:szCs w:val="24"/>
        </w:rPr>
      </w:pPr>
    </w:p>
    <w:p w:rsidR="00FC43AD" w:rsidRPr="00C12FA4" w:rsidRDefault="00FC43AD" w:rsidP="00FC43AD">
      <w:pPr>
        <w:spacing w:line="264" w:lineRule="auto"/>
        <w:jc w:val="center"/>
        <w:rPr>
          <w:sz w:val="24"/>
          <w:szCs w:val="24"/>
        </w:rPr>
      </w:pPr>
    </w:p>
    <w:p w:rsidR="00FC43AD" w:rsidRPr="00C12FA4" w:rsidRDefault="00FC43AD" w:rsidP="00FC43AD">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FC43AD" w:rsidRPr="00C12FA4" w:rsidRDefault="00FC43AD" w:rsidP="00FC43AD">
      <w:pPr>
        <w:pStyle w:val="1f4"/>
        <w:spacing w:line="264" w:lineRule="auto"/>
        <w:ind w:left="0" w:right="0"/>
        <w:jc w:val="center"/>
        <w:rPr>
          <w:rFonts w:ascii="Times New Roman" w:hAnsi="Times New Roman"/>
          <w:sz w:val="24"/>
          <w:szCs w:val="24"/>
        </w:rPr>
      </w:pPr>
    </w:p>
    <w:p w:rsidR="00FC43AD" w:rsidRPr="00C12FA4" w:rsidRDefault="00FC43AD" w:rsidP="00FC43AD">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FC43AD" w:rsidRPr="00C12FA4" w:rsidRDefault="00FC43AD" w:rsidP="00FC43AD">
      <w:pPr>
        <w:spacing w:line="264" w:lineRule="auto"/>
        <w:ind w:firstLine="0"/>
        <w:jc w:val="center"/>
        <w:rPr>
          <w:b/>
          <w:sz w:val="24"/>
          <w:szCs w:val="24"/>
        </w:rPr>
      </w:pPr>
      <w:r w:rsidRPr="00C12FA4">
        <w:rPr>
          <w:b/>
          <w:sz w:val="24"/>
          <w:szCs w:val="24"/>
        </w:rPr>
        <w:t xml:space="preserve">на право </w:t>
      </w:r>
      <w:r w:rsidRPr="001D735B">
        <w:rPr>
          <w:b/>
          <w:sz w:val="24"/>
          <w:szCs w:val="24"/>
        </w:rPr>
        <w:t xml:space="preserve">заключения </w:t>
      </w:r>
      <w:proofErr w:type="gramStart"/>
      <w:r w:rsidRPr="001D735B">
        <w:rPr>
          <w:b/>
          <w:sz w:val="24"/>
          <w:szCs w:val="24"/>
        </w:rPr>
        <w:t>Договора</w:t>
      </w:r>
      <w:proofErr w:type="gramEnd"/>
      <w:r w:rsidRPr="001D735B">
        <w:rPr>
          <w:b/>
          <w:sz w:val="24"/>
          <w:szCs w:val="24"/>
        </w:rPr>
        <w:t xml:space="preserve"> </w:t>
      </w:r>
      <w:r w:rsidRPr="001D735B">
        <w:rPr>
          <w:b/>
          <w:iCs/>
          <w:sz w:val="24"/>
          <w:szCs w:val="24"/>
        </w:rPr>
        <w:t xml:space="preserve">на </w:t>
      </w:r>
      <w:r w:rsidRPr="002B5C27">
        <w:rPr>
          <w:b/>
          <w:iCs/>
          <w:sz w:val="24"/>
          <w:szCs w:val="24"/>
        </w:rPr>
        <w:t>выполнение работ по техническому обслуживанию грузовых автомобилей</w:t>
      </w:r>
      <w:r w:rsidRPr="001D735B">
        <w:rPr>
          <w:b/>
          <w:iCs/>
          <w:sz w:val="24"/>
          <w:szCs w:val="24"/>
        </w:rPr>
        <w:t xml:space="preserve"> для нужд ПАО «МРСК Центра» (филиала «Липецкэнерго»)</w:t>
      </w:r>
    </w:p>
    <w:p w:rsidR="00FC43AD" w:rsidRPr="00C12FA4" w:rsidRDefault="00FC43AD" w:rsidP="00FC43AD">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FC43AD" w:rsidRPr="00C12FA4" w:rsidRDefault="00FC43AD" w:rsidP="00FC43AD">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FC43AD" w:rsidP="007556FF">
      <w:pPr>
        <w:spacing w:line="240" w:lineRule="auto"/>
        <w:ind w:firstLine="0"/>
        <w:jc w:val="center"/>
        <w:rPr>
          <w:sz w:val="24"/>
          <w:szCs w:val="24"/>
        </w:rPr>
      </w:pPr>
      <w:r>
        <w:rPr>
          <w:sz w:val="24"/>
          <w:szCs w:val="24"/>
        </w:rPr>
        <w:t>г. Липецк</w:t>
      </w:r>
      <w:r w:rsidR="007556FF" w:rsidRPr="00C12FA4">
        <w:rPr>
          <w:sz w:val="24"/>
          <w:szCs w:val="24"/>
        </w:rPr>
        <w:br/>
      </w:r>
      <w:r w:rsidR="00972B83">
        <w:rPr>
          <w:sz w:val="24"/>
          <w:szCs w:val="24"/>
        </w:rPr>
        <w:t>2018</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3E5788">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C55095">
        <w:rPr>
          <w:noProof/>
        </w:rPr>
        <w:fldChar w:fldCharType="begin"/>
      </w:r>
      <w:r>
        <w:rPr>
          <w:noProof/>
        </w:rPr>
        <w:instrText xml:space="preserve"> PAGEREF _Toc498589574 \h </w:instrText>
      </w:r>
      <w:r w:rsidR="00C55095">
        <w:rPr>
          <w:noProof/>
        </w:rPr>
      </w:r>
      <w:r w:rsidR="00C55095">
        <w:rPr>
          <w:noProof/>
        </w:rPr>
        <w:fldChar w:fldCharType="separate"/>
      </w:r>
      <w:r>
        <w:rPr>
          <w:noProof/>
        </w:rPr>
        <w:t>8</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Pr>
          <w:noProof/>
        </w:rPr>
        <w:t>11</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Pr>
          <w:noProof/>
        </w:rPr>
        <w:t>44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Pr>
          <w:noProof/>
        </w:rPr>
        <w:t>45</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Pr>
          <w:noProof/>
        </w:rPr>
        <w:t>47</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Pr>
          <w:noProof/>
        </w:rPr>
        <w:t>51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Pr>
          <w:noProof/>
        </w:rPr>
        <w:t>53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Pr>
          <w:noProof/>
        </w:rPr>
        <w:t>57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Pr>
          <w:noProof/>
        </w:rPr>
        <w:t>59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Pr>
          <w:noProof/>
        </w:rPr>
        <w:t>61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Pr>
          <w:noProof/>
        </w:rPr>
        <w:t>63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Pr>
          <w:noProof/>
        </w:rPr>
        <w:t>65</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Pr>
          <w:noProof/>
        </w:rPr>
        <w:t>67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Pr>
          <w:noProof/>
        </w:rPr>
        <w:t>74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Pr>
          <w:noProof/>
        </w:rPr>
        <w:t>76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Pr>
          <w:noProof/>
        </w:rPr>
        <w:t>78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Pr>
          <w:noProof/>
        </w:rPr>
        <w:t>81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Pr>
          <w:noProof/>
        </w:rPr>
        <w:t>83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Pr>
          <w:noProof/>
        </w:rPr>
        <w:t>87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Pr>
          <w:noProof/>
        </w:rPr>
        <w:t>91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Pr>
          <w:noProof/>
        </w:rPr>
        <w:t>94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Pr>
          <w:noProof/>
        </w:rPr>
        <w:t>96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Pr>
          <w:noProof/>
        </w:rPr>
        <w:t>98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Pr>
          <w:noProof/>
        </w:rPr>
        <w:t>100</w:t>
      </w:r>
      <w:r w:rsidR="00C55095">
        <w:rPr>
          <w:noProof/>
        </w:rPr>
        <w:fldChar w:fldCharType="end"/>
      </w:r>
    </w:p>
    <w:p w:rsidR="00717F60" w:rsidRPr="00E71A48" w:rsidRDefault="00C5509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89569"/>
      <w:bookmarkEnd w:id="8"/>
      <w:r w:rsidRPr="00E71A48">
        <w:t>Общие сведения о процедуре запроса предложений</w:t>
      </w:r>
      <w:bookmarkEnd w:id="9"/>
    </w:p>
    <w:p w:rsidR="005B75A6" w:rsidRPr="00FC43A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xml:space="preserve">, </w:t>
      </w:r>
      <w:r w:rsidR="00FC43AD" w:rsidRPr="00FC43AD">
        <w:rPr>
          <w:iCs/>
          <w:sz w:val="24"/>
          <w:szCs w:val="24"/>
        </w:rPr>
        <w:t xml:space="preserve">секретарь Закупочной комиссии – 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r w:rsidR="00FC43AD" w:rsidRPr="00FC43AD">
        <w:rPr>
          <w:iCs/>
          <w:sz w:val="24"/>
          <w:szCs w:val="24"/>
          <w:u w:val="single"/>
        </w:rPr>
        <w:t>nazimov.da@mrsk-1.ru</w:t>
      </w:r>
      <w:r w:rsidR="00FC43AD" w:rsidRPr="00FC43AD">
        <w:rPr>
          <w:iCs/>
          <w:sz w:val="24"/>
          <w:szCs w:val="24"/>
        </w:rPr>
        <w:t>, ответственное лицо – Телятник Валентина Сергеевна, контактный телефон: (4742) 22-83-04</w:t>
      </w:r>
      <w:r w:rsidR="00FC43AD">
        <w:rPr>
          <w:iCs/>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801B21">
        <w:rPr>
          <w:b/>
          <w:sz w:val="24"/>
          <w:szCs w:val="24"/>
        </w:rPr>
        <w:t>«</w:t>
      </w:r>
      <w:r w:rsidR="00FC43AD" w:rsidRPr="00801B21">
        <w:rPr>
          <w:b/>
          <w:sz w:val="24"/>
          <w:szCs w:val="24"/>
        </w:rPr>
        <w:t>17</w:t>
      </w:r>
      <w:r w:rsidRPr="00801B21">
        <w:rPr>
          <w:b/>
          <w:sz w:val="24"/>
          <w:szCs w:val="24"/>
        </w:rPr>
        <w:t xml:space="preserve">» </w:t>
      </w:r>
      <w:r w:rsidR="00862664" w:rsidRPr="00801B21">
        <w:rPr>
          <w:b/>
          <w:sz w:val="24"/>
          <w:szCs w:val="24"/>
        </w:rPr>
        <w:t>января</w:t>
      </w:r>
      <w:r w:rsidRPr="00801B21">
        <w:rPr>
          <w:b/>
          <w:sz w:val="24"/>
          <w:szCs w:val="24"/>
        </w:rPr>
        <w:t xml:space="preserve"> </w:t>
      </w:r>
      <w:r w:rsidR="00972B83" w:rsidRPr="00801B21">
        <w:rPr>
          <w:b/>
          <w:sz w:val="24"/>
          <w:szCs w:val="24"/>
        </w:rPr>
        <w:t>2018</w:t>
      </w:r>
      <w:r w:rsidRPr="00801B21">
        <w:rPr>
          <w:b/>
          <w:sz w:val="24"/>
          <w:szCs w:val="24"/>
        </w:rPr>
        <w:t xml:space="preserve"> г</w:t>
      </w:r>
      <w:proofErr w:type="gramEnd"/>
      <w:r w:rsidRPr="00801B21">
        <w:rPr>
          <w:b/>
          <w:sz w:val="24"/>
          <w:szCs w:val="24"/>
        </w:rPr>
        <w:t>.</w:t>
      </w:r>
      <w:r w:rsidRPr="00862664">
        <w:rPr>
          <w:sz w:val="24"/>
          <w:szCs w:val="24"/>
        </w:rPr>
        <w:t xml:space="preserve"> </w:t>
      </w:r>
      <w:proofErr w:type="gramStart"/>
      <w:r w:rsidRPr="00862664">
        <w:rPr>
          <w:sz w:val="24"/>
          <w:szCs w:val="24"/>
        </w:rPr>
        <w:t>на официальном сайте (</w:t>
      </w:r>
      <w:hyperlink r:id="rId16"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7"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EE380A">
        <w:fldChar w:fldCharType="begin"/>
      </w:r>
      <w:r w:rsidR="00EE380A">
        <w:instrText xml:space="preserve"> REF _Ref440269836 \r \h  \* MERGEFORMAT </w:instrText>
      </w:r>
      <w:r w:rsidR="00EE380A">
        <w:fldChar w:fldCharType="separate"/>
      </w:r>
      <w:r w:rsidR="00AF719C" w:rsidRPr="00AF719C">
        <w:rPr>
          <w:sz w:val="24"/>
          <w:szCs w:val="24"/>
        </w:rPr>
        <w:t>1.1.2</w:t>
      </w:r>
      <w:r w:rsidR="00EE380A">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4B5EB3" w:rsidRPr="00FC43AD">
        <w:rPr>
          <w:sz w:val="24"/>
          <w:szCs w:val="24"/>
        </w:rPr>
        <w:t xml:space="preserve">заключения </w:t>
      </w:r>
      <w:r w:rsidR="00FC43AD" w:rsidRPr="00FC43AD">
        <w:rPr>
          <w:sz w:val="24"/>
          <w:szCs w:val="24"/>
        </w:rPr>
        <w:t xml:space="preserve">Договора </w:t>
      </w:r>
      <w:r w:rsidR="00FC43AD" w:rsidRPr="00FC43AD">
        <w:rPr>
          <w:iCs/>
          <w:sz w:val="24"/>
          <w:szCs w:val="24"/>
        </w:rPr>
        <w:t>на выполнение работ по комплексному обследованию</w:t>
      </w:r>
      <w:r w:rsidR="00FC43AD" w:rsidRPr="00FC43AD">
        <w:rPr>
          <w:b/>
          <w:iCs/>
          <w:sz w:val="24"/>
          <w:szCs w:val="24"/>
        </w:rPr>
        <w:t xml:space="preserve"> </w:t>
      </w:r>
      <w:r w:rsidR="00FC43AD" w:rsidRPr="00FC43AD">
        <w:rPr>
          <w:iCs/>
          <w:sz w:val="24"/>
          <w:szCs w:val="24"/>
        </w:rPr>
        <w:t>зданий и сооружений</w:t>
      </w:r>
      <w:proofErr w:type="gramEnd"/>
      <w:r w:rsidR="00366652" w:rsidRPr="00FC43AD">
        <w:rPr>
          <w:sz w:val="24"/>
          <w:szCs w:val="24"/>
        </w:rPr>
        <w:t xml:space="preserve"> </w:t>
      </w:r>
      <w:proofErr w:type="gramStart"/>
      <w:r w:rsidR="00366652" w:rsidRPr="00FC43AD">
        <w:rPr>
          <w:sz w:val="24"/>
          <w:szCs w:val="24"/>
        </w:rPr>
        <w:t>для нужд ПАО «МРСК Центра»</w:t>
      </w:r>
      <w:r w:rsidR="00702B2C" w:rsidRPr="00FC43AD">
        <w:rPr>
          <w:sz w:val="24"/>
          <w:szCs w:val="24"/>
        </w:rPr>
        <w:t xml:space="preserve"> </w:t>
      </w:r>
      <w:r w:rsidR="00FC43AD" w:rsidRPr="00FC43AD">
        <w:rPr>
          <w:sz w:val="24"/>
          <w:szCs w:val="24"/>
        </w:rPr>
        <w:t>(филиала</w:t>
      </w:r>
      <w:r w:rsidR="00862664" w:rsidRPr="00FC43AD">
        <w:rPr>
          <w:sz w:val="24"/>
          <w:szCs w:val="24"/>
        </w:rPr>
        <w:t xml:space="preserve"> «Липецкэнерго», расположенного по адресу:</w:t>
      </w:r>
      <w:proofErr w:type="gramEnd"/>
      <w:r w:rsidR="00862664" w:rsidRPr="00FC43AD">
        <w:rPr>
          <w:sz w:val="24"/>
          <w:szCs w:val="24"/>
        </w:rPr>
        <w:t xml:space="preserve"> </w:t>
      </w:r>
      <w:proofErr w:type="gramStart"/>
      <w:r w:rsidR="00862664" w:rsidRPr="00FC43AD">
        <w:rPr>
          <w:sz w:val="24"/>
          <w:szCs w:val="24"/>
        </w:rPr>
        <w:t>РФ, 398001,</w:t>
      </w:r>
      <w:r w:rsidR="00FC43AD" w:rsidRPr="00FC43AD">
        <w:rPr>
          <w:sz w:val="24"/>
          <w:szCs w:val="24"/>
        </w:rPr>
        <w:t xml:space="preserve"> г. Липецк, ул. 50-лет НЛМК, 33</w:t>
      </w:r>
      <w:r w:rsidR="00862664" w:rsidRPr="00FC43AD">
        <w:rPr>
          <w:sz w:val="24"/>
          <w:szCs w:val="24"/>
        </w:rPr>
        <w:t>)</w:t>
      </w:r>
      <w:r w:rsidRPr="00FC43AD">
        <w:rPr>
          <w:sz w:val="24"/>
          <w:szCs w:val="24"/>
        </w:rPr>
        <w:t>.</w:t>
      </w:r>
      <w:bookmarkEnd w:id="11"/>
      <w:bookmarkEnd w:id="12"/>
      <w:bookmarkEnd w:id="13"/>
      <w:proofErr w:type="gramEnd"/>
    </w:p>
    <w:p w:rsidR="00717F60" w:rsidRPr="00FC43A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FC43AD">
        <w:rPr>
          <w:sz w:val="24"/>
          <w:szCs w:val="24"/>
        </w:rPr>
        <w:t xml:space="preserve">использованием функционала </w:t>
      </w:r>
      <w:r w:rsidR="00702B2C" w:rsidRPr="00FC43AD">
        <w:rPr>
          <w:sz w:val="24"/>
          <w:szCs w:val="24"/>
        </w:rPr>
        <w:t>электронной торговой площадк</w:t>
      </w:r>
      <w:r w:rsidR="00414AB1" w:rsidRPr="00FC43AD">
        <w:rPr>
          <w:sz w:val="24"/>
          <w:szCs w:val="24"/>
        </w:rPr>
        <w:t>и</w:t>
      </w:r>
      <w:r w:rsidR="00702B2C" w:rsidRPr="00FC43AD">
        <w:rPr>
          <w:sz w:val="24"/>
          <w:szCs w:val="24"/>
        </w:rPr>
        <w:t xml:space="preserve"> </w:t>
      </w:r>
      <w:r w:rsidR="000D70B6" w:rsidRPr="00FC43AD">
        <w:rPr>
          <w:sz w:val="24"/>
          <w:szCs w:val="24"/>
        </w:rPr>
        <w:t>П</w:t>
      </w:r>
      <w:r w:rsidR="00702B2C" w:rsidRPr="00FC43AD">
        <w:rPr>
          <w:sz w:val="24"/>
          <w:szCs w:val="24"/>
        </w:rPr>
        <w:t>АО «</w:t>
      </w:r>
      <w:proofErr w:type="spellStart"/>
      <w:r w:rsidR="00702B2C" w:rsidRPr="00FC43AD">
        <w:rPr>
          <w:sz w:val="24"/>
          <w:szCs w:val="24"/>
        </w:rPr>
        <w:t>Россети</w:t>
      </w:r>
      <w:proofErr w:type="spellEnd"/>
      <w:r w:rsidR="00702B2C" w:rsidRPr="00FC43AD">
        <w:rPr>
          <w:sz w:val="24"/>
          <w:szCs w:val="24"/>
        </w:rPr>
        <w:t xml:space="preserve">» </w:t>
      </w:r>
      <w:hyperlink r:id="rId18" w:history="1">
        <w:r w:rsidR="00862664" w:rsidRPr="00FC43AD">
          <w:rPr>
            <w:rStyle w:val="a7"/>
            <w:sz w:val="24"/>
            <w:szCs w:val="24"/>
          </w:rPr>
          <w:t>etp.rosseti.ru</w:t>
        </w:r>
      </w:hyperlink>
      <w:r w:rsidR="00862664" w:rsidRPr="00FC43AD">
        <w:rPr>
          <w:sz w:val="24"/>
          <w:szCs w:val="24"/>
        </w:rPr>
        <w:t xml:space="preserve"> </w:t>
      </w:r>
      <w:r w:rsidR="00702B2C" w:rsidRPr="00FC43AD">
        <w:rPr>
          <w:sz w:val="24"/>
          <w:szCs w:val="24"/>
        </w:rPr>
        <w:t>(далее — ЭТП)</w:t>
      </w:r>
      <w:r w:rsidR="005B75A6" w:rsidRPr="00FC43AD">
        <w:rPr>
          <w:sz w:val="24"/>
          <w:szCs w:val="24"/>
        </w:rPr>
        <w:t>.</w:t>
      </w:r>
      <w:bookmarkEnd w:id="14"/>
    </w:p>
    <w:p w:rsidR="00717F60" w:rsidRPr="00FC43A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FC43AD">
        <w:rPr>
          <w:sz w:val="24"/>
          <w:szCs w:val="24"/>
        </w:rPr>
        <w:t>Заказчик</w:t>
      </w:r>
      <w:r w:rsidR="00702B2C" w:rsidRPr="00FC43AD">
        <w:rPr>
          <w:sz w:val="24"/>
          <w:szCs w:val="24"/>
        </w:rPr>
        <w:t xml:space="preserve">: </w:t>
      </w:r>
      <w:r w:rsidRPr="00FC43AD">
        <w:rPr>
          <w:sz w:val="24"/>
          <w:szCs w:val="24"/>
        </w:rPr>
        <w:t xml:space="preserve"> </w:t>
      </w:r>
      <w:r w:rsidR="00702B2C" w:rsidRPr="00FC43AD">
        <w:rPr>
          <w:iCs/>
          <w:sz w:val="24"/>
          <w:szCs w:val="24"/>
        </w:rPr>
        <w:t>ПАО «МРСК Центра».</w:t>
      </w:r>
      <w:r w:rsidRPr="00FC43AD">
        <w:rPr>
          <w:rStyle w:val="aa"/>
          <w:sz w:val="24"/>
          <w:szCs w:val="24"/>
        </w:rPr>
        <w:t xml:space="preserve"> </w:t>
      </w:r>
      <w:bookmarkEnd w:id="15"/>
    </w:p>
    <w:p w:rsidR="008C4223" w:rsidRPr="00FC43AD"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FC43AD">
        <w:rPr>
          <w:sz w:val="24"/>
          <w:szCs w:val="24"/>
        </w:rPr>
        <w:t>Предмет З</w:t>
      </w:r>
      <w:r w:rsidR="00717F60" w:rsidRPr="00FC43AD">
        <w:rPr>
          <w:sz w:val="24"/>
          <w:szCs w:val="24"/>
        </w:rPr>
        <w:t>апроса предложений</w:t>
      </w:r>
      <w:r w:rsidR="00702B2C" w:rsidRPr="00FC43AD">
        <w:rPr>
          <w:sz w:val="24"/>
          <w:szCs w:val="24"/>
        </w:rPr>
        <w:t>:</w:t>
      </w:r>
      <w:bookmarkEnd w:id="16"/>
    </w:p>
    <w:p w:rsidR="00A40714" w:rsidRPr="00FC43AD"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FC43AD">
        <w:rPr>
          <w:b/>
          <w:sz w:val="24"/>
          <w:szCs w:val="24"/>
          <w:u w:val="single"/>
        </w:rPr>
        <w:t>Лот №1:</w:t>
      </w:r>
      <w:r w:rsidR="00717F60" w:rsidRPr="00FC43AD">
        <w:rPr>
          <w:sz w:val="24"/>
          <w:szCs w:val="24"/>
        </w:rPr>
        <w:t xml:space="preserve"> право заключения </w:t>
      </w:r>
      <w:r w:rsidR="00FC43AD" w:rsidRPr="00FC43AD">
        <w:rPr>
          <w:sz w:val="24"/>
          <w:szCs w:val="24"/>
        </w:rPr>
        <w:t xml:space="preserve">Договора </w:t>
      </w:r>
      <w:r w:rsidR="00FC43AD" w:rsidRPr="00FC43AD">
        <w:rPr>
          <w:iCs/>
          <w:sz w:val="24"/>
          <w:szCs w:val="24"/>
        </w:rPr>
        <w:t>на выполнение раб</w:t>
      </w:r>
      <w:bookmarkStart w:id="19" w:name="_GoBack"/>
      <w:bookmarkEnd w:id="19"/>
      <w:r w:rsidR="00FC43AD" w:rsidRPr="00FC43AD">
        <w:rPr>
          <w:iCs/>
          <w:sz w:val="24"/>
          <w:szCs w:val="24"/>
        </w:rPr>
        <w:t>от по комплексному обследованию</w:t>
      </w:r>
      <w:r w:rsidR="00FC43AD" w:rsidRPr="00FC43AD">
        <w:rPr>
          <w:b/>
          <w:iCs/>
          <w:sz w:val="24"/>
          <w:szCs w:val="24"/>
        </w:rPr>
        <w:t xml:space="preserve"> </w:t>
      </w:r>
      <w:r w:rsidR="00FC43AD" w:rsidRPr="00FC43AD">
        <w:rPr>
          <w:iCs/>
          <w:sz w:val="24"/>
          <w:szCs w:val="24"/>
        </w:rPr>
        <w:t>зданий и сооружений</w:t>
      </w:r>
      <w:r w:rsidR="00FC43AD" w:rsidRPr="00FC43AD">
        <w:rPr>
          <w:sz w:val="24"/>
          <w:szCs w:val="24"/>
        </w:rPr>
        <w:t xml:space="preserve"> для нужд ПАО «МРСК Центра» (филиала «Липецкэнерго»</w:t>
      </w:r>
      <w:r w:rsidR="00702B2C" w:rsidRPr="00FC43AD">
        <w:rPr>
          <w:sz w:val="24"/>
          <w:szCs w:val="24"/>
        </w:rPr>
        <w:t>)</w:t>
      </w:r>
      <w:bookmarkEnd w:id="17"/>
      <w:r w:rsidR="00702B2C" w:rsidRPr="00FC43AD">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FC43AD">
        <w:rPr>
          <w:sz w:val="24"/>
          <w:szCs w:val="24"/>
        </w:rPr>
        <w:t xml:space="preserve">Количество лотов: </w:t>
      </w:r>
      <w:r w:rsidRPr="00FC43AD">
        <w:rPr>
          <w:b/>
          <w:sz w:val="24"/>
          <w:szCs w:val="24"/>
        </w:rPr>
        <w:t>1 (один)</w:t>
      </w:r>
      <w:r w:rsidRPr="00FC43AD">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FC43AD"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FC43AD">
        <w:rPr>
          <w:sz w:val="24"/>
          <w:szCs w:val="24"/>
        </w:rPr>
        <w:t xml:space="preserve">: </w:t>
      </w:r>
      <w:r w:rsidR="00FC43AD" w:rsidRPr="00FC43AD">
        <w:rPr>
          <w:b/>
          <w:sz w:val="24"/>
          <w:szCs w:val="24"/>
        </w:rPr>
        <w:t>02.04.2018 г. – 31.08.2018 г.</w:t>
      </w:r>
      <w:bookmarkEnd w:id="20"/>
    </w:p>
    <w:p w:rsidR="008D2928" w:rsidRPr="00FC43AD"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FC43AD">
        <w:rPr>
          <w:sz w:val="24"/>
          <w:szCs w:val="24"/>
        </w:rPr>
        <w:t>Выполнение работ</w:t>
      </w:r>
      <w:r w:rsidR="00366652" w:rsidRPr="00FC43AD">
        <w:rPr>
          <w:sz w:val="24"/>
          <w:szCs w:val="24"/>
        </w:rPr>
        <w:t xml:space="preserve"> Участником будет осуществляться </w:t>
      </w:r>
      <w:r w:rsidR="005B47BD" w:rsidRPr="00FC43AD">
        <w:rPr>
          <w:b/>
          <w:sz w:val="24"/>
          <w:szCs w:val="24"/>
        </w:rPr>
        <w:t>на объектах</w:t>
      </w:r>
      <w:r w:rsidR="00D00D5E" w:rsidRPr="00FC43AD">
        <w:rPr>
          <w:b/>
          <w:sz w:val="24"/>
          <w:szCs w:val="24"/>
        </w:rPr>
        <w:t>, указанны</w:t>
      </w:r>
      <w:r w:rsidR="005B47BD" w:rsidRPr="00FC43AD">
        <w:rPr>
          <w:b/>
          <w:sz w:val="24"/>
          <w:szCs w:val="24"/>
        </w:rPr>
        <w:t>х</w:t>
      </w:r>
      <w:r w:rsidR="00D00D5E" w:rsidRPr="00FC43AD">
        <w:rPr>
          <w:b/>
          <w:sz w:val="24"/>
          <w:szCs w:val="24"/>
        </w:rPr>
        <w:t xml:space="preserve"> в Приложении №1 </w:t>
      </w:r>
      <w:r w:rsidR="00FC43AD" w:rsidRPr="00FC43AD">
        <w:rPr>
          <w:b/>
          <w:sz w:val="24"/>
          <w:szCs w:val="24"/>
        </w:rPr>
        <w:t xml:space="preserve">к </w:t>
      </w:r>
      <w:r w:rsidR="00D00D5E" w:rsidRPr="00FC43AD">
        <w:rPr>
          <w:b/>
          <w:sz w:val="24"/>
          <w:szCs w:val="24"/>
        </w:rPr>
        <w:t>настоящей Документации</w:t>
      </w:r>
      <w:r w:rsidR="00366652" w:rsidRPr="00FC43AD">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FC43AD">
        <w:rPr>
          <w:iCs/>
          <w:sz w:val="24"/>
          <w:szCs w:val="24"/>
        </w:rPr>
        <w:t xml:space="preserve">Форма и порядок оплаты: </w:t>
      </w:r>
      <w:r w:rsidR="00BE644E" w:rsidRPr="00FC43AD">
        <w:rPr>
          <w:sz w:val="24"/>
          <w:szCs w:val="24"/>
        </w:rPr>
        <w:t>безналичный расчет, в течение 30 (тридцати</w:t>
      </w:r>
      <w:r w:rsidR="00BE644E" w:rsidRPr="002F4103">
        <w:rPr>
          <w:sz w:val="24"/>
          <w:szCs w:val="24"/>
        </w:rPr>
        <w:t>)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2"/>
      <w:r w:rsidR="00CF674D" w:rsidRPr="00CF674D">
        <w:rPr>
          <w:iCs/>
          <w:sz w:val="24"/>
          <w:szCs w:val="24"/>
          <w:highlight w:val="lightGray"/>
        </w:rPr>
        <w:t xml:space="preserve"> </w:t>
      </w:r>
      <w:r w:rsidR="00CF674D" w:rsidRPr="00691FB1">
        <w:rPr>
          <w:iCs/>
          <w:sz w:val="24"/>
          <w:szCs w:val="24"/>
          <w:highlight w:val="lightGray"/>
        </w:rPr>
        <w:t>В случае</w:t>
      </w:r>
      <w:proofErr w:type="gramStart"/>
      <w:r w:rsidR="00CF674D" w:rsidRPr="00691FB1">
        <w:rPr>
          <w:iCs/>
          <w:sz w:val="24"/>
          <w:szCs w:val="24"/>
          <w:highlight w:val="lightGray"/>
        </w:rPr>
        <w:t>,</w:t>
      </w:r>
      <w:proofErr w:type="gramEnd"/>
      <w:r w:rsidR="00CF674D" w:rsidRPr="00691FB1">
        <w:rPr>
          <w:iCs/>
          <w:sz w:val="24"/>
          <w:szCs w:val="24"/>
          <w:highlight w:val="lightGray"/>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55095">
        <w:rPr>
          <w:iCs/>
          <w:sz w:val="24"/>
          <w:szCs w:val="24"/>
        </w:rPr>
        <w:fldChar w:fldCharType="begin"/>
      </w:r>
      <w:r w:rsidR="00E71A48">
        <w:rPr>
          <w:iCs/>
          <w:sz w:val="24"/>
          <w:szCs w:val="24"/>
        </w:rPr>
        <w:instrText xml:space="preserve"> REF _Ref311232052 \r \h </w:instrText>
      </w:r>
      <w:r w:rsidR="00C55095">
        <w:rPr>
          <w:iCs/>
          <w:sz w:val="24"/>
          <w:szCs w:val="24"/>
        </w:rPr>
      </w:r>
      <w:r w:rsidR="00C55095">
        <w:rPr>
          <w:iCs/>
          <w:sz w:val="24"/>
          <w:szCs w:val="24"/>
        </w:rPr>
        <w:fldChar w:fldCharType="separate"/>
      </w:r>
      <w:r w:rsidR="00AF719C">
        <w:rPr>
          <w:iCs/>
          <w:sz w:val="24"/>
          <w:szCs w:val="24"/>
        </w:rPr>
        <w:t>3</w:t>
      </w:r>
      <w:r w:rsidR="00C550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AF719C">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E380A">
        <w:fldChar w:fldCharType="begin"/>
      </w:r>
      <w:r w:rsidR="00EE380A">
        <w:instrText xml:space="preserve"> REF _Ref305973574 \r \h  \* MERGEFORMAT </w:instrText>
      </w:r>
      <w:r w:rsidR="00EE380A">
        <w:fldChar w:fldCharType="separate"/>
      </w:r>
      <w:r w:rsidR="00AF719C">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AF719C">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EE380A">
        <w:fldChar w:fldCharType="begin"/>
      </w:r>
      <w:r w:rsidR="00EE380A">
        <w:instrText xml:space="preserve"> REF _Ref440270637 \r \h  \* MERGEFORMAT </w:instrText>
      </w:r>
      <w:r w:rsidR="00EE380A">
        <w:fldChar w:fldCharType="separate"/>
      </w:r>
      <w:r w:rsidR="00AF719C" w:rsidRPr="00AF719C">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AF719C" w:rsidRPr="00AF719C">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_Ref440270637 \r \h  \* MERGEFORMAT </w:instrText>
      </w:r>
      <w:r w:rsidR="00EE380A">
        <w:fldChar w:fldCharType="separate"/>
      </w:r>
      <w:r w:rsidR="00AF719C" w:rsidRPr="00AF719C">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AF719C" w:rsidRPr="00AF719C">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AF719C" w:rsidRPr="00AF719C">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AF719C" w:rsidRPr="00AF719C">
        <w:rPr>
          <w:sz w:val="24"/>
          <w:szCs w:val="24"/>
        </w:rPr>
        <w:t>1.1.7</w:t>
      </w:r>
      <w:r w:rsidR="00EE380A">
        <w:fldChar w:fldCharType="end"/>
      </w:r>
      <w:r w:rsidRPr="002D7FEE">
        <w:rPr>
          <w:sz w:val="24"/>
          <w:szCs w:val="24"/>
        </w:rPr>
        <w:t>.</w:t>
      </w:r>
      <w:bookmarkEnd w:id="23"/>
      <w:bookmarkEnd w:id="24"/>
      <w:bookmarkEnd w:id="25"/>
      <w:bookmarkEnd w:id="26"/>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98589570"/>
      <w:r w:rsidRPr="002D7FEE">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AF719C" w:rsidRPr="00AF719C">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98589571"/>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AF719C" w:rsidRPr="00AF719C">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AF719C" w:rsidRPr="00AF719C">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AF719C" w:rsidRPr="00AF719C">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w:t>
      </w:r>
      <w:proofErr w:type="gramEnd"/>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98589572"/>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AF719C" w:rsidRPr="00AF719C">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AF719C" w:rsidRPr="00AF719C">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98589573"/>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AF719C" w:rsidRPr="00AF719C">
        <w:rPr>
          <w:sz w:val="24"/>
          <w:szCs w:val="24"/>
        </w:rPr>
        <w:t>3.3.11</w:t>
      </w:r>
      <w:r w:rsidR="00EE380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89574"/>
      <w:bookmarkStart w:id="53" w:name="_Ref306144164"/>
      <w:r w:rsidRPr="00F647F7">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5402"/>
      <w:bookmarkStart w:id="65" w:name="_Toc471830410"/>
      <w:bookmarkStart w:id="66" w:name="_Toc49858957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55095">
        <w:rPr>
          <w:b w:val="0"/>
        </w:rPr>
        <w:fldChar w:fldCharType="begin"/>
      </w:r>
      <w:r w:rsidR="002D4BC6">
        <w:rPr>
          <w:b w:val="0"/>
        </w:rPr>
        <w:instrText xml:space="preserve"> REF _Ref440275279 \r \h </w:instrText>
      </w:r>
      <w:r w:rsidR="00C55095">
        <w:rPr>
          <w:b w:val="0"/>
        </w:rPr>
      </w:r>
      <w:r w:rsidR="00C55095">
        <w:rPr>
          <w:b w:val="0"/>
        </w:rPr>
        <w:fldChar w:fldCharType="separate"/>
      </w:r>
      <w:r w:rsidR="00AF719C">
        <w:rPr>
          <w:b w:val="0"/>
        </w:rPr>
        <w:t>1.1.4</w:t>
      </w:r>
      <w:r w:rsidR="00C5509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5865143"/>
      <w:bookmarkStart w:id="77" w:name="_Toc468975403"/>
      <w:bookmarkStart w:id="78" w:name="_Toc471830411"/>
      <w:bookmarkStart w:id="79" w:name="_Toc49858957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E380A">
        <w:fldChar w:fldCharType="begin"/>
      </w:r>
      <w:r w:rsidR="00EE380A">
        <w:instrText xml:space="preserve"> REF _Ref305973147 \r \h  \* MERGEFORMAT </w:instrText>
      </w:r>
      <w:r w:rsidR="00EE380A">
        <w:fldChar w:fldCharType="separate"/>
      </w:r>
      <w:r w:rsidR="00AF719C" w:rsidRPr="00AF719C">
        <w:rPr>
          <w:b w:val="0"/>
          <w:szCs w:val="24"/>
        </w:rPr>
        <w:t>3.3</w:t>
      </w:r>
      <w:r w:rsidR="00EE380A">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20804"/>
      <w:bookmarkStart w:id="86" w:name="_Toc440631439"/>
      <w:bookmarkStart w:id="87" w:name="_Toc440875679"/>
      <w:bookmarkStart w:id="88" w:name="_Toc441131703"/>
      <w:bookmarkStart w:id="89" w:name="_Toc465865144"/>
      <w:bookmarkStart w:id="90" w:name="_Toc468975404"/>
      <w:bookmarkStart w:id="91" w:name="_Toc471830412"/>
      <w:bookmarkStart w:id="92" w:name="_Toc498589577"/>
      <w:r w:rsidRPr="002D4BC6">
        <w:rPr>
          <w:b w:val="0"/>
          <w:szCs w:val="24"/>
        </w:rPr>
        <w:t xml:space="preserve">Письмо о подаче оферты (подраздел </w:t>
      </w:r>
      <w:r w:rsidR="00EE380A">
        <w:fldChar w:fldCharType="begin"/>
      </w:r>
      <w:r w:rsidR="00EE380A">
        <w:instrText xml:space="preserve"> REF _Ref55336310 \r \h  \* MERGEFORMAT </w:instrText>
      </w:r>
      <w:r w:rsidR="00EE380A">
        <w:fldChar w:fldCharType="separate"/>
      </w:r>
      <w:r w:rsidR="00AF719C" w:rsidRPr="00AF719C">
        <w:rPr>
          <w:b w:val="0"/>
          <w:szCs w:val="24"/>
        </w:rPr>
        <w:t>5.1</w:t>
      </w:r>
      <w:r w:rsidR="00EE380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2D4BC6"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20805"/>
      <w:bookmarkStart w:id="99" w:name="_Toc440631440"/>
      <w:bookmarkStart w:id="100" w:name="_Toc440875680"/>
      <w:bookmarkStart w:id="101" w:name="_Toc441131704"/>
      <w:bookmarkStart w:id="102" w:name="_Toc465865145"/>
      <w:bookmarkStart w:id="103" w:name="_Toc468975405"/>
      <w:bookmarkStart w:id="104" w:name="_Toc471830413"/>
      <w:bookmarkStart w:id="105" w:name="_Toc498589578"/>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EE380A">
        <w:fldChar w:fldCharType="begin"/>
      </w:r>
      <w:r w:rsidR="00EE380A">
        <w:instrText xml:space="preserve"> REF _Ref440284918 \r \h  \* MERGEFORMAT </w:instrText>
      </w:r>
      <w:r w:rsidR="00EE380A">
        <w:fldChar w:fldCharType="separate"/>
      </w:r>
      <w:r w:rsidR="00AF719C" w:rsidRPr="00AF719C">
        <w:rPr>
          <w:b w:val="0"/>
          <w:szCs w:val="24"/>
        </w:rPr>
        <w:t>5.2</w:t>
      </w:r>
      <w:r w:rsidR="00EE380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E380A">
        <w:fldChar w:fldCharType="begin"/>
      </w:r>
      <w:r w:rsidR="00EE380A">
        <w:instrText xml:space="preserve"> REF _Ref440537086 \r \h  \* MERGEFORMAT </w:instrText>
      </w:r>
      <w:r w:rsidR="00EE380A">
        <w:fldChar w:fldCharType="separate"/>
      </w:r>
      <w:r w:rsidR="00AF719C" w:rsidRPr="00AF719C">
        <w:rPr>
          <w:b w:val="0"/>
          <w:bCs w:val="0"/>
          <w:szCs w:val="24"/>
        </w:rPr>
        <w:t>5.3</w:t>
      </w:r>
      <w:r w:rsidR="00EE380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EE380A">
        <w:fldChar w:fldCharType="begin"/>
      </w:r>
      <w:r w:rsidR="00EE380A">
        <w:instrText xml:space="preserve"> REF _Ref440284947 \r \h  \* MERGEFORMAT </w:instrText>
      </w:r>
      <w:r w:rsidR="00EE380A">
        <w:fldChar w:fldCharType="separate"/>
      </w:r>
      <w:r w:rsidR="00AF719C" w:rsidRPr="00AF719C">
        <w:rPr>
          <w:b w:val="0"/>
          <w:szCs w:val="24"/>
        </w:rPr>
        <w:t>5.4</w:t>
      </w:r>
      <w:r w:rsidR="00EE380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C55095">
        <w:rPr>
          <w:b w:val="0"/>
          <w:szCs w:val="24"/>
        </w:rPr>
        <w:fldChar w:fldCharType="begin"/>
      </w:r>
      <w:r w:rsidR="00B8118F">
        <w:rPr>
          <w:b w:val="0"/>
          <w:szCs w:val="24"/>
        </w:rPr>
        <w:instrText xml:space="preserve"> REF _Ref440361439 \r \h </w:instrText>
      </w:r>
      <w:r w:rsidR="00C55095">
        <w:rPr>
          <w:b w:val="0"/>
          <w:szCs w:val="24"/>
        </w:rPr>
      </w:r>
      <w:r w:rsidR="00C55095">
        <w:rPr>
          <w:b w:val="0"/>
          <w:szCs w:val="24"/>
        </w:rPr>
        <w:fldChar w:fldCharType="separate"/>
      </w:r>
      <w:r w:rsidR="00AF719C">
        <w:rPr>
          <w:b w:val="0"/>
          <w:szCs w:val="24"/>
        </w:rPr>
        <w:t>5.5</w:t>
      </w:r>
      <w:r w:rsidR="00C5509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55095">
        <w:rPr>
          <w:b w:val="0"/>
          <w:szCs w:val="24"/>
        </w:rPr>
        <w:fldChar w:fldCharType="begin"/>
      </w:r>
      <w:r w:rsidR="00B8118F">
        <w:rPr>
          <w:b w:val="0"/>
          <w:szCs w:val="24"/>
        </w:rPr>
        <w:instrText xml:space="preserve"> REF _Ref440361531 \r \h </w:instrText>
      </w:r>
      <w:r w:rsidR="00C55095">
        <w:rPr>
          <w:b w:val="0"/>
          <w:szCs w:val="24"/>
        </w:rPr>
      </w:r>
      <w:r w:rsidR="00C55095">
        <w:rPr>
          <w:b w:val="0"/>
          <w:szCs w:val="24"/>
        </w:rPr>
        <w:fldChar w:fldCharType="separate"/>
      </w:r>
      <w:r w:rsidR="00AF719C">
        <w:rPr>
          <w:b w:val="0"/>
          <w:szCs w:val="24"/>
        </w:rPr>
        <w:t>5.6</w:t>
      </w:r>
      <w:r w:rsidR="00C5509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Pr>
          <w:b w:val="0"/>
          <w:szCs w:val="24"/>
        </w:rPr>
        <w:t xml:space="preserve"> </w:t>
      </w:r>
    </w:p>
    <w:p w:rsidR="002D4BC6" w:rsidRPr="002D4BC6"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20806"/>
      <w:bookmarkStart w:id="112" w:name="_Toc440631441"/>
      <w:bookmarkStart w:id="113" w:name="_Toc440875681"/>
      <w:bookmarkStart w:id="114" w:name="_Toc441131705"/>
      <w:bookmarkStart w:id="115" w:name="_Toc465865146"/>
      <w:bookmarkStart w:id="116" w:name="_Toc468975406"/>
      <w:bookmarkStart w:id="117" w:name="_Toc471830414"/>
      <w:bookmarkStart w:id="118" w:name="_Toc49858957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55095">
        <w:rPr>
          <w:b w:val="0"/>
          <w:szCs w:val="24"/>
        </w:rPr>
        <w:fldChar w:fldCharType="begin"/>
      </w:r>
      <w:r>
        <w:rPr>
          <w:b w:val="0"/>
          <w:szCs w:val="24"/>
        </w:rPr>
        <w:instrText xml:space="preserve"> REF _Ref440285128 \r \h </w:instrText>
      </w:r>
      <w:r w:rsidR="00C55095">
        <w:rPr>
          <w:b w:val="0"/>
          <w:szCs w:val="24"/>
        </w:rPr>
      </w:r>
      <w:r w:rsidR="00C55095">
        <w:rPr>
          <w:b w:val="0"/>
          <w:szCs w:val="24"/>
        </w:rPr>
        <w:fldChar w:fldCharType="separate"/>
      </w:r>
      <w:r w:rsidR="00AF719C">
        <w:rPr>
          <w:b w:val="0"/>
          <w:szCs w:val="24"/>
        </w:rPr>
        <w:t>3.3.14</w:t>
      </w:r>
      <w:r w:rsidR="00C5509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2D4BC6"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20807"/>
      <w:bookmarkStart w:id="125" w:name="_Toc440631442"/>
      <w:bookmarkStart w:id="126" w:name="_Toc440875682"/>
      <w:bookmarkStart w:id="127" w:name="_Toc441131706"/>
      <w:bookmarkStart w:id="128" w:name="_Toc465865147"/>
      <w:bookmarkStart w:id="129" w:name="_Toc468975407"/>
      <w:bookmarkStart w:id="130" w:name="_Toc471830415"/>
      <w:bookmarkStart w:id="131" w:name="_Toc498589580"/>
      <w:r w:rsidRPr="002D4BC6">
        <w:rPr>
          <w:b w:val="0"/>
          <w:szCs w:val="24"/>
        </w:rPr>
        <w:t xml:space="preserve">Оценка заявок (подраздел </w:t>
      </w:r>
      <w:r w:rsidR="00C55095">
        <w:rPr>
          <w:b w:val="0"/>
          <w:szCs w:val="24"/>
        </w:rPr>
        <w:fldChar w:fldCharType="begin"/>
      </w:r>
      <w:r w:rsidR="001248B1">
        <w:rPr>
          <w:b w:val="0"/>
          <w:szCs w:val="24"/>
        </w:rPr>
        <w:instrText xml:space="preserve"> REF _Ref468195580 \r \h </w:instrText>
      </w:r>
      <w:r w:rsidR="00C55095">
        <w:rPr>
          <w:b w:val="0"/>
          <w:szCs w:val="24"/>
        </w:rPr>
      </w:r>
      <w:r w:rsidR="00C55095">
        <w:rPr>
          <w:b w:val="0"/>
          <w:szCs w:val="24"/>
        </w:rPr>
        <w:fldChar w:fldCharType="separate"/>
      </w:r>
      <w:r w:rsidR="00AF719C">
        <w:rPr>
          <w:b w:val="0"/>
          <w:szCs w:val="24"/>
        </w:rPr>
        <w:t>3.6</w:t>
      </w:r>
      <w:r w:rsidR="00C5509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55095">
        <w:rPr>
          <w:b w:val="0"/>
          <w:szCs w:val="24"/>
        </w:rPr>
        <w:fldChar w:fldCharType="begin"/>
      </w:r>
      <w:r>
        <w:rPr>
          <w:b w:val="0"/>
          <w:szCs w:val="24"/>
        </w:rPr>
        <w:instrText xml:space="preserve"> REF _Ref303681924 \r \h </w:instrText>
      </w:r>
      <w:r w:rsidR="00C55095">
        <w:rPr>
          <w:b w:val="0"/>
          <w:szCs w:val="24"/>
        </w:rPr>
      </w:r>
      <w:r w:rsidR="00C55095">
        <w:rPr>
          <w:b w:val="0"/>
          <w:szCs w:val="24"/>
        </w:rPr>
        <w:fldChar w:fldCharType="separate"/>
      </w:r>
      <w:r w:rsidR="00AF719C">
        <w:rPr>
          <w:b w:val="0"/>
          <w:szCs w:val="24"/>
        </w:rPr>
        <w:t>3.9</w:t>
      </w:r>
      <w:r w:rsidR="00C5509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2D4BC6" w:rsidRDefault="00E420A2" w:rsidP="00750D4A">
      <w:pPr>
        <w:pStyle w:val="3"/>
        <w:ind w:left="0" w:firstLine="709"/>
        <w:jc w:val="both"/>
        <w:rPr>
          <w:b w:val="0"/>
          <w:szCs w:val="24"/>
        </w:rPr>
        <w:sectPr w:rsidR="00E420A2" w:rsidRPr="002D4BC6"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98589581"/>
      <w:bookmarkEnd w:id="53"/>
      <w:bookmarkEnd w:id="132"/>
      <w:r w:rsidRPr="006238AF">
        <w:rPr>
          <w:szCs w:val="24"/>
        </w:rPr>
        <w:lastRenderedPageBreak/>
        <w:t xml:space="preserve">Проект </w:t>
      </w:r>
      <w:r w:rsidR="00123C70" w:rsidRPr="006238AF">
        <w:rPr>
          <w:szCs w:val="24"/>
        </w:rPr>
        <w:t>Договор</w:t>
      </w:r>
      <w:r w:rsidRPr="006238AF">
        <w:rPr>
          <w:szCs w:val="24"/>
        </w:rPr>
        <w:t>а</w:t>
      </w:r>
      <w:bookmarkEnd w:id="13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4"/>
      <w:bookmarkEnd w:id="135"/>
      <w:bookmarkEnd w:id="136"/>
      <w:bookmarkEnd w:id="137"/>
    </w:p>
    <w:p w:rsidR="00953802" w:rsidRPr="006238AF" w:rsidRDefault="00216641" w:rsidP="00953802">
      <w:pPr>
        <w:pStyle w:val="2"/>
        <w:tabs>
          <w:tab w:val="clear" w:pos="1700"/>
          <w:tab w:val="left" w:pos="567"/>
        </w:tabs>
        <w:spacing w:line="264" w:lineRule="auto"/>
      </w:pPr>
      <w:bookmarkStart w:id="138" w:name="_Toc498589582"/>
      <w:r w:rsidRPr="006238AF">
        <w:t>Проект договора</w:t>
      </w:r>
      <w:bookmarkEnd w:id="138"/>
    </w:p>
    <w:p w:rsidR="00953802" w:rsidRPr="003803A7" w:rsidRDefault="00953802" w:rsidP="00953802">
      <w:pPr>
        <w:pStyle w:val="3"/>
        <w:ind w:left="0" w:firstLine="709"/>
        <w:jc w:val="both"/>
        <w:rPr>
          <w:b w:val="0"/>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20810"/>
      <w:bookmarkStart w:id="150" w:name="_Toc440631445"/>
      <w:bookmarkStart w:id="151" w:name="_Toc440875685"/>
      <w:bookmarkStart w:id="152" w:name="_Toc441131709"/>
      <w:bookmarkStart w:id="153" w:name="_Toc465865150"/>
      <w:bookmarkStart w:id="154" w:name="_Toc468975410"/>
      <w:bookmarkStart w:id="155" w:name="_Toc471830418"/>
      <w:bookmarkStart w:id="156"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6238AF" w:rsidRDefault="0094713A" w:rsidP="0094713A">
      <w:pPr>
        <w:pStyle w:val="3"/>
        <w:ind w:left="0" w:firstLine="709"/>
        <w:jc w:val="both"/>
        <w:rPr>
          <w:b w:val="0"/>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20811"/>
      <w:bookmarkStart w:id="168" w:name="_Toc440631446"/>
      <w:bookmarkStart w:id="169" w:name="_Toc440875686"/>
      <w:bookmarkStart w:id="170" w:name="_Toc441131710"/>
      <w:bookmarkStart w:id="171" w:name="_Toc465865151"/>
      <w:bookmarkStart w:id="172" w:name="_Toc468975411"/>
      <w:bookmarkStart w:id="173" w:name="_Toc471830419"/>
      <w:bookmarkStart w:id="174"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AF719C">
        <w:rPr>
          <w:b w:val="0"/>
        </w:rPr>
        <w:t>5.6</w:t>
      </w:r>
      <w:r w:rsidR="00C55095">
        <w:rPr>
          <w:b w:val="0"/>
        </w:rPr>
        <w:fldChar w:fldCharType="end"/>
      </w:r>
      <w:r w:rsidRPr="006238AF">
        <w:rPr>
          <w:b w:val="0"/>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3303E9" w:rsidRDefault="0094713A" w:rsidP="0094713A">
      <w:pPr>
        <w:pStyle w:val="3"/>
        <w:ind w:left="0" w:firstLine="709"/>
        <w:jc w:val="both"/>
        <w:rPr>
          <w:b w:val="0"/>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20812"/>
      <w:bookmarkStart w:id="186" w:name="_Toc440631447"/>
      <w:bookmarkStart w:id="187" w:name="_Toc440875687"/>
      <w:bookmarkStart w:id="188" w:name="_Toc441131711"/>
      <w:bookmarkStart w:id="189" w:name="_Toc465865152"/>
      <w:bookmarkStart w:id="190" w:name="_Toc468975412"/>
      <w:bookmarkStart w:id="191" w:name="_Toc471830420"/>
      <w:bookmarkStart w:id="192"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3303E9" w:rsidRDefault="00953802" w:rsidP="00953802">
      <w:pPr>
        <w:pStyle w:val="2"/>
        <w:tabs>
          <w:tab w:val="clear" w:pos="1700"/>
          <w:tab w:val="left" w:pos="567"/>
        </w:tabs>
        <w:spacing w:line="264" w:lineRule="auto"/>
      </w:pPr>
      <w:bookmarkStart w:id="193" w:name="_Toc498589586"/>
      <w:r w:rsidRPr="003303E9">
        <w:rPr>
          <w:bCs w:val="0"/>
        </w:rPr>
        <w:t>Антикоррупционная оговорка, включаемая в проект договора</w:t>
      </w:r>
      <w:bookmarkEnd w:id="193"/>
    </w:p>
    <w:p w:rsidR="00953802" w:rsidRPr="003303E9" w:rsidRDefault="0094713A" w:rsidP="0094713A">
      <w:pPr>
        <w:pStyle w:val="3"/>
        <w:ind w:left="0" w:firstLine="709"/>
        <w:jc w:val="both"/>
        <w:rPr>
          <w:b w:val="0"/>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20814"/>
      <w:bookmarkStart w:id="204" w:name="_Toc440631449"/>
      <w:bookmarkStart w:id="205" w:name="_Toc440875689"/>
      <w:bookmarkStart w:id="206" w:name="_Toc441131713"/>
      <w:bookmarkStart w:id="207" w:name="_Toc465865154"/>
      <w:bookmarkStart w:id="208" w:name="_Toc468975414"/>
      <w:bookmarkStart w:id="209" w:name="_Toc471830422"/>
      <w:bookmarkStart w:id="210"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AF719C">
        <w:rPr>
          <w:b w:val="0"/>
        </w:rPr>
        <w:t>2.2.3</w:t>
      </w:r>
      <w:r w:rsidR="00C55095">
        <w:rPr>
          <w:b w:val="0"/>
        </w:rPr>
        <w:fldChar w:fldCharType="end"/>
      </w:r>
      <w:r w:rsidRPr="003303E9">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3303E9" w:rsidRDefault="0094713A" w:rsidP="0094713A">
      <w:pPr>
        <w:pStyle w:val="3"/>
        <w:ind w:left="0" w:firstLine="709"/>
        <w:jc w:val="both"/>
        <w:rPr>
          <w:b w:val="0"/>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20815"/>
      <w:bookmarkStart w:id="221" w:name="_Toc440631450"/>
      <w:bookmarkStart w:id="222" w:name="_Toc440875690"/>
      <w:bookmarkStart w:id="223" w:name="_Toc441131714"/>
      <w:bookmarkStart w:id="224" w:name="_Toc465865155"/>
      <w:bookmarkStart w:id="225" w:name="_Toc468975415"/>
      <w:bookmarkStart w:id="226" w:name="_Toc471830423"/>
      <w:bookmarkStart w:id="227"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3303E9" w:rsidRDefault="0094713A" w:rsidP="0094713A">
      <w:pPr>
        <w:pStyle w:val="3"/>
        <w:ind w:left="0" w:firstLine="709"/>
        <w:jc w:val="both"/>
        <w:rPr>
          <w:b w:val="0"/>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20816"/>
      <w:bookmarkStart w:id="239" w:name="_Toc440631451"/>
      <w:bookmarkStart w:id="240" w:name="_Toc440875691"/>
      <w:bookmarkStart w:id="241" w:name="_Toc441131715"/>
      <w:bookmarkStart w:id="242" w:name="_Toc465865156"/>
      <w:bookmarkStart w:id="243" w:name="_Toc468975416"/>
      <w:bookmarkStart w:id="244" w:name="_Toc471830424"/>
      <w:bookmarkStart w:id="245" w:name="_Toc498589589"/>
      <w:r w:rsidRPr="003303E9">
        <w:rPr>
          <w:b w:val="0"/>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4"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393E49" w:rsidRPr="00F31976" w:rsidRDefault="00393E49" w:rsidP="00393E49">
      <w:pPr>
        <w:pStyle w:val="2"/>
        <w:tabs>
          <w:tab w:val="clear" w:pos="1700"/>
          <w:tab w:val="left" w:pos="567"/>
        </w:tabs>
        <w:spacing w:line="264" w:lineRule="auto"/>
        <w:rPr>
          <w:bCs w:val="0"/>
        </w:rPr>
      </w:pPr>
      <w:bookmarkStart w:id="250" w:name="_Toc469470557"/>
      <w:bookmarkStart w:id="251" w:name="_Toc471830425"/>
      <w:bookmarkStart w:id="252" w:name="_Toc498589590"/>
      <w:r w:rsidRPr="00F31976">
        <w:rPr>
          <w:bCs w:val="0"/>
        </w:rPr>
        <w:lastRenderedPageBreak/>
        <w:t>Дополнительные условия, включаемые в проект договора</w:t>
      </w:r>
      <w:bookmarkEnd w:id="250"/>
      <w:bookmarkEnd w:id="251"/>
      <w:bookmarkEnd w:id="252"/>
    </w:p>
    <w:p w:rsidR="00393E49" w:rsidRPr="00F31976" w:rsidRDefault="00393E49" w:rsidP="00393E49">
      <w:pPr>
        <w:pStyle w:val="3"/>
        <w:ind w:left="0" w:firstLine="709"/>
        <w:jc w:val="both"/>
        <w:rPr>
          <w:b w:val="0"/>
        </w:rPr>
      </w:pPr>
      <w:bookmarkStart w:id="253" w:name="_Toc469470558"/>
      <w:bookmarkStart w:id="254" w:name="_Toc471830426"/>
      <w:bookmarkStart w:id="255"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AF719C">
        <w:rPr>
          <w:b w:val="0"/>
        </w:rPr>
        <w:t>2.3.3</w:t>
      </w:r>
      <w:r w:rsidR="00C55095">
        <w:rPr>
          <w:b w:val="0"/>
        </w:rPr>
        <w:fldChar w:fldCharType="end"/>
      </w:r>
      <w:r w:rsidRPr="00F31976">
        <w:rPr>
          <w:b w:val="0"/>
        </w:rPr>
        <w:t>).</w:t>
      </w:r>
      <w:bookmarkEnd w:id="253"/>
      <w:bookmarkEnd w:id="254"/>
      <w:bookmarkEnd w:id="255"/>
    </w:p>
    <w:p w:rsidR="00393E49" w:rsidRPr="00F31976" w:rsidRDefault="00393E49" w:rsidP="00393E49">
      <w:pPr>
        <w:pStyle w:val="3"/>
        <w:ind w:left="0" w:firstLine="709"/>
        <w:jc w:val="both"/>
        <w:rPr>
          <w:b w:val="0"/>
          <w:szCs w:val="24"/>
        </w:rPr>
      </w:pPr>
      <w:bookmarkStart w:id="256" w:name="_Toc469470559"/>
      <w:bookmarkStart w:id="257" w:name="_Toc471830427"/>
      <w:bookmarkStart w:id="258"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6"/>
      <w:bookmarkEnd w:id="257"/>
      <w:bookmarkEnd w:id="258"/>
    </w:p>
    <w:p w:rsidR="00393E49" w:rsidRPr="00F31976" w:rsidRDefault="00393E49" w:rsidP="00393E49">
      <w:pPr>
        <w:pStyle w:val="3"/>
        <w:ind w:left="0" w:firstLine="709"/>
        <w:jc w:val="both"/>
        <w:rPr>
          <w:b w:val="0"/>
          <w:szCs w:val="24"/>
        </w:rPr>
      </w:pPr>
      <w:bookmarkStart w:id="259" w:name="_Ref469470272"/>
      <w:bookmarkStart w:id="260" w:name="_Toc469470560"/>
      <w:bookmarkStart w:id="261" w:name="_Toc471830428"/>
      <w:bookmarkStart w:id="262" w:name="_Toc498589593"/>
      <w:r w:rsidRPr="00F31976">
        <w:rPr>
          <w:b w:val="0"/>
        </w:rPr>
        <w:t>Дополнительные</w:t>
      </w:r>
      <w:r w:rsidRPr="00F31976">
        <w:rPr>
          <w:b w:val="0"/>
          <w:szCs w:val="24"/>
        </w:rPr>
        <w:t xml:space="preserve"> условия:</w:t>
      </w:r>
      <w:bookmarkEnd w:id="259"/>
      <w:bookmarkEnd w:id="260"/>
      <w:bookmarkEnd w:id="261"/>
      <w:bookmarkEnd w:id="262"/>
    </w:p>
    <w:p w:rsidR="00393E49" w:rsidRPr="00F31976" w:rsidRDefault="00393E49" w:rsidP="00393E49">
      <w:pPr>
        <w:pStyle w:val="3"/>
        <w:numPr>
          <w:ilvl w:val="0"/>
          <w:numId w:val="0"/>
        </w:numPr>
        <w:ind w:firstLine="709"/>
        <w:jc w:val="both"/>
        <w:rPr>
          <w:b w:val="0"/>
          <w:szCs w:val="24"/>
        </w:rPr>
      </w:pPr>
      <w:bookmarkStart w:id="263" w:name="_Toc469470561"/>
      <w:bookmarkStart w:id="264" w:name="_Toc471830429"/>
      <w:bookmarkStart w:id="265"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3"/>
      <w:bookmarkEnd w:id="264"/>
      <w:bookmarkEnd w:id="265"/>
    </w:p>
    <w:p w:rsidR="00393E49" w:rsidRPr="00F31976" w:rsidRDefault="00393E49" w:rsidP="00393E49">
      <w:pPr>
        <w:pStyle w:val="3"/>
        <w:numPr>
          <w:ilvl w:val="0"/>
          <w:numId w:val="0"/>
        </w:numPr>
        <w:ind w:firstLine="709"/>
        <w:jc w:val="both"/>
        <w:rPr>
          <w:b w:val="0"/>
          <w:szCs w:val="24"/>
        </w:rPr>
      </w:pPr>
      <w:bookmarkStart w:id="266" w:name="_Toc469470562"/>
      <w:bookmarkStart w:id="267" w:name="_Toc471830430"/>
      <w:bookmarkStart w:id="268"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6"/>
      <w:bookmarkEnd w:id="267"/>
      <w:bookmarkEnd w:id="268"/>
    </w:p>
    <w:p w:rsidR="00393E49" w:rsidRPr="00F31976" w:rsidRDefault="00393E49" w:rsidP="00393E49">
      <w:pPr>
        <w:pStyle w:val="3"/>
        <w:numPr>
          <w:ilvl w:val="0"/>
          <w:numId w:val="0"/>
        </w:numPr>
        <w:ind w:firstLine="709"/>
        <w:jc w:val="both"/>
        <w:rPr>
          <w:b w:val="0"/>
          <w:szCs w:val="24"/>
        </w:rPr>
      </w:pPr>
      <w:bookmarkStart w:id="269" w:name="_Toc469470563"/>
      <w:bookmarkStart w:id="270" w:name="_Toc471830431"/>
      <w:bookmarkStart w:id="271"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9"/>
      <w:bookmarkEnd w:id="270"/>
      <w:bookmarkEnd w:id="271"/>
    </w:p>
    <w:p w:rsidR="00393E49" w:rsidRPr="007E5B28" w:rsidRDefault="00393E49" w:rsidP="00393E49">
      <w:pPr>
        <w:pStyle w:val="3"/>
        <w:numPr>
          <w:ilvl w:val="0"/>
          <w:numId w:val="0"/>
        </w:numPr>
        <w:ind w:firstLine="709"/>
        <w:jc w:val="both"/>
        <w:rPr>
          <w:b w:val="0"/>
          <w:szCs w:val="24"/>
        </w:rPr>
      </w:pPr>
      <w:bookmarkStart w:id="272" w:name="_Toc469470564"/>
      <w:bookmarkStart w:id="273" w:name="_Toc471830432"/>
      <w:bookmarkStart w:id="274"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2"/>
      <w:bookmarkEnd w:id="273"/>
      <w:bookmarkEnd w:id="274"/>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5" w:name="_Ref303711222"/>
      <w:bookmarkStart w:id="276" w:name="_Ref311232052"/>
      <w:bookmarkStart w:id="277" w:name="_Toc49858959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5"/>
      <w:r w:rsidR="00D51A0B" w:rsidRPr="00E71A48">
        <w:rPr>
          <w:szCs w:val="24"/>
        </w:rPr>
        <w:t>Заявок</w:t>
      </w:r>
      <w:bookmarkEnd w:id="276"/>
      <w:bookmarkEnd w:id="277"/>
    </w:p>
    <w:p w:rsidR="00717F60" w:rsidRPr="00E71A48" w:rsidRDefault="00717F60" w:rsidP="00E71A48">
      <w:pPr>
        <w:pStyle w:val="2"/>
        <w:tabs>
          <w:tab w:val="clear" w:pos="1700"/>
          <w:tab w:val="left" w:pos="567"/>
        </w:tabs>
        <w:spacing w:line="264" w:lineRule="auto"/>
      </w:pPr>
      <w:bookmarkStart w:id="278" w:name="_Toc498589599"/>
      <w:r w:rsidRPr="00E71A48">
        <w:t xml:space="preserve">Общий порядок проведения </w:t>
      </w:r>
      <w:r w:rsidR="00440928" w:rsidRPr="00E71A48">
        <w:t>З</w:t>
      </w:r>
      <w:r w:rsidRPr="00E71A48">
        <w:t>апроса предложений</w:t>
      </w:r>
      <w:bookmarkEnd w:id="278"/>
    </w:p>
    <w:p w:rsidR="00717F60" w:rsidRPr="00E71A48" w:rsidRDefault="00717F60" w:rsidP="00953802">
      <w:pPr>
        <w:pStyle w:val="3"/>
        <w:rPr>
          <w:bCs w:val="0"/>
          <w:szCs w:val="24"/>
        </w:rPr>
      </w:pPr>
      <w:bookmarkStart w:id="279" w:name="_Toc439323688"/>
      <w:bookmarkStart w:id="280" w:name="_Toc440361322"/>
      <w:bookmarkStart w:id="281" w:name="_Toc440376077"/>
      <w:bookmarkStart w:id="282" w:name="_Toc440376204"/>
      <w:bookmarkStart w:id="283" w:name="_Toc440382469"/>
      <w:bookmarkStart w:id="284" w:name="_Toc440447139"/>
      <w:bookmarkStart w:id="285" w:name="_Toc440620819"/>
      <w:bookmarkStart w:id="286" w:name="_Toc440631454"/>
      <w:bookmarkStart w:id="287" w:name="_Toc440875694"/>
      <w:bookmarkStart w:id="288" w:name="_Toc441131718"/>
      <w:bookmarkStart w:id="289" w:name="_Toc465865159"/>
      <w:bookmarkStart w:id="290" w:name="_Toc468975419"/>
      <w:bookmarkStart w:id="291" w:name="_Toc471830435"/>
      <w:bookmarkStart w:id="292" w:name="_Toc498589600"/>
      <w:r w:rsidRPr="00E71A48">
        <w:rPr>
          <w:szCs w:val="24"/>
        </w:rPr>
        <w:t>Запрос</w:t>
      </w:r>
      <w:r w:rsidRPr="00E71A48">
        <w:rPr>
          <w:bCs w:val="0"/>
          <w:szCs w:val="24"/>
        </w:rPr>
        <w:t xml:space="preserve"> предложений проводится в следующем порядке:</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AF719C" w:rsidRPr="00AF719C">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AF719C" w:rsidRPr="00AF719C">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28_922829174"/>
      <w:bookmarkEnd w:id="29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AF719C" w:rsidRPr="00AF719C">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AF719C" w:rsidRPr="00AF719C">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2_922829174"/>
      <w:bookmarkEnd w:id="29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AF719C">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4_922829174"/>
      <w:bookmarkEnd w:id="29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AF719C" w:rsidRPr="00AF719C">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6" w:name="__RefNumPara__836_922829174"/>
      <w:bookmarkEnd w:id="29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AF719C" w:rsidRPr="00AF719C">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AF719C">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AF719C" w:rsidRPr="00AF719C">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AF719C" w:rsidRPr="00AF719C">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7" w:name="_Toc439323689"/>
      <w:bookmarkStart w:id="298" w:name="_Toc440361323"/>
      <w:bookmarkStart w:id="299" w:name="_Toc440376078"/>
      <w:bookmarkStart w:id="300" w:name="_Toc440376205"/>
      <w:bookmarkStart w:id="301" w:name="_Toc440382470"/>
      <w:bookmarkStart w:id="302" w:name="_Toc440447140"/>
      <w:bookmarkStart w:id="303" w:name="_Toc440620820"/>
      <w:bookmarkStart w:id="304" w:name="_Toc440631455"/>
      <w:bookmarkStart w:id="305" w:name="_Toc440875695"/>
      <w:bookmarkStart w:id="306" w:name="_Toc441131719"/>
      <w:bookmarkStart w:id="307" w:name="_Toc465865160"/>
      <w:bookmarkStart w:id="308" w:name="_Toc468975420"/>
      <w:bookmarkStart w:id="309" w:name="_Toc471830436"/>
      <w:bookmarkStart w:id="310"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1" w:name="_Ref303250835"/>
      <w:bookmarkStart w:id="312" w:name="_Ref305973033"/>
      <w:bookmarkStart w:id="313" w:name="_Toc498589602"/>
      <w:bookmarkStart w:id="31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1"/>
      <w:r w:rsidRPr="00E71A48">
        <w:t xml:space="preserve"> по запросу предложений</w:t>
      </w:r>
      <w:bookmarkEnd w:id="312"/>
      <w:bookmarkEnd w:id="31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AF719C" w:rsidRPr="00AF719C">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5" w:name="__RefNumPara__444_922829174"/>
      <w:bookmarkStart w:id="316" w:name="_Ref191386216"/>
      <w:bookmarkStart w:id="317" w:name="_Ref305973147"/>
      <w:bookmarkStart w:id="318" w:name="_Toc498589603"/>
      <w:bookmarkEnd w:id="314"/>
      <w:bookmarkEnd w:id="315"/>
      <w:r w:rsidRPr="00E71A48">
        <w:lastRenderedPageBreak/>
        <w:t xml:space="preserve">Подготовка </w:t>
      </w:r>
      <w:bookmarkEnd w:id="316"/>
      <w:r w:rsidRPr="00E71A48">
        <w:t>Заявок</w:t>
      </w:r>
      <w:bookmarkEnd w:id="317"/>
      <w:bookmarkEnd w:id="318"/>
    </w:p>
    <w:p w:rsidR="00717F60" w:rsidRPr="00E71A48" w:rsidRDefault="00717F60" w:rsidP="00E71A48">
      <w:pPr>
        <w:pStyle w:val="3"/>
        <w:spacing w:line="264" w:lineRule="auto"/>
        <w:rPr>
          <w:szCs w:val="24"/>
        </w:rPr>
      </w:pPr>
      <w:bookmarkStart w:id="319" w:name="_Ref306114638"/>
      <w:bookmarkStart w:id="320" w:name="_Toc440361326"/>
      <w:bookmarkStart w:id="321" w:name="_Toc440376081"/>
      <w:bookmarkStart w:id="322" w:name="_Toc440376208"/>
      <w:bookmarkStart w:id="323" w:name="_Toc440382473"/>
      <w:bookmarkStart w:id="324" w:name="_Toc440447143"/>
      <w:bookmarkStart w:id="325" w:name="_Toc440620823"/>
      <w:bookmarkStart w:id="326" w:name="_Toc440631458"/>
      <w:bookmarkStart w:id="327" w:name="_Toc440875698"/>
      <w:bookmarkStart w:id="328" w:name="_Toc441131722"/>
      <w:bookmarkStart w:id="329" w:name="_Toc465865163"/>
      <w:bookmarkStart w:id="330" w:name="_Toc468975423"/>
      <w:bookmarkStart w:id="331" w:name="_Toc471830439"/>
      <w:bookmarkStart w:id="332" w:name="_Toc498589604"/>
      <w:r w:rsidRPr="00E71A48">
        <w:rPr>
          <w:szCs w:val="24"/>
        </w:rPr>
        <w:t xml:space="preserve">Общие требования к </w:t>
      </w:r>
      <w:r w:rsidR="004B5EB3" w:rsidRPr="00E71A48">
        <w:rPr>
          <w:szCs w:val="24"/>
        </w:rPr>
        <w:t>Заявк</w:t>
      </w:r>
      <w:r w:rsidRPr="00E71A48">
        <w:rPr>
          <w:szCs w:val="24"/>
        </w:rPr>
        <w:t>е</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3"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3"/>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AF719C">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AF719C">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AF719C">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AF719C">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AF719C">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AF719C" w:rsidRPr="00AF719C">
        <w:rPr>
          <w:bCs w:val="0"/>
          <w:sz w:val="24"/>
          <w:szCs w:val="24"/>
        </w:rPr>
        <w:t>3.3.8</w:t>
      </w:r>
      <w:r w:rsidR="00EE380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0A00E6">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AF719C">
        <w:rPr>
          <w:bCs w:val="0"/>
          <w:sz w:val="24"/>
          <w:szCs w:val="24"/>
        </w:rPr>
        <w:t>5.6</w:t>
      </w:r>
      <w:r w:rsidR="00C55095">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4"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34"/>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EE380A">
        <w:fldChar w:fldCharType="begin"/>
      </w:r>
      <w:r w:rsidR="00EE380A">
        <w:instrText xml:space="preserve"> REF _Ref55336310 \r \h  \* MERGEFORMAT </w:instrText>
      </w:r>
      <w:r w:rsidR="00EE380A">
        <w:fldChar w:fldCharType="separate"/>
      </w:r>
      <w:r w:rsidR="00AF719C" w:rsidRPr="00AF719C">
        <w:rPr>
          <w:bCs w:val="0"/>
          <w:sz w:val="24"/>
          <w:szCs w:val="24"/>
          <w:lang w:eastAsia="ru-RU"/>
        </w:rPr>
        <w:t>5.1</w:t>
      </w:r>
      <w:r w:rsidR="00EE380A">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EE380A">
        <w:fldChar w:fldCharType="begin"/>
      </w:r>
      <w:r w:rsidR="00EE380A">
        <w:instrText xml:space="preserve"> REF _Ref440271964 \r \h  \* MERGEFORMAT </w:instrText>
      </w:r>
      <w:r w:rsidR="00EE380A">
        <w:fldChar w:fldCharType="separate"/>
      </w:r>
      <w:r w:rsidR="00AF719C" w:rsidRPr="00AF719C">
        <w:rPr>
          <w:sz w:val="24"/>
          <w:szCs w:val="24"/>
        </w:rPr>
        <w:t>5.1.3</w:t>
      </w:r>
      <w:r w:rsidR="00EE380A">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Докумен</w:t>
      </w:r>
      <w:proofErr w:type="gramStart"/>
      <w:r w:rsidRPr="002D7FEE">
        <w:rPr>
          <w:sz w:val="24"/>
          <w:szCs w:val="24"/>
        </w:rPr>
        <w:t>т(</w:t>
      </w:r>
      <w:proofErr w:type="gramEnd"/>
      <w:r w:rsidRPr="002D7FEE">
        <w:rPr>
          <w:sz w:val="24"/>
          <w:szCs w:val="24"/>
        </w:rPr>
        <w:t xml:space="preserve">ы) в соответствии с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_Ref440279062 \r \h  \* MERGEFORMAT </w:instrText>
      </w:r>
      <w:r w:rsidR="00EE380A">
        <w:fldChar w:fldCharType="separate"/>
      </w:r>
      <w:r w:rsidR="00AF719C" w:rsidRPr="00AF719C">
        <w:rPr>
          <w:sz w:val="24"/>
          <w:szCs w:val="24"/>
        </w:rPr>
        <w:t>б)</w:t>
      </w:r>
      <w:r w:rsidR="00EE380A">
        <w:fldChar w:fldCharType="end"/>
      </w:r>
      <w:r w:rsidR="00F463E8" w:rsidRPr="002D7FEE">
        <w:rPr>
          <w:sz w:val="24"/>
          <w:szCs w:val="24"/>
        </w:rPr>
        <w:t xml:space="preserve"> п. </w:t>
      </w:r>
      <w:r w:rsidR="00EE380A">
        <w:fldChar w:fldCharType="begin"/>
      </w:r>
      <w:r w:rsidR="00EE380A">
        <w:instrText xml:space="preserve"> REF _Ref306005578 \r \h  \* MERGEFORMAT </w:instrText>
      </w:r>
      <w:r w:rsidR="00EE380A">
        <w:fldChar w:fldCharType="separate"/>
      </w:r>
      <w:r w:rsidR="00AF719C" w:rsidRPr="00AF719C">
        <w:rPr>
          <w:sz w:val="24"/>
          <w:szCs w:val="24"/>
        </w:rPr>
        <w:t>3.3.8.3</w:t>
      </w:r>
      <w:r w:rsidR="00EE380A">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C55095">
        <w:rPr>
          <w:bCs w:val="0"/>
          <w:sz w:val="24"/>
          <w:szCs w:val="24"/>
        </w:rPr>
        <w:fldChar w:fldCharType="begin"/>
      </w:r>
      <w:r>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AF719C">
        <w:rPr>
          <w:bCs w:val="0"/>
          <w:sz w:val="24"/>
          <w:szCs w:val="24"/>
        </w:rPr>
        <w:t>5.3</w:t>
      </w:r>
      <w:r w:rsidR="00C55095">
        <w:rPr>
          <w:bCs w:val="0"/>
          <w:sz w:val="24"/>
          <w:szCs w:val="24"/>
        </w:rPr>
        <w:fldChar w:fldCharType="end"/>
      </w:r>
      <w:r w:rsidRPr="00E71A48">
        <w:rPr>
          <w:bCs w:val="0"/>
          <w:spacing w:val="-1"/>
          <w:sz w:val="24"/>
          <w:szCs w:val="24"/>
        </w:rPr>
        <w:t>)</w:t>
      </w:r>
      <w:r w:rsidR="00751078">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AF719C">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AF719C">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AF719C">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AF719C">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AF719C" w:rsidRPr="00AF719C">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AF719C">
        <w:rPr>
          <w:sz w:val="24"/>
          <w:szCs w:val="24"/>
        </w:rPr>
        <w:t>5.7.2</w:t>
      </w:r>
      <w:r w:rsidR="00C55095">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EE380A">
        <w:fldChar w:fldCharType="begin"/>
      </w:r>
      <w:r w:rsidR="00EE380A">
        <w:instrText xml:space="preserve"> REF _Ref306005578 \r \h  \* MERGEFORMAT </w:instrText>
      </w:r>
      <w:r w:rsidR="00EE380A">
        <w:fldChar w:fldCharType="separate"/>
      </w:r>
      <w:r w:rsidR="00AF719C" w:rsidRPr="00AF719C">
        <w:rPr>
          <w:bCs w:val="0"/>
          <w:sz w:val="24"/>
          <w:szCs w:val="24"/>
        </w:rPr>
        <w:t>3.3.8.3</w:t>
      </w:r>
      <w:r w:rsidR="00EE380A">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EE380A" w:rsidRPr="00751078">
        <w:fldChar w:fldCharType="begin"/>
      </w:r>
      <w:r w:rsidR="00EE380A" w:rsidRPr="00751078">
        <w:instrText xml:space="preserve"> REF _Ref440279062 \r \h  \* MERGEFORMAT </w:instrText>
      </w:r>
      <w:r w:rsidR="00EE380A" w:rsidRPr="00751078">
        <w:fldChar w:fldCharType="separate"/>
      </w:r>
      <w:r w:rsidR="00AF719C" w:rsidRPr="00751078">
        <w:rPr>
          <w:sz w:val="24"/>
          <w:szCs w:val="24"/>
        </w:rPr>
        <w:t>б)</w:t>
      </w:r>
      <w:r w:rsidR="00EE380A" w:rsidRPr="00751078">
        <w:fldChar w:fldCharType="end"/>
      </w:r>
      <w:r w:rsidR="00FA5339" w:rsidRPr="00751078">
        <w:rPr>
          <w:sz w:val="24"/>
          <w:szCs w:val="24"/>
        </w:rPr>
        <w:t>,</w:t>
      </w:r>
      <w:r w:rsidR="007638F4" w:rsidRPr="00751078">
        <w:rPr>
          <w:sz w:val="24"/>
          <w:szCs w:val="24"/>
        </w:rPr>
        <w:t xml:space="preserve"> </w:t>
      </w:r>
      <w:r w:rsidR="00EE380A" w:rsidRPr="00751078">
        <w:fldChar w:fldCharType="begin"/>
      </w:r>
      <w:r w:rsidR="00EE380A" w:rsidRPr="00751078">
        <w:instrText xml:space="preserve"> REF _Ref440372326 \r \h  \* MERGEFORMAT </w:instrText>
      </w:r>
      <w:r w:rsidR="00EE380A" w:rsidRPr="00751078">
        <w:fldChar w:fldCharType="separate"/>
      </w:r>
      <w:r w:rsidR="00AF719C" w:rsidRPr="00751078">
        <w:rPr>
          <w:sz w:val="24"/>
          <w:szCs w:val="24"/>
        </w:rPr>
        <w:t>е)</w:t>
      </w:r>
      <w:r w:rsidR="00EE380A" w:rsidRPr="00751078">
        <w:fldChar w:fldCharType="end"/>
      </w:r>
      <w:r w:rsidR="007638F4" w:rsidRPr="00751078">
        <w:rPr>
          <w:sz w:val="24"/>
          <w:szCs w:val="24"/>
        </w:rPr>
        <w:t>,</w:t>
      </w:r>
      <w:r w:rsidR="00FA5339" w:rsidRPr="00AB2CB8">
        <w:rPr>
          <w:sz w:val="24"/>
          <w:szCs w:val="24"/>
        </w:rPr>
        <w:t xml:space="preserve"> </w:t>
      </w:r>
      <w:r w:rsidR="00C55095">
        <w:fldChar w:fldCharType="begin"/>
      </w:r>
      <w:r w:rsidR="00123DC1">
        <w:instrText xml:space="preserve"> REF _Ref440371812 \r \h  \* MERGEFORMAT </w:instrText>
      </w:r>
      <w:r w:rsidR="00C55095">
        <w:fldChar w:fldCharType="separate"/>
      </w:r>
      <w:r w:rsidR="00AF719C" w:rsidRPr="00AF719C">
        <w:rPr>
          <w:sz w:val="24"/>
          <w:szCs w:val="24"/>
        </w:rPr>
        <w:t>н)</w:t>
      </w:r>
      <w:r w:rsidR="00C55095">
        <w:fldChar w:fldCharType="end"/>
      </w:r>
      <w:r w:rsidR="00FA5339" w:rsidRPr="00AB2CB8">
        <w:rPr>
          <w:sz w:val="24"/>
          <w:szCs w:val="24"/>
        </w:rPr>
        <w:t xml:space="preserve">, </w:t>
      </w:r>
      <w:r w:rsidR="00EE380A">
        <w:fldChar w:fldCharType="begin"/>
      </w:r>
      <w:r w:rsidR="00EE380A">
        <w:instrText xml:space="preserve"> REF _Ref440371822 \r \h  \* MERGEFORMAT </w:instrText>
      </w:r>
      <w:r w:rsidR="00EE380A">
        <w:fldChar w:fldCharType="separate"/>
      </w:r>
      <w:r w:rsidR="00AF719C" w:rsidRPr="00AF719C">
        <w:rPr>
          <w:sz w:val="24"/>
          <w:szCs w:val="24"/>
        </w:rPr>
        <w:t>о)</w:t>
      </w:r>
      <w:r w:rsidR="00EE380A">
        <w:fldChar w:fldCharType="end"/>
      </w:r>
      <w:r w:rsidR="00F21407" w:rsidRPr="00F21407">
        <w:rPr>
          <w:sz w:val="24"/>
          <w:szCs w:val="24"/>
        </w:rPr>
        <w:t xml:space="preserve">, </w:t>
      </w:r>
      <w:r w:rsidR="00C55095">
        <w:fldChar w:fldCharType="begin"/>
      </w:r>
      <w:r w:rsidR="00123DC1">
        <w:instrText xml:space="preserve"> REF _Ref442189588 \r \h  \* MERGEFORMAT </w:instrText>
      </w:r>
      <w:r w:rsidR="00C55095">
        <w:fldChar w:fldCharType="separate"/>
      </w:r>
      <w:r w:rsidR="00AF719C" w:rsidRPr="00AF719C">
        <w:rPr>
          <w:sz w:val="24"/>
          <w:szCs w:val="24"/>
        </w:rPr>
        <w:t>х)</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AF719C" w:rsidRPr="00AF719C">
        <w:rPr>
          <w:sz w:val="24"/>
          <w:szCs w:val="24"/>
        </w:rPr>
        <w:t>3.3.8.3</w:t>
      </w:r>
      <w:r w:rsidR="00EE380A">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AF719C" w:rsidRPr="00AF719C">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AF719C" w:rsidRPr="00AF719C">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AF719C" w:rsidRPr="00AF719C">
        <w:rPr>
          <w:sz w:val="24"/>
          <w:szCs w:val="24"/>
        </w:rPr>
        <w:t>3.3.14.4</w:t>
      </w:r>
      <w:r w:rsidR="00EE380A">
        <w:fldChar w:fldCharType="end"/>
      </w:r>
      <w:r w:rsidRPr="002D7FEE">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3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AF719C">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roofErr w:type="gramEnd"/>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AF719C" w:rsidRPr="00AF719C">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AF719C" w:rsidRPr="00AF719C">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AF719C" w:rsidRPr="00AF719C">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roofErr w:type="gramEnd"/>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55279015"/>
      <w:bookmarkStart w:id="337"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D7FEE">
        <w:rPr>
          <w:bCs w:val="0"/>
          <w:sz w:val="24"/>
          <w:szCs w:val="24"/>
        </w:rPr>
        <w:t>образом</w:t>
      </w:r>
      <w:proofErr w:type="gramEnd"/>
      <w:r w:rsidRPr="002D7FEE">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36"/>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8"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37"/>
      <w:bookmarkEnd w:id="338"/>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AF719C" w:rsidRPr="00AF719C">
        <w:rPr>
          <w:bCs w:val="0"/>
          <w:sz w:val="24"/>
          <w:szCs w:val="24"/>
        </w:rPr>
        <w:t>5.5</w:t>
      </w:r>
      <w:r w:rsidR="00EE380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lastRenderedPageBreak/>
        <w:fldChar w:fldCharType="begin"/>
      </w:r>
      <w:r w:rsidR="00EE380A">
        <w:instrText xml:space="preserve"> REF _Ref440271036 \r \h  \* MERGEFORMAT </w:instrText>
      </w:r>
      <w:r w:rsidR="00EE380A">
        <w:fldChar w:fldCharType="separate"/>
      </w:r>
      <w:r w:rsidR="00AF719C" w:rsidRPr="00AF719C">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AF719C" w:rsidRPr="00AF719C">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AF719C" w:rsidRPr="00AF719C">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9" w:name="_Ref115076752"/>
      <w:bookmarkStart w:id="340" w:name="_Ref191386109"/>
      <w:bookmarkStart w:id="341" w:name="_Ref191386419"/>
      <w:bookmarkStart w:id="342" w:name="_Toc440361327"/>
      <w:bookmarkStart w:id="343" w:name="_Toc440376082"/>
      <w:bookmarkStart w:id="344" w:name="_Toc440376209"/>
      <w:bookmarkStart w:id="345" w:name="_Toc440382474"/>
      <w:bookmarkStart w:id="346" w:name="_Toc440447144"/>
      <w:bookmarkStart w:id="347" w:name="_Toc440620824"/>
      <w:bookmarkStart w:id="348" w:name="_Toc440631459"/>
      <w:bookmarkStart w:id="349" w:name="_Toc440875699"/>
      <w:bookmarkStart w:id="350" w:name="_Toc441131723"/>
      <w:bookmarkStart w:id="351" w:name="_Toc465865164"/>
      <w:bookmarkStart w:id="352" w:name="_Toc468975424"/>
      <w:bookmarkStart w:id="353" w:name="_Toc471830440"/>
      <w:bookmarkStart w:id="354"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339"/>
      <w:bookmarkEnd w:id="340"/>
      <w:bookmarkEnd w:id="341"/>
      <w:r w:rsidRPr="00E71A48">
        <w:rPr>
          <w:szCs w:val="24"/>
        </w:rPr>
        <w:t>ЭТП</w:t>
      </w:r>
      <w:bookmarkEnd w:id="342"/>
      <w:bookmarkEnd w:id="343"/>
      <w:bookmarkEnd w:id="344"/>
      <w:bookmarkEnd w:id="345"/>
      <w:bookmarkEnd w:id="346"/>
      <w:bookmarkEnd w:id="347"/>
      <w:bookmarkEnd w:id="348"/>
      <w:bookmarkEnd w:id="349"/>
      <w:bookmarkEnd w:id="350"/>
      <w:bookmarkEnd w:id="351"/>
      <w:bookmarkEnd w:id="352"/>
      <w:bookmarkEnd w:id="353"/>
      <w:bookmarkEnd w:id="35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55" w:name="_Ref115076807"/>
      <w:bookmarkStart w:id="356" w:name="_Toc440361328"/>
      <w:bookmarkStart w:id="357" w:name="_Toc440376083"/>
      <w:bookmarkStart w:id="358" w:name="_Toc440376210"/>
      <w:bookmarkStart w:id="359" w:name="_Toc440382475"/>
      <w:bookmarkStart w:id="360" w:name="_Toc440447145"/>
      <w:bookmarkStart w:id="361" w:name="_Toc440620825"/>
      <w:bookmarkStart w:id="362" w:name="_Toc440631460"/>
      <w:bookmarkStart w:id="363" w:name="_Toc440875700"/>
      <w:bookmarkStart w:id="364" w:name="_Toc441131724"/>
      <w:bookmarkStart w:id="365" w:name="_Toc465865165"/>
      <w:bookmarkStart w:id="366" w:name="_Toc468975425"/>
      <w:bookmarkStart w:id="367" w:name="_Toc471830441"/>
      <w:bookmarkStart w:id="368"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9"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AF719C" w:rsidRPr="00AF719C">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AF719C" w:rsidRPr="00AF719C">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69"/>
    </w:p>
    <w:p w:rsidR="00717F60" w:rsidRPr="002D7FEE" w:rsidRDefault="00717F60" w:rsidP="00E71A48">
      <w:pPr>
        <w:pStyle w:val="3"/>
        <w:spacing w:line="264" w:lineRule="auto"/>
        <w:rPr>
          <w:szCs w:val="24"/>
        </w:rPr>
      </w:pPr>
      <w:bookmarkStart w:id="370" w:name="_Ref306008743"/>
      <w:bookmarkStart w:id="371" w:name="_Toc440361329"/>
      <w:bookmarkStart w:id="372" w:name="_Toc440376084"/>
      <w:bookmarkStart w:id="373" w:name="_Toc440376211"/>
      <w:bookmarkStart w:id="374" w:name="_Toc440382476"/>
      <w:bookmarkStart w:id="375" w:name="_Toc440447146"/>
      <w:bookmarkStart w:id="376" w:name="_Toc440620826"/>
      <w:bookmarkStart w:id="377" w:name="_Toc440631461"/>
      <w:bookmarkStart w:id="378" w:name="_Toc440875701"/>
      <w:bookmarkStart w:id="379" w:name="_Toc441131725"/>
      <w:bookmarkStart w:id="380" w:name="_Toc465865166"/>
      <w:bookmarkStart w:id="381" w:name="_Toc468975426"/>
      <w:bookmarkStart w:id="382" w:name="_Toc471830442"/>
      <w:bookmarkStart w:id="383"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4"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384"/>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85" w:name="_Toc440361330"/>
      <w:bookmarkStart w:id="386" w:name="_Toc440376085"/>
      <w:bookmarkStart w:id="387" w:name="_Toc440376212"/>
      <w:bookmarkStart w:id="388" w:name="_Toc440382477"/>
      <w:bookmarkStart w:id="389" w:name="_Toc440447147"/>
      <w:bookmarkStart w:id="390" w:name="_Toc440620827"/>
      <w:bookmarkStart w:id="391" w:name="_Toc440631462"/>
      <w:bookmarkStart w:id="392" w:name="_Toc440875702"/>
      <w:bookmarkStart w:id="393" w:name="_Toc441131726"/>
      <w:bookmarkStart w:id="394" w:name="_Toc465865167"/>
      <w:bookmarkStart w:id="395" w:name="_Toc468975427"/>
      <w:bookmarkStart w:id="396" w:name="_Toc471830443"/>
      <w:bookmarkStart w:id="397" w:name="_Toc498589608"/>
      <w:r w:rsidRPr="00E71A48">
        <w:rPr>
          <w:szCs w:val="24"/>
        </w:rPr>
        <w:t xml:space="preserve">Требования к языку </w:t>
      </w:r>
      <w:r w:rsidR="004B5EB3" w:rsidRPr="00E71A48">
        <w:rPr>
          <w:szCs w:val="24"/>
        </w:rPr>
        <w:t>Заявк</w:t>
      </w:r>
      <w:r w:rsidRPr="00E71A48">
        <w:rPr>
          <w:szCs w:val="24"/>
        </w:rPr>
        <w:t>и</w:t>
      </w:r>
      <w:bookmarkEnd w:id="385"/>
      <w:bookmarkEnd w:id="386"/>
      <w:bookmarkEnd w:id="387"/>
      <w:bookmarkEnd w:id="388"/>
      <w:bookmarkEnd w:id="389"/>
      <w:bookmarkEnd w:id="390"/>
      <w:bookmarkEnd w:id="391"/>
      <w:bookmarkEnd w:id="392"/>
      <w:bookmarkEnd w:id="393"/>
      <w:bookmarkEnd w:id="394"/>
      <w:bookmarkEnd w:id="395"/>
      <w:bookmarkEnd w:id="396"/>
      <w:bookmarkEnd w:id="39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8" w:name="_Toc440361331"/>
      <w:bookmarkStart w:id="399" w:name="_Toc440376086"/>
      <w:bookmarkStart w:id="400" w:name="_Toc440376213"/>
      <w:bookmarkStart w:id="401" w:name="_Toc440382478"/>
      <w:bookmarkStart w:id="402" w:name="_Toc440447148"/>
      <w:bookmarkStart w:id="403" w:name="_Toc440620828"/>
      <w:bookmarkStart w:id="404" w:name="_Toc440631463"/>
      <w:bookmarkStart w:id="405" w:name="_Toc440875703"/>
      <w:bookmarkStart w:id="406" w:name="_Toc441131727"/>
      <w:bookmarkStart w:id="407" w:name="_Toc465865168"/>
      <w:bookmarkStart w:id="408" w:name="_Toc468975428"/>
      <w:bookmarkStart w:id="409" w:name="_Toc471830444"/>
      <w:bookmarkStart w:id="410" w:name="_Toc498589609"/>
      <w:r w:rsidRPr="00E71A48">
        <w:rPr>
          <w:szCs w:val="24"/>
        </w:rPr>
        <w:t xml:space="preserve">Требования к валюте </w:t>
      </w:r>
      <w:r w:rsidR="004B5EB3" w:rsidRPr="00E71A48">
        <w:rPr>
          <w:szCs w:val="24"/>
        </w:rPr>
        <w:t>Заявк</w:t>
      </w:r>
      <w:r w:rsidRPr="00E71A48">
        <w:rPr>
          <w:szCs w:val="24"/>
        </w:rPr>
        <w:t>и</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11" w:name="_Toc440361332"/>
      <w:bookmarkStart w:id="412" w:name="_Toc440376087"/>
      <w:bookmarkStart w:id="413" w:name="_Toc440376214"/>
      <w:bookmarkStart w:id="414" w:name="_Toc440382479"/>
      <w:bookmarkStart w:id="415" w:name="_Toc440447149"/>
      <w:bookmarkStart w:id="416" w:name="_Toc440620829"/>
      <w:bookmarkStart w:id="417" w:name="_Toc440631464"/>
      <w:bookmarkStart w:id="418" w:name="_Toc440875704"/>
      <w:bookmarkStart w:id="419" w:name="_Toc441131728"/>
      <w:bookmarkStart w:id="420" w:name="_Toc465865169"/>
      <w:bookmarkStart w:id="421" w:name="_Ref468975235"/>
      <w:bookmarkStart w:id="422" w:name="_Toc468975429"/>
      <w:bookmarkStart w:id="423" w:name="_Toc471830445"/>
      <w:bookmarkStart w:id="424" w:name="_Toc498589610"/>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5"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5"/>
    </w:p>
    <w:p w:rsidR="00717F60" w:rsidRPr="00751078"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751078">
        <w:rPr>
          <w:b/>
          <w:bCs w:val="0"/>
          <w:sz w:val="24"/>
          <w:szCs w:val="24"/>
          <w:u w:val="single"/>
        </w:rPr>
        <w:t>По Лоту №1:</w:t>
      </w:r>
      <w:r w:rsidR="00717F60" w:rsidRPr="00751078">
        <w:rPr>
          <w:bCs w:val="0"/>
          <w:sz w:val="24"/>
          <w:szCs w:val="24"/>
        </w:rPr>
        <w:t xml:space="preserve"> </w:t>
      </w:r>
      <w:r w:rsidR="00751078" w:rsidRPr="00751078">
        <w:rPr>
          <w:b/>
          <w:sz w:val="24"/>
          <w:szCs w:val="24"/>
        </w:rPr>
        <w:t>433 372</w:t>
      </w:r>
      <w:r w:rsidR="00751078" w:rsidRPr="00751078">
        <w:rPr>
          <w:sz w:val="24"/>
          <w:szCs w:val="24"/>
        </w:rPr>
        <w:t xml:space="preserve"> (Четыреста тридцать три тысячи триста семьдесят два) рубля 00 копеек РФ, без учета НДС; НДС составляет </w:t>
      </w:r>
      <w:r w:rsidR="00751078" w:rsidRPr="00751078">
        <w:rPr>
          <w:b/>
          <w:sz w:val="24"/>
          <w:szCs w:val="24"/>
        </w:rPr>
        <w:t>78 006</w:t>
      </w:r>
      <w:r w:rsidR="00751078" w:rsidRPr="00751078">
        <w:rPr>
          <w:sz w:val="24"/>
          <w:szCs w:val="24"/>
        </w:rPr>
        <w:t xml:space="preserve"> (Семьдесят восемь тысяч шесть) рублей 96 копеек РФ; </w:t>
      </w:r>
      <w:r w:rsidR="00751078" w:rsidRPr="00751078">
        <w:rPr>
          <w:b/>
          <w:sz w:val="24"/>
          <w:szCs w:val="24"/>
        </w:rPr>
        <w:t xml:space="preserve">511 378 </w:t>
      </w:r>
      <w:r w:rsidR="00751078" w:rsidRPr="00751078">
        <w:rPr>
          <w:sz w:val="24"/>
          <w:szCs w:val="24"/>
        </w:rPr>
        <w:t>(Пятьсот одиннадцать тысяч триста семьдесят восемь) рублей 96 копеек РФ, с учетом НДС.</w:t>
      </w:r>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AF719C" w:rsidRPr="00AF719C">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AF719C" w:rsidRPr="00AF719C">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AF719C" w:rsidRPr="00AF719C">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AF719C">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Pr="002D7FEE"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AF719C" w:rsidRPr="00AF719C">
        <w:rPr>
          <w:bCs w:val="0"/>
          <w:sz w:val="24"/>
          <w:szCs w:val="24"/>
        </w:rPr>
        <w:t>3.11</w:t>
      </w:r>
      <w:r w:rsidR="00EE380A">
        <w:fldChar w:fldCharType="end"/>
      </w:r>
      <w:r w:rsidRPr="002D7F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5430"/>
      <w:bookmarkStart w:id="439" w:name="_Toc471830446"/>
      <w:bookmarkStart w:id="440" w:name="_Toc498589611"/>
      <w:bookmarkStart w:id="44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E380A">
        <w:fldChar w:fldCharType="begin"/>
      </w:r>
      <w:r w:rsidR="00EE380A">
        <w:instrText xml:space="preserve"> REF _Ref191386451 \n \h  \* MERGEFORMAT </w:instrText>
      </w:r>
      <w:r w:rsidR="00EE380A">
        <w:fldChar w:fldCharType="separate"/>
      </w:r>
      <w:r w:rsidR="00AF719C" w:rsidRPr="00AF719C">
        <w:rPr>
          <w:bCs w:val="0"/>
          <w:sz w:val="24"/>
          <w:szCs w:val="24"/>
        </w:rPr>
        <w:t>3.3.9</w:t>
      </w:r>
      <w:r w:rsidR="00EE380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AF719C">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lastRenderedPageBreak/>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E920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proofErr w:type="gramStart"/>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 xml:space="preserve">05.04.2013 № 44-ФЗ «О контрактной системе в сфере закупок товаров, </w:t>
      </w:r>
      <w:r w:rsidR="001851F9" w:rsidRPr="00E920E3">
        <w:rPr>
          <w:rFonts w:eastAsia="Arial Unicode MS"/>
          <w:sz w:val="24"/>
          <w:szCs w:val="24"/>
        </w:rPr>
        <w:t>работ, услуг для обеспечения государственных и муниципальных нужд»</w:t>
      </w:r>
      <w:r w:rsidRPr="00E920E3">
        <w:rPr>
          <w:rFonts w:eastAsia="Arial Unicode MS"/>
          <w:sz w:val="24"/>
          <w:szCs w:val="24"/>
          <w:lang w:eastAsia="ru-RU"/>
        </w:rPr>
        <w:t>;</w:t>
      </w:r>
      <w:bookmarkEnd w:id="449"/>
      <w:proofErr w:type="gramEnd"/>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920E3">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AF719C" w:rsidRPr="00AF719C">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AF719C">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450" w:name="_Ref489516346"/>
      <w:r w:rsidRPr="00E920E3">
        <w:rPr>
          <w:sz w:val="24"/>
          <w:szCs w:val="24"/>
        </w:rPr>
        <w:t xml:space="preserve">в случае если предметом Договора являются работы в области </w:t>
      </w:r>
      <w:proofErr w:type="gramStart"/>
      <w:r w:rsidRPr="00E920E3">
        <w:rPr>
          <w:sz w:val="24"/>
          <w:szCs w:val="24"/>
        </w:rPr>
        <w:t>выполнения инженерных изысканий / подготовки проектной документации / осуществления</w:t>
      </w:r>
      <w:proofErr w:type="gramEnd"/>
      <w:r w:rsidRPr="00E920E3">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50"/>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5A3A93" w:rsidRDefault="005A3A93" w:rsidP="005A3A93">
      <w:pPr>
        <w:pStyle w:val="affffff0"/>
        <w:numPr>
          <w:ilvl w:val="0"/>
          <w:numId w:val="99"/>
        </w:numPr>
        <w:suppressAutoHyphens w:val="0"/>
        <w:spacing w:line="264" w:lineRule="auto"/>
        <w:rPr>
          <w:sz w:val="24"/>
          <w:szCs w:val="24"/>
          <w:lang w:eastAsia="ru-RU"/>
        </w:rPr>
      </w:pPr>
      <w:proofErr w:type="gramStart"/>
      <w:r w:rsidRPr="005A3A93">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5A3A93">
        <w:rPr>
          <w:color w:val="000000"/>
          <w:sz w:val="24"/>
          <w:szCs w:val="24"/>
        </w:rPr>
        <w:t>т.ч</w:t>
      </w:r>
      <w:proofErr w:type="spellEnd"/>
      <w:r w:rsidRPr="005A3A93">
        <w:rPr>
          <w:color w:val="000000"/>
          <w:sz w:val="24"/>
          <w:szCs w:val="24"/>
        </w:rPr>
        <w:t>. объемам услуг/работ и общей сумме договора).</w:t>
      </w:r>
      <w:proofErr w:type="gramEnd"/>
      <w:r w:rsidRPr="005A3A93">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w:t>
      </w:r>
      <w:proofErr w:type="gramStart"/>
      <w:r w:rsidR="003776BB" w:rsidRPr="002D7FEE">
        <w:rPr>
          <w:sz w:val="24"/>
          <w:szCs w:val="24"/>
          <w:lang w:eastAsia="ru-RU"/>
        </w:rPr>
        <w:t>о(</w:t>
      </w:r>
      <w:proofErr w:type="gramEnd"/>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proofErr w:type="gramStart"/>
      <w:r w:rsidRPr="002D7FEE">
        <w:rPr>
          <w:sz w:val="24"/>
          <w:szCs w:val="24"/>
        </w:rPr>
        <w:lastRenderedPageBreak/>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D7FEE">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D7FEE">
        <w:rPr>
          <w:sz w:val="24"/>
          <w:szCs w:val="24"/>
        </w:rPr>
        <w:t>предоставляются документы</w:t>
      </w:r>
      <w:proofErr w:type="gramEnd"/>
      <w:r w:rsidRPr="002D7FEE">
        <w:rPr>
          <w:sz w:val="24"/>
          <w:szCs w:val="24"/>
        </w:rPr>
        <w:t xml:space="preserve"> (копия Устава, выписка из ЕГРЮЛ/ЕГРИП, учредительный договор), подтверждающие факт </w:t>
      </w:r>
      <w:proofErr w:type="spellStart"/>
      <w:r w:rsidRPr="002D7FEE">
        <w:rPr>
          <w:sz w:val="24"/>
          <w:szCs w:val="24"/>
        </w:rPr>
        <w:t>аффилированности</w:t>
      </w:r>
      <w:proofErr w:type="spellEnd"/>
      <w:r w:rsidRPr="002D7FEE">
        <w:rPr>
          <w:sz w:val="24"/>
          <w:szCs w:val="24"/>
        </w:rPr>
        <w:t xml:space="preserve">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_Ref440291364 \r \h  \* MERGEFORMAT </w:instrText>
      </w:r>
      <w:r w:rsidR="00EE380A">
        <w:fldChar w:fldCharType="separate"/>
      </w:r>
      <w:r w:rsidR="00AF719C" w:rsidRPr="00AF719C">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AF719C" w:rsidRPr="00AF719C">
        <w:rPr>
          <w:sz w:val="24"/>
          <w:szCs w:val="24"/>
        </w:rPr>
        <w:t>3.3.8.2</w:t>
      </w:r>
      <w:r w:rsidR="00EE380A">
        <w:fldChar w:fldCharType="end"/>
      </w:r>
      <w:r w:rsidR="00717F60" w:rsidRPr="002D7FEE">
        <w:rPr>
          <w:bCs w:val="0"/>
          <w:sz w:val="24"/>
          <w:szCs w:val="24"/>
        </w:rPr>
        <w:t>:</w:t>
      </w:r>
      <w:bookmarkEnd w:id="451"/>
      <w:bookmarkEnd w:id="452"/>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53" w:name="_Ref440279062"/>
      <w:proofErr w:type="gramStart"/>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D7FEE">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D7FEE">
        <w:rPr>
          <w:sz w:val="24"/>
          <w:szCs w:val="24"/>
        </w:rPr>
        <w:t>а(</w:t>
      </w:r>
      <w:proofErr w:type="spellStart"/>
      <w:proofErr w:type="gramEnd"/>
      <w:r w:rsidRPr="002D7FEE">
        <w:rPr>
          <w:sz w:val="24"/>
          <w:szCs w:val="24"/>
        </w:rPr>
        <w:t>ов</w:t>
      </w:r>
      <w:proofErr w:type="spellEnd"/>
      <w:r w:rsidRPr="002D7FE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53"/>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w:t>
      </w:r>
      <w:r w:rsidRPr="00DB4CA4">
        <w:rPr>
          <w:sz w:val="24"/>
          <w:szCs w:val="24"/>
        </w:rPr>
        <w:lastRenderedPageBreak/>
        <w:t xml:space="preserve">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AF719C" w:rsidRPr="00AF719C">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54"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AF719C" w:rsidRPr="00AF719C">
        <w:rPr>
          <w:sz w:val="24"/>
          <w:szCs w:val="24"/>
        </w:rPr>
        <w:t>5.1.3</w:t>
      </w:r>
      <w:r w:rsidR="00EE380A">
        <w:fldChar w:fldCharType="end"/>
      </w:r>
      <w:r w:rsidR="00A600E3" w:rsidRPr="002D7FEE">
        <w:rPr>
          <w:sz w:val="24"/>
          <w:szCs w:val="24"/>
        </w:rPr>
        <w:t>)</w:t>
      </w:r>
      <w:r w:rsidRPr="002D7FEE">
        <w:rPr>
          <w:sz w:val="24"/>
          <w:szCs w:val="24"/>
        </w:rPr>
        <w:t>;</w:t>
      </w:r>
      <w:bookmarkEnd w:id="454"/>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AF719C" w:rsidRPr="00AF719C">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AF719C" w:rsidRPr="00AF719C">
        <w:rPr>
          <w:sz w:val="24"/>
          <w:szCs w:val="24"/>
        </w:rPr>
        <w:t>5.13</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roofErr w:type="gramEnd"/>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D7FEE">
        <w:rPr>
          <w:sz w:val="24"/>
          <w:szCs w:val="24"/>
        </w:rPr>
        <w:t>форма</w:t>
      </w:r>
      <w:proofErr w:type="gramEnd"/>
      <w:r w:rsidR="00F82225" w:rsidRPr="002D7FEE">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F82225">
        <w:rPr>
          <w:sz w:val="24"/>
          <w:szCs w:val="24"/>
        </w:rPr>
        <w:lastRenderedPageBreak/>
        <w:t>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55"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AF719C" w:rsidRPr="00AF719C">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proofErr w:type="gramStart"/>
      <w:r w:rsidR="00270DD6" w:rsidRPr="002D7FEE">
        <w:rPr>
          <w:bCs w:val="0"/>
          <w:sz w:val="24"/>
          <w:szCs w:val="24"/>
        </w:rPr>
        <w:t>файла копии Анкеты Участника запроса</w:t>
      </w:r>
      <w:proofErr w:type="gramEnd"/>
      <w:r w:rsidR="00270DD6" w:rsidRPr="002D7FEE">
        <w:rPr>
          <w:bCs w:val="0"/>
          <w:sz w:val="24"/>
          <w:szCs w:val="24"/>
        </w:rPr>
        <w:t xml:space="preserve"> предложений, выполненного в формате MS </w:t>
      </w:r>
      <w:proofErr w:type="spellStart"/>
      <w:r w:rsidR="00270DD6" w:rsidRPr="002D7FEE">
        <w:rPr>
          <w:bCs w:val="0"/>
          <w:sz w:val="24"/>
          <w:szCs w:val="24"/>
        </w:rPr>
        <w:t>Word</w:t>
      </w:r>
      <w:proofErr w:type="spellEnd"/>
      <w:r w:rsidR="00F82225" w:rsidRPr="002D7FEE">
        <w:rPr>
          <w:sz w:val="24"/>
          <w:szCs w:val="24"/>
        </w:rPr>
        <w:t>;</w:t>
      </w:r>
      <w:bookmarkEnd w:id="455"/>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456" w:name="_Ref440371822"/>
      <w:proofErr w:type="gramStart"/>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1"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AF719C">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456"/>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AF719C" w:rsidRPr="00AF719C">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AF719C">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roofErr w:type="gramEnd"/>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w:t>
      </w:r>
      <w:r w:rsidRPr="00E920E3">
        <w:rPr>
          <w:sz w:val="24"/>
          <w:szCs w:val="24"/>
        </w:rPr>
        <w:lastRenderedPageBreak/>
        <w:t xml:space="preserve">Заявок по форме, в соответствии с Приказом </w:t>
      </w:r>
      <w:proofErr w:type="spellStart"/>
      <w:r w:rsidRPr="00E920E3">
        <w:rPr>
          <w:sz w:val="24"/>
          <w:szCs w:val="24"/>
        </w:rPr>
        <w:t>Ростехнадзора</w:t>
      </w:r>
      <w:proofErr w:type="spellEnd"/>
      <w:r w:rsidRPr="00E920E3">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AF719C" w:rsidRPr="00AF719C">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AF719C">
        <w:t>4</w:t>
      </w:r>
      <w:r w:rsidR="00EE380A">
        <w:fldChar w:fldCharType="end"/>
      </w:r>
      <w:r w:rsidRPr="00E920E3">
        <w:rPr>
          <w:sz w:val="24"/>
          <w:szCs w:val="24"/>
        </w:rPr>
        <w:t>, участник должен быть членом саморегулируемой</w:t>
      </w:r>
      <w:proofErr w:type="gramEnd"/>
      <w:r w:rsidRPr="00E920E3">
        <w:rPr>
          <w:sz w:val="24"/>
          <w:szCs w:val="24"/>
        </w:rPr>
        <w:t>(</w:t>
      </w:r>
      <w:proofErr w:type="spellStart"/>
      <w:r w:rsidRPr="00E920E3">
        <w:rPr>
          <w:sz w:val="24"/>
          <w:szCs w:val="24"/>
        </w:rPr>
        <w:t>ых</w:t>
      </w:r>
      <w:proofErr w:type="spellEnd"/>
      <w:r w:rsidRPr="00E920E3">
        <w:rPr>
          <w:sz w:val="24"/>
          <w:szCs w:val="24"/>
        </w:rPr>
        <w:t>) организаци</w:t>
      </w:r>
      <w:proofErr w:type="gramStart"/>
      <w:r w:rsidRPr="00E920E3">
        <w:rPr>
          <w:sz w:val="24"/>
          <w:szCs w:val="24"/>
        </w:rPr>
        <w:t>и(</w:t>
      </w:r>
      <w:proofErr w:type="spellStart"/>
      <w:proofErr w:type="gramEnd"/>
      <w:r w:rsidRPr="00E920E3">
        <w:rPr>
          <w:sz w:val="24"/>
          <w:szCs w:val="24"/>
        </w:rPr>
        <w:t>ий</w:t>
      </w:r>
      <w:proofErr w:type="spellEnd"/>
      <w:r w:rsidRPr="00E920E3">
        <w:rPr>
          <w:sz w:val="24"/>
          <w:szCs w:val="24"/>
        </w:rPr>
        <w:t>)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AF719C" w:rsidRPr="00AF719C">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AF719C" w:rsidRPr="00AF719C">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AF719C" w:rsidRPr="00AF719C">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57"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AF719C" w:rsidRPr="00AF719C">
        <w:rPr>
          <w:sz w:val="24"/>
          <w:szCs w:val="24"/>
        </w:rPr>
        <w:t>5.14</w:t>
      </w:r>
      <w:r w:rsidR="00EE380A">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w:t>
      </w:r>
      <w:proofErr w:type="gramStart"/>
      <w:r w:rsidR="006D05F2" w:rsidRPr="002D7FEE">
        <w:rPr>
          <w:sz w:val="24"/>
          <w:szCs w:val="24"/>
        </w:rPr>
        <w:t>дств в к</w:t>
      </w:r>
      <w:proofErr w:type="gramEnd"/>
      <w:r w:rsidR="006D05F2" w:rsidRPr="002D7FEE">
        <w:rPr>
          <w:sz w:val="24"/>
          <w:szCs w:val="24"/>
        </w:rPr>
        <w:t>ачестве обеспечения исполнения обязательств, связанных с участием в Запросе предложений и подачей Заявки</w:t>
      </w:r>
      <w:r w:rsidRPr="002D7FEE">
        <w:rPr>
          <w:sz w:val="24"/>
          <w:szCs w:val="24"/>
        </w:rPr>
        <w:t>;</w:t>
      </w:r>
      <w:bookmarkEnd w:id="457"/>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AF719C">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w:t>
      </w:r>
      <w:r w:rsidRPr="007D7C50">
        <w:rPr>
          <w:i/>
          <w:sz w:val="24"/>
          <w:szCs w:val="24"/>
        </w:rPr>
        <w:lastRenderedPageBreak/>
        <w:t xml:space="preserve">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AF719C" w:rsidRPr="00AF719C">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w:t>
      </w:r>
      <w:proofErr w:type="gramStart"/>
      <w:r w:rsidRPr="002D7FEE">
        <w:rPr>
          <w:bCs w:val="0"/>
          <w:sz w:val="24"/>
          <w:szCs w:val="24"/>
        </w:rPr>
        <w:t>,</w:t>
      </w:r>
      <w:proofErr w:type="gramEnd"/>
      <w:r w:rsidRPr="002D7FEE">
        <w:rPr>
          <w:bCs w:val="0"/>
          <w:sz w:val="24"/>
          <w:szCs w:val="24"/>
        </w:rPr>
        <w:t xml:space="preserve">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8" w:name="_Ref191386451"/>
      <w:bookmarkStart w:id="459" w:name="_Ref440271628"/>
      <w:bookmarkStart w:id="460" w:name="_Toc440361334"/>
      <w:bookmarkStart w:id="461" w:name="_Toc440376089"/>
      <w:bookmarkStart w:id="462" w:name="_Toc440376216"/>
      <w:bookmarkStart w:id="463" w:name="_Toc440382481"/>
      <w:bookmarkStart w:id="464" w:name="_Toc440447151"/>
      <w:bookmarkStart w:id="465" w:name="_Toc440620831"/>
      <w:bookmarkStart w:id="466" w:name="_Toc440631466"/>
      <w:bookmarkStart w:id="467" w:name="_Toc440875706"/>
      <w:bookmarkStart w:id="468" w:name="_Toc441131730"/>
      <w:bookmarkStart w:id="469" w:name="_Toc465865171"/>
      <w:bookmarkStart w:id="470" w:name="_Toc468975431"/>
      <w:bookmarkStart w:id="471" w:name="_Toc471830447"/>
      <w:bookmarkStart w:id="472" w:name="_Toc498589612"/>
      <w:r w:rsidRPr="00E71A48">
        <w:rPr>
          <w:szCs w:val="24"/>
        </w:rPr>
        <w:t xml:space="preserve">Привлечение </w:t>
      </w:r>
      <w:bookmarkEnd w:id="458"/>
      <w:bookmarkEnd w:id="459"/>
      <w:bookmarkEnd w:id="460"/>
      <w:bookmarkEnd w:id="461"/>
      <w:bookmarkEnd w:id="462"/>
      <w:bookmarkEnd w:id="463"/>
      <w:bookmarkEnd w:id="464"/>
      <w:r w:rsidR="00176B20">
        <w:rPr>
          <w:szCs w:val="24"/>
        </w:rPr>
        <w:t>субподрядчиков</w:t>
      </w:r>
      <w:bookmarkEnd w:id="465"/>
      <w:bookmarkEnd w:id="466"/>
      <w:bookmarkEnd w:id="467"/>
      <w:bookmarkEnd w:id="468"/>
      <w:bookmarkEnd w:id="469"/>
      <w:bookmarkEnd w:id="470"/>
      <w:bookmarkEnd w:id="471"/>
      <w:bookmarkEnd w:id="47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3" w:name="_Ref191386461"/>
      <w:bookmarkStart w:id="474" w:name="_Toc440361335"/>
      <w:bookmarkStart w:id="475" w:name="_Toc440376090"/>
      <w:bookmarkStart w:id="47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AF719C" w:rsidRPr="00AF719C">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7"/>
      <w:proofErr w:type="gramEnd"/>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C55095">
        <w:rPr>
          <w:bCs w:val="0"/>
          <w:sz w:val="24"/>
          <w:szCs w:val="24"/>
        </w:rPr>
        <w:fldChar w:fldCharType="begin"/>
      </w:r>
      <w:r w:rsidR="00D57D88">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AF719C">
        <w:rPr>
          <w:bCs w:val="0"/>
          <w:sz w:val="24"/>
          <w:szCs w:val="24"/>
        </w:rPr>
        <w:t>3.3.8.1</w:t>
      </w:r>
      <w:r w:rsidR="00C55095">
        <w:rPr>
          <w:bCs w:val="0"/>
          <w:sz w:val="24"/>
          <w:szCs w:val="24"/>
        </w:rPr>
        <w:fldChar w:fldCharType="end"/>
      </w:r>
      <w:r w:rsidRPr="00E71A48">
        <w:rPr>
          <w:bCs w:val="0"/>
          <w:sz w:val="24"/>
          <w:szCs w:val="24"/>
        </w:rPr>
        <w:t>;</w:t>
      </w:r>
    </w:p>
    <w:p w:rsidR="00D57D88" w:rsidRPr="003F7634"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w:t>
      </w:r>
      <w:r w:rsidRPr="003F7634">
        <w:rPr>
          <w:bCs w:val="0"/>
          <w:sz w:val="24"/>
          <w:szCs w:val="24"/>
        </w:rPr>
        <w:t xml:space="preserve">. </w:t>
      </w:r>
      <w:r w:rsidR="00EE380A" w:rsidRPr="003F7634">
        <w:fldChar w:fldCharType="begin"/>
      </w:r>
      <w:r w:rsidR="00EE380A" w:rsidRPr="003F7634">
        <w:instrText xml:space="preserve"> REF _Ref303669127 \r \h  \* MERGEFORMAT </w:instrText>
      </w:r>
      <w:r w:rsidR="00EE380A" w:rsidRPr="003F7634">
        <w:fldChar w:fldCharType="separate"/>
      </w:r>
      <w:r w:rsidR="00AF719C" w:rsidRPr="003F7634">
        <w:rPr>
          <w:bCs w:val="0"/>
          <w:sz w:val="24"/>
          <w:szCs w:val="24"/>
        </w:rPr>
        <w:t>3.3.8.2</w:t>
      </w:r>
      <w:r w:rsidR="00EE380A" w:rsidRPr="003F7634">
        <w:fldChar w:fldCharType="end"/>
      </w:r>
      <w:r w:rsidRPr="003F7634">
        <w:rPr>
          <w:bCs w:val="0"/>
          <w:sz w:val="24"/>
          <w:szCs w:val="24"/>
        </w:rPr>
        <w:t>)</w:t>
      </w:r>
      <w:r w:rsidR="00306DE6" w:rsidRPr="003F7634">
        <w:rPr>
          <w:bCs w:val="0"/>
          <w:sz w:val="24"/>
          <w:szCs w:val="24"/>
        </w:rPr>
        <w:t xml:space="preserve">. Документы, указанные в </w:t>
      </w:r>
      <w:proofErr w:type="spellStart"/>
      <w:r w:rsidR="00306DE6" w:rsidRPr="003F7634">
        <w:rPr>
          <w:bCs w:val="0"/>
          <w:sz w:val="24"/>
          <w:szCs w:val="24"/>
        </w:rPr>
        <w:t>пп</w:t>
      </w:r>
      <w:proofErr w:type="spellEnd"/>
      <w:r w:rsidR="00306DE6" w:rsidRPr="003F7634">
        <w:rPr>
          <w:sz w:val="24"/>
          <w:szCs w:val="24"/>
        </w:rPr>
        <w:t>.</w:t>
      </w:r>
      <w:r w:rsidR="001248B1" w:rsidRPr="003F7634">
        <w:rPr>
          <w:sz w:val="24"/>
          <w:szCs w:val="24"/>
        </w:rPr>
        <w:t xml:space="preserve"> </w:t>
      </w:r>
      <w:r w:rsidR="00EE380A" w:rsidRPr="003F7634">
        <w:fldChar w:fldCharType="begin"/>
      </w:r>
      <w:r w:rsidR="00EE380A" w:rsidRPr="003F7634">
        <w:instrText xml:space="preserve"> REF _Ref440552284 \r \h  \* MERGEFORMAT </w:instrText>
      </w:r>
      <w:r w:rsidR="00EE380A" w:rsidRPr="003F7634">
        <w:fldChar w:fldCharType="separate"/>
      </w:r>
      <w:r w:rsidR="00AF719C" w:rsidRPr="003F7634">
        <w:rPr>
          <w:sz w:val="24"/>
          <w:szCs w:val="24"/>
        </w:rPr>
        <w:t>г)</w:t>
      </w:r>
      <w:r w:rsidR="00EE380A" w:rsidRPr="003F7634">
        <w:fldChar w:fldCharType="end"/>
      </w:r>
      <w:r w:rsidR="00306DE6" w:rsidRPr="003F7634">
        <w:rPr>
          <w:sz w:val="24"/>
          <w:szCs w:val="24"/>
        </w:rPr>
        <w:t xml:space="preserve"> </w:t>
      </w:r>
      <w:r w:rsidR="001248B1" w:rsidRPr="003F7634">
        <w:rPr>
          <w:sz w:val="24"/>
          <w:szCs w:val="24"/>
        </w:rPr>
        <w:t xml:space="preserve">и </w:t>
      </w:r>
      <w:r w:rsidR="00C55095" w:rsidRPr="003F7634">
        <w:fldChar w:fldCharType="begin"/>
      </w:r>
      <w:r w:rsidR="00123DC1" w:rsidRPr="003F7634">
        <w:instrText xml:space="preserve"> REF _Ref442189588 \r \h  \* MERGEFORMAT </w:instrText>
      </w:r>
      <w:r w:rsidR="00C55095" w:rsidRPr="003F7634">
        <w:fldChar w:fldCharType="separate"/>
      </w:r>
      <w:r w:rsidR="00AF719C" w:rsidRPr="003F7634">
        <w:rPr>
          <w:sz w:val="24"/>
          <w:szCs w:val="24"/>
        </w:rPr>
        <w:t>х)</w:t>
      </w:r>
      <w:r w:rsidR="00C55095" w:rsidRPr="003F7634">
        <w:fldChar w:fldCharType="end"/>
      </w:r>
      <w:r w:rsidR="00306DE6" w:rsidRPr="003F7634">
        <w:rPr>
          <w:sz w:val="24"/>
          <w:szCs w:val="24"/>
        </w:rPr>
        <w:t xml:space="preserve"> п. </w:t>
      </w:r>
      <w:r w:rsidR="00EE380A" w:rsidRPr="003F7634">
        <w:fldChar w:fldCharType="begin"/>
      </w:r>
      <w:r w:rsidR="00EE380A" w:rsidRPr="003F7634">
        <w:instrText xml:space="preserve"> REF _Ref303587815 \r \h  \* MERGEFORMAT </w:instrText>
      </w:r>
      <w:r w:rsidR="00EE380A" w:rsidRPr="003F7634">
        <w:fldChar w:fldCharType="separate"/>
      </w:r>
      <w:r w:rsidR="00AF719C" w:rsidRPr="003F7634">
        <w:rPr>
          <w:sz w:val="24"/>
          <w:szCs w:val="24"/>
        </w:rPr>
        <w:t>3.3.8.3</w:t>
      </w:r>
      <w:r w:rsidR="00EE380A" w:rsidRPr="003F7634">
        <w:fldChar w:fldCharType="end"/>
      </w:r>
      <w:r w:rsidR="00306DE6" w:rsidRPr="003F7634">
        <w:rPr>
          <w:sz w:val="24"/>
          <w:szCs w:val="24"/>
        </w:rPr>
        <w:t>, подаются основным Участником</w:t>
      </w:r>
      <w:r w:rsidR="002037C3" w:rsidRPr="003F7634">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55095">
        <w:rPr>
          <w:bCs w:val="0"/>
          <w:sz w:val="24"/>
          <w:szCs w:val="24"/>
        </w:rPr>
        <w:fldChar w:fldCharType="begin"/>
      </w:r>
      <w:r w:rsidR="00362EA4">
        <w:rPr>
          <w:bCs w:val="0"/>
          <w:sz w:val="24"/>
          <w:szCs w:val="24"/>
        </w:rPr>
        <w:instrText xml:space="preserve"> REF _Ref440272510 \r \h </w:instrText>
      </w:r>
      <w:r w:rsidR="00C55095">
        <w:rPr>
          <w:bCs w:val="0"/>
          <w:sz w:val="24"/>
          <w:szCs w:val="24"/>
        </w:rPr>
      </w:r>
      <w:r w:rsidR="00C55095">
        <w:rPr>
          <w:bCs w:val="0"/>
          <w:sz w:val="24"/>
          <w:szCs w:val="24"/>
        </w:rPr>
        <w:fldChar w:fldCharType="separate"/>
      </w:r>
      <w:r w:rsidR="00AF719C">
        <w:rPr>
          <w:bCs w:val="0"/>
          <w:sz w:val="24"/>
          <w:szCs w:val="24"/>
        </w:rPr>
        <w:t>5.17</w:t>
      </w:r>
      <w:r w:rsidR="00C5509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8" w:name="_Toc440382482"/>
      <w:bookmarkStart w:id="479" w:name="_Toc440447152"/>
      <w:bookmarkStart w:id="480" w:name="_Toc440620832"/>
      <w:bookmarkStart w:id="481" w:name="_Toc440631467"/>
      <w:bookmarkStart w:id="482" w:name="_Toc440875707"/>
      <w:bookmarkStart w:id="483" w:name="_Ref440876618"/>
      <w:bookmarkStart w:id="484" w:name="_Ref440876703"/>
      <w:bookmarkStart w:id="485" w:name="_Toc441131731"/>
      <w:bookmarkStart w:id="486" w:name="_Toc465865172"/>
      <w:bookmarkStart w:id="487" w:name="_Toc468975432"/>
      <w:bookmarkStart w:id="488" w:name="_Toc471830448"/>
      <w:bookmarkStart w:id="489"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3"/>
      <w:bookmarkEnd w:id="474"/>
      <w:bookmarkEnd w:id="475"/>
      <w:bookmarkEnd w:id="476"/>
      <w:bookmarkEnd w:id="478"/>
      <w:bookmarkEnd w:id="479"/>
      <w:bookmarkEnd w:id="480"/>
      <w:bookmarkEnd w:id="481"/>
      <w:bookmarkEnd w:id="482"/>
      <w:bookmarkEnd w:id="483"/>
      <w:bookmarkEnd w:id="484"/>
      <w:bookmarkEnd w:id="485"/>
      <w:bookmarkEnd w:id="486"/>
      <w:bookmarkEnd w:id="487"/>
      <w:bookmarkEnd w:id="488"/>
      <w:bookmarkEnd w:id="48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AF719C" w:rsidRPr="00AF719C">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AF719C" w:rsidRPr="00AF719C">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AF719C">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0" w:name="_Ref306032591"/>
      <w:r w:rsidRPr="00D52133">
        <w:rPr>
          <w:bCs w:val="0"/>
          <w:sz w:val="24"/>
          <w:szCs w:val="24"/>
        </w:rPr>
        <w:lastRenderedPageBreak/>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2"/>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AF719C" w:rsidRPr="00AF719C">
        <w:rPr>
          <w:bCs w:val="0"/>
          <w:sz w:val="24"/>
          <w:szCs w:val="24"/>
          <w:lang w:val="en-US"/>
        </w:rPr>
        <w:t>a</w:t>
      </w:r>
      <w:r w:rsidR="00AF719C" w:rsidRPr="00972B83">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AF719C" w:rsidRPr="00AF719C">
        <w:rPr>
          <w:bCs w:val="0"/>
          <w:sz w:val="24"/>
          <w:szCs w:val="24"/>
          <w:lang w:val="en-US"/>
        </w:rPr>
        <w:t>g</w:t>
      </w:r>
      <w:r w:rsidR="00AF719C" w:rsidRPr="00972B83">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AF719C" w:rsidRPr="00AF719C">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3"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3"/>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EE380A">
        <w:fldChar w:fldCharType="begin"/>
      </w:r>
      <w:r w:rsidR="00EE380A">
        <w:instrText xml:space="preserve"> REF _Ref303669127 \r \h  \* MERGEFORMAT </w:instrText>
      </w:r>
      <w:r w:rsidR="00EE380A">
        <w:fldChar w:fldCharType="separate"/>
      </w:r>
      <w:r w:rsidR="00AF719C" w:rsidRPr="00AF719C">
        <w:rPr>
          <w:bCs w:val="0"/>
          <w:sz w:val="24"/>
          <w:szCs w:val="24"/>
        </w:rPr>
        <w:t>3.3.8.2</w:t>
      </w:r>
      <w:r w:rsidR="00EE380A">
        <w:fldChar w:fldCharType="end"/>
      </w:r>
      <w:r w:rsidR="00717F60" w:rsidRPr="002D7FEE">
        <w:rPr>
          <w:bCs w:val="0"/>
          <w:sz w:val="24"/>
          <w:szCs w:val="24"/>
        </w:rPr>
        <w:t>)</w:t>
      </w:r>
      <w:r w:rsidR="00306DE6" w:rsidRPr="002D7FEE">
        <w:rPr>
          <w:bCs w:val="0"/>
          <w:sz w:val="24"/>
          <w:szCs w:val="24"/>
        </w:rPr>
        <w:t xml:space="preserve">. Документы, указанные в </w:t>
      </w:r>
      <w:proofErr w:type="spellStart"/>
      <w:r w:rsidR="00306DE6" w:rsidRPr="003F7634">
        <w:rPr>
          <w:bCs w:val="0"/>
          <w:sz w:val="24"/>
          <w:szCs w:val="24"/>
        </w:rPr>
        <w:t>пп</w:t>
      </w:r>
      <w:proofErr w:type="spellEnd"/>
      <w:r w:rsidR="00306DE6" w:rsidRPr="003F7634">
        <w:rPr>
          <w:sz w:val="24"/>
          <w:szCs w:val="24"/>
        </w:rPr>
        <w:t xml:space="preserve">. </w:t>
      </w:r>
      <w:r w:rsidR="00EE380A" w:rsidRPr="003F7634">
        <w:fldChar w:fldCharType="begin"/>
      </w:r>
      <w:r w:rsidR="00EE380A" w:rsidRPr="003F7634">
        <w:instrText xml:space="preserve"> REF _Ref440552284 \r \h  \* MERGEFORMAT </w:instrText>
      </w:r>
      <w:r w:rsidR="00EE380A" w:rsidRPr="003F7634">
        <w:fldChar w:fldCharType="separate"/>
      </w:r>
      <w:r w:rsidR="00AF719C" w:rsidRPr="003F7634">
        <w:rPr>
          <w:sz w:val="24"/>
          <w:szCs w:val="24"/>
        </w:rPr>
        <w:t>г)</w:t>
      </w:r>
      <w:r w:rsidR="00EE380A" w:rsidRPr="003F7634">
        <w:fldChar w:fldCharType="end"/>
      </w:r>
      <w:r w:rsidR="001248B1" w:rsidRPr="003F7634">
        <w:rPr>
          <w:sz w:val="24"/>
          <w:szCs w:val="24"/>
        </w:rPr>
        <w:t xml:space="preserve"> и</w:t>
      </w:r>
      <w:r w:rsidR="001248B1" w:rsidRPr="003F7634">
        <w:t xml:space="preserve"> </w:t>
      </w:r>
      <w:r w:rsidR="00C55095" w:rsidRPr="003F7634">
        <w:fldChar w:fldCharType="begin"/>
      </w:r>
      <w:r w:rsidR="00123DC1" w:rsidRPr="003F7634">
        <w:instrText xml:space="preserve"> REF _Ref442189588 \r \h  \* MERGEFORMAT </w:instrText>
      </w:r>
      <w:r w:rsidR="00C55095" w:rsidRPr="003F7634">
        <w:fldChar w:fldCharType="separate"/>
      </w:r>
      <w:r w:rsidR="00AF719C" w:rsidRPr="003F7634">
        <w:rPr>
          <w:sz w:val="24"/>
          <w:szCs w:val="24"/>
        </w:rPr>
        <w:t>х)</w:t>
      </w:r>
      <w:r w:rsidR="00C55095" w:rsidRPr="003F7634">
        <w:fldChar w:fldCharType="end"/>
      </w:r>
      <w:r w:rsidR="00306DE6" w:rsidRPr="003F7634">
        <w:rPr>
          <w:sz w:val="24"/>
          <w:szCs w:val="24"/>
        </w:rPr>
        <w:t xml:space="preserve"> п. </w:t>
      </w:r>
      <w:r w:rsidR="00EE380A" w:rsidRPr="003F7634">
        <w:fldChar w:fldCharType="begin"/>
      </w:r>
      <w:r w:rsidR="00EE380A" w:rsidRPr="003F7634">
        <w:instrText xml:space="preserve"> REF _Ref303587815 \r \h  \* MERGEFORMAT </w:instrText>
      </w:r>
      <w:r w:rsidR="00EE380A" w:rsidRPr="003F7634">
        <w:fldChar w:fldCharType="separate"/>
      </w:r>
      <w:r w:rsidR="00AF719C" w:rsidRPr="003F7634">
        <w:rPr>
          <w:sz w:val="24"/>
          <w:szCs w:val="24"/>
        </w:rPr>
        <w:t>3.3.8.3</w:t>
      </w:r>
      <w:r w:rsidR="00EE380A" w:rsidRPr="003F7634">
        <w:fldChar w:fldCharType="end"/>
      </w:r>
      <w:r w:rsidR="00306DE6" w:rsidRPr="003F7634">
        <w:rPr>
          <w:sz w:val="24"/>
          <w:szCs w:val="24"/>
        </w:rPr>
        <w:t>, подаются</w:t>
      </w:r>
      <w:r w:rsidR="00306DE6" w:rsidRPr="002D7FEE">
        <w:rPr>
          <w:sz w:val="24"/>
          <w:szCs w:val="24"/>
        </w:rPr>
        <w:t xml:space="preserve">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w:t>
      </w:r>
      <w:r w:rsidR="00717F60" w:rsidRPr="00E71A48">
        <w:rPr>
          <w:bCs w:val="0"/>
          <w:sz w:val="24"/>
          <w:szCs w:val="24"/>
        </w:rPr>
        <w:lastRenderedPageBreak/>
        <w:t>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AF719C">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AF719C">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4" w:name="_Ref306114966"/>
      <w:bookmarkStart w:id="495" w:name="_Toc440361336"/>
      <w:bookmarkStart w:id="496" w:name="_Toc440376091"/>
      <w:bookmarkStart w:id="497" w:name="_Toc440376218"/>
      <w:bookmarkStart w:id="498" w:name="_Toc440382483"/>
      <w:bookmarkStart w:id="499" w:name="_Toc440447153"/>
      <w:bookmarkStart w:id="500" w:name="_Toc440620833"/>
      <w:bookmarkStart w:id="501" w:name="_Toc440631468"/>
      <w:bookmarkStart w:id="502" w:name="_Toc440875708"/>
      <w:bookmarkStart w:id="503" w:name="_Toc441131732"/>
      <w:bookmarkStart w:id="504" w:name="_Toc465865173"/>
      <w:bookmarkStart w:id="505" w:name="_Toc468975433"/>
      <w:bookmarkStart w:id="506" w:name="_Toc471830449"/>
      <w:bookmarkStart w:id="507" w:name="_Toc498589614"/>
      <w:r w:rsidRPr="00E71A48">
        <w:rPr>
          <w:szCs w:val="24"/>
        </w:rPr>
        <w:t>Разъяснение Документации по запросу предложений</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AF719C" w:rsidRPr="00AF719C">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AF719C" w:rsidRPr="00AF719C">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8" w:name="_Toc440361337"/>
      <w:bookmarkStart w:id="509" w:name="_Toc440376092"/>
      <w:bookmarkStart w:id="510" w:name="_Toc440376219"/>
      <w:bookmarkStart w:id="511" w:name="_Toc440382484"/>
      <w:bookmarkStart w:id="512" w:name="_Toc440447154"/>
      <w:bookmarkStart w:id="513" w:name="_Toc440620834"/>
      <w:bookmarkStart w:id="514" w:name="_Toc440631469"/>
      <w:bookmarkStart w:id="515" w:name="_Toc440875709"/>
      <w:bookmarkStart w:id="516" w:name="_Ref440969856"/>
      <w:bookmarkStart w:id="517" w:name="_Toc441131733"/>
      <w:bookmarkStart w:id="518" w:name="_Toc465865174"/>
      <w:bookmarkStart w:id="519" w:name="_Toc468975434"/>
      <w:bookmarkStart w:id="520" w:name="_Toc471830450"/>
      <w:bookmarkStart w:id="521" w:name="_Toc498589615"/>
      <w:r w:rsidRPr="00E71A48">
        <w:rPr>
          <w:szCs w:val="24"/>
        </w:rPr>
        <w:t>Внесение изменений в Документацию по запросу предложений.</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20835"/>
      <w:bookmarkStart w:id="529" w:name="_Toc440631470"/>
      <w:bookmarkStart w:id="530" w:name="_Toc440875710"/>
      <w:bookmarkStart w:id="531" w:name="_Toc441131734"/>
      <w:bookmarkStart w:id="532" w:name="_Toc465865175"/>
      <w:bookmarkStart w:id="533" w:name="_Toc468975435"/>
      <w:bookmarkStart w:id="534" w:name="_Toc471830451"/>
      <w:bookmarkStart w:id="535" w:name="_Toc498589616"/>
      <w:r w:rsidRPr="00E71A48">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E71A48"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20836"/>
      <w:bookmarkStart w:id="546" w:name="_Toc440631471"/>
      <w:bookmarkStart w:id="547" w:name="_Toc440875711"/>
      <w:bookmarkStart w:id="548" w:name="_Toc441131735"/>
      <w:bookmarkStart w:id="549" w:name="_Toc465865176"/>
      <w:bookmarkStart w:id="550" w:name="_Toc468975436"/>
      <w:bookmarkStart w:id="551" w:name="_Toc471830452"/>
      <w:bookmarkStart w:id="552" w:name="_Toc49858961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3</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AF719C" w:rsidRPr="00AF719C">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AF719C" w:rsidRPr="00AF719C">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3" w:name="_Ref467168844"/>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3"/>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4"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54"/>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AF719C" w:rsidRPr="00AF719C">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55" w:name="_Ref307586570"/>
      <w:r w:rsidRPr="002D7FEE">
        <w:rPr>
          <w:sz w:val="24"/>
          <w:szCs w:val="24"/>
        </w:rPr>
        <w:t>В соглашении о неустойке должно быть указано</w:t>
      </w:r>
      <w:bookmarkStart w:id="556" w:name="_Ref305753174"/>
      <w:r w:rsidRPr="002D7FEE">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D7FEE">
        <w:rPr>
          <w:sz w:val="24"/>
          <w:szCs w:val="24"/>
        </w:rPr>
        <w:t>запросе предложений</w:t>
      </w:r>
      <w:r w:rsidRPr="002D7FEE">
        <w:rPr>
          <w:sz w:val="24"/>
          <w:szCs w:val="24"/>
        </w:rPr>
        <w:t>:</w:t>
      </w:r>
      <w:bookmarkEnd w:id="555"/>
      <w:bookmarkEnd w:id="556"/>
    </w:p>
    <w:p w:rsidR="00932C0A" w:rsidRPr="002D7FEE"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изменения Заявки</w:t>
      </w:r>
      <w:r w:rsidR="00932C0A" w:rsidRPr="002D7FEE">
        <w:rPr>
          <w:bCs w:val="0"/>
          <w:sz w:val="24"/>
          <w:szCs w:val="24"/>
        </w:rPr>
        <w:t>, в том числе в процессе проведения переторжки, в течение срока ее действия (п.</w:t>
      </w:r>
      <w:r w:rsidR="00EE380A">
        <w:fldChar w:fldCharType="begin"/>
      </w:r>
      <w:r w:rsidR="00EE380A">
        <w:instrText xml:space="preserve"> REF _Ref306008743 \r \h  \* MERGEFORMAT </w:instrText>
      </w:r>
      <w:r w:rsidR="00EE380A">
        <w:fldChar w:fldCharType="separate"/>
      </w:r>
      <w:r w:rsidR="00AF719C" w:rsidRPr="00AF719C">
        <w:rPr>
          <w:bCs w:val="0"/>
          <w:sz w:val="24"/>
          <w:szCs w:val="24"/>
        </w:rPr>
        <w:t>3.3.4</w:t>
      </w:r>
      <w:r w:rsidR="00EE380A">
        <w:fldChar w:fldCharType="end"/>
      </w:r>
      <w:r w:rsidR="00932C0A" w:rsidRPr="002D7FEE">
        <w:rPr>
          <w:bCs w:val="0"/>
          <w:sz w:val="24"/>
          <w:szCs w:val="24"/>
        </w:rPr>
        <w:t xml:space="preserve">) после истечения срока окончания подачи заявок (п.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00932C0A" w:rsidRPr="002D7FEE">
        <w:rPr>
          <w:bCs w:val="0"/>
          <w:sz w:val="24"/>
          <w:szCs w:val="24"/>
        </w:rPr>
        <w:t>);</w:t>
      </w:r>
    </w:p>
    <w:p w:rsidR="00932C0A" w:rsidRPr="002D7FE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предоставления недостоверных сведений или искажения информации</w:t>
      </w:r>
      <w:r w:rsidR="004B3E68" w:rsidRPr="002D7FEE">
        <w:rPr>
          <w:bCs w:val="0"/>
          <w:sz w:val="24"/>
          <w:szCs w:val="24"/>
        </w:rPr>
        <w:t>, предоставлени</w:t>
      </w:r>
      <w:r w:rsidR="00E63ECD" w:rsidRPr="002D7FEE">
        <w:rPr>
          <w:bCs w:val="0"/>
          <w:sz w:val="24"/>
          <w:szCs w:val="24"/>
        </w:rPr>
        <w:t>я</w:t>
      </w:r>
      <w:r w:rsidR="00F620A0" w:rsidRPr="002D7FEE">
        <w:rPr>
          <w:bCs w:val="0"/>
          <w:sz w:val="24"/>
          <w:szCs w:val="24"/>
        </w:rPr>
        <w:t xml:space="preserve"> </w:t>
      </w:r>
      <w:r w:rsidR="004B3E68" w:rsidRPr="002D7FEE">
        <w:rPr>
          <w:bCs w:val="0"/>
          <w:sz w:val="24"/>
          <w:szCs w:val="24"/>
        </w:rPr>
        <w:t xml:space="preserve">фальсифицированных </w:t>
      </w:r>
      <w:r w:rsidR="00F620A0" w:rsidRPr="002D7FEE">
        <w:rPr>
          <w:bCs w:val="0"/>
          <w:sz w:val="24"/>
          <w:szCs w:val="24"/>
        </w:rPr>
        <w:t xml:space="preserve">документов, </w:t>
      </w:r>
      <w:r w:rsidRPr="002D7FEE">
        <w:rPr>
          <w:bCs w:val="0"/>
          <w:sz w:val="24"/>
          <w:szCs w:val="24"/>
        </w:rPr>
        <w:t xml:space="preserve">приведенных в составе </w:t>
      </w:r>
      <w:r w:rsidR="004B5EB3" w:rsidRPr="002D7FEE">
        <w:rPr>
          <w:bCs w:val="0"/>
          <w:sz w:val="24"/>
          <w:szCs w:val="24"/>
        </w:rPr>
        <w:t>Заявк</w:t>
      </w:r>
      <w:r w:rsidRPr="002D7FEE">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2D7FEE">
        <w:rPr>
          <w:bCs w:val="0"/>
          <w:sz w:val="24"/>
          <w:szCs w:val="24"/>
        </w:rPr>
        <w:t xml:space="preserve">отказа </w:t>
      </w:r>
      <w:r w:rsidR="009C744E" w:rsidRPr="002D7FEE">
        <w:rPr>
          <w:bCs w:val="0"/>
          <w:sz w:val="24"/>
          <w:szCs w:val="24"/>
        </w:rPr>
        <w:t>Участник</w:t>
      </w:r>
      <w:r w:rsidR="004C5164" w:rsidRPr="002D7FEE">
        <w:rPr>
          <w:bCs w:val="0"/>
          <w:sz w:val="24"/>
          <w:szCs w:val="24"/>
        </w:rPr>
        <w:t xml:space="preserve">а </w:t>
      </w:r>
      <w:r w:rsidR="007D07A7" w:rsidRPr="002D7FEE">
        <w:rPr>
          <w:bCs w:val="0"/>
          <w:sz w:val="24"/>
          <w:szCs w:val="24"/>
        </w:rPr>
        <w:t xml:space="preserve">запроса </w:t>
      </w:r>
      <w:r w:rsidR="00D536DC" w:rsidRPr="002D7FEE">
        <w:rPr>
          <w:bCs w:val="0"/>
          <w:sz w:val="24"/>
          <w:szCs w:val="24"/>
        </w:rPr>
        <w:t>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 лучшей,</w:t>
      </w:r>
      <w:r w:rsidR="00D536DC" w:rsidRPr="002D7FEE">
        <w:rPr>
          <w:bCs w:val="0"/>
          <w:sz w:val="24"/>
          <w:szCs w:val="24"/>
        </w:rPr>
        <w:t xml:space="preserve"> </w:t>
      </w:r>
      <w:r w:rsidRPr="002D7FEE">
        <w:rPr>
          <w:bCs w:val="0"/>
          <w:sz w:val="24"/>
          <w:szCs w:val="24"/>
        </w:rPr>
        <w:t xml:space="preserve">либо </w:t>
      </w:r>
      <w:r w:rsidR="009C744E" w:rsidRPr="002D7FEE">
        <w:rPr>
          <w:bCs w:val="0"/>
          <w:sz w:val="24"/>
          <w:szCs w:val="24"/>
        </w:rPr>
        <w:t>Участник</w:t>
      </w:r>
      <w:r w:rsidRPr="002D7FEE">
        <w:rPr>
          <w:bCs w:val="0"/>
          <w:sz w:val="24"/>
          <w:szCs w:val="24"/>
        </w:rPr>
        <w:t xml:space="preserve">а </w:t>
      </w:r>
      <w:r w:rsidR="00D536DC" w:rsidRPr="002D7FEE">
        <w:rPr>
          <w:bCs w:val="0"/>
          <w:sz w:val="24"/>
          <w:szCs w:val="24"/>
        </w:rPr>
        <w:t>запроса предложений</w:t>
      </w:r>
      <w:r w:rsidRPr="002D7FEE">
        <w:rPr>
          <w:bCs w:val="0"/>
          <w:sz w:val="24"/>
          <w:szCs w:val="24"/>
        </w:rPr>
        <w:t>, давшего предпоследн</w:t>
      </w:r>
      <w:r w:rsidR="00FE5731" w:rsidRPr="002D7FEE">
        <w:rPr>
          <w:bCs w:val="0"/>
          <w:sz w:val="24"/>
          <w:szCs w:val="24"/>
        </w:rPr>
        <w:t>юю</w:t>
      </w:r>
      <w:r w:rsidRPr="002D7FEE">
        <w:rPr>
          <w:bCs w:val="0"/>
          <w:sz w:val="24"/>
          <w:szCs w:val="24"/>
        </w:rPr>
        <w:t xml:space="preserve"> </w:t>
      </w:r>
      <w:r w:rsidR="004B5EB3" w:rsidRPr="002D7FEE">
        <w:rPr>
          <w:bCs w:val="0"/>
          <w:sz w:val="24"/>
          <w:szCs w:val="24"/>
        </w:rPr>
        <w:t>Заявк</w:t>
      </w:r>
      <w:r w:rsidR="00FE5731" w:rsidRPr="002D7FEE">
        <w:rPr>
          <w:bCs w:val="0"/>
          <w:sz w:val="24"/>
          <w:szCs w:val="24"/>
        </w:rPr>
        <w:t xml:space="preserve">у </w:t>
      </w:r>
      <w:r w:rsidRPr="002D7FEE">
        <w:rPr>
          <w:bCs w:val="0"/>
          <w:sz w:val="24"/>
          <w:szCs w:val="24"/>
        </w:rPr>
        <w:t xml:space="preserve">по цене при условии уклонения </w:t>
      </w:r>
      <w:r w:rsidR="009C744E" w:rsidRPr="002D7FEE">
        <w:rPr>
          <w:bCs w:val="0"/>
          <w:sz w:val="24"/>
          <w:szCs w:val="24"/>
        </w:rPr>
        <w:t>Участник</w:t>
      </w:r>
      <w:r w:rsidR="004C5164" w:rsidRPr="002D7FEE">
        <w:rPr>
          <w:bCs w:val="0"/>
          <w:sz w:val="24"/>
          <w:szCs w:val="24"/>
        </w:rPr>
        <w:t xml:space="preserve">а </w:t>
      </w:r>
      <w:r w:rsidR="00FE5731" w:rsidRPr="002D7FEE">
        <w:rPr>
          <w:bCs w:val="0"/>
          <w:sz w:val="24"/>
          <w:szCs w:val="24"/>
        </w:rPr>
        <w:t>запроса 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w:t>
      </w:r>
      <w:r w:rsidR="004C5164" w:rsidRPr="00E71A48">
        <w:rPr>
          <w:sz w:val="24"/>
          <w:szCs w:val="24"/>
        </w:rPr>
        <w:t xml:space="preserve">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55095">
        <w:rPr>
          <w:bCs w:val="0"/>
          <w:sz w:val="24"/>
          <w:szCs w:val="24"/>
        </w:rPr>
        <w:fldChar w:fldCharType="begin"/>
      </w:r>
      <w:r w:rsidR="00A12245">
        <w:rPr>
          <w:bCs w:val="0"/>
          <w:sz w:val="24"/>
          <w:szCs w:val="24"/>
        </w:rPr>
        <w:instrText xml:space="preserve"> REF _Ref468975287 \r \h </w:instrText>
      </w:r>
      <w:r w:rsidR="00C55095">
        <w:rPr>
          <w:bCs w:val="0"/>
          <w:sz w:val="24"/>
          <w:szCs w:val="24"/>
        </w:rPr>
      </w:r>
      <w:r w:rsidR="00C55095">
        <w:rPr>
          <w:bCs w:val="0"/>
          <w:sz w:val="24"/>
          <w:szCs w:val="24"/>
        </w:rPr>
        <w:fldChar w:fldCharType="separate"/>
      </w:r>
      <w:r w:rsidR="00AF719C">
        <w:rPr>
          <w:bCs w:val="0"/>
          <w:sz w:val="24"/>
          <w:szCs w:val="24"/>
        </w:rPr>
        <w:t>3.12</w:t>
      </w:r>
      <w:r w:rsidR="00C55095">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C55095">
        <w:rPr>
          <w:bCs w:val="0"/>
          <w:sz w:val="24"/>
          <w:szCs w:val="24"/>
        </w:rPr>
        <w:fldChar w:fldCharType="begin"/>
      </w:r>
      <w:r w:rsidR="001248B1">
        <w:rPr>
          <w:bCs w:val="0"/>
          <w:sz w:val="24"/>
          <w:szCs w:val="24"/>
        </w:rPr>
        <w:instrText xml:space="preserve"> REF _Ref468195951 \r \h </w:instrText>
      </w:r>
      <w:r w:rsidR="00C55095">
        <w:rPr>
          <w:bCs w:val="0"/>
          <w:sz w:val="24"/>
          <w:szCs w:val="24"/>
        </w:rPr>
      </w:r>
      <w:r w:rsidR="00C55095">
        <w:rPr>
          <w:bCs w:val="0"/>
          <w:sz w:val="24"/>
          <w:szCs w:val="24"/>
        </w:rPr>
        <w:fldChar w:fldCharType="separate"/>
      </w:r>
      <w:r w:rsidR="00AF719C">
        <w:rPr>
          <w:bCs w:val="0"/>
          <w:sz w:val="24"/>
          <w:szCs w:val="24"/>
        </w:rPr>
        <w:t>3.13</w:t>
      </w:r>
      <w:r w:rsidR="00C55095">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7" w:name="_Ref307563802"/>
      <w:r w:rsidRPr="00E71A48">
        <w:rPr>
          <w:sz w:val="24"/>
          <w:szCs w:val="24"/>
        </w:rPr>
        <w:t xml:space="preserve">В случаях, указанных в п. </w:t>
      </w:r>
      <w:r w:rsidR="00EE380A">
        <w:fldChar w:fldCharType="begin"/>
      </w:r>
      <w:r w:rsidR="00EE380A">
        <w:instrText xml:space="preserve"> REF _Ref305753174 \r \h  \* MERGEFORMAT </w:instrText>
      </w:r>
      <w:r w:rsidR="00EE380A">
        <w:fldChar w:fldCharType="separate"/>
      </w:r>
      <w:r w:rsidR="00AF719C" w:rsidRPr="00AF719C">
        <w:rPr>
          <w:sz w:val="24"/>
          <w:szCs w:val="24"/>
        </w:rPr>
        <w:t>3.3.14.3.2</w:t>
      </w:r>
      <w:r w:rsidR="00EE380A">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7"/>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8" w:name="_Ref299109207"/>
      <w:bookmarkStart w:id="559"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8"/>
      <w:bookmarkEnd w:id="559"/>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EE380A">
        <w:fldChar w:fldCharType="begin"/>
      </w:r>
      <w:r w:rsidR="00EE380A">
        <w:instrText xml:space="preserve"> REF _Ref440272256 \r \h  \* MERGEFORMAT </w:instrText>
      </w:r>
      <w:r w:rsidR="00EE380A">
        <w:fldChar w:fldCharType="separate"/>
      </w:r>
      <w:r w:rsidR="00AF719C" w:rsidRPr="00AF719C">
        <w:rPr>
          <w:sz w:val="24"/>
          <w:szCs w:val="24"/>
          <w:lang w:eastAsia="ru-RU"/>
        </w:rPr>
        <w:t>5.14</w:t>
      </w:r>
      <w:r w:rsidR="00EE380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C55095">
        <w:fldChar w:fldCharType="begin"/>
      </w:r>
      <w:r w:rsidR="006D05F2">
        <w:rPr>
          <w:sz w:val="24"/>
          <w:szCs w:val="24"/>
          <w:lang w:eastAsia="ru-RU"/>
        </w:rPr>
        <w:instrText xml:space="preserve"> REF _Ref467752316 \r \h </w:instrText>
      </w:r>
      <w:r w:rsidR="00C55095">
        <w:fldChar w:fldCharType="separate"/>
      </w:r>
      <w:r w:rsidR="00AF719C">
        <w:rPr>
          <w:sz w:val="24"/>
          <w:szCs w:val="24"/>
          <w:lang w:eastAsia="ru-RU"/>
        </w:rPr>
        <w:t>5.15</w:t>
      </w:r>
      <w:r w:rsidR="00C55095">
        <w:fldChar w:fldCharType="end"/>
      </w:r>
      <w:r w:rsidRPr="00F21407">
        <w:rPr>
          <w:sz w:val="24"/>
          <w:szCs w:val="24"/>
        </w:rPr>
        <w:t xml:space="preserve">), в срок не позднее даты и времени окончания приема заявок, указанных в пункте </w:t>
      </w:r>
      <w:r w:rsidR="00EE380A">
        <w:fldChar w:fldCharType="begin"/>
      </w:r>
      <w:r w:rsidR="00EE380A">
        <w:instrText xml:space="preserve"> REF _Ref440289953 \r \h  \* MERGEFORMAT </w:instrText>
      </w:r>
      <w:r w:rsidR="00EE380A">
        <w:fldChar w:fldCharType="separate"/>
      </w:r>
      <w:r w:rsidR="00AF719C" w:rsidRPr="00AF719C">
        <w:rPr>
          <w:sz w:val="24"/>
          <w:szCs w:val="24"/>
        </w:rPr>
        <w:t>3.4.1.3</w:t>
      </w:r>
      <w:r w:rsidR="00EE380A">
        <w:fldChar w:fldCharType="end"/>
      </w:r>
      <w:r w:rsidRPr="00F21407">
        <w:rPr>
          <w:sz w:val="24"/>
          <w:szCs w:val="24"/>
        </w:rPr>
        <w:t xml:space="preserve"> настоящей Документации, по адресу: </w:t>
      </w:r>
      <w:r w:rsidR="00477082" w:rsidRPr="002727BB">
        <w:rPr>
          <w:bCs/>
          <w:sz w:val="24"/>
          <w:szCs w:val="24"/>
        </w:rPr>
        <w:t xml:space="preserve">РФ, 398001, г. Липецк, ул. 50 лет НЛМК,  д. 33, </w:t>
      </w:r>
      <w:proofErr w:type="spellStart"/>
      <w:r w:rsidR="00477082" w:rsidRPr="002727BB">
        <w:rPr>
          <w:bCs/>
          <w:sz w:val="24"/>
          <w:szCs w:val="24"/>
        </w:rPr>
        <w:t>каб</w:t>
      </w:r>
      <w:proofErr w:type="spellEnd"/>
      <w:r w:rsidR="00477082" w:rsidRPr="002727BB">
        <w:rPr>
          <w:bCs/>
          <w:sz w:val="24"/>
          <w:szCs w:val="24"/>
        </w:rPr>
        <w:t xml:space="preserve">. №103, исполнительный сотрудник – Телятник Валентина Сергеевна, контактный телефон </w:t>
      </w:r>
      <w:r w:rsidR="00477082" w:rsidRPr="002727BB">
        <w:rPr>
          <w:b/>
          <w:bCs/>
          <w:sz w:val="24"/>
          <w:szCs w:val="24"/>
        </w:rPr>
        <w:t>(4742) 22-83-04</w:t>
      </w:r>
      <w:r w:rsidRPr="00F21407">
        <w:rPr>
          <w:sz w:val="24"/>
          <w:szCs w:val="24"/>
        </w:rPr>
        <w:t xml:space="preserve">. </w:t>
      </w:r>
      <w:r w:rsidRPr="00F21407">
        <w:rPr>
          <w:sz w:val="24"/>
          <w:szCs w:val="24"/>
        </w:rPr>
        <w:lastRenderedPageBreak/>
        <w:t>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AF719C" w:rsidRPr="00AF719C">
        <w:rPr>
          <w:sz w:val="24"/>
          <w:szCs w:val="24"/>
        </w:rPr>
        <w:t>1.1.1</w:t>
      </w:r>
      <w:r w:rsidR="00EE380A">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AF719C" w:rsidRPr="00AF719C">
        <w:rPr>
          <w:sz w:val="24"/>
          <w:szCs w:val="24"/>
        </w:rPr>
        <w:t>1.1.4</w:t>
      </w:r>
      <w:r w:rsidR="00EE380A">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EE380A">
        <w:fldChar w:fldCharType="begin"/>
      </w:r>
      <w:r w:rsidR="00EE380A">
        <w:instrText xml:space="preserve"> REF _Ref467752355 \r \h  \* MERGEFORMAT </w:instrText>
      </w:r>
      <w:r w:rsidR="00EE380A">
        <w:fldChar w:fldCharType="separate"/>
      </w:r>
      <w:r w:rsidR="00AF719C" w:rsidRPr="00AF719C">
        <w:rPr>
          <w:sz w:val="24"/>
          <w:szCs w:val="24"/>
        </w:rPr>
        <w:t>3.3.14.5</w:t>
      </w:r>
      <w:r w:rsidR="00EE380A">
        <w:fldChar w:fldCharType="end"/>
      </w:r>
      <w:r w:rsidRPr="002D7FEE">
        <w:rPr>
          <w:sz w:val="24"/>
          <w:szCs w:val="24"/>
        </w:rPr>
        <w:t xml:space="preserve"> 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0" w:name="_Ref442263553"/>
      <w:bookmarkStart w:id="561" w:name="_Ref442189545"/>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AF719C" w:rsidRPr="00AF719C">
        <w:rPr>
          <w:szCs w:val="24"/>
        </w:rPr>
        <w:t>3.4.1.3</w:t>
      </w:r>
      <w:r w:rsidR="00EE380A">
        <w:fldChar w:fldCharType="end"/>
      </w:r>
      <w:r w:rsidRPr="002D7FEE">
        <w:rPr>
          <w:szCs w:val="24"/>
        </w:rPr>
        <w:t>). В случае</w:t>
      </w:r>
      <w:proofErr w:type="gramStart"/>
      <w:r w:rsidRPr="002D7FEE">
        <w:rPr>
          <w:szCs w:val="24"/>
        </w:rPr>
        <w:t>,</w:t>
      </w:r>
      <w:proofErr w:type="gramEnd"/>
      <w:r w:rsidRPr="002D7FEE">
        <w:rPr>
          <w:szCs w:val="24"/>
        </w:rPr>
        <w:t xml:space="preserve">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AF719C" w:rsidRPr="00AF719C">
        <w:rPr>
          <w:szCs w:val="24"/>
        </w:rPr>
        <w:t>3.4.1.3</w:t>
      </w:r>
      <w:r w:rsidR="00EE380A">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w:t>
      </w:r>
      <w:proofErr w:type="gramStart"/>
      <w:r w:rsidRPr="002D7FEE">
        <w:rPr>
          <w:szCs w:val="24"/>
        </w:rPr>
        <w:t>дств в к</w:t>
      </w:r>
      <w:proofErr w:type="gramEnd"/>
      <w:r w:rsidRPr="002D7FEE">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D7FEE">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D7FEE">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D7FEE">
        <w:rPr>
          <w:szCs w:val="24"/>
        </w:rPr>
        <w:t>дств пр</w:t>
      </w:r>
      <w:proofErr w:type="gramEnd"/>
      <w:r w:rsidRPr="002D7FEE">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2D7FEE">
        <w:rPr>
          <w:szCs w:val="24"/>
        </w:rPr>
        <w:t>дств в к</w:t>
      </w:r>
      <w:proofErr w:type="gramEnd"/>
      <w:r w:rsidRPr="002D7FEE">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fldChar w:fldCharType="begin"/>
      </w:r>
      <w:r w:rsidR="00EE380A">
        <w:instrText xml:space="preserve"> REF _Ref55335823 \r \h  \* MERGEFORMAT </w:instrText>
      </w:r>
      <w:r w:rsidR="00EE380A">
        <w:fldChar w:fldCharType="separate"/>
      </w:r>
      <w:r w:rsidR="00AF719C" w:rsidRPr="00AF719C">
        <w:rPr>
          <w:rFonts w:eastAsia="Calibri"/>
          <w:szCs w:val="24"/>
          <w:lang w:eastAsia="en-US"/>
        </w:rPr>
        <w:t>5.7</w:t>
      </w:r>
      <w:r w:rsidR="00EE380A">
        <w:fldChar w:fldCharType="end"/>
      </w:r>
      <w:r w:rsidRPr="002D7FEE">
        <w:rPr>
          <w:rFonts w:eastAsia="Calibri"/>
          <w:szCs w:val="24"/>
          <w:lang w:eastAsia="en-US"/>
        </w:rPr>
        <w:t xml:space="preserve">) Участник обязан направить на электронную почту </w:t>
      </w:r>
      <w:r w:rsidR="00477082" w:rsidRPr="002727BB">
        <w:rPr>
          <w:rFonts w:eastAsia="Calibri"/>
          <w:szCs w:val="24"/>
          <w:lang w:eastAsia="en-US"/>
        </w:rPr>
        <w:t xml:space="preserve">специалисту I категории отдела закупочной деятельности </w:t>
      </w:r>
      <w:r w:rsidR="00477082" w:rsidRPr="002727BB">
        <w:rPr>
          <w:rFonts w:eastAsia="Calibri"/>
          <w:szCs w:val="24"/>
          <w:lang w:eastAsia="en-US"/>
        </w:rPr>
        <w:lastRenderedPageBreak/>
        <w:t>Управления логистики и МТО филиала ПАО «МРСК Центра» - Липецкэнерго» Телятник Валентине Сергеевне</w:t>
      </w:r>
      <w:proofErr w:type="gramEnd"/>
      <w:r w:rsidR="00477082" w:rsidRPr="002727BB">
        <w:rPr>
          <w:rFonts w:eastAsia="Calibri"/>
          <w:szCs w:val="24"/>
          <w:lang w:eastAsia="en-US"/>
        </w:rPr>
        <w:t xml:space="preserve"> - контактный телефон </w:t>
      </w:r>
      <w:r w:rsidR="00477082" w:rsidRPr="002727BB">
        <w:rPr>
          <w:rFonts w:eastAsia="Calibri"/>
          <w:b/>
          <w:szCs w:val="24"/>
          <w:lang w:eastAsia="en-US"/>
        </w:rPr>
        <w:t>(4742) 22-83-04</w:t>
      </w:r>
      <w:r w:rsidR="00477082" w:rsidRPr="002727BB">
        <w:rPr>
          <w:rFonts w:eastAsia="Calibri"/>
          <w:szCs w:val="24"/>
          <w:lang w:eastAsia="en-US"/>
        </w:rPr>
        <w:t xml:space="preserve">, адрес электронной почты: </w:t>
      </w:r>
      <w:hyperlink r:id="rId32" w:history="1">
        <w:r w:rsidR="00477082" w:rsidRPr="002727BB">
          <w:rPr>
            <w:rStyle w:val="a7"/>
            <w:rFonts w:eastAsia="Calibri"/>
            <w:szCs w:val="24"/>
            <w:lang w:eastAsia="en-US"/>
          </w:rPr>
          <w:t>telyatnik.vs@mrsk-1.ru</w:t>
        </w:r>
      </w:hyperlink>
      <w:r w:rsidRPr="002D7FEE">
        <w:rPr>
          <w:rFonts w:eastAsia="Calibri"/>
          <w:szCs w:val="24"/>
          <w:lang w:eastAsia="en-US"/>
        </w:rPr>
        <w:t xml:space="preserve">. Данные документы необходимо направить Заказчику </w:t>
      </w:r>
      <w:r w:rsidRPr="002D7FEE">
        <w:rPr>
          <w:szCs w:val="24"/>
        </w:rPr>
        <w:t xml:space="preserve">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AF719C" w:rsidRPr="00AF719C">
        <w:rPr>
          <w:szCs w:val="24"/>
        </w:rPr>
        <w:t>3.4.1.3</w:t>
      </w:r>
      <w:r w:rsidR="00EE380A">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2" w:name="_Ref469321985"/>
      <w:r w:rsidRPr="002D7FEE">
        <w:rPr>
          <w:rFonts w:eastAsia="Calibri"/>
          <w:szCs w:val="24"/>
          <w:lang w:eastAsia="en-US"/>
        </w:rPr>
        <w:t>Реквизиты</w:t>
      </w:r>
      <w:r w:rsidRPr="002D7FEE">
        <w:rPr>
          <w:szCs w:val="24"/>
        </w:rPr>
        <w:t xml:space="preserve"> Заказчика для перечисления денежных сре</w:t>
      </w:r>
      <w:proofErr w:type="gramStart"/>
      <w:r w:rsidRPr="002D7FEE">
        <w:rPr>
          <w:szCs w:val="24"/>
        </w:rPr>
        <w:t>дств в к</w:t>
      </w:r>
      <w:proofErr w:type="gramEnd"/>
      <w:r w:rsidRPr="002D7FEE">
        <w:rPr>
          <w:szCs w:val="24"/>
        </w:rPr>
        <w:t>ачестве обеспечения обязательств, связанных с участием в Запросе предложений и подачей Заявки:</w:t>
      </w:r>
      <w:bookmarkEnd w:id="562"/>
    </w:p>
    <w:p w:rsidR="00477082" w:rsidRDefault="00477082" w:rsidP="00477082">
      <w:pPr>
        <w:spacing w:line="240" w:lineRule="auto"/>
        <w:jc w:val="center"/>
        <w:rPr>
          <w:sz w:val="24"/>
          <w:szCs w:val="24"/>
          <w:u w:val="single"/>
        </w:rPr>
      </w:pPr>
      <w:r>
        <w:rPr>
          <w:sz w:val="24"/>
          <w:szCs w:val="24"/>
          <w:u w:val="single"/>
        </w:rPr>
        <w:t>Получатель платежа:  Филиал ПАО «МРСК Центра» - «Липецкэнерго»</w:t>
      </w:r>
    </w:p>
    <w:p w:rsidR="00477082" w:rsidRDefault="00477082" w:rsidP="00477082">
      <w:pPr>
        <w:spacing w:line="240" w:lineRule="auto"/>
        <w:jc w:val="center"/>
        <w:rPr>
          <w:sz w:val="24"/>
          <w:szCs w:val="24"/>
        </w:rPr>
      </w:pPr>
      <w:r>
        <w:rPr>
          <w:sz w:val="24"/>
          <w:szCs w:val="24"/>
        </w:rPr>
        <w:t>ИНН 6901067107 КПП 482402001</w:t>
      </w:r>
    </w:p>
    <w:p w:rsidR="00477082" w:rsidRDefault="00477082" w:rsidP="00477082">
      <w:pPr>
        <w:spacing w:line="240" w:lineRule="auto"/>
        <w:jc w:val="center"/>
        <w:rPr>
          <w:sz w:val="24"/>
          <w:szCs w:val="24"/>
        </w:rPr>
      </w:pPr>
      <w:r>
        <w:rPr>
          <w:sz w:val="24"/>
          <w:szCs w:val="24"/>
        </w:rPr>
        <w:t xml:space="preserve">Банк: Липецкое отделение </w:t>
      </w:r>
      <w:r>
        <w:rPr>
          <w:sz w:val="24"/>
          <w:szCs w:val="24"/>
          <w:lang w:val="en-US"/>
        </w:rPr>
        <w:t>N</w:t>
      </w:r>
      <w:r>
        <w:rPr>
          <w:sz w:val="24"/>
          <w:szCs w:val="24"/>
        </w:rPr>
        <w:t>8593 ПАО Сбербанк</w:t>
      </w:r>
    </w:p>
    <w:p w:rsidR="00477082" w:rsidRDefault="00477082" w:rsidP="00477082">
      <w:pPr>
        <w:spacing w:line="240" w:lineRule="auto"/>
        <w:jc w:val="center"/>
        <w:rPr>
          <w:sz w:val="24"/>
          <w:szCs w:val="24"/>
        </w:rPr>
      </w:pPr>
      <w:proofErr w:type="gramStart"/>
      <w:r>
        <w:rPr>
          <w:sz w:val="24"/>
          <w:szCs w:val="24"/>
        </w:rPr>
        <w:t>Р</w:t>
      </w:r>
      <w:proofErr w:type="gramEnd"/>
      <w:r>
        <w:rPr>
          <w:sz w:val="24"/>
          <w:szCs w:val="24"/>
        </w:rPr>
        <w:t>/счет   40702810235000010115</w:t>
      </w:r>
    </w:p>
    <w:p w:rsidR="00477082" w:rsidRDefault="00477082" w:rsidP="00477082">
      <w:pPr>
        <w:spacing w:line="240" w:lineRule="auto"/>
        <w:jc w:val="center"/>
        <w:rPr>
          <w:sz w:val="24"/>
          <w:szCs w:val="24"/>
        </w:rPr>
      </w:pPr>
      <w:r>
        <w:rPr>
          <w:sz w:val="24"/>
          <w:szCs w:val="24"/>
        </w:rPr>
        <w:t>к/с  30101810800000000604</w:t>
      </w:r>
    </w:p>
    <w:p w:rsidR="006D05F2" w:rsidRDefault="00477082" w:rsidP="00477082">
      <w:pPr>
        <w:pStyle w:val="aff6"/>
        <w:numPr>
          <w:ilvl w:val="0"/>
          <w:numId w:val="0"/>
        </w:numPr>
        <w:tabs>
          <w:tab w:val="left" w:pos="2127"/>
        </w:tabs>
        <w:spacing w:line="240" w:lineRule="auto"/>
        <w:ind w:left="2847"/>
      </w:pPr>
      <w:r>
        <w:rPr>
          <w:sz w:val="24"/>
          <w:szCs w:val="24"/>
        </w:rPr>
        <w:t xml:space="preserve">                       БИК 044206604</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AF719C" w:rsidRPr="00AF719C">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3" w:name="_Ref467752355"/>
      <w:r w:rsidRPr="002D7FEE">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D7FEE">
        <w:rPr>
          <w:sz w:val="24"/>
          <w:szCs w:val="24"/>
        </w:rPr>
        <w:t>ств тр</w:t>
      </w:r>
      <w:proofErr w:type="gramEnd"/>
      <w:r w:rsidRPr="002D7FEE">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61"/>
      <w:bookmarkEnd w:id="563"/>
    </w:p>
    <w:p w:rsidR="00717F60" w:rsidRPr="00E71A48" w:rsidRDefault="00717F60" w:rsidP="00E71A48">
      <w:pPr>
        <w:pStyle w:val="2"/>
        <w:tabs>
          <w:tab w:val="clear" w:pos="1700"/>
          <w:tab w:val="num" w:pos="709"/>
        </w:tabs>
        <w:spacing w:line="264" w:lineRule="auto"/>
      </w:pPr>
      <w:bookmarkStart w:id="564" w:name="_Ref305973214"/>
      <w:bookmarkStart w:id="565" w:name="_Toc498589618"/>
      <w:r w:rsidRPr="00E71A48">
        <w:t>Подача Заявок и их прием</w:t>
      </w:r>
      <w:bookmarkStart w:id="566" w:name="_Ref56229451"/>
      <w:bookmarkEnd w:id="536"/>
      <w:bookmarkEnd w:id="564"/>
      <w:bookmarkEnd w:id="565"/>
    </w:p>
    <w:p w:rsidR="00717F60" w:rsidRPr="00E71A48"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20838"/>
      <w:bookmarkStart w:id="574" w:name="_Toc440631473"/>
      <w:bookmarkStart w:id="575" w:name="_Toc440875713"/>
      <w:bookmarkStart w:id="576" w:name="_Toc441131737"/>
      <w:bookmarkStart w:id="577" w:name="_Toc465865178"/>
      <w:bookmarkStart w:id="578" w:name="_Toc468975438"/>
      <w:bookmarkStart w:id="579" w:name="_Toc471830454"/>
      <w:bookmarkStart w:id="580" w:name="_Toc498589619"/>
      <w:r w:rsidRPr="00E71A48">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E71A48">
        <w:rPr>
          <w:bCs w:val="0"/>
          <w:sz w:val="24"/>
          <w:szCs w:val="24"/>
        </w:rPr>
        <w:lastRenderedPageBreak/>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D465A4" w:rsidRPr="00D465A4">
        <w:rPr>
          <w:b/>
          <w:bCs w:val="0"/>
          <w:sz w:val="24"/>
          <w:szCs w:val="24"/>
        </w:rPr>
        <w:t>02 февраля</w:t>
      </w:r>
      <w:r w:rsidR="002B5044" w:rsidRPr="00D465A4">
        <w:rPr>
          <w:b/>
          <w:bCs w:val="0"/>
          <w:sz w:val="24"/>
          <w:szCs w:val="24"/>
        </w:rPr>
        <w:t xml:space="preserve"> </w:t>
      </w:r>
      <w:r w:rsidR="00972B83" w:rsidRPr="00D465A4">
        <w:rPr>
          <w:b/>
          <w:bCs w:val="0"/>
          <w:sz w:val="24"/>
          <w:szCs w:val="24"/>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C55095">
        <w:rPr>
          <w:bCs w:val="0"/>
          <w:sz w:val="24"/>
          <w:szCs w:val="24"/>
        </w:rPr>
        <w:fldChar w:fldCharType="begin"/>
      </w:r>
      <w:r w:rsidR="00BF60B6">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AF719C">
        <w:rPr>
          <w:bCs w:val="0"/>
          <w:sz w:val="24"/>
          <w:szCs w:val="24"/>
        </w:rPr>
        <w:t>5.1</w:t>
      </w:r>
      <w:r w:rsidR="00C55095">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1"/>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20839"/>
      <w:bookmarkStart w:id="590" w:name="_Toc440631474"/>
      <w:bookmarkStart w:id="591" w:name="_Toc440875714"/>
      <w:bookmarkStart w:id="592" w:name="_Toc441131738"/>
      <w:bookmarkStart w:id="593" w:name="_Toc465865179"/>
      <w:bookmarkStart w:id="594" w:name="_Toc468975439"/>
      <w:bookmarkStart w:id="595" w:name="_Toc471830455"/>
      <w:bookmarkStart w:id="596"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6"/>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AF719C" w:rsidRPr="00AF719C">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AF719C" w:rsidRPr="00AF719C">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97" w:name="_Ref303683883"/>
      <w:bookmarkStart w:id="598" w:name="_Toc498589621"/>
      <w:r w:rsidRPr="002D7FEE">
        <w:t xml:space="preserve">Изменение и отзыв </w:t>
      </w:r>
      <w:r w:rsidR="004B5EB3" w:rsidRPr="002D7FEE">
        <w:t>Заявк</w:t>
      </w:r>
      <w:r w:rsidRPr="002D7FEE">
        <w:t>и</w:t>
      </w:r>
      <w:bookmarkEnd w:id="597"/>
      <w:bookmarkEnd w:id="598"/>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599"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AF719C" w:rsidRPr="00AF719C">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AF719C" w:rsidRPr="00AF719C">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0" w:name="_Ref468195580"/>
      <w:bookmarkStart w:id="601" w:name="_Ref468195629"/>
      <w:bookmarkStart w:id="602" w:name="_Toc498589622"/>
      <w:r w:rsidRPr="00E71A48">
        <w:t>Оценка Заявок и проведение переговоров</w:t>
      </w:r>
      <w:bookmarkEnd w:id="599"/>
      <w:bookmarkEnd w:id="600"/>
      <w:bookmarkEnd w:id="601"/>
      <w:bookmarkEnd w:id="602"/>
      <w:r w:rsidRPr="00E71A48">
        <w:t xml:space="preserve"> </w:t>
      </w:r>
    </w:p>
    <w:p w:rsidR="00717F60" w:rsidRPr="00E71A48"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20842"/>
      <w:bookmarkStart w:id="610" w:name="_Toc440631477"/>
      <w:bookmarkStart w:id="611" w:name="_Toc440875717"/>
      <w:bookmarkStart w:id="612" w:name="_Toc441131741"/>
      <w:bookmarkStart w:id="613" w:name="_Toc465865182"/>
      <w:bookmarkStart w:id="614" w:name="_Toc468975442"/>
      <w:bookmarkStart w:id="615" w:name="_Toc471830458"/>
      <w:bookmarkStart w:id="616" w:name="_Toc498589623"/>
      <w:r w:rsidRPr="00E71A48">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w:t>
      </w:r>
      <w:r w:rsidR="00717F60" w:rsidRPr="00E71A48">
        <w:rPr>
          <w:bCs w:val="0"/>
          <w:sz w:val="24"/>
          <w:szCs w:val="24"/>
        </w:rPr>
        <w:lastRenderedPageBreak/>
        <w:t xml:space="preserve">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AF719C" w:rsidRPr="00AF719C">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AF719C" w:rsidRPr="00AF719C">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AF719C" w:rsidRPr="00AF719C">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20843"/>
      <w:bookmarkStart w:id="625" w:name="_Toc440631478"/>
      <w:bookmarkStart w:id="626" w:name="_Toc440875718"/>
      <w:bookmarkStart w:id="627" w:name="_Toc441131742"/>
      <w:bookmarkStart w:id="628" w:name="_Toc465865183"/>
      <w:bookmarkStart w:id="629" w:name="_Toc468975443"/>
      <w:bookmarkStart w:id="630" w:name="_Toc471830459"/>
      <w:bookmarkStart w:id="631" w:name="_Toc498589624"/>
      <w:r w:rsidRPr="00E71A48">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2"/>
      <w:bookmarkEnd w:id="633"/>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w:t>
      </w:r>
      <w:r w:rsidRPr="009C79CA">
        <w:rPr>
          <w:sz w:val="24"/>
          <w:szCs w:val="24"/>
        </w:rPr>
        <w:t xml:space="preserve">привлекаемых Участником субподрядчиков) не предоставил </w:t>
      </w:r>
      <w:r w:rsidR="009C79CA" w:rsidRPr="009C79CA">
        <w:rPr>
          <w:sz w:val="24"/>
          <w:szCs w:val="24"/>
        </w:rPr>
        <w:t>Справку о цепочке собственников участника закупочной процедуры, включая бенефициаров (в том числе конечных)</w:t>
      </w:r>
      <w:r w:rsidRPr="009C79CA">
        <w:rPr>
          <w:sz w:val="24"/>
          <w:szCs w:val="24"/>
        </w:rPr>
        <w:t xml:space="preserve"> (подраздел</w:t>
      </w:r>
      <w:r w:rsidRPr="008E312A">
        <w:rPr>
          <w:sz w:val="24"/>
          <w:szCs w:val="24"/>
        </w:rPr>
        <w:t xml:space="preserve"> </w:t>
      </w:r>
      <w:r w:rsidR="00EE380A">
        <w:fldChar w:fldCharType="begin"/>
      </w:r>
      <w:r w:rsidR="00EE380A">
        <w:instrText xml:space="preserve"> REF _Ref444180906 \r \h  \* MERGEFORMAT </w:instrText>
      </w:r>
      <w:r w:rsidR="00EE380A">
        <w:fldChar w:fldCharType="separate"/>
      </w:r>
      <w:r w:rsidR="00AF719C" w:rsidRPr="00AF719C">
        <w:rPr>
          <w:sz w:val="24"/>
          <w:szCs w:val="24"/>
        </w:rPr>
        <w:t>5.12</w:t>
      </w:r>
      <w:r w:rsidR="00EE380A">
        <w:fldChar w:fldCharType="end"/>
      </w:r>
      <w:r w:rsidRPr="008E312A">
        <w:rPr>
          <w:sz w:val="24"/>
          <w:szCs w:val="24"/>
        </w:rPr>
        <w:t xml:space="preserve">); </w:t>
      </w:r>
    </w:p>
    <w:p w:rsidR="00F4128C" w:rsidRPr="002D7FEE"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w:t>
      </w:r>
      <w:r w:rsidRPr="002D7FEE">
        <w:rPr>
          <w:sz w:val="24"/>
          <w:szCs w:val="24"/>
        </w:rPr>
        <w:t xml:space="preserve">обязательств Участника в соответствии с п. </w:t>
      </w:r>
      <w:r w:rsidR="00EE380A">
        <w:fldChar w:fldCharType="begin"/>
      </w:r>
      <w:r w:rsidR="00EE380A">
        <w:instrText xml:space="preserve"> REF _Ref306176386 \r \h  \* MERGEFORMAT </w:instrText>
      </w:r>
      <w:r w:rsidR="00EE380A">
        <w:fldChar w:fldCharType="separate"/>
      </w:r>
      <w:r w:rsidR="00AF719C" w:rsidRPr="00AF719C">
        <w:rPr>
          <w:sz w:val="24"/>
          <w:szCs w:val="24"/>
        </w:rPr>
        <w:t>3.3.14</w:t>
      </w:r>
      <w:r w:rsidR="00EE380A">
        <w:fldChar w:fldCharType="end"/>
      </w:r>
      <w:r w:rsidRPr="002D7FEE">
        <w:rPr>
          <w:sz w:val="24"/>
          <w:szCs w:val="24"/>
        </w:rPr>
        <w:t>;</w:t>
      </w:r>
    </w:p>
    <w:p w:rsidR="00F4128C" w:rsidRPr="002D7FEE" w:rsidRDefault="00F620A0"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не содержат всех необходимых документов, требуемых настоящей Документацией</w:t>
      </w:r>
      <w:r w:rsidR="00F4128C" w:rsidRPr="002D7FEE">
        <w:rPr>
          <w:sz w:val="24"/>
          <w:szCs w:val="24"/>
        </w:rPr>
        <w:t>;</w:t>
      </w:r>
    </w:p>
    <w:p w:rsidR="00F4128C" w:rsidRPr="002D7FEE" w:rsidRDefault="00F4128C"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lastRenderedPageBreak/>
        <w:t>содержат предложения, по существу не отвечающие техническим, коммерческим или договорным требованиям настоящей Документации;</w:t>
      </w:r>
    </w:p>
    <w:p w:rsidR="00C97A76" w:rsidRPr="002D7FEE" w:rsidRDefault="00F4128C"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очевидные арифметические или грамматические ошибки, с исправлением</w:t>
      </w:r>
      <w:r w:rsidR="00F620A0" w:rsidRPr="002D7FEE">
        <w:rPr>
          <w:sz w:val="24"/>
          <w:szCs w:val="24"/>
        </w:rPr>
        <w:t xml:space="preserve"> которых не согласился Участник;</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2D7FEE">
        <w:rPr>
          <w:sz w:val="24"/>
          <w:szCs w:val="24"/>
        </w:rPr>
        <w:t>поданы с нарушением порядка подачи Заявок, установленного в настоящей документации;</w:t>
      </w:r>
      <w:proofErr w:type="gramEnd"/>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AF719C" w:rsidRPr="00AF719C">
        <w:rPr>
          <w:sz w:val="24"/>
          <w:szCs w:val="24"/>
        </w:rPr>
        <w:t>3.3.14</w:t>
      </w:r>
      <w:r w:rsidR="00EE380A">
        <w:fldChar w:fldCharType="end"/>
      </w:r>
      <w:r w:rsidR="007F3FB7" w:rsidRPr="002D7FEE">
        <w:rPr>
          <w:sz w:val="24"/>
          <w:szCs w:val="24"/>
        </w:rPr>
        <w:t>).</w:t>
      </w:r>
      <w:bookmarkEnd w:id="634"/>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20844"/>
      <w:bookmarkStart w:id="643" w:name="_Toc440631479"/>
      <w:bookmarkStart w:id="644" w:name="_Toc440875719"/>
      <w:bookmarkStart w:id="645" w:name="_Toc441131743"/>
      <w:bookmarkStart w:id="646" w:name="_Toc465865184"/>
      <w:bookmarkStart w:id="647" w:name="_Toc468975444"/>
      <w:bookmarkStart w:id="648" w:name="_Toc471830460"/>
      <w:bookmarkStart w:id="649" w:name="_Toc498589625"/>
      <w:r w:rsidRPr="00E71A48">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20845"/>
      <w:bookmarkStart w:id="658" w:name="_Toc440631480"/>
      <w:bookmarkStart w:id="659" w:name="_Toc440875720"/>
      <w:bookmarkStart w:id="660" w:name="_Toc441131744"/>
      <w:bookmarkStart w:id="661" w:name="_Toc465865185"/>
      <w:bookmarkStart w:id="662" w:name="_Toc468975445"/>
      <w:bookmarkStart w:id="663" w:name="_Toc471830461"/>
      <w:bookmarkStart w:id="664" w:name="_Toc498589626"/>
      <w:r w:rsidRPr="00E71A48">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AF719C" w:rsidRPr="00AF719C">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65" w:name="_Ref303250967"/>
      <w:bookmarkStart w:id="666" w:name="_Toc305697378"/>
      <w:bookmarkStart w:id="667" w:name="_Toc498589627"/>
      <w:bookmarkStart w:id="668" w:name="_Toc255985696"/>
      <w:r w:rsidRPr="00E71A48">
        <w:t>Аукционная процедура понижени</w:t>
      </w:r>
      <w:r w:rsidR="00E60F8E" w:rsidRPr="00E71A48">
        <w:t>я</w:t>
      </w:r>
      <w:r w:rsidRPr="00E71A48">
        <w:t xml:space="preserve"> цены (переторжка)</w:t>
      </w:r>
      <w:bookmarkEnd w:id="665"/>
      <w:bookmarkEnd w:id="666"/>
      <w:bookmarkEnd w:id="667"/>
      <w:r w:rsidRPr="00E71A48">
        <w:t xml:space="preserve"> </w:t>
      </w:r>
    </w:p>
    <w:bookmarkEnd w:id="668"/>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1F4040">
        <w:rPr>
          <w:sz w:val="24"/>
          <w:szCs w:val="24"/>
          <w:lang w:eastAsia="ru-RU"/>
        </w:rPr>
        <w:lastRenderedPageBreak/>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69"/>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0"/>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AF719C" w:rsidRPr="00AF719C">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AF719C" w:rsidRPr="00AF719C">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AF719C" w:rsidRPr="00AF719C">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71"/>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bookmarkStart w:id="673"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73"/>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AF719C" w:rsidRPr="00AF719C">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AF719C" w:rsidRPr="00AF719C">
        <w:rPr>
          <w:rFonts w:eastAsia="Times New Roman,Italic"/>
          <w:bCs w:val="0"/>
          <w:iCs/>
          <w:sz w:val="24"/>
          <w:szCs w:val="24"/>
        </w:rPr>
        <w:t>3.7.8</w:t>
      </w:r>
      <w:r w:rsidR="00EE380A">
        <w:fldChar w:fldCharType="end"/>
      </w:r>
      <w:r w:rsidRPr="002D7FEE">
        <w:rPr>
          <w:rFonts w:eastAsia="Times New Roman,Italic"/>
          <w:bCs w:val="0"/>
          <w:iCs/>
          <w:sz w:val="24"/>
          <w:szCs w:val="24"/>
        </w:rPr>
        <w:t xml:space="preserve">, </w:t>
      </w:r>
      <w:proofErr w:type="gramStart"/>
      <w:r w:rsidRPr="002D7FEE">
        <w:rPr>
          <w:rFonts w:eastAsia="Times New Roman,Italic"/>
          <w:bCs w:val="0"/>
          <w:iCs/>
          <w:sz w:val="24"/>
          <w:szCs w:val="24"/>
        </w:rPr>
        <w:t>предоставляет документы</w:t>
      </w:r>
      <w:proofErr w:type="gramEnd"/>
      <w:r w:rsidRPr="002D7FEE">
        <w:rPr>
          <w:rFonts w:eastAsia="Times New Roman,Italic"/>
          <w:bCs w:val="0"/>
          <w:iCs/>
          <w:sz w:val="24"/>
          <w:szCs w:val="24"/>
        </w:rPr>
        <w:t xml:space="preserve">, предусмотренные подпунктом </w:t>
      </w:r>
      <w:r w:rsidR="00EE380A">
        <w:fldChar w:fldCharType="begin"/>
      </w:r>
      <w:r w:rsidR="00EE380A">
        <w:instrText xml:space="preserve"> REF _Ref465675151 \r \h  \* MERGEFORMAT </w:instrText>
      </w:r>
      <w:r w:rsidR="00EE380A">
        <w:fldChar w:fldCharType="separate"/>
      </w:r>
      <w:r w:rsidR="00AF719C" w:rsidRPr="00AF719C">
        <w:rPr>
          <w:rFonts w:eastAsia="Times New Roman,Italic"/>
          <w:bCs w:val="0"/>
          <w:iCs/>
          <w:sz w:val="24"/>
          <w:szCs w:val="24"/>
        </w:rPr>
        <w:t>3.11.2</w:t>
      </w:r>
      <w:r w:rsidR="00EE380A">
        <w:fldChar w:fldCharType="end"/>
      </w:r>
      <w:r w:rsidRPr="002D7FEE">
        <w:rPr>
          <w:rFonts w:eastAsia="Times New Roman,Italic"/>
          <w:bCs w:val="0"/>
          <w:iCs/>
          <w:sz w:val="24"/>
          <w:szCs w:val="24"/>
        </w:rPr>
        <w:t xml:space="preserve"> </w:t>
      </w:r>
      <w:r w:rsidRPr="002D7FEE">
        <w:rPr>
          <w:rFonts w:eastAsia="Times New Roman,Italic"/>
          <w:bCs w:val="0"/>
          <w:iCs/>
          <w:sz w:val="24"/>
          <w:szCs w:val="24"/>
        </w:rPr>
        <w:lastRenderedPageBreak/>
        <w:t>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AF719C" w:rsidRPr="00AF719C">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w:t>
      </w:r>
      <w:proofErr w:type="gramEnd"/>
      <w:r w:rsidRPr="002D7FEE">
        <w:rPr>
          <w:rFonts w:eastAsia="Times New Roman,Italic"/>
          <w:bCs w:val="0"/>
          <w:iCs/>
          <w:sz w:val="24"/>
          <w:szCs w:val="24"/>
        </w:rPr>
        <w:t xml:space="preserve"> повторно.</w:t>
      </w:r>
    </w:p>
    <w:p w:rsidR="00286404" w:rsidRPr="002D7FEE" w:rsidRDefault="00286404" w:rsidP="00A16C95">
      <w:pPr>
        <w:pStyle w:val="2"/>
        <w:tabs>
          <w:tab w:val="clear" w:pos="1700"/>
          <w:tab w:val="left" w:pos="709"/>
        </w:tabs>
        <w:spacing w:line="264" w:lineRule="auto"/>
        <w:jc w:val="both"/>
      </w:pPr>
      <w:bookmarkStart w:id="674" w:name="_Toc471823191"/>
      <w:bookmarkStart w:id="675" w:name="_Ref471823363"/>
      <w:bookmarkStart w:id="676" w:name="_Ref471830158"/>
      <w:bookmarkStart w:id="677" w:name="_Toc498589628"/>
      <w:r w:rsidRPr="002D7FEE">
        <w:t>О приоритете закупки работ, выполняемых российскими лицами, по отношению к работам, выполняемым иностранными лицами</w:t>
      </w:r>
      <w:bookmarkEnd w:id="674"/>
      <w:bookmarkEnd w:id="675"/>
      <w:bookmarkEnd w:id="676"/>
      <w:bookmarkEnd w:id="677"/>
    </w:p>
    <w:p w:rsidR="00286404" w:rsidRPr="002D7FEE" w:rsidRDefault="00286404" w:rsidP="00824534">
      <w:pPr>
        <w:pStyle w:val="3"/>
        <w:ind w:left="0" w:firstLine="567"/>
        <w:jc w:val="both"/>
        <w:rPr>
          <w:b w:val="0"/>
        </w:rPr>
      </w:pPr>
      <w:bookmarkStart w:id="678" w:name="_Toc471830464"/>
      <w:bookmarkStart w:id="679" w:name="_Toc498589629"/>
      <w:proofErr w:type="gramStart"/>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D7FEE">
        <w:rPr>
          <w:b w:val="0"/>
        </w:rPr>
        <w:t xml:space="preserve"> требований п. 4.5.1 Единого стандарта закупок ПАО «</w:t>
      </w:r>
      <w:proofErr w:type="spellStart"/>
      <w:r w:rsidRPr="002D7FEE">
        <w:rPr>
          <w:b w:val="0"/>
        </w:rPr>
        <w:t>Россети</w:t>
      </w:r>
      <w:proofErr w:type="spellEnd"/>
      <w:r w:rsidRPr="002D7FEE">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78"/>
      <w:bookmarkEnd w:id="679"/>
    </w:p>
    <w:p w:rsidR="00286404" w:rsidRPr="002D7FEE" w:rsidRDefault="00286404" w:rsidP="00824534">
      <w:pPr>
        <w:pStyle w:val="3"/>
        <w:ind w:left="0" w:firstLine="567"/>
        <w:jc w:val="both"/>
        <w:rPr>
          <w:b w:val="0"/>
        </w:rPr>
      </w:pPr>
      <w:bookmarkStart w:id="680" w:name="_Toc471830465"/>
      <w:bookmarkStart w:id="681" w:name="_Toc498589630"/>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0"/>
      <w:bookmarkEnd w:id="681"/>
    </w:p>
    <w:p w:rsidR="00286404" w:rsidRPr="002D7FEE" w:rsidRDefault="00286404" w:rsidP="00824534">
      <w:pPr>
        <w:pStyle w:val="3"/>
        <w:ind w:left="0" w:firstLine="567"/>
        <w:jc w:val="both"/>
        <w:rPr>
          <w:b w:val="0"/>
        </w:rPr>
      </w:pPr>
      <w:bookmarkStart w:id="682" w:name="_Toc471830466"/>
      <w:bookmarkStart w:id="683" w:name="_Toc498589631"/>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2"/>
      <w:bookmarkEnd w:id="683"/>
    </w:p>
    <w:p w:rsidR="00286404" w:rsidRPr="00D465A4" w:rsidRDefault="00286404" w:rsidP="00824534">
      <w:pPr>
        <w:pStyle w:val="3"/>
        <w:ind w:left="0" w:firstLine="567"/>
        <w:jc w:val="both"/>
        <w:rPr>
          <w:b w:val="0"/>
        </w:rPr>
      </w:pPr>
      <w:bookmarkStart w:id="684" w:name="_Toc471830467"/>
      <w:bookmarkStart w:id="685" w:name="_Toc498589632"/>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2D7FEE">
        <w:rPr>
          <w:b w:val="0"/>
        </w:rPr>
        <w:t>k</w:t>
      </w:r>
      <w:proofErr w:type="gramEnd"/>
      <w:r w:rsidRPr="002D7FEE">
        <w:rPr>
          <w:b w:val="0"/>
        </w:rPr>
        <w:t>ПРИОР</w:t>
      </w:r>
      <w:proofErr w:type="spellEnd"/>
      <w:r w:rsidRPr="002D7FEE">
        <w:rPr>
          <w:b w:val="0"/>
        </w:rPr>
        <w:t xml:space="preserve">=0,85, иначе </w:t>
      </w:r>
      <w:proofErr w:type="spellStart"/>
      <w:r w:rsidRPr="002D7FEE">
        <w:rPr>
          <w:b w:val="0"/>
        </w:rPr>
        <w:t>kПРИОР</w:t>
      </w:r>
      <w:proofErr w:type="spellEnd"/>
      <w:r w:rsidRPr="002D7FEE">
        <w:rPr>
          <w:b w:val="0"/>
        </w:rPr>
        <w:t xml:space="preserve">=1,0), при этом Договор заключается </w:t>
      </w:r>
      <w:r w:rsidRPr="00D465A4">
        <w:rPr>
          <w:b w:val="0"/>
        </w:rPr>
        <w:t>по цене Договора, предложенной Участником в Заявке (методика оценки изложена в Приложении №3 к настоящей Документации).</w:t>
      </w:r>
      <w:bookmarkEnd w:id="684"/>
      <w:bookmarkEnd w:id="685"/>
    </w:p>
    <w:p w:rsidR="00286404" w:rsidRPr="002D7FEE" w:rsidRDefault="00286404" w:rsidP="00824534">
      <w:pPr>
        <w:pStyle w:val="3"/>
        <w:ind w:hanging="153"/>
        <w:jc w:val="both"/>
        <w:rPr>
          <w:b w:val="0"/>
          <w:szCs w:val="24"/>
        </w:rPr>
      </w:pPr>
      <w:bookmarkStart w:id="686" w:name="_Toc471830468"/>
      <w:bookmarkStart w:id="687" w:name="_Toc498589633"/>
      <w:r w:rsidRPr="002D7FEE">
        <w:rPr>
          <w:b w:val="0"/>
          <w:szCs w:val="24"/>
        </w:rPr>
        <w:t>Приоритет не предоставляется в случаях, если:</w:t>
      </w:r>
      <w:bookmarkEnd w:id="686"/>
      <w:bookmarkEnd w:id="687"/>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AF719C" w:rsidRPr="00AF719C">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 xml:space="preserve">не содержится предложений о выполнении </w:t>
      </w:r>
      <w:r w:rsidR="00286404" w:rsidRPr="002D7FEE">
        <w:rPr>
          <w:rFonts w:ascii="Times New Roman" w:hAnsi="Times New Roman" w:cs="Times New Roman"/>
          <w:sz w:val="24"/>
          <w:szCs w:val="24"/>
        </w:rPr>
        <w:lastRenderedPageBreak/>
        <w:t>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proofErr w:type="gramStart"/>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2D7FEE" w:rsidRDefault="00286404" w:rsidP="00824534">
      <w:pPr>
        <w:pStyle w:val="3"/>
        <w:ind w:left="0" w:firstLine="567"/>
        <w:jc w:val="both"/>
        <w:rPr>
          <w:b w:val="0"/>
        </w:rPr>
      </w:pPr>
      <w:bookmarkStart w:id="688" w:name="_Toc471830469"/>
      <w:bookmarkStart w:id="689" w:name="_Toc498589634"/>
      <w:proofErr w:type="gramStart"/>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88"/>
      <w:bookmarkEnd w:id="689"/>
      <w:proofErr w:type="gramEnd"/>
    </w:p>
    <w:p w:rsidR="00717F60" w:rsidRPr="002D7FEE" w:rsidRDefault="00717F60" w:rsidP="00A16C95">
      <w:pPr>
        <w:pStyle w:val="2"/>
        <w:tabs>
          <w:tab w:val="clear" w:pos="1700"/>
          <w:tab w:val="left" w:pos="709"/>
        </w:tabs>
        <w:spacing w:line="264" w:lineRule="auto"/>
      </w:pPr>
      <w:bookmarkStart w:id="690" w:name="_Ref303681924"/>
      <w:bookmarkStart w:id="691" w:name="_Ref303683914"/>
      <w:bookmarkStart w:id="692" w:name="_Toc498589635"/>
      <w:r w:rsidRPr="002D7FEE">
        <w:t xml:space="preserve">Подведение итогов </w:t>
      </w:r>
      <w:r w:rsidR="00DF639D" w:rsidRPr="002D7FEE">
        <w:t>З</w:t>
      </w:r>
      <w:r w:rsidRPr="002D7FEE">
        <w:t>апроса предложений</w:t>
      </w:r>
      <w:bookmarkEnd w:id="690"/>
      <w:bookmarkEnd w:id="691"/>
      <w:bookmarkEnd w:id="692"/>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3"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93"/>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w:t>
      </w:r>
      <w:proofErr w:type="gramStart"/>
      <w:r w:rsidR="0087407B" w:rsidRPr="002D7FEE">
        <w:rPr>
          <w:bCs w:val="0"/>
          <w:sz w:val="24"/>
          <w:szCs w:val="24"/>
        </w:rPr>
        <w:t>наилучшей</w:t>
      </w:r>
      <w:proofErr w:type="gramEnd"/>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94" w:name="_Ref303251044"/>
      <w:bookmarkStart w:id="695" w:name="_Toc498589636"/>
      <w:bookmarkStart w:id="696" w:name="_Ref191386295"/>
      <w:r w:rsidRPr="00E71A48">
        <w:t xml:space="preserve">Признание запроса предложений </w:t>
      </w:r>
      <w:proofErr w:type="gramStart"/>
      <w:r w:rsidRPr="00E71A48">
        <w:t>несостоявшимся</w:t>
      </w:r>
      <w:bookmarkEnd w:id="694"/>
      <w:bookmarkEnd w:id="695"/>
      <w:proofErr w:type="gramEnd"/>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9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9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9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9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9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99"/>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700" w:name="_Toc468355877"/>
      <w:bookmarkStart w:id="701" w:name="_Ref465670219"/>
      <w:bookmarkStart w:id="702" w:name="_Toc498589637"/>
      <w:bookmarkStart w:id="703" w:name="_Ref303683929"/>
      <w:r w:rsidRPr="002D7FEE">
        <w:rPr>
          <w:bCs w:val="0"/>
        </w:rPr>
        <w:t>Антидемпинговые меры</w:t>
      </w:r>
      <w:bookmarkEnd w:id="700"/>
      <w:bookmarkEnd w:id="701"/>
      <w:bookmarkEnd w:id="702"/>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AF719C" w:rsidRPr="00AF719C">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4"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04"/>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proofErr w:type="gramEnd"/>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AF719C" w:rsidRPr="00AF719C">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AF719C" w:rsidRPr="00AF719C">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lastRenderedPageBreak/>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AF719C" w:rsidRPr="00AF719C">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AF719C" w:rsidRPr="00AF719C">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В случае</w:t>
      </w:r>
      <w:proofErr w:type="gramStart"/>
      <w:r w:rsidRPr="002D7FEE">
        <w:rPr>
          <w:sz w:val="24"/>
          <w:szCs w:val="24"/>
        </w:rPr>
        <w:t>,</w:t>
      </w:r>
      <w:proofErr w:type="gramEnd"/>
      <w:r w:rsidRPr="002D7FEE">
        <w:rPr>
          <w:sz w:val="24"/>
          <w:szCs w:val="24"/>
        </w:rPr>
        <w:t xml:space="preserve">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AF719C" w:rsidRPr="00AF719C">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AF719C" w:rsidRPr="00AF719C">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705" w:name="_Ref468975287"/>
      <w:bookmarkStart w:id="706" w:name="_Toc498589638"/>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96"/>
      <w:bookmarkEnd w:id="703"/>
      <w:bookmarkEnd w:id="705"/>
      <w:bookmarkEnd w:id="706"/>
    </w:p>
    <w:p w:rsidR="00717F60" w:rsidRPr="00E71A48" w:rsidRDefault="00717F60" w:rsidP="001405FA">
      <w:pPr>
        <w:widowControl w:val="0"/>
        <w:numPr>
          <w:ilvl w:val="2"/>
          <w:numId w:val="94"/>
        </w:numPr>
        <w:overflowPunct w:val="0"/>
        <w:autoSpaceDE w:val="0"/>
        <w:spacing w:line="264" w:lineRule="auto"/>
        <w:ind w:left="0" w:firstLine="567"/>
        <w:rPr>
          <w:bCs w:val="0"/>
          <w:sz w:val="24"/>
          <w:szCs w:val="24"/>
        </w:rPr>
      </w:pPr>
      <w:proofErr w:type="gramStart"/>
      <w:r w:rsidRPr="002D7FEE">
        <w:rPr>
          <w:bCs w:val="0"/>
          <w:i/>
          <w:sz w:val="24"/>
          <w:szCs w:val="24"/>
        </w:rPr>
        <w:t xml:space="preserve">По всем вопросам, не нашедшим отражение в </w:t>
      </w:r>
      <w:r w:rsidR="004B5EB3" w:rsidRPr="002D7FEE">
        <w:rPr>
          <w:bCs w:val="0"/>
          <w:i/>
          <w:sz w:val="24"/>
          <w:szCs w:val="24"/>
        </w:rPr>
        <w:t>Извещени</w:t>
      </w:r>
      <w:r w:rsidRPr="002D7FEE">
        <w:rPr>
          <w:bCs w:val="0"/>
          <w:i/>
          <w:sz w:val="24"/>
          <w:szCs w:val="24"/>
        </w:rPr>
        <w:t>и о проведении</w:t>
      </w:r>
      <w:r w:rsidRPr="00E71A48">
        <w:rPr>
          <w:bCs w:val="0"/>
          <w:i/>
          <w:sz w:val="24"/>
          <w:szCs w:val="24"/>
        </w:rPr>
        <w:t xml:space="preserve">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1405FA">
      <w:pPr>
        <w:pStyle w:val="affffff0"/>
        <w:numPr>
          <w:ilvl w:val="2"/>
          <w:numId w:val="9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1405FA">
      <w:pPr>
        <w:widowControl w:val="0"/>
        <w:numPr>
          <w:ilvl w:val="2"/>
          <w:numId w:val="94"/>
        </w:numPr>
        <w:overflowPunct w:val="0"/>
        <w:autoSpaceDE w:val="0"/>
        <w:spacing w:line="264" w:lineRule="auto"/>
        <w:ind w:left="0" w:firstLine="726"/>
        <w:rPr>
          <w:bCs w:val="0"/>
          <w:color w:val="000000"/>
          <w:sz w:val="24"/>
          <w:szCs w:val="24"/>
        </w:rPr>
      </w:pPr>
      <w:bookmarkStart w:id="707" w:name="_Ref294695403"/>
      <w:bookmarkStart w:id="70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761148" w:rsidRPr="00DD0F48">
        <w:rPr>
          <w:sz w:val="24"/>
          <w:szCs w:val="24"/>
        </w:rPr>
        <w:t xml:space="preserve">не ранее чем через </w:t>
      </w:r>
      <w:r w:rsidR="00761148">
        <w:rPr>
          <w:sz w:val="24"/>
          <w:szCs w:val="24"/>
        </w:rPr>
        <w:t>10 (</w:t>
      </w:r>
      <w:r w:rsidR="00761148" w:rsidRPr="00DD0F48">
        <w:rPr>
          <w:sz w:val="24"/>
          <w:szCs w:val="24"/>
        </w:rPr>
        <w:t>десять</w:t>
      </w:r>
      <w:r w:rsidR="00761148">
        <w:rPr>
          <w:sz w:val="24"/>
          <w:szCs w:val="24"/>
        </w:rPr>
        <w:t>)</w:t>
      </w:r>
      <w:r w:rsidR="00761148" w:rsidRPr="00DD0F48">
        <w:rPr>
          <w:sz w:val="24"/>
          <w:szCs w:val="24"/>
        </w:rPr>
        <w:t xml:space="preserve"> дней</w:t>
      </w:r>
      <w:r w:rsidR="00761148" w:rsidRPr="00DD0F48">
        <w:rPr>
          <w:bCs w:val="0"/>
          <w:sz w:val="24"/>
          <w:szCs w:val="24"/>
        </w:rPr>
        <w:t xml:space="preserve"> и не позднее чем через </w:t>
      </w:r>
      <w:r w:rsidR="00761148" w:rsidRPr="00DD0F48">
        <w:rPr>
          <w:sz w:val="24"/>
          <w:szCs w:val="24"/>
        </w:rPr>
        <w:t xml:space="preserve">20 </w:t>
      </w:r>
      <w:r w:rsidR="00761148">
        <w:rPr>
          <w:sz w:val="24"/>
          <w:szCs w:val="24"/>
        </w:rPr>
        <w:t xml:space="preserve">(двадцать) </w:t>
      </w:r>
      <w:r w:rsidR="00761148" w:rsidRPr="00DD0F48">
        <w:rPr>
          <w:sz w:val="24"/>
          <w:szCs w:val="24"/>
        </w:rPr>
        <w:t>рабочих дней</w:t>
      </w:r>
      <w:r w:rsidR="00761148"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707"/>
      <w:bookmarkEnd w:id="708"/>
      <w:r w:rsidR="00717F60" w:rsidRPr="00E71A48">
        <w:rPr>
          <w:bCs w:val="0"/>
          <w:color w:val="000000"/>
          <w:sz w:val="24"/>
          <w:szCs w:val="24"/>
        </w:rPr>
        <w:t xml:space="preserve"> </w:t>
      </w:r>
      <w:proofErr w:type="gramEnd"/>
    </w:p>
    <w:p w:rsidR="00717F60" w:rsidRPr="00E71A48" w:rsidRDefault="009C744E" w:rsidP="001405FA">
      <w:pPr>
        <w:widowControl w:val="0"/>
        <w:numPr>
          <w:ilvl w:val="2"/>
          <w:numId w:val="94"/>
        </w:numPr>
        <w:overflowPunct w:val="0"/>
        <w:autoSpaceDE w:val="0"/>
        <w:spacing w:line="264" w:lineRule="auto"/>
        <w:ind w:left="0" w:firstLine="700"/>
        <w:rPr>
          <w:sz w:val="24"/>
          <w:szCs w:val="24"/>
        </w:rPr>
      </w:pPr>
      <w:bookmarkStart w:id="70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AF719C" w:rsidRPr="00AF719C">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AF719C" w:rsidRPr="00AF719C">
        <w:rPr>
          <w:bCs w:val="0"/>
          <w:sz w:val="24"/>
          <w:szCs w:val="24"/>
        </w:rPr>
        <w:t>3.12.3</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AF719C">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w:t>
      </w:r>
      <w:r w:rsidRPr="00E71A48">
        <w:rPr>
          <w:bCs w:val="0"/>
          <w:sz w:val="24"/>
          <w:szCs w:val="24"/>
        </w:rPr>
        <w:lastRenderedPageBreak/>
        <w:t xml:space="preserve">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710"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AF719C" w:rsidRPr="00AF719C">
        <w:rPr>
          <w:bCs w:val="0"/>
          <w:sz w:val="24"/>
          <w:szCs w:val="24"/>
        </w:rPr>
        <w:t>3.12.4</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710"/>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w:t>
      </w:r>
      <w:proofErr w:type="gramStart"/>
      <w:r w:rsidRPr="002D7FEE">
        <w:rPr>
          <w:sz w:val="24"/>
          <w:szCs w:val="24"/>
        </w:rPr>
        <w:t xml:space="preserve">предоставления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AF719C" w:rsidRPr="00AF719C">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AF719C" w:rsidRPr="00AF719C">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AF719C" w:rsidRPr="00AF719C">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1"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712" w:name="_Toc181693189"/>
      <w:bookmarkStart w:id="713" w:name="_Ref190680463"/>
      <w:bookmarkStart w:id="714" w:name="_Ref306140410"/>
      <w:bookmarkStart w:id="715" w:name="_Ref306142159"/>
      <w:bookmarkStart w:id="716" w:name="_Ref468195951"/>
      <w:bookmarkStart w:id="717" w:name="_Ref468195965"/>
      <w:bookmarkStart w:id="718" w:name="_Ref468196034"/>
      <w:bookmarkStart w:id="719" w:name="_Toc498589639"/>
      <w:bookmarkStart w:id="720" w:name="_Ref303102866"/>
      <w:bookmarkStart w:id="721" w:name="_Toc305835589"/>
      <w:bookmarkStart w:id="722" w:name="_Ref303683952"/>
      <w:bookmarkStart w:id="723" w:name="__RefNumPara__840_922829174"/>
      <w:bookmarkEnd w:id="711"/>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712"/>
      <w:bookmarkEnd w:id="713"/>
      <w:bookmarkEnd w:id="714"/>
      <w:bookmarkEnd w:id="715"/>
      <w:bookmarkEnd w:id="716"/>
      <w:bookmarkEnd w:id="717"/>
      <w:bookmarkEnd w:id="718"/>
      <w:bookmarkEnd w:id="719"/>
      <w:r w:rsidRPr="002D7FEE">
        <w:t xml:space="preserve"> </w:t>
      </w:r>
      <w:bookmarkEnd w:id="720"/>
      <w:bookmarkEnd w:id="721"/>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AF719C">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AF719C" w:rsidRPr="00AF719C">
        <w:rPr>
          <w:sz w:val="24"/>
          <w:szCs w:val="24"/>
        </w:rPr>
        <w:t>3.13.2</w:t>
      </w:r>
      <w:r w:rsidR="00EE380A">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4"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4"/>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AF719C" w:rsidRPr="00AF719C">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w:t>
      </w:r>
      <w:proofErr w:type="gramStart"/>
      <w:r w:rsidRPr="002D7FEE">
        <w:rPr>
          <w:sz w:val="24"/>
          <w:szCs w:val="24"/>
        </w:rPr>
        <w:t xml:space="preserve">способа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AF719C">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AF719C" w:rsidRPr="00AF719C">
        <w:rPr>
          <w:sz w:val="24"/>
          <w:szCs w:val="24"/>
        </w:rPr>
        <w:t>3.13.2</w:t>
      </w:r>
      <w:r w:rsidR="00EE380A">
        <w:fldChar w:fldCharType="end"/>
      </w:r>
      <w:r w:rsidRPr="002D7FEE">
        <w:rPr>
          <w:sz w:val="24"/>
          <w:szCs w:val="24"/>
        </w:rPr>
        <w:t xml:space="preserve">, а также на этапе </w:t>
      </w:r>
      <w:proofErr w:type="spellStart"/>
      <w:r w:rsidRPr="002D7FEE">
        <w:rPr>
          <w:sz w:val="24"/>
          <w:szCs w:val="24"/>
        </w:rPr>
        <w:t>преддговорных</w:t>
      </w:r>
      <w:proofErr w:type="spellEnd"/>
      <w:r w:rsidRPr="002D7FEE">
        <w:rPr>
          <w:sz w:val="24"/>
          <w:szCs w:val="24"/>
        </w:rPr>
        <w:t xml:space="preserve">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AF719C" w:rsidRPr="00AF719C">
        <w:rPr>
          <w:sz w:val="24"/>
          <w:szCs w:val="24"/>
        </w:rPr>
        <w:t>3.12</w:t>
      </w:r>
      <w:r w:rsidR="00EE380A">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5"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AF719C" w:rsidRPr="00AF719C">
        <w:rPr>
          <w:sz w:val="24"/>
          <w:szCs w:val="24"/>
        </w:rPr>
        <w:t>3.12.5</w:t>
      </w:r>
      <w:r w:rsidR="00EE380A">
        <w:fldChar w:fldCharType="end"/>
      </w:r>
      <w:r w:rsidRPr="002D7FEE">
        <w:rPr>
          <w:sz w:val="24"/>
          <w:szCs w:val="24"/>
        </w:rPr>
        <w:t>.</w:t>
      </w:r>
      <w:bookmarkEnd w:id="725"/>
    </w:p>
    <w:p w:rsidR="00932C0A" w:rsidRPr="002D7FEE" w:rsidRDefault="00932C0A" w:rsidP="00824534">
      <w:pPr>
        <w:pStyle w:val="2"/>
        <w:tabs>
          <w:tab w:val="clear" w:pos="1700"/>
          <w:tab w:val="left" w:pos="709"/>
        </w:tabs>
        <w:spacing w:line="264" w:lineRule="auto"/>
      </w:pPr>
      <w:bookmarkStart w:id="726" w:name="_Ref303694483"/>
      <w:bookmarkStart w:id="727" w:name="_Toc305835590"/>
      <w:bookmarkStart w:id="728" w:name="_Ref306140451"/>
      <w:bookmarkStart w:id="729" w:name="_Toc498589640"/>
      <w:r w:rsidRPr="002D7FEE">
        <w:lastRenderedPageBreak/>
        <w:t xml:space="preserve">Уведомление о результатах </w:t>
      </w:r>
      <w:bookmarkEnd w:id="726"/>
      <w:bookmarkEnd w:id="727"/>
      <w:r w:rsidRPr="002D7FEE">
        <w:t>запроса предложений</w:t>
      </w:r>
      <w:bookmarkEnd w:id="728"/>
      <w:bookmarkEnd w:id="729"/>
    </w:p>
    <w:p w:rsidR="004D1DCF" w:rsidRPr="002D7FEE" w:rsidRDefault="00ED5C7C" w:rsidP="004D1DCF">
      <w:pPr>
        <w:pStyle w:val="3"/>
        <w:ind w:left="0" w:firstLine="567"/>
        <w:jc w:val="both"/>
        <w:rPr>
          <w:b w:val="0"/>
          <w:szCs w:val="24"/>
          <w:lang w:eastAsia="ru-RU"/>
        </w:rPr>
      </w:pPr>
      <w:bookmarkStart w:id="730" w:name="_Toc471830476"/>
      <w:bookmarkStart w:id="731" w:name="_Toc498589641"/>
      <w:bookmarkEnd w:id="722"/>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AF719C" w:rsidRPr="00AF719C">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730"/>
      <w:bookmarkEnd w:id="731"/>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732" w:name="_Toc471830477"/>
      <w:bookmarkStart w:id="733"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732"/>
      <w:bookmarkEnd w:id="733"/>
    </w:p>
    <w:p w:rsidR="00C12FA4" w:rsidRPr="004D1DCF" w:rsidRDefault="00C12FA4" w:rsidP="004D1DCF">
      <w:pPr>
        <w:pStyle w:val="3"/>
        <w:ind w:left="0" w:firstLine="567"/>
        <w:jc w:val="both"/>
        <w:rPr>
          <w:b w:val="0"/>
          <w:lang w:eastAsia="ru-RU"/>
        </w:rPr>
        <w:sectPr w:rsidR="00C12FA4" w:rsidRPr="004D1DCF"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4" w:name="_Ref440270568"/>
      <w:bookmarkStart w:id="735" w:name="_Ref440274159"/>
      <w:bookmarkStart w:id="736" w:name="_Ref440292555"/>
      <w:bookmarkStart w:id="737" w:name="_Ref440292779"/>
      <w:bookmarkStart w:id="738" w:name="_Toc498589643"/>
      <w:r>
        <w:rPr>
          <w:szCs w:val="24"/>
        </w:rPr>
        <w:lastRenderedPageBreak/>
        <w:t>Техническая часть</w:t>
      </w:r>
      <w:bookmarkEnd w:id="734"/>
      <w:bookmarkEnd w:id="735"/>
      <w:bookmarkEnd w:id="736"/>
      <w:bookmarkEnd w:id="737"/>
      <w:bookmarkEnd w:id="738"/>
      <w:r w:rsidRPr="00E71A48">
        <w:rPr>
          <w:szCs w:val="24"/>
        </w:rPr>
        <w:t xml:space="preserve"> </w:t>
      </w:r>
    </w:p>
    <w:p w:rsidR="002B5044" w:rsidRPr="00C12FA4" w:rsidRDefault="002B5044" w:rsidP="0021751A">
      <w:pPr>
        <w:pStyle w:val="2"/>
        <w:ind w:left="1701" w:hanging="1134"/>
      </w:pPr>
      <w:bookmarkStart w:id="739" w:name="_Toc176064097"/>
      <w:bookmarkStart w:id="740" w:name="_Toc176338525"/>
      <w:bookmarkStart w:id="741" w:name="_Toc180399753"/>
      <w:bookmarkStart w:id="742" w:name="_Toc189457101"/>
      <w:bookmarkStart w:id="743" w:name="_Toc189461737"/>
      <w:bookmarkStart w:id="744" w:name="_Toc189462011"/>
      <w:bookmarkStart w:id="745" w:name="_Toc191273610"/>
      <w:bookmarkStart w:id="746" w:name="_Toc423421726"/>
      <w:bookmarkStart w:id="747" w:name="_Toc498589644"/>
      <w:bookmarkStart w:id="748" w:name="_Toc167189319"/>
      <w:bookmarkStart w:id="749" w:name="_Toc168725254"/>
      <w:r w:rsidRPr="00C12FA4">
        <w:t xml:space="preserve">Перечень, объемы и характеристики </w:t>
      </w:r>
      <w:bookmarkEnd w:id="739"/>
      <w:bookmarkEnd w:id="740"/>
      <w:bookmarkEnd w:id="741"/>
      <w:bookmarkEnd w:id="742"/>
      <w:bookmarkEnd w:id="743"/>
      <w:bookmarkEnd w:id="744"/>
      <w:bookmarkEnd w:id="745"/>
      <w:bookmarkEnd w:id="746"/>
      <w:r w:rsidR="00C3704B">
        <w:t xml:space="preserve">закупаемых </w:t>
      </w:r>
      <w:r w:rsidR="00CD1816">
        <w:t>работ</w:t>
      </w:r>
      <w:bookmarkEnd w:id="747"/>
    </w:p>
    <w:p w:rsidR="002B5044" w:rsidRPr="003803A7" w:rsidRDefault="002B5044" w:rsidP="002B5044">
      <w:pPr>
        <w:pStyle w:val="3"/>
        <w:ind w:left="0" w:firstLine="851"/>
        <w:jc w:val="both"/>
        <w:rPr>
          <w:b w:val="0"/>
          <w:szCs w:val="24"/>
        </w:rPr>
      </w:pPr>
      <w:bookmarkStart w:id="750" w:name="_Toc439166311"/>
      <w:bookmarkStart w:id="751" w:name="_Toc439170659"/>
      <w:bookmarkStart w:id="752" w:name="_Toc439172761"/>
      <w:bookmarkStart w:id="753" w:name="_Toc439173205"/>
      <w:bookmarkStart w:id="754" w:name="_Toc439238199"/>
      <w:bookmarkStart w:id="755" w:name="_Toc439252751"/>
      <w:bookmarkStart w:id="756" w:name="_Toc439323609"/>
      <w:bookmarkStart w:id="757" w:name="_Toc439323725"/>
      <w:bookmarkStart w:id="758" w:name="_Toc440361359"/>
      <w:bookmarkStart w:id="759" w:name="_Toc440376114"/>
      <w:bookmarkStart w:id="760" w:name="_Toc440376241"/>
      <w:bookmarkStart w:id="761" w:name="_Toc440382503"/>
      <w:bookmarkStart w:id="762" w:name="_Toc440447173"/>
      <w:bookmarkStart w:id="763" w:name="_Toc440620853"/>
      <w:bookmarkStart w:id="764" w:name="_Toc440631488"/>
      <w:bookmarkStart w:id="765" w:name="_Toc440875728"/>
      <w:bookmarkStart w:id="766" w:name="_Toc441131752"/>
      <w:bookmarkStart w:id="767" w:name="_Toc465865193"/>
      <w:bookmarkStart w:id="768" w:name="_Toc468975454"/>
      <w:bookmarkStart w:id="769" w:name="_Toc471830480"/>
      <w:bookmarkStart w:id="770" w:name="_Toc498589645"/>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D465A4">
        <w:rPr>
          <w:b w:val="0"/>
          <w:szCs w:val="24"/>
        </w:rPr>
        <w:t>№1</w:t>
      </w:r>
      <w:r w:rsidR="00A154B7">
        <w:rPr>
          <w:b w:val="0"/>
          <w:szCs w:val="24"/>
        </w:rPr>
        <w:t xml:space="preserve"> (подраздел </w:t>
      </w:r>
      <w:r w:rsidR="00C55095">
        <w:rPr>
          <w:b w:val="0"/>
          <w:szCs w:val="24"/>
        </w:rPr>
        <w:fldChar w:fldCharType="begin"/>
      </w:r>
      <w:r w:rsidR="00A154B7">
        <w:rPr>
          <w:b w:val="0"/>
          <w:szCs w:val="24"/>
        </w:rPr>
        <w:instrText xml:space="preserve"> REF _Ref440275279 \r \h </w:instrText>
      </w:r>
      <w:r w:rsidR="00C55095">
        <w:rPr>
          <w:b w:val="0"/>
          <w:szCs w:val="24"/>
        </w:rPr>
      </w:r>
      <w:r w:rsidR="00C55095">
        <w:rPr>
          <w:b w:val="0"/>
          <w:szCs w:val="24"/>
        </w:rPr>
        <w:fldChar w:fldCharType="separate"/>
      </w:r>
      <w:r w:rsidR="00AF719C">
        <w:rPr>
          <w:b w:val="0"/>
          <w:szCs w:val="24"/>
        </w:rPr>
        <w:t>1.1.4</w:t>
      </w:r>
      <w:r w:rsidR="00C55095">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2B5044" w:rsidRPr="003803A7" w:rsidRDefault="002B5044" w:rsidP="0021751A">
      <w:pPr>
        <w:pStyle w:val="2"/>
        <w:ind w:left="1701" w:hanging="1134"/>
      </w:pPr>
      <w:bookmarkStart w:id="771" w:name="_Ref194832984"/>
      <w:bookmarkStart w:id="772" w:name="_Ref197686508"/>
      <w:bookmarkStart w:id="773" w:name="_Toc423421727"/>
      <w:bookmarkStart w:id="774" w:name="_Toc498589646"/>
      <w:r w:rsidRPr="003803A7">
        <w:t xml:space="preserve">Требование к </w:t>
      </w:r>
      <w:bookmarkEnd w:id="771"/>
      <w:bookmarkEnd w:id="772"/>
      <w:bookmarkEnd w:id="773"/>
      <w:r w:rsidR="00C3704B">
        <w:t xml:space="preserve">закупаемым </w:t>
      </w:r>
      <w:r w:rsidR="00CD1816">
        <w:t>работам</w:t>
      </w:r>
      <w:bookmarkEnd w:id="774"/>
    </w:p>
    <w:p w:rsidR="002B5044" w:rsidRPr="003776BB" w:rsidRDefault="002B5044" w:rsidP="002B5044">
      <w:pPr>
        <w:pStyle w:val="3"/>
        <w:ind w:left="0" w:firstLine="851"/>
        <w:jc w:val="both"/>
        <w:rPr>
          <w:b w:val="0"/>
          <w:szCs w:val="24"/>
        </w:rPr>
      </w:pPr>
      <w:bookmarkStart w:id="775" w:name="_Toc439166314"/>
      <w:bookmarkStart w:id="776" w:name="_Toc439170662"/>
      <w:bookmarkStart w:id="777" w:name="_Toc439172764"/>
      <w:bookmarkStart w:id="778" w:name="_Toc439173208"/>
      <w:bookmarkStart w:id="779" w:name="_Toc439238202"/>
      <w:bookmarkStart w:id="780" w:name="_Toc439252754"/>
      <w:bookmarkStart w:id="781" w:name="_Toc439323612"/>
      <w:bookmarkStart w:id="782" w:name="_Toc439323728"/>
      <w:bookmarkStart w:id="783" w:name="_Toc440361362"/>
      <w:bookmarkStart w:id="784" w:name="_Toc440376117"/>
      <w:bookmarkStart w:id="785" w:name="_Toc440376244"/>
      <w:bookmarkStart w:id="786" w:name="_Toc440382505"/>
      <w:bookmarkStart w:id="787" w:name="_Toc440447175"/>
      <w:bookmarkStart w:id="788" w:name="_Toc440620855"/>
      <w:bookmarkStart w:id="789" w:name="_Toc440631490"/>
      <w:bookmarkStart w:id="790" w:name="_Toc440875730"/>
      <w:bookmarkStart w:id="791" w:name="_Toc441131754"/>
      <w:bookmarkStart w:id="792" w:name="_Toc465865195"/>
      <w:bookmarkStart w:id="793" w:name="_Toc468975456"/>
      <w:bookmarkStart w:id="794" w:name="_Toc471830482"/>
      <w:bookmarkStart w:id="795" w:name="_Toc498589647"/>
      <w:bookmarkStart w:id="796" w:name="_Ref194833053"/>
      <w:bookmarkStart w:id="797" w:name="_Ref223496951"/>
      <w:bookmarkStart w:id="798"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910732" w:rsidRPr="0010618F" w:rsidRDefault="00910732" w:rsidP="00910732">
      <w:pPr>
        <w:pStyle w:val="2"/>
        <w:ind w:left="1701" w:hanging="1134"/>
        <w:rPr>
          <w:b w:val="0"/>
        </w:rPr>
      </w:pPr>
      <w:bookmarkStart w:id="799" w:name="_Toc461808930"/>
      <w:bookmarkStart w:id="800" w:name="_Toc464120639"/>
      <w:bookmarkStart w:id="801" w:name="_Toc465774618"/>
      <w:bookmarkStart w:id="802" w:name="_Toc498589648"/>
      <w:bookmarkEnd w:id="748"/>
      <w:bookmarkEnd w:id="749"/>
      <w:bookmarkEnd w:id="796"/>
      <w:bookmarkEnd w:id="797"/>
      <w:bookmarkEnd w:id="798"/>
      <w:r w:rsidRPr="0010618F">
        <w:t>Альтернативные предложения</w:t>
      </w:r>
      <w:bookmarkStart w:id="803" w:name="_Ref56252639"/>
      <w:bookmarkEnd w:id="799"/>
      <w:bookmarkEnd w:id="800"/>
      <w:bookmarkEnd w:id="801"/>
      <w:bookmarkEnd w:id="802"/>
    </w:p>
    <w:p w:rsidR="00910732" w:rsidRPr="002D7FEE" w:rsidRDefault="00910732" w:rsidP="00910732">
      <w:pPr>
        <w:pStyle w:val="3"/>
        <w:ind w:left="0" w:firstLine="851"/>
        <w:jc w:val="both"/>
        <w:rPr>
          <w:b w:val="0"/>
          <w:szCs w:val="24"/>
        </w:rPr>
      </w:pPr>
      <w:bookmarkStart w:id="804" w:name="_Toc461808802"/>
      <w:bookmarkStart w:id="805" w:name="_Toc461808931"/>
      <w:bookmarkStart w:id="806" w:name="_Toc464120640"/>
      <w:bookmarkStart w:id="807" w:name="_Toc465774619"/>
      <w:bookmarkStart w:id="808" w:name="_Toc465865197"/>
      <w:bookmarkStart w:id="809" w:name="_Toc468975458"/>
      <w:bookmarkStart w:id="810" w:name="_Toc471830484"/>
      <w:bookmarkStart w:id="811"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3"/>
      <w:bookmarkEnd w:id="804"/>
      <w:bookmarkEnd w:id="805"/>
      <w:bookmarkEnd w:id="806"/>
      <w:bookmarkEnd w:id="807"/>
      <w:bookmarkEnd w:id="808"/>
      <w:bookmarkEnd w:id="809"/>
      <w:bookmarkEnd w:id="810"/>
      <w:bookmarkEnd w:id="811"/>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23"/>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12" w:name="_Ref440270602"/>
      <w:bookmarkStart w:id="813" w:name="_Toc498589650"/>
      <w:r w:rsidRPr="00E71A48">
        <w:rPr>
          <w:szCs w:val="24"/>
        </w:rPr>
        <w:lastRenderedPageBreak/>
        <w:t>Образцы основных форм документов, включаемых в Заявку</w:t>
      </w:r>
      <w:bookmarkEnd w:id="812"/>
      <w:bookmarkEnd w:id="813"/>
      <w:r w:rsidRPr="00E71A48">
        <w:rPr>
          <w:szCs w:val="24"/>
        </w:rPr>
        <w:t xml:space="preserve"> </w:t>
      </w:r>
    </w:p>
    <w:p w:rsidR="004F4D80" w:rsidRPr="00F647F7" w:rsidRDefault="004F4D80" w:rsidP="004F4D80">
      <w:pPr>
        <w:pStyle w:val="2"/>
      </w:pPr>
      <w:bookmarkStart w:id="814" w:name="_Ref55336310"/>
      <w:bookmarkStart w:id="815" w:name="_Toc57314672"/>
      <w:bookmarkStart w:id="816" w:name="_Toc69728986"/>
      <w:bookmarkStart w:id="817" w:name="_Toc98253919"/>
      <w:bookmarkStart w:id="818" w:name="_Toc165173847"/>
      <w:bookmarkStart w:id="819" w:name="_Toc423423667"/>
      <w:bookmarkStart w:id="820" w:name="_Toc498589651"/>
      <w:r w:rsidRPr="00F647F7">
        <w:t xml:space="preserve">Письмо о подаче оферты </w:t>
      </w:r>
      <w:bookmarkStart w:id="821" w:name="_Ref22846535"/>
      <w:r w:rsidRPr="00F647F7">
        <w:t>(</w:t>
      </w:r>
      <w:bookmarkEnd w:id="821"/>
      <w:r w:rsidRPr="00F647F7">
        <w:t xml:space="preserve">форма </w:t>
      </w:r>
      <w:r w:rsidRPr="00F647F7">
        <w:rPr>
          <w:noProof/>
        </w:rPr>
        <w:t>1</w:t>
      </w:r>
      <w:r w:rsidRPr="00F647F7">
        <w:t>)</w:t>
      </w:r>
      <w:bookmarkEnd w:id="814"/>
      <w:bookmarkEnd w:id="815"/>
      <w:bookmarkEnd w:id="816"/>
      <w:bookmarkEnd w:id="817"/>
      <w:bookmarkEnd w:id="818"/>
      <w:bookmarkEnd w:id="819"/>
      <w:bookmarkEnd w:id="820"/>
    </w:p>
    <w:p w:rsidR="004F4D80" w:rsidRPr="00C236C0" w:rsidRDefault="004F4D80" w:rsidP="004F4D80">
      <w:pPr>
        <w:pStyle w:val="3"/>
        <w:rPr>
          <w:szCs w:val="24"/>
        </w:rPr>
      </w:pPr>
      <w:bookmarkStart w:id="822" w:name="_Toc98253920"/>
      <w:bookmarkStart w:id="823" w:name="_Toc157248174"/>
      <w:bookmarkStart w:id="824" w:name="_Toc157496543"/>
      <w:bookmarkStart w:id="825" w:name="_Toc158206082"/>
      <w:bookmarkStart w:id="826" w:name="_Toc164057767"/>
      <w:bookmarkStart w:id="827" w:name="_Toc164137117"/>
      <w:bookmarkStart w:id="828" w:name="_Toc164161277"/>
      <w:bookmarkStart w:id="829" w:name="_Toc165173848"/>
      <w:bookmarkStart w:id="830" w:name="_Toc439170673"/>
      <w:bookmarkStart w:id="831" w:name="_Toc439172775"/>
      <w:bookmarkStart w:id="832" w:name="_Toc439173219"/>
      <w:bookmarkStart w:id="833" w:name="_Toc439238213"/>
      <w:bookmarkStart w:id="834" w:name="_Toc440361369"/>
      <w:bookmarkStart w:id="835" w:name="_Toc440376124"/>
      <w:bookmarkStart w:id="836" w:name="_Toc465865200"/>
      <w:bookmarkStart w:id="837" w:name="_Toc471830487"/>
      <w:bookmarkStart w:id="838" w:name="_Toc498589652"/>
      <w:r w:rsidRPr="00C236C0">
        <w:rPr>
          <w:szCs w:val="24"/>
        </w:rPr>
        <w:t>Форма письма о подаче оферты</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proofErr w:type="gramStart"/>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w:t>
      </w:r>
      <w:proofErr w:type="gramStart"/>
      <w:r w:rsidRPr="002D7FEE">
        <w:rPr>
          <w:sz w:val="24"/>
          <w:szCs w:val="24"/>
        </w:rPr>
        <w:t>обеспечения исполнения обязательств Участника закупки</w:t>
      </w:r>
      <w:proofErr w:type="gramEnd"/>
      <w:r w:rsidRPr="002D7FEE">
        <w:rPr>
          <w:sz w:val="24"/>
          <w:szCs w:val="24"/>
        </w:rPr>
        <w:t xml:space="preserve">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40" w:name="_Toc98253921"/>
      <w:bookmarkStart w:id="841" w:name="_Toc157248175"/>
      <w:bookmarkStart w:id="842" w:name="_Toc157496544"/>
      <w:bookmarkStart w:id="843" w:name="_Toc158206083"/>
      <w:bookmarkStart w:id="844" w:name="_Toc164057768"/>
      <w:bookmarkStart w:id="845" w:name="_Toc164137118"/>
      <w:bookmarkStart w:id="846" w:name="_Toc164161278"/>
      <w:bookmarkStart w:id="847" w:name="_Toc165173849"/>
      <w:r>
        <w:rPr>
          <w:b/>
          <w:szCs w:val="24"/>
        </w:rPr>
        <w:br w:type="page"/>
      </w:r>
    </w:p>
    <w:p w:rsidR="004F4D80" w:rsidRPr="00C236C0" w:rsidRDefault="004F4D80" w:rsidP="004F4D80">
      <w:pPr>
        <w:pStyle w:val="3"/>
        <w:rPr>
          <w:szCs w:val="24"/>
        </w:rPr>
      </w:pPr>
      <w:bookmarkStart w:id="848" w:name="_Toc439170674"/>
      <w:bookmarkStart w:id="849" w:name="_Toc439172776"/>
      <w:bookmarkStart w:id="850" w:name="_Toc439173220"/>
      <w:bookmarkStart w:id="851" w:name="_Toc439238214"/>
      <w:bookmarkStart w:id="852" w:name="_Toc439252762"/>
      <w:bookmarkStart w:id="853" w:name="_Toc439323736"/>
      <w:bookmarkStart w:id="854" w:name="_Toc440361370"/>
      <w:bookmarkStart w:id="855" w:name="_Toc440376125"/>
      <w:bookmarkStart w:id="856" w:name="_Toc440376252"/>
      <w:bookmarkStart w:id="857" w:name="_Toc440382510"/>
      <w:bookmarkStart w:id="858" w:name="_Toc440447180"/>
      <w:bookmarkStart w:id="859" w:name="_Toc440620860"/>
      <w:bookmarkStart w:id="860" w:name="_Toc440631495"/>
      <w:bookmarkStart w:id="861" w:name="_Toc440875734"/>
      <w:bookmarkStart w:id="862" w:name="_Toc441131758"/>
      <w:bookmarkStart w:id="863" w:name="_Toc465865201"/>
      <w:bookmarkStart w:id="864" w:name="_Toc471830488"/>
      <w:bookmarkStart w:id="865" w:name="_Toc498589653"/>
      <w:r w:rsidRPr="00C236C0">
        <w:rPr>
          <w:szCs w:val="24"/>
        </w:rPr>
        <w:lastRenderedPageBreak/>
        <w:t>Инструкции по заполнению</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AF719C">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AF719C">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AF719C">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66" w:name="_Ref55335821"/>
      <w:bookmarkStart w:id="867" w:name="_Ref55336345"/>
      <w:bookmarkStart w:id="868" w:name="_Toc57314674"/>
      <w:bookmarkStart w:id="869" w:name="_Toc69728988"/>
      <w:bookmarkStart w:id="870" w:name="_Toc98253922"/>
      <w:bookmarkStart w:id="871" w:name="_Toc165173850"/>
      <w:r>
        <w:br w:type="page"/>
      </w:r>
    </w:p>
    <w:p w:rsidR="00920CB0" w:rsidRDefault="00920CB0" w:rsidP="00920CB0">
      <w:pPr>
        <w:pStyle w:val="3"/>
        <w:rPr>
          <w:szCs w:val="24"/>
        </w:rPr>
      </w:pPr>
      <w:bookmarkStart w:id="872" w:name="_Ref440271964"/>
      <w:bookmarkStart w:id="873" w:name="_Toc440361371"/>
      <w:bookmarkStart w:id="874" w:name="_Toc440376126"/>
      <w:bookmarkStart w:id="875" w:name="_Toc498589654"/>
      <w:r>
        <w:rPr>
          <w:szCs w:val="24"/>
        </w:rPr>
        <w:lastRenderedPageBreak/>
        <w:t>Антикоррупционные обязательства (Форма 1.1).</w:t>
      </w:r>
      <w:bookmarkEnd w:id="872"/>
      <w:bookmarkEnd w:id="873"/>
      <w:bookmarkEnd w:id="874"/>
      <w:bookmarkEnd w:id="875"/>
    </w:p>
    <w:p w:rsidR="00920CB0" w:rsidRPr="00920CB0" w:rsidRDefault="00920CB0" w:rsidP="001405FA">
      <w:pPr>
        <w:pStyle w:val="3"/>
        <w:numPr>
          <w:ilvl w:val="3"/>
          <w:numId w:val="70"/>
        </w:numPr>
        <w:rPr>
          <w:b w:val="0"/>
          <w:szCs w:val="24"/>
        </w:rPr>
      </w:pPr>
      <w:bookmarkStart w:id="876" w:name="_Toc439238216"/>
      <w:bookmarkStart w:id="877" w:name="_Toc439252764"/>
      <w:bookmarkStart w:id="878" w:name="_Toc439323738"/>
      <w:bookmarkStart w:id="879" w:name="_Toc440361372"/>
      <w:bookmarkStart w:id="880" w:name="_Toc440376127"/>
      <w:bookmarkStart w:id="881" w:name="_Toc440376254"/>
      <w:bookmarkStart w:id="882" w:name="_Toc440382512"/>
      <w:bookmarkStart w:id="883" w:name="_Toc440447182"/>
      <w:bookmarkStart w:id="884" w:name="_Toc440620862"/>
      <w:bookmarkStart w:id="885" w:name="_Toc440631497"/>
      <w:bookmarkStart w:id="886" w:name="_Toc440875736"/>
      <w:bookmarkStart w:id="887" w:name="_Toc441131760"/>
      <w:bookmarkStart w:id="888" w:name="_Toc465865203"/>
      <w:bookmarkStart w:id="889" w:name="_Toc471830490"/>
      <w:bookmarkStart w:id="890" w:name="_Toc498589655"/>
      <w:r w:rsidRPr="00920CB0">
        <w:rPr>
          <w:b w:val="0"/>
          <w:szCs w:val="24"/>
        </w:rPr>
        <w:t xml:space="preserve">Форма </w:t>
      </w:r>
      <w:r>
        <w:rPr>
          <w:b w:val="0"/>
          <w:szCs w:val="24"/>
        </w:rPr>
        <w:t>Антикоррупционных обязательств</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proofErr w:type="gramStart"/>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8"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39"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91" w:name="_Toc423423668"/>
      <w:bookmarkStart w:id="892" w:name="_Ref440271072"/>
      <w:bookmarkStart w:id="893" w:name="_Ref440273986"/>
      <w:bookmarkStart w:id="894" w:name="_Ref440274337"/>
      <w:bookmarkStart w:id="895" w:name="_Ref440274913"/>
      <w:bookmarkStart w:id="896" w:name="_Ref440284918"/>
      <w:bookmarkStart w:id="897"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66"/>
      <w:bookmarkEnd w:id="867"/>
      <w:bookmarkEnd w:id="868"/>
      <w:bookmarkEnd w:id="869"/>
      <w:bookmarkEnd w:id="870"/>
      <w:bookmarkEnd w:id="871"/>
      <w:bookmarkEnd w:id="891"/>
      <w:bookmarkEnd w:id="892"/>
      <w:bookmarkEnd w:id="893"/>
      <w:bookmarkEnd w:id="894"/>
      <w:bookmarkEnd w:id="895"/>
      <w:bookmarkEnd w:id="896"/>
      <w:bookmarkEnd w:id="89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98" w:name="_Toc98253923"/>
      <w:bookmarkStart w:id="899" w:name="_Toc157248177"/>
      <w:bookmarkStart w:id="900" w:name="_Toc157496546"/>
      <w:bookmarkStart w:id="901" w:name="_Toc158206085"/>
      <w:bookmarkStart w:id="902" w:name="_Toc164057770"/>
      <w:bookmarkStart w:id="903" w:name="_Toc164137120"/>
      <w:bookmarkStart w:id="904" w:name="_Toc164161280"/>
      <w:bookmarkStart w:id="905" w:name="_Toc165173851"/>
      <w:bookmarkStart w:id="906" w:name="_Ref264038986"/>
      <w:bookmarkStart w:id="907" w:name="_Ref264359294"/>
      <w:bookmarkStart w:id="908" w:name="_Toc439170676"/>
      <w:bookmarkStart w:id="909" w:name="_Toc439172778"/>
      <w:bookmarkStart w:id="910" w:name="_Toc439173222"/>
      <w:bookmarkStart w:id="911" w:name="_Toc439238218"/>
      <w:bookmarkStart w:id="912" w:name="_Toc439252766"/>
      <w:bookmarkStart w:id="913" w:name="_Toc439323740"/>
      <w:bookmarkStart w:id="914" w:name="_Toc440361374"/>
      <w:bookmarkStart w:id="915" w:name="_Toc440376129"/>
      <w:bookmarkStart w:id="916" w:name="_Toc440376256"/>
      <w:bookmarkStart w:id="917" w:name="_Toc440382514"/>
      <w:bookmarkStart w:id="918" w:name="_Toc440447184"/>
      <w:bookmarkStart w:id="919" w:name="_Toc440620864"/>
      <w:bookmarkStart w:id="920" w:name="_Toc440631499"/>
      <w:bookmarkStart w:id="921" w:name="_Toc440875738"/>
      <w:bookmarkStart w:id="922" w:name="_Toc441131762"/>
      <w:bookmarkStart w:id="923" w:name="_Toc465865205"/>
      <w:bookmarkStart w:id="924" w:name="_Toc468975466"/>
      <w:bookmarkStart w:id="925" w:name="_Toc471830492"/>
      <w:bookmarkStart w:id="926" w:name="_Toc498589657"/>
      <w:r w:rsidRPr="00C236C0">
        <w:rPr>
          <w:szCs w:val="24"/>
        </w:rPr>
        <w:t xml:space="preserve">Форма </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r w:rsidR="00492C8B">
        <w:rPr>
          <w:szCs w:val="24"/>
        </w:rPr>
        <w:t>Сводной таблицы стоимости</w:t>
      </w:r>
      <w:bookmarkEnd w:id="912"/>
      <w:bookmarkEnd w:id="913"/>
      <w:bookmarkEnd w:id="914"/>
      <w:bookmarkEnd w:id="915"/>
      <w:bookmarkEnd w:id="916"/>
      <w:bookmarkEnd w:id="917"/>
      <w:bookmarkEnd w:id="918"/>
      <w:bookmarkEnd w:id="919"/>
      <w:bookmarkEnd w:id="920"/>
      <w:bookmarkEnd w:id="921"/>
      <w:r w:rsidR="001C4BB0" w:rsidRPr="001C4BB0">
        <w:rPr>
          <w:bCs w:val="0"/>
          <w:szCs w:val="24"/>
        </w:rPr>
        <w:t xml:space="preserve"> </w:t>
      </w:r>
      <w:r w:rsidR="001C4BB0" w:rsidRPr="005D252F">
        <w:rPr>
          <w:bCs w:val="0"/>
          <w:szCs w:val="24"/>
        </w:rPr>
        <w:t>работ</w:t>
      </w:r>
      <w:bookmarkEnd w:id="922"/>
      <w:bookmarkEnd w:id="923"/>
      <w:bookmarkEnd w:id="924"/>
      <w:bookmarkEnd w:id="925"/>
      <w:bookmarkEnd w:id="92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27" w:name="_Toc176765534"/>
      <w:bookmarkStart w:id="928" w:name="_Toc198979983"/>
      <w:bookmarkStart w:id="929" w:name="_Toc217466315"/>
      <w:bookmarkStart w:id="930" w:name="_Toc217702856"/>
      <w:bookmarkStart w:id="931" w:name="_Toc233601974"/>
      <w:bookmarkStart w:id="932" w:name="_Toc263343460"/>
      <w:r w:rsidRPr="00F647F7">
        <w:rPr>
          <w:b w:val="0"/>
          <w:szCs w:val="24"/>
        </w:rPr>
        <w:br w:type="page"/>
      </w:r>
      <w:bookmarkStart w:id="933" w:name="_Toc439170677"/>
      <w:bookmarkStart w:id="934" w:name="_Toc439172779"/>
      <w:bookmarkStart w:id="935" w:name="_Toc439173223"/>
      <w:bookmarkStart w:id="936" w:name="_Toc439238219"/>
      <w:bookmarkStart w:id="937" w:name="_Toc439252767"/>
      <w:bookmarkStart w:id="938" w:name="_Toc439323741"/>
      <w:bookmarkStart w:id="939" w:name="_Toc440361375"/>
      <w:bookmarkStart w:id="940" w:name="_Toc440376130"/>
      <w:bookmarkStart w:id="941" w:name="_Toc440376257"/>
      <w:bookmarkStart w:id="942" w:name="_Toc440382515"/>
      <w:bookmarkStart w:id="943" w:name="_Toc440447185"/>
      <w:bookmarkStart w:id="944" w:name="_Toc440620865"/>
      <w:bookmarkStart w:id="945" w:name="_Toc440631500"/>
      <w:bookmarkStart w:id="946" w:name="_Toc440875739"/>
      <w:bookmarkStart w:id="947" w:name="_Toc441131763"/>
      <w:bookmarkStart w:id="948" w:name="_Toc465865206"/>
      <w:bookmarkStart w:id="949" w:name="_Toc468975467"/>
      <w:bookmarkStart w:id="950" w:name="_Toc471830493"/>
      <w:bookmarkStart w:id="951" w:name="_Toc498589658"/>
      <w:r w:rsidRPr="00C236C0">
        <w:rPr>
          <w:szCs w:val="24"/>
        </w:rPr>
        <w:lastRenderedPageBreak/>
        <w:t>Инструкции по заполнению</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AF719C">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52" w:name="_Ref86826666"/>
      <w:bookmarkStart w:id="953" w:name="_Toc90385112"/>
      <w:bookmarkStart w:id="954" w:name="_Toc98253925"/>
      <w:bookmarkStart w:id="955" w:name="_Toc165173853"/>
      <w:bookmarkStart w:id="956"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57" w:name="_Ref440537086"/>
      <w:bookmarkStart w:id="958"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52"/>
      <w:bookmarkEnd w:id="953"/>
      <w:bookmarkEnd w:id="954"/>
      <w:bookmarkEnd w:id="955"/>
      <w:bookmarkEnd w:id="956"/>
      <w:bookmarkEnd w:id="957"/>
      <w:bookmarkEnd w:id="95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59" w:name="_Toc90385113"/>
      <w:bookmarkStart w:id="960" w:name="_Toc98253926"/>
      <w:bookmarkStart w:id="961" w:name="_Toc157248180"/>
      <w:bookmarkStart w:id="962" w:name="_Toc157496549"/>
      <w:bookmarkStart w:id="963" w:name="_Toc158206088"/>
      <w:bookmarkStart w:id="964" w:name="_Toc164057773"/>
      <w:bookmarkStart w:id="965" w:name="_Toc164137123"/>
      <w:bookmarkStart w:id="966" w:name="_Toc164161283"/>
      <w:bookmarkStart w:id="967" w:name="_Toc165173854"/>
      <w:bookmarkStart w:id="968" w:name="_Ref193690005"/>
      <w:bookmarkStart w:id="969" w:name="_Toc439170679"/>
      <w:bookmarkStart w:id="970" w:name="_Toc439172781"/>
      <w:bookmarkStart w:id="971" w:name="_Toc439173225"/>
      <w:bookmarkStart w:id="972" w:name="_Toc439238221"/>
      <w:bookmarkStart w:id="973" w:name="_Toc439252769"/>
      <w:bookmarkStart w:id="974" w:name="_Toc439323743"/>
      <w:bookmarkStart w:id="975" w:name="_Toc440361377"/>
      <w:bookmarkStart w:id="976" w:name="_Toc440376132"/>
      <w:bookmarkStart w:id="977" w:name="_Toc440376259"/>
      <w:bookmarkStart w:id="978" w:name="_Toc440382517"/>
      <w:bookmarkStart w:id="979" w:name="_Toc440447187"/>
      <w:bookmarkStart w:id="980" w:name="_Toc440620867"/>
      <w:bookmarkStart w:id="981" w:name="_Toc440631502"/>
      <w:bookmarkStart w:id="982" w:name="_Toc440875741"/>
      <w:bookmarkStart w:id="983" w:name="_Toc441131765"/>
      <w:bookmarkStart w:id="984" w:name="_Toc465865208"/>
      <w:bookmarkStart w:id="985" w:name="_Toc468975469"/>
      <w:bookmarkStart w:id="986" w:name="_Toc471830495"/>
      <w:bookmarkStart w:id="987" w:name="_Toc498589660"/>
      <w:r w:rsidRPr="00C236C0">
        <w:rPr>
          <w:szCs w:val="24"/>
        </w:rPr>
        <w:t xml:space="preserve">Форма </w:t>
      </w:r>
      <w:bookmarkEnd w:id="959"/>
      <w:bookmarkEnd w:id="960"/>
      <w:bookmarkEnd w:id="961"/>
      <w:bookmarkEnd w:id="962"/>
      <w:bookmarkEnd w:id="963"/>
      <w:bookmarkEnd w:id="964"/>
      <w:bookmarkEnd w:id="965"/>
      <w:bookmarkEnd w:id="966"/>
      <w:bookmarkEnd w:id="967"/>
      <w:bookmarkEnd w:id="968"/>
      <w:r w:rsidRPr="00C236C0">
        <w:rPr>
          <w:szCs w:val="24"/>
        </w:rPr>
        <w:t>технического предложения</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88" w:name="_Ref55335818"/>
      <w:bookmarkStart w:id="989" w:name="_Ref55336334"/>
      <w:bookmarkStart w:id="990" w:name="_Toc57314673"/>
      <w:bookmarkStart w:id="991" w:name="_Toc69728987"/>
      <w:bookmarkStart w:id="992" w:name="_Toc98253928"/>
      <w:bookmarkStart w:id="993" w:name="_Toc165173856"/>
      <w:bookmarkStart w:id="994" w:name="_Ref194749150"/>
      <w:bookmarkStart w:id="995" w:name="_Ref194750368"/>
      <w:bookmarkStart w:id="996" w:name="_Ref89649494"/>
      <w:bookmarkStart w:id="99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AF719C">
        <w:rPr>
          <w:i/>
          <w:color w:val="000000"/>
        </w:rPr>
        <w:t>4</w:t>
      </w:r>
      <w:r w:rsidR="00C55095">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AF719C">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98" w:name="_Toc176765537"/>
      <w:bookmarkStart w:id="999" w:name="_Toc198979986"/>
      <w:bookmarkStart w:id="1000" w:name="_Toc217466321"/>
      <w:bookmarkStart w:id="1001" w:name="_Toc217702859"/>
      <w:bookmarkStart w:id="1002" w:name="_Toc233601977"/>
      <w:bookmarkStart w:id="1003" w:name="_Toc263343463"/>
      <w:bookmarkStart w:id="1004" w:name="_Toc439170680"/>
      <w:bookmarkStart w:id="1005" w:name="_Toc439172782"/>
      <w:bookmarkStart w:id="1006" w:name="_Toc439173226"/>
      <w:bookmarkStart w:id="1007" w:name="_Toc439238222"/>
      <w:bookmarkStart w:id="1008" w:name="_Toc439252770"/>
      <w:bookmarkStart w:id="1009" w:name="_Toc439323744"/>
      <w:bookmarkStart w:id="1010" w:name="_Toc440361378"/>
      <w:bookmarkStart w:id="1011" w:name="_Toc440376133"/>
      <w:bookmarkStart w:id="1012" w:name="_Toc440376260"/>
      <w:bookmarkStart w:id="1013" w:name="_Toc440382518"/>
      <w:bookmarkStart w:id="1014" w:name="_Toc440447188"/>
      <w:bookmarkStart w:id="1015" w:name="_Toc440620868"/>
      <w:bookmarkStart w:id="1016" w:name="_Toc440631503"/>
      <w:bookmarkStart w:id="1017" w:name="_Toc440875742"/>
      <w:bookmarkStart w:id="1018" w:name="_Toc441131766"/>
      <w:bookmarkStart w:id="1019" w:name="_Toc465865209"/>
      <w:bookmarkStart w:id="1020" w:name="_Toc468975470"/>
      <w:bookmarkStart w:id="1021" w:name="_Toc471830496"/>
      <w:bookmarkStart w:id="1022" w:name="_Toc498589661"/>
      <w:r w:rsidRPr="00C236C0">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23"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4" w:name="_Toc423423670"/>
      <w:bookmarkStart w:id="1025" w:name="_Ref440271036"/>
      <w:bookmarkStart w:id="1026" w:name="_Ref440274366"/>
      <w:bookmarkStart w:id="1027" w:name="_Ref440274902"/>
      <w:bookmarkStart w:id="1028" w:name="_Ref440284947"/>
      <w:bookmarkStart w:id="1029" w:name="_Ref440361140"/>
      <w:bookmarkStart w:id="1030"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88"/>
      <w:bookmarkEnd w:id="989"/>
      <w:bookmarkEnd w:id="990"/>
      <w:bookmarkEnd w:id="991"/>
      <w:bookmarkEnd w:id="992"/>
      <w:bookmarkEnd w:id="993"/>
      <w:bookmarkEnd w:id="994"/>
      <w:bookmarkEnd w:id="995"/>
      <w:bookmarkEnd w:id="1023"/>
      <w:bookmarkEnd w:id="1024"/>
      <w:bookmarkEnd w:id="1025"/>
      <w:bookmarkEnd w:id="1026"/>
      <w:bookmarkEnd w:id="1027"/>
      <w:bookmarkEnd w:id="1028"/>
      <w:bookmarkEnd w:id="1029"/>
      <w:bookmarkEnd w:id="103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31" w:name="_Toc98253929"/>
      <w:bookmarkStart w:id="1032" w:name="_Toc157248183"/>
      <w:bookmarkStart w:id="1033" w:name="_Toc157496552"/>
      <w:bookmarkStart w:id="1034" w:name="_Toc158206091"/>
      <w:bookmarkStart w:id="1035" w:name="_Toc164057776"/>
      <w:bookmarkStart w:id="1036" w:name="_Toc164137126"/>
      <w:bookmarkStart w:id="1037" w:name="_Toc164161286"/>
      <w:bookmarkStart w:id="1038" w:name="_Toc165173857"/>
      <w:bookmarkStart w:id="1039" w:name="_Toc439170682"/>
      <w:bookmarkStart w:id="1040" w:name="_Toc439172784"/>
      <w:bookmarkStart w:id="1041" w:name="_Toc439173228"/>
      <w:bookmarkStart w:id="1042" w:name="_Toc439238224"/>
      <w:bookmarkStart w:id="1043" w:name="_Toc439252772"/>
      <w:bookmarkStart w:id="1044" w:name="_Toc439323746"/>
      <w:bookmarkStart w:id="1045" w:name="_Toc440361380"/>
      <w:bookmarkStart w:id="1046" w:name="_Toc440376135"/>
      <w:bookmarkStart w:id="1047" w:name="_Toc440376262"/>
      <w:bookmarkStart w:id="1048" w:name="_Toc440382520"/>
      <w:bookmarkStart w:id="1049" w:name="_Toc440447190"/>
      <w:bookmarkStart w:id="1050" w:name="_Toc440620870"/>
      <w:bookmarkStart w:id="1051" w:name="_Toc440631505"/>
      <w:bookmarkStart w:id="1052" w:name="_Toc440875744"/>
      <w:bookmarkStart w:id="1053" w:name="_Toc441131768"/>
      <w:bookmarkStart w:id="1054" w:name="_Toc465865211"/>
      <w:bookmarkStart w:id="1055" w:name="_Toc468975472"/>
      <w:bookmarkStart w:id="1056" w:name="_Toc471830498"/>
      <w:bookmarkStart w:id="1057" w:name="_Toc498589663"/>
      <w:r w:rsidRPr="00F647F7">
        <w:rPr>
          <w:b w:val="0"/>
          <w:szCs w:val="24"/>
        </w:rPr>
        <w:t xml:space="preserve">Форма </w:t>
      </w:r>
      <w:bookmarkEnd w:id="1031"/>
      <w:r w:rsidRPr="00F647F7">
        <w:rPr>
          <w:b w:val="0"/>
          <w:szCs w:val="24"/>
        </w:rPr>
        <w:t xml:space="preserve">графика </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r w:rsidR="00C22199">
        <w:rPr>
          <w:b w:val="0"/>
          <w:szCs w:val="24"/>
        </w:rPr>
        <w:t>выполнения работ</w:t>
      </w:r>
      <w:bookmarkEnd w:id="1050"/>
      <w:bookmarkEnd w:id="1051"/>
      <w:bookmarkEnd w:id="1052"/>
      <w:bookmarkEnd w:id="1053"/>
      <w:bookmarkEnd w:id="1054"/>
      <w:bookmarkEnd w:id="1055"/>
      <w:bookmarkEnd w:id="1056"/>
      <w:bookmarkEnd w:id="105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58" w:name="_Toc171070556"/>
      <w:bookmarkStart w:id="1059" w:name="_Toc98253927"/>
      <w:bookmarkStart w:id="1060" w:name="_Toc176605808"/>
      <w:bookmarkStart w:id="1061" w:name="_Toc176611017"/>
      <w:bookmarkStart w:id="1062" w:name="_Toc176611073"/>
      <w:bookmarkStart w:id="1063" w:name="_Toc176668676"/>
      <w:bookmarkStart w:id="1064" w:name="_Toc176684336"/>
      <w:bookmarkStart w:id="1065" w:name="_Toc176746279"/>
      <w:bookmarkStart w:id="1066" w:name="_Toc176747346"/>
      <w:bookmarkStart w:id="1067" w:name="_Toc198979988"/>
      <w:bookmarkStart w:id="1068" w:name="_Toc217466324"/>
      <w:bookmarkStart w:id="1069" w:name="_Toc217702862"/>
      <w:bookmarkStart w:id="1070" w:name="_Toc233601980"/>
      <w:bookmarkStart w:id="1071" w:name="_Toc263343466"/>
      <w:r w:rsidRPr="00F647F7">
        <w:rPr>
          <w:b w:val="0"/>
          <w:szCs w:val="24"/>
        </w:rPr>
        <w:br w:type="page"/>
      </w:r>
      <w:bookmarkStart w:id="1072" w:name="_Toc439170683"/>
      <w:bookmarkStart w:id="1073" w:name="_Toc439172785"/>
      <w:bookmarkStart w:id="1074" w:name="_Toc439173229"/>
      <w:bookmarkStart w:id="1075" w:name="_Toc439238225"/>
      <w:bookmarkStart w:id="1076" w:name="_Toc439252773"/>
      <w:bookmarkStart w:id="1077" w:name="_Toc439323747"/>
      <w:bookmarkStart w:id="1078" w:name="_Toc440361381"/>
      <w:bookmarkStart w:id="1079" w:name="_Toc440376136"/>
      <w:bookmarkStart w:id="1080" w:name="_Toc440376263"/>
      <w:bookmarkStart w:id="1081" w:name="_Toc440382521"/>
      <w:bookmarkStart w:id="1082" w:name="_Toc440447191"/>
      <w:bookmarkStart w:id="1083" w:name="_Toc440620871"/>
      <w:bookmarkStart w:id="1084" w:name="_Toc440631506"/>
      <w:bookmarkStart w:id="1085" w:name="_Toc440875745"/>
      <w:bookmarkStart w:id="1086" w:name="_Toc441131769"/>
      <w:bookmarkStart w:id="1087" w:name="_Toc465865212"/>
      <w:bookmarkStart w:id="1088" w:name="_Toc468975473"/>
      <w:bookmarkStart w:id="1089" w:name="_Toc471830499"/>
      <w:bookmarkStart w:id="1090" w:name="_Toc498589664"/>
      <w:r w:rsidRPr="00F647F7">
        <w:rPr>
          <w:b w:val="0"/>
          <w:szCs w:val="24"/>
        </w:rPr>
        <w:lastRenderedPageBreak/>
        <w:t>Инструкции по заполнению</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AF719C">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91" w:name="_Hlt22846931"/>
      <w:bookmarkStart w:id="1092" w:name="_Ref440361439"/>
      <w:bookmarkStart w:id="1093" w:name="_Ref440361914"/>
      <w:bookmarkStart w:id="1094" w:name="_Ref440361959"/>
      <w:bookmarkStart w:id="1095" w:name="_Toc498589665"/>
      <w:bookmarkStart w:id="1096" w:name="_Ref93264992"/>
      <w:bookmarkStart w:id="1097" w:name="_Ref93265116"/>
      <w:bookmarkStart w:id="1098" w:name="_Toc98253933"/>
      <w:bookmarkStart w:id="1099" w:name="_Toc165173859"/>
      <w:bookmarkStart w:id="1100" w:name="_Toc423423671"/>
      <w:bookmarkEnd w:id="1091"/>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92"/>
      <w:bookmarkEnd w:id="1093"/>
      <w:bookmarkEnd w:id="1094"/>
      <w:bookmarkEnd w:id="109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101" w:name="_Toc440361383"/>
      <w:bookmarkStart w:id="1102" w:name="_Toc440376138"/>
      <w:bookmarkStart w:id="1103" w:name="_Toc440376265"/>
      <w:bookmarkStart w:id="1104" w:name="_Toc440382523"/>
      <w:bookmarkStart w:id="1105" w:name="_Toc440447193"/>
      <w:bookmarkStart w:id="1106" w:name="_Toc440620873"/>
      <w:bookmarkStart w:id="1107" w:name="_Toc440631508"/>
      <w:bookmarkStart w:id="1108" w:name="_Toc440875747"/>
      <w:bookmarkStart w:id="1109" w:name="_Toc441131771"/>
      <w:bookmarkStart w:id="1110" w:name="_Toc465865214"/>
      <w:bookmarkStart w:id="1111" w:name="_Toc468975475"/>
      <w:bookmarkStart w:id="1112" w:name="_Toc471830501"/>
      <w:bookmarkStart w:id="1113" w:name="_Toc498589666"/>
      <w:r w:rsidRPr="00F647F7">
        <w:rPr>
          <w:b w:val="0"/>
          <w:szCs w:val="24"/>
        </w:rPr>
        <w:t xml:space="preserve">Форма графика </w:t>
      </w:r>
      <w:r>
        <w:rPr>
          <w:b w:val="0"/>
          <w:szCs w:val="24"/>
        </w:rPr>
        <w:t xml:space="preserve">оплаты </w:t>
      </w:r>
      <w:bookmarkEnd w:id="1101"/>
      <w:bookmarkEnd w:id="1102"/>
      <w:bookmarkEnd w:id="1103"/>
      <w:bookmarkEnd w:id="1104"/>
      <w:bookmarkEnd w:id="1105"/>
      <w:r w:rsidR="00FB7116">
        <w:rPr>
          <w:b w:val="0"/>
          <w:szCs w:val="24"/>
        </w:rPr>
        <w:t>выполнения работ</w:t>
      </w:r>
      <w:bookmarkEnd w:id="1106"/>
      <w:bookmarkEnd w:id="1107"/>
      <w:bookmarkEnd w:id="1108"/>
      <w:bookmarkEnd w:id="1109"/>
      <w:bookmarkEnd w:id="1110"/>
      <w:bookmarkEnd w:id="1111"/>
      <w:bookmarkEnd w:id="1112"/>
      <w:bookmarkEnd w:id="11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14" w:name="_Toc440361384"/>
      <w:bookmarkStart w:id="1115" w:name="_Toc440376139"/>
      <w:bookmarkStart w:id="1116" w:name="_Toc440376266"/>
      <w:bookmarkStart w:id="1117" w:name="_Toc440382524"/>
      <w:bookmarkStart w:id="1118" w:name="_Toc440447194"/>
      <w:bookmarkStart w:id="1119" w:name="_Toc440620874"/>
      <w:bookmarkStart w:id="1120" w:name="_Toc440631509"/>
      <w:bookmarkStart w:id="1121" w:name="_Toc440875748"/>
      <w:bookmarkStart w:id="1122" w:name="_Toc441131772"/>
      <w:bookmarkStart w:id="1123" w:name="_Toc465865215"/>
      <w:bookmarkStart w:id="1124" w:name="_Toc468975476"/>
      <w:bookmarkStart w:id="1125" w:name="_Toc471830502"/>
      <w:bookmarkStart w:id="1126" w:name="_Toc498589667"/>
      <w:r w:rsidRPr="00F647F7">
        <w:rPr>
          <w:b w:val="0"/>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AF719C">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27" w:name="_Ref440361531"/>
      <w:bookmarkStart w:id="1128" w:name="_Ref440361610"/>
      <w:bookmarkStart w:id="1129"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96"/>
      <w:bookmarkEnd w:id="997"/>
      <w:bookmarkEnd w:id="1096"/>
      <w:bookmarkEnd w:id="1097"/>
      <w:bookmarkEnd w:id="1098"/>
      <w:bookmarkEnd w:id="1099"/>
      <w:bookmarkEnd w:id="1100"/>
      <w:bookmarkEnd w:id="1127"/>
      <w:bookmarkEnd w:id="1128"/>
      <w:bookmarkEnd w:id="112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30" w:name="_Toc439170685"/>
      <w:bookmarkStart w:id="1131" w:name="_Toc439172787"/>
      <w:bookmarkStart w:id="1132" w:name="_Toc439173231"/>
      <w:bookmarkStart w:id="1133" w:name="_Toc439238227"/>
      <w:bookmarkStart w:id="1134" w:name="_Toc439252775"/>
      <w:bookmarkStart w:id="1135" w:name="_Toc439323749"/>
      <w:bookmarkStart w:id="1136" w:name="_Toc440361386"/>
      <w:bookmarkStart w:id="1137" w:name="_Toc440376141"/>
      <w:bookmarkStart w:id="1138" w:name="_Toc440376268"/>
      <w:bookmarkStart w:id="1139" w:name="_Toc440382526"/>
      <w:bookmarkStart w:id="1140" w:name="_Toc440447196"/>
      <w:bookmarkStart w:id="1141" w:name="_Toc440620876"/>
      <w:bookmarkStart w:id="1142" w:name="_Toc440631511"/>
      <w:bookmarkStart w:id="1143" w:name="_Toc440875750"/>
      <w:bookmarkStart w:id="1144" w:name="_Toc441131774"/>
      <w:bookmarkStart w:id="1145" w:name="_Toc465865217"/>
      <w:bookmarkStart w:id="1146" w:name="_Toc468975478"/>
      <w:bookmarkStart w:id="1147" w:name="_Toc471830504"/>
      <w:bookmarkStart w:id="1148" w:name="_Toc498589669"/>
      <w:bookmarkStart w:id="1149" w:name="_Toc157248186"/>
      <w:bookmarkStart w:id="1150" w:name="_Toc157496555"/>
      <w:bookmarkStart w:id="1151" w:name="_Toc158206094"/>
      <w:bookmarkStart w:id="1152" w:name="_Toc164057779"/>
      <w:bookmarkStart w:id="1153" w:name="_Toc164137129"/>
      <w:bookmarkStart w:id="1154" w:name="_Toc164161289"/>
      <w:bookmarkStart w:id="115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r w:rsidRPr="00F647F7">
        <w:rPr>
          <w:b w:val="0"/>
          <w:szCs w:val="24"/>
        </w:rPr>
        <w:t xml:space="preserve"> </w:t>
      </w:r>
      <w:bookmarkEnd w:id="1149"/>
      <w:bookmarkEnd w:id="1150"/>
      <w:bookmarkEnd w:id="1151"/>
      <w:bookmarkEnd w:id="1152"/>
      <w:bookmarkEnd w:id="1153"/>
      <w:bookmarkEnd w:id="1154"/>
      <w:bookmarkEnd w:id="11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AF719C">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AF719C">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56" w:name="_Toc439170686"/>
      <w:bookmarkStart w:id="1157" w:name="_Toc439172788"/>
      <w:bookmarkStart w:id="1158" w:name="_Toc439173232"/>
      <w:bookmarkStart w:id="1159" w:name="_Toc439238228"/>
      <w:bookmarkStart w:id="1160" w:name="_Toc439252776"/>
      <w:bookmarkStart w:id="1161" w:name="_Toc439323750"/>
      <w:bookmarkStart w:id="1162" w:name="_Toc440361387"/>
      <w:bookmarkStart w:id="1163" w:name="_Toc440376142"/>
      <w:bookmarkStart w:id="1164" w:name="_Toc440376269"/>
      <w:bookmarkStart w:id="1165" w:name="_Toc440382527"/>
      <w:bookmarkStart w:id="1166" w:name="_Toc440447197"/>
      <w:bookmarkStart w:id="1167" w:name="_Toc440620877"/>
      <w:bookmarkStart w:id="1168" w:name="_Toc440631512"/>
      <w:bookmarkStart w:id="1169" w:name="_Toc440875751"/>
      <w:bookmarkStart w:id="1170" w:name="_Toc441131775"/>
      <w:bookmarkStart w:id="1171" w:name="_Toc465865218"/>
      <w:bookmarkStart w:id="1172" w:name="_Toc468975479"/>
      <w:bookmarkStart w:id="1173" w:name="_Toc471830505"/>
      <w:bookmarkStart w:id="1174"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AF719C">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AF719C">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75" w:name="_Ref55335823"/>
      <w:bookmarkStart w:id="1176" w:name="_Ref55336359"/>
      <w:bookmarkStart w:id="1177" w:name="_Toc57314675"/>
      <w:bookmarkStart w:id="1178" w:name="_Toc69728989"/>
      <w:bookmarkStart w:id="1179" w:name="_Toc98253939"/>
      <w:bookmarkStart w:id="1180" w:name="_Toc165173865"/>
      <w:bookmarkStart w:id="1181" w:name="_Toc423423672"/>
      <w:bookmarkStart w:id="1182" w:name="_Toc498589671"/>
      <w:bookmarkEnd w:id="839"/>
      <w:r w:rsidRPr="00F647F7">
        <w:lastRenderedPageBreak/>
        <w:t xml:space="preserve">Анкета (форма </w:t>
      </w:r>
      <w:r w:rsidR="00B8118F">
        <w:t>7</w:t>
      </w:r>
      <w:r w:rsidRPr="00F647F7">
        <w:t>)</w:t>
      </w:r>
      <w:bookmarkEnd w:id="1175"/>
      <w:bookmarkEnd w:id="1176"/>
      <w:bookmarkEnd w:id="1177"/>
      <w:bookmarkEnd w:id="1178"/>
      <w:bookmarkEnd w:id="1179"/>
      <w:bookmarkEnd w:id="1180"/>
      <w:bookmarkEnd w:id="1181"/>
      <w:bookmarkEnd w:id="1182"/>
    </w:p>
    <w:p w:rsidR="004F4D80" w:rsidRPr="00F647F7" w:rsidRDefault="004F4D80" w:rsidP="004F4D80">
      <w:pPr>
        <w:pStyle w:val="3"/>
        <w:rPr>
          <w:b w:val="0"/>
          <w:szCs w:val="24"/>
        </w:rPr>
      </w:pPr>
      <w:bookmarkStart w:id="1183" w:name="_Toc98253940"/>
      <w:bookmarkStart w:id="1184" w:name="_Toc157248192"/>
      <w:bookmarkStart w:id="1185" w:name="_Toc157496561"/>
      <w:bookmarkStart w:id="1186" w:name="_Toc158206100"/>
      <w:bookmarkStart w:id="1187" w:name="_Toc164057785"/>
      <w:bookmarkStart w:id="1188" w:name="_Toc164137135"/>
      <w:bookmarkStart w:id="1189" w:name="_Toc164161295"/>
      <w:bookmarkStart w:id="1190" w:name="_Toc165173866"/>
      <w:bookmarkStart w:id="1191" w:name="_Toc439170688"/>
      <w:bookmarkStart w:id="1192" w:name="_Toc439172790"/>
      <w:bookmarkStart w:id="1193" w:name="_Toc439173234"/>
      <w:bookmarkStart w:id="1194" w:name="_Toc439238230"/>
      <w:bookmarkStart w:id="1195" w:name="_Toc439252778"/>
      <w:bookmarkStart w:id="1196" w:name="_Ref440272119"/>
      <w:bookmarkStart w:id="1197" w:name="_Toc440361389"/>
      <w:bookmarkStart w:id="1198" w:name="_Ref444168907"/>
      <w:bookmarkStart w:id="1199" w:name="_Toc465865220"/>
      <w:bookmarkStart w:id="1200" w:name="_Toc471830507"/>
      <w:bookmarkStart w:id="1201" w:name="_Toc498589672"/>
      <w:r w:rsidRPr="00F647F7">
        <w:rPr>
          <w:b w:val="0"/>
          <w:szCs w:val="24"/>
        </w:rPr>
        <w:t xml:space="preserve">Форма Анкеты </w:t>
      </w:r>
      <w:r w:rsidR="00C236C0">
        <w:rPr>
          <w:b w:val="0"/>
          <w:szCs w:val="24"/>
        </w:rPr>
        <w:t>Участник</w:t>
      </w:r>
      <w:r>
        <w:rPr>
          <w:b w:val="0"/>
          <w:szCs w:val="24"/>
        </w:rPr>
        <w:t>а</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751078">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751078">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751078">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751078">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751078">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w:t>
            </w:r>
            <w:proofErr w:type="spellStart"/>
            <w:r w:rsidRPr="003640C7">
              <w:rPr>
                <w:szCs w:val="24"/>
              </w:rPr>
              <w:t>Россети</w:t>
            </w:r>
            <w:proofErr w:type="spellEnd"/>
            <w:r w:rsidRPr="003640C7">
              <w:rPr>
                <w:szCs w:val="24"/>
              </w:rPr>
              <w:t>»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751078">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751078">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751078">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75107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751078">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751078">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751078">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75107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202" w:name="_Toc439170689"/>
            <w:bookmarkStart w:id="1203" w:name="_Toc439172791"/>
            <w:bookmarkStart w:id="1204" w:name="_Toc439173235"/>
            <w:bookmarkStart w:id="1205" w:name="_Toc439238231"/>
            <w:bookmarkStart w:id="1206" w:name="_Toc439252779"/>
            <w:bookmarkStart w:id="1207" w:name="_Ref440272147"/>
            <w:bookmarkStart w:id="1208" w:name="_Toc440361390"/>
            <w:bookmarkStart w:id="1209" w:name="_Ref444168874"/>
            <w:bookmarkStart w:id="1210"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751078">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751078">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11" w:name="_Ref491178428"/>
      <w:bookmarkStart w:id="1212" w:name="_Toc498589673"/>
      <w:r w:rsidRPr="00910732">
        <w:rPr>
          <w:szCs w:val="24"/>
        </w:rPr>
        <w:lastRenderedPageBreak/>
        <w:t xml:space="preserve">Форма </w:t>
      </w:r>
      <w:bookmarkEnd w:id="1202"/>
      <w:bookmarkEnd w:id="1203"/>
      <w:bookmarkEnd w:id="1204"/>
      <w:bookmarkEnd w:id="1205"/>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06"/>
      <w:bookmarkEnd w:id="1207"/>
      <w:bookmarkEnd w:id="1208"/>
      <w:bookmarkEnd w:id="1209"/>
      <w:bookmarkEnd w:id="1210"/>
      <w:bookmarkEnd w:id="1211"/>
      <w:bookmarkEnd w:id="1212"/>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13" w:name="_Toc125426243"/>
      <w:bookmarkStart w:id="1214" w:name="_Toc396984070"/>
      <w:bookmarkStart w:id="1215" w:name="_Toc423423673"/>
      <w:bookmarkStart w:id="1216" w:name="_Toc439170691"/>
      <w:bookmarkStart w:id="1217" w:name="_Toc439172793"/>
      <w:bookmarkStart w:id="1218" w:name="_Toc439173237"/>
      <w:bookmarkStart w:id="1219" w:name="_Toc439238233"/>
      <w:bookmarkStart w:id="1220" w:name="_Toc439252780"/>
      <w:bookmarkStart w:id="1221" w:name="_Toc439323754"/>
      <w:bookmarkStart w:id="1222" w:name="_Toc440361391"/>
      <w:bookmarkStart w:id="1223" w:name="_Toc440376146"/>
      <w:bookmarkStart w:id="1224" w:name="_Toc440376273"/>
      <w:bookmarkStart w:id="1225" w:name="_Toc440382531"/>
      <w:bookmarkStart w:id="1226" w:name="_Toc440447201"/>
      <w:bookmarkStart w:id="1227" w:name="_Toc440620881"/>
      <w:bookmarkStart w:id="1228" w:name="_Toc440631516"/>
      <w:bookmarkStart w:id="1229" w:name="_Toc440875755"/>
      <w:bookmarkStart w:id="1230"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xml:space="preserve">№ </w:t>
            </w:r>
            <w:proofErr w:type="gramStart"/>
            <w:r w:rsidRPr="002D7FEE">
              <w:t>п</w:t>
            </w:r>
            <w:proofErr w:type="gramEnd"/>
            <w:r w:rsidRPr="002D7FEE">
              <w:t>/п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31" w:name="_Toc439170690"/>
      <w:bookmarkStart w:id="1232" w:name="_Toc439172792"/>
      <w:bookmarkStart w:id="1233" w:name="_Toc439173236"/>
      <w:bookmarkStart w:id="123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31"/>
    <w:bookmarkEnd w:id="1232"/>
    <w:bookmarkEnd w:id="1233"/>
    <w:bookmarkEnd w:id="1234"/>
    <w:p w:rsidR="00910732" w:rsidRPr="002D7FEE"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D7FEE">
        <w:t xml:space="preserve">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235" w:name="_Toc465865222"/>
      <w:bookmarkStart w:id="1236" w:name="_Toc468975483"/>
      <w:bookmarkStart w:id="1237" w:name="_Toc471830509"/>
      <w:bookmarkStart w:id="1238" w:name="_Toc498589674"/>
      <w:r w:rsidRPr="002D7FEE">
        <w:rPr>
          <w:szCs w:val="24"/>
        </w:rPr>
        <w:lastRenderedPageBreak/>
        <w:t>Инструкции по заполнению</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5"/>
      <w:bookmarkEnd w:id="1236"/>
      <w:bookmarkEnd w:id="1237"/>
      <w:bookmarkEnd w:id="1238"/>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AF719C" w:rsidRPr="00AF719C">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7"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w:t>
      </w:r>
      <w:proofErr w:type="gramStart"/>
      <w:r w:rsidRPr="003640C7">
        <w:rPr>
          <w:sz w:val="24"/>
          <w:szCs w:val="24"/>
        </w:rPr>
        <w:t>еи ОО</w:t>
      </w:r>
      <w:proofErr w:type="gramEnd"/>
      <w:r w:rsidRPr="003640C7">
        <w:rPr>
          <w:sz w:val="24"/>
          <w:szCs w:val="24"/>
        </w:rPr>
        <w:t xml:space="preserve">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48"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49"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3640C7">
        <w:rPr>
          <w:rFonts w:ascii="Times New Roman" w:eastAsia="Calibri" w:hAnsi="Times New Roman" w:cs="Times New Roman"/>
          <w:sz w:val="24"/>
          <w:szCs w:val="24"/>
          <w:lang w:eastAsia="en-US"/>
        </w:rPr>
        <w:t>т.ч</w:t>
      </w:r>
      <w:proofErr w:type="spellEnd"/>
      <w:r w:rsidRPr="003640C7">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 xml:space="preserve">1. </w:t>
      </w:r>
      <w:proofErr w:type="gramStart"/>
      <w:r w:rsidRPr="003640C7">
        <w:rPr>
          <w:b/>
          <w:sz w:val="24"/>
          <w:szCs w:val="24"/>
        </w:rPr>
        <w:t>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3640C7">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proofErr w:type="gramStart"/>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3640C7">
        <w:rPr>
          <w:sz w:val="24"/>
          <w:szCs w:val="24"/>
        </w:rPr>
        <w:t>Вольфсбергской</w:t>
      </w:r>
      <w:proofErr w:type="spellEnd"/>
      <w:r w:rsidRPr="003640C7">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3640C7">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3640C7">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 xml:space="preserve">3. </w:t>
      </w:r>
      <w:proofErr w:type="gramStart"/>
      <w:r w:rsidRPr="003640C7">
        <w:rPr>
          <w:b/>
          <w:sz w:val="24"/>
          <w:szCs w:val="24"/>
        </w:rPr>
        <w:t>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3640C7">
        <w:rPr>
          <w:sz w:val="24"/>
          <w:szCs w:val="24"/>
        </w:rPr>
        <w:t xml:space="preserve">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w:t>
      </w:r>
      <w:proofErr w:type="gramStart"/>
      <w:r w:rsidRPr="003640C7">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3640C7">
        <w:rPr>
          <w:sz w:val="24"/>
          <w:szCs w:val="24"/>
        </w:rPr>
        <w:t xml:space="preserve"> </w:t>
      </w:r>
      <w:proofErr w:type="gramStart"/>
      <w:r w:rsidRPr="003640C7">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3640C7">
        <w:rPr>
          <w:sz w:val="24"/>
          <w:szCs w:val="24"/>
        </w:rPr>
        <w:t xml:space="preserve"> </w:t>
      </w:r>
      <w:proofErr w:type="gramStart"/>
      <w:r w:rsidRPr="003640C7">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3640C7">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3640C7">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3640C7">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w:t>
      </w:r>
      <w:proofErr w:type="gramStart"/>
      <w:r w:rsidRPr="003640C7">
        <w:rPr>
          <w:sz w:val="24"/>
          <w:szCs w:val="24"/>
        </w:rPr>
        <w:t>1</w:t>
      </w:r>
      <w:proofErr w:type="gramEnd"/>
      <w:r w:rsidRPr="003640C7">
        <w:rPr>
          <w:sz w:val="24"/>
          <w:szCs w:val="24"/>
        </w:rPr>
        <w:t xml:space="preserve">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t xml:space="preserve">5. </w:t>
      </w:r>
      <w:proofErr w:type="gramStart"/>
      <w:r w:rsidRPr="003640C7">
        <w:rPr>
          <w:b/>
          <w:sz w:val="24"/>
          <w:szCs w:val="24"/>
        </w:rPr>
        <w:t>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3640C7">
        <w:rPr>
          <w:sz w:val="24"/>
          <w:szCs w:val="24"/>
        </w:rPr>
        <w:lastRenderedPageBreak/>
        <w:t xml:space="preserve">внуки), полнородный и </w:t>
      </w:r>
      <w:proofErr w:type="spellStart"/>
      <w:r w:rsidRPr="003640C7">
        <w:rPr>
          <w:sz w:val="24"/>
          <w:szCs w:val="24"/>
        </w:rPr>
        <w:t>неполнородный</w:t>
      </w:r>
      <w:proofErr w:type="spellEnd"/>
      <w:r w:rsidRPr="003640C7">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w:t>
      </w:r>
      <w:proofErr w:type="gramStart"/>
      <w:r w:rsidRPr="003640C7">
        <w:rPr>
          <w:sz w:val="24"/>
          <w:szCs w:val="24"/>
        </w:rPr>
        <w:t>и-</w:t>
      </w:r>
      <w:proofErr w:type="gramEnd"/>
      <w:r w:rsidRPr="003640C7">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3640C7">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39" w:name="_Ref55336378"/>
      <w:bookmarkStart w:id="1240" w:name="_Toc57314676"/>
      <w:bookmarkStart w:id="1241" w:name="_Toc69728990"/>
      <w:bookmarkStart w:id="1242" w:name="_Toc98253942"/>
      <w:bookmarkStart w:id="1243" w:name="_Toc165173868"/>
      <w:bookmarkStart w:id="1244"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AF719C">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45" w:name="_Ref449016908"/>
      <w:bookmarkStart w:id="1246"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39"/>
      <w:bookmarkEnd w:id="1240"/>
      <w:bookmarkEnd w:id="1241"/>
      <w:bookmarkEnd w:id="1242"/>
      <w:bookmarkEnd w:id="1243"/>
      <w:bookmarkEnd w:id="1244"/>
      <w:bookmarkEnd w:id="1245"/>
      <w:bookmarkEnd w:id="1246"/>
    </w:p>
    <w:p w:rsidR="004F4D80" w:rsidRPr="00D904EF" w:rsidRDefault="004F4D80" w:rsidP="004F4D80">
      <w:pPr>
        <w:pStyle w:val="3"/>
        <w:rPr>
          <w:szCs w:val="24"/>
        </w:rPr>
      </w:pPr>
      <w:bookmarkStart w:id="1247" w:name="_Toc98253943"/>
      <w:bookmarkStart w:id="1248" w:name="_Toc157248195"/>
      <w:bookmarkStart w:id="1249" w:name="_Toc157496564"/>
      <w:bookmarkStart w:id="1250" w:name="_Toc158206103"/>
      <w:bookmarkStart w:id="1251" w:name="_Toc164057788"/>
      <w:bookmarkStart w:id="1252" w:name="_Toc164137138"/>
      <w:bookmarkStart w:id="1253" w:name="_Toc164161298"/>
      <w:bookmarkStart w:id="1254" w:name="_Toc165173869"/>
      <w:bookmarkStart w:id="1255" w:name="_Toc439170693"/>
      <w:bookmarkStart w:id="1256" w:name="_Toc439172795"/>
      <w:bookmarkStart w:id="1257" w:name="_Toc439173239"/>
      <w:bookmarkStart w:id="1258" w:name="_Toc439238235"/>
      <w:bookmarkStart w:id="1259" w:name="_Toc439252782"/>
      <w:bookmarkStart w:id="1260" w:name="_Toc439323756"/>
      <w:bookmarkStart w:id="1261" w:name="_Toc440361393"/>
      <w:bookmarkStart w:id="1262" w:name="_Toc440376275"/>
      <w:bookmarkStart w:id="1263" w:name="_Toc440382533"/>
      <w:bookmarkStart w:id="1264" w:name="_Toc440447203"/>
      <w:bookmarkStart w:id="1265" w:name="_Toc440620883"/>
      <w:bookmarkStart w:id="1266" w:name="_Toc440631518"/>
      <w:bookmarkStart w:id="1267" w:name="_Toc440875757"/>
      <w:bookmarkStart w:id="1268" w:name="_Toc441131781"/>
      <w:bookmarkStart w:id="1269" w:name="_Toc465865224"/>
      <w:bookmarkStart w:id="1270" w:name="_Toc468975485"/>
      <w:bookmarkStart w:id="1271" w:name="_Toc471830511"/>
      <w:bookmarkStart w:id="1272" w:name="_Toc498589676"/>
      <w:r w:rsidRPr="00D904EF">
        <w:rPr>
          <w:szCs w:val="24"/>
        </w:rPr>
        <w:t>Форма Справки о перечне и годовых объемах выполнения аналогичных договоров</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72B83">
              <w:rPr>
                <w:rStyle w:val="aa"/>
                <w:sz w:val="22"/>
              </w:rPr>
              <w:t>7</w:t>
            </w:r>
            <w:r w:rsidRPr="00F647F7">
              <w:rPr>
                <w:rStyle w:val="aa"/>
                <w:sz w:val="22"/>
              </w:rPr>
              <w:t xml:space="preserve"> года», «20</w:t>
            </w:r>
            <w:r>
              <w:rPr>
                <w:rStyle w:val="aa"/>
                <w:sz w:val="22"/>
              </w:rPr>
              <w:t>1</w:t>
            </w:r>
            <w:r w:rsidR="00972B83">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73" w:name="_Toc98253944"/>
      <w:bookmarkStart w:id="1274" w:name="_Toc157248196"/>
      <w:bookmarkStart w:id="1275" w:name="_Toc157496565"/>
      <w:bookmarkStart w:id="1276" w:name="_Toc158206104"/>
      <w:bookmarkStart w:id="1277" w:name="_Toc164057789"/>
      <w:bookmarkStart w:id="1278" w:name="_Toc164137139"/>
      <w:bookmarkStart w:id="1279" w:name="_Toc164161299"/>
      <w:bookmarkStart w:id="1280" w:name="_Toc165173870"/>
      <w:r>
        <w:rPr>
          <w:szCs w:val="24"/>
        </w:rPr>
        <w:br w:type="page"/>
      </w:r>
    </w:p>
    <w:p w:rsidR="004F4D80" w:rsidRPr="00D904EF" w:rsidRDefault="004F4D80" w:rsidP="004F4D80">
      <w:pPr>
        <w:pStyle w:val="3"/>
        <w:rPr>
          <w:szCs w:val="24"/>
        </w:rPr>
      </w:pPr>
      <w:bookmarkStart w:id="1281" w:name="_Toc439170694"/>
      <w:bookmarkStart w:id="1282" w:name="_Toc439172796"/>
      <w:bookmarkStart w:id="1283" w:name="_Toc439173240"/>
      <w:bookmarkStart w:id="1284" w:name="_Toc439238236"/>
      <w:bookmarkStart w:id="1285" w:name="_Toc439252783"/>
      <w:bookmarkStart w:id="1286" w:name="_Toc439323757"/>
      <w:bookmarkStart w:id="1287" w:name="_Toc440361394"/>
      <w:bookmarkStart w:id="1288" w:name="_Toc440376276"/>
      <w:bookmarkStart w:id="1289" w:name="_Toc440382534"/>
      <w:bookmarkStart w:id="1290" w:name="_Toc440447204"/>
      <w:bookmarkStart w:id="1291" w:name="_Toc440620884"/>
      <w:bookmarkStart w:id="1292" w:name="_Toc440631519"/>
      <w:bookmarkStart w:id="1293" w:name="_Toc440875758"/>
      <w:bookmarkStart w:id="1294" w:name="_Toc441131782"/>
      <w:bookmarkStart w:id="1295" w:name="_Toc465865225"/>
      <w:bookmarkStart w:id="1296" w:name="_Toc468975486"/>
      <w:bookmarkStart w:id="1297" w:name="_Toc471830512"/>
      <w:bookmarkStart w:id="1298" w:name="_Toc498589677"/>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AF719C">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99" w:name="_Ref55336389"/>
      <w:bookmarkStart w:id="1300" w:name="_Toc57314677"/>
      <w:bookmarkStart w:id="1301" w:name="_Toc69728991"/>
      <w:bookmarkStart w:id="1302" w:name="_Toc98253945"/>
      <w:bookmarkStart w:id="1303" w:name="_Toc165173871"/>
      <w:bookmarkStart w:id="1304"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305" w:name="_Ref440881887"/>
      <w:bookmarkStart w:id="1306" w:name="_Toc498589678"/>
      <w:r w:rsidRPr="00F647F7">
        <w:lastRenderedPageBreak/>
        <w:t xml:space="preserve">Справка о материально-технических ресурсах (форма </w:t>
      </w:r>
      <w:r w:rsidR="00B8118F">
        <w:t>9</w:t>
      </w:r>
      <w:r w:rsidRPr="00F647F7">
        <w:t>)</w:t>
      </w:r>
      <w:bookmarkEnd w:id="1299"/>
      <w:bookmarkEnd w:id="1300"/>
      <w:bookmarkEnd w:id="1301"/>
      <w:bookmarkEnd w:id="1302"/>
      <w:bookmarkEnd w:id="1303"/>
      <w:bookmarkEnd w:id="1304"/>
      <w:bookmarkEnd w:id="1305"/>
      <w:bookmarkEnd w:id="1306"/>
    </w:p>
    <w:p w:rsidR="004F4D80" w:rsidRPr="00D904EF" w:rsidRDefault="004F4D80" w:rsidP="004F4D80">
      <w:pPr>
        <w:pStyle w:val="3"/>
        <w:rPr>
          <w:szCs w:val="24"/>
        </w:rPr>
      </w:pPr>
      <w:bookmarkStart w:id="1307" w:name="_Toc98253946"/>
      <w:bookmarkStart w:id="1308" w:name="_Toc157248198"/>
      <w:bookmarkStart w:id="1309" w:name="_Toc157496567"/>
      <w:bookmarkStart w:id="1310" w:name="_Toc158206106"/>
      <w:bookmarkStart w:id="1311" w:name="_Toc164057791"/>
      <w:bookmarkStart w:id="1312" w:name="_Toc164137141"/>
      <w:bookmarkStart w:id="1313" w:name="_Toc164161301"/>
      <w:bookmarkStart w:id="1314" w:name="_Toc165173872"/>
      <w:bookmarkStart w:id="1315" w:name="_Toc439170696"/>
      <w:bookmarkStart w:id="1316" w:name="_Toc439172798"/>
      <w:bookmarkStart w:id="1317" w:name="_Toc439173242"/>
      <w:bookmarkStart w:id="1318" w:name="_Toc439238238"/>
      <w:bookmarkStart w:id="1319" w:name="_Toc439252785"/>
      <w:bookmarkStart w:id="1320" w:name="_Toc439323759"/>
      <w:bookmarkStart w:id="1321" w:name="_Toc440361396"/>
      <w:bookmarkStart w:id="1322" w:name="_Toc440376278"/>
      <w:bookmarkStart w:id="1323" w:name="_Toc440382536"/>
      <w:bookmarkStart w:id="1324" w:name="_Toc440447206"/>
      <w:bookmarkStart w:id="1325" w:name="_Toc440620886"/>
      <w:bookmarkStart w:id="1326" w:name="_Toc440631521"/>
      <w:bookmarkStart w:id="1327" w:name="_Toc440875760"/>
      <w:bookmarkStart w:id="1328" w:name="_Toc441131784"/>
      <w:bookmarkStart w:id="1329" w:name="_Toc465865227"/>
      <w:bookmarkStart w:id="1330" w:name="_Toc468975488"/>
      <w:bookmarkStart w:id="1331" w:name="_Toc471830514"/>
      <w:bookmarkStart w:id="1332" w:name="_Toc498589679"/>
      <w:r w:rsidRPr="00D904EF">
        <w:rPr>
          <w:szCs w:val="24"/>
        </w:rPr>
        <w:t>Форма Справки о материально-технических ресурсах</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33" w:name="_Toc98253947"/>
      <w:bookmarkStart w:id="1334" w:name="_Toc157248199"/>
      <w:bookmarkStart w:id="1335" w:name="_Toc157496568"/>
      <w:bookmarkStart w:id="1336" w:name="_Toc158206107"/>
      <w:bookmarkStart w:id="1337" w:name="_Toc164057792"/>
      <w:bookmarkStart w:id="1338" w:name="_Toc164137142"/>
      <w:bookmarkStart w:id="1339" w:name="_Toc164161302"/>
      <w:bookmarkStart w:id="1340" w:name="_Toc165173873"/>
    </w:p>
    <w:p w:rsidR="004F4D80" w:rsidRPr="00D904EF" w:rsidRDefault="004F4D80" w:rsidP="004F4D80">
      <w:pPr>
        <w:pStyle w:val="3"/>
        <w:rPr>
          <w:szCs w:val="24"/>
        </w:rPr>
      </w:pPr>
      <w:bookmarkStart w:id="1341" w:name="_Toc439170697"/>
      <w:bookmarkStart w:id="1342" w:name="_Toc439172799"/>
      <w:bookmarkStart w:id="1343" w:name="_Toc439173243"/>
      <w:bookmarkStart w:id="1344" w:name="_Toc439238239"/>
      <w:bookmarkStart w:id="1345" w:name="_Toc439252786"/>
      <w:bookmarkStart w:id="1346" w:name="_Toc439323760"/>
      <w:bookmarkStart w:id="1347" w:name="_Toc440361397"/>
      <w:bookmarkStart w:id="1348" w:name="_Toc440376279"/>
      <w:bookmarkStart w:id="1349" w:name="_Toc440382537"/>
      <w:bookmarkStart w:id="1350" w:name="_Toc440447207"/>
      <w:bookmarkStart w:id="1351" w:name="_Toc440620887"/>
      <w:bookmarkStart w:id="1352" w:name="_Toc440631522"/>
      <w:bookmarkStart w:id="1353" w:name="_Toc440875761"/>
      <w:bookmarkStart w:id="1354" w:name="_Toc441131785"/>
      <w:bookmarkStart w:id="1355" w:name="_Toc465865228"/>
      <w:bookmarkStart w:id="1356" w:name="_Toc468975489"/>
      <w:bookmarkStart w:id="1357" w:name="_Toc471830515"/>
      <w:bookmarkStart w:id="1358" w:name="_Toc498589680"/>
      <w:r w:rsidRPr="00D904EF">
        <w:rPr>
          <w:szCs w:val="24"/>
        </w:rPr>
        <w:lastRenderedPageBreak/>
        <w:t>Инструкции по заполнению</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59" w:name="_Ref55336398"/>
      <w:bookmarkStart w:id="1360" w:name="_Toc57314678"/>
      <w:bookmarkStart w:id="1361" w:name="_Toc69728992"/>
      <w:bookmarkStart w:id="1362" w:name="_Toc98253948"/>
      <w:bookmarkStart w:id="1363" w:name="_Toc165173874"/>
      <w:bookmarkStart w:id="1364"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365" w:name="_Ref440881894"/>
      <w:bookmarkStart w:id="1366" w:name="_Toc498589681"/>
      <w:r w:rsidRPr="00F647F7">
        <w:lastRenderedPageBreak/>
        <w:t xml:space="preserve">Справка о кадровых ресурсах (форма </w:t>
      </w:r>
      <w:r w:rsidR="00B8118F">
        <w:t>10</w:t>
      </w:r>
      <w:r w:rsidRPr="00F647F7">
        <w:t>)</w:t>
      </w:r>
      <w:bookmarkEnd w:id="1359"/>
      <w:bookmarkEnd w:id="1360"/>
      <w:bookmarkEnd w:id="1361"/>
      <w:bookmarkEnd w:id="1362"/>
      <w:bookmarkEnd w:id="1363"/>
      <w:bookmarkEnd w:id="1364"/>
      <w:bookmarkEnd w:id="1365"/>
      <w:bookmarkEnd w:id="1366"/>
    </w:p>
    <w:p w:rsidR="004F4D80" w:rsidRPr="00D904EF" w:rsidRDefault="004F4D80" w:rsidP="004F4D80">
      <w:pPr>
        <w:pStyle w:val="3"/>
        <w:rPr>
          <w:szCs w:val="24"/>
        </w:rPr>
      </w:pPr>
      <w:bookmarkStart w:id="1367" w:name="_Toc98253949"/>
      <w:bookmarkStart w:id="1368" w:name="_Toc157248201"/>
      <w:bookmarkStart w:id="1369" w:name="_Toc157496570"/>
      <w:bookmarkStart w:id="1370" w:name="_Toc158206109"/>
      <w:bookmarkStart w:id="1371" w:name="_Toc164057794"/>
      <w:bookmarkStart w:id="1372" w:name="_Toc164137144"/>
      <w:bookmarkStart w:id="1373" w:name="_Toc164161304"/>
      <w:bookmarkStart w:id="1374" w:name="_Toc165173875"/>
      <w:bookmarkStart w:id="1375" w:name="_Toc439170699"/>
      <w:bookmarkStart w:id="1376" w:name="_Toc439172801"/>
      <w:bookmarkStart w:id="1377" w:name="_Toc439173245"/>
      <w:bookmarkStart w:id="1378" w:name="_Toc439238241"/>
      <w:bookmarkStart w:id="1379" w:name="_Toc439252788"/>
      <w:bookmarkStart w:id="1380" w:name="_Toc439323762"/>
      <w:bookmarkStart w:id="1381" w:name="_Toc440361399"/>
      <w:bookmarkStart w:id="1382" w:name="_Toc440376281"/>
      <w:bookmarkStart w:id="1383" w:name="_Toc440382539"/>
      <w:bookmarkStart w:id="1384" w:name="_Toc440447209"/>
      <w:bookmarkStart w:id="1385" w:name="_Toc440620889"/>
      <w:bookmarkStart w:id="1386" w:name="_Toc440631524"/>
      <w:bookmarkStart w:id="1387" w:name="_Toc440875763"/>
      <w:bookmarkStart w:id="1388" w:name="_Toc441131787"/>
      <w:bookmarkStart w:id="1389" w:name="_Toc465865230"/>
      <w:bookmarkStart w:id="1390" w:name="_Toc468975491"/>
      <w:bookmarkStart w:id="1391" w:name="_Toc471830517"/>
      <w:bookmarkStart w:id="1392" w:name="_Toc498589682"/>
      <w:r w:rsidRPr="00D904EF">
        <w:rPr>
          <w:szCs w:val="24"/>
        </w:rPr>
        <w:t>Форма Справки о кадровых ресурсах</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93" w:name="_Toc98253950"/>
      <w:bookmarkStart w:id="1394" w:name="_Toc157248202"/>
      <w:bookmarkStart w:id="1395" w:name="_Toc157496571"/>
      <w:bookmarkStart w:id="1396" w:name="_Toc158206110"/>
      <w:bookmarkStart w:id="1397" w:name="_Toc164057795"/>
      <w:bookmarkStart w:id="1398" w:name="_Toc164137145"/>
      <w:bookmarkStart w:id="1399" w:name="_Toc164161305"/>
      <w:bookmarkStart w:id="1400" w:name="_Toc165173876"/>
      <w:r>
        <w:rPr>
          <w:b/>
          <w:szCs w:val="24"/>
        </w:rPr>
        <w:br w:type="page"/>
      </w:r>
    </w:p>
    <w:p w:rsidR="004F4D80" w:rsidRPr="00D904EF" w:rsidRDefault="004F4D80" w:rsidP="004F4D80">
      <w:pPr>
        <w:pStyle w:val="3"/>
        <w:rPr>
          <w:szCs w:val="24"/>
        </w:rPr>
      </w:pPr>
      <w:bookmarkStart w:id="1401" w:name="_Toc439170700"/>
      <w:bookmarkStart w:id="1402" w:name="_Toc439172802"/>
      <w:bookmarkStart w:id="1403" w:name="_Toc439173246"/>
      <w:bookmarkStart w:id="1404" w:name="_Toc439238242"/>
      <w:bookmarkStart w:id="1405" w:name="_Toc439252789"/>
      <w:bookmarkStart w:id="1406" w:name="_Toc439323763"/>
      <w:bookmarkStart w:id="1407" w:name="_Toc440361400"/>
      <w:bookmarkStart w:id="1408" w:name="_Toc440376282"/>
      <w:bookmarkStart w:id="1409" w:name="_Toc440382540"/>
      <w:bookmarkStart w:id="1410" w:name="_Toc440447210"/>
      <w:bookmarkStart w:id="1411" w:name="_Toc440620890"/>
      <w:bookmarkStart w:id="1412" w:name="_Toc440631525"/>
      <w:bookmarkStart w:id="1413" w:name="_Toc440875764"/>
      <w:bookmarkStart w:id="1414" w:name="_Toc441131788"/>
      <w:bookmarkStart w:id="1415" w:name="_Toc465865231"/>
      <w:bookmarkStart w:id="1416" w:name="_Toc468975492"/>
      <w:bookmarkStart w:id="1417" w:name="_Toc471830518"/>
      <w:bookmarkStart w:id="1418" w:name="_Toc498589683"/>
      <w:r w:rsidRPr="00D904EF">
        <w:rPr>
          <w:szCs w:val="24"/>
        </w:rPr>
        <w:lastRenderedPageBreak/>
        <w:t>Инструкции по заполнению</w:t>
      </w:r>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19" w:name="_Toc165173881"/>
      <w:bookmarkStart w:id="1420" w:name="_Ref194749267"/>
      <w:bookmarkStart w:id="1421" w:name="_Toc423423677"/>
      <w:bookmarkStart w:id="1422" w:name="_Ref440271993"/>
      <w:bookmarkStart w:id="1423" w:name="_Ref440274659"/>
      <w:bookmarkStart w:id="1424" w:name="_Toc498589684"/>
      <w:bookmarkStart w:id="1425" w:name="_Ref90381523"/>
      <w:bookmarkStart w:id="1426" w:name="_Toc90385124"/>
      <w:bookmarkStart w:id="1427" w:name="_Ref96861029"/>
      <w:bookmarkStart w:id="1428" w:name="_Toc97651410"/>
      <w:bookmarkStart w:id="1429"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19"/>
      <w:bookmarkEnd w:id="1420"/>
      <w:bookmarkEnd w:id="1421"/>
      <w:bookmarkEnd w:id="1422"/>
      <w:bookmarkEnd w:id="1423"/>
      <w:bookmarkEnd w:id="1424"/>
    </w:p>
    <w:p w:rsidR="004F4D80" w:rsidRPr="00D904EF" w:rsidRDefault="004F4D80" w:rsidP="004F4D80">
      <w:pPr>
        <w:pStyle w:val="3"/>
        <w:rPr>
          <w:szCs w:val="24"/>
        </w:rPr>
      </w:pPr>
      <w:bookmarkStart w:id="1430" w:name="_Toc97651411"/>
      <w:bookmarkStart w:id="1431" w:name="_Toc98253956"/>
      <w:bookmarkStart w:id="1432" w:name="_Toc157248208"/>
      <w:bookmarkStart w:id="1433" w:name="_Toc157496577"/>
      <w:bookmarkStart w:id="1434" w:name="_Toc158206116"/>
      <w:bookmarkStart w:id="1435" w:name="_Toc164057801"/>
      <w:bookmarkStart w:id="1436" w:name="_Toc164137151"/>
      <w:bookmarkStart w:id="1437" w:name="_Toc164161311"/>
      <w:bookmarkStart w:id="1438" w:name="_Toc165173882"/>
      <w:bookmarkStart w:id="1439" w:name="_Toc439170702"/>
      <w:bookmarkStart w:id="1440" w:name="_Toc439172804"/>
      <w:bookmarkStart w:id="1441" w:name="_Toc439173248"/>
      <w:bookmarkStart w:id="1442" w:name="_Toc439238244"/>
      <w:bookmarkStart w:id="1443" w:name="_Toc439252791"/>
      <w:bookmarkStart w:id="1444" w:name="_Toc439323765"/>
      <w:bookmarkStart w:id="1445" w:name="_Toc440361402"/>
      <w:bookmarkStart w:id="1446" w:name="_Toc440376284"/>
      <w:bookmarkStart w:id="1447" w:name="_Toc440382542"/>
      <w:bookmarkStart w:id="1448" w:name="_Toc440447212"/>
      <w:bookmarkStart w:id="1449" w:name="_Toc440620892"/>
      <w:bookmarkStart w:id="1450" w:name="_Toc440631527"/>
      <w:bookmarkStart w:id="1451" w:name="_Toc440875766"/>
      <w:bookmarkStart w:id="1452" w:name="_Toc441131790"/>
      <w:bookmarkStart w:id="1453" w:name="_Toc465865233"/>
      <w:bookmarkStart w:id="1454" w:name="_Toc468975494"/>
      <w:bookmarkStart w:id="1455" w:name="_Toc471830520"/>
      <w:bookmarkStart w:id="1456" w:name="_Toc49858968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с лицами, являющимися </w:t>
      </w:r>
      <w:r w:rsidRPr="002D7FEE">
        <w:rPr>
          <w:b/>
          <w:i/>
          <w:sz w:val="24"/>
          <w:szCs w:val="24"/>
        </w:rPr>
        <w:t>{</w:t>
      </w:r>
      <w:proofErr w:type="gramStart"/>
      <w:r w:rsidRPr="002D7FEE">
        <w:rPr>
          <w:b/>
          <w:i/>
          <w:sz w:val="24"/>
          <w:szCs w:val="24"/>
        </w:rPr>
        <w:t>указывается</w:t>
      </w:r>
      <w:proofErr w:type="gramEnd"/>
      <w:r w:rsidRPr="002D7FEE">
        <w:rPr>
          <w:b/>
          <w:i/>
          <w:sz w:val="24"/>
          <w:szCs w:val="24"/>
        </w:rPr>
        <w:t xml:space="preserve">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2D7FEE">
        <w:rPr>
          <w:b/>
          <w:i/>
          <w:sz w:val="24"/>
          <w:szCs w:val="24"/>
        </w:rPr>
        <w:t xml:space="preserve"> }</w:t>
      </w:r>
      <w:proofErr w:type="gramEnd"/>
      <w:r w:rsidRPr="002D7FEE">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57" w:name="_Toc97651412"/>
      <w:bookmarkStart w:id="1458" w:name="_Toc98253957"/>
      <w:bookmarkStart w:id="1459" w:name="_Toc157248209"/>
      <w:bookmarkStart w:id="1460" w:name="_Toc157496578"/>
      <w:bookmarkStart w:id="1461" w:name="_Toc158206117"/>
      <w:bookmarkStart w:id="1462" w:name="_Toc164057802"/>
      <w:bookmarkStart w:id="1463" w:name="_Toc164137152"/>
      <w:bookmarkStart w:id="1464" w:name="_Toc164161312"/>
      <w:bookmarkStart w:id="1465" w:name="_Toc165173883"/>
      <w:r>
        <w:rPr>
          <w:b/>
          <w:szCs w:val="24"/>
        </w:rPr>
        <w:br w:type="page"/>
      </w:r>
    </w:p>
    <w:p w:rsidR="004F4D80" w:rsidRPr="00D904EF" w:rsidRDefault="004F4D80" w:rsidP="004F4D80">
      <w:pPr>
        <w:pStyle w:val="3"/>
        <w:rPr>
          <w:szCs w:val="24"/>
        </w:rPr>
      </w:pPr>
      <w:bookmarkStart w:id="1466" w:name="_Toc439170703"/>
      <w:bookmarkStart w:id="1467" w:name="_Toc439172805"/>
      <w:bookmarkStart w:id="1468" w:name="_Toc439173249"/>
      <w:bookmarkStart w:id="1469" w:name="_Toc439238245"/>
      <w:bookmarkStart w:id="1470" w:name="_Toc439252792"/>
      <w:bookmarkStart w:id="1471" w:name="_Toc439323766"/>
      <w:bookmarkStart w:id="1472" w:name="_Toc440361403"/>
      <w:bookmarkStart w:id="1473" w:name="_Toc440376285"/>
      <w:bookmarkStart w:id="1474" w:name="_Toc440382543"/>
      <w:bookmarkStart w:id="1475" w:name="_Toc440447213"/>
      <w:bookmarkStart w:id="1476" w:name="_Toc440620893"/>
      <w:bookmarkStart w:id="1477" w:name="_Toc440631528"/>
      <w:bookmarkStart w:id="1478" w:name="_Toc440875767"/>
      <w:bookmarkStart w:id="1479" w:name="_Toc441131791"/>
      <w:bookmarkStart w:id="1480" w:name="_Toc465865234"/>
      <w:bookmarkStart w:id="1481" w:name="_Toc468975495"/>
      <w:bookmarkStart w:id="1482" w:name="_Toc471830521"/>
      <w:bookmarkStart w:id="1483" w:name="_Toc498589686"/>
      <w:r w:rsidRPr="00D904EF">
        <w:rPr>
          <w:szCs w:val="24"/>
        </w:rPr>
        <w:lastRenderedPageBreak/>
        <w:t>Инструкции по заполнению</w:t>
      </w:r>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w:t>
      </w:r>
      <w:proofErr w:type="gramStart"/>
      <w:r w:rsidR="004F4D80" w:rsidRPr="002D7FEE">
        <w:rPr>
          <w:sz w:val="24"/>
          <w:szCs w:val="24"/>
        </w:rPr>
        <w:t>лиц</w:t>
      </w:r>
      <w:proofErr w:type="gramEnd"/>
      <w:r w:rsidR="004F4D80" w:rsidRPr="002D7FEE">
        <w:rPr>
          <w:sz w:val="24"/>
          <w:szCs w:val="24"/>
        </w:rPr>
        <w:t xml:space="preserve">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25"/>
    <w:bookmarkEnd w:id="1426"/>
    <w:bookmarkEnd w:id="1427"/>
    <w:bookmarkEnd w:id="1428"/>
    <w:bookmarkEnd w:id="142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84"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485" w:name="_Toc423423680"/>
      <w:bookmarkStart w:id="1486" w:name="_Ref440272035"/>
      <w:bookmarkStart w:id="1487" w:name="_Ref440274733"/>
      <w:bookmarkStart w:id="1488" w:name="_Ref444180906"/>
      <w:bookmarkStart w:id="1489"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484"/>
      <w:bookmarkEnd w:id="1485"/>
      <w:bookmarkEnd w:id="1486"/>
      <w:bookmarkEnd w:id="1487"/>
      <w:bookmarkEnd w:id="1488"/>
      <w:bookmarkEnd w:id="1489"/>
    </w:p>
    <w:p w:rsidR="004F4D80" w:rsidRPr="003E5788" w:rsidRDefault="003E5788" w:rsidP="004F4D80">
      <w:pPr>
        <w:pStyle w:val="3"/>
        <w:rPr>
          <w:szCs w:val="24"/>
        </w:rPr>
      </w:pPr>
      <w:bookmarkStart w:id="1490" w:name="_Toc343690584"/>
      <w:bookmarkStart w:id="1491" w:name="_Toc372294428"/>
      <w:bookmarkStart w:id="1492" w:name="_Toc379288896"/>
      <w:bookmarkStart w:id="1493" w:name="_Toc384734780"/>
      <w:bookmarkStart w:id="1494" w:name="_Toc396984078"/>
      <w:bookmarkStart w:id="1495" w:name="_Toc423423681"/>
      <w:bookmarkStart w:id="1496" w:name="_Toc439170710"/>
      <w:bookmarkStart w:id="1497" w:name="_Toc439172812"/>
      <w:bookmarkStart w:id="1498" w:name="_Toc439173253"/>
      <w:bookmarkStart w:id="1499" w:name="_Toc439238249"/>
      <w:bookmarkStart w:id="1500" w:name="_Toc439252796"/>
      <w:bookmarkStart w:id="1501" w:name="_Toc439323770"/>
      <w:bookmarkStart w:id="1502" w:name="_Toc440361405"/>
      <w:bookmarkStart w:id="1503" w:name="_Toc440376287"/>
      <w:bookmarkStart w:id="1504" w:name="_Toc440382545"/>
      <w:bookmarkStart w:id="1505" w:name="_Toc440447215"/>
      <w:bookmarkStart w:id="1506" w:name="_Toc440632376"/>
      <w:bookmarkStart w:id="1507" w:name="_Toc440875148"/>
      <w:bookmarkStart w:id="1508" w:name="_Toc441131135"/>
      <w:bookmarkStart w:id="1509" w:name="_Toc441572140"/>
      <w:bookmarkStart w:id="1510" w:name="_Toc441575232"/>
      <w:bookmarkStart w:id="1511" w:name="_Toc442195898"/>
      <w:bookmarkStart w:id="1512" w:name="_Toc442251940"/>
      <w:bookmarkStart w:id="1513" w:name="_Toc442258889"/>
      <w:bookmarkStart w:id="1514" w:name="_Toc442259129"/>
      <w:bookmarkStart w:id="1515" w:name="_Toc447292892"/>
      <w:bookmarkStart w:id="1516" w:name="_Toc461808964"/>
      <w:bookmarkStart w:id="1517" w:name="_Toc463514796"/>
      <w:bookmarkStart w:id="1518" w:name="_Toc466967523"/>
      <w:bookmarkStart w:id="1519" w:name="_Toc467574715"/>
      <w:bookmarkStart w:id="1520" w:name="_Toc468441758"/>
      <w:bookmarkStart w:id="1521" w:name="_Toc469480233"/>
      <w:bookmarkStart w:id="1522" w:name="_Toc472409262"/>
      <w:bookmarkStart w:id="1523" w:name="_Toc498417409"/>
      <w:bookmarkStart w:id="1524" w:name="_Toc498589688"/>
      <w:r w:rsidRPr="003E5788">
        <w:rPr>
          <w:szCs w:val="24"/>
        </w:rPr>
        <w:t xml:space="preserve">Форма </w:t>
      </w:r>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r w:rsidRPr="003E5788">
        <w:rPr>
          <w:szCs w:val="24"/>
        </w:rPr>
        <w:t>справки о цепочке собственников участника закупочной процедуры, включая бенефициаров (в том числе конечных)</w:t>
      </w:r>
      <w:bookmarkEnd w:id="1523"/>
      <w:bookmarkEnd w:id="1524"/>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w:t>
      </w:r>
      <w:proofErr w:type="gramStart"/>
      <w:r w:rsidRPr="003E5788">
        <w:rPr>
          <w:sz w:val="24"/>
          <w:szCs w:val="24"/>
        </w:rPr>
        <w:t>г</w:t>
      </w:r>
      <w:proofErr w:type="gramEnd"/>
      <w:r w:rsidRPr="003E5788">
        <w:rPr>
          <w:sz w:val="24"/>
          <w:szCs w:val="24"/>
        </w:rPr>
        <w:t>.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3E5788" w:rsidRPr="003E5788" w:rsidRDefault="003E5788" w:rsidP="003E5788">
      <w:pPr>
        <w:spacing w:line="240" w:lineRule="auto"/>
        <w:ind w:firstLine="0"/>
        <w:rPr>
          <w:color w:val="000000"/>
          <w:sz w:val="24"/>
          <w:szCs w:val="24"/>
        </w:rPr>
      </w:pPr>
      <w:r w:rsidRPr="003E5788">
        <w:rPr>
          <w:color w:val="000000"/>
          <w:sz w:val="24"/>
          <w:szCs w:val="24"/>
        </w:rPr>
        <w:t>Наименование и адрес Участника: __________________________________________</w:t>
      </w:r>
    </w:p>
    <w:p w:rsidR="003E5788" w:rsidRPr="003E5788" w:rsidRDefault="003E5788" w:rsidP="003E5788">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E5788" w:rsidRPr="003E5788" w:rsidTr="00751078">
        <w:trPr>
          <w:trHeight w:val="331"/>
        </w:trPr>
        <w:tc>
          <w:tcPr>
            <w:tcW w:w="453" w:type="dxa"/>
            <w:vMerge w:val="restart"/>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 п./п.</w:t>
            </w:r>
          </w:p>
        </w:tc>
        <w:tc>
          <w:tcPr>
            <w:tcW w:w="5952" w:type="dxa"/>
            <w:gridSpan w:val="6"/>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Информация об организации</w:t>
            </w:r>
          </w:p>
        </w:tc>
        <w:tc>
          <w:tcPr>
            <w:tcW w:w="570" w:type="dxa"/>
            <w:vMerge w:val="restart"/>
            <w:shd w:val="clear" w:color="auto" w:fill="auto"/>
            <w:vAlign w:val="center"/>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w:t>
            </w:r>
          </w:p>
        </w:tc>
        <w:tc>
          <w:tcPr>
            <w:tcW w:w="8647" w:type="dxa"/>
            <w:gridSpan w:val="7"/>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Информация о цепочке собственников организации (включая конечных бенефициаров)</w:t>
            </w:r>
          </w:p>
        </w:tc>
      </w:tr>
      <w:tr w:rsidR="003E5788" w:rsidRPr="003E5788" w:rsidTr="00751078">
        <w:trPr>
          <w:trHeight w:val="847"/>
        </w:trPr>
        <w:tc>
          <w:tcPr>
            <w:tcW w:w="453" w:type="dxa"/>
            <w:vMerge/>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ИНН</w:t>
            </w:r>
          </w:p>
        </w:tc>
        <w:tc>
          <w:tcPr>
            <w:tcW w:w="567"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ОГРН</w:t>
            </w:r>
          </w:p>
        </w:tc>
        <w:tc>
          <w:tcPr>
            <w:tcW w:w="1135"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Наименование краткое</w:t>
            </w:r>
          </w:p>
        </w:tc>
        <w:tc>
          <w:tcPr>
            <w:tcW w:w="879"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Код ОКВЭД</w:t>
            </w:r>
          </w:p>
        </w:tc>
        <w:tc>
          <w:tcPr>
            <w:tcW w:w="1247"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Ф.И.О. руководителя</w:t>
            </w:r>
          </w:p>
        </w:tc>
        <w:tc>
          <w:tcPr>
            <w:tcW w:w="1556"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p>
        </w:tc>
        <w:tc>
          <w:tcPr>
            <w:tcW w:w="554"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ИНН</w:t>
            </w:r>
          </w:p>
        </w:tc>
        <w:tc>
          <w:tcPr>
            <w:tcW w:w="709"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ОГРН</w:t>
            </w:r>
          </w:p>
        </w:tc>
        <w:tc>
          <w:tcPr>
            <w:tcW w:w="1134"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Наименование/ФИО</w:t>
            </w:r>
          </w:p>
        </w:tc>
        <w:tc>
          <w:tcPr>
            <w:tcW w:w="1275"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Адрес регистрации</w:t>
            </w:r>
          </w:p>
        </w:tc>
        <w:tc>
          <w:tcPr>
            <w:tcW w:w="1701"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Руководитель/ участник/ акционер/ бенефициар</w:t>
            </w:r>
          </w:p>
        </w:tc>
        <w:tc>
          <w:tcPr>
            <w:tcW w:w="1572" w:type="dxa"/>
            <w:shd w:val="clear" w:color="auto" w:fill="auto"/>
            <w:vAlign w:val="center"/>
            <w:hideMark/>
          </w:tcPr>
          <w:p w:rsidR="003E5788" w:rsidRPr="003E5788" w:rsidRDefault="003E5788" w:rsidP="009C79CA">
            <w:pPr>
              <w:spacing w:line="240" w:lineRule="auto"/>
              <w:ind w:right="-108" w:firstLine="0"/>
              <w:jc w:val="center"/>
              <w:rPr>
                <w:b/>
                <w:bCs w:val="0"/>
                <w:color w:val="000000"/>
                <w:sz w:val="16"/>
                <w:szCs w:val="16"/>
              </w:rPr>
            </w:pPr>
            <w:r w:rsidRPr="003E5788">
              <w:rPr>
                <w:b/>
                <w:bCs w:val="0"/>
                <w:color w:val="000000"/>
                <w:sz w:val="16"/>
                <w:szCs w:val="16"/>
              </w:rPr>
              <w:t>Информация о подтверждающих документах (наименование, реквизиты и т.д.)</w:t>
            </w:r>
          </w:p>
        </w:tc>
      </w:tr>
      <w:tr w:rsidR="003E5788" w:rsidRPr="003E5788" w:rsidTr="00751078">
        <w:trPr>
          <w:trHeight w:val="225"/>
        </w:trPr>
        <w:tc>
          <w:tcPr>
            <w:tcW w:w="453"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w:t>
            </w:r>
          </w:p>
        </w:tc>
        <w:tc>
          <w:tcPr>
            <w:tcW w:w="568"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2</w:t>
            </w:r>
          </w:p>
        </w:tc>
        <w:tc>
          <w:tcPr>
            <w:tcW w:w="567"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3</w:t>
            </w:r>
          </w:p>
        </w:tc>
        <w:tc>
          <w:tcPr>
            <w:tcW w:w="1135"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4</w:t>
            </w:r>
          </w:p>
        </w:tc>
        <w:tc>
          <w:tcPr>
            <w:tcW w:w="879"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5</w:t>
            </w:r>
          </w:p>
        </w:tc>
        <w:tc>
          <w:tcPr>
            <w:tcW w:w="1247"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6</w:t>
            </w:r>
          </w:p>
        </w:tc>
        <w:tc>
          <w:tcPr>
            <w:tcW w:w="1556"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7</w:t>
            </w:r>
          </w:p>
        </w:tc>
        <w:tc>
          <w:tcPr>
            <w:tcW w:w="570"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8</w:t>
            </w:r>
          </w:p>
        </w:tc>
        <w:tc>
          <w:tcPr>
            <w:tcW w:w="554"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9</w:t>
            </w:r>
          </w:p>
        </w:tc>
        <w:tc>
          <w:tcPr>
            <w:tcW w:w="709"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10</w:t>
            </w:r>
          </w:p>
        </w:tc>
        <w:tc>
          <w:tcPr>
            <w:tcW w:w="1134"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w:t>
            </w:r>
          </w:p>
        </w:tc>
        <w:tc>
          <w:tcPr>
            <w:tcW w:w="1275"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w:t>
            </w:r>
          </w:p>
        </w:tc>
        <w:tc>
          <w:tcPr>
            <w:tcW w:w="1701" w:type="dxa"/>
            <w:shd w:val="clear" w:color="auto" w:fill="auto"/>
            <w:vAlign w:val="bottom"/>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13</w:t>
            </w:r>
          </w:p>
        </w:tc>
        <w:tc>
          <w:tcPr>
            <w:tcW w:w="1702"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14</w:t>
            </w:r>
          </w:p>
        </w:tc>
        <w:tc>
          <w:tcPr>
            <w:tcW w:w="1572" w:type="dxa"/>
            <w:shd w:val="clear" w:color="auto" w:fill="auto"/>
            <w:vAlign w:val="bottom"/>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15</w:t>
            </w:r>
          </w:p>
        </w:tc>
      </w:tr>
      <w:tr w:rsidR="003E5788" w:rsidRPr="003E5788" w:rsidTr="00751078">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51078">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w:t>
            </w: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51078">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51078">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51078">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51078">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51078">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51078">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51078">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51078">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51078">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51078">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51078">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51078">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4D0F20" w:rsidTr="00751078">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r>
      <w:tr w:rsidR="003E5788" w:rsidRPr="004D0F20" w:rsidTr="00751078">
        <w:trPr>
          <w:trHeight w:val="225"/>
        </w:trPr>
        <w:tc>
          <w:tcPr>
            <w:tcW w:w="453"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Default="003E5788" w:rsidP="003E5788">
            <w:pPr>
              <w:spacing w:line="240" w:lineRule="auto"/>
              <w:ind w:firstLine="0"/>
              <w:jc w:val="center"/>
              <w:rPr>
                <w:b/>
                <w:bCs w:val="0"/>
                <w:color w:val="000000"/>
                <w:sz w:val="16"/>
                <w:szCs w:val="16"/>
              </w:rPr>
            </w:pPr>
          </w:p>
        </w:tc>
        <w:tc>
          <w:tcPr>
            <w:tcW w:w="55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525" w:name="_Toc343690585"/>
      <w:bookmarkStart w:id="1526" w:name="_Toc372294429"/>
      <w:bookmarkStart w:id="1527" w:name="_Toc379288897"/>
      <w:bookmarkStart w:id="1528" w:name="_Toc384734781"/>
      <w:bookmarkStart w:id="1529" w:name="_Toc396984079"/>
      <w:bookmarkStart w:id="1530" w:name="_Toc423423682"/>
      <w:bookmarkStart w:id="1531" w:name="_Toc439170711"/>
      <w:bookmarkStart w:id="1532" w:name="_Toc439172813"/>
      <w:bookmarkStart w:id="1533" w:name="_Toc439173254"/>
      <w:bookmarkStart w:id="1534" w:name="_Toc439238250"/>
      <w:bookmarkStart w:id="1535" w:name="_Toc439252797"/>
      <w:bookmarkStart w:id="1536" w:name="_Toc439323771"/>
      <w:bookmarkStart w:id="1537" w:name="_Toc440361406"/>
      <w:bookmarkStart w:id="1538" w:name="_Toc440376288"/>
      <w:bookmarkStart w:id="1539" w:name="_Toc440382546"/>
      <w:bookmarkStart w:id="1540" w:name="_Toc440447216"/>
      <w:bookmarkStart w:id="1541" w:name="_Toc440620896"/>
      <w:bookmarkStart w:id="1542" w:name="_Toc440631531"/>
      <w:bookmarkStart w:id="1543" w:name="_Toc440875770"/>
      <w:bookmarkStart w:id="1544" w:name="_Toc441131794"/>
      <w:bookmarkStart w:id="1545" w:name="_Toc465865237"/>
      <w:bookmarkStart w:id="1546" w:name="_Toc468975498"/>
      <w:bookmarkStart w:id="1547" w:name="_Toc471830524"/>
      <w:bookmarkStart w:id="1548" w:name="_Toc498589689"/>
      <w:r w:rsidRPr="00D27071">
        <w:rPr>
          <w:szCs w:val="24"/>
        </w:rPr>
        <w:lastRenderedPageBreak/>
        <w:t xml:space="preserve">Инструкции по </w:t>
      </w:r>
      <w:r w:rsidRPr="003E5788">
        <w:rPr>
          <w:szCs w:val="24"/>
        </w:rPr>
        <w:t>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AF719C" w:rsidRPr="003E5788">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В случае</w:t>
      </w:r>
      <w:proofErr w:type="gramStart"/>
      <w:r w:rsidRPr="003E5788">
        <w:rPr>
          <w:snapToGrid w:val="0"/>
          <w:sz w:val="24"/>
          <w:szCs w:val="24"/>
        </w:rPr>
        <w:t>,</w:t>
      </w:r>
      <w:proofErr w:type="gramEnd"/>
      <w:r w:rsidRPr="003E5788">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6"/>
        <w:numPr>
          <w:ilvl w:val="3"/>
          <w:numId w:val="1"/>
        </w:numPr>
        <w:suppressAutoHyphens w:val="0"/>
        <w:spacing w:before="100" w:beforeAutospacing="1" w:line="240" w:lineRule="auto"/>
        <w:rPr>
          <w:sz w:val="24"/>
          <w:szCs w:val="24"/>
        </w:rPr>
      </w:pPr>
      <w:proofErr w:type="gramStart"/>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E5788">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E5788">
        <w:rPr>
          <w:sz w:val="24"/>
          <w:szCs w:val="24"/>
        </w:rPr>
        <w:t>гос. учреждения</w:t>
      </w:r>
      <w:proofErr w:type="gramEnd"/>
      <w:r w:rsidRPr="003E5788">
        <w:rPr>
          <w:sz w:val="24"/>
          <w:szCs w:val="24"/>
        </w:rPr>
        <w:t xml:space="preserve">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549" w:name="_Toc329588495"/>
      <w:bookmarkStart w:id="1550" w:name="_Toc423423683"/>
      <w:bookmarkStart w:id="1551" w:name="_Ref440272051"/>
      <w:bookmarkStart w:id="1552" w:name="_Ref440274744"/>
      <w:r w:rsidRPr="003E5788">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E5788">
        <w:rPr>
          <w:sz w:val="24"/>
          <w:szCs w:val="24"/>
        </w:rPr>
        <w:t>а(</w:t>
      </w:r>
      <w:proofErr w:type="spellStart"/>
      <w:proofErr w:type="gramEnd"/>
      <w:r w:rsidRPr="003E5788">
        <w:rPr>
          <w:sz w:val="24"/>
          <w:szCs w:val="24"/>
        </w:rPr>
        <w:t>ов</w:t>
      </w:r>
      <w:proofErr w:type="spellEnd"/>
      <w:r w:rsidRPr="003E5788">
        <w:rPr>
          <w:sz w:val="24"/>
          <w:szCs w:val="24"/>
        </w:rPr>
        <w:t>)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 xml:space="preserve">(список лиц, зарегистрированных в реестре владельцев ценных бумаг) и т.п.). </w:t>
      </w:r>
      <w:proofErr w:type="gramStart"/>
      <w:r w:rsidRPr="003E5788">
        <w:rPr>
          <w:sz w:val="24"/>
          <w:szCs w:val="24"/>
        </w:rPr>
        <w:t>Скан-копии</w:t>
      </w:r>
      <w:proofErr w:type="gramEnd"/>
      <w:r w:rsidRPr="003E5788">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E5788" w:rsidRPr="003E5788" w:rsidTr="00751078">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E5788" w:rsidRPr="003E5788" w:rsidRDefault="003E5788" w:rsidP="003E5788">
            <w:pPr>
              <w:spacing w:line="240" w:lineRule="auto"/>
              <w:jc w:val="left"/>
              <w:rPr>
                <w:rFonts w:ascii="Calibri" w:hAnsi="Calibri" w:cs="Calibri"/>
                <w:color w:val="000000"/>
                <w:sz w:val="24"/>
                <w:szCs w:val="24"/>
              </w:rPr>
            </w:pPr>
            <w:r w:rsidRPr="003E5788">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E5788" w:rsidRPr="003E5788" w:rsidRDefault="003E5788" w:rsidP="003E5788">
            <w:pPr>
              <w:spacing w:after="240" w:line="240" w:lineRule="auto"/>
              <w:jc w:val="center"/>
              <w:rPr>
                <w:b/>
                <w:color w:val="000000"/>
                <w:sz w:val="24"/>
                <w:szCs w:val="24"/>
              </w:rPr>
            </w:pPr>
            <w:r w:rsidRPr="003E5788">
              <w:rPr>
                <w:b/>
                <w:bCs w:val="0"/>
                <w:sz w:val="24"/>
                <w:szCs w:val="24"/>
              </w:rPr>
              <w:t>Справка о цепочке собственников участника закупочной процедуры, включая бенефициаров (в том числе конечных)</w:t>
            </w:r>
          </w:p>
          <w:p w:rsidR="003E5788" w:rsidRPr="003E5788" w:rsidRDefault="003E5788" w:rsidP="003E5788">
            <w:pPr>
              <w:spacing w:line="240" w:lineRule="auto"/>
              <w:jc w:val="center"/>
              <w:rPr>
                <w:b/>
                <w:color w:val="000000"/>
                <w:sz w:val="24"/>
                <w:szCs w:val="24"/>
                <w:u w:val="single"/>
              </w:rPr>
            </w:pPr>
          </w:p>
          <w:p w:rsidR="003E5788" w:rsidRPr="003E5788" w:rsidRDefault="003E5788" w:rsidP="003E5788">
            <w:pPr>
              <w:spacing w:line="240" w:lineRule="auto"/>
              <w:ind w:firstLine="0"/>
              <w:rPr>
                <w:i/>
                <w:color w:val="000000"/>
                <w:sz w:val="24"/>
                <w:szCs w:val="24"/>
              </w:rPr>
            </w:pPr>
            <w:r w:rsidRPr="003E5788">
              <w:rPr>
                <w:color w:val="000000"/>
                <w:sz w:val="24"/>
                <w:szCs w:val="24"/>
              </w:rPr>
              <w:t xml:space="preserve">Наименование и адрес Участника: </w:t>
            </w:r>
            <w:r w:rsidRPr="003E5788">
              <w:rPr>
                <w:b/>
                <w:color w:val="000000"/>
                <w:sz w:val="24"/>
                <w:szCs w:val="24"/>
                <w:u w:val="single"/>
              </w:rPr>
              <w:t>ООО «Организация-пример», г. Москва, ул. Гоголя, 1</w:t>
            </w:r>
          </w:p>
        </w:tc>
      </w:tr>
      <w:tr w:rsidR="003E5788" w:rsidRPr="003E5788" w:rsidTr="00751078">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Информация о цепочке собственников организации (включая конечных бенефициаров)</w:t>
            </w:r>
          </w:p>
        </w:tc>
      </w:tr>
      <w:tr w:rsidR="003E5788" w:rsidRPr="003E5788" w:rsidTr="00751078">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9C79CA">
            <w:pPr>
              <w:spacing w:line="240" w:lineRule="auto"/>
              <w:ind w:left="-108" w:right="-108" w:firstLine="108"/>
              <w:jc w:val="center"/>
              <w:rPr>
                <w:b/>
                <w:bCs w:val="0"/>
                <w:color w:val="000000"/>
                <w:sz w:val="16"/>
                <w:szCs w:val="16"/>
              </w:rPr>
            </w:pPr>
            <w:r w:rsidRPr="003E5788">
              <w:rPr>
                <w:b/>
                <w:bCs w:val="0"/>
                <w:color w:val="000000"/>
                <w:sz w:val="16"/>
                <w:szCs w:val="16"/>
              </w:rPr>
              <w:t>Информация о подтверждающих документах (наименование, реквизиты и т.д.)</w:t>
            </w:r>
          </w:p>
        </w:tc>
      </w:tr>
      <w:tr w:rsidR="003E5788" w:rsidRPr="003E5788" w:rsidTr="0075107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right="-250" w:firstLine="3"/>
              <w:jc w:val="center"/>
              <w:rPr>
                <w:b/>
                <w:bCs w:val="0"/>
                <w:color w:val="000000"/>
                <w:sz w:val="14"/>
                <w:szCs w:val="16"/>
              </w:rPr>
            </w:pPr>
            <w:r w:rsidRPr="003E5788">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15</w:t>
            </w:r>
          </w:p>
        </w:tc>
      </w:tr>
      <w:tr w:rsidR="003E5788" w:rsidRPr="003E5788" w:rsidTr="0075107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
                <w:bCs w:val="0"/>
                <w:color w:val="000000"/>
                <w:sz w:val="14"/>
                <w:szCs w:val="16"/>
              </w:rPr>
            </w:pPr>
          </w:p>
        </w:tc>
      </w:tr>
      <w:tr w:rsidR="003E5788" w:rsidRPr="003E5788" w:rsidTr="0075107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r w:rsidRPr="003E5788">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45.хх</w:t>
            </w:r>
            <w:proofErr w:type="gramStart"/>
            <w:r w:rsidRPr="003E5788">
              <w:rPr>
                <w:bCs w:val="0"/>
                <w:color w:val="000000"/>
                <w:sz w:val="14"/>
                <w:szCs w:val="16"/>
              </w:rPr>
              <w:t>.х</w:t>
            </w:r>
            <w:proofErr w:type="gramEnd"/>
            <w:r w:rsidRPr="003E5788">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5107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Саранск, ул. </w:t>
            </w:r>
            <w:proofErr w:type="gramStart"/>
            <w:r w:rsidRPr="003E5788">
              <w:rPr>
                <w:bCs w:val="0"/>
                <w:color w:val="000000"/>
                <w:sz w:val="14"/>
                <w:szCs w:val="16"/>
              </w:rPr>
              <w:t>Саранская</w:t>
            </w:r>
            <w:proofErr w:type="gramEnd"/>
            <w:r w:rsidRPr="003E5788">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5107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Урюпинск, Свободный </w:t>
            </w:r>
            <w:r w:rsidRPr="003E5788">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Список лиц, зарегистрированных в реестре владельцев ценных бумаг ОТ 01.01.</w:t>
            </w:r>
            <w:r w:rsidR="00972B83">
              <w:rPr>
                <w:bCs w:val="0"/>
                <w:color w:val="000000"/>
                <w:sz w:val="14"/>
                <w:szCs w:val="16"/>
              </w:rPr>
              <w:t>2018</w:t>
            </w:r>
          </w:p>
        </w:tc>
      </w:tr>
      <w:tr w:rsidR="003E5788" w:rsidRPr="003E5788" w:rsidTr="0075107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r w:rsidRPr="003E5788" w:rsidDel="006B67A3">
              <w:rPr>
                <w:b/>
                <w:bCs w:val="0"/>
                <w:color w:val="000000"/>
                <w:sz w:val="14"/>
                <w:szCs w:val="16"/>
              </w:rPr>
              <w:t xml:space="preserve"> </w:t>
            </w:r>
            <w:r w:rsidRPr="003E5788">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Список лиц, зарегистрированных в реестре владельцев ценных бумаг ОТ 01.01.</w:t>
            </w:r>
            <w:r w:rsidR="00972B83">
              <w:rPr>
                <w:bCs w:val="0"/>
                <w:color w:val="000000"/>
                <w:sz w:val="14"/>
                <w:szCs w:val="16"/>
              </w:rPr>
              <w:t>2018</w:t>
            </w:r>
          </w:p>
        </w:tc>
      </w:tr>
      <w:tr w:rsidR="003E5788" w:rsidRPr="003E5788" w:rsidTr="0075107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Саратов, ул. </w:t>
            </w:r>
            <w:proofErr w:type="gramStart"/>
            <w:r w:rsidRPr="003E5788">
              <w:rPr>
                <w:bCs w:val="0"/>
                <w:color w:val="000000"/>
                <w:sz w:val="14"/>
                <w:szCs w:val="16"/>
              </w:rPr>
              <w:t>Светлая</w:t>
            </w:r>
            <w:proofErr w:type="gramEnd"/>
            <w:r w:rsidRPr="003E5788">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5107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roofErr w:type="spellStart"/>
            <w:r w:rsidRPr="003E5788">
              <w:rPr>
                <w:bCs w:val="0"/>
                <w:color w:val="000000"/>
                <w:sz w:val="14"/>
                <w:szCs w:val="16"/>
              </w:rPr>
              <w:t>Сидорчук</w:t>
            </w:r>
            <w:proofErr w:type="spellEnd"/>
            <w:r w:rsidRPr="003E5788">
              <w:rPr>
                <w:bCs w:val="0"/>
                <w:color w:val="000000"/>
                <w:sz w:val="14"/>
                <w:szCs w:val="16"/>
              </w:rPr>
              <w:t xml:space="preserve">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5107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r w:rsidR="003E5788" w:rsidRPr="003E5788" w:rsidTr="0075107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154568484</w:t>
            </w:r>
            <w:r w:rsidRPr="003E5788">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5107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Таганрог, ул. </w:t>
            </w:r>
            <w:proofErr w:type="gramStart"/>
            <w:r w:rsidRPr="003E5788">
              <w:rPr>
                <w:bCs w:val="0"/>
                <w:color w:val="000000"/>
                <w:sz w:val="14"/>
                <w:szCs w:val="16"/>
              </w:rPr>
              <w:t>Разная</w:t>
            </w:r>
            <w:proofErr w:type="gramEnd"/>
            <w:r w:rsidRPr="003E5788">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5107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Сочи, ул. </w:t>
            </w:r>
            <w:proofErr w:type="gramStart"/>
            <w:r w:rsidRPr="003E5788">
              <w:rPr>
                <w:bCs w:val="0"/>
                <w:color w:val="000000"/>
                <w:sz w:val="14"/>
                <w:szCs w:val="16"/>
              </w:rPr>
              <w:t>Садовая</w:t>
            </w:r>
            <w:proofErr w:type="gramEnd"/>
            <w:r w:rsidRPr="003E5788">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5107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r w:rsidR="003E5788" w:rsidRPr="003E5788" w:rsidTr="0075107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Пример Лтд. (</w:t>
            </w:r>
            <w:proofErr w:type="spellStart"/>
            <w:r w:rsidRPr="003E5788">
              <w:rPr>
                <w:bCs w:val="0"/>
                <w:color w:val="000000"/>
                <w:sz w:val="14"/>
                <w:szCs w:val="16"/>
              </w:rPr>
              <w:t>Primer</w:t>
            </w:r>
            <w:proofErr w:type="spellEnd"/>
            <w:r w:rsidRPr="003E5788">
              <w:rPr>
                <w:bCs w:val="0"/>
                <w:color w:val="000000"/>
                <w:sz w:val="14"/>
                <w:szCs w:val="16"/>
              </w:rPr>
              <w:t xml:space="preserve"> </w:t>
            </w:r>
            <w:proofErr w:type="spellStart"/>
            <w:r w:rsidRPr="003E5788">
              <w:rPr>
                <w:bCs w:val="0"/>
                <w:color w:val="000000"/>
                <w:sz w:val="14"/>
                <w:szCs w:val="16"/>
              </w:rPr>
              <w:t>Ltd</w:t>
            </w:r>
            <w:proofErr w:type="spellEnd"/>
            <w:r w:rsidRPr="003E5788">
              <w:rPr>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Кипр, </w:t>
            </w:r>
            <w:proofErr w:type="spellStart"/>
            <w:r w:rsidRPr="003E5788">
              <w:rPr>
                <w:bCs w:val="0"/>
                <w:color w:val="000000"/>
                <w:sz w:val="14"/>
                <w:szCs w:val="16"/>
              </w:rPr>
              <w:t>Лимассол</w:t>
            </w:r>
            <w:proofErr w:type="spellEnd"/>
            <w:r w:rsidRPr="003E5788">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Учредительный договор № 25 от 03.03.03</w:t>
            </w:r>
          </w:p>
        </w:tc>
      </w:tr>
      <w:tr w:rsidR="003E5788" w:rsidRPr="003E5788" w:rsidTr="00751078">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roofErr w:type="spellStart"/>
            <w:r w:rsidRPr="003E5788">
              <w:rPr>
                <w:bCs w:val="0"/>
                <w:color w:val="000000"/>
                <w:sz w:val="14"/>
                <w:szCs w:val="16"/>
              </w:rPr>
              <w:t>Martin</w:t>
            </w:r>
            <w:proofErr w:type="spellEnd"/>
            <w:r w:rsidRPr="003E5788">
              <w:rPr>
                <w:bCs w:val="0"/>
                <w:color w:val="000000"/>
                <w:sz w:val="14"/>
                <w:szCs w:val="16"/>
              </w:rPr>
              <w:t xml:space="preserve"> </w:t>
            </w:r>
            <w:proofErr w:type="spellStart"/>
            <w:r w:rsidRPr="003E5788">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bl>
    <w:p w:rsidR="003E5788" w:rsidRPr="003E5788" w:rsidRDefault="003E5788" w:rsidP="003E5788">
      <w:pPr>
        <w:spacing w:line="240" w:lineRule="auto"/>
        <w:rPr>
          <w:szCs w:val="24"/>
        </w:rPr>
      </w:pPr>
      <w:r w:rsidRPr="003E5788">
        <w:t>Приведённые в форме сведения о физических и юридических лицах являются условными и указаны в качестве примера.</w:t>
      </w:r>
    </w:p>
    <w:p w:rsidR="003E5788" w:rsidRPr="003E5788" w:rsidRDefault="003E5788" w:rsidP="003E5788">
      <w:pPr>
        <w:pStyle w:val="2"/>
        <w:spacing w:line="240" w:lineRule="auto"/>
        <w:sectPr w:rsidR="003E5788" w:rsidRPr="003E5788" w:rsidSect="00751078">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553"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49"/>
      <w:bookmarkEnd w:id="1550"/>
      <w:bookmarkEnd w:id="1551"/>
      <w:bookmarkEnd w:id="1552"/>
      <w:bookmarkEnd w:id="1553"/>
    </w:p>
    <w:p w:rsidR="004F4D80" w:rsidRPr="008C4223" w:rsidRDefault="004F4D80" w:rsidP="004F4D80">
      <w:pPr>
        <w:pStyle w:val="3"/>
        <w:rPr>
          <w:szCs w:val="24"/>
        </w:rPr>
      </w:pPr>
      <w:bookmarkStart w:id="1554" w:name="_Toc343690587"/>
      <w:bookmarkStart w:id="1555" w:name="_Toc372294431"/>
      <w:bookmarkStart w:id="1556" w:name="_Toc379288899"/>
      <w:bookmarkStart w:id="1557" w:name="_Toc384734783"/>
      <w:bookmarkStart w:id="1558" w:name="_Toc396984081"/>
      <w:bookmarkStart w:id="1559" w:name="_Toc423423684"/>
      <w:bookmarkStart w:id="1560" w:name="_Toc439170713"/>
      <w:bookmarkStart w:id="1561" w:name="_Toc439172815"/>
      <w:bookmarkStart w:id="1562" w:name="_Toc439173256"/>
      <w:bookmarkStart w:id="1563" w:name="_Toc439238252"/>
      <w:bookmarkStart w:id="1564" w:name="_Toc439252799"/>
      <w:bookmarkStart w:id="1565" w:name="_Toc439323773"/>
      <w:bookmarkStart w:id="1566" w:name="_Toc440361408"/>
      <w:bookmarkStart w:id="1567" w:name="_Toc440376290"/>
      <w:bookmarkStart w:id="1568" w:name="_Toc440382548"/>
      <w:bookmarkStart w:id="1569" w:name="_Toc440447218"/>
      <w:bookmarkStart w:id="1570" w:name="_Toc440620898"/>
      <w:bookmarkStart w:id="1571" w:name="_Toc440631533"/>
      <w:bookmarkStart w:id="1572" w:name="_Toc440875772"/>
      <w:bookmarkStart w:id="1573" w:name="_Toc441131796"/>
      <w:bookmarkStart w:id="1574" w:name="_Toc465865239"/>
      <w:bookmarkStart w:id="1575" w:name="_Toc468975500"/>
      <w:bookmarkStart w:id="1576" w:name="_Toc471830526"/>
      <w:bookmarkStart w:id="1577" w:name="_Toc498589691"/>
      <w:r w:rsidRPr="008C4223">
        <w:rPr>
          <w:szCs w:val="24"/>
        </w:rPr>
        <w:t xml:space="preserve">Форма </w:t>
      </w:r>
      <w:bookmarkEnd w:id="1554"/>
      <w:bookmarkEnd w:id="1555"/>
      <w:bookmarkEnd w:id="1556"/>
      <w:bookmarkEnd w:id="1557"/>
      <w:bookmarkEnd w:id="1558"/>
      <w:bookmarkEnd w:id="1559"/>
      <w:bookmarkEnd w:id="1560"/>
      <w:bookmarkEnd w:id="1561"/>
      <w:bookmarkEnd w:id="1562"/>
      <w:bookmarkEnd w:id="1563"/>
      <w:bookmarkEnd w:id="1564"/>
      <w:r w:rsidR="000D70B6" w:rsidRPr="000D70B6">
        <w:rPr>
          <w:szCs w:val="24"/>
        </w:rPr>
        <w:t>Согласия на обработку персональных данных</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910732" w:rsidRPr="002D7FEE">
        <w:rPr>
          <w:sz w:val="24"/>
          <w:szCs w:val="24"/>
        </w:rPr>
        <w:t>.1</w:t>
      </w:r>
      <w:r w:rsidRPr="002D7FEE">
        <w:rPr>
          <w:sz w:val="24"/>
          <w:szCs w:val="24"/>
        </w:rPr>
        <w:t xml:space="preserve"> 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3311F3" w:rsidRPr="002D7FEE" w:rsidRDefault="003311F3" w:rsidP="003311F3">
      <w:pPr>
        <w:widowControl w:val="0"/>
        <w:tabs>
          <w:tab w:val="left" w:pos="0"/>
          <w:tab w:val="num" w:pos="1134"/>
        </w:tabs>
        <w:spacing w:line="240" w:lineRule="auto"/>
        <w:jc w:val="center"/>
        <w:outlineLvl w:val="1"/>
        <w:rPr>
          <w:b/>
          <w:sz w:val="26"/>
          <w:szCs w:val="26"/>
        </w:rPr>
      </w:pPr>
      <w:r w:rsidRPr="002D7FEE">
        <w:rPr>
          <w:b/>
          <w:sz w:val="26"/>
          <w:szCs w:val="26"/>
        </w:rPr>
        <w:t xml:space="preserve">Согласие на обработку персональных данных </w:t>
      </w:r>
    </w:p>
    <w:p w:rsidR="003311F3" w:rsidRPr="002D7FEE" w:rsidRDefault="003311F3" w:rsidP="003311F3">
      <w:pPr>
        <w:widowControl w:val="0"/>
        <w:tabs>
          <w:tab w:val="left" w:pos="0"/>
        </w:tabs>
        <w:spacing w:line="240" w:lineRule="auto"/>
        <w:jc w:val="center"/>
        <w:rPr>
          <w:b/>
          <w:snapToGrid w:val="0"/>
          <w:sz w:val="26"/>
          <w:szCs w:val="26"/>
        </w:rPr>
      </w:pPr>
      <w:r w:rsidRPr="002D7FEE">
        <w:rPr>
          <w:b/>
          <w:snapToGrid w:val="0"/>
          <w:sz w:val="26"/>
          <w:szCs w:val="26"/>
        </w:rPr>
        <w:t xml:space="preserve">от «_____» ____________ 201____ г. </w:t>
      </w:r>
    </w:p>
    <w:p w:rsidR="003311F3" w:rsidRPr="002D7FEE" w:rsidRDefault="003311F3" w:rsidP="003311F3">
      <w:pPr>
        <w:widowControl w:val="0"/>
        <w:spacing w:line="240" w:lineRule="auto"/>
        <w:jc w:val="center"/>
        <w:rPr>
          <w:sz w:val="26"/>
          <w:szCs w:val="26"/>
        </w:rPr>
      </w:pPr>
    </w:p>
    <w:p w:rsidR="00910732" w:rsidRPr="002D7FEE" w:rsidRDefault="00910732" w:rsidP="00910732">
      <w:pPr>
        <w:autoSpaceDE w:val="0"/>
        <w:autoSpaceDN w:val="0"/>
        <w:adjustRightInd w:val="0"/>
        <w:spacing w:line="240" w:lineRule="auto"/>
        <w:ind w:firstLine="709"/>
        <w:rPr>
          <w:sz w:val="24"/>
          <w:szCs w:val="24"/>
        </w:rPr>
      </w:pPr>
      <w:proofErr w:type="gramStart"/>
      <w:r w:rsidRPr="002D7FEE">
        <w:rPr>
          <w:sz w:val="24"/>
          <w:szCs w:val="24"/>
        </w:rPr>
        <w:t xml:space="preserve">Настоящим </w:t>
      </w:r>
      <w:r w:rsidRPr="002D7FEE">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D7FEE">
        <w:rPr>
          <w:sz w:val="24"/>
          <w:szCs w:val="24"/>
        </w:rPr>
        <w:t>,</w:t>
      </w:r>
      <w:r w:rsidRPr="002D7FEE">
        <w:rPr>
          <w:b/>
          <w:i/>
          <w:sz w:val="24"/>
          <w:szCs w:val="24"/>
        </w:rPr>
        <w:t xml:space="preserve"> действующего на основании _________</w:t>
      </w:r>
      <w:r w:rsidRPr="002D7FEE">
        <w:rPr>
          <w:i/>
          <w:sz w:val="24"/>
          <w:szCs w:val="24"/>
        </w:rPr>
        <w:t>_,</w:t>
      </w:r>
      <w:r w:rsidRPr="002D7FEE">
        <w:rPr>
          <w:b/>
          <w:i/>
          <w:sz w:val="24"/>
          <w:szCs w:val="24"/>
        </w:rPr>
        <w:t xml:space="preserve"> </w:t>
      </w:r>
      <w:r w:rsidRPr="002D7FEE">
        <w:rPr>
          <w:sz w:val="24"/>
          <w:szCs w:val="24"/>
        </w:rPr>
        <w:t xml:space="preserve">дает свое согласие на </w:t>
      </w:r>
      <w:r w:rsidRPr="002D7FEE">
        <w:rPr>
          <w:snapToGrid w:val="0"/>
          <w:sz w:val="24"/>
          <w:szCs w:val="24"/>
        </w:rPr>
        <w:t>совершение ПАО «МРСК Центра», и ПАО «</w:t>
      </w:r>
      <w:proofErr w:type="spellStart"/>
      <w:r w:rsidRPr="002D7FEE">
        <w:rPr>
          <w:snapToGrid w:val="0"/>
          <w:sz w:val="24"/>
          <w:szCs w:val="24"/>
        </w:rPr>
        <w:t>Россети</w:t>
      </w:r>
      <w:proofErr w:type="spellEnd"/>
      <w:r w:rsidRPr="002D7FEE">
        <w:rPr>
          <w:snapToGrid w:val="0"/>
          <w:sz w:val="24"/>
          <w:szCs w:val="24"/>
        </w:rPr>
        <w:t>» действий, предусмотренных п. 3 ст. 3 ФЗ «О персональных данных» от 27.07.2006 № 152-ФЗ, в отношении</w:t>
      </w:r>
      <w:r w:rsidRPr="002D7FEE">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D7FEE">
        <w:rPr>
          <w:sz w:val="24"/>
          <w:szCs w:val="24"/>
        </w:rPr>
        <w:t>субконтрагентов</w:t>
      </w:r>
      <w:proofErr w:type="spellEnd"/>
      <w:r w:rsidRPr="002D7FEE">
        <w:rPr>
          <w:sz w:val="24"/>
          <w:szCs w:val="24"/>
        </w:rPr>
        <w:t xml:space="preserve"> и</w:t>
      </w:r>
      <w:proofErr w:type="gramEnd"/>
      <w:r w:rsidRPr="002D7FEE">
        <w:rPr>
          <w:sz w:val="24"/>
          <w:szCs w:val="24"/>
        </w:rPr>
        <w:t xml:space="preserve"> </w:t>
      </w:r>
      <w:proofErr w:type="gramStart"/>
      <w:r w:rsidRPr="002D7FEE">
        <w:rPr>
          <w:sz w:val="24"/>
          <w:szCs w:val="24"/>
        </w:rPr>
        <w:t>их собственников (участников, учредителей, акционеров), в том числе конечных бенефициаров (</w:t>
      </w:r>
      <w:r w:rsidRPr="002D7FEE">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D7FEE">
        <w:rPr>
          <w:snapToGrid w:val="0"/>
          <w:sz w:val="24"/>
          <w:szCs w:val="24"/>
        </w:rPr>
        <w:t xml:space="preserve"> ИНН </w:t>
      </w:r>
      <w:r w:rsidRPr="002D7FEE">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D7FEE">
        <w:rPr>
          <w:sz w:val="24"/>
          <w:szCs w:val="24"/>
        </w:rPr>
        <w:t>Росфинмониторинг</w:t>
      </w:r>
      <w:proofErr w:type="spellEnd"/>
      <w:r w:rsidRPr="002D7FEE">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EE380A" w:rsidRDefault="00910732" w:rsidP="00910732">
      <w:pPr>
        <w:spacing w:line="240" w:lineRule="auto"/>
        <w:ind w:firstLine="709"/>
        <w:rPr>
          <w:snapToGrid w:val="0"/>
          <w:sz w:val="24"/>
          <w:szCs w:val="24"/>
        </w:rPr>
      </w:pPr>
      <w:proofErr w:type="gramStart"/>
      <w:r w:rsidRPr="002D7FEE">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w:t>
      </w:r>
      <w:r w:rsidRPr="00EE380A">
        <w:rPr>
          <w:snapToGrid w:val="0"/>
          <w:sz w:val="24"/>
          <w:szCs w:val="24"/>
        </w:rPr>
        <w:t>экологической безопасности.</w:t>
      </w:r>
      <w:proofErr w:type="gramEnd"/>
    </w:p>
    <w:p w:rsidR="00910732" w:rsidRPr="00EE380A" w:rsidRDefault="00EE380A" w:rsidP="00910732">
      <w:pPr>
        <w:spacing w:line="240" w:lineRule="auto"/>
        <w:ind w:firstLine="709"/>
        <w:rPr>
          <w:snapToGrid w:val="0"/>
          <w:sz w:val="24"/>
          <w:szCs w:val="24"/>
        </w:rPr>
      </w:pPr>
      <w:r w:rsidRPr="00EE380A">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EE380A">
        <w:rPr>
          <w:snapToGrid w:val="0"/>
          <w:sz w:val="24"/>
          <w:szCs w:val="24"/>
        </w:rPr>
        <w:t>выполнения / отмены действия поручений Правительства Российской</w:t>
      </w:r>
      <w:proofErr w:type="gramEnd"/>
      <w:r w:rsidRPr="00EE380A">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EE380A">
        <w:rPr>
          <w:snapToGrid w:val="0"/>
          <w:sz w:val="24"/>
          <w:szCs w:val="24"/>
        </w:rPr>
        <w:t>.</w:t>
      </w:r>
    </w:p>
    <w:p w:rsidR="00910732" w:rsidRPr="002D7FEE" w:rsidRDefault="00910732" w:rsidP="00910732">
      <w:pPr>
        <w:spacing w:line="240" w:lineRule="auto"/>
        <w:ind w:firstLine="709"/>
        <w:rPr>
          <w:snapToGrid w:val="0"/>
          <w:sz w:val="24"/>
          <w:szCs w:val="24"/>
        </w:rPr>
      </w:pPr>
    </w:p>
    <w:p w:rsidR="00910732" w:rsidRPr="002D7FEE" w:rsidRDefault="00910732" w:rsidP="00910732">
      <w:pPr>
        <w:spacing w:line="240" w:lineRule="auto"/>
        <w:ind w:firstLine="0"/>
        <w:jc w:val="left"/>
        <w:rPr>
          <w:color w:val="000000"/>
          <w:sz w:val="24"/>
          <w:szCs w:val="24"/>
        </w:rPr>
      </w:pPr>
      <w:r w:rsidRPr="002D7FEE">
        <w:rPr>
          <w:color w:val="000000"/>
          <w:sz w:val="24"/>
          <w:szCs w:val="24"/>
        </w:rPr>
        <w:t>_______________________                                                   ______________________</w:t>
      </w:r>
    </w:p>
    <w:p w:rsidR="00910732" w:rsidRPr="002D7FEE" w:rsidRDefault="00910732" w:rsidP="00910732">
      <w:pPr>
        <w:spacing w:line="240" w:lineRule="auto"/>
        <w:ind w:firstLine="0"/>
        <w:jc w:val="left"/>
        <w:rPr>
          <w:sz w:val="24"/>
          <w:szCs w:val="24"/>
        </w:rPr>
      </w:pPr>
      <w:r w:rsidRPr="002D7FEE">
        <w:rPr>
          <w:sz w:val="24"/>
          <w:szCs w:val="24"/>
        </w:rPr>
        <w:t>(Подпись уполномоченного представителя)                                      (Ф.И.О. и должность подписавшего)</w:t>
      </w:r>
    </w:p>
    <w:p w:rsidR="00910732" w:rsidRPr="002D7FEE" w:rsidRDefault="00910732" w:rsidP="00910732">
      <w:pPr>
        <w:spacing w:line="240" w:lineRule="auto"/>
        <w:jc w:val="left"/>
        <w:rPr>
          <w:b/>
          <w:bCs w:val="0"/>
          <w:sz w:val="24"/>
          <w:szCs w:val="24"/>
        </w:rPr>
      </w:pPr>
      <w:r w:rsidRPr="002D7FEE">
        <w:rPr>
          <w:b/>
          <w:bCs w:val="0"/>
          <w:sz w:val="24"/>
          <w:szCs w:val="24"/>
        </w:rPr>
        <w:t>М.П.</w:t>
      </w:r>
    </w:p>
    <w:p w:rsidR="00910732" w:rsidRPr="002D7FEE" w:rsidRDefault="00910732" w:rsidP="00910732">
      <w:pPr>
        <w:spacing w:line="240" w:lineRule="auto"/>
        <w:jc w:val="left"/>
        <w:rPr>
          <w:b/>
          <w:bCs w:val="0"/>
          <w:sz w:val="24"/>
          <w:szCs w:val="24"/>
        </w:rPr>
      </w:pPr>
    </w:p>
    <w:p w:rsidR="00910732" w:rsidRPr="002D7FEE" w:rsidRDefault="00910732" w:rsidP="00910732">
      <w:pPr>
        <w:spacing w:line="240" w:lineRule="auto"/>
        <w:ind w:firstLine="0"/>
        <w:jc w:val="left"/>
        <w:rPr>
          <w:bCs w:val="0"/>
          <w:sz w:val="24"/>
          <w:szCs w:val="24"/>
        </w:rPr>
      </w:pPr>
      <w:r w:rsidRPr="002D7FEE">
        <w:rPr>
          <w:bCs w:val="0"/>
          <w:sz w:val="24"/>
          <w:szCs w:val="24"/>
        </w:rPr>
        <w:t>По поручению:</w:t>
      </w:r>
    </w:p>
    <w:p w:rsidR="00910732" w:rsidRPr="002D7FEE" w:rsidRDefault="00910732" w:rsidP="00910732">
      <w:pPr>
        <w:spacing w:line="240" w:lineRule="auto"/>
        <w:ind w:firstLine="0"/>
        <w:jc w:val="left"/>
        <w:rPr>
          <w:bCs w:val="0"/>
          <w:sz w:val="24"/>
          <w:szCs w:val="24"/>
        </w:rPr>
      </w:pPr>
    </w:p>
    <w:p w:rsidR="00910732" w:rsidRPr="002D7FEE" w:rsidRDefault="00910732" w:rsidP="00910732">
      <w:pPr>
        <w:spacing w:line="240" w:lineRule="auto"/>
        <w:jc w:val="left"/>
        <w:rPr>
          <w:b/>
          <w:bCs w:val="0"/>
          <w:sz w:val="24"/>
          <w:szCs w:val="24"/>
        </w:rPr>
      </w:pPr>
      <w:r w:rsidRPr="002D7FEE">
        <w:rPr>
          <w:bCs w:val="0"/>
          <w:sz w:val="24"/>
          <w:szCs w:val="24"/>
        </w:rPr>
        <w:t xml:space="preserve">__________________ </w:t>
      </w:r>
      <w:r w:rsidRPr="002D7FEE">
        <w:rPr>
          <w:b/>
          <w:i/>
          <w:sz w:val="24"/>
          <w:szCs w:val="24"/>
        </w:rPr>
        <w:t>{указывается</w:t>
      </w:r>
      <w:r w:rsidRPr="002D7FEE">
        <w:rPr>
          <w:sz w:val="24"/>
          <w:szCs w:val="24"/>
        </w:rPr>
        <w:t xml:space="preserve"> </w:t>
      </w:r>
      <w:r w:rsidRPr="002D7FEE">
        <w:rPr>
          <w:b/>
          <w:i/>
          <w:sz w:val="24"/>
          <w:szCs w:val="24"/>
        </w:rPr>
        <w:t>фамилия, имя, отчество субъекта персональных данных (собственника/бенефициара) и</w:t>
      </w:r>
      <w:r w:rsidRPr="002D7FEE">
        <w:rPr>
          <w:sz w:val="24"/>
          <w:szCs w:val="24"/>
        </w:rPr>
        <w:t xml:space="preserve"> </w:t>
      </w:r>
      <w:r w:rsidRPr="002D7FEE">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578" w:name="_Toc439252801"/>
      <w:bookmarkStart w:id="1579" w:name="_Toc439323774"/>
      <w:bookmarkStart w:id="1580" w:name="_Toc440361409"/>
      <w:bookmarkStart w:id="1581" w:name="_Toc440376291"/>
      <w:bookmarkStart w:id="1582" w:name="_Toc440382549"/>
      <w:bookmarkStart w:id="1583" w:name="_Toc440447219"/>
      <w:bookmarkStart w:id="1584" w:name="_Toc440632380"/>
      <w:bookmarkStart w:id="1585" w:name="_Toc440875152"/>
      <w:bookmarkStart w:id="1586" w:name="_Toc441131139"/>
      <w:bookmarkStart w:id="1587" w:name="_Toc465774662"/>
      <w:bookmarkStart w:id="1588" w:name="_Toc465865240"/>
      <w:bookmarkStart w:id="1589" w:name="_Toc468975501"/>
      <w:bookmarkStart w:id="1590" w:name="_Toc471830527"/>
      <w:bookmarkStart w:id="1591" w:name="_Toc498589692"/>
      <w:r w:rsidRPr="002D7FEE">
        <w:rPr>
          <w:szCs w:val="24"/>
        </w:rPr>
        <w:lastRenderedPageBreak/>
        <w:t>Инструкции по заполнению</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p>
    <w:p w:rsidR="00910732" w:rsidRPr="002D7FEE" w:rsidRDefault="00910732" w:rsidP="00910732">
      <w:pPr>
        <w:widowControl w:val="0"/>
        <w:numPr>
          <w:ilvl w:val="3"/>
          <w:numId w:val="1"/>
        </w:numPr>
        <w:spacing w:after="60" w:line="288" w:lineRule="auto"/>
        <w:rPr>
          <w:b/>
          <w:bCs w:val="0"/>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 xml:space="preserve">составляется </w:t>
      </w:r>
      <w:r w:rsidRPr="002D7FEE">
        <w:rPr>
          <w:b/>
          <w:bCs w:val="0"/>
          <w:sz w:val="24"/>
          <w:szCs w:val="24"/>
        </w:rPr>
        <w:t>представителем субъект</w:t>
      </w:r>
      <w:proofErr w:type="gramStart"/>
      <w:r w:rsidRPr="002D7FEE">
        <w:rPr>
          <w:b/>
          <w:bCs w:val="0"/>
          <w:sz w:val="24"/>
          <w:szCs w:val="24"/>
        </w:rPr>
        <w:t>а(</w:t>
      </w:r>
      <w:proofErr w:type="spellStart"/>
      <w:proofErr w:type="gramEnd"/>
      <w:r w:rsidRPr="002D7FEE">
        <w:rPr>
          <w:b/>
          <w:bCs w:val="0"/>
          <w:sz w:val="24"/>
          <w:szCs w:val="24"/>
        </w:rPr>
        <w:t>ов</w:t>
      </w:r>
      <w:proofErr w:type="spellEnd"/>
      <w:r w:rsidRPr="002D7FEE">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2D7FEE" w:rsidRDefault="00910732" w:rsidP="00910732">
      <w:pPr>
        <w:widowControl w:val="0"/>
        <w:numPr>
          <w:ilvl w:val="3"/>
          <w:numId w:val="1"/>
        </w:numPr>
        <w:spacing w:after="60" w:line="288" w:lineRule="auto"/>
        <w:rPr>
          <w:b/>
          <w:bCs w:val="0"/>
          <w:sz w:val="24"/>
          <w:szCs w:val="24"/>
        </w:rPr>
      </w:pPr>
      <w:proofErr w:type="gramStart"/>
      <w:r w:rsidRPr="002D7FEE">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D7FEE">
        <w:rPr>
          <w:bCs w:val="0"/>
          <w:sz w:val="24"/>
          <w:szCs w:val="24"/>
        </w:rPr>
        <w:t>Россети</w:t>
      </w:r>
      <w:proofErr w:type="spellEnd"/>
      <w:r w:rsidRPr="002D7FEE">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2D7FEE">
        <w:rPr>
          <w:bCs w:val="0"/>
          <w:sz w:val="24"/>
          <w:szCs w:val="24"/>
        </w:rPr>
        <w:t>субконтрагентов</w:t>
      </w:r>
      <w:proofErr w:type="spellEnd"/>
      <w:r w:rsidRPr="002D7FEE">
        <w:rPr>
          <w:bCs w:val="0"/>
          <w:sz w:val="24"/>
          <w:szCs w:val="24"/>
        </w:rPr>
        <w:t xml:space="preserve"> за предоставление Обществу данных о своих собственниках (участниках, учредителях, акционерах</w:t>
      </w:r>
      <w:proofErr w:type="gramEnd"/>
      <w:r w:rsidRPr="002D7FEE">
        <w:rPr>
          <w:bCs w:val="0"/>
          <w:sz w:val="24"/>
          <w:szCs w:val="24"/>
        </w:rPr>
        <w:t xml:space="preserve">), в том числе бенефициарах и бенефициарах своего </w:t>
      </w:r>
      <w:proofErr w:type="spellStart"/>
      <w:r w:rsidRPr="002D7FEE">
        <w:rPr>
          <w:bCs w:val="0"/>
          <w:sz w:val="24"/>
          <w:szCs w:val="24"/>
        </w:rPr>
        <w:t>субконтрагента</w:t>
      </w:r>
      <w:proofErr w:type="spellEnd"/>
      <w:r w:rsidRPr="002D7FEE">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D7FEE">
        <w:rPr>
          <w:bCs w:val="0"/>
          <w:sz w:val="24"/>
          <w:szCs w:val="24"/>
        </w:rPr>
        <w:t>субконтрагентов</w:t>
      </w:r>
      <w:proofErr w:type="spellEnd"/>
      <w:r w:rsidRPr="002D7FEE">
        <w:rPr>
          <w:bCs w:val="0"/>
          <w:sz w:val="24"/>
          <w:szCs w:val="24"/>
        </w:rPr>
        <w:t xml:space="preserve"> согласие на представление (обработку) ПАО «МРСК Центра», и ПАО «</w:t>
      </w:r>
      <w:proofErr w:type="spellStart"/>
      <w:r w:rsidRPr="002D7FEE">
        <w:rPr>
          <w:bCs w:val="0"/>
          <w:sz w:val="24"/>
          <w:szCs w:val="24"/>
        </w:rPr>
        <w:t>Россети</w:t>
      </w:r>
      <w:proofErr w:type="spellEnd"/>
      <w:r w:rsidRPr="002D7FEE">
        <w:rPr>
          <w:bCs w:val="0"/>
          <w:sz w:val="24"/>
          <w:szCs w:val="24"/>
        </w:rPr>
        <w:t>» и в уполномоченные государственные органы указанных сведений.</w:t>
      </w:r>
    </w:p>
    <w:p w:rsidR="00910732" w:rsidRPr="002D7FEE" w:rsidRDefault="00910732" w:rsidP="00910732">
      <w:pPr>
        <w:widowControl w:val="0"/>
        <w:numPr>
          <w:ilvl w:val="3"/>
          <w:numId w:val="1"/>
        </w:numPr>
        <w:spacing w:after="60" w:line="288" w:lineRule="auto"/>
        <w:rPr>
          <w:b/>
          <w:bCs w:val="0"/>
          <w:sz w:val="24"/>
          <w:szCs w:val="24"/>
        </w:rPr>
      </w:pPr>
      <w:r w:rsidRPr="002D7FE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2D7FEE" w:rsidRDefault="0010618F" w:rsidP="0010618F">
      <w:pPr>
        <w:pStyle w:val="3"/>
        <w:tabs>
          <w:tab w:val="num" w:pos="1134"/>
        </w:tabs>
        <w:rPr>
          <w:szCs w:val="24"/>
        </w:rPr>
      </w:pPr>
      <w:bookmarkStart w:id="1592" w:name="_Toc461808970"/>
      <w:bookmarkStart w:id="1593" w:name="_Toc464120680"/>
      <w:bookmarkStart w:id="1594" w:name="_Toc465774663"/>
      <w:bookmarkStart w:id="1595" w:name="_Toc465865241"/>
      <w:bookmarkStart w:id="1596" w:name="_Toc468975502"/>
      <w:bookmarkStart w:id="1597" w:name="_Toc471830528"/>
      <w:bookmarkStart w:id="1598" w:name="_Toc498589693"/>
      <w:r w:rsidRPr="002D7FEE">
        <w:rPr>
          <w:szCs w:val="24"/>
        </w:rPr>
        <w:lastRenderedPageBreak/>
        <w:t>Форма Согласия на обработку персональных данных</w:t>
      </w:r>
      <w:bookmarkEnd w:id="1592"/>
      <w:bookmarkEnd w:id="1593"/>
      <w:bookmarkEnd w:id="1594"/>
      <w:bookmarkEnd w:id="1595"/>
      <w:bookmarkEnd w:id="1596"/>
      <w:bookmarkEnd w:id="1597"/>
      <w:bookmarkEnd w:id="1598"/>
    </w:p>
    <w:p w:rsidR="0010618F" w:rsidRPr="002D7FEE" w:rsidRDefault="0010618F" w:rsidP="0010618F">
      <w:pPr>
        <w:tabs>
          <w:tab w:val="left" w:pos="4757"/>
        </w:tabs>
        <w:ind w:left="1134" w:firstLine="0"/>
        <w:jc w:val="left"/>
        <w:rPr>
          <w:sz w:val="24"/>
          <w:szCs w:val="24"/>
        </w:rPr>
      </w:pPr>
      <w:r w:rsidRPr="002D7FEE">
        <w:rPr>
          <w:sz w:val="24"/>
          <w:szCs w:val="24"/>
        </w:rPr>
        <w:t>Приложение 13.2 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10618F" w:rsidRPr="002D7FEE" w:rsidRDefault="0010618F" w:rsidP="0010618F">
      <w:pPr>
        <w:contextualSpacing/>
        <w:jc w:val="right"/>
        <w:rPr>
          <w:szCs w:val="24"/>
        </w:rPr>
      </w:pPr>
    </w:p>
    <w:p w:rsidR="0010618F" w:rsidRPr="002D7FEE" w:rsidRDefault="0010618F" w:rsidP="0010618F">
      <w:pPr>
        <w:rPr>
          <w:szCs w:val="24"/>
        </w:rPr>
      </w:pPr>
    </w:p>
    <w:p w:rsidR="0010618F" w:rsidRPr="002D7FEE" w:rsidRDefault="0010618F" w:rsidP="0010618F">
      <w:pPr>
        <w:tabs>
          <w:tab w:val="left" w:pos="0"/>
          <w:tab w:val="num" w:pos="1134"/>
        </w:tabs>
        <w:jc w:val="center"/>
        <w:outlineLvl w:val="1"/>
        <w:rPr>
          <w:b/>
          <w:sz w:val="24"/>
          <w:szCs w:val="24"/>
        </w:rPr>
      </w:pPr>
      <w:bookmarkStart w:id="1599" w:name="_Toc461808971"/>
      <w:r w:rsidRPr="002D7FEE">
        <w:rPr>
          <w:b/>
          <w:sz w:val="24"/>
          <w:szCs w:val="24"/>
        </w:rPr>
        <w:t>Согласие на обработку персональных данных</w:t>
      </w:r>
      <w:bookmarkEnd w:id="1599"/>
      <w:r w:rsidRPr="002D7FEE">
        <w:rPr>
          <w:b/>
          <w:sz w:val="24"/>
          <w:szCs w:val="24"/>
        </w:rPr>
        <w:t xml:space="preserve"> </w:t>
      </w:r>
    </w:p>
    <w:p w:rsidR="0010618F" w:rsidRPr="002D7FEE" w:rsidRDefault="0010618F" w:rsidP="0010618F">
      <w:pPr>
        <w:contextualSpacing/>
        <w:jc w:val="right"/>
        <w:rPr>
          <w:sz w:val="24"/>
          <w:szCs w:val="24"/>
        </w:rPr>
      </w:pPr>
      <w:r w:rsidRPr="002D7FEE">
        <w:rPr>
          <w:b/>
          <w:snapToGrid w:val="0"/>
          <w:sz w:val="24"/>
          <w:szCs w:val="24"/>
        </w:rPr>
        <w:t>от «_____» ____________ 201____ г.</w:t>
      </w:r>
    </w:p>
    <w:p w:rsidR="0010618F" w:rsidRPr="002D7FEE" w:rsidRDefault="0010618F" w:rsidP="0010618F">
      <w:pPr>
        <w:rPr>
          <w:sz w:val="24"/>
          <w:szCs w:val="24"/>
        </w:rPr>
      </w:pPr>
    </w:p>
    <w:p w:rsidR="0010618F" w:rsidRPr="002D7FEE" w:rsidRDefault="0010618F" w:rsidP="0010618F">
      <w:pPr>
        <w:tabs>
          <w:tab w:val="left" w:pos="1134"/>
        </w:tabs>
        <w:spacing w:line="276" w:lineRule="auto"/>
        <w:rPr>
          <w:sz w:val="24"/>
          <w:szCs w:val="24"/>
        </w:rPr>
      </w:pPr>
      <w:r w:rsidRPr="002D7FEE">
        <w:rPr>
          <w:sz w:val="24"/>
          <w:szCs w:val="24"/>
        </w:rPr>
        <w:t xml:space="preserve">     </w:t>
      </w:r>
      <w:proofErr w:type="gramStart"/>
      <w:r w:rsidRPr="002D7FEE">
        <w:rPr>
          <w:sz w:val="24"/>
          <w:szCs w:val="24"/>
        </w:rPr>
        <w:t xml:space="preserve">Я, ________________________________________________ </w:t>
      </w:r>
      <w:r w:rsidRPr="002D7FEE">
        <w:rPr>
          <w:i/>
          <w:sz w:val="24"/>
          <w:szCs w:val="24"/>
        </w:rPr>
        <w:t>(указать полностью ФИО собственника/бенефициара)</w:t>
      </w:r>
      <w:r w:rsidRPr="002D7FEE">
        <w:rPr>
          <w:sz w:val="24"/>
          <w:szCs w:val="24"/>
        </w:rPr>
        <w:t xml:space="preserve">, зарегистрирован (а) по адресу: ______________________________________ </w:t>
      </w:r>
      <w:r w:rsidRPr="002D7FEE">
        <w:rPr>
          <w:i/>
          <w:sz w:val="24"/>
          <w:szCs w:val="24"/>
        </w:rPr>
        <w:t>(указать полный адрес регистрации собственника/бенефициара)</w:t>
      </w:r>
      <w:r w:rsidRPr="002D7FEE">
        <w:rPr>
          <w:sz w:val="24"/>
          <w:szCs w:val="24"/>
        </w:rPr>
        <w:t xml:space="preserve">, основной документ, удостоверяющий личность _____________________________ </w:t>
      </w:r>
      <w:r w:rsidRPr="002D7FEE">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D7FEE">
        <w:rPr>
          <w:sz w:val="24"/>
          <w:szCs w:val="24"/>
        </w:rPr>
        <w:t xml:space="preserve">, дата, год и место рождения ____________________________ </w:t>
      </w:r>
      <w:r w:rsidRPr="002D7FEE">
        <w:rPr>
          <w:i/>
          <w:sz w:val="24"/>
          <w:szCs w:val="24"/>
        </w:rPr>
        <w:t xml:space="preserve">(указать), </w:t>
      </w:r>
      <w:r w:rsidRPr="002D7FEE">
        <w:rPr>
          <w:sz w:val="24"/>
          <w:szCs w:val="24"/>
        </w:rPr>
        <w:t>должность и место работы (</w:t>
      </w:r>
      <w:r w:rsidRPr="002D7FEE">
        <w:rPr>
          <w:i/>
          <w:sz w:val="24"/>
          <w:szCs w:val="24"/>
        </w:rPr>
        <w:t>собственника/бенефициара</w:t>
      </w:r>
      <w:r w:rsidRPr="002D7FEE">
        <w:rPr>
          <w:sz w:val="24"/>
          <w:szCs w:val="24"/>
        </w:rPr>
        <w:t xml:space="preserve">) ___________________________ </w:t>
      </w:r>
      <w:r w:rsidRPr="002D7FEE">
        <w:rPr>
          <w:i/>
          <w:sz w:val="24"/>
          <w:szCs w:val="24"/>
        </w:rPr>
        <w:t>(указать полностью без сокращений)</w:t>
      </w:r>
      <w:r w:rsidRPr="002D7FEE">
        <w:rPr>
          <w:sz w:val="24"/>
          <w:szCs w:val="24"/>
        </w:rPr>
        <w:t xml:space="preserve">, </w:t>
      </w:r>
      <w:proofErr w:type="gramEnd"/>
    </w:p>
    <w:p w:rsidR="0010618F" w:rsidRPr="002D7FEE" w:rsidRDefault="0010618F" w:rsidP="0010618F">
      <w:pPr>
        <w:tabs>
          <w:tab w:val="left" w:pos="1134"/>
        </w:tabs>
        <w:spacing w:line="276" w:lineRule="auto"/>
        <w:rPr>
          <w:sz w:val="24"/>
          <w:szCs w:val="24"/>
        </w:rPr>
      </w:pPr>
      <w:proofErr w:type="gramStart"/>
      <w:r w:rsidRPr="002D7FEE">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D7FEE">
        <w:rPr>
          <w:i/>
          <w:sz w:val="24"/>
          <w:szCs w:val="24"/>
        </w:rPr>
        <w:t>(указывается наименование Участника закупочной процедуры</w:t>
      </w:r>
      <w:r w:rsidRPr="002D7FEE">
        <w:rPr>
          <w:sz w:val="24"/>
          <w:szCs w:val="24"/>
        </w:rPr>
        <w:t>) (зарегистрировано по адресу: _____________________,</w:t>
      </w:r>
      <w:proofErr w:type="gramEnd"/>
      <w:r w:rsidRPr="002D7FEE">
        <w:rPr>
          <w:sz w:val="24"/>
          <w:szCs w:val="24"/>
        </w:rPr>
        <w:t xml:space="preserve"> ОГРН: ______________, ИНН: _________________, </w:t>
      </w:r>
      <w:proofErr w:type="gramStart"/>
      <w:r w:rsidRPr="002D7FEE">
        <w:rPr>
          <w:sz w:val="24"/>
          <w:szCs w:val="24"/>
        </w:rPr>
        <w:t>КПП: ________________) в лице _________________________(</w:t>
      </w:r>
      <w:r w:rsidRPr="002D7FEE">
        <w:rPr>
          <w:i/>
          <w:sz w:val="24"/>
          <w:szCs w:val="24"/>
        </w:rPr>
        <w:t>*)</w:t>
      </w:r>
      <w:r w:rsidRPr="002D7FEE">
        <w:rPr>
          <w:sz w:val="24"/>
          <w:szCs w:val="24"/>
        </w:rPr>
        <w:t xml:space="preserve"> </w:t>
      </w:r>
      <w:r w:rsidRPr="002D7FEE">
        <w:rPr>
          <w:i/>
          <w:sz w:val="24"/>
          <w:szCs w:val="24"/>
        </w:rPr>
        <w:t>(указать полностью должность и ФИО представителя Участника закупочной процедуры)</w:t>
      </w:r>
      <w:r w:rsidRPr="002D7FEE">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D7FEE">
        <w:rPr>
          <w:sz w:val="24"/>
          <w:szCs w:val="24"/>
        </w:rPr>
        <w:t xml:space="preserve"> средств автоматизации или без использования таких сре</w:t>
      </w:r>
      <w:proofErr w:type="gramStart"/>
      <w:r w:rsidRPr="002D7FEE">
        <w:rPr>
          <w:sz w:val="24"/>
          <w:szCs w:val="24"/>
        </w:rPr>
        <w:t>дств дл</w:t>
      </w:r>
      <w:proofErr w:type="gramEnd"/>
      <w:r w:rsidRPr="002D7FEE">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D7FEE">
        <w:rPr>
          <w:i/>
          <w:sz w:val="24"/>
          <w:szCs w:val="24"/>
        </w:rPr>
        <w:t xml:space="preserve">, </w:t>
      </w:r>
      <w:r w:rsidRPr="002D7FEE">
        <w:rPr>
          <w:sz w:val="24"/>
          <w:szCs w:val="24"/>
        </w:rPr>
        <w:t xml:space="preserve">Минэнерго России, </w:t>
      </w:r>
      <w:proofErr w:type="spellStart"/>
      <w:r w:rsidRPr="002D7FEE">
        <w:rPr>
          <w:sz w:val="24"/>
          <w:szCs w:val="24"/>
        </w:rPr>
        <w:t>Росфинмониторинг</w:t>
      </w:r>
      <w:proofErr w:type="spellEnd"/>
      <w:r w:rsidRPr="002D7FEE">
        <w:rPr>
          <w:sz w:val="24"/>
          <w:szCs w:val="24"/>
        </w:rPr>
        <w:t xml:space="preserve">, ФНС России, иным третьим лицам при необходимости. </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ind w:firstLine="0"/>
        <w:rPr>
          <w:sz w:val="24"/>
          <w:szCs w:val="24"/>
        </w:rPr>
      </w:pPr>
      <w:r w:rsidRPr="002D7FEE">
        <w:rPr>
          <w:sz w:val="24"/>
          <w:szCs w:val="24"/>
        </w:rPr>
        <w:t>Настоящее согласие действует с момента его подписания.</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4757"/>
        </w:tabs>
        <w:ind w:firstLine="0"/>
        <w:jc w:val="left"/>
        <w:rPr>
          <w:i/>
          <w:sz w:val="24"/>
          <w:szCs w:val="24"/>
        </w:rPr>
      </w:pPr>
      <w:r w:rsidRPr="002D7FEE">
        <w:rPr>
          <w:sz w:val="24"/>
          <w:szCs w:val="24"/>
        </w:rPr>
        <w:t xml:space="preserve">_________________________ </w:t>
      </w:r>
      <w:r w:rsidRPr="002D7FEE">
        <w:rPr>
          <w:i/>
          <w:sz w:val="24"/>
          <w:szCs w:val="24"/>
        </w:rPr>
        <w:t>(подпись, расшифровка подписи собственника/бенефициара)</w:t>
      </w:r>
    </w:p>
    <w:p w:rsidR="0010618F" w:rsidRPr="002D7FEE" w:rsidRDefault="0010618F" w:rsidP="0010618F">
      <w:pPr>
        <w:pStyle w:val="3"/>
        <w:tabs>
          <w:tab w:val="num" w:pos="1134"/>
        </w:tabs>
        <w:rPr>
          <w:szCs w:val="24"/>
        </w:rPr>
      </w:pPr>
      <w:r w:rsidRPr="002D7FEE">
        <w:rPr>
          <w:b w:val="0"/>
          <w:szCs w:val="24"/>
        </w:rPr>
        <w:br w:type="page"/>
      </w:r>
      <w:bookmarkStart w:id="1600" w:name="_Toc461808972"/>
      <w:bookmarkStart w:id="1601" w:name="_Toc464120681"/>
      <w:bookmarkStart w:id="1602" w:name="_Toc465774664"/>
      <w:bookmarkStart w:id="1603" w:name="_Toc465865242"/>
      <w:bookmarkStart w:id="1604" w:name="_Toc468975503"/>
      <w:bookmarkStart w:id="1605" w:name="_Toc471830529"/>
      <w:bookmarkStart w:id="1606" w:name="_Toc498589694"/>
      <w:r w:rsidRPr="002D7FEE">
        <w:rPr>
          <w:szCs w:val="24"/>
        </w:rPr>
        <w:lastRenderedPageBreak/>
        <w:t>Инструкции по заполнению</w:t>
      </w:r>
      <w:bookmarkEnd w:id="1600"/>
      <w:bookmarkEnd w:id="1601"/>
      <w:bookmarkEnd w:id="1602"/>
      <w:bookmarkEnd w:id="1603"/>
      <w:bookmarkEnd w:id="1604"/>
      <w:bookmarkEnd w:id="1605"/>
      <w:bookmarkEnd w:id="1606"/>
    </w:p>
    <w:p w:rsidR="0010618F" w:rsidRPr="002D7FEE" w:rsidRDefault="0010618F" w:rsidP="0010618F">
      <w:pPr>
        <w:widowControl w:val="0"/>
        <w:numPr>
          <w:ilvl w:val="3"/>
          <w:numId w:val="1"/>
        </w:numPr>
        <w:spacing w:after="60" w:line="288" w:lineRule="auto"/>
        <w:rPr>
          <w:b/>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составляется собственниками/бенефициарами, являющимися физическими лицами.</w:t>
      </w:r>
    </w:p>
    <w:p w:rsidR="0010618F" w:rsidRPr="009C79CA" w:rsidRDefault="0010618F" w:rsidP="0010618F">
      <w:pPr>
        <w:widowControl w:val="0"/>
        <w:numPr>
          <w:ilvl w:val="3"/>
          <w:numId w:val="1"/>
        </w:numPr>
        <w:spacing w:after="60" w:line="288" w:lineRule="auto"/>
        <w:rPr>
          <w:b/>
          <w:sz w:val="24"/>
          <w:szCs w:val="24"/>
        </w:rPr>
      </w:pPr>
      <w:r w:rsidRPr="002D7FEE">
        <w:rPr>
          <w:sz w:val="24"/>
          <w:szCs w:val="24"/>
        </w:rPr>
        <w:t xml:space="preserve">Согласие </w:t>
      </w:r>
      <w:r w:rsidRPr="009C79CA">
        <w:rPr>
          <w:sz w:val="24"/>
          <w:szCs w:val="24"/>
        </w:rPr>
        <w:t>составляется всеми, без исключений, конечными собственниками/бенефициарами, отраженными в  Приложении 12 к письму о подаче оферты «</w:t>
      </w:r>
      <w:r w:rsidR="009C79CA" w:rsidRPr="009C79CA">
        <w:rPr>
          <w:sz w:val="24"/>
          <w:szCs w:val="24"/>
        </w:rPr>
        <w:t>Справка о цепочке собственников участника закупочной процедуры, включая бенефициаров (в том числе конечных)</w:t>
      </w:r>
      <w:r w:rsidRPr="009C79CA">
        <w:rPr>
          <w:sz w:val="24"/>
          <w:szCs w:val="24"/>
        </w:rPr>
        <w:t>».</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Согласие собственников/бенефициаров должно быть составлено с учетом всех, предусмотренных данной</w:t>
      </w:r>
      <w:r w:rsidRPr="002D7FEE">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607" w:name="_Ref440272256"/>
      <w:bookmarkStart w:id="1608" w:name="_Ref440272678"/>
      <w:bookmarkStart w:id="1609" w:name="_Ref440274944"/>
      <w:bookmarkStart w:id="1610" w:name="_Toc498589695"/>
      <w:r w:rsidRPr="007A6A39">
        <w:lastRenderedPageBreak/>
        <w:t>Соглашение о неустойке (форма 1</w:t>
      </w:r>
      <w:r w:rsidR="00635719">
        <w:t>4</w:t>
      </w:r>
      <w:r w:rsidRPr="007A6A39">
        <w:t>)</w:t>
      </w:r>
      <w:bookmarkEnd w:id="1607"/>
      <w:bookmarkEnd w:id="1608"/>
      <w:bookmarkEnd w:id="1609"/>
      <w:bookmarkEnd w:id="1610"/>
    </w:p>
    <w:p w:rsidR="007A6A39" w:rsidRPr="007A6A39" w:rsidRDefault="007A6A39" w:rsidP="007A6A39">
      <w:pPr>
        <w:pStyle w:val="3"/>
        <w:rPr>
          <w:szCs w:val="24"/>
        </w:rPr>
      </w:pPr>
      <w:bookmarkStart w:id="1611" w:name="_Toc439170715"/>
      <w:bookmarkStart w:id="1612" w:name="_Toc439172817"/>
      <w:bookmarkStart w:id="1613" w:name="_Toc439173259"/>
      <w:bookmarkStart w:id="1614" w:name="_Toc439238255"/>
      <w:bookmarkStart w:id="1615" w:name="_Toc439252803"/>
      <w:bookmarkStart w:id="1616" w:name="_Toc439323776"/>
      <w:bookmarkStart w:id="1617" w:name="_Toc440361411"/>
      <w:bookmarkStart w:id="1618" w:name="_Toc440376293"/>
      <w:bookmarkStart w:id="1619" w:name="_Toc440382551"/>
      <w:bookmarkStart w:id="1620" w:name="_Toc440447221"/>
      <w:bookmarkStart w:id="1621" w:name="_Toc440620901"/>
      <w:bookmarkStart w:id="1622" w:name="_Toc440631536"/>
      <w:bookmarkStart w:id="1623" w:name="_Toc440875775"/>
      <w:bookmarkStart w:id="1624" w:name="_Toc441131799"/>
      <w:bookmarkStart w:id="1625" w:name="_Toc465865244"/>
      <w:bookmarkStart w:id="1626" w:name="_Toc468975505"/>
      <w:bookmarkStart w:id="1627" w:name="_Toc471830531"/>
      <w:bookmarkStart w:id="1628" w:name="_Toc498589696"/>
      <w:r w:rsidRPr="007A6A39">
        <w:rPr>
          <w:szCs w:val="24"/>
        </w:rPr>
        <w:t>Форма соглашени</w:t>
      </w:r>
      <w:r w:rsidR="00E47073">
        <w:rPr>
          <w:szCs w:val="24"/>
        </w:rPr>
        <w:t>я</w:t>
      </w:r>
      <w:r w:rsidRPr="007A6A39">
        <w:rPr>
          <w:szCs w:val="24"/>
        </w:rPr>
        <w:t xml:space="preserve"> о неустойке</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AF719C">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2D7FEE" w:rsidRDefault="00317FCD" w:rsidP="00317FCD">
      <w:pPr>
        <w:pStyle w:val="afd"/>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2D7FEE">
        <w:rPr>
          <w:sz w:val="24"/>
          <w:szCs w:val="24"/>
        </w:rPr>
        <w:t>в</w:t>
      </w:r>
      <w:proofErr w:type="gramEnd"/>
      <w:r w:rsidRPr="002D7FEE">
        <w:rPr>
          <w:sz w:val="24"/>
          <w:szCs w:val="24"/>
        </w:rPr>
        <w:t xml:space="preserve">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2D7FEE">
        <w:rPr>
          <w:vertAlign w:val="subscript"/>
        </w:rPr>
        <w:t xml:space="preserve">указывается предмет запроса предложений в соответствии с п. </w:t>
      </w:r>
      <w:r w:rsidR="00EE380A">
        <w:fldChar w:fldCharType="begin"/>
      </w:r>
      <w:r w:rsidR="00EE380A">
        <w:instrText xml:space="preserve"> REF _Ref440275279 \r \h  \* MERGEFORMAT </w:instrText>
      </w:r>
      <w:r w:rsidR="00EE380A">
        <w:fldChar w:fldCharType="separate"/>
      </w:r>
      <w:r w:rsidR="00AF719C" w:rsidRPr="00AF719C">
        <w:rPr>
          <w:vertAlign w:val="subscript"/>
        </w:rPr>
        <w:t>1.1.4</w:t>
      </w:r>
      <w:r w:rsidR="00EE380A">
        <w:fldChar w:fldCharType="end"/>
      </w:r>
      <w:r w:rsidRPr="002D7FEE">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w:t>
      </w:r>
      <w:proofErr w:type="gramStart"/>
      <w:r w:rsidRPr="002D7FEE">
        <w:rPr>
          <w:sz w:val="24"/>
          <w:szCs w:val="24"/>
        </w:rPr>
        <w:t xml:space="preserve"> _____________________ (_______________) </w:t>
      </w:r>
      <w:proofErr w:type="gramEnd"/>
      <w:r w:rsidRPr="002D7FEE">
        <w:rPr>
          <w:sz w:val="24"/>
          <w:szCs w:val="24"/>
        </w:rPr>
        <w:t>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xml:space="preserve">, предложившим наилучшую заявку, либо единственным Участником, соответствующим </w:t>
      </w:r>
      <w:r w:rsidR="00D471C6" w:rsidRPr="002D7FEE">
        <w:rPr>
          <w:sz w:val="24"/>
          <w:szCs w:val="24"/>
        </w:rPr>
        <w:lastRenderedPageBreak/>
        <w:t>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proofErr w:type="gramStart"/>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Заключение настоящего соглашения не является основанием возникновения права Участника не </w:t>
      </w:r>
      <w:proofErr w:type="gramStart"/>
      <w:r w:rsidRPr="002D7FEE">
        <w:rPr>
          <w:sz w:val="24"/>
          <w:szCs w:val="24"/>
        </w:rPr>
        <w:t>предоставлять иные документы</w:t>
      </w:r>
      <w:proofErr w:type="gramEnd"/>
      <w:r w:rsidRPr="002D7FEE">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29" w:name="_Toc439170716"/>
      <w:bookmarkStart w:id="1630" w:name="_Toc439172818"/>
      <w:bookmarkStart w:id="1631" w:name="_Toc439173260"/>
      <w:bookmarkStart w:id="1632" w:name="_Toc439238256"/>
      <w:bookmarkStart w:id="1633" w:name="_Toc439252804"/>
      <w:bookmarkStart w:id="1634" w:name="_Toc439323777"/>
      <w:bookmarkStart w:id="1635" w:name="_Toc440361412"/>
      <w:bookmarkStart w:id="1636" w:name="_Toc440376294"/>
      <w:bookmarkStart w:id="1637" w:name="_Toc440382552"/>
      <w:bookmarkStart w:id="1638" w:name="_Toc440447222"/>
      <w:bookmarkStart w:id="1639" w:name="_Toc440620902"/>
      <w:bookmarkStart w:id="1640" w:name="_Toc440631537"/>
      <w:bookmarkStart w:id="1641" w:name="_Toc440875776"/>
      <w:bookmarkStart w:id="1642" w:name="_Toc441131800"/>
      <w:bookmarkStart w:id="1643" w:name="_Toc465865245"/>
      <w:bookmarkStart w:id="1644" w:name="_Toc468975506"/>
      <w:bookmarkStart w:id="1645" w:name="_Toc471830532"/>
      <w:bookmarkStart w:id="1646" w:name="_Toc498589697"/>
      <w:r w:rsidRPr="007857E5">
        <w:rPr>
          <w:szCs w:val="24"/>
        </w:rPr>
        <w:lastRenderedPageBreak/>
        <w:t>Инструкции по заполнению</w:t>
      </w:r>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647" w:name="_Ref467752100"/>
      <w:bookmarkStart w:id="1648" w:name="_Ref467752165"/>
      <w:bookmarkStart w:id="1649" w:name="_Ref467752316"/>
      <w:bookmarkStart w:id="1650" w:name="_Ref467752394"/>
      <w:bookmarkStart w:id="1651" w:name="_Toc498589698"/>
      <w:r w:rsidRPr="00CC5A3A">
        <w:lastRenderedPageBreak/>
        <w:t>Расписка  сдачи-приемки соглашения о неустойке (форма 1</w:t>
      </w:r>
      <w:r>
        <w:t>5</w:t>
      </w:r>
      <w:r w:rsidRPr="00CC5A3A">
        <w:t>)</w:t>
      </w:r>
      <w:bookmarkEnd w:id="1647"/>
      <w:bookmarkEnd w:id="1648"/>
      <w:bookmarkEnd w:id="1649"/>
      <w:bookmarkEnd w:id="1650"/>
      <w:bookmarkEnd w:id="1651"/>
    </w:p>
    <w:p w:rsidR="0010618F" w:rsidRPr="00CC5A3A" w:rsidRDefault="0010618F" w:rsidP="0010618F">
      <w:pPr>
        <w:pStyle w:val="3"/>
        <w:rPr>
          <w:szCs w:val="24"/>
        </w:rPr>
      </w:pPr>
      <w:bookmarkStart w:id="1652" w:name="_Toc465865247"/>
      <w:bookmarkStart w:id="1653" w:name="_Toc468975508"/>
      <w:bookmarkStart w:id="1654" w:name="_Toc471830534"/>
      <w:bookmarkStart w:id="1655" w:name="_Toc498589699"/>
      <w:r w:rsidRPr="00CC5A3A">
        <w:rPr>
          <w:szCs w:val="24"/>
        </w:rPr>
        <w:t>Форма Расписки  сдачи-приемки соглашения о неустойке</w:t>
      </w:r>
      <w:bookmarkEnd w:id="1652"/>
      <w:bookmarkEnd w:id="1653"/>
      <w:bookmarkEnd w:id="1654"/>
      <w:bookmarkEnd w:id="1655"/>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56" w:name="_Toc465865248"/>
      <w:bookmarkStart w:id="1657" w:name="_Toc468975509"/>
      <w:bookmarkStart w:id="1658" w:name="_Toc471830535"/>
      <w:bookmarkStart w:id="1659" w:name="_Toc498589700"/>
      <w:r w:rsidRPr="00CC5A3A">
        <w:rPr>
          <w:szCs w:val="24"/>
        </w:rPr>
        <w:lastRenderedPageBreak/>
        <w:t>Инструкции по заполнению</w:t>
      </w:r>
      <w:bookmarkEnd w:id="1656"/>
      <w:bookmarkEnd w:id="1657"/>
      <w:bookmarkEnd w:id="1658"/>
      <w:bookmarkEnd w:id="1659"/>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660" w:name="_Ref468195799"/>
      <w:bookmarkStart w:id="1661"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60"/>
      <w:bookmarkEnd w:id="1661"/>
    </w:p>
    <w:p w:rsidR="007857E5" w:rsidRPr="00E47073" w:rsidRDefault="007857E5" w:rsidP="007857E5">
      <w:pPr>
        <w:pStyle w:val="3"/>
        <w:rPr>
          <w:szCs w:val="24"/>
        </w:rPr>
      </w:pPr>
      <w:bookmarkStart w:id="1662" w:name="_Toc439170718"/>
      <w:bookmarkStart w:id="1663" w:name="_Toc439172820"/>
      <w:bookmarkStart w:id="1664" w:name="_Toc439173262"/>
      <w:bookmarkStart w:id="1665" w:name="_Toc439238258"/>
      <w:bookmarkStart w:id="1666" w:name="_Toc439252806"/>
      <w:bookmarkStart w:id="1667" w:name="_Toc439323779"/>
      <w:bookmarkStart w:id="1668" w:name="_Toc440361414"/>
      <w:bookmarkStart w:id="1669" w:name="_Toc440376296"/>
      <w:bookmarkStart w:id="1670" w:name="_Toc440382554"/>
      <w:bookmarkStart w:id="1671" w:name="_Toc440447224"/>
      <w:bookmarkStart w:id="1672" w:name="_Toc440620904"/>
      <w:bookmarkStart w:id="1673" w:name="_Toc440631539"/>
      <w:bookmarkStart w:id="1674" w:name="_Toc440875778"/>
      <w:bookmarkStart w:id="1675" w:name="_Toc441131802"/>
      <w:bookmarkStart w:id="1676" w:name="_Toc465865250"/>
      <w:bookmarkStart w:id="1677" w:name="_Toc468975511"/>
      <w:bookmarkStart w:id="1678" w:name="_Toc471830537"/>
      <w:bookmarkStart w:id="1679" w:name="_Toc498589702"/>
      <w:r w:rsidRPr="00E47073">
        <w:rPr>
          <w:szCs w:val="24"/>
        </w:rPr>
        <w:t xml:space="preserve">Форма </w:t>
      </w:r>
      <w:bookmarkEnd w:id="1662"/>
      <w:r w:rsidR="00E47073" w:rsidRPr="00E47073">
        <w:rPr>
          <w:szCs w:val="24"/>
        </w:rPr>
        <w:t>согласия Участника налоговым органам на разглашение сведений, составляющих налоговую тайну</w:t>
      </w:r>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80" w:name="_Toc300142269"/>
      <w:bookmarkStart w:id="1681" w:name="_Toc309735391"/>
      <w:bookmarkStart w:id="168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80"/>
      <w:r w:rsidRPr="007857E5">
        <w:rPr>
          <w:b/>
          <w:bCs w:val="0"/>
          <w:snapToGrid w:val="0"/>
          <w:sz w:val="24"/>
          <w:szCs w:val="24"/>
        </w:rPr>
        <w:t xml:space="preserve"> </w:t>
      </w:r>
      <w:bookmarkEnd w:id="1681"/>
      <w:bookmarkEnd w:id="168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83" w:name="_Toc439170719"/>
      <w:bookmarkStart w:id="1684" w:name="_Toc439172821"/>
      <w:bookmarkStart w:id="1685" w:name="_Toc439173263"/>
      <w:bookmarkStart w:id="1686" w:name="_Toc439238259"/>
      <w:bookmarkStart w:id="1687" w:name="_Toc439252807"/>
      <w:bookmarkStart w:id="1688" w:name="_Toc439323780"/>
      <w:bookmarkStart w:id="1689" w:name="_Toc440361415"/>
      <w:bookmarkStart w:id="1690" w:name="_Toc440376297"/>
      <w:bookmarkStart w:id="1691" w:name="_Toc440382555"/>
      <w:bookmarkStart w:id="1692" w:name="_Toc440447225"/>
      <w:bookmarkStart w:id="1693" w:name="_Toc440620905"/>
      <w:bookmarkStart w:id="1694" w:name="_Toc440631540"/>
      <w:bookmarkStart w:id="1695" w:name="_Toc440875779"/>
      <w:bookmarkStart w:id="1696" w:name="_Toc441131803"/>
      <w:bookmarkStart w:id="1697" w:name="_Toc465865251"/>
      <w:bookmarkStart w:id="1698" w:name="_Toc468975512"/>
      <w:bookmarkStart w:id="1699" w:name="_Toc471830538"/>
      <w:bookmarkStart w:id="1700" w:name="_Toc498589703"/>
      <w:r w:rsidRPr="007857E5">
        <w:rPr>
          <w:szCs w:val="24"/>
        </w:rPr>
        <w:lastRenderedPageBreak/>
        <w:t>Инструкции по заполнению</w:t>
      </w:r>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0"/>
          <w:headerReference w:type="default" r:id="rId51"/>
          <w:footerReference w:type="even" r:id="rId52"/>
          <w:headerReference w:type="first" r:id="rId53"/>
          <w:footerReference w:type="first" r:id="rId5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701" w:name="_Ref93268095"/>
      <w:bookmarkStart w:id="1702" w:name="_Ref93268099"/>
      <w:bookmarkStart w:id="1703" w:name="_Toc98253958"/>
      <w:bookmarkStart w:id="1704" w:name="_Toc165173884"/>
      <w:bookmarkStart w:id="1705" w:name="_Toc423423678"/>
      <w:bookmarkStart w:id="1706" w:name="_Ref440272510"/>
      <w:bookmarkStart w:id="1707" w:name="_Ref440274961"/>
      <w:bookmarkStart w:id="1708" w:name="_Ref90381141"/>
      <w:bookmarkStart w:id="1709" w:name="_Toc90385121"/>
      <w:bookmarkStart w:id="1710" w:name="_Toc98253952"/>
      <w:bookmarkStart w:id="1711" w:name="_Toc165173878"/>
      <w:bookmarkStart w:id="1712" w:name="_Toc423427449"/>
      <w:bookmarkStart w:id="1713"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714" w:name="_Toc90385125"/>
      <w:bookmarkStart w:id="1715" w:name="_Toc439170705"/>
      <w:bookmarkStart w:id="1716" w:name="_Toc439172807"/>
      <w:bookmarkStart w:id="1717" w:name="_Toc439173268"/>
      <w:bookmarkStart w:id="1718" w:name="_Toc439238264"/>
      <w:bookmarkStart w:id="1719" w:name="_Toc439252812"/>
      <w:bookmarkStart w:id="1720" w:name="_Toc439323785"/>
      <w:bookmarkStart w:id="1721" w:name="_Toc440361420"/>
      <w:bookmarkStart w:id="1722" w:name="_Toc440376302"/>
      <w:bookmarkStart w:id="1723" w:name="_Toc440382560"/>
      <w:bookmarkStart w:id="1724" w:name="_Toc440447230"/>
      <w:bookmarkStart w:id="1725" w:name="_Toc440620910"/>
      <w:bookmarkStart w:id="1726" w:name="_Toc440631545"/>
      <w:bookmarkStart w:id="1727" w:name="_Toc440875781"/>
      <w:bookmarkStart w:id="1728" w:name="_Toc441131805"/>
      <w:bookmarkStart w:id="1729" w:name="_Toc465865253"/>
      <w:bookmarkStart w:id="1730" w:name="_Toc468975514"/>
      <w:bookmarkStart w:id="1731" w:name="_Toc471830540"/>
      <w:bookmarkStart w:id="1732" w:name="_Toc498589705"/>
      <w:r w:rsidRPr="00D904EF">
        <w:rPr>
          <w:szCs w:val="24"/>
        </w:rPr>
        <w:t xml:space="preserve">Форма </w:t>
      </w:r>
      <w:bookmarkEnd w:id="1714"/>
      <w:bookmarkEnd w:id="1715"/>
      <w:bookmarkEnd w:id="1716"/>
      <w:bookmarkEnd w:id="1717"/>
      <w:bookmarkEnd w:id="1718"/>
      <w:bookmarkEnd w:id="1719"/>
      <w:bookmarkEnd w:id="1720"/>
      <w:bookmarkEnd w:id="1721"/>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22"/>
      <w:bookmarkEnd w:id="1723"/>
      <w:bookmarkEnd w:id="1724"/>
      <w:r w:rsidR="00D35266">
        <w:rPr>
          <w:szCs w:val="24"/>
        </w:rPr>
        <w:t>субподрядчиками</w:t>
      </w:r>
      <w:bookmarkEnd w:id="1725"/>
      <w:bookmarkEnd w:id="1726"/>
      <w:bookmarkEnd w:id="1727"/>
      <w:bookmarkEnd w:id="1728"/>
      <w:bookmarkEnd w:id="1729"/>
      <w:bookmarkEnd w:id="1730"/>
      <w:bookmarkEnd w:id="1731"/>
      <w:bookmarkEnd w:id="173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33" w:name="_Toc90385126"/>
      <w:bookmarkStart w:id="1734" w:name="_Toc98253959"/>
      <w:bookmarkStart w:id="1735" w:name="_Toc157248211"/>
      <w:bookmarkStart w:id="1736" w:name="_Toc157496580"/>
      <w:bookmarkStart w:id="1737" w:name="_Toc158206119"/>
      <w:bookmarkStart w:id="1738" w:name="_Toc164057804"/>
      <w:bookmarkStart w:id="1739" w:name="_Toc164137154"/>
      <w:bookmarkStart w:id="1740" w:name="_Toc164161314"/>
      <w:bookmarkStart w:id="1741" w:name="_Toc165173885"/>
      <w:r>
        <w:rPr>
          <w:b/>
          <w:szCs w:val="24"/>
        </w:rPr>
        <w:br w:type="page"/>
      </w:r>
    </w:p>
    <w:p w:rsidR="00635719" w:rsidRPr="00D904EF" w:rsidRDefault="00635719" w:rsidP="00635719">
      <w:pPr>
        <w:pStyle w:val="3"/>
        <w:rPr>
          <w:szCs w:val="24"/>
        </w:rPr>
      </w:pPr>
      <w:bookmarkStart w:id="1742" w:name="_Toc439170706"/>
      <w:bookmarkStart w:id="1743" w:name="_Toc439172808"/>
      <w:bookmarkStart w:id="1744" w:name="_Toc439173269"/>
      <w:bookmarkStart w:id="1745" w:name="_Toc439238265"/>
      <w:bookmarkStart w:id="1746" w:name="_Toc439252813"/>
      <w:bookmarkStart w:id="1747" w:name="_Toc439323786"/>
      <w:bookmarkStart w:id="1748" w:name="_Toc440361421"/>
      <w:bookmarkStart w:id="1749" w:name="_Toc440376303"/>
      <w:bookmarkStart w:id="1750" w:name="_Toc440382561"/>
      <w:bookmarkStart w:id="1751" w:name="_Toc440447231"/>
      <w:bookmarkStart w:id="1752" w:name="_Toc440620911"/>
      <w:bookmarkStart w:id="1753" w:name="_Toc440631546"/>
      <w:bookmarkStart w:id="1754" w:name="_Toc440875782"/>
      <w:bookmarkStart w:id="1755" w:name="_Toc441131806"/>
      <w:bookmarkStart w:id="1756" w:name="_Toc465865254"/>
      <w:bookmarkStart w:id="1757" w:name="_Toc468975515"/>
      <w:bookmarkStart w:id="1758" w:name="_Toc471830541"/>
      <w:bookmarkStart w:id="1759" w:name="_Toc498589706"/>
      <w:r w:rsidRPr="00D904EF">
        <w:rPr>
          <w:szCs w:val="24"/>
        </w:rPr>
        <w:lastRenderedPageBreak/>
        <w:t>Инструкции по заполнению</w:t>
      </w:r>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AF719C">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AF719C">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AF719C">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60" w:name="_Ref440376324"/>
      <w:bookmarkStart w:id="1761" w:name="_Ref440376401"/>
      <w:bookmarkStart w:id="1762"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60"/>
      <w:bookmarkEnd w:id="1761"/>
      <w:bookmarkEnd w:id="176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63" w:name="_Toc440376305"/>
      <w:bookmarkStart w:id="1764" w:name="_Toc440382563"/>
      <w:bookmarkStart w:id="1765" w:name="_Toc440447233"/>
      <w:bookmarkStart w:id="1766" w:name="_Toc440620913"/>
      <w:bookmarkStart w:id="1767" w:name="_Toc440631548"/>
      <w:bookmarkStart w:id="1768" w:name="_Toc440875784"/>
      <w:bookmarkStart w:id="1769" w:name="_Toc441131808"/>
      <w:bookmarkStart w:id="1770" w:name="_Toc465865256"/>
      <w:bookmarkStart w:id="1771" w:name="_Toc468975517"/>
      <w:bookmarkStart w:id="1772" w:name="_Toc471830543"/>
      <w:bookmarkStart w:id="1773" w:name="_Toc4985897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63"/>
      <w:bookmarkEnd w:id="1764"/>
      <w:bookmarkEnd w:id="1765"/>
      <w:bookmarkEnd w:id="1766"/>
      <w:bookmarkEnd w:id="1767"/>
      <w:bookmarkEnd w:id="1768"/>
      <w:bookmarkEnd w:id="1769"/>
      <w:bookmarkEnd w:id="1770"/>
      <w:bookmarkEnd w:id="1771"/>
      <w:bookmarkEnd w:id="1772"/>
      <w:bookmarkEnd w:id="177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74" w:name="_Toc440376306"/>
      <w:bookmarkStart w:id="1775" w:name="_Toc440382564"/>
      <w:bookmarkStart w:id="1776" w:name="_Toc440447234"/>
      <w:bookmarkStart w:id="1777" w:name="_Toc440620914"/>
      <w:bookmarkStart w:id="1778" w:name="_Toc440631549"/>
      <w:bookmarkStart w:id="1779" w:name="_Toc440875785"/>
      <w:bookmarkStart w:id="1780" w:name="_Toc441131809"/>
      <w:bookmarkStart w:id="1781" w:name="_Toc465865257"/>
      <w:bookmarkStart w:id="1782" w:name="_Toc468975518"/>
      <w:bookmarkStart w:id="1783" w:name="_Toc471830544"/>
      <w:bookmarkStart w:id="1784" w:name="_Toc498589709"/>
      <w:r w:rsidRPr="00D904EF">
        <w:rPr>
          <w:szCs w:val="24"/>
        </w:rPr>
        <w:lastRenderedPageBreak/>
        <w:t>Инструкции по заполнению</w:t>
      </w:r>
      <w:bookmarkEnd w:id="1774"/>
      <w:bookmarkEnd w:id="1775"/>
      <w:bookmarkEnd w:id="1776"/>
      <w:bookmarkEnd w:id="1777"/>
      <w:bookmarkEnd w:id="1778"/>
      <w:bookmarkEnd w:id="1779"/>
      <w:bookmarkEnd w:id="1780"/>
      <w:bookmarkEnd w:id="1781"/>
      <w:bookmarkEnd w:id="1782"/>
      <w:bookmarkEnd w:id="1783"/>
      <w:bookmarkEnd w:id="178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AF719C">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AF719C">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AF719C">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C40" w:rsidRDefault="00753C40">
      <w:pPr>
        <w:spacing w:line="240" w:lineRule="auto"/>
      </w:pPr>
      <w:r>
        <w:separator/>
      </w:r>
    </w:p>
  </w:endnote>
  <w:endnote w:type="continuationSeparator" w:id="0">
    <w:p w:rsidR="00753C40" w:rsidRDefault="00753C40">
      <w:pPr>
        <w:spacing w:line="240" w:lineRule="auto"/>
      </w:pPr>
      <w:r>
        <w:continuationSeparator/>
      </w:r>
    </w:p>
  </w:endnote>
  <w:endnote w:id="1">
    <w:p w:rsidR="00751078" w:rsidRPr="003E5788" w:rsidRDefault="00751078"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51078" w:rsidRDefault="0075107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Pr="00FA0376" w:rsidRDefault="0075107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01B21">
      <w:rPr>
        <w:noProof/>
        <w:sz w:val="16"/>
        <w:szCs w:val="16"/>
        <w:lang w:eastAsia="ru-RU"/>
      </w:rPr>
      <w:t>42</w:t>
    </w:r>
    <w:r w:rsidRPr="00FA0376">
      <w:rPr>
        <w:sz w:val="16"/>
        <w:szCs w:val="16"/>
        <w:lang w:eastAsia="ru-RU"/>
      </w:rPr>
      <w:fldChar w:fldCharType="end"/>
    </w:r>
  </w:p>
  <w:p w:rsidR="00751078" w:rsidRPr="00EE0539" w:rsidRDefault="0075107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C43AD">
      <w:rPr>
        <w:sz w:val="18"/>
        <w:szCs w:val="18"/>
      </w:rPr>
      <w:t>Договора на выполнение работ по комплексному обследованию зданий и сооружений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C40" w:rsidRDefault="00753C40">
      <w:pPr>
        <w:spacing w:line="240" w:lineRule="auto"/>
      </w:pPr>
      <w:r>
        <w:separator/>
      </w:r>
    </w:p>
  </w:footnote>
  <w:footnote w:type="continuationSeparator" w:id="0">
    <w:p w:rsidR="00753C40" w:rsidRDefault="00753C40">
      <w:pPr>
        <w:spacing w:line="240" w:lineRule="auto"/>
      </w:pPr>
      <w:r>
        <w:continuationSeparator/>
      </w:r>
    </w:p>
  </w:footnote>
  <w:footnote w:id="1">
    <w:p w:rsidR="00751078" w:rsidRPr="00B36685" w:rsidRDefault="00751078"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751078" w:rsidRDefault="00751078"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751078" w:rsidRDefault="00751078" w:rsidP="00393E49">
      <w:pPr>
        <w:pStyle w:val="1ff4"/>
        <w:rPr>
          <w:rFonts w:ascii="Times New Roman" w:eastAsia="Times New Roman" w:hAnsi="Times New Roman" w:cs="Times New Roman"/>
          <w:lang w:eastAsia="ru-RU"/>
        </w:rPr>
      </w:pPr>
    </w:p>
  </w:footnote>
  <w:footnote w:id="3">
    <w:p w:rsidR="00751078" w:rsidRPr="00F83889" w:rsidRDefault="00751078"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751078" w:rsidRPr="00F83889" w:rsidRDefault="00751078"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751078" w:rsidRPr="00F83889" w:rsidRDefault="00751078"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751078" w:rsidRPr="00F83889" w:rsidRDefault="00751078" w:rsidP="003640C7">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751078" w:rsidRDefault="00751078"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Pr="00930031" w:rsidRDefault="0075107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78" w:rsidRDefault="0075107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6">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7"/>
  </w:num>
  <w:num w:numId="22">
    <w:abstractNumId w:val="131"/>
  </w:num>
  <w:num w:numId="23">
    <w:abstractNumId w:val="100"/>
  </w:num>
  <w:num w:numId="24">
    <w:abstractNumId w:val="134"/>
  </w:num>
  <w:num w:numId="25">
    <w:abstractNumId w:val="122"/>
  </w:num>
  <w:num w:numId="26">
    <w:abstractNumId w:val="113"/>
  </w:num>
  <w:num w:numId="27">
    <w:abstractNumId w:val="76"/>
  </w:num>
  <w:num w:numId="28">
    <w:abstractNumId w:val="99"/>
  </w:num>
  <w:num w:numId="29">
    <w:abstractNumId w:val="135"/>
  </w:num>
  <w:num w:numId="30">
    <w:abstractNumId w:val="94"/>
  </w:num>
  <w:num w:numId="31">
    <w:abstractNumId w:val="95"/>
  </w:num>
  <w:num w:numId="32">
    <w:abstractNumId w:val="120"/>
  </w:num>
  <w:num w:numId="33">
    <w:abstractNumId w:val="142"/>
  </w:num>
  <w:num w:numId="34">
    <w:abstractNumId w:val="125"/>
  </w:num>
  <w:num w:numId="35">
    <w:abstractNumId w:val="112"/>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40"/>
  </w:num>
  <w:num w:numId="44">
    <w:abstractNumId w:val="0"/>
  </w:num>
  <w:num w:numId="45">
    <w:abstractNumId w:val="114"/>
  </w:num>
  <w:num w:numId="46">
    <w:abstractNumId w:val="128"/>
  </w:num>
  <w:num w:numId="47">
    <w:abstractNumId w:val="130"/>
  </w:num>
  <w:num w:numId="48">
    <w:abstractNumId w:val="123"/>
  </w:num>
  <w:num w:numId="49">
    <w:abstractNumId w:val="148"/>
  </w:num>
  <w:num w:numId="50">
    <w:abstractNumId w:val="92"/>
  </w:num>
  <w:num w:numId="51">
    <w:abstractNumId w:val="80"/>
  </w:num>
  <w:num w:numId="52">
    <w:abstractNumId w:val="133"/>
  </w:num>
  <w:num w:numId="53">
    <w:abstractNumId w:val="101"/>
  </w:num>
  <w:num w:numId="54">
    <w:abstractNumId w:val="84"/>
  </w:num>
  <w:num w:numId="55">
    <w:abstractNumId w:val="72"/>
  </w:num>
  <w:num w:numId="56">
    <w:abstractNumId w:val="105"/>
  </w:num>
  <w:num w:numId="57">
    <w:abstractNumId w:val="119"/>
  </w:num>
  <w:num w:numId="58">
    <w:abstractNumId w:val="73"/>
  </w:num>
  <w:num w:numId="59">
    <w:abstractNumId w:val="91"/>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6"/>
    <w:lvlOverride w:ilvl="0">
      <w:startOverride w:val="1"/>
    </w:lvlOverride>
  </w:num>
  <w:num w:numId="64">
    <w:abstractNumId w:val="77"/>
  </w:num>
  <w:num w:numId="65">
    <w:abstractNumId w:val="146"/>
  </w:num>
  <w:num w:numId="66">
    <w:abstractNumId w:val="87"/>
  </w:num>
  <w:num w:numId="67">
    <w:abstractNumId w:val="115"/>
  </w:num>
  <w:num w:numId="68">
    <w:abstractNumId w:val="97"/>
  </w:num>
  <w:num w:numId="69">
    <w:abstractNumId w:val="118"/>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9"/>
  </w:num>
  <w:num w:numId="72">
    <w:abstractNumId w:val="145"/>
  </w:num>
  <w:num w:numId="73">
    <w:abstractNumId w:val="90"/>
  </w:num>
  <w:num w:numId="74">
    <w:abstractNumId w:val="117"/>
  </w:num>
  <w:num w:numId="75">
    <w:abstractNumId w:val="141"/>
  </w:num>
  <w:num w:numId="76">
    <w:abstractNumId w:val="13"/>
  </w:num>
  <w:num w:numId="77">
    <w:abstractNumId w:val="20"/>
  </w:num>
  <w:num w:numId="78">
    <w:abstractNumId w:val="147"/>
  </w:num>
  <w:num w:numId="79">
    <w:abstractNumId w:val="139"/>
  </w:num>
  <w:num w:numId="80">
    <w:abstractNumId w:val="137"/>
  </w:num>
  <w:num w:numId="81">
    <w:abstractNumId w:val="106"/>
  </w:num>
  <w:num w:numId="82">
    <w:abstractNumId w:val="149"/>
  </w:num>
  <w:num w:numId="83">
    <w:abstractNumId w:val="116"/>
  </w:num>
  <w:num w:numId="84">
    <w:abstractNumId w:val="132"/>
  </w:num>
  <w:num w:numId="85">
    <w:abstractNumId w:val="138"/>
  </w:num>
  <w:num w:numId="86">
    <w:abstractNumId w:val="110"/>
  </w:num>
  <w:num w:numId="87">
    <w:abstractNumId w:val="121"/>
  </w:num>
  <w:num w:numId="88">
    <w:abstractNumId w:val="98"/>
  </w:num>
  <w:num w:numId="89">
    <w:abstractNumId w:val="108"/>
  </w:num>
  <w:num w:numId="90">
    <w:abstractNumId w:val="126"/>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 w:numId="96">
    <w:abstractNumId w:val="143"/>
  </w:num>
  <w:num w:numId="97">
    <w:abstractNumId w:val="111"/>
  </w:num>
  <w:num w:numId="98">
    <w:abstractNumId w:val="104"/>
  </w:num>
  <w:num w:numId="99">
    <w:abstractNumId w:val="124"/>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2CF8"/>
    <w:rsid w:val="003E5788"/>
    <w:rsid w:val="003E63F6"/>
    <w:rsid w:val="003E7774"/>
    <w:rsid w:val="003F1F5E"/>
    <w:rsid w:val="003F22D7"/>
    <w:rsid w:val="003F3A69"/>
    <w:rsid w:val="003F44A9"/>
    <w:rsid w:val="003F513C"/>
    <w:rsid w:val="003F6889"/>
    <w:rsid w:val="003F7634"/>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76144"/>
    <w:rsid w:val="00477082"/>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8"/>
    <w:rsid w:val="0075107E"/>
    <w:rsid w:val="00751AF7"/>
    <w:rsid w:val="00752B37"/>
    <w:rsid w:val="00753C40"/>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1B21"/>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1994"/>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1154"/>
    <w:rsid w:val="00952932"/>
    <w:rsid w:val="00953802"/>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1F41"/>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65A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3AD"/>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hyperlink" Target="mailto:doverie@mrsk-1.ru" TargetMode="External"/><Relationship Id="rId21" Type="http://schemas.openxmlformats.org/officeDocument/2006/relationships/footer" Target="footer4.xml"/><Relationship Id="rId34" Type="http://schemas.openxmlformats.org/officeDocument/2006/relationships/header" Target="header11.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B7E04B8F5BC345C22463EADCAE81D93CF0C11310A0643D58FEE589F49Ff2C9L"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yperlink" Target="mailto:telyatnik.vs@mrsk-1.ru" TargetMode="Externa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header" Target="header12.xml"/><Relationship Id="rId49" Type="http://schemas.openxmlformats.org/officeDocument/2006/relationships/hyperlink" Target="consultantplus://offline/ref=B7E04B8F5BC345C22463EADCAE81D93CF4CA1215A36F6052F6BC85F6f9C8L" TargetMode="Externa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https://rmsp.nalog.ru"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8.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B7E04B8F5BC345C22463EADCAE81D93CF0C11310A0643D58FEE589F49Ff2C9L"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86657-6092-48B2-A235-209B35F7D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Pages>
  <Words>29943</Words>
  <Characters>170678</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200221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133</cp:revision>
  <cp:lastPrinted>2015-12-29T14:27:00Z</cp:lastPrinted>
  <dcterms:created xsi:type="dcterms:W3CDTF">2016-01-15T08:52:00Z</dcterms:created>
  <dcterms:modified xsi:type="dcterms:W3CDTF">2018-01-17T05:37:00Z</dcterms:modified>
</cp:coreProperties>
</file>