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B13D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11702B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b/>
          <w:sz w:val="24"/>
          <w:szCs w:val="24"/>
          <w:lang w:val="en-US"/>
        </w:rPr>
        <w:t>VALTRA</w:t>
      </w:r>
      <w:r w:rsidR="000B3BC7" w:rsidRPr="000B3BC7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  <w:lang w:val="en-US"/>
        </w:rPr>
        <w:t>T</w:t>
      </w:r>
      <w:r w:rsidR="000B3BC7" w:rsidRPr="000B3BC7">
        <w:rPr>
          <w:b/>
          <w:sz w:val="24"/>
          <w:szCs w:val="24"/>
        </w:rPr>
        <w:t xml:space="preserve">161 </w:t>
      </w:r>
      <w:r w:rsidR="000B3BC7" w:rsidRPr="000B3BC7">
        <w:rPr>
          <w:b/>
          <w:sz w:val="24"/>
          <w:szCs w:val="24"/>
          <w:lang w:val="en-US"/>
        </w:rPr>
        <w:t>H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8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9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11702B">
        <w:rPr>
          <w:b/>
          <w:sz w:val="24"/>
          <w:szCs w:val="24"/>
        </w:rPr>
        <w:t>31</w:t>
      </w:r>
      <w:r w:rsidRPr="00176B19">
        <w:rPr>
          <w:b/>
          <w:sz w:val="24"/>
          <w:szCs w:val="24"/>
        </w:rPr>
        <w:t xml:space="preserve">» </w:t>
      </w:r>
      <w:r w:rsidR="00862664" w:rsidRPr="00176B19">
        <w:rPr>
          <w:b/>
          <w:sz w:val="24"/>
          <w:szCs w:val="24"/>
        </w:rPr>
        <w:t>января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на оказание услуг по обслуживанию трактора </w:t>
      </w:r>
      <w:r w:rsidR="000B3BC7" w:rsidRPr="000B3BC7">
        <w:rPr>
          <w:rFonts w:eastAsia="Calibri"/>
          <w:sz w:val="24"/>
          <w:szCs w:val="24"/>
          <w:lang w:val="en-US" w:eastAsia="en-US"/>
        </w:rPr>
        <w:t>VALTRA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 </w:t>
      </w:r>
      <w:r w:rsidR="000B3BC7" w:rsidRPr="000B3BC7">
        <w:rPr>
          <w:rFonts w:eastAsia="Calibri"/>
          <w:sz w:val="24"/>
          <w:szCs w:val="24"/>
          <w:lang w:val="en-US" w:eastAsia="en-US"/>
        </w:rPr>
        <w:t>T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161 </w:t>
      </w:r>
      <w:r w:rsidR="000B3BC7" w:rsidRPr="000B3BC7">
        <w:rPr>
          <w:rFonts w:eastAsia="Calibri"/>
          <w:sz w:val="24"/>
          <w:szCs w:val="24"/>
          <w:lang w:val="en-US" w:eastAsia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2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sz w:val="24"/>
          <w:szCs w:val="24"/>
          <w:lang w:val="en-US"/>
        </w:rPr>
        <w:t>VALTRA</w:t>
      </w:r>
      <w:r w:rsidR="000B3BC7" w:rsidRPr="000B3BC7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  <w:lang w:val="en-US"/>
        </w:rPr>
        <w:t>T</w:t>
      </w:r>
      <w:r w:rsidR="000B3BC7" w:rsidRPr="000B3BC7">
        <w:rPr>
          <w:sz w:val="24"/>
          <w:szCs w:val="24"/>
        </w:rPr>
        <w:t xml:space="preserve">161 </w:t>
      </w:r>
      <w:r w:rsidR="000B3BC7" w:rsidRPr="000B3BC7">
        <w:rPr>
          <w:sz w:val="24"/>
          <w:szCs w:val="24"/>
          <w:lang w:val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BA03D1" w:rsidRPr="00BA03D1">
        <w:rPr>
          <w:sz w:val="24"/>
          <w:szCs w:val="24"/>
        </w:rPr>
        <w:t>С момента подписания договора по 31.12.2017 года</w:t>
      </w:r>
      <w:r w:rsidR="0011702B" w:rsidRPr="0011702B">
        <w:rPr>
          <w:sz w:val="24"/>
          <w:szCs w:val="24"/>
        </w:rPr>
        <w:t>.</w:t>
      </w:r>
      <w:bookmarkEnd w:id="19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A03D1">
        <w:rPr>
          <w:iCs/>
          <w:sz w:val="24"/>
          <w:szCs w:val="24"/>
        </w:rPr>
        <w:t>рабочих</w:t>
      </w:r>
      <w:r w:rsidR="00366652" w:rsidRPr="00176B19">
        <w:rPr>
          <w:iCs/>
          <w:sz w:val="24"/>
          <w:szCs w:val="24"/>
        </w:rPr>
        <w:t xml:space="preserve">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0B3BC7" w:rsidRDefault="000B3BC7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bookmarkStart w:id="424" w:name="_GoBack"/>
      <w:bookmarkEnd w:id="424"/>
      <w:r w:rsidRPr="000B3BC7">
        <w:rPr>
          <w:b/>
          <w:sz w:val="24"/>
          <w:szCs w:val="24"/>
        </w:rPr>
        <w:t>107</w:t>
      </w:r>
      <w:r w:rsidRPr="000B3BC7">
        <w:rPr>
          <w:b/>
          <w:sz w:val="24"/>
          <w:szCs w:val="24"/>
          <w:lang w:val="en-US"/>
        </w:rPr>
        <w:t> </w:t>
      </w:r>
      <w:r w:rsidRPr="000B3BC7">
        <w:rPr>
          <w:b/>
          <w:sz w:val="24"/>
          <w:szCs w:val="24"/>
        </w:rPr>
        <w:t>100,00</w:t>
      </w:r>
      <w:r w:rsidRPr="000B3BC7">
        <w:rPr>
          <w:sz w:val="24"/>
          <w:szCs w:val="24"/>
        </w:rPr>
        <w:t xml:space="preserve"> (сто семь тысяч сто) рублей 00 копеек РФ, без учета НДС; НДС составляет </w:t>
      </w:r>
      <w:r w:rsidRPr="000B3BC7">
        <w:rPr>
          <w:b/>
          <w:sz w:val="24"/>
          <w:szCs w:val="24"/>
        </w:rPr>
        <w:t>19 278,00</w:t>
      </w:r>
      <w:r w:rsidRPr="000B3BC7">
        <w:rPr>
          <w:sz w:val="24"/>
          <w:szCs w:val="24"/>
        </w:rPr>
        <w:t xml:space="preserve"> (девятнадцать тысяч двести семьдесят восемь) рублей 00 копеек РФ; </w:t>
      </w:r>
      <w:r w:rsidRPr="000B3BC7">
        <w:rPr>
          <w:b/>
          <w:sz w:val="24"/>
          <w:szCs w:val="24"/>
        </w:rPr>
        <w:t>126 378,00</w:t>
      </w:r>
      <w:r w:rsidRPr="000B3BC7">
        <w:rPr>
          <w:sz w:val="24"/>
          <w:szCs w:val="24"/>
        </w:rPr>
        <w:t xml:space="preserve"> (сто двадцать шесть тысяч триста семьдесят восемь) рублей 00 копеек РФ, с учетом НДС</w:t>
      </w:r>
      <w:r w:rsidR="00176B19" w:rsidRPr="000B3BC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BA03D1">
        <w:rPr>
          <w:bCs w:val="0"/>
          <w:sz w:val="24"/>
          <w:szCs w:val="24"/>
        </w:rPr>
        <w:t>не менее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BA03D1">
        <w:rPr>
          <w:bCs w:val="0"/>
          <w:sz w:val="24"/>
          <w:szCs w:val="24"/>
        </w:rPr>
        <w:t>не менее 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3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 xml:space="preserve">ебованиям настоящей документации, является </w:t>
      </w:r>
      <w:r w:rsidRPr="007A5083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4E723C">
        <w:rPr>
          <w:b/>
          <w:bCs w:val="0"/>
          <w:sz w:val="24"/>
          <w:szCs w:val="24"/>
        </w:rPr>
        <w:t>16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E4300E" w:rsidRPr="00E4300E">
        <w:rPr>
          <w:b/>
          <w:bCs w:val="0"/>
          <w:sz w:val="24"/>
          <w:szCs w:val="24"/>
        </w:rPr>
        <w:t>февраля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33661D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D0" w:rsidRDefault="002B13D0">
      <w:pPr>
        <w:spacing w:line="240" w:lineRule="auto"/>
      </w:pPr>
      <w:r>
        <w:separator/>
      </w:r>
    </w:p>
  </w:endnote>
  <w:endnote w:type="continuationSeparator" w:id="0">
    <w:p w:rsidR="002B13D0" w:rsidRDefault="002B13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B3BC7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 xml:space="preserve">заключения Договора </w:t>
    </w:r>
    <w:r w:rsidR="000B3BC7" w:rsidRPr="000B3BC7">
      <w:rPr>
        <w:sz w:val="18"/>
        <w:szCs w:val="18"/>
      </w:rPr>
      <w:t xml:space="preserve">на оказание услуг по обслуживанию трактора </w:t>
    </w:r>
    <w:r w:rsidR="000B3BC7" w:rsidRPr="000B3BC7">
      <w:rPr>
        <w:sz w:val="18"/>
        <w:szCs w:val="18"/>
        <w:lang w:val="en-US"/>
      </w:rPr>
      <w:t>VALTRA</w:t>
    </w:r>
    <w:r w:rsidR="000B3BC7" w:rsidRPr="000B3BC7">
      <w:rPr>
        <w:sz w:val="18"/>
        <w:szCs w:val="18"/>
      </w:rPr>
      <w:t xml:space="preserve"> </w:t>
    </w:r>
    <w:r w:rsidR="000B3BC7" w:rsidRPr="000B3BC7">
      <w:rPr>
        <w:sz w:val="18"/>
        <w:szCs w:val="18"/>
        <w:lang w:val="en-US"/>
      </w:rPr>
      <w:t>T</w:t>
    </w:r>
    <w:r w:rsidR="000B3BC7" w:rsidRPr="000B3BC7">
      <w:rPr>
        <w:sz w:val="18"/>
        <w:szCs w:val="18"/>
      </w:rPr>
      <w:t xml:space="preserve">161 </w:t>
    </w:r>
    <w:r w:rsidR="000B3BC7" w:rsidRPr="000B3BC7">
      <w:rPr>
        <w:sz w:val="18"/>
        <w:szCs w:val="18"/>
        <w:lang w:val="en-US"/>
      </w:rPr>
      <w:t>H</w:t>
    </w:r>
    <w:r w:rsidRPr="00176B1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D0" w:rsidRDefault="002B13D0">
      <w:pPr>
        <w:spacing w:line="240" w:lineRule="auto"/>
      </w:pPr>
      <w:r>
        <w:separator/>
      </w:r>
    </w:p>
  </w:footnote>
  <w:footnote w:type="continuationSeparator" w:id="0">
    <w:p w:rsidR="002B13D0" w:rsidRDefault="002B13D0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BC7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2B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13D0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23C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3D1"/>
    <w:rsid w:val="00BA1AEC"/>
    <w:rsid w:val="00BA366E"/>
    <w:rsid w:val="00BA41D1"/>
    <w:rsid w:val="00BA5DEA"/>
    <w:rsid w:val="00BA5E56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1666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4E35-C24D-494A-AB6C-FA84C77B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89</Pages>
  <Words>27071</Words>
  <Characters>154309</Characters>
  <Application>Microsoft Office Word</Application>
  <DocSecurity>0</DocSecurity>
  <Lines>1285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124</cp:revision>
  <cp:lastPrinted>2015-12-29T14:27:00Z</cp:lastPrinted>
  <dcterms:created xsi:type="dcterms:W3CDTF">2016-01-13T12:36:00Z</dcterms:created>
  <dcterms:modified xsi:type="dcterms:W3CDTF">2017-01-31T07:24:00Z</dcterms:modified>
</cp:coreProperties>
</file>