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47540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35FB" w:rsidRPr="000D67AD" w:rsidRDefault="00DB35F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35FB" w:rsidRPr="000D67AD" w:rsidRDefault="00DB35F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35FB" w:rsidRPr="000D67AD" w:rsidRDefault="00DB35F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35FB" w:rsidRPr="000D67AD" w:rsidRDefault="00DB35F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35FB" w:rsidRPr="000D67AD" w:rsidRDefault="00DB35F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35FB" w:rsidRPr="000D67AD" w:rsidRDefault="00DB35F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35FB" w:rsidRPr="000D67AD" w:rsidRDefault="00DB35F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35FB" w:rsidRPr="000D67AD" w:rsidRDefault="00DB35F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35FB" w:rsidRPr="000D67AD" w:rsidRDefault="00DB35F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35FB" w:rsidRPr="008B36B0" w:rsidRDefault="00DB35F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8019FC">
        <w:rPr>
          <w:sz w:val="24"/>
          <w:szCs w:val="24"/>
        </w:rPr>
        <w:t>19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апреля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</w:t>
      </w:r>
      <w:r w:rsidR="008019FC">
        <w:rPr>
          <w:b/>
          <w:kern w:val="36"/>
          <w:sz w:val="24"/>
          <w:szCs w:val="24"/>
        </w:rPr>
        <w:t>74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8019FC">
        <w:rPr>
          <w:b/>
          <w:kern w:val="36"/>
          <w:sz w:val="24"/>
          <w:szCs w:val="24"/>
        </w:rPr>
        <w:t>19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8019FC" w:rsidRPr="008019FC">
        <w:rPr>
          <w:b/>
          <w:sz w:val="24"/>
          <w:szCs w:val="24"/>
        </w:rPr>
        <w:t>Договора</w:t>
      </w:r>
      <w:proofErr w:type="gramEnd"/>
      <w:r w:rsidR="008019FC" w:rsidRPr="008019FC">
        <w:rPr>
          <w:b/>
          <w:sz w:val="24"/>
          <w:szCs w:val="24"/>
        </w:rPr>
        <w:t xml:space="preserve">  на оказание услуг по сервисному обслуживанию и ремонту кондиционеров и систем вентиляции для нужд ПАО МРСК Центра (филиал Белгородэнерго)</w:t>
      </w:r>
      <w:r w:rsidR="003D3D29" w:rsidRPr="007039C7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75406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5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6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6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7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8</w:t>
      </w:r>
      <w:r w:rsidR="00475406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10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10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10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11</w:t>
      </w:r>
      <w:r w:rsidR="00475406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13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13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13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14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31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32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32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34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36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37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37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38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39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40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41</w:t>
      </w:r>
      <w:r w:rsidR="00475406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42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42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42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42</w:t>
      </w:r>
      <w:r w:rsidR="00475406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43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43</w:t>
      </w:r>
      <w:r w:rsidR="00475406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47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49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52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54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56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58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60</w:t>
      </w:r>
      <w:r w:rsidR="00475406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62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67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69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71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73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75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78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82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85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87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89</w:t>
      </w:r>
      <w:r w:rsidR="00475406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75406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75406">
        <w:rPr>
          <w:noProof/>
        </w:rPr>
      </w:r>
      <w:r w:rsidR="00475406">
        <w:rPr>
          <w:noProof/>
        </w:rPr>
        <w:fldChar w:fldCharType="separate"/>
      </w:r>
      <w:r w:rsidR="00540F1D">
        <w:rPr>
          <w:noProof/>
        </w:rPr>
        <w:t>91</w:t>
      </w:r>
      <w:r w:rsidR="00475406">
        <w:rPr>
          <w:noProof/>
        </w:rPr>
        <w:fldChar w:fldCharType="end"/>
      </w:r>
    </w:p>
    <w:p w:rsidR="00717F60" w:rsidRPr="00E71A48" w:rsidRDefault="00475406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3D3D29" w:rsidRPr="00441A42">
        <w:t xml:space="preserve">– </w:t>
      </w:r>
      <w:r w:rsidR="008019FC" w:rsidRPr="0057459F">
        <w:rPr>
          <w:sz w:val="24"/>
          <w:szCs w:val="24"/>
        </w:rPr>
        <w:t>Камышанченко Ю</w:t>
      </w:r>
      <w:r w:rsidR="008019FC">
        <w:t xml:space="preserve">рий </w:t>
      </w:r>
      <w:r w:rsidR="008019FC" w:rsidRPr="0057459F">
        <w:rPr>
          <w:sz w:val="24"/>
          <w:szCs w:val="24"/>
        </w:rPr>
        <w:t>А</w:t>
      </w:r>
      <w:r w:rsidR="008019FC">
        <w:t>натольевич</w:t>
      </w:r>
      <w:r w:rsidR="008019FC" w:rsidRPr="00185EFC">
        <w:t xml:space="preserve"> </w:t>
      </w:r>
      <w:r w:rsidR="008019FC" w:rsidRPr="00075DBF">
        <w:t xml:space="preserve">телефон – </w:t>
      </w:r>
      <w:r w:rsidR="008019FC" w:rsidRPr="00F031B3">
        <w:t xml:space="preserve">(4722) </w:t>
      </w:r>
      <w:r w:rsidR="008019FC" w:rsidRPr="00185EFC">
        <w:t>30</w:t>
      </w:r>
      <w:r w:rsidR="008019FC">
        <w:t xml:space="preserve"> 46 26</w:t>
      </w:r>
      <w:r w:rsidR="008019FC" w:rsidRPr="00C614A4">
        <w:t>, адрес электронной почты</w:t>
      </w:r>
      <w:r w:rsidR="008019FC">
        <w:t xml:space="preserve">: </w:t>
      </w:r>
      <w:proofErr w:type="gramStart"/>
      <w:r w:rsidR="008019FC" w:rsidRPr="00CE5203">
        <w:rPr>
          <w:rStyle w:val="a7"/>
        </w:rPr>
        <w:t>Kamyshanchenko.UA@mrsk-1.ru</w:t>
      </w:r>
      <w:r w:rsidR="00B703CB">
        <w:rPr>
          <w:rStyle w:val="a7"/>
        </w:rPr>
        <w:t xml:space="preserve"> </w:t>
      </w:r>
      <w:r w:rsidR="003D3D29" w:rsidRPr="00260977">
        <w:t xml:space="preserve"> </w:t>
      </w:r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 </w:t>
      </w:r>
      <w:r w:rsidRPr="003D3D29">
        <w:rPr>
          <w:b/>
          <w:sz w:val="24"/>
          <w:szCs w:val="24"/>
        </w:rPr>
        <w:t>«</w:t>
      </w:r>
      <w:r w:rsidR="00C45AE3">
        <w:rPr>
          <w:b/>
          <w:sz w:val="24"/>
          <w:szCs w:val="24"/>
        </w:rPr>
        <w:t>20</w:t>
      </w:r>
      <w:r w:rsidRPr="003D3D29">
        <w:rPr>
          <w:b/>
          <w:sz w:val="24"/>
          <w:szCs w:val="24"/>
        </w:rPr>
        <w:t xml:space="preserve">» </w:t>
      </w:r>
      <w:r w:rsidR="003D3D29" w:rsidRPr="003D3D29">
        <w:rPr>
          <w:b/>
          <w:sz w:val="24"/>
          <w:szCs w:val="24"/>
        </w:rPr>
        <w:t>апреля</w:t>
      </w:r>
      <w:r w:rsidRPr="003D3D29">
        <w:rPr>
          <w:b/>
          <w:sz w:val="24"/>
          <w:szCs w:val="24"/>
        </w:rPr>
        <w:t xml:space="preserve"> </w:t>
      </w:r>
      <w:r w:rsidR="00A87504" w:rsidRPr="003D3D29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20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DA443D" w:rsidRPr="003D3D29">
          <w:rPr>
            <w:sz w:val="24"/>
            <w:szCs w:val="24"/>
          </w:rPr>
          <w:t>1.1.2</w:t>
        </w:r>
      </w:fldSimple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EC788A" w:rsidRPr="00EC788A">
        <w:rPr>
          <w:sz w:val="24"/>
          <w:szCs w:val="24"/>
        </w:rPr>
        <w:t xml:space="preserve">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 xml:space="preserve">к участию </w:t>
      </w:r>
      <w:proofErr w:type="gramStart"/>
      <w:r w:rsidR="004B5EB3" w:rsidRPr="00EC788A">
        <w:rPr>
          <w:sz w:val="24"/>
          <w:szCs w:val="24"/>
        </w:rPr>
        <w:t>в</w:t>
      </w:r>
      <w:proofErr w:type="gramEnd"/>
      <w:r w:rsidR="004B5EB3" w:rsidRPr="00EC788A">
        <w:rPr>
          <w:sz w:val="24"/>
          <w:szCs w:val="24"/>
        </w:rPr>
        <w:t xml:space="preserve">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8019FC" w:rsidRPr="008E0043">
        <w:rPr>
          <w:iCs/>
          <w:lang w:eastAsia="ru-RU"/>
        </w:rPr>
        <w:t xml:space="preserve">Договора  на оказание услуг </w:t>
      </w:r>
      <w:r w:rsidR="008019FC" w:rsidRPr="003968E9">
        <w:rPr>
          <w:sz w:val="24"/>
          <w:szCs w:val="24"/>
        </w:rPr>
        <w:t xml:space="preserve">по сервисному обслуживанию и ремонту кондиционеров и систем вентиляции для нужд ПАО МРСК </w:t>
      </w:r>
      <w:r w:rsidR="008019FC">
        <w:rPr>
          <w:sz w:val="24"/>
          <w:szCs w:val="24"/>
        </w:rPr>
        <w:t>Центра (филиал Белгородэнерго)</w:t>
      </w:r>
      <w:r w:rsidR="003D3D29" w:rsidRPr="00696181">
        <w:rPr>
          <w:sz w:val="24"/>
          <w:szCs w:val="24"/>
        </w:rPr>
        <w:t>, расположенного по адресу: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B703CB">
        <w:rPr>
          <w:sz w:val="24"/>
          <w:szCs w:val="24"/>
        </w:rPr>
        <w:t>»</w:t>
      </w:r>
      <w:r w:rsidR="003D3D29" w:rsidRPr="003D3D29">
        <w:rPr>
          <w:sz w:val="24"/>
          <w:szCs w:val="24"/>
        </w:rPr>
        <w:t xml:space="preserve"> </w:t>
      </w:r>
      <w:r w:rsidR="00B703CB">
        <w:rPr>
          <w:sz w:val="24"/>
          <w:szCs w:val="24"/>
        </w:rPr>
        <w:t xml:space="preserve">        </w:t>
      </w:r>
      <w:r w:rsidR="00702B2C" w:rsidRPr="003D3D29">
        <w:rPr>
          <w:sz w:val="24"/>
          <w:szCs w:val="24"/>
        </w:rPr>
        <w:t xml:space="preserve"> </w:t>
      </w:r>
      <w:hyperlink r:id="rId21" w:history="1">
        <w:r w:rsidR="00B703CB" w:rsidRPr="005F6365">
          <w:rPr>
            <w:rStyle w:val="a7"/>
            <w:sz w:val="24"/>
            <w:szCs w:val="24"/>
          </w:rPr>
          <w:t>www.b2b-mrsk.ru</w:t>
        </w:r>
      </w:hyperlink>
      <w:r w:rsidR="0086266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8019FC" w:rsidRPr="008E0043">
        <w:rPr>
          <w:iCs/>
          <w:lang w:eastAsia="ru-RU"/>
        </w:rPr>
        <w:t xml:space="preserve">Договора  на оказание услуг </w:t>
      </w:r>
      <w:r w:rsidR="008019FC" w:rsidRPr="003968E9">
        <w:rPr>
          <w:sz w:val="24"/>
          <w:szCs w:val="24"/>
        </w:rPr>
        <w:t xml:space="preserve">по сервисному обслуживанию и ремонту кондиционеров и систем вентиляции для нужд ПАО МРСК </w:t>
      </w:r>
      <w:r w:rsidR="008019FC">
        <w:rPr>
          <w:sz w:val="24"/>
          <w:szCs w:val="24"/>
        </w:rPr>
        <w:t>Центра (филиал Белгородэнерго)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B456FA">
        <w:rPr>
          <w:sz w:val="24"/>
          <w:szCs w:val="24"/>
        </w:rPr>
        <w:t xml:space="preserve">в течение 12 месяцев </w:t>
      </w:r>
      <w:r w:rsidR="003D3D29" w:rsidRPr="003D3D29">
        <w:rPr>
          <w:sz w:val="24"/>
          <w:szCs w:val="24"/>
        </w:rPr>
        <w:t>с момента заключения договора</w:t>
      </w:r>
      <w:bookmarkEnd w:id="19"/>
      <w:r w:rsidR="00FC2A40">
        <w:rPr>
          <w:sz w:val="24"/>
          <w:szCs w:val="24"/>
        </w:rPr>
        <w:t>.</w:t>
      </w:r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bookmarkEnd w:id="20"/>
      <w:r w:rsidR="00FC2A40">
        <w:rPr>
          <w:sz w:val="24"/>
          <w:szCs w:val="24"/>
        </w:rPr>
        <w:t>.</w:t>
      </w:r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</w:t>
      </w:r>
      <w:r w:rsidRPr="00E71A48">
        <w:rPr>
          <w:iCs/>
          <w:sz w:val="24"/>
          <w:szCs w:val="24"/>
        </w:rPr>
        <w:lastRenderedPageBreak/>
        <w:t xml:space="preserve">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75406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75406">
        <w:rPr>
          <w:iCs/>
          <w:sz w:val="24"/>
          <w:szCs w:val="24"/>
        </w:rPr>
      </w:r>
      <w:r w:rsidR="00475406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75406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75406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75406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DA443D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75406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75406">
        <w:rPr>
          <w:iCs/>
          <w:sz w:val="24"/>
          <w:szCs w:val="24"/>
        </w:rPr>
      </w:r>
      <w:r w:rsidR="00475406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75406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DA443D" w:rsidRPr="00DA443D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DA443D" w:rsidRPr="00DA443D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DA443D" w:rsidRPr="00DA443D">
          <w:rPr>
            <w:color w:val="000000"/>
            <w:sz w:val="24"/>
            <w:szCs w:val="24"/>
          </w:rPr>
          <w:t>3.3.2</w:t>
        </w:r>
      </w:fldSimple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DA443D" w:rsidRPr="00DA443D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DA443D" w:rsidRPr="00DA443D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DA443D" w:rsidRPr="00DA443D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75406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75406">
        <w:rPr>
          <w:b w:val="0"/>
        </w:rPr>
      </w:r>
      <w:r w:rsidR="00475406">
        <w:rPr>
          <w:b w:val="0"/>
        </w:rPr>
        <w:fldChar w:fldCharType="separate"/>
      </w:r>
      <w:r w:rsidR="00DA443D">
        <w:rPr>
          <w:b w:val="0"/>
        </w:rPr>
        <w:t>1.1.4</w:t>
      </w:r>
      <w:r w:rsidR="00475406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DA443D" w:rsidRPr="00DA443D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DA443D" w:rsidRPr="00DA443D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DA443D" w:rsidRPr="00DA443D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DA443D" w:rsidRPr="00DA443D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DA443D" w:rsidRPr="00DA443D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7540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75406">
        <w:rPr>
          <w:b w:val="0"/>
          <w:szCs w:val="24"/>
        </w:rPr>
      </w:r>
      <w:r w:rsidR="00475406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75406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7540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75406">
        <w:rPr>
          <w:b w:val="0"/>
          <w:szCs w:val="24"/>
        </w:rPr>
      </w:r>
      <w:r w:rsidR="00475406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75406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7540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75406">
        <w:rPr>
          <w:b w:val="0"/>
          <w:szCs w:val="24"/>
        </w:rPr>
      </w:r>
      <w:r w:rsidR="00475406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7540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75406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75406">
        <w:rPr>
          <w:b w:val="0"/>
          <w:szCs w:val="24"/>
        </w:rPr>
      </w:r>
      <w:r w:rsidR="00475406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7540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75406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75406">
        <w:rPr>
          <w:b w:val="0"/>
          <w:szCs w:val="24"/>
        </w:rPr>
      </w:r>
      <w:r w:rsidR="00475406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7540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75406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75406">
        <w:rPr>
          <w:b w:val="0"/>
        </w:rPr>
      </w:r>
      <w:r w:rsidR="00475406">
        <w:rPr>
          <w:b w:val="0"/>
        </w:rPr>
        <w:fldChar w:fldCharType="separate"/>
      </w:r>
      <w:r w:rsidR="00DA443D">
        <w:rPr>
          <w:b w:val="0"/>
        </w:rPr>
        <w:t>5.6</w:t>
      </w:r>
      <w:r w:rsidR="00475406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475406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75406">
        <w:rPr>
          <w:b w:val="0"/>
        </w:rPr>
      </w:r>
      <w:r w:rsidR="00475406">
        <w:rPr>
          <w:b w:val="0"/>
        </w:rPr>
        <w:fldChar w:fldCharType="separate"/>
      </w:r>
      <w:r w:rsidR="00DA443D">
        <w:rPr>
          <w:b w:val="0"/>
        </w:rPr>
        <w:t>2.2.3</w:t>
      </w:r>
      <w:r w:rsidR="00475406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75406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75406">
        <w:rPr>
          <w:b w:val="0"/>
        </w:rPr>
      </w:r>
      <w:r w:rsidR="00475406">
        <w:rPr>
          <w:b w:val="0"/>
        </w:rPr>
        <w:fldChar w:fldCharType="separate"/>
      </w:r>
      <w:r w:rsidR="00DA443D">
        <w:rPr>
          <w:b w:val="0"/>
        </w:rPr>
        <w:t>2.3.3</w:t>
      </w:r>
      <w:r w:rsidR="00475406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DA443D" w:rsidRPr="00DA443D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DA443D" w:rsidRPr="00DA443D">
          <w:rPr>
            <w:bCs w:val="0"/>
            <w:sz w:val="24"/>
            <w:szCs w:val="24"/>
          </w:rPr>
          <w:t>3.3</w:t>
        </w:r>
      </w:fldSimple>
      <w:r w:rsidR="0047540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75406" w:rsidRPr="00E71A48">
        <w:rPr>
          <w:bCs w:val="0"/>
          <w:sz w:val="24"/>
          <w:szCs w:val="24"/>
        </w:rPr>
      </w:r>
      <w:r w:rsidR="0047540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7540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75406" w:rsidRPr="00E71A48">
        <w:rPr>
          <w:bCs w:val="0"/>
          <w:sz w:val="24"/>
          <w:szCs w:val="24"/>
        </w:rPr>
      </w:r>
      <w:r w:rsidR="00475406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DA443D" w:rsidRPr="00DA443D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DA443D" w:rsidRPr="00DA443D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75406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75406">
        <w:fldChar w:fldCharType="separate"/>
      </w:r>
      <w:r w:rsidR="00DA443D">
        <w:rPr>
          <w:bCs w:val="0"/>
          <w:sz w:val="24"/>
          <w:szCs w:val="24"/>
        </w:rPr>
        <w:t>3.6</w:t>
      </w:r>
      <w:r w:rsidR="00475406">
        <w:fldChar w:fldCharType="end"/>
      </w:r>
      <w:r w:rsidR="0047540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75406" w:rsidRPr="00E71A48">
        <w:rPr>
          <w:bCs w:val="0"/>
          <w:sz w:val="24"/>
          <w:szCs w:val="24"/>
        </w:rPr>
      </w:r>
      <w:r w:rsidR="0047540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DA443D" w:rsidRPr="00DA443D">
          <w:rPr>
            <w:bCs w:val="0"/>
            <w:sz w:val="24"/>
            <w:szCs w:val="24"/>
          </w:rPr>
          <w:t>3.7</w:t>
        </w:r>
      </w:fldSimple>
      <w:r w:rsidR="00475406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75406" w:rsidRPr="00E71A48">
        <w:rPr>
          <w:bCs w:val="0"/>
          <w:sz w:val="24"/>
          <w:szCs w:val="24"/>
        </w:rPr>
      </w:r>
      <w:r w:rsidR="00475406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75406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75406">
        <w:fldChar w:fldCharType="separate"/>
      </w:r>
      <w:r w:rsidR="00B33739">
        <w:rPr>
          <w:bCs w:val="0"/>
          <w:sz w:val="24"/>
          <w:szCs w:val="24"/>
        </w:rPr>
        <w:t>3.9</w:t>
      </w:r>
      <w:r w:rsidR="00475406">
        <w:fldChar w:fldCharType="end"/>
      </w:r>
      <w:r w:rsidR="0047540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75406" w:rsidRPr="00E71A48">
        <w:rPr>
          <w:bCs w:val="0"/>
          <w:sz w:val="24"/>
          <w:szCs w:val="24"/>
        </w:rPr>
      </w:r>
      <w:r w:rsidR="0047540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75406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75406">
        <w:fldChar w:fldCharType="separate"/>
      </w:r>
      <w:r w:rsidR="00B33739">
        <w:rPr>
          <w:bCs w:val="0"/>
          <w:sz w:val="24"/>
          <w:szCs w:val="24"/>
        </w:rPr>
        <w:t>3.12</w:t>
      </w:r>
      <w:r w:rsidR="00475406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DA443D" w:rsidRPr="00DA443D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DA443D" w:rsidRPr="00DA443D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75406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75406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75406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75406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7540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DA443D" w:rsidRPr="00DA443D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DA443D" w:rsidRPr="00DA443D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DA443D" w:rsidRPr="00DA443D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DA443D" w:rsidRPr="00DA443D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7540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7540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75406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7540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75406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DA443D" w:rsidRPr="00DA443D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475406">
        <w:fldChar w:fldCharType="begin"/>
      </w:r>
      <w:r w:rsidR="00D00009">
        <w:instrText xml:space="preserve"> REF _Ref440372326 \r \h  \* MERGEFORMAT </w:instrText>
      </w:r>
      <w:r w:rsidR="00475406">
        <w:fldChar w:fldCharType="separate"/>
      </w:r>
      <w:proofErr w:type="spellStart"/>
      <w:r w:rsidR="00DA443D" w:rsidRPr="00DA443D">
        <w:rPr>
          <w:sz w:val="24"/>
          <w:szCs w:val="24"/>
        </w:rPr>
        <w:t>д</w:t>
      </w:r>
      <w:proofErr w:type="spellEnd"/>
      <w:r w:rsidR="00DA443D" w:rsidRPr="00DA443D">
        <w:rPr>
          <w:sz w:val="24"/>
          <w:szCs w:val="24"/>
        </w:rPr>
        <w:t>)</w:t>
      </w:r>
      <w:r w:rsidR="00475406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DA443D" w:rsidRPr="00DA443D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475406">
        <w:fldChar w:fldCharType="begin"/>
      </w:r>
      <w:r w:rsidR="00D00009">
        <w:instrText xml:space="preserve"> REF _Ref440371822 \r \h  \* MERGEFORMAT </w:instrText>
      </w:r>
      <w:r w:rsidR="00475406">
        <w:fldChar w:fldCharType="separate"/>
      </w:r>
      <w:proofErr w:type="spellStart"/>
      <w:r w:rsidR="00DA443D" w:rsidRPr="00DA443D">
        <w:rPr>
          <w:sz w:val="24"/>
          <w:szCs w:val="24"/>
        </w:rPr>
        <w:t>н</w:t>
      </w:r>
      <w:proofErr w:type="spellEnd"/>
      <w:r w:rsidR="00DA443D" w:rsidRPr="00DA443D">
        <w:rPr>
          <w:sz w:val="24"/>
          <w:szCs w:val="24"/>
        </w:rPr>
        <w:t>)</w:t>
      </w:r>
      <w:r w:rsidR="00475406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DA443D" w:rsidRPr="00DA443D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DA443D" w:rsidRPr="00DA443D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DA443D" w:rsidRPr="00DA443D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DA443D" w:rsidRPr="00DA443D">
          <w:rPr>
            <w:szCs w:val="24"/>
          </w:rPr>
          <w:t>3.3.14.4</w:t>
        </w:r>
      </w:fldSimple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DA443D">
          <w:t>5</w:t>
        </w:r>
      </w:fldSimple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DA443D" w:rsidRPr="00DA443D">
          <w:rPr>
            <w:bCs w:val="0"/>
            <w:sz w:val="24"/>
            <w:szCs w:val="24"/>
          </w:rPr>
          <w:t>3.3.2</w:t>
        </w:r>
      </w:fldSimple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DA443D" w:rsidRPr="00DA443D">
          <w:rPr>
            <w:bCs w:val="0"/>
            <w:sz w:val="24"/>
            <w:szCs w:val="24"/>
          </w:rPr>
          <w:t>5.5</w:t>
        </w:r>
      </w:fldSimple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DA443D" w:rsidRPr="00DA443D">
          <w:rPr>
            <w:bCs w:val="0"/>
            <w:sz w:val="24"/>
            <w:szCs w:val="24"/>
          </w:rPr>
          <w:t>5.4</w:t>
        </w:r>
      </w:fldSimple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>Начальная (</w:t>
      </w:r>
      <w:r w:rsidR="00361F2A">
        <w:rPr>
          <w:szCs w:val="24"/>
        </w:rPr>
        <w:t>предельная</w:t>
      </w:r>
      <w:r w:rsidRPr="00C12FA4">
        <w:rPr>
          <w:szCs w:val="24"/>
        </w:rPr>
        <w:t xml:space="preserve">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>Начальная (</w:t>
      </w:r>
      <w:r w:rsidR="00361F2A">
        <w:rPr>
          <w:bCs w:val="0"/>
          <w:sz w:val="24"/>
          <w:szCs w:val="24"/>
        </w:rPr>
        <w:t>предельная</w:t>
      </w:r>
      <w:r w:rsidRPr="00C12FA4">
        <w:rPr>
          <w:bCs w:val="0"/>
          <w:sz w:val="24"/>
          <w:szCs w:val="24"/>
        </w:rPr>
        <w:t xml:space="preserve">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8019FC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 w:rsidRPr="00BD06ED">
        <w:rPr>
          <w:b/>
          <w:sz w:val="24"/>
          <w:szCs w:val="24"/>
        </w:rPr>
        <w:t>4 020 400,00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BD06ED">
        <w:t>четыре миллиона двадцать тысяч четыреста</w:t>
      </w:r>
      <w:r>
        <w:t>)</w:t>
      </w:r>
      <w:r w:rsidRPr="00BD06ED">
        <w:t xml:space="preserve"> рублей </w:t>
      </w:r>
      <w:r w:rsidRPr="0082509E">
        <w:t xml:space="preserve"> </w:t>
      </w:r>
      <w:r w:rsidRPr="00185EFC">
        <w:t xml:space="preserve"> </w:t>
      </w:r>
      <w:r w:rsidRPr="008B3871">
        <w:t xml:space="preserve"> </w:t>
      </w:r>
      <w:r w:rsidRPr="00A55103">
        <w:t xml:space="preserve">00 копеек РФ, без учета НДС; НДС составляет </w:t>
      </w:r>
      <w:r w:rsidRPr="00BD06ED">
        <w:rPr>
          <w:b/>
          <w:sz w:val="24"/>
          <w:szCs w:val="24"/>
        </w:rPr>
        <w:t>723 672,00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BD06ED">
        <w:t>семьсот двадцать три тысячи шестьсот семьдесят два</w:t>
      </w:r>
      <w:r>
        <w:t>)</w:t>
      </w:r>
      <w:r w:rsidRPr="00BD06ED">
        <w:t xml:space="preserve"> рубля </w:t>
      </w:r>
      <w:r w:rsidRPr="0082509E">
        <w:t xml:space="preserve"> </w:t>
      </w:r>
      <w:r>
        <w:t>0</w:t>
      </w:r>
      <w:r w:rsidRPr="00A55103">
        <w:t xml:space="preserve">0 копеек РФ; </w:t>
      </w:r>
      <w:r w:rsidRPr="00BD06ED">
        <w:rPr>
          <w:b/>
          <w:sz w:val="24"/>
          <w:szCs w:val="24"/>
        </w:rPr>
        <w:t>4 744 072,00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BD06ED">
        <w:t>четыре миллиона семьсот сорок четыре тысячи семьдесят два</w:t>
      </w:r>
      <w:r>
        <w:t>)</w:t>
      </w:r>
      <w:r w:rsidRPr="00BD06ED">
        <w:t xml:space="preserve"> рубля </w:t>
      </w:r>
      <w:r w:rsidRPr="0082509E">
        <w:t xml:space="preserve"> </w:t>
      </w:r>
      <w:r w:rsidRPr="00185EFC">
        <w:t xml:space="preserve"> </w:t>
      </w:r>
      <w:r w:rsidRPr="00CD29DA">
        <w:t xml:space="preserve"> </w:t>
      </w:r>
      <w:r>
        <w:t>0</w:t>
      </w:r>
      <w:r w:rsidRPr="00A55103">
        <w:t>0 копеек РФ, с учетом НДС</w:t>
      </w:r>
      <w: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>предложенная Участником цена превышает установленную начальную (</w:t>
      </w:r>
      <w:r w:rsidR="00361F2A">
        <w:rPr>
          <w:sz w:val="24"/>
          <w:szCs w:val="24"/>
        </w:rPr>
        <w:t>предельную</w:t>
      </w:r>
      <w:r w:rsidRPr="00AE1D21">
        <w:rPr>
          <w:sz w:val="24"/>
          <w:szCs w:val="24"/>
        </w:rPr>
        <w:t xml:space="preserve">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Заявка Участника может быть отклонена, в случае если стоимость Заявки превысит установленную начальную (</w:t>
      </w:r>
      <w:r w:rsidR="00361F2A">
        <w:rPr>
          <w:sz w:val="24"/>
          <w:szCs w:val="24"/>
        </w:rPr>
        <w:t>предельную</w:t>
      </w:r>
      <w:r w:rsidRPr="00AE1D21">
        <w:rPr>
          <w:sz w:val="24"/>
          <w:szCs w:val="24"/>
        </w:rPr>
        <w:t xml:space="preserve">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7540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75406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, является ценой заключаемого договора</w:t>
      </w:r>
      <w:r w:rsidR="00361F2A">
        <w:rPr>
          <w:sz w:val="24"/>
          <w:szCs w:val="24"/>
        </w:rPr>
        <w:t>. В</w:t>
      </w:r>
      <w:r w:rsidRPr="00491992">
        <w:rPr>
          <w:sz w:val="24"/>
          <w:szCs w:val="24"/>
        </w:rPr>
        <w:t xml:space="preserve"> </w:t>
      </w:r>
      <w:r w:rsidR="00361F2A">
        <w:rPr>
          <w:bCs w:val="0"/>
          <w:sz w:val="24"/>
          <w:szCs w:val="24"/>
        </w:rPr>
        <w:t>с</w:t>
      </w:r>
      <w:r w:rsidRPr="00491992">
        <w:rPr>
          <w:bCs w:val="0"/>
          <w:sz w:val="24"/>
          <w:szCs w:val="24"/>
        </w:rPr>
        <w:t>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DA443D"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7540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75406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fldSimple w:instr=" REF _Ref467510701 \r \h  \* MERGEFORMAT ">
        <w:r w:rsidR="00DA443D" w:rsidRPr="0033661D">
          <w:rPr>
            <w:bCs w:val="0"/>
            <w:sz w:val="24"/>
            <w:szCs w:val="24"/>
          </w:rPr>
          <w:t>3.3.7.1</w:t>
        </w:r>
      </w:fldSimple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fldSimple w:instr=" REF _Ref440361439 \r \h  \* MERGEFORMAT ">
        <w:r w:rsidR="00DA443D" w:rsidRPr="0033661D">
          <w:rPr>
            <w:sz w:val="24"/>
            <w:szCs w:val="24"/>
          </w:rPr>
          <w:t>5.5</w:t>
        </w:r>
      </w:fldSimple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DA443D" w:rsidRPr="0033661D">
          <w:rPr>
            <w:bCs w:val="0"/>
            <w:sz w:val="24"/>
            <w:szCs w:val="24"/>
          </w:rPr>
          <w:t>3.6.4</w:t>
        </w:r>
      </w:fldSimple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bCs w:val="0"/>
            <w:sz w:val="24"/>
            <w:szCs w:val="24"/>
          </w:rPr>
          <w:t>3.11</w:t>
        </w:r>
      </w:fldSimple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fldSimple w:instr=" REF _Ref191386451 \n \h  \* MERGEFORMAT ">
        <w:r w:rsidR="00DA443D" w:rsidRPr="00DA443D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DA443D" w:rsidRPr="00DA443D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proofErr w:type="spellStart"/>
      <w:r w:rsidRPr="00EC788A">
        <w:rPr>
          <w:sz w:val="24"/>
          <w:szCs w:val="24"/>
          <w:lang w:eastAsia="ru-RU"/>
        </w:rPr>
        <w:t>й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 xml:space="preserve">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DA443D" w:rsidRPr="00DA443D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DA443D" w:rsidRPr="00DA443D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DA443D" w:rsidRPr="00DA443D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DA443D" w:rsidRPr="00DA443D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DA443D" w:rsidRPr="00DA443D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DA443D" w:rsidRPr="00DA443D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75406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75406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75406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75406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DA443D" w:rsidRPr="00DA443D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DA443D" w:rsidRPr="00DA443D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DA443D" w:rsidRPr="00DA443D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75406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75406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DA443D" w:rsidRPr="00DA443D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DA443D" w:rsidRPr="00DA443D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75406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75406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DA443D" w:rsidRPr="00DA443D">
          <w:rPr>
            <w:bCs w:val="0"/>
            <w:sz w:val="24"/>
            <w:szCs w:val="24"/>
            <w:lang w:val="en-US"/>
          </w:rPr>
          <w:t>a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DA443D" w:rsidRPr="00DA443D">
          <w:rPr>
            <w:bCs w:val="0"/>
            <w:sz w:val="24"/>
            <w:szCs w:val="24"/>
            <w:lang w:val="en-US"/>
          </w:rPr>
          <w:t>g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DA443D" w:rsidRPr="00DA443D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75406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75406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75406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75406">
        <w:rPr>
          <w:bCs w:val="0"/>
          <w:iCs/>
          <w:sz w:val="24"/>
          <w:szCs w:val="24"/>
        </w:rPr>
      </w:r>
      <w:r w:rsidR="00475406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75406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DA443D" w:rsidRPr="00DA443D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DA443D" w:rsidRPr="00DA443D">
          <w:rPr>
            <w:sz w:val="24"/>
            <w:szCs w:val="24"/>
          </w:rPr>
          <w:t>3.3.14.3</w:t>
        </w:r>
      </w:fldSimple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DA443D" w:rsidRPr="00DA443D">
          <w:rPr>
            <w:sz w:val="24"/>
            <w:szCs w:val="24"/>
          </w:rPr>
          <w:t>3.3.14.4</w:t>
        </w:r>
      </w:fldSimple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fldSimple w:instr=" REF _Ref306008743 \r \h  \* MERGEFORMAT ">
        <w:r w:rsidR="00DA443D" w:rsidRPr="0033661D">
          <w:rPr>
            <w:bCs w:val="0"/>
            <w:sz w:val="24"/>
            <w:szCs w:val="24"/>
          </w:rPr>
          <w:t>3.3.4</w:t>
        </w:r>
      </w:fldSimple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DA443D" w:rsidRPr="0033661D">
          <w:rPr>
            <w:bCs w:val="0"/>
            <w:sz w:val="24"/>
            <w:szCs w:val="24"/>
          </w:rPr>
          <w:t>3.4.1.3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</w:t>
      </w:r>
      <w:r w:rsidR="0033661D" w:rsidRPr="0033661D">
        <w:rPr>
          <w:bCs w:val="0"/>
          <w:sz w:val="24"/>
          <w:szCs w:val="24"/>
        </w:rPr>
        <w:lastRenderedPageBreak/>
        <w:t xml:space="preserve">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fldSimple w:instr=" REF _Ref468875974 \r \h  \* MERGEFORMAT ">
        <w:r w:rsidR="00B33739" w:rsidRPr="0033661D">
          <w:rPr>
            <w:bCs w:val="0"/>
            <w:sz w:val="24"/>
            <w:szCs w:val="24"/>
          </w:rPr>
          <w:t>3.12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fldSimple w:instr=" REF _Ref468201028 \r \h  \* MERGEFORMAT ">
        <w:r w:rsidR="00DA443D" w:rsidRPr="0033661D">
          <w:rPr>
            <w:bCs w:val="0"/>
            <w:sz w:val="24"/>
            <w:szCs w:val="24"/>
          </w:rPr>
          <w:t>3.13</w:t>
        </w:r>
      </w:fldSimple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DA443D" w:rsidRPr="00DA443D">
          <w:rPr>
            <w:bCs w:val="0"/>
            <w:sz w:val="24"/>
            <w:szCs w:val="24"/>
          </w:rPr>
          <w:t>-3.3.14.3</w:t>
        </w:r>
        <w:r w:rsidR="00DA443D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75406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75406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75406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DA443D" w:rsidRPr="00DA443D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DA443D" w:rsidRPr="00DA443D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fldSimple w:instr=" REF _Ref467508029 \r \h  \* MERGEFORMAT ">
        <w:r w:rsidR="00DA443D" w:rsidRPr="00DA443D">
          <w:rPr>
            <w:sz w:val="24"/>
            <w:szCs w:val="24"/>
          </w:rPr>
          <w:t>3.3.14.5</w:t>
        </w:r>
      </w:fldSimple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</w:t>
      </w:r>
      <w:r w:rsidRPr="007A5083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7A5083">
        <w:rPr>
          <w:szCs w:val="24"/>
        </w:rPr>
        <w:t>извещения:____</w:t>
      </w:r>
      <w:proofErr w:type="spellEnd"/>
      <w:r w:rsidRPr="007A5083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DA443D" w:rsidRPr="00DA443D">
          <w:rPr>
            <w:rFonts w:eastAsia="Calibri"/>
            <w:szCs w:val="24"/>
            <w:lang w:eastAsia="en-US"/>
          </w:rPr>
          <w:t>5.7</w:t>
        </w:r>
      </w:fldSimple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4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5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2582A" w:rsidRPr="009F264D">
          <w:rPr>
            <w:szCs w:val="24"/>
          </w:rPr>
          <w:t>3.4.1.3</w:t>
        </w:r>
      </w:fldSimple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fldSimple w:instr=" REF _Ref306140451 \r \h  \* MERGEFORMAT ">
        <w:r w:rsidR="00DA443D" w:rsidRPr="00DA443D">
          <w:rPr>
            <w:sz w:val="24"/>
            <w:szCs w:val="24"/>
          </w:rPr>
          <w:t>3.14</w:t>
        </w:r>
      </w:fldSimple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582A">
        <w:rPr>
          <w:b/>
          <w:bCs w:val="0"/>
          <w:sz w:val="24"/>
          <w:szCs w:val="24"/>
        </w:rPr>
        <w:t xml:space="preserve">минут </w:t>
      </w:r>
      <w:r w:rsidR="008019FC">
        <w:rPr>
          <w:b/>
          <w:bCs w:val="0"/>
          <w:sz w:val="24"/>
          <w:szCs w:val="24"/>
        </w:rPr>
        <w:t>11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8019FC">
        <w:rPr>
          <w:b/>
          <w:bCs w:val="0"/>
          <w:sz w:val="24"/>
          <w:szCs w:val="24"/>
        </w:rPr>
        <w:t>мая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A87504" w:rsidRPr="0032582A">
        <w:rPr>
          <w:b/>
          <w:bCs w:val="0"/>
          <w:sz w:val="24"/>
          <w:szCs w:val="24"/>
        </w:rPr>
        <w:t>2017</w:t>
      </w:r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32582A">
          <w:rPr>
            <w:bCs w:val="0"/>
            <w:sz w:val="24"/>
            <w:szCs w:val="24"/>
          </w:rPr>
          <w:t>5.1</w:t>
        </w:r>
      </w:fldSimple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DA443D" w:rsidRPr="00DA443D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DA443D" w:rsidRPr="00DA443D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DA443D" w:rsidRPr="00DA443D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DA443D" w:rsidRPr="00DA443D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DA443D" w:rsidRPr="00DA443D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DA443D" w:rsidRPr="00DA443D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F7708A" w:rsidRPr="00B33739">
          <w:rPr>
            <w:sz w:val="24"/>
            <w:szCs w:val="24"/>
          </w:rPr>
          <w:t>3.8</w:t>
        </w:r>
      </w:fldSimple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DA443D" w:rsidRPr="00DA443D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DA443D" w:rsidRPr="00DA443D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DA443D" w:rsidRPr="00DA443D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Pr="00540F1D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lastRenderedPageBreak/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DB35FB" w:rsidRPr="00DB35FB" w:rsidRDefault="00DB35FB" w:rsidP="00DB35FB">
      <w:pPr>
        <w:pStyle w:val="affffff0"/>
        <w:numPr>
          <w:ilvl w:val="0"/>
          <w:numId w:val="9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DB35FB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 Расчет для определения демпинговой цены производится по приведенным единичным расценкам, указанным в Заявк</w:t>
      </w:r>
      <w:proofErr w:type="gramStart"/>
      <w:r w:rsidRPr="00DB35FB">
        <w:rPr>
          <w:sz w:val="24"/>
          <w:szCs w:val="24"/>
        </w:rPr>
        <w:t>е(</w:t>
      </w:r>
      <w:proofErr w:type="gramEnd"/>
      <w:r w:rsidRPr="00DB35FB">
        <w:rPr>
          <w:sz w:val="24"/>
          <w:szCs w:val="24"/>
        </w:rPr>
        <w:t>ах) Участника(</w:t>
      </w:r>
      <w:proofErr w:type="spellStart"/>
      <w:r w:rsidRPr="00DB35FB">
        <w:rPr>
          <w:sz w:val="24"/>
          <w:szCs w:val="24"/>
        </w:rPr>
        <w:t>ов</w:t>
      </w:r>
      <w:proofErr w:type="spellEnd"/>
      <w:r w:rsidRPr="00DB35FB">
        <w:rPr>
          <w:sz w:val="24"/>
          <w:szCs w:val="24"/>
        </w:rPr>
        <w:t>) (без НДС) и без учета предоставления приоритета услугам, оказываемым российскими лицами. Участник считается предложившим демпинговую цену, если для него  выполняется следующее соотношение:</w:t>
      </w:r>
    </w:p>
    <w:p w:rsidR="00DB35FB" w:rsidRPr="00DB35FB" w:rsidRDefault="00DB35FB" w:rsidP="00DB35FB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B35FB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6" o:title=""/>
          </v:shape>
          <o:OLEObject Type="Embed" ProgID="Equation.3" ShapeID="_x0000_i1025" DrawAspect="Content" ObjectID="_1554207261" r:id="rId37"/>
        </w:object>
      </w:r>
      <w:r w:rsidRPr="00DB35FB">
        <w:rPr>
          <w:b w:val="0"/>
          <w:szCs w:val="24"/>
        </w:rPr>
        <w:t>&gt;1,33, где:</w:t>
      </w:r>
    </w:p>
    <w:p w:rsidR="00DB35FB" w:rsidRPr="00DB35FB" w:rsidRDefault="00DB35FB" w:rsidP="00DB35FB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B35FB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8" o:title=""/>
          </v:shape>
          <o:OLEObject Type="Embed" ProgID="Equation.3" ShapeID="_x0000_i1026" DrawAspect="Content" ObjectID="_1554207262" r:id="rId39"/>
        </w:object>
      </w:r>
      <w:r w:rsidRPr="00DB35FB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DB35FB" w:rsidRPr="00DB35FB" w:rsidRDefault="00DB35FB" w:rsidP="00DB35FB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B35FB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54207263" r:id="rId41"/>
        </w:object>
      </w:r>
      <w:r w:rsidRPr="00DB35FB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DB35FB" w:rsidRPr="00DB35FB" w:rsidRDefault="00DB35FB" w:rsidP="00DB35FB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B35FB">
        <w:rPr>
          <w:b w:val="0"/>
          <w:i/>
          <w:iCs/>
          <w:szCs w:val="24"/>
          <w:lang w:val="en-US"/>
        </w:rPr>
        <w:lastRenderedPageBreak/>
        <w:t>n</w:t>
      </w:r>
      <w:r w:rsidRPr="00DB35FB">
        <w:rPr>
          <w:b w:val="0"/>
          <w:szCs w:val="24"/>
        </w:rPr>
        <w:t xml:space="preserve"> – </w:t>
      </w:r>
      <w:proofErr w:type="gramStart"/>
      <w:r w:rsidRPr="00DB35FB">
        <w:rPr>
          <w:b w:val="0"/>
          <w:szCs w:val="24"/>
        </w:rPr>
        <w:t>количество</w:t>
      </w:r>
      <w:proofErr w:type="gramEnd"/>
      <w:r w:rsidRPr="00DB35FB">
        <w:rPr>
          <w:b w:val="0"/>
          <w:szCs w:val="24"/>
        </w:rPr>
        <w:t xml:space="preserve"> позиций продукции;</w:t>
      </w:r>
    </w:p>
    <w:p w:rsidR="00DB35FB" w:rsidRPr="00DB35FB" w:rsidRDefault="00DB35FB" w:rsidP="00DB35FB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B35FB">
        <w:rPr>
          <w:b w:val="0"/>
          <w:i/>
          <w:iCs/>
          <w:szCs w:val="24"/>
        </w:rPr>
        <w:t xml:space="preserve">1,33 </w:t>
      </w:r>
      <w:r w:rsidRPr="00DB35FB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DB35FB" w:rsidRPr="00DB35FB" w:rsidRDefault="00DB35FB" w:rsidP="00DB35FB">
      <w:pPr>
        <w:pStyle w:val="affffff0"/>
        <w:numPr>
          <w:ilvl w:val="0"/>
          <w:numId w:val="98"/>
        </w:numPr>
        <w:tabs>
          <w:tab w:val="left" w:pos="1620"/>
        </w:tabs>
        <w:suppressAutoHyphens w:val="0"/>
        <w:spacing w:before="120" w:after="120" w:line="240" w:lineRule="auto"/>
        <w:ind w:left="0" w:firstLine="567"/>
        <w:rPr>
          <w:bCs/>
          <w:sz w:val="24"/>
          <w:szCs w:val="24"/>
        </w:rPr>
      </w:pPr>
      <w:bookmarkStart w:id="695" w:name="_Ref465675151"/>
      <w:r w:rsidRPr="00DB35FB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DB35FB">
        <w:rPr>
          <w:sz w:val="24"/>
          <w:szCs w:val="24"/>
          <w:lang w:val="en-US"/>
        </w:rPr>
        <w:t xml:space="preserve"> </w:t>
      </w:r>
      <w:r w:rsidRPr="00DB35FB">
        <w:rPr>
          <w:sz w:val="24"/>
          <w:szCs w:val="24"/>
        </w:rPr>
        <w:t>у Участника</w:t>
      </w:r>
      <w:r w:rsidRPr="00DB35FB">
        <w:rPr>
          <w:rFonts w:eastAsia="Times New Roman,Italic"/>
          <w:iCs/>
          <w:sz w:val="24"/>
          <w:szCs w:val="24"/>
        </w:rPr>
        <w:t>:</w:t>
      </w:r>
      <w:bookmarkEnd w:id="695"/>
    </w:p>
    <w:p w:rsidR="00DB35FB" w:rsidRPr="00DB35FB" w:rsidRDefault="00DB35FB" w:rsidP="00DB35FB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DB35FB">
        <w:rPr>
          <w:rFonts w:eastAsia="Times New Roman,Italic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DB35FB">
        <w:rPr>
          <w:rFonts w:eastAsia="Times New Roman,Italic"/>
          <w:iCs/>
          <w:sz w:val="24"/>
          <w:szCs w:val="24"/>
        </w:rPr>
        <w:t>саморегулируемой</w:t>
      </w:r>
      <w:proofErr w:type="spellEnd"/>
      <w:r w:rsidRPr="00DB35FB">
        <w:rPr>
          <w:rFonts w:eastAsia="Times New Roman,Italic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DB35FB">
        <w:rPr>
          <w:rFonts w:eastAsia="Times New Roman,Italic"/>
          <w:iCs/>
          <w:sz w:val="24"/>
          <w:szCs w:val="24"/>
        </w:rPr>
        <w:t>саморегулируемой</w:t>
      </w:r>
      <w:proofErr w:type="spellEnd"/>
      <w:r w:rsidRPr="00DB35FB">
        <w:rPr>
          <w:rFonts w:eastAsia="Times New Roman,Italic"/>
          <w:iCs/>
          <w:sz w:val="24"/>
          <w:szCs w:val="24"/>
        </w:rPr>
        <w:t xml:space="preserve"> организации, подтверждающее возможность выполнения работ по предложенной в заявке цене;</w:t>
      </w:r>
    </w:p>
    <w:p w:rsidR="00DB35FB" w:rsidRPr="00DB35FB" w:rsidRDefault="00DB35FB" w:rsidP="00DB35FB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B35FB">
        <w:rPr>
          <w:rFonts w:eastAsia="Times New Roman,Italic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DB35FB" w:rsidRPr="00DB35FB" w:rsidRDefault="00DB35FB" w:rsidP="00DB35FB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DB35FB">
        <w:rPr>
          <w:rFonts w:eastAsia="Times New Roman,Italic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DB35FB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DB35FB">
        <w:rPr>
          <w:rFonts w:eastAsia="Times New Roman,Italic"/>
          <w:iCs/>
          <w:sz w:val="24"/>
          <w:szCs w:val="24"/>
        </w:rPr>
        <w:t xml:space="preserve">подписью и печатью </w:t>
      </w:r>
      <w:r w:rsidRPr="00DB35FB">
        <w:rPr>
          <w:sz w:val="24"/>
          <w:szCs w:val="24"/>
        </w:rPr>
        <w:t>производителя</w:t>
      </w:r>
      <w:r w:rsidRPr="00DB35FB">
        <w:rPr>
          <w:rFonts w:eastAsia="Times New Roman,Italic"/>
          <w:iCs/>
          <w:sz w:val="24"/>
          <w:szCs w:val="24"/>
        </w:rPr>
        <w:t>)</w:t>
      </w:r>
      <w:r w:rsidRPr="00DB35FB">
        <w:rPr>
          <w:sz w:val="24"/>
          <w:szCs w:val="24"/>
        </w:rPr>
        <w:t>;</w:t>
      </w:r>
      <w:proofErr w:type="gramEnd"/>
      <w:r w:rsidRPr="00DB35FB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DB35FB">
        <w:rPr>
          <w:rFonts w:eastAsia="Times New Roman,Italic"/>
          <w:iCs/>
          <w:sz w:val="24"/>
          <w:szCs w:val="24"/>
        </w:rPr>
        <w:t>предлагаемой цене и обоснование этой цены.</w:t>
      </w:r>
    </w:p>
    <w:p w:rsidR="00DB35FB" w:rsidRPr="00DB35FB" w:rsidRDefault="00DB35FB" w:rsidP="00DB35FB">
      <w:pPr>
        <w:pStyle w:val="affffff0"/>
        <w:numPr>
          <w:ilvl w:val="0"/>
          <w:numId w:val="9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DB35FB">
        <w:rPr>
          <w:rFonts w:eastAsia="Times New Roman,Italic"/>
          <w:iCs/>
          <w:sz w:val="24"/>
          <w:szCs w:val="24"/>
        </w:rPr>
        <w:t>Непредставление Участником, предложившим демпинговую цену, документов, указанных</w:t>
      </w:r>
      <w:r w:rsidRPr="00DB35FB">
        <w:rPr>
          <w:sz w:val="24"/>
          <w:szCs w:val="24"/>
        </w:rPr>
        <w:t xml:space="preserve"> </w:t>
      </w:r>
      <w:r w:rsidRPr="00DB35FB">
        <w:rPr>
          <w:rFonts w:eastAsia="Times New Roman,Italic"/>
          <w:iCs/>
          <w:sz w:val="24"/>
          <w:szCs w:val="24"/>
        </w:rPr>
        <w:t xml:space="preserve">в п. </w:t>
      </w:r>
      <w:fldSimple w:instr=" REF _Ref465675151 \r \h  \* MERGEFORMAT ">
        <w:r w:rsidRPr="00DB35FB">
          <w:rPr>
            <w:rFonts w:eastAsia="Times New Roman,Italic"/>
            <w:iCs/>
            <w:sz w:val="24"/>
            <w:szCs w:val="24"/>
          </w:rPr>
          <w:t>3.11.2</w:t>
        </w:r>
      </w:fldSimple>
      <w:r w:rsidRPr="00DB35FB">
        <w:rPr>
          <w:rFonts w:eastAsia="Times New Roman,Italic"/>
          <w:iCs/>
          <w:sz w:val="24"/>
          <w:szCs w:val="24"/>
        </w:rPr>
        <w:t>, будет являться причиной отклонения Участника.</w:t>
      </w:r>
    </w:p>
    <w:p w:rsidR="00DB35FB" w:rsidRPr="00DB35FB" w:rsidRDefault="00DB35FB" w:rsidP="00DB35FB">
      <w:pPr>
        <w:pStyle w:val="affffff0"/>
        <w:numPr>
          <w:ilvl w:val="0"/>
          <w:numId w:val="9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DB35FB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Закупочной комиссией предложенной Участником 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fldSimple w:instr=" REF _Ref468786409 \r \h  \* MERGEFORMAT ">
        <w:r w:rsidRPr="00DB35FB">
          <w:rPr>
            <w:rFonts w:eastAsia="Times New Roman,Italic"/>
            <w:iCs/>
            <w:sz w:val="24"/>
            <w:szCs w:val="24"/>
          </w:rPr>
          <w:t>3.6.2.5</w:t>
        </w:r>
      </w:fldSimple>
      <w:r w:rsidRPr="00DB35FB">
        <w:rPr>
          <w:sz w:val="24"/>
          <w:szCs w:val="24"/>
        </w:rPr>
        <w:t xml:space="preserve"> </w:t>
      </w:r>
      <w:r w:rsidRPr="00DB35FB">
        <w:rPr>
          <w:rFonts w:eastAsia="Times New Roman,Italic"/>
          <w:iCs/>
          <w:sz w:val="24"/>
          <w:szCs w:val="24"/>
        </w:rPr>
        <w:t>документации.</w:t>
      </w:r>
    </w:p>
    <w:p w:rsidR="00DB35FB" w:rsidRPr="00DB35FB" w:rsidRDefault="00DB35FB" w:rsidP="00DB35FB">
      <w:pPr>
        <w:pStyle w:val="affffff0"/>
        <w:numPr>
          <w:ilvl w:val="0"/>
          <w:numId w:val="9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B35FB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DB35FB" w:rsidRPr="00DB35FB" w:rsidRDefault="00DB35FB" w:rsidP="00DB35FB">
      <w:pPr>
        <w:pStyle w:val="affffff0"/>
        <w:numPr>
          <w:ilvl w:val="0"/>
          <w:numId w:val="9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B35FB">
        <w:rPr>
          <w:sz w:val="24"/>
          <w:szCs w:val="24"/>
        </w:rPr>
        <w:t xml:space="preserve">Участник, 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в </w:t>
      </w:r>
      <w:proofErr w:type="spellStart"/>
      <w:r w:rsidRPr="00DB35FB">
        <w:rPr>
          <w:sz w:val="24"/>
          <w:szCs w:val="24"/>
        </w:rPr>
        <w:t>пп</w:t>
      </w:r>
      <w:proofErr w:type="spellEnd"/>
      <w:r w:rsidRPr="00DB35FB">
        <w:rPr>
          <w:sz w:val="24"/>
          <w:szCs w:val="24"/>
        </w:rPr>
        <w:t xml:space="preserve">. </w:t>
      </w:r>
      <w:fldSimple w:instr=" REF _Ref465437572 \r \h  \* MERGEFORMAT ">
        <w:r w:rsidRPr="00DB35FB">
          <w:rPr>
            <w:sz w:val="24"/>
            <w:szCs w:val="24"/>
          </w:rPr>
          <w:t>3.13.2</w:t>
        </w:r>
      </w:fldSimple>
      <w:r w:rsidRPr="00DB35FB">
        <w:rPr>
          <w:sz w:val="24"/>
          <w:szCs w:val="24"/>
        </w:rPr>
        <w:t>-</w:t>
      </w:r>
      <w:fldSimple w:instr=" REF _Ref465440181 \r \h  \* MERGEFORMAT ">
        <w:r w:rsidRPr="00DB35FB">
          <w:rPr>
            <w:sz w:val="24"/>
            <w:szCs w:val="24"/>
          </w:rPr>
          <w:t>3.13.4</w:t>
        </w:r>
      </w:fldSimple>
      <w:r w:rsidRPr="00DB35FB">
        <w:rPr>
          <w:sz w:val="24"/>
          <w:szCs w:val="24"/>
        </w:rPr>
        <w:t>.</w:t>
      </w:r>
    </w:p>
    <w:p w:rsidR="00DB35FB" w:rsidRPr="00DB35FB" w:rsidRDefault="00DB35FB" w:rsidP="00DB35FB">
      <w:pPr>
        <w:pStyle w:val="affffff0"/>
        <w:numPr>
          <w:ilvl w:val="0"/>
          <w:numId w:val="9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B35FB">
        <w:rPr>
          <w:sz w:val="24"/>
          <w:szCs w:val="24"/>
        </w:rPr>
        <w:lastRenderedPageBreak/>
        <w:t>В случае, если по итогам анализа документов, представленных Участнико</w:t>
      </w:r>
      <w:proofErr w:type="gramStart"/>
      <w:r w:rsidRPr="00DB35FB">
        <w:rPr>
          <w:sz w:val="24"/>
          <w:szCs w:val="24"/>
        </w:rPr>
        <w:t>м(</w:t>
      </w:r>
      <w:proofErr w:type="spellStart"/>
      <w:proofErr w:type="gramEnd"/>
      <w:r w:rsidRPr="00DB35FB">
        <w:rPr>
          <w:sz w:val="24"/>
          <w:szCs w:val="24"/>
        </w:rPr>
        <w:t>ами</w:t>
      </w:r>
      <w:proofErr w:type="spellEnd"/>
      <w:r w:rsidRPr="00DB35FB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DB35FB">
        <w:rPr>
          <w:sz w:val="24"/>
          <w:szCs w:val="24"/>
        </w:rPr>
        <w:t>ов</w:t>
      </w:r>
      <w:proofErr w:type="spellEnd"/>
      <w:r w:rsidRPr="00DB35FB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решения:</w:t>
      </w:r>
    </w:p>
    <w:p w:rsidR="00DB35FB" w:rsidRPr="00DB35FB" w:rsidRDefault="00DB35FB" w:rsidP="00DB35FB">
      <w:pPr>
        <w:numPr>
          <w:ilvl w:val="0"/>
          <w:numId w:val="97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B35F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условиями;</w:t>
      </w:r>
    </w:p>
    <w:p w:rsidR="00DB35FB" w:rsidRPr="00136058" w:rsidRDefault="00DB35FB" w:rsidP="00DB35FB">
      <w:pPr>
        <w:numPr>
          <w:ilvl w:val="0"/>
          <w:numId w:val="9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B35FB">
        <w:rPr>
          <w:sz w:val="24"/>
          <w:szCs w:val="24"/>
        </w:rPr>
        <w:t>о заключении Договора с участником закупки, чья заявка была признана</w:t>
      </w:r>
      <w:r w:rsidRPr="00136058">
        <w:rPr>
          <w:sz w:val="24"/>
          <w:szCs w:val="24"/>
        </w:rPr>
        <w:t xml:space="preserve"> лучшей, при этом требования о предоставлении обеспечения, указанные в </w:t>
      </w:r>
      <w:proofErr w:type="spellStart"/>
      <w:r w:rsidRPr="00136058">
        <w:rPr>
          <w:sz w:val="24"/>
          <w:szCs w:val="24"/>
        </w:rPr>
        <w:t>пп</w:t>
      </w:r>
      <w:proofErr w:type="spellEnd"/>
      <w:r w:rsidRPr="00136058">
        <w:rPr>
          <w:sz w:val="24"/>
          <w:szCs w:val="24"/>
        </w:rPr>
        <w:t xml:space="preserve">. </w:t>
      </w:r>
      <w:fldSimple w:instr=" REF _Ref465437572 \r \h  \* MERGEFORMAT ">
        <w:r w:rsidRPr="00136058">
          <w:rPr>
            <w:sz w:val="24"/>
            <w:szCs w:val="24"/>
          </w:rPr>
          <w:t>3.13.2</w:t>
        </w:r>
      </w:fldSimple>
      <w:r w:rsidRPr="00136058">
        <w:rPr>
          <w:sz w:val="24"/>
          <w:szCs w:val="24"/>
        </w:rPr>
        <w:t>-</w:t>
      </w:r>
      <w:fldSimple w:instr=" REF _Ref465440181 \r \h  \* MERGEFORMAT ">
        <w:r w:rsidRPr="00136058">
          <w:rPr>
            <w:sz w:val="24"/>
            <w:szCs w:val="24"/>
          </w:rPr>
          <w:t>3.13.4</w:t>
        </w:r>
      </w:fldSimple>
      <w:r w:rsidRPr="00136058">
        <w:rPr>
          <w:sz w:val="24"/>
          <w:szCs w:val="24"/>
        </w:rPr>
        <w:t>,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>-</w:t>
      </w:r>
      <w:fldSimple w:instr=" REF _Ref465440181 \r \h  \* MERGEFORMAT ">
        <w:r w:rsidR="00DA443D" w:rsidRPr="0033661D">
          <w:rPr>
            <w:sz w:val="24"/>
            <w:szCs w:val="24"/>
          </w:rPr>
          <w:t>3.13.4</w:t>
        </w:r>
      </w:fldSimple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DA443D" w:rsidRPr="00DA443D">
          <w:rPr>
            <w:bCs w:val="0"/>
            <w:sz w:val="24"/>
            <w:szCs w:val="24"/>
          </w:rPr>
          <w:t xml:space="preserve"> 1.2.6 </w:t>
        </w:r>
      </w:fldSimple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fldSimple w:instr=" REF _Ref294695403 \n \h  \* MERGEFORMAT ">
        <w:r w:rsidR="00DA443D" w:rsidRPr="00DA443D">
          <w:rPr>
            <w:bCs w:val="0"/>
            <w:sz w:val="24"/>
            <w:szCs w:val="24"/>
          </w:rPr>
          <w:t>3.12.3</w:t>
        </w:r>
      </w:fldSimple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fldSimple w:instr=" REF _Ref468201106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DA443D" w:rsidRPr="00DA443D">
          <w:rPr>
            <w:bCs w:val="0"/>
            <w:sz w:val="24"/>
            <w:szCs w:val="24"/>
          </w:rPr>
          <w:t>3.12.5</w:t>
        </w:r>
      </w:fldSimple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fldSimple w:instr=" REF _Ref440272931 \r \h  \* MERGEFORMAT ">
        <w:r w:rsidR="00DA443D" w:rsidRPr="004444C3">
          <w:t>2</w:t>
        </w:r>
      </w:fldSimple>
      <w:r w:rsidRPr="004444C3">
        <w:rPr>
          <w:sz w:val="24"/>
          <w:szCs w:val="24"/>
        </w:rPr>
        <w:t xml:space="preserve">) и подпункте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fldSimple w:instr=" REF _Ref468973864 \r \h  \* MERGEFORMAT ">
        <w:r w:rsidR="00DA443D" w:rsidRPr="0033661D">
          <w:rPr>
            <w:bCs w:val="0"/>
            <w:sz w:val="24"/>
            <w:szCs w:val="24"/>
          </w:rPr>
          <w:t>3.3.14.4.4</w:t>
        </w:r>
      </w:fldSimple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DA443D" w:rsidRPr="0033661D">
          <w:t>2</w:t>
        </w:r>
      </w:fldSimple>
      <w:r w:rsidRPr="0033661D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fldSimple w:instr=" REF _Ref468875974 \r \h  \* MERGEFORMAT ">
        <w:r w:rsidR="00DA443D" w:rsidRPr="0033661D">
          <w:rPr>
            <w:sz w:val="24"/>
            <w:szCs w:val="24"/>
          </w:rPr>
          <w:t>3.12</w:t>
        </w:r>
      </w:fldSimple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995 \r \h  \* MERGEFORMAT ">
        <w:r w:rsidR="00DA443D" w:rsidRPr="0033661D">
          <w:rPr>
            <w:sz w:val="24"/>
            <w:szCs w:val="24"/>
          </w:rPr>
          <w:t>3.12.6</w:t>
        </w:r>
      </w:fldSimple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fldSimple w:instr=" REF _Ref191386085 \r \h  \* MERGEFORMAT ">
        <w:r w:rsidR="00DA443D" w:rsidRPr="00DA443D">
          <w:rPr>
            <w:b w:val="0"/>
            <w:iCs/>
          </w:rPr>
          <w:t>1.1.1</w:t>
        </w:r>
      </w:fldSimple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475406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75406">
        <w:rPr>
          <w:b w:val="0"/>
          <w:szCs w:val="24"/>
        </w:rPr>
      </w:r>
      <w:r w:rsidR="00475406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75406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75406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75406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7540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7540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7540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7540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75406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75406">
        <w:fldChar w:fldCharType="separate"/>
      </w:r>
      <w:r w:rsidR="00DA443D">
        <w:rPr>
          <w:sz w:val="24"/>
          <w:szCs w:val="24"/>
        </w:rPr>
        <w:t>5.1.2.3</w:t>
      </w:r>
      <w:r w:rsidR="00475406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7540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75406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spellStart"/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  <w:proofErr w:type="gramEnd"/>
            <w:r w:rsidRPr="00324FAE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Ед. 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изм</w:t>
            </w:r>
            <w:proofErr w:type="spellEnd"/>
            <w:r w:rsidRPr="00324FAE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7540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7540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75406">
        <w:rPr>
          <w:i/>
          <w:color w:val="000000"/>
        </w:rPr>
      </w:r>
      <w:r w:rsidR="00475406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75406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7540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75406">
        <w:rPr>
          <w:i/>
          <w:color w:val="000000"/>
        </w:rPr>
      </w:r>
      <w:r w:rsidR="00475406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75406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75406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75406">
        <w:rPr>
          <w:bCs w:val="0"/>
          <w:sz w:val="24"/>
          <w:szCs w:val="24"/>
        </w:rPr>
      </w:r>
      <w:r w:rsidR="00475406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7540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7540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7540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7540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7540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7540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75406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75406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75406" w:rsidRPr="00303087">
        <w:rPr>
          <w:sz w:val="24"/>
          <w:szCs w:val="24"/>
        </w:rPr>
      </w:r>
      <w:r w:rsidR="00475406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75406">
              <w:fldChar w:fldCharType="begin"/>
            </w:r>
            <w:r w:rsidR="003C1FE1">
              <w:instrText xml:space="preserve"> REF _Ref440272931 \r \h </w:instrText>
            </w:r>
            <w:r w:rsidR="00475406">
              <w:fldChar w:fldCharType="separate"/>
            </w:r>
            <w:r w:rsidR="00DA443D">
              <w:t>2</w:t>
            </w:r>
            <w:r w:rsidR="0047540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75406">
              <w:fldChar w:fldCharType="begin"/>
            </w:r>
            <w:r w:rsidR="003C1FE1">
              <w:instrText xml:space="preserve"> REF _Ref440272931 \r \h </w:instrText>
            </w:r>
            <w:r w:rsidR="00475406">
              <w:fldChar w:fldCharType="separate"/>
            </w:r>
            <w:r w:rsidR="00DA443D">
              <w:t>2</w:t>
            </w:r>
            <w:r w:rsidR="0047540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7540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7540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7540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7540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7540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bookmarkStart w:id="1198" w:name="_GoBack"/>
      <w:bookmarkEnd w:id="1198"/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DA443D" w:rsidRPr="00DA443D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7540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75406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75406">
        <w:rPr>
          <w:vertAlign w:val="subscript"/>
        </w:rPr>
      </w:r>
      <w:r w:rsidR="00475406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75406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75406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75406">
        <w:rPr>
          <w:vertAlign w:val="subscript"/>
        </w:rPr>
      </w:r>
      <w:r w:rsidR="00475406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75406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7540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75406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75406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75406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7540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75406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7540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75406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7540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75406">
        <w:rPr>
          <w:sz w:val="24"/>
          <w:szCs w:val="24"/>
        </w:rPr>
      </w:r>
      <w:r w:rsidR="00475406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75406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450" w:rsidRDefault="00151450">
      <w:pPr>
        <w:spacing w:line="240" w:lineRule="auto"/>
      </w:pPr>
      <w:r>
        <w:separator/>
      </w:r>
    </w:p>
  </w:endnote>
  <w:endnote w:type="continuationSeparator" w:id="0">
    <w:p w:rsidR="00151450" w:rsidRDefault="00151450">
      <w:pPr>
        <w:spacing w:line="240" w:lineRule="auto"/>
      </w:pPr>
      <w:r>
        <w:continuationSeparator/>
      </w:r>
    </w:p>
  </w:endnote>
  <w:endnote w:id="1">
    <w:p w:rsidR="00DB35FB" w:rsidRDefault="00DB35FB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47540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35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35FB" w:rsidRDefault="00DB35FB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Pr="00FA0376" w:rsidRDefault="00DB35F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475406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475406" w:rsidRPr="00FA0376">
      <w:rPr>
        <w:sz w:val="16"/>
        <w:szCs w:val="16"/>
        <w:lang w:eastAsia="ru-RU"/>
      </w:rPr>
      <w:fldChar w:fldCharType="separate"/>
    </w:r>
    <w:r w:rsidR="00B456FA">
      <w:rPr>
        <w:noProof/>
        <w:sz w:val="16"/>
        <w:szCs w:val="16"/>
        <w:lang w:eastAsia="ru-RU"/>
      </w:rPr>
      <w:t>5</w:t>
    </w:r>
    <w:r w:rsidR="00475406" w:rsidRPr="00FA0376">
      <w:rPr>
        <w:sz w:val="16"/>
        <w:szCs w:val="16"/>
        <w:lang w:eastAsia="ru-RU"/>
      </w:rPr>
      <w:fldChar w:fldCharType="end"/>
    </w:r>
  </w:p>
  <w:p w:rsidR="00DB35FB" w:rsidRPr="00EE0539" w:rsidRDefault="00DB35F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019FC">
      <w:rPr>
        <w:sz w:val="18"/>
        <w:szCs w:val="18"/>
      </w:rPr>
      <w:t>Договора  на оказание услуг по сервисному обслуживанию и ремонту кондиционеров и систем вентиляции для нужд ПАО МРСК Центра (филиал Белгородэнерго)</w:t>
    </w:r>
    <w:r w:rsidRPr="008B36B0"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450" w:rsidRDefault="00151450">
      <w:pPr>
        <w:spacing w:line="240" w:lineRule="auto"/>
      </w:pPr>
      <w:r>
        <w:separator/>
      </w:r>
    </w:p>
  </w:footnote>
  <w:footnote w:type="continuationSeparator" w:id="0">
    <w:p w:rsidR="00151450" w:rsidRDefault="00151450">
      <w:pPr>
        <w:spacing w:line="240" w:lineRule="auto"/>
      </w:pPr>
      <w:r>
        <w:continuationSeparator/>
      </w:r>
    </w:p>
  </w:footnote>
  <w:footnote w:id="1">
    <w:p w:rsidR="00DB35FB" w:rsidRPr="00B36685" w:rsidRDefault="00DB35F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35FB" w:rsidRDefault="00DB35F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35FB" w:rsidRDefault="00DB35FB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35FB" w:rsidRDefault="00DB35FB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Pr="00930031" w:rsidRDefault="00DB35FB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5FB" w:rsidRDefault="00DB35F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42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3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5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6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7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8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9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2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1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5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6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8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3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3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4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9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4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3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7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1"/>
  </w:num>
  <w:num w:numId="22">
    <w:abstractNumId w:val="136"/>
  </w:num>
  <w:num w:numId="23">
    <w:abstractNumId w:val="103"/>
  </w:num>
  <w:num w:numId="24">
    <w:abstractNumId w:val="138"/>
  </w:num>
  <w:num w:numId="25">
    <w:abstractNumId w:val="125"/>
  </w:num>
  <w:num w:numId="26">
    <w:abstractNumId w:val="116"/>
  </w:num>
  <w:num w:numId="27">
    <w:abstractNumId w:val="77"/>
  </w:num>
  <w:num w:numId="28">
    <w:abstractNumId w:val="102"/>
  </w:num>
  <w:num w:numId="29">
    <w:abstractNumId w:val="139"/>
  </w:num>
  <w:num w:numId="30">
    <w:abstractNumId w:val="98"/>
  </w:num>
  <w:num w:numId="31">
    <w:abstractNumId w:val="99"/>
  </w:num>
  <w:num w:numId="32">
    <w:abstractNumId w:val="123"/>
  </w:num>
  <w:num w:numId="33">
    <w:abstractNumId w:val="144"/>
  </w:num>
  <w:num w:numId="34">
    <w:abstractNumId w:val="129"/>
  </w:num>
  <w:num w:numId="35">
    <w:abstractNumId w:val="115"/>
  </w:num>
  <w:num w:numId="36">
    <w:abstractNumId w:val="80"/>
  </w:num>
  <w:num w:numId="37">
    <w:abstractNumId w:val="82"/>
  </w:num>
  <w:num w:numId="38">
    <w:abstractNumId w:val="90"/>
  </w:num>
  <w:num w:numId="39">
    <w:abstractNumId w:val="100"/>
  </w:num>
  <w:num w:numId="40">
    <w:abstractNumId w:val="113"/>
  </w:num>
  <w:num w:numId="41">
    <w:abstractNumId w:val="84"/>
  </w:num>
  <w:num w:numId="42">
    <w:abstractNumId w:val="79"/>
  </w:num>
  <w:num w:numId="43">
    <w:abstractNumId w:val="142"/>
  </w:num>
  <w:num w:numId="44">
    <w:abstractNumId w:val="105"/>
  </w:num>
  <w:num w:numId="45">
    <w:abstractNumId w:val="134"/>
  </w:num>
  <w:num w:numId="46">
    <w:abstractNumId w:val="0"/>
  </w:num>
  <w:num w:numId="47">
    <w:abstractNumId w:val="117"/>
  </w:num>
  <w:num w:numId="48">
    <w:abstractNumId w:val="132"/>
  </w:num>
  <w:num w:numId="49">
    <w:abstractNumId w:val="135"/>
  </w:num>
  <w:num w:numId="50">
    <w:abstractNumId w:val="126"/>
  </w:num>
  <w:num w:numId="51">
    <w:abstractNumId w:val="149"/>
  </w:num>
  <w:num w:numId="52">
    <w:abstractNumId w:val="96"/>
  </w:num>
  <w:num w:numId="53">
    <w:abstractNumId w:val="81"/>
  </w:num>
  <w:num w:numId="54">
    <w:abstractNumId w:val="137"/>
  </w:num>
  <w:num w:numId="55">
    <w:abstractNumId w:val="106"/>
  </w:num>
  <w:num w:numId="56">
    <w:abstractNumId w:val="104"/>
  </w:num>
  <w:num w:numId="57">
    <w:abstractNumId w:val="83"/>
  </w:num>
  <w:num w:numId="58">
    <w:abstractNumId w:val="85"/>
  </w:num>
  <w:num w:numId="59">
    <w:abstractNumId w:val="73"/>
  </w:num>
  <w:num w:numId="60">
    <w:abstractNumId w:val="109"/>
  </w:num>
  <w:num w:numId="61">
    <w:abstractNumId w:val="122"/>
  </w:num>
  <w:num w:numId="62">
    <w:abstractNumId w:val="74"/>
  </w:num>
  <w:num w:numId="63">
    <w:abstractNumId w:val="93"/>
  </w:num>
  <w:num w:numId="64">
    <w:abstractNumId w:val="75"/>
  </w:num>
  <w:num w:numId="65">
    <w:abstractNumId w:val="145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1"/>
    <w:lvlOverride w:ilvl="0">
      <w:startOverride w:val="1"/>
    </w:lvlOverride>
  </w:num>
  <w:num w:numId="68">
    <w:abstractNumId w:val="78"/>
  </w:num>
  <w:num w:numId="69">
    <w:abstractNumId w:val="147"/>
  </w:num>
  <w:num w:numId="70">
    <w:abstractNumId w:val="87"/>
  </w:num>
  <w:num w:numId="71">
    <w:abstractNumId w:val="118"/>
  </w:num>
  <w:num w:numId="72">
    <w:abstractNumId w:val="101"/>
  </w:num>
  <w:num w:numId="73">
    <w:abstractNumId w:val="120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3"/>
  </w:num>
  <w:num w:numId="76">
    <w:abstractNumId w:val="146"/>
  </w:num>
  <w:num w:numId="77">
    <w:abstractNumId w:val="91"/>
  </w:num>
  <w:num w:numId="78">
    <w:abstractNumId w:val="119"/>
  </w:num>
  <w:num w:numId="79">
    <w:abstractNumId w:val="89"/>
  </w:num>
  <w:num w:numId="80">
    <w:abstractNumId w:val="143"/>
  </w:num>
  <w:num w:numId="81">
    <w:abstractNumId w:val="13"/>
  </w:num>
  <w:num w:numId="82">
    <w:abstractNumId w:val="20"/>
  </w:num>
  <w:num w:numId="83">
    <w:abstractNumId w:val="70"/>
  </w:num>
  <w:num w:numId="84">
    <w:abstractNumId w:val="127"/>
  </w:num>
  <w:num w:numId="85">
    <w:abstractNumId w:val="92"/>
  </w:num>
  <w:num w:numId="86">
    <w:abstractNumId w:val="114"/>
  </w:num>
  <w:num w:numId="87">
    <w:abstractNumId w:val="124"/>
  </w:num>
  <w:num w:numId="88">
    <w:abstractNumId w:val="128"/>
  </w:num>
  <w:num w:numId="89">
    <w:abstractNumId w:val="95"/>
  </w:num>
  <w:num w:numId="90">
    <w:abstractNumId w:val="110"/>
  </w:num>
  <w:num w:numId="91">
    <w:abstractNumId w:val="112"/>
  </w:num>
  <w:num w:numId="92">
    <w:abstractNumId w:val="130"/>
  </w:num>
  <w:num w:numId="93">
    <w:abstractNumId w:val="148"/>
  </w:num>
  <w:num w:numId="94">
    <w:abstractNumId w:val="108"/>
  </w:num>
  <w:num w:numId="95">
    <w:abstractNumId w:val="140"/>
  </w:num>
  <w:num w:numId="96">
    <w:abstractNumId w:val="9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21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2ECC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450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387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1F2A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75406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55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3A8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700"/>
    <w:rsid w:val="0077289C"/>
    <w:rsid w:val="00773627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96DE4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765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A8C"/>
    <w:rsid w:val="007F3FB7"/>
    <w:rsid w:val="007F7125"/>
    <w:rsid w:val="0080108A"/>
    <w:rsid w:val="008019FC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6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2ED3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56FA"/>
    <w:rsid w:val="00B47890"/>
    <w:rsid w:val="00B51A18"/>
    <w:rsid w:val="00B5307E"/>
    <w:rsid w:val="00B5344A"/>
    <w:rsid w:val="00B56312"/>
    <w:rsid w:val="00B618BA"/>
    <w:rsid w:val="00B67C78"/>
    <w:rsid w:val="00B703CB"/>
    <w:rsid w:val="00B71B9D"/>
    <w:rsid w:val="00B72AA3"/>
    <w:rsid w:val="00B76768"/>
    <w:rsid w:val="00B8118F"/>
    <w:rsid w:val="00B8674A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5AE3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34B9"/>
    <w:rsid w:val="00CD4105"/>
    <w:rsid w:val="00CD50EF"/>
    <w:rsid w:val="00CE3146"/>
    <w:rsid w:val="00CE3C78"/>
    <w:rsid w:val="00CE4D51"/>
    <w:rsid w:val="00CF3523"/>
    <w:rsid w:val="00CF39D0"/>
    <w:rsid w:val="00CF4B31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528"/>
    <w:rsid w:val="00D20928"/>
    <w:rsid w:val="00D209A1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5FB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BA3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180"/>
    <w:rsid w:val="00EA1723"/>
    <w:rsid w:val="00EA2DBD"/>
    <w:rsid w:val="00EA3F63"/>
    <w:rsid w:val="00EA57DE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2A40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tabs>
        <w:tab w:val="clear" w:pos="426"/>
        <w:tab w:val="num" w:pos="0"/>
      </w:tabs>
      <w:spacing w:before="120" w:after="120" w:line="240" w:lineRule="auto"/>
      <w:ind w:left="720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mailto:Goryagina.TN@mrsk-1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Ermolova.IV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3A03A-85A4-42C0-8B88-9A35B7B2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91</Pages>
  <Words>27340</Words>
  <Characters>155843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182818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140</cp:revision>
  <cp:lastPrinted>2015-12-29T14:27:00Z</cp:lastPrinted>
  <dcterms:created xsi:type="dcterms:W3CDTF">2016-01-13T12:36:00Z</dcterms:created>
  <dcterms:modified xsi:type="dcterms:W3CDTF">2017-04-20T12:28:00Z</dcterms:modified>
</cp:coreProperties>
</file>