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A3335"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3B5F9A" w:rsidRPr="003B5F9A" w:rsidRDefault="003B5F9A" w:rsidP="003B5F9A">
                  <w:pPr>
                    <w:spacing w:line="240" w:lineRule="auto"/>
                    <w:ind w:right="-23"/>
                    <w:rPr>
                      <w:rFonts w:ascii="Helios" w:hAnsi="Helios"/>
                      <w:sz w:val="12"/>
                      <w:szCs w:val="12"/>
                    </w:rPr>
                  </w:pPr>
                  <w:r w:rsidRPr="003B5F9A">
                    <w:rPr>
                      <w:rFonts w:ascii="Helios" w:hAnsi="Helios"/>
                      <w:sz w:val="12"/>
                      <w:szCs w:val="12"/>
                    </w:rPr>
                    <w:t>Филиал ПАО «МРСК Центра» - «Липецкэнерго»</w:t>
                  </w:r>
                </w:p>
                <w:p w:rsidR="003B5F9A" w:rsidRPr="003B5F9A" w:rsidRDefault="003B5F9A" w:rsidP="003B5F9A">
                  <w:pPr>
                    <w:spacing w:line="240" w:lineRule="auto"/>
                    <w:ind w:right="-23"/>
                    <w:rPr>
                      <w:rFonts w:ascii="Helios" w:hAnsi="Helios"/>
                      <w:sz w:val="12"/>
                      <w:szCs w:val="12"/>
                    </w:rPr>
                  </w:pPr>
                  <w:r w:rsidRPr="003B5F9A">
                    <w:rPr>
                      <w:rFonts w:ascii="Helios" w:hAnsi="Helios"/>
                      <w:sz w:val="12"/>
                      <w:szCs w:val="12"/>
                    </w:rPr>
                    <w:t>ул. 50 лет НЛМК, д. 33, г. Липецк, Россия, 398001</w:t>
                  </w:r>
                </w:p>
                <w:p w:rsidR="003B5F9A" w:rsidRPr="003B5F9A" w:rsidRDefault="003B5F9A" w:rsidP="003B5F9A">
                  <w:pPr>
                    <w:spacing w:line="240" w:lineRule="auto"/>
                    <w:ind w:right="-23"/>
                    <w:rPr>
                      <w:rFonts w:ascii="Helios" w:hAnsi="Helios"/>
                      <w:sz w:val="12"/>
                      <w:szCs w:val="12"/>
                    </w:rPr>
                  </w:pPr>
                  <w:r w:rsidRPr="003B5F9A">
                    <w:rPr>
                      <w:rFonts w:ascii="Helios" w:hAnsi="Helios"/>
                      <w:sz w:val="12"/>
                      <w:szCs w:val="12"/>
                    </w:rPr>
                    <w:t>тел.: +7 (4742) 22-83-59, факс: +7 (4742) 22-46-32</w:t>
                  </w:r>
                </w:p>
                <w:p w:rsidR="003B5F9A" w:rsidRPr="003B5F9A" w:rsidRDefault="003B5F9A" w:rsidP="003B5F9A">
                  <w:pPr>
                    <w:spacing w:line="240" w:lineRule="auto"/>
                    <w:ind w:right="-23"/>
                    <w:rPr>
                      <w:rFonts w:ascii="Helios" w:hAnsi="Helios"/>
                      <w:sz w:val="12"/>
                      <w:szCs w:val="12"/>
                    </w:rPr>
                  </w:pPr>
                  <w:r w:rsidRPr="003B5F9A">
                    <w:rPr>
                      <w:rFonts w:ascii="Helios" w:hAnsi="Helios"/>
                      <w:sz w:val="12"/>
                      <w:szCs w:val="12"/>
                    </w:rPr>
                    <w:t>тел./прямая линия энергетиков: 8-800-50-50-115,</w:t>
                  </w:r>
                </w:p>
                <w:p w:rsidR="003B5F9A" w:rsidRPr="003B5F9A" w:rsidRDefault="003B5F9A" w:rsidP="003B5F9A">
                  <w:pPr>
                    <w:spacing w:line="240" w:lineRule="auto"/>
                    <w:ind w:right="-23"/>
                    <w:rPr>
                      <w:rFonts w:ascii="Helios" w:hAnsi="Helios"/>
                      <w:sz w:val="12"/>
                      <w:szCs w:val="12"/>
                    </w:rPr>
                  </w:pPr>
                  <w:r w:rsidRPr="003B5F9A">
                    <w:rPr>
                      <w:rFonts w:ascii="Helios" w:hAnsi="Helios"/>
                      <w:sz w:val="12"/>
                      <w:szCs w:val="12"/>
                    </w:rPr>
                    <w:t>телефон доверия: +7 (495) 747-92-99</w:t>
                  </w:r>
                </w:p>
                <w:p w:rsidR="003B5F9A" w:rsidRPr="003B5F9A" w:rsidRDefault="003B5F9A" w:rsidP="003B5F9A">
                  <w:pPr>
                    <w:spacing w:line="240" w:lineRule="auto"/>
                    <w:ind w:right="-23"/>
                    <w:rPr>
                      <w:rFonts w:ascii="Helios" w:hAnsi="Helios"/>
                      <w:sz w:val="12"/>
                      <w:szCs w:val="12"/>
                    </w:rPr>
                  </w:pPr>
                  <w:proofErr w:type="gramStart"/>
                  <w:r w:rsidRPr="003B5F9A">
                    <w:rPr>
                      <w:rFonts w:ascii="Helios" w:hAnsi="Helios"/>
                      <w:sz w:val="12"/>
                      <w:szCs w:val="12"/>
                      <w:lang w:val="en-US"/>
                    </w:rPr>
                    <w:t>e</w:t>
                  </w:r>
                  <w:r w:rsidRPr="003B5F9A">
                    <w:rPr>
                      <w:rFonts w:ascii="Helios" w:hAnsi="Helios"/>
                      <w:sz w:val="12"/>
                      <w:szCs w:val="12"/>
                    </w:rPr>
                    <w:t>-</w:t>
                  </w:r>
                  <w:r w:rsidRPr="003B5F9A">
                    <w:rPr>
                      <w:rFonts w:ascii="Helios" w:hAnsi="Helios"/>
                      <w:sz w:val="12"/>
                      <w:szCs w:val="12"/>
                      <w:lang w:val="en-US"/>
                    </w:rPr>
                    <w:t>mail</w:t>
                  </w:r>
                  <w:proofErr w:type="gramEnd"/>
                  <w:r w:rsidRPr="003B5F9A">
                    <w:rPr>
                      <w:rFonts w:ascii="Helios" w:hAnsi="Helios"/>
                      <w:sz w:val="12"/>
                      <w:szCs w:val="12"/>
                    </w:rPr>
                    <w:t xml:space="preserve">: </w:t>
                  </w:r>
                  <w:proofErr w:type="spellStart"/>
                  <w:r w:rsidRPr="003B5F9A">
                    <w:rPr>
                      <w:rFonts w:ascii="Helios" w:hAnsi="Helios"/>
                      <w:sz w:val="12"/>
                      <w:szCs w:val="12"/>
                      <w:lang w:val="en-US"/>
                    </w:rPr>
                    <w:t>lipetskenergo</w:t>
                  </w:r>
                  <w:proofErr w:type="spellEnd"/>
                  <w:r w:rsidRPr="003B5F9A">
                    <w:rPr>
                      <w:rFonts w:ascii="Helios" w:hAnsi="Helios"/>
                      <w:sz w:val="12"/>
                      <w:szCs w:val="12"/>
                    </w:rPr>
                    <w:t>@</w:t>
                  </w:r>
                  <w:proofErr w:type="spellStart"/>
                  <w:r w:rsidRPr="003B5F9A">
                    <w:rPr>
                      <w:rFonts w:ascii="Helios" w:hAnsi="Helios"/>
                      <w:sz w:val="12"/>
                      <w:szCs w:val="12"/>
                      <w:lang w:val="en-US"/>
                    </w:rPr>
                    <w:t>mrsk</w:t>
                  </w:r>
                  <w:proofErr w:type="spellEnd"/>
                  <w:r w:rsidRPr="003B5F9A">
                    <w:rPr>
                      <w:rFonts w:ascii="Helios" w:hAnsi="Helios"/>
                      <w:sz w:val="12"/>
                      <w:szCs w:val="12"/>
                    </w:rPr>
                    <w:t>-1.</w:t>
                  </w:r>
                  <w:proofErr w:type="spellStart"/>
                  <w:r w:rsidRPr="003B5F9A">
                    <w:rPr>
                      <w:rFonts w:ascii="Helios" w:hAnsi="Helios"/>
                      <w:sz w:val="12"/>
                      <w:szCs w:val="12"/>
                      <w:lang w:val="en-US"/>
                    </w:rPr>
                    <w:t>ru</w:t>
                  </w:r>
                  <w:proofErr w:type="spellEnd"/>
                  <w:r w:rsidRPr="003B5F9A">
                    <w:rPr>
                      <w:rFonts w:ascii="Helios" w:hAnsi="Helios"/>
                      <w:sz w:val="12"/>
                      <w:szCs w:val="12"/>
                    </w:rPr>
                    <w:t xml:space="preserve">, </w:t>
                  </w:r>
                  <w:r w:rsidRPr="003B5F9A">
                    <w:rPr>
                      <w:rFonts w:ascii="Helios" w:hAnsi="Helios"/>
                      <w:sz w:val="12"/>
                      <w:szCs w:val="12"/>
                      <w:lang w:val="en-US"/>
                    </w:rPr>
                    <w:t>http</w:t>
                  </w:r>
                  <w:r w:rsidRPr="003B5F9A">
                    <w:rPr>
                      <w:rFonts w:ascii="Helios" w:hAnsi="Helios"/>
                      <w:sz w:val="12"/>
                      <w:szCs w:val="12"/>
                    </w:rPr>
                    <w:t>://</w:t>
                  </w:r>
                  <w:r w:rsidRPr="003B5F9A">
                    <w:rPr>
                      <w:rFonts w:ascii="Helios" w:hAnsi="Helios"/>
                      <w:sz w:val="12"/>
                      <w:szCs w:val="12"/>
                      <w:lang w:val="en-US"/>
                    </w:rPr>
                    <w:t>www</w:t>
                  </w:r>
                  <w:r w:rsidRPr="003B5F9A">
                    <w:rPr>
                      <w:rFonts w:ascii="Helios" w:hAnsi="Helios"/>
                      <w:sz w:val="12"/>
                      <w:szCs w:val="12"/>
                    </w:rPr>
                    <w:t>.</w:t>
                  </w:r>
                  <w:proofErr w:type="spellStart"/>
                  <w:r w:rsidRPr="003B5F9A">
                    <w:rPr>
                      <w:rFonts w:ascii="Helios" w:hAnsi="Helios"/>
                      <w:sz w:val="12"/>
                      <w:szCs w:val="12"/>
                      <w:lang w:val="en-US"/>
                    </w:rPr>
                    <w:t>mrsk</w:t>
                  </w:r>
                  <w:proofErr w:type="spellEnd"/>
                  <w:r w:rsidRPr="003B5F9A">
                    <w:rPr>
                      <w:rFonts w:ascii="Helios" w:hAnsi="Helios"/>
                      <w:sz w:val="12"/>
                      <w:szCs w:val="12"/>
                    </w:rPr>
                    <w:t>-1.</w:t>
                  </w:r>
                  <w:proofErr w:type="spellStart"/>
                  <w:r w:rsidRPr="003B5F9A">
                    <w:rPr>
                      <w:rFonts w:ascii="Helios" w:hAnsi="Helios"/>
                      <w:sz w:val="12"/>
                      <w:szCs w:val="12"/>
                      <w:lang w:val="en-US"/>
                    </w:rPr>
                    <w:t>ru</w:t>
                  </w:r>
                  <w:proofErr w:type="spellEnd"/>
                </w:p>
                <w:p w:rsidR="00BF1E4B" w:rsidRPr="003B5F9A" w:rsidRDefault="00BF1E4B" w:rsidP="00A13E63">
                  <w:pPr>
                    <w:spacing w:line="240" w:lineRule="auto"/>
                    <w:ind w:right="-23"/>
                    <w:rPr>
                      <w:rFonts w:ascii="Helios" w:hAnsi="Helios"/>
                      <w:sz w:val="12"/>
                      <w:szCs w:val="12"/>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5F9A" w:rsidRPr="007417E6" w:rsidRDefault="003B5F9A" w:rsidP="003B5F9A">
      <w:pPr>
        <w:ind w:left="5670" w:firstLine="0"/>
        <w:jc w:val="center"/>
        <w:rPr>
          <w:sz w:val="24"/>
          <w:szCs w:val="24"/>
        </w:rPr>
      </w:pPr>
      <w:r w:rsidRPr="007417E6">
        <w:rPr>
          <w:sz w:val="24"/>
          <w:szCs w:val="24"/>
        </w:rPr>
        <w:t>УТВЕРЖДАЮ:</w:t>
      </w:r>
    </w:p>
    <w:p w:rsidR="003B5F9A" w:rsidRPr="005707D8" w:rsidRDefault="003B5F9A" w:rsidP="003B5F9A">
      <w:pPr>
        <w:spacing w:line="240" w:lineRule="auto"/>
        <w:jc w:val="right"/>
        <w:rPr>
          <w:sz w:val="24"/>
          <w:szCs w:val="24"/>
        </w:rPr>
      </w:pPr>
      <w:r w:rsidRPr="005707D8">
        <w:rPr>
          <w:sz w:val="24"/>
          <w:szCs w:val="24"/>
        </w:rPr>
        <w:t>Председатель закупочной комиссии -</w:t>
      </w:r>
    </w:p>
    <w:p w:rsidR="003B5F9A" w:rsidRPr="005707D8" w:rsidRDefault="003B5F9A" w:rsidP="003B5F9A">
      <w:pPr>
        <w:spacing w:line="240" w:lineRule="auto"/>
        <w:jc w:val="right"/>
        <w:rPr>
          <w:sz w:val="24"/>
          <w:szCs w:val="24"/>
        </w:rPr>
      </w:pPr>
      <w:r w:rsidRPr="005707D8">
        <w:rPr>
          <w:sz w:val="24"/>
          <w:szCs w:val="24"/>
        </w:rPr>
        <w:t>заместитель генерального директора – директор</w:t>
      </w:r>
    </w:p>
    <w:p w:rsidR="003B5F9A" w:rsidRPr="005707D8" w:rsidRDefault="003B5F9A" w:rsidP="003B5F9A">
      <w:pPr>
        <w:spacing w:line="240" w:lineRule="auto"/>
        <w:jc w:val="right"/>
        <w:rPr>
          <w:sz w:val="24"/>
          <w:szCs w:val="24"/>
        </w:rPr>
      </w:pPr>
      <w:r w:rsidRPr="005707D8">
        <w:rPr>
          <w:sz w:val="24"/>
          <w:szCs w:val="24"/>
        </w:rPr>
        <w:t xml:space="preserve"> филиала ПАО «МРСК Центра» - «Липецкэнерго»</w:t>
      </w:r>
    </w:p>
    <w:p w:rsidR="003B5F9A" w:rsidRPr="005707D8" w:rsidRDefault="003B5F9A" w:rsidP="003B5F9A">
      <w:pPr>
        <w:spacing w:line="240" w:lineRule="auto"/>
        <w:jc w:val="right"/>
        <w:rPr>
          <w:sz w:val="24"/>
          <w:szCs w:val="24"/>
        </w:rPr>
      </w:pPr>
    </w:p>
    <w:p w:rsidR="003B5F9A" w:rsidRPr="005707D8" w:rsidRDefault="003B5F9A" w:rsidP="003B5F9A">
      <w:pPr>
        <w:spacing w:line="240" w:lineRule="auto"/>
        <w:jc w:val="right"/>
        <w:rPr>
          <w:sz w:val="24"/>
          <w:szCs w:val="24"/>
        </w:rPr>
      </w:pPr>
      <w:r w:rsidRPr="005707D8">
        <w:rPr>
          <w:sz w:val="24"/>
          <w:szCs w:val="24"/>
        </w:rPr>
        <w:t>____________________ С.А. Коваль</w:t>
      </w:r>
    </w:p>
    <w:p w:rsidR="003B5F9A" w:rsidRPr="00C12FA4" w:rsidRDefault="003B5F9A" w:rsidP="003B5F9A">
      <w:pPr>
        <w:spacing w:line="240" w:lineRule="auto"/>
        <w:jc w:val="right"/>
        <w:rPr>
          <w:sz w:val="24"/>
          <w:szCs w:val="24"/>
        </w:rPr>
      </w:pPr>
    </w:p>
    <w:p w:rsidR="003B5F9A" w:rsidRPr="00C12FA4" w:rsidRDefault="003B5F9A" w:rsidP="003B5F9A">
      <w:pPr>
        <w:ind w:left="5670" w:firstLine="0"/>
        <w:jc w:val="right"/>
        <w:rPr>
          <w:sz w:val="24"/>
          <w:szCs w:val="24"/>
        </w:rPr>
      </w:pPr>
      <w:r>
        <w:rPr>
          <w:sz w:val="24"/>
          <w:szCs w:val="24"/>
        </w:rPr>
        <w:t xml:space="preserve"> «18</w:t>
      </w:r>
      <w:r w:rsidRPr="00C12FA4">
        <w:rPr>
          <w:sz w:val="24"/>
          <w:szCs w:val="24"/>
        </w:rPr>
        <w:t xml:space="preserve">» </w:t>
      </w:r>
      <w:r>
        <w:rPr>
          <w:sz w:val="24"/>
          <w:szCs w:val="24"/>
        </w:rPr>
        <w:t>сентября</w:t>
      </w:r>
      <w:r w:rsidRPr="00C12FA4">
        <w:rPr>
          <w:sz w:val="24"/>
          <w:szCs w:val="24"/>
        </w:rPr>
        <w:t xml:space="preserve"> </w:t>
      </w:r>
      <w:r>
        <w:rPr>
          <w:sz w:val="24"/>
          <w:szCs w:val="24"/>
        </w:rPr>
        <w:t>2018</w:t>
      </w:r>
      <w:r w:rsidRPr="00C12FA4">
        <w:rPr>
          <w:sz w:val="24"/>
          <w:szCs w:val="24"/>
        </w:rPr>
        <w:t xml:space="preserve"> г.</w:t>
      </w:r>
    </w:p>
    <w:p w:rsidR="003B5F9A" w:rsidRPr="00C12FA4" w:rsidRDefault="003B5F9A" w:rsidP="003B5F9A">
      <w:pPr>
        <w:ind w:firstLine="0"/>
        <w:jc w:val="left"/>
        <w:rPr>
          <w:sz w:val="24"/>
          <w:szCs w:val="24"/>
        </w:rPr>
      </w:pPr>
    </w:p>
    <w:p w:rsidR="003B5F9A" w:rsidRPr="00C12FA4" w:rsidRDefault="003B5F9A" w:rsidP="003B5F9A">
      <w:pPr>
        <w:spacing w:line="240" w:lineRule="auto"/>
        <w:ind w:left="6804" w:firstLine="0"/>
        <w:rPr>
          <w:b/>
          <w:kern w:val="36"/>
          <w:sz w:val="24"/>
          <w:szCs w:val="24"/>
        </w:rPr>
      </w:pPr>
      <w:r w:rsidRPr="00C12FA4">
        <w:rPr>
          <w:b/>
          <w:kern w:val="36"/>
          <w:sz w:val="24"/>
          <w:szCs w:val="24"/>
        </w:rPr>
        <w:t>Согласовано на заседании</w:t>
      </w:r>
    </w:p>
    <w:p w:rsidR="003B5F9A" w:rsidRPr="00C12FA4" w:rsidRDefault="003B5F9A" w:rsidP="003B5F9A">
      <w:pPr>
        <w:spacing w:line="240" w:lineRule="auto"/>
        <w:ind w:left="6804" w:firstLine="0"/>
        <w:rPr>
          <w:b/>
          <w:kern w:val="36"/>
          <w:sz w:val="24"/>
          <w:szCs w:val="24"/>
        </w:rPr>
      </w:pPr>
      <w:r w:rsidRPr="00C12FA4">
        <w:rPr>
          <w:b/>
          <w:kern w:val="36"/>
          <w:sz w:val="24"/>
          <w:szCs w:val="24"/>
        </w:rPr>
        <w:t>закупочной комиссии</w:t>
      </w:r>
    </w:p>
    <w:p w:rsidR="003B5F9A" w:rsidRPr="00C12FA4" w:rsidRDefault="003B5F9A" w:rsidP="003B5F9A">
      <w:pPr>
        <w:spacing w:line="240" w:lineRule="auto"/>
        <w:ind w:left="6804" w:firstLine="0"/>
        <w:rPr>
          <w:b/>
          <w:kern w:val="36"/>
          <w:sz w:val="24"/>
          <w:szCs w:val="24"/>
        </w:rPr>
      </w:pPr>
      <w:r>
        <w:rPr>
          <w:b/>
          <w:kern w:val="36"/>
          <w:sz w:val="24"/>
          <w:szCs w:val="24"/>
        </w:rPr>
        <w:t>Протокол № 0357</w:t>
      </w:r>
      <w:r>
        <w:rPr>
          <w:b/>
          <w:kern w:val="36"/>
          <w:sz w:val="24"/>
          <w:szCs w:val="24"/>
        </w:rPr>
        <w:t>-ЛП-18</w:t>
      </w:r>
    </w:p>
    <w:p w:rsidR="003B5F9A" w:rsidRPr="00C12FA4" w:rsidRDefault="003B5F9A" w:rsidP="003B5F9A">
      <w:pPr>
        <w:spacing w:line="240" w:lineRule="auto"/>
        <w:ind w:left="6804" w:firstLine="0"/>
        <w:rPr>
          <w:b/>
          <w:kern w:val="36"/>
          <w:sz w:val="24"/>
          <w:szCs w:val="24"/>
        </w:rPr>
      </w:pPr>
      <w:r>
        <w:rPr>
          <w:b/>
          <w:kern w:val="36"/>
          <w:sz w:val="24"/>
          <w:szCs w:val="24"/>
        </w:rPr>
        <w:t>от «13</w:t>
      </w:r>
      <w:r w:rsidRPr="00C12FA4">
        <w:rPr>
          <w:b/>
          <w:kern w:val="36"/>
          <w:sz w:val="24"/>
          <w:szCs w:val="24"/>
        </w:rPr>
        <w:t xml:space="preserve">» </w:t>
      </w:r>
      <w:r>
        <w:rPr>
          <w:b/>
          <w:kern w:val="36"/>
          <w:sz w:val="24"/>
          <w:szCs w:val="24"/>
        </w:rPr>
        <w:t>сентября</w:t>
      </w:r>
      <w:r w:rsidRPr="00C12FA4">
        <w:rPr>
          <w:b/>
          <w:kern w:val="36"/>
          <w:sz w:val="24"/>
          <w:szCs w:val="24"/>
        </w:rPr>
        <w:t xml:space="preserve"> </w:t>
      </w:r>
      <w:r>
        <w:rPr>
          <w:b/>
          <w:kern w:val="36"/>
          <w:sz w:val="24"/>
          <w:szCs w:val="24"/>
        </w:rPr>
        <w:t>2018</w:t>
      </w:r>
      <w:r w:rsidRPr="00C12FA4">
        <w:rPr>
          <w:b/>
          <w:kern w:val="36"/>
          <w:sz w:val="24"/>
          <w:szCs w:val="24"/>
        </w:rPr>
        <w:t xml:space="preserve"> года</w:t>
      </w:r>
    </w:p>
    <w:p w:rsidR="003B5F9A" w:rsidRPr="00C12FA4" w:rsidRDefault="003B5F9A" w:rsidP="003B5F9A">
      <w:pPr>
        <w:spacing w:line="264" w:lineRule="auto"/>
        <w:jc w:val="center"/>
        <w:rPr>
          <w:sz w:val="24"/>
          <w:szCs w:val="24"/>
        </w:rPr>
      </w:pPr>
    </w:p>
    <w:p w:rsidR="003B5F9A" w:rsidRPr="00C12FA4" w:rsidRDefault="003B5F9A" w:rsidP="003B5F9A">
      <w:pPr>
        <w:spacing w:line="264" w:lineRule="auto"/>
        <w:jc w:val="center"/>
        <w:rPr>
          <w:sz w:val="24"/>
          <w:szCs w:val="24"/>
        </w:rPr>
      </w:pPr>
    </w:p>
    <w:p w:rsidR="003B5F9A" w:rsidRPr="00C12FA4" w:rsidRDefault="003B5F9A" w:rsidP="003B5F9A">
      <w:pPr>
        <w:spacing w:line="264" w:lineRule="auto"/>
        <w:jc w:val="center"/>
        <w:rPr>
          <w:sz w:val="24"/>
          <w:szCs w:val="24"/>
        </w:rPr>
      </w:pPr>
    </w:p>
    <w:p w:rsidR="003B5F9A" w:rsidRPr="00C12FA4" w:rsidRDefault="003B5F9A" w:rsidP="003B5F9A">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3B5F9A" w:rsidRPr="00C12FA4" w:rsidRDefault="003B5F9A" w:rsidP="003B5F9A">
      <w:pPr>
        <w:pStyle w:val="1f4"/>
        <w:spacing w:line="264" w:lineRule="auto"/>
        <w:ind w:left="0" w:right="0"/>
        <w:jc w:val="center"/>
        <w:rPr>
          <w:rFonts w:ascii="Times New Roman" w:hAnsi="Times New Roman"/>
          <w:sz w:val="24"/>
          <w:szCs w:val="24"/>
        </w:rPr>
      </w:pPr>
    </w:p>
    <w:p w:rsidR="003B5F9A" w:rsidRPr="00C12FA4" w:rsidRDefault="003B5F9A" w:rsidP="003B5F9A">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3B5F9A" w:rsidRPr="00C12FA4" w:rsidRDefault="003B5F9A" w:rsidP="003B5F9A">
      <w:pPr>
        <w:spacing w:line="264" w:lineRule="auto"/>
        <w:ind w:firstLine="0"/>
        <w:jc w:val="center"/>
        <w:rPr>
          <w:b/>
          <w:sz w:val="24"/>
          <w:szCs w:val="24"/>
        </w:rPr>
      </w:pPr>
      <w:r w:rsidRPr="00C12FA4">
        <w:rPr>
          <w:b/>
          <w:sz w:val="24"/>
          <w:szCs w:val="24"/>
        </w:rPr>
        <w:t xml:space="preserve">на право </w:t>
      </w:r>
      <w:r w:rsidRPr="005707D8">
        <w:rPr>
          <w:b/>
          <w:sz w:val="24"/>
          <w:szCs w:val="24"/>
        </w:rPr>
        <w:t xml:space="preserve">заключения </w:t>
      </w:r>
      <w:proofErr w:type="gramStart"/>
      <w:r w:rsidRPr="005707D8">
        <w:rPr>
          <w:b/>
          <w:sz w:val="24"/>
          <w:szCs w:val="24"/>
        </w:rPr>
        <w:t>Договора</w:t>
      </w:r>
      <w:proofErr w:type="gramEnd"/>
      <w:r w:rsidRPr="005707D8">
        <w:rPr>
          <w:b/>
          <w:sz w:val="24"/>
          <w:szCs w:val="24"/>
        </w:rPr>
        <w:t xml:space="preserve"> на </w:t>
      </w:r>
      <w:r w:rsidRPr="003B5F9A">
        <w:rPr>
          <w:b/>
          <w:iCs/>
          <w:sz w:val="24"/>
          <w:szCs w:val="24"/>
        </w:rPr>
        <w:t>выполнение работ по ремонту средств малой механизации</w:t>
      </w:r>
      <w:r w:rsidRPr="005707D8">
        <w:rPr>
          <w:b/>
          <w:iCs/>
          <w:sz w:val="24"/>
          <w:szCs w:val="24"/>
        </w:rPr>
        <w:t xml:space="preserve"> для нужд ПАО «МРСК Центра» (филиала «Липецкэнерго»)</w:t>
      </w:r>
    </w:p>
    <w:p w:rsidR="003B5F9A" w:rsidRPr="00C12FA4" w:rsidRDefault="003B5F9A" w:rsidP="003B5F9A">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3B5F9A" w:rsidRPr="00C12FA4" w:rsidRDefault="003B5F9A" w:rsidP="003B5F9A">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3B5F9A" w:rsidRPr="00C12FA4" w:rsidRDefault="003B5F9A" w:rsidP="003B5F9A">
      <w:pPr>
        <w:spacing w:line="264" w:lineRule="auto"/>
        <w:ind w:firstLine="0"/>
        <w:rPr>
          <w:sz w:val="24"/>
          <w:szCs w:val="24"/>
        </w:rPr>
      </w:pPr>
    </w:p>
    <w:p w:rsidR="003B5F9A" w:rsidRPr="00C12FA4" w:rsidRDefault="003B5F9A" w:rsidP="003B5F9A">
      <w:pPr>
        <w:spacing w:line="264" w:lineRule="auto"/>
        <w:ind w:firstLine="0"/>
        <w:rPr>
          <w:sz w:val="24"/>
          <w:szCs w:val="24"/>
        </w:rPr>
      </w:pPr>
    </w:p>
    <w:p w:rsidR="003B5F9A" w:rsidRPr="00C12FA4" w:rsidRDefault="003B5F9A" w:rsidP="003B5F9A">
      <w:pPr>
        <w:spacing w:line="264" w:lineRule="auto"/>
        <w:ind w:firstLine="0"/>
        <w:jc w:val="center"/>
        <w:rPr>
          <w:b/>
          <w:sz w:val="24"/>
          <w:szCs w:val="24"/>
        </w:rPr>
      </w:pPr>
    </w:p>
    <w:p w:rsidR="003B5F9A" w:rsidRPr="00C12FA4" w:rsidRDefault="003B5F9A" w:rsidP="003B5F9A">
      <w:pPr>
        <w:spacing w:line="264" w:lineRule="auto"/>
        <w:ind w:firstLine="0"/>
        <w:jc w:val="center"/>
        <w:rPr>
          <w:b/>
          <w:sz w:val="24"/>
          <w:szCs w:val="24"/>
        </w:rPr>
      </w:pPr>
    </w:p>
    <w:p w:rsidR="003B5F9A" w:rsidRPr="00C12FA4" w:rsidRDefault="003B5F9A" w:rsidP="003B5F9A">
      <w:pPr>
        <w:spacing w:line="264" w:lineRule="auto"/>
        <w:ind w:firstLine="0"/>
        <w:jc w:val="center"/>
        <w:rPr>
          <w:b/>
          <w:sz w:val="24"/>
          <w:szCs w:val="24"/>
        </w:rPr>
      </w:pPr>
    </w:p>
    <w:p w:rsidR="003B5F9A" w:rsidRPr="00C12FA4" w:rsidRDefault="003B5F9A" w:rsidP="003B5F9A">
      <w:pPr>
        <w:spacing w:line="264" w:lineRule="auto"/>
        <w:ind w:firstLine="0"/>
        <w:jc w:val="center"/>
        <w:rPr>
          <w:b/>
          <w:sz w:val="24"/>
          <w:szCs w:val="24"/>
        </w:rPr>
      </w:pPr>
    </w:p>
    <w:p w:rsidR="003B5F9A" w:rsidRPr="00C12FA4" w:rsidRDefault="003B5F9A" w:rsidP="003B5F9A">
      <w:pPr>
        <w:spacing w:line="264" w:lineRule="auto"/>
        <w:ind w:firstLine="0"/>
        <w:jc w:val="center"/>
        <w:rPr>
          <w:b/>
          <w:sz w:val="24"/>
          <w:szCs w:val="24"/>
        </w:rPr>
      </w:pPr>
    </w:p>
    <w:p w:rsidR="003B5F9A" w:rsidRPr="00C12FA4" w:rsidRDefault="003B5F9A" w:rsidP="003B5F9A">
      <w:pPr>
        <w:spacing w:line="264" w:lineRule="auto"/>
        <w:ind w:firstLine="0"/>
        <w:jc w:val="center"/>
        <w:rPr>
          <w:b/>
          <w:sz w:val="24"/>
          <w:szCs w:val="24"/>
        </w:rPr>
      </w:pPr>
    </w:p>
    <w:p w:rsidR="003B5F9A" w:rsidRPr="00C12FA4" w:rsidRDefault="003B5F9A" w:rsidP="003B5F9A">
      <w:pPr>
        <w:spacing w:line="264" w:lineRule="auto"/>
        <w:ind w:firstLine="0"/>
        <w:jc w:val="center"/>
        <w:rPr>
          <w:b/>
          <w:sz w:val="24"/>
          <w:szCs w:val="24"/>
        </w:rPr>
      </w:pPr>
    </w:p>
    <w:p w:rsidR="003B5F9A" w:rsidRDefault="003B5F9A" w:rsidP="003B5F9A">
      <w:pPr>
        <w:spacing w:line="264" w:lineRule="auto"/>
        <w:ind w:firstLine="0"/>
        <w:jc w:val="center"/>
        <w:rPr>
          <w:b/>
          <w:sz w:val="24"/>
          <w:szCs w:val="24"/>
        </w:rPr>
      </w:pPr>
    </w:p>
    <w:p w:rsidR="003B5F9A" w:rsidRDefault="003B5F9A" w:rsidP="003B5F9A">
      <w:pPr>
        <w:spacing w:line="264" w:lineRule="auto"/>
        <w:ind w:firstLine="0"/>
        <w:jc w:val="center"/>
        <w:rPr>
          <w:b/>
          <w:sz w:val="24"/>
          <w:szCs w:val="24"/>
        </w:rPr>
      </w:pPr>
    </w:p>
    <w:p w:rsidR="003B5F9A" w:rsidRPr="00C12FA4" w:rsidRDefault="003B5F9A" w:rsidP="003B5F9A">
      <w:pPr>
        <w:spacing w:line="264" w:lineRule="auto"/>
        <w:ind w:firstLine="0"/>
        <w:jc w:val="center"/>
        <w:rPr>
          <w:b/>
          <w:sz w:val="24"/>
          <w:szCs w:val="24"/>
        </w:rPr>
      </w:pPr>
    </w:p>
    <w:p w:rsidR="003B5F9A" w:rsidRPr="00C12FA4" w:rsidRDefault="003B5F9A" w:rsidP="003B5F9A">
      <w:pPr>
        <w:spacing w:line="264" w:lineRule="auto"/>
        <w:ind w:firstLine="0"/>
        <w:jc w:val="center"/>
        <w:rPr>
          <w:b/>
          <w:sz w:val="24"/>
          <w:szCs w:val="24"/>
        </w:rPr>
      </w:pPr>
    </w:p>
    <w:p w:rsidR="003B5F9A" w:rsidRPr="00D77FC1" w:rsidRDefault="003B5F9A" w:rsidP="003B5F9A">
      <w:pPr>
        <w:spacing w:line="240" w:lineRule="auto"/>
        <w:ind w:firstLine="0"/>
        <w:jc w:val="center"/>
        <w:rPr>
          <w:sz w:val="24"/>
          <w:szCs w:val="24"/>
        </w:rPr>
      </w:pPr>
      <w:r>
        <w:rPr>
          <w:sz w:val="24"/>
          <w:szCs w:val="24"/>
        </w:rPr>
        <w:t>г. Липецк</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DE7F5A">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DE7F5A">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DE7F5A">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DE7F5A">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DE7F5A">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DE7F5A">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DE7F5A">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DE7F5A">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DE7F5A">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DE7F5A">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DE7F5A">
        <w:rPr>
          <w:noProof/>
        </w:rPr>
        <w:t>12</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DE7F5A">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DE7F5A">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DE7F5A">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DE7F5A">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DE7F5A">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DE7F5A">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DE7F5A">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DE7F5A">
        <w:rPr>
          <w:noProof/>
        </w:rPr>
        <w:t>34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DE7F5A">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DE7F5A">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DE7F5A">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DE7F5A">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DE7F5A">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DE7F5A">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DE7F5A">
        <w:rPr>
          <w:noProof/>
        </w:rPr>
        <w:t>41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DE7F5A">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DE7F5A">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DE7F5A">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DE7F5A">
        <w:rPr>
          <w:noProof/>
        </w:rPr>
        <w:t>42</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DE7F5A">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DE7F5A">
        <w:rPr>
          <w:noProof/>
        </w:rPr>
        <w:t>43</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DE7F5A">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DE7F5A">
        <w:rPr>
          <w:noProof/>
        </w:rPr>
        <w:t>49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DE7F5A">
        <w:rPr>
          <w:noProof/>
        </w:rPr>
        <w:t>53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DE7F5A">
        <w:rPr>
          <w:noProof/>
        </w:rPr>
        <w:t>55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DE7F5A">
        <w:rPr>
          <w:noProof/>
        </w:rPr>
        <w:t>57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DE7F5A">
        <w:rPr>
          <w:noProof/>
        </w:rPr>
        <w:t>59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DE7F5A">
        <w:rPr>
          <w:noProof/>
        </w:rPr>
        <w:t>61</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DE7F5A">
        <w:rPr>
          <w:noProof/>
        </w:rPr>
        <w:t>63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DE7F5A">
        <w:rPr>
          <w:noProof/>
        </w:rPr>
        <w:t>70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DE7F5A">
        <w:rPr>
          <w:noProof/>
        </w:rPr>
        <w:t>72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DE7F5A">
        <w:rPr>
          <w:noProof/>
        </w:rPr>
        <w:t>74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DE7F5A">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DE7F5A">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DE7F5A">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DE7F5A">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DE7F5A">
        <w:rPr>
          <w:noProof/>
        </w:rPr>
        <w:t>90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DE7F5A">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DE7F5A">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DE7F5A">
        <w:rPr>
          <w:noProof/>
        </w:rPr>
        <w:t>96</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bookmarkEnd w:id="10"/>
      <w:r w:rsidR="003B5F9A">
        <w:rPr>
          <w:iCs/>
          <w:sz w:val="24"/>
          <w:szCs w:val="24"/>
        </w:rPr>
        <w:t>с</w:t>
      </w:r>
      <w:r w:rsidR="003B5F9A" w:rsidRPr="00702B2C">
        <w:rPr>
          <w:iCs/>
          <w:sz w:val="24"/>
          <w:szCs w:val="24"/>
        </w:rPr>
        <w:t xml:space="preserve">екретарь Закупочной комиссии – </w:t>
      </w:r>
      <w:r w:rsidR="003B5F9A" w:rsidRPr="005707D8">
        <w:rPr>
          <w:bCs w:val="0"/>
          <w:iCs/>
          <w:sz w:val="24"/>
          <w:szCs w:val="24"/>
          <w:lang w:eastAsia="ru-RU"/>
        </w:rPr>
        <w:t>Бронников Никита Юрьевич</w:t>
      </w:r>
      <w:r w:rsidR="003B5F9A">
        <w:rPr>
          <w:bCs w:val="0"/>
          <w:iCs/>
          <w:sz w:val="24"/>
          <w:szCs w:val="24"/>
          <w:lang w:eastAsia="ru-RU"/>
        </w:rPr>
        <w:t>, контактный телефон</w:t>
      </w:r>
      <w:r w:rsidR="003B5F9A" w:rsidRPr="005707D8">
        <w:rPr>
          <w:bCs w:val="0"/>
          <w:iCs/>
          <w:sz w:val="24"/>
          <w:szCs w:val="24"/>
          <w:lang w:eastAsia="ru-RU"/>
        </w:rPr>
        <w:t xml:space="preserve">: (4742) 22-83-03, </w:t>
      </w:r>
      <w:r w:rsidR="003B5F9A" w:rsidRPr="005707D8">
        <w:rPr>
          <w:bCs w:val="0"/>
          <w:sz w:val="24"/>
          <w:szCs w:val="24"/>
          <w:lang w:eastAsia="ru-RU"/>
        </w:rPr>
        <w:t xml:space="preserve">адрес электронной почты: </w:t>
      </w:r>
      <w:proofErr w:type="spellStart"/>
      <w:r w:rsidR="003B5F9A" w:rsidRPr="005707D8">
        <w:rPr>
          <w:bCs w:val="0"/>
          <w:color w:val="0000FF"/>
          <w:sz w:val="24"/>
          <w:szCs w:val="24"/>
          <w:u w:val="single"/>
          <w:lang w:val="en-US" w:eastAsia="ru-RU"/>
        </w:rPr>
        <w:t>bronni</w:t>
      </w:r>
      <w:r w:rsidR="003B5F9A" w:rsidRPr="005707D8">
        <w:rPr>
          <w:bCs w:val="0"/>
          <w:color w:val="0000FF"/>
          <w:sz w:val="24"/>
          <w:szCs w:val="24"/>
          <w:u w:val="single"/>
          <w:lang w:eastAsia="ru-RU"/>
        </w:rPr>
        <w:t>ov</w:t>
      </w:r>
      <w:proofErr w:type="spellEnd"/>
      <w:r w:rsidR="003B5F9A" w:rsidRPr="005707D8">
        <w:rPr>
          <w:bCs w:val="0"/>
          <w:color w:val="0000FF"/>
          <w:sz w:val="24"/>
          <w:szCs w:val="24"/>
          <w:u w:val="single"/>
          <w:lang w:eastAsia="ru-RU"/>
        </w:rPr>
        <w:t>.</w:t>
      </w:r>
      <w:r w:rsidR="003B5F9A" w:rsidRPr="005707D8">
        <w:rPr>
          <w:bCs w:val="0"/>
          <w:color w:val="0000FF"/>
          <w:sz w:val="24"/>
          <w:szCs w:val="24"/>
          <w:u w:val="single"/>
          <w:lang w:val="en-US" w:eastAsia="ru-RU"/>
        </w:rPr>
        <w:t>nu</w:t>
      </w:r>
      <w:r w:rsidR="003B5F9A" w:rsidRPr="005707D8">
        <w:rPr>
          <w:bCs w:val="0"/>
          <w:color w:val="0000FF"/>
          <w:sz w:val="24"/>
          <w:szCs w:val="24"/>
          <w:u w:val="single"/>
          <w:lang w:eastAsia="ru-RU"/>
        </w:rPr>
        <w:t>@mrsk-1.ru</w:t>
      </w:r>
      <w:r w:rsidR="003B5F9A" w:rsidRPr="005707D8">
        <w:rPr>
          <w:iCs/>
          <w:sz w:val="24"/>
          <w:szCs w:val="24"/>
        </w:rPr>
        <w:t>, ответственное лицо –</w:t>
      </w:r>
      <w:r w:rsidR="003B5F9A" w:rsidRPr="005707D8">
        <w:rPr>
          <w:sz w:val="24"/>
          <w:szCs w:val="24"/>
        </w:rPr>
        <w:t xml:space="preserve"> </w:t>
      </w:r>
      <w:r w:rsidR="003B5F9A" w:rsidRPr="005707D8">
        <w:rPr>
          <w:iCs/>
          <w:sz w:val="24"/>
          <w:szCs w:val="24"/>
        </w:rPr>
        <w:t>Телятник Валентина Сергеевна, контактный телефон: (4742) 22-83-04</w:t>
      </w:r>
      <w:r w:rsidR="003B5F9A" w:rsidRPr="005707D8">
        <w:rPr>
          <w:sz w:val="24"/>
          <w:szCs w:val="24"/>
        </w:rPr>
        <w:t xml:space="preserve">, адрес электронной почты: </w:t>
      </w:r>
      <w:hyperlink r:id="rId16" w:history="1">
        <w:proofErr w:type="gramStart"/>
        <w:r w:rsidR="003B5F9A" w:rsidRPr="005707D8">
          <w:rPr>
            <w:rStyle w:val="a7"/>
            <w:sz w:val="24"/>
            <w:szCs w:val="24"/>
          </w:rPr>
          <w:t>T</w:t>
        </w:r>
        <w:r w:rsidR="003B5F9A" w:rsidRPr="005707D8">
          <w:rPr>
            <w:rStyle w:val="a7"/>
            <w:sz w:val="24"/>
            <w:szCs w:val="24"/>
            <w:lang w:val="en-US"/>
          </w:rPr>
          <w:t>elyatnik</w:t>
        </w:r>
        <w:r w:rsidR="003B5F9A" w:rsidRPr="005707D8">
          <w:rPr>
            <w:rStyle w:val="a7"/>
            <w:sz w:val="24"/>
            <w:szCs w:val="24"/>
          </w:rPr>
          <w:t>.V</w:t>
        </w:r>
        <w:r w:rsidR="003B5F9A" w:rsidRPr="005707D8">
          <w:rPr>
            <w:rStyle w:val="a7"/>
            <w:sz w:val="24"/>
            <w:szCs w:val="24"/>
            <w:lang w:val="en-US"/>
          </w:rPr>
          <w:t>S</w:t>
        </w:r>
        <w:r w:rsidR="003B5F9A" w:rsidRPr="005707D8">
          <w:rPr>
            <w:rStyle w:val="a7"/>
            <w:sz w:val="24"/>
            <w:szCs w:val="24"/>
          </w:rPr>
          <w:t>@mrsk-1.ru</w:t>
        </w:r>
      </w:hyperlink>
      <w:r w:rsidR="003B5F9A" w:rsidRPr="005707D8">
        <w:rPr>
          <w:sz w:val="24"/>
          <w:szCs w:val="24"/>
        </w:rPr>
        <w:t xml:space="preserve">, </w:t>
      </w:r>
      <w:r w:rsidR="003B5F9A" w:rsidRPr="005707D8">
        <w:rPr>
          <w:iCs/>
          <w:sz w:val="24"/>
          <w:szCs w:val="24"/>
        </w:rPr>
        <w:t>Извещением</w:t>
      </w:r>
      <w:r w:rsidR="003B5F9A" w:rsidRPr="005707D8">
        <w:rPr>
          <w:sz w:val="24"/>
          <w:szCs w:val="24"/>
        </w:rPr>
        <w:t xml:space="preserve"> о проведении открытого </w:t>
      </w:r>
      <w:r w:rsidR="003B5F9A" w:rsidRPr="005707D8">
        <w:rPr>
          <w:iCs/>
          <w:sz w:val="24"/>
          <w:szCs w:val="24"/>
        </w:rPr>
        <w:t>запроса предложений</w:t>
      </w:r>
      <w:r w:rsidR="003B5F9A" w:rsidRPr="005707D8">
        <w:rPr>
          <w:sz w:val="24"/>
          <w:szCs w:val="24"/>
        </w:rPr>
        <w:t xml:space="preserve">, опубликованным </w:t>
      </w:r>
      <w:r w:rsidR="003B5F9A" w:rsidRPr="005707D8">
        <w:rPr>
          <w:b/>
          <w:sz w:val="24"/>
          <w:szCs w:val="24"/>
        </w:rPr>
        <w:t>«</w:t>
      </w:r>
      <w:r w:rsidR="003B5F9A">
        <w:rPr>
          <w:b/>
          <w:sz w:val="24"/>
          <w:szCs w:val="24"/>
        </w:rPr>
        <w:t>18</w:t>
      </w:r>
      <w:r w:rsidR="003B5F9A" w:rsidRPr="005707D8">
        <w:rPr>
          <w:b/>
          <w:sz w:val="24"/>
          <w:szCs w:val="24"/>
        </w:rPr>
        <w:t>» сентября 2018 г.</w:t>
      </w:r>
      <w:r w:rsidR="003B5F9A" w:rsidRPr="00862664">
        <w:rPr>
          <w:sz w:val="24"/>
          <w:szCs w:val="24"/>
        </w:rPr>
        <w:t xml:space="preserve"> на официальном сайте (</w:t>
      </w:r>
      <w:hyperlink r:id="rId17" w:history="1">
        <w:r w:rsidR="003B5F9A" w:rsidRPr="00862664">
          <w:rPr>
            <w:rStyle w:val="a7"/>
            <w:sz w:val="24"/>
            <w:szCs w:val="24"/>
          </w:rPr>
          <w:t>www.zakupki.</w:t>
        </w:r>
        <w:r w:rsidR="003B5F9A" w:rsidRPr="00862664">
          <w:rPr>
            <w:rStyle w:val="a7"/>
            <w:sz w:val="24"/>
            <w:szCs w:val="24"/>
            <w:lang w:val="en-US"/>
          </w:rPr>
          <w:t>gov</w:t>
        </w:r>
        <w:r w:rsidR="003B5F9A" w:rsidRPr="00862664">
          <w:rPr>
            <w:rStyle w:val="a7"/>
            <w:sz w:val="24"/>
            <w:szCs w:val="24"/>
          </w:rPr>
          <w:t>.ru</w:t>
        </w:r>
      </w:hyperlink>
      <w:r w:rsidR="003B5F9A" w:rsidRPr="00862664">
        <w:rPr>
          <w:sz w:val="24"/>
          <w:szCs w:val="24"/>
        </w:rPr>
        <w:t>),</w:t>
      </w:r>
      <w:r w:rsidR="003B5F9A" w:rsidRPr="00862664">
        <w:rPr>
          <w:iCs/>
          <w:sz w:val="24"/>
          <w:szCs w:val="24"/>
        </w:rPr>
        <w:t xml:space="preserve"> </w:t>
      </w:r>
      <w:r w:rsidR="003B5F9A" w:rsidRPr="00862664">
        <w:rPr>
          <w:sz w:val="24"/>
          <w:szCs w:val="24"/>
        </w:rPr>
        <w:t xml:space="preserve">на сайте </w:t>
      </w:r>
      <w:r w:rsidR="003B5F9A" w:rsidRPr="00862664">
        <w:rPr>
          <w:iCs/>
          <w:sz w:val="24"/>
          <w:szCs w:val="24"/>
        </w:rPr>
        <w:t>ПАО «МРСК Центра»</w:t>
      </w:r>
      <w:r w:rsidR="003B5F9A" w:rsidRPr="00862664">
        <w:rPr>
          <w:sz w:val="24"/>
          <w:szCs w:val="24"/>
        </w:rPr>
        <w:t xml:space="preserve"> (</w:t>
      </w:r>
      <w:hyperlink r:id="rId18" w:history="1">
        <w:r w:rsidR="003B5F9A" w:rsidRPr="00862664">
          <w:rPr>
            <w:rStyle w:val="a7"/>
            <w:sz w:val="24"/>
            <w:szCs w:val="24"/>
          </w:rPr>
          <w:t>www.mrsk-1.ru</w:t>
        </w:r>
      </w:hyperlink>
      <w:r w:rsidR="003B5F9A" w:rsidRPr="00862664">
        <w:rPr>
          <w:sz w:val="24"/>
          <w:szCs w:val="24"/>
        </w:rPr>
        <w:t xml:space="preserve">), на сайте ЭТП, указанном в п. </w:t>
      </w:r>
      <w:r w:rsidR="003B5F9A">
        <w:fldChar w:fldCharType="begin"/>
      </w:r>
      <w:r w:rsidR="003B5F9A">
        <w:instrText xml:space="preserve"> REF _Ref440269836 \r \h  \* MERGEFORMAT </w:instrText>
      </w:r>
      <w:r w:rsidR="003B5F9A">
        <w:fldChar w:fldCharType="separate"/>
      </w:r>
      <w:r w:rsidR="003B5F9A" w:rsidRPr="00644A23">
        <w:rPr>
          <w:sz w:val="24"/>
          <w:szCs w:val="24"/>
        </w:rPr>
        <w:t>1.1.2</w:t>
      </w:r>
      <w:r w:rsidR="003B5F9A">
        <w:fldChar w:fldCharType="end"/>
      </w:r>
      <w:r w:rsidR="003B5F9A" w:rsidRPr="00862664">
        <w:rPr>
          <w:sz w:val="24"/>
          <w:szCs w:val="24"/>
        </w:rPr>
        <w:t xml:space="preserve"> настоящей Документации, </w:t>
      </w:r>
      <w:r w:rsidR="003B5F9A" w:rsidRPr="00862664">
        <w:rPr>
          <w:iCs/>
          <w:sz w:val="24"/>
          <w:szCs w:val="24"/>
        </w:rPr>
        <w:t xml:space="preserve"> приг</w:t>
      </w:r>
      <w:r w:rsidR="003B5F9A" w:rsidRPr="00862664">
        <w:rPr>
          <w:sz w:val="24"/>
          <w:szCs w:val="24"/>
        </w:rPr>
        <w:t>ласило юридических лиц и физических лиц (в т. ч. индивидуальных предпринимателей)</w:t>
      </w:r>
      <w:r w:rsidR="003B5F9A">
        <w:rPr>
          <w:sz w:val="24"/>
          <w:szCs w:val="24"/>
        </w:rPr>
        <w:t xml:space="preserve">, </w:t>
      </w:r>
      <w:r w:rsidR="003B5F9A" w:rsidRPr="005707D8">
        <w:rPr>
          <w:sz w:val="24"/>
          <w:szCs w:val="24"/>
        </w:rPr>
        <w:t>являющихся субъектами малого и среднего предпринимательства (соответствующих критериям отнесения к</w:t>
      </w:r>
      <w:proofErr w:type="gramEnd"/>
      <w:r w:rsidR="003B5F9A" w:rsidRPr="005707D8">
        <w:rPr>
          <w:sz w:val="24"/>
          <w:szCs w:val="24"/>
        </w:rPr>
        <w:t xml:space="preserve"> </w:t>
      </w:r>
      <w:proofErr w:type="gramStart"/>
      <w:r w:rsidR="003B5F9A" w:rsidRPr="005707D8">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3B5F9A">
        <w:rPr>
          <w:sz w:val="24"/>
          <w:szCs w:val="24"/>
        </w:rPr>
        <w:t xml:space="preserve"> (далее - Участники),</w:t>
      </w:r>
      <w:r w:rsidR="003B5F9A" w:rsidRPr="00862664">
        <w:rPr>
          <w:sz w:val="24"/>
          <w:szCs w:val="24"/>
        </w:rPr>
        <w:t xml:space="preserve"> к участию в процедуре Открытого запроса предложений (далее – запрос предложений) на право заключения </w:t>
      </w:r>
      <w:r w:rsidR="003B5F9A" w:rsidRPr="005707D8">
        <w:rPr>
          <w:sz w:val="24"/>
          <w:szCs w:val="24"/>
        </w:rPr>
        <w:t xml:space="preserve">Договора на </w:t>
      </w:r>
      <w:r w:rsidR="003B5F9A" w:rsidRPr="003B5F9A">
        <w:rPr>
          <w:iCs/>
          <w:sz w:val="24"/>
          <w:szCs w:val="24"/>
        </w:rPr>
        <w:t>выполнение работ по ремонту средств малой механизации</w:t>
      </w:r>
      <w:r w:rsidR="003B5F9A" w:rsidRPr="005707D8">
        <w:rPr>
          <w:iCs/>
          <w:sz w:val="24"/>
          <w:szCs w:val="24"/>
        </w:rPr>
        <w:t xml:space="preserve"> для нужд ПАО «МРСК Центра» (филиала «Липецкэнерго</w:t>
      </w:r>
      <w:r w:rsidR="003B5F9A" w:rsidRPr="005707D8">
        <w:rPr>
          <w:sz w:val="24"/>
          <w:szCs w:val="24"/>
        </w:rPr>
        <w:t>, расположенного</w:t>
      </w:r>
      <w:proofErr w:type="gramEnd"/>
      <w:r w:rsidR="003B5F9A" w:rsidRPr="005707D8">
        <w:rPr>
          <w:sz w:val="24"/>
          <w:szCs w:val="24"/>
        </w:rPr>
        <w:t xml:space="preserve"> по адресу: </w:t>
      </w:r>
      <w:proofErr w:type="gramStart"/>
      <w:r w:rsidR="003B5F9A" w:rsidRPr="005707D8">
        <w:rPr>
          <w:sz w:val="24"/>
          <w:szCs w:val="24"/>
        </w:rPr>
        <w:t>РФ, 398001, г. Липецк, ул. 50-лет НЛМК, 33)</w:t>
      </w:r>
      <w:r w:rsidRPr="00862664">
        <w:rPr>
          <w:sz w:val="24"/>
          <w:szCs w:val="24"/>
        </w:rPr>
        <w:t>.</w:t>
      </w:r>
      <w:bookmarkEnd w:id="11"/>
      <w:bookmarkEnd w:id="12"/>
      <w:bookmarkEnd w:id="13"/>
      <w:proofErr w:type="gramEnd"/>
    </w:p>
    <w:p w:rsidR="00717F60" w:rsidRPr="003B5F9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3B5F9A">
        <w:rPr>
          <w:sz w:val="24"/>
          <w:szCs w:val="24"/>
        </w:rPr>
        <w:t>З</w:t>
      </w:r>
      <w:r w:rsidRPr="003B5F9A">
        <w:rPr>
          <w:sz w:val="24"/>
          <w:szCs w:val="24"/>
        </w:rPr>
        <w:t xml:space="preserve">апрос предложений проводится в соответствии с правилами и с использованием функционала </w:t>
      </w:r>
      <w:r w:rsidR="00BF1E4B" w:rsidRPr="003B5F9A">
        <w:rPr>
          <w:sz w:val="24"/>
          <w:szCs w:val="24"/>
        </w:rPr>
        <w:t>электронной торговой площадки ПАО «</w:t>
      </w:r>
      <w:proofErr w:type="spellStart"/>
      <w:r w:rsidR="00BF1E4B" w:rsidRPr="003B5F9A">
        <w:rPr>
          <w:sz w:val="24"/>
          <w:szCs w:val="24"/>
        </w:rPr>
        <w:t>Россети</w:t>
      </w:r>
      <w:proofErr w:type="spellEnd"/>
      <w:r w:rsidR="00BF1E4B" w:rsidRPr="003B5F9A">
        <w:rPr>
          <w:sz w:val="24"/>
          <w:szCs w:val="24"/>
        </w:rPr>
        <w:t xml:space="preserve">» </w:t>
      </w:r>
      <w:hyperlink r:id="rId19" w:history="1">
        <w:r w:rsidR="003B5F9A" w:rsidRPr="003B5F9A">
          <w:rPr>
            <w:rStyle w:val="a7"/>
            <w:sz w:val="24"/>
            <w:szCs w:val="24"/>
          </w:rPr>
          <w:t>etp.rosseti.ru</w:t>
        </w:r>
      </w:hyperlink>
      <w:r w:rsidR="00BF1E4B" w:rsidRPr="003B5F9A">
        <w:rPr>
          <w:sz w:val="24"/>
          <w:szCs w:val="24"/>
        </w:rPr>
        <w:t xml:space="preserve"> </w:t>
      </w:r>
      <w:r w:rsidR="00702B2C" w:rsidRPr="003B5F9A">
        <w:rPr>
          <w:sz w:val="24"/>
          <w:szCs w:val="24"/>
        </w:rPr>
        <w:t>(далее — ЭТП)</w:t>
      </w:r>
      <w:r w:rsidR="005B75A6" w:rsidRPr="003B5F9A">
        <w:rPr>
          <w:sz w:val="24"/>
          <w:szCs w:val="24"/>
        </w:rPr>
        <w:t>.</w:t>
      </w:r>
      <w:bookmarkEnd w:id="14"/>
    </w:p>
    <w:p w:rsidR="00717F60" w:rsidRPr="003B5F9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B5F9A">
        <w:rPr>
          <w:sz w:val="24"/>
          <w:szCs w:val="24"/>
        </w:rPr>
        <w:t>Заказчик</w:t>
      </w:r>
      <w:r w:rsidR="00702B2C" w:rsidRPr="003B5F9A">
        <w:rPr>
          <w:sz w:val="24"/>
          <w:szCs w:val="24"/>
        </w:rPr>
        <w:t xml:space="preserve">: </w:t>
      </w:r>
      <w:r w:rsidRPr="003B5F9A">
        <w:rPr>
          <w:sz w:val="24"/>
          <w:szCs w:val="24"/>
        </w:rPr>
        <w:t xml:space="preserve"> </w:t>
      </w:r>
      <w:r w:rsidR="00702B2C" w:rsidRPr="003B5F9A">
        <w:rPr>
          <w:iCs/>
          <w:sz w:val="24"/>
          <w:szCs w:val="24"/>
        </w:rPr>
        <w:t>ПАО «МРСК Центра».</w:t>
      </w:r>
      <w:r w:rsidRPr="003B5F9A">
        <w:rPr>
          <w:rStyle w:val="aa"/>
          <w:sz w:val="24"/>
          <w:szCs w:val="24"/>
        </w:rPr>
        <w:t xml:space="preserve"> </w:t>
      </w:r>
      <w:bookmarkEnd w:id="15"/>
    </w:p>
    <w:p w:rsidR="008C4223" w:rsidRPr="003B5F9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B5F9A">
        <w:rPr>
          <w:sz w:val="24"/>
          <w:szCs w:val="24"/>
        </w:rPr>
        <w:t>Предмет З</w:t>
      </w:r>
      <w:r w:rsidR="00717F60" w:rsidRPr="003B5F9A">
        <w:rPr>
          <w:sz w:val="24"/>
          <w:szCs w:val="24"/>
        </w:rPr>
        <w:t>апроса предложений</w:t>
      </w:r>
      <w:r w:rsidR="00702B2C" w:rsidRPr="003B5F9A">
        <w:rPr>
          <w:sz w:val="24"/>
          <w:szCs w:val="24"/>
        </w:rPr>
        <w:t>:</w:t>
      </w:r>
      <w:bookmarkEnd w:id="16"/>
    </w:p>
    <w:p w:rsidR="00A40714" w:rsidRPr="003B5F9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B5F9A">
        <w:rPr>
          <w:b/>
          <w:sz w:val="24"/>
          <w:szCs w:val="24"/>
          <w:u w:val="single"/>
        </w:rPr>
        <w:t>Лот №1:</w:t>
      </w:r>
      <w:r w:rsidR="00717F60" w:rsidRPr="003B5F9A">
        <w:rPr>
          <w:sz w:val="24"/>
          <w:szCs w:val="24"/>
        </w:rPr>
        <w:t xml:space="preserve"> право заключения </w:t>
      </w:r>
      <w:r w:rsidR="00123C70" w:rsidRPr="003B5F9A">
        <w:rPr>
          <w:sz w:val="24"/>
          <w:szCs w:val="24"/>
        </w:rPr>
        <w:t>Договор</w:t>
      </w:r>
      <w:r w:rsidR="00702B2C" w:rsidRPr="003B5F9A">
        <w:rPr>
          <w:sz w:val="24"/>
          <w:szCs w:val="24"/>
        </w:rPr>
        <w:t>ов</w:t>
      </w:r>
      <w:r w:rsidR="00A40714" w:rsidRPr="003B5F9A">
        <w:rPr>
          <w:sz w:val="24"/>
          <w:szCs w:val="24"/>
        </w:rPr>
        <w:t xml:space="preserve"> </w:t>
      </w:r>
      <w:r w:rsidR="00366652" w:rsidRPr="003B5F9A">
        <w:rPr>
          <w:sz w:val="24"/>
          <w:szCs w:val="24"/>
        </w:rPr>
        <w:t xml:space="preserve">на </w:t>
      </w:r>
      <w:r w:rsidR="003B5F9A" w:rsidRPr="003B5F9A">
        <w:rPr>
          <w:iCs/>
          <w:sz w:val="24"/>
          <w:szCs w:val="24"/>
        </w:rPr>
        <w:t>выполнение работ по ремонту средств малой механизации</w:t>
      </w:r>
      <w:r w:rsidR="00366652" w:rsidRPr="003B5F9A">
        <w:rPr>
          <w:sz w:val="24"/>
          <w:szCs w:val="24"/>
        </w:rPr>
        <w:t xml:space="preserve"> для нужд ПАО «МРСК Центра»</w:t>
      </w:r>
      <w:r w:rsidR="003B5F9A" w:rsidRPr="003B5F9A">
        <w:rPr>
          <w:sz w:val="24"/>
          <w:szCs w:val="24"/>
        </w:rPr>
        <w:t xml:space="preserve"> (филиала</w:t>
      </w:r>
      <w:r w:rsidR="00702B2C" w:rsidRPr="003B5F9A">
        <w:rPr>
          <w:sz w:val="24"/>
          <w:szCs w:val="24"/>
        </w:rPr>
        <w:t xml:space="preserve"> </w:t>
      </w:r>
      <w:r w:rsidR="003B5F9A" w:rsidRPr="003B5F9A">
        <w:rPr>
          <w:sz w:val="24"/>
          <w:szCs w:val="24"/>
        </w:rPr>
        <w:t>«Липецкэнерго»</w:t>
      </w:r>
      <w:r w:rsidR="00702B2C" w:rsidRPr="003B5F9A">
        <w:rPr>
          <w:sz w:val="24"/>
          <w:szCs w:val="24"/>
        </w:rPr>
        <w:t>)</w:t>
      </w:r>
      <w:bookmarkEnd w:id="17"/>
      <w:r w:rsidR="00702B2C" w:rsidRPr="003B5F9A">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3B5F9A">
        <w:rPr>
          <w:sz w:val="24"/>
          <w:szCs w:val="24"/>
        </w:rPr>
        <w:t xml:space="preserve">Количество лотов: </w:t>
      </w:r>
      <w:r w:rsidRPr="003B5F9A">
        <w:rPr>
          <w:b/>
          <w:sz w:val="24"/>
          <w:szCs w:val="24"/>
        </w:rPr>
        <w:t>1 (один)</w:t>
      </w:r>
      <w:r w:rsidRPr="003B5F9A">
        <w:rPr>
          <w:sz w:val="24"/>
          <w:szCs w:val="24"/>
        </w:rPr>
        <w:t>.</w:t>
      </w:r>
    </w:p>
    <w:bookmarkEnd w:id="18"/>
    <w:p w:rsidR="00804801" w:rsidRPr="003B5F9A" w:rsidRDefault="00B5344A" w:rsidP="00750D4A">
      <w:pPr>
        <w:pStyle w:val="a"/>
        <w:keepNext/>
        <w:numPr>
          <w:ilvl w:val="0"/>
          <w:numId w:val="0"/>
        </w:numPr>
        <w:spacing w:line="264" w:lineRule="auto"/>
        <w:ind w:left="360" w:hanging="360"/>
        <w:rPr>
          <w:sz w:val="24"/>
          <w:szCs w:val="24"/>
        </w:rPr>
      </w:pPr>
      <w:r w:rsidRPr="003B5F9A">
        <w:rPr>
          <w:sz w:val="24"/>
          <w:szCs w:val="24"/>
        </w:rPr>
        <w:t xml:space="preserve">Частичное </w:t>
      </w:r>
      <w:r w:rsidR="00BE644E" w:rsidRPr="003B5F9A">
        <w:rPr>
          <w:sz w:val="24"/>
          <w:szCs w:val="24"/>
        </w:rPr>
        <w:t>выполнение работ</w:t>
      </w:r>
      <w:r w:rsidRPr="003B5F9A">
        <w:rPr>
          <w:sz w:val="24"/>
          <w:szCs w:val="24"/>
        </w:rPr>
        <w:t xml:space="preserve"> не допускается.</w:t>
      </w:r>
    </w:p>
    <w:p w:rsidR="00717F60" w:rsidRPr="003B5F9A" w:rsidRDefault="008D2928" w:rsidP="003B5F9A">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sidRPr="003B5F9A">
        <w:rPr>
          <w:sz w:val="24"/>
          <w:szCs w:val="24"/>
        </w:rPr>
        <w:t>Сроки</w:t>
      </w:r>
      <w:r w:rsidR="00717F60" w:rsidRPr="003B5F9A">
        <w:rPr>
          <w:sz w:val="24"/>
          <w:szCs w:val="24"/>
        </w:rPr>
        <w:t xml:space="preserve"> </w:t>
      </w:r>
      <w:r w:rsidR="00BE644E" w:rsidRPr="003B5F9A">
        <w:rPr>
          <w:sz w:val="24"/>
          <w:szCs w:val="24"/>
        </w:rPr>
        <w:t>выполнения работ</w:t>
      </w:r>
      <w:r w:rsidR="00717F60" w:rsidRPr="003B5F9A">
        <w:rPr>
          <w:sz w:val="24"/>
          <w:szCs w:val="24"/>
        </w:rPr>
        <w:t xml:space="preserve">: </w:t>
      </w:r>
      <w:r w:rsidR="003B5F9A" w:rsidRPr="003B5F9A">
        <w:rPr>
          <w:b/>
          <w:sz w:val="24"/>
          <w:szCs w:val="24"/>
        </w:rPr>
        <w:t>январь 2019 г. – декабрь 2019 г., в соответствии со сроками, указанными в Приложении №1 к Документации по запросу предложений</w:t>
      </w:r>
      <w:r w:rsidR="00717F60" w:rsidRPr="003B5F9A">
        <w:rPr>
          <w:sz w:val="24"/>
          <w:szCs w:val="24"/>
        </w:rPr>
        <w:t>.</w:t>
      </w:r>
      <w:bookmarkEnd w:id="19"/>
    </w:p>
    <w:p w:rsidR="008D2928" w:rsidRPr="003B5F9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B5F9A">
        <w:rPr>
          <w:sz w:val="24"/>
          <w:szCs w:val="24"/>
        </w:rPr>
        <w:t>Выполнение работ</w:t>
      </w:r>
      <w:r w:rsidR="00366652" w:rsidRPr="003B5F9A">
        <w:rPr>
          <w:sz w:val="24"/>
          <w:szCs w:val="24"/>
        </w:rPr>
        <w:t xml:space="preserve"> Участником будет осуществляться </w:t>
      </w:r>
      <w:r w:rsidR="005B47BD" w:rsidRPr="003B5F9A">
        <w:rPr>
          <w:b/>
          <w:sz w:val="24"/>
          <w:szCs w:val="24"/>
        </w:rPr>
        <w:t>на объектах</w:t>
      </w:r>
      <w:r w:rsidR="00D00D5E" w:rsidRPr="003B5F9A">
        <w:rPr>
          <w:b/>
          <w:sz w:val="24"/>
          <w:szCs w:val="24"/>
        </w:rPr>
        <w:t>, указанны</w:t>
      </w:r>
      <w:r w:rsidR="005B47BD" w:rsidRPr="003B5F9A">
        <w:rPr>
          <w:b/>
          <w:sz w:val="24"/>
          <w:szCs w:val="24"/>
        </w:rPr>
        <w:t>х</w:t>
      </w:r>
      <w:r w:rsidR="00D00D5E" w:rsidRPr="003B5F9A">
        <w:rPr>
          <w:b/>
          <w:sz w:val="24"/>
          <w:szCs w:val="24"/>
        </w:rPr>
        <w:t xml:space="preserve"> в Приложении №1 настоящей Документации</w:t>
      </w:r>
      <w:r w:rsidR="00366652" w:rsidRPr="003B5F9A">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3B5F9A" w:rsidRPr="003B5F9A">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CF674D" w:rsidRPr="00CF674D">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w:t>
      </w:r>
      <w:bookmarkStart w:id="22" w:name="_GoBack"/>
      <w:bookmarkEnd w:id="22"/>
      <w:r w:rsidR="004B5EB3" w:rsidRPr="002A47D1">
        <w:rPr>
          <w:sz w:val="24"/>
          <w:szCs w:val="24"/>
        </w:rPr>
        <w:t>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3"/>
      <w:bookmarkEnd w:id="24"/>
      <w:bookmarkEnd w:id="25"/>
      <w:bookmarkEnd w:id="26"/>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89570"/>
      <w:r w:rsidRPr="002D7FEE">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98589571"/>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98589572"/>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98589573"/>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 xml:space="preserve">(понятие аффилированного лица согласно ст.4 Закона </w:t>
      </w:r>
      <w:r w:rsidRPr="005B69B5">
        <w:rPr>
          <w:sz w:val="24"/>
          <w:szCs w:val="24"/>
        </w:rPr>
        <w:lastRenderedPageBreak/>
        <w:t>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9574"/>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bookmarkStart w:id="66"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5B69B5">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5403"/>
      <w:bookmarkStart w:id="78" w:name="_Toc471830411"/>
      <w:bookmarkStart w:id="79"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5B69B5" w:rsidRPr="005B69B5">
        <w:rPr>
          <w:b w:val="0"/>
          <w:szCs w:val="24"/>
        </w:rPr>
        <w:t>3.3</w:t>
      </w:r>
      <w:r w:rsidR="00EE380A">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5404"/>
      <w:bookmarkStart w:id="91" w:name="_Toc471830412"/>
      <w:bookmarkStart w:id="92"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5405"/>
      <w:bookmarkStart w:id="104" w:name="_Toc471830413"/>
      <w:bookmarkStart w:id="105"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5B69B5" w:rsidRPr="005B69B5">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5B69B5" w:rsidRPr="005B69B5">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5B69B5" w:rsidRPr="005B69B5">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5B69B5">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5B69B5">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5406"/>
      <w:bookmarkStart w:id="117" w:name="_Toc471830414"/>
      <w:bookmarkStart w:id="118"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5B69B5">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5407"/>
      <w:bookmarkStart w:id="130" w:name="_Toc471830415"/>
      <w:bookmarkStart w:id="131"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5B69B5">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5B69B5">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98589581"/>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98589582"/>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5410"/>
      <w:bookmarkStart w:id="155" w:name="_Toc471830418"/>
      <w:bookmarkStart w:id="156"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5411"/>
      <w:bookmarkStart w:id="173" w:name="_Toc471830419"/>
      <w:bookmarkStart w:id="174"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5412"/>
      <w:bookmarkStart w:id="191" w:name="_Toc471830420"/>
      <w:bookmarkStart w:id="192"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98589586"/>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5414"/>
      <w:bookmarkStart w:id="209" w:name="_Toc471830422"/>
      <w:bookmarkStart w:id="210"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5415"/>
      <w:bookmarkStart w:id="226" w:name="_Toc471830423"/>
      <w:bookmarkStart w:id="227"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5416"/>
      <w:bookmarkStart w:id="244" w:name="_Toc471830424"/>
      <w:bookmarkStart w:id="245" w:name="_Toc498589589"/>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393E49" w:rsidRPr="00F31976" w:rsidRDefault="00393E49" w:rsidP="00393E49">
      <w:pPr>
        <w:pStyle w:val="2"/>
        <w:tabs>
          <w:tab w:val="clear" w:pos="1700"/>
          <w:tab w:val="left" w:pos="567"/>
        </w:tabs>
        <w:spacing w:line="264" w:lineRule="auto"/>
        <w:rPr>
          <w:bCs w:val="0"/>
        </w:rPr>
      </w:pPr>
      <w:bookmarkStart w:id="250" w:name="_Toc469470557"/>
      <w:bookmarkStart w:id="251" w:name="_Toc471830425"/>
      <w:bookmarkStart w:id="252" w:name="_Toc498589590"/>
      <w:r w:rsidRPr="00F31976">
        <w:rPr>
          <w:bCs w:val="0"/>
        </w:rPr>
        <w:lastRenderedPageBreak/>
        <w:t>Дополнительные условия, включаемые в проект договора</w:t>
      </w:r>
      <w:bookmarkEnd w:id="250"/>
      <w:bookmarkEnd w:id="251"/>
      <w:bookmarkEnd w:id="252"/>
    </w:p>
    <w:p w:rsidR="00393E49" w:rsidRPr="00F31976" w:rsidRDefault="00393E49" w:rsidP="00393E49">
      <w:pPr>
        <w:pStyle w:val="3"/>
        <w:ind w:left="0" w:firstLine="709"/>
        <w:jc w:val="both"/>
        <w:rPr>
          <w:b w:val="0"/>
        </w:rPr>
      </w:pPr>
      <w:bookmarkStart w:id="253" w:name="_Toc469470558"/>
      <w:bookmarkStart w:id="254" w:name="_Toc471830426"/>
      <w:bookmarkStart w:id="255"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253"/>
      <w:bookmarkEnd w:id="254"/>
      <w:bookmarkEnd w:id="255"/>
    </w:p>
    <w:p w:rsidR="00393E49" w:rsidRPr="00F31976" w:rsidRDefault="00393E49" w:rsidP="00393E49">
      <w:pPr>
        <w:pStyle w:val="3"/>
        <w:ind w:left="0" w:firstLine="709"/>
        <w:jc w:val="both"/>
        <w:rPr>
          <w:b w:val="0"/>
          <w:szCs w:val="24"/>
        </w:rPr>
      </w:pPr>
      <w:bookmarkStart w:id="256" w:name="_Toc469470559"/>
      <w:bookmarkStart w:id="257" w:name="_Toc471830427"/>
      <w:bookmarkStart w:id="258"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393E49" w:rsidRPr="00F31976" w:rsidRDefault="00393E49" w:rsidP="00393E49">
      <w:pPr>
        <w:pStyle w:val="3"/>
        <w:ind w:left="0" w:firstLine="709"/>
        <w:jc w:val="both"/>
        <w:rPr>
          <w:b w:val="0"/>
          <w:szCs w:val="24"/>
        </w:rPr>
      </w:pPr>
      <w:bookmarkStart w:id="259" w:name="_Ref469470272"/>
      <w:bookmarkStart w:id="260" w:name="_Toc469470560"/>
      <w:bookmarkStart w:id="261" w:name="_Toc471830428"/>
      <w:bookmarkStart w:id="262" w:name="_Toc498589593"/>
      <w:r w:rsidRPr="00F31976">
        <w:rPr>
          <w:b w:val="0"/>
        </w:rPr>
        <w:t>Дополнительные</w:t>
      </w:r>
      <w:r w:rsidRPr="00F31976">
        <w:rPr>
          <w:b w:val="0"/>
          <w:szCs w:val="24"/>
        </w:rPr>
        <w:t xml:space="preserve"> условия:</w:t>
      </w:r>
      <w:bookmarkEnd w:id="259"/>
      <w:bookmarkEnd w:id="260"/>
      <w:bookmarkEnd w:id="261"/>
      <w:bookmarkEnd w:id="262"/>
    </w:p>
    <w:p w:rsidR="00393E49" w:rsidRPr="00F31976" w:rsidRDefault="00393E49" w:rsidP="00393E49">
      <w:pPr>
        <w:pStyle w:val="3"/>
        <w:numPr>
          <w:ilvl w:val="0"/>
          <w:numId w:val="0"/>
        </w:numPr>
        <w:ind w:firstLine="709"/>
        <w:jc w:val="both"/>
        <w:rPr>
          <w:b w:val="0"/>
          <w:szCs w:val="24"/>
        </w:rPr>
      </w:pPr>
      <w:bookmarkStart w:id="263" w:name="_Toc469470561"/>
      <w:bookmarkStart w:id="264" w:name="_Toc471830429"/>
      <w:bookmarkStart w:id="265"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3"/>
      <w:bookmarkEnd w:id="264"/>
      <w:bookmarkEnd w:id="265"/>
    </w:p>
    <w:p w:rsidR="00393E49" w:rsidRPr="00F31976" w:rsidRDefault="00393E49" w:rsidP="00393E49">
      <w:pPr>
        <w:pStyle w:val="3"/>
        <w:numPr>
          <w:ilvl w:val="0"/>
          <w:numId w:val="0"/>
        </w:numPr>
        <w:ind w:firstLine="709"/>
        <w:jc w:val="both"/>
        <w:rPr>
          <w:b w:val="0"/>
          <w:szCs w:val="24"/>
        </w:rPr>
      </w:pPr>
      <w:bookmarkStart w:id="266" w:name="_Toc469470562"/>
      <w:bookmarkStart w:id="267" w:name="_Toc471830430"/>
      <w:bookmarkStart w:id="268"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6"/>
      <w:bookmarkEnd w:id="267"/>
      <w:bookmarkEnd w:id="268"/>
    </w:p>
    <w:p w:rsidR="00393E49" w:rsidRPr="00F31976" w:rsidRDefault="00393E49" w:rsidP="00393E49">
      <w:pPr>
        <w:pStyle w:val="3"/>
        <w:numPr>
          <w:ilvl w:val="0"/>
          <w:numId w:val="0"/>
        </w:numPr>
        <w:ind w:firstLine="709"/>
        <w:jc w:val="both"/>
        <w:rPr>
          <w:b w:val="0"/>
          <w:szCs w:val="24"/>
        </w:rPr>
      </w:pPr>
      <w:bookmarkStart w:id="269" w:name="_Toc469470563"/>
      <w:bookmarkStart w:id="270" w:name="_Toc471830431"/>
      <w:bookmarkStart w:id="271"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393E49" w:rsidRPr="007E5B28" w:rsidRDefault="00393E49" w:rsidP="00393E49">
      <w:pPr>
        <w:pStyle w:val="3"/>
        <w:numPr>
          <w:ilvl w:val="0"/>
          <w:numId w:val="0"/>
        </w:numPr>
        <w:ind w:firstLine="709"/>
        <w:jc w:val="both"/>
        <w:rPr>
          <w:b w:val="0"/>
          <w:szCs w:val="24"/>
        </w:rPr>
      </w:pPr>
      <w:bookmarkStart w:id="272" w:name="_Toc469470564"/>
      <w:bookmarkStart w:id="273" w:name="_Toc471830432"/>
      <w:bookmarkStart w:id="274"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5"/>
      <w:r w:rsidR="00D51A0B" w:rsidRPr="00E71A48">
        <w:rPr>
          <w:szCs w:val="24"/>
        </w:rPr>
        <w:t>Заявок</w:t>
      </w:r>
      <w:bookmarkEnd w:id="276"/>
      <w:bookmarkEnd w:id="277"/>
    </w:p>
    <w:p w:rsidR="00717F60" w:rsidRPr="00E71A48" w:rsidRDefault="00717F60" w:rsidP="00E71A48">
      <w:pPr>
        <w:pStyle w:val="2"/>
        <w:tabs>
          <w:tab w:val="clear" w:pos="1700"/>
          <w:tab w:val="left" w:pos="567"/>
        </w:tabs>
        <w:spacing w:line="264" w:lineRule="auto"/>
      </w:pPr>
      <w:bookmarkStart w:id="278" w:name="_Toc498589599"/>
      <w:r w:rsidRPr="00E71A48">
        <w:t xml:space="preserve">Общий порядок проведения </w:t>
      </w:r>
      <w:r w:rsidR="00440928" w:rsidRPr="00E71A48">
        <w:t>З</w:t>
      </w:r>
      <w:r w:rsidRPr="00E71A48">
        <w:t>апроса предложений</w:t>
      </w:r>
      <w:bookmarkEnd w:id="278"/>
    </w:p>
    <w:p w:rsidR="00717F60" w:rsidRPr="00E71A48"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20819"/>
      <w:bookmarkStart w:id="286" w:name="_Toc440631454"/>
      <w:bookmarkStart w:id="287" w:name="_Toc440875694"/>
      <w:bookmarkStart w:id="288" w:name="_Toc441131718"/>
      <w:bookmarkStart w:id="289" w:name="_Toc465865159"/>
      <w:bookmarkStart w:id="290" w:name="_Toc468975419"/>
      <w:bookmarkStart w:id="291" w:name="_Toc471830435"/>
      <w:bookmarkStart w:id="292" w:name="_Toc498589600"/>
      <w:r w:rsidRPr="00E71A48">
        <w:rPr>
          <w:szCs w:val="24"/>
        </w:rPr>
        <w:t>Запрос</w:t>
      </w:r>
      <w:r w:rsidRPr="00E71A48">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20820"/>
      <w:bookmarkStart w:id="304" w:name="_Toc440631455"/>
      <w:bookmarkStart w:id="305" w:name="_Toc440875695"/>
      <w:bookmarkStart w:id="306" w:name="_Toc441131719"/>
      <w:bookmarkStart w:id="307" w:name="_Toc465865160"/>
      <w:bookmarkStart w:id="308" w:name="_Toc468975420"/>
      <w:bookmarkStart w:id="309" w:name="_Toc471830436"/>
      <w:bookmarkStart w:id="310"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1" w:name="_Ref303250835"/>
      <w:bookmarkStart w:id="312" w:name="_Ref305973033"/>
      <w:bookmarkStart w:id="313" w:name="_Toc498589602"/>
      <w:bookmarkStart w:id="31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1"/>
      <w:r w:rsidRPr="00E71A48">
        <w:t xml:space="preserve"> по запросу предложений</w:t>
      </w:r>
      <w:bookmarkEnd w:id="312"/>
      <w:bookmarkEnd w:id="31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98589603"/>
      <w:bookmarkEnd w:id="314"/>
      <w:bookmarkEnd w:id="315"/>
      <w:r w:rsidRPr="00E71A48">
        <w:lastRenderedPageBreak/>
        <w:t xml:space="preserve">Подготовка </w:t>
      </w:r>
      <w:bookmarkEnd w:id="316"/>
      <w:r w:rsidRPr="00E71A48">
        <w:t>Заявок</w:t>
      </w:r>
      <w:bookmarkEnd w:id="317"/>
      <w:bookmarkEnd w:id="318"/>
    </w:p>
    <w:p w:rsidR="00717F60" w:rsidRPr="00E71A48"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20823"/>
      <w:bookmarkStart w:id="326" w:name="_Toc440631458"/>
      <w:bookmarkStart w:id="327" w:name="_Toc440875698"/>
      <w:bookmarkStart w:id="328" w:name="_Toc441131722"/>
      <w:bookmarkStart w:id="329" w:name="_Toc465865163"/>
      <w:bookmarkStart w:id="330" w:name="_Toc468975423"/>
      <w:bookmarkStart w:id="331" w:name="_Toc471830439"/>
      <w:bookmarkStart w:id="332" w:name="_Toc498589604"/>
      <w:r w:rsidRPr="00E71A48">
        <w:rPr>
          <w:szCs w:val="24"/>
        </w:rPr>
        <w:t xml:space="preserve">Общие требования к </w:t>
      </w:r>
      <w:r w:rsidR="004B5EB3" w:rsidRPr="00E71A48">
        <w:rPr>
          <w:szCs w:val="24"/>
        </w:rPr>
        <w:t>Заявк</w:t>
      </w:r>
      <w:r w:rsidRPr="00E71A48">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4"/>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DE7F5A">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7"/>
      <w:bookmarkEnd w:id="338"/>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9" w:name="_Ref115076752"/>
      <w:bookmarkStart w:id="340" w:name="_Ref191386109"/>
      <w:bookmarkStart w:id="341" w:name="_Ref191386419"/>
      <w:bookmarkStart w:id="342" w:name="_Toc440361327"/>
      <w:bookmarkStart w:id="343" w:name="_Toc440376082"/>
      <w:bookmarkStart w:id="344" w:name="_Toc440376209"/>
      <w:bookmarkStart w:id="345" w:name="_Toc440382474"/>
      <w:bookmarkStart w:id="346" w:name="_Toc440447144"/>
      <w:bookmarkStart w:id="347" w:name="_Toc440620824"/>
      <w:bookmarkStart w:id="348" w:name="_Toc440631459"/>
      <w:bookmarkStart w:id="349" w:name="_Toc440875699"/>
      <w:bookmarkStart w:id="350" w:name="_Toc441131723"/>
      <w:bookmarkStart w:id="351" w:name="_Toc465865164"/>
      <w:bookmarkStart w:id="352" w:name="_Toc468975424"/>
      <w:bookmarkStart w:id="353" w:name="_Toc471830440"/>
      <w:bookmarkStart w:id="354"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9"/>
      <w:bookmarkEnd w:id="340"/>
      <w:bookmarkEnd w:id="341"/>
      <w:r w:rsidRPr="00E71A48">
        <w:rPr>
          <w:szCs w:val="24"/>
        </w:rPr>
        <w:t>ЭТП</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5" w:name="_Ref115076807"/>
      <w:bookmarkStart w:id="356" w:name="_Toc440361328"/>
      <w:bookmarkStart w:id="357" w:name="_Toc440376083"/>
      <w:bookmarkStart w:id="358" w:name="_Toc440376210"/>
      <w:bookmarkStart w:id="359" w:name="_Toc440382475"/>
      <w:bookmarkStart w:id="360" w:name="_Toc440447145"/>
      <w:bookmarkStart w:id="361" w:name="_Toc440620825"/>
      <w:bookmarkStart w:id="362" w:name="_Toc440631460"/>
      <w:bookmarkStart w:id="363" w:name="_Toc440875700"/>
      <w:bookmarkStart w:id="364" w:name="_Toc441131724"/>
      <w:bookmarkStart w:id="365" w:name="_Toc465865165"/>
      <w:bookmarkStart w:id="366" w:name="_Toc468975425"/>
      <w:bookmarkStart w:id="367" w:name="_Toc471830441"/>
      <w:bookmarkStart w:id="368"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9"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9"/>
    </w:p>
    <w:p w:rsidR="00717F60" w:rsidRPr="002D7FEE" w:rsidRDefault="00717F60" w:rsidP="00E71A48">
      <w:pPr>
        <w:pStyle w:val="3"/>
        <w:spacing w:line="264" w:lineRule="auto"/>
        <w:rPr>
          <w:szCs w:val="24"/>
        </w:rPr>
      </w:pPr>
      <w:bookmarkStart w:id="370" w:name="_Ref306008743"/>
      <w:bookmarkStart w:id="371" w:name="_Toc440361329"/>
      <w:bookmarkStart w:id="372" w:name="_Toc440376084"/>
      <w:bookmarkStart w:id="373" w:name="_Toc440376211"/>
      <w:bookmarkStart w:id="374" w:name="_Toc440382476"/>
      <w:bookmarkStart w:id="375" w:name="_Toc440447146"/>
      <w:bookmarkStart w:id="376" w:name="_Toc440620826"/>
      <w:bookmarkStart w:id="377" w:name="_Toc440631461"/>
      <w:bookmarkStart w:id="378" w:name="_Toc440875701"/>
      <w:bookmarkStart w:id="379" w:name="_Toc441131725"/>
      <w:bookmarkStart w:id="380" w:name="_Toc465865166"/>
      <w:bookmarkStart w:id="381" w:name="_Toc468975426"/>
      <w:bookmarkStart w:id="382" w:name="_Toc471830442"/>
      <w:bookmarkStart w:id="383"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4"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5" w:name="_Toc440361330"/>
      <w:bookmarkStart w:id="386" w:name="_Toc440376085"/>
      <w:bookmarkStart w:id="387" w:name="_Toc440376212"/>
      <w:bookmarkStart w:id="388" w:name="_Toc440382477"/>
      <w:bookmarkStart w:id="389" w:name="_Toc440447147"/>
      <w:bookmarkStart w:id="390" w:name="_Toc440620827"/>
      <w:bookmarkStart w:id="391" w:name="_Toc440631462"/>
      <w:bookmarkStart w:id="392" w:name="_Toc440875702"/>
      <w:bookmarkStart w:id="393" w:name="_Toc441131726"/>
      <w:bookmarkStart w:id="394" w:name="_Toc465865167"/>
      <w:bookmarkStart w:id="395" w:name="_Toc468975427"/>
      <w:bookmarkStart w:id="396" w:name="_Toc471830443"/>
      <w:bookmarkStart w:id="397" w:name="_Toc498589608"/>
      <w:r w:rsidRPr="00E71A48">
        <w:rPr>
          <w:szCs w:val="24"/>
        </w:rPr>
        <w:t xml:space="preserve">Требования к языку </w:t>
      </w:r>
      <w:r w:rsidR="004B5EB3" w:rsidRPr="00E71A48">
        <w:rPr>
          <w:szCs w:val="24"/>
        </w:rPr>
        <w:t>Заявк</w:t>
      </w:r>
      <w:r w:rsidRPr="00E71A48">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8" w:name="_Toc440361331"/>
      <w:bookmarkStart w:id="399" w:name="_Toc440376086"/>
      <w:bookmarkStart w:id="400" w:name="_Toc440376213"/>
      <w:bookmarkStart w:id="401" w:name="_Toc440382478"/>
      <w:bookmarkStart w:id="402" w:name="_Toc440447148"/>
      <w:bookmarkStart w:id="403" w:name="_Toc440620828"/>
      <w:bookmarkStart w:id="404" w:name="_Toc440631463"/>
      <w:bookmarkStart w:id="405" w:name="_Toc440875703"/>
      <w:bookmarkStart w:id="406" w:name="_Toc441131727"/>
      <w:bookmarkStart w:id="407" w:name="_Toc465865168"/>
      <w:bookmarkStart w:id="408" w:name="_Toc468975428"/>
      <w:bookmarkStart w:id="409" w:name="_Toc471830444"/>
      <w:bookmarkStart w:id="410" w:name="_Toc498589609"/>
      <w:r w:rsidRPr="00E71A48">
        <w:rPr>
          <w:szCs w:val="24"/>
        </w:rPr>
        <w:t xml:space="preserve">Требования к валюте </w:t>
      </w:r>
      <w:r w:rsidR="004B5EB3" w:rsidRPr="00E71A48">
        <w:rPr>
          <w:szCs w:val="24"/>
        </w:rPr>
        <w:t>Заявк</w:t>
      </w:r>
      <w:r w:rsidRPr="00E71A48">
        <w:rPr>
          <w:szCs w:val="24"/>
        </w:rPr>
        <w:t>и</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1" w:name="_Toc440361332"/>
      <w:bookmarkStart w:id="412" w:name="_Toc440376087"/>
      <w:bookmarkStart w:id="413" w:name="_Toc440376214"/>
      <w:bookmarkStart w:id="414" w:name="_Toc440382479"/>
      <w:bookmarkStart w:id="415" w:name="_Toc440447149"/>
      <w:bookmarkStart w:id="416" w:name="_Toc440620829"/>
      <w:bookmarkStart w:id="417" w:name="_Toc440631464"/>
      <w:bookmarkStart w:id="418" w:name="_Toc440875704"/>
      <w:bookmarkStart w:id="419" w:name="_Toc441131728"/>
      <w:bookmarkStart w:id="420" w:name="_Toc465865169"/>
      <w:bookmarkStart w:id="421" w:name="_Ref468975235"/>
      <w:bookmarkStart w:id="422" w:name="_Toc468975429"/>
      <w:bookmarkStart w:id="423" w:name="_Toc471830445"/>
      <w:bookmarkStart w:id="424"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DE7F5A"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DE7F5A">
        <w:rPr>
          <w:bCs w:val="0"/>
          <w:sz w:val="24"/>
          <w:szCs w:val="24"/>
        </w:rPr>
        <w:t xml:space="preserve">Начальная (максимальная) цена </w:t>
      </w:r>
      <w:r w:rsidR="00123C70" w:rsidRPr="00DE7F5A">
        <w:rPr>
          <w:bCs w:val="0"/>
          <w:sz w:val="24"/>
          <w:szCs w:val="24"/>
        </w:rPr>
        <w:t>Договор</w:t>
      </w:r>
      <w:r w:rsidRPr="00DE7F5A">
        <w:rPr>
          <w:bCs w:val="0"/>
          <w:sz w:val="24"/>
          <w:szCs w:val="24"/>
        </w:rPr>
        <w:t>а</w:t>
      </w:r>
      <w:r w:rsidR="00216641" w:rsidRPr="00DE7F5A">
        <w:rPr>
          <w:bCs w:val="0"/>
          <w:sz w:val="24"/>
          <w:szCs w:val="24"/>
        </w:rPr>
        <w:t>:</w:t>
      </w:r>
      <w:bookmarkEnd w:id="425"/>
    </w:p>
    <w:p w:rsidR="00717F60" w:rsidRPr="00DE7F5A"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E7F5A">
        <w:rPr>
          <w:b/>
          <w:bCs w:val="0"/>
          <w:sz w:val="24"/>
          <w:szCs w:val="24"/>
          <w:u w:val="single"/>
        </w:rPr>
        <w:t>По Лоту №1:</w:t>
      </w:r>
      <w:r w:rsidR="00717F60" w:rsidRPr="00DE7F5A">
        <w:rPr>
          <w:bCs w:val="0"/>
          <w:sz w:val="24"/>
          <w:szCs w:val="24"/>
        </w:rPr>
        <w:t xml:space="preserve"> </w:t>
      </w:r>
      <w:r w:rsidR="00DE7F5A" w:rsidRPr="00DE7F5A">
        <w:rPr>
          <w:b/>
          <w:sz w:val="24"/>
          <w:szCs w:val="24"/>
        </w:rPr>
        <w:t>1 405 000</w:t>
      </w:r>
      <w:r w:rsidR="00DE7F5A" w:rsidRPr="00DE7F5A">
        <w:rPr>
          <w:sz w:val="24"/>
          <w:szCs w:val="24"/>
        </w:rPr>
        <w:t xml:space="preserve"> (Один миллион четыреста пять тысяч) рублей 00 копеек РФ, без учета НДС; НДС составляет </w:t>
      </w:r>
      <w:r w:rsidR="00DE7F5A" w:rsidRPr="00DE7F5A">
        <w:rPr>
          <w:b/>
          <w:sz w:val="24"/>
          <w:szCs w:val="24"/>
        </w:rPr>
        <w:t>281 000</w:t>
      </w:r>
      <w:r w:rsidR="00DE7F5A" w:rsidRPr="00DE7F5A">
        <w:rPr>
          <w:sz w:val="24"/>
          <w:szCs w:val="24"/>
        </w:rPr>
        <w:t xml:space="preserve"> (Двести восемьдесят одна тысяча) рублей 00 копеек РФ; </w:t>
      </w:r>
      <w:r w:rsidR="00DE7F5A" w:rsidRPr="00DE7F5A">
        <w:rPr>
          <w:b/>
          <w:sz w:val="24"/>
          <w:szCs w:val="24"/>
        </w:rPr>
        <w:t>1 686 000</w:t>
      </w:r>
      <w:r w:rsidR="00DE7F5A" w:rsidRPr="00DE7F5A">
        <w:rPr>
          <w:sz w:val="24"/>
          <w:szCs w:val="24"/>
        </w:rPr>
        <w:t xml:space="preserve"> (Один миллион шестьсот восемьдесят шесть тысяч) рублей 00 копеек РФ, с учетом НДС</w:t>
      </w:r>
      <w:r w:rsidR="00DE7F5A" w:rsidRPr="00DE7F5A">
        <w:rPr>
          <w:sz w:val="24"/>
          <w:szCs w:val="24"/>
        </w:rPr>
        <w:t>.</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DE7F5A">
        <w:rPr>
          <w:bCs w:val="0"/>
          <w:sz w:val="24"/>
          <w:szCs w:val="24"/>
        </w:rPr>
        <w:t>,</w:t>
      </w:r>
      <w:r w:rsidR="00DE7F5A" w:rsidRPr="00DE7F5A">
        <w:rPr>
          <w:sz w:val="24"/>
          <w:szCs w:val="24"/>
        </w:rPr>
        <w:t xml:space="preserve"> 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5B69B5" w:rsidRPr="005B69B5">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9"/>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DE7F5A"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DE7F5A" w:rsidRPr="00DE7F5A" w:rsidRDefault="00DE7F5A" w:rsidP="00DE7F5A">
      <w:pPr>
        <w:numPr>
          <w:ilvl w:val="0"/>
          <w:numId w:val="21"/>
        </w:numPr>
        <w:suppressAutoHyphens w:val="0"/>
        <w:spacing w:line="264" w:lineRule="auto"/>
        <w:rPr>
          <w:sz w:val="24"/>
          <w:szCs w:val="24"/>
          <w:lang w:eastAsia="ru-RU"/>
        </w:rPr>
      </w:pPr>
      <w:r w:rsidRPr="005D546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lastRenderedPageBreak/>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451"/>
      <w:bookmarkEnd w:id="45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2D7FEE">
        <w:rPr>
          <w:sz w:val="24"/>
          <w:szCs w:val="24"/>
        </w:rPr>
        <w:lastRenderedPageBreak/>
        <w:t>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45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E920E3">
        <w:rPr>
          <w:sz w:val="24"/>
          <w:szCs w:val="24"/>
        </w:rPr>
        <w:lastRenderedPageBreak/>
        <w:t xml:space="preserve">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w:t>
      </w:r>
      <w:r w:rsidRPr="002D7FEE">
        <w:rPr>
          <w:rFonts w:eastAsia="Times New Roman,Italic"/>
          <w:bCs w:val="0"/>
          <w:iCs/>
          <w:sz w:val="24"/>
          <w:szCs w:val="24"/>
        </w:rPr>
        <w:lastRenderedPageBreak/>
        <w:t xml:space="preserve">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lastRenderedPageBreak/>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7"/>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DE7F5A"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DE7F5A">
        <w:rPr>
          <w:bCs w:val="0"/>
          <w:sz w:val="24"/>
          <w:szCs w:val="24"/>
        </w:rPr>
        <w:t xml:space="preserve">Документы, указанные в </w:t>
      </w:r>
      <w:proofErr w:type="spellStart"/>
      <w:r w:rsidR="00306DE6" w:rsidRPr="00DE7F5A">
        <w:rPr>
          <w:bCs w:val="0"/>
          <w:sz w:val="24"/>
          <w:szCs w:val="24"/>
        </w:rPr>
        <w:t>пп</w:t>
      </w:r>
      <w:proofErr w:type="spellEnd"/>
      <w:r w:rsidR="00306DE6" w:rsidRPr="00DE7F5A">
        <w:rPr>
          <w:sz w:val="24"/>
          <w:szCs w:val="24"/>
        </w:rPr>
        <w:t>.</w:t>
      </w:r>
      <w:r w:rsidR="001248B1" w:rsidRPr="00DE7F5A">
        <w:rPr>
          <w:sz w:val="24"/>
          <w:szCs w:val="24"/>
        </w:rPr>
        <w:t xml:space="preserve"> </w:t>
      </w:r>
      <w:r w:rsidR="00C55095" w:rsidRPr="00DE7F5A">
        <w:fldChar w:fldCharType="begin"/>
      </w:r>
      <w:r w:rsidR="00123DC1" w:rsidRPr="00DE7F5A">
        <w:instrText xml:space="preserve"> REF _Ref442189588 \r \h  \* MERGEFORMAT </w:instrText>
      </w:r>
      <w:r w:rsidR="00C55095" w:rsidRPr="00DE7F5A">
        <w:fldChar w:fldCharType="separate"/>
      </w:r>
      <w:r w:rsidR="005B69B5" w:rsidRPr="00DE7F5A">
        <w:rPr>
          <w:sz w:val="24"/>
          <w:szCs w:val="24"/>
        </w:rPr>
        <w:t>х)</w:t>
      </w:r>
      <w:r w:rsidR="00C55095" w:rsidRPr="00DE7F5A">
        <w:fldChar w:fldCharType="end"/>
      </w:r>
      <w:r w:rsidR="00306DE6" w:rsidRPr="00DE7F5A">
        <w:rPr>
          <w:sz w:val="24"/>
          <w:szCs w:val="24"/>
        </w:rPr>
        <w:t xml:space="preserve"> п. </w:t>
      </w:r>
      <w:r w:rsidR="00EE380A" w:rsidRPr="00DE7F5A">
        <w:fldChar w:fldCharType="begin"/>
      </w:r>
      <w:r w:rsidR="00EE380A" w:rsidRPr="00DE7F5A">
        <w:instrText xml:space="preserve"> REF _Ref303587815 \r \h  \* MERGEFORMAT </w:instrText>
      </w:r>
      <w:r w:rsidR="00EE380A" w:rsidRPr="00DE7F5A">
        <w:fldChar w:fldCharType="separate"/>
      </w:r>
      <w:r w:rsidR="005B69B5" w:rsidRPr="00DE7F5A">
        <w:rPr>
          <w:sz w:val="24"/>
          <w:szCs w:val="24"/>
        </w:rPr>
        <w:t>3.3.8.3</w:t>
      </w:r>
      <w:r w:rsidR="00EE380A" w:rsidRPr="00DE7F5A">
        <w:fldChar w:fldCharType="end"/>
      </w:r>
      <w:r w:rsidR="00306DE6" w:rsidRPr="00DE7F5A">
        <w:rPr>
          <w:sz w:val="24"/>
          <w:szCs w:val="24"/>
        </w:rPr>
        <w:t>, подаются основным Участником</w:t>
      </w:r>
      <w:r w:rsidR="002037C3" w:rsidRPr="00DE7F5A">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roofErr w:type="gramEnd"/>
    </w:p>
    <w:p w:rsidR="00717F60" w:rsidRPr="00DE7F5A"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w:t>
      </w:r>
      <w:r w:rsidR="00717F60" w:rsidRPr="00DE7F5A">
        <w:rPr>
          <w:bCs w:val="0"/>
          <w:sz w:val="24"/>
          <w:szCs w:val="24"/>
        </w:rPr>
        <w:t>члена объединения установленным требованиям (п.</w:t>
      </w:r>
      <w:r w:rsidR="00EE2EFB" w:rsidRPr="00DE7F5A">
        <w:rPr>
          <w:bCs w:val="0"/>
          <w:sz w:val="24"/>
          <w:szCs w:val="24"/>
        </w:rPr>
        <w:t xml:space="preserve"> </w:t>
      </w:r>
      <w:r w:rsidR="00EE380A" w:rsidRPr="00DE7F5A">
        <w:fldChar w:fldCharType="begin"/>
      </w:r>
      <w:r w:rsidR="00EE380A" w:rsidRPr="00DE7F5A">
        <w:instrText xml:space="preserve"> REF _Ref303669127 \r \h  \* MERGEFORMAT </w:instrText>
      </w:r>
      <w:r w:rsidR="00EE380A" w:rsidRPr="00DE7F5A">
        <w:fldChar w:fldCharType="separate"/>
      </w:r>
      <w:r w:rsidR="005B69B5" w:rsidRPr="00DE7F5A">
        <w:rPr>
          <w:bCs w:val="0"/>
          <w:sz w:val="24"/>
          <w:szCs w:val="24"/>
        </w:rPr>
        <w:t>3.3.8.2</w:t>
      </w:r>
      <w:r w:rsidR="00EE380A" w:rsidRPr="00DE7F5A">
        <w:fldChar w:fldCharType="end"/>
      </w:r>
      <w:r w:rsidR="00717F60" w:rsidRPr="00DE7F5A">
        <w:rPr>
          <w:bCs w:val="0"/>
          <w:sz w:val="24"/>
          <w:szCs w:val="24"/>
        </w:rPr>
        <w:t>)</w:t>
      </w:r>
      <w:r w:rsidR="00306DE6" w:rsidRPr="00DE7F5A">
        <w:rPr>
          <w:bCs w:val="0"/>
          <w:sz w:val="24"/>
          <w:szCs w:val="24"/>
        </w:rPr>
        <w:t xml:space="preserve">. Документы, указанные в </w:t>
      </w:r>
      <w:proofErr w:type="spellStart"/>
      <w:r w:rsidR="00306DE6" w:rsidRPr="00DE7F5A">
        <w:rPr>
          <w:bCs w:val="0"/>
          <w:sz w:val="24"/>
          <w:szCs w:val="24"/>
        </w:rPr>
        <w:t>пп</w:t>
      </w:r>
      <w:proofErr w:type="spellEnd"/>
      <w:r w:rsidR="00306DE6" w:rsidRPr="00DE7F5A">
        <w:rPr>
          <w:sz w:val="24"/>
          <w:szCs w:val="24"/>
        </w:rPr>
        <w:t xml:space="preserve">. </w:t>
      </w:r>
      <w:r w:rsidR="00C55095" w:rsidRPr="00DE7F5A">
        <w:fldChar w:fldCharType="begin"/>
      </w:r>
      <w:r w:rsidR="00123DC1" w:rsidRPr="00DE7F5A">
        <w:instrText xml:space="preserve"> REF _Ref442189588 \r \h  \* MERGEFORMAT </w:instrText>
      </w:r>
      <w:r w:rsidR="00C55095" w:rsidRPr="00DE7F5A">
        <w:fldChar w:fldCharType="separate"/>
      </w:r>
      <w:r w:rsidR="005B69B5" w:rsidRPr="00DE7F5A">
        <w:rPr>
          <w:sz w:val="24"/>
          <w:szCs w:val="24"/>
        </w:rPr>
        <w:t>х)</w:t>
      </w:r>
      <w:r w:rsidR="00C55095" w:rsidRPr="00DE7F5A">
        <w:fldChar w:fldCharType="end"/>
      </w:r>
      <w:r w:rsidR="00306DE6" w:rsidRPr="00DE7F5A">
        <w:rPr>
          <w:sz w:val="24"/>
          <w:szCs w:val="24"/>
        </w:rPr>
        <w:t xml:space="preserve"> п. </w:t>
      </w:r>
      <w:r w:rsidR="00EE380A" w:rsidRPr="00DE7F5A">
        <w:fldChar w:fldCharType="begin"/>
      </w:r>
      <w:r w:rsidR="00EE380A" w:rsidRPr="00DE7F5A">
        <w:instrText xml:space="preserve"> REF _Ref303587815 \r \h  \* MERGEFORMAT </w:instrText>
      </w:r>
      <w:r w:rsidR="00EE380A" w:rsidRPr="00DE7F5A">
        <w:fldChar w:fldCharType="separate"/>
      </w:r>
      <w:r w:rsidR="005B69B5" w:rsidRPr="00DE7F5A">
        <w:rPr>
          <w:sz w:val="24"/>
          <w:szCs w:val="24"/>
        </w:rPr>
        <w:t>3.3.8.3</w:t>
      </w:r>
      <w:r w:rsidR="00EE380A" w:rsidRPr="00DE7F5A">
        <w:fldChar w:fldCharType="end"/>
      </w:r>
      <w:r w:rsidR="00306DE6" w:rsidRPr="00DE7F5A">
        <w:rPr>
          <w:sz w:val="24"/>
          <w:szCs w:val="24"/>
        </w:rPr>
        <w:t>, подаются Лидером коллективного участника</w:t>
      </w:r>
      <w:r w:rsidR="00717F60" w:rsidRPr="00DE7F5A">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E7F5A">
        <w:rPr>
          <w:bCs w:val="0"/>
          <w:sz w:val="24"/>
          <w:szCs w:val="24"/>
        </w:rPr>
        <w:t>Заявк</w:t>
      </w:r>
      <w:r w:rsidR="00AD3EBC" w:rsidRPr="00DE7F5A">
        <w:rPr>
          <w:bCs w:val="0"/>
          <w:sz w:val="24"/>
          <w:szCs w:val="24"/>
        </w:rPr>
        <w:t>а подготавливается</w:t>
      </w:r>
      <w:r w:rsidR="00AD3EBC" w:rsidRPr="00E71A48">
        <w:rPr>
          <w:bCs w:val="0"/>
          <w:sz w:val="24"/>
          <w:szCs w:val="24"/>
        </w:rPr>
        <w:t xml:space="preserve">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DE7F5A"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 xml:space="preserve">Организатор начинает предоставлять ответы на запросы разъяснений </w:t>
      </w:r>
      <w:proofErr w:type="gramStart"/>
      <w:r w:rsidRPr="004F7AD3">
        <w:rPr>
          <w:sz w:val="24"/>
          <w:szCs w:val="24"/>
        </w:rPr>
        <w:t xml:space="preserve">с даты </w:t>
      </w:r>
      <w:r w:rsidRPr="00DE7F5A">
        <w:rPr>
          <w:sz w:val="24"/>
          <w:szCs w:val="24"/>
        </w:rPr>
        <w:t>публикации</w:t>
      </w:r>
      <w:proofErr w:type="gramEnd"/>
      <w:r w:rsidRPr="00DE7F5A">
        <w:rPr>
          <w:sz w:val="24"/>
          <w:szCs w:val="24"/>
        </w:rPr>
        <w:t xml:space="preserve"> закупочной процедуры (п. </w:t>
      </w:r>
      <w:r w:rsidRPr="00DE7F5A">
        <w:rPr>
          <w:sz w:val="24"/>
          <w:szCs w:val="24"/>
        </w:rPr>
        <w:fldChar w:fldCharType="begin"/>
      </w:r>
      <w:r w:rsidRPr="00DE7F5A">
        <w:rPr>
          <w:sz w:val="24"/>
          <w:szCs w:val="24"/>
        </w:rPr>
        <w:instrText xml:space="preserve"> REF _Ref191386085 \r \h  \* MERGEFORMAT </w:instrText>
      </w:r>
      <w:r w:rsidRPr="00DE7F5A">
        <w:rPr>
          <w:sz w:val="24"/>
          <w:szCs w:val="24"/>
        </w:rPr>
      </w:r>
      <w:r w:rsidRPr="00DE7F5A">
        <w:rPr>
          <w:sz w:val="24"/>
          <w:szCs w:val="24"/>
        </w:rPr>
        <w:fldChar w:fldCharType="separate"/>
      </w:r>
      <w:r w:rsidR="005B69B5" w:rsidRPr="00DE7F5A">
        <w:rPr>
          <w:sz w:val="24"/>
          <w:szCs w:val="24"/>
        </w:rPr>
        <w:t>1.1.1</w:t>
      </w:r>
      <w:r w:rsidRPr="00DE7F5A">
        <w:rPr>
          <w:sz w:val="24"/>
          <w:szCs w:val="24"/>
        </w:rPr>
        <w:fldChar w:fldCharType="end"/>
      </w:r>
      <w:r w:rsidRPr="00DE7F5A">
        <w:rPr>
          <w:sz w:val="24"/>
          <w:szCs w:val="24"/>
        </w:rPr>
        <w:t>).</w:t>
      </w:r>
    </w:p>
    <w:p w:rsidR="004F7AD3" w:rsidRPr="00DE7F5A" w:rsidRDefault="004F7AD3" w:rsidP="004F7AD3">
      <w:pPr>
        <w:widowControl w:val="0"/>
        <w:numPr>
          <w:ilvl w:val="3"/>
          <w:numId w:val="40"/>
        </w:numPr>
        <w:tabs>
          <w:tab w:val="left" w:pos="1700"/>
        </w:tabs>
        <w:autoSpaceDE w:val="0"/>
        <w:spacing w:after="100" w:line="264" w:lineRule="auto"/>
        <w:ind w:left="0" w:firstLine="709"/>
        <w:rPr>
          <w:sz w:val="24"/>
          <w:szCs w:val="24"/>
        </w:rPr>
      </w:pPr>
      <w:r w:rsidRPr="00DE7F5A">
        <w:rPr>
          <w:sz w:val="24"/>
          <w:szCs w:val="24"/>
        </w:rPr>
        <w:t xml:space="preserve">Организатор заканчивает предоставлять ответы на запросы разъяснений в </w:t>
      </w:r>
      <w:r w:rsidR="00DE7F5A" w:rsidRPr="00DE7F5A">
        <w:rPr>
          <w:b/>
          <w:sz w:val="24"/>
          <w:szCs w:val="24"/>
        </w:rPr>
        <w:t>12:00 03</w:t>
      </w:r>
      <w:r w:rsidRPr="00DE7F5A">
        <w:rPr>
          <w:b/>
          <w:sz w:val="24"/>
          <w:szCs w:val="24"/>
        </w:rPr>
        <w:t xml:space="preserve"> </w:t>
      </w:r>
      <w:r w:rsidR="00DE7F5A" w:rsidRPr="00DE7F5A">
        <w:rPr>
          <w:b/>
          <w:sz w:val="24"/>
          <w:szCs w:val="24"/>
        </w:rPr>
        <w:t>октября</w:t>
      </w:r>
      <w:r w:rsidRPr="00DE7F5A">
        <w:rPr>
          <w:b/>
          <w:sz w:val="24"/>
          <w:szCs w:val="24"/>
        </w:rPr>
        <w:t xml:space="preserve"> 2018 года</w:t>
      </w:r>
      <w:r w:rsidRPr="00DE7F5A">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DE7F5A">
        <w:rPr>
          <w:bCs w:val="0"/>
          <w:sz w:val="24"/>
          <w:szCs w:val="24"/>
        </w:rPr>
        <w:t>Организатор запроса</w:t>
      </w:r>
      <w:r w:rsidRPr="00382A07">
        <w:rPr>
          <w:bCs w:val="0"/>
          <w:sz w:val="24"/>
          <w:szCs w:val="24"/>
        </w:rPr>
        <w:t xml:space="preserve">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 xml:space="preserve">и, на сумму </w:t>
      </w:r>
      <w:r w:rsidR="00DE7F5A">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555"/>
      <w:bookmarkEnd w:id="556"/>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A27D60">
        <w:rPr>
          <w:sz w:val="24"/>
          <w:szCs w:val="24"/>
        </w:rPr>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DE7F5A">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w:t>
      </w:r>
      <w:r w:rsidR="00932C0A" w:rsidRPr="00E71A48">
        <w:rPr>
          <w:sz w:val="24"/>
          <w:szCs w:val="24"/>
        </w:rPr>
        <w:lastRenderedPageBreak/>
        <w:t>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w:t>
      </w:r>
      <w:r w:rsidRPr="00DE7F5A">
        <w:rPr>
          <w:sz w:val="24"/>
          <w:szCs w:val="24"/>
        </w:rPr>
        <w:t xml:space="preserve">окончания приема заявок, указанных в пункте </w:t>
      </w:r>
      <w:r w:rsidR="00EE380A" w:rsidRPr="00DE7F5A">
        <w:fldChar w:fldCharType="begin"/>
      </w:r>
      <w:r w:rsidR="00EE380A" w:rsidRPr="00DE7F5A">
        <w:instrText xml:space="preserve"> REF _Ref440289953 \r \h  \* MERGEFORMAT </w:instrText>
      </w:r>
      <w:r w:rsidR="00EE380A" w:rsidRPr="00DE7F5A">
        <w:fldChar w:fldCharType="separate"/>
      </w:r>
      <w:r w:rsidR="005B69B5" w:rsidRPr="00DE7F5A">
        <w:rPr>
          <w:sz w:val="24"/>
          <w:szCs w:val="24"/>
        </w:rPr>
        <w:t>3.4.1.3</w:t>
      </w:r>
      <w:r w:rsidR="00EE380A" w:rsidRPr="00DE7F5A">
        <w:fldChar w:fldCharType="end"/>
      </w:r>
      <w:r w:rsidRPr="00DE7F5A">
        <w:rPr>
          <w:sz w:val="24"/>
          <w:szCs w:val="24"/>
        </w:rPr>
        <w:t xml:space="preserve"> настоящей Документации, по адресу: </w:t>
      </w:r>
      <w:r w:rsidR="00DE7F5A" w:rsidRPr="00DE7F5A">
        <w:rPr>
          <w:bCs/>
          <w:sz w:val="24"/>
          <w:szCs w:val="24"/>
        </w:rPr>
        <w:t xml:space="preserve">РФ, 398001, г. Липецк, ул. 50 лет НЛМК,  д. 33, </w:t>
      </w:r>
      <w:proofErr w:type="spellStart"/>
      <w:r w:rsidR="00DE7F5A" w:rsidRPr="00DE7F5A">
        <w:rPr>
          <w:bCs/>
          <w:sz w:val="24"/>
          <w:szCs w:val="24"/>
        </w:rPr>
        <w:t>каб</w:t>
      </w:r>
      <w:proofErr w:type="spellEnd"/>
      <w:r w:rsidR="00DE7F5A" w:rsidRPr="00DE7F5A">
        <w:rPr>
          <w:bCs/>
          <w:sz w:val="24"/>
          <w:szCs w:val="24"/>
        </w:rPr>
        <w:t xml:space="preserve">. №103, исполнительный сотрудник – Телятник Валентина Сергеевна, контактный телефон </w:t>
      </w:r>
      <w:r w:rsidR="00DE7F5A" w:rsidRPr="00DE7F5A">
        <w:rPr>
          <w:b/>
          <w:bCs/>
          <w:sz w:val="24"/>
          <w:szCs w:val="24"/>
        </w:rPr>
        <w:t>(4742) 22-83-04</w:t>
      </w:r>
      <w:r w:rsidRPr="00DE7F5A">
        <w:rPr>
          <w:sz w:val="24"/>
          <w:szCs w:val="24"/>
        </w:rPr>
        <w:t>. Оригинал соглашения о неустойке должен быть надежно запечатан в конверт, на</w:t>
      </w:r>
      <w:r w:rsidRPr="00F21407">
        <w:rPr>
          <w:sz w:val="24"/>
          <w:szCs w:val="24"/>
        </w:rPr>
        <w:t xml:space="preserve">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w:t>
      </w:r>
      <w:r w:rsidRPr="002D7FEE">
        <w:rPr>
          <w:szCs w:val="24"/>
        </w:rPr>
        <w:lastRenderedPageBreak/>
        <w:t>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DE7F5A"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w:t>
      </w:r>
      <w:r w:rsidRPr="00DE7F5A">
        <w:rPr>
          <w:rFonts w:eastAsia="Calibri"/>
          <w:szCs w:val="24"/>
          <w:lang w:eastAsia="en-US"/>
        </w:rPr>
        <w:t xml:space="preserve">вместе с Анкетой Участника (п. </w:t>
      </w:r>
      <w:r w:rsidR="00EE380A" w:rsidRPr="00DE7F5A">
        <w:fldChar w:fldCharType="begin"/>
      </w:r>
      <w:r w:rsidR="00EE380A" w:rsidRPr="00DE7F5A">
        <w:instrText xml:space="preserve"> REF _Ref55335823 \r \h  \* MERGEFORMAT </w:instrText>
      </w:r>
      <w:r w:rsidR="00EE380A" w:rsidRPr="00DE7F5A">
        <w:fldChar w:fldCharType="separate"/>
      </w:r>
      <w:r w:rsidR="005B69B5" w:rsidRPr="00DE7F5A">
        <w:rPr>
          <w:rFonts w:eastAsia="Calibri"/>
          <w:szCs w:val="24"/>
          <w:lang w:eastAsia="en-US"/>
        </w:rPr>
        <w:t>5.7</w:t>
      </w:r>
      <w:r w:rsidR="00EE380A" w:rsidRPr="00DE7F5A">
        <w:fldChar w:fldCharType="end"/>
      </w:r>
      <w:r w:rsidRPr="00DE7F5A">
        <w:rPr>
          <w:rFonts w:eastAsia="Calibri"/>
          <w:szCs w:val="24"/>
          <w:lang w:eastAsia="en-US"/>
        </w:rPr>
        <w:t xml:space="preserve">) Участник обязан направить на электронную почту </w:t>
      </w:r>
      <w:r w:rsidR="00DE7F5A" w:rsidRPr="00DE7F5A">
        <w:rPr>
          <w:rFonts w:eastAsia="Calibri"/>
          <w:szCs w:val="24"/>
          <w:lang w:eastAsia="en-US"/>
        </w:rPr>
        <w:t>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DE7F5A" w:rsidRPr="00DE7F5A">
        <w:rPr>
          <w:rFonts w:eastAsia="Calibri"/>
          <w:szCs w:val="24"/>
          <w:lang w:eastAsia="en-US"/>
        </w:rPr>
        <w:t xml:space="preserve"> - контактный телефон </w:t>
      </w:r>
      <w:r w:rsidR="00DE7F5A" w:rsidRPr="00DE7F5A">
        <w:rPr>
          <w:rFonts w:eastAsia="Calibri"/>
          <w:b/>
          <w:szCs w:val="24"/>
          <w:lang w:eastAsia="en-US"/>
        </w:rPr>
        <w:t>(4742) 22-83-04</w:t>
      </w:r>
      <w:r w:rsidR="00DE7F5A" w:rsidRPr="00DE7F5A">
        <w:rPr>
          <w:rFonts w:eastAsia="Calibri"/>
          <w:szCs w:val="24"/>
          <w:lang w:eastAsia="en-US"/>
        </w:rPr>
        <w:t xml:space="preserve">, адрес электронной почты: </w:t>
      </w:r>
      <w:hyperlink r:id="rId33" w:history="1">
        <w:r w:rsidR="00DE7F5A" w:rsidRPr="00DE7F5A">
          <w:rPr>
            <w:rStyle w:val="a7"/>
            <w:rFonts w:eastAsia="Calibri"/>
            <w:szCs w:val="24"/>
            <w:lang w:eastAsia="en-US"/>
          </w:rPr>
          <w:t>telyatnik.vs@mrsk-1.ru</w:t>
        </w:r>
      </w:hyperlink>
      <w:r w:rsidRPr="00DE7F5A">
        <w:rPr>
          <w:rFonts w:eastAsia="Calibri"/>
          <w:szCs w:val="24"/>
          <w:lang w:eastAsia="en-US"/>
        </w:rPr>
        <w:t xml:space="preserve">. Данные документы необходимо направить Заказчику </w:t>
      </w:r>
      <w:r w:rsidRPr="00DE7F5A">
        <w:rPr>
          <w:szCs w:val="24"/>
        </w:rPr>
        <w:t xml:space="preserve">до момента истечения срока окончания приема заявок (п. </w:t>
      </w:r>
      <w:r w:rsidR="00EE380A" w:rsidRPr="00DE7F5A">
        <w:fldChar w:fldCharType="begin"/>
      </w:r>
      <w:r w:rsidR="00EE380A" w:rsidRPr="00DE7F5A">
        <w:instrText xml:space="preserve"> REF _Ref440289953 \r \h  \* MERGEFORMAT </w:instrText>
      </w:r>
      <w:r w:rsidR="00EE380A" w:rsidRPr="00DE7F5A">
        <w:fldChar w:fldCharType="separate"/>
      </w:r>
      <w:r w:rsidR="005B69B5" w:rsidRPr="00DE7F5A">
        <w:rPr>
          <w:szCs w:val="24"/>
        </w:rPr>
        <w:t>3.4.1.3</w:t>
      </w:r>
      <w:r w:rsidR="00EE380A" w:rsidRPr="00DE7F5A">
        <w:fldChar w:fldCharType="end"/>
      </w:r>
      <w:r w:rsidRPr="00DE7F5A">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DE7F5A">
        <w:rPr>
          <w:rFonts w:eastAsia="Calibri"/>
          <w:szCs w:val="24"/>
          <w:lang w:eastAsia="en-US"/>
        </w:rPr>
        <w:t>Реквизиты</w:t>
      </w:r>
      <w:r w:rsidRPr="00DE7F5A">
        <w:rPr>
          <w:szCs w:val="24"/>
        </w:rPr>
        <w:t xml:space="preserve"> Заказчика для перечисления</w:t>
      </w:r>
      <w:r w:rsidRPr="002D7FEE">
        <w:rPr>
          <w:szCs w:val="24"/>
        </w:rPr>
        <w:t xml:space="preserve">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2"/>
    </w:p>
    <w:p w:rsidR="00DE7F5A" w:rsidRDefault="00DE7F5A" w:rsidP="00DE7F5A">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DE7F5A" w:rsidRDefault="00DE7F5A" w:rsidP="00DE7F5A">
      <w:pPr>
        <w:spacing w:line="240" w:lineRule="auto"/>
        <w:jc w:val="center"/>
        <w:rPr>
          <w:sz w:val="24"/>
          <w:szCs w:val="24"/>
        </w:rPr>
      </w:pPr>
      <w:r>
        <w:rPr>
          <w:sz w:val="24"/>
          <w:szCs w:val="24"/>
        </w:rPr>
        <w:t>ИНН 6901067107 КПП 482402001</w:t>
      </w:r>
    </w:p>
    <w:p w:rsidR="00DE7F5A" w:rsidRDefault="00DE7F5A" w:rsidP="00DE7F5A">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DE7F5A" w:rsidRDefault="00DE7F5A" w:rsidP="00DE7F5A">
      <w:pPr>
        <w:spacing w:line="240" w:lineRule="auto"/>
        <w:jc w:val="center"/>
        <w:rPr>
          <w:sz w:val="24"/>
          <w:szCs w:val="24"/>
        </w:rPr>
      </w:pPr>
      <w:proofErr w:type="gramStart"/>
      <w:r>
        <w:rPr>
          <w:sz w:val="24"/>
          <w:szCs w:val="24"/>
        </w:rPr>
        <w:t>Р</w:t>
      </w:r>
      <w:proofErr w:type="gramEnd"/>
      <w:r>
        <w:rPr>
          <w:sz w:val="24"/>
          <w:szCs w:val="24"/>
        </w:rPr>
        <w:t>/счет   40702810235000010115</w:t>
      </w:r>
    </w:p>
    <w:p w:rsidR="00DE7F5A" w:rsidRDefault="00DE7F5A" w:rsidP="00DE7F5A">
      <w:pPr>
        <w:spacing w:line="240" w:lineRule="auto"/>
        <w:jc w:val="center"/>
        <w:rPr>
          <w:sz w:val="24"/>
          <w:szCs w:val="24"/>
        </w:rPr>
      </w:pPr>
      <w:r>
        <w:rPr>
          <w:sz w:val="24"/>
          <w:szCs w:val="24"/>
        </w:rPr>
        <w:t>к/с  30101810800000000604</w:t>
      </w:r>
    </w:p>
    <w:p w:rsidR="00DE7F5A" w:rsidRPr="001E3137" w:rsidRDefault="00DE7F5A" w:rsidP="00DE7F5A">
      <w:pPr>
        <w:pStyle w:val="aff6"/>
        <w:numPr>
          <w:ilvl w:val="0"/>
          <w:numId w:val="0"/>
        </w:numPr>
        <w:tabs>
          <w:tab w:val="left" w:pos="2127"/>
        </w:tabs>
        <w:spacing w:line="240" w:lineRule="auto"/>
        <w:ind w:left="2847"/>
        <w:rPr>
          <w:sz w:val="24"/>
          <w:szCs w:val="24"/>
        </w:rPr>
      </w:pPr>
      <w:r>
        <w:rPr>
          <w:sz w:val="24"/>
          <w:szCs w:val="24"/>
        </w:rPr>
        <w:t xml:space="preserve">                       БИК 044206604</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3"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bookmarkEnd w:id="564"/>
    </w:p>
    <w:p w:rsidR="00717F60" w:rsidRPr="00E71A48" w:rsidRDefault="00717F60" w:rsidP="00E71A48">
      <w:pPr>
        <w:pStyle w:val="2"/>
        <w:tabs>
          <w:tab w:val="clear" w:pos="1700"/>
          <w:tab w:val="num" w:pos="709"/>
        </w:tabs>
        <w:spacing w:line="264" w:lineRule="auto"/>
      </w:pPr>
      <w:bookmarkStart w:id="565" w:name="_Ref305973214"/>
      <w:bookmarkStart w:id="566" w:name="_Toc498589618"/>
      <w:r w:rsidRPr="00E71A48">
        <w:lastRenderedPageBreak/>
        <w:t>Подача Заявок и их прием</w:t>
      </w:r>
      <w:bookmarkStart w:id="567" w:name="_Ref56229451"/>
      <w:bookmarkEnd w:id="536"/>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5438"/>
      <w:bookmarkStart w:id="580" w:name="_Toc471830454"/>
      <w:bookmarkStart w:id="581" w:name="_Toc498589619"/>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DE7F5A">
        <w:rPr>
          <w:bCs w:val="0"/>
          <w:sz w:val="24"/>
          <w:szCs w:val="24"/>
        </w:rPr>
        <w:t>Заявк</w:t>
      </w:r>
      <w:r w:rsidR="00717F60" w:rsidRPr="00DE7F5A">
        <w:rPr>
          <w:bCs w:val="0"/>
          <w:sz w:val="24"/>
          <w:szCs w:val="24"/>
        </w:rPr>
        <w:t xml:space="preserve">и на ЭТП могут быть поданы до </w:t>
      </w:r>
      <w:r w:rsidR="002B5044" w:rsidRPr="00DE7F5A">
        <w:rPr>
          <w:b/>
          <w:bCs w:val="0"/>
          <w:sz w:val="24"/>
          <w:szCs w:val="24"/>
        </w:rPr>
        <w:t xml:space="preserve">12 часов 00 минут </w:t>
      </w:r>
      <w:r w:rsidR="00DE7F5A" w:rsidRPr="00DE7F5A">
        <w:rPr>
          <w:b/>
          <w:bCs w:val="0"/>
          <w:sz w:val="24"/>
          <w:szCs w:val="24"/>
        </w:rPr>
        <w:t>03</w:t>
      </w:r>
      <w:r w:rsidR="002B5044" w:rsidRPr="00DE7F5A">
        <w:rPr>
          <w:b/>
          <w:bCs w:val="0"/>
          <w:sz w:val="24"/>
          <w:szCs w:val="24"/>
        </w:rPr>
        <w:t xml:space="preserve"> </w:t>
      </w:r>
      <w:r w:rsidR="00DE7F5A" w:rsidRPr="00DE7F5A">
        <w:rPr>
          <w:b/>
          <w:bCs w:val="0"/>
          <w:sz w:val="24"/>
          <w:szCs w:val="24"/>
        </w:rPr>
        <w:t>октября</w:t>
      </w:r>
      <w:r w:rsidR="002B5044" w:rsidRPr="00DE7F5A">
        <w:rPr>
          <w:b/>
          <w:bCs w:val="0"/>
          <w:sz w:val="24"/>
          <w:szCs w:val="24"/>
        </w:rPr>
        <w:t xml:space="preserve"> </w:t>
      </w:r>
      <w:r w:rsidR="00972B83" w:rsidRPr="00DE7F5A">
        <w:rPr>
          <w:b/>
          <w:bCs w:val="0"/>
          <w:sz w:val="24"/>
          <w:szCs w:val="24"/>
        </w:rPr>
        <w:t>2018</w:t>
      </w:r>
      <w:r w:rsidR="002B5044" w:rsidRPr="00DE7F5A">
        <w:rPr>
          <w:b/>
          <w:bCs w:val="0"/>
          <w:sz w:val="24"/>
          <w:szCs w:val="24"/>
        </w:rPr>
        <w:t xml:space="preserve"> года</w:t>
      </w:r>
      <w:r w:rsidR="00BF60B6" w:rsidRPr="00DE7F5A">
        <w:rPr>
          <w:b/>
          <w:bCs w:val="0"/>
          <w:sz w:val="24"/>
          <w:szCs w:val="24"/>
        </w:rPr>
        <w:t xml:space="preserve">, </w:t>
      </w:r>
      <w:r w:rsidR="00BF60B6" w:rsidRPr="00DE7F5A">
        <w:rPr>
          <w:bCs w:val="0"/>
          <w:sz w:val="24"/>
          <w:szCs w:val="24"/>
        </w:rPr>
        <w:t xml:space="preserve">при этом предложенная Участником в Письме о подаче оферты </w:t>
      </w:r>
      <w:r w:rsidR="00BF60B6" w:rsidRPr="00DE7F5A">
        <w:rPr>
          <w:bCs w:val="0"/>
          <w:spacing w:val="-2"/>
          <w:sz w:val="24"/>
          <w:szCs w:val="24"/>
        </w:rPr>
        <w:t>(под</w:t>
      </w:r>
      <w:r w:rsidR="00BF60B6" w:rsidRPr="00DE7F5A">
        <w:rPr>
          <w:bCs w:val="0"/>
          <w:sz w:val="24"/>
          <w:szCs w:val="24"/>
        </w:rPr>
        <w:t xml:space="preserve">раздел </w:t>
      </w:r>
      <w:r w:rsidR="00C55095" w:rsidRPr="00DE7F5A">
        <w:rPr>
          <w:bCs w:val="0"/>
          <w:sz w:val="24"/>
          <w:szCs w:val="24"/>
        </w:rPr>
        <w:fldChar w:fldCharType="begin"/>
      </w:r>
      <w:r w:rsidR="00BF60B6" w:rsidRPr="00DE7F5A">
        <w:rPr>
          <w:bCs w:val="0"/>
          <w:sz w:val="24"/>
          <w:szCs w:val="24"/>
        </w:rPr>
        <w:instrText xml:space="preserve"> REF _Ref55336310 \r \h </w:instrText>
      </w:r>
      <w:r w:rsidR="00C55095" w:rsidRPr="00DE7F5A">
        <w:rPr>
          <w:bCs w:val="0"/>
          <w:sz w:val="24"/>
          <w:szCs w:val="24"/>
        </w:rPr>
      </w:r>
      <w:r w:rsidR="00DE7F5A">
        <w:rPr>
          <w:bCs w:val="0"/>
          <w:sz w:val="24"/>
          <w:szCs w:val="24"/>
        </w:rPr>
        <w:instrText xml:space="preserve"> \* MERGEFORMAT </w:instrText>
      </w:r>
      <w:r w:rsidR="00C55095" w:rsidRPr="00DE7F5A">
        <w:rPr>
          <w:bCs w:val="0"/>
          <w:sz w:val="24"/>
          <w:szCs w:val="24"/>
        </w:rPr>
        <w:fldChar w:fldCharType="separate"/>
      </w:r>
      <w:r w:rsidR="005B69B5" w:rsidRPr="00DE7F5A">
        <w:rPr>
          <w:bCs w:val="0"/>
          <w:sz w:val="24"/>
          <w:szCs w:val="24"/>
        </w:rPr>
        <w:t>5.1</w:t>
      </w:r>
      <w:r w:rsidR="00C55095" w:rsidRPr="00DE7F5A">
        <w:rPr>
          <w:bCs w:val="0"/>
          <w:sz w:val="24"/>
          <w:szCs w:val="24"/>
        </w:rPr>
        <w:fldChar w:fldCharType="end"/>
      </w:r>
      <w:r w:rsidR="00BF60B6" w:rsidRPr="00DE7F5A">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5439"/>
      <w:bookmarkStart w:id="596" w:name="_Toc471830455"/>
      <w:bookmarkStart w:id="59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8" w:name="_Ref303683883"/>
      <w:bookmarkStart w:id="599" w:name="_Toc498589621"/>
      <w:r w:rsidRPr="002D7FEE">
        <w:t xml:space="preserve">Изменение и отзыв </w:t>
      </w:r>
      <w:r w:rsidR="004B5EB3" w:rsidRPr="002D7FEE">
        <w:t>Заявк</w:t>
      </w:r>
      <w:r w:rsidRPr="002D7FEE">
        <w:t>и</w:t>
      </w:r>
      <w:bookmarkEnd w:id="598"/>
      <w:bookmarkEnd w:id="59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98589622"/>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5442"/>
      <w:bookmarkStart w:id="616" w:name="_Toc471830458"/>
      <w:bookmarkStart w:id="617" w:name="_Toc498589623"/>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5443"/>
      <w:bookmarkStart w:id="631" w:name="_Toc471830459"/>
      <w:bookmarkStart w:id="632" w:name="_Toc498589624"/>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63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5444"/>
      <w:bookmarkStart w:id="649" w:name="_Toc471830460"/>
      <w:bookmarkStart w:id="650" w:name="_Toc498589625"/>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5445"/>
      <w:bookmarkStart w:id="664" w:name="_Toc471830461"/>
      <w:bookmarkStart w:id="665" w:name="_Toc498589626"/>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6" w:name="_Ref303250967"/>
      <w:bookmarkStart w:id="667" w:name="_Toc305697378"/>
      <w:bookmarkStart w:id="668" w:name="_Toc498589627"/>
      <w:bookmarkStart w:id="669" w:name="_Toc255985696"/>
      <w:r w:rsidRPr="00E71A48">
        <w:lastRenderedPageBreak/>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 xml:space="preserve">В случае наличия информации о возможности дополнительного снижения </w:t>
      </w:r>
      <w:r w:rsidRPr="002D7FEE">
        <w:rPr>
          <w:sz w:val="24"/>
          <w:szCs w:val="24"/>
        </w:rPr>
        <w:lastRenderedPageBreak/>
        <w:t>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5" w:name="_Toc471823191"/>
      <w:bookmarkStart w:id="676" w:name="_Ref471823363"/>
      <w:bookmarkStart w:id="677" w:name="_Ref471830158"/>
      <w:bookmarkStart w:id="678" w:name="_Toc498589628"/>
      <w:r w:rsidRPr="002D7FEE">
        <w:t>О приоритете закупки работ, выполняемых российскими лицами, по отношению к работам, выполняемым иностранными лицами</w:t>
      </w:r>
      <w:bookmarkEnd w:id="675"/>
      <w:bookmarkEnd w:id="676"/>
      <w:bookmarkEnd w:id="677"/>
      <w:bookmarkEnd w:id="678"/>
    </w:p>
    <w:p w:rsidR="00286404" w:rsidRPr="002D7FEE" w:rsidRDefault="00286404" w:rsidP="00824534">
      <w:pPr>
        <w:pStyle w:val="3"/>
        <w:ind w:left="0" w:firstLine="567"/>
        <w:jc w:val="both"/>
        <w:rPr>
          <w:b w:val="0"/>
        </w:rPr>
      </w:pPr>
      <w:bookmarkStart w:id="679" w:name="_Toc471830464"/>
      <w:bookmarkStart w:id="680"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9"/>
      <w:bookmarkEnd w:id="680"/>
    </w:p>
    <w:p w:rsidR="00286404" w:rsidRPr="002D7FEE" w:rsidRDefault="00286404" w:rsidP="00824534">
      <w:pPr>
        <w:pStyle w:val="3"/>
        <w:ind w:left="0" w:firstLine="567"/>
        <w:jc w:val="both"/>
        <w:rPr>
          <w:b w:val="0"/>
        </w:rPr>
      </w:pPr>
      <w:bookmarkStart w:id="681" w:name="_Toc471830465"/>
      <w:bookmarkStart w:id="68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1"/>
      <w:bookmarkEnd w:id="682"/>
    </w:p>
    <w:p w:rsidR="00286404" w:rsidRPr="002D7FEE" w:rsidRDefault="00286404" w:rsidP="00824534">
      <w:pPr>
        <w:pStyle w:val="3"/>
        <w:ind w:left="0" w:firstLine="567"/>
        <w:jc w:val="both"/>
        <w:rPr>
          <w:b w:val="0"/>
        </w:rPr>
      </w:pPr>
      <w:bookmarkStart w:id="683" w:name="_Toc471830466"/>
      <w:bookmarkStart w:id="684"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3"/>
      <w:bookmarkEnd w:id="684"/>
    </w:p>
    <w:p w:rsidR="00286404" w:rsidRPr="002D7FEE" w:rsidRDefault="00286404" w:rsidP="00824534">
      <w:pPr>
        <w:pStyle w:val="3"/>
        <w:ind w:left="0" w:firstLine="567"/>
        <w:jc w:val="both"/>
        <w:rPr>
          <w:b w:val="0"/>
        </w:rPr>
      </w:pPr>
      <w:bookmarkStart w:id="685" w:name="_Toc471830467"/>
      <w:bookmarkStart w:id="68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по цене Договора, предложенной Участником в Заявке (методика оценки изложена в </w:t>
      </w:r>
      <w:r w:rsidRPr="002D7FEE">
        <w:rPr>
          <w:b w:val="0"/>
          <w:highlight w:val="yellow"/>
        </w:rPr>
        <w:t>Приложении №3 к настоящей Документации</w:t>
      </w:r>
      <w:r w:rsidRPr="002D7FEE">
        <w:rPr>
          <w:b w:val="0"/>
        </w:rPr>
        <w:t>).</w:t>
      </w:r>
      <w:bookmarkEnd w:id="685"/>
      <w:bookmarkEnd w:id="686"/>
    </w:p>
    <w:p w:rsidR="00286404" w:rsidRPr="002D7FEE" w:rsidRDefault="00286404" w:rsidP="00824534">
      <w:pPr>
        <w:pStyle w:val="3"/>
        <w:ind w:hanging="153"/>
        <w:jc w:val="both"/>
        <w:rPr>
          <w:b w:val="0"/>
          <w:szCs w:val="24"/>
        </w:rPr>
      </w:pPr>
      <w:bookmarkStart w:id="687" w:name="_Toc471830468"/>
      <w:bookmarkStart w:id="688" w:name="_Toc498589633"/>
      <w:r w:rsidRPr="002D7FEE">
        <w:rPr>
          <w:b w:val="0"/>
          <w:szCs w:val="24"/>
        </w:rPr>
        <w:t>Приоритет не предоставляется в случаях, если:</w:t>
      </w:r>
      <w:bookmarkEnd w:id="687"/>
      <w:bookmarkEnd w:id="68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lastRenderedPageBreak/>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9" w:name="_Toc471830469"/>
      <w:bookmarkStart w:id="69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9"/>
      <w:bookmarkEnd w:id="690"/>
      <w:proofErr w:type="gramEnd"/>
    </w:p>
    <w:p w:rsidR="00717F60" w:rsidRPr="002D7FEE" w:rsidRDefault="00717F60" w:rsidP="00A16C95">
      <w:pPr>
        <w:pStyle w:val="2"/>
        <w:tabs>
          <w:tab w:val="clear" w:pos="1700"/>
          <w:tab w:val="left" w:pos="709"/>
        </w:tabs>
        <w:spacing w:line="264" w:lineRule="auto"/>
      </w:pPr>
      <w:bookmarkStart w:id="691" w:name="_Ref303681924"/>
      <w:bookmarkStart w:id="692" w:name="_Ref303683914"/>
      <w:bookmarkStart w:id="693" w:name="_Toc498589635"/>
      <w:r w:rsidRPr="002D7FEE">
        <w:t xml:space="preserve">Подведение итогов </w:t>
      </w:r>
      <w:r w:rsidR="00DF639D" w:rsidRPr="002D7FEE">
        <w:t>З</w:t>
      </w:r>
      <w:r w:rsidRPr="002D7FEE">
        <w:t>апроса предложений</w:t>
      </w:r>
      <w:bookmarkEnd w:id="691"/>
      <w:bookmarkEnd w:id="692"/>
      <w:bookmarkEnd w:id="69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5" w:name="_Ref303251044"/>
      <w:bookmarkStart w:id="696" w:name="_Toc498589636"/>
      <w:bookmarkStart w:id="697" w:name="_Ref191386295"/>
      <w:r w:rsidRPr="00E71A48">
        <w:lastRenderedPageBreak/>
        <w:t xml:space="preserve">Признание запроса предложений </w:t>
      </w:r>
      <w:proofErr w:type="gramStart"/>
      <w:r w:rsidRPr="00E71A48">
        <w:t>несостоявшимся</w:t>
      </w:r>
      <w:bookmarkEnd w:id="695"/>
      <w:bookmarkEnd w:id="69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0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0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1" w:name="_Toc468355877"/>
      <w:bookmarkStart w:id="702" w:name="_Ref465670219"/>
      <w:bookmarkStart w:id="703" w:name="_Toc498589637"/>
      <w:bookmarkStart w:id="704" w:name="_Ref303683929"/>
      <w:r w:rsidRPr="002D7FEE">
        <w:rPr>
          <w:bCs w:val="0"/>
        </w:rPr>
        <w:t>Антидемпинговые меры</w:t>
      </w:r>
      <w:bookmarkEnd w:id="701"/>
      <w:bookmarkEnd w:id="702"/>
      <w:bookmarkEnd w:id="70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w:t>
      </w:r>
      <w:r w:rsidRPr="002D7FEE">
        <w:rPr>
          <w:sz w:val="24"/>
          <w:szCs w:val="24"/>
        </w:rPr>
        <w:lastRenderedPageBreak/>
        <w:t xml:space="preserve">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6" w:name="_Ref468975287"/>
      <w:bookmarkStart w:id="70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7"/>
      <w:bookmarkEnd w:id="704"/>
      <w:bookmarkEnd w:id="706"/>
      <w:bookmarkEnd w:id="70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 xml:space="preserve">по </w:t>
      </w:r>
      <w:r w:rsidRPr="00646563">
        <w:rPr>
          <w:color w:val="000000"/>
          <w:sz w:val="24"/>
          <w:szCs w:val="24"/>
          <w:lang w:val="x-none" w:eastAsia="x-none"/>
        </w:rPr>
        <w:lastRenderedPageBreak/>
        <w:t>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B69B5">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w:t>
      </w:r>
      <w:proofErr w:type="gramStart"/>
      <w:r w:rsidRPr="005B69B5">
        <w:rPr>
          <w:sz w:val="24"/>
          <w:szCs w:val="24"/>
        </w:rPr>
        <w:t>кст пр</w:t>
      </w:r>
      <w:proofErr w:type="gramEnd"/>
      <w:r w:rsidRPr="005B69B5">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8" w:name="_Ref294695403"/>
      <w:bookmarkStart w:id="70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8"/>
      <w:bookmarkEnd w:id="70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1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1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 xml:space="preserve">предложил Заказчику внести существенные изменения, ухудшающие условия Договора, в том числе путем проведения переговоров (за исключением случаев, </w:t>
      </w:r>
      <w:r w:rsidRPr="005B69B5">
        <w:rPr>
          <w:sz w:val="24"/>
          <w:szCs w:val="24"/>
        </w:rPr>
        <w:lastRenderedPageBreak/>
        <w:t>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3" w:name="_Toc181693189"/>
      <w:bookmarkStart w:id="714" w:name="_Ref190680463"/>
      <w:bookmarkStart w:id="715" w:name="_Ref306140410"/>
      <w:bookmarkStart w:id="716" w:name="_Ref306142159"/>
      <w:bookmarkStart w:id="717" w:name="_Ref468195951"/>
      <w:bookmarkStart w:id="718" w:name="_Ref468195965"/>
      <w:bookmarkStart w:id="719" w:name="_Ref468196034"/>
      <w:bookmarkStart w:id="720" w:name="_Toc498589639"/>
      <w:bookmarkStart w:id="721" w:name="_Ref303102866"/>
      <w:bookmarkStart w:id="722" w:name="_Toc305835589"/>
      <w:bookmarkStart w:id="723" w:name="_Ref303683952"/>
      <w:bookmarkStart w:id="724" w:name="__RefNumPara__840_922829174"/>
      <w:bookmarkEnd w:id="71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3"/>
      <w:bookmarkEnd w:id="714"/>
      <w:bookmarkEnd w:id="715"/>
      <w:bookmarkEnd w:id="716"/>
      <w:bookmarkEnd w:id="717"/>
      <w:bookmarkEnd w:id="718"/>
      <w:bookmarkEnd w:id="719"/>
      <w:bookmarkEnd w:id="720"/>
      <w:r w:rsidRPr="002D7FEE">
        <w:t xml:space="preserve"> </w:t>
      </w:r>
      <w:bookmarkEnd w:id="721"/>
      <w:bookmarkEnd w:id="72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726"/>
    </w:p>
    <w:p w:rsidR="00932C0A" w:rsidRPr="002D7FEE" w:rsidRDefault="00932C0A" w:rsidP="00824534">
      <w:pPr>
        <w:pStyle w:val="2"/>
        <w:tabs>
          <w:tab w:val="clear" w:pos="1700"/>
          <w:tab w:val="left" w:pos="709"/>
        </w:tabs>
        <w:spacing w:line="264" w:lineRule="auto"/>
      </w:pPr>
      <w:bookmarkStart w:id="727" w:name="_Ref303694483"/>
      <w:bookmarkStart w:id="728" w:name="_Toc305835590"/>
      <w:bookmarkStart w:id="729" w:name="_Ref306140451"/>
      <w:bookmarkStart w:id="730" w:name="_Toc498589640"/>
      <w:r w:rsidRPr="002D7FEE">
        <w:lastRenderedPageBreak/>
        <w:t xml:space="preserve">Уведомление о результатах </w:t>
      </w:r>
      <w:bookmarkEnd w:id="727"/>
      <w:bookmarkEnd w:id="728"/>
      <w:r w:rsidRPr="002D7FEE">
        <w:t>запроса предложений</w:t>
      </w:r>
      <w:bookmarkEnd w:id="729"/>
      <w:bookmarkEnd w:id="730"/>
    </w:p>
    <w:p w:rsidR="004D1DCF" w:rsidRPr="002D7FEE" w:rsidRDefault="00ED5C7C" w:rsidP="004D1DCF">
      <w:pPr>
        <w:pStyle w:val="3"/>
        <w:ind w:left="0" w:firstLine="567"/>
        <w:jc w:val="both"/>
        <w:rPr>
          <w:b w:val="0"/>
          <w:szCs w:val="24"/>
          <w:lang w:eastAsia="ru-RU"/>
        </w:rPr>
      </w:pPr>
      <w:bookmarkStart w:id="731" w:name="_Toc471830476"/>
      <w:bookmarkStart w:id="732" w:name="_Toc498589641"/>
      <w:bookmarkEnd w:id="72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1"/>
      <w:bookmarkEnd w:id="73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3" w:name="_Toc471830477"/>
      <w:bookmarkStart w:id="73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3"/>
      <w:bookmarkEnd w:id="734"/>
    </w:p>
    <w:p w:rsidR="00C12FA4" w:rsidRPr="004D1DCF" w:rsidRDefault="00C12FA4" w:rsidP="004D1DCF">
      <w:pPr>
        <w:pStyle w:val="3"/>
        <w:ind w:left="0" w:firstLine="567"/>
        <w:jc w:val="both"/>
        <w:rPr>
          <w:b w:val="0"/>
          <w:lang w:eastAsia="ru-RU"/>
        </w:rPr>
        <w:sectPr w:rsidR="00C12FA4" w:rsidRPr="004D1D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5" w:name="_Ref440270568"/>
      <w:bookmarkStart w:id="736" w:name="_Ref440274159"/>
      <w:bookmarkStart w:id="737" w:name="_Ref440292555"/>
      <w:bookmarkStart w:id="738" w:name="_Ref440292779"/>
      <w:bookmarkStart w:id="739" w:name="_Toc498589643"/>
      <w:r>
        <w:rPr>
          <w:szCs w:val="24"/>
        </w:rPr>
        <w:lastRenderedPageBreak/>
        <w:t>Техническая часть</w:t>
      </w:r>
      <w:bookmarkEnd w:id="735"/>
      <w:bookmarkEnd w:id="736"/>
      <w:bookmarkEnd w:id="737"/>
      <w:bookmarkEnd w:id="738"/>
      <w:bookmarkEnd w:id="739"/>
      <w:r w:rsidRPr="00E71A48">
        <w:rPr>
          <w:szCs w:val="24"/>
        </w:rPr>
        <w:t xml:space="preserve"> </w:t>
      </w:r>
    </w:p>
    <w:p w:rsidR="002B5044" w:rsidRPr="00DE7F5A" w:rsidRDefault="002B5044" w:rsidP="0021751A">
      <w:pPr>
        <w:pStyle w:val="2"/>
        <w:ind w:left="1701" w:hanging="1134"/>
      </w:pPr>
      <w:bookmarkStart w:id="740" w:name="_Toc176064097"/>
      <w:bookmarkStart w:id="741" w:name="_Toc176338525"/>
      <w:bookmarkStart w:id="742" w:name="_Toc180399753"/>
      <w:bookmarkStart w:id="743" w:name="_Toc189457101"/>
      <w:bookmarkStart w:id="744" w:name="_Toc189461737"/>
      <w:bookmarkStart w:id="745" w:name="_Toc189462011"/>
      <w:bookmarkStart w:id="746" w:name="_Toc191273610"/>
      <w:bookmarkStart w:id="747" w:name="_Toc423421726"/>
      <w:bookmarkStart w:id="748" w:name="_Toc498589644"/>
      <w:bookmarkStart w:id="749" w:name="_Toc167189319"/>
      <w:bookmarkStart w:id="750" w:name="_Toc168725254"/>
      <w:r w:rsidRPr="00C12FA4">
        <w:t xml:space="preserve">Перечень, объемы и </w:t>
      </w:r>
      <w:r w:rsidRPr="00DE7F5A">
        <w:t xml:space="preserve">характеристики </w:t>
      </w:r>
      <w:bookmarkEnd w:id="740"/>
      <w:bookmarkEnd w:id="741"/>
      <w:bookmarkEnd w:id="742"/>
      <w:bookmarkEnd w:id="743"/>
      <w:bookmarkEnd w:id="744"/>
      <w:bookmarkEnd w:id="745"/>
      <w:bookmarkEnd w:id="746"/>
      <w:bookmarkEnd w:id="747"/>
      <w:r w:rsidR="00C3704B" w:rsidRPr="00DE7F5A">
        <w:t xml:space="preserve">закупаемых </w:t>
      </w:r>
      <w:r w:rsidR="00CD1816" w:rsidRPr="00DE7F5A">
        <w:t>работ</w:t>
      </w:r>
      <w:bookmarkEnd w:id="748"/>
    </w:p>
    <w:p w:rsidR="002B5044" w:rsidRPr="003803A7" w:rsidRDefault="002B5044" w:rsidP="002B5044">
      <w:pPr>
        <w:pStyle w:val="3"/>
        <w:ind w:left="0" w:firstLine="851"/>
        <w:jc w:val="both"/>
        <w:rPr>
          <w:b w:val="0"/>
          <w:szCs w:val="24"/>
        </w:rPr>
      </w:pPr>
      <w:bookmarkStart w:id="751" w:name="_Toc439166311"/>
      <w:bookmarkStart w:id="752" w:name="_Toc439170659"/>
      <w:bookmarkStart w:id="753" w:name="_Toc439172761"/>
      <w:bookmarkStart w:id="754" w:name="_Toc439173205"/>
      <w:bookmarkStart w:id="755" w:name="_Toc439238199"/>
      <w:bookmarkStart w:id="756" w:name="_Toc439252751"/>
      <w:bookmarkStart w:id="757" w:name="_Toc439323609"/>
      <w:bookmarkStart w:id="758" w:name="_Toc439323725"/>
      <w:bookmarkStart w:id="759" w:name="_Toc440361359"/>
      <w:bookmarkStart w:id="760" w:name="_Toc440376114"/>
      <w:bookmarkStart w:id="761" w:name="_Toc440376241"/>
      <w:bookmarkStart w:id="762" w:name="_Toc440382503"/>
      <w:bookmarkStart w:id="763" w:name="_Toc440447173"/>
      <w:bookmarkStart w:id="764" w:name="_Toc440620853"/>
      <w:bookmarkStart w:id="765" w:name="_Toc440631488"/>
      <w:bookmarkStart w:id="766" w:name="_Toc440875728"/>
      <w:bookmarkStart w:id="767" w:name="_Toc441131752"/>
      <w:bookmarkStart w:id="768" w:name="_Toc465865193"/>
      <w:bookmarkStart w:id="769" w:name="_Toc468975454"/>
      <w:bookmarkStart w:id="770" w:name="_Toc471830480"/>
      <w:bookmarkStart w:id="771" w:name="_Toc498589645"/>
      <w:r w:rsidRPr="00DE7F5A">
        <w:rPr>
          <w:b w:val="0"/>
          <w:szCs w:val="24"/>
        </w:rPr>
        <w:t>Техническ</w:t>
      </w:r>
      <w:r w:rsidR="003776BB" w:rsidRPr="00DE7F5A">
        <w:rPr>
          <w:b w:val="0"/>
          <w:szCs w:val="24"/>
        </w:rPr>
        <w:t>о</w:t>
      </w:r>
      <w:proofErr w:type="gramStart"/>
      <w:r w:rsidR="003776BB" w:rsidRPr="00DE7F5A">
        <w:rPr>
          <w:b w:val="0"/>
          <w:szCs w:val="24"/>
        </w:rPr>
        <w:t>е(</w:t>
      </w:r>
      <w:proofErr w:type="spellStart"/>
      <w:proofErr w:type="gramEnd"/>
      <w:r w:rsidRPr="00DE7F5A">
        <w:rPr>
          <w:b w:val="0"/>
          <w:szCs w:val="24"/>
        </w:rPr>
        <w:t>ие</w:t>
      </w:r>
      <w:proofErr w:type="spellEnd"/>
      <w:r w:rsidR="003776BB" w:rsidRPr="00DE7F5A">
        <w:rPr>
          <w:b w:val="0"/>
          <w:szCs w:val="24"/>
        </w:rPr>
        <w:t>)</w:t>
      </w:r>
      <w:r w:rsidRPr="00DE7F5A">
        <w:rPr>
          <w:b w:val="0"/>
          <w:szCs w:val="24"/>
        </w:rPr>
        <w:t xml:space="preserve"> задани</w:t>
      </w:r>
      <w:r w:rsidR="003776BB" w:rsidRPr="00DE7F5A">
        <w:rPr>
          <w:b w:val="0"/>
          <w:szCs w:val="24"/>
        </w:rPr>
        <w:t>е(</w:t>
      </w:r>
      <w:r w:rsidRPr="00DE7F5A">
        <w:rPr>
          <w:b w:val="0"/>
          <w:szCs w:val="24"/>
        </w:rPr>
        <w:t>я</w:t>
      </w:r>
      <w:r w:rsidR="003776BB" w:rsidRPr="00DE7F5A">
        <w:rPr>
          <w:b w:val="0"/>
          <w:szCs w:val="24"/>
        </w:rPr>
        <w:t>)</w:t>
      </w:r>
      <w:r w:rsidRPr="00DE7F5A">
        <w:rPr>
          <w:b w:val="0"/>
          <w:szCs w:val="24"/>
        </w:rPr>
        <w:t xml:space="preserve"> </w:t>
      </w:r>
      <w:r w:rsidR="00A154B7" w:rsidRPr="00DE7F5A">
        <w:rPr>
          <w:b w:val="0"/>
          <w:szCs w:val="24"/>
        </w:rPr>
        <w:t xml:space="preserve">по Лоту №1 (подраздел </w:t>
      </w:r>
      <w:r w:rsidR="00C55095" w:rsidRPr="00DE7F5A">
        <w:rPr>
          <w:b w:val="0"/>
          <w:szCs w:val="24"/>
        </w:rPr>
        <w:fldChar w:fldCharType="begin"/>
      </w:r>
      <w:r w:rsidR="00A154B7" w:rsidRPr="00DE7F5A">
        <w:rPr>
          <w:b w:val="0"/>
          <w:szCs w:val="24"/>
        </w:rPr>
        <w:instrText xml:space="preserve"> REF _Ref440275279 \r \h </w:instrText>
      </w:r>
      <w:r w:rsidR="00C55095" w:rsidRPr="00DE7F5A">
        <w:rPr>
          <w:b w:val="0"/>
          <w:szCs w:val="24"/>
        </w:rPr>
      </w:r>
      <w:r w:rsidR="00DE7F5A">
        <w:rPr>
          <w:b w:val="0"/>
          <w:szCs w:val="24"/>
        </w:rPr>
        <w:instrText xml:space="preserve"> \* MERGEFORMAT </w:instrText>
      </w:r>
      <w:r w:rsidR="00C55095" w:rsidRPr="00DE7F5A">
        <w:rPr>
          <w:b w:val="0"/>
          <w:szCs w:val="24"/>
        </w:rPr>
        <w:fldChar w:fldCharType="separate"/>
      </w:r>
      <w:r w:rsidR="005B69B5" w:rsidRPr="00DE7F5A">
        <w:rPr>
          <w:b w:val="0"/>
          <w:szCs w:val="24"/>
        </w:rPr>
        <w:t>1.1.4</w:t>
      </w:r>
      <w:r w:rsidR="00C55095" w:rsidRPr="00DE7F5A">
        <w:rPr>
          <w:b w:val="0"/>
          <w:szCs w:val="24"/>
        </w:rPr>
        <w:fldChar w:fldCharType="end"/>
      </w:r>
      <w:r w:rsidR="00A154B7" w:rsidRPr="00DE7F5A">
        <w:rPr>
          <w:b w:val="0"/>
          <w:szCs w:val="24"/>
        </w:rPr>
        <w:t>)</w:t>
      </w:r>
      <w:r w:rsidRPr="00DE7F5A">
        <w:rPr>
          <w:b w:val="0"/>
          <w:szCs w:val="24"/>
        </w:rPr>
        <w:t xml:space="preserve"> изложен</w:t>
      </w:r>
      <w:r w:rsidR="00F463E8" w:rsidRPr="00DE7F5A">
        <w:rPr>
          <w:b w:val="0"/>
          <w:szCs w:val="24"/>
        </w:rPr>
        <w:t>о(</w:t>
      </w:r>
      <w:r w:rsidRPr="00DE7F5A">
        <w:rPr>
          <w:b w:val="0"/>
          <w:szCs w:val="24"/>
        </w:rPr>
        <w:t>ы</w:t>
      </w:r>
      <w:r w:rsidR="00F463E8" w:rsidRPr="00DE7F5A">
        <w:rPr>
          <w:b w:val="0"/>
          <w:szCs w:val="24"/>
        </w:rPr>
        <w:t>)</w:t>
      </w:r>
      <w:r w:rsidRPr="00DE7F5A">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3803A7" w:rsidRDefault="002B5044" w:rsidP="0021751A">
      <w:pPr>
        <w:pStyle w:val="2"/>
        <w:ind w:left="1701" w:hanging="1134"/>
      </w:pPr>
      <w:bookmarkStart w:id="772" w:name="_Ref194832984"/>
      <w:bookmarkStart w:id="773" w:name="_Ref197686508"/>
      <w:bookmarkStart w:id="774" w:name="_Toc423421727"/>
      <w:bookmarkStart w:id="775" w:name="_Toc498589646"/>
      <w:r w:rsidRPr="003803A7">
        <w:t xml:space="preserve">Требование к </w:t>
      </w:r>
      <w:bookmarkEnd w:id="772"/>
      <w:bookmarkEnd w:id="773"/>
      <w:bookmarkEnd w:id="774"/>
      <w:r w:rsidR="00C3704B">
        <w:t xml:space="preserve">закупаемым </w:t>
      </w:r>
      <w:r w:rsidR="00CD1816">
        <w:t>работам</w:t>
      </w:r>
      <w:bookmarkEnd w:id="775"/>
    </w:p>
    <w:p w:rsidR="002B5044" w:rsidRPr="003776BB" w:rsidRDefault="002B5044" w:rsidP="002B5044">
      <w:pPr>
        <w:pStyle w:val="3"/>
        <w:ind w:left="0" w:firstLine="851"/>
        <w:jc w:val="both"/>
        <w:rPr>
          <w:b w:val="0"/>
          <w:szCs w:val="24"/>
        </w:rPr>
      </w:pPr>
      <w:bookmarkStart w:id="776" w:name="_Toc439166314"/>
      <w:bookmarkStart w:id="777" w:name="_Toc439170662"/>
      <w:bookmarkStart w:id="778" w:name="_Toc439172764"/>
      <w:bookmarkStart w:id="779" w:name="_Toc439173208"/>
      <w:bookmarkStart w:id="780" w:name="_Toc439238202"/>
      <w:bookmarkStart w:id="781" w:name="_Toc439252754"/>
      <w:bookmarkStart w:id="782" w:name="_Toc439323612"/>
      <w:bookmarkStart w:id="783" w:name="_Toc439323728"/>
      <w:bookmarkStart w:id="784" w:name="_Toc440361362"/>
      <w:bookmarkStart w:id="785" w:name="_Toc440376117"/>
      <w:bookmarkStart w:id="786" w:name="_Toc440376244"/>
      <w:bookmarkStart w:id="787" w:name="_Toc440382505"/>
      <w:bookmarkStart w:id="788" w:name="_Toc440447175"/>
      <w:bookmarkStart w:id="789" w:name="_Toc440620855"/>
      <w:bookmarkStart w:id="790" w:name="_Toc440631490"/>
      <w:bookmarkStart w:id="791" w:name="_Toc440875730"/>
      <w:bookmarkStart w:id="792" w:name="_Toc441131754"/>
      <w:bookmarkStart w:id="793" w:name="_Toc465865195"/>
      <w:bookmarkStart w:id="794" w:name="_Toc468975456"/>
      <w:bookmarkStart w:id="795" w:name="_Toc471830482"/>
      <w:bookmarkStart w:id="796" w:name="_Toc498589647"/>
      <w:bookmarkStart w:id="797" w:name="_Ref194833053"/>
      <w:bookmarkStart w:id="798" w:name="_Ref223496951"/>
      <w:bookmarkStart w:id="79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910732" w:rsidRPr="0010618F" w:rsidRDefault="00910732" w:rsidP="00910732">
      <w:pPr>
        <w:pStyle w:val="2"/>
        <w:ind w:left="1701" w:hanging="1134"/>
        <w:rPr>
          <w:b w:val="0"/>
        </w:rPr>
      </w:pPr>
      <w:bookmarkStart w:id="800" w:name="_Toc461808930"/>
      <w:bookmarkStart w:id="801" w:name="_Toc464120639"/>
      <w:bookmarkStart w:id="802" w:name="_Toc465774618"/>
      <w:bookmarkStart w:id="803" w:name="_Toc498589648"/>
      <w:bookmarkEnd w:id="749"/>
      <w:bookmarkEnd w:id="750"/>
      <w:bookmarkEnd w:id="797"/>
      <w:bookmarkEnd w:id="798"/>
      <w:bookmarkEnd w:id="799"/>
      <w:r w:rsidRPr="0010618F">
        <w:t>Альтернативные предложения</w:t>
      </w:r>
      <w:bookmarkStart w:id="804" w:name="_Ref56252639"/>
      <w:bookmarkEnd w:id="800"/>
      <w:bookmarkEnd w:id="801"/>
      <w:bookmarkEnd w:id="802"/>
      <w:bookmarkEnd w:id="803"/>
    </w:p>
    <w:p w:rsidR="00910732" w:rsidRPr="002D7FEE" w:rsidRDefault="00910732" w:rsidP="00910732">
      <w:pPr>
        <w:pStyle w:val="3"/>
        <w:ind w:left="0" w:firstLine="851"/>
        <w:jc w:val="both"/>
        <w:rPr>
          <w:b w:val="0"/>
          <w:szCs w:val="24"/>
        </w:rPr>
      </w:pPr>
      <w:bookmarkStart w:id="805" w:name="_Toc461808802"/>
      <w:bookmarkStart w:id="806" w:name="_Toc461808931"/>
      <w:bookmarkStart w:id="807" w:name="_Toc464120640"/>
      <w:bookmarkStart w:id="808" w:name="_Toc465774619"/>
      <w:bookmarkStart w:id="809" w:name="_Toc465865197"/>
      <w:bookmarkStart w:id="810" w:name="_Toc468975458"/>
      <w:bookmarkStart w:id="811" w:name="_Toc471830484"/>
      <w:bookmarkStart w:id="81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4"/>
      <w:bookmarkEnd w:id="805"/>
      <w:bookmarkEnd w:id="806"/>
      <w:bookmarkEnd w:id="807"/>
      <w:bookmarkEnd w:id="808"/>
      <w:bookmarkEnd w:id="809"/>
      <w:bookmarkEnd w:id="810"/>
      <w:bookmarkEnd w:id="811"/>
      <w:bookmarkEnd w:id="81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3" w:name="_Ref440270602"/>
      <w:bookmarkStart w:id="814" w:name="_Toc498589650"/>
      <w:r w:rsidRPr="00E71A48">
        <w:rPr>
          <w:szCs w:val="24"/>
        </w:rPr>
        <w:lastRenderedPageBreak/>
        <w:t>Образцы основных форм документов, включаемых в Заявку</w:t>
      </w:r>
      <w:bookmarkEnd w:id="813"/>
      <w:bookmarkEnd w:id="814"/>
      <w:r w:rsidRPr="00E71A48">
        <w:rPr>
          <w:szCs w:val="24"/>
        </w:rPr>
        <w:t xml:space="preserve"> </w:t>
      </w:r>
    </w:p>
    <w:p w:rsidR="004F4D80" w:rsidRPr="00F647F7" w:rsidRDefault="004F4D80" w:rsidP="004F4D80">
      <w:pPr>
        <w:pStyle w:val="2"/>
      </w:pPr>
      <w:bookmarkStart w:id="815" w:name="_Ref55336310"/>
      <w:bookmarkStart w:id="816" w:name="_Toc57314672"/>
      <w:bookmarkStart w:id="817" w:name="_Toc69728986"/>
      <w:bookmarkStart w:id="818" w:name="_Toc98253919"/>
      <w:bookmarkStart w:id="819" w:name="_Toc165173847"/>
      <w:bookmarkStart w:id="820" w:name="_Toc423423667"/>
      <w:bookmarkStart w:id="821" w:name="_Toc498589651"/>
      <w:r w:rsidRPr="00F647F7">
        <w:t xml:space="preserve">Письмо о подаче оферты </w:t>
      </w:r>
      <w:bookmarkStart w:id="822" w:name="_Ref22846535"/>
      <w:r w:rsidRPr="00F647F7">
        <w:t>(</w:t>
      </w:r>
      <w:bookmarkEnd w:id="822"/>
      <w:r w:rsidRPr="00F647F7">
        <w:t xml:space="preserve">форма </w:t>
      </w:r>
      <w:r w:rsidRPr="00F647F7">
        <w:rPr>
          <w:noProof/>
        </w:rPr>
        <w:t>1</w:t>
      </w:r>
      <w:r w:rsidRPr="00F647F7">
        <w:t>)</w:t>
      </w:r>
      <w:bookmarkEnd w:id="815"/>
      <w:bookmarkEnd w:id="816"/>
      <w:bookmarkEnd w:id="817"/>
      <w:bookmarkEnd w:id="818"/>
      <w:bookmarkEnd w:id="819"/>
      <w:bookmarkEnd w:id="820"/>
      <w:bookmarkEnd w:id="821"/>
    </w:p>
    <w:p w:rsidR="004F4D80" w:rsidRPr="00C236C0" w:rsidRDefault="004F4D80" w:rsidP="004F4D80">
      <w:pPr>
        <w:pStyle w:val="3"/>
        <w:rPr>
          <w:szCs w:val="24"/>
        </w:rPr>
      </w:pPr>
      <w:bookmarkStart w:id="823" w:name="_Toc98253920"/>
      <w:bookmarkStart w:id="824" w:name="_Toc157248174"/>
      <w:bookmarkStart w:id="825" w:name="_Toc157496543"/>
      <w:bookmarkStart w:id="826" w:name="_Toc158206082"/>
      <w:bookmarkStart w:id="827" w:name="_Toc164057767"/>
      <w:bookmarkStart w:id="828" w:name="_Toc164137117"/>
      <w:bookmarkStart w:id="829" w:name="_Toc164161277"/>
      <w:bookmarkStart w:id="830" w:name="_Toc165173848"/>
      <w:bookmarkStart w:id="831" w:name="_Toc439170673"/>
      <w:bookmarkStart w:id="832" w:name="_Toc439172775"/>
      <w:bookmarkStart w:id="833" w:name="_Toc439173219"/>
      <w:bookmarkStart w:id="834" w:name="_Toc439238213"/>
      <w:bookmarkStart w:id="835" w:name="_Toc440361369"/>
      <w:bookmarkStart w:id="836" w:name="_Toc440376124"/>
      <w:bookmarkStart w:id="837" w:name="_Toc465865200"/>
      <w:bookmarkStart w:id="838" w:name="_Toc471830487"/>
      <w:bookmarkStart w:id="839" w:name="_Toc498589652"/>
      <w:r w:rsidRPr="00C236C0">
        <w:rPr>
          <w:szCs w:val="24"/>
        </w:rPr>
        <w:t>Форма письма о подаче оферты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1" w:name="_Toc98253921"/>
      <w:bookmarkStart w:id="842" w:name="_Toc157248175"/>
      <w:bookmarkStart w:id="843" w:name="_Toc157496544"/>
      <w:bookmarkStart w:id="844" w:name="_Toc158206083"/>
      <w:bookmarkStart w:id="845" w:name="_Toc164057768"/>
      <w:bookmarkStart w:id="846" w:name="_Toc164137118"/>
      <w:bookmarkStart w:id="847" w:name="_Toc164161278"/>
      <w:bookmarkStart w:id="848" w:name="_Toc165173849"/>
      <w:r>
        <w:rPr>
          <w:b/>
          <w:szCs w:val="24"/>
        </w:rPr>
        <w:br w:type="page"/>
      </w:r>
    </w:p>
    <w:p w:rsidR="004F4D80" w:rsidRPr="00C236C0" w:rsidRDefault="004F4D80" w:rsidP="004F4D80">
      <w:pPr>
        <w:pStyle w:val="3"/>
        <w:rPr>
          <w:szCs w:val="24"/>
        </w:rPr>
      </w:pPr>
      <w:bookmarkStart w:id="849" w:name="_Toc439170674"/>
      <w:bookmarkStart w:id="850" w:name="_Toc439172776"/>
      <w:bookmarkStart w:id="851" w:name="_Toc439173220"/>
      <w:bookmarkStart w:id="852" w:name="_Toc439238214"/>
      <w:bookmarkStart w:id="853" w:name="_Toc439252762"/>
      <w:bookmarkStart w:id="854" w:name="_Toc439323736"/>
      <w:bookmarkStart w:id="855" w:name="_Toc440361370"/>
      <w:bookmarkStart w:id="856" w:name="_Toc440376125"/>
      <w:bookmarkStart w:id="857" w:name="_Toc440376252"/>
      <w:bookmarkStart w:id="858" w:name="_Toc440382510"/>
      <w:bookmarkStart w:id="859" w:name="_Toc440447180"/>
      <w:bookmarkStart w:id="860" w:name="_Toc440620860"/>
      <w:bookmarkStart w:id="861" w:name="_Toc440631495"/>
      <w:bookmarkStart w:id="862" w:name="_Toc440875734"/>
      <w:bookmarkStart w:id="863" w:name="_Toc441131758"/>
      <w:bookmarkStart w:id="864" w:name="_Toc465865201"/>
      <w:bookmarkStart w:id="865" w:name="_Toc471830488"/>
      <w:bookmarkStart w:id="866" w:name="_Toc498589653"/>
      <w:r w:rsidRPr="00C236C0">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7" w:name="_Ref55335821"/>
      <w:bookmarkStart w:id="868" w:name="_Ref55336345"/>
      <w:bookmarkStart w:id="869" w:name="_Toc57314674"/>
      <w:bookmarkStart w:id="870" w:name="_Toc69728988"/>
      <w:bookmarkStart w:id="871" w:name="_Toc98253922"/>
      <w:bookmarkStart w:id="872" w:name="_Toc165173850"/>
      <w:r>
        <w:br w:type="page"/>
      </w:r>
    </w:p>
    <w:p w:rsidR="00920CB0" w:rsidRDefault="00920CB0" w:rsidP="00920CB0">
      <w:pPr>
        <w:pStyle w:val="3"/>
        <w:rPr>
          <w:szCs w:val="24"/>
        </w:rPr>
      </w:pPr>
      <w:bookmarkStart w:id="873" w:name="_Ref440271964"/>
      <w:bookmarkStart w:id="874" w:name="_Toc440361371"/>
      <w:bookmarkStart w:id="875" w:name="_Toc440376126"/>
      <w:bookmarkStart w:id="876" w:name="_Toc498589654"/>
      <w:r>
        <w:rPr>
          <w:szCs w:val="24"/>
        </w:rPr>
        <w:lastRenderedPageBreak/>
        <w:t>Антикоррупционные обязательства (Форма 1.1).</w:t>
      </w:r>
      <w:bookmarkEnd w:id="873"/>
      <w:bookmarkEnd w:id="874"/>
      <w:bookmarkEnd w:id="875"/>
      <w:bookmarkEnd w:id="876"/>
    </w:p>
    <w:p w:rsidR="00920CB0" w:rsidRPr="00920CB0" w:rsidRDefault="00920CB0" w:rsidP="001405FA">
      <w:pPr>
        <w:pStyle w:val="3"/>
        <w:numPr>
          <w:ilvl w:val="3"/>
          <w:numId w:val="70"/>
        </w:numPr>
        <w:rPr>
          <w:b w:val="0"/>
          <w:szCs w:val="24"/>
        </w:rPr>
      </w:pPr>
      <w:bookmarkStart w:id="877" w:name="_Toc439238216"/>
      <w:bookmarkStart w:id="878" w:name="_Toc439252764"/>
      <w:bookmarkStart w:id="879" w:name="_Toc439323738"/>
      <w:bookmarkStart w:id="880" w:name="_Toc440361372"/>
      <w:bookmarkStart w:id="881" w:name="_Toc440376127"/>
      <w:bookmarkStart w:id="882" w:name="_Toc440376254"/>
      <w:bookmarkStart w:id="883" w:name="_Toc440382512"/>
      <w:bookmarkStart w:id="884" w:name="_Toc440447182"/>
      <w:bookmarkStart w:id="885" w:name="_Toc440620862"/>
      <w:bookmarkStart w:id="886" w:name="_Toc440631497"/>
      <w:bookmarkStart w:id="887" w:name="_Toc440875736"/>
      <w:bookmarkStart w:id="888" w:name="_Toc441131760"/>
      <w:bookmarkStart w:id="889" w:name="_Toc465865203"/>
      <w:bookmarkStart w:id="890" w:name="_Toc471830490"/>
      <w:bookmarkStart w:id="891" w:name="_Toc498589655"/>
      <w:r w:rsidRPr="00920CB0">
        <w:rPr>
          <w:b w:val="0"/>
          <w:szCs w:val="24"/>
        </w:rPr>
        <w:t xml:space="preserve">Форма </w:t>
      </w:r>
      <w:r>
        <w:rPr>
          <w:b w:val="0"/>
          <w:szCs w:val="24"/>
        </w:rPr>
        <w:t>Антикоррупционных обязательств</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0"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2" w:name="_Toc423423668"/>
      <w:bookmarkStart w:id="893" w:name="_Ref440271072"/>
      <w:bookmarkStart w:id="894" w:name="_Ref440273986"/>
      <w:bookmarkStart w:id="895" w:name="_Ref440274337"/>
      <w:bookmarkStart w:id="896" w:name="_Ref440274913"/>
      <w:bookmarkStart w:id="897" w:name="_Ref440284918"/>
      <w:bookmarkStart w:id="89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7"/>
      <w:bookmarkEnd w:id="868"/>
      <w:bookmarkEnd w:id="869"/>
      <w:bookmarkEnd w:id="870"/>
      <w:bookmarkEnd w:id="871"/>
      <w:bookmarkEnd w:id="872"/>
      <w:bookmarkEnd w:id="892"/>
      <w:bookmarkEnd w:id="893"/>
      <w:bookmarkEnd w:id="894"/>
      <w:bookmarkEnd w:id="895"/>
      <w:bookmarkEnd w:id="896"/>
      <w:bookmarkEnd w:id="897"/>
      <w:bookmarkEnd w:id="89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9" w:name="_Toc98253923"/>
      <w:bookmarkStart w:id="900" w:name="_Toc157248177"/>
      <w:bookmarkStart w:id="901" w:name="_Toc157496546"/>
      <w:bookmarkStart w:id="902" w:name="_Toc158206085"/>
      <w:bookmarkStart w:id="903" w:name="_Toc164057770"/>
      <w:bookmarkStart w:id="904" w:name="_Toc164137120"/>
      <w:bookmarkStart w:id="905" w:name="_Toc164161280"/>
      <w:bookmarkStart w:id="906" w:name="_Toc165173851"/>
      <w:bookmarkStart w:id="907" w:name="_Ref264038986"/>
      <w:bookmarkStart w:id="908" w:name="_Ref264359294"/>
      <w:bookmarkStart w:id="909" w:name="_Toc439170676"/>
      <w:bookmarkStart w:id="910" w:name="_Toc439172778"/>
      <w:bookmarkStart w:id="911" w:name="_Toc439173222"/>
      <w:bookmarkStart w:id="912" w:name="_Toc439238218"/>
      <w:bookmarkStart w:id="913" w:name="_Toc439252766"/>
      <w:bookmarkStart w:id="914" w:name="_Toc439323740"/>
      <w:bookmarkStart w:id="915" w:name="_Toc440361374"/>
      <w:bookmarkStart w:id="916" w:name="_Toc440376129"/>
      <w:bookmarkStart w:id="917" w:name="_Toc440376256"/>
      <w:bookmarkStart w:id="918" w:name="_Toc440382514"/>
      <w:bookmarkStart w:id="919" w:name="_Toc440447184"/>
      <w:bookmarkStart w:id="920" w:name="_Toc440620864"/>
      <w:bookmarkStart w:id="921" w:name="_Toc440631499"/>
      <w:bookmarkStart w:id="922" w:name="_Toc440875738"/>
      <w:bookmarkStart w:id="923" w:name="_Toc441131762"/>
      <w:bookmarkStart w:id="924" w:name="_Toc465865205"/>
      <w:bookmarkStart w:id="925" w:name="_Toc468975466"/>
      <w:bookmarkStart w:id="926" w:name="_Toc471830492"/>
      <w:bookmarkStart w:id="927" w:name="_Toc498589657"/>
      <w:r w:rsidRPr="00C236C0">
        <w:rPr>
          <w:szCs w:val="24"/>
        </w:rPr>
        <w:t xml:space="preserve">Форма </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00492C8B">
        <w:rPr>
          <w:szCs w:val="24"/>
        </w:rPr>
        <w:t>Сводной таблицы стоимости</w:t>
      </w:r>
      <w:bookmarkEnd w:id="913"/>
      <w:bookmarkEnd w:id="914"/>
      <w:bookmarkEnd w:id="915"/>
      <w:bookmarkEnd w:id="916"/>
      <w:bookmarkEnd w:id="917"/>
      <w:bookmarkEnd w:id="918"/>
      <w:bookmarkEnd w:id="919"/>
      <w:bookmarkEnd w:id="920"/>
      <w:bookmarkEnd w:id="921"/>
      <w:bookmarkEnd w:id="922"/>
      <w:r w:rsidR="001C4BB0" w:rsidRPr="001C4BB0">
        <w:rPr>
          <w:bCs w:val="0"/>
          <w:szCs w:val="24"/>
        </w:rPr>
        <w:t xml:space="preserve"> </w:t>
      </w:r>
      <w:r w:rsidR="001C4BB0" w:rsidRPr="005D252F">
        <w:rPr>
          <w:bCs w:val="0"/>
          <w:szCs w:val="24"/>
        </w:rPr>
        <w:t>работ</w:t>
      </w:r>
      <w:bookmarkEnd w:id="923"/>
      <w:bookmarkEnd w:id="924"/>
      <w:bookmarkEnd w:id="925"/>
      <w:bookmarkEnd w:id="926"/>
      <w:bookmarkEnd w:id="9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8" w:name="_Toc176765534"/>
      <w:bookmarkStart w:id="929" w:name="_Toc198979983"/>
      <w:bookmarkStart w:id="930" w:name="_Toc217466315"/>
      <w:bookmarkStart w:id="931" w:name="_Toc217702856"/>
      <w:bookmarkStart w:id="932" w:name="_Toc233601974"/>
      <w:bookmarkStart w:id="933" w:name="_Toc263343460"/>
      <w:r w:rsidRPr="00F647F7">
        <w:rPr>
          <w:b w:val="0"/>
          <w:szCs w:val="24"/>
        </w:rPr>
        <w:br w:type="page"/>
      </w:r>
      <w:bookmarkStart w:id="934" w:name="_Toc439170677"/>
      <w:bookmarkStart w:id="935" w:name="_Toc439172779"/>
      <w:bookmarkStart w:id="936" w:name="_Toc439173223"/>
      <w:bookmarkStart w:id="937" w:name="_Toc439238219"/>
      <w:bookmarkStart w:id="938" w:name="_Toc439252767"/>
      <w:bookmarkStart w:id="939" w:name="_Toc439323741"/>
      <w:bookmarkStart w:id="940" w:name="_Toc440361375"/>
      <w:bookmarkStart w:id="941" w:name="_Toc440376130"/>
      <w:bookmarkStart w:id="942" w:name="_Toc440376257"/>
      <w:bookmarkStart w:id="943" w:name="_Toc440382515"/>
      <w:bookmarkStart w:id="944" w:name="_Toc440447185"/>
      <w:bookmarkStart w:id="945" w:name="_Toc440620865"/>
      <w:bookmarkStart w:id="946" w:name="_Toc440631500"/>
      <w:bookmarkStart w:id="947" w:name="_Toc440875739"/>
      <w:bookmarkStart w:id="948" w:name="_Toc441131763"/>
      <w:bookmarkStart w:id="949" w:name="_Toc465865206"/>
      <w:bookmarkStart w:id="950" w:name="_Toc468975467"/>
      <w:bookmarkStart w:id="951" w:name="_Toc471830493"/>
      <w:bookmarkStart w:id="952" w:name="_Toc498589658"/>
      <w:r w:rsidRPr="00C236C0">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3" w:name="_Ref86826666"/>
      <w:bookmarkStart w:id="954" w:name="_Toc90385112"/>
      <w:bookmarkStart w:id="955" w:name="_Toc98253925"/>
      <w:bookmarkStart w:id="956" w:name="_Toc165173853"/>
      <w:bookmarkStart w:id="95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8" w:name="_Ref440537086"/>
      <w:bookmarkStart w:id="95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3"/>
      <w:bookmarkEnd w:id="954"/>
      <w:bookmarkEnd w:id="955"/>
      <w:bookmarkEnd w:id="956"/>
      <w:bookmarkEnd w:id="957"/>
      <w:bookmarkEnd w:id="958"/>
      <w:bookmarkEnd w:id="95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60" w:name="_Toc90385113"/>
      <w:bookmarkStart w:id="961" w:name="_Toc98253926"/>
      <w:bookmarkStart w:id="962" w:name="_Toc157248180"/>
      <w:bookmarkStart w:id="963" w:name="_Toc157496549"/>
      <w:bookmarkStart w:id="964" w:name="_Toc158206088"/>
      <w:bookmarkStart w:id="965" w:name="_Toc164057773"/>
      <w:bookmarkStart w:id="966" w:name="_Toc164137123"/>
      <w:bookmarkStart w:id="967" w:name="_Toc164161283"/>
      <w:bookmarkStart w:id="968" w:name="_Toc165173854"/>
      <w:bookmarkStart w:id="969" w:name="_Ref193690005"/>
      <w:bookmarkStart w:id="970" w:name="_Toc439170679"/>
      <w:bookmarkStart w:id="971" w:name="_Toc439172781"/>
      <w:bookmarkStart w:id="972" w:name="_Toc439173225"/>
      <w:bookmarkStart w:id="973" w:name="_Toc439238221"/>
      <w:bookmarkStart w:id="974" w:name="_Toc439252769"/>
      <w:bookmarkStart w:id="975" w:name="_Toc439323743"/>
      <w:bookmarkStart w:id="976" w:name="_Toc440361377"/>
      <w:bookmarkStart w:id="977" w:name="_Toc440376132"/>
      <w:bookmarkStart w:id="978" w:name="_Toc440376259"/>
      <w:bookmarkStart w:id="979" w:name="_Toc440382517"/>
      <w:bookmarkStart w:id="980" w:name="_Toc440447187"/>
      <w:bookmarkStart w:id="981" w:name="_Toc440620867"/>
      <w:bookmarkStart w:id="982" w:name="_Toc440631502"/>
      <w:bookmarkStart w:id="983" w:name="_Toc440875741"/>
      <w:bookmarkStart w:id="984" w:name="_Toc441131765"/>
      <w:bookmarkStart w:id="985" w:name="_Toc465865208"/>
      <w:bookmarkStart w:id="986" w:name="_Toc468975469"/>
      <w:bookmarkStart w:id="987" w:name="_Toc471830495"/>
      <w:bookmarkStart w:id="988" w:name="_Toc498589660"/>
      <w:r w:rsidRPr="00C236C0">
        <w:rPr>
          <w:szCs w:val="24"/>
        </w:rPr>
        <w:t xml:space="preserve">Форма </w:t>
      </w:r>
      <w:bookmarkEnd w:id="960"/>
      <w:bookmarkEnd w:id="961"/>
      <w:bookmarkEnd w:id="962"/>
      <w:bookmarkEnd w:id="963"/>
      <w:bookmarkEnd w:id="964"/>
      <w:bookmarkEnd w:id="965"/>
      <w:bookmarkEnd w:id="966"/>
      <w:bookmarkEnd w:id="967"/>
      <w:bookmarkEnd w:id="968"/>
      <w:bookmarkEnd w:id="969"/>
      <w:r w:rsidRPr="00C236C0">
        <w:rPr>
          <w:szCs w:val="24"/>
        </w:rPr>
        <w:t>технического предложения</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9" w:name="_Ref55335818"/>
      <w:bookmarkStart w:id="990" w:name="_Ref55336334"/>
      <w:bookmarkStart w:id="991" w:name="_Toc57314673"/>
      <w:bookmarkStart w:id="992" w:name="_Toc69728987"/>
      <w:bookmarkStart w:id="993" w:name="_Toc98253928"/>
      <w:bookmarkStart w:id="994" w:name="_Toc165173856"/>
      <w:bookmarkStart w:id="995" w:name="_Ref194749150"/>
      <w:bookmarkStart w:id="996" w:name="_Ref194750368"/>
      <w:bookmarkStart w:id="997" w:name="_Ref89649494"/>
      <w:bookmarkStart w:id="99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9" w:name="_Toc176765537"/>
      <w:bookmarkStart w:id="1000" w:name="_Toc198979986"/>
      <w:bookmarkStart w:id="1001" w:name="_Toc217466321"/>
      <w:bookmarkStart w:id="1002" w:name="_Toc217702859"/>
      <w:bookmarkStart w:id="1003" w:name="_Toc233601977"/>
      <w:bookmarkStart w:id="1004" w:name="_Toc263343463"/>
      <w:bookmarkStart w:id="1005" w:name="_Toc439170680"/>
      <w:bookmarkStart w:id="1006" w:name="_Toc439172782"/>
      <w:bookmarkStart w:id="1007" w:name="_Toc439173226"/>
      <w:bookmarkStart w:id="1008" w:name="_Toc439238222"/>
      <w:bookmarkStart w:id="1009" w:name="_Toc439252770"/>
      <w:bookmarkStart w:id="1010" w:name="_Toc439323744"/>
      <w:bookmarkStart w:id="1011" w:name="_Toc440361378"/>
      <w:bookmarkStart w:id="1012" w:name="_Toc440376133"/>
      <w:bookmarkStart w:id="1013" w:name="_Toc440376260"/>
      <w:bookmarkStart w:id="1014" w:name="_Toc440382518"/>
      <w:bookmarkStart w:id="1015" w:name="_Toc440447188"/>
      <w:bookmarkStart w:id="1016" w:name="_Toc440620868"/>
      <w:bookmarkStart w:id="1017" w:name="_Toc440631503"/>
      <w:bookmarkStart w:id="1018" w:name="_Toc440875742"/>
      <w:bookmarkStart w:id="1019" w:name="_Toc441131766"/>
      <w:bookmarkStart w:id="1020" w:name="_Toc465865209"/>
      <w:bookmarkStart w:id="1021" w:name="_Toc468975470"/>
      <w:bookmarkStart w:id="1022" w:name="_Toc471830496"/>
      <w:bookmarkStart w:id="1023" w:name="_Toc498589661"/>
      <w:r w:rsidRPr="00C236C0">
        <w:rPr>
          <w:szCs w:val="24"/>
        </w:rPr>
        <w:lastRenderedPageBreak/>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Toc423423670"/>
      <w:bookmarkStart w:id="1026" w:name="_Ref440271036"/>
      <w:bookmarkStart w:id="1027" w:name="_Ref440274366"/>
      <w:bookmarkStart w:id="1028" w:name="_Ref440274902"/>
      <w:bookmarkStart w:id="1029" w:name="_Ref440284947"/>
      <w:bookmarkStart w:id="1030" w:name="_Ref440361140"/>
      <w:bookmarkStart w:id="103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9"/>
      <w:bookmarkEnd w:id="990"/>
      <w:bookmarkEnd w:id="991"/>
      <w:bookmarkEnd w:id="992"/>
      <w:bookmarkEnd w:id="993"/>
      <w:bookmarkEnd w:id="994"/>
      <w:bookmarkEnd w:id="995"/>
      <w:bookmarkEnd w:id="996"/>
      <w:bookmarkEnd w:id="1024"/>
      <w:bookmarkEnd w:id="1025"/>
      <w:bookmarkEnd w:id="1026"/>
      <w:bookmarkEnd w:id="1027"/>
      <w:bookmarkEnd w:id="1028"/>
      <w:bookmarkEnd w:id="1029"/>
      <w:bookmarkEnd w:id="1030"/>
      <w:bookmarkEnd w:id="10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2" w:name="_Toc98253929"/>
      <w:bookmarkStart w:id="1033" w:name="_Toc157248183"/>
      <w:bookmarkStart w:id="1034" w:name="_Toc157496552"/>
      <w:bookmarkStart w:id="1035" w:name="_Toc158206091"/>
      <w:bookmarkStart w:id="1036" w:name="_Toc164057776"/>
      <w:bookmarkStart w:id="1037" w:name="_Toc164137126"/>
      <w:bookmarkStart w:id="1038" w:name="_Toc164161286"/>
      <w:bookmarkStart w:id="1039" w:name="_Toc165173857"/>
      <w:bookmarkStart w:id="1040" w:name="_Toc439170682"/>
      <w:bookmarkStart w:id="1041" w:name="_Toc439172784"/>
      <w:bookmarkStart w:id="1042" w:name="_Toc439173228"/>
      <w:bookmarkStart w:id="1043" w:name="_Toc439238224"/>
      <w:bookmarkStart w:id="1044" w:name="_Toc439252772"/>
      <w:bookmarkStart w:id="1045" w:name="_Toc439323746"/>
      <w:bookmarkStart w:id="1046" w:name="_Toc440361380"/>
      <w:bookmarkStart w:id="1047" w:name="_Toc440376135"/>
      <w:bookmarkStart w:id="1048" w:name="_Toc440376262"/>
      <w:bookmarkStart w:id="1049" w:name="_Toc440382520"/>
      <w:bookmarkStart w:id="1050" w:name="_Toc440447190"/>
      <w:bookmarkStart w:id="1051" w:name="_Toc440620870"/>
      <w:bookmarkStart w:id="1052" w:name="_Toc440631505"/>
      <w:bookmarkStart w:id="1053" w:name="_Toc440875744"/>
      <w:bookmarkStart w:id="1054" w:name="_Toc441131768"/>
      <w:bookmarkStart w:id="1055" w:name="_Toc465865211"/>
      <w:bookmarkStart w:id="1056" w:name="_Toc468975472"/>
      <w:bookmarkStart w:id="1057" w:name="_Toc471830498"/>
      <w:bookmarkStart w:id="1058" w:name="_Toc498589663"/>
      <w:r w:rsidRPr="00F647F7">
        <w:rPr>
          <w:b w:val="0"/>
          <w:szCs w:val="24"/>
        </w:rPr>
        <w:t xml:space="preserve">Форма </w:t>
      </w:r>
      <w:bookmarkEnd w:id="1032"/>
      <w:r w:rsidRPr="00F647F7">
        <w:rPr>
          <w:b w:val="0"/>
          <w:szCs w:val="24"/>
        </w:rPr>
        <w:t xml:space="preserve">графика </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00C22199">
        <w:rPr>
          <w:b w:val="0"/>
          <w:szCs w:val="24"/>
        </w:rPr>
        <w:t>выполнения работ</w:t>
      </w:r>
      <w:bookmarkEnd w:id="1051"/>
      <w:bookmarkEnd w:id="1052"/>
      <w:bookmarkEnd w:id="1053"/>
      <w:bookmarkEnd w:id="1054"/>
      <w:bookmarkEnd w:id="1055"/>
      <w:bookmarkEnd w:id="1056"/>
      <w:bookmarkEnd w:id="1057"/>
      <w:bookmarkEnd w:id="10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9" w:name="_Toc171070556"/>
      <w:bookmarkStart w:id="1060" w:name="_Toc98253927"/>
      <w:bookmarkStart w:id="1061" w:name="_Toc176605808"/>
      <w:bookmarkStart w:id="1062" w:name="_Toc176611017"/>
      <w:bookmarkStart w:id="1063" w:name="_Toc176611073"/>
      <w:bookmarkStart w:id="1064" w:name="_Toc176668676"/>
      <w:bookmarkStart w:id="1065" w:name="_Toc176684336"/>
      <w:bookmarkStart w:id="1066" w:name="_Toc176746279"/>
      <w:bookmarkStart w:id="1067" w:name="_Toc176747346"/>
      <w:bookmarkStart w:id="1068" w:name="_Toc198979988"/>
      <w:bookmarkStart w:id="1069" w:name="_Toc217466324"/>
      <w:bookmarkStart w:id="1070" w:name="_Toc217702862"/>
      <w:bookmarkStart w:id="1071" w:name="_Toc233601980"/>
      <w:bookmarkStart w:id="1072" w:name="_Toc263343466"/>
      <w:r w:rsidRPr="00F647F7">
        <w:rPr>
          <w:b w:val="0"/>
          <w:szCs w:val="24"/>
        </w:rPr>
        <w:br w:type="page"/>
      </w:r>
      <w:bookmarkStart w:id="1073" w:name="_Toc439170683"/>
      <w:bookmarkStart w:id="1074" w:name="_Toc439172785"/>
      <w:bookmarkStart w:id="1075" w:name="_Toc439173229"/>
      <w:bookmarkStart w:id="1076" w:name="_Toc439238225"/>
      <w:bookmarkStart w:id="1077" w:name="_Toc439252773"/>
      <w:bookmarkStart w:id="1078" w:name="_Toc439323747"/>
      <w:bookmarkStart w:id="1079" w:name="_Toc440361381"/>
      <w:bookmarkStart w:id="1080" w:name="_Toc440376136"/>
      <w:bookmarkStart w:id="1081" w:name="_Toc440376263"/>
      <w:bookmarkStart w:id="1082" w:name="_Toc440382521"/>
      <w:bookmarkStart w:id="1083" w:name="_Toc440447191"/>
      <w:bookmarkStart w:id="1084" w:name="_Toc440620871"/>
      <w:bookmarkStart w:id="1085" w:name="_Toc440631506"/>
      <w:bookmarkStart w:id="1086" w:name="_Toc440875745"/>
      <w:bookmarkStart w:id="1087" w:name="_Toc441131769"/>
      <w:bookmarkStart w:id="1088" w:name="_Toc465865212"/>
      <w:bookmarkStart w:id="1089" w:name="_Toc468975473"/>
      <w:bookmarkStart w:id="1090" w:name="_Toc471830499"/>
      <w:bookmarkStart w:id="1091" w:name="_Toc498589664"/>
      <w:r w:rsidRPr="00F647F7">
        <w:rPr>
          <w:b w:val="0"/>
          <w:szCs w:val="24"/>
        </w:rPr>
        <w:lastRenderedPageBreak/>
        <w:t>Инструкции по заполнению</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2" w:name="_Hlt22846931"/>
      <w:bookmarkStart w:id="1093" w:name="_Ref440361439"/>
      <w:bookmarkStart w:id="1094" w:name="_Ref440361914"/>
      <w:bookmarkStart w:id="1095" w:name="_Ref440361959"/>
      <w:bookmarkStart w:id="1096" w:name="_Toc498589665"/>
      <w:bookmarkStart w:id="1097" w:name="_Ref93264992"/>
      <w:bookmarkStart w:id="1098" w:name="_Ref93265116"/>
      <w:bookmarkStart w:id="1099" w:name="_Toc98253933"/>
      <w:bookmarkStart w:id="1100" w:name="_Toc165173859"/>
      <w:bookmarkStart w:id="1101" w:name="_Toc423423671"/>
      <w:bookmarkEnd w:id="109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3"/>
      <w:bookmarkEnd w:id="1094"/>
      <w:bookmarkEnd w:id="1095"/>
      <w:bookmarkEnd w:id="109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2" w:name="_Toc440361383"/>
      <w:bookmarkStart w:id="1103" w:name="_Toc440376138"/>
      <w:bookmarkStart w:id="1104" w:name="_Toc440376265"/>
      <w:bookmarkStart w:id="1105" w:name="_Toc440382523"/>
      <w:bookmarkStart w:id="1106" w:name="_Toc440447193"/>
      <w:bookmarkStart w:id="1107" w:name="_Toc440620873"/>
      <w:bookmarkStart w:id="1108" w:name="_Toc440631508"/>
      <w:bookmarkStart w:id="1109" w:name="_Toc440875747"/>
      <w:bookmarkStart w:id="1110" w:name="_Toc441131771"/>
      <w:bookmarkStart w:id="1111" w:name="_Toc465865214"/>
      <w:bookmarkStart w:id="1112" w:name="_Toc468975475"/>
      <w:bookmarkStart w:id="1113" w:name="_Toc471830501"/>
      <w:bookmarkStart w:id="1114" w:name="_Toc498589666"/>
      <w:r w:rsidRPr="00F647F7">
        <w:rPr>
          <w:b w:val="0"/>
          <w:szCs w:val="24"/>
        </w:rPr>
        <w:t xml:space="preserve">Форма графика </w:t>
      </w:r>
      <w:r>
        <w:rPr>
          <w:b w:val="0"/>
          <w:szCs w:val="24"/>
        </w:rPr>
        <w:t xml:space="preserve">оплаты </w:t>
      </w:r>
      <w:bookmarkEnd w:id="1102"/>
      <w:bookmarkEnd w:id="1103"/>
      <w:bookmarkEnd w:id="1104"/>
      <w:bookmarkEnd w:id="1105"/>
      <w:bookmarkEnd w:id="1106"/>
      <w:r w:rsidR="00FB7116">
        <w:rPr>
          <w:b w:val="0"/>
          <w:szCs w:val="24"/>
        </w:rPr>
        <w:t>выполнения работ</w:t>
      </w:r>
      <w:bookmarkEnd w:id="1107"/>
      <w:bookmarkEnd w:id="1108"/>
      <w:bookmarkEnd w:id="1109"/>
      <w:bookmarkEnd w:id="1110"/>
      <w:bookmarkEnd w:id="1111"/>
      <w:bookmarkEnd w:id="1112"/>
      <w:bookmarkEnd w:id="1113"/>
      <w:bookmarkEnd w:id="111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5" w:name="_Toc440361384"/>
      <w:bookmarkStart w:id="1116" w:name="_Toc440376139"/>
      <w:bookmarkStart w:id="1117" w:name="_Toc440376266"/>
      <w:bookmarkStart w:id="1118" w:name="_Toc440382524"/>
      <w:bookmarkStart w:id="1119" w:name="_Toc440447194"/>
      <w:bookmarkStart w:id="1120" w:name="_Toc440620874"/>
      <w:bookmarkStart w:id="1121" w:name="_Toc440631509"/>
      <w:bookmarkStart w:id="1122" w:name="_Toc440875748"/>
      <w:bookmarkStart w:id="1123" w:name="_Toc441131772"/>
      <w:bookmarkStart w:id="1124" w:name="_Toc465865215"/>
      <w:bookmarkStart w:id="1125" w:name="_Toc468975476"/>
      <w:bookmarkStart w:id="1126" w:name="_Toc471830502"/>
      <w:bookmarkStart w:id="1127" w:name="_Toc498589667"/>
      <w:r w:rsidRPr="00F647F7">
        <w:rPr>
          <w:b w:val="0"/>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8" w:name="_Ref440361531"/>
      <w:bookmarkStart w:id="1129" w:name="_Ref440361610"/>
      <w:bookmarkStart w:id="113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7"/>
      <w:bookmarkEnd w:id="998"/>
      <w:bookmarkEnd w:id="1097"/>
      <w:bookmarkEnd w:id="1098"/>
      <w:bookmarkEnd w:id="1099"/>
      <w:bookmarkEnd w:id="1100"/>
      <w:bookmarkEnd w:id="1101"/>
      <w:bookmarkEnd w:id="1128"/>
      <w:bookmarkEnd w:id="1129"/>
      <w:bookmarkEnd w:id="11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1" w:name="_Toc439170685"/>
      <w:bookmarkStart w:id="1132" w:name="_Toc439172787"/>
      <w:bookmarkStart w:id="1133" w:name="_Toc439173231"/>
      <w:bookmarkStart w:id="1134" w:name="_Toc439238227"/>
      <w:bookmarkStart w:id="1135" w:name="_Toc439252775"/>
      <w:bookmarkStart w:id="1136" w:name="_Toc439323749"/>
      <w:bookmarkStart w:id="1137" w:name="_Toc440361386"/>
      <w:bookmarkStart w:id="1138" w:name="_Toc440376141"/>
      <w:bookmarkStart w:id="1139" w:name="_Toc440376268"/>
      <w:bookmarkStart w:id="1140" w:name="_Toc440382526"/>
      <w:bookmarkStart w:id="1141" w:name="_Toc440447196"/>
      <w:bookmarkStart w:id="1142" w:name="_Toc440620876"/>
      <w:bookmarkStart w:id="1143" w:name="_Toc440631511"/>
      <w:bookmarkStart w:id="1144" w:name="_Toc440875750"/>
      <w:bookmarkStart w:id="1145" w:name="_Toc441131774"/>
      <w:bookmarkStart w:id="1146" w:name="_Toc465865217"/>
      <w:bookmarkStart w:id="1147" w:name="_Toc468975478"/>
      <w:bookmarkStart w:id="1148" w:name="_Toc471830504"/>
      <w:bookmarkStart w:id="1149" w:name="_Toc498589669"/>
      <w:bookmarkStart w:id="1150" w:name="_Toc157248186"/>
      <w:bookmarkStart w:id="1151" w:name="_Toc157496555"/>
      <w:bookmarkStart w:id="1152" w:name="_Toc158206094"/>
      <w:bookmarkStart w:id="1153" w:name="_Toc164057779"/>
      <w:bookmarkStart w:id="1154" w:name="_Toc164137129"/>
      <w:bookmarkStart w:id="1155" w:name="_Toc164161289"/>
      <w:bookmarkStart w:id="115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Pr="00F647F7">
        <w:rPr>
          <w:b w:val="0"/>
          <w:szCs w:val="24"/>
        </w:rPr>
        <w:t xml:space="preserve"> </w:t>
      </w:r>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7" w:name="_Toc439170686"/>
      <w:bookmarkStart w:id="1158" w:name="_Toc439172788"/>
      <w:bookmarkStart w:id="1159" w:name="_Toc439173232"/>
      <w:bookmarkStart w:id="1160" w:name="_Toc439238228"/>
      <w:bookmarkStart w:id="1161" w:name="_Toc439252776"/>
      <w:bookmarkStart w:id="1162" w:name="_Toc439323750"/>
      <w:bookmarkStart w:id="1163" w:name="_Toc440361387"/>
      <w:bookmarkStart w:id="1164" w:name="_Toc440376142"/>
      <w:bookmarkStart w:id="1165" w:name="_Toc440376269"/>
      <w:bookmarkStart w:id="1166" w:name="_Toc440382527"/>
      <w:bookmarkStart w:id="1167" w:name="_Toc440447197"/>
      <w:bookmarkStart w:id="1168" w:name="_Toc440620877"/>
      <w:bookmarkStart w:id="1169" w:name="_Toc440631512"/>
      <w:bookmarkStart w:id="1170" w:name="_Toc440875751"/>
      <w:bookmarkStart w:id="1171" w:name="_Toc441131775"/>
      <w:bookmarkStart w:id="1172" w:name="_Toc465865218"/>
      <w:bookmarkStart w:id="1173" w:name="_Toc468975479"/>
      <w:bookmarkStart w:id="1174" w:name="_Toc471830505"/>
      <w:bookmarkStart w:id="117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6" w:name="_Ref55335823"/>
      <w:bookmarkStart w:id="1177" w:name="_Ref55336359"/>
      <w:bookmarkStart w:id="1178" w:name="_Toc57314675"/>
      <w:bookmarkStart w:id="1179" w:name="_Toc69728989"/>
      <w:bookmarkStart w:id="1180" w:name="_Toc98253939"/>
      <w:bookmarkStart w:id="1181" w:name="_Toc165173865"/>
      <w:bookmarkStart w:id="1182" w:name="_Toc423423672"/>
      <w:bookmarkStart w:id="1183" w:name="_Toc498589671"/>
      <w:bookmarkEnd w:id="840"/>
      <w:r w:rsidRPr="00F647F7">
        <w:lastRenderedPageBreak/>
        <w:t xml:space="preserve">Анкета (форма </w:t>
      </w:r>
      <w:r w:rsidR="00B8118F">
        <w:t>7</w:t>
      </w:r>
      <w:r w:rsidRPr="00F647F7">
        <w:t>)</w:t>
      </w:r>
      <w:bookmarkEnd w:id="1176"/>
      <w:bookmarkEnd w:id="1177"/>
      <w:bookmarkEnd w:id="1178"/>
      <w:bookmarkEnd w:id="1179"/>
      <w:bookmarkEnd w:id="1180"/>
      <w:bookmarkEnd w:id="1181"/>
      <w:bookmarkEnd w:id="1182"/>
      <w:bookmarkEnd w:id="1183"/>
    </w:p>
    <w:p w:rsidR="004F4D80" w:rsidRPr="00F647F7" w:rsidRDefault="004F4D80" w:rsidP="004F4D80">
      <w:pPr>
        <w:pStyle w:val="3"/>
        <w:rPr>
          <w:b w:val="0"/>
          <w:szCs w:val="24"/>
        </w:rPr>
      </w:pPr>
      <w:bookmarkStart w:id="1184" w:name="_Toc98253940"/>
      <w:bookmarkStart w:id="1185" w:name="_Toc157248192"/>
      <w:bookmarkStart w:id="1186" w:name="_Toc157496561"/>
      <w:bookmarkStart w:id="1187" w:name="_Toc158206100"/>
      <w:bookmarkStart w:id="1188" w:name="_Toc164057785"/>
      <w:bookmarkStart w:id="1189" w:name="_Toc164137135"/>
      <w:bookmarkStart w:id="1190" w:name="_Toc164161295"/>
      <w:bookmarkStart w:id="1191" w:name="_Toc165173866"/>
      <w:bookmarkStart w:id="1192" w:name="_Toc439170688"/>
      <w:bookmarkStart w:id="1193" w:name="_Toc439172790"/>
      <w:bookmarkStart w:id="1194" w:name="_Toc439173234"/>
      <w:bookmarkStart w:id="1195" w:name="_Toc439238230"/>
      <w:bookmarkStart w:id="1196" w:name="_Toc439252778"/>
      <w:bookmarkStart w:id="1197" w:name="_Ref440272119"/>
      <w:bookmarkStart w:id="1198" w:name="_Toc440361389"/>
      <w:bookmarkStart w:id="1199" w:name="_Ref444168907"/>
      <w:bookmarkStart w:id="1200" w:name="_Toc465865220"/>
      <w:bookmarkStart w:id="1201" w:name="_Toc471830507"/>
      <w:bookmarkStart w:id="1202" w:name="_Toc498589672"/>
      <w:r w:rsidRPr="00F647F7">
        <w:rPr>
          <w:b w:val="0"/>
          <w:szCs w:val="24"/>
        </w:rPr>
        <w:t xml:space="preserve">Форма Анкеты </w:t>
      </w:r>
      <w:r w:rsidR="00C236C0">
        <w:rPr>
          <w:b w:val="0"/>
          <w:szCs w:val="24"/>
        </w:rPr>
        <w:t>Участник</w:t>
      </w:r>
      <w:r>
        <w:rPr>
          <w:b w:val="0"/>
          <w:szCs w:val="24"/>
        </w:rPr>
        <w:t>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3" w:name="_Toc439170689"/>
            <w:bookmarkStart w:id="1204" w:name="_Toc439172791"/>
            <w:bookmarkStart w:id="1205" w:name="_Toc439173235"/>
            <w:bookmarkStart w:id="1206" w:name="_Toc439238231"/>
            <w:bookmarkStart w:id="1207" w:name="_Toc439252779"/>
            <w:bookmarkStart w:id="1208" w:name="_Ref440272147"/>
            <w:bookmarkStart w:id="1209" w:name="_Toc440361390"/>
            <w:bookmarkStart w:id="1210" w:name="_Ref444168874"/>
            <w:bookmarkStart w:id="121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2" w:name="_Ref491178428"/>
      <w:bookmarkStart w:id="1213" w:name="_Toc498589673"/>
      <w:r w:rsidRPr="00910732">
        <w:rPr>
          <w:szCs w:val="24"/>
        </w:rPr>
        <w:lastRenderedPageBreak/>
        <w:t xml:space="preserve">Форма </w:t>
      </w:r>
      <w:bookmarkEnd w:id="1203"/>
      <w:bookmarkEnd w:id="1204"/>
      <w:bookmarkEnd w:id="1205"/>
      <w:bookmarkEnd w:id="120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7"/>
      <w:bookmarkEnd w:id="1208"/>
      <w:bookmarkEnd w:id="1209"/>
      <w:bookmarkEnd w:id="1210"/>
      <w:bookmarkEnd w:id="1211"/>
      <w:bookmarkEnd w:id="1212"/>
      <w:bookmarkEnd w:id="121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4" w:name="_Toc125426243"/>
      <w:bookmarkStart w:id="1215" w:name="_Toc396984070"/>
      <w:bookmarkStart w:id="1216" w:name="_Toc423423673"/>
      <w:bookmarkStart w:id="1217" w:name="_Toc439170691"/>
      <w:bookmarkStart w:id="1218" w:name="_Toc439172793"/>
      <w:bookmarkStart w:id="1219" w:name="_Toc439173237"/>
      <w:bookmarkStart w:id="1220" w:name="_Toc439238233"/>
      <w:bookmarkStart w:id="1221" w:name="_Toc439252780"/>
      <w:bookmarkStart w:id="1222" w:name="_Toc439323754"/>
      <w:bookmarkStart w:id="1223" w:name="_Toc440361391"/>
      <w:bookmarkStart w:id="1224" w:name="_Toc440376146"/>
      <w:bookmarkStart w:id="1225" w:name="_Toc440376273"/>
      <w:bookmarkStart w:id="1226" w:name="_Toc440382531"/>
      <w:bookmarkStart w:id="1227" w:name="_Toc440447201"/>
      <w:bookmarkStart w:id="1228" w:name="_Toc440620881"/>
      <w:bookmarkStart w:id="1229" w:name="_Toc440631516"/>
      <w:bookmarkStart w:id="1230" w:name="_Toc440875755"/>
      <w:bookmarkStart w:id="123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2" w:name="_Toc439170690"/>
      <w:bookmarkStart w:id="1233" w:name="_Toc439172792"/>
      <w:bookmarkStart w:id="1234" w:name="_Toc439173236"/>
      <w:bookmarkStart w:id="123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2"/>
    <w:bookmarkEnd w:id="1233"/>
    <w:bookmarkEnd w:id="1234"/>
    <w:bookmarkEnd w:id="123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6" w:name="_Toc465865222"/>
      <w:bookmarkStart w:id="1237" w:name="_Toc468975483"/>
      <w:bookmarkStart w:id="1238" w:name="_Toc471830509"/>
      <w:bookmarkStart w:id="1239" w:name="_Toc498589674"/>
      <w:r w:rsidRPr="002D7FEE">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6"/>
      <w:bookmarkEnd w:id="1237"/>
      <w:bookmarkEnd w:id="1238"/>
      <w:bookmarkEnd w:id="123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8"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9"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0"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40" w:name="_Ref55336378"/>
      <w:bookmarkStart w:id="1241" w:name="_Toc57314676"/>
      <w:bookmarkStart w:id="1242" w:name="_Toc69728990"/>
      <w:bookmarkStart w:id="1243" w:name="_Toc98253942"/>
      <w:bookmarkStart w:id="1244" w:name="_Toc165173868"/>
      <w:bookmarkStart w:id="124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6" w:name="_Ref449016908"/>
      <w:bookmarkStart w:id="124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40"/>
      <w:bookmarkEnd w:id="1241"/>
      <w:bookmarkEnd w:id="1242"/>
      <w:bookmarkEnd w:id="1243"/>
      <w:bookmarkEnd w:id="1244"/>
      <w:bookmarkEnd w:id="1245"/>
      <w:bookmarkEnd w:id="1246"/>
      <w:bookmarkEnd w:id="1247"/>
    </w:p>
    <w:p w:rsidR="004F4D80" w:rsidRPr="00D904EF" w:rsidRDefault="004F4D80" w:rsidP="004F4D80">
      <w:pPr>
        <w:pStyle w:val="3"/>
        <w:rPr>
          <w:szCs w:val="24"/>
        </w:rPr>
      </w:pPr>
      <w:bookmarkStart w:id="1248" w:name="_Toc98253943"/>
      <w:bookmarkStart w:id="1249" w:name="_Toc157248195"/>
      <w:bookmarkStart w:id="1250" w:name="_Toc157496564"/>
      <w:bookmarkStart w:id="1251" w:name="_Toc158206103"/>
      <w:bookmarkStart w:id="1252" w:name="_Toc164057788"/>
      <w:bookmarkStart w:id="1253" w:name="_Toc164137138"/>
      <w:bookmarkStart w:id="1254" w:name="_Toc164161298"/>
      <w:bookmarkStart w:id="1255" w:name="_Toc165173869"/>
      <w:bookmarkStart w:id="1256" w:name="_Toc439170693"/>
      <w:bookmarkStart w:id="1257" w:name="_Toc439172795"/>
      <w:bookmarkStart w:id="1258" w:name="_Toc439173239"/>
      <w:bookmarkStart w:id="1259" w:name="_Toc439238235"/>
      <w:bookmarkStart w:id="1260" w:name="_Toc439252782"/>
      <w:bookmarkStart w:id="1261" w:name="_Toc439323756"/>
      <w:bookmarkStart w:id="1262" w:name="_Toc440361393"/>
      <w:bookmarkStart w:id="1263" w:name="_Toc440376275"/>
      <w:bookmarkStart w:id="1264" w:name="_Toc440382533"/>
      <w:bookmarkStart w:id="1265" w:name="_Toc440447203"/>
      <w:bookmarkStart w:id="1266" w:name="_Toc440620883"/>
      <w:bookmarkStart w:id="1267" w:name="_Toc440631518"/>
      <w:bookmarkStart w:id="1268" w:name="_Toc440875757"/>
      <w:bookmarkStart w:id="1269" w:name="_Toc441131781"/>
      <w:bookmarkStart w:id="1270" w:name="_Toc465865224"/>
      <w:bookmarkStart w:id="1271" w:name="_Toc468975485"/>
      <w:bookmarkStart w:id="1272" w:name="_Toc471830511"/>
      <w:bookmarkStart w:id="1273" w:name="_Toc498589676"/>
      <w:r w:rsidRPr="00D904EF">
        <w:rPr>
          <w:szCs w:val="24"/>
        </w:rPr>
        <w:t>Форма Справки о перечне и годовых объемах выполнения аналогичных договоров</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4" w:name="_Toc98253944"/>
      <w:bookmarkStart w:id="1275" w:name="_Toc157248196"/>
      <w:bookmarkStart w:id="1276" w:name="_Toc157496565"/>
      <w:bookmarkStart w:id="1277" w:name="_Toc158206104"/>
      <w:bookmarkStart w:id="1278" w:name="_Toc164057789"/>
      <w:bookmarkStart w:id="1279" w:name="_Toc164137139"/>
      <w:bookmarkStart w:id="1280" w:name="_Toc164161299"/>
      <w:bookmarkStart w:id="1281" w:name="_Toc165173870"/>
      <w:r>
        <w:rPr>
          <w:szCs w:val="24"/>
        </w:rPr>
        <w:br w:type="page"/>
      </w:r>
    </w:p>
    <w:p w:rsidR="004F4D80" w:rsidRPr="00D904EF" w:rsidRDefault="004F4D80" w:rsidP="004F4D80">
      <w:pPr>
        <w:pStyle w:val="3"/>
        <w:rPr>
          <w:szCs w:val="24"/>
        </w:rPr>
      </w:pPr>
      <w:bookmarkStart w:id="1282" w:name="_Toc439170694"/>
      <w:bookmarkStart w:id="1283" w:name="_Toc439172796"/>
      <w:bookmarkStart w:id="1284" w:name="_Toc439173240"/>
      <w:bookmarkStart w:id="1285" w:name="_Toc439238236"/>
      <w:bookmarkStart w:id="1286" w:name="_Toc439252783"/>
      <w:bookmarkStart w:id="1287" w:name="_Toc439323757"/>
      <w:bookmarkStart w:id="1288" w:name="_Toc440361394"/>
      <w:bookmarkStart w:id="1289" w:name="_Toc440376276"/>
      <w:bookmarkStart w:id="1290" w:name="_Toc440382534"/>
      <w:bookmarkStart w:id="1291" w:name="_Toc440447204"/>
      <w:bookmarkStart w:id="1292" w:name="_Toc440620884"/>
      <w:bookmarkStart w:id="1293" w:name="_Toc440631519"/>
      <w:bookmarkStart w:id="1294" w:name="_Toc440875758"/>
      <w:bookmarkStart w:id="1295" w:name="_Toc441131782"/>
      <w:bookmarkStart w:id="1296" w:name="_Toc465865225"/>
      <w:bookmarkStart w:id="1297" w:name="_Toc468975486"/>
      <w:bookmarkStart w:id="1298" w:name="_Toc471830512"/>
      <w:bookmarkStart w:id="1299" w:name="_Toc498589677"/>
      <w:r w:rsidRPr="00D904EF">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00" w:name="_Ref55336389"/>
      <w:bookmarkStart w:id="1301" w:name="_Toc57314677"/>
      <w:bookmarkStart w:id="1302" w:name="_Toc69728991"/>
      <w:bookmarkStart w:id="1303" w:name="_Toc98253945"/>
      <w:bookmarkStart w:id="1304" w:name="_Toc165173871"/>
      <w:bookmarkStart w:id="130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6" w:name="_Ref440881887"/>
      <w:bookmarkStart w:id="1307" w:name="_Toc498589678"/>
      <w:r w:rsidRPr="00F647F7">
        <w:lastRenderedPageBreak/>
        <w:t xml:space="preserve">Справка о материально-технических ресурсах (форма </w:t>
      </w:r>
      <w:r w:rsidR="00B8118F">
        <w:t>9</w:t>
      </w:r>
      <w:r w:rsidRPr="00F647F7">
        <w:t>)</w:t>
      </w:r>
      <w:bookmarkEnd w:id="1300"/>
      <w:bookmarkEnd w:id="1301"/>
      <w:bookmarkEnd w:id="1302"/>
      <w:bookmarkEnd w:id="1303"/>
      <w:bookmarkEnd w:id="1304"/>
      <w:bookmarkEnd w:id="1305"/>
      <w:bookmarkEnd w:id="1306"/>
      <w:bookmarkEnd w:id="1307"/>
    </w:p>
    <w:p w:rsidR="004F4D80" w:rsidRPr="00D904EF" w:rsidRDefault="004F4D80" w:rsidP="004F4D80">
      <w:pPr>
        <w:pStyle w:val="3"/>
        <w:rPr>
          <w:szCs w:val="24"/>
        </w:rPr>
      </w:pPr>
      <w:bookmarkStart w:id="1308" w:name="_Toc98253946"/>
      <w:bookmarkStart w:id="1309" w:name="_Toc157248198"/>
      <w:bookmarkStart w:id="1310" w:name="_Toc157496567"/>
      <w:bookmarkStart w:id="1311" w:name="_Toc158206106"/>
      <w:bookmarkStart w:id="1312" w:name="_Toc164057791"/>
      <w:bookmarkStart w:id="1313" w:name="_Toc164137141"/>
      <w:bookmarkStart w:id="1314" w:name="_Toc164161301"/>
      <w:bookmarkStart w:id="1315" w:name="_Toc165173872"/>
      <w:bookmarkStart w:id="1316" w:name="_Toc439170696"/>
      <w:bookmarkStart w:id="1317" w:name="_Toc439172798"/>
      <w:bookmarkStart w:id="1318" w:name="_Toc439173242"/>
      <w:bookmarkStart w:id="1319" w:name="_Toc439238238"/>
      <w:bookmarkStart w:id="1320" w:name="_Toc439252785"/>
      <w:bookmarkStart w:id="1321" w:name="_Toc439323759"/>
      <w:bookmarkStart w:id="1322" w:name="_Toc440361396"/>
      <w:bookmarkStart w:id="1323" w:name="_Toc440376278"/>
      <w:bookmarkStart w:id="1324" w:name="_Toc440382536"/>
      <w:bookmarkStart w:id="1325" w:name="_Toc440447206"/>
      <w:bookmarkStart w:id="1326" w:name="_Toc440620886"/>
      <w:bookmarkStart w:id="1327" w:name="_Toc440631521"/>
      <w:bookmarkStart w:id="1328" w:name="_Toc440875760"/>
      <w:bookmarkStart w:id="1329" w:name="_Toc441131784"/>
      <w:bookmarkStart w:id="1330" w:name="_Toc465865227"/>
      <w:bookmarkStart w:id="1331" w:name="_Toc468975488"/>
      <w:bookmarkStart w:id="1332" w:name="_Toc471830514"/>
      <w:bookmarkStart w:id="1333" w:name="_Toc498589679"/>
      <w:r w:rsidRPr="00D904EF">
        <w:rPr>
          <w:szCs w:val="24"/>
        </w:rPr>
        <w:t>Форма Справки о материально-технических ресурсах</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4" w:name="_Toc98253947"/>
      <w:bookmarkStart w:id="1335" w:name="_Toc157248199"/>
      <w:bookmarkStart w:id="1336" w:name="_Toc157496568"/>
      <w:bookmarkStart w:id="1337" w:name="_Toc158206107"/>
      <w:bookmarkStart w:id="1338" w:name="_Toc164057792"/>
      <w:bookmarkStart w:id="1339" w:name="_Toc164137142"/>
      <w:bookmarkStart w:id="1340" w:name="_Toc164161302"/>
      <w:bookmarkStart w:id="1341" w:name="_Toc165173873"/>
    </w:p>
    <w:p w:rsidR="004F4D80" w:rsidRPr="00D904EF" w:rsidRDefault="004F4D80" w:rsidP="004F4D80">
      <w:pPr>
        <w:pStyle w:val="3"/>
        <w:rPr>
          <w:szCs w:val="24"/>
        </w:rPr>
      </w:pPr>
      <w:bookmarkStart w:id="1342" w:name="_Toc439170697"/>
      <w:bookmarkStart w:id="1343" w:name="_Toc439172799"/>
      <w:bookmarkStart w:id="1344" w:name="_Toc439173243"/>
      <w:bookmarkStart w:id="1345" w:name="_Toc439238239"/>
      <w:bookmarkStart w:id="1346" w:name="_Toc439252786"/>
      <w:bookmarkStart w:id="1347" w:name="_Toc439323760"/>
      <w:bookmarkStart w:id="1348" w:name="_Toc440361397"/>
      <w:bookmarkStart w:id="1349" w:name="_Toc440376279"/>
      <w:bookmarkStart w:id="1350" w:name="_Toc440382537"/>
      <w:bookmarkStart w:id="1351" w:name="_Toc440447207"/>
      <w:bookmarkStart w:id="1352" w:name="_Toc440620887"/>
      <w:bookmarkStart w:id="1353" w:name="_Toc440631522"/>
      <w:bookmarkStart w:id="1354" w:name="_Toc440875761"/>
      <w:bookmarkStart w:id="1355" w:name="_Toc441131785"/>
      <w:bookmarkStart w:id="1356" w:name="_Toc465865228"/>
      <w:bookmarkStart w:id="1357" w:name="_Toc468975489"/>
      <w:bookmarkStart w:id="1358" w:name="_Toc471830515"/>
      <w:bookmarkStart w:id="1359" w:name="_Toc498589680"/>
      <w:r w:rsidRPr="00D904EF">
        <w:rPr>
          <w:szCs w:val="24"/>
        </w:rPr>
        <w:lastRenderedPageBreak/>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60" w:name="_Ref55336398"/>
      <w:bookmarkStart w:id="1361" w:name="_Toc57314678"/>
      <w:bookmarkStart w:id="1362" w:name="_Toc69728992"/>
      <w:bookmarkStart w:id="1363" w:name="_Toc98253948"/>
      <w:bookmarkStart w:id="1364" w:name="_Toc165173874"/>
      <w:bookmarkStart w:id="136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6" w:name="_Ref440881894"/>
      <w:bookmarkStart w:id="1367" w:name="_Toc498589681"/>
      <w:r w:rsidRPr="00F647F7">
        <w:lastRenderedPageBreak/>
        <w:t xml:space="preserve">Справка о кадровых ресурсах (форма </w:t>
      </w:r>
      <w:r w:rsidR="00B8118F">
        <w:t>10</w:t>
      </w:r>
      <w:r w:rsidRPr="00F647F7">
        <w:t>)</w:t>
      </w:r>
      <w:bookmarkEnd w:id="1360"/>
      <w:bookmarkEnd w:id="1361"/>
      <w:bookmarkEnd w:id="1362"/>
      <w:bookmarkEnd w:id="1363"/>
      <w:bookmarkEnd w:id="1364"/>
      <w:bookmarkEnd w:id="1365"/>
      <w:bookmarkEnd w:id="1366"/>
      <w:bookmarkEnd w:id="1367"/>
    </w:p>
    <w:p w:rsidR="004F4D80" w:rsidRPr="00D904EF" w:rsidRDefault="004F4D80" w:rsidP="004F4D80">
      <w:pPr>
        <w:pStyle w:val="3"/>
        <w:rPr>
          <w:szCs w:val="24"/>
        </w:rPr>
      </w:pPr>
      <w:bookmarkStart w:id="1368" w:name="_Toc98253949"/>
      <w:bookmarkStart w:id="1369" w:name="_Toc157248201"/>
      <w:bookmarkStart w:id="1370" w:name="_Toc157496570"/>
      <w:bookmarkStart w:id="1371" w:name="_Toc158206109"/>
      <w:bookmarkStart w:id="1372" w:name="_Toc164057794"/>
      <w:bookmarkStart w:id="1373" w:name="_Toc164137144"/>
      <w:bookmarkStart w:id="1374" w:name="_Toc164161304"/>
      <w:bookmarkStart w:id="1375" w:name="_Toc165173875"/>
      <w:bookmarkStart w:id="1376" w:name="_Toc439170699"/>
      <w:bookmarkStart w:id="1377" w:name="_Toc439172801"/>
      <w:bookmarkStart w:id="1378" w:name="_Toc439173245"/>
      <w:bookmarkStart w:id="1379" w:name="_Toc439238241"/>
      <w:bookmarkStart w:id="1380" w:name="_Toc439252788"/>
      <w:bookmarkStart w:id="1381" w:name="_Toc439323762"/>
      <w:bookmarkStart w:id="1382" w:name="_Toc440361399"/>
      <w:bookmarkStart w:id="1383" w:name="_Toc440376281"/>
      <w:bookmarkStart w:id="1384" w:name="_Toc440382539"/>
      <w:bookmarkStart w:id="1385" w:name="_Toc440447209"/>
      <w:bookmarkStart w:id="1386" w:name="_Toc440620889"/>
      <w:bookmarkStart w:id="1387" w:name="_Toc440631524"/>
      <w:bookmarkStart w:id="1388" w:name="_Toc440875763"/>
      <w:bookmarkStart w:id="1389" w:name="_Toc441131787"/>
      <w:bookmarkStart w:id="1390" w:name="_Toc465865230"/>
      <w:bookmarkStart w:id="1391" w:name="_Toc468975491"/>
      <w:bookmarkStart w:id="1392" w:name="_Toc471830517"/>
      <w:bookmarkStart w:id="1393" w:name="_Toc498589682"/>
      <w:r w:rsidRPr="00D904EF">
        <w:rPr>
          <w:szCs w:val="24"/>
        </w:rPr>
        <w:t>Форма Справки о кадровых ресурсах</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4" w:name="_Toc98253950"/>
      <w:bookmarkStart w:id="1395" w:name="_Toc157248202"/>
      <w:bookmarkStart w:id="1396" w:name="_Toc157496571"/>
      <w:bookmarkStart w:id="1397" w:name="_Toc158206110"/>
      <w:bookmarkStart w:id="1398" w:name="_Toc164057795"/>
      <w:bookmarkStart w:id="1399" w:name="_Toc164137145"/>
      <w:bookmarkStart w:id="1400" w:name="_Toc164161305"/>
      <w:bookmarkStart w:id="1401" w:name="_Toc165173876"/>
      <w:r>
        <w:rPr>
          <w:b/>
          <w:szCs w:val="24"/>
        </w:rPr>
        <w:br w:type="page"/>
      </w:r>
    </w:p>
    <w:p w:rsidR="004F4D80" w:rsidRPr="00D904EF" w:rsidRDefault="004F4D80" w:rsidP="004F4D80">
      <w:pPr>
        <w:pStyle w:val="3"/>
        <w:rPr>
          <w:szCs w:val="24"/>
        </w:rPr>
      </w:pPr>
      <w:bookmarkStart w:id="1402" w:name="_Toc439170700"/>
      <w:bookmarkStart w:id="1403" w:name="_Toc439172802"/>
      <w:bookmarkStart w:id="1404" w:name="_Toc439173246"/>
      <w:bookmarkStart w:id="1405" w:name="_Toc439238242"/>
      <w:bookmarkStart w:id="1406" w:name="_Toc439252789"/>
      <w:bookmarkStart w:id="1407" w:name="_Toc439323763"/>
      <w:bookmarkStart w:id="1408" w:name="_Toc440361400"/>
      <w:bookmarkStart w:id="1409" w:name="_Toc440376282"/>
      <w:bookmarkStart w:id="1410" w:name="_Toc440382540"/>
      <w:bookmarkStart w:id="1411" w:name="_Toc440447210"/>
      <w:bookmarkStart w:id="1412" w:name="_Toc440620890"/>
      <w:bookmarkStart w:id="1413" w:name="_Toc440631525"/>
      <w:bookmarkStart w:id="1414" w:name="_Toc440875764"/>
      <w:bookmarkStart w:id="1415" w:name="_Toc441131788"/>
      <w:bookmarkStart w:id="1416" w:name="_Toc465865231"/>
      <w:bookmarkStart w:id="1417" w:name="_Toc468975492"/>
      <w:bookmarkStart w:id="1418" w:name="_Toc471830518"/>
      <w:bookmarkStart w:id="1419" w:name="_Toc498589683"/>
      <w:r w:rsidRPr="00D904EF">
        <w:rPr>
          <w:szCs w:val="24"/>
        </w:rPr>
        <w:lastRenderedPageBreak/>
        <w:t>Инструкции по заполнению</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20" w:name="_Toc165173881"/>
      <w:bookmarkStart w:id="1421" w:name="_Ref194749267"/>
      <w:bookmarkStart w:id="1422" w:name="_Toc423423677"/>
      <w:bookmarkStart w:id="1423" w:name="_Ref440271993"/>
      <w:bookmarkStart w:id="1424" w:name="_Ref440274659"/>
      <w:bookmarkStart w:id="1425" w:name="_Toc498589684"/>
      <w:bookmarkStart w:id="1426" w:name="_Ref90381523"/>
      <w:bookmarkStart w:id="1427" w:name="_Toc90385124"/>
      <w:bookmarkStart w:id="1428" w:name="_Ref96861029"/>
      <w:bookmarkStart w:id="1429" w:name="_Toc97651410"/>
      <w:bookmarkStart w:id="143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20"/>
      <w:bookmarkEnd w:id="1421"/>
      <w:bookmarkEnd w:id="1422"/>
      <w:bookmarkEnd w:id="1423"/>
      <w:bookmarkEnd w:id="1424"/>
      <w:bookmarkEnd w:id="1425"/>
    </w:p>
    <w:p w:rsidR="004F4D80" w:rsidRPr="00D904EF" w:rsidRDefault="004F4D80" w:rsidP="004F4D80">
      <w:pPr>
        <w:pStyle w:val="3"/>
        <w:rPr>
          <w:szCs w:val="24"/>
        </w:rPr>
      </w:pPr>
      <w:bookmarkStart w:id="1431" w:name="_Toc97651411"/>
      <w:bookmarkStart w:id="1432" w:name="_Toc98253956"/>
      <w:bookmarkStart w:id="1433" w:name="_Toc157248208"/>
      <w:bookmarkStart w:id="1434" w:name="_Toc157496577"/>
      <w:bookmarkStart w:id="1435" w:name="_Toc158206116"/>
      <w:bookmarkStart w:id="1436" w:name="_Toc164057801"/>
      <w:bookmarkStart w:id="1437" w:name="_Toc164137151"/>
      <w:bookmarkStart w:id="1438" w:name="_Toc164161311"/>
      <w:bookmarkStart w:id="1439" w:name="_Toc165173882"/>
      <w:bookmarkStart w:id="1440" w:name="_Toc439170702"/>
      <w:bookmarkStart w:id="1441" w:name="_Toc439172804"/>
      <w:bookmarkStart w:id="1442" w:name="_Toc439173248"/>
      <w:bookmarkStart w:id="1443" w:name="_Toc439238244"/>
      <w:bookmarkStart w:id="1444" w:name="_Toc439252791"/>
      <w:bookmarkStart w:id="1445" w:name="_Toc439323765"/>
      <w:bookmarkStart w:id="1446" w:name="_Toc440361402"/>
      <w:bookmarkStart w:id="1447" w:name="_Toc440376284"/>
      <w:bookmarkStart w:id="1448" w:name="_Toc440382542"/>
      <w:bookmarkStart w:id="1449" w:name="_Toc440447212"/>
      <w:bookmarkStart w:id="1450" w:name="_Toc440620892"/>
      <w:bookmarkStart w:id="1451" w:name="_Toc440631527"/>
      <w:bookmarkStart w:id="1452" w:name="_Toc440875766"/>
      <w:bookmarkStart w:id="1453" w:name="_Toc441131790"/>
      <w:bookmarkStart w:id="1454" w:name="_Toc465865233"/>
      <w:bookmarkStart w:id="1455" w:name="_Toc468975494"/>
      <w:bookmarkStart w:id="1456" w:name="_Toc471830520"/>
      <w:bookmarkStart w:id="1457"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8" w:name="_Toc97651412"/>
      <w:bookmarkStart w:id="1459" w:name="_Toc98253957"/>
      <w:bookmarkStart w:id="1460" w:name="_Toc157248209"/>
      <w:bookmarkStart w:id="1461" w:name="_Toc157496578"/>
      <w:bookmarkStart w:id="1462" w:name="_Toc158206117"/>
      <w:bookmarkStart w:id="1463" w:name="_Toc164057802"/>
      <w:bookmarkStart w:id="1464" w:name="_Toc164137152"/>
      <w:bookmarkStart w:id="1465" w:name="_Toc164161312"/>
      <w:bookmarkStart w:id="1466" w:name="_Toc165173883"/>
      <w:r>
        <w:rPr>
          <w:b/>
          <w:szCs w:val="24"/>
        </w:rPr>
        <w:br w:type="page"/>
      </w:r>
    </w:p>
    <w:p w:rsidR="004F4D80" w:rsidRPr="00D904EF" w:rsidRDefault="004F4D80" w:rsidP="004F4D80">
      <w:pPr>
        <w:pStyle w:val="3"/>
        <w:rPr>
          <w:szCs w:val="24"/>
        </w:rPr>
      </w:pPr>
      <w:bookmarkStart w:id="1467" w:name="_Toc439170703"/>
      <w:bookmarkStart w:id="1468" w:name="_Toc439172805"/>
      <w:bookmarkStart w:id="1469" w:name="_Toc439173249"/>
      <w:bookmarkStart w:id="1470" w:name="_Toc439238245"/>
      <w:bookmarkStart w:id="1471" w:name="_Toc439252792"/>
      <w:bookmarkStart w:id="1472" w:name="_Toc439323766"/>
      <w:bookmarkStart w:id="1473" w:name="_Toc440361403"/>
      <w:bookmarkStart w:id="1474" w:name="_Toc440376285"/>
      <w:bookmarkStart w:id="1475" w:name="_Toc440382543"/>
      <w:bookmarkStart w:id="1476" w:name="_Toc440447213"/>
      <w:bookmarkStart w:id="1477" w:name="_Toc440620893"/>
      <w:bookmarkStart w:id="1478" w:name="_Toc440631528"/>
      <w:bookmarkStart w:id="1479" w:name="_Toc440875767"/>
      <w:bookmarkStart w:id="1480" w:name="_Toc441131791"/>
      <w:bookmarkStart w:id="1481" w:name="_Toc465865234"/>
      <w:bookmarkStart w:id="1482" w:name="_Toc468975495"/>
      <w:bookmarkStart w:id="1483" w:name="_Toc471830521"/>
      <w:bookmarkStart w:id="1484" w:name="_Toc498589686"/>
      <w:r w:rsidRPr="00D904EF">
        <w:rPr>
          <w:szCs w:val="24"/>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6"/>
    <w:bookmarkEnd w:id="1427"/>
    <w:bookmarkEnd w:id="1428"/>
    <w:bookmarkEnd w:id="1429"/>
    <w:bookmarkEnd w:id="143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6" w:name="_Toc423423680"/>
      <w:bookmarkStart w:id="1487" w:name="_Ref440272035"/>
      <w:bookmarkStart w:id="1488" w:name="_Ref440274733"/>
      <w:bookmarkStart w:id="1489" w:name="_Ref444180906"/>
      <w:bookmarkStart w:id="1490"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5"/>
      <w:bookmarkEnd w:id="1486"/>
      <w:bookmarkEnd w:id="1487"/>
      <w:bookmarkEnd w:id="1488"/>
      <w:bookmarkEnd w:id="1489"/>
      <w:bookmarkEnd w:id="1490"/>
    </w:p>
    <w:p w:rsidR="004F4D80" w:rsidRPr="003E5788" w:rsidRDefault="003E5788" w:rsidP="004F4D80">
      <w:pPr>
        <w:pStyle w:val="3"/>
        <w:rPr>
          <w:szCs w:val="24"/>
        </w:rPr>
      </w:pPr>
      <w:bookmarkStart w:id="1491" w:name="_Toc343690584"/>
      <w:bookmarkStart w:id="1492" w:name="_Toc372294428"/>
      <w:bookmarkStart w:id="1493" w:name="_Toc379288896"/>
      <w:bookmarkStart w:id="1494" w:name="_Toc384734780"/>
      <w:bookmarkStart w:id="1495" w:name="_Toc396984078"/>
      <w:bookmarkStart w:id="1496" w:name="_Toc423423681"/>
      <w:bookmarkStart w:id="1497" w:name="_Toc439170710"/>
      <w:bookmarkStart w:id="1498" w:name="_Toc439172812"/>
      <w:bookmarkStart w:id="1499" w:name="_Toc439173253"/>
      <w:bookmarkStart w:id="1500" w:name="_Toc439238249"/>
      <w:bookmarkStart w:id="1501" w:name="_Toc439252796"/>
      <w:bookmarkStart w:id="1502" w:name="_Toc439323770"/>
      <w:bookmarkStart w:id="1503" w:name="_Toc440361405"/>
      <w:bookmarkStart w:id="1504" w:name="_Toc440376287"/>
      <w:bookmarkStart w:id="1505" w:name="_Toc440382545"/>
      <w:bookmarkStart w:id="1506" w:name="_Toc440447215"/>
      <w:bookmarkStart w:id="1507" w:name="_Toc440632376"/>
      <w:bookmarkStart w:id="1508" w:name="_Toc440875148"/>
      <w:bookmarkStart w:id="1509" w:name="_Toc441131135"/>
      <w:bookmarkStart w:id="1510" w:name="_Toc441572140"/>
      <w:bookmarkStart w:id="1511" w:name="_Toc441575232"/>
      <w:bookmarkStart w:id="1512" w:name="_Toc442195898"/>
      <w:bookmarkStart w:id="1513" w:name="_Toc442251940"/>
      <w:bookmarkStart w:id="1514" w:name="_Toc442258889"/>
      <w:bookmarkStart w:id="1515" w:name="_Toc442259129"/>
      <w:bookmarkStart w:id="1516" w:name="_Toc447292892"/>
      <w:bookmarkStart w:id="1517" w:name="_Toc461808964"/>
      <w:bookmarkStart w:id="1518" w:name="_Toc463514796"/>
      <w:bookmarkStart w:id="1519" w:name="_Toc466967523"/>
      <w:bookmarkStart w:id="1520" w:name="_Toc467574715"/>
      <w:bookmarkStart w:id="1521" w:name="_Toc468441758"/>
      <w:bookmarkStart w:id="1522" w:name="_Toc469480233"/>
      <w:bookmarkStart w:id="1523" w:name="_Toc472409262"/>
      <w:bookmarkStart w:id="1524" w:name="_Toc498417409"/>
      <w:bookmarkStart w:id="1525" w:name="_Toc498589688"/>
      <w:r w:rsidRPr="003E5788">
        <w:rPr>
          <w:szCs w:val="24"/>
        </w:rPr>
        <w:t xml:space="preserve">Форма </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r w:rsidRPr="003E5788">
        <w:rPr>
          <w:szCs w:val="24"/>
        </w:rPr>
        <w:t>справки о цепочке собственников участника закупочной процедуры, включая бенефициаров (в том числе конечных)</w:t>
      </w:r>
      <w:bookmarkEnd w:id="1524"/>
      <w:bookmarkEnd w:id="152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6" w:name="_Toc343690585"/>
      <w:bookmarkStart w:id="1527" w:name="_Toc372294429"/>
      <w:bookmarkStart w:id="1528" w:name="_Toc379288897"/>
      <w:bookmarkStart w:id="1529" w:name="_Toc384734781"/>
      <w:bookmarkStart w:id="1530" w:name="_Toc396984079"/>
      <w:bookmarkStart w:id="1531" w:name="_Toc423423682"/>
      <w:bookmarkStart w:id="1532" w:name="_Toc439170711"/>
      <w:bookmarkStart w:id="1533" w:name="_Toc439172813"/>
      <w:bookmarkStart w:id="1534" w:name="_Toc439173254"/>
      <w:bookmarkStart w:id="1535" w:name="_Toc439238250"/>
      <w:bookmarkStart w:id="1536" w:name="_Toc439252797"/>
      <w:bookmarkStart w:id="1537" w:name="_Toc439323771"/>
      <w:bookmarkStart w:id="1538" w:name="_Toc440361406"/>
      <w:bookmarkStart w:id="1539" w:name="_Toc440376288"/>
      <w:bookmarkStart w:id="1540" w:name="_Toc440382546"/>
      <w:bookmarkStart w:id="1541" w:name="_Toc440447216"/>
      <w:bookmarkStart w:id="1542" w:name="_Toc440620896"/>
      <w:bookmarkStart w:id="1543" w:name="_Toc440631531"/>
      <w:bookmarkStart w:id="1544" w:name="_Toc440875770"/>
      <w:bookmarkStart w:id="1545" w:name="_Toc441131794"/>
      <w:bookmarkStart w:id="1546" w:name="_Toc465865237"/>
      <w:bookmarkStart w:id="1547" w:name="_Toc468975498"/>
      <w:bookmarkStart w:id="1548" w:name="_Toc471830524"/>
      <w:bookmarkStart w:id="1549" w:name="_Toc498589689"/>
      <w:r w:rsidRPr="00D27071">
        <w:rPr>
          <w:szCs w:val="24"/>
        </w:rPr>
        <w:lastRenderedPageBreak/>
        <w:t xml:space="preserve">Инструкции по </w:t>
      </w:r>
      <w:r w:rsidRPr="003E5788">
        <w:rPr>
          <w:szCs w:val="24"/>
        </w:rPr>
        <w:t>заполнению</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50" w:name="_Toc329588495"/>
      <w:bookmarkStart w:id="1551" w:name="_Toc423423683"/>
      <w:bookmarkStart w:id="1552" w:name="_Ref440272051"/>
      <w:bookmarkStart w:id="155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4"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50"/>
      <w:bookmarkEnd w:id="1551"/>
      <w:bookmarkEnd w:id="1552"/>
      <w:bookmarkEnd w:id="1553"/>
      <w:bookmarkEnd w:id="1554"/>
    </w:p>
    <w:p w:rsidR="004F4D80" w:rsidRPr="008C4223" w:rsidRDefault="004F4D80" w:rsidP="004F4D80">
      <w:pPr>
        <w:pStyle w:val="3"/>
        <w:rPr>
          <w:szCs w:val="24"/>
        </w:rPr>
      </w:pPr>
      <w:bookmarkStart w:id="1555" w:name="_Toc343690587"/>
      <w:bookmarkStart w:id="1556" w:name="_Toc372294431"/>
      <w:bookmarkStart w:id="1557" w:name="_Toc379288899"/>
      <w:bookmarkStart w:id="1558" w:name="_Toc384734783"/>
      <w:bookmarkStart w:id="1559" w:name="_Toc396984081"/>
      <w:bookmarkStart w:id="1560" w:name="_Toc423423684"/>
      <w:bookmarkStart w:id="1561" w:name="_Toc439170713"/>
      <w:bookmarkStart w:id="1562" w:name="_Toc439172815"/>
      <w:bookmarkStart w:id="1563" w:name="_Toc439173256"/>
      <w:bookmarkStart w:id="1564" w:name="_Toc439238252"/>
      <w:bookmarkStart w:id="1565" w:name="_Toc439252799"/>
      <w:bookmarkStart w:id="1566" w:name="_Toc439323773"/>
      <w:bookmarkStart w:id="1567" w:name="_Toc440361408"/>
      <w:bookmarkStart w:id="1568" w:name="_Toc440376290"/>
      <w:bookmarkStart w:id="1569" w:name="_Toc440382548"/>
      <w:bookmarkStart w:id="1570" w:name="_Toc440447218"/>
      <w:bookmarkStart w:id="1571" w:name="_Toc440620898"/>
      <w:bookmarkStart w:id="1572" w:name="_Toc440631533"/>
      <w:bookmarkStart w:id="1573" w:name="_Toc440875772"/>
      <w:bookmarkStart w:id="1574" w:name="_Toc441131796"/>
      <w:bookmarkStart w:id="1575" w:name="_Toc465865239"/>
      <w:bookmarkStart w:id="1576" w:name="_Toc468975500"/>
      <w:bookmarkStart w:id="1577" w:name="_Toc471830526"/>
      <w:bookmarkStart w:id="1578" w:name="_Toc498589691"/>
      <w:r w:rsidRPr="008C4223">
        <w:rPr>
          <w:szCs w:val="24"/>
        </w:rPr>
        <w:t xml:space="preserve">Форма </w:t>
      </w:r>
      <w:bookmarkEnd w:id="1555"/>
      <w:bookmarkEnd w:id="1556"/>
      <w:bookmarkEnd w:id="1557"/>
      <w:bookmarkEnd w:id="1558"/>
      <w:bookmarkEnd w:id="1559"/>
      <w:bookmarkEnd w:id="1560"/>
      <w:bookmarkEnd w:id="1561"/>
      <w:bookmarkEnd w:id="1562"/>
      <w:bookmarkEnd w:id="1563"/>
      <w:bookmarkEnd w:id="1564"/>
      <w:bookmarkEnd w:id="1565"/>
      <w:r w:rsidR="000D70B6" w:rsidRPr="000D70B6">
        <w:rPr>
          <w:szCs w:val="24"/>
        </w:rPr>
        <w:t>Согласия на обработку персональных данных</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proofErr w:type="gramStart"/>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roofErr w:type="gramEnd"/>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proofErr w:type="gramStart"/>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roofErr w:type="gramEnd"/>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proofErr w:type="gramStart"/>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зарегистрированному по адресу:</w:t>
      </w:r>
      <w:proofErr w:type="gramEnd"/>
      <w:r w:rsidRPr="00CA607B">
        <w:rPr>
          <w:snapToGrid w:val="0"/>
          <w:sz w:val="24"/>
          <w:szCs w:val="24"/>
        </w:rPr>
        <w:t xml:space="preserve"> </w:t>
      </w:r>
      <w:proofErr w:type="gramStart"/>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CA607B">
        <w:rPr>
          <w:sz w:val="24"/>
          <w:szCs w:val="24"/>
        </w:rPr>
        <w:t>субконтрагентов</w:t>
      </w:r>
      <w:proofErr w:type="spellEnd"/>
      <w:r w:rsidRPr="00CA607B">
        <w:rPr>
          <w:sz w:val="24"/>
          <w:szCs w:val="24"/>
        </w:rPr>
        <w:t xml:space="preserve">: </w:t>
      </w:r>
      <w:r w:rsidRPr="00CA607B">
        <w:rPr>
          <w:snapToGrid w:val="0"/>
          <w:sz w:val="24"/>
          <w:szCs w:val="24"/>
        </w:rPr>
        <w:t>фамилия имя отчество, серия и номер документа, удостоверяющего личность, сведения о дате</w:t>
      </w:r>
      <w:proofErr w:type="gramEnd"/>
      <w:r w:rsidRPr="00CA607B">
        <w:rPr>
          <w:snapToGrid w:val="0"/>
          <w:sz w:val="24"/>
          <w:szCs w:val="24"/>
        </w:rPr>
        <w:t xml:space="preserve"> </w:t>
      </w:r>
      <w:proofErr w:type="gramStart"/>
      <w:r w:rsidRPr="00CA607B">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607B">
        <w:rPr>
          <w:sz w:val="24"/>
          <w:szCs w:val="24"/>
        </w:rPr>
        <w:t>Росфинмониторинг</w:t>
      </w:r>
      <w:proofErr w:type="spellEnd"/>
      <w:r w:rsidRPr="00CA607B">
        <w:rPr>
          <w:sz w:val="24"/>
          <w:szCs w:val="24"/>
        </w:rPr>
        <w:t xml:space="preserve"> России, ФНС России) и </w:t>
      </w:r>
      <w:r w:rsidRPr="00CA607B">
        <w:rPr>
          <w:sz w:val="24"/>
          <w:szCs w:val="24"/>
        </w:rPr>
        <w:lastRenderedPageBreak/>
        <w:t>подтверждает, что получил согласие на обработку персональных данных от всех своих</w:t>
      </w:r>
      <w:proofErr w:type="gramEnd"/>
      <w:r w:rsidRPr="00CA607B">
        <w:rPr>
          <w:sz w:val="24"/>
          <w:szCs w:val="24"/>
        </w:rPr>
        <w:t xml:space="preserve">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proofErr w:type="gramStart"/>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CA607B">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9" w:name="_Toc439252801"/>
      <w:bookmarkStart w:id="1580" w:name="_Toc439323774"/>
      <w:bookmarkStart w:id="1581" w:name="_Toc440361409"/>
      <w:bookmarkStart w:id="1582" w:name="_Toc440376291"/>
      <w:bookmarkStart w:id="1583" w:name="_Toc440382549"/>
      <w:bookmarkStart w:id="1584" w:name="_Toc440447219"/>
      <w:bookmarkStart w:id="1585" w:name="_Toc440632380"/>
      <w:bookmarkStart w:id="1586" w:name="_Toc440875152"/>
      <w:bookmarkStart w:id="1587" w:name="_Toc441131139"/>
      <w:bookmarkStart w:id="1588" w:name="_Toc465774662"/>
      <w:bookmarkStart w:id="1589" w:name="_Toc465865240"/>
      <w:bookmarkStart w:id="1590" w:name="_Toc468975501"/>
      <w:bookmarkStart w:id="1591" w:name="_Toc471830527"/>
      <w:bookmarkStart w:id="1592" w:name="_Toc498589692"/>
      <w:r w:rsidRPr="002D7FEE">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CA607B" w:rsidRDefault="00CA607B" w:rsidP="00CA607B">
      <w:pPr>
        <w:pStyle w:val="3"/>
        <w:ind w:left="1134" w:hanging="1134"/>
        <w:jc w:val="both"/>
        <w:rPr>
          <w:b w:val="0"/>
          <w:bCs w:val="0"/>
          <w:szCs w:val="24"/>
        </w:rPr>
      </w:pPr>
      <w:proofErr w:type="gramStart"/>
      <w:r w:rsidRPr="00CA607B">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CA607B">
        <w:rPr>
          <w:b w:val="0"/>
          <w:bCs w:val="0"/>
          <w:szCs w:val="24"/>
        </w:rPr>
        <w:t>Россети</w:t>
      </w:r>
      <w:proofErr w:type="spellEnd"/>
      <w:r w:rsidRPr="00CA607B">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CA607B">
        <w:rPr>
          <w:b w:val="0"/>
          <w:bCs w:val="0"/>
          <w:szCs w:val="24"/>
        </w:rPr>
        <w:t>субконтрагентов</w:t>
      </w:r>
      <w:proofErr w:type="spellEnd"/>
      <w:r w:rsidRPr="00CA607B">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CA607B">
        <w:rPr>
          <w:b w:val="0"/>
          <w:bCs w:val="0"/>
          <w:szCs w:val="24"/>
        </w:rPr>
        <w:t xml:space="preserve">), </w:t>
      </w:r>
      <w:proofErr w:type="gramStart"/>
      <w:r w:rsidRPr="00CA607B">
        <w:rPr>
          <w:b w:val="0"/>
          <w:bCs w:val="0"/>
          <w:szCs w:val="24"/>
        </w:rPr>
        <w:t xml:space="preserve">в том числе бенефициарах и бенефициарах своего </w:t>
      </w:r>
      <w:proofErr w:type="spellStart"/>
      <w:r w:rsidRPr="00CA607B">
        <w:rPr>
          <w:b w:val="0"/>
          <w:bCs w:val="0"/>
          <w:szCs w:val="24"/>
        </w:rPr>
        <w:t>субконтрагента</w:t>
      </w:r>
      <w:proofErr w:type="spellEnd"/>
      <w:r w:rsidRPr="00CA607B">
        <w:rPr>
          <w:b w:val="0"/>
          <w:bCs w:val="0"/>
          <w:szCs w:val="24"/>
        </w:rPr>
        <w:t xml:space="preserve">,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w:t>
      </w:r>
      <w:proofErr w:type="spellStart"/>
      <w:r w:rsidRPr="00CA607B">
        <w:rPr>
          <w:b w:val="0"/>
          <w:bCs w:val="0"/>
          <w:szCs w:val="24"/>
        </w:rPr>
        <w:t>субконтрагентов</w:t>
      </w:r>
      <w:proofErr w:type="spellEnd"/>
      <w:r w:rsidRPr="00CA607B">
        <w:rPr>
          <w:b w:val="0"/>
          <w:bCs w:val="0"/>
          <w:szCs w:val="24"/>
        </w:rPr>
        <w:t xml:space="preserve">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w:t>
      </w:r>
      <w:proofErr w:type="spellStart"/>
      <w:r w:rsidRPr="00CA607B">
        <w:rPr>
          <w:b w:val="0"/>
          <w:bCs w:val="0"/>
          <w:szCs w:val="24"/>
        </w:rPr>
        <w:t>Россети</w:t>
      </w:r>
      <w:proofErr w:type="spellEnd"/>
      <w:r w:rsidRPr="00CA607B">
        <w:rPr>
          <w:b w:val="0"/>
          <w:bCs w:val="0"/>
          <w:szCs w:val="24"/>
        </w:rPr>
        <w:t>», ПАО «МРСК Центра» и в уполномоченные государственные органы указанных сведений.</w:t>
      </w:r>
      <w:proofErr w:type="gramEnd"/>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93" w:name="_Ref440272256"/>
      <w:bookmarkStart w:id="1594" w:name="_Ref440272678"/>
      <w:bookmarkStart w:id="1595" w:name="_Ref440274944"/>
      <w:bookmarkStart w:id="1596" w:name="_Toc498589695"/>
      <w:r w:rsidRPr="007A6A39">
        <w:lastRenderedPageBreak/>
        <w:t>Соглашение о неустойке (форма 1</w:t>
      </w:r>
      <w:r w:rsidR="00635719">
        <w:t>4</w:t>
      </w:r>
      <w:r w:rsidRPr="007A6A39">
        <w:t>)</w:t>
      </w:r>
      <w:bookmarkEnd w:id="1593"/>
      <w:bookmarkEnd w:id="1594"/>
      <w:bookmarkEnd w:id="1595"/>
      <w:bookmarkEnd w:id="1596"/>
    </w:p>
    <w:p w:rsidR="007A6A39" w:rsidRPr="007A6A39" w:rsidRDefault="007A6A39" w:rsidP="007A6A39">
      <w:pPr>
        <w:pStyle w:val="3"/>
        <w:rPr>
          <w:szCs w:val="24"/>
        </w:rPr>
      </w:pPr>
      <w:bookmarkStart w:id="1597" w:name="_Toc439170715"/>
      <w:bookmarkStart w:id="1598" w:name="_Toc439172817"/>
      <w:bookmarkStart w:id="1599" w:name="_Toc439173259"/>
      <w:bookmarkStart w:id="1600" w:name="_Toc439238255"/>
      <w:bookmarkStart w:id="1601" w:name="_Toc439252803"/>
      <w:bookmarkStart w:id="1602" w:name="_Toc439323776"/>
      <w:bookmarkStart w:id="1603" w:name="_Toc440361411"/>
      <w:bookmarkStart w:id="1604" w:name="_Toc440376293"/>
      <w:bookmarkStart w:id="1605" w:name="_Toc440382551"/>
      <w:bookmarkStart w:id="1606" w:name="_Toc440447221"/>
      <w:bookmarkStart w:id="1607" w:name="_Toc440620901"/>
      <w:bookmarkStart w:id="1608" w:name="_Toc440631536"/>
      <w:bookmarkStart w:id="1609" w:name="_Toc440875775"/>
      <w:bookmarkStart w:id="1610" w:name="_Toc441131799"/>
      <w:bookmarkStart w:id="1611" w:name="_Toc465865244"/>
      <w:bookmarkStart w:id="1612" w:name="_Toc468975505"/>
      <w:bookmarkStart w:id="1613" w:name="_Toc471830531"/>
      <w:bookmarkStart w:id="1614" w:name="_Toc498589696"/>
      <w:r w:rsidRPr="007A6A39">
        <w:rPr>
          <w:szCs w:val="24"/>
        </w:rPr>
        <w:t>Форма соглашени</w:t>
      </w:r>
      <w:r w:rsidR="00E47073">
        <w:rPr>
          <w:szCs w:val="24"/>
        </w:rPr>
        <w:t>я</w:t>
      </w:r>
      <w:r w:rsidRPr="007A6A39">
        <w:rPr>
          <w:szCs w:val="24"/>
        </w:rPr>
        <w:t xml:space="preserve"> о неустойке</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A27D60">
        <w:rPr>
          <w:sz w:val="24"/>
          <w:szCs w:val="24"/>
        </w:rPr>
        <w:t>в</w:t>
      </w:r>
      <w:proofErr w:type="gramEnd"/>
      <w:r w:rsidRPr="00A27D60">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A27D60">
        <w:rPr>
          <w:sz w:val="24"/>
          <w:szCs w:val="24"/>
          <w:lang w:eastAsia="ru-RU"/>
        </w:rPr>
        <w:lastRenderedPageBreak/>
        <w:t xml:space="preserve">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w:t>
      </w:r>
      <w:proofErr w:type="gramStart"/>
      <w:r w:rsidRPr="00A27D60">
        <w:rPr>
          <w:sz w:val="24"/>
          <w:szCs w:val="24"/>
          <w:lang w:eastAsia="ru-RU"/>
        </w:rPr>
        <w:t>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5" w:name="_Toc439170716"/>
      <w:bookmarkStart w:id="1616" w:name="_Toc439172818"/>
      <w:bookmarkStart w:id="1617" w:name="_Toc439173260"/>
      <w:bookmarkStart w:id="1618" w:name="_Toc439238256"/>
      <w:bookmarkStart w:id="1619" w:name="_Toc439252804"/>
      <w:bookmarkStart w:id="1620" w:name="_Toc439323777"/>
      <w:bookmarkStart w:id="1621" w:name="_Toc440361412"/>
      <w:bookmarkStart w:id="1622" w:name="_Toc440376294"/>
      <w:bookmarkStart w:id="1623" w:name="_Toc440382552"/>
      <w:bookmarkStart w:id="1624" w:name="_Toc440447222"/>
      <w:bookmarkStart w:id="1625" w:name="_Toc440620902"/>
      <w:bookmarkStart w:id="1626" w:name="_Toc440631537"/>
      <w:bookmarkStart w:id="1627" w:name="_Toc440875776"/>
      <w:bookmarkStart w:id="1628" w:name="_Toc441131800"/>
      <w:bookmarkStart w:id="1629" w:name="_Toc465865245"/>
      <w:bookmarkStart w:id="1630" w:name="_Toc468975506"/>
      <w:bookmarkStart w:id="1631" w:name="_Toc471830532"/>
      <w:bookmarkStart w:id="1632" w:name="_Toc498589697"/>
      <w:r w:rsidRPr="007857E5">
        <w:rPr>
          <w:szCs w:val="24"/>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33" w:name="_Ref467752100"/>
      <w:bookmarkStart w:id="1634" w:name="_Ref467752165"/>
      <w:bookmarkStart w:id="1635" w:name="_Ref467752316"/>
      <w:bookmarkStart w:id="1636" w:name="_Ref467752394"/>
      <w:bookmarkStart w:id="1637" w:name="_Toc498589698"/>
      <w:r w:rsidRPr="00CC5A3A">
        <w:lastRenderedPageBreak/>
        <w:t>Расписка  сдачи-приемки соглашения о неустойке (форма 1</w:t>
      </w:r>
      <w:r>
        <w:t>5</w:t>
      </w:r>
      <w:r w:rsidRPr="00CC5A3A">
        <w:t>)</w:t>
      </w:r>
      <w:bookmarkEnd w:id="1633"/>
      <w:bookmarkEnd w:id="1634"/>
      <w:bookmarkEnd w:id="1635"/>
      <w:bookmarkEnd w:id="1636"/>
      <w:bookmarkEnd w:id="1637"/>
    </w:p>
    <w:p w:rsidR="0010618F" w:rsidRPr="00CC5A3A" w:rsidRDefault="0010618F" w:rsidP="0010618F">
      <w:pPr>
        <w:pStyle w:val="3"/>
        <w:rPr>
          <w:szCs w:val="24"/>
        </w:rPr>
      </w:pPr>
      <w:bookmarkStart w:id="1638" w:name="_Toc465865247"/>
      <w:bookmarkStart w:id="1639" w:name="_Toc468975508"/>
      <w:bookmarkStart w:id="1640" w:name="_Toc471830534"/>
      <w:bookmarkStart w:id="1641" w:name="_Toc498589699"/>
      <w:r w:rsidRPr="00CC5A3A">
        <w:rPr>
          <w:szCs w:val="24"/>
        </w:rPr>
        <w:t>Форма Расписки  сдачи-приемки соглашения о неустойке</w:t>
      </w:r>
      <w:bookmarkEnd w:id="1638"/>
      <w:bookmarkEnd w:id="1639"/>
      <w:bookmarkEnd w:id="1640"/>
      <w:bookmarkEnd w:id="164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2" w:name="_Toc465865248"/>
      <w:bookmarkStart w:id="1643" w:name="_Toc468975509"/>
      <w:bookmarkStart w:id="1644" w:name="_Toc471830535"/>
      <w:bookmarkStart w:id="1645" w:name="_Toc498589700"/>
      <w:r w:rsidRPr="00CC5A3A">
        <w:rPr>
          <w:szCs w:val="24"/>
        </w:rPr>
        <w:lastRenderedPageBreak/>
        <w:t>Инструкции по заполнению</w:t>
      </w:r>
      <w:bookmarkEnd w:id="1642"/>
      <w:bookmarkEnd w:id="1643"/>
      <w:bookmarkEnd w:id="1644"/>
      <w:bookmarkEnd w:id="1645"/>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46" w:name="_Ref468195799"/>
      <w:bookmarkStart w:id="1647"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46"/>
      <w:bookmarkEnd w:id="1647"/>
    </w:p>
    <w:p w:rsidR="007857E5" w:rsidRPr="00E47073" w:rsidRDefault="007857E5" w:rsidP="007857E5">
      <w:pPr>
        <w:pStyle w:val="3"/>
        <w:rPr>
          <w:szCs w:val="24"/>
        </w:rPr>
      </w:pPr>
      <w:bookmarkStart w:id="1648" w:name="_Toc439170718"/>
      <w:bookmarkStart w:id="1649" w:name="_Toc439172820"/>
      <w:bookmarkStart w:id="1650" w:name="_Toc439173262"/>
      <w:bookmarkStart w:id="1651" w:name="_Toc439238258"/>
      <w:bookmarkStart w:id="1652" w:name="_Toc439252806"/>
      <w:bookmarkStart w:id="1653" w:name="_Toc439323779"/>
      <w:bookmarkStart w:id="1654" w:name="_Toc440361414"/>
      <w:bookmarkStart w:id="1655" w:name="_Toc440376296"/>
      <w:bookmarkStart w:id="1656" w:name="_Toc440382554"/>
      <w:bookmarkStart w:id="1657" w:name="_Toc440447224"/>
      <w:bookmarkStart w:id="1658" w:name="_Toc440620904"/>
      <w:bookmarkStart w:id="1659" w:name="_Toc440631539"/>
      <w:bookmarkStart w:id="1660" w:name="_Toc440875778"/>
      <w:bookmarkStart w:id="1661" w:name="_Toc441131802"/>
      <w:bookmarkStart w:id="1662" w:name="_Toc465865250"/>
      <w:bookmarkStart w:id="1663" w:name="_Toc468975511"/>
      <w:bookmarkStart w:id="1664" w:name="_Toc471830537"/>
      <w:bookmarkStart w:id="1665" w:name="_Toc498589702"/>
      <w:r w:rsidRPr="00E47073">
        <w:rPr>
          <w:szCs w:val="24"/>
        </w:rPr>
        <w:t xml:space="preserve">Форма </w:t>
      </w:r>
      <w:bookmarkEnd w:id="1648"/>
      <w:r w:rsidR="00E47073" w:rsidRPr="00E47073">
        <w:rPr>
          <w:szCs w:val="24"/>
        </w:rPr>
        <w:t>согласия Участника налоговым органам на разглашение сведений, составляющих налоговую тайну</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6" w:name="_Toc300142269"/>
      <w:bookmarkStart w:id="1667" w:name="_Toc309735391"/>
      <w:bookmarkStart w:id="166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6"/>
      <w:r w:rsidRPr="007857E5">
        <w:rPr>
          <w:b/>
          <w:bCs w:val="0"/>
          <w:snapToGrid w:val="0"/>
          <w:sz w:val="24"/>
          <w:szCs w:val="24"/>
        </w:rPr>
        <w:t xml:space="preserve"> </w:t>
      </w:r>
      <w:bookmarkEnd w:id="1667"/>
      <w:bookmarkEnd w:id="166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9" w:name="_Toc439170719"/>
      <w:bookmarkStart w:id="1670" w:name="_Toc439172821"/>
      <w:bookmarkStart w:id="1671" w:name="_Toc439173263"/>
      <w:bookmarkStart w:id="1672" w:name="_Toc439238259"/>
      <w:bookmarkStart w:id="1673" w:name="_Toc439252807"/>
      <w:bookmarkStart w:id="1674" w:name="_Toc439323780"/>
      <w:bookmarkStart w:id="1675" w:name="_Toc440361415"/>
      <w:bookmarkStart w:id="1676" w:name="_Toc440376297"/>
      <w:bookmarkStart w:id="1677" w:name="_Toc440382555"/>
      <w:bookmarkStart w:id="1678" w:name="_Toc440447225"/>
      <w:bookmarkStart w:id="1679" w:name="_Toc440620905"/>
      <w:bookmarkStart w:id="1680" w:name="_Toc440631540"/>
      <w:bookmarkStart w:id="1681" w:name="_Toc440875779"/>
      <w:bookmarkStart w:id="1682" w:name="_Toc441131803"/>
      <w:bookmarkStart w:id="1683" w:name="_Toc465865251"/>
      <w:bookmarkStart w:id="1684" w:name="_Toc468975512"/>
      <w:bookmarkStart w:id="1685" w:name="_Toc471830538"/>
      <w:bookmarkStart w:id="1686" w:name="_Toc498589703"/>
      <w:r w:rsidRPr="007857E5">
        <w:rPr>
          <w:szCs w:val="24"/>
        </w:rPr>
        <w:lastRenderedPageBreak/>
        <w:t>Инструкции по заполнению</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87" w:name="_Ref93268095"/>
      <w:bookmarkStart w:id="1688" w:name="_Ref93268099"/>
      <w:bookmarkStart w:id="1689" w:name="_Toc98253958"/>
      <w:bookmarkStart w:id="1690" w:name="_Toc165173884"/>
      <w:bookmarkStart w:id="1691" w:name="_Toc423423678"/>
      <w:bookmarkStart w:id="1692" w:name="_Ref440272510"/>
      <w:bookmarkStart w:id="1693" w:name="_Ref440274961"/>
      <w:bookmarkStart w:id="1694" w:name="_Ref90381141"/>
      <w:bookmarkStart w:id="1695" w:name="_Toc90385121"/>
      <w:bookmarkStart w:id="1696" w:name="_Toc98253952"/>
      <w:bookmarkStart w:id="1697" w:name="_Toc165173878"/>
      <w:bookmarkStart w:id="1698" w:name="_Toc423427449"/>
      <w:bookmarkStart w:id="1699"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00" w:name="_Toc90385125"/>
      <w:bookmarkStart w:id="1701" w:name="_Toc439170705"/>
      <w:bookmarkStart w:id="1702" w:name="_Toc439172807"/>
      <w:bookmarkStart w:id="1703" w:name="_Toc439173268"/>
      <w:bookmarkStart w:id="1704" w:name="_Toc439238264"/>
      <w:bookmarkStart w:id="1705" w:name="_Toc439252812"/>
      <w:bookmarkStart w:id="1706" w:name="_Toc439323785"/>
      <w:bookmarkStart w:id="1707" w:name="_Toc440361420"/>
      <w:bookmarkStart w:id="1708" w:name="_Toc440376302"/>
      <w:bookmarkStart w:id="1709" w:name="_Toc440382560"/>
      <w:bookmarkStart w:id="1710" w:name="_Toc440447230"/>
      <w:bookmarkStart w:id="1711" w:name="_Toc440620910"/>
      <w:bookmarkStart w:id="1712" w:name="_Toc440631545"/>
      <w:bookmarkStart w:id="1713" w:name="_Toc440875781"/>
      <w:bookmarkStart w:id="1714" w:name="_Toc441131805"/>
      <w:bookmarkStart w:id="1715" w:name="_Toc465865253"/>
      <w:bookmarkStart w:id="1716" w:name="_Toc468975514"/>
      <w:bookmarkStart w:id="1717" w:name="_Toc471830540"/>
      <w:bookmarkStart w:id="1718" w:name="_Toc498589705"/>
      <w:r w:rsidRPr="00D904EF">
        <w:rPr>
          <w:szCs w:val="24"/>
        </w:rPr>
        <w:t xml:space="preserve">Форма </w:t>
      </w:r>
      <w:bookmarkEnd w:id="1700"/>
      <w:bookmarkEnd w:id="1701"/>
      <w:bookmarkEnd w:id="1702"/>
      <w:bookmarkEnd w:id="1703"/>
      <w:bookmarkEnd w:id="1704"/>
      <w:bookmarkEnd w:id="1705"/>
      <w:bookmarkEnd w:id="1706"/>
      <w:bookmarkEnd w:id="170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8"/>
      <w:bookmarkEnd w:id="1709"/>
      <w:bookmarkEnd w:id="1710"/>
      <w:r w:rsidR="00D35266">
        <w:rPr>
          <w:szCs w:val="24"/>
        </w:rPr>
        <w:t>субподрядчиками</w:t>
      </w:r>
      <w:bookmarkEnd w:id="1711"/>
      <w:bookmarkEnd w:id="1712"/>
      <w:bookmarkEnd w:id="1713"/>
      <w:bookmarkEnd w:id="1714"/>
      <w:bookmarkEnd w:id="1715"/>
      <w:bookmarkEnd w:id="1716"/>
      <w:bookmarkEnd w:id="1717"/>
      <w:bookmarkEnd w:id="171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9" w:name="_Toc90385126"/>
      <w:bookmarkStart w:id="1720" w:name="_Toc98253959"/>
      <w:bookmarkStart w:id="1721" w:name="_Toc157248211"/>
      <w:bookmarkStart w:id="1722" w:name="_Toc157496580"/>
      <w:bookmarkStart w:id="1723" w:name="_Toc158206119"/>
      <w:bookmarkStart w:id="1724" w:name="_Toc164057804"/>
      <w:bookmarkStart w:id="1725" w:name="_Toc164137154"/>
      <w:bookmarkStart w:id="1726" w:name="_Toc164161314"/>
      <w:bookmarkStart w:id="1727" w:name="_Toc165173885"/>
      <w:r>
        <w:rPr>
          <w:b/>
          <w:szCs w:val="24"/>
        </w:rPr>
        <w:br w:type="page"/>
      </w:r>
    </w:p>
    <w:p w:rsidR="00635719" w:rsidRPr="00D904EF" w:rsidRDefault="00635719" w:rsidP="00635719">
      <w:pPr>
        <w:pStyle w:val="3"/>
        <w:rPr>
          <w:szCs w:val="24"/>
        </w:rPr>
      </w:pPr>
      <w:bookmarkStart w:id="1728" w:name="_Toc439170706"/>
      <w:bookmarkStart w:id="1729" w:name="_Toc439172808"/>
      <w:bookmarkStart w:id="1730" w:name="_Toc439173269"/>
      <w:bookmarkStart w:id="1731" w:name="_Toc439238265"/>
      <w:bookmarkStart w:id="1732" w:name="_Toc439252813"/>
      <w:bookmarkStart w:id="1733" w:name="_Toc439323786"/>
      <w:bookmarkStart w:id="1734" w:name="_Toc440361421"/>
      <w:bookmarkStart w:id="1735" w:name="_Toc440376303"/>
      <w:bookmarkStart w:id="1736" w:name="_Toc440382561"/>
      <w:bookmarkStart w:id="1737" w:name="_Toc440447231"/>
      <w:bookmarkStart w:id="1738" w:name="_Toc440620911"/>
      <w:bookmarkStart w:id="1739" w:name="_Toc440631546"/>
      <w:bookmarkStart w:id="1740" w:name="_Toc440875782"/>
      <w:bookmarkStart w:id="1741" w:name="_Toc441131806"/>
      <w:bookmarkStart w:id="1742" w:name="_Toc465865254"/>
      <w:bookmarkStart w:id="1743" w:name="_Toc468975515"/>
      <w:bookmarkStart w:id="1744" w:name="_Toc471830541"/>
      <w:bookmarkStart w:id="1745" w:name="_Toc498589706"/>
      <w:r w:rsidRPr="00D904EF">
        <w:rPr>
          <w:szCs w:val="24"/>
        </w:rPr>
        <w:lastRenderedPageBreak/>
        <w:t>Инструкции по заполнению</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46" w:name="_Ref440376324"/>
      <w:bookmarkStart w:id="1747" w:name="_Ref440376401"/>
      <w:bookmarkStart w:id="1748"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6"/>
      <w:bookmarkEnd w:id="1747"/>
      <w:bookmarkEnd w:id="174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9" w:name="_Toc440376305"/>
      <w:bookmarkStart w:id="1750" w:name="_Toc440382563"/>
      <w:bookmarkStart w:id="1751" w:name="_Toc440447233"/>
      <w:bookmarkStart w:id="1752" w:name="_Toc440620913"/>
      <w:bookmarkStart w:id="1753" w:name="_Toc440631548"/>
      <w:bookmarkStart w:id="1754" w:name="_Toc440875784"/>
      <w:bookmarkStart w:id="1755" w:name="_Toc441131808"/>
      <w:bookmarkStart w:id="1756" w:name="_Toc465865256"/>
      <w:bookmarkStart w:id="1757" w:name="_Toc468975517"/>
      <w:bookmarkStart w:id="1758" w:name="_Toc471830543"/>
      <w:bookmarkStart w:id="1759"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9"/>
      <w:bookmarkEnd w:id="1750"/>
      <w:bookmarkEnd w:id="1751"/>
      <w:bookmarkEnd w:id="1752"/>
      <w:bookmarkEnd w:id="1753"/>
      <w:bookmarkEnd w:id="1754"/>
      <w:bookmarkEnd w:id="1755"/>
      <w:bookmarkEnd w:id="1756"/>
      <w:bookmarkEnd w:id="1757"/>
      <w:bookmarkEnd w:id="1758"/>
      <w:bookmarkEnd w:id="175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60" w:name="_Toc440376306"/>
      <w:bookmarkStart w:id="1761" w:name="_Toc440382564"/>
      <w:bookmarkStart w:id="1762" w:name="_Toc440447234"/>
      <w:bookmarkStart w:id="1763" w:name="_Toc440620914"/>
      <w:bookmarkStart w:id="1764" w:name="_Toc440631549"/>
      <w:bookmarkStart w:id="1765" w:name="_Toc440875785"/>
      <w:bookmarkStart w:id="1766" w:name="_Toc441131809"/>
      <w:bookmarkStart w:id="1767" w:name="_Toc465865257"/>
      <w:bookmarkStart w:id="1768" w:name="_Toc468975518"/>
      <w:bookmarkStart w:id="1769" w:name="_Toc471830544"/>
      <w:bookmarkStart w:id="1770" w:name="_Toc498589709"/>
      <w:r w:rsidRPr="00D904EF">
        <w:rPr>
          <w:szCs w:val="24"/>
        </w:rPr>
        <w:lastRenderedPageBreak/>
        <w:t>Инструкции по заполнению</w:t>
      </w:r>
      <w:bookmarkEnd w:id="1760"/>
      <w:bookmarkEnd w:id="1761"/>
      <w:bookmarkEnd w:id="1762"/>
      <w:bookmarkEnd w:id="1763"/>
      <w:bookmarkEnd w:id="1764"/>
      <w:bookmarkEnd w:id="1765"/>
      <w:bookmarkEnd w:id="1766"/>
      <w:bookmarkEnd w:id="1767"/>
      <w:bookmarkEnd w:id="1768"/>
      <w:bookmarkEnd w:id="1769"/>
      <w:bookmarkEnd w:id="177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335" w:rsidRDefault="00BA3335">
      <w:pPr>
        <w:spacing w:line="240" w:lineRule="auto"/>
      </w:pPr>
      <w:r>
        <w:separator/>
      </w:r>
    </w:p>
  </w:endnote>
  <w:endnote w:type="continuationSeparator" w:id="0">
    <w:p w:rsidR="00BA3335" w:rsidRDefault="00BA3335">
      <w:pPr>
        <w:spacing w:line="240" w:lineRule="auto"/>
      </w:pPr>
      <w:r>
        <w:continuationSeparator/>
      </w:r>
    </w:p>
  </w:endnote>
  <w:endnote w:id="1">
    <w:p w:rsidR="00BF1E4B" w:rsidRPr="003E5788" w:rsidRDefault="00BF1E4B"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F1E4B" w:rsidRDefault="00BF1E4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Pr="00FA0376" w:rsidRDefault="00BF1E4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E7F5A">
      <w:rPr>
        <w:sz w:val="16"/>
        <w:szCs w:val="16"/>
        <w:lang w:eastAsia="ru-RU"/>
      </w:rPr>
      <w:t>5</w:t>
    </w:r>
    <w:r w:rsidRPr="00FA0376">
      <w:rPr>
        <w:sz w:val="16"/>
        <w:szCs w:val="16"/>
        <w:lang w:eastAsia="ru-RU"/>
      </w:rPr>
      <w:fldChar w:fldCharType="end"/>
    </w:r>
  </w:p>
  <w:p w:rsidR="00BF1E4B" w:rsidRPr="00EE0539" w:rsidRDefault="00BF1E4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3B5F9A" w:rsidRPr="003B5F9A">
      <w:rPr>
        <w:sz w:val="18"/>
        <w:szCs w:val="18"/>
      </w:rPr>
      <w:t>Договора на выполнение работ по ремонту средств малой механизации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335" w:rsidRDefault="00BA3335">
      <w:pPr>
        <w:spacing w:line="240" w:lineRule="auto"/>
      </w:pPr>
      <w:r>
        <w:separator/>
      </w:r>
    </w:p>
  </w:footnote>
  <w:footnote w:type="continuationSeparator" w:id="0">
    <w:p w:rsidR="00BA3335" w:rsidRDefault="00BA3335">
      <w:pPr>
        <w:spacing w:line="240" w:lineRule="auto"/>
      </w:pPr>
      <w:r>
        <w:continuationSeparator/>
      </w:r>
    </w:p>
  </w:footnote>
  <w:footnote w:id="1">
    <w:p w:rsidR="00BF1E4B" w:rsidRPr="00B36685" w:rsidRDefault="00BF1E4B"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F1E4B" w:rsidRDefault="00BF1E4B"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F1E4B" w:rsidRDefault="00BF1E4B" w:rsidP="00393E49">
      <w:pPr>
        <w:pStyle w:val="1ff4"/>
        <w:rPr>
          <w:rFonts w:ascii="Times New Roman" w:eastAsia="Times New Roman" w:hAnsi="Times New Roman" w:cs="Times New Roman"/>
          <w:lang w:eastAsia="ru-RU"/>
        </w:rPr>
      </w:pPr>
    </w:p>
  </w:footnote>
  <w:footnote w:id="3">
    <w:p w:rsidR="00BF1E4B" w:rsidRPr="00F83889" w:rsidRDefault="00BF1E4B"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BF1E4B" w:rsidRPr="00F83889" w:rsidRDefault="00BF1E4B"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BF1E4B" w:rsidRPr="00F83889" w:rsidRDefault="00BF1E4B"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BF1E4B" w:rsidRPr="00F83889" w:rsidRDefault="00BF1E4B"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BF1E4B" w:rsidRDefault="00BF1E4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Pr="00930031" w:rsidRDefault="00BF1E4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E4B" w:rsidRDefault="00BF1E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3555"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070F"/>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B5F9A"/>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3335"/>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E7F5A"/>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B7E04B8F5BC345C22463EADCAE81D93CF4CA1215A36F6052F6BC85F6f9C8L"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telyatnik.v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B7E04B8F5BC345C22463EADCAE81D93CF0C11310A0643D58FEE589F49Ff2C9L"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407ED-AA8E-42DF-8D4C-23108DEEA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97</Pages>
  <Words>30068</Words>
  <Characters>171392</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201058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143</cp:revision>
  <cp:lastPrinted>2015-12-29T14:27:00Z</cp:lastPrinted>
  <dcterms:created xsi:type="dcterms:W3CDTF">2016-01-15T08:52:00Z</dcterms:created>
  <dcterms:modified xsi:type="dcterms:W3CDTF">2018-09-18T05:56:00Z</dcterms:modified>
</cp:coreProperties>
</file>