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7A160B"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7D37B9" w:rsidRPr="000D67AD" w:rsidRDefault="007D37B9"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7D37B9" w:rsidRPr="000D67AD" w:rsidRDefault="007D37B9"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7D37B9" w:rsidRPr="000D67AD" w:rsidRDefault="007D37B9"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7D37B9" w:rsidRPr="000D67AD" w:rsidRDefault="007D37B9"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7D37B9" w:rsidRPr="000D67AD" w:rsidRDefault="007D37B9" w:rsidP="00A13E63">
                  <w:pPr>
                    <w:spacing w:line="240" w:lineRule="auto"/>
                    <w:ind w:right="-23"/>
                    <w:rPr>
                      <w:rFonts w:ascii="Helios" w:hAnsi="Helios"/>
                      <w:sz w:val="12"/>
                      <w:szCs w:val="12"/>
                    </w:rPr>
                  </w:pPr>
                  <w:r w:rsidRPr="000D67AD">
                    <w:rPr>
                      <w:rFonts w:ascii="Helios" w:hAnsi="Helios"/>
                      <w:sz w:val="12"/>
                      <w:szCs w:val="12"/>
                    </w:rPr>
                    <w:t>тел.: +7 (495) 747-92-92,</w:t>
                  </w:r>
                </w:p>
                <w:p w:rsidR="007D37B9" w:rsidRPr="000D67AD" w:rsidRDefault="007D37B9"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7D37B9" w:rsidRPr="000D67AD" w:rsidRDefault="007D37B9"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7D37B9" w:rsidRPr="000D67AD" w:rsidRDefault="007D37B9"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7D37B9" w:rsidRPr="000D67AD" w:rsidRDefault="007D37B9"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7D37B9" w:rsidRPr="00235620" w:rsidRDefault="007D37B9" w:rsidP="00A13E63">
                  <w:pPr>
                    <w:spacing w:line="240" w:lineRule="auto"/>
                    <w:ind w:right="-23"/>
                    <w:rPr>
                      <w:rFonts w:ascii="Helios" w:hAnsi="Helios"/>
                      <w:sz w:val="12"/>
                      <w:szCs w:val="12"/>
                      <w:lang w:val="en-US"/>
                    </w:rPr>
                  </w:pPr>
                  <w:r w:rsidRPr="008C0DE2">
                    <w:rPr>
                      <w:rFonts w:ascii="Helios" w:hAnsi="Helios"/>
                      <w:sz w:val="12"/>
                      <w:szCs w:val="12"/>
                    </w:rPr>
                    <w:t xml:space="preserve"> </w:t>
                  </w:r>
                  <w:proofErr w:type="gramStart"/>
                  <w:r w:rsidRPr="000D67AD">
                    <w:rPr>
                      <w:rFonts w:ascii="Helios" w:hAnsi="Helios"/>
                      <w:sz w:val="12"/>
                      <w:szCs w:val="12"/>
                      <w:lang w:val="en-US"/>
                    </w:rPr>
                    <w:t>e</w:t>
                  </w:r>
                  <w:r w:rsidRPr="00235620">
                    <w:rPr>
                      <w:rFonts w:ascii="Helios" w:hAnsi="Helios"/>
                      <w:sz w:val="12"/>
                      <w:szCs w:val="12"/>
                      <w:lang w:val="en-US"/>
                    </w:rPr>
                    <w:t>-</w:t>
                  </w:r>
                  <w:r w:rsidRPr="000D67AD">
                    <w:rPr>
                      <w:rFonts w:ascii="Helios" w:hAnsi="Helios"/>
                      <w:sz w:val="12"/>
                      <w:szCs w:val="12"/>
                      <w:lang w:val="en-US"/>
                    </w:rPr>
                    <w:t>mail</w:t>
                  </w:r>
                  <w:proofErr w:type="gramEnd"/>
                  <w:r w:rsidRPr="00235620">
                    <w:rPr>
                      <w:rFonts w:ascii="Helios" w:hAnsi="Helios"/>
                      <w:sz w:val="12"/>
                      <w:szCs w:val="12"/>
                      <w:lang w:val="en-US"/>
                    </w:rPr>
                    <w:t xml:space="preserve">: </w:t>
                  </w:r>
                  <w:hyperlink r:id="rId9" w:history="1">
                    <w:r w:rsidRPr="000D67AD">
                      <w:rPr>
                        <w:rFonts w:ascii="Helios" w:hAnsi="Helios"/>
                        <w:sz w:val="12"/>
                        <w:szCs w:val="12"/>
                        <w:lang w:val="en-US"/>
                      </w:rPr>
                      <w:t>posta</w:t>
                    </w:r>
                    <w:r w:rsidRPr="00235620">
                      <w:rPr>
                        <w:rFonts w:ascii="Helios" w:hAnsi="Helios"/>
                        <w:sz w:val="12"/>
                        <w:szCs w:val="12"/>
                        <w:lang w:val="en-US"/>
                      </w:rPr>
                      <w:t>@</w:t>
                    </w:r>
                    <w:r w:rsidRPr="000D67AD">
                      <w:rPr>
                        <w:rFonts w:ascii="Helios" w:hAnsi="Helios"/>
                        <w:sz w:val="12"/>
                        <w:szCs w:val="12"/>
                        <w:lang w:val="en-US"/>
                      </w:rPr>
                      <w:t>mrsk</w:t>
                    </w:r>
                    <w:r w:rsidRPr="00235620">
                      <w:rPr>
                        <w:rFonts w:ascii="Helios" w:hAnsi="Helios"/>
                        <w:sz w:val="12"/>
                        <w:szCs w:val="12"/>
                        <w:lang w:val="en-US"/>
                      </w:rPr>
                      <w:t>-1.</w:t>
                    </w:r>
                    <w:r w:rsidRPr="000D67AD">
                      <w:rPr>
                        <w:rFonts w:ascii="Helios" w:hAnsi="Helios"/>
                        <w:sz w:val="12"/>
                        <w:szCs w:val="12"/>
                        <w:lang w:val="en-US"/>
                      </w:rPr>
                      <w:t>ru</w:t>
                    </w:r>
                  </w:hyperlink>
                  <w:r w:rsidRPr="00235620">
                    <w:rPr>
                      <w:rFonts w:ascii="Helios" w:hAnsi="Helios"/>
                      <w:sz w:val="12"/>
                      <w:szCs w:val="12"/>
                      <w:lang w:val="en-US"/>
                    </w:rPr>
                    <w:t xml:space="preserve">, </w:t>
                  </w:r>
                  <w:hyperlink r:id="rId10" w:history="1">
                    <w:r w:rsidRPr="000D67AD">
                      <w:rPr>
                        <w:rFonts w:ascii="Helios" w:hAnsi="Helios"/>
                        <w:sz w:val="12"/>
                        <w:szCs w:val="12"/>
                        <w:lang w:val="en-US"/>
                      </w:rPr>
                      <w:t>www</w:t>
                    </w:r>
                    <w:r w:rsidRPr="00235620">
                      <w:rPr>
                        <w:rFonts w:ascii="Helios" w:hAnsi="Helios"/>
                        <w:sz w:val="12"/>
                        <w:szCs w:val="12"/>
                        <w:lang w:val="en-US"/>
                      </w:rPr>
                      <w:t>.</w:t>
                    </w:r>
                    <w:r w:rsidRPr="000D67AD">
                      <w:rPr>
                        <w:rFonts w:ascii="Helios" w:hAnsi="Helios"/>
                        <w:sz w:val="12"/>
                        <w:szCs w:val="12"/>
                        <w:lang w:val="en-US"/>
                      </w:rPr>
                      <w:t>mrsk</w:t>
                    </w:r>
                    <w:r w:rsidRPr="0023562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556FF" w:rsidRDefault="007556FF" w:rsidP="007556FF">
      <w:pPr>
        <w:spacing w:line="240" w:lineRule="auto"/>
        <w:jc w:val="right"/>
        <w:rPr>
          <w:sz w:val="24"/>
          <w:szCs w:val="24"/>
        </w:rPr>
      </w:pPr>
      <w:r>
        <w:rPr>
          <w:sz w:val="24"/>
          <w:szCs w:val="24"/>
        </w:rPr>
        <w:t>Председатель закупочной комиссии -</w:t>
      </w:r>
    </w:p>
    <w:p w:rsidR="007D37B9" w:rsidRPr="007D37B9" w:rsidRDefault="007D37B9" w:rsidP="007D37B9">
      <w:pPr>
        <w:spacing w:line="240" w:lineRule="auto"/>
        <w:jc w:val="right"/>
        <w:rPr>
          <w:sz w:val="24"/>
          <w:szCs w:val="24"/>
        </w:rPr>
      </w:pPr>
      <w:r w:rsidRPr="007D37B9">
        <w:rPr>
          <w:sz w:val="24"/>
          <w:szCs w:val="24"/>
        </w:rPr>
        <w:t>Начальник управления логистики и МТО</w:t>
      </w:r>
    </w:p>
    <w:p w:rsidR="007D37B9" w:rsidRPr="007D37B9" w:rsidRDefault="007D37B9" w:rsidP="007D37B9">
      <w:pPr>
        <w:spacing w:line="240" w:lineRule="auto"/>
        <w:jc w:val="right"/>
        <w:rPr>
          <w:sz w:val="24"/>
          <w:szCs w:val="24"/>
        </w:rPr>
      </w:pPr>
      <w:r w:rsidRPr="007D37B9">
        <w:rPr>
          <w:sz w:val="24"/>
          <w:szCs w:val="24"/>
        </w:rPr>
        <w:t xml:space="preserve"> филиала ОАО «МРСК Центра» - «Тамбовэнерго»</w:t>
      </w:r>
    </w:p>
    <w:p w:rsidR="007D37B9" w:rsidRPr="007D37B9" w:rsidRDefault="007D37B9" w:rsidP="007D37B9">
      <w:pPr>
        <w:spacing w:line="240" w:lineRule="auto"/>
        <w:jc w:val="right"/>
        <w:rPr>
          <w:sz w:val="24"/>
          <w:szCs w:val="24"/>
        </w:rPr>
      </w:pPr>
    </w:p>
    <w:p w:rsidR="007556FF" w:rsidRPr="00C12FA4" w:rsidRDefault="007D37B9" w:rsidP="007D37B9">
      <w:pPr>
        <w:spacing w:line="240" w:lineRule="auto"/>
        <w:jc w:val="right"/>
        <w:rPr>
          <w:sz w:val="24"/>
          <w:szCs w:val="24"/>
        </w:rPr>
      </w:pPr>
      <w:r w:rsidRPr="007D37B9">
        <w:rPr>
          <w:sz w:val="24"/>
          <w:szCs w:val="24"/>
        </w:rPr>
        <w:t xml:space="preserve">          ____________ А.П.</w:t>
      </w:r>
      <w:r>
        <w:rPr>
          <w:sz w:val="24"/>
          <w:szCs w:val="24"/>
        </w:rPr>
        <w:t xml:space="preserve"> </w:t>
      </w:r>
      <w:r w:rsidRPr="007D37B9">
        <w:rPr>
          <w:sz w:val="24"/>
          <w:szCs w:val="24"/>
        </w:rPr>
        <w:t>Донских</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w:t>
      </w:r>
      <w:r w:rsidRPr="007D37B9">
        <w:rPr>
          <w:b/>
          <w:sz w:val="24"/>
          <w:szCs w:val="24"/>
        </w:rPr>
        <w:t xml:space="preserve">заключения </w:t>
      </w:r>
      <w:proofErr w:type="gramStart"/>
      <w:r w:rsidR="00366652" w:rsidRPr="007D37B9">
        <w:rPr>
          <w:b/>
          <w:sz w:val="24"/>
          <w:szCs w:val="24"/>
        </w:rPr>
        <w:t>Договоров</w:t>
      </w:r>
      <w:proofErr w:type="gramEnd"/>
      <w:r w:rsidR="00366652" w:rsidRPr="007D37B9">
        <w:rPr>
          <w:b/>
          <w:sz w:val="24"/>
          <w:szCs w:val="24"/>
        </w:rPr>
        <w:t xml:space="preserve"> на оказание услуг по </w:t>
      </w:r>
      <w:r w:rsidR="007D37B9" w:rsidRPr="007D37B9">
        <w:rPr>
          <w:b/>
          <w:sz w:val="24"/>
          <w:szCs w:val="24"/>
        </w:rPr>
        <w:t>ремонту автотранспорта, крановых установок, подъёмных приспособлений без ОПО для нужд ПАО «МРСК Центра» (филиала «Тамбовэнерго»).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7D37B9">
        <w:rPr>
          <w:sz w:val="24"/>
          <w:szCs w:val="24"/>
        </w:rPr>
        <w:t xml:space="preserve">Тамбов </w:t>
      </w:r>
      <w:r w:rsidRPr="00C12FA4">
        <w:rPr>
          <w:sz w:val="24"/>
          <w:szCs w:val="24"/>
        </w:rP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235620" w:rsidRDefault="001178A9">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235620">
        <w:rPr>
          <w:noProof/>
        </w:rPr>
        <w:t>1</w:t>
      </w:r>
      <w:r w:rsidR="00235620">
        <w:rPr>
          <w:rFonts w:asciiTheme="minorHAnsi" w:eastAsiaTheme="minorEastAsia" w:hAnsiTheme="minorHAnsi" w:cstheme="minorBidi"/>
          <w:b w:val="0"/>
          <w:caps w:val="0"/>
          <w:noProof/>
          <w:szCs w:val="22"/>
          <w:lang w:eastAsia="ru-RU"/>
        </w:rPr>
        <w:tab/>
      </w:r>
      <w:r w:rsidR="00235620">
        <w:rPr>
          <w:noProof/>
        </w:rPr>
        <w:t>Общие положения</w:t>
      </w:r>
      <w:r w:rsidR="00235620">
        <w:rPr>
          <w:noProof/>
        </w:rPr>
        <w:tab/>
      </w:r>
      <w:r w:rsidR="00235620">
        <w:rPr>
          <w:noProof/>
        </w:rPr>
        <w:fldChar w:fldCharType="begin"/>
      </w:r>
      <w:r w:rsidR="00235620">
        <w:rPr>
          <w:noProof/>
        </w:rPr>
        <w:instrText xml:space="preserve"> PAGEREF _Toc441130763 \h </w:instrText>
      </w:r>
      <w:r w:rsidR="00235620">
        <w:rPr>
          <w:noProof/>
        </w:rPr>
      </w:r>
      <w:r w:rsidR="00235620">
        <w:rPr>
          <w:noProof/>
        </w:rPr>
        <w:fldChar w:fldCharType="separate"/>
      </w:r>
      <w:r w:rsidR="00235620">
        <w:rPr>
          <w:noProof/>
        </w:rPr>
        <w:t>4</w:t>
      </w:r>
      <w:r w:rsidR="0023562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Pr>
          <w:noProof/>
        </w:rPr>
        <w:fldChar w:fldCharType="begin"/>
      </w:r>
      <w:r>
        <w:rPr>
          <w:noProof/>
        </w:rPr>
        <w:instrText xml:space="preserve"> PAGEREF _Toc441130764 \h </w:instrText>
      </w:r>
      <w:r>
        <w:rPr>
          <w:noProof/>
        </w:rPr>
      </w:r>
      <w:r>
        <w:rPr>
          <w:noProof/>
        </w:rPr>
        <w:fldChar w:fldCharType="separate"/>
      </w:r>
      <w:r>
        <w:rPr>
          <w:noProof/>
        </w:rPr>
        <w:t>4</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Pr>
          <w:noProof/>
        </w:rPr>
        <w:fldChar w:fldCharType="begin"/>
      </w:r>
      <w:r>
        <w:rPr>
          <w:noProof/>
        </w:rPr>
        <w:instrText xml:space="preserve"> PAGEREF _Toc441130765 \h </w:instrText>
      </w:r>
      <w:r>
        <w:rPr>
          <w:noProof/>
        </w:rPr>
      </w:r>
      <w:r>
        <w:rPr>
          <w:noProof/>
        </w:rPr>
        <w:fldChar w:fldCharType="separate"/>
      </w:r>
      <w:r>
        <w:rPr>
          <w:noProof/>
        </w:rPr>
        <w:t>5</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Pr>
          <w:noProof/>
        </w:rPr>
        <w:fldChar w:fldCharType="begin"/>
      </w:r>
      <w:r>
        <w:rPr>
          <w:noProof/>
        </w:rPr>
        <w:instrText xml:space="preserve"> PAGEREF _Toc441130766 \h </w:instrText>
      </w:r>
      <w:r>
        <w:rPr>
          <w:noProof/>
        </w:rPr>
      </w:r>
      <w:r>
        <w:rPr>
          <w:noProof/>
        </w:rPr>
        <w:fldChar w:fldCharType="separate"/>
      </w:r>
      <w:r>
        <w:rPr>
          <w:noProof/>
        </w:rPr>
        <w:t>6</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Pr>
          <w:noProof/>
        </w:rPr>
        <w:fldChar w:fldCharType="begin"/>
      </w:r>
      <w:r>
        <w:rPr>
          <w:noProof/>
        </w:rPr>
        <w:instrText xml:space="preserve"> PAGEREF _Toc441130767 \h </w:instrText>
      </w:r>
      <w:r>
        <w:rPr>
          <w:noProof/>
        </w:rPr>
      </w:r>
      <w:r>
        <w:rPr>
          <w:noProof/>
        </w:rPr>
        <w:fldChar w:fldCharType="separate"/>
      </w:r>
      <w:r>
        <w:rPr>
          <w:noProof/>
        </w:rPr>
        <w:t>6</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Pr>
          <w:noProof/>
        </w:rPr>
        <w:fldChar w:fldCharType="begin"/>
      </w:r>
      <w:r>
        <w:rPr>
          <w:noProof/>
        </w:rPr>
        <w:instrText xml:space="preserve"> PAGEREF _Toc441130768 \h </w:instrText>
      </w:r>
      <w:r>
        <w:rPr>
          <w:noProof/>
        </w:rPr>
      </w:r>
      <w:r>
        <w:rPr>
          <w:noProof/>
        </w:rPr>
        <w:fldChar w:fldCharType="separate"/>
      </w:r>
      <w:r>
        <w:rPr>
          <w:noProof/>
        </w:rPr>
        <w:t>7</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Pr>
          <w:noProof/>
        </w:rPr>
        <w:fldChar w:fldCharType="begin"/>
      </w:r>
      <w:r>
        <w:rPr>
          <w:noProof/>
        </w:rPr>
        <w:instrText xml:space="preserve"> PAGEREF _Toc441130769 \h </w:instrText>
      </w:r>
      <w:r>
        <w:rPr>
          <w:noProof/>
        </w:rPr>
      </w:r>
      <w:r>
        <w:rPr>
          <w:noProof/>
        </w:rPr>
        <w:fldChar w:fldCharType="separate"/>
      </w:r>
      <w:r>
        <w:rPr>
          <w:noProof/>
        </w:rPr>
        <w:t>8</w:t>
      </w:r>
      <w:r>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29A4">
        <w:rPr>
          <w:noProof/>
        </w:rPr>
        <w:t>Антикоррупционная оговорка, включаемая в проект договора</w:t>
      </w:r>
      <w:r>
        <w:rPr>
          <w:noProof/>
        </w:rPr>
        <w:tab/>
      </w:r>
      <w:r>
        <w:rPr>
          <w:noProof/>
        </w:rPr>
        <w:fldChar w:fldCharType="begin"/>
      </w:r>
      <w:r>
        <w:rPr>
          <w:noProof/>
        </w:rPr>
        <w:instrText xml:space="preserve"> PAGEREF _Toc441130776 \h </w:instrText>
      </w:r>
      <w:r>
        <w:rPr>
          <w:noProof/>
        </w:rPr>
      </w:r>
      <w:r>
        <w:rPr>
          <w:noProof/>
        </w:rPr>
        <w:fldChar w:fldCharType="separate"/>
      </w:r>
      <w:r>
        <w:rPr>
          <w:noProof/>
        </w:rPr>
        <w:t>10</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Pr>
          <w:noProof/>
        </w:rPr>
        <w:fldChar w:fldCharType="begin"/>
      </w:r>
      <w:r>
        <w:rPr>
          <w:noProof/>
        </w:rPr>
        <w:instrText xml:space="preserve"> PAGEREF _Toc441130777 \h </w:instrText>
      </w:r>
      <w:r>
        <w:rPr>
          <w:noProof/>
        </w:rPr>
      </w:r>
      <w:r>
        <w:rPr>
          <w:noProof/>
        </w:rPr>
        <w:fldChar w:fldCharType="separate"/>
      </w:r>
      <w:r>
        <w:rPr>
          <w:noProof/>
        </w:rPr>
        <w:t>10</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29A4">
        <w:rPr>
          <w:bCs w:val="0"/>
          <w:noProof/>
        </w:rPr>
        <w:t>Антикоррупционная оговорка, включаемая в проект договора</w:t>
      </w:r>
      <w:r>
        <w:rPr>
          <w:noProof/>
        </w:rPr>
        <w:tab/>
      </w:r>
      <w:r>
        <w:rPr>
          <w:noProof/>
        </w:rPr>
        <w:fldChar w:fldCharType="begin"/>
      </w:r>
      <w:r>
        <w:rPr>
          <w:noProof/>
        </w:rPr>
        <w:instrText xml:space="preserve"> PAGEREF _Toc441130781 \h </w:instrText>
      </w:r>
      <w:r>
        <w:rPr>
          <w:noProof/>
        </w:rPr>
      </w:r>
      <w:r>
        <w:rPr>
          <w:noProof/>
        </w:rPr>
        <w:fldChar w:fldCharType="separate"/>
      </w:r>
      <w:r>
        <w:rPr>
          <w:noProof/>
        </w:rPr>
        <w:t>10</w:t>
      </w:r>
      <w:r>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Pr>
          <w:noProof/>
        </w:rPr>
        <w:fldChar w:fldCharType="begin"/>
      </w:r>
      <w:r>
        <w:rPr>
          <w:noProof/>
        </w:rPr>
        <w:instrText xml:space="preserve"> PAGEREF _Toc441130785 \h </w:instrText>
      </w:r>
      <w:r>
        <w:rPr>
          <w:noProof/>
        </w:rPr>
      </w:r>
      <w:r>
        <w:rPr>
          <w:noProof/>
        </w:rPr>
        <w:fldChar w:fldCharType="separate"/>
      </w:r>
      <w:r>
        <w:rPr>
          <w:noProof/>
        </w:rPr>
        <w:t>13</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Pr>
          <w:noProof/>
        </w:rPr>
        <w:fldChar w:fldCharType="begin"/>
      </w:r>
      <w:r>
        <w:rPr>
          <w:noProof/>
        </w:rPr>
        <w:instrText xml:space="preserve"> PAGEREF _Toc441130786 \h </w:instrText>
      </w:r>
      <w:r>
        <w:rPr>
          <w:noProof/>
        </w:rPr>
      </w:r>
      <w:r>
        <w:rPr>
          <w:noProof/>
        </w:rPr>
        <w:fldChar w:fldCharType="separate"/>
      </w:r>
      <w:r>
        <w:rPr>
          <w:noProof/>
        </w:rPr>
        <w:t>13</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Pr>
          <w:noProof/>
        </w:rPr>
        <w:fldChar w:fldCharType="begin"/>
      </w:r>
      <w:r>
        <w:rPr>
          <w:noProof/>
        </w:rPr>
        <w:instrText xml:space="preserve"> PAGEREF _Toc441130789 \h </w:instrText>
      </w:r>
      <w:r>
        <w:rPr>
          <w:noProof/>
        </w:rPr>
      </w:r>
      <w:r>
        <w:rPr>
          <w:noProof/>
        </w:rPr>
        <w:fldChar w:fldCharType="separate"/>
      </w:r>
      <w:r>
        <w:rPr>
          <w:noProof/>
        </w:rPr>
        <w:t>13</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Pr>
          <w:noProof/>
        </w:rPr>
        <w:fldChar w:fldCharType="begin"/>
      </w:r>
      <w:r>
        <w:rPr>
          <w:noProof/>
        </w:rPr>
        <w:instrText xml:space="preserve"> PAGEREF _Toc441130790 \h </w:instrText>
      </w:r>
      <w:r>
        <w:rPr>
          <w:noProof/>
        </w:rPr>
      </w:r>
      <w:r>
        <w:rPr>
          <w:noProof/>
        </w:rPr>
        <w:fldChar w:fldCharType="separate"/>
      </w:r>
      <w:r>
        <w:rPr>
          <w:noProof/>
        </w:rPr>
        <w:t>14</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Pr>
          <w:noProof/>
        </w:rPr>
        <w:fldChar w:fldCharType="begin"/>
      </w:r>
      <w:r>
        <w:rPr>
          <w:noProof/>
        </w:rPr>
        <w:instrText xml:space="preserve"> PAGEREF _Toc441130805 \h </w:instrText>
      </w:r>
      <w:r>
        <w:rPr>
          <w:noProof/>
        </w:rPr>
      </w:r>
      <w:r>
        <w:rPr>
          <w:noProof/>
        </w:rPr>
        <w:fldChar w:fldCharType="separate"/>
      </w:r>
      <w:r>
        <w:rPr>
          <w:noProof/>
        </w:rPr>
        <w:t>29</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Pr>
          <w:noProof/>
        </w:rPr>
        <w:fldChar w:fldCharType="begin"/>
      </w:r>
      <w:r>
        <w:rPr>
          <w:noProof/>
        </w:rPr>
        <w:instrText xml:space="preserve"> PAGEREF _Toc441130808 \h </w:instrText>
      </w:r>
      <w:r>
        <w:rPr>
          <w:noProof/>
        </w:rPr>
      </w:r>
      <w:r>
        <w:rPr>
          <w:noProof/>
        </w:rPr>
        <w:fldChar w:fldCharType="separate"/>
      </w:r>
      <w:r>
        <w:rPr>
          <w:noProof/>
        </w:rPr>
        <w:t>30</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Pr>
          <w:noProof/>
        </w:rPr>
        <w:fldChar w:fldCharType="begin"/>
      </w:r>
      <w:r>
        <w:rPr>
          <w:noProof/>
        </w:rPr>
        <w:instrText xml:space="preserve"> PAGEREF _Toc441130809 \h </w:instrText>
      </w:r>
      <w:r>
        <w:rPr>
          <w:noProof/>
        </w:rPr>
      </w:r>
      <w:r>
        <w:rPr>
          <w:noProof/>
        </w:rPr>
        <w:fldChar w:fldCharType="separate"/>
      </w:r>
      <w:r>
        <w:rPr>
          <w:noProof/>
        </w:rPr>
        <w:t>30</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Pr>
          <w:noProof/>
        </w:rPr>
        <w:fldChar w:fldCharType="begin"/>
      </w:r>
      <w:r>
        <w:rPr>
          <w:noProof/>
        </w:rPr>
        <w:instrText xml:space="preserve"> PAGEREF _Toc441130814 \h </w:instrText>
      </w:r>
      <w:r>
        <w:rPr>
          <w:noProof/>
        </w:rPr>
      </w:r>
      <w:r>
        <w:rPr>
          <w:noProof/>
        </w:rPr>
        <w:fldChar w:fldCharType="separate"/>
      </w:r>
      <w:r>
        <w:rPr>
          <w:noProof/>
        </w:rPr>
        <w:t>32</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Pr>
          <w:noProof/>
        </w:rPr>
        <w:fldChar w:fldCharType="begin"/>
      </w:r>
      <w:r>
        <w:rPr>
          <w:noProof/>
        </w:rPr>
        <w:instrText xml:space="preserve"> PAGEREF _Toc441130815 \h </w:instrText>
      </w:r>
      <w:r>
        <w:rPr>
          <w:noProof/>
        </w:rPr>
      </w:r>
      <w:r>
        <w:rPr>
          <w:noProof/>
        </w:rPr>
        <w:fldChar w:fldCharType="separate"/>
      </w:r>
      <w:r>
        <w:rPr>
          <w:noProof/>
        </w:rPr>
        <w:t>34</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Pr>
          <w:noProof/>
        </w:rPr>
        <w:fldChar w:fldCharType="begin"/>
      </w:r>
      <w:r>
        <w:rPr>
          <w:noProof/>
        </w:rPr>
        <w:instrText xml:space="preserve"> PAGEREF _Toc441130816 \h </w:instrText>
      </w:r>
      <w:r>
        <w:rPr>
          <w:noProof/>
        </w:rPr>
      </w:r>
      <w:r>
        <w:rPr>
          <w:noProof/>
        </w:rPr>
        <w:fldChar w:fldCharType="separate"/>
      </w:r>
      <w:r>
        <w:rPr>
          <w:noProof/>
        </w:rPr>
        <w:t>35</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Pr>
          <w:noProof/>
        </w:rPr>
        <w:fldChar w:fldCharType="begin"/>
      </w:r>
      <w:r>
        <w:rPr>
          <w:noProof/>
        </w:rPr>
        <w:instrText xml:space="preserve"> PAGEREF _Toc441130817 \h </w:instrText>
      </w:r>
      <w:r>
        <w:rPr>
          <w:noProof/>
        </w:rPr>
      </w:r>
      <w:r>
        <w:rPr>
          <w:noProof/>
        </w:rPr>
        <w:fldChar w:fldCharType="separate"/>
      </w:r>
      <w:r>
        <w:rPr>
          <w:noProof/>
        </w:rPr>
        <w:t>35</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Pr>
          <w:noProof/>
        </w:rPr>
        <w:fldChar w:fldCharType="begin"/>
      </w:r>
      <w:r>
        <w:rPr>
          <w:noProof/>
        </w:rPr>
        <w:instrText xml:space="preserve"> PAGEREF _Toc441130818 \h </w:instrText>
      </w:r>
      <w:r>
        <w:rPr>
          <w:noProof/>
        </w:rPr>
      </w:r>
      <w:r>
        <w:rPr>
          <w:noProof/>
        </w:rPr>
        <w:fldChar w:fldCharType="separate"/>
      </w:r>
      <w:r>
        <w:rPr>
          <w:noProof/>
        </w:rPr>
        <w:t>36</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Pr>
          <w:noProof/>
        </w:rPr>
        <w:fldChar w:fldCharType="begin"/>
      </w:r>
      <w:r>
        <w:rPr>
          <w:noProof/>
        </w:rPr>
        <w:instrText xml:space="preserve"> PAGEREF _Toc441130819 \h </w:instrText>
      </w:r>
      <w:r>
        <w:rPr>
          <w:noProof/>
        </w:rPr>
      </w:r>
      <w:r>
        <w:rPr>
          <w:noProof/>
        </w:rPr>
        <w:fldChar w:fldCharType="separate"/>
      </w:r>
      <w:r>
        <w:rPr>
          <w:noProof/>
        </w:rPr>
        <w:t>36</w:t>
      </w:r>
      <w:r>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sidRPr="007529A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Pr>
          <w:noProof/>
        </w:rPr>
        <w:fldChar w:fldCharType="begin"/>
      </w:r>
      <w:r>
        <w:rPr>
          <w:noProof/>
        </w:rPr>
        <w:instrText xml:space="preserve"> PAGEREF _Toc441130820 \h </w:instrText>
      </w:r>
      <w:r>
        <w:rPr>
          <w:noProof/>
        </w:rPr>
      </w:r>
      <w:r>
        <w:rPr>
          <w:noProof/>
        </w:rPr>
        <w:fldChar w:fldCharType="separate"/>
      </w:r>
      <w:r>
        <w:rPr>
          <w:noProof/>
        </w:rPr>
        <w:t>37</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Pr>
          <w:noProof/>
        </w:rPr>
        <w:fldChar w:fldCharType="begin"/>
      </w:r>
      <w:r>
        <w:rPr>
          <w:noProof/>
        </w:rPr>
        <w:instrText xml:space="preserve"> PAGEREF _Toc441130821 \h </w:instrText>
      </w:r>
      <w:r>
        <w:rPr>
          <w:noProof/>
        </w:rPr>
      </w:r>
      <w:r>
        <w:rPr>
          <w:noProof/>
        </w:rPr>
        <w:fldChar w:fldCharType="separate"/>
      </w:r>
      <w:r>
        <w:rPr>
          <w:noProof/>
        </w:rPr>
        <w:t>37</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Pr>
          <w:noProof/>
        </w:rPr>
        <w:fldChar w:fldCharType="begin"/>
      </w:r>
      <w:r>
        <w:rPr>
          <w:noProof/>
        </w:rPr>
        <w:instrText xml:space="preserve"> PAGEREF _Toc441130823 \h </w:instrText>
      </w:r>
      <w:r>
        <w:rPr>
          <w:noProof/>
        </w:rPr>
      </w:r>
      <w:r>
        <w:rPr>
          <w:noProof/>
        </w:rPr>
        <w:fldChar w:fldCharType="separate"/>
      </w:r>
      <w:r>
        <w:rPr>
          <w:noProof/>
        </w:rPr>
        <w:t>37</w:t>
      </w:r>
      <w:r>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Pr>
          <w:noProof/>
        </w:rPr>
        <w:fldChar w:fldCharType="begin"/>
      </w:r>
      <w:r>
        <w:rPr>
          <w:noProof/>
        </w:rPr>
        <w:instrText xml:space="preserve"> PAGEREF _Toc441130825 \h </w:instrText>
      </w:r>
      <w:r>
        <w:rPr>
          <w:noProof/>
        </w:rPr>
      </w:r>
      <w:r>
        <w:rPr>
          <w:noProof/>
        </w:rPr>
        <w:fldChar w:fldCharType="separate"/>
      </w:r>
      <w:r>
        <w:rPr>
          <w:noProof/>
        </w:rPr>
        <w:t>38</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Pr>
          <w:noProof/>
        </w:rPr>
        <w:fldChar w:fldCharType="begin"/>
      </w:r>
      <w:r>
        <w:rPr>
          <w:noProof/>
        </w:rPr>
        <w:instrText xml:space="preserve"> PAGEREF _Toc441130826 \h </w:instrText>
      </w:r>
      <w:r>
        <w:rPr>
          <w:noProof/>
        </w:rPr>
      </w:r>
      <w:r>
        <w:rPr>
          <w:noProof/>
        </w:rPr>
        <w:fldChar w:fldCharType="separate"/>
      </w:r>
      <w:r>
        <w:rPr>
          <w:noProof/>
        </w:rPr>
        <w:t>38</w:t>
      </w:r>
      <w:r>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Pr>
          <w:noProof/>
        </w:rPr>
        <w:fldChar w:fldCharType="begin"/>
      </w:r>
      <w:r>
        <w:rPr>
          <w:noProof/>
        </w:rPr>
        <w:instrText xml:space="preserve"> PAGEREF _Toc441130827 \h </w:instrText>
      </w:r>
      <w:r>
        <w:rPr>
          <w:noProof/>
        </w:rPr>
      </w:r>
      <w:r>
        <w:rPr>
          <w:noProof/>
        </w:rPr>
        <w:fldChar w:fldCharType="separate"/>
      </w:r>
      <w:r>
        <w:rPr>
          <w:noProof/>
        </w:rPr>
        <w:t>38</w:t>
      </w:r>
      <w:r>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Pr>
          <w:noProof/>
        </w:rPr>
        <w:fldChar w:fldCharType="begin"/>
      </w:r>
      <w:r>
        <w:rPr>
          <w:noProof/>
        </w:rPr>
        <w:instrText xml:space="preserve"> PAGEREF _Toc441130829 \h </w:instrText>
      </w:r>
      <w:r>
        <w:rPr>
          <w:noProof/>
        </w:rPr>
      </w:r>
      <w:r>
        <w:rPr>
          <w:noProof/>
        </w:rPr>
        <w:fldChar w:fldCharType="separate"/>
      </w:r>
      <w:r>
        <w:rPr>
          <w:noProof/>
        </w:rPr>
        <w:t>42</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29A4">
        <w:rPr>
          <w:bCs w:val="0"/>
          <w:noProof/>
        </w:rPr>
        <w:t>услуг</w:t>
      </w:r>
      <w:r>
        <w:rPr>
          <w:noProof/>
        </w:rPr>
        <w:t xml:space="preserve"> (форма 2)</w:t>
      </w:r>
      <w:r>
        <w:rPr>
          <w:noProof/>
        </w:rPr>
        <w:tab/>
      </w:r>
      <w:r>
        <w:rPr>
          <w:noProof/>
        </w:rPr>
        <w:fldChar w:fldCharType="begin"/>
      </w:r>
      <w:r>
        <w:rPr>
          <w:noProof/>
        </w:rPr>
        <w:instrText xml:space="preserve"> PAGEREF _Toc441130831 \h </w:instrText>
      </w:r>
      <w:r>
        <w:rPr>
          <w:noProof/>
        </w:rPr>
      </w:r>
      <w:r>
        <w:rPr>
          <w:noProof/>
        </w:rPr>
        <w:fldChar w:fldCharType="separate"/>
      </w:r>
      <w:r>
        <w:rPr>
          <w:noProof/>
        </w:rPr>
        <w:t>44</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5.3</w:t>
      </w:r>
      <w:r>
        <w:rPr>
          <w:rFonts w:asciiTheme="minorHAnsi" w:eastAsiaTheme="minorEastAsia" w:hAnsiTheme="minorHAnsi" w:cstheme="minorBidi"/>
          <w:b w:val="0"/>
          <w:bCs w:val="0"/>
          <w:noProof/>
          <w:sz w:val="22"/>
          <w:szCs w:val="22"/>
          <w:lang w:eastAsia="ru-RU"/>
        </w:rPr>
        <w:tab/>
      </w:r>
      <w:r w:rsidRPr="007529A4">
        <w:rPr>
          <w:noProof/>
          <w:color w:val="000000"/>
        </w:rPr>
        <w:t>Техническое предложение (форма 3)</w:t>
      </w:r>
      <w:r>
        <w:rPr>
          <w:noProof/>
        </w:rPr>
        <w:tab/>
      </w:r>
      <w:r>
        <w:rPr>
          <w:noProof/>
        </w:rPr>
        <w:fldChar w:fldCharType="begin"/>
      </w:r>
      <w:r>
        <w:rPr>
          <w:noProof/>
        </w:rPr>
        <w:instrText xml:space="preserve"> PAGEREF _Toc441130834 \h </w:instrText>
      </w:r>
      <w:r>
        <w:rPr>
          <w:noProof/>
        </w:rPr>
      </w:r>
      <w:r>
        <w:rPr>
          <w:noProof/>
        </w:rPr>
        <w:fldChar w:fldCharType="separate"/>
      </w:r>
      <w:r>
        <w:rPr>
          <w:noProof/>
        </w:rPr>
        <w:t>47</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Pr>
          <w:noProof/>
        </w:rPr>
        <w:fldChar w:fldCharType="begin"/>
      </w:r>
      <w:r>
        <w:rPr>
          <w:noProof/>
        </w:rPr>
        <w:instrText xml:space="preserve"> PAGEREF _Toc441130837 \h </w:instrText>
      </w:r>
      <w:r>
        <w:rPr>
          <w:noProof/>
        </w:rPr>
      </w:r>
      <w:r>
        <w:rPr>
          <w:noProof/>
        </w:rPr>
        <w:fldChar w:fldCharType="separate"/>
      </w:r>
      <w:r>
        <w:rPr>
          <w:noProof/>
        </w:rPr>
        <w:t>49</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Pr>
          <w:noProof/>
        </w:rPr>
        <w:fldChar w:fldCharType="begin"/>
      </w:r>
      <w:r>
        <w:rPr>
          <w:noProof/>
        </w:rPr>
        <w:instrText xml:space="preserve"> PAGEREF _Toc441130840 \h </w:instrText>
      </w:r>
      <w:r>
        <w:rPr>
          <w:noProof/>
        </w:rPr>
      </w:r>
      <w:r>
        <w:rPr>
          <w:noProof/>
        </w:rPr>
        <w:fldChar w:fldCharType="separate"/>
      </w:r>
      <w:r>
        <w:rPr>
          <w:noProof/>
        </w:rPr>
        <w:t>51</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5.6</w:t>
      </w:r>
      <w:r>
        <w:rPr>
          <w:rFonts w:asciiTheme="minorHAnsi" w:eastAsiaTheme="minorEastAsia" w:hAnsiTheme="minorHAnsi" w:cstheme="minorBidi"/>
          <w:b w:val="0"/>
          <w:bCs w:val="0"/>
          <w:noProof/>
          <w:sz w:val="22"/>
          <w:szCs w:val="22"/>
          <w:lang w:eastAsia="ru-RU"/>
        </w:rPr>
        <w:tab/>
      </w:r>
      <w:r w:rsidRPr="007529A4">
        <w:rPr>
          <w:noProof/>
          <w:color w:val="000000"/>
        </w:rPr>
        <w:t>Протокол разногласий к проекту Договора (форма 6)</w:t>
      </w:r>
      <w:r>
        <w:rPr>
          <w:noProof/>
        </w:rPr>
        <w:tab/>
      </w:r>
      <w:r>
        <w:rPr>
          <w:noProof/>
        </w:rPr>
        <w:fldChar w:fldCharType="begin"/>
      </w:r>
      <w:r>
        <w:rPr>
          <w:noProof/>
        </w:rPr>
        <w:instrText xml:space="preserve"> PAGEREF _Toc441130843 \h </w:instrText>
      </w:r>
      <w:r>
        <w:rPr>
          <w:noProof/>
        </w:rPr>
      </w:r>
      <w:r>
        <w:rPr>
          <w:noProof/>
        </w:rPr>
        <w:fldChar w:fldCharType="separate"/>
      </w:r>
      <w:r>
        <w:rPr>
          <w:noProof/>
        </w:rPr>
        <w:t>53</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Pr>
          <w:noProof/>
        </w:rPr>
        <w:fldChar w:fldCharType="begin"/>
      </w:r>
      <w:r>
        <w:rPr>
          <w:noProof/>
        </w:rPr>
        <w:instrText xml:space="preserve"> PAGEREF _Toc441130846 \h </w:instrText>
      </w:r>
      <w:r>
        <w:rPr>
          <w:noProof/>
        </w:rPr>
      </w:r>
      <w:r>
        <w:rPr>
          <w:noProof/>
        </w:rPr>
        <w:fldChar w:fldCharType="separate"/>
      </w:r>
      <w:r>
        <w:rPr>
          <w:noProof/>
        </w:rPr>
        <w:t>55</w:t>
      </w:r>
      <w:r>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sidRPr="007529A4">
        <w:rPr>
          <w:noProof/>
        </w:rPr>
        <w:t>5.7.1</w:t>
      </w:r>
      <w:r>
        <w:rPr>
          <w:rFonts w:asciiTheme="minorHAnsi" w:eastAsiaTheme="minorEastAsia" w:hAnsiTheme="minorHAnsi" w:cstheme="minorBidi"/>
          <w:bCs w:val="0"/>
          <w:iCs w:val="0"/>
          <w:noProof/>
          <w:sz w:val="22"/>
          <w:szCs w:val="22"/>
          <w:lang w:eastAsia="ru-RU"/>
        </w:rPr>
        <w:tab/>
      </w:r>
      <w:r w:rsidRPr="007529A4">
        <w:rPr>
          <w:noProof/>
        </w:rPr>
        <w:t>Форма Анкеты Участника</w:t>
      </w:r>
      <w:r>
        <w:rPr>
          <w:noProof/>
        </w:rPr>
        <w:tab/>
      </w:r>
      <w:r>
        <w:rPr>
          <w:noProof/>
        </w:rPr>
        <w:fldChar w:fldCharType="begin"/>
      </w:r>
      <w:r>
        <w:rPr>
          <w:noProof/>
        </w:rPr>
        <w:instrText xml:space="preserve"> PAGEREF _Toc441130847 \h </w:instrText>
      </w:r>
      <w:r>
        <w:rPr>
          <w:noProof/>
        </w:rPr>
      </w:r>
      <w:r>
        <w:rPr>
          <w:noProof/>
        </w:rPr>
        <w:fldChar w:fldCharType="separate"/>
      </w:r>
      <w:r>
        <w:rPr>
          <w:noProof/>
        </w:rPr>
        <w:t>55</w:t>
      </w:r>
      <w:r>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sidRPr="007529A4">
        <w:rPr>
          <w:noProof/>
        </w:rPr>
        <w:t>5.7.2</w:t>
      </w:r>
      <w:r>
        <w:rPr>
          <w:rFonts w:asciiTheme="minorHAnsi" w:eastAsiaTheme="minorEastAsia" w:hAnsiTheme="minorHAnsi" w:cstheme="minorBidi"/>
          <w:bCs w:val="0"/>
          <w:iCs w:val="0"/>
          <w:noProof/>
          <w:sz w:val="22"/>
          <w:szCs w:val="22"/>
          <w:lang w:eastAsia="ru-RU"/>
        </w:rPr>
        <w:tab/>
      </w:r>
      <w:r w:rsidRPr="007529A4">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Pr>
          <w:noProof/>
        </w:rPr>
        <w:fldChar w:fldCharType="begin"/>
      </w:r>
      <w:r>
        <w:rPr>
          <w:noProof/>
        </w:rPr>
        <w:instrText xml:space="preserve"> PAGEREF _Toc441130848 \h </w:instrText>
      </w:r>
      <w:r>
        <w:rPr>
          <w:noProof/>
        </w:rPr>
      </w:r>
      <w:r>
        <w:rPr>
          <w:noProof/>
        </w:rPr>
        <w:fldChar w:fldCharType="separate"/>
      </w:r>
      <w:r>
        <w:rPr>
          <w:noProof/>
        </w:rPr>
        <w:t>57</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Pr>
          <w:noProof/>
        </w:rPr>
        <w:fldChar w:fldCharType="begin"/>
      </w:r>
      <w:r>
        <w:rPr>
          <w:noProof/>
        </w:rPr>
        <w:instrText xml:space="preserve"> PAGEREF _Toc441130850 \h </w:instrText>
      </w:r>
      <w:r>
        <w:rPr>
          <w:noProof/>
        </w:rPr>
      </w:r>
      <w:r>
        <w:rPr>
          <w:noProof/>
        </w:rPr>
        <w:fldChar w:fldCharType="separate"/>
      </w:r>
      <w:r>
        <w:rPr>
          <w:noProof/>
        </w:rPr>
        <w:t>60</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Pr>
          <w:noProof/>
        </w:rPr>
        <w:fldChar w:fldCharType="begin"/>
      </w:r>
      <w:r>
        <w:rPr>
          <w:noProof/>
        </w:rPr>
        <w:instrText xml:space="preserve"> PAGEREF _Toc441130853 \h </w:instrText>
      </w:r>
      <w:r>
        <w:rPr>
          <w:noProof/>
        </w:rPr>
      </w:r>
      <w:r>
        <w:rPr>
          <w:noProof/>
        </w:rPr>
        <w:fldChar w:fldCharType="separate"/>
      </w:r>
      <w:r>
        <w:rPr>
          <w:noProof/>
        </w:rPr>
        <w:t>62</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Pr>
          <w:noProof/>
        </w:rPr>
        <w:fldChar w:fldCharType="begin"/>
      </w:r>
      <w:r>
        <w:rPr>
          <w:noProof/>
        </w:rPr>
        <w:instrText xml:space="preserve"> PAGEREF _Toc441130856 \h </w:instrText>
      </w:r>
      <w:r>
        <w:rPr>
          <w:noProof/>
        </w:rPr>
      </w:r>
      <w:r>
        <w:rPr>
          <w:noProof/>
        </w:rPr>
        <w:fldChar w:fldCharType="separate"/>
      </w:r>
      <w:r>
        <w:rPr>
          <w:noProof/>
        </w:rPr>
        <w:t>64</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Pr>
          <w:noProof/>
        </w:rPr>
        <w:fldChar w:fldCharType="begin"/>
      </w:r>
      <w:r>
        <w:rPr>
          <w:noProof/>
        </w:rPr>
        <w:instrText xml:space="preserve"> PAGEREF _Toc441130859 \h </w:instrText>
      </w:r>
      <w:r>
        <w:rPr>
          <w:noProof/>
        </w:rPr>
      </w:r>
      <w:r>
        <w:rPr>
          <w:noProof/>
        </w:rPr>
        <w:fldChar w:fldCharType="separate"/>
      </w:r>
      <w:r>
        <w:rPr>
          <w:noProof/>
        </w:rPr>
        <w:t>66</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Pr>
          <w:noProof/>
        </w:rPr>
        <w:fldChar w:fldCharType="begin"/>
      </w:r>
      <w:r>
        <w:rPr>
          <w:noProof/>
        </w:rPr>
        <w:instrText xml:space="preserve"> PAGEREF _Toc441130862 \h </w:instrText>
      </w:r>
      <w:r>
        <w:rPr>
          <w:noProof/>
        </w:rPr>
      </w:r>
      <w:r>
        <w:rPr>
          <w:noProof/>
        </w:rPr>
        <w:fldChar w:fldCharType="separate"/>
      </w:r>
      <w:r>
        <w:rPr>
          <w:noProof/>
        </w:rPr>
        <w:t>68</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Pr>
          <w:noProof/>
        </w:rPr>
        <w:fldChar w:fldCharType="begin"/>
      </w:r>
      <w:r>
        <w:rPr>
          <w:noProof/>
        </w:rPr>
        <w:instrText xml:space="preserve"> PAGEREF _Toc441130865 \h </w:instrText>
      </w:r>
      <w:r>
        <w:rPr>
          <w:noProof/>
        </w:rPr>
      </w:r>
      <w:r>
        <w:rPr>
          <w:noProof/>
        </w:rPr>
        <w:fldChar w:fldCharType="separate"/>
      </w:r>
      <w:r>
        <w:rPr>
          <w:noProof/>
        </w:rPr>
        <w:t>71</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Pr>
          <w:noProof/>
        </w:rPr>
        <w:fldChar w:fldCharType="begin"/>
      </w:r>
      <w:r>
        <w:rPr>
          <w:noProof/>
        </w:rPr>
        <w:instrText xml:space="preserve"> PAGEREF _Toc441130868 \h </w:instrText>
      </w:r>
      <w:r>
        <w:rPr>
          <w:noProof/>
        </w:rPr>
      </w:r>
      <w:r>
        <w:rPr>
          <w:noProof/>
        </w:rPr>
        <w:fldChar w:fldCharType="separate"/>
      </w:r>
      <w:r>
        <w:rPr>
          <w:noProof/>
        </w:rPr>
        <w:t>73</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Pr>
          <w:noProof/>
        </w:rPr>
        <w:fldChar w:fldCharType="begin"/>
      </w:r>
      <w:r>
        <w:rPr>
          <w:noProof/>
        </w:rPr>
        <w:instrText xml:space="preserve"> PAGEREF _Toc441130871 \h </w:instrText>
      </w:r>
      <w:r>
        <w:rPr>
          <w:noProof/>
        </w:rPr>
      </w:r>
      <w:r>
        <w:rPr>
          <w:noProof/>
        </w:rPr>
        <w:fldChar w:fldCharType="separate"/>
      </w:r>
      <w:r>
        <w:rPr>
          <w:noProof/>
        </w:rPr>
        <w:t>76</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529A4">
        <w:rPr>
          <w:noProof/>
          <w:color w:val="000000"/>
        </w:rPr>
        <w:t>оказания услуг</w:t>
      </w:r>
      <w:r>
        <w:rPr>
          <w:noProof/>
        </w:rPr>
        <w:t xml:space="preserve"> между Участником и соисполнителями </w:t>
      </w:r>
      <w:r w:rsidRPr="007529A4">
        <w:rPr>
          <w:noProof/>
          <w:color w:val="000000"/>
        </w:rPr>
        <w:t>(форма 16)</w:t>
      </w:r>
      <w:r>
        <w:rPr>
          <w:noProof/>
        </w:rPr>
        <w:tab/>
      </w:r>
      <w:r>
        <w:rPr>
          <w:noProof/>
        </w:rPr>
        <w:fldChar w:fldCharType="begin"/>
      </w:r>
      <w:r>
        <w:rPr>
          <w:noProof/>
        </w:rPr>
        <w:instrText xml:space="preserve"> PAGEREF _Toc441130874 \h </w:instrText>
      </w:r>
      <w:r>
        <w:rPr>
          <w:noProof/>
        </w:rPr>
      </w:r>
      <w:r>
        <w:rPr>
          <w:noProof/>
        </w:rPr>
        <w:fldChar w:fldCharType="separate"/>
      </w:r>
      <w:r>
        <w:rPr>
          <w:noProof/>
        </w:rPr>
        <w:t>78</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7529A4">
        <w:rPr>
          <w:noProof/>
          <w:color w:val="000000"/>
        </w:rPr>
        <w:t>(форма 17)</w:t>
      </w:r>
      <w:r>
        <w:rPr>
          <w:noProof/>
        </w:rPr>
        <w:tab/>
      </w:r>
      <w:r>
        <w:rPr>
          <w:noProof/>
        </w:rPr>
        <w:fldChar w:fldCharType="begin"/>
      </w:r>
      <w:r>
        <w:rPr>
          <w:noProof/>
        </w:rPr>
        <w:instrText xml:space="preserve"> PAGEREF _Toc441130877 \h </w:instrText>
      </w:r>
      <w:r>
        <w:rPr>
          <w:noProof/>
        </w:rPr>
      </w:r>
      <w:r>
        <w:rPr>
          <w:noProof/>
        </w:rPr>
        <w:fldChar w:fldCharType="separate"/>
      </w:r>
      <w:r>
        <w:rPr>
          <w:noProof/>
        </w:rPr>
        <w:t>80</w:t>
      </w:r>
      <w:r>
        <w:rPr>
          <w:noProof/>
        </w:rPr>
        <w:fldChar w:fldCharType="end"/>
      </w:r>
    </w:p>
    <w:p w:rsidR="00717F60" w:rsidRPr="00E71A48" w:rsidRDefault="001178A9"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076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0764"/>
      <w:bookmarkEnd w:id="8"/>
      <w:r w:rsidRPr="00E71A48">
        <w:t>Общие сведения о процедуре запроса предложений</w:t>
      </w:r>
      <w:bookmarkEnd w:id="9"/>
    </w:p>
    <w:p w:rsidR="007D37B9" w:rsidRPr="007D37B9" w:rsidRDefault="00717F60" w:rsidP="007D37B9">
      <w:pPr>
        <w:keepNext/>
        <w:widowControl w:val="0"/>
        <w:numPr>
          <w:ilvl w:val="2"/>
          <w:numId w:val="18"/>
        </w:numPr>
        <w:tabs>
          <w:tab w:val="clear" w:pos="720"/>
          <w:tab w:val="num" w:pos="1571"/>
          <w:tab w:val="num" w:pos="1650"/>
        </w:tabs>
        <w:autoSpaceDE w:val="0"/>
        <w:autoSpaceDN w:val="0"/>
        <w:adjustRightInd w:val="0"/>
        <w:spacing w:before="60" w:line="264" w:lineRule="auto"/>
        <w:ind w:left="0" w:firstLine="550"/>
        <w:rPr>
          <w:sz w:val="24"/>
          <w:szCs w:val="24"/>
          <w:lang w:val="x-none"/>
        </w:rPr>
      </w:pPr>
      <w:bookmarkStart w:id="10" w:name="_Ref55193512"/>
      <w:bookmarkStart w:id="11" w:name="_Ref191386085"/>
      <w:bookmarkStart w:id="12" w:name="_Ref302563524"/>
      <w:bookmarkStart w:id="13" w:name="_Ref306033426"/>
      <w:proofErr w:type="gramStart"/>
      <w:r w:rsidRPr="007D37B9">
        <w:rPr>
          <w:iCs/>
          <w:sz w:val="24"/>
          <w:szCs w:val="24"/>
        </w:rPr>
        <w:t xml:space="preserve">Заказчик, являющийся Организатором запроса предложений </w:t>
      </w:r>
      <w:r w:rsidR="007556FF" w:rsidRPr="007D37B9">
        <w:rPr>
          <w:iCs/>
          <w:sz w:val="24"/>
          <w:szCs w:val="24"/>
        </w:rPr>
        <w:t>– ПАО «МРСК Центра» (далее – Заказчик или Организатор)</w:t>
      </w:r>
      <w:r w:rsidRPr="007D37B9">
        <w:rPr>
          <w:iCs/>
          <w:sz w:val="24"/>
          <w:szCs w:val="24"/>
        </w:rPr>
        <w:t xml:space="preserve"> (почтовый адрес:</w:t>
      </w:r>
      <w:proofErr w:type="gramEnd"/>
      <w:r w:rsidR="007556FF" w:rsidRPr="007D37B9">
        <w:rPr>
          <w:iCs/>
          <w:sz w:val="24"/>
          <w:szCs w:val="24"/>
        </w:rPr>
        <w:t xml:space="preserve"> </w:t>
      </w:r>
      <w:proofErr w:type="gramStart"/>
      <w:r w:rsidR="007556FF" w:rsidRPr="007D37B9">
        <w:rPr>
          <w:iCs/>
          <w:sz w:val="24"/>
          <w:szCs w:val="24"/>
        </w:rPr>
        <w:t>РФ, 127018, г. Москва, ул. 2-я Ямская, 4</w:t>
      </w:r>
      <w:r w:rsidR="00EC1043" w:rsidRPr="007D37B9">
        <w:rPr>
          <w:iCs/>
          <w:sz w:val="24"/>
          <w:szCs w:val="24"/>
        </w:rPr>
        <w:t>, с</w:t>
      </w:r>
      <w:r w:rsidRPr="007D37B9">
        <w:rPr>
          <w:iCs/>
          <w:sz w:val="24"/>
          <w:szCs w:val="24"/>
        </w:rPr>
        <w:t xml:space="preserve">екретарь Закупочной комиссии – </w:t>
      </w:r>
      <w:r w:rsidR="007556FF" w:rsidRPr="007D37B9">
        <w:rPr>
          <w:iCs/>
          <w:sz w:val="24"/>
          <w:szCs w:val="24"/>
        </w:rPr>
        <w:t xml:space="preserve">ведущий специалист </w:t>
      </w:r>
      <w:r w:rsidR="007D37B9" w:rsidRPr="007D37B9">
        <w:rPr>
          <w:iCs/>
          <w:sz w:val="24"/>
          <w:szCs w:val="24"/>
        </w:rPr>
        <w:t>отдела закупочной деятельности Управления логистики и материально-технического обеспечения филиала ПАО «МРСК Центра» - «Тамбовэнерго»</w:t>
      </w:r>
      <w:r w:rsidR="007556FF" w:rsidRPr="007D37B9">
        <w:rPr>
          <w:iCs/>
          <w:sz w:val="24"/>
          <w:szCs w:val="24"/>
        </w:rPr>
        <w:t xml:space="preserve"> </w:t>
      </w:r>
      <w:r w:rsidR="007D37B9">
        <w:rPr>
          <w:iCs/>
          <w:sz w:val="24"/>
          <w:szCs w:val="24"/>
        </w:rPr>
        <w:t>Кобелева Е.Ю</w:t>
      </w:r>
      <w:r w:rsidR="007D37B9" w:rsidRPr="007D37B9">
        <w:rPr>
          <w:iCs/>
          <w:sz w:val="24"/>
          <w:szCs w:val="24"/>
        </w:rPr>
        <w:t>., контактный телефон: (47</w:t>
      </w:r>
      <w:r w:rsidR="007556FF" w:rsidRPr="007D37B9">
        <w:rPr>
          <w:iCs/>
          <w:sz w:val="24"/>
          <w:szCs w:val="24"/>
        </w:rPr>
        <w:t>5</w:t>
      </w:r>
      <w:r w:rsidR="007D37B9" w:rsidRPr="007D37B9">
        <w:rPr>
          <w:iCs/>
          <w:sz w:val="24"/>
          <w:szCs w:val="24"/>
        </w:rPr>
        <w:t>2</w:t>
      </w:r>
      <w:r w:rsidR="007556FF" w:rsidRPr="007D37B9">
        <w:rPr>
          <w:iCs/>
          <w:sz w:val="24"/>
          <w:szCs w:val="24"/>
        </w:rPr>
        <w:t>)</w:t>
      </w:r>
      <w:r w:rsidR="007D37B9">
        <w:rPr>
          <w:iCs/>
          <w:sz w:val="24"/>
          <w:szCs w:val="24"/>
        </w:rPr>
        <w:t>56-95-</w:t>
      </w:r>
      <w:r w:rsidR="007D37B9" w:rsidRPr="007D37B9">
        <w:rPr>
          <w:iCs/>
          <w:sz w:val="24"/>
          <w:szCs w:val="24"/>
        </w:rPr>
        <w:t>67</w:t>
      </w:r>
      <w:r w:rsidR="007556FF" w:rsidRPr="007D37B9">
        <w:rPr>
          <w:iCs/>
          <w:sz w:val="24"/>
          <w:szCs w:val="24"/>
        </w:rPr>
        <w:t xml:space="preserve">, </w:t>
      </w:r>
      <w:r w:rsidR="007556FF" w:rsidRPr="007D37B9">
        <w:rPr>
          <w:sz w:val="24"/>
          <w:szCs w:val="24"/>
        </w:rPr>
        <w:t>адрес электронной почты</w:t>
      </w:r>
      <w:r w:rsidR="007D37B9" w:rsidRPr="007D37B9">
        <w:rPr>
          <w:bCs w:val="0"/>
          <w:color w:val="0000FF"/>
          <w:sz w:val="24"/>
          <w:szCs w:val="24"/>
          <w:u w:val="single"/>
          <w:lang w:eastAsia="ru-RU"/>
        </w:rPr>
        <w:t xml:space="preserve"> kobeleva.ey@mrsk-1.ru.</w:t>
      </w:r>
      <w:r w:rsidRPr="007D37B9">
        <w:rPr>
          <w:iCs/>
          <w:sz w:val="24"/>
          <w:szCs w:val="24"/>
        </w:rPr>
        <w:t>, ответственное лицо –</w:t>
      </w:r>
      <w:r w:rsidRPr="007D37B9">
        <w:rPr>
          <w:sz w:val="24"/>
          <w:szCs w:val="24"/>
        </w:rPr>
        <w:t xml:space="preserve"> </w:t>
      </w:r>
      <w:r w:rsidR="007D37B9">
        <w:rPr>
          <w:sz w:val="24"/>
          <w:szCs w:val="24"/>
        </w:rPr>
        <w:t xml:space="preserve">Кобелева Елена </w:t>
      </w:r>
      <w:r w:rsidR="007D37B9" w:rsidRPr="007D37B9">
        <w:rPr>
          <w:sz w:val="24"/>
          <w:szCs w:val="24"/>
        </w:rPr>
        <w:t>Юрьевна, контактный телефон</w:t>
      </w:r>
      <w:r w:rsidR="007556FF" w:rsidRPr="007D37B9">
        <w:rPr>
          <w:sz w:val="24"/>
          <w:szCs w:val="24"/>
        </w:rPr>
        <w:t xml:space="preserve"> - </w:t>
      </w:r>
      <w:r w:rsidR="007D37B9" w:rsidRPr="007D37B9">
        <w:rPr>
          <w:iCs/>
          <w:sz w:val="24"/>
          <w:szCs w:val="24"/>
        </w:rPr>
        <w:t>(4752)56-95-67</w:t>
      </w:r>
      <w:r w:rsidR="007556FF" w:rsidRPr="007D37B9">
        <w:rPr>
          <w:sz w:val="24"/>
          <w:szCs w:val="24"/>
        </w:rPr>
        <w:t xml:space="preserve">, адрес электронной почты: </w:t>
      </w:r>
      <w:r w:rsidR="007D37B9" w:rsidRPr="007D37B9">
        <w:rPr>
          <w:bCs w:val="0"/>
          <w:color w:val="0000FF"/>
          <w:sz w:val="24"/>
          <w:szCs w:val="24"/>
          <w:u w:val="single"/>
          <w:lang w:eastAsia="ru-RU"/>
        </w:rPr>
        <w:t>kobeleva.ey@mrsk-1.ru</w:t>
      </w:r>
      <w:r w:rsidR="007D37B9" w:rsidRPr="007D37B9">
        <w:rPr>
          <w:u w:val="single"/>
        </w:rPr>
        <w:t>.</w:t>
      </w:r>
      <w:proofErr w:type="gramEnd"/>
      <w:r w:rsidR="00862664" w:rsidRPr="007D37B9">
        <w:rPr>
          <w:sz w:val="24"/>
          <w:szCs w:val="24"/>
        </w:rPr>
        <w:t xml:space="preserve"> </w:t>
      </w:r>
      <w:proofErr w:type="gramStart"/>
      <w:r w:rsidR="004B5EB3" w:rsidRPr="007D37B9">
        <w:rPr>
          <w:iCs/>
          <w:sz w:val="24"/>
          <w:szCs w:val="24"/>
        </w:rPr>
        <w:t>Извещени</w:t>
      </w:r>
      <w:r w:rsidRPr="007D37B9">
        <w:rPr>
          <w:iCs/>
          <w:sz w:val="24"/>
          <w:szCs w:val="24"/>
        </w:rPr>
        <w:t>ем</w:t>
      </w:r>
      <w:r w:rsidRPr="007D37B9">
        <w:rPr>
          <w:sz w:val="24"/>
          <w:szCs w:val="24"/>
        </w:rPr>
        <w:t xml:space="preserve"> о проведении открытого </w:t>
      </w:r>
      <w:r w:rsidRPr="007D37B9">
        <w:rPr>
          <w:iCs/>
          <w:sz w:val="24"/>
          <w:szCs w:val="24"/>
        </w:rPr>
        <w:t>запроса предложений</w:t>
      </w:r>
      <w:r w:rsidRPr="007D37B9">
        <w:rPr>
          <w:sz w:val="24"/>
          <w:szCs w:val="24"/>
        </w:rPr>
        <w:t xml:space="preserve">, опубликованным </w:t>
      </w:r>
      <w:r w:rsidRPr="007D37B9">
        <w:rPr>
          <w:b/>
          <w:sz w:val="24"/>
          <w:szCs w:val="24"/>
        </w:rPr>
        <w:t>«</w:t>
      </w:r>
      <w:r w:rsidR="007D37B9" w:rsidRPr="007D37B9">
        <w:rPr>
          <w:b/>
          <w:sz w:val="24"/>
          <w:szCs w:val="24"/>
        </w:rPr>
        <w:t>22</w:t>
      </w:r>
      <w:r w:rsidRPr="007D37B9">
        <w:rPr>
          <w:b/>
          <w:sz w:val="24"/>
          <w:szCs w:val="24"/>
        </w:rPr>
        <w:t xml:space="preserve">» </w:t>
      </w:r>
      <w:r w:rsidR="00862664" w:rsidRPr="007D37B9">
        <w:rPr>
          <w:b/>
          <w:sz w:val="24"/>
          <w:szCs w:val="24"/>
        </w:rPr>
        <w:t>января</w:t>
      </w:r>
      <w:r w:rsidRPr="007D37B9">
        <w:rPr>
          <w:b/>
          <w:sz w:val="24"/>
          <w:szCs w:val="24"/>
        </w:rPr>
        <w:t xml:space="preserve"> 20</w:t>
      </w:r>
      <w:r w:rsidR="00C12FA4" w:rsidRPr="007D37B9">
        <w:rPr>
          <w:b/>
          <w:sz w:val="24"/>
          <w:szCs w:val="24"/>
        </w:rPr>
        <w:t>1</w:t>
      </w:r>
      <w:r w:rsidR="00862664" w:rsidRPr="007D37B9">
        <w:rPr>
          <w:b/>
          <w:sz w:val="24"/>
          <w:szCs w:val="24"/>
        </w:rPr>
        <w:t>6</w:t>
      </w:r>
      <w:r w:rsidRPr="007D37B9">
        <w:rPr>
          <w:b/>
          <w:sz w:val="24"/>
          <w:szCs w:val="24"/>
        </w:rPr>
        <w:t xml:space="preserve"> г.</w:t>
      </w:r>
      <w:r w:rsidRPr="007D37B9">
        <w:rPr>
          <w:sz w:val="24"/>
          <w:szCs w:val="24"/>
        </w:rPr>
        <w:t xml:space="preserve"> на официальном сайте (</w:t>
      </w:r>
      <w:hyperlink r:id="rId18" w:history="1">
        <w:r w:rsidR="00345CCA" w:rsidRPr="007D37B9">
          <w:rPr>
            <w:rStyle w:val="a7"/>
            <w:sz w:val="24"/>
            <w:szCs w:val="24"/>
          </w:rPr>
          <w:t>www.zakupki.</w:t>
        </w:r>
        <w:r w:rsidR="00345CCA" w:rsidRPr="007D37B9">
          <w:rPr>
            <w:rStyle w:val="a7"/>
            <w:sz w:val="24"/>
            <w:szCs w:val="24"/>
            <w:lang w:val="en-US"/>
          </w:rPr>
          <w:t>gov</w:t>
        </w:r>
        <w:r w:rsidR="00345CCA" w:rsidRPr="007D37B9">
          <w:rPr>
            <w:rStyle w:val="a7"/>
            <w:sz w:val="24"/>
            <w:szCs w:val="24"/>
          </w:rPr>
          <w:t>.ru</w:t>
        </w:r>
      </w:hyperlink>
      <w:r w:rsidRPr="007D37B9">
        <w:rPr>
          <w:sz w:val="24"/>
          <w:szCs w:val="24"/>
        </w:rPr>
        <w:t>),</w:t>
      </w:r>
      <w:r w:rsidR="009D7F01" w:rsidRPr="007D37B9">
        <w:rPr>
          <w:iCs/>
          <w:sz w:val="24"/>
          <w:szCs w:val="24"/>
        </w:rPr>
        <w:t xml:space="preserve"> </w:t>
      </w:r>
      <w:r w:rsidR="009D7F01" w:rsidRPr="007D37B9">
        <w:rPr>
          <w:sz w:val="24"/>
          <w:szCs w:val="24"/>
        </w:rPr>
        <w:t xml:space="preserve">на сайте </w:t>
      </w:r>
      <w:r w:rsidR="007556FF" w:rsidRPr="007D37B9">
        <w:rPr>
          <w:iCs/>
          <w:sz w:val="24"/>
          <w:szCs w:val="24"/>
        </w:rPr>
        <w:t>ПАО «МРСК Центра»</w:t>
      </w:r>
      <w:r w:rsidR="009D7F01" w:rsidRPr="007D37B9">
        <w:rPr>
          <w:sz w:val="24"/>
          <w:szCs w:val="24"/>
        </w:rPr>
        <w:t xml:space="preserve"> (</w:t>
      </w:r>
      <w:hyperlink r:id="rId19" w:history="1">
        <w:r w:rsidR="007556FF" w:rsidRPr="007D37B9">
          <w:rPr>
            <w:rStyle w:val="a7"/>
            <w:sz w:val="24"/>
            <w:szCs w:val="24"/>
          </w:rPr>
          <w:t>www.mrsk-1.ru</w:t>
        </w:r>
      </w:hyperlink>
      <w:r w:rsidR="00862664" w:rsidRPr="007D37B9">
        <w:rPr>
          <w:sz w:val="24"/>
          <w:szCs w:val="24"/>
        </w:rPr>
        <w:t>)</w:t>
      </w:r>
      <w:r w:rsidR="00702B2C" w:rsidRPr="007D37B9">
        <w:rPr>
          <w:sz w:val="24"/>
          <w:szCs w:val="24"/>
        </w:rPr>
        <w:t xml:space="preserve">, на сайте </w:t>
      </w:r>
      <w:r w:rsidR="00F71B88" w:rsidRPr="007D37B9">
        <w:rPr>
          <w:sz w:val="24"/>
          <w:szCs w:val="24"/>
        </w:rPr>
        <w:t>электронной торговой площадки ПАО «</w:t>
      </w:r>
      <w:proofErr w:type="spellStart"/>
      <w:r w:rsidR="00F71B88" w:rsidRPr="007D37B9">
        <w:rPr>
          <w:sz w:val="24"/>
          <w:szCs w:val="24"/>
        </w:rPr>
        <w:t>Россети</w:t>
      </w:r>
      <w:proofErr w:type="spellEnd"/>
      <w:r w:rsidR="00F71B88" w:rsidRPr="007D37B9">
        <w:rPr>
          <w:sz w:val="24"/>
          <w:szCs w:val="24"/>
        </w:rPr>
        <w:t xml:space="preserve">» </w:t>
      </w:r>
      <w:hyperlink r:id="rId20" w:history="1">
        <w:r w:rsidR="00F71B88" w:rsidRPr="007D37B9">
          <w:rPr>
            <w:rStyle w:val="a7"/>
            <w:sz w:val="24"/>
            <w:szCs w:val="24"/>
          </w:rPr>
          <w:t>www.b2b-mrsk.ru</w:t>
        </w:r>
      </w:hyperlink>
      <w:r w:rsidR="00F71B88" w:rsidRPr="007D37B9">
        <w:rPr>
          <w:sz w:val="24"/>
          <w:szCs w:val="24"/>
        </w:rPr>
        <w:t xml:space="preserve"> (далее — ЭТП)</w:t>
      </w:r>
      <w:r w:rsidR="00702B2C" w:rsidRPr="007D37B9">
        <w:rPr>
          <w:sz w:val="24"/>
          <w:szCs w:val="24"/>
        </w:rPr>
        <w:t xml:space="preserve">, </w:t>
      </w:r>
      <w:r w:rsidRPr="007D37B9">
        <w:rPr>
          <w:iCs/>
          <w:sz w:val="24"/>
          <w:szCs w:val="24"/>
        </w:rPr>
        <w:t>приг</w:t>
      </w:r>
      <w:r w:rsidRPr="007D37B9">
        <w:rPr>
          <w:sz w:val="24"/>
          <w:szCs w:val="24"/>
        </w:rPr>
        <w:t>ласило юридических лиц</w:t>
      </w:r>
      <w:r w:rsidR="005B75A6" w:rsidRPr="007D37B9">
        <w:rPr>
          <w:sz w:val="24"/>
          <w:szCs w:val="24"/>
        </w:rPr>
        <w:t xml:space="preserve"> и физических лиц (в т.</w:t>
      </w:r>
      <w:r w:rsidR="003129D4" w:rsidRPr="007D37B9">
        <w:rPr>
          <w:sz w:val="24"/>
          <w:szCs w:val="24"/>
        </w:rPr>
        <w:t xml:space="preserve"> </w:t>
      </w:r>
      <w:r w:rsidR="005B75A6" w:rsidRPr="007D37B9">
        <w:rPr>
          <w:sz w:val="24"/>
          <w:szCs w:val="24"/>
        </w:rPr>
        <w:t>ч. индивидуальных предпринимателей)</w:t>
      </w:r>
      <w:r w:rsidR="007D37B9">
        <w:rPr>
          <w:sz w:val="24"/>
          <w:szCs w:val="24"/>
        </w:rPr>
        <w:t>,</w:t>
      </w:r>
      <w:r w:rsidR="007D37B9" w:rsidRPr="007D37B9">
        <w:rPr>
          <w:sz w:val="26"/>
          <w:szCs w:val="26"/>
        </w:rPr>
        <w:t xml:space="preserve"> </w:t>
      </w:r>
      <w:r w:rsidR="007D37B9" w:rsidRPr="007D37B9">
        <w:rPr>
          <w:sz w:val="24"/>
          <w:szCs w:val="24"/>
        </w:rPr>
        <w:t>являющихся субъектами малого и среднего предпринимательства (соответствующих критериям отнесения к субъектам</w:t>
      </w:r>
      <w:proofErr w:type="gramEnd"/>
      <w:r w:rsidR="007D37B9" w:rsidRPr="007D37B9">
        <w:rPr>
          <w:sz w:val="24"/>
          <w:szCs w:val="24"/>
        </w:rPr>
        <w:t xml:space="preserve"> </w:t>
      </w:r>
      <w:proofErr w:type="gramStart"/>
      <w:r w:rsidR="007D37B9" w:rsidRPr="007D37B9">
        <w:rPr>
          <w:sz w:val="24"/>
          <w:szCs w:val="24"/>
        </w:rPr>
        <w:t xml:space="preserve">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7D37B9">
        <w:rPr>
          <w:sz w:val="24"/>
          <w:szCs w:val="24"/>
        </w:rPr>
        <w:t xml:space="preserve"> (далее - Участники)</w:t>
      </w:r>
      <w:r w:rsidR="009D7F01" w:rsidRPr="007D37B9">
        <w:rPr>
          <w:sz w:val="24"/>
          <w:szCs w:val="24"/>
        </w:rPr>
        <w:t xml:space="preserve"> </w:t>
      </w:r>
      <w:r w:rsidR="004B5EB3" w:rsidRPr="007D37B9">
        <w:rPr>
          <w:sz w:val="24"/>
          <w:szCs w:val="24"/>
        </w:rPr>
        <w:t>к участию в процедуре О</w:t>
      </w:r>
      <w:r w:rsidRPr="007D37B9">
        <w:rPr>
          <w:sz w:val="24"/>
          <w:szCs w:val="24"/>
        </w:rPr>
        <w:t xml:space="preserve">ткрытого запроса предложений (далее – запрос предложений) </w:t>
      </w:r>
      <w:bookmarkEnd w:id="10"/>
      <w:r w:rsidR="004B5EB3" w:rsidRPr="007D37B9">
        <w:rPr>
          <w:sz w:val="24"/>
          <w:szCs w:val="24"/>
        </w:rPr>
        <w:t xml:space="preserve">на право заключения </w:t>
      </w:r>
      <w:bookmarkStart w:id="14" w:name="_Ref440269836"/>
      <w:bookmarkEnd w:id="11"/>
      <w:bookmarkEnd w:id="12"/>
      <w:bookmarkEnd w:id="13"/>
      <w:r w:rsidR="007D37B9" w:rsidRPr="007D37B9">
        <w:rPr>
          <w:sz w:val="24"/>
          <w:szCs w:val="24"/>
          <w:lang w:val="x-none"/>
        </w:rPr>
        <w:t>Договор</w:t>
      </w:r>
      <w:r w:rsidR="007D37B9" w:rsidRPr="007D37B9">
        <w:rPr>
          <w:sz w:val="24"/>
          <w:szCs w:val="24"/>
        </w:rPr>
        <w:t>а</w:t>
      </w:r>
      <w:r w:rsidR="007D37B9" w:rsidRPr="007D37B9">
        <w:rPr>
          <w:sz w:val="24"/>
          <w:szCs w:val="24"/>
          <w:lang w:val="x-none"/>
        </w:rPr>
        <w:t xml:space="preserve"> на оказание услуг по ремонту автотранспорта, крановых установок, подъёмных приспособлений без ОПО для нужд ПАО «МРСК Центра</w:t>
      </w:r>
      <w:proofErr w:type="gramEnd"/>
      <w:r w:rsidR="007D37B9" w:rsidRPr="007D37B9">
        <w:rPr>
          <w:sz w:val="24"/>
          <w:szCs w:val="24"/>
          <w:lang w:val="x-none"/>
        </w:rPr>
        <w:t>» (филиала «Тамбовэнерго»).</w:t>
      </w:r>
    </w:p>
    <w:p w:rsidR="00717F60" w:rsidRPr="007D37B9"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7D37B9">
        <w:rPr>
          <w:sz w:val="24"/>
          <w:szCs w:val="24"/>
        </w:rPr>
        <w:t xml:space="preserve">Настоящий </w:t>
      </w:r>
      <w:r w:rsidR="004B5EB3" w:rsidRPr="007D37B9">
        <w:rPr>
          <w:sz w:val="24"/>
          <w:szCs w:val="24"/>
        </w:rPr>
        <w:t>З</w:t>
      </w:r>
      <w:r w:rsidRPr="007D37B9">
        <w:rPr>
          <w:sz w:val="24"/>
          <w:szCs w:val="24"/>
        </w:rPr>
        <w:t xml:space="preserve">апрос предложений проводится </w:t>
      </w:r>
      <w:r w:rsidR="00F71B88" w:rsidRPr="007D37B9">
        <w:rPr>
          <w:sz w:val="24"/>
          <w:szCs w:val="24"/>
        </w:rPr>
        <w:t>без использования функционала ЭТП</w:t>
      </w:r>
      <w:r w:rsidR="005B75A6" w:rsidRPr="007D37B9">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A40714" w:rsidRPr="00476A0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0"/>
        <w:rPr>
          <w:sz w:val="24"/>
          <w:szCs w:val="24"/>
        </w:rPr>
      </w:pPr>
      <w:bookmarkStart w:id="16" w:name="_Ref440275279"/>
      <w:bookmarkStart w:id="17" w:name="_Ref306980366"/>
      <w:bookmarkStart w:id="18" w:name="_Ref303323780"/>
      <w:r w:rsidRPr="00476A03">
        <w:rPr>
          <w:sz w:val="24"/>
          <w:szCs w:val="24"/>
        </w:rPr>
        <w:t>Предмет З</w:t>
      </w:r>
      <w:r w:rsidR="00717F60" w:rsidRPr="00476A03">
        <w:rPr>
          <w:sz w:val="24"/>
          <w:szCs w:val="24"/>
        </w:rPr>
        <w:t>апроса предложений</w:t>
      </w:r>
      <w:r w:rsidR="00702B2C" w:rsidRPr="00476A03">
        <w:rPr>
          <w:sz w:val="24"/>
          <w:szCs w:val="24"/>
        </w:rPr>
        <w:t>:</w:t>
      </w:r>
      <w:bookmarkEnd w:id="16"/>
      <w:r w:rsidR="00717F60" w:rsidRPr="00476A03">
        <w:rPr>
          <w:sz w:val="24"/>
          <w:szCs w:val="24"/>
        </w:rPr>
        <w:t xml:space="preserve"> право заключения </w:t>
      </w:r>
      <w:bookmarkEnd w:id="17"/>
      <w:r w:rsidR="007D37B9" w:rsidRPr="00476A03">
        <w:rPr>
          <w:sz w:val="24"/>
          <w:szCs w:val="24"/>
        </w:rPr>
        <w:t>Договора на оказание услуг по ремонту автотранспорта, крановых установок, подъёмных приспособлений без ОПО для нужд ПАО «МРСК Центра» (филиала «Тамбовэнерго»).</w:t>
      </w:r>
    </w:p>
    <w:p w:rsidR="008C4223" w:rsidRPr="00E71A48" w:rsidRDefault="008C4223" w:rsidP="00750D4A">
      <w:pPr>
        <w:keepNext/>
        <w:autoSpaceDE w:val="0"/>
        <w:autoSpaceDN w:val="0"/>
        <w:spacing w:line="264" w:lineRule="auto"/>
        <w:ind w:firstLine="540"/>
        <w:rPr>
          <w:sz w:val="24"/>
          <w:szCs w:val="24"/>
          <w:lang w:eastAsia="ru-RU"/>
        </w:rPr>
      </w:pPr>
      <w:r w:rsidRPr="00C12FA4">
        <w:rPr>
          <w:sz w:val="24"/>
          <w:szCs w:val="24"/>
        </w:rPr>
        <w:t>Количество лотов</w:t>
      </w:r>
      <w:r w:rsidRPr="007D37B9">
        <w:rPr>
          <w:sz w:val="24"/>
          <w:szCs w:val="24"/>
        </w:rPr>
        <w:t xml:space="preserve">: </w:t>
      </w:r>
      <w:r w:rsidRPr="007D37B9">
        <w:rPr>
          <w:b/>
          <w:sz w:val="24"/>
          <w:szCs w:val="24"/>
        </w:rPr>
        <w:t>1 (один)</w:t>
      </w:r>
      <w:r w:rsidRPr="007D37B9">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7D37B9"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Pr>
          <w:sz w:val="24"/>
          <w:szCs w:val="24"/>
        </w:rPr>
        <w:t xml:space="preserve">оказания </w:t>
      </w:r>
      <w:r w:rsidR="00366652" w:rsidRPr="007D37B9">
        <w:rPr>
          <w:sz w:val="24"/>
          <w:szCs w:val="24"/>
        </w:rPr>
        <w:t>услуг</w:t>
      </w:r>
      <w:r w:rsidR="00717F60" w:rsidRPr="007D37B9">
        <w:rPr>
          <w:sz w:val="24"/>
          <w:szCs w:val="24"/>
        </w:rPr>
        <w:t xml:space="preserve">: </w:t>
      </w:r>
      <w:r w:rsidR="008C0DE2" w:rsidRPr="007D37B9">
        <w:rPr>
          <w:b/>
          <w:sz w:val="24"/>
          <w:szCs w:val="24"/>
        </w:rPr>
        <w:t>в соответствии со сроками, указанными в Приложении №1 настоящей Документации</w:t>
      </w:r>
      <w:r w:rsidR="00717F60" w:rsidRPr="007D37B9">
        <w:rPr>
          <w:sz w:val="24"/>
          <w:szCs w:val="24"/>
        </w:rPr>
        <w:t>.</w:t>
      </w:r>
      <w:bookmarkEnd w:id="19"/>
    </w:p>
    <w:p w:rsidR="008D2928" w:rsidRPr="007D37B9"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7D37B9">
        <w:rPr>
          <w:sz w:val="24"/>
          <w:szCs w:val="24"/>
        </w:rPr>
        <w:t xml:space="preserve">Оказание услуг Участником будет осуществляться на </w:t>
      </w:r>
      <w:r w:rsidR="008C0DE2" w:rsidRPr="007D37B9">
        <w:rPr>
          <w:sz w:val="24"/>
          <w:szCs w:val="24"/>
        </w:rPr>
        <w:t xml:space="preserve">территории </w:t>
      </w:r>
      <w:r w:rsidR="007D37B9" w:rsidRPr="007D37B9">
        <w:rPr>
          <w:sz w:val="24"/>
          <w:szCs w:val="24"/>
        </w:rPr>
        <w:t>Тамбовской области</w:t>
      </w:r>
      <w:r w:rsidRPr="007D37B9">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7D37B9">
        <w:rPr>
          <w:iCs/>
          <w:sz w:val="24"/>
          <w:szCs w:val="24"/>
        </w:rPr>
        <w:t>Форма и</w:t>
      </w:r>
      <w:r w:rsidRPr="0022360B">
        <w:rPr>
          <w:iCs/>
          <w:sz w:val="24"/>
          <w:szCs w:val="24"/>
        </w:rPr>
        <w:t xml:space="preserve">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1178A9">
        <w:rPr>
          <w:iCs/>
          <w:sz w:val="24"/>
          <w:szCs w:val="24"/>
        </w:rPr>
        <w:fldChar w:fldCharType="begin"/>
      </w:r>
      <w:r w:rsidR="00E71A48">
        <w:rPr>
          <w:iCs/>
          <w:sz w:val="24"/>
          <w:szCs w:val="24"/>
        </w:rPr>
        <w:instrText xml:space="preserve"> REF _Ref311232052 \r \h </w:instrText>
      </w:r>
      <w:r w:rsidR="001178A9">
        <w:rPr>
          <w:iCs/>
          <w:sz w:val="24"/>
          <w:szCs w:val="24"/>
        </w:rPr>
      </w:r>
      <w:r w:rsidR="001178A9">
        <w:rPr>
          <w:iCs/>
          <w:sz w:val="24"/>
          <w:szCs w:val="24"/>
        </w:rPr>
        <w:fldChar w:fldCharType="separate"/>
      </w:r>
      <w:r w:rsidR="00A35E74">
        <w:rPr>
          <w:iCs/>
          <w:sz w:val="24"/>
          <w:szCs w:val="24"/>
        </w:rPr>
        <w:t>3</w:t>
      </w:r>
      <w:r w:rsidR="001178A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1178A9">
        <w:rPr>
          <w:sz w:val="24"/>
          <w:szCs w:val="24"/>
        </w:rPr>
        <w:fldChar w:fldCharType="begin"/>
      </w:r>
      <w:r w:rsidR="008D2928">
        <w:rPr>
          <w:sz w:val="24"/>
          <w:szCs w:val="24"/>
        </w:rPr>
        <w:instrText xml:space="preserve"> REF _Ref440270568 \r \h </w:instrText>
      </w:r>
      <w:r w:rsidR="001178A9">
        <w:rPr>
          <w:sz w:val="24"/>
          <w:szCs w:val="24"/>
        </w:rPr>
      </w:r>
      <w:r w:rsidR="001178A9">
        <w:rPr>
          <w:sz w:val="24"/>
          <w:szCs w:val="24"/>
        </w:rPr>
        <w:fldChar w:fldCharType="separate"/>
      </w:r>
      <w:r w:rsidR="00A35E74">
        <w:rPr>
          <w:sz w:val="24"/>
          <w:szCs w:val="24"/>
        </w:rPr>
        <w:t>4</w:t>
      </w:r>
      <w:r w:rsidR="001178A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EB7819">
        <w:fldChar w:fldCharType="begin"/>
      </w:r>
      <w:r w:rsidR="00EB7819">
        <w:instrText xml:space="preserve"> REF _Ref305973574 \r \h  \* MERGEFORMAT </w:instrText>
      </w:r>
      <w:r w:rsidR="00EB7819">
        <w:fldChar w:fldCharType="separate"/>
      </w:r>
      <w:r w:rsidR="00A35E74" w:rsidRPr="00A35E74">
        <w:t>2</w:t>
      </w:r>
      <w:r w:rsidR="00EB7819">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1178A9">
        <w:rPr>
          <w:iCs/>
          <w:sz w:val="24"/>
          <w:szCs w:val="24"/>
        </w:rPr>
        <w:fldChar w:fldCharType="begin"/>
      </w:r>
      <w:r w:rsidR="008D2928">
        <w:rPr>
          <w:iCs/>
          <w:sz w:val="24"/>
          <w:szCs w:val="24"/>
        </w:rPr>
        <w:instrText xml:space="preserve"> REF _Ref440270602 \r \h </w:instrText>
      </w:r>
      <w:r w:rsidR="001178A9">
        <w:rPr>
          <w:iCs/>
          <w:sz w:val="24"/>
          <w:szCs w:val="24"/>
        </w:rPr>
      </w:r>
      <w:r w:rsidR="001178A9">
        <w:rPr>
          <w:iCs/>
          <w:sz w:val="24"/>
          <w:szCs w:val="24"/>
        </w:rPr>
        <w:fldChar w:fldCharType="separate"/>
      </w:r>
      <w:r w:rsidR="00A35E74">
        <w:rPr>
          <w:iCs/>
          <w:sz w:val="24"/>
          <w:szCs w:val="24"/>
        </w:rPr>
        <w:t>5</w:t>
      </w:r>
      <w:r w:rsidR="001178A9">
        <w:rPr>
          <w:iCs/>
          <w:sz w:val="24"/>
          <w:szCs w:val="24"/>
        </w:rPr>
        <w:fldChar w:fldCharType="end"/>
      </w:r>
      <w:r w:rsidR="004D7428">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lastRenderedPageBreak/>
        <w:t>п.п</w:t>
      </w:r>
      <w:proofErr w:type="spellEnd"/>
      <w:r w:rsidRPr="00366652">
        <w:rPr>
          <w:sz w:val="24"/>
          <w:szCs w:val="24"/>
        </w:rPr>
        <w:t xml:space="preserve">. </w:t>
      </w:r>
      <w:r w:rsidR="00EB7819">
        <w:fldChar w:fldCharType="begin"/>
      </w:r>
      <w:r w:rsidR="00EB7819">
        <w:instrText xml:space="preserve"> REF _Ref440270637 \r \h  \* MERGEFORMAT </w:instrText>
      </w:r>
      <w:r w:rsidR="00EB7819">
        <w:fldChar w:fldCharType="separate"/>
      </w:r>
      <w:r w:rsidR="00A35E74" w:rsidRPr="00A35E74">
        <w:rPr>
          <w:sz w:val="24"/>
          <w:szCs w:val="24"/>
        </w:rPr>
        <w:t>1.1.5</w:t>
      </w:r>
      <w:r w:rsidR="00EB7819">
        <w:fldChar w:fldCharType="end"/>
      </w:r>
      <w:r w:rsidRPr="00366652">
        <w:rPr>
          <w:sz w:val="24"/>
          <w:szCs w:val="24"/>
        </w:rPr>
        <w:t xml:space="preserve">, </w:t>
      </w:r>
      <w:r w:rsidR="00EB7819">
        <w:fldChar w:fldCharType="begin"/>
      </w:r>
      <w:r w:rsidR="00EB7819">
        <w:instrText xml:space="preserve"> REF _Ref440270663 \r \h  \* MERGEFORMAT </w:instrText>
      </w:r>
      <w:r w:rsidR="00EB7819">
        <w:fldChar w:fldCharType="separate"/>
      </w:r>
      <w:r w:rsidR="00A35E74" w:rsidRPr="00A35E74">
        <w:rPr>
          <w:sz w:val="24"/>
          <w:szCs w:val="24"/>
        </w:rPr>
        <w:t>1.1.7</w:t>
      </w:r>
      <w:r w:rsidR="00EB7819">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к 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EB7819">
        <w:fldChar w:fldCharType="begin"/>
      </w:r>
      <w:r w:rsidR="00EB7819">
        <w:instrText xml:space="preserve"> REF _Ref440270637 \r \h  \* MERGEFORMAT </w:instrText>
      </w:r>
      <w:r w:rsidR="00EB7819">
        <w:fldChar w:fldCharType="separate"/>
      </w:r>
      <w:r w:rsidR="00A35E74" w:rsidRPr="00A35E74">
        <w:rPr>
          <w:sz w:val="24"/>
          <w:szCs w:val="24"/>
        </w:rPr>
        <w:t>1.1.5</w:t>
      </w:r>
      <w:r w:rsidR="00EB7819">
        <w:fldChar w:fldCharType="end"/>
      </w:r>
      <w:r w:rsidR="008D2928" w:rsidRPr="00366652">
        <w:rPr>
          <w:sz w:val="24"/>
          <w:szCs w:val="24"/>
        </w:rPr>
        <w:t xml:space="preserve">, </w:t>
      </w:r>
      <w:r w:rsidR="00EB7819">
        <w:fldChar w:fldCharType="begin"/>
      </w:r>
      <w:r w:rsidR="00EB7819">
        <w:instrText xml:space="preserve"> REF _Ref440270663 \r \h  \* MERGEFORMAT </w:instrText>
      </w:r>
      <w:r w:rsidR="00EB7819">
        <w:fldChar w:fldCharType="separate"/>
      </w:r>
      <w:r w:rsidR="00A35E74" w:rsidRPr="00A35E74">
        <w:rPr>
          <w:sz w:val="24"/>
          <w:szCs w:val="24"/>
        </w:rPr>
        <w:t>1.1.7</w:t>
      </w:r>
      <w:r w:rsidR="00EB7819">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1178A9">
        <w:rPr>
          <w:sz w:val="24"/>
          <w:szCs w:val="24"/>
        </w:rPr>
        <w:fldChar w:fldCharType="begin"/>
      </w:r>
      <w:r w:rsidR="008D2928">
        <w:rPr>
          <w:sz w:val="24"/>
          <w:szCs w:val="24"/>
        </w:rPr>
        <w:instrText xml:space="preserve"> REF _Ref440270663 \r \h </w:instrText>
      </w:r>
      <w:r w:rsidR="001178A9">
        <w:rPr>
          <w:sz w:val="24"/>
          <w:szCs w:val="24"/>
        </w:rPr>
      </w:r>
      <w:r w:rsidR="001178A9">
        <w:rPr>
          <w:sz w:val="24"/>
          <w:szCs w:val="24"/>
        </w:rPr>
        <w:fldChar w:fldCharType="separate"/>
      </w:r>
      <w:r w:rsidR="00A35E74">
        <w:rPr>
          <w:sz w:val="24"/>
          <w:szCs w:val="24"/>
        </w:rPr>
        <w:t>1.1.7</w:t>
      </w:r>
      <w:r w:rsidR="001178A9">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076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EB7819">
        <w:fldChar w:fldCharType="begin"/>
      </w:r>
      <w:r w:rsidR="00EB7819">
        <w:instrText xml:space="preserve"> REF _Ref305973033 \r \h  \* MERGEFORMAT </w:instrText>
      </w:r>
      <w:r w:rsidR="00EB7819">
        <w:fldChar w:fldCharType="separate"/>
      </w:r>
      <w:r w:rsidR="00A35E74" w:rsidRPr="00A35E74">
        <w:rPr>
          <w:sz w:val="24"/>
          <w:szCs w:val="24"/>
        </w:rPr>
        <w:t>3.2</w:t>
      </w:r>
      <w:r w:rsidR="00EB7819">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0766"/>
      <w:bookmarkEnd w:id="32"/>
      <w:r w:rsidRPr="00E71A48">
        <w:t>Особые положения в связи с проведением Запроса предложений на ЭТП</w:t>
      </w:r>
      <w:bookmarkEnd w:id="33"/>
    </w:p>
    <w:p w:rsidR="00717F60" w:rsidRPr="004D7428"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4D7428">
        <w:rPr>
          <w:sz w:val="24"/>
          <w:szCs w:val="24"/>
        </w:rPr>
        <w:t>Настоящий Запрос предложений проводится без использования функционала ЭТП.</w:t>
      </w:r>
      <w:r w:rsidR="00717F60" w:rsidRPr="004D7428">
        <w:rPr>
          <w:sz w:val="24"/>
          <w:szCs w:val="24"/>
        </w:rPr>
        <w:t xml:space="preserve"> </w:t>
      </w:r>
    </w:p>
    <w:p w:rsidR="00717F60" w:rsidRPr="004D7428" w:rsidRDefault="00717F60" w:rsidP="00750D4A">
      <w:pPr>
        <w:pStyle w:val="2"/>
        <w:tabs>
          <w:tab w:val="clear" w:pos="1700"/>
          <w:tab w:val="left" w:pos="567"/>
        </w:tabs>
        <w:spacing w:line="264" w:lineRule="auto"/>
      </w:pPr>
      <w:bookmarkStart w:id="34" w:name="__RefNumPara__1267_443845793"/>
      <w:bookmarkStart w:id="35" w:name="_Toc441130767"/>
      <w:bookmarkEnd w:id="34"/>
      <w:r w:rsidRPr="004D742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EB7819">
        <w:fldChar w:fldCharType="begin"/>
      </w:r>
      <w:r w:rsidR="00EB7819">
        <w:instrText xml:space="preserve"> REF _Ref191386164 \r \h  \* MERGEFORMAT </w:instrText>
      </w:r>
      <w:r w:rsidR="00EB7819">
        <w:fldChar w:fldCharType="separate"/>
      </w:r>
      <w:r w:rsidR="00A35E74" w:rsidRPr="00A35E74">
        <w:rPr>
          <w:sz w:val="24"/>
          <w:szCs w:val="24"/>
        </w:rPr>
        <w:t xml:space="preserve"> 1.4.1 </w:t>
      </w:r>
      <w:r w:rsidR="00EB7819">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EB7819">
        <w:fldChar w:fldCharType="begin"/>
      </w:r>
      <w:r w:rsidR="00EB7819">
        <w:instrText xml:space="preserve"> REF _Ref306978606 \r \h  \* MERGEFORMAT </w:instrText>
      </w:r>
      <w:r w:rsidR="00EB7819">
        <w:fldChar w:fldCharType="separate"/>
      </w:r>
      <w:r w:rsidR="00A35E74" w:rsidRPr="00A35E74">
        <w:rPr>
          <w:sz w:val="24"/>
          <w:szCs w:val="24"/>
        </w:rPr>
        <w:t xml:space="preserve"> 1.4.2 </w:t>
      </w:r>
      <w:r w:rsidR="00EB7819">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076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 xml:space="preserve">апроса предложений, за </w:t>
      </w:r>
      <w:r w:rsidR="00717F60" w:rsidRPr="00E71A48">
        <w:rPr>
          <w:sz w:val="24"/>
          <w:szCs w:val="24"/>
        </w:rPr>
        <w:lastRenderedPageBreak/>
        <w:t>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w:t>
      </w:r>
      <w:r w:rsidRPr="00E71A48">
        <w:rPr>
          <w:sz w:val="24"/>
          <w:szCs w:val="24"/>
        </w:rPr>
        <w:lastRenderedPageBreak/>
        <w:t xml:space="preserve">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EB7819">
        <w:fldChar w:fldCharType="begin"/>
      </w:r>
      <w:r w:rsidR="00EB7819">
        <w:instrText xml:space="preserve"> REF _Ref306114966 \r \h  \* MERGEFORMAT </w:instrText>
      </w:r>
      <w:r w:rsidR="00EB7819">
        <w:fldChar w:fldCharType="separate"/>
      </w:r>
      <w:r w:rsidR="00A35E74" w:rsidRPr="00A35E74">
        <w:rPr>
          <w:sz w:val="24"/>
          <w:szCs w:val="24"/>
        </w:rPr>
        <w:t>3.3.11</w:t>
      </w:r>
      <w:r w:rsidR="00EB7819">
        <w:fldChar w:fldCharType="end"/>
      </w:r>
      <w:r w:rsidRPr="00E71A48">
        <w:rPr>
          <w:sz w:val="24"/>
          <w:szCs w:val="24"/>
        </w:rPr>
        <w:t xml:space="preserve"> настоящей Документации).</w:t>
      </w:r>
    </w:p>
    <w:p w:rsidR="00750D4A" w:rsidRPr="004D74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Pr="004D7428">
        <w:rPr>
          <w:sz w:val="24"/>
          <w:szCs w:val="24"/>
        </w:rPr>
        <w:t xml:space="preserve">Закупочной комиссии, вправе отказаться от проведения </w:t>
      </w:r>
      <w:r w:rsidR="004B5EB3" w:rsidRPr="004D7428">
        <w:rPr>
          <w:sz w:val="24"/>
          <w:szCs w:val="24"/>
        </w:rPr>
        <w:t>З</w:t>
      </w:r>
      <w:r w:rsidRPr="004D7428">
        <w:rPr>
          <w:sz w:val="24"/>
          <w:szCs w:val="24"/>
        </w:rPr>
        <w:t xml:space="preserve">апроса предложений на любом из этапов, не неся при этом никакой материальной ответственности перед </w:t>
      </w:r>
      <w:r w:rsidR="009C744E" w:rsidRPr="004D7428">
        <w:rPr>
          <w:sz w:val="24"/>
          <w:szCs w:val="24"/>
        </w:rPr>
        <w:t>Участник</w:t>
      </w:r>
      <w:r w:rsidRPr="004D7428">
        <w:rPr>
          <w:sz w:val="24"/>
          <w:szCs w:val="24"/>
        </w:rPr>
        <w:t xml:space="preserve">ами запроса предложений. </w:t>
      </w:r>
      <w:r w:rsidR="003136D7" w:rsidRPr="004D7428">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4D7428">
        <w:rPr>
          <w:bCs w:val="0"/>
          <w:sz w:val="24"/>
          <w:szCs w:val="24"/>
          <w:lang w:eastAsia="ru-RU"/>
        </w:rPr>
        <w:t xml:space="preserve">на интернет-сайтах, на которых было опубликовано </w:t>
      </w:r>
      <w:r w:rsidR="003136D7" w:rsidRPr="004D7428">
        <w:rPr>
          <w:iCs/>
          <w:sz w:val="24"/>
          <w:szCs w:val="24"/>
        </w:rPr>
        <w:t>Извещение</w:t>
      </w:r>
      <w:r w:rsidR="003136D7" w:rsidRPr="004D7428">
        <w:rPr>
          <w:sz w:val="24"/>
          <w:szCs w:val="24"/>
        </w:rPr>
        <w:t xml:space="preserve"> о проведении открытого </w:t>
      </w:r>
      <w:r w:rsidR="003136D7" w:rsidRPr="004D7428">
        <w:rPr>
          <w:iCs/>
          <w:sz w:val="24"/>
          <w:szCs w:val="24"/>
        </w:rPr>
        <w:t xml:space="preserve">запроса предложений (подраздел </w:t>
      </w:r>
      <w:r w:rsidR="00EB7819">
        <w:fldChar w:fldCharType="begin"/>
      </w:r>
      <w:r w:rsidR="00EB7819">
        <w:instrText xml:space="preserve"> REF _Ref191386085 \r \h  \* MERGEFORMAT </w:instrText>
      </w:r>
      <w:r w:rsidR="00EB7819">
        <w:fldChar w:fldCharType="separate"/>
      </w:r>
      <w:r w:rsidR="00A35E74" w:rsidRPr="00A35E74">
        <w:rPr>
          <w:iCs/>
          <w:sz w:val="24"/>
          <w:szCs w:val="24"/>
        </w:rPr>
        <w:t>1.1.1</w:t>
      </w:r>
      <w:r w:rsidR="00EB7819">
        <w:fldChar w:fldCharType="end"/>
      </w:r>
      <w:r w:rsidR="003136D7" w:rsidRPr="004D7428">
        <w:rPr>
          <w:iCs/>
          <w:sz w:val="24"/>
          <w:szCs w:val="24"/>
        </w:rPr>
        <w:t>)</w:t>
      </w:r>
      <w:r w:rsidR="003136D7" w:rsidRPr="004D7428">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769"/>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1664"/>
      <w:bookmarkStart w:id="59" w:name="_Toc440877321"/>
      <w:bookmarkStart w:id="60" w:name="_Toc44113077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1178A9">
        <w:rPr>
          <w:b w:val="0"/>
        </w:rPr>
        <w:fldChar w:fldCharType="begin"/>
      </w:r>
      <w:r w:rsidR="002D4BC6">
        <w:rPr>
          <w:b w:val="0"/>
        </w:rPr>
        <w:instrText xml:space="preserve"> REF _Ref440275279 \r \h </w:instrText>
      </w:r>
      <w:r w:rsidR="001178A9">
        <w:rPr>
          <w:b w:val="0"/>
        </w:rPr>
      </w:r>
      <w:r w:rsidR="001178A9">
        <w:rPr>
          <w:b w:val="0"/>
        </w:rPr>
        <w:fldChar w:fldCharType="separate"/>
      </w:r>
      <w:r w:rsidR="00A35E74">
        <w:rPr>
          <w:b w:val="0"/>
        </w:rPr>
        <w:t>1.1.4</w:t>
      </w:r>
      <w:r w:rsidR="001178A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1665"/>
      <w:bookmarkStart w:id="67" w:name="_Toc440877322"/>
      <w:bookmarkStart w:id="68" w:name="_Toc44113077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EB7819">
        <w:fldChar w:fldCharType="begin"/>
      </w:r>
      <w:r w:rsidR="00EB7819">
        <w:instrText xml:space="preserve"> REF _Ref305973147 \r \h  \* MERGEFORMAT </w:instrText>
      </w:r>
      <w:r w:rsidR="00EB7819">
        <w:fldChar w:fldCharType="separate"/>
      </w:r>
      <w:r w:rsidR="00A35E74" w:rsidRPr="00A35E74">
        <w:rPr>
          <w:b w:val="0"/>
          <w:szCs w:val="24"/>
        </w:rPr>
        <w:t>3.3</w:t>
      </w:r>
      <w:r w:rsidR="00EB7819">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1666"/>
      <w:bookmarkStart w:id="75" w:name="_Toc440877323"/>
      <w:bookmarkStart w:id="76" w:name="_Toc441130772"/>
      <w:r w:rsidRPr="002D4BC6">
        <w:rPr>
          <w:b w:val="0"/>
          <w:szCs w:val="24"/>
        </w:rPr>
        <w:t xml:space="preserve">Письмо о подаче оферты (подраздел </w:t>
      </w:r>
      <w:r w:rsidR="00EB7819">
        <w:fldChar w:fldCharType="begin"/>
      </w:r>
      <w:r w:rsidR="00EB7819">
        <w:instrText xml:space="preserve"> REF _Ref55336310 \r \h  \* MERGEFORMAT </w:instrText>
      </w:r>
      <w:r w:rsidR="00EB7819">
        <w:fldChar w:fldCharType="separate"/>
      </w:r>
      <w:r w:rsidR="00A35E74" w:rsidRPr="00A35E74">
        <w:rPr>
          <w:b w:val="0"/>
          <w:szCs w:val="24"/>
        </w:rPr>
        <w:t>5.1</w:t>
      </w:r>
      <w:r w:rsidR="00EB7819">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1667"/>
      <w:bookmarkStart w:id="83" w:name="_Toc440877324"/>
      <w:bookmarkStart w:id="84" w:name="_Toc441130773"/>
      <w:r w:rsidRPr="002D4BC6">
        <w:rPr>
          <w:b w:val="0"/>
          <w:szCs w:val="24"/>
        </w:rPr>
        <w:t>Сводная таблица стоимости</w:t>
      </w:r>
      <w:r w:rsidR="00235620">
        <w:rPr>
          <w:b w:val="0"/>
          <w:szCs w:val="24"/>
        </w:rPr>
        <w:t xml:space="preserve"> </w:t>
      </w:r>
      <w:r w:rsidR="00235620" w:rsidRPr="00235620">
        <w:rPr>
          <w:b w:val="0"/>
          <w:szCs w:val="24"/>
        </w:rPr>
        <w:t>услуг</w:t>
      </w:r>
      <w:r w:rsidRPr="002D4BC6">
        <w:rPr>
          <w:b w:val="0"/>
          <w:szCs w:val="24"/>
        </w:rPr>
        <w:t xml:space="preserve"> (подраздел </w:t>
      </w:r>
      <w:r w:rsidR="00EB7819">
        <w:fldChar w:fldCharType="begin"/>
      </w:r>
      <w:r w:rsidR="00EB7819">
        <w:instrText xml:space="preserve"> REF _Ref440284918 \r \h  \* MERGEFORMAT </w:instrText>
      </w:r>
      <w:r w:rsidR="00EB7819">
        <w:fldChar w:fldCharType="separate"/>
      </w:r>
      <w:r w:rsidR="00A35E74" w:rsidRPr="00A35E74">
        <w:rPr>
          <w:b w:val="0"/>
          <w:szCs w:val="24"/>
        </w:rPr>
        <w:t>5.2</w:t>
      </w:r>
      <w:r w:rsidR="00EB7819">
        <w:fldChar w:fldCharType="end"/>
      </w:r>
      <w:r w:rsidRPr="002D4BC6">
        <w:rPr>
          <w:b w:val="0"/>
          <w:szCs w:val="24"/>
        </w:rPr>
        <w:t xml:space="preserve">), Техническое предложение (подраздел </w:t>
      </w:r>
      <w:r w:rsidR="001178A9">
        <w:rPr>
          <w:b w:val="0"/>
          <w:szCs w:val="24"/>
        </w:rPr>
        <w:fldChar w:fldCharType="begin"/>
      </w:r>
      <w:r w:rsidR="00E51A35">
        <w:rPr>
          <w:b w:val="0"/>
          <w:szCs w:val="24"/>
        </w:rPr>
        <w:instrText xml:space="preserve"> REF _Ref440537120 \r \h </w:instrText>
      </w:r>
      <w:r w:rsidR="001178A9">
        <w:rPr>
          <w:b w:val="0"/>
          <w:szCs w:val="24"/>
        </w:rPr>
      </w:r>
      <w:r w:rsidR="001178A9">
        <w:rPr>
          <w:b w:val="0"/>
          <w:szCs w:val="24"/>
        </w:rPr>
        <w:fldChar w:fldCharType="separate"/>
      </w:r>
      <w:r w:rsidR="00A35E74">
        <w:rPr>
          <w:b w:val="0"/>
          <w:szCs w:val="24"/>
        </w:rPr>
        <w:t>5.3</w:t>
      </w:r>
      <w:r w:rsidR="001178A9">
        <w:rPr>
          <w:b w:val="0"/>
          <w:szCs w:val="24"/>
        </w:rPr>
        <w:fldChar w:fldCharType="end"/>
      </w:r>
      <w:r w:rsidRPr="002D4BC6">
        <w:rPr>
          <w:b w:val="0"/>
          <w:szCs w:val="24"/>
        </w:rPr>
        <w:t>)</w:t>
      </w:r>
      <w:r w:rsidR="00AE556B">
        <w:rPr>
          <w:b w:val="0"/>
          <w:szCs w:val="24"/>
        </w:rPr>
        <w:t>,</w:t>
      </w:r>
      <w:r w:rsidRPr="002D4BC6">
        <w:rPr>
          <w:b w:val="0"/>
          <w:szCs w:val="24"/>
        </w:rPr>
        <w:t xml:space="preserve"> </w:t>
      </w:r>
      <w:r w:rsidR="00E639AE" w:rsidRPr="00E639AE">
        <w:rPr>
          <w:b w:val="0"/>
          <w:szCs w:val="24"/>
        </w:rPr>
        <w:t xml:space="preserve">График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EB7819">
        <w:fldChar w:fldCharType="begin"/>
      </w:r>
      <w:r w:rsidR="00EB7819">
        <w:instrText xml:space="preserve"> REF _Ref440284947 \r \h  \* MERGEFORMAT </w:instrText>
      </w:r>
      <w:r w:rsidR="00EB7819">
        <w:fldChar w:fldCharType="separate"/>
      </w:r>
      <w:r w:rsidR="00A35E74" w:rsidRPr="00A35E74">
        <w:rPr>
          <w:b w:val="0"/>
          <w:szCs w:val="24"/>
        </w:rPr>
        <w:t>5.4</w:t>
      </w:r>
      <w:r w:rsidR="00EB7819">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1178A9">
        <w:rPr>
          <w:b w:val="0"/>
          <w:szCs w:val="24"/>
        </w:rPr>
        <w:fldChar w:fldCharType="begin"/>
      </w:r>
      <w:r w:rsidR="00B8118F">
        <w:rPr>
          <w:b w:val="0"/>
          <w:szCs w:val="24"/>
        </w:rPr>
        <w:instrText xml:space="preserve"> REF _Ref440361439 \r \h </w:instrText>
      </w:r>
      <w:r w:rsidR="001178A9">
        <w:rPr>
          <w:b w:val="0"/>
          <w:szCs w:val="24"/>
        </w:rPr>
      </w:r>
      <w:r w:rsidR="001178A9">
        <w:rPr>
          <w:b w:val="0"/>
          <w:szCs w:val="24"/>
        </w:rPr>
        <w:fldChar w:fldCharType="separate"/>
      </w:r>
      <w:r w:rsidR="00A35E74">
        <w:rPr>
          <w:b w:val="0"/>
          <w:szCs w:val="24"/>
        </w:rPr>
        <w:t>5.5</w:t>
      </w:r>
      <w:r w:rsidR="001178A9">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1178A9">
        <w:rPr>
          <w:b w:val="0"/>
          <w:szCs w:val="24"/>
        </w:rPr>
        <w:fldChar w:fldCharType="begin"/>
      </w:r>
      <w:r w:rsidR="00B8118F">
        <w:rPr>
          <w:b w:val="0"/>
          <w:szCs w:val="24"/>
        </w:rPr>
        <w:instrText xml:space="preserve"> REF _Ref440361531 \r \h </w:instrText>
      </w:r>
      <w:r w:rsidR="001178A9">
        <w:rPr>
          <w:b w:val="0"/>
          <w:szCs w:val="24"/>
        </w:rPr>
      </w:r>
      <w:r w:rsidR="001178A9">
        <w:rPr>
          <w:b w:val="0"/>
          <w:szCs w:val="24"/>
        </w:rPr>
        <w:fldChar w:fldCharType="separate"/>
      </w:r>
      <w:r w:rsidR="00A35E74">
        <w:rPr>
          <w:b w:val="0"/>
          <w:szCs w:val="24"/>
        </w:rPr>
        <w:t>5.6</w:t>
      </w:r>
      <w:r w:rsidR="001178A9">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1668"/>
      <w:bookmarkStart w:id="91" w:name="_Toc440877325"/>
      <w:bookmarkStart w:id="92" w:name="_Toc44113077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1178A9">
        <w:rPr>
          <w:b w:val="0"/>
          <w:szCs w:val="24"/>
        </w:rPr>
        <w:fldChar w:fldCharType="begin"/>
      </w:r>
      <w:r>
        <w:rPr>
          <w:b w:val="0"/>
          <w:szCs w:val="24"/>
        </w:rPr>
        <w:instrText xml:space="preserve"> REF _Ref440285128 \r \h </w:instrText>
      </w:r>
      <w:r w:rsidR="001178A9">
        <w:rPr>
          <w:b w:val="0"/>
          <w:szCs w:val="24"/>
        </w:rPr>
      </w:r>
      <w:r w:rsidR="001178A9">
        <w:rPr>
          <w:b w:val="0"/>
          <w:szCs w:val="24"/>
        </w:rPr>
        <w:fldChar w:fldCharType="separate"/>
      </w:r>
      <w:r w:rsidR="00A35E74">
        <w:rPr>
          <w:b w:val="0"/>
          <w:szCs w:val="24"/>
        </w:rPr>
        <w:t>3.3.14</w:t>
      </w:r>
      <w:r w:rsidR="001178A9">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1669"/>
      <w:bookmarkStart w:id="99" w:name="_Toc440877326"/>
      <w:bookmarkStart w:id="100" w:name="_Toc441130775"/>
      <w:r w:rsidRPr="002D4BC6">
        <w:rPr>
          <w:b w:val="0"/>
          <w:szCs w:val="24"/>
        </w:rPr>
        <w:t xml:space="preserve">Оценка </w:t>
      </w:r>
      <w:r w:rsidR="00F24353">
        <w:rPr>
          <w:b w:val="0"/>
          <w:szCs w:val="24"/>
        </w:rPr>
        <w:t>Заявок</w:t>
      </w:r>
      <w:r w:rsidRPr="002D4BC6">
        <w:rPr>
          <w:b w:val="0"/>
          <w:szCs w:val="24"/>
        </w:rPr>
        <w:t xml:space="preserve"> (подраздел </w:t>
      </w:r>
      <w:r w:rsidR="001178A9">
        <w:rPr>
          <w:b w:val="0"/>
          <w:szCs w:val="24"/>
        </w:rPr>
        <w:fldChar w:fldCharType="begin"/>
      </w:r>
      <w:r>
        <w:rPr>
          <w:b w:val="0"/>
          <w:szCs w:val="24"/>
        </w:rPr>
        <w:instrText xml:space="preserve"> REF _Ref305973250 \r \h </w:instrText>
      </w:r>
      <w:r w:rsidR="001178A9">
        <w:rPr>
          <w:b w:val="0"/>
          <w:szCs w:val="24"/>
        </w:rPr>
      </w:r>
      <w:r w:rsidR="001178A9">
        <w:rPr>
          <w:b w:val="0"/>
          <w:szCs w:val="24"/>
        </w:rPr>
        <w:fldChar w:fldCharType="separate"/>
      </w:r>
      <w:r w:rsidR="00A35E74">
        <w:rPr>
          <w:b w:val="0"/>
          <w:szCs w:val="24"/>
        </w:rPr>
        <w:t>3.6</w:t>
      </w:r>
      <w:r w:rsidR="001178A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1178A9">
        <w:rPr>
          <w:b w:val="0"/>
          <w:szCs w:val="24"/>
        </w:rPr>
        <w:fldChar w:fldCharType="begin"/>
      </w:r>
      <w:r>
        <w:rPr>
          <w:b w:val="0"/>
          <w:szCs w:val="24"/>
        </w:rPr>
        <w:instrText xml:space="preserve"> REF _Ref303681924 \r \h </w:instrText>
      </w:r>
      <w:r w:rsidR="001178A9">
        <w:rPr>
          <w:b w:val="0"/>
          <w:szCs w:val="24"/>
        </w:rPr>
      </w:r>
      <w:r w:rsidR="001178A9">
        <w:rPr>
          <w:b w:val="0"/>
          <w:szCs w:val="24"/>
        </w:rPr>
        <w:fldChar w:fldCharType="separate"/>
      </w:r>
      <w:r w:rsidR="00A35E74">
        <w:rPr>
          <w:b w:val="0"/>
          <w:szCs w:val="24"/>
        </w:rPr>
        <w:t>3.8</w:t>
      </w:r>
      <w:r w:rsidR="001178A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0776"/>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0777"/>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1672"/>
      <w:bookmarkStart w:id="119" w:name="_Toc440877329"/>
      <w:bookmarkStart w:id="120" w:name="_Toc44113077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1673"/>
      <w:bookmarkStart w:id="132" w:name="_Toc440877330"/>
      <w:bookmarkStart w:id="133" w:name="_Toc44113077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1178A9">
        <w:rPr>
          <w:b w:val="0"/>
        </w:rPr>
        <w:fldChar w:fldCharType="begin"/>
      </w:r>
      <w:r w:rsidR="008D2928">
        <w:rPr>
          <w:b w:val="0"/>
        </w:rPr>
        <w:instrText xml:space="preserve"> REF _Ref93264992 \r \h </w:instrText>
      </w:r>
      <w:r w:rsidR="001178A9">
        <w:rPr>
          <w:b w:val="0"/>
        </w:rPr>
      </w:r>
      <w:r w:rsidR="001178A9">
        <w:rPr>
          <w:b w:val="0"/>
        </w:rPr>
        <w:fldChar w:fldCharType="separate"/>
      </w:r>
      <w:r w:rsidR="00A35E74">
        <w:rPr>
          <w:b w:val="0"/>
        </w:rPr>
        <w:t>5.5</w:t>
      </w:r>
      <w:r w:rsidR="001178A9">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1674"/>
      <w:bookmarkStart w:id="145" w:name="_Toc440877331"/>
      <w:bookmarkStart w:id="146" w:name="_Toc44113078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1130781"/>
      <w:r w:rsidRPr="003303E9">
        <w:rPr>
          <w:bCs w:val="0"/>
        </w:rPr>
        <w:t>Антикоррупционная оговорка, включаемая в проект договора</w:t>
      </w:r>
      <w:bookmarkEnd w:id="147"/>
    </w:p>
    <w:p w:rsidR="00953802" w:rsidRPr="003303E9" w:rsidRDefault="0094713A" w:rsidP="0094713A">
      <w:pPr>
        <w:pStyle w:val="3"/>
        <w:ind w:left="0" w:firstLine="709"/>
        <w:jc w:val="both"/>
        <w:rPr>
          <w:b w:val="0"/>
        </w:rPr>
      </w:pPr>
      <w:bookmarkStart w:id="148" w:name="_Toc439238157"/>
      <w:bookmarkStart w:id="149" w:name="_Toc439252709"/>
      <w:bookmarkStart w:id="150" w:name="_Toc439323567"/>
      <w:bookmarkStart w:id="151" w:name="_Toc439323683"/>
      <w:bookmarkStart w:id="152" w:name="_Toc440361317"/>
      <w:bookmarkStart w:id="153" w:name="_Toc440376072"/>
      <w:bookmarkStart w:id="154" w:name="_Toc440376199"/>
      <w:bookmarkStart w:id="155" w:name="_Toc440382464"/>
      <w:bookmarkStart w:id="156" w:name="_Toc440447134"/>
      <w:bookmarkStart w:id="157" w:name="_Toc440631676"/>
      <w:bookmarkStart w:id="158" w:name="_Toc440877333"/>
      <w:bookmarkStart w:id="159" w:name="_Toc44113078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178A9">
        <w:rPr>
          <w:b w:val="0"/>
        </w:rPr>
        <w:fldChar w:fldCharType="begin"/>
      </w:r>
      <w:r w:rsidR="008D2928">
        <w:rPr>
          <w:b w:val="0"/>
        </w:rPr>
        <w:instrText xml:space="preserve"> REF _Ref440270867 \r \h </w:instrText>
      </w:r>
      <w:r w:rsidR="001178A9">
        <w:rPr>
          <w:b w:val="0"/>
        </w:rPr>
      </w:r>
      <w:r w:rsidR="001178A9">
        <w:rPr>
          <w:b w:val="0"/>
        </w:rPr>
        <w:fldChar w:fldCharType="separate"/>
      </w:r>
      <w:r w:rsidR="00A35E74">
        <w:rPr>
          <w:b w:val="0"/>
        </w:rPr>
        <w:t>2.2.3</w:t>
      </w:r>
      <w:r w:rsidR="001178A9">
        <w:rPr>
          <w:b w:val="0"/>
        </w:rPr>
        <w:fldChar w:fldCharType="end"/>
      </w:r>
      <w:r w:rsidRPr="003303E9">
        <w:rPr>
          <w:b w:val="0"/>
        </w:rPr>
        <w:t>).</w:t>
      </w:r>
      <w:bookmarkEnd w:id="148"/>
      <w:bookmarkEnd w:id="149"/>
      <w:bookmarkEnd w:id="150"/>
      <w:bookmarkEnd w:id="151"/>
      <w:bookmarkEnd w:id="152"/>
      <w:bookmarkEnd w:id="153"/>
      <w:bookmarkEnd w:id="154"/>
      <w:bookmarkEnd w:id="155"/>
      <w:bookmarkEnd w:id="156"/>
      <w:bookmarkEnd w:id="157"/>
      <w:bookmarkEnd w:id="158"/>
      <w:bookmarkEnd w:id="159"/>
    </w:p>
    <w:p w:rsidR="0094713A" w:rsidRPr="003303E9" w:rsidRDefault="0094713A" w:rsidP="0094713A">
      <w:pPr>
        <w:pStyle w:val="3"/>
        <w:ind w:left="0" w:firstLine="709"/>
        <w:jc w:val="both"/>
        <w:rPr>
          <w:b w:val="0"/>
        </w:rPr>
      </w:pPr>
      <w:bookmarkStart w:id="160" w:name="_Toc439238158"/>
      <w:bookmarkStart w:id="161" w:name="_Toc439252710"/>
      <w:bookmarkStart w:id="162" w:name="_Toc439323568"/>
      <w:bookmarkStart w:id="163" w:name="_Toc439323684"/>
      <w:bookmarkStart w:id="164" w:name="_Toc440361318"/>
      <w:bookmarkStart w:id="165" w:name="_Toc440376073"/>
      <w:bookmarkStart w:id="166" w:name="_Toc440376200"/>
      <w:bookmarkStart w:id="167" w:name="_Toc440382465"/>
      <w:bookmarkStart w:id="168" w:name="_Toc440447135"/>
      <w:bookmarkStart w:id="169" w:name="_Toc440631677"/>
      <w:bookmarkStart w:id="170" w:name="_Toc440877334"/>
      <w:bookmarkStart w:id="171" w:name="_Toc44113078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0"/>
      <w:bookmarkEnd w:id="161"/>
      <w:bookmarkEnd w:id="162"/>
      <w:bookmarkEnd w:id="163"/>
      <w:bookmarkEnd w:id="164"/>
      <w:bookmarkEnd w:id="165"/>
      <w:bookmarkEnd w:id="166"/>
      <w:bookmarkEnd w:id="167"/>
      <w:bookmarkEnd w:id="168"/>
      <w:bookmarkEnd w:id="169"/>
      <w:bookmarkEnd w:id="170"/>
      <w:bookmarkEnd w:id="171"/>
    </w:p>
    <w:p w:rsidR="0094713A" w:rsidRPr="003303E9" w:rsidRDefault="0094713A" w:rsidP="0094713A">
      <w:pPr>
        <w:pStyle w:val="3"/>
        <w:ind w:left="0" w:firstLine="709"/>
        <w:jc w:val="both"/>
        <w:rPr>
          <w:b w:val="0"/>
        </w:rPr>
      </w:pPr>
      <w:bookmarkStart w:id="172" w:name="_Toc439238159"/>
      <w:bookmarkStart w:id="173" w:name="_Toc439252711"/>
      <w:bookmarkStart w:id="174" w:name="_Toc439323569"/>
      <w:bookmarkStart w:id="175" w:name="_Toc439323685"/>
      <w:bookmarkStart w:id="176" w:name="_Ref440270867"/>
      <w:bookmarkStart w:id="177" w:name="_Toc440361319"/>
      <w:bookmarkStart w:id="178" w:name="_Toc440376074"/>
      <w:bookmarkStart w:id="179" w:name="_Toc440376201"/>
      <w:bookmarkStart w:id="180" w:name="_Toc440382466"/>
      <w:bookmarkStart w:id="181" w:name="_Toc440447136"/>
      <w:bookmarkStart w:id="182" w:name="_Toc440631678"/>
      <w:bookmarkStart w:id="183" w:name="_Toc440877335"/>
      <w:bookmarkStart w:id="184" w:name="_Toc441130784"/>
      <w:r w:rsidRPr="003303E9">
        <w:rPr>
          <w:b w:val="0"/>
        </w:rPr>
        <w:t>Текст Антикоррупционной оговорки:</w:t>
      </w:r>
      <w:bookmarkEnd w:id="172"/>
      <w:bookmarkEnd w:id="173"/>
      <w:bookmarkEnd w:id="174"/>
      <w:bookmarkEnd w:id="175"/>
      <w:bookmarkEnd w:id="176"/>
      <w:bookmarkEnd w:id="177"/>
      <w:bookmarkEnd w:id="178"/>
      <w:bookmarkEnd w:id="179"/>
      <w:bookmarkEnd w:id="180"/>
      <w:bookmarkEnd w:id="181"/>
      <w:bookmarkEnd w:id="182"/>
      <w:bookmarkEnd w:id="183"/>
      <w:bookmarkEnd w:id="18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5" w:name="_Ref303622434"/>
      <w:bookmarkStart w:id="186" w:name="_Ref303624273"/>
      <w:bookmarkStart w:id="187" w:name="_Ref303682476"/>
      <w:bookmarkStart w:id="188" w:name="_Ref303683017"/>
      <w:bookmarkEnd w:id="185"/>
      <w:bookmarkEnd w:id="186"/>
      <w:bookmarkEnd w:id="187"/>
      <w:bookmarkEnd w:id="188"/>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89" w:name="_Ref303711222"/>
      <w:bookmarkStart w:id="190" w:name="_Ref311232052"/>
      <w:bookmarkStart w:id="191" w:name="_Toc44113078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89"/>
      <w:r w:rsidR="00D51A0B" w:rsidRPr="00E71A48">
        <w:rPr>
          <w:szCs w:val="24"/>
        </w:rPr>
        <w:t>Заявок</w:t>
      </w:r>
      <w:bookmarkEnd w:id="190"/>
      <w:bookmarkEnd w:id="191"/>
    </w:p>
    <w:p w:rsidR="00717F60" w:rsidRPr="00E71A48" w:rsidRDefault="00717F60" w:rsidP="00E71A48">
      <w:pPr>
        <w:pStyle w:val="2"/>
        <w:tabs>
          <w:tab w:val="clear" w:pos="1700"/>
          <w:tab w:val="left" w:pos="567"/>
        </w:tabs>
        <w:spacing w:line="264" w:lineRule="auto"/>
      </w:pPr>
      <w:bookmarkStart w:id="192" w:name="_Toc441130786"/>
      <w:r w:rsidRPr="00E71A48">
        <w:t xml:space="preserve">Общий порядок проведения </w:t>
      </w:r>
      <w:r w:rsidR="00440928" w:rsidRPr="00E71A48">
        <w:t>З</w:t>
      </w:r>
      <w:r w:rsidRPr="00E71A48">
        <w:t>апроса предложений</w:t>
      </w:r>
      <w:bookmarkEnd w:id="192"/>
    </w:p>
    <w:p w:rsidR="00717F60" w:rsidRPr="00E71A48" w:rsidRDefault="00717F60" w:rsidP="00953802">
      <w:pPr>
        <w:pStyle w:val="3"/>
        <w:rPr>
          <w:bCs w:val="0"/>
          <w:szCs w:val="24"/>
        </w:rPr>
      </w:pPr>
      <w:bookmarkStart w:id="193" w:name="_Toc439323688"/>
      <w:bookmarkStart w:id="194" w:name="_Toc440361322"/>
      <w:bookmarkStart w:id="195" w:name="_Toc440376077"/>
      <w:bookmarkStart w:id="196" w:name="_Toc440376204"/>
      <w:bookmarkStart w:id="197" w:name="_Toc440382469"/>
      <w:bookmarkStart w:id="198" w:name="_Toc440447139"/>
      <w:bookmarkStart w:id="199" w:name="_Toc440631681"/>
      <w:bookmarkStart w:id="200" w:name="_Toc440877338"/>
      <w:bookmarkStart w:id="201" w:name="_Toc441130787"/>
      <w:r w:rsidRPr="00E71A48">
        <w:rPr>
          <w:szCs w:val="24"/>
        </w:rPr>
        <w:t>Запрос</w:t>
      </w:r>
      <w:r w:rsidRPr="00E71A48">
        <w:rPr>
          <w:bCs w:val="0"/>
          <w:szCs w:val="24"/>
        </w:rPr>
        <w:t xml:space="preserve"> предложений проводится в следующем порядке:</w:t>
      </w:r>
      <w:bookmarkEnd w:id="193"/>
      <w:bookmarkEnd w:id="194"/>
      <w:bookmarkEnd w:id="195"/>
      <w:bookmarkEnd w:id="196"/>
      <w:bookmarkEnd w:id="197"/>
      <w:bookmarkEnd w:id="198"/>
      <w:bookmarkEnd w:id="199"/>
      <w:bookmarkEnd w:id="200"/>
      <w:bookmarkEnd w:id="20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EB7819">
        <w:fldChar w:fldCharType="begin"/>
      </w:r>
      <w:r w:rsidR="00EB7819">
        <w:instrText xml:space="preserve"> REF _Ref305973033 \r \h  \* MERGEFORMAT </w:instrText>
      </w:r>
      <w:r w:rsidR="00EB7819">
        <w:fldChar w:fldCharType="separate"/>
      </w:r>
      <w:r w:rsidR="00A35E74" w:rsidRPr="00A35E74">
        <w:rPr>
          <w:bCs w:val="0"/>
          <w:sz w:val="24"/>
          <w:szCs w:val="24"/>
        </w:rPr>
        <w:t>3.2</w:t>
      </w:r>
      <w:r w:rsidR="00EB7819">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EB7819">
        <w:fldChar w:fldCharType="begin"/>
      </w:r>
      <w:r w:rsidR="00EB7819">
        <w:instrText xml:space="preserve"> REF _Ref305973147 \r \h  \* MERGEFORMAT </w:instrText>
      </w:r>
      <w:r w:rsidR="00EB7819">
        <w:fldChar w:fldCharType="separate"/>
      </w:r>
      <w:r w:rsidR="00A35E74" w:rsidRPr="00A35E74">
        <w:rPr>
          <w:bCs w:val="0"/>
          <w:sz w:val="24"/>
          <w:szCs w:val="24"/>
        </w:rPr>
        <w:t>3.3</w:t>
      </w:r>
      <w:r w:rsidR="00EB7819">
        <w:fldChar w:fldCharType="end"/>
      </w:r>
      <w:r w:rsidR="001178A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1178A9" w:rsidRPr="00E71A48">
        <w:rPr>
          <w:bCs w:val="0"/>
          <w:sz w:val="24"/>
          <w:szCs w:val="24"/>
        </w:rPr>
      </w:r>
      <w:r w:rsidR="001178A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28_922829174"/>
      <w:bookmarkEnd w:id="20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1178A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1178A9" w:rsidRPr="00E71A48">
        <w:rPr>
          <w:bCs w:val="0"/>
          <w:sz w:val="24"/>
          <w:szCs w:val="24"/>
        </w:rPr>
      </w:r>
      <w:r w:rsidR="001178A9" w:rsidRPr="00E71A48">
        <w:rPr>
          <w:bCs w:val="0"/>
          <w:sz w:val="24"/>
          <w:szCs w:val="24"/>
        </w:rPr>
        <w:fldChar w:fldCharType="end"/>
      </w:r>
      <w:r w:rsidR="00EB7819">
        <w:fldChar w:fldCharType="begin"/>
      </w:r>
      <w:r w:rsidR="00EB7819">
        <w:instrText xml:space="preserve"> REF _Ref305973214 \r \h  \* MERGEFORMAT </w:instrText>
      </w:r>
      <w:r w:rsidR="00EB7819">
        <w:fldChar w:fldCharType="separate"/>
      </w:r>
      <w:r w:rsidR="00A35E74" w:rsidRPr="00A35E74">
        <w:rPr>
          <w:bCs w:val="0"/>
          <w:sz w:val="24"/>
          <w:szCs w:val="24"/>
        </w:rPr>
        <w:t>3.4</w:t>
      </w:r>
      <w:r w:rsidR="00EB7819">
        <w:fldChar w:fldCharType="end"/>
      </w:r>
      <w:r w:rsidR="00096E9D" w:rsidRPr="00E71A48">
        <w:rPr>
          <w:bCs w:val="0"/>
          <w:sz w:val="24"/>
          <w:szCs w:val="24"/>
        </w:rPr>
        <w:t xml:space="preserve">, </w:t>
      </w:r>
      <w:r w:rsidR="001178A9">
        <w:rPr>
          <w:bCs w:val="0"/>
          <w:sz w:val="24"/>
          <w:szCs w:val="24"/>
        </w:rPr>
        <w:fldChar w:fldCharType="begin"/>
      </w:r>
      <w:r w:rsidR="00AA426F">
        <w:rPr>
          <w:bCs w:val="0"/>
          <w:sz w:val="24"/>
          <w:szCs w:val="24"/>
        </w:rPr>
        <w:instrText xml:space="preserve"> REF _Ref440881267 \r \h </w:instrText>
      </w:r>
      <w:r w:rsidR="001178A9">
        <w:rPr>
          <w:bCs w:val="0"/>
          <w:sz w:val="24"/>
          <w:szCs w:val="24"/>
        </w:rPr>
      </w:r>
      <w:r w:rsidR="001178A9">
        <w:rPr>
          <w:bCs w:val="0"/>
          <w:sz w:val="24"/>
          <w:szCs w:val="24"/>
        </w:rPr>
        <w:fldChar w:fldCharType="separate"/>
      </w:r>
      <w:r w:rsidR="00A35E74">
        <w:rPr>
          <w:bCs w:val="0"/>
          <w:sz w:val="24"/>
          <w:szCs w:val="24"/>
        </w:rPr>
        <w:t>3.5</w:t>
      </w:r>
      <w:r w:rsidR="001178A9">
        <w:rPr>
          <w:bCs w:val="0"/>
          <w:sz w:val="24"/>
          <w:szCs w:val="24"/>
        </w:rPr>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2_922829174"/>
      <w:bookmarkEnd w:id="20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EB7819">
        <w:fldChar w:fldCharType="begin"/>
      </w:r>
      <w:r w:rsidR="00EB7819">
        <w:instrText xml:space="preserve"> REF _Ref305973250 \r \h  \* MERGEFORMAT </w:instrText>
      </w:r>
      <w:r w:rsidR="00EB7819">
        <w:fldChar w:fldCharType="separate"/>
      </w:r>
      <w:r w:rsidR="00A35E74" w:rsidRPr="00A35E74">
        <w:rPr>
          <w:bCs w:val="0"/>
          <w:sz w:val="24"/>
          <w:szCs w:val="24"/>
        </w:rPr>
        <w:t>3.6</w:t>
      </w:r>
      <w:r w:rsidR="00EB7819">
        <w:fldChar w:fldCharType="end"/>
      </w:r>
      <w:r w:rsidR="001178A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1178A9" w:rsidRPr="00E71A48">
        <w:rPr>
          <w:bCs w:val="0"/>
          <w:sz w:val="24"/>
          <w:szCs w:val="24"/>
        </w:rPr>
      </w:r>
      <w:r w:rsidR="001178A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4_922829174"/>
      <w:bookmarkEnd w:id="20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EB7819">
        <w:fldChar w:fldCharType="begin"/>
      </w:r>
      <w:r w:rsidR="00EB7819">
        <w:instrText xml:space="preserve"> REF _Ref303250967 \r \h  \* MERGEFORMAT </w:instrText>
      </w:r>
      <w:r w:rsidR="00EB7819">
        <w:fldChar w:fldCharType="separate"/>
      </w:r>
      <w:r w:rsidR="00A35E74" w:rsidRPr="00A35E74">
        <w:rPr>
          <w:bCs w:val="0"/>
          <w:sz w:val="24"/>
          <w:szCs w:val="24"/>
        </w:rPr>
        <w:t>3.7</w:t>
      </w:r>
      <w:r w:rsidR="00EB7819">
        <w:fldChar w:fldCharType="end"/>
      </w:r>
      <w:r w:rsidR="001178A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1178A9" w:rsidRPr="00E71A48">
        <w:rPr>
          <w:bCs w:val="0"/>
          <w:sz w:val="24"/>
          <w:szCs w:val="24"/>
        </w:rPr>
      </w:r>
      <w:r w:rsidR="001178A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6_922829174"/>
      <w:bookmarkEnd w:id="20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EB7819">
        <w:fldChar w:fldCharType="begin"/>
      </w:r>
      <w:r w:rsidR="00EB7819">
        <w:instrText xml:space="preserve"> REF _Ref303681924 \r \h  \* MERGEFORMAT </w:instrText>
      </w:r>
      <w:r w:rsidR="00EB7819">
        <w:fldChar w:fldCharType="separate"/>
      </w:r>
      <w:r w:rsidR="00A35E74" w:rsidRPr="00A35E74">
        <w:rPr>
          <w:bCs w:val="0"/>
          <w:sz w:val="24"/>
          <w:szCs w:val="24"/>
        </w:rPr>
        <w:t>3.8</w:t>
      </w:r>
      <w:r w:rsidR="00EB7819">
        <w:fldChar w:fldCharType="end"/>
      </w:r>
      <w:r w:rsidR="001178A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1178A9" w:rsidRPr="00E71A48">
        <w:rPr>
          <w:bCs w:val="0"/>
          <w:sz w:val="24"/>
          <w:szCs w:val="24"/>
        </w:rPr>
      </w:r>
      <w:r w:rsidR="001178A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EB7819">
        <w:fldChar w:fldCharType="begin"/>
      </w:r>
      <w:r w:rsidR="00EB7819">
        <w:instrText xml:space="preserve"> REF _Ref303683929 \r \h  \* MERGEFORMAT </w:instrText>
      </w:r>
      <w:r w:rsidR="00EB7819">
        <w:fldChar w:fldCharType="separate"/>
      </w:r>
      <w:r w:rsidR="00A35E74" w:rsidRPr="00A35E74">
        <w:rPr>
          <w:bCs w:val="0"/>
          <w:sz w:val="24"/>
          <w:szCs w:val="24"/>
        </w:rPr>
        <w:t>3.10</w:t>
      </w:r>
      <w:r w:rsidR="00EB781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EB7819">
        <w:fldChar w:fldCharType="begin"/>
      </w:r>
      <w:r w:rsidR="00EB7819">
        <w:instrText xml:space="preserve"> REF _Ref306140410 \r \h  \* MERGEFORMAT </w:instrText>
      </w:r>
      <w:r w:rsidR="00EB7819">
        <w:fldChar w:fldCharType="separate"/>
      </w:r>
      <w:r w:rsidR="00A35E74" w:rsidRPr="00A35E74">
        <w:rPr>
          <w:bCs w:val="0"/>
          <w:sz w:val="24"/>
          <w:szCs w:val="24"/>
        </w:rPr>
        <w:t>3.11</w:t>
      </w:r>
      <w:r w:rsidR="00EB7819">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EB7819">
        <w:fldChar w:fldCharType="begin"/>
      </w:r>
      <w:r w:rsidR="00EB7819">
        <w:instrText xml:space="preserve"> REF _Ref306140451 \r \h  \* MERGEFORMAT </w:instrText>
      </w:r>
      <w:r w:rsidR="00EB7819">
        <w:fldChar w:fldCharType="separate"/>
      </w:r>
      <w:r w:rsidR="00A35E74" w:rsidRPr="00A35E74">
        <w:rPr>
          <w:bCs w:val="0"/>
          <w:sz w:val="24"/>
          <w:szCs w:val="24"/>
        </w:rPr>
        <w:t>3.12</w:t>
      </w:r>
      <w:r w:rsidR="00EB7819">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6" w:name="_Toc439323689"/>
      <w:bookmarkStart w:id="207" w:name="_Toc440361323"/>
      <w:bookmarkStart w:id="208" w:name="_Toc440376078"/>
      <w:bookmarkStart w:id="209" w:name="_Toc440376205"/>
      <w:bookmarkStart w:id="210" w:name="_Toc440382470"/>
      <w:bookmarkStart w:id="211" w:name="_Toc440447140"/>
      <w:bookmarkStart w:id="212" w:name="_Toc440631682"/>
      <w:bookmarkStart w:id="213" w:name="_Toc440877339"/>
      <w:bookmarkStart w:id="214" w:name="_Toc44113078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5" w:name="_Ref303250835"/>
      <w:bookmarkStart w:id="216" w:name="_Ref305973033"/>
      <w:bookmarkStart w:id="217" w:name="_Toc441130789"/>
      <w:bookmarkStart w:id="218"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5"/>
      <w:r w:rsidRPr="00E71A48">
        <w:t xml:space="preserve"> по запросу предложений</w:t>
      </w:r>
      <w:bookmarkEnd w:id="216"/>
      <w:bookmarkEnd w:id="217"/>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EB7819">
        <w:fldChar w:fldCharType="begin"/>
      </w:r>
      <w:r w:rsidR="00EB7819">
        <w:instrText xml:space="preserve"> REF _Ref302563524 \n \h  \* MERGEFORMAT </w:instrText>
      </w:r>
      <w:r w:rsidR="00EB7819">
        <w:fldChar w:fldCharType="separate"/>
      </w:r>
      <w:r w:rsidR="00A35E74" w:rsidRPr="00A35E74">
        <w:rPr>
          <w:sz w:val="24"/>
          <w:szCs w:val="24"/>
        </w:rPr>
        <w:t>1.1.1</w:t>
      </w:r>
      <w:r w:rsidR="00EB7819">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19" w:name="__RefNumPara__444_922829174"/>
      <w:bookmarkStart w:id="220" w:name="_Ref191386216"/>
      <w:bookmarkStart w:id="221" w:name="_Ref305973147"/>
      <w:bookmarkStart w:id="222" w:name="_Toc441130790"/>
      <w:bookmarkEnd w:id="218"/>
      <w:bookmarkEnd w:id="219"/>
      <w:r w:rsidRPr="00E71A48">
        <w:lastRenderedPageBreak/>
        <w:t xml:space="preserve">Подготовка </w:t>
      </w:r>
      <w:bookmarkEnd w:id="220"/>
      <w:r w:rsidRPr="00E71A48">
        <w:t>Заявок</w:t>
      </w:r>
      <w:bookmarkEnd w:id="221"/>
      <w:bookmarkEnd w:id="222"/>
    </w:p>
    <w:p w:rsidR="00717F60" w:rsidRPr="00E71A48" w:rsidRDefault="00717F60" w:rsidP="00E71A48">
      <w:pPr>
        <w:pStyle w:val="3"/>
        <w:spacing w:line="264" w:lineRule="auto"/>
        <w:rPr>
          <w:szCs w:val="24"/>
        </w:rPr>
      </w:pPr>
      <w:bookmarkStart w:id="223" w:name="_Ref306114638"/>
      <w:bookmarkStart w:id="224" w:name="_Toc440361326"/>
      <w:bookmarkStart w:id="225" w:name="_Toc440376081"/>
      <w:bookmarkStart w:id="226" w:name="_Toc440376208"/>
      <w:bookmarkStart w:id="227" w:name="_Toc440382473"/>
      <w:bookmarkStart w:id="228" w:name="_Toc440447143"/>
      <w:bookmarkStart w:id="229" w:name="_Toc440631685"/>
      <w:bookmarkStart w:id="230" w:name="_Toc440877342"/>
      <w:bookmarkStart w:id="231" w:name="_Toc441130791"/>
      <w:r w:rsidRPr="00E71A48">
        <w:rPr>
          <w:szCs w:val="24"/>
        </w:rPr>
        <w:t xml:space="preserve">Общие требования к </w:t>
      </w:r>
      <w:r w:rsidR="004B5EB3" w:rsidRPr="00E71A48">
        <w:rPr>
          <w:szCs w:val="24"/>
        </w:rPr>
        <w:t>Заявк</w:t>
      </w:r>
      <w:r w:rsidRPr="00E71A48">
        <w:rPr>
          <w:szCs w:val="24"/>
        </w:rPr>
        <w:t>е</w:t>
      </w:r>
      <w:bookmarkEnd w:id="223"/>
      <w:bookmarkEnd w:id="224"/>
      <w:bookmarkEnd w:id="225"/>
      <w:bookmarkEnd w:id="226"/>
      <w:bookmarkEnd w:id="227"/>
      <w:bookmarkEnd w:id="228"/>
      <w:bookmarkEnd w:id="229"/>
      <w:bookmarkEnd w:id="230"/>
      <w:bookmarkEnd w:id="23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1178A9">
        <w:rPr>
          <w:bCs w:val="0"/>
          <w:sz w:val="24"/>
          <w:szCs w:val="24"/>
        </w:rPr>
        <w:fldChar w:fldCharType="begin"/>
      </w:r>
      <w:r w:rsidR="008D2928">
        <w:rPr>
          <w:bCs w:val="0"/>
          <w:sz w:val="24"/>
          <w:szCs w:val="24"/>
        </w:rPr>
        <w:instrText xml:space="preserve"> REF _Ref55336310 \r \h </w:instrText>
      </w:r>
      <w:r w:rsidR="001178A9">
        <w:rPr>
          <w:bCs w:val="0"/>
          <w:sz w:val="24"/>
          <w:szCs w:val="24"/>
        </w:rPr>
      </w:r>
      <w:r w:rsidR="001178A9">
        <w:rPr>
          <w:bCs w:val="0"/>
          <w:sz w:val="24"/>
          <w:szCs w:val="24"/>
        </w:rPr>
        <w:fldChar w:fldCharType="separate"/>
      </w:r>
      <w:r w:rsidR="00A35E74">
        <w:rPr>
          <w:bCs w:val="0"/>
          <w:sz w:val="24"/>
          <w:szCs w:val="24"/>
        </w:rPr>
        <w:t>5.1</w:t>
      </w:r>
      <w:r w:rsidR="001178A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235620">
        <w:rPr>
          <w:bCs w:val="0"/>
          <w:sz w:val="24"/>
          <w:szCs w:val="24"/>
        </w:rPr>
        <w:t xml:space="preserve"> </w:t>
      </w:r>
      <w:r w:rsidR="00235620"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1178A9">
        <w:rPr>
          <w:bCs w:val="0"/>
          <w:sz w:val="24"/>
          <w:szCs w:val="24"/>
        </w:rPr>
        <w:fldChar w:fldCharType="begin"/>
      </w:r>
      <w:r>
        <w:rPr>
          <w:bCs w:val="0"/>
          <w:sz w:val="24"/>
          <w:szCs w:val="24"/>
        </w:rPr>
        <w:instrText xml:space="preserve"> REF _Ref440271072 \r \h </w:instrText>
      </w:r>
      <w:r w:rsidR="001178A9">
        <w:rPr>
          <w:bCs w:val="0"/>
          <w:sz w:val="24"/>
          <w:szCs w:val="24"/>
        </w:rPr>
      </w:r>
      <w:r w:rsidR="001178A9">
        <w:rPr>
          <w:bCs w:val="0"/>
          <w:sz w:val="24"/>
          <w:szCs w:val="24"/>
        </w:rPr>
        <w:fldChar w:fldCharType="separate"/>
      </w:r>
      <w:r w:rsidR="00A35E74">
        <w:rPr>
          <w:bCs w:val="0"/>
          <w:sz w:val="24"/>
          <w:szCs w:val="24"/>
        </w:rPr>
        <w:t>5.2</w:t>
      </w:r>
      <w:r w:rsidR="001178A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1178A9">
        <w:rPr>
          <w:bCs w:val="0"/>
          <w:spacing w:val="-1"/>
          <w:sz w:val="24"/>
          <w:szCs w:val="24"/>
        </w:rPr>
        <w:fldChar w:fldCharType="begin"/>
      </w:r>
      <w:r w:rsidR="00E51A35">
        <w:rPr>
          <w:bCs w:val="0"/>
          <w:spacing w:val="-1"/>
          <w:sz w:val="24"/>
          <w:szCs w:val="24"/>
        </w:rPr>
        <w:instrText xml:space="preserve"> REF _Ref440537056 \r \h </w:instrText>
      </w:r>
      <w:r w:rsidR="001178A9">
        <w:rPr>
          <w:bCs w:val="0"/>
          <w:spacing w:val="-1"/>
          <w:sz w:val="24"/>
          <w:szCs w:val="24"/>
        </w:rPr>
      </w:r>
      <w:r w:rsidR="001178A9">
        <w:rPr>
          <w:bCs w:val="0"/>
          <w:spacing w:val="-1"/>
          <w:sz w:val="24"/>
          <w:szCs w:val="24"/>
        </w:rPr>
        <w:fldChar w:fldCharType="separate"/>
      </w:r>
      <w:r w:rsidR="00A35E74">
        <w:rPr>
          <w:bCs w:val="0"/>
          <w:spacing w:val="-1"/>
          <w:sz w:val="24"/>
          <w:szCs w:val="24"/>
        </w:rPr>
        <w:t>5.3</w:t>
      </w:r>
      <w:r w:rsidR="001178A9">
        <w:rPr>
          <w:bCs w:val="0"/>
          <w:spacing w:val="-1"/>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1178A9">
        <w:rPr>
          <w:bCs w:val="0"/>
          <w:sz w:val="24"/>
          <w:szCs w:val="24"/>
        </w:rPr>
        <w:fldChar w:fldCharType="begin"/>
      </w:r>
      <w:r w:rsidR="00B71B9D">
        <w:rPr>
          <w:bCs w:val="0"/>
          <w:sz w:val="24"/>
          <w:szCs w:val="24"/>
        </w:rPr>
        <w:instrText xml:space="preserve"> REF _Ref440271036 \r \h </w:instrText>
      </w:r>
      <w:r w:rsidR="001178A9">
        <w:rPr>
          <w:bCs w:val="0"/>
          <w:sz w:val="24"/>
          <w:szCs w:val="24"/>
        </w:rPr>
      </w:r>
      <w:r w:rsidR="001178A9">
        <w:rPr>
          <w:bCs w:val="0"/>
          <w:sz w:val="24"/>
          <w:szCs w:val="24"/>
        </w:rPr>
        <w:fldChar w:fldCharType="separate"/>
      </w:r>
      <w:r w:rsidR="00A35E74">
        <w:rPr>
          <w:bCs w:val="0"/>
          <w:sz w:val="24"/>
          <w:szCs w:val="24"/>
        </w:rPr>
        <w:t>5.4</w:t>
      </w:r>
      <w:r w:rsidR="001178A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1178A9">
        <w:rPr>
          <w:bCs w:val="0"/>
          <w:sz w:val="24"/>
          <w:szCs w:val="24"/>
        </w:rPr>
        <w:fldChar w:fldCharType="begin"/>
      </w:r>
      <w:r>
        <w:rPr>
          <w:bCs w:val="0"/>
          <w:sz w:val="24"/>
          <w:szCs w:val="24"/>
        </w:rPr>
        <w:instrText xml:space="preserve"> REF _Ref440361914 \r \h </w:instrText>
      </w:r>
      <w:r w:rsidR="001178A9">
        <w:rPr>
          <w:bCs w:val="0"/>
          <w:sz w:val="24"/>
          <w:szCs w:val="24"/>
        </w:rPr>
      </w:r>
      <w:r w:rsidR="001178A9">
        <w:rPr>
          <w:bCs w:val="0"/>
          <w:sz w:val="24"/>
          <w:szCs w:val="24"/>
        </w:rPr>
        <w:fldChar w:fldCharType="separate"/>
      </w:r>
      <w:r w:rsidR="00A35E74">
        <w:rPr>
          <w:bCs w:val="0"/>
          <w:sz w:val="24"/>
          <w:szCs w:val="24"/>
        </w:rPr>
        <w:t>5.5</w:t>
      </w:r>
      <w:r w:rsidR="001178A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EB7819">
        <w:fldChar w:fldCharType="begin"/>
      </w:r>
      <w:r w:rsidR="00EB7819">
        <w:instrText xml:space="preserve"> REF _Ref191386407 \r \h  \* MERGEFORMAT </w:instrText>
      </w:r>
      <w:r w:rsidR="00EB7819">
        <w:fldChar w:fldCharType="separate"/>
      </w:r>
      <w:r w:rsidR="00A35E74" w:rsidRPr="00A35E74">
        <w:rPr>
          <w:bCs w:val="0"/>
          <w:sz w:val="24"/>
          <w:szCs w:val="24"/>
        </w:rPr>
        <w:t>3.3.8</w:t>
      </w:r>
      <w:r w:rsidR="00EB7819">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1178A9">
        <w:rPr>
          <w:bCs w:val="0"/>
          <w:sz w:val="24"/>
          <w:szCs w:val="24"/>
        </w:rPr>
        <w:fldChar w:fldCharType="begin"/>
      </w:r>
      <w:r w:rsidR="000A00E6">
        <w:rPr>
          <w:bCs w:val="0"/>
          <w:sz w:val="24"/>
          <w:szCs w:val="24"/>
        </w:rPr>
        <w:instrText xml:space="preserve"> REF _Ref440361610 \r \h </w:instrText>
      </w:r>
      <w:r w:rsidR="001178A9">
        <w:rPr>
          <w:bCs w:val="0"/>
          <w:sz w:val="24"/>
          <w:szCs w:val="24"/>
        </w:rPr>
      </w:r>
      <w:r w:rsidR="001178A9">
        <w:rPr>
          <w:bCs w:val="0"/>
          <w:sz w:val="24"/>
          <w:szCs w:val="24"/>
        </w:rPr>
        <w:fldChar w:fldCharType="separate"/>
      </w:r>
      <w:r w:rsidR="00A35E74">
        <w:rPr>
          <w:bCs w:val="0"/>
          <w:sz w:val="24"/>
          <w:szCs w:val="24"/>
        </w:rPr>
        <w:t>5.6</w:t>
      </w:r>
      <w:r w:rsidR="001178A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2"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2"/>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178A9">
        <w:rPr>
          <w:bCs w:val="0"/>
          <w:sz w:val="24"/>
          <w:szCs w:val="24"/>
          <w:lang w:eastAsia="ru-RU"/>
        </w:rPr>
        <w:fldChar w:fldCharType="begin"/>
      </w:r>
      <w:r w:rsidR="00A154B7">
        <w:rPr>
          <w:bCs w:val="0"/>
          <w:sz w:val="24"/>
          <w:szCs w:val="24"/>
          <w:lang w:eastAsia="ru-RU"/>
        </w:rPr>
        <w:instrText xml:space="preserve"> REF _Ref55336310 \r \h </w:instrText>
      </w:r>
      <w:r w:rsidR="001178A9">
        <w:rPr>
          <w:bCs w:val="0"/>
          <w:sz w:val="24"/>
          <w:szCs w:val="24"/>
          <w:lang w:eastAsia="ru-RU"/>
        </w:rPr>
      </w:r>
      <w:r w:rsidR="001178A9">
        <w:rPr>
          <w:bCs w:val="0"/>
          <w:sz w:val="24"/>
          <w:szCs w:val="24"/>
          <w:lang w:eastAsia="ru-RU"/>
        </w:rPr>
        <w:fldChar w:fldCharType="separate"/>
      </w:r>
      <w:r w:rsidR="00A35E74">
        <w:rPr>
          <w:bCs w:val="0"/>
          <w:sz w:val="24"/>
          <w:szCs w:val="24"/>
          <w:lang w:eastAsia="ru-RU"/>
        </w:rPr>
        <w:t>5.1</w:t>
      </w:r>
      <w:r w:rsidR="001178A9">
        <w:rPr>
          <w:bCs w:val="0"/>
          <w:sz w:val="24"/>
          <w:szCs w:val="24"/>
          <w:lang w:eastAsia="ru-RU"/>
        </w:rPr>
        <w:fldChar w:fldCharType="end"/>
      </w:r>
      <w:r w:rsidRPr="00E35404">
        <w:rPr>
          <w:bCs w:val="0"/>
          <w:sz w:val="24"/>
          <w:szCs w:val="24"/>
        </w:rPr>
        <w:t>);</w:t>
      </w:r>
    </w:p>
    <w:p w:rsidR="00F463E8"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1178A9">
        <w:rPr>
          <w:sz w:val="24"/>
          <w:szCs w:val="24"/>
        </w:rPr>
        <w:fldChar w:fldCharType="begin"/>
      </w:r>
      <w:r w:rsidR="00F463E8">
        <w:rPr>
          <w:sz w:val="24"/>
          <w:szCs w:val="24"/>
        </w:rPr>
        <w:instrText xml:space="preserve"> REF _Ref440279062 \r \h </w:instrText>
      </w:r>
      <w:r w:rsidR="001178A9">
        <w:rPr>
          <w:sz w:val="24"/>
          <w:szCs w:val="24"/>
        </w:rPr>
      </w:r>
      <w:r w:rsidR="001178A9">
        <w:rPr>
          <w:sz w:val="24"/>
          <w:szCs w:val="24"/>
        </w:rPr>
        <w:fldChar w:fldCharType="separate"/>
      </w:r>
      <w:r w:rsidR="00A35E74">
        <w:rPr>
          <w:sz w:val="24"/>
          <w:szCs w:val="24"/>
        </w:rPr>
        <w:t>б)</w:t>
      </w:r>
      <w:r w:rsidR="001178A9">
        <w:rPr>
          <w:sz w:val="24"/>
          <w:szCs w:val="24"/>
        </w:rPr>
        <w:fldChar w:fldCharType="end"/>
      </w:r>
      <w:r w:rsidR="00F463E8">
        <w:rPr>
          <w:sz w:val="24"/>
          <w:szCs w:val="24"/>
        </w:rPr>
        <w:t xml:space="preserve"> п. </w:t>
      </w:r>
      <w:r w:rsidR="001178A9">
        <w:rPr>
          <w:sz w:val="24"/>
          <w:szCs w:val="24"/>
        </w:rPr>
        <w:fldChar w:fldCharType="begin"/>
      </w:r>
      <w:r w:rsidR="00F463E8">
        <w:rPr>
          <w:sz w:val="24"/>
          <w:szCs w:val="24"/>
        </w:rPr>
        <w:instrText xml:space="preserve"> REF _Ref306005578 \r \h </w:instrText>
      </w:r>
      <w:r w:rsidR="001178A9">
        <w:rPr>
          <w:sz w:val="24"/>
          <w:szCs w:val="24"/>
        </w:rPr>
      </w:r>
      <w:r w:rsidR="001178A9">
        <w:rPr>
          <w:sz w:val="24"/>
          <w:szCs w:val="24"/>
        </w:rPr>
        <w:fldChar w:fldCharType="separate"/>
      </w:r>
      <w:r w:rsidR="00A35E74">
        <w:rPr>
          <w:sz w:val="24"/>
          <w:szCs w:val="24"/>
        </w:rPr>
        <w:t>3.3.8.3</w:t>
      </w:r>
      <w:r w:rsidR="001178A9">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178A9">
        <w:rPr>
          <w:bCs w:val="0"/>
          <w:sz w:val="24"/>
          <w:szCs w:val="24"/>
          <w:lang w:eastAsia="ru-RU"/>
        </w:rPr>
        <w:fldChar w:fldCharType="begin"/>
      </w:r>
      <w:r w:rsidR="00A154B7">
        <w:rPr>
          <w:bCs w:val="0"/>
          <w:sz w:val="24"/>
          <w:szCs w:val="24"/>
          <w:lang w:eastAsia="ru-RU"/>
        </w:rPr>
        <w:instrText xml:space="preserve"> REF _Ref55335823 \r \h </w:instrText>
      </w:r>
      <w:r w:rsidR="001178A9">
        <w:rPr>
          <w:bCs w:val="0"/>
          <w:sz w:val="24"/>
          <w:szCs w:val="24"/>
          <w:lang w:eastAsia="ru-RU"/>
        </w:rPr>
      </w:r>
      <w:r w:rsidR="001178A9">
        <w:rPr>
          <w:bCs w:val="0"/>
          <w:sz w:val="24"/>
          <w:szCs w:val="24"/>
          <w:lang w:eastAsia="ru-RU"/>
        </w:rPr>
        <w:fldChar w:fldCharType="separate"/>
      </w:r>
      <w:r w:rsidR="00A35E74">
        <w:rPr>
          <w:bCs w:val="0"/>
          <w:sz w:val="24"/>
          <w:szCs w:val="24"/>
          <w:lang w:eastAsia="ru-RU"/>
        </w:rPr>
        <w:t>5.7</w:t>
      </w:r>
      <w:r w:rsidR="001178A9">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178A9">
        <w:rPr>
          <w:bCs w:val="0"/>
          <w:sz w:val="24"/>
          <w:szCs w:val="24"/>
          <w:lang w:eastAsia="ru-RU"/>
        </w:rPr>
        <w:fldChar w:fldCharType="begin"/>
      </w:r>
      <w:r w:rsidR="00A154B7">
        <w:rPr>
          <w:bCs w:val="0"/>
          <w:sz w:val="24"/>
          <w:szCs w:val="24"/>
          <w:lang w:eastAsia="ru-RU"/>
        </w:rPr>
        <w:instrText xml:space="preserve"> REF _Ref440274902 \r \h </w:instrText>
      </w:r>
      <w:r w:rsidR="001178A9">
        <w:rPr>
          <w:bCs w:val="0"/>
          <w:sz w:val="24"/>
          <w:szCs w:val="24"/>
          <w:lang w:eastAsia="ru-RU"/>
        </w:rPr>
      </w:r>
      <w:r w:rsidR="001178A9">
        <w:rPr>
          <w:bCs w:val="0"/>
          <w:sz w:val="24"/>
          <w:szCs w:val="24"/>
          <w:lang w:eastAsia="ru-RU"/>
        </w:rPr>
        <w:fldChar w:fldCharType="separate"/>
      </w:r>
      <w:r w:rsidR="00A35E74">
        <w:rPr>
          <w:bCs w:val="0"/>
          <w:sz w:val="24"/>
          <w:szCs w:val="24"/>
          <w:lang w:eastAsia="ru-RU"/>
        </w:rPr>
        <w:t>5.4</w:t>
      </w:r>
      <w:r w:rsidR="001178A9">
        <w:rPr>
          <w:bCs w:val="0"/>
          <w:sz w:val="24"/>
          <w:szCs w:val="24"/>
          <w:lang w:eastAsia="ru-RU"/>
        </w:rPr>
        <w:fldChar w:fldCharType="end"/>
      </w:r>
      <w:r w:rsidRPr="00E71A48">
        <w:rPr>
          <w:bCs w:val="0"/>
          <w:sz w:val="24"/>
          <w:szCs w:val="24"/>
        </w:rPr>
        <w:t>), Сводная таблица стоимости</w:t>
      </w:r>
      <w:r w:rsidR="00235620">
        <w:rPr>
          <w:bCs w:val="0"/>
          <w:sz w:val="24"/>
          <w:szCs w:val="24"/>
        </w:rPr>
        <w:t xml:space="preserve"> </w:t>
      </w:r>
      <w:r w:rsidR="00235620"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178A9">
        <w:rPr>
          <w:bCs w:val="0"/>
          <w:sz w:val="24"/>
          <w:szCs w:val="24"/>
          <w:lang w:eastAsia="ru-RU"/>
        </w:rPr>
        <w:fldChar w:fldCharType="begin"/>
      </w:r>
      <w:r w:rsidR="00A154B7">
        <w:rPr>
          <w:bCs w:val="0"/>
          <w:sz w:val="24"/>
          <w:szCs w:val="24"/>
          <w:lang w:eastAsia="ru-RU"/>
        </w:rPr>
        <w:instrText xml:space="preserve"> REF _Ref440274913 \r \h </w:instrText>
      </w:r>
      <w:r w:rsidR="001178A9">
        <w:rPr>
          <w:bCs w:val="0"/>
          <w:sz w:val="24"/>
          <w:szCs w:val="24"/>
          <w:lang w:eastAsia="ru-RU"/>
        </w:rPr>
      </w:r>
      <w:r w:rsidR="001178A9">
        <w:rPr>
          <w:bCs w:val="0"/>
          <w:sz w:val="24"/>
          <w:szCs w:val="24"/>
          <w:lang w:eastAsia="ru-RU"/>
        </w:rPr>
        <w:fldChar w:fldCharType="separate"/>
      </w:r>
      <w:r w:rsidR="00A35E74">
        <w:rPr>
          <w:bCs w:val="0"/>
          <w:sz w:val="24"/>
          <w:szCs w:val="24"/>
          <w:lang w:eastAsia="ru-RU"/>
        </w:rPr>
        <w:t>5.2</w:t>
      </w:r>
      <w:r w:rsidR="001178A9">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1178A9">
        <w:rPr>
          <w:bCs w:val="0"/>
          <w:sz w:val="24"/>
          <w:szCs w:val="24"/>
        </w:rPr>
        <w:fldChar w:fldCharType="begin"/>
      </w:r>
      <w:r w:rsidR="000A00E6">
        <w:rPr>
          <w:bCs w:val="0"/>
          <w:sz w:val="24"/>
          <w:szCs w:val="24"/>
        </w:rPr>
        <w:instrText xml:space="preserve"> REF _Ref440361959 \r \h </w:instrText>
      </w:r>
      <w:r w:rsidR="001178A9">
        <w:rPr>
          <w:bCs w:val="0"/>
          <w:sz w:val="24"/>
          <w:szCs w:val="24"/>
        </w:rPr>
      </w:r>
      <w:r w:rsidR="001178A9">
        <w:rPr>
          <w:bCs w:val="0"/>
          <w:sz w:val="24"/>
          <w:szCs w:val="24"/>
        </w:rPr>
        <w:fldChar w:fldCharType="separate"/>
      </w:r>
      <w:r w:rsidR="00A35E74">
        <w:rPr>
          <w:bCs w:val="0"/>
          <w:sz w:val="24"/>
          <w:szCs w:val="24"/>
        </w:rPr>
        <w:t>5.5</w:t>
      </w:r>
      <w:r w:rsidR="001178A9">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1178A9">
        <w:rPr>
          <w:bCs w:val="0"/>
          <w:sz w:val="24"/>
          <w:szCs w:val="24"/>
        </w:rPr>
        <w:fldChar w:fldCharType="begin"/>
      </w:r>
      <w:r w:rsidR="000A00E6">
        <w:rPr>
          <w:bCs w:val="0"/>
          <w:sz w:val="24"/>
          <w:szCs w:val="24"/>
        </w:rPr>
        <w:instrText xml:space="preserve"> REF _Ref440361610 \r \h </w:instrText>
      </w:r>
      <w:r w:rsidR="001178A9">
        <w:rPr>
          <w:bCs w:val="0"/>
          <w:sz w:val="24"/>
          <w:szCs w:val="24"/>
        </w:rPr>
      </w:r>
      <w:r w:rsidR="001178A9">
        <w:rPr>
          <w:bCs w:val="0"/>
          <w:sz w:val="24"/>
          <w:szCs w:val="24"/>
        </w:rPr>
        <w:fldChar w:fldCharType="separate"/>
      </w:r>
      <w:r w:rsidR="00A35E74">
        <w:rPr>
          <w:bCs w:val="0"/>
          <w:sz w:val="24"/>
          <w:szCs w:val="24"/>
        </w:rPr>
        <w:t>5.6</w:t>
      </w:r>
      <w:r w:rsidR="001178A9">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1178A9">
        <w:rPr>
          <w:bCs w:val="0"/>
          <w:sz w:val="24"/>
          <w:szCs w:val="24"/>
        </w:rPr>
        <w:fldChar w:fldCharType="begin"/>
      </w:r>
      <w:r w:rsidR="00D90031">
        <w:rPr>
          <w:bCs w:val="0"/>
          <w:sz w:val="24"/>
          <w:szCs w:val="24"/>
        </w:rPr>
        <w:instrText xml:space="preserve"> REF _Ref306005578 \r \h </w:instrText>
      </w:r>
      <w:r w:rsidR="001178A9">
        <w:rPr>
          <w:bCs w:val="0"/>
          <w:sz w:val="24"/>
          <w:szCs w:val="24"/>
        </w:rPr>
      </w:r>
      <w:r w:rsidR="001178A9">
        <w:rPr>
          <w:bCs w:val="0"/>
          <w:sz w:val="24"/>
          <w:szCs w:val="24"/>
        </w:rPr>
        <w:fldChar w:fldCharType="separate"/>
      </w:r>
      <w:r w:rsidR="00A35E74">
        <w:rPr>
          <w:bCs w:val="0"/>
          <w:sz w:val="24"/>
          <w:szCs w:val="24"/>
        </w:rPr>
        <w:t>3.3.8.3</w:t>
      </w:r>
      <w:r w:rsidR="001178A9">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1178A9">
        <w:rPr>
          <w:sz w:val="24"/>
          <w:szCs w:val="24"/>
        </w:rPr>
        <w:fldChar w:fldCharType="begin"/>
      </w:r>
      <w:r w:rsidR="00F463E8">
        <w:rPr>
          <w:sz w:val="24"/>
          <w:szCs w:val="24"/>
        </w:rPr>
        <w:instrText xml:space="preserve"> REF _Ref440279062 \r \h </w:instrText>
      </w:r>
      <w:r w:rsidR="001178A9">
        <w:rPr>
          <w:sz w:val="24"/>
          <w:szCs w:val="24"/>
        </w:rPr>
      </w:r>
      <w:r w:rsidR="001178A9">
        <w:rPr>
          <w:sz w:val="24"/>
          <w:szCs w:val="24"/>
        </w:rPr>
        <w:fldChar w:fldCharType="separate"/>
      </w:r>
      <w:r w:rsidR="00A35E74">
        <w:rPr>
          <w:sz w:val="24"/>
          <w:szCs w:val="24"/>
        </w:rPr>
        <w:t>б)</w:t>
      </w:r>
      <w:r w:rsidR="001178A9">
        <w:rPr>
          <w:sz w:val="24"/>
          <w:szCs w:val="24"/>
        </w:rPr>
        <w:fldChar w:fldCharType="end"/>
      </w:r>
      <w:r w:rsidR="00FA5339">
        <w:rPr>
          <w:sz w:val="24"/>
          <w:szCs w:val="24"/>
        </w:rPr>
        <w:t>,</w:t>
      </w:r>
      <w:r w:rsidR="007638F4">
        <w:rPr>
          <w:sz w:val="24"/>
          <w:szCs w:val="24"/>
        </w:rPr>
        <w:t xml:space="preserve"> </w:t>
      </w:r>
      <w:r w:rsidR="001178A9">
        <w:rPr>
          <w:sz w:val="24"/>
          <w:szCs w:val="24"/>
        </w:rPr>
        <w:fldChar w:fldCharType="begin"/>
      </w:r>
      <w:r w:rsidR="007638F4">
        <w:rPr>
          <w:sz w:val="24"/>
          <w:szCs w:val="24"/>
        </w:rPr>
        <w:instrText xml:space="preserve"> REF _Ref440372326 \r \h </w:instrText>
      </w:r>
      <w:r w:rsidR="001178A9">
        <w:rPr>
          <w:sz w:val="24"/>
          <w:szCs w:val="24"/>
        </w:rPr>
      </w:r>
      <w:r w:rsidR="001178A9">
        <w:rPr>
          <w:sz w:val="24"/>
          <w:szCs w:val="24"/>
        </w:rPr>
        <w:fldChar w:fldCharType="separate"/>
      </w:r>
      <w:r w:rsidR="00A35E74">
        <w:rPr>
          <w:sz w:val="24"/>
          <w:szCs w:val="24"/>
        </w:rPr>
        <w:t>д)</w:t>
      </w:r>
      <w:r w:rsidR="001178A9">
        <w:rPr>
          <w:sz w:val="24"/>
          <w:szCs w:val="24"/>
        </w:rPr>
        <w:fldChar w:fldCharType="end"/>
      </w:r>
      <w:r w:rsidR="007638F4">
        <w:rPr>
          <w:sz w:val="24"/>
          <w:szCs w:val="24"/>
        </w:rPr>
        <w:t>,</w:t>
      </w:r>
      <w:r w:rsidR="00FA5339">
        <w:rPr>
          <w:sz w:val="24"/>
          <w:szCs w:val="24"/>
        </w:rPr>
        <w:t xml:space="preserve"> </w:t>
      </w:r>
      <w:r w:rsidR="001178A9">
        <w:rPr>
          <w:sz w:val="24"/>
          <w:szCs w:val="24"/>
        </w:rPr>
        <w:fldChar w:fldCharType="begin"/>
      </w:r>
      <w:r w:rsidR="00FA5339">
        <w:rPr>
          <w:sz w:val="24"/>
          <w:szCs w:val="24"/>
        </w:rPr>
        <w:instrText xml:space="preserve"> REF _Ref440371812 \r \h </w:instrText>
      </w:r>
      <w:r w:rsidR="001178A9">
        <w:rPr>
          <w:sz w:val="24"/>
          <w:szCs w:val="24"/>
        </w:rPr>
      </w:r>
      <w:r w:rsidR="001178A9">
        <w:rPr>
          <w:sz w:val="24"/>
          <w:szCs w:val="24"/>
        </w:rPr>
        <w:fldChar w:fldCharType="separate"/>
      </w:r>
      <w:r w:rsidR="00A35E74">
        <w:rPr>
          <w:sz w:val="24"/>
          <w:szCs w:val="24"/>
        </w:rPr>
        <w:t>м)</w:t>
      </w:r>
      <w:r w:rsidR="001178A9">
        <w:rPr>
          <w:sz w:val="24"/>
          <w:szCs w:val="24"/>
        </w:rPr>
        <w:fldChar w:fldCharType="end"/>
      </w:r>
      <w:r w:rsidR="00FA5339">
        <w:rPr>
          <w:sz w:val="24"/>
          <w:szCs w:val="24"/>
        </w:rPr>
        <w:t xml:space="preserve">, </w:t>
      </w:r>
      <w:r w:rsidR="001178A9">
        <w:rPr>
          <w:sz w:val="24"/>
          <w:szCs w:val="24"/>
        </w:rPr>
        <w:fldChar w:fldCharType="begin"/>
      </w:r>
      <w:r w:rsidR="00FA5339">
        <w:rPr>
          <w:sz w:val="24"/>
          <w:szCs w:val="24"/>
        </w:rPr>
        <w:instrText xml:space="preserve"> REF _Ref440371822 \r \h </w:instrText>
      </w:r>
      <w:r w:rsidR="001178A9">
        <w:rPr>
          <w:sz w:val="24"/>
          <w:szCs w:val="24"/>
        </w:rPr>
      </w:r>
      <w:r w:rsidR="001178A9">
        <w:rPr>
          <w:sz w:val="24"/>
          <w:szCs w:val="24"/>
        </w:rPr>
        <w:fldChar w:fldCharType="separate"/>
      </w:r>
      <w:r w:rsidR="00A35E74">
        <w:rPr>
          <w:sz w:val="24"/>
          <w:szCs w:val="24"/>
        </w:rPr>
        <w:t>н)</w:t>
      </w:r>
      <w:r w:rsidR="001178A9">
        <w:rPr>
          <w:sz w:val="24"/>
          <w:szCs w:val="24"/>
        </w:rPr>
        <w:fldChar w:fldCharType="end"/>
      </w:r>
      <w:r w:rsidR="00F463E8">
        <w:rPr>
          <w:sz w:val="24"/>
          <w:szCs w:val="24"/>
        </w:rPr>
        <w:t xml:space="preserve"> п. </w:t>
      </w:r>
      <w:r w:rsidR="001178A9">
        <w:rPr>
          <w:sz w:val="24"/>
          <w:szCs w:val="24"/>
        </w:rPr>
        <w:fldChar w:fldCharType="begin"/>
      </w:r>
      <w:r w:rsidR="00F463E8">
        <w:rPr>
          <w:sz w:val="24"/>
          <w:szCs w:val="24"/>
        </w:rPr>
        <w:instrText xml:space="preserve"> REF _Ref306005578 \r \h </w:instrText>
      </w:r>
      <w:r w:rsidR="001178A9">
        <w:rPr>
          <w:sz w:val="24"/>
          <w:szCs w:val="24"/>
        </w:rPr>
      </w:r>
      <w:r w:rsidR="001178A9">
        <w:rPr>
          <w:sz w:val="24"/>
          <w:szCs w:val="24"/>
        </w:rPr>
        <w:fldChar w:fldCharType="separate"/>
      </w:r>
      <w:r w:rsidR="00A35E74">
        <w:rPr>
          <w:sz w:val="24"/>
          <w:szCs w:val="24"/>
        </w:rPr>
        <w:t>3.3.8.3</w:t>
      </w:r>
      <w:r w:rsidR="001178A9">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1178A9">
        <w:rPr>
          <w:bCs w:val="0"/>
          <w:sz w:val="24"/>
          <w:szCs w:val="24"/>
        </w:rPr>
        <w:fldChar w:fldCharType="begin"/>
      </w:r>
      <w:r w:rsidR="00A154B7">
        <w:rPr>
          <w:bCs w:val="0"/>
          <w:sz w:val="24"/>
          <w:szCs w:val="24"/>
        </w:rPr>
        <w:instrText xml:space="preserve"> REF _Ref440274944 \r \h </w:instrText>
      </w:r>
      <w:r w:rsidR="001178A9">
        <w:rPr>
          <w:bCs w:val="0"/>
          <w:sz w:val="24"/>
          <w:szCs w:val="24"/>
        </w:rPr>
      </w:r>
      <w:r w:rsidR="001178A9">
        <w:rPr>
          <w:bCs w:val="0"/>
          <w:sz w:val="24"/>
          <w:szCs w:val="24"/>
        </w:rPr>
        <w:fldChar w:fldCharType="separate"/>
      </w:r>
      <w:r w:rsidR="00A35E74">
        <w:rPr>
          <w:bCs w:val="0"/>
          <w:sz w:val="24"/>
          <w:szCs w:val="24"/>
        </w:rPr>
        <w:t>5.14</w:t>
      </w:r>
      <w:r w:rsidR="001178A9">
        <w:rPr>
          <w:bCs w:val="0"/>
          <w:sz w:val="24"/>
          <w:szCs w:val="24"/>
        </w:rPr>
        <w:fldChar w:fldCharType="end"/>
      </w:r>
      <w:r w:rsidRPr="003E170D">
        <w:rPr>
          <w:bCs w:val="0"/>
          <w:sz w:val="24"/>
          <w:szCs w:val="24"/>
        </w:rPr>
        <w:t>)</w:t>
      </w:r>
      <w:r w:rsidR="00B71B9D">
        <w:rPr>
          <w:bCs w:val="0"/>
          <w:sz w:val="24"/>
          <w:szCs w:val="24"/>
        </w:rPr>
        <w:t>;</w:t>
      </w:r>
    </w:p>
    <w:p w:rsidR="00D57D88" w:rsidRPr="004D74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Форма </w:t>
      </w:r>
      <w:proofErr w:type="gramStart"/>
      <w:r w:rsidRPr="004D7428">
        <w:rPr>
          <w:bCs w:val="0"/>
          <w:sz w:val="24"/>
          <w:szCs w:val="24"/>
        </w:rPr>
        <w:t>плана распределения объемов оказания услуг</w:t>
      </w:r>
      <w:proofErr w:type="gramEnd"/>
      <w:r w:rsidRPr="004D7428">
        <w:rPr>
          <w:bCs w:val="0"/>
          <w:sz w:val="24"/>
          <w:szCs w:val="24"/>
        </w:rPr>
        <w:t xml:space="preserve"> между Участником и соисполнителями (подраздел </w:t>
      </w:r>
      <w:r w:rsidR="00EB7819">
        <w:fldChar w:fldCharType="begin"/>
      </w:r>
      <w:r w:rsidR="00EB7819">
        <w:instrText xml:space="preserve"> REF _Ref440272510 \r \h  \* MERGEFORMAT </w:instrText>
      </w:r>
      <w:r w:rsidR="00EB7819">
        <w:fldChar w:fldCharType="separate"/>
      </w:r>
      <w:r w:rsidR="00A35E74" w:rsidRPr="00A35E74">
        <w:rPr>
          <w:bCs w:val="0"/>
          <w:sz w:val="24"/>
          <w:szCs w:val="24"/>
        </w:rPr>
        <w:t>5.16</w:t>
      </w:r>
      <w:r w:rsidR="00EB7819">
        <w:fldChar w:fldCharType="end"/>
      </w:r>
      <w:r w:rsidRPr="004D7428">
        <w:rPr>
          <w:bCs w:val="0"/>
          <w:sz w:val="24"/>
          <w:szCs w:val="24"/>
        </w:rPr>
        <w:t>);</w:t>
      </w:r>
    </w:p>
    <w:p w:rsidR="00D57D88" w:rsidRPr="004D74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4D7428">
        <w:rPr>
          <w:bCs w:val="0"/>
          <w:sz w:val="24"/>
          <w:szCs w:val="24"/>
        </w:rPr>
        <w:t>отдельного конверта (папки)</w:t>
      </w:r>
      <w:r w:rsidRPr="004D7428">
        <w:rPr>
          <w:bCs w:val="0"/>
          <w:sz w:val="24"/>
          <w:szCs w:val="24"/>
        </w:rPr>
        <w:t xml:space="preserve">  «Документы соисполнителя _________________»):</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EB7819">
        <w:fldChar w:fldCharType="begin"/>
      </w:r>
      <w:r w:rsidR="00EB7819">
        <w:instrText xml:space="preserve"> REF _Ref440274659 \r \h  \* MERGEFORMAT </w:instrText>
      </w:r>
      <w:r w:rsidR="00EB7819">
        <w:fldChar w:fldCharType="separate"/>
      </w:r>
      <w:r w:rsidR="00A35E74" w:rsidRPr="00A35E74">
        <w:rPr>
          <w:bCs w:val="0"/>
          <w:sz w:val="24"/>
          <w:szCs w:val="24"/>
        </w:rPr>
        <w:t>5.11</w:t>
      </w:r>
      <w:r w:rsidR="00EB7819">
        <w:fldChar w:fldCharType="end"/>
      </w:r>
      <w:r w:rsidRPr="004D7428">
        <w:rPr>
          <w:bCs w:val="0"/>
          <w:sz w:val="24"/>
          <w:szCs w:val="24"/>
        </w:rPr>
        <w:t xml:space="preserve">, </w:t>
      </w:r>
      <w:r w:rsidR="00EB7819">
        <w:fldChar w:fldCharType="begin"/>
      </w:r>
      <w:r w:rsidR="00EB7819">
        <w:instrText xml:space="preserve"> REF _Ref440274733 \r \h  \* MERGEFORMAT </w:instrText>
      </w:r>
      <w:r w:rsidR="00EB7819">
        <w:fldChar w:fldCharType="separate"/>
      </w:r>
      <w:r w:rsidR="00A35E74" w:rsidRPr="00A35E74">
        <w:rPr>
          <w:bCs w:val="0"/>
          <w:sz w:val="24"/>
          <w:szCs w:val="24"/>
        </w:rPr>
        <w:t>5.12</w:t>
      </w:r>
      <w:r w:rsidR="00EB7819">
        <w:fldChar w:fldCharType="end"/>
      </w:r>
      <w:r w:rsidRPr="004D7428">
        <w:rPr>
          <w:bCs w:val="0"/>
          <w:sz w:val="24"/>
          <w:szCs w:val="24"/>
        </w:rPr>
        <w:t xml:space="preserve">, </w:t>
      </w:r>
      <w:r w:rsidR="00EB7819">
        <w:fldChar w:fldCharType="begin"/>
      </w:r>
      <w:r w:rsidR="00EB7819">
        <w:instrText xml:space="preserve"> REF _Ref440274744 \r \h  \* MERGEFORMAT </w:instrText>
      </w:r>
      <w:r w:rsidR="00EB7819">
        <w:fldChar w:fldCharType="separate"/>
      </w:r>
      <w:r w:rsidR="00A35E74" w:rsidRPr="00A35E74">
        <w:rPr>
          <w:bCs w:val="0"/>
          <w:sz w:val="24"/>
          <w:szCs w:val="24"/>
        </w:rPr>
        <w:t>5.13</w:t>
      </w:r>
      <w:r w:rsidR="00EB7819">
        <w:fldChar w:fldCharType="end"/>
      </w:r>
      <w:r w:rsidRPr="004D7428">
        <w:rPr>
          <w:bCs w:val="0"/>
          <w:sz w:val="24"/>
          <w:szCs w:val="24"/>
        </w:rPr>
        <w:t xml:space="preserve">, </w:t>
      </w:r>
      <w:r w:rsidR="00EB7819">
        <w:fldChar w:fldCharType="begin"/>
      </w:r>
      <w:r w:rsidR="00EB7819">
        <w:instrText xml:space="preserve"> REF _Ref440274756 \r \h  \* MERGEFORMAT </w:instrText>
      </w:r>
      <w:r w:rsidR="00EB7819">
        <w:fldChar w:fldCharType="separate"/>
      </w:r>
      <w:r w:rsidR="00A35E74" w:rsidRPr="00A35E74">
        <w:rPr>
          <w:bCs w:val="0"/>
          <w:sz w:val="24"/>
          <w:szCs w:val="24"/>
        </w:rPr>
        <w:t>5.15</w:t>
      </w:r>
      <w:r w:rsidR="00EB7819">
        <w:fldChar w:fldCharType="end"/>
      </w:r>
      <w:r w:rsidRPr="004D7428">
        <w:rPr>
          <w:bCs w:val="0"/>
          <w:sz w:val="24"/>
          <w:szCs w:val="24"/>
        </w:rPr>
        <w:t>;</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Документы, подтверждающие правоспособность данной организации (подраздел </w:t>
      </w:r>
      <w:r w:rsidR="00EB7819">
        <w:fldChar w:fldCharType="begin"/>
      </w:r>
      <w:r w:rsidR="00EB7819">
        <w:instrText xml:space="preserve"> REF _Ref306005578 \r \h  \* MERGEFORMAT </w:instrText>
      </w:r>
      <w:r w:rsidR="00EB7819">
        <w:fldChar w:fldCharType="separate"/>
      </w:r>
      <w:r w:rsidR="00A35E74" w:rsidRPr="00A35E74">
        <w:rPr>
          <w:bCs w:val="0"/>
          <w:sz w:val="24"/>
          <w:szCs w:val="24"/>
        </w:rPr>
        <w:t>3.3.8.3</w:t>
      </w:r>
      <w:r w:rsidR="00EB7819">
        <w:fldChar w:fldCharType="end"/>
      </w:r>
      <w:r w:rsidRPr="004D7428">
        <w:rPr>
          <w:bCs w:val="0"/>
          <w:sz w:val="24"/>
          <w:szCs w:val="24"/>
        </w:rPr>
        <w:t>);</w:t>
      </w:r>
    </w:p>
    <w:p w:rsidR="000E746F"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w:t>
      </w:r>
      <w:r w:rsidR="0039141F" w:rsidRPr="004D7428">
        <w:rPr>
          <w:bCs w:val="0"/>
          <w:sz w:val="24"/>
          <w:szCs w:val="24"/>
        </w:rPr>
        <w:t xml:space="preserve"> - Форма </w:t>
      </w:r>
      <w:proofErr w:type="gramStart"/>
      <w:r w:rsidR="0039141F" w:rsidRPr="004D7428">
        <w:rPr>
          <w:bCs w:val="0"/>
          <w:sz w:val="24"/>
          <w:szCs w:val="24"/>
        </w:rPr>
        <w:t xml:space="preserve">плана распределения объемов </w:t>
      </w:r>
      <w:r w:rsidR="00B76768" w:rsidRPr="004D7428">
        <w:rPr>
          <w:bCs w:val="0"/>
          <w:sz w:val="24"/>
          <w:szCs w:val="24"/>
        </w:rPr>
        <w:t>оказания услуг</w:t>
      </w:r>
      <w:proofErr w:type="gramEnd"/>
      <w:r w:rsidR="0039141F" w:rsidRPr="004D7428">
        <w:rPr>
          <w:bCs w:val="0"/>
          <w:sz w:val="24"/>
          <w:szCs w:val="24"/>
        </w:rPr>
        <w:t xml:space="preserve"> внутри коллективного Участника </w:t>
      </w:r>
      <w:r w:rsidR="00A154B7" w:rsidRPr="004D7428">
        <w:rPr>
          <w:bCs w:val="0"/>
          <w:sz w:val="24"/>
          <w:szCs w:val="24"/>
        </w:rPr>
        <w:t>(</w:t>
      </w:r>
      <w:r w:rsidR="00A154B7" w:rsidRPr="004D7428">
        <w:rPr>
          <w:bCs w:val="0"/>
          <w:spacing w:val="-2"/>
          <w:sz w:val="24"/>
          <w:szCs w:val="24"/>
        </w:rPr>
        <w:t>под</w:t>
      </w:r>
      <w:r w:rsidR="00A154B7" w:rsidRPr="004D7428">
        <w:rPr>
          <w:bCs w:val="0"/>
          <w:sz w:val="24"/>
          <w:szCs w:val="24"/>
        </w:rPr>
        <w:t xml:space="preserve">раздел </w:t>
      </w:r>
      <w:r w:rsidR="00EB7819">
        <w:fldChar w:fldCharType="begin"/>
      </w:r>
      <w:r w:rsidR="00EB7819">
        <w:instrText xml:space="preserve"> REF _Ref440376401 \r \h  \* MERGEFORMAT </w:instrText>
      </w:r>
      <w:r w:rsidR="00EB7819">
        <w:fldChar w:fldCharType="separate"/>
      </w:r>
      <w:r w:rsidR="00A35E74" w:rsidRPr="00A35E74">
        <w:rPr>
          <w:bCs w:val="0"/>
          <w:sz w:val="24"/>
          <w:szCs w:val="24"/>
        </w:rPr>
        <w:t>5.17</w:t>
      </w:r>
      <w:r w:rsidR="00EB7819">
        <w:fldChar w:fldCharType="end"/>
      </w:r>
      <w:r w:rsidR="00A154B7" w:rsidRPr="004D7428">
        <w:rPr>
          <w:bCs w:val="0"/>
          <w:sz w:val="24"/>
          <w:szCs w:val="24"/>
        </w:rPr>
        <w:t>)</w:t>
      </w:r>
      <w:r w:rsidRPr="004D7428">
        <w:rPr>
          <w:bCs w:val="0"/>
          <w:sz w:val="24"/>
          <w:szCs w:val="24"/>
        </w:rPr>
        <w:t>;</w:t>
      </w:r>
    </w:p>
    <w:p w:rsidR="00717F60"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lastRenderedPageBreak/>
        <w:t xml:space="preserve">Если Заявка подается коллективным Участником - </w:t>
      </w:r>
      <w:r w:rsidR="00717F60" w:rsidRPr="004D7428">
        <w:rPr>
          <w:bCs w:val="0"/>
          <w:sz w:val="24"/>
          <w:szCs w:val="24"/>
        </w:rPr>
        <w:t xml:space="preserve">Для каждого члена коллективного </w:t>
      </w:r>
      <w:r w:rsidR="009C744E" w:rsidRPr="004D7428">
        <w:rPr>
          <w:bCs w:val="0"/>
          <w:sz w:val="24"/>
          <w:szCs w:val="24"/>
        </w:rPr>
        <w:t>Участник</w:t>
      </w:r>
      <w:r w:rsidR="00717F60" w:rsidRPr="004D7428">
        <w:rPr>
          <w:bCs w:val="0"/>
          <w:sz w:val="24"/>
          <w:szCs w:val="24"/>
        </w:rPr>
        <w:t xml:space="preserve">а (с оформлением </w:t>
      </w:r>
      <w:r w:rsidR="00F71B88" w:rsidRPr="004D7428">
        <w:rPr>
          <w:bCs w:val="0"/>
          <w:sz w:val="24"/>
          <w:szCs w:val="24"/>
        </w:rPr>
        <w:t>отдельного конверта (папки)</w:t>
      </w:r>
      <w:r w:rsidR="00717F60" w:rsidRPr="004D7428">
        <w:rPr>
          <w:bCs w:val="0"/>
          <w:sz w:val="24"/>
          <w:szCs w:val="24"/>
        </w:rPr>
        <w:t xml:space="preserve">  «Документы члена коллективного </w:t>
      </w:r>
      <w:r w:rsidR="009C744E" w:rsidRPr="004D7428">
        <w:rPr>
          <w:bCs w:val="0"/>
          <w:sz w:val="24"/>
          <w:szCs w:val="24"/>
        </w:rPr>
        <w:t>Участник</w:t>
      </w:r>
      <w:r w:rsidR="00717F60" w:rsidRPr="004D7428">
        <w:rPr>
          <w:bCs w:val="0"/>
          <w:sz w:val="24"/>
          <w:szCs w:val="24"/>
        </w:rPr>
        <w:t>а _________________»):</w:t>
      </w:r>
    </w:p>
    <w:p w:rsidR="007044CB" w:rsidRPr="004D7428" w:rsidRDefault="00A154B7"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EB7819">
        <w:fldChar w:fldCharType="begin"/>
      </w:r>
      <w:r w:rsidR="00EB7819">
        <w:instrText xml:space="preserve"> REF _Ref440274659 \r \h  \* MERGEFORMAT </w:instrText>
      </w:r>
      <w:r w:rsidR="00EB7819">
        <w:fldChar w:fldCharType="separate"/>
      </w:r>
      <w:r w:rsidR="00A35E74" w:rsidRPr="00A35E74">
        <w:rPr>
          <w:bCs w:val="0"/>
          <w:sz w:val="24"/>
          <w:szCs w:val="24"/>
        </w:rPr>
        <w:t>5.11</w:t>
      </w:r>
      <w:r w:rsidR="00EB7819">
        <w:fldChar w:fldCharType="end"/>
      </w:r>
      <w:r w:rsidRPr="004D7428">
        <w:rPr>
          <w:bCs w:val="0"/>
          <w:sz w:val="24"/>
          <w:szCs w:val="24"/>
        </w:rPr>
        <w:t xml:space="preserve">, </w:t>
      </w:r>
      <w:r w:rsidR="00EB7819">
        <w:fldChar w:fldCharType="begin"/>
      </w:r>
      <w:r w:rsidR="00EB7819">
        <w:instrText xml:space="preserve"> REF _Ref440274733 \r \h  \* MERGEFORMAT </w:instrText>
      </w:r>
      <w:r w:rsidR="00EB7819">
        <w:fldChar w:fldCharType="separate"/>
      </w:r>
      <w:r w:rsidR="00A35E74" w:rsidRPr="00A35E74">
        <w:rPr>
          <w:bCs w:val="0"/>
          <w:sz w:val="24"/>
          <w:szCs w:val="24"/>
        </w:rPr>
        <w:t>5.12</w:t>
      </w:r>
      <w:r w:rsidR="00EB7819">
        <w:fldChar w:fldCharType="end"/>
      </w:r>
      <w:r w:rsidRPr="004D7428">
        <w:rPr>
          <w:bCs w:val="0"/>
          <w:sz w:val="24"/>
          <w:szCs w:val="24"/>
        </w:rPr>
        <w:t xml:space="preserve">, </w:t>
      </w:r>
      <w:r w:rsidR="00EB7819">
        <w:fldChar w:fldCharType="begin"/>
      </w:r>
      <w:r w:rsidR="00EB7819">
        <w:instrText xml:space="preserve"> REF _Ref440274744 \r \h  \* MERGEFORMAT </w:instrText>
      </w:r>
      <w:r w:rsidR="00EB7819">
        <w:fldChar w:fldCharType="separate"/>
      </w:r>
      <w:r w:rsidR="00A35E74" w:rsidRPr="00A35E74">
        <w:rPr>
          <w:bCs w:val="0"/>
          <w:sz w:val="24"/>
          <w:szCs w:val="24"/>
        </w:rPr>
        <w:t>5.13</w:t>
      </w:r>
      <w:r w:rsidR="00EB7819">
        <w:fldChar w:fldCharType="end"/>
      </w:r>
      <w:r w:rsidRPr="004D7428">
        <w:rPr>
          <w:bCs w:val="0"/>
          <w:sz w:val="24"/>
          <w:szCs w:val="24"/>
        </w:rPr>
        <w:t xml:space="preserve">, </w:t>
      </w:r>
      <w:r w:rsidR="00EB7819">
        <w:fldChar w:fldCharType="begin"/>
      </w:r>
      <w:r w:rsidR="00EB7819">
        <w:instrText xml:space="preserve"> REF _Ref440274756 \r \h  \* MERGEFORMAT </w:instrText>
      </w:r>
      <w:r w:rsidR="00EB7819">
        <w:fldChar w:fldCharType="separate"/>
      </w:r>
      <w:r w:rsidR="00A35E74" w:rsidRPr="00A35E74">
        <w:rPr>
          <w:bCs w:val="0"/>
          <w:sz w:val="24"/>
          <w:szCs w:val="24"/>
        </w:rPr>
        <w:t>5.15</w:t>
      </w:r>
      <w:r w:rsidR="00EB7819">
        <w:fldChar w:fldCharType="end"/>
      </w:r>
      <w:r w:rsidR="007044CB" w:rsidRPr="004D7428">
        <w:rPr>
          <w:bCs w:val="0"/>
          <w:sz w:val="24"/>
          <w:szCs w:val="24"/>
        </w:rPr>
        <w:t>;</w:t>
      </w:r>
    </w:p>
    <w:p w:rsidR="00717F60" w:rsidRPr="004D7428" w:rsidRDefault="00717F60"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Документы, подтверждающие правоспособность данной организации</w:t>
      </w:r>
      <w:r w:rsidR="00E963D9" w:rsidRPr="004D7428">
        <w:rPr>
          <w:bCs w:val="0"/>
          <w:sz w:val="24"/>
          <w:szCs w:val="24"/>
        </w:rPr>
        <w:t xml:space="preserve"> (подраздел </w:t>
      </w:r>
      <w:r w:rsidR="00EB7819">
        <w:fldChar w:fldCharType="begin"/>
      </w:r>
      <w:r w:rsidR="00EB7819">
        <w:instrText xml:space="preserve"> REF _Ref306005578 \r \h  \* MERGEFORMAT </w:instrText>
      </w:r>
      <w:r w:rsidR="00EB7819">
        <w:fldChar w:fldCharType="separate"/>
      </w:r>
      <w:r w:rsidR="00A35E74" w:rsidRPr="00A35E74">
        <w:rPr>
          <w:bCs w:val="0"/>
          <w:sz w:val="24"/>
          <w:szCs w:val="24"/>
        </w:rPr>
        <w:t>3.3.8.3</w:t>
      </w:r>
      <w:r w:rsidR="00EB7819">
        <w:fldChar w:fldCharType="end"/>
      </w:r>
      <w:r w:rsidR="00E963D9" w:rsidRPr="004D7428">
        <w:rPr>
          <w:bCs w:val="0"/>
          <w:sz w:val="24"/>
          <w:szCs w:val="24"/>
        </w:rPr>
        <w:t>)</w:t>
      </w:r>
      <w:r w:rsidRPr="004D7428">
        <w:rPr>
          <w:bCs w:val="0"/>
          <w:sz w:val="24"/>
          <w:szCs w:val="24"/>
        </w:rPr>
        <w:t>;</w:t>
      </w:r>
    </w:p>
    <w:p w:rsidR="00717F60" w:rsidRPr="004D74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7428">
        <w:rPr>
          <w:bCs w:val="0"/>
          <w:sz w:val="24"/>
          <w:szCs w:val="24"/>
        </w:rPr>
        <w:t>Техническое предложение (</w:t>
      </w:r>
      <w:r w:rsidR="00A154B7" w:rsidRPr="004D7428">
        <w:rPr>
          <w:bCs w:val="0"/>
          <w:sz w:val="24"/>
          <w:szCs w:val="24"/>
          <w:lang w:eastAsia="ru-RU"/>
        </w:rPr>
        <w:t>подраздел</w:t>
      </w:r>
      <w:r w:rsidR="00A40BDF" w:rsidRPr="004D7428">
        <w:rPr>
          <w:bCs w:val="0"/>
          <w:sz w:val="24"/>
          <w:szCs w:val="24"/>
          <w:lang w:eastAsia="ru-RU"/>
        </w:rPr>
        <w:t xml:space="preserve"> </w:t>
      </w:r>
      <w:r w:rsidR="00EB7819">
        <w:fldChar w:fldCharType="begin"/>
      </w:r>
      <w:r w:rsidR="00EB7819">
        <w:instrText xml:space="preserve"> REF _Ref440537079 \r \h  \* MERGEFORMAT </w:instrText>
      </w:r>
      <w:r w:rsidR="00EB7819">
        <w:fldChar w:fldCharType="separate"/>
      </w:r>
      <w:r w:rsidR="00A35E74" w:rsidRPr="00A35E74">
        <w:rPr>
          <w:bCs w:val="0"/>
          <w:sz w:val="24"/>
          <w:szCs w:val="24"/>
          <w:lang w:eastAsia="ru-RU"/>
        </w:rPr>
        <w:t>5.3</w:t>
      </w:r>
      <w:r w:rsidR="00EB7819">
        <w:fldChar w:fldCharType="end"/>
      </w:r>
      <w:r w:rsidRPr="004D7428">
        <w:rPr>
          <w:bCs w:val="0"/>
          <w:sz w:val="24"/>
          <w:szCs w:val="24"/>
        </w:rPr>
        <w:t>)</w:t>
      </w:r>
      <w:r w:rsidR="00BD2FD1" w:rsidRPr="004D7428">
        <w:rPr>
          <w:bCs w:val="0"/>
          <w:sz w:val="24"/>
          <w:szCs w:val="24"/>
        </w:rPr>
        <w:t xml:space="preserve"> </w:t>
      </w:r>
      <w:r w:rsidRPr="004D7428">
        <w:rPr>
          <w:bCs w:val="0"/>
          <w:sz w:val="24"/>
          <w:szCs w:val="24"/>
        </w:rPr>
        <w:t>оформля</w:t>
      </w:r>
      <w:r w:rsidR="000A00E6" w:rsidRPr="004D7428">
        <w:rPr>
          <w:bCs w:val="0"/>
          <w:sz w:val="24"/>
          <w:szCs w:val="24"/>
        </w:rPr>
        <w:t>е</w:t>
      </w:r>
      <w:r w:rsidRPr="004D7428">
        <w:rPr>
          <w:bCs w:val="0"/>
          <w:sz w:val="24"/>
          <w:szCs w:val="24"/>
        </w:rPr>
        <w:t xml:space="preserve">тся отдельным </w:t>
      </w:r>
      <w:r w:rsidR="00F71B88" w:rsidRPr="004D7428">
        <w:rPr>
          <w:bCs w:val="0"/>
          <w:sz w:val="24"/>
          <w:szCs w:val="24"/>
        </w:rPr>
        <w:t>томом</w:t>
      </w:r>
      <w:r w:rsidRPr="004D7428">
        <w:rPr>
          <w:bCs w:val="0"/>
          <w:sz w:val="24"/>
          <w:szCs w:val="24"/>
        </w:rPr>
        <w:t xml:space="preserve"> «Техническое предложение </w:t>
      </w:r>
      <w:r w:rsidR="009C744E" w:rsidRPr="004D7428">
        <w:rPr>
          <w:bCs w:val="0"/>
          <w:sz w:val="24"/>
          <w:szCs w:val="24"/>
        </w:rPr>
        <w:t>Участник</w:t>
      </w:r>
      <w:r w:rsidRPr="004D7428">
        <w:rPr>
          <w:bCs w:val="0"/>
          <w:sz w:val="24"/>
          <w:szCs w:val="24"/>
        </w:rPr>
        <w:t>а __________».</w:t>
      </w:r>
    </w:p>
    <w:p w:rsidR="00717F60" w:rsidRPr="004D74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3" w:name="_Ref306004660"/>
      <w:r w:rsidRPr="004D7428">
        <w:rPr>
          <w:bCs w:val="0"/>
          <w:sz w:val="24"/>
          <w:szCs w:val="24"/>
        </w:rPr>
        <w:t>Участник</w:t>
      </w:r>
      <w:r w:rsidR="00717F60" w:rsidRPr="004D7428">
        <w:rPr>
          <w:bCs w:val="0"/>
          <w:sz w:val="24"/>
          <w:szCs w:val="24"/>
        </w:rPr>
        <w:t xml:space="preserve"> имеет право подать только одну </w:t>
      </w:r>
      <w:r w:rsidR="004B5EB3" w:rsidRPr="004D7428">
        <w:rPr>
          <w:bCs w:val="0"/>
          <w:sz w:val="24"/>
          <w:szCs w:val="24"/>
        </w:rPr>
        <w:t>Заявк</w:t>
      </w:r>
      <w:r w:rsidR="00717F60" w:rsidRPr="004D7428">
        <w:rPr>
          <w:bCs w:val="0"/>
          <w:sz w:val="24"/>
          <w:szCs w:val="24"/>
        </w:rPr>
        <w:t xml:space="preserve">у. В случае нарушения этого требования все </w:t>
      </w:r>
      <w:r w:rsidR="004B5EB3" w:rsidRPr="004D7428">
        <w:rPr>
          <w:bCs w:val="0"/>
          <w:sz w:val="24"/>
          <w:szCs w:val="24"/>
        </w:rPr>
        <w:t>Заявк</w:t>
      </w:r>
      <w:r w:rsidR="00717F60" w:rsidRPr="004D7428">
        <w:rPr>
          <w:bCs w:val="0"/>
          <w:sz w:val="24"/>
          <w:szCs w:val="24"/>
        </w:rPr>
        <w:t xml:space="preserve">и такого </w:t>
      </w:r>
      <w:r w:rsidRPr="004D7428">
        <w:rPr>
          <w:bCs w:val="0"/>
          <w:sz w:val="24"/>
          <w:szCs w:val="24"/>
        </w:rPr>
        <w:t>Участник</w:t>
      </w:r>
      <w:r w:rsidR="00717F60" w:rsidRPr="004D7428">
        <w:rPr>
          <w:bCs w:val="0"/>
          <w:sz w:val="24"/>
          <w:szCs w:val="24"/>
        </w:rPr>
        <w:t>а отклоняются без рассмотрения по существу.</w:t>
      </w:r>
      <w:bookmarkEnd w:id="233"/>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4D7428">
        <w:rPr>
          <w:bCs w:val="0"/>
          <w:sz w:val="24"/>
          <w:szCs w:val="24"/>
        </w:rPr>
        <w:t xml:space="preserve">Все формы, указанные в разделе </w:t>
      </w:r>
      <w:r w:rsidR="001178A9">
        <w:rPr>
          <w:bCs w:val="0"/>
          <w:sz w:val="24"/>
          <w:szCs w:val="24"/>
        </w:rPr>
        <w:fldChar w:fldCharType="begin"/>
      </w:r>
      <w:r w:rsidR="001A2440">
        <w:rPr>
          <w:bCs w:val="0"/>
          <w:sz w:val="24"/>
          <w:szCs w:val="24"/>
        </w:rPr>
        <w:instrText xml:space="preserve"> REF _Ref440270602 \r \h </w:instrText>
      </w:r>
      <w:r w:rsidR="001178A9">
        <w:rPr>
          <w:bCs w:val="0"/>
          <w:sz w:val="24"/>
          <w:szCs w:val="24"/>
        </w:rPr>
      </w:r>
      <w:r w:rsidR="001178A9">
        <w:rPr>
          <w:bCs w:val="0"/>
          <w:sz w:val="24"/>
          <w:szCs w:val="24"/>
        </w:rPr>
        <w:fldChar w:fldCharType="separate"/>
      </w:r>
      <w:r w:rsidR="00A35E74">
        <w:rPr>
          <w:bCs w:val="0"/>
          <w:sz w:val="24"/>
          <w:szCs w:val="24"/>
        </w:rPr>
        <w:t>5</w:t>
      </w:r>
      <w:r w:rsidR="001178A9">
        <w:rPr>
          <w:bCs w:val="0"/>
          <w:sz w:val="24"/>
          <w:szCs w:val="24"/>
        </w:rPr>
        <w:fldChar w:fldCharType="end"/>
      </w:r>
      <w:r w:rsidRPr="004D74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D74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Заявк</w:t>
      </w:r>
      <w:r w:rsidR="00717F60" w:rsidRPr="004D7428">
        <w:rPr>
          <w:bCs w:val="0"/>
          <w:sz w:val="24"/>
          <w:szCs w:val="24"/>
        </w:rPr>
        <w:t xml:space="preserve">а должна быть подготовлена </w:t>
      </w:r>
      <w:r w:rsidR="00F71B88" w:rsidRPr="004D7428">
        <w:rPr>
          <w:bCs w:val="0"/>
          <w:sz w:val="24"/>
          <w:szCs w:val="24"/>
        </w:rPr>
        <w:t xml:space="preserve">в письменной (бумажной) форме (подраздел </w:t>
      </w:r>
      <w:r w:rsidR="00EB7819">
        <w:fldChar w:fldCharType="begin"/>
      </w:r>
      <w:r w:rsidR="00EB7819">
        <w:instrText xml:space="preserve"> REF _Ref115076807 \n \h  \* MERGEFORMAT </w:instrText>
      </w:r>
      <w:r w:rsidR="00EB7819">
        <w:fldChar w:fldCharType="separate"/>
      </w:r>
      <w:r w:rsidR="00A35E74" w:rsidRPr="00A35E74">
        <w:rPr>
          <w:bCs w:val="0"/>
          <w:sz w:val="24"/>
          <w:szCs w:val="24"/>
        </w:rPr>
        <w:t>3.3.3</w:t>
      </w:r>
      <w:r w:rsidR="00EB7819">
        <w:fldChar w:fldCharType="end"/>
      </w:r>
      <w:r w:rsidR="00F71B88" w:rsidRPr="004D7428">
        <w:rPr>
          <w:bCs w:val="0"/>
          <w:sz w:val="24"/>
          <w:szCs w:val="24"/>
        </w:rPr>
        <w:t>)</w:t>
      </w:r>
      <w:r w:rsidR="00717F60" w:rsidRPr="004D742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55279015"/>
      <w:bookmarkStart w:id="235" w:name="_Ref55279017"/>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подписан лицом, имеющим право в соответствии с законодательством Российской Федерации действовать</w:t>
      </w:r>
      <w:r w:rsidRPr="000E5AC7">
        <w:rPr>
          <w:bCs w:val="0"/>
          <w:sz w:val="24"/>
          <w:szCs w:val="24"/>
        </w:rPr>
        <w:t xml:space="preserve">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D07DE4">
        <w:rPr>
          <w:bCs w:val="0"/>
          <w:sz w:val="24"/>
          <w:szCs w:val="24"/>
        </w:rPr>
        <w:t>Заявке</w:t>
      </w:r>
      <w:r w:rsidRPr="000E5AC7">
        <w:rPr>
          <w:bCs w:val="0"/>
          <w:sz w:val="24"/>
          <w:szCs w:val="24"/>
        </w:rPr>
        <w:t>.</w:t>
      </w:r>
      <w:bookmarkEnd w:id="234"/>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195087786"/>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скреплен печатью Участника</w:t>
      </w:r>
      <w:r w:rsidR="00D07DE4" w:rsidRPr="004D7428">
        <w:rPr>
          <w:bCs w:val="0"/>
          <w:sz w:val="24"/>
          <w:szCs w:val="24"/>
        </w:rPr>
        <w:t xml:space="preserve"> (а при участии в запросе предложений физического лица – нотариально заверена собственноручная подпись)</w:t>
      </w:r>
      <w:r w:rsidRPr="004D7428">
        <w:rPr>
          <w:bCs w:val="0"/>
          <w:sz w:val="24"/>
          <w:szCs w:val="24"/>
        </w:rPr>
        <w:t>.</w:t>
      </w:r>
      <w:bookmarkEnd w:id="235"/>
      <w:bookmarkEnd w:id="236"/>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sz w:val="24"/>
          <w:szCs w:val="24"/>
        </w:rPr>
        <w:t xml:space="preserve">В случае предоставления ложной информации организатор отклонит </w:t>
      </w:r>
      <w:r w:rsidR="002A2C1B" w:rsidRPr="004D7428">
        <w:rPr>
          <w:sz w:val="24"/>
          <w:szCs w:val="24"/>
        </w:rPr>
        <w:t>Заявку</w:t>
      </w:r>
      <w:r w:rsidRPr="004D7428">
        <w:rPr>
          <w:sz w:val="24"/>
          <w:szCs w:val="24"/>
        </w:rPr>
        <w:t xml:space="preserve"> </w:t>
      </w:r>
      <w:r w:rsidR="000E5AC7" w:rsidRPr="004D7428">
        <w:rPr>
          <w:sz w:val="24"/>
          <w:szCs w:val="24"/>
        </w:rPr>
        <w:t>Участника</w:t>
      </w:r>
      <w:r w:rsidRPr="004D7428">
        <w:rPr>
          <w:sz w:val="24"/>
          <w:szCs w:val="24"/>
        </w:rPr>
        <w:t xml:space="preserve"> без рассмотрения по существу.</w:t>
      </w:r>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7428">
        <w:rPr>
          <w:sz w:val="24"/>
          <w:szCs w:val="24"/>
        </w:rPr>
        <w:t xml:space="preserve">Участник в </w:t>
      </w:r>
      <w:r w:rsidR="000A00E6" w:rsidRPr="004D7428">
        <w:rPr>
          <w:bCs w:val="0"/>
          <w:sz w:val="24"/>
          <w:szCs w:val="24"/>
        </w:rPr>
        <w:t>Графике оплаты оказания услуг (</w:t>
      </w:r>
      <w:r w:rsidR="000A00E6" w:rsidRPr="004D7428">
        <w:rPr>
          <w:bCs w:val="0"/>
          <w:spacing w:val="-2"/>
          <w:sz w:val="24"/>
          <w:szCs w:val="24"/>
        </w:rPr>
        <w:t>под</w:t>
      </w:r>
      <w:r w:rsidR="000A00E6" w:rsidRPr="004D7428">
        <w:rPr>
          <w:bCs w:val="0"/>
          <w:sz w:val="24"/>
          <w:szCs w:val="24"/>
        </w:rPr>
        <w:t xml:space="preserve">раздел </w:t>
      </w:r>
      <w:r w:rsidR="00EB7819">
        <w:fldChar w:fldCharType="begin"/>
      </w:r>
      <w:r w:rsidR="00EB7819">
        <w:instrText xml:space="preserve"> REF _Ref440361959 \r \h  \* MERGEFORMAT </w:instrText>
      </w:r>
      <w:r w:rsidR="00EB7819">
        <w:fldChar w:fldCharType="separate"/>
      </w:r>
      <w:r w:rsidR="00A35E74" w:rsidRPr="00A35E74">
        <w:rPr>
          <w:bCs w:val="0"/>
          <w:sz w:val="24"/>
          <w:szCs w:val="24"/>
        </w:rPr>
        <w:t>5.5</w:t>
      </w:r>
      <w:r w:rsidR="00EB7819">
        <w:fldChar w:fldCharType="end"/>
      </w:r>
      <w:r w:rsidR="000A00E6" w:rsidRPr="004D7428">
        <w:rPr>
          <w:bCs w:val="0"/>
          <w:sz w:val="24"/>
          <w:szCs w:val="24"/>
        </w:rPr>
        <w:t>)</w:t>
      </w:r>
      <w:r w:rsidRPr="004D7428">
        <w:rPr>
          <w:sz w:val="24"/>
          <w:szCs w:val="24"/>
        </w:rPr>
        <w:t xml:space="preserve"> должен указать условия оплаты за </w:t>
      </w:r>
      <w:r w:rsidR="00541FAB" w:rsidRPr="004D7428">
        <w:rPr>
          <w:sz w:val="24"/>
          <w:szCs w:val="24"/>
        </w:rPr>
        <w:t>оказываемые услуги</w:t>
      </w:r>
      <w:r w:rsidRPr="004D7428">
        <w:rPr>
          <w:sz w:val="24"/>
          <w:szCs w:val="24"/>
        </w:rPr>
        <w:t xml:space="preserve">, а в Графике </w:t>
      </w:r>
      <w:r w:rsidR="00C8364E" w:rsidRPr="004D7428">
        <w:rPr>
          <w:bCs w:val="0"/>
          <w:sz w:val="24"/>
          <w:szCs w:val="24"/>
        </w:rPr>
        <w:t>оказания</w:t>
      </w:r>
      <w:r w:rsidR="00B71B9D" w:rsidRPr="004D7428">
        <w:rPr>
          <w:sz w:val="24"/>
          <w:szCs w:val="24"/>
        </w:rPr>
        <w:t xml:space="preserve"> услуг</w:t>
      </w:r>
      <w:r w:rsidRPr="004D7428">
        <w:rPr>
          <w:sz w:val="24"/>
          <w:szCs w:val="24"/>
        </w:rPr>
        <w:t xml:space="preserve"> </w:t>
      </w:r>
      <w:r w:rsidR="00B71B9D" w:rsidRPr="004D7428">
        <w:rPr>
          <w:bCs w:val="0"/>
          <w:sz w:val="24"/>
          <w:szCs w:val="24"/>
        </w:rPr>
        <w:t xml:space="preserve">(раздел </w:t>
      </w:r>
      <w:r w:rsidR="00EB7819">
        <w:fldChar w:fldCharType="begin"/>
      </w:r>
      <w:r w:rsidR="00EB7819">
        <w:instrText xml:space="preserve"> REF _Ref440271036 \r \h  \* MERGEFORMAT </w:instrText>
      </w:r>
      <w:r w:rsidR="00EB7819">
        <w:fldChar w:fldCharType="separate"/>
      </w:r>
      <w:r w:rsidR="00A35E74" w:rsidRPr="00A35E74">
        <w:rPr>
          <w:bCs w:val="0"/>
          <w:sz w:val="24"/>
          <w:szCs w:val="24"/>
        </w:rPr>
        <w:t>5.4</w:t>
      </w:r>
      <w:r w:rsidR="00EB7819">
        <w:fldChar w:fldCharType="end"/>
      </w:r>
      <w:r w:rsidR="00B71B9D" w:rsidRPr="004D7428">
        <w:rPr>
          <w:bCs w:val="0"/>
          <w:sz w:val="24"/>
          <w:szCs w:val="24"/>
        </w:rPr>
        <w:t>)</w:t>
      </w:r>
      <w:r w:rsidRPr="004D7428">
        <w:rPr>
          <w:sz w:val="24"/>
          <w:szCs w:val="24"/>
        </w:rPr>
        <w:t xml:space="preserve"> – условия по срокам </w:t>
      </w:r>
      <w:r w:rsidR="00541FAB" w:rsidRPr="004D7428">
        <w:rPr>
          <w:sz w:val="24"/>
          <w:szCs w:val="24"/>
        </w:rPr>
        <w:t>оказания услуг</w:t>
      </w:r>
      <w:r w:rsidRPr="004D7428">
        <w:rPr>
          <w:sz w:val="24"/>
          <w:szCs w:val="24"/>
        </w:rPr>
        <w:t xml:space="preserve">, не противоречащие условиям, указанным в Письме о подаче оферты </w:t>
      </w:r>
      <w:r w:rsidR="00B71B9D" w:rsidRPr="004D7428">
        <w:rPr>
          <w:bCs w:val="0"/>
          <w:spacing w:val="-2"/>
          <w:sz w:val="24"/>
          <w:szCs w:val="24"/>
        </w:rPr>
        <w:t>(</w:t>
      </w:r>
      <w:r w:rsidR="003F3A69" w:rsidRPr="004D7428">
        <w:rPr>
          <w:bCs w:val="0"/>
          <w:spacing w:val="-2"/>
          <w:sz w:val="24"/>
          <w:szCs w:val="24"/>
        </w:rPr>
        <w:t>под</w:t>
      </w:r>
      <w:r w:rsidR="003F3A69" w:rsidRPr="004D7428">
        <w:rPr>
          <w:bCs w:val="0"/>
          <w:sz w:val="24"/>
          <w:szCs w:val="24"/>
        </w:rPr>
        <w:t>раздел</w:t>
      </w:r>
      <w:r w:rsidR="00B71B9D" w:rsidRPr="004D7428">
        <w:rPr>
          <w:bCs w:val="0"/>
          <w:sz w:val="24"/>
          <w:szCs w:val="24"/>
        </w:rPr>
        <w:t xml:space="preserve"> </w:t>
      </w:r>
      <w:r w:rsidR="00EB7819">
        <w:fldChar w:fldCharType="begin"/>
      </w:r>
      <w:r w:rsidR="00EB7819">
        <w:instrText xml:space="preserve"> REF _Ref55336310 \r \h  \* MERGEFORMAT </w:instrText>
      </w:r>
      <w:r w:rsidR="00EB7819">
        <w:fldChar w:fldCharType="separate"/>
      </w:r>
      <w:r w:rsidR="00A35E74" w:rsidRPr="00A35E74">
        <w:rPr>
          <w:bCs w:val="0"/>
          <w:sz w:val="24"/>
          <w:szCs w:val="24"/>
        </w:rPr>
        <w:t>5.1</w:t>
      </w:r>
      <w:r w:rsidR="00EB7819">
        <w:fldChar w:fldCharType="end"/>
      </w:r>
      <w:r w:rsidR="00B71B9D" w:rsidRPr="004D7428">
        <w:rPr>
          <w:bCs w:val="0"/>
          <w:sz w:val="24"/>
          <w:szCs w:val="24"/>
          <w:lang w:eastAsia="ru-RU"/>
        </w:rPr>
        <w:t>)</w:t>
      </w:r>
      <w:r w:rsidRPr="004D74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D7428">
        <w:rPr>
          <w:bCs w:val="0"/>
          <w:spacing w:val="-2"/>
          <w:sz w:val="24"/>
          <w:szCs w:val="24"/>
        </w:rPr>
        <w:t>(</w:t>
      </w:r>
      <w:r w:rsidR="00B71B9D" w:rsidRPr="004D7428">
        <w:rPr>
          <w:bCs w:val="0"/>
          <w:sz w:val="24"/>
          <w:szCs w:val="24"/>
        </w:rPr>
        <w:t xml:space="preserve">раздел </w:t>
      </w:r>
      <w:r w:rsidR="00EB7819">
        <w:fldChar w:fldCharType="begin"/>
      </w:r>
      <w:r w:rsidR="00EB7819">
        <w:instrText xml:space="preserve"> REF _Ref55336310 \r \h  \* MERGEFORMAT </w:instrText>
      </w:r>
      <w:r w:rsidR="00EB7819">
        <w:fldChar w:fldCharType="separate"/>
      </w:r>
      <w:r w:rsidR="00A35E74" w:rsidRPr="00A35E74">
        <w:rPr>
          <w:bCs w:val="0"/>
          <w:sz w:val="24"/>
          <w:szCs w:val="24"/>
        </w:rPr>
        <w:t>5.1</w:t>
      </w:r>
      <w:r w:rsidR="00EB7819">
        <w:fldChar w:fldCharType="end"/>
      </w:r>
      <w:r w:rsidR="00B71B9D" w:rsidRPr="004D7428">
        <w:rPr>
          <w:bCs w:val="0"/>
          <w:sz w:val="24"/>
          <w:szCs w:val="24"/>
          <w:lang w:eastAsia="ru-RU"/>
        </w:rPr>
        <w:t>)</w:t>
      </w:r>
      <w:r w:rsidRPr="004D7428">
        <w:rPr>
          <w:sz w:val="24"/>
          <w:szCs w:val="24"/>
        </w:rPr>
        <w:t>.</w:t>
      </w:r>
    </w:p>
    <w:p w:rsidR="00717F60" w:rsidRPr="004D7428" w:rsidRDefault="00717F60" w:rsidP="00E71A48">
      <w:pPr>
        <w:pStyle w:val="3"/>
        <w:spacing w:line="264" w:lineRule="auto"/>
        <w:rPr>
          <w:szCs w:val="24"/>
        </w:rPr>
      </w:pPr>
      <w:bookmarkStart w:id="237" w:name="_Ref115076752"/>
      <w:bookmarkStart w:id="238" w:name="_Ref191386109"/>
      <w:bookmarkStart w:id="239" w:name="_Ref191386419"/>
      <w:bookmarkStart w:id="240" w:name="_Toc440361327"/>
      <w:bookmarkStart w:id="241" w:name="_Toc440376082"/>
      <w:bookmarkStart w:id="242" w:name="_Toc440376209"/>
      <w:bookmarkStart w:id="243" w:name="_Toc440382474"/>
      <w:bookmarkStart w:id="244" w:name="_Toc440447144"/>
      <w:bookmarkStart w:id="245" w:name="_Toc440631686"/>
      <w:bookmarkStart w:id="246" w:name="_Toc440877343"/>
      <w:bookmarkStart w:id="247" w:name="_Toc441130792"/>
      <w:r w:rsidRPr="004D7428">
        <w:rPr>
          <w:szCs w:val="24"/>
        </w:rPr>
        <w:t xml:space="preserve">Порядок подготовки </w:t>
      </w:r>
      <w:r w:rsidR="004B5EB3" w:rsidRPr="004D7428">
        <w:rPr>
          <w:szCs w:val="24"/>
        </w:rPr>
        <w:t>Заявк</w:t>
      </w:r>
      <w:r w:rsidRPr="004D7428">
        <w:rPr>
          <w:szCs w:val="24"/>
        </w:rPr>
        <w:t>и через </w:t>
      </w:r>
      <w:bookmarkEnd w:id="237"/>
      <w:bookmarkEnd w:id="238"/>
      <w:bookmarkEnd w:id="239"/>
      <w:r w:rsidRPr="004D7428">
        <w:rPr>
          <w:szCs w:val="24"/>
        </w:rPr>
        <w:t>ЭТП</w:t>
      </w:r>
      <w:bookmarkEnd w:id="240"/>
      <w:bookmarkEnd w:id="241"/>
      <w:bookmarkEnd w:id="242"/>
      <w:bookmarkEnd w:id="243"/>
      <w:bookmarkEnd w:id="244"/>
      <w:bookmarkEnd w:id="245"/>
      <w:bookmarkEnd w:id="246"/>
      <w:bookmarkEnd w:id="247"/>
    </w:p>
    <w:p w:rsidR="00717F60" w:rsidRPr="004D7428"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7428">
        <w:rPr>
          <w:bCs w:val="0"/>
          <w:sz w:val="24"/>
          <w:szCs w:val="24"/>
        </w:rPr>
        <w:t>Подготовка и предоставление Заявки через</w:t>
      </w:r>
      <w:r w:rsidR="00717F60" w:rsidRPr="004D7428">
        <w:rPr>
          <w:bCs w:val="0"/>
          <w:sz w:val="24"/>
          <w:szCs w:val="24"/>
        </w:rPr>
        <w:t xml:space="preserve"> ЭТП </w:t>
      </w:r>
      <w:r w:rsidRPr="004D7428">
        <w:rPr>
          <w:bCs w:val="0"/>
          <w:sz w:val="24"/>
          <w:szCs w:val="24"/>
        </w:rPr>
        <w:t>не предусмотрены</w:t>
      </w:r>
      <w:r w:rsidR="00717F60" w:rsidRPr="004D7428">
        <w:rPr>
          <w:bCs w:val="0"/>
          <w:sz w:val="24"/>
          <w:szCs w:val="24"/>
        </w:rPr>
        <w:t>.</w:t>
      </w:r>
    </w:p>
    <w:p w:rsidR="00717F60" w:rsidRPr="004D7428" w:rsidRDefault="00717F60" w:rsidP="00E71A48">
      <w:pPr>
        <w:pStyle w:val="3"/>
        <w:spacing w:line="264" w:lineRule="auto"/>
        <w:rPr>
          <w:szCs w:val="24"/>
        </w:rPr>
      </w:pPr>
      <w:bookmarkStart w:id="248" w:name="_Ref115076807"/>
      <w:bookmarkStart w:id="249" w:name="_Toc440361328"/>
      <w:bookmarkStart w:id="250" w:name="_Toc440376083"/>
      <w:bookmarkStart w:id="251" w:name="_Toc440376210"/>
      <w:bookmarkStart w:id="252" w:name="_Toc440382475"/>
      <w:bookmarkStart w:id="253" w:name="_Toc440447145"/>
      <w:bookmarkStart w:id="254" w:name="_Toc440631687"/>
      <w:bookmarkStart w:id="255" w:name="_Toc440877344"/>
      <w:bookmarkStart w:id="256" w:name="_Toc441130793"/>
      <w:r w:rsidRPr="004D7428">
        <w:rPr>
          <w:szCs w:val="24"/>
        </w:rPr>
        <w:t xml:space="preserve">Порядок подготовки </w:t>
      </w:r>
      <w:r w:rsidR="004B5EB3" w:rsidRPr="004D7428">
        <w:rPr>
          <w:szCs w:val="24"/>
        </w:rPr>
        <w:t>Заявк</w:t>
      </w:r>
      <w:r w:rsidRPr="004D7428">
        <w:rPr>
          <w:szCs w:val="24"/>
        </w:rPr>
        <w:t>и в письменной форме</w:t>
      </w:r>
      <w:bookmarkEnd w:id="248"/>
      <w:bookmarkEnd w:id="249"/>
      <w:bookmarkEnd w:id="250"/>
      <w:bookmarkEnd w:id="251"/>
      <w:bookmarkEnd w:id="252"/>
      <w:bookmarkEnd w:id="253"/>
      <w:bookmarkEnd w:id="254"/>
      <w:bookmarkEnd w:id="255"/>
      <w:bookmarkEnd w:id="256"/>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bookmarkStart w:id="258" w:name="_Ref306008743"/>
      <w:bookmarkStart w:id="259" w:name="_Toc440361329"/>
      <w:bookmarkStart w:id="260" w:name="_Toc440376084"/>
      <w:bookmarkStart w:id="261" w:name="_Toc440376211"/>
      <w:bookmarkStart w:id="262" w:name="_Toc440382476"/>
      <w:bookmarkStart w:id="263" w:name="_Toc440447146"/>
      <w:r w:rsidRPr="004D742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EB7819">
        <w:fldChar w:fldCharType="begin"/>
      </w:r>
      <w:r w:rsidR="00EB7819">
        <w:instrText xml:space="preserve"> REF _Ref306114638 \r \h  \* MERGEFORMAT </w:instrText>
      </w:r>
      <w:r w:rsidR="00EB7819">
        <w:fldChar w:fldCharType="separate"/>
      </w:r>
      <w:r w:rsidR="00A35E74" w:rsidRPr="00A35E74">
        <w:rPr>
          <w:bCs w:val="0"/>
          <w:sz w:val="24"/>
          <w:szCs w:val="24"/>
        </w:rPr>
        <w:t>3.3.1</w:t>
      </w:r>
      <w:r w:rsidR="00EB7819">
        <w:fldChar w:fldCharType="end"/>
      </w:r>
      <w:r w:rsidRPr="004D7428">
        <w:rPr>
          <w:bCs w:val="0"/>
          <w:sz w:val="24"/>
          <w:szCs w:val="24"/>
        </w:rPr>
        <w:t xml:space="preserve">. </w:t>
      </w:r>
      <w:bookmarkEnd w:id="257"/>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Требования п. </w:t>
      </w:r>
      <w:r w:rsidR="00EB7819">
        <w:fldChar w:fldCharType="begin"/>
      </w:r>
      <w:r w:rsidR="00EB7819">
        <w:instrText xml:space="preserve"> REF _Ref55279015 \r \h  \* MERGEFORMAT </w:instrText>
      </w:r>
      <w:r w:rsidR="00EB7819">
        <w:fldChar w:fldCharType="separate"/>
      </w:r>
      <w:r w:rsidR="00A35E74" w:rsidRPr="00A35E74">
        <w:rPr>
          <w:bCs w:val="0"/>
          <w:sz w:val="24"/>
          <w:szCs w:val="24"/>
        </w:rPr>
        <w:t>3.3.1.6</w:t>
      </w:r>
      <w:r w:rsidR="00EB7819">
        <w:fldChar w:fldCharType="end"/>
      </w:r>
      <w:r w:rsidRPr="004D7428">
        <w:rPr>
          <w:bCs w:val="0"/>
          <w:sz w:val="24"/>
          <w:szCs w:val="24"/>
        </w:rPr>
        <w:t xml:space="preserve"> и </w:t>
      </w:r>
      <w:r w:rsidR="00EB7819">
        <w:fldChar w:fldCharType="begin"/>
      </w:r>
      <w:r w:rsidR="00EB7819">
        <w:instrText xml:space="preserve"> REF _Ref195087786 \r \h  \* MERGEFORMAT </w:instrText>
      </w:r>
      <w:r w:rsidR="00EB7819">
        <w:fldChar w:fldCharType="separate"/>
      </w:r>
      <w:r w:rsidR="00A35E74" w:rsidRPr="00A35E74">
        <w:rPr>
          <w:bCs w:val="0"/>
          <w:sz w:val="24"/>
          <w:szCs w:val="24"/>
        </w:rPr>
        <w:t>3.3.1.7</w:t>
      </w:r>
      <w:r w:rsidR="00EB7819">
        <w:fldChar w:fldCharType="end"/>
      </w:r>
      <w:r w:rsidRPr="004D742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E71A48">
        <w:rPr>
          <w:bCs w:val="0"/>
          <w:sz w:val="24"/>
          <w:szCs w:val="24"/>
        </w:rPr>
        <w:t xml:space="preserve">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w:t>
      </w:r>
      <w:r w:rsidRPr="00E71A48">
        <w:rPr>
          <w:bCs w:val="0"/>
          <w:sz w:val="24"/>
          <w:szCs w:val="24"/>
        </w:rPr>
        <w:lastRenderedPageBreak/>
        <w:t>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64"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4"/>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sidR="008B7F55">
        <w:rPr>
          <w:b/>
          <w:bCs w:val="0"/>
          <w:sz w:val="24"/>
          <w:szCs w:val="24"/>
        </w:rPr>
        <w:t>1</w:t>
      </w:r>
      <w:r w:rsidRPr="00E71A48">
        <w:rPr>
          <w:b/>
          <w:bCs w:val="0"/>
          <w:sz w:val="24"/>
          <w:szCs w:val="24"/>
        </w:rPr>
        <w:t xml:space="preserve"> копи</w:t>
      </w:r>
      <w:r w:rsidR="008B7F55">
        <w:rPr>
          <w:b/>
          <w:bCs w:val="0"/>
          <w:sz w:val="24"/>
          <w:szCs w:val="24"/>
        </w:rPr>
        <w:t>ю Заявки</w:t>
      </w:r>
      <w:r w:rsidRPr="00E71A48">
        <w:rPr>
          <w:bCs w:val="0"/>
          <w:sz w:val="24"/>
          <w:szCs w:val="24"/>
        </w:rPr>
        <w:t>. Копи</w:t>
      </w:r>
      <w:r w:rsidR="008B7F55">
        <w:rPr>
          <w:bCs w:val="0"/>
          <w:sz w:val="24"/>
          <w:szCs w:val="24"/>
        </w:rPr>
        <w:t>я</w:t>
      </w:r>
      <w:r w:rsidRPr="00E71A48">
        <w:rPr>
          <w:bCs w:val="0"/>
          <w:sz w:val="24"/>
          <w:szCs w:val="24"/>
        </w:rPr>
        <w:t xml:space="preserve"> Заявки подготавлива</w:t>
      </w:r>
      <w:r w:rsidR="008B7F55">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65" w:name="_Toc440631688"/>
      <w:bookmarkStart w:id="266" w:name="_Toc440877345"/>
      <w:bookmarkStart w:id="267" w:name="_Ref440879531"/>
      <w:bookmarkStart w:id="268" w:name="_Toc441130794"/>
      <w:r w:rsidRPr="00E71A48">
        <w:rPr>
          <w:szCs w:val="24"/>
        </w:rPr>
        <w:t xml:space="preserve">Требования к сроку действия </w:t>
      </w:r>
      <w:r w:rsidR="004B5EB3" w:rsidRPr="00E71A48">
        <w:rPr>
          <w:szCs w:val="24"/>
        </w:rPr>
        <w:t>Заявк</w:t>
      </w:r>
      <w:r w:rsidRPr="00E71A48">
        <w:rPr>
          <w:szCs w:val="24"/>
        </w:rPr>
        <w:t>и</w:t>
      </w:r>
      <w:bookmarkEnd w:id="258"/>
      <w:bookmarkEnd w:id="259"/>
      <w:bookmarkEnd w:id="260"/>
      <w:bookmarkEnd w:id="261"/>
      <w:bookmarkEnd w:id="262"/>
      <w:bookmarkEnd w:id="263"/>
      <w:bookmarkEnd w:id="265"/>
      <w:bookmarkEnd w:id="266"/>
      <w:bookmarkEnd w:id="267"/>
      <w:bookmarkEnd w:id="268"/>
    </w:p>
    <w:p w:rsidR="00717F60" w:rsidRPr="00E71A4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B950C4">
        <w:rPr>
          <w:bCs w:val="0"/>
          <w:sz w:val="24"/>
          <w:szCs w:val="24"/>
        </w:rPr>
        <w:t xml:space="preserve"> (п. </w:t>
      </w:r>
      <w:r w:rsidR="001178A9">
        <w:rPr>
          <w:bCs w:val="0"/>
          <w:sz w:val="24"/>
          <w:szCs w:val="24"/>
        </w:rPr>
        <w:fldChar w:fldCharType="begin"/>
      </w:r>
      <w:r w:rsidR="00457AEB">
        <w:rPr>
          <w:bCs w:val="0"/>
          <w:sz w:val="24"/>
          <w:szCs w:val="24"/>
        </w:rPr>
        <w:instrText xml:space="preserve"> REF _Ref306017842 \r \h </w:instrText>
      </w:r>
      <w:r w:rsidR="001178A9">
        <w:rPr>
          <w:bCs w:val="0"/>
          <w:sz w:val="24"/>
          <w:szCs w:val="24"/>
        </w:rPr>
      </w:r>
      <w:r w:rsidR="001178A9">
        <w:rPr>
          <w:bCs w:val="0"/>
          <w:sz w:val="24"/>
          <w:szCs w:val="24"/>
        </w:rPr>
        <w:fldChar w:fldCharType="separate"/>
      </w:r>
      <w:r w:rsidR="00A35E74">
        <w:rPr>
          <w:bCs w:val="0"/>
          <w:sz w:val="24"/>
          <w:szCs w:val="24"/>
        </w:rPr>
        <w:t>3.4.2.4</w:t>
      </w:r>
      <w:r w:rsidR="001178A9">
        <w:rPr>
          <w:bCs w:val="0"/>
          <w:sz w:val="24"/>
          <w:szCs w:val="24"/>
        </w:rPr>
        <w:fldChar w:fldCharType="end"/>
      </w:r>
      <w:r w:rsidR="00B950C4">
        <w:rPr>
          <w:bCs w:val="0"/>
          <w:sz w:val="24"/>
          <w:szCs w:val="24"/>
        </w:rPr>
        <w:t>)</w:t>
      </w:r>
      <w:r w:rsidR="00717F60" w:rsidRPr="00E71A48">
        <w:rPr>
          <w:bCs w:val="0"/>
          <w:sz w:val="24"/>
          <w:szCs w:val="24"/>
        </w:rPr>
        <w:t>.</w:t>
      </w:r>
      <w:bookmarkEnd w:id="26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1689"/>
      <w:bookmarkStart w:id="276" w:name="_Toc440877346"/>
      <w:bookmarkStart w:id="277" w:name="_Toc441130795"/>
      <w:r w:rsidRPr="00E71A48">
        <w:rPr>
          <w:szCs w:val="24"/>
        </w:rPr>
        <w:t xml:space="preserve">Требования к языку </w:t>
      </w:r>
      <w:r w:rsidR="004B5EB3" w:rsidRPr="00E71A48">
        <w:rPr>
          <w:szCs w:val="24"/>
        </w:rPr>
        <w:t>Заявк</w:t>
      </w:r>
      <w:r w:rsidRPr="00E71A48">
        <w:rPr>
          <w:szCs w:val="24"/>
        </w:rPr>
        <w:t>и</w:t>
      </w:r>
      <w:bookmarkEnd w:id="270"/>
      <w:bookmarkEnd w:id="271"/>
      <w:bookmarkEnd w:id="272"/>
      <w:bookmarkEnd w:id="273"/>
      <w:bookmarkEnd w:id="274"/>
      <w:bookmarkEnd w:id="275"/>
      <w:bookmarkEnd w:id="276"/>
      <w:bookmarkEnd w:id="27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w:t>
      </w:r>
      <w:r w:rsidRPr="00E71A48">
        <w:rPr>
          <w:bCs w:val="0"/>
          <w:sz w:val="24"/>
          <w:szCs w:val="24"/>
        </w:rPr>
        <w:lastRenderedPageBreak/>
        <w:t xml:space="preserve">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1690"/>
      <w:bookmarkStart w:id="284" w:name="_Toc440877347"/>
      <w:bookmarkStart w:id="285" w:name="_Toc441130796"/>
      <w:r w:rsidRPr="00E71A48">
        <w:rPr>
          <w:szCs w:val="24"/>
        </w:rPr>
        <w:t xml:space="preserve">Требования к валюте </w:t>
      </w:r>
      <w:r w:rsidR="004B5EB3" w:rsidRPr="00E71A48">
        <w:rPr>
          <w:szCs w:val="24"/>
        </w:rPr>
        <w:t>Заявк</w:t>
      </w:r>
      <w:r w:rsidRPr="00E71A48">
        <w:rPr>
          <w:szCs w:val="24"/>
        </w:rPr>
        <w:t>и</w:t>
      </w:r>
      <w:bookmarkEnd w:id="278"/>
      <w:bookmarkEnd w:id="279"/>
      <w:bookmarkEnd w:id="280"/>
      <w:bookmarkEnd w:id="281"/>
      <w:bookmarkEnd w:id="282"/>
      <w:bookmarkEnd w:id="283"/>
      <w:bookmarkEnd w:id="284"/>
      <w:bookmarkEnd w:id="28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F77E8A">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F77E8A">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1691"/>
      <w:bookmarkStart w:id="292" w:name="_Toc440877348"/>
      <w:bookmarkStart w:id="293" w:name="_Toc44113079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6"/>
      <w:bookmarkEnd w:id="287"/>
      <w:bookmarkEnd w:id="288"/>
      <w:bookmarkEnd w:id="289"/>
      <w:bookmarkEnd w:id="290"/>
      <w:bookmarkEnd w:id="291"/>
      <w:bookmarkEnd w:id="292"/>
      <w:bookmarkEnd w:id="29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4" w:name="_Ref441053110"/>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294"/>
    </w:p>
    <w:p w:rsidR="00280464" w:rsidRPr="00476A03" w:rsidRDefault="00717F60" w:rsidP="00476A03">
      <w:pPr>
        <w:widowControl w:val="0"/>
        <w:shd w:val="clear" w:color="auto" w:fill="FFFFFF"/>
        <w:tabs>
          <w:tab w:val="left" w:pos="1701"/>
        </w:tabs>
        <w:autoSpaceDE w:val="0"/>
        <w:spacing w:after="100" w:line="264" w:lineRule="auto"/>
        <w:ind w:right="17" w:firstLine="0"/>
        <w:rPr>
          <w:rFonts w:eastAsia="Calibri"/>
          <w:sz w:val="24"/>
          <w:szCs w:val="24"/>
          <w:highlight w:val="yellow"/>
          <w:lang w:eastAsia="en-US"/>
        </w:rPr>
      </w:pPr>
      <w:r w:rsidRPr="00C12FA4">
        <w:rPr>
          <w:bCs w:val="0"/>
          <w:sz w:val="24"/>
          <w:szCs w:val="24"/>
        </w:rPr>
        <w:t xml:space="preserve"> </w:t>
      </w:r>
      <w:proofErr w:type="gramStart"/>
      <w:r w:rsidR="00476A03" w:rsidRPr="00347FA8">
        <w:rPr>
          <w:b/>
        </w:rPr>
        <w:t xml:space="preserve">6 513 790 </w:t>
      </w:r>
      <w:r w:rsidR="00476A03" w:rsidRPr="00347FA8">
        <w:t xml:space="preserve">(Шесть  миллионов пятьсот тринадцать тысяч семьсот девяносто) рублей 00 копеек РФ, без учета НДС; НДС составляет </w:t>
      </w:r>
      <w:r w:rsidR="00476A03" w:rsidRPr="00347FA8">
        <w:rPr>
          <w:b/>
        </w:rPr>
        <w:t xml:space="preserve">1 172 482 </w:t>
      </w:r>
      <w:r w:rsidR="00476A03" w:rsidRPr="00347FA8">
        <w:t xml:space="preserve">(Один миллион сто семьдесят две тысяч четыреста восемьдесят два) рубля 20 копеек РФ; </w:t>
      </w:r>
      <w:r w:rsidR="00476A03" w:rsidRPr="00347FA8">
        <w:rPr>
          <w:b/>
        </w:rPr>
        <w:t xml:space="preserve">7 686 272 </w:t>
      </w:r>
      <w:r w:rsidR="00476A03" w:rsidRPr="00347FA8">
        <w:t>(Семь миллионов шестьсот восемьдесят шесть тысяч двести семьдесят два) рубля 20 копеек РФ, с учетом НДС.</w:t>
      </w:r>
      <w:proofErr w:type="gramEnd"/>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4E14D8"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E14D8">
        <w:rPr>
          <w:sz w:val="24"/>
          <w:szCs w:val="24"/>
        </w:rPr>
        <w:t xml:space="preserve">Предельная стоимость закупки по каждому из филиалов не может быть превышена, в противном случае предложение </w:t>
      </w:r>
      <w:r w:rsidR="00DC6125" w:rsidRPr="004E14D8">
        <w:rPr>
          <w:sz w:val="24"/>
          <w:szCs w:val="24"/>
        </w:rPr>
        <w:t>Участника</w:t>
      </w:r>
      <w:r w:rsidRPr="004E14D8">
        <w:rPr>
          <w:sz w:val="24"/>
          <w:szCs w:val="24"/>
        </w:rPr>
        <w:t xml:space="preserve"> будет отклонено.</w:t>
      </w:r>
    </w:p>
    <w:p w:rsidR="00A35E74" w:rsidRPr="004B74B1" w:rsidRDefault="00A35E74" w:rsidP="00A35E74">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Pr>
          <w:sz w:val="24"/>
          <w:szCs w:val="24"/>
        </w:rPr>
        <w:t xml:space="preserve"> </w:t>
      </w:r>
      <w:r w:rsidR="001178A9">
        <w:rPr>
          <w:sz w:val="24"/>
          <w:szCs w:val="24"/>
        </w:rPr>
        <w:fldChar w:fldCharType="begin"/>
      </w:r>
      <w:r>
        <w:rPr>
          <w:sz w:val="24"/>
          <w:szCs w:val="24"/>
        </w:rPr>
        <w:instrText xml:space="preserve"> REF _Ref441053110 \r \h </w:instrText>
      </w:r>
      <w:r w:rsidR="001178A9">
        <w:rPr>
          <w:sz w:val="24"/>
          <w:szCs w:val="24"/>
        </w:rPr>
      </w:r>
      <w:r w:rsidR="001178A9">
        <w:rPr>
          <w:sz w:val="24"/>
          <w:szCs w:val="24"/>
        </w:rPr>
        <w:fldChar w:fldCharType="separate"/>
      </w:r>
      <w:r>
        <w:rPr>
          <w:sz w:val="24"/>
          <w:szCs w:val="24"/>
        </w:rPr>
        <w:t>3.3.7.1</w:t>
      </w:r>
      <w:r w:rsidR="001178A9">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Сводной таблице стоимости</w:t>
      </w:r>
      <w:r w:rsidR="00235620">
        <w:rPr>
          <w:bCs w:val="0"/>
          <w:sz w:val="24"/>
          <w:szCs w:val="24"/>
        </w:rPr>
        <w:t xml:space="preserve"> </w:t>
      </w:r>
      <w:r w:rsidR="00235620" w:rsidRPr="00536E26">
        <w:rPr>
          <w:bCs w:val="0"/>
          <w:sz w:val="24"/>
          <w:szCs w:val="24"/>
        </w:rPr>
        <w:t>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1178A9">
        <w:rPr>
          <w:bCs w:val="0"/>
          <w:sz w:val="24"/>
          <w:szCs w:val="24"/>
        </w:rPr>
        <w:fldChar w:fldCharType="begin"/>
      </w:r>
      <w:r>
        <w:rPr>
          <w:bCs w:val="0"/>
          <w:sz w:val="24"/>
          <w:szCs w:val="24"/>
        </w:rPr>
        <w:instrText xml:space="preserve"> REF _Ref440271072 \r \h </w:instrText>
      </w:r>
      <w:r w:rsidR="001178A9">
        <w:rPr>
          <w:bCs w:val="0"/>
          <w:sz w:val="24"/>
          <w:szCs w:val="24"/>
        </w:rPr>
      </w:r>
      <w:r w:rsidR="001178A9">
        <w:rPr>
          <w:bCs w:val="0"/>
          <w:sz w:val="24"/>
          <w:szCs w:val="24"/>
        </w:rPr>
        <w:fldChar w:fldCharType="separate"/>
      </w:r>
      <w:r>
        <w:rPr>
          <w:bCs w:val="0"/>
          <w:sz w:val="24"/>
          <w:szCs w:val="24"/>
        </w:rPr>
        <w:t>5.2</w:t>
      </w:r>
      <w:r w:rsidR="001178A9">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1178A9">
        <w:rPr>
          <w:sz w:val="24"/>
          <w:szCs w:val="24"/>
        </w:rPr>
        <w:fldChar w:fldCharType="begin"/>
      </w:r>
      <w:r>
        <w:rPr>
          <w:sz w:val="24"/>
          <w:szCs w:val="24"/>
        </w:rPr>
        <w:instrText xml:space="preserve"> REF _Ref306138385 \r \h </w:instrText>
      </w:r>
      <w:r w:rsidR="001178A9">
        <w:rPr>
          <w:sz w:val="24"/>
          <w:szCs w:val="24"/>
        </w:rPr>
      </w:r>
      <w:r w:rsidR="001178A9">
        <w:rPr>
          <w:sz w:val="24"/>
          <w:szCs w:val="24"/>
        </w:rPr>
        <w:fldChar w:fldCharType="separate"/>
      </w:r>
      <w:r>
        <w:rPr>
          <w:sz w:val="24"/>
          <w:szCs w:val="24"/>
        </w:rPr>
        <w:t>3.6.4</w:t>
      </w:r>
      <w:r w:rsidR="001178A9">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1178A9">
        <w:rPr>
          <w:bCs w:val="0"/>
          <w:sz w:val="24"/>
          <w:szCs w:val="24"/>
        </w:rPr>
        <w:fldChar w:fldCharType="begin"/>
      </w:r>
      <w:r w:rsidR="003F3A69">
        <w:rPr>
          <w:bCs w:val="0"/>
          <w:sz w:val="24"/>
          <w:szCs w:val="24"/>
        </w:rPr>
        <w:instrText xml:space="preserve"> REF _Ref55336310 \r \h </w:instrText>
      </w:r>
      <w:r w:rsidR="001178A9">
        <w:rPr>
          <w:bCs w:val="0"/>
          <w:sz w:val="24"/>
          <w:szCs w:val="24"/>
        </w:rPr>
      </w:r>
      <w:r w:rsidR="001178A9">
        <w:rPr>
          <w:bCs w:val="0"/>
          <w:sz w:val="24"/>
          <w:szCs w:val="24"/>
        </w:rPr>
        <w:fldChar w:fldCharType="separate"/>
      </w:r>
      <w:r w:rsidR="00A35E74">
        <w:rPr>
          <w:bCs w:val="0"/>
          <w:sz w:val="24"/>
          <w:szCs w:val="24"/>
        </w:rPr>
        <w:t>5.1</w:t>
      </w:r>
      <w:r w:rsidR="001178A9">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A35E74" w:rsidRPr="004B74B1">
        <w:rPr>
          <w:sz w:val="24"/>
          <w:szCs w:val="24"/>
        </w:rPr>
        <w:t>указанной в п.</w:t>
      </w:r>
      <w:r w:rsidR="00A35E74">
        <w:rPr>
          <w:sz w:val="24"/>
          <w:szCs w:val="24"/>
        </w:rPr>
        <w:t xml:space="preserve"> </w:t>
      </w:r>
      <w:r w:rsidR="001178A9">
        <w:rPr>
          <w:sz w:val="24"/>
          <w:szCs w:val="24"/>
        </w:rPr>
        <w:fldChar w:fldCharType="begin"/>
      </w:r>
      <w:r w:rsidR="00A35E74">
        <w:rPr>
          <w:sz w:val="24"/>
          <w:szCs w:val="24"/>
        </w:rPr>
        <w:instrText xml:space="preserve"> REF _Ref441053110 \r \h </w:instrText>
      </w:r>
      <w:r w:rsidR="001178A9">
        <w:rPr>
          <w:sz w:val="24"/>
          <w:szCs w:val="24"/>
        </w:rPr>
      </w:r>
      <w:r w:rsidR="001178A9">
        <w:rPr>
          <w:sz w:val="24"/>
          <w:szCs w:val="24"/>
        </w:rPr>
        <w:fldChar w:fldCharType="separate"/>
      </w:r>
      <w:r w:rsidR="00A35E74">
        <w:rPr>
          <w:sz w:val="24"/>
          <w:szCs w:val="24"/>
        </w:rPr>
        <w:t>3.3.7.1</w:t>
      </w:r>
      <w:r w:rsidR="001178A9">
        <w:rPr>
          <w:sz w:val="24"/>
          <w:szCs w:val="24"/>
        </w:rPr>
        <w:fldChar w:fldCharType="end"/>
      </w:r>
      <w:r w:rsidR="00A35E74" w:rsidRPr="004B74B1">
        <w:rPr>
          <w:sz w:val="24"/>
          <w:szCs w:val="24"/>
        </w:rPr>
        <w:t>.</w:t>
      </w:r>
      <w:r w:rsidR="00A35E74" w:rsidRPr="00546518">
        <w:rPr>
          <w:bCs w:val="0"/>
          <w:sz w:val="24"/>
          <w:szCs w:val="24"/>
        </w:rPr>
        <w:t xml:space="preserve"> В противном случае Заявк</w:t>
      </w:r>
      <w:r w:rsidR="00A35E74">
        <w:rPr>
          <w:bCs w:val="0"/>
          <w:sz w:val="24"/>
          <w:szCs w:val="24"/>
        </w:rPr>
        <w:t>а</w:t>
      </w:r>
      <w:r w:rsidR="00A35E74" w:rsidRPr="00546518">
        <w:rPr>
          <w:bCs w:val="0"/>
          <w:sz w:val="24"/>
          <w:szCs w:val="24"/>
        </w:rPr>
        <w:t xml:space="preserve"> Участника будет отклонен</w:t>
      </w:r>
      <w:r w:rsidR="00A35E74">
        <w:rPr>
          <w:bCs w:val="0"/>
          <w:sz w:val="24"/>
          <w:szCs w:val="24"/>
        </w:rPr>
        <w:t>а</w:t>
      </w:r>
      <w:r w:rsidR="00A35E74" w:rsidRPr="00546518">
        <w:rPr>
          <w:bCs w:val="0"/>
          <w:sz w:val="24"/>
          <w:szCs w:val="24"/>
        </w:rPr>
        <w:t xml:space="preserve"> без рассмотрения по существу</w:t>
      </w:r>
      <w:r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1178A9">
        <w:rPr>
          <w:bCs w:val="0"/>
          <w:sz w:val="24"/>
          <w:szCs w:val="24"/>
        </w:rPr>
        <w:fldChar w:fldCharType="begin"/>
      </w:r>
      <w:r w:rsidR="003F3A69">
        <w:rPr>
          <w:bCs w:val="0"/>
          <w:sz w:val="24"/>
          <w:szCs w:val="24"/>
        </w:rPr>
        <w:instrText xml:space="preserve"> REF _Ref306138385 \r \h </w:instrText>
      </w:r>
      <w:r w:rsidR="001178A9">
        <w:rPr>
          <w:bCs w:val="0"/>
          <w:sz w:val="24"/>
          <w:szCs w:val="24"/>
        </w:rPr>
      </w:r>
      <w:r w:rsidR="001178A9">
        <w:rPr>
          <w:bCs w:val="0"/>
          <w:sz w:val="24"/>
          <w:szCs w:val="24"/>
        </w:rPr>
        <w:fldChar w:fldCharType="separate"/>
      </w:r>
      <w:r w:rsidR="00A35E74">
        <w:rPr>
          <w:bCs w:val="0"/>
          <w:sz w:val="24"/>
          <w:szCs w:val="24"/>
        </w:rPr>
        <w:t>3.6.4</w:t>
      </w:r>
      <w:r w:rsidR="001178A9">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5" w:name="_Ref191386407"/>
      <w:bookmarkStart w:id="296" w:name="_Ref191386526"/>
      <w:bookmarkStart w:id="297" w:name="_Toc440361333"/>
      <w:bookmarkStart w:id="298" w:name="_Toc440376088"/>
      <w:bookmarkStart w:id="299" w:name="_Toc440376215"/>
      <w:bookmarkStart w:id="300" w:name="_Toc440382480"/>
      <w:bookmarkStart w:id="301" w:name="_Toc440447150"/>
      <w:bookmarkStart w:id="302" w:name="_Toc440631692"/>
      <w:bookmarkStart w:id="303" w:name="_Toc440877349"/>
      <w:bookmarkStart w:id="304" w:name="_Toc441130798"/>
      <w:bookmarkStart w:id="305" w:name="_Ref303624481"/>
      <w:r w:rsidRPr="00E71A48">
        <w:rPr>
          <w:szCs w:val="24"/>
        </w:rPr>
        <w:lastRenderedPageBreak/>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5"/>
      <w:bookmarkEnd w:id="296"/>
      <w:bookmarkEnd w:id="297"/>
      <w:bookmarkEnd w:id="298"/>
      <w:bookmarkEnd w:id="299"/>
      <w:bookmarkEnd w:id="300"/>
      <w:bookmarkEnd w:id="301"/>
      <w:bookmarkEnd w:id="302"/>
      <w:bookmarkEnd w:id="303"/>
      <w:bookmarkEnd w:id="304"/>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6" w:name="_Ref93090116"/>
      <w:bookmarkStart w:id="307" w:name="_Ref191386482"/>
      <w:bookmarkStart w:id="308" w:name="_Ref440291364"/>
      <w:bookmarkEnd w:id="305"/>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6"/>
      <w:r w:rsidRPr="00E71A48">
        <w:rPr>
          <w:bCs w:val="0"/>
          <w:sz w:val="24"/>
          <w:szCs w:val="24"/>
        </w:rPr>
        <w:t>:</w:t>
      </w:r>
      <w:bookmarkStart w:id="309" w:name="_Ref306004833"/>
      <w:bookmarkEnd w:id="307"/>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756E98">
        <w:rPr>
          <w:bCs w:val="0"/>
          <w:sz w:val="24"/>
          <w:szCs w:val="24"/>
        </w:rPr>
        <w:t xml:space="preserve">, </w:t>
      </w:r>
      <w:r w:rsidR="00756E98" w:rsidRPr="00756E98">
        <w:rPr>
          <w:sz w:val="24"/>
          <w:szCs w:val="24"/>
        </w:rPr>
        <w:t>являющееся субъектом малого и среднего предпринимательства</w:t>
      </w:r>
      <w:r w:rsidRPr="00756E98">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EB7819">
        <w:fldChar w:fldCharType="begin"/>
      </w:r>
      <w:r w:rsidR="00EB7819">
        <w:instrText xml:space="preserve"> REF _Ref191386451 \n \h  \* MERGEFORMAT </w:instrText>
      </w:r>
      <w:r w:rsidR="00EB7819">
        <w:fldChar w:fldCharType="separate"/>
      </w:r>
      <w:r w:rsidR="00A35E74" w:rsidRPr="00A35E74">
        <w:rPr>
          <w:bCs w:val="0"/>
          <w:sz w:val="24"/>
          <w:szCs w:val="24"/>
        </w:rPr>
        <w:t>3.3.9</w:t>
      </w:r>
      <w:r w:rsidR="00EB7819">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1178A9">
        <w:rPr>
          <w:bCs w:val="0"/>
          <w:sz w:val="24"/>
          <w:szCs w:val="24"/>
        </w:rPr>
        <w:fldChar w:fldCharType="begin"/>
      </w:r>
      <w:r w:rsidR="004D7428">
        <w:rPr>
          <w:bCs w:val="0"/>
          <w:sz w:val="24"/>
          <w:szCs w:val="24"/>
        </w:rPr>
        <w:instrText xml:space="preserve"> REF _Ref440876567 \r \h </w:instrText>
      </w:r>
      <w:r w:rsidR="001178A9">
        <w:rPr>
          <w:bCs w:val="0"/>
          <w:sz w:val="24"/>
          <w:szCs w:val="24"/>
        </w:rPr>
      </w:r>
      <w:r w:rsidR="001178A9">
        <w:rPr>
          <w:bCs w:val="0"/>
          <w:sz w:val="24"/>
          <w:szCs w:val="24"/>
        </w:rPr>
        <w:fldChar w:fldCharType="separate"/>
      </w:r>
      <w:r w:rsidR="00A35E74">
        <w:rPr>
          <w:bCs w:val="0"/>
          <w:sz w:val="24"/>
          <w:szCs w:val="24"/>
        </w:rPr>
        <w:t>3.3.10</w:t>
      </w:r>
      <w:r w:rsidR="001178A9">
        <w:rPr>
          <w:bCs w:val="0"/>
          <w:sz w:val="24"/>
          <w:szCs w:val="24"/>
        </w:rPr>
        <w:fldChar w:fldCharType="end"/>
      </w:r>
      <w:r w:rsidRPr="000F4365">
        <w:rPr>
          <w:bCs w:val="0"/>
          <w:sz w:val="24"/>
          <w:szCs w:val="24"/>
        </w:rPr>
        <w:t xml:space="preserve">. </w:t>
      </w:r>
      <w:bookmarkEnd w:id="308"/>
      <w:bookmarkEnd w:id="309"/>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0"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10"/>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1" w:name="_Ref306032455"/>
      <w:r w:rsidRPr="00E71A48">
        <w:rPr>
          <w:bCs w:val="0"/>
          <w:color w:val="000000"/>
          <w:sz w:val="24"/>
          <w:szCs w:val="24"/>
        </w:rPr>
        <w:t xml:space="preserve">должен </w:t>
      </w:r>
      <w:bookmarkStart w:id="312"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1"/>
      <w:bookmarkEnd w:id="312"/>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3"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3"/>
      <w:proofErr w:type="gramEnd"/>
    </w:p>
    <w:p w:rsidR="00DC7643" w:rsidRPr="00476A03"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EB7819">
        <w:fldChar w:fldCharType="begin"/>
      </w:r>
      <w:r w:rsidR="00EB7819">
        <w:instrText xml:space="preserve"> REF _Ref440275279 \r \h  \* MERGEFORMAT </w:instrText>
      </w:r>
      <w:r w:rsidR="00EB7819">
        <w:fldChar w:fldCharType="separate"/>
      </w:r>
      <w:r w:rsidR="00A35E74" w:rsidRPr="00A35E74">
        <w:rPr>
          <w:sz w:val="24"/>
          <w:szCs w:val="24"/>
        </w:rPr>
        <w:t>1.1.4</w:t>
      </w:r>
      <w:r w:rsidR="00EB7819">
        <w:fldChar w:fldCharType="end"/>
      </w:r>
      <w:r w:rsidRPr="009F2BF9">
        <w:rPr>
          <w:sz w:val="24"/>
          <w:szCs w:val="24"/>
        </w:rPr>
        <w:t xml:space="preserve"> и разделе </w:t>
      </w:r>
      <w:r w:rsidR="00EB7819">
        <w:fldChar w:fldCharType="begin"/>
      </w:r>
      <w:r w:rsidR="00EB7819">
        <w:instrText xml:space="preserve"> REF _Ref440270568 \r \h  \* MERGEFORMAT </w:instrText>
      </w:r>
      <w:r w:rsidR="00EB7819">
        <w:fldChar w:fldCharType="separate"/>
      </w:r>
      <w:r w:rsidR="00A35E74" w:rsidRPr="00A35E74">
        <w:t>4</w:t>
      </w:r>
      <w:r w:rsidR="00EB7819">
        <w:fldChar w:fldCharType="end"/>
      </w:r>
      <w:r w:rsidRPr="009F2BF9">
        <w:rPr>
          <w:sz w:val="24"/>
          <w:szCs w:val="24"/>
        </w:rPr>
        <w:t xml:space="preserve">, в соответствии с требованиями законодательства Российской </w:t>
      </w:r>
      <w:r w:rsidRPr="00476A03">
        <w:rPr>
          <w:sz w:val="24"/>
          <w:szCs w:val="24"/>
        </w:rPr>
        <w:t>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900122">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0C6A4A">
        <w:rPr>
          <w:color w:val="000000"/>
          <w:sz w:val="24"/>
          <w:szCs w:val="24"/>
          <w:lang w:eastAsia="ru-RU"/>
        </w:rPr>
        <w:t xml:space="preserve">аналогичных </w:t>
      </w:r>
      <w:r w:rsidR="00B76768" w:rsidRPr="000C6A4A">
        <w:rPr>
          <w:color w:val="000000"/>
          <w:sz w:val="24"/>
          <w:szCs w:val="24"/>
          <w:lang w:eastAsia="ru-RU"/>
        </w:rPr>
        <w:t>услуг</w:t>
      </w:r>
      <w:r w:rsidR="009F4858" w:rsidRPr="000C6A4A">
        <w:rPr>
          <w:color w:val="000000"/>
          <w:sz w:val="24"/>
          <w:szCs w:val="24"/>
          <w:lang w:eastAsia="ru-RU"/>
        </w:rPr>
        <w:t xml:space="preserve"> </w:t>
      </w:r>
      <w:r w:rsidR="000C6A4A" w:rsidRPr="000C6A4A">
        <w:rPr>
          <w:color w:val="000000"/>
          <w:sz w:val="24"/>
          <w:szCs w:val="24"/>
          <w:lang w:eastAsia="ru-RU"/>
        </w:rPr>
        <w:t xml:space="preserve">(желательно наличие </w:t>
      </w:r>
      <w:r w:rsidR="00036006" w:rsidRPr="000C6A4A">
        <w:rPr>
          <w:color w:val="000000"/>
          <w:sz w:val="24"/>
          <w:szCs w:val="24"/>
          <w:lang w:eastAsia="ru-RU"/>
        </w:rPr>
        <w:t>за последние 3 года не менее 1 завершенного</w:t>
      </w:r>
      <w:r w:rsidR="00036006" w:rsidRPr="00680B79">
        <w:rPr>
          <w:color w:val="000000"/>
          <w:sz w:val="24"/>
          <w:szCs w:val="24"/>
          <w:lang w:eastAsia="ru-RU"/>
        </w:rPr>
        <w:t xml:space="preserve">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2037C3">
        <w:rPr>
          <w:color w:val="000000"/>
          <w:sz w:val="24"/>
          <w:szCs w:val="24"/>
          <w:lang w:eastAsia="ru-RU"/>
        </w:rPr>
        <w:t>оказываемым услугам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2037C3">
        <w:rPr>
          <w:color w:val="000000"/>
          <w:sz w:val="24"/>
          <w:szCs w:val="24"/>
          <w:lang w:eastAsia="ru-RU"/>
        </w:rPr>
        <w:t>услуг</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756E98" w:rsidRPr="00756E98" w:rsidRDefault="00756E98" w:rsidP="00CF39D0">
      <w:pPr>
        <w:numPr>
          <w:ilvl w:val="0"/>
          <w:numId w:val="21"/>
        </w:numPr>
        <w:suppressAutoHyphens w:val="0"/>
        <w:spacing w:line="264" w:lineRule="auto"/>
        <w:rPr>
          <w:sz w:val="24"/>
          <w:szCs w:val="24"/>
          <w:lang w:eastAsia="ru-RU"/>
        </w:rPr>
      </w:pPr>
      <w:r w:rsidRPr="00756E98">
        <w:rPr>
          <w:sz w:val="24"/>
          <w:szCs w:val="24"/>
        </w:rPr>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w:t>
      </w:r>
      <w:r w:rsidRPr="00756E98">
        <w:rPr>
          <w:sz w:val="24"/>
          <w:szCs w:val="24"/>
        </w:rPr>
        <w:lastRenderedPageBreak/>
        <w:t>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E064C4">
        <w:rPr>
          <w:sz w:val="24"/>
          <w:szCs w:val="24"/>
          <w:lang w:eastAsia="ru-RU"/>
        </w:rPr>
        <w:t>ого</w:t>
      </w:r>
      <w:r w:rsidRPr="003803A7">
        <w:rPr>
          <w:sz w:val="24"/>
          <w:szCs w:val="24"/>
          <w:lang w:eastAsia="ru-RU"/>
        </w:rPr>
        <w:t xml:space="preserve"> задани</w:t>
      </w:r>
      <w:r w:rsidR="00E064C4">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E064C4">
        <w:rPr>
          <w:sz w:val="24"/>
          <w:szCs w:val="24"/>
          <w:lang w:eastAsia="ru-RU"/>
        </w:rPr>
        <w:t>и</w:t>
      </w:r>
      <w:r w:rsidRPr="003776BB">
        <w:rPr>
          <w:sz w:val="24"/>
          <w:szCs w:val="24"/>
          <w:lang w:eastAsia="ru-RU"/>
        </w:rPr>
        <w:t>) к настоящей Документации. При несоблюдении требований Техническ</w:t>
      </w:r>
      <w:r w:rsidR="002C76AD">
        <w:rPr>
          <w:sz w:val="24"/>
          <w:szCs w:val="24"/>
          <w:lang w:eastAsia="ru-RU"/>
        </w:rPr>
        <w:t>ого</w:t>
      </w:r>
      <w:r w:rsidRPr="003776BB">
        <w:rPr>
          <w:sz w:val="24"/>
          <w:szCs w:val="24"/>
          <w:lang w:eastAsia="ru-RU"/>
        </w:rPr>
        <w:t xml:space="preserve"> задани</w:t>
      </w:r>
      <w:r w:rsidR="002C76AD">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Default="009D7F01" w:rsidP="00CF39D0">
      <w:pPr>
        <w:suppressAutoHyphens w:val="0"/>
        <w:spacing w:line="264" w:lineRule="auto"/>
        <w:ind w:left="927" w:firstLine="0"/>
        <w:rPr>
          <w:color w:val="000000"/>
          <w:sz w:val="24"/>
          <w:szCs w:val="24"/>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56E98" w:rsidRPr="00CF39D0" w:rsidRDefault="00756E98" w:rsidP="00CF39D0">
      <w:pPr>
        <w:suppressAutoHyphens w:val="0"/>
        <w:spacing w:line="264" w:lineRule="auto"/>
        <w:ind w:left="927" w:firstLine="0"/>
        <w:rPr>
          <w:sz w:val="24"/>
          <w:szCs w:val="24"/>
          <w:lang w:eastAsia="ru-RU"/>
        </w:rPr>
      </w:pP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4"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5"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4"/>
      <w:bookmarkEnd w:id="315"/>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0C6A4A" w:rsidP="00557C01">
      <w:pPr>
        <w:widowControl w:val="0"/>
        <w:numPr>
          <w:ilvl w:val="0"/>
          <w:numId w:val="48"/>
        </w:numPr>
        <w:tabs>
          <w:tab w:val="left" w:pos="1260"/>
        </w:tabs>
        <w:autoSpaceDE w:val="0"/>
        <w:spacing w:line="264" w:lineRule="auto"/>
        <w:ind w:left="1276"/>
        <w:rPr>
          <w:sz w:val="24"/>
          <w:szCs w:val="24"/>
        </w:rPr>
      </w:pPr>
      <w:bookmarkStart w:id="316" w:name="_Ref440279062"/>
      <w:r>
        <w:rPr>
          <w:sz w:val="24"/>
          <w:szCs w:val="24"/>
        </w:rPr>
        <w:t>Нотариально</w:t>
      </w:r>
      <w:r w:rsidR="007301B1">
        <w:rPr>
          <w:sz w:val="24"/>
          <w:szCs w:val="24"/>
        </w:rPr>
        <w:t xml:space="preserve"> заверенную</w:t>
      </w:r>
      <w:r w:rsidR="00553A57" w:rsidRPr="00B20653">
        <w:rPr>
          <w:sz w:val="24"/>
          <w:szCs w:val="24"/>
        </w:rPr>
        <w:t xml:space="preserve"> 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6"/>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r w:rsidRPr="00F82225">
        <w:rPr>
          <w:sz w:val="24"/>
          <w:szCs w:val="24"/>
        </w:rPr>
        <w:lastRenderedPageBreak/>
        <w:t>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F82225" w:rsidRPr="00F82225">
        <w:rPr>
          <w:sz w:val="24"/>
          <w:szCs w:val="24"/>
        </w:rPr>
        <w:t xml:space="preserve"> о наличии  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1178A9">
        <w:rPr>
          <w:sz w:val="24"/>
          <w:szCs w:val="24"/>
        </w:rPr>
        <w:fldChar w:fldCharType="begin"/>
      </w:r>
      <w:r w:rsidR="003F3A69">
        <w:rPr>
          <w:sz w:val="24"/>
          <w:szCs w:val="24"/>
        </w:rPr>
        <w:instrText xml:space="preserve"> REF _Ref440271993 \r \h </w:instrText>
      </w:r>
      <w:r w:rsidR="001178A9">
        <w:rPr>
          <w:sz w:val="24"/>
          <w:szCs w:val="24"/>
        </w:rPr>
      </w:r>
      <w:r w:rsidR="001178A9">
        <w:rPr>
          <w:sz w:val="24"/>
          <w:szCs w:val="24"/>
        </w:rPr>
        <w:fldChar w:fldCharType="separate"/>
      </w:r>
      <w:r w:rsidR="00A35E74">
        <w:rPr>
          <w:sz w:val="24"/>
          <w:szCs w:val="24"/>
        </w:rPr>
        <w:t>5.11</w:t>
      </w:r>
      <w:r w:rsidR="001178A9">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7"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1178A9">
        <w:rPr>
          <w:sz w:val="24"/>
          <w:szCs w:val="24"/>
        </w:rPr>
        <w:fldChar w:fldCharType="begin"/>
      </w:r>
      <w:r w:rsidR="003F3A69">
        <w:rPr>
          <w:sz w:val="24"/>
          <w:szCs w:val="24"/>
        </w:rPr>
        <w:instrText xml:space="preserve"> REF _Ref440271964 \r \h </w:instrText>
      </w:r>
      <w:r w:rsidR="001178A9">
        <w:rPr>
          <w:sz w:val="24"/>
          <w:szCs w:val="24"/>
        </w:rPr>
      </w:r>
      <w:r w:rsidR="001178A9">
        <w:rPr>
          <w:sz w:val="24"/>
          <w:szCs w:val="24"/>
        </w:rPr>
        <w:fldChar w:fldCharType="separate"/>
      </w:r>
      <w:r w:rsidR="00A35E74">
        <w:rPr>
          <w:sz w:val="24"/>
          <w:szCs w:val="24"/>
        </w:rPr>
        <w:t>5.1.3</w:t>
      </w:r>
      <w:r w:rsidR="001178A9">
        <w:rPr>
          <w:sz w:val="24"/>
          <w:szCs w:val="24"/>
        </w:rPr>
        <w:fldChar w:fldCharType="end"/>
      </w:r>
      <w:r w:rsidR="00A600E3">
        <w:rPr>
          <w:sz w:val="24"/>
          <w:szCs w:val="24"/>
        </w:rPr>
        <w:t>)</w:t>
      </w:r>
      <w:r w:rsidRPr="00F82225">
        <w:rPr>
          <w:sz w:val="24"/>
          <w:szCs w:val="24"/>
        </w:rPr>
        <w:t>;</w:t>
      </w:r>
      <w:bookmarkEnd w:id="317"/>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1178A9">
        <w:rPr>
          <w:sz w:val="24"/>
          <w:szCs w:val="24"/>
        </w:rPr>
        <w:fldChar w:fldCharType="begin"/>
      </w:r>
      <w:r w:rsidR="003F3A69">
        <w:rPr>
          <w:sz w:val="24"/>
          <w:szCs w:val="24"/>
        </w:rPr>
        <w:instrText xml:space="preserve"> REF _Ref440272035 \r \h </w:instrText>
      </w:r>
      <w:r w:rsidR="001178A9">
        <w:rPr>
          <w:sz w:val="24"/>
          <w:szCs w:val="24"/>
        </w:rPr>
      </w:r>
      <w:r w:rsidR="001178A9">
        <w:rPr>
          <w:sz w:val="24"/>
          <w:szCs w:val="24"/>
        </w:rPr>
        <w:fldChar w:fldCharType="separate"/>
      </w:r>
      <w:r w:rsidR="00A35E74">
        <w:rPr>
          <w:sz w:val="24"/>
          <w:szCs w:val="24"/>
        </w:rPr>
        <w:t>5.12</w:t>
      </w:r>
      <w:r w:rsidR="001178A9">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1178A9">
        <w:rPr>
          <w:sz w:val="24"/>
          <w:szCs w:val="24"/>
        </w:rPr>
        <w:fldChar w:fldCharType="begin"/>
      </w:r>
      <w:r w:rsidR="003F3A69">
        <w:rPr>
          <w:sz w:val="24"/>
          <w:szCs w:val="24"/>
        </w:rPr>
        <w:instrText xml:space="preserve"> REF _Ref440272051 \r \h </w:instrText>
      </w:r>
      <w:r w:rsidR="001178A9">
        <w:rPr>
          <w:sz w:val="24"/>
          <w:szCs w:val="24"/>
        </w:rPr>
      </w:r>
      <w:r w:rsidR="001178A9">
        <w:rPr>
          <w:sz w:val="24"/>
          <w:szCs w:val="24"/>
        </w:rPr>
        <w:fldChar w:fldCharType="separate"/>
      </w:r>
      <w:r w:rsidR="00A35E74">
        <w:rPr>
          <w:sz w:val="24"/>
          <w:szCs w:val="24"/>
        </w:rPr>
        <w:t>5.13</w:t>
      </w:r>
      <w:r w:rsidR="001178A9">
        <w:rPr>
          <w:sz w:val="24"/>
          <w:szCs w:val="24"/>
        </w:rPr>
        <w:fldChar w:fldCharType="end"/>
      </w:r>
      <w:r w:rsidR="00A600E3" w:rsidRPr="00A92723">
        <w:rPr>
          <w:sz w:val="24"/>
          <w:szCs w:val="24"/>
        </w:rPr>
        <w:t>)</w:t>
      </w:r>
      <w:r w:rsidRPr="00A92723">
        <w:rPr>
          <w:sz w:val="24"/>
          <w:szCs w:val="24"/>
        </w:rPr>
        <w:t>;</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Нотариально заверенную</w:t>
      </w:r>
      <w:r w:rsidRPr="00B20653">
        <w:rPr>
          <w:sz w:val="24"/>
          <w:szCs w:val="24"/>
        </w:rPr>
        <w:t xml:space="preserve"> копию </w:t>
      </w:r>
      <w:r w:rsidR="00F82225" w:rsidRPr="00A92723">
        <w:rPr>
          <w:sz w:val="24"/>
          <w:szCs w:val="24"/>
        </w:rPr>
        <w:t>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Нотариально заверенную</w:t>
      </w:r>
      <w:r w:rsidRPr="00B20653">
        <w:rPr>
          <w:sz w:val="24"/>
          <w:szCs w:val="24"/>
        </w:rPr>
        <w:t xml:space="preserve"> копию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w:t>
      </w:r>
      <w:r w:rsidRPr="00F82225">
        <w:rPr>
          <w:sz w:val="24"/>
          <w:szCs w:val="24"/>
        </w:rPr>
        <w:lastRenderedPageBreak/>
        <w:t>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EB7819"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w:t>
      </w:r>
      <w:r w:rsidRPr="00EB7819">
        <w:rPr>
          <w:sz w:val="24"/>
          <w:szCs w:val="24"/>
        </w:rPr>
        <w:t>добровольного аудита</w:t>
      </w:r>
      <w:r w:rsidR="00EB7819" w:rsidRPr="00EB7819">
        <w:rPr>
          <w:sz w:val="24"/>
          <w:szCs w:val="24"/>
        </w:rPr>
        <w:t xml:space="preserve"> (желательное требование)</w:t>
      </w:r>
      <w:r w:rsidRPr="00EB7819">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8"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1178A9">
        <w:rPr>
          <w:sz w:val="24"/>
          <w:szCs w:val="24"/>
        </w:rPr>
        <w:fldChar w:fldCharType="begin"/>
      </w:r>
      <w:r w:rsidR="003F3A69">
        <w:rPr>
          <w:sz w:val="24"/>
          <w:szCs w:val="24"/>
        </w:rPr>
        <w:instrText xml:space="preserve"> REF _Ref440272119 \r \h </w:instrText>
      </w:r>
      <w:r w:rsidR="001178A9">
        <w:rPr>
          <w:sz w:val="24"/>
          <w:szCs w:val="24"/>
        </w:rPr>
      </w:r>
      <w:r w:rsidR="001178A9">
        <w:rPr>
          <w:sz w:val="24"/>
          <w:szCs w:val="24"/>
        </w:rPr>
        <w:fldChar w:fldCharType="separate"/>
      </w:r>
      <w:r w:rsidR="00A35E74">
        <w:rPr>
          <w:sz w:val="24"/>
          <w:szCs w:val="24"/>
        </w:rPr>
        <w:t>5.7.1</w:t>
      </w:r>
      <w:r w:rsidR="001178A9">
        <w:rPr>
          <w:sz w:val="24"/>
          <w:szCs w:val="24"/>
        </w:rPr>
        <w:fldChar w:fldCharType="end"/>
      </w:r>
      <w:r w:rsidR="009948B4">
        <w:rPr>
          <w:sz w:val="24"/>
          <w:szCs w:val="24"/>
        </w:rPr>
        <w:t>)</w:t>
      </w:r>
      <w:r w:rsidR="00F82225" w:rsidRPr="00920CB0">
        <w:rPr>
          <w:sz w:val="24"/>
          <w:szCs w:val="24"/>
        </w:rPr>
        <w:t>;</w:t>
      </w:r>
      <w:bookmarkEnd w:id="318"/>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9"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1178A9">
        <w:rPr>
          <w:sz w:val="24"/>
          <w:szCs w:val="24"/>
        </w:rPr>
        <w:fldChar w:fldCharType="begin"/>
      </w:r>
      <w:r w:rsidR="003F3A69">
        <w:rPr>
          <w:sz w:val="24"/>
          <w:szCs w:val="24"/>
        </w:rPr>
        <w:instrText xml:space="preserve"> REF _Ref440272147 \r \h </w:instrText>
      </w:r>
      <w:r w:rsidR="001178A9">
        <w:rPr>
          <w:sz w:val="24"/>
          <w:szCs w:val="24"/>
        </w:rPr>
      </w:r>
      <w:r w:rsidR="001178A9">
        <w:rPr>
          <w:sz w:val="24"/>
          <w:szCs w:val="24"/>
        </w:rPr>
        <w:fldChar w:fldCharType="separate"/>
      </w:r>
      <w:r w:rsidR="00A35E74">
        <w:rPr>
          <w:sz w:val="24"/>
          <w:szCs w:val="24"/>
        </w:rPr>
        <w:t>5.7.2</w:t>
      </w:r>
      <w:r w:rsidR="001178A9">
        <w:rPr>
          <w:sz w:val="24"/>
          <w:szCs w:val="24"/>
        </w:rPr>
        <w:fldChar w:fldCharType="end"/>
      </w:r>
      <w:r w:rsidR="003F3A69">
        <w:rPr>
          <w:sz w:val="24"/>
          <w:szCs w:val="24"/>
        </w:rPr>
        <w:t>)</w:t>
      </w:r>
      <w:r w:rsidRPr="007D7C50">
        <w:rPr>
          <w:sz w:val="24"/>
          <w:szCs w:val="24"/>
        </w:rPr>
        <w:t>;</w:t>
      </w:r>
      <w:bookmarkEnd w:id="319"/>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EB7819">
        <w:fldChar w:fldCharType="begin"/>
      </w:r>
      <w:r w:rsidR="00EB7819">
        <w:instrText xml:space="preserve"> REF _Ref440275279 \r \h  \* MERGEFORMAT </w:instrText>
      </w:r>
      <w:r w:rsidR="00EB7819">
        <w:fldChar w:fldCharType="separate"/>
      </w:r>
      <w:r w:rsidR="00A35E74" w:rsidRPr="00A35E74">
        <w:rPr>
          <w:sz w:val="24"/>
          <w:szCs w:val="24"/>
        </w:rPr>
        <w:t>1.1.4</w:t>
      </w:r>
      <w:r w:rsidR="00EB7819">
        <w:fldChar w:fldCharType="end"/>
      </w:r>
      <w:r w:rsidRPr="009F2BF9">
        <w:rPr>
          <w:sz w:val="24"/>
          <w:szCs w:val="24"/>
        </w:rPr>
        <w:t xml:space="preserve"> и разделе </w:t>
      </w:r>
      <w:r w:rsidR="00EB7819">
        <w:fldChar w:fldCharType="begin"/>
      </w:r>
      <w:r w:rsidR="00EB7819">
        <w:instrText xml:space="preserve"> REF _Ref440270568 \r \h  \* MERGEFORMAT </w:instrText>
      </w:r>
      <w:r w:rsidR="00EB7819">
        <w:fldChar w:fldCharType="separate"/>
      </w:r>
      <w:r w:rsidR="00A35E74" w:rsidRPr="00A35E74">
        <w:t>4</w:t>
      </w:r>
      <w:r w:rsidR="00EB7819">
        <w:fldChar w:fldCharType="end"/>
      </w:r>
      <w:r w:rsidRPr="009F2BF9">
        <w:rPr>
          <w:sz w:val="24"/>
          <w:szCs w:val="24"/>
        </w:rPr>
        <w:t>, в соответствии с требованиями законодательства Российской Федерации)</w:t>
      </w:r>
      <w:r w:rsidR="004861B5">
        <w:rPr>
          <w:sz w:val="24"/>
          <w:szCs w:val="24"/>
        </w:rPr>
        <w:t>;</w:t>
      </w:r>
      <w:proofErr w:type="gramEnd"/>
    </w:p>
    <w:p w:rsidR="00920CB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920CB0" w:rsidRPr="00920CB0">
        <w:rPr>
          <w:sz w:val="24"/>
          <w:szCs w:val="24"/>
        </w:rPr>
        <w:t xml:space="preserve"> 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1178A9">
        <w:rPr>
          <w:sz w:val="24"/>
          <w:szCs w:val="24"/>
        </w:rPr>
        <w:fldChar w:fldCharType="begin"/>
      </w:r>
      <w:r w:rsidR="003C2207">
        <w:rPr>
          <w:sz w:val="24"/>
          <w:szCs w:val="24"/>
        </w:rPr>
        <w:instrText xml:space="preserve"> REF _Ref55336378 \r \h </w:instrText>
      </w:r>
      <w:r w:rsidR="001178A9">
        <w:rPr>
          <w:sz w:val="24"/>
          <w:szCs w:val="24"/>
        </w:rPr>
      </w:r>
      <w:r w:rsidR="001178A9">
        <w:rPr>
          <w:sz w:val="24"/>
          <w:szCs w:val="24"/>
        </w:rPr>
        <w:fldChar w:fldCharType="separate"/>
      </w:r>
      <w:r w:rsidR="00A35E74">
        <w:rPr>
          <w:sz w:val="24"/>
          <w:szCs w:val="24"/>
        </w:rPr>
        <w:t>5.8</w:t>
      </w:r>
      <w:r w:rsidR="001178A9">
        <w:rPr>
          <w:sz w:val="24"/>
          <w:szCs w:val="24"/>
        </w:rPr>
        <w:fldChar w:fldCharType="end"/>
      </w:r>
      <w:r w:rsidR="009948B4">
        <w:rPr>
          <w:sz w:val="24"/>
          <w:szCs w:val="24"/>
        </w:rPr>
        <w:t>)</w:t>
      </w:r>
      <w:r w:rsidR="00920CB0" w:rsidRPr="00920CB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1178A9">
        <w:rPr>
          <w:sz w:val="24"/>
          <w:szCs w:val="24"/>
        </w:rPr>
        <w:fldChar w:fldCharType="begin"/>
      </w:r>
      <w:r w:rsidR="003C2207">
        <w:rPr>
          <w:sz w:val="24"/>
          <w:szCs w:val="24"/>
        </w:rPr>
        <w:instrText xml:space="preserve"> REF _Ref55336389 \r \h </w:instrText>
      </w:r>
      <w:r w:rsidR="001178A9">
        <w:rPr>
          <w:sz w:val="24"/>
          <w:szCs w:val="24"/>
        </w:rPr>
      </w:r>
      <w:r w:rsidR="001178A9">
        <w:rPr>
          <w:sz w:val="24"/>
          <w:szCs w:val="24"/>
        </w:rPr>
        <w:fldChar w:fldCharType="separate"/>
      </w:r>
      <w:r w:rsidR="00A35E74">
        <w:rPr>
          <w:sz w:val="24"/>
          <w:szCs w:val="24"/>
        </w:rPr>
        <w:t>5.9</w:t>
      </w:r>
      <w:r w:rsidR="001178A9">
        <w:rPr>
          <w:sz w:val="24"/>
          <w:szCs w:val="24"/>
        </w:rPr>
        <w:fldChar w:fldCharType="end"/>
      </w:r>
      <w:r w:rsidR="00FA5339">
        <w:rPr>
          <w:sz w:val="24"/>
          <w:szCs w:val="24"/>
        </w:rPr>
        <w:t>)</w:t>
      </w:r>
      <w:r w:rsidR="007705A5" w:rsidRPr="007D7C5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Справку</w:t>
      </w:r>
      <w:r w:rsidRPr="007D7C50">
        <w:rPr>
          <w:sz w:val="24"/>
          <w:szCs w:val="24"/>
        </w:rPr>
        <w:t xml:space="preserve">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1178A9">
        <w:rPr>
          <w:sz w:val="24"/>
          <w:szCs w:val="24"/>
        </w:rPr>
        <w:fldChar w:fldCharType="begin"/>
      </w:r>
      <w:r w:rsidR="003C2207">
        <w:rPr>
          <w:sz w:val="24"/>
          <w:szCs w:val="24"/>
        </w:rPr>
        <w:instrText xml:space="preserve"> REF _Ref55336398 \r \h </w:instrText>
      </w:r>
      <w:r w:rsidR="001178A9">
        <w:rPr>
          <w:sz w:val="24"/>
          <w:szCs w:val="24"/>
        </w:rPr>
      </w:r>
      <w:r w:rsidR="001178A9">
        <w:rPr>
          <w:sz w:val="24"/>
          <w:szCs w:val="24"/>
        </w:rPr>
        <w:fldChar w:fldCharType="separate"/>
      </w:r>
      <w:r w:rsidR="00A35E74">
        <w:rPr>
          <w:sz w:val="24"/>
          <w:szCs w:val="24"/>
        </w:rPr>
        <w:t>5.10</w:t>
      </w:r>
      <w:r w:rsidR="001178A9">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1178A9">
        <w:rPr>
          <w:sz w:val="24"/>
          <w:szCs w:val="24"/>
        </w:rPr>
        <w:fldChar w:fldCharType="begin"/>
      </w:r>
      <w:r w:rsidR="003C2207">
        <w:rPr>
          <w:sz w:val="24"/>
          <w:szCs w:val="24"/>
        </w:rPr>
        <w:instrText xml:space="preserve"> REF _Ref440272256 \r \h </w:instrText>
      </w:r>
      <w:r w:rsidR="001178A9">
        <w:rPr>
          <w:sz w:val="24"/>
          <w:szCs w:val="24"/>
        </w:rPr>
      </w:r>
      <w:r w:rsidR="001178A9">
        <w:rPr>
          <w:sz w:val="24"/>
          <w:szCs w:val="24"/>
        </w:rPr>
        <w:fldChar w:fldCharType="separate"/>
      </w:r>
      <w:r w:rsidR="00A35E74">
        <w:rPr>
          <w:sz w:val="24"/>
          <w:szCs w:val="24"/>
        </w:rPr>
        <w:t>5.14</w:t>
      </w:r>
      <w:r w:rsidR="001178A9">
        <w:rPr>
          <w:sz w:val="24"/>
          <w:szCs w:val="24"/>
        </w:rPr>
        <w:fldChar w:fldCharType="end"/>
      </w:r>
      <w:r>
        <w:rPr>
          <w:sz w:val="24"/>
          <w:szCs w:val="24"/>
        </w:rPr>
        <w:t>);</w:t>
      </w:r>
    </w:p>
    <w:p w:rsidR="007705A5" w:rsidRPr="000C6A4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 xml:space="preserve">по форме и в </w:t>
      </w:r>
      <w:r w:rsidR="00A154B7" w:rsidRPr="000C6A4A">
        <w:rPr>
          <w:bCs w:val="0"/>
          <w:sz w:val="24"/>
          <w:szCs w:val="24"/>
        </w:rPr>
        <w:t>соответствии с инструкциями, приведенными в настоящей Документации</w:t>
      </w:r>
      <w:r w:rsidRPr="000C6A4A">
        <w:rPr>
          <w:sz w:val="24"/>
          <w:szCs w:val="24"/>
        </w:rPr>
        <w:t xml:space="preserve"> (</w:t>
      </w:r>
      <w:r w:rsidR="003C2207" w:rsidRPr="000C6A4A">
        <w:rPr>
          <w:sz w:val="24"/>
          <w:szCs w:val="24"/>
        </w:rPr>
        <w:t>подраздел</w:t>
      </w:r>
      <w:r w:rsidRPr="000C6A4A">
        <w:rPr>
          <w:sz w:val="24"/>
          <w:szCs w:val="24"/>
        </w:rPr>
        <w:t xml:space="preserve"> </w:t>
      </w:r>
      <w:r w:rsidR="00EB7819">
        <w:fldChar w:fldCharType="begin"/>
      </w:r>
      <w:r w:rsidR="00EB7819">
        <w:instrText xml:space="preserve"> REF _Ref440272274 \r \h  \* MERGEFORMAT </w:instrText>
      </w:r>
      <w:r w:rsidR="00EB7819">
        <w:fldChar w:fldCharType="separate"/>
      </w:r>
      <w:r w:rsidR="00A35E74" w:rsidRPr="00A35E74">
        <w:rPr>
          <w:sz w:val="24"/>
          <w:szCs w:val="24"/>
        </w:rPr>
        <w:t>5.15</w:t>
      </w:r>
      <w:r w:rsidR="00EB7819">
        <w:fldChar w:fldCharType="end"/>
      </w:r>
      <w:r w:rsidRPr="000C6A4A">
        <w:rPr>
          <w:sz w:val="24"/>
          <w:szCs w:val="24"/>
        </w:rPr>
        <w:t>)</w:t>
      </w:r>
      <w:r w:rsidR="000C6A4A" w:rsidRPr="000C6A4A">
        <w:rPr>
          <w:sz w:val="24"/>
          <w:szCs w:val="24"/>
        </w:rPr>
        <w:t xml:space="preserve"> (желательное требование)</w:t>
      </w:r>
      <w:r w:rsidRPr="000C6A4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w:t>
      </w:r>
      <w:r w:rsidRPr="007D7C50">
        <w:rPr>
          <w:sz w:val="24"/>
          <w:szCs w:val="24"/>
        </w:rPr>
        <w:lastRenderedPageBreak/>
        <w:t xml:space="preserve">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w:t>
      </w:r>
      <w:r w:rsidRPr="007D7C50">
        <w:rPr>
          <w:i/>
          <w:sz w:val="24"/>
          <w:szCs w:val="24"/>
        </w:rPr>
        <w:lastRenderedPageBreak/>
        <w:t>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Pr>
          <w:bCs w:val="0"/>
          <w:sz w:val="24"/>
          <w:szCs w:val="24"/>
        </w:rPr>
        <w:t xml:space="preserve">документов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1693"/>
      <w:bookmarkStart w:id="328" w:name="_Toc440877350"/>
      <w:bookmarkStart w:id="329" w:name="_Toc441130799"/>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Pr="00E71A48">
        <w:rPr>
          <w:bCs w:val="0"/>
          <w:sz w:val="24"/>
          <w:szCs w:val="24"/>
        </w:rPr>
        <w:lastRenderedPageBreak/>
        <w:t>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EB7819">
        <w:fldChar w:fldCharType="begin"/>
      </w:r>
      <w:r w:rsidR="00EB7819">
        <w:instrText xml:space="preserve"> REF _Ref191386407 \r \h  \* MERGEFORMAT </w:instrText>
      </w:r>
      <w:r w:rsidR="00EB7819">
        <w:fldChar w:fldCharType="separate"/>
      </w:r>
      <w:r w:rsidR="00A35E74" w:rsidRPr="00A35E74">
        <w:rPr>
          <w:bCs w:val="0"/>
          <w:sz w:val="24"/>
          <w:szCs w:val="24"/>
        </w:rPr>
        <w:t>3.3.8</w:t>
      </w:r>
      <w:r w:rsidR="00EB7819">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1178A9">
        <w:rPr>
          <w:bCs w:val="0"/>
          <w:sz w:val="24"/>
          <w:szCs w:val="24"/>
        </w:rPr>
        <w:fldChar w:fldCharType="begin"/>
      </w:r>
      <w:r w:rsidR="00D57D88">
        <w:rPr>
          <w:bCs w:val="0"/>
          <w:sz w:val="24"/>
          <w:szCs w:val="24"/>
        </w:rPr>
        <w:instrText xml:space="preserve"> REF _Ref440291364 \r \h </w:instrText>
      </w:r>
      <w:r w:rsidR="001178A9">
        <w:rPr>
          <w:bCs w:val="0"/>
          <w:sz w:val="24"/>
          <w:szCs w:val="24"/>
        </w:rPr>
      </w:r>
      <w:r w:rsidR="001178A9">
        <w:rPr>
          <w:bCs w:val="0"/>
          <w:sz w:val="24"/>
          <w:szCs w:val="24"/>
        </w:rPr>
        <w:fldChar w:fldCharType="separate"/>
      </w:r>
      <w:r w:rsidR="00A35E74">
        <w:rPr>
          <w:bCs w:val="0"/>
          <w:sz w:val="24"/>
          <w:szCs w:val="24"/>
        </w:rPr>
        <w:t>3.3.8.1</w:t>
      </w:r>
      <w:r w:rsidR="001178A9">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1178A9">
        <w:rPr>
          <w:sz w:val="24"/>
          <w:szCs w:val="24"/>
        </w:rPr>
        <w:fldChar w:fldCharType="begin"/>
      </w:r>
      <w:r>
        <w:rPr>
          <w:bCs w:val="0"/>
          <w:sz w:val="24"/>
          <w:szCs w:val="24"/>
        </w:rPr>
        <w:instrText xml:space="preserve"> REF _Ref303669127 \r \h </w:instrText>
      </w:r>
      <w:r w:rsidR="001178A9">
        <w:rPr>
          <w:sz w:val="24"/>
          <w:szCs w:val="24"/>
        </w:rPr>
      </w:r>
      <w:r w:rsidR="001178A9">
        <w:rPr>
          <w:sz w:val="24"/>
          <w:szCs w:val="24"/>
        </w:rPr>
        <w:fldChar w:fldCharType="separate"/>
      </w:r>
      <w:r w:rsidR="00A35E74">
        <w:rPr>
          <w:bCs w:val="0"/>
          <w:sz w:val="24"/>
          <w:szCs w:val="24"/>
        </w:rPr>
        <w:t>3.3.8.2</w:t>
      </w:r>
      <w:r w:rsidR="001178A9">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1178A9">
        <w:rPr>
          <w:bCs w:val="0"/>
          <w:sz w:val="24"/>
          <w:szCs w:val="24"/>
        </w:rPr>
        <w:fldChar w:fldCharType="begin"/>
      </w:r>
      <w:r w:rsidR="00362EA4">
        <w:rPr>
          <w:bCs w:val="0"/>
          <w:sz w:val="24"/>
          <w:szCs w:val="24"/>
        </w:rPr>
        <w:instrText xml:space="preserve"> REF _Ref440272510 \r \h </w:instrText>
      </w:r>
      <w:r w:rsidR="001178A9">
        <w:rPr>
          <w:bCs w:val="0"/>
          <w:sz w:val="24"/>
          <w:szCs w:val="24"/>
        </w:rPr>
      </w:r>
      <w:r w:rsidR="001178A9">
        <w:rPr>
          <w:bCs w:val="0"/>
          <w:sz w:val="24"/>
          <w:szCs w:val="24"/>
        </w:rPr>
        <w:fldChar w:fldCharType="separate"/>
      </w:r>
      <w:r w:rsidR="00A35E74">
        <w:rPr>
          <w:bCs w:val="0"/>
          <w:sz w:val="24"/>
          <w:szCs w:val="24"/>
        </w:rPr>
        <w:t>5.16</w:t>
      </w:r>
      <w:r w:rsidR="001178A9">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1694"/>
      <w:bookmarkStart w:id="338" w:name="_Ref440876567"/>
      <w:bookmarkStart w:id="339" w:name="_Ref440876668"/>
      <w:bookmarkStart w:id="340" w:name="_Toc440877351"/>
      <w:bookmarkStart w:id="341" w:name="_Toc44113080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EB7819">
        <w:fldChar w:fldCharType="begin"/>
      </w:r>
      <w:r w:rsidR="00EB7819">
        <w:instrText xml:space="preserve"> REF _Ref191386482 \r \h  \* MERGEFORMAT </w:instrText>
      </w:r>
      <w:r w:rsidR="00EB7819">
        <w:fldChar w:fldCharType="separate"/>
      </w:r>
      <w:r w:rsidR="00A35E74" w:rsidRPr="00A35E74">
        <w:rPr>
          <w:bCs w:val="0"/>
          <w:sz w:val="24"/>
          <w:szCs w:val="24"/>
        </w:rPr>
        <w:t>3.3.8.1</w:t>
      </w:r>
      <w:r w:rsidR="00EB7819">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EB7819">
        <w:fldChar w:fldCharType="begin"/>
      </w:r>
      <w:r w:rsidR="00EB7819">
        <w:instrText xml:space="preserve"> REF _Ref191386407 \r \h  \* MERGEFORMAT </w:instrText>
      </w:r>
      <w:r w:rsidR="00EB7819">
        <w:fldChar w:fldCharType="separate"/>
      </w:r>
      <w:r w:rsidR="00A35E74" w:rsidRPr="00A35E74">
        <w:rPr>
          <w:bCs w:val="0"/>
          <w:sz w:val="24"/>
          <w:szCs w:val="24"/>
        </w:rPr>
        <w:t>3.3.8</w:t>
      </w:r>
      <w:r w:rsidR="00EB7819">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lastRenderedPageBreak/>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1178A9">
        <w:rPr>
          <w:bCs w:val="0"/>
          <w:sz w:val="24"/>
          <w:szCs w:val="24"/>
        </w:rPr>
        <w:fldChar w:fldCharType="begin"/>
      </w:r>
      <w:r w:rsidR="000F4365">
        <w:rPr>
          <w:bCs w:val="0"/>
          <w:sz w:val="24"/>
          <w:szCs w:val="24"/>
        </w:rPr>
        <w:instrText xml:space="preserve"> REF _Ref440291364 \r \h </w:instrText>
      </w:r>
      <w:r w:rsidR="001178A9">
        <w:rPr>
          <w:bCs w:val="0"/>
          <w:sz w:val="24"/>
          <w:szCs w:val="24"/>
        </w:rPr>
      </w:r>
      <w:r w:rsidR="001178A9">
        <w:rPr>
          <w:bCs w:val="0"/>
          <w:sz w:val="24"/>
          <w:szCs w:val="24"/>
        </w:rPr>
        <w:fldChar w:fldCharType="separate"/>
      </w:r>
      <w:r w:rsidR="00A35E74">
        <w:rPr>
          <w:bCs w:val="0"/>
          <w:sz w:val="24"/>
          <w:szCs w:val="24"/>
        </w:rPr>
        <w:t>3.3.8.1</w:t>
      </w:r>
      <w:r w:rsidR="001178A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B7819">
        <w:fldChar w:fldCharType="begin"/>
      </w:r>
      <w:r w:rsidR="00EB7819">
        <w:instrText xml:space="preserve"> REF _Ref307563248 \r \h  \* MERGEFORMAT </w:instrText>
      </w:r>
      <w:r w:rsidR="00EB7819">
        <w:fldChar w:fldCharType="separate"/>
      </w:r>
      <w:r w:rsidR="00A35E74" w:rsidRPr="00A35E74">
        <w:rPr>
          <w:bCs w:val="0"/>
          <w:sz w:val="24"/>
          <w:szCs w:val="24"/>
          <w:lang w:val="en-US"/>
        </w:rPr>
        <w:t>a</w:t>
      </w:r>
      <w:r w:rsidR="00A35E74" w:rsidRPr="00EB7819">
        <w:rPr>
          <w:bCs w:val="0"/>
          <w:sz w:val="24"/>
          <w:szCs w:val="24"/>
        </w:rPr>
        <w:t>)</w:t>
      </w:r>
      <w:r w:rsidR="00EB7819">
        <w:fldChar w:fldCharType="end"/>
      </w:r>
      <w:r w:rsidRPr="00E71A48">
        <w:rPr>
          <w:bCs w:val="0"/>
          <w:sz w:val="24"/>
          <w:szCs w:val="24"/>
        </w:rPr>
        <w:t xml:space="preserve">- </w:t>
      </w:r>
      <w:r w:rsidR="00EB7819">
        <w:fldChar w:fldCharType="begin"/>
      </w:r>
      <w:r w:rsidR="00EB7819">
        <w:instrText xml:space="preserve"> REF _Ref307563262 \r \h  \* MERGEFORMAT </w:instrText>
      </w:r>
      <w:r w:rsidR="00EB7819">
        <w:fldChar w:fldCharType="separate"/>
      </w:r>
      <w:r w:rsidR="00A35E74" w:rsidRPr="00A35E74">
        <w:rPr>
          <w:bCs w:val="0"/>
          <w:sz w:val="24"/>
          <w:szCs w:val="24"/>
          <w:lang w:val="en-US"/>
        </w:rPr>
        <w:t>g</w:t>
      </w:r>
      <w:r w:rsidR="00A35E74" w:rsidRPr="00EB7819">
        <w:rPr>
          <w:bCs w:val="0"/>
          <w:sz w:val="24"/>
          <w:szCs w:val="24"/>
        </w:rPr>
        <w:t>)</w:t>
      </w:r>
      <w:r w:rsidR="00EB7819">
        <w:fldChar w:fldCharType="end"/>
      </w:r>
      <w:r w:rsidRPr="00E71A48">
        <w:rPr>
          <w:bCs w:val="0"/>
          <w:sz w:val="24"/>
          <w:szCs w:val="24"/>
        </w:rPr>
        <w:t xml:space="preserve">п. </w:t>
      </w:r>
      <w:r w:rsidR="00EB7819">
        <w:fldChar w:fldCharType="begin"/>
      </w:r>
      <w:r w:rsidR="00EB7819">
        <w:instrText xml:space="preserve"> REF _Ref306032591 \r \h  \* MERGEFORMAT </w:instrText>
      </w:r>
      <w:r w:rsidR="00EB7819">
        <w:fldChar w:fldCharType="separate"/>
      </w:r>
      <w:r w:rsidR="00A35E74" w:rsidRPr="00A35E74">
        <w:rPr>
          <w:bCs w:val="0"/>
          <w:sz w:val="24"/>
          <w:szCs w:val="24"/>
        </w:rPr>
        <w:t>3.3.10.4</w:t>
      </w:r>
      <w:r w:rsidR="00EB7819">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1178A9">
        <w:rPr>
          <w:sz w:val="24"/>
          <w:szCs w:val="24"/>
        </w:rPr>
        <w:fldChar w:fldCharType="begin"/>
      </w:r>
      <w:r w:rsidR="000F4365">
        <w:rPr>
          <w:bCs w:val="0"/>
          <w:sz w:val="24"/>
          <w:szCs w:val="24"/>
        </w:rPr>
        <w:instrText xml:space="preserve"> REF _Ref303669127 \r \h </w:instrText>
      </w:r>
      <w:r w:rsidR="001178A9">
        <w:rPr>
          <w:sz w:val="24"/>
          <w:szCs w:val="24"/>
        </w:rPr>
      </w:r>
      <w:r w:rsidR="001178A9">
        <w:rPr>
          <w:sz w:val="24"/>
          <w:szCs w:val="24"/>
        </w:rPr>
        <w:fldChar w:fldCharType="separate"/>
      </w:r>
      <w:r w:rsidR="00A35E74">
        <w:rPr>
          <w:bCs w:val="0"/>
          <w:sz w:val="24"/>
          <w:szCs w:val="24"/>
        </w:rPr>
        <w:t>3.3.8.2</w:t>
      </w:r>
      <w:r w:rsidR="001178A9">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1178A9">
        <w:rPr>
          <w:bCs w:val="0"/>
          <w:sz w:val="24"/>
          <w:szCs w:val="24"/>
        </w:rPr>
        <w:fldChar w:fldCharType="begin"/>
      </w:r>
      <w:r w:rsidR="00D50E8D">
        <w:rPr>
          <w:bCs w:val="0"/>
          <w:sz w:val="24"/>
          <w:szCs w:val="24"/>
        </w:rPr>
        <w:instrText xml:space="preserve"> REF _Ref440376324 \r \h </w:instrText>
      </w:r>
      <w:r w:rsidR="001178A9">
        <w:rPr>
          <w:bCs w:val="0"/>
          <w:sz w:val="24"/>
          <w:szCs w:val="24"/>
        </w:rPr>
      </w:r>
      <w:r w:rsidR="001178A9">
        <w:rPr>
          <w:bCs w:val="0"/>
          <w:sz w:val="24"/>
          <w:szCs w:val="24"/>
        </w:rPr>
        <w:fldChar w:fldCharType="separate"/>
      </w:r>
      <w:r w:rsidR="00A35E74">
        <w:rPr>
          <w:bCs w:val="0"/>
          <w:sz w:val="24"/>
          <w:szCs w:val="24"/>
        </w:rPr>
        <w:t>5.17</w:t>
      </w:r>
      <w:r w:rsidR="001178A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1178A9">
        <w:rPr>
          <w:bCs w:val="0"/>
          <w:sz w:val="24"/>
          <w:szCs w:val="24"/>
        </w:rPr>
        <w:fldChar w:fldCharType="begin"/>
      </w:r>
      <w:r w:rsidR="000F4365">
        <w:rPr>
          <w:bCs w:val="0"/>
          <w:sz w:val="24"/>
          <w:szCs w:val="24"/>
        </w:rPr>
        <w:instrText xml:space="preserve"> REF _Ref440291364 \r \h </w:instrText>
      </w:r>
      <w:r w:rsidR="001178A9">
        <w:rPr>
          <w:bCs w:val="0"/>
          <w:sz w:val="24"/>
          <w:szCs w:val="24"/>
        </w:rPr>
      </w:r>
      <w:r w:rsidR="001178A9">
        <w:rPr>
          <w:bCs w:val="0"/>
          <w:sz w:val="24"/>
          <w:szCs w:val="24"/>
        </w:rPr>
        <w:fldChar w:fldCharType="separate"/>
      </w:r>
      <w:r w:rsidR="00A35E74">
        <w:rPr>
          <w:bCs w:val="0"/>
          <w:sz w:val="24"/>
          <w:szCs w:val="24"/>
        </w:rPr>
        <w:t>3.3.8.1</w:t>
      </w:r>
      <w:r w:rsidR="001178A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1695"/>
      <w:bookmarkStart w:id="352" w:name="_Toc440877352"/>
      <w:bookmarkStart w:id="353" w:name="_Toc441130801"/>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C510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D28DA">
        <w:rPr>
          <w:bCs w:val="0"/>
          <w:iCs/>
          <w:sz w:val="24"/>
          <w:szCs w:val="24"/>
        </w:rPr>
        <w:t>Такой ответ Организатора имеет силу неотъемлемых дополнений к Д</w:t>
      </w:r>
      <w:r w:rsidRPr="006D28DA">
        <w:rPr>
          <w:bCs w:val="0"/>
          <w:sz w:val="24"/>
          <w:szCs w:val="24"/>
        </w:rPr>
        <w:t xml:space="preserve">окументации по запросу </w:t>
      </w:r>
      <w:r w:rsidRPr="00C510B6">
        <w:rPr>
          <w:bCs w:val="0"/>
          <w:sz w:val="24"/>
          <w:szCs w:val="24"/>
        </w:rPr>
        <w:t>предложений</w:t>
      </w:r>
      <w:r w:rsidRPr="00C510B6">
        <w:rPr>
          <w:bCs w:val="0"/>
          <w:iCs/>
          <w:sz w:val="24"/>
          <w:szCs w:val="24"/>
        </w:rPr>
        <w:t>, если в тексте ответа не будет указано иное. В случае</w:t>
      </w:r>
      <w:proofErr w:type="gramStart"/>
      <w:r w:rsidRPr="00C510B6">
        <w:rPr>
          <w:bCs w:val="0"/>
          <w:iCs/>
          <w:sz w:val="24"/>
          <w:szCs w:val="24"/>
        </w:rPr>
        <w:t>,</w:t>
      </w:r>
      <w:proofErr w:type="gramEnd"/>
      <w:r w:rsidRPr="00C510B6">
        <w:rPr>
          <w:bCs w:val="0"/>
          <w:iCs/>
          <w:sz w:val="24"/>
          <w:szCs w:val="24"/>
        </w:rPr>
        <w:t xml:space="preserve"> если разъяснения изменяют </w:t>
      </w:r>
      <w:r w:rsidR="007D07A7" w:rsidRPr="00C510B6">
        <w:rPr>
          <w:bCs w:val="0"/>
          <w:iCs/>
          <w:sz w:val="24"/>
          <w:szCs w:val="24"/>
        </w:rPr>
        <w:t>Д</w:t>
      </w:r>
      <w:r w:rsidRPr="00C510B6">
        <w:rPr>
          <w:bCs w:val="0"/>
          <w:iCs/>
          <w:sz w:val="24"/>
          <w:szCs w:val="24"/>
        </w:rPr>
        <w:t xml:space="preserve">окументацию, Организатором осуществляется </w:t>
      </w:r>
      <w:r w:rsidR="00C510B6" w:rsidRPr="00C510B6">
        <w:rPr>
          <w:bCs w:val="0"/>
          <w:iCs/>
          <w:sz w:val="24"/>
          <w:szCs w:val="24"/>
        </w:rPr>
        <w:t>внесение изменений в Д</w:t>
      </w:r>
      <w:r w:rsidR="00C510B6" w:rsidRPr="00C510B6">
        <w:rPr>
          <w:bCs w:val="0"/>
          <w:sz w:val="24"/>
          <w:szCs w:val="24"/>
        </w:rPr>
        <w:t>окументацию по запросу предложений</w:t>
      </w:r>
      <w:r w:rsidR="00C510B6" w:rsidRPr="00C510B6">
        <w:rPr>
          <w:bCs w:val="0"/>
          <w:iCs/>
          <w:sz w:val="24"/>
          <w:szCs w:val="24"/>
        </w:rPr>
        <w:t xml:space="preserve"> (п. </w:t>
      </w:r>
      <w:r w:rsidR="00EB7819">
        <w:fldChar w:fldCharType="begin"/>
      </w:r>
      <w:r w:rsidR="00EB7819">
        <w:instrText xml:space="preserve"> REF _Ref440969980 \r \h  \* MERGEFORMAT </w:instrText>
      </w:r>
      <w:r w:rsidR="00EB7819">
        <w:fldChar w:fldCharType="separate"/>
      </w:r>
      <w:r w:rsidR="00A35E74" w:rsidRPr="00A35E74">
        <w:rPr>
          <w:bCs w:val="0"/>
          <w:iCs/>
          <w:sz w:val="24"/>
          <w:szCs w:val="24"/>
        </w:rPr>
        <w:t>3.3.12</w:t>
      </w:r>
      <w:r w:rsidR="00EB7819">
        <w:fldChar w:fldCharType="end"/>
      </w:r>
      <w:r w:rsidR="00C510B6" w:rsidRPr="00C510B6">
        <w:rPr>
          <w:bCs w:val="0"/>
          <w:iCs/>
          <w:sz w:val="24"/>
          <w:szCs w:val="24"/>
        </w:rPr>
        <w:t xml:space="preserve">) и, при необходимости, </w:t>
      </w:r>
      <w:r w:rsidRPr="00C510B6">
        <w:rPr>
          <w:bCs w:val="0"/>
          <w:iCs/>
          <w:sz w:val="24"/>
          <w:szCs w:val="24"/>
        </w:rPr>
        <w:t xml:space="preserve">продление подачи заявок в соответствии с п. </w:t>
      </w:r>
      <w:r w:rsidR="00EB7819">
        <w:fldChar w:fldCharType="begin"/>
      </w:r>
      <w:r w:rsidR="00EB7819">
        <w:instrText xml:space="preserve"> REF _Ref440289401 \r \h  \* MERGEFORMAT </w:instrText>
      </w:r>
      <w:r w:rsidR="00EB7819">
        <w:fldChar w:fldCharType="separate"/>
      </w:r>
      <w:r w:rsidR="00A35E74" w:rsidRPr="00A35E74">
        <w:rPr>
          <w:bCs w:val="0"/>
          <w:iCs/>
          <w:sz w:val="24"/>
          <w:szCs w:val="24"/>
        </w:rPr>
        <w:t>3.3.13</w:t>
      </w:r>
      <w:r w:rsidR="00EB7819">
        <w:fldChar w:fldCharType="end"/>
      </w:r>
      <w:r w:rsidR="00400D7D" w:rsidRPr="00C510B6">
        <w:rPr>
          <w:bCs w:val="0"/>
          <w:iCs/>
          <w:sz w:val="24"/>
          <w:szCs w:val="24"/>
        </w:rPr>
        <w:t xml:space="preserve"> </w:t>
      </w:r>
      <w:r w:rsidR="007D07A7" w:rsidRPr="00C510B6">
        <w:rPr>
          <w:bCs w:val="0"/>
          <w:iCs/>
          <w:sz w:val="24"/>
          <w:szCs w:val="24"/>
        </w:rPr>
        <w:t>Д</w:t>
      </w:r>
      <w:r w:rsidRPr="00C510B6">
        <w:rPr>
          <w:bCs w:val="0"/>
          <w:iCs/>
          <w:sz w:val="24"/>
          <w:szCs w:val="24"/>
        </w:rPr>
        <w:t>окументации</w:t>
      </w:r>
      <w:r w:rsidR="007D07A7" w:rsidRPr="00C510B6">
        <w:rPr>
          <w:bCs w:val="0"/>
          <w:iCs/>
          <w:sz w:val="24"/>
          <w:szCs w:val="24"/>
        </w:rPr>
        <w:t xml:space="preserve"> по запросу предложений</w:t>
      </w:r>
      <w:r w:rsidRPr="00C510B6">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1696"/>
      <w:bookmarkStart w:id="360" w:name="_Toc440877353"/>
      <w:bookmarkStart w:id="361" w:name="_Ref440969980"/>
      <w:bookmarkStart w:id="362" w:name="_Toc441130802"/>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2E5D59" w:rsidRPr="006D28DA"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6D28DA">
        <w:rPr>
          <w:bCs w:val="0"/>
          <w:sz w:val="24"/>
          <w:szCs w:val="24"/>
        </w:rPr>
        <w:t>Соответствующие уведомления о внесении изменений в </w:t>
      </w:r>
      <w:r w:rsidRPr="006D28DA">
        <w:rPr>
          <w:bCs w:val="0"/>
          <w:iCs/>
          <w:sz w:val="24"/>
          <w:szCs w:val="24"/>
        </w:rPr>
        <w:t>Д</w:t>
      </w:r>
      <w:r w:rsidRPr="006D28DA">
        <w:rPr>
          <w:bCs w:val="0"/>
          <w:sz w:val="24"/>
          <w:szCs w:val="24"/>
        </w:rPr>
        <w:t xml:space="preserve">окументацию по запросу предложений будут размещены </w:t>
      </w:r>
      <w:r w:rsidRPr="006D28DA">
        <w:rPr>
          <w:bCs w:val="0"/>
          <w:iCs/>
          <w:sz w:val="24"/>
          <w:szCs w:val="24"/>
        </w:rPr>
        <w:t>Организатором запроса предложений на официальном сайте и на сайте ЭТП.</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1697"/>
      <w:bookmarkStart w:id="370" w:name="_Toc440877354"/>
      <w:bookmarkStart w:id="371" w:name="_Toc441130803"/>
      <w:r w:rsidRPr="00E71A48">
        <w:rPr>
          <w:szCs w:val="24"/>
        </w:rPr>
        <w:lastRenderedPageBreak/>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2B69F1" w:rsidRPr="006D28DA"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72" w:name="_Ref191386249"/>
      <w:r w:rsidRPr="006D28DA">
        <w:rPr>
          <w:bCs w:val="0"/>
          <w:sz w:val="24"/>
          <w:szCs w:val="24"/>
        </w:rPr>
        <w:t>Соответствующие уведомления о продлении срока окончания приема Заявок будут р</w:t>
      </w:r>
      <w:r w:rsidR="002E5D59" w:rsidRPr="006D28DA">
        <w:rPr>
          <w:bCs w:val="0"/>
          <w:sz w:val="24"/>
          <w:szCs w:val="24"/>
        </w:rPr>
        <w:t xml:space="preserve">азмещены </w:t>
      </w:r>
      <w:r w:rsidR="002E5D59" w:rsidRPr="006D28DA">
        <w:rPr>
          <w:bCs w:val="0"/>
          <w:iCs/>
          <w:sz w:val="24"/>
          <w:szCs w:val="24"/>
        </w:rPr>
        <w:t>Организатором запроса предложений на официальном сайте и на сайте ЭТП.</w:t>
      </w:r>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1698"/>
      <w:bookmarkStart w:id="382" w:name="_Toc440877355"/>
      <w:bookmarkStart w:id="383" w:name="_Toc44113080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1178A9">
        <w:rPr>
          <w:bCs w:val="0"/>
          <w:sz w:val="24"/>
          <w:szCs w:val="24"/>
          <w:lang w:eastAsia="ru-RU"/>
        </w:rPr>
        <w:fldChar w:fldCharType="begin"/>
      </w:r>
      <w:r w:rsidR="003C2207">
        <w:rPr>
          <w:bCs w:val="0"/>
          <w:sz w:val="24"/>
          <w:szCs w:val="24"/>
          <w:lang w:eastAsia="ru-RU"/>
        </w:rPr>
        <w:instrText xml:space="preserve"> REF _Ref440272678 \r \h </w:instrText>
      </w:r>
      <w:r w:rsidR="001178A9">
        <w:rPr>
          <w:bCs w:val="0"/>
          <w:sz w:val="24"/>
          <w:szCs w:val="24"/>
          <w:lang w:eastAsia="ru-RU"/>
        </w:rPr>
      </w:r>
      <w:r w:rsidR="001178A9">
        <w:rPr>
          <w:bCs w:val="0"/>
          <w:sz w:val="24"/>
          <w:szCs w:val="24"/>
          <w:lang w:eastAsia="ru-RU"/>
        </w:rPr>
        <w:fldChar w:fldCharType="separate"/>
      </w:r>
      <w:r w:rsidR="00A35E74">
        <w:rPr>
          <w:bCs w:val="0"/>
          <w:sz w:val="24"/>
          <w:szCs w:val="24"/>
          <w:lang w:eastAsia="ru-RU"/>
        </w:rPr>
        <w:t>5.14</w:t>
      </w:r>
      <w:r w:rsidR="001178A9">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EB7819">
        <w:fldChar w:fldCharType="begin"/>
      </w:r>
      <w:r w:rsidR="00EB7819">
        <w:instrText xml:space="preserve"> REF _Ref306008743 \r \h  \* MERGEFORMAT </w:instrText>
      </w:r>
      <w:r w:rsidR="00EB7819">
        <w:fldChar w:fldCharType="separate"/>
      </w:r>
      <w:r w:rsidR="00A35E74" w:rsidRPr="00A35E74">
        <w:rPr>
          <w:bCs w:val="0"/>
          <w:sz w:val="24"/>
          <w:szCs w:val="24"/>
        </w:rPr>
        <w:t>3.3.3.1</w:t>
      </w:r>
      <w:r w:rsidR="00EB7819">
        <w:fldChar w:fldCharType="end"/>
      </w:r>
      <w:r w:rsidRPr="00E71A48">
        <w:rPr>
          <w:bCs w:val="0"/>
          <w:sz w:val="24"/>
          <w:szCs w:val="24"/>
        </w:rPr>
        <w:t xml:space="preserve">) после истечения срока окончания подачи заявок (п. </w:t>
      </w:r>
      <w:r w:rsidR="001178A9">
        <w:rPr>
          <w:sz w:val="24"/>
          <w:szCs w:val="24"/>
        </w:rPr>
        <w:fldChar w:fldCharType="begin"/>
      </w:r>
      <w:r w:rsidR="000D4A62">
        <w:rPr>
          <w:bCs w:val="0"/>
          <w:sz w:val="24"/>
          <w:szCs w:val="24"/>
        </w:rPr>
        <w:instrText xml:space="preserve"> REF _Ref306017842 \r \h </w:instrText>
      </w:r>
      <w:r w:rsidR="001178A9">
        <w:rPr>
          <w:sz w:val="24"/>
          <w:szCs w:val="24"/>
        </w:rPr>
      </w:r>
      <w:r w:rsidR="001178A9">
        <w:rPr>
          <w:sz w:val="24"/>
          <w:szCs w:val="24"/>
        </w:rPr>
        <w:fldChar w:fldCharType="separate"/>
      </w:r>
      <w:r w:rsidR="00A35E74">
        <w:rPr>
          <w:bCs w:val="0"/>
          <w:sz w:val="24"/>
          <w:szCs w:val="24"/>
        </w:rPr>
        <w:t>3.4.2.4</w:t>
      </w:r>
      <w:r w:rsidR="001178A9">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1178A9">
        <w:rPr>
          <w:bCs w:val="0"/>
          <w:sz w:val="24"/>
          <w:szCs w:val="24"/>
        </w:rPr>
        <w:fldChar w:fldCharType="begin"/>
      </w:r>
      <w:r w:rsidR="00414CAF">
        <w:rPr>
          <w:bCs w:val="0"/>
          <w:sz w:val="24"/>
          <w:szCs w:val="24"/>
        </w:rPr>
        <w:instrText xml:space="preserve"> REF _Ref303683929 \r \h </w:instrText>
      </w:r>
      <w:r w:rsidR="001178A9">
        <w:rPr>
          <w:bCs w:val="0"/>
          <w:sz w:val="24"/>
          <w:szCs w:val="24"/>
        </w:rPr>
      </w:r>
      <w:r w:rsidR="001178A9">
        <w:rPr>
          <w:bCs w:val="0"/>
          <w:sz w:val="24"/>
          <w:szCs w:val="24"/>
        </w:rPr>
        <w:fldChar w:fldCharType="separate"/>
      </w:r>
      <w:r w:rsidR="00A35E74">
        <w:rPr>
          <w:bCs w:val="0"/>
          <w:sz w:val="24"/>
          <w:szCs w:val="24"/>
        </w:rPr>
        <w:t>3.10</w:t>
      </w:r>
      <w:r w:rsidR="001178A9">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случаях, указанных в п. </w:t>
      </w:r>
      <w:r w:rsidR="00EB7819">
        <w:fldChar w:fldCharType="begin"/>
      </w:r>
      <w:r w:rsidR="00EB7819">
        <w:instrText xml:space="preserve"> REF _Ref305753174 \r \h  \* MERGEFORMAT </w:instrText>
      </w:r>
      <w:r w:rsidR="00EB7819">
        <w:fldChar w:fldCharType="separate"/>
      </w:r>
      <w:r w:rsidR="00A35E74" w:rsidRPr="00A35E74">
        <w:rPr>
          <w:bCs w:val="0"/>
          <w:sz w:val="24"/>
          <w:szCs w:val="24"/>
        </w:rPr>
        <w:t>3.3.14.4</w:t>
      </w:r>
      <w:r w:rsidR="00EB7819">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90" w:name="_Ref305973214"/>
      <w:bookmarkStart w:id="391" w:name="_Toc441130805"/>
      <w:r w:rsidRPr="00E71A48">
        <w:t>Подача Заявок и их прием</w:t>
      </w:r>
      <w:bookmarkStart w:id="392" w:name="_Ref56229451"/>
      <w:bookmarkEnd w:id="372"/>
      <w:bookmarkEnd w:id="390"/>
      <w:bookmarkEnd w:id="391"/>
    </w:p>
    <w:p w:rsidR="00717F60" w:rsidRPr="00E71A48" w:rsidRDefault="00717F60" w:rsidP="00E71A48">
      <w:pPr>
        <w:pStyle w:val="3"/>
        <w:spacing w:line="264" w:lineRule="auto"/>
        <w:rPr>
          <w:szCs w:val="24"/>
        </w:rPr>
      </w:pPr>
      <w:bookmarkStart w:id="393" w:name="_Toc439323707"/>
      <w:bookmarkStart w:id="394" w:name="_Toc440361341"/>
      <w:bookmarkStart w:id="395" w:name="_Toc440376096"/>
      <w:bookmarkStart w:id="396" w:name="_Toc440376223"/>
      <w:bookmarkStart w:id="397" w:name="_Toc440382488"/>
      <w:bookmarkStart w:id="398" w:name="_Toc440447158"/>
      <w:bookmarkStart w:id="399" w:name="_Toc440631700"/>
      <w:bookmarkStart w:id="400" w:name="_Toc440877357"/>
      <w:bookmarkStart w:id="401" w:name="_Toc441130806"/>
      <w:r w:rsidRPr="00E71A48">
        <w:rPr>
          <w:szCs w:val="24"/>
        </w:rPr>
        <w:t>Подача Заявок через ЭТП</w:t>
      </w:r>
      <w:bookmarkEnd w:id="393"/>
      <w:bookmarkEnd w:id="394"/>
      <w:bookmarkEnd w:id="395"/>
      <w:bookmarkEnd w:id="396"/>
      <w:bookmarkEnd w:id="397"/>
      <w:bookmarkEnd w:id="398"/>
      <w:bookmarkEnd w:id="399"/>
      <w:bookmarkEnd w:id="400"/>
      <w:bookmarkEnd w:id="401"/>
    </w:p>
    <w:p w:rsidR="001E2C37" w:rsidRPr="006D28DA" w:rsidRDefault="001E2C37" w:rsidP="00557C01">
      <w:pPr>
        <w:widowControl w:val="0"/>
        <w:numPr>
          <w:ilvl w:val="3"/>
          <w:numId w:val="27"/>
        </w:numPr>
        <w:overflowPunct w:val="0"/>
        <w:autoSpaceDE w:val="0"/>
        <w:spacing w:after="100" w:line="264" w:lineRule="auto"/>
        <w:ind w:left="0" w:firstLine="567"/>
        <w:rPr>
          <w:bCs w:val="0"/>
          <w:sz w:val="24"/>
          <w:szCs w:val="24"/>
        </w:rPr>
      </w:pPr>
      <w:r w:rsidRPr="006D28DA">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402" w:name="_Ref115077798"/>
      <w:bookmarkStart w:id="403" w:name="_Toc439323708"/>
      <w:bookmarkStart w:id="404" w:name="_Toc440361342"/>
      <w:bookmarkStart w:id="405" w:name="_Toc440376097"/>
      <w:bookmarkStart w:id="406" w:name="_Toc440376224"/>
      <w:bookmarkStart w:id="407" w:name="_Toc440382489"/>
      <w:bookmarkStart w:id="408" w:name="_Toc440447159"/>
      <w:bookmarkStart w:id="409" w:name="_Toc440631701"/>
      <w:bookmarkStart w:id="410" w:name="_Toc440877358"/>
      <w:bookmarkStart w:id="411" w:name="_Toc441130807"/>
      <w:r w:rsidRPr="00E71A48">
        <w:rPr>
          <w:szCs w:val="24"/>
        </w:rPr>
        <w:lastRenderedPageBreak/>
        <w:t>Подача Заявок в письменной форме</w:t>
      </w:r>
      <w:bookmarkEnd w:id="402"/>
      <w:bookmarkEnd w:id="403"/>
      <w:bookmarkEnd w:id="404"/>
      <w:bookmarkEnd w:id="405"/>
      <w:bookmarkEnd w:id="406"/>
      <w:bookmarkEnd w:id="407"/>
      <w:bookmarkEnd w:id="408"/>
      <w:bookmarkEnd w:id="409"/>
      <w:bookmarkEnd w:id="410"/>
      <w:bookmarkEnd w:id="411"/>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2" w:name="_Ref303683883"/>
      <w:bookmarkEnd w:id="392"/>
      <w:r w:rsidRPr="006D28DA">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3" w:name="_Ref93172396"/>
      <w:r w:rsidRPr="006D28DA">
        <w:rPr>
          <w:bCs w:val="0"/>
          <w:sz w:val="24"/>
          <w:szCs w:val="24"/>
        </w:rPr>
        <w:t>На каждом из этих конвертов необходимо указать следующие сведения:</w:t>
      </w:r>
      <w:bookmarkEnd w:id="413"/>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414" w:name="_Ref56226704"/>
      <w:r w:rsidRPr="006D28DA">
        <w:rPr>
          <w:bCs w:val="0"/>
          <w:sz w:val="24"/>
          <w:szCs w:val="24"/>
        </w:rPr>
        <w:t xml:space="preserve">наименование и адрес Организатора в соответствии с п. </w:t>
      </w:r>
      <w:r w:rsidR="00EB7819">
        <w:fldChar w:fldCharType="begin"/>
      </w:r>
      <w:r w:rsidR="00EB7819">
        <w:instrText xml:space="preserve"> REF _Ref191386085 \n \h  \* MERGEFORMAT </w:instrText>
      </w:r>
      <w:r w:rsidR="00EB7819">
        <w:fldChar w:fldCharType="separate"/>
      </w:r>
      <w:r w:rsidR="00A35E74" w:rsidRPr="00A35E74">
        <w:rPr>
          <w:bCs w:val="0"/>
          <w:sz w:val="24"/>
          <w:szCs w:val="24"/>
        </w:rPr>
        <w:t>1.1.1</w:t>
      </w:r>
      <w:r w:rsidR="00EB7819">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EB7819">
        <w:fldChar w:fldCharType="begin"/>
      </w:r>
      <w:r w:rsidR="00EB7819">
        <w:instrText xml:space="preserve"> REF _Ref306980366 \r \h  \* MERGEFORMAT </w:instrText>
      </w:r>
      <w:r w:rsidR="00EB7819">
        <w:fldChar w:fldCharType="separate"/>
      </w:r>
      <w:r w:rsidR="00A35E74" w:rsidRPr="00A35E74">
        <w:rPr>
          <w:bCs w:val="0"/>
          <w:sz w:val="24"/>
          <w:szCs w:val="24"/>
        </w:rPr>
        <w:t>1.1.4</w:t>
      </w:r>
      <w:r w:rsidR="00EB7819">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14"/>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наименование и адрес Организатора в соответствии с п. </w:t>
      </w:r>
      <w:r w:rsidR="00EB7819">
        <w:fldChar w:fldCharType="begin"/>
      </w:r>
      <w:r w:rsidR="00EB7819">
        <w:instrText xml:space="preserve"> REF _Ref191386085 \n \h  \* MERGEFORMAT </w:instrText>
      </w:r>
      <w:r w:rsidR="00EB7819">
        <w:fldChar w:fldCharType="separate"/>
      </w:r>
      <w:r w:rsidR="00A35E74" w:rsidRPr="00A35E74">
        <w:rPr>
          <w:bCs w:val="0"/>
          <w:sz w:val="24"/>
          <w:szCs w:val="24"/>
        </w:rPr>
        <w:t>1.1.1</w:t>
      </w:r>
      <w:r w:rsidR="00EB7819">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EB7819">
        <w:fldChar w:fldCharType="begin"/>
      </w:r>
      <w:r w:rsidR="00EB7819">
        <w:instrText xml:space="preserve"> REF _Ref306980366 \r \h  \* MERGEFORMAT </w:instrText>
      </w:r>
      <w:r w:rsidR="00EB7819">
        <w:fldChar w:fldCharType="separate"/>
      </w:r>
      <w:r w:rsidR="00A35E74" w:rsidRPr="00A35E74">
        <w:rPr>
          <w:bCs w:val="0"/>
          <w:sz w:val="24"/>
          <w:szCs w:val="24"/>
        </w:rPr>
        <w:t>1.1.4</w:t>
      </w:r>
      <w:r w:rsidR="00EB7819">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5" w:name="_Ref306017842"/>
      <w:r w:rsidRPr="006D28DA">
        <w:rPr>
          <w:bCs w:val="0"/>
          <w:sz w:val="24"/>
          <w:szCs w:val="24"/>
        </w:rPr>
        <w:t xml:space="preserve">Участники должны обеспечить </w:t>
      </w:r>
      <w:r w:rsidRPr="004861B5">
        <w:rPr>
          <w:bCs w:val="0"/>
          <w:sz w:val="24"/>
          <w:szCs w:val="24"/>
        </w:rPr>
        <w:t xml:space="preserve">доставку своих Заявок </w:t>
      </w:r>
      <w:r w:rsidR="00246B57" w:rsidRPr="004861B5">
        <w:rPr>
          <w:bCs w:val="0"/>
          <w:sz w:val="24"/>
          <w:szCs w:val="24"/>
        </w:rPr>
        <w:t xml:space="preserve">в срок до </w:t>
      </w:r>
      <w:r w:rsidR="004861B5" w:rsidRPr="004861B5">
        <w:rPr>
          <w:b/>
          <w:bCs w:val="0"/>
          <w:sz w:val="24"/>
          <w:szCs w:val="24"/>
        </w:rPr>
        <w:t>1</w:t>
      </w:r>
      <w:r w:rsidR="007836F5">
        <w:rPr>
          <w:b/>
          <w:bCs w:val="0"/>
          <w:sz w:val="24"/>
          <w:szCs w:val="24"/>
        </w:rPr>
        <w:t>4</w:t>
      </w:r>
      <w:bookmarkStart w:id="416" w:name="_GoBack"/>
      <w:bookmarkEnd w:id="416"/>
      <w:r w:rsidR="004861B5" w:rsidRPr="004861B5">
        <w:rPr>
          <w:b/>
          <w:bCs w:val="0"/>
          <w:sz w:val="24"/>
          <w:szCs w:val="24"/>
        </w:rPr>
        <w:t xml:space="preserve"> часов 00 минут 09</w:t>
      </w:r>
      <w:r w:rsidR="00246B57" w:rsidRPr="004861B5">
        <w:rPr>
          <w:b/>
          <w:bCs w:val="0"/>
          <w:sz w:val="24"/>
          <w:szCs w:val="24"/>
        </w:rPr>
        <w:t xml:space="preserve"> </w:t>
      </w:r>
      <w:r w:rsidR="004861B5" w:rsidRPr="004861B5">
        <w:rPr>
          <w:b/>
          <w:bCs w:val="0"/>
          <w:sz w:val="24"/>
          <w:szCs w:val="24"/>
        </w:rPr>
        <w:t>февраля</w:t>
      </w:r>
      <w:r w:rsidR="00246B57" w:rsidRPr="004861B5">
        <w:rPr>
          <w:b/>
          <w:bCs w:val="0"/>
          <w:sz w:val="24"/>
          <w:szCs w:val="24"/>
        </w:rPr>
        <w:t xml:space="preserve"> 2016 года </w:t>
      </w:r>
      <w:r w:rsidRPr="004861B5">
        <w:rPr>
          <w:bCs w:val="0"/>
          <w:sz w:val="24"/>
          <w:szCs w:val="24"/>
        </w:rPr>
        <w:t xml:space="preserve">по адресу: </w:t>
      </w:r>
      <w:r w:rsidRPr="004861B5">
        <w:rPr>
          <w:sz w:val="24"/>
          <w:szCs w:val="24"/>
        </w:rPr>
        <w:t xml:space="preserve">РФ, </w:t>
      </w:r>
      <w:r w:rsidR="004861B5" w:rsidRPr="004861B5">
        <w:rPr>
          <w:sz w:val="24"/>
          <w:szCs w:val="24"/>
        </w:rPr>
        <w:t>392680</w:t>
      </w:r>
      <w:r w:rsidRPr="004861B5">
        <w:rPr>
          <w:sz w:val="24"/>
          <w:szCs w:val="24"/>
        </w:rPr>
        <w:t xml:space="preserve">, г. </w:t>
      </w:r>
      <w:r w:rsidR="004861B5" w:rsidRPr="004861B5">
        <w:rPr>
          <w:sz w:val="24"/>
          <w:szCs w:val="24"/>
        </w:rPr>
        <w:t>Тамбов</w:t>
      </w:r>
      <w:r w:rsidRPr="004861B5">
        <w:rPr>
          <w:sz w:val="24"/>
          <w:szCs w:val="24"/>
        </w:rPr>
        <w:t xml:space="preserve">, ул. </w:t>
      </w:r>
      <w:proofErr w:type="spellStart"/>
      <w:r w:rsidR="004861B5" w:rsidRPr="004861B5">
        <w:rPr>
          <w:sz w:val="24"/>
          <w:szCs w:val="24"/>
        </w:rPr>
        <w:t>Моршанское</w:t>
      </w:r>
      <w:proofErr w:type="spellEnd"/>
      <w:r w:rsidR="004861B5" w:rsidRPr="004861B5">
        <w:rPr>
          <w:sz w:val="24"/>
          <w:szCs w:val="24"/>
        </w:rPr>
        <w:t xml:space="preserve"> шоссе</w:t>
      </w:r>
      <w:r w:rsidRPr="004861B5">
        <w:rPr>
          <w:sz w:val="24"/>
          <w:szCs w:val="24"/>
        </w:rPr>
        <w:t xml:space="preserve">, </w:t>
      </w:r>
      <w:r w:rsidR="004861B5" w:rsidRPr="004861B5">
        <w:rPr>
          <w:sz w:val="24"/>
          <w:szCs w:val="24"/>
        </w:rPr>
        <w:t xml:space="preserve">23, </w:t>
      </w:r>
      <w:proofErr w:type="spellStart"/>
      <w:r w:rsidR="004861B5" w:rsidRPr="004861B5">
        <w:rPr>
          <w:sz w:val="24"/>
          <w:szCs w:val="24"/>
        </w:rPr>
        <w:t>каб</w:t>
      </w:r>
      <w:proofErr w:type="spellEnd"/>
      <w:r w:rsidR="004861B5" w:rsidRPr="004861B5">
        <w:rPr>
          <w:sz w:val="24"/>
          <w:szCs w:val="24"/>
        </w:rPr>
        <w:t>. №205, исполнительный сотрудник</w:t>
      </w:r>
      <w:r w:rsidRPr="004861B5">
        <w:rPr>
          <w:sz w:val="24"/>
          <w:szCs w:val="24"/>
        </w:rPr>
        <w:t xml:space="preserve"> – </w:t>
      </w:r>
      <w:r w:rsidR="004861B5" w:rsidRPr="004861B5">
        <w:rPr>
          <w:sz w:val="24"/>
          <w:szCs w:val="24"/>
        </w:rPr>
        <w:t>Кобелева Елена</w:t>
      </w:r>
      <w:r w:rsidR="004861B5">
        <w:rPr>
          <w:sz w:val="24"/>
          <w:szCs w:val="24"/>
        </w:rPr>
        <w:t xml:space="preserve"> Юрьевна</w:t>
      </w:r>
      <w:r w:rsidRPr="006D28DA">
        <w:rPr>
          <w:sz w:val="24"/>
          <w:szCs w:val="24"/>
        </w:rPr>
        <w:t xml:space="preserve">, контактный телефон </w:t>
      </w:r>
      <w:r w:rsidR="004861B5">
        <w:rPr>
          <w:b/>
          <w:sz w:val="24"/>
          <w:szCs w:val="24"/>
        </w:rPr>
        <w:t xml:space="preserve">(4752) </w:t>
      </w:r>
      <w:r w:rsidR="004861B5" w:rsidRPr="004861B5">
        <w:rPr>
          <w:b/>
          <w:sz w:val="24"/>
          <w:szCs w:val="24"/>
        </w:rPr>
        <w:t>56-95-67</w:t>
      </w:r>
      <w:r w:rsidRPr="004861B5">
        <w:rPr>
          <w:sz w:val="24"/>
          <w:szCs w:val="24"/>
        </w:rPr>
        <w:t>.</w:t>
      </w:r>
      <w:r w:rsidRPr="006D28DA">
        <w:rPr>
          <w:sz w:val="24"/>
          <w:szCs w:val="24"/>
        </w:rPr>
        <w:t xml:space="preserve"> </w:t>
      </w:r>
      <w:r w:rsidRPr="006D28DA">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415"/>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Заявки в бумажной форме должны быть поданы до истечения срок</w:t>
      </w:r>
      <w:r w:rsidR="00246B57" w:rsidRPr="006D28DA">
        <w:rPr>
          <w:bCs w:val="0"/>
          <w:sz w:val="24"/>
          <w:szCs w:val="24"/>
        </w:rPr>
        <w:t>а</w:t>
      </w:r>
      <w:r w:rsidRPr="006D28DA">
        <w:rPr>
          <w:bCs w:val="0"/>
          <w:sz w:val="24"/>
          <w:szCs w:val="24"/>
        </w:rPr>
        <w:t>, указанн</w:t>
      </w:r>
      <w:r w:rsidR="00246B57" w:rsidRPr="006D28DA">
        <w:rPr>
          <w:bCs w:val="0"/>
          <w:sz w:val="24"/>
          <w:szCs w:val="24"/>
        </w:rPr>
        <w:t xml:space="preserve">ого в п. </w:t>
      </w:r>
      <w:r w:rsidR="00EB7819">
        <w:fldChar w:fldCharType="begin"/>
      </w:r>
      <w:r w:rsidR="00EB7819">
        <w:instrText xml:space="preserve"> REF _Ref306017842 \r \h  \* MERGEFORMAT </w:instrText>
      </w:r>
      <w:r w:rsidR="00EB7819">
        <w:fldChar w:fldCharType="separate"/>
      </w:r>
      <w:r w:rsidR="00A35E74" w:rsidRPr="00A35E74">
        <w:rPr>
          <w:bCs w:val="0"/>
          <w:sz w:val="24"/>
          <w:szCs w:val="24"/>
        </w:rPr>
        <w:t>3.4.2.4</w:t>
      </w:r>
      <w:r w:rsidR="00EB7819">
        <w:fldChar w:fldCharType="end"/>
      </w:r>
      <w:r w:rsidRPr="006D28DA">
        <w:rPr>
          <w:bCs w:val="0"/>
          <w:sz w:val="24"/>
          <w:szCs w:val="24"/>
        </w:rPr>
        <w:t>.</w:t>
      </w:r>
      <w:r w:rsidR="00246B57" w:rsidRPr="006D28DA">
        <w:rPr>
          <w:bCs w:val="0"/>
          <w:sz w:val="24"/>
          <w:szCs w:val="24"/>
        </w:rPr>
        <w:t xml:space="preserve"> </w:t>
      </w:r>
      <w:r w:rsidR="00246B57" w:rsidRPr="006D28DA">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Организатор выдает расписку о получении Заявки лицу, доставившему конверт, с указанием времени получения.</w:t>
      </w:r>
    </w:p>
    <w:p w:rsidR="00717F60" w:rsidRPr="006D28DA" w:rsidRDefault="00717F60" w:rsidP="00E71A48">
      <w:pPr>
        <w:pStyle w:val="2"/>
        <w:tabs>
          <w:tab w:val="clear" w:pos="1700"/>
          <w:tab w:val="left" w:pos="709"/>
        </w:tabs>
        <w:spacing w:line="264" w:lineRule="auto"/>
      </w:pPr>
      <w:bookmarkStart w:id="417" w:name="_Ref440881267"/>
      <w:bookmarkStart w:id="418" w:name="_Toc441130808"/>
      <w:r w:rsidRPr="006D28DA">
        <w:t xml:space="preserve">Изменение и отзыв </w:t>
      </w:r>
      <w:r w:rsidR="004B5EB3" w:rsidRPr="006D28DA">
        <w:t>Заявк</w:t>
      </w:r>
      <w:r w:rsidRPr="006D28DA">
        <w:t>и</w:t>
      </w:r>
      <w:bookmarkEnd w:id="412"/>
      <w:bookmarkEnd w:id="417"/>
      <w:bookmarkEnd w:id="418"/>
    </w:p>
    <w:p w:rsidR="00717F60" w:rsidRPr="006D28DA" w:rsidRDefault="00717F60" w:rsidP="00557C01">
      <w:pPr>
        <w:widowControl w:val="0"/>
        <w:numPr>
          <w:ilvl w:val="2"/>
          <w:numId w:val="29"/>
        </w:numPr>
        <w:autoSpaceDE w:val="0"/>
        <w:spacing w:after="100" w:line="264" w:lineRule="auto"/>
        <w:ind w:left="0" w:firstLine="567"/>
        <w:rPr>
          <w:bCs w:val="0"/>
          <w:sz w:val="24"/>
          <w:szCs w:val="24"/>
        </w:rPr>
      </w:pPr>
      <w:r w:rsidRPr="006D28DA">
        <w:rPr>
          <w:bCs w:val="0"/>
          <w:sz w:val="24"/>
          <w:szCs w:val="24"/>
        </w:rPr>
        <w:t xml:space="preserve">До окончания срока подачи </w:t>
      </w:r>
      <w:r w:rsidR="00FE5731" w:rsidRPr="006D28DA">
        <w:rPr>
          <w:bCs w:val="0"/>
          <w:sz w:val="24"/>
          <w:szCs w:val="24"/>
        </w:rPr>
        <w:t>заявок</w:t>
      </w:r>
      <w:r w:rsidR="002F5722" w:rsidRPr="006D28DA">
        <w:rPr>
          <w:bCs w:val="0"/>
          <w:sz w:val="24"/>
          <w:szCs w:val="24"/>
        </w:rPr>
        <w:t xml:space="preserve"> (</w:t>
      </w:r>
      <w:r w:rsidR="002F5722" w:rsidRPr="006D28DA">
        <w:rPr>
          <w:sz w:val="24"/>
          <w:szCs w:val="24"/>
        </w:rPr>
        <w:t xml:space="preserve">п. </w:t>
      </w:r>
      <w:r w:rsidR="00EB7819">
        <w:fldChar w:fldCharType="begin"/>
      </w:r>
      <w:r w:rsidR="00EB7819">
        <w:instrText xml:space="preserve"> REF _Ref306017842 \r \h  \* MERGEFORMAT </w:instrText>
      </w:r>
      <w:r w:rsidR="00EB7819">
        <w:fldChar w:fldCharType="separate"/>
      </w:r>
      <w:r w:rsidR="00A35E74" w:rsidRPr="00A35E74">
        <w:rPr>
          <w:sz w:val="24"/>
          <w:szCs w:val="24"/>
        </w:rPr>
        <w:t>3.4.2.4</w:t>
      </w:r>
      <w:r w:rsidR="00EB7819">
        <w:fldChar w:fldCharType="end"/>
      </w:r>
      <w:r w:rsidR="002F5722" w:rsidRPr="006D28DA">
        <w:rPr>
          <w:bCs w:val="0"/>
          <w:sz w:val="24"/>
          <w:szCs w:val="24"/>
        </w:rPr>
        <w:t>)</w:t>
      </w:r>
      <w:r w:rsidR="00FE5731" w:rsidRPr="006D28DA">
        <w:rPr>
          <w:bCs w:val="0"/>
          <w:sz w:val="24"/>
          <w:szCs w:val="24"/>
        </w:rPr>
        <w:t xml:space="preserve"> </w:t>
      </w:r>
      <w:r w:rsidR="009C744E" w:rsidRPr="006D28DA">
        <w:rPr>
          <w:bCs w:val="0"/>
          <w:sz w:val="24"/>
          <w:szCs w:val="24"/>
        </w:rPr>
        <w:t>Участник</w:t>
      </w:r>
      <w:r w:rsidRPr="006D28DA">
        <w:rPr>
          <w:bCs w:val="0"/>
          <w:sz w:val="24"/>
          <w:szCs w:val="24"/>
        </w:rPr>
        <w:t xml:space="preserve"> запроса предложений вправе изменить или отозвать поданную </w:t>
      </w:r>
      <w:r w:rsidR="004B5EB3" w:rsidRPr="006D28DA">
        <w:rPr>
          <w:bCs w:val="0"/>
          <w:sz w:val="24"/>
          <w:szCs w:val="24"/>
        </w:rPr>
        <w:t>Заявк</w:t>
      </w:r>
      <w:r w:rsidRPr="006D28DA">
        <w:rPr>
          <w:bCs w:val="0"/>
          <w:sz w:val="24"/>
          <w:szCs w:val="24"/>
        </w:rPr>
        <w:t>у.</w:t>
      </w:r>
    </w:p>
    <w:p w:rsidR="002F5722" w:rsidRPr="006D28DA" w:rsidRDefault="002F5722" w:rsidP="002F5722">
      <w:pPr>
        <w:widowControl w:val="0"/>
        <w:numPr>
          <w:ilvl w:val="2"/>
          <w:numId w:val="29"/>
        </w:numPr>
        <w:autoSpaceDE w:val="0"/>
        <w:spacing w:after="100" w:line="264" w:lineRule="auto"/>
        <w:rPr>
          <w:bCs w:val="0"/>
          <w:sz w:val="24"/>
          <w:szCs w:val="24"/>
        </w:rPr>
      </w:pPr>
      <w:bookmarkStart w:id="419" w:name="_Ref115078477"/>
      <w:r w:rsidRPr="006D28DA">
        <w:rPr>
          <w:bCs w:val="0"/>
          <w:sz w:val="24"/>
          <w:szCs w:val="24"/>
        </w:rPr>
        <w:t>В случае изменения Заявки Участники готовят следующие документы в письменной форме:</w:t>
      </w:r>
      <w:bookmarkEnd w:id="419"/>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EB7819">
        <w:fldChar w:fldCharType="begin"/>
      </w:r>
      <w:r w:rsidR="00EB7819">
        <w:instrText xml:space="preserve"> REF _Ref55279015 \r \h  \* MERGEFORMAT </w:instrText>
      </w:r>
      <w:r w:rsidR="00EB7819">
        <w:fldChar w:fldCharType="separate"/>
      </w:r>
      <w:r w:rsidR="00A35E74" w:rsidRPr="00A35E74">
        <w:rPr>
          <w:bCs w:val="0"/>
          <w:sz w:val="24"/>
          <w:szCs w:val="24"/>
        </w:rPr>
        <w:t>3.3.1.6</w:t>
      </w:r>
      <w:r w:rsidR="00EB7819">
        <w:fldChar w:fldCharType="end"/>
      </w:r>
      <w:r w:rsidRPr="006D28DA">
        <w:rPr>
          <w:bCs w:val="0"/>
          <w:sz w:val="24"/>
          <w:szCs w:val="24"/>
        </w:rPr>
        <w:t xml:space="preserve">, </w:t>
      </w:r>
      <w:r w:rsidR="00EB7819">
        <w:fldChar w:fldCharType="begin"/>
      </w:r>
      <w:r w:rsidR="00EB7819">
        <w:instrText xml:space="preserve"> REF _Ref195087786 \r \h  \* MERGEFORMAT </w:instrText>
      </w:r>
      <w:r w:rsidR="00EB7819">
        <w:fldChar w:fldCharType="separate"/>
      </w:r>
      <w:r w:rsidR="00A35E74" w:rsidRPr="00A35E74">
        <w:rPr>
          <w:bCs w:val="0"/>
          <w:sz w:val="24"/>
          <w:szCs w:val="24"/>
        </w:rPr>
        <w:t>3.3.1.7</w:t>
      </w:r>
      <w:r w:rsidR="00EB7819">
        <w:fldChar w:fldCharType="end"/>
      </w:r>
      <w:r w:rsidRPr="006D28DA">
        <w:rPr>
          <w:bCs w:val="0"/>
          <w:sz w:val="24"/>
          <w:szCs w:val="24"/>
        </w:rPr>
        <w:t>;</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перечень изменений в Заявку с указанием документов первоначальной Заявки, которых данные изменения касаются;</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новые версии документов, которые изменяются.</w:t>
      </w:r>
    </w:p>
    <w:p w:rsidR="002F5722" w:rsidRPr="006D28DA" w:rsidRDefault="002F5722" w:rsidP="002F5722">
      <w:pPr>
        <w:widowControl w:val="0"/>
        <w:numPr>
          <w:ilvl w:val="2"/>
          <w:numId w:val="29"/>
        </w:numPr>
        <w:autoSpaceDE w:val="0"/>
        <w:spacing w:after="100" w:line="264" w:lineRule="auto"/>
        <w:ind w:left="0" w:firstLine="709"/>
        <w:rPr>
          <w:bCs w:val="0"/>
          <w:sz w:val="24"/>
          <w:szCs w:val="24"/>
        </w:rPr>
      </w:pPr>
      <w:r w:rsidRPr="006D28DA">
        <w:rPr>
          <w:bCs w:val="0"/>
          <w:sz w:val="24"/>
          <w:szCs w:val="24"/>
        </w:rPr>
        <w:t xml:space="preserve">В случае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r w:rsidR="00EB7819">
        <w:fldChar w:fldCharType="begin"/>
      </w:r>
      <w:r w:rsidR="00EB7819">
        <w:instrText xml:space="preserve"> REF _Ref55279015 \r \h  \* MERGEFORMAT </w:instrText>
      </w:r>
      <w:r w:rsidR="00EB7819">
        <w:fldChar w:fldCharType="separate"/>
      </w:r>
      <w:r w:rsidR="00A35E74" w:rsidRPr="00A35E74">
        <w:rPr>
          <w:bCs w:val="0"/>
          <w:sz w:val="24"/>
          <w:szCs w:val="24"/>
        </w:rPr>
        <w:t>3.3.1.6</w:t>
      </w:r>
      <w:r w:rsidR="00EB7819">
        <w:fldChar w:fldCharType="end"/>
      </w:r>
      <w:r w:rsidRPr="006D28DA">
        <w:rPr>
          <w:bCs w:val="0"/>
          <w:sz w:val="24"/>
          <w:szCs w:val="24"/>
        </w:rPr>
        <w:t xml:space="preserve">, </w:t>
      </w:r>
      <w:r w:rsidR="00EB7819">
        <w:fldChar w:fldCharType="begin"/>
      </w:r>
      <w:r w:rsidR="00EB7819">
        <w:instrText xml:space="preserve"> REF _Ref195087786 \r \h  \* MERGEFORMAT </w:instrText>
      </w:r>
      <w:r w:rsidR="00EB7819">
        <w:fldChar w:fldCharType="separate"/>
      </w:r>
      <w:r w:rsidR="00A35E74" w:rsidRPr="00A35E74">
        <w:rPr>
          <w:bCs w:val="0"/>
          <w:sz w:val="24"/>
          <w:szCs w:val="24"/>
        </w:rPr>
        <w:t>3.3.1.7</w:t>
      </w:r>
      <w:r w:rsidR="00EB7819">
        <w:fldChar w:fldCharType="end"/>
      </w:r>
      <w:r w:rsidRPr="006D28DA">
        <w:rPr>
          <w:bCs w:val="0"/>
          <w:sz w:val="24"/>
          <w:szCs w:val="24"/>
        </w:rPr>
        <w:t xml:space="preserve">. </w:t>
      </w:r>
    </w:p>
    <w:p w:rsidR="002F5722" w:rsidRPr="006D28DA" w:rsidRDefault="002F5722" w:rsidP="002F5722">
      <w:pPr>
        <w:widowControl w:val="0"/>
        <w:numPr>
          <w:ilvl w:val="2"/>
          <w:numId w:val="29"/>
        </w:numPr>
        <w:autoSpaceDE w:val="0"/>
        <w:spacing w:after="100" w:line="264" w:lineRule="auto"/>
        <w:ind w:left="0" w:firstLine="709"/>
        <w:rPr>
          <w:sz w:val="24"/>
          <w:szCs w:val="24"/>
        </w:rPr>
      </w:pPr>
      <w:r w:rsidRPr="006D28DA">
        <w:rPr>
          <w:sz w:val="24"/>
          <w:szCs w:val="24"/>
        </w:rPr>
        <w:t xml:space="preserve">Если Организатор не получит сведения об изменениях или отзыве Заявки в письменной (бумажной) форме в срок, указанный в п. </w:t>
      </w:r>
      <w:r w:rsidR="00EB7819">
        <w:fldChar w:fldCharType="begin"/>
      </w:r>
      <w:r w:rsidR="00EB7819">
        <w:instrText xml:space="preserve"> REF _Ref306017842 \r \h  \* MERGEFORMAT </w:instrText>
      </w:r>
      <w:r w:rsidR="00EB7819">
        <w:fldChar w:fldCharType="separate"/>
      </w:r>
      <w:r w:rsidR="00A35E74" w:rsidRPr="00A35E74">
        <w:rPr>
          <w:sz w:val="24"/>
          <w:szCs w:val="24"/>
        </w:rPr>
        <w:t>3.4.2.4</w:t>
      </w:r>
      <w:r w:rsidR="00EB7819">
        <w:fldChar w:fldCharType="end"/>
      </w:r>
      <w:r w:rsidRPr="006D28DA">
        <w:rPr>
          <w:sz w:val="24"/>
          <w:szCs w:val="24"/>
        </w:rPr>
        <w:t xml:space="preserve">, то данные изменения или </w:t>
      </w:r>
      <w:r w:rsidRPr="006D28DA">
        <w:rPr>
          <w:sz w:val="24"/>
          <w:szCs w:val="24"/>
        </w:rPr>
        <w:lastRenderedPageBreak/>
        <w:t>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20" w:name="_Ref305973250"/>
      <w:bookmarkStart w:id="421" w:name="_Toc441130809"/>
      <w:r w:rsidRPr="00E71A48">
        <w:t>Оценка Заявок и проведение переговоров</w:t>
      </w:r>
      <w:bookmarkEnd w:id="420"/>
      <w:bookmarkEnd w:id="421"/>
      <w:r w:rsidRPr="00E71A48">
        <w:t xml:space="preserve"> </w:t>
      </w:r>
    </w:p>
    <w:p w:rsidR="00717F60" w:rsidRPr="00E71A48" w:rsidRDefault="00717F60" w:rsidP="00E71A48">
      <w:pPr>
        <w:pStyle w:val="3"/>
        <w:spacing w:line="264" w:lineRule="auto"/>
        <w:rPr>
          <w:szCs w:val="24"/>
        </w:rPr>
      </w:pPr>
      <w:bookmarkStart w:id="422" w:name="_Toc439323711"/>
      <w:bookmarkStart w:id="423" w:name="_Toc440361345"/>
      <w:bookmarkStart w:id="424" w:name="_Toc440376100"/>
      <w:bookmarkStart w:id="425" w:name="_Toc440376227"/>
      <w:bookmarkStart w:id="426" w:name="_Toc440382492"/>
      <w:bookmarkStart w:id="427" w:name="_Toc440447162"/>
      <w:bookmarkStart w:id="428" w:name="_Toc440631704"/>
      <w:bookmarkStart w:id="429" w:name="_Toc440877361"/>
      <w:bookmarkStart w:id="430" w:name="_Toc441130810"/>
      <w:r w:rsidRPr="00E71A48">
        <w:rPr>
          <w:szCs w:val="24"/>
        </w:rPr>
        <w:t>Общие положения</w:t>
      </w:r>
      <w:bookmarkEnd w:id="422"/>
      <w:bookmarkEnd w:id="423"/>
      <w:bookmarkEnd w:id="424"/>
      <w:bookmarkEnd w:id="425"/>
      <w:bookmarkEnd w:id="426"/>
      <w:bookmarkEnd w:id="427"/>
      <w:bookmarkEnd w:id="428"/>
      <w:bookmarkEnd w:id="429"/>
      <w:bookmarkEnd w:id="430"/>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EB7819">
        <w:fldChar w:fldCharType="begin"/>
      </w:r>
      <w:r w:rsidR="00EB7819">
        <w:instrText xml:space="preserve"> REF _Ref93089454 \n \h  \* MERGEFORMAT </w:instrText>
      </w:r>
      <w:r w:rsidR="00EB7819">
        <w:fldChar w:fldCharType="separate"/>
      </w:r>
      <w:r w:rsidR="00A35E74" w:rsidRPr="00A35E74">
        <w:rPr>
          <w:bCs w:val="0"/>
          <w:sz w:val="24"/>
          <w:szCs w:val="24"/>
        </w:rPr>
        <w:t>3.6.2</w:t>
      </w:r>
      <w:r w:rsidR="00EB7819">
        <w:fldChar w:fldCharType="end"/>
      </w:r>
      <w:r w:rsidRPr="00E71A48">
        <w:rPr>
          <w:bCs w:val="0"/>
          <w:sz w:val="24"/>
          <w:szCs w:val="24"/>
        </w:rPr>
        <w:t xml:space="preserve">), проведение (при необходимости) переговоров (пункт </w:t>
      </w:r>
      <w:r w:rsidR="00EB7819">
        <w:fldChar w:fldCharType="begin"/>
      </w:r>
      <w:r w:rsidR="00EB7819">
        <w:instrText xml:space="preserve"> REF _Ref303670674 \n \h  \* MERGEFORMAT </w:instrText>
      </w:r>
      <w:r w:rsidR="00EB7819">
        <w:fldChar w:fldCharType="separate"/>
      </w:r>
      <w:r w:rsidR="00A35E74" w:rsidRPr="00A35E74">
        <w:rPr>
          <w:bCs w:val="0"/>
          <w:sz w:val="24"/>
          <w:szCs w:val="24"/>
        </w:rPr>
        <w:t>3.6.3</w:t>
      </w:r>
      <w:r w:rsidR="00EB7819">
        <w:fldChar w:fldCharType="end"/>
      </w:r>
      <w:r w:rsidRPr="00E71A48">
        <w:rPr>
          <w:bCs w:val="0"/>
          <w:sz w:val="24"/>
          <w:szCs w:val="24"/>
        </w:rPr>
        <w:t>) и оценочную стадию (пункт</w:t>
      </w:r>
      <w:r w:rsidR="007F3FB7" w:rsidRPr="00E71A48">
        <w:rPr>
          <w:bCs w:val="0"/>
          <w:sz w:val="24"/>
          <w:szCs w:val="24"/>
        </w:rPr>
        <w:t xml:space="preserve"> </w:t>
      </w:r>
      <w:r w:rsidR="00EB7819">
        <w:fldChar w:fldCharType="begin"/>
      </w:r>
      <w:r w:rsidR="00EB7819">
        <w:instrText xml:space="preserve"> REF _Ref306138385 \r \h  \* MERGEFORMAT </w:instrText>
      </w:r>
      <w:r w:rsidR="00EB7819">
        <w:fldChar w:fldCharType="separate"/>
      </w:r>
      <w:r w:rsidR="00A35E74" w:rsidRPr="00A35E74">
        <w:rPr>
          <w:bCs w:val="0"/>
          <w:sz w:val="24"/>
          <w:szCs w:val="24"/>
        </w:rPr>
        <w:t>3.6.4</w:t>
      </w:r>
      <w:r w:rsidR="00EB7819">
        <w:fldChar w:fldCharType="end"/>
      </w:r>
      <w:r w:rsidRPr="00E71A48">
        <w:rPr>
          <w:bCs w:val="0"/>
          <w:sz w:val="24"/>
          <w:szCs w:val="24"/>
        </w:rPr>
        <w:t>).</w:t>
      </w:r>
    </w:p>
    <w:p w:rsidR="00717F60" w:rsidRPr="00E71A48" w:rsidRDefault="00717F60" w:rsidP="00E71A48">
      <w:pPr>
        <w:pStyle w:val="3"/>
        <w:spacing w:line="264" w:lineRule="auto"/>
        <w:rPr>
          <w:szCs w:val="24"/>
        </w:rPr>
      </w:pPr>
      <w:bookmarkStart w:id="431" w:name="_Ref93089454"/>
      <w:bookmarkStart w:id="432" w:name="_Toc439323712"/>
      <w:bookmarkStart w:id="433" w:name="_Toc440361346"/>
      <w:bookmarkStart w:id="434" w:name="_Toc440376101"/>
      <w:bookmarkStart w:id="435" w:name="_Toc440376228"/>
      <w:bookmarkStart w:id="436" w:name="_Toc440382493"/>
      <w:bookmarkStart w:id="437" w:name="_Toc440447163"/>
      <w:bookmarkStart w:id="438" w:name="_Toc440631705"/>
      <w:bookmarkStart w:id="439" w:name="_Toc440877362"/>
      <w:bookmarkStart w:id="440" w:name="_Toc441130811"/>
      <w:r w:rsidRPr="00E71A48">
        <w:rPr>
          <w:szCs w:val="24"/>
        </w:rPr>
        <w:t>Отборочная стадия</w:t>
      </w:r>
      <w:bookmarkEnd w:id="431"/>
      <w:bookmarkEnd w:id="432"/>
      <w:bookmarkEnd w:id="433"/>
      <w:bookmarkEnd w:id="434"/>
      <w:bookmarkEnd w:id="435"/>
      <w:bookmarkEnd w:id="436"/>
      <w:bookmarkEnd w:id="437"/>
      <w:bookmarkEnd w:id="438"/>
      <w:bookmarkEnd w:id="439"/>
      <w:bookmarkEnd w:id="440"/>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83D4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1"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6D28DA">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w:t>
      </w:r>
      <w:r w:rsidRPr="00E71A48">
        <w:rPr>
          <w:sz w:val="24"/>
          <w:szCs w:val="24"/>
        </w:rPr>
        <w:lastRenderedPageBreak/>
        <w:t xml:space="preserve">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2"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41"/>
      <w:bookmarkEnd w:id="442"/>
    </w:p>
    <w:p w:rsidR="00EB7819" w:rsidRPr="00EB7819" w:rsidRDefault="00EB7819" w:rsidP="00EB7819">
      <w:pPr>
        <w:pStyle w:val="affffff0"/>
        <w:widowControl w:val="0"/>
        <w:numPr>
          <w:ilvl w:val="0"/>
          <w:numId w:val="93"/>
        </w:numPr>
        <w:tabs>
          <w:tab w:val="left" w:pos="426"/>
        </w:tabs>
        <w:autoSpaceDE w:val="0"/>
        <w:spacing w:line="264" w:lineRule="auto"/>
        <w:rPr>
          <w:sz w:val="24"/>
          <w:szCs w:val="24"/>
        </w:rPr>
      </w:pPr>
      <w:r w:rsidRPr="00EB7819">
        <w:rPr>
          <w:sz w:val="24"/>
          <w:szCs w:val="24"/>
        </w:rPr>
        <w:t>в существенной мере не отвечают требованиям к оформлению настоящей Документации по запросу предложений;</w:t>
      </w:r>
    </w:p>
    <w:p w:rsidR="00EB7819" w:rsidRPr="00EB7819" w:rsidRDefault="00EB7819" w:rsidP="00EB7819">
      <w:pPr>
        <w:pStyle w:val="affffff0"/>
        <w:widowControl w:val="0"/>
        <w:numPr>
          <w:ilvl w:val="0"/>
          <w:numId w:val="93"/>
        </w:numPr>
        <w:tabs>
          <w:tab w:val="left" w:pos="426"/>
        </w:tabs>
        <w:autoSpaceDE w:val="0"/>
        <w:spacing w:line="264" w:lineRule="auto"/>
        <w:rPr>
          <w:sz w:val="24"/>
          <w:szCs w:val="24"/>
        </w:rPr>
      </w:pPr>
      <w:r w:rsidRPr="00EB7819">
        <w:rPr>
          <w:sz w:val="24"/>
          <w:szCs w:val="24"/>
        </w:rPr>
        <w:t xml:space="preserve">поданы Участниками, которые не отвечают требованиям настоящей Документации по запросу предложений; </w:t>
      </w:r>
    </w:p>
    <w:p w:rsidR="00EB7819" w:rsidRPr="00EB7819" w:rsidRDefault="00EB7819" w:rsidP="00EB7819">
      <w:pPr>
        <w:pStyle w:val="affffff0"/>
        <w:widowControl w:val="0"/>
        <w:numPr>
          <w:ilvl w:val="0"/>
          <w:numId w:val="93"/>
        </w:numPr>
        <w:tabs>
          <w:tab w:val="left" w:pos="426"/>
        </w:tabs>
        <w:autoSpaceDE w:val="0"/>
        <w:spacing w:line="264" w:lineRule="auto"/>
        <w:rPr>
          <w:sz w:val="24"/>
          <w:szCs w:val="24"/>
        </w:rPr>
      </w:pPr>
      <w:r w:rsidRPr="00EB781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EB7819" w:rsidRPr="00EB7819" w:rsidRDefault="00EB7819" w:rsidP="00EB7819">
      <w:pPr>
        <w:pStyle w:val="affffff0"/>
        <w:widowControl w:val="0"/>
        <w:numPr>
          <w:ilvl w:val="0"/>
          <w:numId w:val="93"/>
        </w:numPr>
        <w:tabs>
          <w:tab w:val="left" w:pos="426"/>
        </w:tabs>
        <w:autoSpaceDE w:val="0"/>
        <w:spacing w:after="100" w:line="264" w:lineRule="auto"/>
        <w:rPr>
          <w:sz w:val="24"/>
          <w:szCs w:val="24"/>
        </w:rPr>
      </w:pPr>
      <w:r w:rsidRPr="00EB781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EB7819">
        <w:fldChar w:fldCharType="begin"/>
      </w:r>
      <w:r w:rsidR="00EB7819">
        <w:instrText xml:space="preserve"> REF _Ref306176386 \r \h  \* MERGEFORMAT </w:instrText>
      </w:r>
      <w:r w:rsidR="00EB7819">
        <w:fldChar w:fldCharType="separate"/>
      </w:r>
      <w:r w:rsidR="00A35E74" w:rsidRPr="00A35E74">
        <w:rPr>
          <w:sz w:val="24"/>
          <w:szCs w:val="24"/>
        </w:rPr>
        <w:t>3.3.14</w:t>
      </w:r>
      <w:r w:rsidR="00EB7819">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3" w:name="_Ref303670674"/>
      <w:bookmarkStart w:id="444" w:name="_Toc439323713"/>
      <w:bookmarkStart w:id="445" w:name="_Toc440361347"/>
      <w:bookmarkStart w:id="446" w:name="_Toc440376102"/>
      <w:bookmarkStart w:id="447" w:name="_Toc440376229"/>
      <w:bookmarkStart w:id="448" w:name="_Toc440382494"/>
      <w:bookmarkStart w:id="449" w:name="_Toc440447164"/>
      <w:bookmarkStart w:id="450" w:name="_Toc440631706"/>
      <w:bookmarkStart w:id="451" w:name="_Toc440877363"/>
      <w:bookmarkStart w:id="452" w:name="_Toc441130812"/>
      <w:r w:rsidRPr="00E71A48">
        <w:rPr>
          <w:szCs w:val="24"/>
        </w:rPr>
        <w:t>Проведение переговоров</w:t>
      </w:r>
      <w:bookmarkEnd w:id="443"/>
      <w:bookmarkEnd w:id="444"/>
      <w:bookmarkEnd w:id="445"/>
      <w:bookmarkEnd w:id="446"/>
      <w:bookmarkEnd w:id="447"/>
      <w:bookmarkEnd w:id="448"/>
      <w:bookmarkEnd w:id="449"/>
      <w:bookmarkEnd w:id="450"/>
      <w:bookmarkEnd w:id="451"/>
      <w:bookmarkEnd w:id="45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3" w:name="_Ref306138385"/>
      <w:bookmarkStart w:id="454" w:name="_Toc439323714"/>
      <w:bookmarkStart w:id="455" w:name="_Toc440361348"/>
      <w:bookmarkStart w:id="456" w:name="_Toc440376103"/>
      <w:bookmarkStart w:id="457" w:name="_Toc440376230"/>
      <w:bookmarkStart w:id="458" w:name="_Toc440382495"/>
      <w:bookmarkStart w:id="459" w:name="_Toc440447165"/>
      <w:bookmarkStart w:id="460" w:name="_Toc440631707"/>
      <w:bookmarkStart w:id="461" w:name="_Toc440877364"/>
      <w:bookmarkStart w:id="462" w:name="_Toc441130813"/>
      <w:r w:rsidRPr="00E71A48">
        <w:rPr>
          <w:szCs w:val="24"/>
        </w:rPr>
        <w:t>Оценочная стадия</w:t>
      </w:r>
      <w:bookmarkEnd w:id="453"/>
      <w:bookmarkEnd w:id="454"/>
      <w:bookmarkEnd w:id="455"/>
      <w:bookmarkEnd w:id="456"/>
      <w:bookmarkEnd w:id="457"/>
      <w:bookmarkEnd w:id="458"/>
      <w:bookmarkEnd w:id="459"/>
      <w:bookmarkEnd w:id="460"/>
      <w:bookmarkEnd w:id="461"/>
      <w:bookmarkEnd w:id="462"/>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6D28DA" w:rsidRDefault="00F15392" w:rsidP="00E71A48">
      <w:pPr>
        <w:pStyle w:val="2"/>
        <w:spacing w:line="264" w:lineRule="auto"/>
      </w:pPr>
      <w:bookmarkStart w:id="463" w:name="_Ref303250967"/>
      <w:bookmarkStart w:id="464" w:name="_Toc305697378"/>
      <w:bookmarkStart w:id="465" w:name="_Toc441130814"/>
      <w:bookmarkStart w:id="466" w:name="_Toc255985696"/>
      <w:r w:rsidRPr="006D28DA">
        <w:t>Аукционная процедура понижени</w:t>
      </w:r>
      <w:r w:rsidR="00E60F8E" w:rsidRPr="006D28DA">
        <w:t>я</w:t>
      </w:r>
      <w:r w:rsidRPr="006D28DA">
        <w:t xml:space="preserve"> цены (переторжка)</w:t>
      </w:r>
      <w:bookmarkEnd w:id="463"/>
      <w:bookmarkEnd w:id="464"/>
      <w:bookmarkEnd w:id="465"/>
      <w:r w:rsidRPr="006D28DA">
        <w:t xml:space="preserve"> </w:t>
      </w:r>
    </w:p>
    <w:bookmarkEnd w:id="466"/>
    <w:p w:rsidR="006D28DA" w:rsidRPr="006D28DA"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lang w:eastAsia="ru-RU"/>
        </w:rPr>
        <w:t>Организатором запроса предложений предусмотрена возможность</w:t>
      </w:r>
      <w:r w:rsidRPr="000408CB">
        <w:rPr>
          <w:sz w:val="24"/>
          <w:szCs w:val="24"/>
        </w:rPr>
        <w:t xml:space="preserve"> </w:t>
      </w:r>
      <w:r w:rsidR="006D28DA" w:rsidRPr="006D28DA">
        <w:rPr>
          <w:sz w:val="24"/>
          <w:szCs w:val="24"/>
        </w:rPr>
        <w:t xml:space="preserve">предоставить Участникам возможность добровольно повысить предпочтительность их </w:t>
      </w:r>
      <w:r w:rsidR="006D28DA" w:rsidRPr="006D28DA">
        <w:rPr>
          <w:sz w:val="24"/>
          <w:szCs w:val="24"/>
        </w:rPr>
        <w:lastRenderedPageBreak/>
        <w:t>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6D28DA" w:rsidDel="009F10EB">
        <w:rPr>
          <w:sz w:val="24"/>
          <w:szCs w:val="24"/>
        </w:rPr>
        <w:t xml:space="preserve"> </w:t>
      </w:r>
      <w:r w:rsidR="006D28DA" w:rsidRPr="006D28DA">
        <w:rPr>
          <w:sz w:val="24"/>
          <w:szCs w:val="24"/>
        </w:rPr>
        <w:t>без изменений.</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lang w:eastAsia="ru-RU"/>
        </w:rPr>
        <w:t>Организатор запроса предложений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либо если Организатор запроса предложений после окончания приема Заявок (п.</w:t>
      </w:r>
      <w:r w:rsidR="001178A9">
        <w:rPr>
          <w:sz w:val="24"/>
          <w:szCs w:val="24"/>
          <w:lang w:eastAsia="ru-RU"/>
        </w:rPr>
        <w:fldChar w:fldCharType="begin"/>
      </w:r>
      <w:r w:rsidR="00457AEB">
        <w:rPr>
          <w:sz w:val="24"/>
          <w:szCs w:val="24"/>
          <w:lang w:eastAsia="ru-RU"/>
        </w:rPr>
        <w:instrText xml:space="preserve"> REF _Ref306017842 \r \h </w:instrText>
      </w:r>
      <w:r w:rsidR="001178A9">
        <w:rPr>
          <w:sz w:val="24"/>
          <w:szCs w:val="24"/>
          <w:lang w:eastAsia="ru-RU"/>
        </w:rPr>
      </w:r>
      <w:r w:rsidR="001178A9">
        <w:rPr>
          <w:sz w:val="24"/>
          <w:szCs w:val="24"/>
          <w:lang w:eastAsia="ru-RU"/>
        </w:rPr>
        <w:fldChar w:fldCharType="separate"/>
      </w:r>
      <w:r w:rsidR="00A35E74">
        <w:rPr>
          <w:sz w:val="24"/>
          <w:szCs w:val="24"/>
          <w:lang w:eastAsia="ru-RU"/>
        </w:rPr>
        <w:t>3.4.2.4</w:t>
      </w:r>
      <w:r w:rsidR="001178A9">
        <w:rPr>
          <w:sz w:val="24"/>
          <w:szCs w:val="24"/>
          <w:lang w:eastAsia="ru-RU"/>
        </w:rPr>
        <w:fldChar w:fldCharType="end"/>
      </w:r>
      <w:r w:rsidRPr="006D28DA">
        <w:rPr>
          <w:sz w:val="24"/>
          <w:szCs w:val="24"/>
          <w:lang w:eastAsia="ru-RU"/>
        </w:rPr>
        <w:t xml:space="preserve">) до определения Участника запроса предложений, </w:t>
      </w:r>
      <w:r w:rsidRPr="006D28DA">
        <w:rPr>
          <w:sz w:val="24"/>
          <w:szCs w:val="24"/>
        </w:rPr>
        <w:t>чья Заявка признана лучшей</w:t>
      </w:r>
      <w:r w:rsidRPr="006D28DA">
        <w:rPr>
          <w:sz w:val="24"/>
          <w:szCs w:val="24"/>
          <w:lang w:eastAsia="ru-RU"/>
        </w:rPr>
        <w:t xml:space="preserve"> (п.</w:t>
      </w:r>
      <w:r w:rsidR="00EB7819">
        <w:fldChar w:fldCharType="begin"/>
      </w:r>
      <w:r w:rsidR="00EB7819">
        <w:instrText xml:space="preserve"> REF _Ref440290296 \r \h  \* MERGEFORMAT </w:instrText>
      </w:r>
      <w:r w:rsidR="00EB7819">
        <w:fldChar w:fldCharType="separate"/>
      </w:r>
      <w:r w:rsidR="00A35E74" w:rsidRPr="00A35E74">
        <w:rPr>
          <w:sz w:val="24"/>
          <w:szCs w:val="24"/>
          <w:lang w:eastAsia="ru-RU"/>
        </w:rPr>
        <w:t>3.8.1</w:t>
      </w:r>
      <w:r w:rsidR="00EB7819">
        <w:fldChar w:fldCharType="end"/>
      </w:r>
      <w:r w:rsidRPr="006D28DA">
        <w:rPr>
          <w:sz w:val="24"/>
          <w:szCs w:val="24"/>
          <w:lang w:eastAsia="ru-RU"/>
        </w:rPr>
        <w:t>), получит письменную просьбу о проведении переторжки от любого Участника запроса предложений.</w:t>
      </w:r>
      <w:proofErr w:type="gramEnd"/>
      <w:r w:rsidRPr="006D28DA">
        <w:rPr>
          <w:sz w:val="24"/>
          <w:szCs w:val="24"/>
          <w:lang w:eastAsia="ru-RU"/>
        </w:rPr>
        <w:t xml:space="preserve"> П</w:t>
      </w:r>
      <w:r w:rsidRPr="006D28DA">
        <w:rPr>
          <w:sz w:val="24"/>
          <w:szCs w:val="24"/>
        </w:rPr>
        <w:t>орядок проведения переторжки принимает Комиссия по запросу предложений самостоятельно согласно действующим нормам Стандарта о закупках.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На переторжку в обязательном порядке приглашаются все Участники, прошедшие отборочный этап.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иметь очную, заочную либо очно-заочную (смешанную) форму проведения.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6D28DA">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w:t>
      </w:r>
      <w:r w:rsidRPr="006D28DA">
        <w:rPr>
          <w:sz w:val="24"/>
          <w:szCs w:val="24"/>
        </w:rPr>
        <w:lastRenderedPageBreak/>
        <w:t>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6D28DA">
        <w:rPr>
          <w:sz w:val="24"/>
          <w:szCs w:val="24"/>
        </w:rPr>
        <w:t>,</w:t>
      </w:r>
      <w:proofErr w:type="gramEnd"/>
      <w:r w:rsidRPr="006D28DA">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6D28DA">
        <w:rPr>
          <w:sz w:val="24"/>
          <w:szCs w:val="24"/>
        </w:rPr>
        <w:t>окончательную цену, заявленную им в ходе переторжки и делает</w:t>
      </w:r>
      <w:proofErr w:type="gramEnd"/>
      <w:r w:rsidRPr="006D28DA">
        <w:rPr>
          <w:sz w:val="24"/>
          <w:szCs w:val="24"/>
        </w:rPr>
        <w:t xml:space="preserve"> соответствующее объявление.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6D28DA">
        <w:rPr>
          <w:sz w:val="24"/>
          <w:szCs w:val="24"/>
        </w:rPr>
        <w:t xml:space="preserve"> при этом данный Участник не вправе давать новые предложения по цене.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6D28DA">
        <w:rPr>
          <w:sz w:val="24"/>
          <w:szCs w:val="24"/>
        </w:rPr>
        <w:t>о-</w:t>
      </w:r>
      <w:proofErr w:type="gramEnd"/>
      <w:r w:rsidRPr="006D28DA">
        <w:rPr>
          <w:sz w:val="24"/>
          <w:szCs w:val="24"/>
        </w:rPr>
        <w:t xml:space="preserve"> либо видеозапись данной процедуры.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6D28DA">
        <w:rPr>
          <w:sz w:val="24"/>
          <w:szCs w:val="24"/>
        </w:rPr>
        <w:t>срока</w:t>
      </w:r>
      <w:proofErr w:type="gramEnd"/>
      <w:r w:rsidRPr="006D28DA">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6D28DA">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w:t>
      </w:r>
      <w:r w:rsidRPr="006D28DA">
        <w:rPr>
          <w:sz w:val="24"/>
          <w:szCs w:val="24"/>
        </w:rPr>
        <w:lastRenderedPageBreak/>
        <w:t>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6D28DA">
        <w:rPr>
          <w:sz w:val="24"/>
          <w:szCs w:val="24"/>
        </w:rPr>
        <w:t xml:space="preserve"> Изменение цены в сторону снижения не должно повлечь за собой изменение иных условий Заявки, </w:t>
      </w:r>
      <w:proofErr w:type="gramStart"/>
      <w:r w:rsidRPr="006D28DA">
        <w:rPr>
          <w:sz w:val="24"/>
          <w:szCs w:val="24"/>
        </w:rPr>
        <w:t>кроме</w:t>
      </w:r>
      <w:proofErr w:type="gramEnd"/>
      <w:r w:rsidRPr="006D28DA">
        <w:rPr>
          <w:sz w:val="24"/>
          <w:szCs w:val="24"/>
        </w:rPr>
        <w:t xml:space="preserve"> ценовых.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Предложения Участника по повышению цены не рассматриваются, такой Участник считается не участвовавшим в переторжке.</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6D28DA">
        <w:rPr>
          <w:sz w:val="24"/>
          <w:szCs w:val="24"/>
        </w:rPr>
        <w:t>ранжировки</w:t>
      </w:r>
      <w:proofErr w:type="spellEnd"/>
      <w:r w:rsidRPr="006D28DA">
        <w:rPr>
          <w:sz w:val="24"/>
          <w:szCs w:val="24"/>
        </w:rPr>
        <w:t xml:space="preserve"> Заявок. </w:t>
      </w:r>
      <w:proofErr w:type="gramStart"/>
      <w:r w:rsidRPr="006D28DA">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6D28DA">
        <w:rPr>
          <w:sz w:val="24"/>
          <w:szCs w:val="24"/>
        </w:rPr>
        <w:t>ранжировки</w:t>
      </w:r>
      <w:proofErr w:type="spellEnd"/>
      <w:r w:rsidRPr="006D28DA">
        <w:rPr>
          <w:sz w:val="24"/>
          <w:szCs w:val="24"/>
        </w:rPr>
        <w:t xml:space="preserve"> предложений по первоначальной цене.</w:t>
      </w:r>
      <w:proofErr w:type="gramEnd"/>
    </w:p>
    <w:p w:rsidR="0030724E" w:rsidRPr="006D28DA"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6D28DA">
        <w:rPr>
          <w:sz w:val="24"/>
          <w:szCs w:val="24"/>
        </w:rPr>
        <w:t xml:space="preserve">Участие в переторжке не расценивается Организатором как нарушение требований пункта </w:t>
      </w:r>
      <w:r w:rsidR="00EB7819">
        <w:fldChar w:fldCharType="begin"/>
      </w:r>
      <w:r w:rsidR="00EB7819">
        <w:instrText xml:space="preserve"> REF _Ref306004660 \r \h  \* MERGEFORMAT </w:instrText>
      </w:r>
      <w:r w:rsidR="00EB7819">
        <w:fldChar w:fldCharType="separate"/>
      </w:r>
      <w:r w:rsidR="00A35E74" w:rsidRPr="00A35E74">
        <w:rPr>
          <w:sz w:val="24"/>
          <w:szCs w:val="24"/>
        </w:rPr>
        <w:t>3.3.1.3</w:t>
      </w:r>
      <w:r w:rsidR="00EB7819">
        <w:fldChar w:fldCharType="end"/>
      </w:r>
      <w:r w:rsidRPr="006D28DA">
        <w:rPr>
          <w:sz w:val="24"/>
          <w:szCs w:val="24"/>
        </w:rPr>
        <w:t>.</w:t>
      </w:r>
    </w:p>
    <w:p w:rsidR="00717F60" w:rsidRPr="00E71A48" w:rsidRDefault="00717F60" w:rsidP="00E71A48">
      <w:pPr>
        <w:pStyle w:val="2"/>
        <w:tabs>
          <w:tab w:val="clear" w:pos="1700"/>
          <w:tab w:val="left" w:pos="709"/>
        </w:tabs>
        <w:spacing w:line="264" w:lineRule="auto"/>
      </w:pPr>
      <w:bookmarkStart w:id="467" w:name="_Ref303681924"/>
      <w:bookmarkStart w:id="468" w:name="_Ref303683914"/>
      <w:bookmarkStart w:id="469" w:name="_Toc441130815"/>
      <w:r w:rsidRPr="00E71A48">
        <w:t xml:space="preserve">Подведение итогов </w:t>
      </w:r>
      <w:r w:rsidR="00DF639D" w:rsidRPr="00E71A48">
        <w:t>З</w:t>
      </w:r>
      <w:r w:rsidRPr="00E71A48">
        <w:t>апроса предложений</w:t>
      </w:r>
      <w:bookmarkEnd w:id="467"/>
      <w:bookmarkEnd w:id="468"/>
      <w:bookmarkEnd w:id="469"/>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7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7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EE2D3D" w:rsidRPr="006D28DA"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D28DA">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6D28DA">
        <w:rPr>
          <w:bCs w:val="0"/>
          <w:sz w:val="24"/>
          <w:szCs w:val="24"/>
          <w:lang w:eastAsia="ru-RU"/>
        </w:rPr>
        <w:t xml:space="preserve">на интернет-сайтах, на которых было опубликовано </w:t>
      </w:r>
      <w:r w:rsidRPr="006D28DA">
        <w:rPr>
          <w:iCs/>
          <w:sz w:val="24"/>
          <w:szCs w:val="24"/>
        </w:rPr>
        <w:t>Извещение</w:t>
      </w:r>
      <w:r w:rsidRPr="006D28DA">
        <w:rPr>
          <w:sz w:val="24"/>
          <w:szCs w:val="24"/>
        </w:rPr>
        <w:t xml:space="preserve"> о проведении открытого </w:t>
      </w:r>
      <w:r w:rsidRPr="006D28DA">
        <w:rPr>
          <w:iCs/>
          <w:sz w:val="24"/>
          <w:szCs w:val="24"/>
        </w:rPr>
        <w:t xml:space="preserve">запроса предложений (подраздел </w:t>
      </w:r>
      <w:r w:rsidR="00EB7819">
        <w:fldChar w:fldCharType="begin"/>
      </w:r>
      <w:r w:rsidR="00EB7819">
        <w:instrText xml:space="preserve"> REF _Ref191386085 \r \h  \* MERGEFORMAT </w:instrText>
      </w:r>
      <w:r w:rsidR="00EB7819">
        <w:fldChar w:fldCharType="separate"/>
      </w:r>
      <w:r w:rsidR="00A35E74" w:rsidRPr="00A35E74">
        <w:rPr>
          <w:iCs/>
          <w:sz w:val="24"/>
          <w:szCs w:val="24"/>
        </w:rPr>
        <w:t>1.1.1</w:t>
      </w:r>
      <w:r w:rsidR="00EB7819">
        <w:fldChar w:fldCharType="end"/>
      </w:r>
      <w:r w:rsidRPr="006D28DA">
        <w:rPr>
          <w:iCs/>
          <w:sz w:val="24"/>
          <w:szCs w:val="24"/>
        </w:rPr>
        <w:t>)</w:t>
      </w:r>
      <w:r w:rsidRPr="006D28DA">
        <w:rPr>
          <w:sz w:val="24"/>
          <w:szCs w:val="24"/>
        </w:rPr>
        <w:t>.</w:t>
      </w:r>
    </w:p>
    <w:p w:rsidR="00717F60" w:rsidRPr="00E71A48" w:rsidRDefault="00717F60" w:rsidP="00E71A48">
      <w:pPr>
        <w:pStyle w:val="2"/>
        <w:tabs>
          <w:tab w:val="clear" w:pos="1700"/>
          <w:tab w:val="left" w:pos="709"/>
        </w:tabs>
        <w:spacing w:line="264" w:lineRule="auto"/>
      </w:pPr>
      <w:bookmarkStart w:id="471" w:name="_Ref303251044"/>
      <w:bookmarkStart w:id="472" w:name="_Toc441130816"/>
      <w:bookmarkStart w:id="473" w:name="_Ref191386295"/>
      <w:r w:rsidRPr="00E71A48">
        <w:t xml:space="preserve">Признание запроса предложений </w:t>
      </w:r>
      <w:proofErr w:type="gramStart"/>
      <w:r w:rsidRPr="00E71A48">
        <w:t>несостоявшимся</w:t>
      </w:r>
      <w:bookmarkEnd w:id="471"/>
      <w:bookmarkEnd w:id="472"/>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6"/>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lastRenderedPageBreak/>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7" w:name="_Ref303683929"/>
      <w:bookmarkStart w:id="478" w:name="_Toc44113081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3"/>
      <w:bookmarkEnd w:id="477"/>
      <w:bookmarkEnd w:id="478"/>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9" w:name="_Ref294695403"/>
      <w:bookmarkStart w:id="48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9"/>
      <w:bookmarkEnd w:id="480"/>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EB7819">
        <w:fldChar w:fldCharType="begin"/>
      </w:r>
      <w:r w:rsidR="00EB7819">
        <w:instrText xml:space="preserve"> REF _Ref294695546 \r \h  \* MERGEFORMAT </w:instrText>
      </w:r>
      <w:r w:rsidR="00EB7819">
        <w:fldChar w:fldCharType="separate"/>
      </w:r>
      <w:r w:rsidR="00A35E74" w:rsidRPr="00A35E74">
        <w:rPr>
          <w:bCs w:val="0"/>
          <w:sz w:val="24"/>
          <w:szCs w:val="24"/>
        </w:rPr>
        <w:t xml:space="preserve"> 1.2.6 </w:t>
      </w:r>
      <w:r w:rsidR="00EB7819">
        <w:fldChar w:fldCharType="end"/>
      </w:r>
      <w:r w:rsidRPr="00E71A48">
        <w:rPr>
          <w:bCs w:val="0"/>
          <w:sz w:val="24"/>
          <w:szCs w:val="24"/>
        </w:rPr>
        <w:t>и/или в срок, определенный в п.</w:t>
      </w:r>
      <w:r w:rsidR="001716DB" w:rsidRPr="00E71A48">
        <w:rPr>
          <w:bCs w:val="0"/>
          <w:sz w:val="24"/>
          <w:szCs w:val="24"/>
        </w:rPr>
        <w:t xml:space="preserve"> </w:t>
      </w:r>
      <w:r w:rsidR="00EB7819">
        <w:fldChar w:fldCharType="begin"/>
      </w:r>
      <w:r w:rsidR="00EB7819">
        <w:instrText xml:space="preserve"> REF _Ref294695403 \n \h  \* MERGEFORMAT </w:instrText>
      </w:r>
      <w:r w:rsidR="00EB7819">
        <w:fldChar w:fldCharType="separate"/>
      </w:r>
      <w:r w:rsidR="00A35E74" w:rsidRPr="00A35E74">
        <w:rPr>
          <w:bCs w:val="0"/>
          <w:sz w:val="24"/>
          <w:szCs w:val="24"/>
        </w:rPr>
        <w:t>3.10.3</w:t>
      </w:r>
      <w:r w:rsidR="00EB7819">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EB7819">
        <w:fldChar w:fldCharType="begin"/>
      </w:r>
      <w:r w:rsidR="00EB7819">
        <w:instrText xml:space="preserve"> REF _Ref305979053 \r \h  \* MERGEFORMAT </w:instrText>
      </w:r>
      <w:r w:rsidR="00EB7819">
        <w:fldChar w:fldCharType="separate"/>
      </w:r>
      <w:r w:rsidR="00A35E74" w:rsidRPr="00A35E74">
        <w:rPr>
          <w:bCs w:val="0"/>
          <w:sz w:val="24"/>
          <w:szCs w:val="24"/>
        </w:rPr>
        <w:t>3.10.4</w:t>
      </w:r>
      <w:r w:rsidR="00EB7819">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sidRPr="00E71A48">
        <w:rPr>
          <w:sz w:val="24"/>
          <w:szCs w:val="24"/>
        </w:rPr>
        <w:lastRenderedPageBreak/>
        <w:t>«</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3" w:name="_Toc181693189"/>
      <w:bookmarkStart w:id="484" w:name="_Ref190680463"/>
      <w:bookmarkStart w:id="485" w:name="_Ref306140410"/>
      <w:bookmarkStart w:id="486" w:name="_Ref306142159"/>
      <w:bookmarkStart w:id="487" w:name="_Toc441130818"/>
      <w:bookmarkStart w:id="488" w:name="_Ref303102866"/>
      <w:bookmarkStart w:id="489" w:name="_Toc305835589"/>
      <w:bookmarkStart w:id="490" w:name="_Ref303683952"/>
      <w:bookmarkStart w:id="491" w:name="__RefNumPara__840_922829174"/>
      <w:bookmarkEnd w:id="482"/>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3"/>
      <w:bookmarkEnd w:id="484"/>
      <w:bookmarkEnd w:id="485"/>
      <w:bookmarkEnd w:id="486"/>
      <w:bookmarkEnd w:id="487"/>
      <w:r w:rsidRPr="00414CAF">
        <w:t xml:space="preserve"> </w:t>
      </w:r>
      <w:bookmarkEnd w:id="488"/>
      <w:bookmarkEnd w:id="489"/>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1178A9">
        <w:rPr>
          <w:sz w:val="24"/>
          <w:szCs w:val="24"/>
        </w:rPr>
        <w:fldChar w:fldCharType="begin"/>
      </w:r>
      <w:r w:rsidR="005818B2">
        <w:rPr>
          <w:sz w:val="24"/>
          <w:szCs w:val="24"/>
        </w:rPr>
        <w:instrText xml:space="preserve"> REF _Ref440272931 \r \h </w:instrText>
      </w:r>
      <w:r w:rsidR="001178A9">
        <w:rPr>
          <w:sz w:val="24"/>
          <w:szCs w:val="24"/>
        </w:rPr>
      </w:r>
      <w:r w:rsidR="001178A9">
        <w:rPr>
          <w:sz w:val="24"/>
          <w:szCs w:val="24"/>
        </w:rPr>
        <w:fldChar w:fldCharType="separate"/>
      </w:r>
      <w:r w:rsidR="00A35E74">
        <w:rPr>
          <w:sz w:val="24"/>
          <w:szCs w:val="24"/>
        </w:rPr>
        <w:t>2</w:t>
      </w:r>
      <w:r w:rsidR="001178A9">
        <w:rPr>
          <w:sz w:val="24"/>
          <w:szCs w:val="24"/>
        </w:rPr>
        <w:fldChar w:fldCharType="end"/>
      </w:r>
      <w:r w:rsidRPr="00C12FA4">
        <w:rPr>
          <w:sz w:val="24"/>
          <w:szCs w:val="24"/>
        </w:rPr>
        <w:t>), не требуется.</w:t>
      </w:r>
    </w:p>
    <w:p w:rsidR="00932C0A" w:rsidRPr="00C72794" w:rsidRDefault="00932C0A" w:rsidP="00C72794">
      <w:pPr>
        <w:pStyle w:val="2"/>
        <w:tabs>
          <w:tab w:val="clear" w:pos="1700"/>
          <w:tab w:val="left" w:pos="709"/>
        </w:tabs>
        <w:spacing w:line="264" w:lineRule="auto"/>
      </w:pPr>
      <w:bookmarkStart w:id="492" w:name="_Ref303694483"/>
      <w:bookmarkStart w:id="493" w:name="_Toc305835590"/>
      <w:bookmarkStart w:id="494" w:name="_Ref306140451"/>
      <w:bookmarkStart w:id="495" w:name="_Toc441130819"/>
      <w:r w:rsidRPr="00C72794">
        <w:t xml:space="preserve">Уведомление о результатах </w:t>
      </w:r>
      <w:bookmarkEnd w:id="492"/>
      <w:bookmarkEnd w:id="493"/>
      <w:r w:rsidRPr="00C72794">
        <w:t>запроса предложений</w:t>
      </w:r>
      <w:bookmarkEnd w:id="494"/>
      <w:bookmarkEnd w:id="495"/>
    </w:p>
    <w:bookmarkEnd w:id="490"/>
    <w:p w:rsidR="00ED5C7C" w:rsidRPr="00C72794"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C72794">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2794">
        <w:rPr>
          <w:sz w:val="24"/>
          <w:szCs w:val="24"/>
          <w:lang w:eastAsia="ru-RU"/>
        </w:rPr>
        <w:t xml:space="preserve">на интернет-сайтах, на которых было опубликовано </w:t>
      </w:r>
      <w:r w:rsidR="00D56F8C" w:rsidRPr="00C72794">
        <w:rPr>
          <w:iCs/>
          <w:sz w:val="24"/>
          <w:szCs w:val="24"/>
        </w:rPr>
        <w:t>Извещение</w:t>
      </w:r>
      <w:r w:rsidR="00D56F8C" w:rsidRPr="00C72794">
        <w:rPr>
          <w:sz w:val="24"/>
          <w:szCs w:val="24"/>
        </w:rPr>
        <w:t xml:space="preserve"> о проведении открытого </w:t>
      </w:r>
      <w:r w:rsidR="00D56F8C" w:rsidRPr="00C72794">
        <w:rPr>
          <w:iCs/>
          <w:sz w:val="24"/>
          <w:szCs w:val="24"/>
        </w:rPr>
        <w:t xml:space="preserve">запроса предложений (подраздел </w:t>
      </w:r>
      <w:r w:rsidR="00EB7819">
        <w:fldChar w:fldCharType="begin"/>
      </w:r>
      <w:r w:rsidR="00EB7819">
        <w:instrText xml:space="preserve"> REF _Ref191386085 \r \h  \* MERGEFORMAT </w:instrText>
      </w:r>
      <w:r w:rsidR="00EB7819">
        <w:fldChar w:fldCharType="separate"/>
      </w:r>
      <w:r w:rsidR="00A35E74" w:rsidRPr="00A35E74">
        <w:rPr>
          <w:iCs/>
          <w:sz w:val="24"/>
          <w:szCs w:val="24"/>
        </w:rPr>
        <w:t>1.1.1</w:t>
      </w:r>
      <w:r w:rsidR="00EB7819">
        <w:fldChar w:fldCharType="end"/>
      </w:r>
      <w:r w:rsidR="00D56F8C" w:rsidRPr="00C72794">
        <w:rPr>
          <w:iCs/>
          <w:sz w:val="24"/>
          <w:szCs w:val="24"/>
        </w:rPr>
        <w:t>)</w:t>
      </w:r>
      <w:r w:rsidR="00D56F8C" w:rsidRPr="00C72794">
        <w:rPr>
          <w:sz w:val="24"/>
          <w:szCs w:val="24"/>
        </w:rPr>
        <w:t>,</w:t>
      </w:r>
      <w:r w:rsidR="00D56F8C" w:rsidRPr="00C72794">
        <w:rPr>
          <w:sz w:val="24"/>
          <w:szCs w:val="24"/>
          <w:lang w:eastAsia="ru-RU"/>
        </w:rPr>
        <w:t xml:space="preserve">  </w:t>
      </w:r>
      <w:r w:rsidRPr="00C72794">
        <w:rPr>
          <w:sz w:val="24"/>
          <w:szCs w:val="24"/>
          <w:lang w:eastAsia="ru-RU"/>
        </w:rPr>
        <w:t xml:space="preserve">для всех </w:t>
      </w:r>
      <w:r w:rsidR="00DC6125" w:rsidRPr="00C72794">
        <w:rPr>
          <w:sz w:val="24"/>
          <w:szCs w:val="24"/>
          <w:lang w:eastAsia="ru-RU"/>
        </w:rPr>
        <w:t>Участников</w:t>
      </w:r>
      <w:r w:rsidRPr="00C72794">
        <w:rPr>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Краткое изложение предмета и общей цены Предложения Победителя.</w:t>
      </w:r>
    </w:p>
    <w:p w:rsidR="00ED5C7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ED5C7C"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6" w:name="_Ref440270568"/>
      <w:bookmarkStart w:id="497" w:name="_Ref440274159"/>
      <w:bookmarkStart w:id="498" w:name="_Ref440292555"/>
      <w:bookmarkStart w:id="499" w:name="_Ref440292779"/>
      <w:bookmarkStart w:id="500" w:name="_Toc441130820"/>
      <w:r>
        <w:rPr>
          <w:szCs w:val="24"/>
        </w:rPr>
        <w:lastRenderedPageBreak/>
        <w:t>Техническая часть</w:t>
      </w:r>
      <w:bookmarkEnd w:id="496"/>
      <w:bookmarkEnd w:id="497"/>
      <w:bookmarkEnd w:id="498"/>
      <w:bookmarkEnd w:id="499"/>
      <w:bookmarkEnd w:id="500"/>
      <w:r w:rsidRPr="00E71A48">
        <w:rPr>
          <w:szCs w:val="24"/>
        </w:rPr>
        <w:t xml:space="preserve"> </w:t>
      </w:r>
    </w:p>
    <w:p w:rsidR="002B5044" w:rsidRPr="00C12FA4" w:rsidRDefault="002B5044" w:rsidP="0021751A">
      <w:pPr>
        <w:pStyle w:val="2"/>
        <w:ind w:left="1701" w:hanging="1134"/>
      </w:pPr>
      <w:bookmarkStart w:id="501" w:name="_Toc176064097"/>
      <w:bookmarkStart w:id="502" w:name="_Toc176338525"/>
      <w:bookmarkStart w:id="503" w:name="_Toc180399753"/>
      <w:bookmarkStart w:id="504" w:name="_Toc189457101"/>
      <w:bookmarkStart w:id="505" w:name="_Toc189461737"/>
      <w:bookmarkStart w:id="506" w:name="_Toc189462011"/>
      <w:bookmarkStart w:id="507" w:name="_Toc191273610"/>
      <w:bookmarkStart w:id="508" w:name="_Toc423421726"/>
      <w:bookmarkStart w:id="509" w:name="_Toc441130821"/>
      <w:bookmarkStart w:id="510" w:name="_Toc167189319"/>
      <w:bookmarkStart w:id="511" w:name="_Toc168725254"/>
      <w:r w:rsidRPr="00C12FA4">
        <w:t xml:space="preserve">Перечень, объемы и характеристики </w:t>
      </w:r>
      <w:bookmarkEnd w:id="501"/>
      <w:bookmarkEnd w:id="502"/>
      <w:bookmarkEnd w:id="503"/>
      <w:bookmarkEnd w:id="504"/>
      <w:bookmarkEnd w:id="505"/>
      <w:bookmarkEnd w:id="506"/>
      <w:bookmarkEnd w:id="507"/>
      <w:bookmarkEnd w:id="508"/>
      <w:r w:rsidR="00C3704B">
        <w:t>закупаемых услуг</w:t>
      </w:r>
      <w:bookmarkEnd w:id="509"/>
    </w:p>
    <w:p w:rsidR="002B5044" w:rsidRPr="003803A7" w:rsidRDefault="002B5044" w:rsidP="002B5044">
      <w:pPr>
        <w:pStyle w:val="3"/>
        <w:ind w:left="0" w:firstLine="851"/>
        <w:jc w:val="both"/>
        <w:rPr>
          <w:b w:val="0"/>
          <w:szCs w:val="24"/>
        </w:rPr>
      </w:pPr>
      <w:bookmarkStart w:id="512" w:name="_Toc439166311"/>
      <w:bookmarkStart w:id="513" w:name="_Toc439170659"/>
      <w:bookmarkStart w:id="514" w:name="_Toc439172761"/>
      <w:bookmarkStart w:id="515" w:name="_Toc439173205"/>
      <w:bookmarkStart w:id="516" w:name="_Toc439238199"/>
      <w:bookmarkStart w:id="517" w:name="_Toc439252751"/>
      <w:bookmarkStart w:id="518" w:name="_Toc439323609"/>
      <w:bookmarkStart w:id="519" w:name="_Toc439323725"/>
      <w:bookmarkStart w:id="520" w:name="_Toc440361359"/>
      <w:bookmarkStart w:id="521" w:name="_Toc440376114"/>
      <w:bookmarkStart w:id="522" w:name="_Toc440376241"/>
      <w:bookmarkStart w:id="523" w:name="_Toc440382503"/>
      <w:bookmarkStart w:id="524" w:name="_Toc440447173"/>
      <w:bookmarkStart w:id="525" w:name="_Toc440631716"/>
      <w:bookmarkStart w:id="526" w:name="_Toc440877373"/>
      <w:bookmarkStart w:id="527" w:name="_Toc441130822"/>
      <w:r w:rsidRPr="003776BB">
        <w:rPr>
          <w:b w:val="0"/>
          <w:szCs w:val="24"/>
        </w:rPr>
        <w:t>Техническ</w:t>
      </w:r>
      <w:r w:rsidR="004861B5">
        <w:rPr>
          <w:b w:val="0"/>
          <w:szCs w:val="24"/>
        </w:rPr>
        <w:t>ое</w:t>
      </w:r>
      <w:r w:rsidRPr="003776BB">
        <w:rPr>
          <w:b w:val="0"/>
          <w:szCs w:val="24"/>
        </w:rPr>
        <w:t xml:space="preserve"> задани</w:t>
      </w:r>
      <w:r w:rsidR="004861B5">
        <w:rPr>
          <w:b w:val="0"/>
          <w:szCs w:val="24"/>
        </w:rPr>
        <w:t>е</w:t>
      </w:r>
      <w:r w:rsidRPr="003776BB">
        <w:rPr>
          <w:b w:val="0"/>
          <w:szCs w:val="24"/>
        </w:rPr>
        <w:t xml:space="preserve"> </w:t>
      </w:r>
      <w:r w:rsidR="00A154B7" w:rsidRPr="003776BB">
        <w:rPr>
          <w:b w:val="0"/>
          <w:szCs w:val="24"/>
        </w:rPr>
        <w:t xml:space="preserve">по </w:t>
      </w:r>
      <w:r w:rsidR="00A154B7" w:rsidRPr="004861B5">
        <w:rPr>
          <w:b w:val="0"/>
          <w:szCs w:val="24"/>
        </w:rPr>
        <w:t>Лоту №1</w:t>
      </w:r>
      <w:r w:rsidR="00A154B7">
        <w:rPr>
          <w:b w:val="0"/>
          <w:szCs w:val="24"/>
        </w:rPr>
        <w:t xml:space="preserve"> (подраздел </w:t>
      </w:r>
      <w:r w:rsidR="001178A9">
        <w:rPr>
          <w:b w:val="0"/>
          <w:szCs w:val="24"/>
        </w:rPr>
        <w:fldChar w:fldCharType="begin"/>
      </w:r>
      <w:r w:rsidR="00A154B7">
        <w:rPr>
          <w:b w:val="0"/>
          <w:szCs w:val="24"/>
        </w:rPr>
        <w:instrText xml:space="preserve"> REF _Ref440275279 \r \h </w:instrText>
      </w:r>
      <w:r w:rsidR="001178A9">
        <w:rPr>
          <w:b w:val="0"/>
          <w:szCs w:val="24"/>
        </w:rPr>
      </w:r>
      <w:r w:rsidR="001178A9">
        <w:rPr>
          <w:b w:val="0"/>
          <w:szCs w:val="24"/>
        </w:rPr>
        <w:fldChar w:fldCharType="separate"/>
      </w:r>
      <w:r w:rsidR="00A35E74">
        <w:rPr>
          <w:b w:val="0"/>
          <w:szCs w:val="24"/>
        </w:rPr>
        <w:t>1.1.4</w:t>
      </w:r>
      <w:r w:rsidR="001178A9">
        <w:rPr>
          <w:b w:val="0"/>
          <w:szCs w:val="24"/>
        </w:rPr>
        <w:fldChar w:fldCharType="end"/>
      </w:r>
      <w:r w:rsidR="00A154B7">
        <w:rPr>
          <w:b w:val="0"/>
          <w:szCs w:val="24"/>
        </w:rPr>
        <w:t>)</w:t>
      </w:r>
      <w:r w:rsidRPr="00C12FA4">
        <w:rPr>
          <w:b w:val="0"/>
          <w:szCs w:val="24"/>
        </w:rPr>
        <w:t xml:space="preserve"> изложен</w:t>
      </w:r>
      <w:r w:rsidR="004861B5">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2B5044" w:rsidRPr="003803A7" w:rsidRDefault="002B5044" w:rsidP="0021751A">
      <w:pPr>
        <w:pStyle w:val="2"/>
        <w:ind w:left="1701" w:hanging="1134"/>
      </w:pPr>
      <w:bookmarkStart w:id="528" w:name="_Ref194832984"/>
      <w:bookmarkStart w:id="529" w:name="_Ref197686508"/>
      <w:bookmarkStart w:id="530" w:name="_Toc423421727"/>
      <w:bookmarkStart w:id="531" w:name="_Toc441130823"/>
      <w:r w:rsidRPr="003803A7">
        <w:t xml:space="preserve">Требование к </w:t>
      </w:r>
      <w:bookmarkEnd w:id="528"/>
      <w:bookmarkEnd w:id="529"/>
      <w:bookmarkEnd w:id="530"/>
      <w:r w:rsidR="00C3704B">
        <w:t>закупаемым услугам</w:t>
      </w:r>
      <w:bookmarkEnd w:id="531"/>
    </w:p>
    <w:p w:rsidR="002B5044" w:rsidRPr="003776BB" w:rsidRDefault="002B5044" w:rsidP="002B5044">
      <w:pPr>
        <w:pStyle w:val="3"/>
        <w:ind w:left="0" w:firstLine="851"/>
        <w:jc w:val="both"/>
        <w:rPr>
          <w:b w:val="0"/>
          <w:szCs w:val="24"/>
        </w:rPr>
      </w:pPr>
      <w:bookmarkStart w:id="532" w:name="_Toc439166314"/>
      <w:bookmarkStart w:id="533" w:name="_Toc439170662"/>
      <w:bookmarkStart w:id="534" w:name="_Toc439172764"/>
      <w:bookmarkStart w:id="535" w:name="_Toc439173208"/>
      <w:bookmarkStart w:id="536" w:name="_Toc439238202"/>
      <w:bookmarkStart w:id="537" w:name="_Toc439252754"/>
      <w:bookmarkStart w:id="538" w:name="_Toc439323612"/>
      <w:bookmarkStart w:id="539" w:name="_Toc439323728"/>
      <w:bookmarkStart w:id="540" w:name="_Toc440361362"/>
      <w:bookmarkStart w:id="541" w:name="_Toc440376117"/>
      <w:bookmarkStart w:id="542" w:name="_Toc440376244"/>
      <w:bookmarkStart w:id="543" w:name="_Toc440382505"/>
      <w:bookmarkStart w:id="544" w:name="_Toc440447175"/>
      <w:bookmarkStart w:id="545" w:name="_Toc440631718"/>
      <w:bookmarkStart w:id="546" w:name="_Toc440877375"/>
      <w:bookmarkStart w:id="547" w:name="_Toc441130824"/>
      <w:bookmarkStart w:id="548" w:name="_Ref194833053"/>
      <w:bookmarkStart w:id="549" w:name="_Ref223496951"/>
      <w:bookmarkStart w:id="550"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xml:space="preserve">, изложены </w:t>
      </w:r>
      <w:r w:rsidR="004861B5">
        <w:rPr>
          <w:b w:val="0"/>
          <w:szCs w:val="24"/>
          <w:lang w:eastAsia="ru-RU"/>
        </w:rPr>
        <w:t>в Приложении №1 (Техническом задании</w:t>
      </w:r>
      <w:r w:rsidR="003776BB" w:rsidRPr="003803A7">
        <w:rPr>
          <w:b w:val="0"/>
          <w:szCs w:val="24"/>
          <w:lang w:eastAsia="ru-RU"/>
        </w:rPr>
        <w:t>) к настоящей Документации. При несоблю</w:t>
      </w:r>
      <w:r w:rsidR="004861B5">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bookmarkEnd w:id="510"/>
    <w:bookmarkEnd w:id="511"/>
    <w:bookmarkEnd w:id="548"/>
    <w:bookmarkEnd w:id="549"/>
    <w:bookmarkEnd w:id="55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1" w:name="_Ref440270602"/>
      <w:bookmarkStart w:id="552" w:name="_Toc441130825"/>
      <w:bookmarkEnd w:id="5"/>
      <w:bookmarkEnd w:id="491"/>
      <w:r w:rsidRPr="00E71A48">
        <w:rPr>
          <w:szCs w:val="24"/>
        </w:rPr>
        <w:lastRenderedPageBreak/>
        <w:t>Образцы основных форм документов, включаемых в Заявку</w:t>
      </w:r>
      <w:bookmarkEnd w:id="551"/>
      <w:bookmarkEnd w:id="552"/>
      <w:r w:rsidRPr="00E71A48">
        <w:rPr>
          <w:szCs w:val="24"/>
        </w:rPr>
        <w:t xml:space="preserve"> </w:t>
      </w:r>
    </w:p>
    <w:p w:rsidR="004F4D80" w:rsidRPr="00F647F7" w:rsidRDefault="004F4D80" w:rsidP="004F4D80">
      <w:pPr>
        <w:pStyle w:val="2"/>
      </w:pPr>
      <w:bookmarkStart w:id="553" w:name="_Ref55336310"/>
      <w:bookmarkStart w:id="554" w:name="_Toc57314672"/>
      <w:bookmarkStart w:id="555" w:name="_Toc69728986"/>
      <w:bookmarkStart w:id="556" w:name="_Toc98253919"/>
      <w:bookmarkStart w:id="557" w:name="_Toc165173847"/>
      <w:bookmarkStart w:id="558" w:name="_Toc423423667"/>
      <w:bookmarkStart w:id="559" w:name="_Toc441130826"/>
      <w:r w:rsidRPr="00F647F7">
        <w:t xml:space="preserve">Письмо о подаче оферты </w:t>
      </w:r>
      <w:bookmarkStart w:id="560" w:name="_Ref22846535"/>
      <w:r w:rsidRPr="00F647F7">
        <w:t>(</w:t>
      </w:r>
      <w:bookmarkEnd w:id="560"/>
      <w:r w:rsidRPr="00F647F7">
        <w:t xml:space="preserve">форма </w:t>
      </w:r>
      <w:r w:rsidRPr="00F647F7">
        <w:rPr>
          <w:noProof/>
        </w:rPr>
        <w:t>1</w:t>
      </w:r>
      <w:r w:rsidRPr="00F647F7">
        <w:t>)</w:t>
      </w:r>
      <w:bookmarkEnd w:id="553"/>
      <w:bookmarkEnd w:id="554"/>
      <w:bookmarkEnd w:id="555"/>
      <w:bookmarkEnd w:id="556"/>
      <w:bookmarkEnd w:id="557"/>
      <w:bookmarkEnd w:id="558"/>
      <w:bookmarkEnd w:id="559"/>
    </w:p>
    <w:p w:rsidR="004F4D80" w:rsidRPr="00C236C0" w:rsidRDefault="004F4D80" w:rsidP="004F4D80">
      <w:pPr>
        <w:pStyle w:val="3"/>
        <w:rPr>
          <w:szCs w:val="24"/>
        </w:rPr>
      </w:pPr>
      <w:bookmarkStart w:id="561" w:name="_Toc98253920"/>
      <w:bookmarkStart w:id="562" w:name="_Toc157248174"/>
      <w:bookmarkStart w:id="563" w:name="_Toc157496543"/>
      <w:bookmarkStart w:id="564" w:name="_Toc158206082"/>
      <w:bookmarkStart w:id="565" w:name="_Toc164057767"/>
      <w:bookmarkStart w:id="566" w:name="_Toc164137117"/>
      <w:bookmarkStart w:id="567" w:name="_Toc164161277"/>
      <w:bookmarkStart w:id="568" w:name="_Toc165173848"/>
      <w:bookmarkStart w:id="569" w:name="_Toc439170673"/>
      <w:bookmarkStart w:id="570" w:name="_Toc439172775"/>
      <w:bookmarkStart w:id="571" w:name="_Toc439173219"/>
      <w:bookmarkStart w:id="572" w:name="_Toc439238213"/>
      <w:bookmarkStart w:id="573" w:name="_Toc440361369"/>
      <w:bookmarkStart w:id="574" w:name="_Toc440376124"/>
      <w:bookmarkStart w:id="575" w:name="_Toc440631722"/>
      <w:bookmarkStart w:id="576" w:name="_Toc441130827"/>
      <w:r w:rsidRPr="00C236C0">
        <w:rPr>
          <w:szCs w:val="24"/>
        </w:rPr>
        <w:t>Форма письма о подаче оферты</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7"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235620">
        <w:rPr>
          <w:sz w:val="24"/>
          <w:szCs w:val="24"/>
        </w:rPr>
        <w:t xml:space="preserve"> </w:t>
      </w:r>
      <w:r w:rsidR="00235620"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1178A9">
        <w:rPr>
          <w:sz w:val="24"/>
          <w:szCs w:val="24"/>
        </w:rPr>
        <w:fldChar w:fldCharType="begin"/>
      </w:r>
      <w:r w:rsidR="00673C59">
        <w:rPr>
          <w:sz w:val="24"/>
          <w:szCs w:val="24"/>
        </w:rPr>
        <w:instrText xml:space="preserve"> REF _Ref299109207 \r \h </w:instrText>
      </w:r>
      <w:r w:rsidR="001178A9">
        <w:rPr>
          <w:sz w:val="24"/>
          <w:szCs w:val="24"/>
        </w:rPr>
      </w:r>
      <w:r w:rsidR="001178A9">
        <w:rPr>
          <w:sz w:val="24"/>
          <w:szCs w:val="24"/>
        </w:rPr>
        <w:fldChar w:fldCharType="separate"/>
      </w:r>
      <w:r w:rsidR="00A35E74">
        <w:rPr>
          <w:sz w:val="24"/>
          <w:szCs w:val="24"/>
        </w:rPr>
        <w:t>3.3.14.6</w:t>
      </w:r>
      <w:r w:rsidR="001178A9">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8" w:name="_Toc98253921"/>
      <w:bookmarkStart w:id="579" w:name="_Toc157248175"/>
      <w:bookmarkStart w:id="580" w:name="_Toc157496544"/>
      <w:bookmarkStart w:id="581" w:name="_Toc158206083"/>
      <w:bookmarkStart w:id="582" w:name="_Toc164057768"/>
      <w:bookmarkStart w:id="583" w:name="_Toc164137118"/>
      <w:bookmarkStart w:id="584" w:name="_Toc164161278"/>
      <w:bookmarkStart w:id="585" w:name="_Toc165173849"/>
      <w:r>
        <w:rPr>
          <w:b/>
          <w:szCs w:val="24"/>
        </w:rPr>
        <w:br w:type="page"/>
      </w:r>
    </w:p>
    <w:p w:rsidR="004F4D80" w:rsidRPr="00C236C0" w:rsidRDefault="004F4D80" w:rsidP="004F4D80">
      <w:pPr>
        <w:pStyle w:val="3"/>
        <w:rPr>
          <w:szCs w:val="24"/>
        </w:rPr>
      </w:pPr>
      <w:bookmarkStart w:id="586" w:name="_Toc439170674"/>
      <w:bookmarkStart w:id="587" w:name="_Toc439172776"/>
      <w:bookmarkStart w:id="588" w:name="_Toc439173220"/>
      <w:bookmarkStart w:id="589" w:name="_Toc439238214"/>
      <w:bookmarkStart w:id="590" w:name="_Toc439252762"/>
      <w:bookmarkStart w:id="591" w:name="_Toc439323736"/>
      <w:bookmarkStart w:id="592" w:name="_Toc440361370"/>
      <w:bookmarkStart w:id="593" w:name="_Toc440376125"/>
      <w:bookmarkStart w:id="594" w:name="_Toc440376252"/>
      <w:bookmarkStart w:id="595" w:name="_Toc440382510"/>
      <w:bookmarkStart w:id="596" w:name="_Toc440447180"/>
      <w:bookmarkStart w:id="597" w:name="_Toc440631723"/>
      <w:bookmarkStart w:id="598" w:name="_Toc440877379"/>
      <w:bookmarkStart w:id="599" w:name="_Toc441130828"/>
      <w:r w:rsidRPr="00C236C0">
        <w:rPr>
          <w:szCs w:val="24"/>
        </w:rPr>
        <w:lastRenderedPageBreak/>
        <w:t>Инструкции по заполнению</w:t>
      </w:r>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600" w:name="_Ref44105321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600"/>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1178A9">
        <w:rPr>
          <w:sz w:val="24"/>
          <w:szCs w:val="24"/>
        </w:rPr>
        <w:fldChar w:fldCharType="begin"/>
      </w:r>
      <w:r w:rsidR="00457AEB">
        <w:rPr>
          <w:sz w:val="24"/>
          <w:szCs w:val="24"/>
        </w:rPr>
        <w:instrText xml:space="preserve"> REF _Ref440879531 \r \h </w:instrText>
      </w:r>
      <w:r w:rsidR="001178A9">
        <w:rPr>
          <w:sz w:val="24"/>
          <w:szCs w:val="24"/>
        </w:rPr>
      </w:r>
      <w:r w:rsidR="001178A9">
        <w:rPr>
          <w:sz w:val="24"/>
          <w:szCs w:val="24"/>
        </w:rPr>
        <w:fldChar w:fldCharType="separate"/>
      </w:r>
      <w:r w:rsidR="00A35E74">
        <w:rPr>
          <w:sz w:val="24"/>
          <w:szCs w:val="24"/>
        </w:rPr>
        <w:t>3.3.4</w:t>
      </w:r>
      <w:r w:rsidR="001178A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1178A9">
        <w:rPr>
          <w:sz w:val="24"/>
          <w:szCs w:val="24"/>
        </w:rPr>
        <w:fldChar w:fldCharType="begin"/>
      </w:r>
      <w:r w:rsidR="00D56F8C">
        <w:rPr>
          <w:sz w:val="24"/>
          <w:szCs w:val="24"/>
        </w:rPr>
        <w:instrText xml:space="preserve"> REF _Ref55279015 \r \h </w:instrText>
      </w:r>
      <w:r w:rsidR="001178A9">
        <w:rPr>
          <w:sz w:val="24"/>
          <w:szCs w:val="24"/>
        </w:rPr>
      </w:r>
      <w:r w:rsidR="001178A9">
        <w:rPr>
          <w:sz w:val="24"/>
          <w:szCs w:val="24"/>
        </w:rPr>
        <w:fldChar w:fldCharType="separate"/>
      </w:r>
      <w:r w:rsidR="00A35E74">
        <w:rPr>
          <w:sz w:val="24"/>
          <w:szCs w:val="24"/>
        </w:rPr>
        <w:t>3.3.1.6</w:t>
      </w:r>
      <w:r w:rsidR="001178A9">
        <w:rPr>
          <w:sz w:val="24"/>
          <w:szCs w:val="24"/>
        </w:rPr>
        <w:fldChar w:fldCharType="end"/>
      </w:r>
      <w:r w:rsidRPr="00492C8B">
        <w:rPr>
          <w:sz w:val="24"/>
          <w:szCs w:val="24"/>
        </w:rPr>
        <w:t xml:space="preserve"> и </w:t>
      </w:r>
      <w:r w:rsidR="001178A9">
        <w:rPr>
          <w:sz w:val="24"/>
          <w:szCs w:val="24"/>
        </w:rPr>
        <w:fldChar w:fldCharType="begin"/>
      </w:r>
      <w:r w:rsidR="00D56F8C">
        <w:rPr>
          <w:sz w:val="24"/>
          <w:szCs w:val="24"/>
        </w:rPr>
        <w:instrText xml:space="preserve"> REF _Ref195087786 \r \h </w:instrText>
      </w:r>
      <w:r w:rsidR="001178A9">
        <w:rPr>
          <w:sz w:val="24"/>
          <w:szCs w:val="24"/>
        </w:rPr>
      </w:r>
      <w:r w:rsidR="001178A9">
        <w:rPr>
          <w:sz w:val="24"/>
          <w:szCs w:val="24"/>
        </w:rPr>
        <w:fldChar w:fldCharType="separate"/>
      </w:r>
      <w:r w:rsidR="00A35E74">
        <w:rPr>
          <w:sz w:val="24"/>
          <w:szCs w:val="24"/>
        </w:rPr>
        <w:t>3.3.1.7</w:t>
      </w:r>
      <w:r w:rsidR="001178A9">
        <w:rPr>
          <w:sz w:val="24"/>
          <w:szCs w:val="24"/>
        </w:rPr>
        <w:fldChar w:fldCharType="end"/>
      </w:r>
      <w:r w:rsidRPr="00492C8B">
        <w:rPr>
          <w:sz w:val="24"/>
          <w:szCs w:val="24"/>
        </w:rPr>
        <w:t>.</w:t>
      </w:r>
    </w:p>
    <w:p w:rsidR="00A35E74" w:rsidRPr="00492C8B" w:rsidRDefault="00A35E74" w:rsidP="00A35E74">
      <w:pPr>
        <w:pStyle w:val="aff6"/>
        <w:numPr>
          <w:ilvl w:val="3"/>
          <w:numId w:val="1"/>
        </w:numPr>
        <w:tabs>
          <w:tab w:val="num" w:pos="1134"/>
        </w:tabs>
        <w:suppressAutoHyphens w:val="0"/>
        <w:spacing w:before="100" w:beforeAutospacing="1" w:line="240" w:lineRule="auto"/>
        <w:rPr>
          <w:sz w:val="24"/>
          <w:szCs w:val="24"/>
        </w:rPr>
      </w:pPr>
      <w:bookmarkStart w:id="601" w:name="_Ref55335821"/>
      <w:bookmarkStart w:id="602" w:name="_Ref55336345"/>
      <w:bookmarkStart w:id="603" w:name="_Toc57314674"/>
      <w:bookmarkStart w:id="604" w:name="_Toc69728988"/>
      <w:bookmarkStart w:id="605" w:name="_Toc98253922"/>
      <w:bookmarkStart w:id="606" w:name="_Toc165173850"/>
      <w:r w:rsidRPr="004B74B1">
        <w:rPr>
          <w:sz w:val="24"/>
          <w:szCs w:val="24"/>
        </w:rPr>
        <w:t xml:space="preserve">Начальная (предельная) цена, </w:t>
      </w:r>
      <w:r w:rsidRPr="00892D7B">
        <w:rPr>
          <w:sz w:val="24"/>
          <w:szCs w:val="24"/>
        </w:rPr>
        <w:t xml:space="preserve">указываемая согласно п. </w:t>
      </w:r>
      <w:r w:rsidR="001178A9">
        <w:fldChar w:fldCharType="begin"/>
      </w:r>
      <w:r>
        <w:rPr>
          <w:sz w:val="24"/>
          <w:szCs w:val="24"/>
        </w:rPr>
        <w:instrText xml:space="preserve"> REF _Ref441053211 \r \h </w:instrText>
      </w:r>
      <w:r w:rsidR="001178A9">
        <w:fldChar w:fldCharType="separate"/>
      </w:r>
      <w:r>
        <w:rPr>
          <w:sz w:val="24"/>
          <w:szCs w:val="24"/>
        </w:rPr>
        <w:t>5.1.2.3</w:t>
      </w:r>
      <w:r w:rsidR="001178A9">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1178A9">
        <w:rPr>
          <w:sz w:val="24"/>
          <w:szCs w:val="24"/>
        </w:rPr>
        <w:fldChar w:fldCharType="begin"/>
      </w:r>
      <w:r>
        <w:rPr>
          <w:sz w:val="24"/>
          <w:szCs w:val="24"/>
        </w:rPr>
        <w:instrText xml:space="preserve"> REF _Ref441053110 \r \h </w:instrText>
      </w:r>
      <w:r w:rsidR="001178A9">
        <w:rPr>
          <w:sz w:val="24"/>
          <w:szCs w:val="24"/>
        </w:rPr>
      </w:r>
      <w:r w:rsidR="001178A9">
        <w:rPr>
          <w:sz w:val="24"/>
          <w:szCs w:val="24"/>
        </w:rPr>
        <w:fldChar w:fldCharType="separate"/>
      </w:r>
      <w:r>
        <w:rPr>
          <w:sz w:val="24"/>
          <w:szCs w:val="24"/>
        </w:rPr>
        <w:t>3.3.7.1</w:t>
      </w:r>
      <w:r w:rsidR="001178A9">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r>
        <w:br w:type="page"/>
      </w:r>
    </w:p>
    <w:p w:rsidR="00920CB0" w:rsidRDefault="00920CB0" w:rsidP="00920CB0">
      <w:pPr>
        <w:pStyle w:val="3"/>
        <w:rPr>
          <w:szCs w:val="24"/>
        </w:rPr>
      </w:pPr>
      <w:bookmarkStart w:id="607" w:name="_Ref440271964"/>
      <w:bookmarkStart w:id="608" w:name="_Toc440361371"/>
      <w:bookmarkStart w:id="609" w:name="_Toc440376126"/>
      <w:bookmarkStart w:id="610" w:name="_Toc440631724"/>
      <w:bookmarkStart w:id="611" w:name="_Toc441130829"/>
      <w:r>
        <w:rPr>
          <w:szCs w:val="24"/>
        </w:rPr>
        <w:lastRenderedPageBreak/>
        <w:t>Антикоррупционные обязательства (Форма 1.1).</w:t>
      </w:r>
      <w:bookmarkEnd w:id="607"/>
      <w:bookmarkEnd w:id="608"/>
      <w:bookmarkEnd w:id="609"/>
      <w:bookmarkEnd w:id="610"/>
      <w:bookmarkEnd w:id="611"/>
    </w:p>
    <w:p w:rsidR="00920CB0" w:rsidRPr="00920CB0" w:rsidRDefault="00920CB0" w:rsidP="00557C01">
      <w:pPr>
        <w:pStyle w:val="3"/>
        <w:numPr>
          <w:ilvl w:val="3"/>
          <w:numId w:val="78"/>
        </w:numPr>
        <w:rPr>
          <w:b w:val="0"/>
          <w:szCs w:val="24"/>
        </w:rPr>
      </w:pPr>
      <w:bookmarkStart w:id="612" w:name="_Toc439238216"/>
      <w:bookmarkStart w:id="613" w:name="_Toc439252764"/>
      <w:bookmarkStart w:id="614" w:name="_Toc439323738"/>
      <w:bookmarkStart w:id="615" w:name="_Toc440361372"/>
      <w:bookmarkStart w:id="616" w:name="_Toc440376127"/>
      <w:bookmarkStart w:id="617" w:name="_Toc440376254"/>
      <w:bookmarkStart w:id="618" w:name="_Toc440382512"/>
      <w:bookmarkStart w:id="619" w:name="_Toc440447182"/>
      <w:bookmarkStart w:id="620" w:name="_Toc440631725"/>
      <w:bookmarkStart w:id="621" w:name="_Toc440877381"/>
      <w:bookmarkStart w:id="622" w:name="_Toc441130830"/>
      <w:r w:rsidRPr="00920CB0">
        <w:rPr>
          <w:b w:val="0"/>
          <w:szCs w:val="24"/>
        </w:rPr>
        <w:t xml:space="preserve">Форма </w:t>
      </w:r>
      <w:r>
        <w:rPr>
          <w:b w:val="0"/>
          <w:szCs w:val="24"/>
        </w:rPr>
        <w:t>Антикоррупционных обязательств</w:t>
      </w:r>
      <w:bookmarkEnd w:id="612"/>
      <w:bookmarkEnd w:id="613"/>
      <w:bookmarkEnd w:id="614"/>
      <w:bookmarkEnd w:id="615"/>
      <w:bookmarkEnd w:id="616"/>
      <w:bookmarkEnd w:id="617"/>
      <w:bookmarkEnd w:id="618"/>
      <w:bookmarkEnd w:id="619"/>
      <w:bookmarkEnd w:id="620"/>
      <w:bookmarkEnd w:id="621"/>
      <w:bookmarkEnd w:id="622"/>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7"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3" w:name="_Toc423423668"/>
      <w:bookmarkStart w:id="624" w:name="_Ref440271072"/>
      <w:bookmarkStart w:id="625" w:name="_Ref440273986"/>
      <w:bookmarkStart w:id="626" w:name="_Ref440274337"/>
      <w:bookmarkStart w:id="627" w:name="_Ref440274913"/>
      <w:bookmarkStart w:id="628" w:name="_Ref440284918"/>
      <w:bookmarkStart w:id="629" w:name="_Toc441130831"/>
      <w:r>
        <w:lastRenderedPageBreak/>
        <w:t>Сводная таблица стоимости</w:t>
      </w:r>
      <w:r w:rsidR="00235620">
        <w:t xml:space="preserve"> </w:t>
      </w:r>
      <w:r w:rsidR="00235620" w:rsidRPr="00536E26">
        <w:rPr>
          <w:bCs w:val="0"/>
        </w:rPr>
        <w:t>услуг</w:t>
      </w:r>
      <w:r w:rsidR="004F4D80" w:rsidRPr="00F647F7">
        <w:t xml:space="preserve"> (форма </w:t>
      </w:r>
      <w:r w:rsidR="004F4D80" w:rsidRPr="00F647F7">
        <w:rPr>
          <w:noProof/>
        </w:rPr>
        <w:t>2</w:t>
      </w:r>
      <w:r w:rsidR="004F4D80" w:rsidRPr="00F647F7">
        <w:t>)</w:t>
      </w:r>
      <w:bookmarkEnd w:id="601"/>
      <w:bookmarkEnd w:id="602"/>
      <w:bookmarkEnd w:id="603"/>
      <w:bookmarkEnd w:id="604"/>
      <w:bookmarkEnd w:id="605"/>
      <w:bookmarkEnd w:id="606"/>
      <w:bookmarkEnd w:id="623"/>
      <w:bookmarkEnd w:id="624"/>
      <w:bookmarkEnd w:id="625"/>
      <w:bookmarkEnd w:id="626"/>
      <w:bookmarkEnd w:id="627"/>
      <w:bookmarkEnd w:id="628"/>
      <w:bookmarkEnd w:id="62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30" w:name="_Toc98253923"/>
      <w:bookmarkStart w:id="631" w:name="_Toc157248177"/>
      <w:bookmarkStart w:id="632" w:name="_Toc157496546"/>
      <w:bookmarkStart w:id="633" w:name="_Toc158206085"/>
      <w:bookmarkStart w:id="634" w:name="_Toc164057770"/>
      <w:bookmarkStart w:id="635" w:name="_Toc164137120"/>
      <w:bookmarkStart w:id="636" w:name="_Toc164161280"/>
      <w:bookmarkStart w:id="637" w:name="_Toc165173851"/>
      <w:bookmarkStart w:id="638" w:name="_Ref264038986"/>
      <w:bookmarkStart w:id="639" w:name="_Ref264359294"/>
      <w:bookmarkStart w:id="640" w:name="_Toc439170676"/>
      <w:bookmarkStart w:id="641" w:name="_Toc439172778"/>
      <w:bookmarkStart w:id="642" w:name="_Toc439173222"/>
      <w:bookmarkStart w:id="643" w:name="_Toc439238218"/>
      <w:bookmarkStart w:id="644" w:name="_Toc439252766"/>
      <w:bookmarkStart w:id="645" w:name="_Toc439323740"/>
      <w:bookmarkStart w:id="646" w:name="_Toc440361374"/>
      <w:bookmarkStart w:id="647" w:name="_Toc440376129"/>
      <w:bookmarkStart w:id="648" w:name="_Toc440376256"/>
      <w:bookmarkStart w:id="649" w:name="_Toc440382514"/>
      <w:bookmarkStart w:id="650" w:name="_Toc440447184"/>
      <w:bookmarkStart w:id="651" w:name="_Toc440631727"/>
      <w:bookmarkStart w:id="652" w:name="_Toc440877383"/>
      <w:bookmarkStart w:id="653" w:name="_Toc441130832"/>
      <w:r w:rsidRPr="00C236C0">
        <w:rPr>
          <w:szCs w:val="24"/>
        </w:rPr>
        <w:t xml:space="preserve">Форма </w:t>
      </w:r>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r w:rsidR="00492C8B">
        <w:rPr>
          <w:szCs w:val="24"/>
        </w:rPr>
        <w:t>Сводной таблицы стоимости</w:t>
      </w:r>
      <w:bookmarkEnd w:id="644"/>
      <w:bookmarkEnd w:id="645"/>
      <w:bookmarkEnd w:id="646"/>
      <w:bookmarkEnd w:id="647"/>
      <w:bookmarkEnd w:id="648"/>
      <w:bookmarkEnd w:id="649"/>
      <w:bookmarkEnd w:id="650"/>
      <w:bookmarkEnd w:id="651"/>
      <w:bookmarkEnd w:id="652"/>
      <w:r w:rsidR="00235620">
        <w:rPr>
          <w:szCs w:val="24"/>
        </w:rPr>
        <w:t xml:space="preserve"> </w:t>
      </w:r>
      <w:r w:rsidR="00235620" w:rsidRPr="00536E26">
        <w:rPr>
          <w:bCs w:val="0"/>
          <w:szCs w:val="24"/>
        </w:rPr>
        <w:t>услуг</w:t>
      </w:r>
      <w:bookmarkEnd w:id="65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235620">
        <w:rPr>
          <w:b/>
          <w:sz w:val="24"/>
          <w:szCs w:val="24"/>
        </w:rPr>
        <w:t xml:space="preserve"> </w:t>
      </w:r>
      <w:r w:rsidR="00235620" w:rsidRPr="00235620">
        <w:rPr>
          <w:b/>
          <w:sz w:val="24"/>
          <w:szCs w:val="24"/>
        </w:rPr>
        <w:t>услуг</w:t>
      </w:r>
    </w:p>
    <w:p w:rsidR="00A35E74" w:rsidRPr="00F647F7" w:rsidRDefault="00A35E74" w:rsidP="00A35E74">
      <w:pPr>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A35E74" w:rsidRPr="00843BBD" w:rsidTr="007D37B9">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A35E74" w:rsidRPr="00843BBD" w:rsidRDefault="00A35E74" w:rsidP="007D37B9">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A35E74" w:rsidRPr="00843BBD" w:rsidRDefault="00A35E74" w:rsidP="007D37B9">
            <w:pPr>
              <w:pStyle w:val="aff0"/>
              <w:spacing w:before="0" w:after="0"/>
              <w:jc w:val="center"/>
              <w:rPr>
                <w:b/>
                <w:color w:val="000000"/>
              </w:rPr>
            </w:pPr>
            <w:r w:rsidRPr="00843BBD">
              <w:rPr>
                <w:rStyle w:val="aa"/>
                <w:b w:val="0"/>
                <w:sz w:val="20"/>
              </w:rPr>
              <w:t>(Указывается наименование услуг)</w:t>
            </w:r>
          </w:p>
        </w:tc>
      </w:tr>
      <w:tr w:rsidR="00A35E74" w:rsidRPr="0098354B" w:rsidTr="007D37B9">
        <w:trPr>
          <w:trHeight w:val="944"/>
        </w:trPr>
        <w:tc>
          <w:tcPr>
            <w:tcW w:w="578" w:type="dxa"/>
          </w:tcPr>
          <w:p w:rsidR="00A35E74" w:rsidRPr="0098354B" w:rsidRDefault="00A35E74" w:rsidP="007D37B9">
            <w:pPr>
              <w:pStyle w:val="aff0"/>
              <w:spacing w:before="0" w:after="0"/>
              <w:rPr>
                <w:sz w:val="24"/>
                <w:szCs w:val="24"/>
                <w:highlight w:val="yellow"/>
              </w:rPr>
            </w:pPr>
            <w:r w:rsidRPr="0098354B">
              <w:rPr>
                <w:sz w:val="24"/>
                <w:szCs w:val="24"/>
                <w:highlight w:val="yellow"/>
              </w:rPr>
              <w:t xml:space="preserve">№ </w:t>
            </w:r>
            <w:proofErr w:type="gramStart"/>
            <w:r w:rsidRPr="0098354B">
              <w:rPr>
                <w:sz w:val="24"/>
                <w:szCs w:val="24"/>
                <w:highlight w:val="yellow"/>
              </w:rPr>
              <w:t>п</w:t>
            </w:r>
            <w:proofErr w:type="gramEnd"/>
            <w:r w:rsidRPr="0098354B">
              <w:rPr>
                <w:sz w:val="24"/>
                <w:szCs w:val="24"/>
                <w:highlight w:val="yellow"/>
              </w:rPr>
              <w:t>/п</w:t>
            </w:r>
          </w:p>
        </w:tc>
        <w:tc>
          <w:tcPr>
            <w:tcW w:w="5943" w:type="dxa"/>
            <w:vAlign w:val="center"/>
          </w:tcPr>
          <w:p w:rsidR="00A35E74" w:rsidRPr="0098354B" w:rsidRDefault="00A35E74" w:rsidP="007D37B9">
            <w:pPr>
              <w:spacing w:line="240" w:lineRule="auto"/>
              <w:ind w:firstLine="0"/>
              <w:jc w:val="center"/>
              <w:rPr>
                <w:sz w:val="24"/>
                <w:szCs w:val="24"/>
                <w:highlight w:val="yellow"/>
              </w:rPr>
            </w:pPr>
            <w:r w:rsidRPr="0098354B">
              <w:rPr>
                <w:sz w:val="24"/>
                <w:szCs w:val="24"/>
                <w:highlight w:val="yellow"/>
              </w:rPr>
              <w:t>Вид услуг</w:t>
            </w:r>
          </w:p>
        </w:tc>
        <w:tc>
          <w:tcPr>
            <w:tcW w:w="1559" w:type="dxa"/>
            <w:vAlign w:val="center"/>
          </w:tcPr>
          <w:p w:rsidR="00A35E74" w:rsidRPr="0098354B" w:rsidRDefault="00A35E74" w:rsidP="007D37B9">
            <w:pPr>
              <w:spacing w:line="240" w:lineRule="auto"/>
              <w:ind w:firstLine="0"/>
              <w:jc w:val="center"/>
              <w:rPr>
                <w:sz w:val="24"/>
                <w:szCs w:val="24"/>
                <w:highlight w:val="yellow"/>
              </w:rPr>
            </w:pPr>
            <w:r w:rsidRPr="0098354B">
              <w:rPr>
                <w:sz w:val="24"/>
                <w:szCs w:val="24"/>
                <w:highlight w:val="yellow"/>
              </w:rPr>
              <w:t>Ед. изм.</w:t>
            </w:r>
          </w:p>
        </w:tc>
        <w:tc>
          <w:tcPr>
            <w:tcW w:w="1701" w:type="dxa"/>
            <w:vAlign w:val="center"/>
          </w:tcPr>
          <w:p w:rsidR="00A35E74" w:rsidRPr="0098354B" w:rsidRDefault="00A35E74" w:rsidP="007D37B9">
            <w:pPr>
              <w:spacing w:line="240" w:lineRule="auto"/>
              <w:ind w:firstLine="0"/>
              <w:jc w:val="center"/>
              <w:rPr>
                <w:sz w:val="24"/>
                <w:szCs w:val="24"/>
                <w:highlight w:val="yellow"/>
              </w:rPr>
            </w:pPr>
            <w:r w:rsidRPr="0098354B">
              <w:rPr>
                <w:sz w:val="24"/>
                <w:szCs w:val="24"/>
                <w:highlight w:val="yellow"/>
              </w:rPr>
              <w:t>Цена единицы без НДС, руб.</w:t>
            </w:r>
          </w:p>
        </w:tc>
        <w:tc>
          <w:tcPr>
            <w:tcW w:w="1843" w:type="dxa"/>
            <w:vAlign w:val="center"/>
          </w:tcPr>
          <w:p w:rsidR="00A35E74" w:rsidRPr="0098354B" w:rsidRDefault="00A35E74" w:rsidP="007D37B9">
            <w:pPr>
              <w:spacing w:line="240" w:lineRule="auto"/>
              <w:ind w:firstLine="0"/>
              <w:jc w:val="center"/>
              <w:rPr>
                <w:sz w:val="24"/>
                <w:szCs w:val="24"/>
                <w:highlight w:val="yellow"/>
              </w:rPr>
            </w:pPr>
            <w:r w:rsidRPr="0098354B">
              <w:rPr>
                <w:sz w:val="24"/>
                <w:szCs w:val="24"/>
                <w:highlight w:val="yellow"/>
              </w:rPr>
              <w:t>Цена единицы с НДС, руб.</w:t>
            </w:r>
          </w:p>
        </w:tc>
        <w:tc>
          <w:tcPr>
            <w:tcW w:w="3827" w:type="dxa"/>
            <w:vAlign w:val="center"/>
          </w:tcPr>
          <w:p w:rsidR="00A35E74" w:rsidRPr="0098354B" w:rsidRDefault="00A35E74" w:rsidP="007D37B9">
            <w:pPr>
              <w:spacing w:line="240" w:lineRule="auto"/>
              <w:ind w:firstLine="0"/>
              <w:jc w:val="center"/>
              <w:rPr>
                <w:sz w:val="24"/>
                <w:szCs w:val="24"/>
                <w:highlight w:val="yellow"/>
              </w:rPr>
            </w:pPr>
            <w:r w:rsidRPr="0098354B">
              <w:rPr>
                <w:sz w:val="24"/>
                <w:szCs w:val="24"/>
                <w:highlight w:val="yellow"/>
              </w:rPr>
              <w:t>Примечания</w:t>
            </w:r>
          </w:p>
        </w:tc>
      </w:tr>
      <w:tr w:rsidR="00A35E74" w:rsidRPr="0098354B" w:rsidTr="007D37B9">
        <w:trPr>
          <w:trHeight w:val="284"/>
        </w:trPr>
        <w:tc>
          <w:tcPr>
            <w:tcW w:w="15451" w:type="dxa"/>
            <w:gridSpan w:val="6"/>
          </w:tcPr>
          <w:p w:rsidR="00A35E74" w:rsidRPr="0098354B" w:rsidRDefault="00A35E74" w:rsidP="007D37B9">
            <w:pPr>
              <w:pStyle w:val="aff1"/>
              <w:numPr>
                <w:ilvl w:val="0"/>
                <w:numId w:val="89"/>
              </w:numPr>
              <w:tabs>
                <w:tab w:val="left" w:pos="-1951"/>
              </w:tabs>
              <w:suppressAutoHyphens w:val="0"/>
              <w:spacing w:before="0" w:after="0"/>
              <w:rPr>
                <w:color w:val="000000"/>
                <w:szCs w:val="24"/>
                <w:highlight w:val="yellow"/>
              </w:rPr>
            </w:pPr>
            <w:r w:rsidRPr="0098354B">
              <w:rPr>
                <w:bCs w:val="0"/>
                <w:highlight w:val="yellow"/>
              </w:rPr>
              <w:t>Филиал ПАО «МРСК Центра»</w:t>
            </w:r>
            <w:r w:rsidRPr="0098354B">
              <w:rPr>
                <w:highlight w:val="yellow"/>
              </w:rPr>
              <w:t xml:space="preserve"> «</w:t>
            </w:r>
            <w:r w:rsidRPr="0098354B">
              <w:rPr>
                <w:rStyle w:val="aa"/>
                <w:b w:val="0"/>
                <w:highlight w:val="yellow"/>
              </w:rPr>
              <w:t>____</w:t>
            </w:r>
            <w:r w:rsidRPr="0098354B">
              <w:rPr>
                <w:rStyle w:val="aa"/>
                <w:highlight w:val="yellow"/>
              </w:rPr>
              <w:t xml:space="preserve"> </w:t>
            </w:r>
            <w:proofErr w:type="spellStart"/>
            <w:r w:rsidRPr="0098354B">
              <w:rPr>
                <w:highlight w:val="yellow"/>
              </w:rPr>
              <w:t>энерго</w:t>
            </w:r>
            <w:proofErr w:type="spellEnd"/>
            <w:r w:rsidRPr="0098354B">
              <w:rPr>
                <w:highlight w:val="yellow"/>
              </w:rPr>
              <w:t>»</w:t>
            </w:r>
          </w:p>
        </w:tc>
      </w:tr>
      <w:tr w:rsidR="00A35E74" w:rsidRPr="0098354B" w:rsidTr="007D37B9">
        <w:trPr>
          <w:trHeight w:val="284"/>
        </w:trPr>
        <w:tc>
          <w:tcPr>
            <w:tcW w:w="578" w:type="dxa"/>
          </w:tcPr>
          <w:p w:rsidR="00A35E74" w:rsidRPr="0098354B" w:rsidRDefault="00A35E74" w:rsidP="007D37B9">
            <w:pPr>
              <w:pStyle w:val="aff1"/>
              <w:numPr>
                <w:ilvl w:val="0"/>
                <w:numId w:val="87"/>
              </w:numPr>
              <w:suppressAutoHyphens w:val="0"/>
              <w:ind w:left="0"/>
              <w:rPr>
                <w:color w:val="000000"/>
                <w:szCs w:val="24"/>
                <w:highlight w:val="yellow"/>
              </w:rPr>
            </w:pPr>
          </w:p>
        </w:tc>
        <w:tc>
          <w:tcPr>
            <w:tcW w:w="5943" w:type="dxa"/>
          </w:tcPr>
          <w:p w:rsidR="00A35E74" w:rsidRPr="0098354B" w:rsidRDefault="00A35E74" w:rsidP="007D37B9">
            <w:pPr>
              <w:pStyle w:val="aff1"/>
              <w:spacing w:before="0" w:after="0"/>
              <w:rPr>
                <w:color w:val="000000"/>
                <w:szCs w:val="24"/>
                <w:highlight w:val="yellow"/>
              </w:rPr>
            </w:pPr>
          </w:p>
        </w:tc>
        <w:tc>
          <w:tcPr>
            <w:tcW w:w="1559" w:type="dxa"/>
          </w:tcPr>
          <w:p w:rsidR="00A35E74" w:rsidRPr="0098354B" w:rsidRDefault="00A35E74" w:rsidP="007D37B9">
            <w:pPr>
              <w:pStyle w:val="aff1"/>
              <w:spacing w:before="0" w:after="0"/>
              <w:rPr>
                <w:color w:val="000000"/>
                <w:szCs w:val="24"/>
                <w:highlight w:val="yellow"/>
              </w:rPr>
            </w:pPr>
          </w:p>
        </w:tc>
        <w:tc>
          <w:tcPr>
            <w:tcW w:w="1701" w:type="dxa"/>
          </w:tcPr>
          <w:p w:rsidR="00A35E74" w:rsidRPr="0098354B" w:rsidRDefault="00A35E74" w:rsidP="007D37B9">
            <w:pPr>
              <w:pStyle w:val="aff1"/>
              <w:spacing w:before="0" w:after="0"/>
              <w:rPr>
                <w:color w:val="000000"/>
                <w:szCs w:val="24"/>
                <w:highlight w:val="yellow"/>
              </w:rPr>
            </w:pPr>
          </w:p>
        </w:tc>
        <w:tc>
          <w:tcPr>
            <w:tcW w:w="1843" w:type="dxa"/>
          </w:tcPr>
          <w:p w:rsidR="00A35E74" w:rsidRPr="0098354B" w:rsidRDefault="00A35E74" w:rsidP="007D37B9">
            <w:pPr>
              <w:pStyle w:val="aff1"/>
              <w:spacing w:before="0" w:after="0"/>
              <w:jc w:val="right"/>
              <w:rPr>
                <w:color w:val="000000"/>
                <w:szCs w:val="24"/>
                <w:highlight w:val="yellow"/>
              </w:rPr>
            </w:pPr>
          </w:p>
        </w:tc>
        <w:tc>
          <w:tcPr>
            <w:tcW w:w="3827" w:type="dxa"/>
          </w:tcPr>
          <w:p w:rsidR="00A35E74" w:rsidRPr="0098354B" w:rsidRDefault="00A35E74" w:rsidP="007D37B9">
            <w:pPr>
              <w:pStyle w:val="aff1"/>
              <w:spacing w:before="0" w:after="0"/>
              <w:rPr>
                <w:color w:val="000000"/>
                <w:szCs w:val="24"/>
                <w:highlight w:val="yellow"/>
              </w:rPr>
            </w:pPr>
          </w:p>
        </w:tc>
      </w:tr>
      <w:tr w:rsidR="00A35E74" w:rsidRPr="0098354B" w:rsidTr="007D37B9">
        <w:trPr>
          <w:trHeight w:val="284"/>
        </w:trPr>
        <w:tc>
          <w:tcPr>
            <w:tcW w:w="578" w:type="dxa"/>
          </w:tcPr>
          <w:p w:rsidR="00A35E74" w:rsidRPr="0098354B" w:rsidRDefault="00A35E74" w:rsidP="007D37B9">
            <w:pPr>
              <w:pStyle w:val="aff1"/>
              <w:numPr>
                <w:ilvl w:val="0"/>
                <w:numId w:val="87"/>
              </w:numPr>
              <w:suppressAutoHyphens w:val="0"/>
              <w:ind w:left="0"/>
              <w:rPr>
                <w:color w:val="000000"/>
                <w:szCs w:val="24"/>
                <w:highlight w:val="yellow"/>
              </w:rPr>
            </w:pPr>
          </w:p>
        </w:tc>
        <w:tc>
          <w:tcPr>
            <w:tcW w:w="5943" w:type="dxa"/>
          </w:tcPr>
          <w:p w:rsidR="00A35E74" w:rsidRPr="0098354B" w:rsidRDefault="00A35E74" w:rsidP="007D37B9">
            <w:pPr>
              <w:pStyle w:val="aff1"/>
              <w:spacing w:before="0" w:after="0"/>
              <w:rPr>
                <w:color w:val="000000"/>
                <w:szCs w:val="24"/>
                <w:highlight w:val="yellow"/>
              </w:rPr>
            </w:pPr>
          </w:p>
        </w:tc>
        <w:tc>
          <w:tcPr>
            <w:tcW w:w="1559" w:type="dxa"/>
          </w:tcPr>
          <w:p w:rsidR="00A35E74" w:rsidRPr="0098354B" w:rsidRDefault="00A35E74" w:rsidP="007D37B9">
            <w:pPr>
              <w:pStyle w:val="aff1"/>
              <w:spacing w:before="0" w:after="0"/>
              <w:rPr>
                <w:color w:val="000000"/>
                <w:szCs w:val="24"/>
                <w:highlight w:val="yellow"/>
              </w:rPr>
            </w:pPr>
          </w:p>
        </w:tc>
        <w:tc>
          <w:tcPr>
            <w:tcW w:w="1701" w:type="dxa"/>
          </w:tcPr>
          <w:p w:rsidR="00A35E74" w:rsidRPr="0098354B" w:rsidRDefault="00A35E74" w:rsidP="007D37B9">
            <w:pPr>
              <w:pStyle w:val="aff1"/>
              <w:spacing w:before="0" w:after="0"/>
              <w:rPr>
                <w:color w:val="000000"/>
                <w:szCs w:val="24"/>
                <w:highlight w:val="yellow"/>
              </w:rPr>
            </w:pPr>
          </w:p>
        </w:tc>
        <w:tc>
          <w:tcPr>
            <w:tcW w:w="1843" w:type="dxa"/>
          </w:tcPr>
          <w:p w:rsidR="00A35E74" w:rsidRPr="0098354B" w:rsidRDefault="00A35E74" w:rsidP="007D37B9">
            <w:pPr>
              <w:pStyle w:val="aff1"/>
              <w:spacing w:before="0" w:after="0"/>
              <w:jc w:val="right"/>
              <w:rPr>
                <w:color w:val="000000"/>
                <w:szCs w:val="24"/>
                <w:highlight w:val="yellow"/>
              </w:rPr>
            </w:pPr>
          </w:p>
        </w:tc>
        <w:tc>
          <w:tcPr>
            <w:tcW w:w="3827" w:type="dxa"/>
          </w:tcPr>
          <w:p w:rsidR="00A35E74" w:rsidRPr="0098354B" w:rsidRDefault="00A35E74" w:rsidP="007D37B9">
            <w:pPr>
              <w:pStyle w:val="aff1"/>
              <w:spacing w:before="0" w:after="0"/>
              <w:rPr>
                <w:color w:val="000000"/>
                <w:szCs w:val="24"/>
                <w:highlight w:val="yellow"/>
              </w:rPr>
            </w:pPr>
          </w:p>
        </w:tc>
      </w:tr>
      <w:tr w:rsidR="00A35E74" w:rsidRPr="0098354B" w:rsidTr="007D37B9">
        <w:trPr>
          <w:trHeight w:val="284"/>
        </w:trPr>
        <w:tc>
          <w:tcPr>
            <w:tcW w:w="578" w:type="dxa"/>
          </w:tcPr>
          <w:p w:rsidR="00A35E74" w:rsidRPr="0098354B" w:rsidRDefault="00A35E74" w:rsidP="007D37B9">
            <w:pPr>
              <w:pStyle w:val="aff1"/>
              <w:numPr>
                <w:ilvl w:val="0"/>
                <w:numId w:val="87"/>
              </w:numPr>
              <w:suppressAutoHyphens w:val="0"/>
              <w:ind w:left="0"/>
              <w:rPr>
                <w:color w:val="000000"/>
                <w:szCs w:val="24"/>
                <w:highlight w:val="yellow"/>
              </w:rPr>
            </w:pPr>
          </w:p>
        </w:tc>
        <w:tc>
          <w:tcPr>
            <w:tcW w:w="5943" w:type="dxa"/>
          </w:tcPr>
          <w:p w:rsidR="00A35E74" w:rsidRPr="0098354B" w:rsidRDefault="00A35E74" w:rsidP="007D37B9">
            <w:pPr>
              <w:pStyle w:val="aff1"/>
              <w:spacing w:before="0" w:after="0"/>
              <w:rPr>
                <w:color w:val="000000"/>
                <w:szCs w:val="24"/>
                <w:highlight w:val="yellow"/>
              </w:rPr>
            </w:pPr>
          </w:p>
        </w:tc>
        <w:tc>
          <w:tcPr>
            <w:tcW w:w="1559" w:type="dxa"/>
          </w:tcPr>
          <w:p w:rsidR="00A35E74" w:rsidRPr="0098354B" w:rsidRDefault="00A35E74" w:rsidP="007D37B9">
            <w:pPr>
              <w:pStyle w:val="aff1"/>
              <w:spacing w:before="0" w:after="0"/>
              <w:rPr>
                <w:color w:val="000000"/>
                <w:szCs w:val="24"/>
                <w:highlight w:val="yellow"/>
              </w:rPr>
            </w:pPr>
          </w:p>
        </w:tc>
        <w:tc>
          <w:tcPr>
            <w:tcW w:w="1701" w:type="dxa"/>
          </w:tcPr>
          <w:p w:rsidR="00A35E74" w:rsidRPr="0098354B" w:rsidRDefault="00A35E74" w:rsidP="007D37B9">
            <w:pPr>
              <w:pStyle w:val="aff1"/>
              <w:spacing w:before="0" w:after="0"/>
              <w:rPr>
                <w:color w:val="000000"/>
                <w:szCs w:val="24"/>
                <w:highlight w:val="yellow"/>
              </w:rPr>
            </w:pPr>
          </w:p>
        </w:tc>
        <w:tc>
          <w:tcPr>
            <w:tcW w:w="1843" w:type="dxa"/>
          </w:tcPr>
          <w:p w:rsidR="00A35E74" w:rsidRPr="0098354B" w:rsidRDefault="00A35E74" w:rsidP="007D37B9">
            <w:pPr>
              <w:pStyle w:val="aff1"/>
              <w:spacing w:before="0" w:after="0"/>
              <w:jc w:val="right"/>
              <w:rPr>
                <w:color w:val="000000"/>
                <w:szCs w:val="24"/>
                <w:highlight w:val="yellow"/>
              </w:rPr>
            </w:pPr>
          </w:p>
        </w:tc>
        <w:tc>
          <w:tcPr>
            <w:tcW w:w="3827" w:type="dxa"/>
          </w:tcPr>
          <w:p w:rsidR="00A35E74" w:rsidRPr="0098354B" w:rsidRDefault="00A35E74" w:rsidP="007D37B9">
            <w:pPr>
              <w:pStyle w:val="aff1"/>
              <w:spacing w:before="0" w:after="0"/>
              <w:rPr>
                <w:color w:val="000000"/>
                <w:szCs w:val="24"/>
                <w:highlight w:val="yellow"/>
              </w:rPr>
            </w:pPr>
          </w:p>
        </w:tc>
      </w:tr>
      <w:tr w:rsidR="00A35E74" w:rsidRPr="0098354B" w:rsidTr="007D37B9">
        <w:trPr>
          <w:trHeight w:val="284"/>
        </w:trPr>
        <w:tc>
          <w:tcPr>
            <w:tcW w:w="15451" w:type="dxa"/>
            <w:gridSpan w:val="6"/>
          </w:tcPr>
          <w:p w:rsidR="00A35E74" w:rsidRPr="0098354B" w:rsidRDefault="00A35E74" w:rsidP="007D37B9">
            <w:pPr>
              <w:pStyle w:val="aff1"/>
              <w:numPr>
                <w:ilvl w:val="0"/>
                <w:numId w:val="89"/>
              </w:numPr>
              <w:suppressAutoHyphens w:val="0"/>
              <w:spacing w:before="0" w:after="0"/>
              <w:rPr>
                <w:color w:val="000000"/>
                <w:szCs w:val="24"/>
                <w:highlight w:val="yellow"/>
              </w:rPr>
            </w:pPr>
            <w:r w:rsidRPr="0098354B">
              <w:rPr>
                <w:bCs w:val="0"/>
                <w:highlight w:val="yellow"/>
              </w:rPr>
              <w:t>Филиал ПАО «МРСК Центра»</w:t>
            </w:r>
            <w:r w:rsidRPr="0098354B">
              <w:rPr>
                <w:highlight w:val="yellow"/>
              </w:rPr>
              <w:t xml:space="preserve"> «</w:t>
            </w:r>
            <w:r w:rsidRPr="0098354B">
              <w:rPr>
                <w:rStyle w:val="aa"/>
                <w:b w:val="0"/>
                <w:highlight w:val="yellow"/>
              </w:rPr>
              <w:t>____</w:t>
            </w:r>
            <w:r w:rsidRPr="0098354B">
              <w:rPr>
                <w:rStyle w:val="aa"/>
                <w:highlight w:val="yellow"/>
              </w:rPr>
              <w:t xml:space="preserve"> </w:t>
            </w:r>
            <w:proofErr w:type="spellStart"/>
            <w:r w:rsidRPr="0098354B">
              <w:rPr>
                <w:highlight w:val="yellow"/>
              </w:rPr>
              <w:t>энерго</w:t>
            </w:r>
            <w:proofErr w:type="spellEnd"/>
            <w:r w:rsidRPr="0098354B">
              <w:rPr>
                <w:highlight w:val="yellow"/>
              </w:rPr>
              <w:t>»</w:t>
            </w:r>
          </w:p>
        </w:tc>
      </w:tr>
      <w:tr w:rsidR="00A35E74" w:rsidRPr="0098354B" w:rsidTr="007D37B9">
        <w:trPr>
          <w:trHeight w:val="284"/>
        </w:trPr>
        <w:tc>
          <w:tcPr>
            <w:tcW w:w="578" w:type="dxa"/>
          </w:tcPr>
          <w:p w:rsidR="00A35E74" w:rsidRPr="0098354B" w:rsidRDefault="00A35E74" w:rsidP="007D37B9">
            <w:pPr>
              <w:pStyle w:val="aff1"/>
              <w:numPr>
                <w:ilvl w:val="0"/>
                <w:numId w:val="88"/>
              </w:numPr>
              <w:suppressAutoHyphens w:val="0"/>
              <w:ind w:left="0"/>
              <w:rPr>
                <w:color w:val="000000"/>
                <w:szCs w:val="24"/>
                <w:highlight w:val="yellow"/>
              </w:rPr>
            </w:pPr>
          </w:p>
        </w:tc>
        <w:tc>
          <w:tcPr>
            <w:tcW w:w="5943" w:type="dxa"/>
          </w:tcPr>
          <w:p w:rsidR="00A35E74" w:rsidRPr="0098354B" w:rsidRDefault="00A35E74" w:rsidP="007D37B9">
            <w:pPr>
              <w:pStyle w:val="aff1"/>
              <w:spacing w:before="0" w:after="0"/>
              <w:rPr>
                <w:color w:val="000000"/>
                <w:szCs w:val="24"/>
                <w:highlight w:val="yellow"/>
              </w:rPr>
            </w:pPr>
          </w:p>
        </w:tc>
        <w:tc>
          <w:tcPr>
            <w:tcW w:w="1559" w:type="dxa"/>
          </w:tcPr>
          <w:p w:rsidR="00A35E74" w:rsidRPr="0098354B" w:rsidRDefault="00A35E74" w:rsidP="007D37B9">
            <w:pPr>
              <w:pStyle w:val="aff1"/>
              <w:spacing w:before="0" w:after="0"/>
              <w:rPr>
                <w:color w:val="000000"/>
                <w:szCs w:val="24"/>
                <w:highlight w:val="yellow"/>
              </w:rPr>
            </w:pPr>
          </w:p>
        </w:tc>
        <w:tc>
          <w:tcPr>
            <w:tcW w:w="1701" w:type="dxa"/>
          </w:tcPr>
          <w:p w:rsidR="00A35E74" w:rsidRPr="0098354B" w:rsidRDefault="00A35E74" w:rsidP="007D37B9">
            <w:pPr>
              <w:pStyle w:val="aff1"/>
              <w:spacing w:before="0" w:after="0"/>
              <w:rPr>
                <w:color w:val="000000"/>
                <w:szCs w:val="24"/>
                <w:highlight w:val="yellow"/>
              </w:rPr>
            </w:pPr>
          </w:p>
        </w:tc>
        <w:tc>
          <w:tcPr>
            <w:tcW w:w="1843" w:type="dxa"/>
          </w:tcPr>
          <w:p w:rsidR="00A35E74" w:rsidRPr="0098354B" w:rsidRDefault="00A35E74" w:rsidP="007D37B9">
            <w:pPr>
              <w:pStyle w:val="aff1"/>
              <w:spacing w:before="0" w:after="0"/>
              <w:jc w:val="right"/>
              <w:rPr>
                <w:color w:val="000000"/>
                <w:szCs w:val="24"/>
                <w:highlight w:val="yellow"/>
              </w:rPr>
            </w:pPr>
          </w:p>
        </w:tc>
        <w:tc>
          <w:tcPr>
            <w:tcW w:w="3827" w:type="dxa"/>
          </w:tcPr>
          <w:p w:rsidR="00A35E74" w:rsidRPr="0098354B" w:rsidRDefault="00A35E74" w:rsidP="007D37B9">
            <w:pPr>
              <w:pStyle w:val="aff1"/>
              <w:spacing w:before="0" w:after="0"/>
              <w:rPr>
                <w:color w:val="000000"/>
                <w:szCs w:val="24"/>
                <w:highlight w:val="yellow"/>
              </w:rPr>
            </w:pPr>
          </w:p>
        </w:tc>
      </w:tr>
      <w:tr w:rsidR="00A35E74" w:rsidRPr="0098354B" w:rsidTr="007D37B9">
        <w:trPr>
          <w:trHeight w:val="284"/>
        </w:trPr>
        <w:tc>
          <w:tcPr>
            <w:tcW w:w="578" w:type="dxa"/>
          </w:tcPr>
          <w:p w:rsidR="00A35E74" w:rsidRPr="0098354B" w:rsidRDefault="00A35E74" w:rsidP="007D37B9">
            <w:pPr>
              <w:pStyle w:val="aff1"/>
              <w:numPr>
                <w:ilvl w:val="0"/>
                <w:numId w:val="88"/>
              </w:numPr>
              <w:suppressAutoHyphens w:val="0"/>
              <w:ind w:left="0"/>
              <w:rPr>
                <w:color w:val="000000"/>
                <w:szCs w:val="24"/>
                <w:highlight w:val="yellow"/>
              </w:rPr>
            </w:pPr>
          </w:p>
        </w:tc>
        <w:tc>
          <w:tcPr>
            <w:tcW w:w="5943" w:type="dxa"/>
          </w:tcPr>
          <w:p w:rsidR="00A35E74" w:rsidRPr="0098354B" w:rsidRDefault="00A35E74" w:rsidP="007D37B9">
            <w:pPr>
              <w:pStyle w:val="aff1"/>
              <w:spacing w:before="0" w:after="0"/>
              <w:rPr>
                <w:color w:val="000000"/>
                <w:szCs w:val="24"/>
                <w:highlight w:val="yellow"/>
              </w:rPr>
            </w:pPr>
          </w:p>
        </w:tc>
        <w:tc>
          <w:tcPr>
            <w:tcW w:w="1559" w:type="dxa"/>
          </w:tcPr>
          <w:p w:rsidR="00A35E74" w:rsidRPr="0098354B" w:rsidRDefault="00A35E74" w:rsidP="007D37B9">
            <w:pPr>
              <w:pStyle w:val="aff1"/>
              <w:spacing w:before="0" w:after="0"/>
              <w:rPr>
                <w:color w:val="000000"/>
                <w:szCs w:val="24"/>
                <w:highlight w:val="yellow"/>
              </w:rPr>
            </w:pPr>
          </w:p>
        </w:tc>
        <w:tc>
          <w:tcPr>
            <w:tcW w:w="1701" w:type="dxa"/>
          </w:tcPr>
          <w:p w:rsidR="00A35E74" w:rsidRPr="0098354B" w:rsidRDefault="00A35E74" w:rsidP="007D37B9">
            <w:pPr>
              <w:pStyle w:val="aff1"/>
              <w:spacing w:before="0" w:after="0"/>
              <w:rPr>
                <w:color w:val="000000"/>
                <w:szCs w:val="24"/>
                <w:highlight w:val="yellow"/>
              </w:rPr>
            </w:pPr>
          </w:p>
        </w:tc>
        <w:tc>
          <w:tcPr>
            <w:tcW w:w="1843" w:type="dxa"/>
          </w:tcPr>
          <w:p w:rsidR="00A35E74" w:rsidRPr="0098354B" w:rsidRDefault="00A35E74" w:rsidP="007D37B9">
            <w:pPr>
              <w:pStyle w:val="aff1"/>
              <w:spacing w:before="0" w:after="0"/>
              <w:jc w:val="right"/>
              <w:rPr>
                <w:color w:val="000000"/>
                <w:szCs w:val="24"/>
                <w:highlight w:val="yellow"/>
              </w:rPr>
            </w:pPr>
          </w:p>
        </w:tc>
        <w:tc>
          <w:tcPr>
            <w:tcW w:w="3827" w:type="dxa"/>
          </w:tcPr>
          <w:p w:rsidR="00A35E74" w:rsidRPr="0098354B" w:rsidRDefault="00A35E74" w:rsidP="007D37B9">
            <w:pPr>
              <w:pStyle w:val="aff1"/>
              <w:spacing w:before="0" w:after="0"/>
              <w:rPr>
                <w:color w:val="000000"/>
                <w:szCs w:val="24"/>
                <w:highlight w:val="yellow"/>
              </w:rPr>
            </w:pPr>
          </w:p>
        </w:tc>
      </w:tr>
      <w:tr w:rsidR="00A35E74" w:rsidRPr="0098354B" w:rsidTr="007D37B9">
        <w:trPr>
          <w:trHeight w:val="284"/>
        </w:trPr>
        <w:tc>
          <w:tcPr>
            <w:tcW w:w="578" w:type="dxa"/>
          </w:tcPr>
          <w:p w:rsidR="00A35E74" w:rsidRPr="0098354B" w:rsidRDefault="00A35E74" w:rsidP="007D37B9">
            <w:pPr>
              <w:pStyle w:val="aff1"/>
              <w:numPr>
                <w:ilvl w:val="0"/>
                <w:numId w:val="88"/>
              </w:numPr>
              <w:suppressAutoHyphens w:val="0"/>
              <w:ind w:left="0"/>
              <w:rPr>
                <w:color w:val="000000"/>
                <w:szCs w:val="24"/>
                <w:highlight w:val="yellow"/>
              </w:rPr>
            </w:pPr>
          </w:p>
        </w:tc>
        <w:tc>
          <w:tcPr>
            <w:tcW w:w="5943" w:type="dxa"/>
          </w:tcPr>
          <w:p w:rsidR="00A35E74" w:rsidRPr="0098354B" w:rsidRDefault="00A35E74" w:rsidP="007D37B9">
            <w:pPr>
              <w:pStyle w:val="aff1"/>
              <w:spacing w:before="0" w:after="0"/>
              <w:rPr>
                <w:color w:val="000000"/>
                <w:szCs w:val="24"/>
                <w:highlight w:val="yellow"/>
              </w:rPr>
            </w:pPr>
          </w:p>
        </w:tc>
        <w:tc>
          <w:tcPr>
            <w:tcW w:w="1559" w:type="dxa"/>
          </w:tcPr>
          <w:p w:rsidR="00A35E74" w:rsidRPr="0098354B" w:rsidRDefault="00A35E74" w:rsidP="007D37B9">
            <w:pPr>
              <w:pStyle w:val="aff1"/>
              <w:spacing w:before="0" w:after="0"/>
              <w:rPr>
                <w:color w:val="000000"/>
                <w:szCs w:val="24"/>
                <w:highlight w:val="yellow"/>
              </w:rPr>
            </w:pPr>
          </w:p>
        </w:tc>
        <w:tc>
          <w:tcPr>
            <w:tcW w:w="1701" w:type="dxa"/>
          </w:tcPr>
          <w:p w:rsidR="00A35E74" w:rsidRPr="0098354B" w:rsidRDefault="00A35E74" w:rsidP="007D37B9">
            <w:pPr>
              <w:pStyle w:val="aff1"/>
              <w:spacing w:before="0" w:after="0"/>
              <w:rPr>
                <w:color w:val="000000"/>
                <w:szCs w:val="24"/>
                <w:highlight w:val="yellow"/>
              </w:rPr>
            </w:pPr>
          </w:p>
        </w:tc>
        <w:tc>
          <w:tcPr>
            <w:tcW w:w="1843" w:type="dxa"/>
          </w:tcPr>
          <w:p w:rsidR="00A35E74" w:rsidRPr="0098354B" w:rsidRDefault="00A35E74" w:rsidP="007D37B9">
            <w:pPr>
              <w:pStyle w:val="aff1"/>
              <w:spacing w:before="0" w:after="0"/>
              <w:jc w:val="right"/>
              <w:rPr>
                <w:color w:val="000000"/>
                <w:szCs w:val="24"/>
                <w:highlight w:val="yellow"/>
              </w:rPr>
            </w:pPr>
          </w:p>
        </w:tc>
        <w:tc>
          <w:tcPr>
            <w:tcW w:w="3827" w:type="dxa"/>
          </w:tcPr>
          <w:p w:rsidR="00A35E74" w:rsidRPr="0098354B" w:rsidRDefault="00A35E74" w:rsidP="007D37B9">
            <w:pPr>
              <w:pStyle w:val="aff1"/>
              <w:spacing w:before="0" w:after="0"/>
              <w:rPr>
                <w:color w:val="000000"/>
                <w:szCs w:val="24"/>
                <w:highlight w:val="yellow"/>
              </w:rPr>
            </w:pPr>
          </w:p>
        </w:tc>
      </w:tr>
      <w:tr w:rsidR="00A35E74" w:rsidRPr="0098354B" w:rsidTr="007D37B9">
        <w:trPr>
          <w:trHeight w:val="504"/>
        </w:trPr>
        <w:tc>
          <w:tcPr>
            <w:tcW w:w="578" w:type="dxa"/>
          </w:tcPr>
          <w:p w:rsidR="00A35E74" w:rsidRPr="0098354B" w:rsidRDefault="00A35E74" w:rsidP="007D37B9">
            <w:pPr>
              <w:pStyle w:val="aff1"/>
              <w:spacing w:before="0" w:after="0"/>
              <w:rPr>
                <w:color w:val="000000"/>
                <w:szCs w:val="24"/>
                <w:highlight w:val="yellow"/>
              </w:rPr>
            </w:pPr>
            <w:r w:rsidRPr="0098354B">
              <w:rPr>
                <w:color w:val="000000"/>
                <w:szCs w:val="24"/>
                <w:highlight w:val="yellow"/>
              </w:rPr>
              <w:t>…</w:t>
            </w:r>
          </w:p>
        </w:tc>
        <w:tc>
          <w:tcPr>
            <w:tcW w:w="5943" w:type="dxa"/>
          </w:tcPr>
          <w:p w:rsidR="00A35E74" w:rsidRPr="0098354B" w:rsidRDefault="00A35E74" w:rsidP="007D37B9">
            <w:pPr>
              <w:pStyle w:val="aff1"/>
              <w:spacing w:before="0" w:after="0"/>
              <w:rPr>
                <w:color w:val="000000"/>
                <w:szCs w:val="24"/>
                <w:highlight w:val="yellow"/>
              </w:rPr>
            </w:pPr>
          </w:p>
        </w:tc>
        <w:tc>
          <w:tcPr>
            <w:tcW w:w="1559" w:type="dxa"/>
          </w:tcPr>
          <w:p w:rsidR="00A35E74" w:rsidRPr="0098354B" w:rsidRDefault="00A35E74" w:rsidP="007D37B9">
            <w:pPr>
              <w:pStyle w:val="aff1"/>
              <w:spacing w:before="0" w:after="0"/>
              <w:rPr>
                <w:color w:val="000000"/>
                <w:szCs w:val="24"/>
                <w:highlight w:val="yellow"/>
              </w:rPr>
            </w:pPr>
          </w:p>
        </w:tc>
        <w:tc>
          <w:tcPr>
            <w:tcW w:w="1701" w:type="dxa"/>
          </w:tcPr>
          <w:p w:rsidR="00A35E74" w:rsidRPr="0098354B" w:rsidRDefault="00A35E74" w:rsidP="007D37B9">
            <w:pPr>
              <w:pStyle w:val="aff1"/>
              <w:spacing w:before="0" w:after="0"/>
              <w:rPr>
                <w:color w:val="000000"/>
                <w:szCs w:val="24"/>
                <w:highlight w:val="yellow"/>
              </w:rPr>
            </w:pPr>
          </w:p>
        </w:tc>
        <w:tc>
          <w:tcPr>
            <w:tcW w:w="1843" w:type="dxa"/>
          </w:tcPr>
          <w:p w:rsidR="00A35E74" w:rsidRPr="0098354B" w:rsidRDefault="00A35E74" w:rsidP="007D37B9">
            <w:pPr>
              <w:pStyle w:val="aff1"/>
              <w:spacing w:before="0" w:after="0"/>
              <w:jc w:val="right"/>
              <w:rPr>
                <w:color w:val="000000"/>
                <w:szCs w:val="24"/>
                <w:highlight w:val="yellow"/>
              </w:rPr>
            </w:pPr>
          </w:p>
        </w:tc>
        <w:tc>
          <w:tcPr>
            <w:tcW w:w="3827" w:type="dxa"/>
          </w:tcPr>
          <w:p w:rsidR="00A35E74" w:rsidRPr="0098354B" w:rsidRDefault="00A35E74" w:rsidP="007D37B9">
            <w:pPr>
              <w:pStyle w:val="aff1"/>
              <w:spacing w:before="0" w:after="0"/>
              <w:rPr>
                <w:color w:val="000000"/>
                <w:szCs w:val="24"/>
                <w:highlight w:val="yellow"/>
              </w:rPr>
            </w:pPr>
          </w:p>
        </w:tc>
      </w:tr>
      <w:tr w:rsidR="00A35E74" w:rsidRPr="00843BBD" w:rsidTr="007D37B9">
        <w:trPr>
          <w:trHeight w:val="284"/>
        </w:trPr>
        <w:tc>
          <w:tcPr>
            <w:tcW w:w="578" w:type="dxa"/>
          </w:tcPr>
          <w:p w:rsidR="00A35E74" w:rsidRPr="00843BBD" w:rsidRDefault="00A35E74" w:rsidP="007D37B9">
            <w:pPr>
              <w:pStyle w:val="aff1"/>
              <w:spacing w:before="0" w:after="0"/>
              <w:rPr>
                <w:color w:val="000000"/>
                <w:szCs w:val="24"/>
              </w:rPr>
            </w:pPr>
            <w:r w:rsidRPr="0098354B">
              <w:rPr>
                <w:color w:val="000000"/>
                <w:szCs w:val="24"/>
                <w:highlight w:val="yellow"/>
              </w:rPr>
              <w:t>…</w:t>
            </w:r>
          </w:p>
        </w:tc>
        <w:tc>
          <w:tcPr>
            <w:tcW w:w="5943" w:type="dxa"/>
          </w:tcPr>
          <w:p w:rsidR="00A35E74" w:rsidRPr="00843BBD" w:rsidRDefault="00A35E74" w:rsidP="007D37B9">
            <w:pPr>
              <w:pStyle w:val="aff1"/>
              <w:spacing w:before="0" w:after="0"/>
              <w:rPr>
                <w:color w:val="000000"/>
                <w:szCs w:val="24"/>
              </w:rPr>
            </w:pPr>
          </w:p>
        </w:tc>
        <w:tc>
          <w:tcPr>
            <w:tcW w:w="1559" w:type="dxa"/>
          </w:tcPr>
          <w:p w:rsidR="00A35E74" w:rsidRPr="00843BBD" w:rsidRDefault="00A35E74" w:rsidP="007D37B9">
            <w:pPr>
              <w:pStyle w:val="aff1"/>
              <w:spacing w:before="0" w:after="0"/>
              <w:rPr>
                <w:color w:val="000000"/>
                <w:szCs w:val="24"/>
              </w:rPr>
            </w:pPr>
          </w:p>
        </w:tc>
        <w:tc>
          <w:tcPr>
            <w:tcW w:w="1701" w:type="dxa"/>
          </w:tcPr>
          <w:p w:rsidR="00A35E74" w:rsidRPr="00843BBD" w:rsidRDefault="00A35E74" w:rsidP="007D37B9">
            <w:pPr>
              <w:pStyle w:val="aff1"/>
              <w:spacing w:before="0" w:after="0"/>
              <w:rPr>
                <w:color w:val="000000"/>
                <w:szCs w:val="24"/>
              </w:rPr>
            </w:pPr>
          </w:p>
        </w:tc>
        <w:tc>
          <w:tcPr>
            <w:tcW w:w="1843" w:type="dxa"/>
          </w:tcPr>
          <w:p w:rsidR="00A35E74" w:rsidRPr="00843BBD" w:rsidRDefault="00A35E74" w:rsidP="007D37B9">
            <w:pPr>
              <w:pStyle w:val="aff1"/>
              <w:spacing w:before="0" w:after="0"/>
              <w:jc w:val="right"/>
              <w:rPr>
                <w:color w:val="000000"/>
                <w:szCs w:val="24"/>
              </w:rPr>
            </w:pPr>
          </w:p>
        </w:tc>
        <w:tc>
          <w:tcPr>
            <w:tcW w:w="3827" w:type="dxa"/>
          </w:tcPr>
          <w:p w:rsidR="00A35E74" w:rsidRPr="00843BBD" w:rsidRDefault="00A35E74" w:rsidP="007D37B9">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4" w:name="_Toc176765534"/>
      <w:bookmarkStart w:id="655" w:name="_Toc198979983"/>
      <w:bookmarkStart w:id="656" w:name="_Toc217466315"/>
      <w:bookmarkStart w:id="657" w:name="_Toc217702856"/>
      <w:bookmarkStart w:id="658" w:name="_Toc233601974"/>
      <w:bookmarkStart w:id="659" w:name="_Toc263343460"/>
      <w:r w:rsidRPr="00F647F7">
        <w:rPr>
          <w:b w:val="0"/>
          <w:szCs w:val="24"/>
        </w:rPr>
        <w:br w:type="page"/>
      </w:r>
      <w:bookmarkStart w:id="660" w:name="_Toc439170677"/>
      <w:bookmarkStart w:id="661" w:name="_Toc439172779"/>
      <w:bookmarkStart w:id="662" w:name="_Toc439173223"/>
      <w:bookmarkStart w:id="663" w:name="_Toc439238219"/>
      <w:bookmarkStart w:id="664" w:name="_Toc439252767"/>
      <w:bookmarkStart w:id="665" w:name="_Toc439323741"/>
      <w:bookmarkStart w:id="666" w:name="_Toc440361375"/>
      <w:bookmarkStart w:id="667" w:name="_Toc440376130"/>
      <w:bookmarkStart w:id="668" w:name="_Toc440376257"/>
      <w:bookmarkStart w:id="669" w:name="_Toc440382515"/>
      <w:bookmarkStart w:id="670" w:name="_Toc440447185"/>
      <w:bookmarkStart w:id="671" w:name="_Toc440631728"/>
      <w:bookmarkStart w:id="672" w:name="_Toc440877384"/>
      <w:bookmarkStart w:id="673" w:name="_Toc441130833"/>
      <w:r w:rsidRPr="00C236C0">
        <w:rPr>
          <w:szCs w:val="24"/>
        </w:rPr>
        <w:lastRenderedPageBreak/>
        <w:t>Инструкции по заполнению</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235620">
        <w:rPr>
          <w:sz w:val="24"/>
          <w:szCs w:val="24"/>
        </w:rPr>
        <w:t xml:space="preserve"> </w:t>
      </w:r>
      <w:r w:rsidR="00235620"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235620">
        <w:rPr>
          <w:sz w:val="24"/>
          <w:szCs w:val="24"/>
        </w:rPr>
        <w:t xml:space="preserve"> </w:t>
      </w:r>
      <w:r w:rsidR="00235620" w:rsidRPr="00536E26">
        <w:rPr>
          <w:bCs w:val="0"/>
          <w:sz w:val="24"/>
          <w:szCs w:val="24"/>
        </w:rPr>
        <w:t>услуг</w:t>
      </w:r>
      <w:r w:rsidR="004F4D80" w:rsidRPr="00C83252">
        <w:rPr>
          <w:sz w:val="24"/>
          <w:szCs w:val="24"/>
        </w:rPr>
        <w:t xml:space="preserve"> подготавливается на основании Технического предложения (подраздел </w:t>
      </w:r>
      <w:r w:rsidR="001178A9">
        <w:rPr>
          <w:sz w:val="24"/>
          <w:szCs w:val="24"/>
        </w:rPr>
        <w:fldChar w:fldCharType="begin"/>
      </w:r>
      <w:r w:rsidR="00E51A35">
        <w:rPr>
          <w:sz w:val="24"/>
          <w:szCs w:val="24"/>
        </w:rPr>
        <w:instrText xml:space="preserve"> REF _Ref440537176 \r \h </w:instrText>
      </w:r>
      <w:r w:rsidR="001178A9">
        <w:rPr>
          <w:sz w:val="24"/>
          <w:szCs w:val="24"/>
        </w:rPr>
      </w:r>
      <w:r w:rsidR="001178A9">
        <w:rPr>
          <w:sz w:val="24"/>
          <w:szCs w:val="24"/>
        </w:rPr>
        <w:fldChar w:fldCharType="separate"/>
      </w:r>
      <w:r w:rsidR="00A35E74">
        <w:rPr>
          <w:sz w:val="24"/>
          <w:szCs w:val="24"/>
        </w:rPr>
        <w:t>5.3</w:t>
      </w:r>
      <w:r w:rsidR="001178A9">
        <w:rPr>
          <w:sz w:val="24"/>
          <w:szCs w:val="24"/>
        </w:rPr>
        <w:fldChar w:fldCharType="end"/>
      </w:r>
      <w:r w:rsidR="004F4D80" w:rsidRPr="00C83252">
        <w:rPr>
          <w:sz w:val="24"/>
          <w:szCs w:val="24"/>
        </w:rPr>
        <w:t>).</w:t>
      </w:r>
    </w:p>
    <w:p w:rsidR="004F4D80" w:rsidRPr="00C83252" w:rsidRDefault="00A35E74"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235620">
        <w:rPr>
          <w:sz w:val="24"/>
          <w:szCs w:val="24"/>
        </w:rPr>
        <w:t xml:space="preserve"> </w:t>
      </w:r>
      <w:r w:rsidR="00235620"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00BA41D1"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235620">
        <w:rPr>
          <w:sz w:val="24"/>
          <w:szCs w:val="24"/>
        </w:rPr>
        <w:t xml:space="preserve"> </w:t>
      </w:r>
      <w:r w:rsidR="00235620"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235620">
        <w:rPr>
          <w:sz w:val="24"/>
          <w:szCs w:val="24"/>
        </w:rPr>
        <w:t xml:space="preserve"> </w:t>
      </w:r>
      <w:r w:rsidR="00235620"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235620">
        <w:rPr>
          <w:sz w:val="24"/>
          <w:szCs w:val="24"/>
        </w:rPr>
        <w:t xml:space="preserve"> </w:t>
      </w:r>
      <w:r w:rsidR="00235620"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4" w:name="_Ref86826666"/>
      <w:bookmarkStart w:id="675" w:name="_Toc90385112"/>
      <w:bookmarkStart w:id="676" w:name="_Toc98253925"/>
      <w:bookmarkStart w:id="677" w:name="_Toc165173853"/>
      <w:bookmarkStart w:id="678"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9" w:name="_Ref440537056"/>
      <w:bookmarkStart w:id="680" w:name="_Ref440537079"/>
      <w:bookmarkStart w:id="681" w:name="_Ref440537120"/>
      <w:bookmarkStart w:id="682" w:name="_Ref440537176"/>
      <w:bookmarkStart w:id="683" w:name="_Toc44113083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4"/>
      <w:bookmarkEnd w:id="675"/>
      <w:bookmarkEnd w:id="676"/>
      <w:bookmarkEnd w:id="677"/>
      <w:bookmarkEnd w:id="678"/>
      <w:bookmarkEnd w:id="679"/>
      <w:bookmarkEnd w:id="680"/>
      <w:bookmarkEnd w:id="681"/>
      <w:bookmarkEnd w:id="682"/>
      <w:bookmarkEnd w:id="6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84" w:name="_Toc90385113"/>
      <w:bookmarkStart w:id="685" w:name="_Toc98253926"/>
      <w:bookmarkStart w:id="686" w:name="_Toc157248180"/>
      <w:bookmarkStart w:id="687" w:name="_Toc157496549"/>
      <w:bookmarkStart w:id="688" w:name="_Toc158206088"/>
      <w:bookmarkStart w:id="689" w:name="_Toc164057773"/>
      <w:bookmarkStart w:id="690" w:name="_Toc164137123"/>
      <w:bookmarkStart w:id="691" w:name="_Toc164161283"/>
      <w:bookmarkStart w:id="692" w:name="_Toc165173854"/>
      <w:bookmarkStart w:id="693" w:name="_Ref193690005"/>
      <w:bookmarkStart w:id="694" w:name="_Toc439170679"/>
      <w:bookmarkStart w:id="695" w:name="_Toc439172781"/>
      <w:bookmarkStart w:id="696" w:name="_Toc439173225"/>
      <w:bookmarkStart w:id="697" w:name="_Toc439238221"/>
      <w:bookmarkStart w:id="698" w:name="_Toc439252769"/>
      <w:bookmarkStart w:id="699" w:name="_Toc439323743"/>
      <w:bookmarkStart w:id="700" w:name="_Toc440361377"/>
      <w:bookmarkStart w:id="701" w:name="_Toc440376132"/>
      <w:bookmarkStart w:id="702" w:name="_Toc440376259"/>
      <w:bookmarkStart w:id="703" w:name="_Toc440382517"/>
      <w:bookmarkStart w:id="704" w:name="_Toc440447187"/>
      <w:bookmarkStart w:id="705" w:name="_Toc440631730"/>
      <w:bookmarkStart w:id="706" w:name="_Toc440877386"/>
      <w:bookmarkStart w:id="707" w:name="_Toc441130835"/>
      <w:r w:rsidRPr="00C236C0">
        <w:rPr>
          <w:szCs w:val="24"/>
        </w:rPr>
        <w:t xml:space="preserve">Форма </w:t>
      </w:r>
      <w:bookmarkEnd w:id="684"/>
      <w:bookmarkEnd w:id="685"/>
      <w:bookmarkEnd w:id="686"/>
      <w:bookmarkEnd w:id="687"/>
      <w:bookmarkEnd w:id="688"/>
      <w:bookmarkEnd w:id="689"/>
      <w:bookmarkEnd w:id="690"/>
      <w:bookmarkEnd w:id="691"/>
      <w:bookmarkEnd w:id="692"/>
      <w:bookmarkEnd w:id="693"/>
      <w:r w:rsidRPr="00C236C0">
        <w:rPr>
          <w:szCs w:val="24"/>
        </w:rPr>
        <w:t>технического предложения</w:t>
      </w:r>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8" w:name="_Ref55335818"/>
      <w:bookmarkStart w:id="709" w:name="_Ref55336334"/>
      <w:bookmarkStart w:id="710" w:name="_Toc57314673"/>
      <w:bookmarkStart w:id="711" w:name="_Toc69728987"/>
      <w:bookmarkStart w:id="712" w:name="_Toc98253928"/>
      <w:bookmarkStart w:id="713" w:name="_Toc165173856"/>
      <w:bookmarkStart w:id="714" w:name="_Ref194749150"/>
      <w:bookmarkStart w:id="715" w:name="_Ref194750368"/>
      <w:bookmarkStart w:id="716" w:name="_Ref89649494"/>
      <w:bookmarkStart w:id="71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1178A9">
        <w:rPr>
          <w:i/>
          <w:color w:val="000000"/>
        </w:rPr>
        <w:fldChar w:fldCharType="begin"/>
      </w:r>
      <w:r>
        <w:rPr>
          <w:i/>
          <w:color w:val="000000"/>
        </w:rPr>
        <w:instrText xml:space="preserve"> REF _Ref440270568 \r \h </w:instrText>
      </w:r>
      <w:r w:rsidR="001178A9">
        <w:rPr>
          <w:i/>
          <w:color w:val="000000"/>
        </w:rPr>
      </w:r>
      <w:r w:rsidR="001178A9">
        <w:rPr>
          <w:i/>
          <w:color w:val="000000"/>
        </w:rPr>
        <w:fldChar w:fldCharType="separate"/>
      </w:r>
      <w:r w:rsidR="00A35E74">
        <w:rPr>
          <w:i/>
          <w:color w:val="000000"/>
        </w:rPr>
        <w:t>4</w:t>
      </w:r>
      <w:r w:rsidR="001178A9">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r w:rsidRPr="008B2818">
              <w:rPr>
                <w:sz w:val="24"/>
                <w:szCs w:val="24"/>
              </w:rPr>
              <w:t>№</w:t>
            </w:r>
          </w:p>
          <w:p w:rsidR="00EA3F63" w:rsidRPr="008B2818" w:rsidRDefault="00EA3F63" w:rsidP="00F71B88">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F71B88">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1178A9">
        <w:rPr>
          <w:i/>
          <w:color w:val="000000"/>
        </w:rPr>
        <w:fldChar w:fldCharType="begin"/>
      </w:r>
      <w:r>
        <w:rPr>
          <w:i/>
          <w:color w:val="000000"/>
        </w:rPr>
        <w:instrText xml:space="preserve"> REF _Ref440270568 \r \h </w:instrText>
      </w:r>
      <w:r w:rsidR="001178A9">
        <w:rPr>
          <w:i/>
          <w:color w:val="000000"/>
        </w:rPr>
      </w:r>
      <w:r w:rsidR="001178A9">
        <w:rPr>
          <w:i/>
          <w:color w:val="000000"/>
        </w:rPr>
        <w:fldChar w:fldCharType="separate"/>
      </w:r>
      <w:r w:rsidR="00A35E74">
        <w:rPr>
          <w:i/>
          <w:color w:val="000000"/>
        </w:rPr>
        <w:t>4</w:t>
      </w:r>
      <w:r w:rsidR="001178A9">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8" w:name="_Toc176765537"/>
      <w:bookmarkStart w:id="719" w:name="_Toc198979986"/>
      <w:bookmarkStart w:id="720" w:name="_Toc217466321"/>
      <w:bookmarkStart w:id="721" w:name="_Toc217702859"/>
      <w:bookmarkStart w:id="722" w:name="_Toc233601977"/>
      <w:bookmarkStart w:id="723" w:name="_Toc263343463"/>
      <w:bookmarkStart w:id="724" w:name="_Toc439170680"/>
      <w:bookmarkStart w:id="725" w:name="_Toc439172782"/>
      <w:bookmarkStart w:id="726" w:name="_Toc439173226"/>
      <w:bookmarkStart w:id="727" w:name="_Toc439238222"/>
      <w:bookmarkStart w:id="728" w:name="_Toc439252770"/>
      <w:bookmarkStart w:id="729" w:name="_Toc439323744"/>
      <w:bookmarkStart w:id="730" w:name="_Toc440361378"/>
      <w:bookmarkStart w:id="731" w:name="_Toc440376133"/>
      <w:bookmarkStart w:id="732" w:name="_Toc440376260"/>
      <w:bookmarkStart w:id="733" w:name="_Toc440382518"/>
      <w:bookmarkStart w:id="734" w:name="_Toc440447188"/>
      <w:bookmarkStart w:id="735" w:name="_Toc440631731"/>
      <w:bookmarkStart w:id="736" w:name="_Toc440877387"/>
      <w:bookmarkStart w:id="737" w:name="_Toc441130836"/>
      <w:r w:rsidRPr="00C236C0">
        <w:rPr>
          <w:szCs w:val="24"/>
        </w:rPr>
        <w:lastRenderedPageBreak/>
        <w:t>Инструкции по заполнению</w:t>
      </w:r>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EA3F63" w:rsidRPr="008E5EA3">
        <w:rPr>
          <w:sz w:val="24"/>
          <w:szCs w:val="24"/>
        </w:rPr>
        <w:t xml:space="preserve">(подраздел </w:t>
      </w:r>
      <w:r w:rsidR="001178A9">
        <w:rPr>
          <w:sz w:val="24"/>
          <w:szCs w:val="24"/>
        </w:rPr>
        <w:fldChar w:fldCharType="begin"/>
      </w:r>
      <w:r w:rsidR="00EA3F63">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EA3F63"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EB7819">
        <w:fldChar w:fldCharType="begin"/>
      </w:r>
      <w:r w:rsidR="00EB7819">
        <w:instrText xml:space="preserve"> REF _Ref440270568 \r \h  \* MERGEFORMAT </w:instrText>
      </w:r>
      <w:r w:rsidR="00EB7819">
        <w:fldChar w:fldCharType="separate"/>
      </w:r>
      <w:r w:rsidR="00A35E74" w:rsidRPr="00A35E74">
        <w:t>4</w:t>
      </w:r>
      <w:r w:rsidR="00EB7819">
        <w:fldChar w:fldCharType="end"/>
      </w:r>
      <w:r w:rsidRPr="00EA3F63">
        <w:rPr>
          <w:sz w:val="24"/>
          <w:szCs w:val="24"/>
        </w:rPr>
        <w:t xml:space="preserve"> с учетом предлагаемых условий Договора (раздел </w:t>
      </w:r>
      <w:r w:rsidR="00EB7819">
        <w:fldChar w:fldCharType="begin"/>
      </w:r>
      <w:r w:rsidR="00EB7819">
        <w:instrText xml:space="preserve"> REF _Ref440272931 \r \h  \* MERGEFORMAT </w:instrText>
      </w:r>
      <w:r w:rsidR="00EB7819">
        <w:fldChar w:fldCharType="separate"/>
      </w:r>
      <w:r w:rsidR="00A35E74" w:rsidRPr="00A35E74">
        <w:t>2</w:t>
      </w:r>
      <w:r w:rsidR="00EB7819">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9" w:name="_Toc423423670"/>
      <w:bookmarkStart w:id="740" w:name="_Ref440271036"/>
      <w:bookmarkStart w:id="741" w:name="_Ref440274366"/>
      <w:bookmarkStart w:id="742" w:name="_Ref440274902"/>
      <w:bookmarkStart w:id="743" w:name="_Ref440284947"/>
      <w:bookmarkStart w:id="744" w:name="_Ref440361140"/>
      <w:bookmarkStart w:id="745" w:name="_Toc44113083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8"/>
      <w:bookmarkEnd w:id="709"/>
      <w:bookmarkEnd w:id="710"/>
      <w:bookmarkEnd w:id="711"/>
      <w:bookmarkEnd w:id="712"/>
      <w:bookmarkEnd w:id="713"/>
      <w:bookmarkEnd w:id="714"/>
      <w:bookmarkEnd w:id="715"/>
      <w:bookmarkEnd w:id="738"/>
      <w:bookmarkEnd w:id="739"/>
      <w:bookmarkEnd w:id="740"/>
      <w:bookmarkEnd w:id="741"/>
      <w:bookmarkEnd w:id="742"/>
      <w:bookmarkEnd w:id="743"/>
      <w:bookmarkEnd w:id="744"/>
      <w:bookmarkEnd w:id="74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46" w:name="_Toc98253929"/>
      <w:bookmarkStart w:id="747" w:name="_Toc157248183"/>
      <w:bookmarkStart w:id="748" w:name="_Toc157496552"/>
      <w:bookmarkStart w:id="749" w:name="_Toc158206091"/>
      <w:bookmarkStart w:id="750" w:name="_Toc164057776"/>
      <w:bookmarkStart w:id="751" w:name="_Toc164137126"/>
      <w:bookmarkStart w:id="752" w:name="_Toc164161286"/>
      <w:bookmarkStart w:id="753" w:name="_Toc165173857"/>
      <w:bookmarkStart w:id="754" w:name="_Toc439170682"/>
      <w:bookmarkStart w:id="755" w:name="_Toc439172784"/>
      <w:bookmarkStart w:id="756" w:name="_Toc439173228"/>
      <w:bookmarkStart w:id="757" w:name="_Toc439238224"/>
      <w:bookmarkStart w:id="758" w:name="_Toc439252772"/>
      <w:bookmarkStart w:id="759" w:name="_Toc439323746"/>
      <w:bookmarkStart w:id="760" w:name="_Toc440361380"/>
      <w:bookmarkStart w:id="761" w:name="_Toc440376135"/>
      <w:bookmarkStart w:id="762" w:name="_Toc440376262"/>
      <w:bookmarkStart w:id="763" w:name="_Toc440382520"/>
      <w:bookmarkStart w:id="764" w:name="_Toc440447190"/>
      <w:bookmarkStart w:id="765" w:name="_Toc440631733"/>
      <w:bookmarkStart w:id="766" w:name="_Toc440877389"/>
      <w:bookmarkStart w:id="767" w:name="_Toc441130838"/>
      <w:r w:rsidRPr="00F647F7">
        <w:rPr>
          <w:b w:val="0"/>
          <w:szCs w:val="24"/>
        </w:rPr>
        <w:t xml:space="preserve">Форма </w:t>
      </w:r>
      <w:bookmarkEnd w:id="746"/>
      <w:r w:rsidRPr="00F647F7">
        <w:rPr>
          <w:b w:val="0"/>
          <w:szCs w:val="24"/>
        </w:rPr>
        <w:t xml:space="preserve">графика </w:t>
      </w:r>
      <w:bookmarkEnd w:id="747"/>
      <w:bookmarkEnd w:id="748"/>
      <w:bookmarkEnd w:id="749"/>
      <w:bookmarkEnd w:id="750"/>
      <w:bookmarkEnd w:id="751"/>
      <w:bookmarkEnd w:id="752"/>
      <w:bookmarkEnd w:id="753"/>
      <w:bookmarkEnd w:id="754"/>
      <w:bookmarkEnd w:id="755"/>
      <w:bookmarkEnd w:id="756"/>
      <w:bookmarkEnd w:id="757"/>
      <w:bookmarkEnd w:id="758"/>
      <w:bookmarkEnd w:id="759"/>
      <w:r w:rsidR="009469A6">
        <w:rPr>
          <w:b w:val="0"/>
          <w:szCs w:val="24"/>
        </w:rPr>
        <w:t>оказания услуг</w:t>
      </w:r>
      <w:bookmarkEnd w:id="760"/>
      <w:bookmarkEnd w:id="761"/>
      <w:bookmarkEnd w:id="762"/>
      <w:bookmarkEnd w:id="763"/>
      <w:bookmarkEnd w:id="764"/>
      <w:bookmarkEnd w:id="765"/>
      <w:bookmarkEnd w:id="766"/>
      <w:bookmarkEnd w:id="76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8" w:name="_Toc171070556"/>
      <w:bookmarkStart w:id="769" w:name="_Toc98253927"/>
      <w:bookmarkStart w:id="770" w:name="_Toc176605808"/>
      <w:bookmarkStart w:id="771" w:name="_Toc176611017"/>
      <w:bookmarkStart w:id="772" w:name="_Toc176611073"/>
      <w:bookmarkStart w:id="773" w:name="_Toc176668676"/>
      <w:bookmarkStart w:id="774" w:name="_Toc176684336"/>
      <w:bookmarkStart w:id="775" w:name="_Toc176746279"/>
      <w:bookmarkStart w:id="776" w:name="_Toc176747346"/>
      <w:bookmarkStart w:id="777" w:name="_Toc198979988"/>
      <w:bookmarkStart w:id="778" w:name="_Toc217466324"/>
      <w:bookmarkStart w:id="779" w:name="_Toc217702862"/>
      <w:bookmarkStart w:id="780" w:name="_Toc233601980"/>
      <w:bookmarkStart w:id="781" w:name="_Toc263343466"/>
      <w:r w:rsidRPr="00F647F7">
        <w:rPr>
          <w:b w:val="0"/>
          <w:szCs w:val="24"/>
        </w:rPr>
        <w:br w:type="page"/>
      </w:r>
      <w:bookmarkStart w:id="782" w:name="_Toc439170683"/>
      <w:bookmarkStart w:id="783" w:name="_Toc439172785"/>
      <w:bookmarkStart w:id="784" w:name="_Toc439173229"/>
      <w:bookmarkStart w:id="785" w:name="_Toc439238225"/>
      <w:bookmarkStart w:id="786" w:name="_Toc439252773"/>
      <w:bookmarkStart w:id="787" w:name="_Toc439323747"/>
      <w:bookmarkStart w:id="788" w:name="_Toc440361381"/>
      <w:bookmarkStart w:id="789" w:name="_Toc440376136"/>
      <w:bookmarkStart w:id="790" w:name="_Toc440376263"/>
      <w:bookmarkStart w:id="791" w:name="_Toc440382521"/>
      <w:bookmarkStart w:id="792" w:name="_Toc440447191"/>
      <w:bookmarkStart w:id="793" w:name="_Toc440631734"/>
      <w:bookmarkStart w:id="794" w:name="_Toc440877390"/>
      <w:bookmarkStart w:id="795" w:name="_Toc441130839"/>
      <w:r w:rsidRPr="00F647F7">
        <w:rPr>
          <w:b w:val="0"/>
          <w:szCs w:val="24"/>
        </w:rPr>
        <w:lastRenderedPageBreak/>
        <w:t>Инструкции по заполнению</w:t>
      </w:r>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1178A9">
        <w:rPr>
          <w:sz w:val="24"/>
          <w:szCs w:val="24"/>
        </w:rPr>
        <w:fldChar w:fldCharType="begin"/>
      </w:r>
      <w:r w:rsidR="00D56F8C">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235620">
        <w:rPr>
          <w:sz w:val="24"/>
          <w:szCs w:val="24"/>
        </w:rPr>
        <w:t xml:space="preserve"> </w:t>
      </w:r>
      <w:r w:rsidR="00235620"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1178A9">
        <w:rPr>
          <w:sz w:val="24"/>
          <w:szCs w:val="24"/>
        </w:rPr>
        <w:fldChar w:fldCharType="begin"/>
      </w:r>
      <w:r w:rsidR="00D56F8C">
        <w:rPr>
          <w:sz w:val="24"/>
          <w:szCs w:val="24"/>
        </w:rPr>
        <w:instrText xml:space="preserve"> REF _Ref440273986 \r \h </w:instrText>
      </w:r>
      <w:r w:rsidR="001178A9">
        <w:rPr>
          <w:sz w:val="24"/>
          <w:szCs w:val="24"/>
        </w:rPr>
      </w:r>
      <w:r w:rsidR="001178A9">
        <w:rPr>
          <w:sz w:val="24"/>
          <w:szCs w:val="24"/>
        </w:rPr>
        <w:fldChar w:fldCharType="separate"/>
      </w:r>
      <w:r w:rsidR="00A35E74">
        <w:rPr>
          <w:sz w:val="24"/>
          <w:szCs w:val="24"/>
        </w:rPr>
        <w:t>5.2</w:t>
      </w:r>
      <w:r w:rsidR="001178A9">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6" w:name="_Hlt22846931"/>
      <w:bookmarkStart w:id="797" w:name="_Ref440361439"/>
      <w:bookmarkStart w:id="798" w:name="_Ref440361914"/>
      <w:bookmarkStart w:id="799" w:name="_Ref440361959"/>
      <w:bookmarkStart w:id="800" w:name="_Toc441130840"/>
      <w:bookmarkStart w:id="801" w:name="_Ref93264992"/>
      <w:bookmarkStart w:id="802" w:name="_Ref93265116"/>
      <w:bookmarkStart w:id="803" w:name="_Toc98253933"/>
      <w:bookmarkStart w:id="804" w:name="_Toc165173859"/>
      <w:bookmarkStart w:id="805" w:name="_Toc423423671"/>
      <w:bookmarkEnd w:id="796"/>
      <w:r w:rsidRPr="00F647F7">
        <w:lastRenderedPageBreak/>
        <w:t xml:space="preserve">График </w:t>
      </w:r>
      <w:r>
        <w:t>оплаты оказания услуг</w:t>
      </w:r>
      <w:r w:rsidRPr="00F647F7">
        <w:t xml:space="preserve"> (форма </w:t>
      </w:r>
      <w:r>
        <w:t>5</w:t>
      </w:r>
      <w:r w:rsidRPr="00F647F7">
        <w:t>)</w:t>
      </w:r>
      <w:bookmarkEnd w:id="797"/>
      <w:bookmarkEnd w:id="798"/>
      <w:bookmarkEnd w:id="799"/>
      <w:bookmarkEnd w:id="800"/>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06" w:name="_Toc440361383"/>
      <w:bookmarkStart w:id="807" w:name="_Toc440376138"/>
      <w:bookmarkStart w:id="808" w:name="_Toc440376265"/>
      <w:bookmarkStart w:id="809" w:name="_Toc440382523"/>
      <w:bookmarkStart w:id="810" w:name="_Toc440447193"/>
      <w:bookmarkStart w:id="811" w:name="_Toc440631736"/>
      <w:bookmarkStart w:id="812" w:name="_Toc440877392"/>
      <w:bookmarkStart w:id="813" w:name="_Toc441130841"/>
      <w:r w:rsidRPr="00F647F7">
        <w:rPr>
          <w:b w:val="0"/>
          <w:szCs w:val="24"/>
        </w:rPr>
        <w:t xml:space="preserve">Форма графика </w:t>
      </w:r>
      <w:r>
        <w:rPr>
          <w:b w:val="0"/>
          <w:szCs w:val="24"/>
        </w:rPr>
        <w:t>оплаты оказания услуг</w:t>
      </w:r>
      <w:bookmarkEnd w:id="806"/>
      <w:bookmarkEnd w:id="807"/>
      <w:bookmarkEnd w:id="808"/>
      <w:bookmarkEnd w:id="809"/>
      <w:bookmarkEnd w:id="810"/>
      <w:bookmarkEnd w:id="811"/>
      <w:bookmarkEnd w:id="812"/>
      <w:bookmarkEnd w:id="813"/>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14" w:name="_Toc440361384"/>
      <w:bookmarkStart w:id="815" w:name="_Toc440376139"/>
      <w:bookmarkStart w:id="816" w:name="_Toc440376266"/>
      <w:bookmarkStart w:id="817" w:name="_Toc440382524"/>
      <w:bookmarkStart w:id="818" w:name="_Toc440447194"/>
      <w:bookmarkStart w:id="819" w:name="_Toc440631737"/>
      <w:bookmarkStart w:id="820" w:name="_Toc440877393"/>
      <w:bookmarkStart w:id="821" w:name="_Toc441130842"/>
      <w:r w:rsidRPr="00F647F7">
        <w:rPr>
          <w:b w:val="0"/>
          <w:szCs w:val="24"/>
        </w:rPr>
        <w:lastRenderedPageBreak/>
        <w:t>Инструкции по заполнению</w:t>
      </w:r>
      <w:bookmarkEnd w:id="814"/>
      <w:bookmarkEnd w:id="815"/>
      <w:bookmarkEnd w:id="816"/>
      <w:bookmarkEnd w:id="817"/>
      <w:bookmarkEnd w:id="818"/>
      <w:bookmarkEnd w:id="819"/>
      <w:bookmarkEnd w:id="820"/>
      <w:bookmarkEnd w:id="821"/>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178A9">
        <w:rPr>
          <w:sz w:val="24"/>
          <w:szCs w:val="24"/>
        </w:rPr>
        <w:fldChar w:fldCharType="begin"/>
      </w:r>
      <w:r>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1178A9">
        <w:rPr>
          <w:sz w:val="24"/>
          <w:szCs w:val="24"/>
        </w:rPr>
        <w:fldChar w:fldCharType="begin"/>
      </w:r>
      <w:r>
        <w:rPr>
          <w:sz w:val="24"/>
          <w:szCs w:val="24"/>
        </w:rPr>
        <w:instrText xml:space="preserve"> REF _Ref440361140 \r \h </w:instrText>
      </w:r>
      <w:r w:rsidR="001178A9">
        <w:rPr>
          <w:sz w:val="24"/>
          <w:szCs w:val="24"/>
        </w:rPr>
      </w:r>
      <w:r w:rsidR="001178A9">
        <w:rPr>
          <w:sz w:val="24"/>
          <w:szCs w:val="24"/>
        </w:rPr>
        <w:fldChar w:fldCharType="separate"/>
      </w:r>
      <w:r w:rsidR="00A35E74">
        <w:rPr>
          <w:sz w:val="24"/>
          <w:szCs w:val="24"/>
        </w:rPr>
        <w:t>5.4</w:t>
      </w:r>
      <w:r w:rsidR="001178A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22" w:name="_Ref440361531"/>
      <w:bookmarkStart w:id="823" w:name="_Ref440361610"/>
      <w:bookmarkStart w:id="824" w:name="_Toc44113084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16"/>
      <w:bookmarkEnd w:id="717"/>
      <w:bookmarkEnd w:id="801"/>
      <w:bookmarkEnd w:id="802"/>
      <w:bookmarkEnd w:id="803"/>
      <w:bookmarkEnd w:id="804"/>
      <w:bookmarkEnd w:id="805"/>
      <w:bookmarkEnd w:id="822"/>
      <w:bookmarkEnd w:id="823"/>
      <w:bookmarkEnd w:id="82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25" w:name="_Toc439170685"/>
      <w:bookmarkStart w:id="826" w:name="_Toc439172787"/>
      <w:bookmarkStart w:id="827" w:name="_Toc439173231"/>
      <w:bookmarkStart w:id="828" w:name="_Toc439238227"/>
      <w:bookmarkStart w:id="829" w:name="_Toc439252775"/>
      <w:bookmarkStart w:id="830" w:name="_Toc439323749"/>
      <w:bookmarkStart w:id="831" w:name="_Toc440361386"/>
      <w:bookmarkStart w:id="832" w:name="_Toc440376141"/>
      <w:bookmarkStart w:id="833" w:name="_Toc440376268"/>
      <w:bookmarkStart w:id="834" w:name="_Toc440382526"/>
      <w:bookmarkStart w:id="835" w:name="_Toc440447196"/>
      <w:bookmarkStart w:id="836" w:name="_Toc440631739"/>
      <w:bookmarkStart w:id="837" w:name="_Toc440877395"/>
      <w:bookmarkStart w:id="838" w:name="_Toc441130844"/>
      <w:bookmarkStart w:id="839" w:name="_Toc157248186"/>
      <w:bookmarkStart w:id="840" w:name="_Toc157496555"/>
      <w:bookmarkStart w:id="841" w:name="_Toc158206094"/>
      <w:bookmarkStart w:id="842" w:name="_Toc164057779"/>
      <w:bookmarkStart w:id="843" w:name="_Toc164137129"/>
      <w:bookmarkStart w:id="844" w:name="_Toc164161289"/>
      <w:bookmarkStart w:id="845"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r w:rsidRPr="00F647F7">
        <w:rPr>
          <w:b w:val="0"/>
          <w:szCs w:val="24"/>
        </w:rPr>
        <w:t xml:space="preserve"> </w:t>
      </w:r>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46" w:name="_Toc439170686"/>
      <w:bookmarkStart w:id="847" w:name="_Toc439172788"/>
      <w:bookmarkStart w:id="848" w:name="_Toc439173232"/>
      <w:bookmarkStart w:id="849" w:name="_Toc439238228"/>
      <w:bookmarkStart w:id="850" w:name="_Toc439252776"/>
      <w:bookmarkStart w:id="851" w:name="_Toc439323750"/>
      <w:bookmarkStart w:id="852" w:name="_Toc440361387"/>
      <w:bookmarkStart w:id="853" w:name="_Toc440376142"/>
      <w:bookmarkStart w:id="854" w:name="_Toc440376269"/>
      <w:bookmarkStart w:id="855" w:name="_Toc440382527"/>
      <w:bookmarkStart w:id="856" w:name="_Toc440447197"/>
      <w:bookmarkStart w:id="857" w:name="_Toc440631740"/>
      <w:bookmarkStart w:id="858" w:name="_Toc440877396"/>
      <w:bookmarkStart w:id="859" w:name="_Toc44113084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F647F7" w:rsidRDefault="004A4292"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178A9">
        <w:rPr>
          <w:sz w:val="24"/>
          <w:szCs w:val="24"/>
        </w:rPr>
        <w:fldChar w:fldCharType="begin"/>
      </w:r>
      <w:r>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1178A9">
        <w:rPr>
          <w:sz w:val="24"/>
          <w:szCs w:val="24"/>
        </w:rPr>
        <w:fldChar w:fldCharType="begin"/>
      </w:r>
      <w:r w:rsidR="00D56F8C">
        <w:rPr>
          <w:sz w:val="24"/>
          <w:szCs w:val="24"/>
        </w:rPr>
        <w:instrText xml:space="preserve"> REF _Ref440274025 \r \h </w:instrText>
      </w:r>
      <w:r w:rsidR="001178A9">
        <w:rPr>
          <w:sz w:val="24"/>
          <w:szCs w:val="24"/>
        </w:rPr>
      </w:r>
      <w:r w:rsidR="001178A9">
        <w:rPr>
          <w:sz w:val="24"/>
          <w:szCs w:val="24"/>
        </w:rPr>
        <w:fldChar w:fldCharType="separate"/>
      </w:r>
      <w:r w:rsidR="00A35E74">
        <w:rPr>
          <w:sz w:val="24"/>
          <w:szCs w:val="24"/>
        </w:rPr>
        <w:t>2</w:t>
      </w:r>
      <w:r w:rsidR="001178A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43144">
        <w:rPr>
          <w:sz w:val="24"/>
          <w:szCs w:val="24"/>
        </w:rPr>
        <w:t>ь</w:t>
      </w:r>
      <w:r w:rsidRPr="00F647F7">
        <w:rPr>
          <w:sz w:val="24"/>
          <w:szCs w:val="24"/>
        </w:rPr>
        <w:t xml:space="preserve">ся в соответствии с пунктом </w:t>
      </w:r>
      <w:r w:rsidR="001178A9">
        <w:rPr>
          <w:sz w:val="24"/>
          <w:szCs w:val="24"/>
        </w:rPr>
        <w:fldChar w:fldCharType="begin"/>
      </w:r>
      <w:r w:rsidR="00D56F8C">
        <w:rPr>
          <w:sz w:val="24"/>
          <w:szCs w:val="24"/>
        </w:rPr>
        <w:instrText xml:space="preserve"> REF _Ref294695546 \r \h </w:instrText>
      </w:r>
      <w:r w:rsidR="001178A9">
        <w:rPr>
          <w:sz w:val="24"/>
          <w:szCs w:val="24"/>
        </w:rPr>
      </w:r>
      <w:r w:rsidR="001178A9">
        <w:rPr>
          <w:sz w:val="24"/>
          <w:szCs w:val="24"/>
        </w:rPr>
        <w:fldChar w:fldCharType="separate"/>
      </w:r>
      <w:r w:rsidR="00A35E74">
        <w:rPr>
          <w:sz w:val="24"/>
          <w:szCs w:val="24"/>
        </w:rPr>
        <w:t xml:space="preserve"> 1.2.6 </w:t>
      </w:r>
      <w:r w:rsidR="001178A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0" w:name="_Ref55335823"/>
      <w:bookmarkStart w:id="861" w:name="_Ref55336359"/>
      <w:bookmarkStart w:id="862" w:name="_Toc57314675"/>
      <w:bookmarkStart w:id="863" w:name="_Toc69728989"/>
      <w:bookmarkStart w:id="864" w:name="_Toc98253939"/>
      <w:bookmarkStart w:id="865" w:name="_Toc165173865"/>
      <w:bookmarkStart w:id="866" w:name="_Toc423423672"/>
      <w:bookmarkStart w:id="867" w:name="_Toc441130846"/>
      <w:bookmarkEnd w:id="577"/>
      <w:r w:rsidRPr="00F647F7">
        <w:lastRenderedPageBreak/>
        <w:t xml:space="preserve">Анкета (форма </w:t>
      </w:r>
      <w:r w:rsidR="00B8118F">
        <w:t>7</w:t>
      </w:r>
      <w:r w:rsidRPr="00F647F7">
        <w:t>)</w:t>
      </w:r>
      <w:bookmarkEnd w:id="860"/>
      <w:bookmarkEnd w:id="861"/>
      <w:bookmarkEnd w:id="862"/>
      <w:bookmarkEnd w:id="863"/>
      <w:bookmarkEnd w:id="864"/>
      <w:bookmarkEnd w:id="865"/>
      <w:bookmarkEnd w:id="866"/>
      <w:bookmarkEnd w:id="867"/>
    </w:p>
    <w:p w:rsidR="004F4D80" w:rsidRPr="00F647F7" w:rsidRDefault="004F4D80" w:rsidP="004F4D80">
      <w:pPr>
        <w:pStyle w:val="3"/>
        <w:rPr>
          <w:b w:val="0"/>
          <w:szCs w:val="24"/>
        </w:rPr>
      </w:pPr>
      <w:bookmarkStart w:id="868" w:name="_Toc98253940"/>
      <w:bookmarkStart w:id="869" w:name="_Toc157248192"/>
      <w:bookmarkStart w:id="870" w:name="_Toc157496561"/>
      <w:bookmarkStart w:id="871" w:name="_Toc158206100"/>
      <w:bookmarkStart w:id="872" w:name="_Toc164057785"/>
      <w:bookmarkStart w:id="873" w:name="_Toc164137135"/>
      <w:bookmarkStart w:id="874" w:name="_Toc164161295"/>
      <w:bookmarkStart w:id="875" w:name="_Toc165173866"/>
      <w:bookmarkStart w:id="876" w:name="_Toc439170688"/>
      <w:bookmarkStart w:id="877" w:name="_Toc439172790"/>
      <w:bookmarkStart w:id="878" w:name="_Toc439173234"/>
      <w:bookmarkStart w:id="879" w:name="_Toc439238230"/>
      <w:bookmarkStart w:id="880" w:name="_Toc439252778"/>
      <w:bookmarkStart w:id="881" w:name="_Ref440272119"/>
      <w:bookmarkStart w:id="882" w:name="_Toc440361389"/>
      <w:bookmarkStart w:id="883" w:name="_Toc440631742"/>
      <w:bookmarkStart w:id="884" w:name="_Toc440877398"/>
      <w:bookmarkStart w:id="885" w:name="_Toc441130847"/>
      <w:r w:rsidRPr="00F647F7">
        <w:rPr>
          <w:b w:val="0"/>
          <w:szCs w:val="24"/>
        </w:rPr>
        <w:t xml:space="preserve">Форма Анкеты </w:t>
      </w:r>
      <w:r w:rsidR="00C236C0">
        <w:rPr>
          <w:b w:val="0"/>
          <w:szCs w:val="24"/>
        </w:rPr>
        <w:t>Участник</w:t>
      </w:r>
      <w:r>
        <w:rPr>
          <w:b w:val="0"/>
          <w:szCs w:val="24"/>
        </w:rPr>
        <w:t>а</w:t>
      </w:r>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86" w:name="_Toc439170689"/>
      <w:bookmarkStart w:id="887" w:name="_Toc439172791"/>
      <w:bookmarkStart w:id="888" w:name="_Toc439173235"/>
      <w:bookmarkStart w:id="889" w:name="_Toc439238231"/>
      <w:bookmarkStart w:id="890" w:name="_Toc439252779"/>
      <w:bookmarkStart w:id="891" w:name="_Ref440272147"/>
      <w:bookmarkStart w:id="892" w:name="_Toc440361390"/>
      <w:bookmarkStart w:id="893" w:name="_Toc440631743"/>
      <w:bookmarkStart w:id="894" w:name="_Toc440877399"/>
      <w:bookmarkStart w:id="895" w:name="_Toc441130848"/>
      <w:r w:rsidRPr="00D73790">
        <w:rPr>
          <w:b w:val="0"/>
          <w:szCs w:val="24"/>
        </w:rPr>
        <w:lastRenderedPageBreak/>
        <w:t xml:space="preserve">Форма </w:t>
      </w:r>
      <w:bookmarkEnd w:id="886"/>
      <w:bookmarkEnd w:id="887"/>
      <w:bookmarkEnd w:id="888"/>
      <w:bookmarkEnd w:id="88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90"/>
      <w:bookmarkEnd w:id="891"/>
      <w:bookmarkEnd w:id="892"/>
      <w:bookmarkEnd w:id="893"/>
      <w:bookmarkEnd w:id="894"/>
      <w:bookmarkEnd w:id="895"/>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96" w:name="_Toc439170690"/>
      <w:bookmarkStart w:id="897" w:name="_Toc439172792"/>
      <w:bookmarkStart w:id="898" w:name="_Toc439173236"/>
      <w:bookmarkStart w:id="899" w:name="_Toc439238232"/>
    </w:p>
    <w:bookmarkEnd w:id="896"/>
    <w:bookmarkEnd w:id="897"/>
    <w:bookmarkEnd w:id="898"/>
    <w:bookmarkEnd w:id="899"/>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00" w:name="_Toc125426243"/>
      <w:bookmarkStart w:id="901" w:name="_Toc396984070"/>
      <w:bookmarkStart w:id="902" w:name="_Toc423423673"/>
      <w:r>
        <w:br w:type="page"/>
      </w:r>
    </w:p>
    <w:p w:rsidR="004F4D80" w:rsidRPr="007417E6" w:rsidRDefault="004F4D80" w:rsidP="004F4D80">
      <w:pPr>
        <w:pStyle w:val="3"/>
        <w:rPr>
          <w:sz w:val="22"/>
        </w:rPr>
      </w:pPr>
      <w:bookmarkStart w:id="903" w:name="_Toc439170691"/>
      <w:bookmarkStart w:id="904" w:name="_Toc439172793"/>
      <w:bookmarkStart w:id="905" w:name="_Toc439173237"/>
      <w:bookmarkStart w:id="906" w:name="_Toc439238233"/>
      <w:bookmarkStart w:id="907" w:name="_Toc439252780"/>
      <w:bookmarkStart w:id="908" w:name="_Toc439323754"/>
      <w:bookmarkStart w:id="909" w:name="_Toc440361391"/>
      <w:bookmarkStart w:id="910" w:name="_Toc440376146"/>
      <w:bookmarkStart w:id="911" w:name="_Toc440376273"/>
      <w:bookmarkStart w:id="912" w:name="_Toc440382531"/>
      <w:bookmarkStart w:id="913" w:name="_Toc440447201"/>
      <w:bookmarkStart w:id="914" w:name="_Toc440631744"/>
      <w:bookmarkStart w:id="915" w:name="_Toc440877400"/>
      <w:bookmarkStart w:id="916" w:name="_Toc441130849"/>
      <w:r>
        <w:rPr>
          <w:szCs w:val="24"/>
        </w:rPr>
        <w:lastRenderedPageBreak/>
        <w:t>Инструкции по заполнению</w:t>
      </w:r>
      <w:bookmarkEnd w:id="900"/>
      <w:r>
        <w:rPr>
          <w:szCs w:val="24"/>
        </w:rPr>
        <w:t xml:space="preserve"> Анкеты </w:t>
      </w:r>
      <w:r w:rsidR="00C236C0">
        <w:rPr>
          <w:szCs w:val="24"/>
        </w:rPr>
        <w:t>Участник</w:t>
      </w:r>
      <w:r>
        <w:rPr>
          <w:szCs w:val="24"/>
        </w:rPr>
        <w:t>а</w:t>
      </w:r>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1178A9">
        <w:rPr>
          <w:sz w:val="24"/>
          <w:szCs w:val="24"/>
        </w:rPr>
        <w:fldChar w:fldCharType="begin"/>
      </w:r>
      <w:r w:rsidR="00D56F8C">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7" w:name="_Ref55336378"/>
      <w:bookmarkStart w:id="918" w:name="_Toc57314676"/>
      <w:bookmarkStart w:id="919" w:name="_Toc69728990"/>
      <w:bookmarkStart w:id="920" w:name="_Toc98253942"/>
      <w:bookmarkStart w:id="921" w:name="_Toc165173868"/>
      <w:bookmarkStart w:id="922" w:name="_Toc423423674"/>
      <w:bookmarkStart w:id="923" w:name="_Toc44113085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7"/>
      <w:bookmarkEnd w:id="918"/>
      <w:bookmarkEnd w:id="919"/>
      <w:bookmarkEnd w:id="920"/>
      <w:bookmarkEnd w:id="921"/>
      <w:bookmarkEnd w:id="922"/>
      <w:bookmarkEnd w:id="923"/>
    </w:p>
    <w:p w:rsidR="004F4D80" w:rsidRPr="00D904EF" w:rsidRDefault="004F4D80" w:rsidP="004F4D80">
      <w:pPr>
        <w:pStyle w:val="3"/>
        <w:rPr>
          <w:szCs w:val="24"/>
        </w:rPr>
      </w:pPr>
      <w:bookmarkStart w:id="924" w:name="_Toc98253943"/>
      <w:bookmarkStart w:id="925" w:name="_Toc157248195"/>
      <w:bookmarkStart w:id="926" w:name="_Toc157496564"/>
      <w:bookmarkStart w:id="927" w:name="_Toc158206103"/>
      <w:bookmarkStart w:id="928" w:name="_Toc164057788"/>
      <w:bookmarkStart w:id="929" w:name="_Toc164137138"/>
      <w:bookmarkStart w:id="930" w:name="_Toc164161298"/>
      <w:bookmarkStart w:id="931" w:name="_Toc165173869"/>
      <w:bookmarkStart w:id="932" w:name="_Toc439170693"/>
      <w:bookmarkStart w:id="933" w:name="_Toc439172795"/>
      <w:bookmarkStart w:id="934" w:name="_Toc439173239"/>
      <w:bookmarkStart w:id="935" w:name="_Toc439238235"/>
      <w:bookmarkStart w:id="936" w:name="_Toc439252782"/>
      <w:bookmarkStart w:id="937" w:name="_Toc439323756"/>
      <w:bookmarkStart w:id="938" w:name="_Toc440361393"/>
      <w:bookmarkStart w:id="939" w:name="_Toc440376275"/>
      <w:bookmarkStart w:id="940" w:name="_Toc440382533"/>
      <w:bookmarkStart w:id="941" w:name="_Toc440447203"/>
      <w:bookmarkStart w:id="942" w:name="_Toc440631746"/>
      <w:bookmarkStart w:id="943" w:name="_Toc440877402"/>
      <w:bookmarkStart w:id="944" w:name="_Toc441130851"/>
      <w:r w:rsidRPr="00D904EF">
        <w:rPr>
          <w:szCs w:val="24"/>
        </w:rPr>
        <w:t>Форма Справки о перечне и годовых объемах выполнения аналогичных договоров</w:t>
      </w:r>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5" w:name="_Toc98253944"/>
      <w:bookmarkStart w:id="946" w:name="_Toc157248196"/>
      <w:bookmarkStart w:id="947" w:name="_Toc157496565"/>
      <w:bookmarkStart w:id="948" w:name="_Toc158206104"/>
      <w:bookmarkStart w:id="949" w:name="_Toc164057789"/>
      <w:bookmarkStart w:id="950" w:name="_Toc164137139"/>
      <w:bookmarkStart w:id="951" w:name="_Toc164161299"/>
      <w:bookmarkStart w:id="952" w:name="_Toc165173870"/>
      <w:r>
        <w:rPr>
          <w:szCs w:val="24"/>
        </w:rPr>
        <w:br w:type="page"/>
      </w:r>
    </w:p>
    <w:p w:rsidR="004F4D80" w:rsidRPr="00D904EF" w:rsidRDefault="004F4D80" w:rsidP="004F4D80">
      <w:pPr>
        <w:pStyle w:val="3"/>
        <w:rPr>
          <w:szCs w:val="24"/>
        </w:rPr>
      </w:pPr>
      <w:bookmarkStart w:id="953" w:name="_Toc439170694"/>
      <w:bookmarkStart w:id="954" w:name="_Toc439172796"/>
      <w:bookmarkStart w:id="955" w:name="_Toc439173240"/>
      <w:bookmarkStart w:id="956" w:name="_Toc439238236"/>
      <w:bookmarkStart w:id="957" w:name="_Toc439252783"/>
      <w:bookmarkStart w:id="958" w:name="_Toc439323757"/>
      <w:bookmarkStart w:id="959" w:name="_Toc440361394"/>
      <w:bookmarkStart w:id="960" w:name="_Toc440376276"/>
      <w:bookmarkStart w:id="961" w:name="_Toc440382534"/>
      <w:bookmarkStart w:id="962" w:name="_Toc440447204"/>
      <w:bookmarkStart w:id="963" w:name="_Toc440631747"/>
      <w:bookmarkStart w:id="964" w:name="_Toc440877403"/>
      <w:bookmarkStart w:id="965" w:name="_Toc441130852"/>
      <w:r w:rsidRPr="00D904EF">
        <w:rPr>
          <w:szCs w:val="24"/>
        </w:rPr>
        <w:lastRenderedPageBreak/>
        <w:t>Инструкции по заполнению</w:t>
      </w:r>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178A9">
        <w:rPr>
          <w:sz w:val="24"/>
          <w:szCs w:val="24"/>
        </w:rPr>
        <w:fldChar w:fldCharType="begin"/>
      </w:r>
      <w:r w:rsidR="00D90031">
        <w:rPr>
          <w:sz w:val="24"/>
          <w:szCs w:val="24"/>
        </w:rPr>
        <w:instrText xml:space="preserve"> REF _Ref440274159 \r \h </w:instrText>
      </w:r>
      <w:r w:rsidR="001178A9">
        <w:rPr>
          <w:sz w:val="24"/>
          <w:szCs w:val="24"/>
        </w:rPr>
      </w:r>
      <w:r w:rsidR="001178A9">
        <w:rPr>
          <w:sz w:val="24"/>
          <w:szCs w:val="24"/>
        </w:rPr>
        <w:fldChar w:fldCharType="separate"/>
      </w:r>
      <w:r w:rsidR="00A35E74">
        <w:rPr>
          <w:sz w:val="24"/>
          <w:szCs w:val="24"/>
        </w:rPr>
        <w:t>4</w:t>
      </w:r>
      <w:r w:rsidR="001178A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6" w:name="_Ref55336389"/>
      <w:bookmarkStart w:id="967" w:name="_Toc57314677"/>
      <w:bookmarkStart w:id="968" w:name="_Toc69728991"/>
      <w:bookmarkStart w:id="969" w:name="_Toc98253945"/>
      <w:bookmarkStart w:id="970" w:name="_Toc165173871"/>
      <w:bookmarkStart w:id="971" w:name="_Toc423423675"/>
      <w:bookmarkStart w:id="972" w:name="_Toc441130853"/>
      <w:r w:rsidRPr="00F647F7">
        <w:lastRenderedPageBreak/>
        <w:t xml:space="preserve">Справка о материально-технических ресурсах (форма </w:t>
      </w:r>
      <w:r w:rsidR="00B8118F">
        <w:t>9</w:t>
      </w:r>
      <w:r w:rsidRPr="00F647F7">
        <w:t>)</w:t>
      </w:r>
      <w:bookmarkEnd w:id="966"/>
      <w:bookmarkEnd w:id="967"/>
      <w:bookmarkEnd w:id="968"/>
      <w:bookmarkEnd w:id="969"/>
      <w:bookmarkEnd w:id="970"/>
      <w:bookmarkEnd w:id="971"/>
      <w:bookmarkEnd w:id="972"/>
    </w:p>
    <w:p w:rsidR="004F4D80" w:rsidRPr="00D904EF" w:rsidRDefault="004F4D80" w:rsidP="004F4D80">
      <w:pPr>
        <w:pStyle w:val="3"/>
        <w:rPr>
          <w:szCs w:val="24"/>
        </w:rPr>
      </w:pPr>
      <w:bookmarkStart w:id="973" w:name="_Toc98253946"/>
      <w:bookmarkStart w:id="974" w:name="_Toc157248198"/>
      <w:bookmarkStart w:id="975" w:name="_Toc157496567"/>
      <w:bookmarkStart w:id="976" w:name="_Toc158206106"/>
      <w:bookmarkStart w:id="977" w:name="_Toc164057791"/>
      <w:bookmarkStart w:id="978" w:name="_Toc164137141"/>
      <w:bookmarkStart w:id="979" w:name="_Toc164161301"/>
      <w:bookmarkStart w:id="980" w:name="_Toc165173872"/>
      <w:bookmarkStart w:id="981" w:name="_Toc439170696"/>
      <w:bookmarkStart w:id="982" w:name="_Toc439172798"/>
      <w:bookmarkStart w:id="983" w:name="_Toc439173242"/>
      <w:bookmarkStart w:id="984" w:name="_Toc439238238"/>
      <w:bookmarkStart w:id="985" w:name="_Toc439252785"/>
      <w:bookmarkStart w:id="986" w:name="_Toc439323759"/>
      <w:bookmarkStart w:id="987" w:name="_Toc440361396"/>
      <w:bookmarkStart w:id="988" w:name="_Toc440376278"/>
      <w:bookmarkStart w:id="989" w:name="_Toc440382536"/>
      <w:bookmarkStart w:id="990" w:name="_Toc440447206"/>
      <w:bookmarkStart w:id="991" w:name="_Toc440631749"/>
      <w:bookmarkStart w:id="992" w:name="_Toc440877405"/>
      <w:bookmarkStart w:id="993" w:name="_Toc441130854"/>
      <w:r w:rsidRPr="00D904EF">
        <w:rPr>
          <w:szCs w:val="24"/>
        </w:rPr>
        <w:t>Форма Справки о материально-технических ресурсах</w:t>
      </w:r>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94" w:name="_Toc98253947"/>
      <w:bookmarkStart w:id="995" w:name="_Toc157248199"/>
      <w:bookmarkStart w:id="996" w:name="_Toc157496568"/>
      <w:bookmarkStart w:id="997" w:name="_Toc158206107"/>
      <w:bookmarkStart w:id="998" w:name="_Toc164057792"/>
      <w:bookmarkStart w:id="999" w:name="_Toc164137142"/>
      <w:bookmarkStart w:id="1000" w:name="_Toc164161302"/>
      <w:bookmarkStart w:id="1001"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1002" w:name="_Toc439170697"/>
      <w:bookmarkStart w:id="1003" w:name="_Toc439172799"/>
      <w:bookmarkStart w:id="1004" w:name="_Toc439173243"/>
      <w:bookmarkStart w:id="1005" w:name="_Toc439238239"/>
      <w:bookmarkStart w:id="1006" w:name="_Toc439252786"/>
      <w:bookmarkStart w:id="1007" w:name="_Toc439323760"/>
      <w:bookmarkStart w:id="1008" w:name="_Toc440361397"/>
      <w:bookmarkStart w:id="1009" w:name="_Toc440376279"/>
      <w:bookmarkStart w:id="1010" w:name="_Toc440382537"/>
      <w:bookmarkStart w:id="1011" w:name="_Toc440447207"/>
      <w:bookmarkStart w:id="1012" w:name="_Toc440631750"/>
      <w:bookmarkStart w:id="1013" w:name="_Toc440877406"/>
      <w:bookmarkStart w:id="1014" w:name="_Toc441130855"/>
      <w:r w:rsidRPr="00D904EF">
        <w:rPr>
          <w:szCs w:val="24"/>
        </w:rPr>
        <w:lastRenderedPageBreak/>
        <w:t>Инструкции по заполнению</w:t>
      </w:r>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004F4D80" w:rsidRPr="00F647F7">
        <w:rPr>
          <w:sz w:val="24"/>
          <w:szCs w:val="24"/>
        </w:rPr>
        <w:t>.</w:t>
      </w:r>
    </w:p>
    <w:p w:rsidR="004F4D80" w:rsidRPr="006D28DA"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xml:space="preserve">. организационно-правовую </w:t>
      </w:r>
      <w:r w:rsidR="004F4D80" w:rsidRPr="006D28DA">
        <w:rPr>
          <w:sz w:val="24"/>
          <w:szCs w:val="24"/>
        </w:rPr>
        <w:t>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данной справке перечисляются материально-технические ресурсы, которые </w:t>
      </w:r>
      <w:r w:rsidR="00C236C0" w:rsidRPr="006D28DA">
        <w:rPr>
          <w:sz w:val="24"/>
          <w:szCs w:val="24"/>
        </w:rPr>
        <w:t>Участник</w:t>
      </w:r>
      <w:r w:rsidRPr="006D28DA">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D28DA">
        <w:rPr>
          <w:sz w:val="24"/>
          <w:szCs w:val="24"/>
        </w:rPr>
        <w:t>, с приложением копий документов, на основании которых они используются</w:t>
      </w:r>
      <w:r w:rsidRPr="006D28DA">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5" w:name="_Ref55336398"/>
      <w:bookmarkStart w:id="1016" w:name="_Toc57314678"/>
      <w:bookmarkStart w:id="1017" w:name="_Toc69728992"/>
      <w:bookmarkStart w:id="1018" w:name="_Toc98253948"/>
      <w:bookmarkStart w:id="1019" w:name="_Toc165173874"/>
      <w:bookmarkStart w:id="1020" w:name="_Toc423423676"/>
      <w:bookmarkStart w:id="1021" w:name="_Toc441130856"/>
      <w:r w:rsidRPr="00F647F7">
        <w:lastRenderedPageBreak/>
        <w:t xml:space="preserve">Справка о кадровых ресурсах (форма </w:t>
      </w:r>
      <w:r w:rsidR="00B8118F">
        <w:t>10</w:t>
      </w:r>
      <w:r w:rsidRPr="00F647F7">
        <w:t>)</w:t>
      </w:r>
      <w:bookmarkEnd w:id="1015"/>
      <w:bookmarkEnd w:id="1016"/>
      <w:bookmarkEnd w:id="1017"/>
      <w:bookmarkEnd w:id="1018"/>
      <w:bookmarkEnd w:id="1019"/>
      <w:bookmarkEnd w:id="1020"/>
      <w:bookmarkEnd w:id="1021"/>
    </w:p>
    <w:p w:rsidR="004F4D80" w:rsidRPr="00D904EF" w:rsidRDefault="004F4D80" w:rsidP="004F4D80">
      <w:pPr>
        <w:pStyle w:val="3"/>
        <w:rPr>
          <w:szCs w:val="24"/>
        </w:rPr>
      </w:pPr>
      <w:bookmarkStart w:id="1022" w:name="_Toc98253949"/>
      <w:bookmarkStart w:id="1023" w:name="_Toc157248201"/>
      <w:bookmarkStart w:id="1024" w:name="_Toc157496570"/>
      <w:bookmarkStart w:id="1025" w:name="_Toc158206109"/>
      <w:bookmarkStart w:id="1026" w:name="_Toc164057794"/>
      <w:bookmarkStart w:id="1027" w:name="_Toc164137144"/>
      <w:bookmarkStart w:id="1028" w:name="_Toc164161304"/>
      <w:bookmarkStart w:id="1029" w:name="_Toc165173875"/>
      <w:bookmarkStart w:id="1030" w:name="_Toc439170699"/>
      <w:bookmarkStart w:id="1031" w:name="_Toc439172801"/>
      <w:bookmarkStart w:id="1032" w:name="_Toc439173245"/>
      <w:bookmarkStart w:id="1033" w:name="_Toc439238241"/>
      <w:bookmarkStart w:id="1034" w:name="_Toc439252788"/>
      <w:bookmarkStart w:id="1035" w:name="_Toc439323762"/>
      <w:bookmarkStart w:id="1036" w:name="_Toc440361399"/>
      <w:bookmarkStart w:id="1037" w:name="_Toc440376281"/>
      <w:bookmarkStart w:id="1038" w:name="_Toc440382539"/>
      <w:bookmarkStart w:id="1039" w:name="_Toc440447209"/>
      <w:bookmarkStart w:id="1040" w:name="_Toc440631752"/>
      <w:bookmarkStart w:id="1041" w:name="_Toc440877408"/>
      <w:bookmarkStart w:id="1042" w:name="_Toc441130857"/>
      <w:r w:rsidRPr="00D904EF">
        <w:rPr>
          <w:szCs w:val="24"/>
        </w:rPr>
        <w:t>Форма Справки о кадровых ресурсах</w:t>
      </w:r>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43" w:name="_Toc98253950"/>
      <w:bookmarkStart w:id="1044" w:name="_Toc157248202"/>
      <w:bookmarkStart w:id="1045" w:name="_Toc157496571"/>
      <w:bookmarkStart w:id="1046" w:name="_Toc158206110"/>
      <w:bookmarkStart w:id="1047" w:name="_Toc164057795"/>
      <w:bookmarkStart w:id="1048" w:name="_Toc164137145"/>
      <w:bookmarkStart w:id="1049" w:name="_Toc164161305"/>
      <w:bookmarkStart w:id="1050" w:name="_Toc165173876"/>
      <w:r>
        <w:rPr>
          <w:b/>
          <w:szCs w:val="24"/>
        </w:rPr>
        <w:br w:type="page"/>
      </w:r>
    </w:p>
    <w:p w:rsidR="004F4D80" w:rsidRPr="00D904EF" w:rsidRDefault="004F4D80" w:rsidP="004F4D80">
      <w:pPr>
        <w:pStyle w:val="3"/>
        <w:rPr>
          <w:szCs w:val="24"/>
        </w:rPr>
      </w:pPr>
      <w:bookmarkStart w:id="1051" w:name="_Toc439170700"/>
      <w:bookmarkStart w:id="1052" w:name="_Toc439172802"/>
      <w:bookmarkStart w:id="1053" w:name="_Toc439173246"/>
      <w:bookmarkStart w:id="1054" w:name="_Toc439238242"/>
      <w:bookmarkStart w:id="1055" w:name="_Toc439252789"/>
      <w:bookmarkStart w:id="1056" w:name="_Toc439323763"/>
      <w:bookmarkStart w:id="1057" w:name="_Toc440361400"/>
      <w:bookmarkStart w:id="1058" w:name="_Toc440376282"/>
      <w:bookmarkStart w:id="1059" w:name="_Toc440382540"/>
      <w:bookmarkStart w:id="1060" w:name="_Toc440447210"/>
      <w:bookmarkStart w:id="1061" w:name="_Toc440631753"/>
      <w:bookmarkStart w:id="1062" w:name="_Toc440877409"/>
      <w:bookmarkStart w:id="1063" w:name="_Toc441130858"/>
      <w:r w:rsidRPr="00D904EF">
        <w:rPr>
          <w:szCs w:val="24"/>
        </w:rPr>
        <w:lastRenderedPageBreak/>
        <w:t>Инструкции по заполнению</w:t>
      </w:r>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таблице-1 данной справки перечисляются только те работники, которые будут непосредственно привлечены </w:t>
      </w:r>
      <w:r w:rsidR="00C236C0" w:rsidRPr="006D28DA">
        <w:rPr>
          <w:sz w:val="24"/>
          <w:szCs w:val="24"/>
        </w:rPr>
        <w:t>Участник</w:t>
      </w:r>
      <w:r w:rsidRPr="006D28DA">
        <w:rPr>
          <w:sz w:val="24"/>
          <w:szCs w:val="24"/>
        </w:rPr>
        <w:t>ом в ходе выполнения Договора</w:t>
      </w:r>
      <w:r w:rsidR="00DB1BF4" w:rsidRPr="006D28D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D28DA">
        <w:rPr>
          <w:sz w:val="24"/>
          <w:szCs w:val="24"/>
        </w:rPr>
        <w:t>.</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таблице-2 данной справки </w:t>
      </w:r>
      <w:proofErr w:type="gramStart"/>
      <w:r w:rsidRPr="006D28DA">
        <w:rPr>
          <w:sz w:val="24"/>
          <w:szCs w:val="24"/>
        </w:rPr>
        <w:t>указывается</w:t>
      </w:r>
      <w:proofErr w:type="gramEnd"/>
      <w:r w:rsidRPr="006D28DA">
        <w:rPr>
          <w:sz w:val="24"/>
          <w:szCs w:val="24"/>
        </w:rPr>
        <w:t xml:space="preserve"> в общем штатная численность всех специалистов, находящихся в штате </w:t>
      </w:r>
      <w:r w:rsidR="00C236C0" w:rsidRPr="006D28DA">
        <w:rPr>
          <w:sz w:val="24"/>
          <w:szCs w:val="24"/>
        </w:rPr>
        <w:t>Участник</w:t>
      </w:r>
      <w:r w:rsidRPr="006D28DA">
        <w:rPr>
          <w:sz w:val="24"/>
          <w:szCs w:val="24"/>
        </w:rPr>
        <w:t>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64" w:name="_Toc165173881"/>
      <w:bookmarkStart w:id="1065" w:name="_Ref194749267"/>
      <w:bookmarkStart w:id="1066" w:name="_Toc423423677"/>
      <w:bookmarkStart w:id="1067" w:name="_Ref440271993"/>
      <w:bookmarkStart w:id="1068" w:name="_Ref440274659"/>
      <w:bookmarkStart w:id="1069" w:name="_Toc441130859"/>
      <w:bookmarkStart w:id="1070" w:name="_Ref90381523"/>
      <w:bookmarkStart w:id="1071" w:name="_Toc90385124"/>
      <w:bookmarkStart w:id="1072" w:name="_Ref96861029"/>
      <w:bookmarkStart w:id="1073" w:name="_Toc97651410"/>
      <w:bookmarkStart w:id="1074"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64"/>
      <w:bookmarkEnd w:id="1065"/>
      <w:bookmarkEnd w:id="1066"/>
      <w:bookmarkEnd w:id="1067"/>
      <w:bookmarkEnd w:id="1068"/>
      <w:bookmarkEnd w:id="1069"/>
    </w:p>
    <w:p w:rsidR="004F4D80" w:rsidRPr="00D904EF" w:rsidRDefault="004F4D80" w:rsidP="004F4D80">
      <w:pPr>
        <w:pStyle w:val="3"/>
        <w:rPr>
          <w:szCs w:val="24"/>
        </w:rPr>
      </w:pPr>
      <w:bookmarkStart w:id="1075" w:name="_Toc97651411"/>
      <w:bookmarkStart w:id="1076" w:name="_Toc98253956"/>
      <w:bookmarkStart w:id="1077" w:name="_Toc157248208"/>
      <w:bookmarkStart w:id="1078" w:name="_Toc157496577"/>
      <w:bookmarkStart w:id="1079" w:name="_Toc158206116"/>
      <w:bookmarkStart w:id="1080" w:name="_Toc164057801"/>
      <w:bookmarkStart w:id="1081" w:name="_Toc164137151"/>
      <w:bookmarkStart w:id="1082" w:name="_Toc164161311"/>
      <w:bookmarkStart w:id="1083" w:name="_Toc165173882"/>
      <w:bookmarkStart w:id="1084" w:name="_Toc439170702"/>
      <w:bookmarkStart w:id="1085" w:name="_Toc439172804"/>
      <w:bookmarkStart w:id="1086" w:name="_Toc439173248"/>
      <w:bookmarkStart w:id="1087" w:name="_Toc439238244"/>
      <w:bookmarkStart w:id="1088" w:name="_Toc439252791"/>
      <w:bookmarkStart w:id="1089" w:name="_Toc439323765"/>
      <w:bookmarkStart w:id="1090" w:name="_Toc440361402"/>
      <w:bookmarkStart w:id="1091" w:name="_Toc440376284"/>
      <w:bookmarkStart w:id="1092" w:name="_Toc440382542"/>
      <w:bookmarkStart w:id="1093" w:name="_Toc440447212"/>
      <w:bookmarkStart w:id="1094" w:name="_Toc440631755"/>
      <w:bookmarkStart w:id="1095" w:name="_Toc440877411"/>
      <w:bookmarkStart w:id="1096" w:name="_Toc44113086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7" w:name="_Toc97651412"/>
      <w:bookmarkStart w:id="1098" w:name="_Toc98253957"/>
      <w:bookmarkStart w:id="1099" w:name="_Toc157248209"/>
      <w:bookmarkStart w:id="1100" w:name="_Toc157496578"/>
      <w:bookmarkStart w:id="1101" w:name="_Toc158206117"/>
      <w:bookmarkStart w:id="1102" w:name="_Toc164057802"/>
      <w:bookmarkStart w:id="1103" w:name="_Toc164137152"/>
      <w:bookmarkStart w:id="1104" w:name="_Toc164161312"/>
      <w:bookmarkStart w:id="1105" w:name="_Toc165173883"/>
      <w:r>
        <w:rPr>
          <w:b/>
          <w:szCs w:val="24"/>
        </w:rPr>
        <w:br w:type="page"/>
      </w:r>
    </w:p>
    <w:p w:rsidR="004F4D80" w:rsidRPr="00D904EF" w:rsidRDefault="004F4D80" w:rsidP="004F4D80">
      <w:pPr>
        <w:pStyle w:val="3"/>
        <w:rPr>
          <w:szCs w:val="24"/>
        </w:rPr>
      </w:pPr>
      <w:bookmarkStart w:id="1106" w:name="_Toc439170703"/>
      <w:bookmarkStart w:id="1107" w:name="_Toc439172805"/>
      <w:bookmarkStart w:id="1108" w:name="_Toc439173249"/>
      <w:bookmarkStart w:id="1109" w:name="_Toc439238245"/>
      <w:bookmarkStart w:id="1110" w:name="_Toc439252792"/>
      <w:bookmarkStart w:id="1111" w:name="_Toc439323766"/>
      <w:bookmarkStart w:id="1112" w:name="_Toc440361403"/>
      <w:bookmarkStart w:id="1113" w:name="_Toc440376285"/>
      <w:bookmarkStart w:id="1114" w:name="_Toc440382543"/>
      <w:bookmarkStart w:id="1115" w:name="_Toc440447213"/>
      <w:bookmarkStart w:id="1116" w:name="_Toc440631756"/>
      <w:bookmarkStart w:id="1117" w:name="_Toc440877412"/>
      <w:bookmarkStart w:id="1118" w:name="_Toc441130861"/>
      <w:r w:rsidRPr="00D904EF">
        <w:rPr>
          <w:szCs w:val="24"/>
        </w:rPr>
        <w:lastRenderedPageBreak/>
        <w:t>Инструкции по заполнению</w:t>
      </w:r>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70"/>
    <w:bookmarkEnd w:id="1071"/>
    <w:bookmarkEnd w:id="1072"/>
    <w:bookmarkEnd w:id="1073"/>
    <w:bookmarkEnd w:id="1074"/>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9"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20" w:name="_Toc423423680"/>
      <w:bookmarkStart w:id="1121" w:name="_Ref440272035"/>
      <w:bookmarkStart w:id="1122" w:name="_Ref440274733"/>
      <w:bookmarkStart w:id="1123" w:name="_Toc441130862"/>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9"/>
      <w:bookmarkEnd w:id="1120"/>
      <w:bookmarkEnd w:id="1121"/>
      <w:bookmarkEnd w:id="1122"/>
      <w:bookmarkEnd w:id="1123"/>
    </w:p>
    <w:p w:rsidR="004F4D80" w:rsidRPr="00E87023" w:rsidRDefault="004F4D80" w:rsidP="004F4D80">
      <w:pPr>
        <w:pStyle w:val="3"/>
        <w:rPr>
          <w:sz w:val="22"/>
        </w:rPr>
      </w:pPr>
      <w:bookmarkStart w:id="1124" w:name="_Toc343690584"/>
      <w:bookmarkStart w:id="1125" w:name="_Toc372294428"/>
      <w:bookmarkStart w:id="1126" w:name="_Toc379288896"/>
      <w:bookmarkStart w:id="1127" w:name="_Toc384734780"/>
      <w:bookmarkStart w:id="1128" w:name="_Toc396984078"/>
      <w:bookmarkStart w:id="1129" w:name="_Toc423423681"/>
      <w:bookmarkStart w:id="1130" w:name="_Toc439170710"/>
      <w:bookmarkStart w:id="1131" w:name="_Toc439172812"/>
      <w:bookmarkStart w:id="1132" w:name="_Toc439173253"/>
      <w:bookmarkStart w:id="1133" w:name="_Toc439238249"/>
      <w:bookmarkStart w:id="1134" w:name="_Toc439252796"/>
      <w:bookmarkStart w:id="1135" w:name="_Toc439323770"/>
      <w:bookmarkStart w:id="1136" w:name="_Toc440361405"/>
      <w:bookmarkStart w:id="1137" w:name="_Toc440376287"/>
      <w:bookmarkStart w:id="1138" w:name="_Toc440382545"/>
      <w:bookmarkStart w:id="1139" w:name="_Toc440447215"/>
      <w:bookmarkStart w:id="1140" w:name="_Toc440631758"/>
      <w:bookmarkStart w:id="1141" w:name="_Toc440877414"/>
      <w:bookmarkStart w:id="1142" w:name="_Toc44113086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43" w:name="_Toc343690585"/>
      <w:bookmarkStart w:id="1144" w:name="_Toc372294429"/>
      <w:bookmarkStart w:id="1145" w:name="_Toc379288897"/>
      <w:bookmarkStart w:id="1146" w:name="_Toc384734781"/>
      <w:bookmarkStart w:id="1147" w:name="_Toc396984079"/>
      <w:bookmarkStart w:id="1148" w:name="_Toc423423682"/>
      <w:bookmarkStart w:id="1149" w:name="_Toc439170711"/>
      <w:bookmarkStart w:id="1150" w:name="_Toc439172813"/>
      <w:bookmarkStart w:id="1151" w:name="_Toc439173254"/>
      <w:bookmarkStart w:id="1152" w:name="_Toc439238250"/>
      <w:bookmarkStart w:id="1153" w:name="_Toc439252797"/>
      <w:bookmarkStart w:id="1154" w:name="_Toc439323771"/>
      <w:bookmarkStart w:id="1155" w:name="_Toc440361406"/>
      <w:bookmarkStart w:id="1156" w:name="_Toc440376288"/>
      <w:bookmarkStart w:id="1157" w:name="_Toc440382546"/>
      <w:bookmarkStart w:id="1158" w:name="_Toc440447216"/>
      <w:bookmarkStart w:id="1159" w:name="_Toc440631759"/>
      <w:bookmarkStart w:id="1160" w:name="_Toc440877415"/>
      <w:bookmarkStart w:id="1161" w:name="_Toc441130864"/>
      <w:r w:rsidRPr="00D27071">
        <w:rPr>
          <w:szCs w:val="24"/>
        </w:rPr>
        <w:lastRenderedPageBreak/>
        <w:t>Инструкции по заполнению</w:t>
      </w:r>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6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63" w:name="_Toc423423683"/>
      <w:bookmarkStart w:id="1164" w:name="_Ref440272051"/>
      <w:bookmarkStart w:id="1165" w:name="_Ref440274744"/>
      <w:bookmarkStart w:id="1166" w:name="_Toc44113086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62"/>
      <w:bookmarkEnd w:id="1163"/>
      <w:bookmarkEnd w:id="1164"/>
      <w:bookmarkEnd w:id="1165"/>
      <w:bookmarkEnd w:id="1166"/>
    </w:p>
    <w:p w:rsidR="004F4D80" w:rsidRPr="008C4223" w:rsidRDefault="004F4D80" w:rsidP="004F4D80">
      <w:pPr>
        <w:pStyle w:val="3"/>
        <w:rPr>
          <w:szCs w:val="24"/>
        </w:rPr>
      </w:pPr>
      <w:bookmarkStart w:id="1167" w:name="_Toc343690587"/>
      <w:bookmarkStart w:id="1168" w:name="_Toc372294431"/>
      <w:bookmarkStart w:id="1169" w:name="_Toc379288899"/>
      <w:bookmarkStart w:id="1170" w:name="_Toc384734783"/>
      <w:bookmarkStart w:id="1171" w:name="_Toc396984081"/>
      <w:bookmarkStart w:id="1172" w:name="_Toc423423684"/>
      <w:bookmarkStart w:id="1173" w:name="_Toc439170713"/>
      <w:bookmarkStart w:id="1174" w:name="_Toc439172815"/>
      <w:bookmarkStart w:id="1175" w:name="_Toc439173256"/>
      <w:bookmarkStart w:id="1176" w:name="_Toc439238252"/>
      <w:bookmarkStart w:id="1177" w:name="_Toc439252799"/>
      <w:bookmarkStart w:id="1178" w:name="_Toc439323773"/>
      <w:bookmarkStart w:id="1179" w:name="_Toc440361408"/>
      <w:bookmarkStart w:id="1180" w:name="_Toc440376290"/>
      <w:bookmarkStart w:id="1181" w:name="_Toc440382548"/>
      <w:bookmarkStart w:id="1182" w:name="_Toc440447218"/>
      <w:bookmarkStart w:id="1183" w:name="_Toc440631761"/>
      <w:bookmarkStart w:id="1184" w:name="_Toc440877417"/>
      <w:bookmarkStart w:id="1185" w:name="_Toc441130866"/>
      <w:r w:rsidRPr="008C4223">
        <w:rPr>
          <w:szCs w:val="24"/>
        </w:rPr>
        <w:t xml:space="preserve">Форма </w:t>
      </w:r>
      <w:bookmarkEnd w:id="1167"/>
      <w:bookmarkEnd w:id="1168"/>
      <w:bookmarkEnd w:id="1169"/>
      <w:bookmarkEnd w:id="1170"/>
      <w:bookmarkEnd w:id="1171"/>
      <w:bookmarkEnd w:id="1172"/>
      <w:bookmarkEnd w:id="1173"/>
      <w:bookmarkEnd w:id="1174"/>
      <w:bookmarkEnd w:id="1175"/>
      <w:bookmarkEnd w:id="1176"/>
      <w:bookmarkEnd w:id="1177"/>
      <w:r w:rsidR="000D70B6" w:rsidRPr="000D70B6">
        <w:rPr>
          <w:szCs w:val="24"/>
        </w:rPr>
        <w:t>Согласия на обработку персональных данных</w:t>
      </w:r>
      <w:bookmarkEnd w:id="1178"/>
      <w:bookmarkEnd w:id="1179"/>
      <w:bookmarkEnd w:id="1180"/>
      <w:bookmarkEnd w:id="1181"/>
      <w:bookmarkEnd w:id="1182"/>
      <w:bookmarkEnd w:id="1183"/>
      <w:bookmarkEnd w:id="1184"/>
      <w:bookmarkEnd w:id="1185"/>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6" w:name="_Toc439252801"/>
      <w:bookmarkStart w:id="1187" w:name="_Toc439323774"/>
      <w:bookmarkStart w:id="1188" w:name="_Toc440361409"/>
      <w:bookmarkStart w:id="1189" w:name="_Toc440376291"/>
      <w:bookmarkStart w:id="1190" w:name="_Toc440382549"/>
      <w:bookmarkStart w:id="1191" w:name="_Toc440447219"/>
      <w:bookmarkStart w:id="1192" w:name="_Toc440631762"/>
      <w:bookmarkStart w:id="1193" w:name="_Toc440877418"/>
      <w:bookmarkStart w:id="1194" w:name="_Toc441130867"/>
      <w:r w:rsidRPr="005A2CAE">
        <w:rPr>
          <w:szCs w:val="24"/>
        </w:rPr>
        <w:lastRenderedPageBreak/>
        <w:t>Инструкции по заполнению</w:t>
      </w:r>
      <w:bookmarkEnd w:id="1186"/>
      <w:bookmarkEnd w:id="1187"/>
      <w:bookmarkEnd w:id="1188"/>
      <w:bookmarkEnd w:id="1189"/>
      <w:bookmarkEnd w:id="1190"/>
      <w:bookmarkEnd w:id="1191"/>
      <w:bookmarkEnd w:id="1192"/>
      <w:bookmarkEnd w:id="1193"/>
      <w:bookmarkEnd w:id="1194"/>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5" w:name="_Ref440272256"/>
      <w:bookmarkStart w:id="1196" w:name="_Ref440272678"/>
      <w:bookmarkStart w:id="1197" w:name="_Ref440274944"/>
      <w:bookmarkStart w:id="1198" w:name="_Toc441130868"/>
      <w:r w:rsidRPr="007A6A39">
        <w:lastRenderedPageBreak/>
        <w:t>Соглашение о неустойке (форма 1</w:t>
      </w:r>
      <w:r w:rsidR="00635719">
        <w:t>4</w:t>
      </w:r>
      <w:r w:rsidRPr="007A6A39">
        <w:t>)</w:t>
      </w:r>
      <w:bookmarkEnd w:id="1195"/>
      <w:bookmarkEnd w:id="1196"/>
      <w:bookmarkEnd w:id="1197"/>
      <w:bookmarkEnd w:id="1198"/>
    </w:p>
    <w:p w:rsidR="007A6A39" w:rsidRPr="007A6A39" w:rsidRDefault="007A6A39" w:rsidP="007A6A39">
      <w:pPr>
        <w:pStyle w:val="3"/>
        <w:rPr>
          <w:szCs w:val="24"/>
        </w:rPr>
      </w:pPr>
      <w:bookmarkStart w:id="1199" w:name="_Toc439170715"/>
      <w:bookmarkStart w:id="1200" w:name="_Toc439172817"/>
      <w:bookmarkStart w:id="1201" w:name="_Toc439173259"/>
      <w:bookmarkStart w:id="1202" w:name="_Toc439238255"/>
      <w:bookmarkStart w:id="1203" w:name="_Toc439252803"/>
      <w:bookmarkStart w:id="1204" w:name="_Toc439323776"/>
      <w:bookmarkStart w:id="1205" w:name="_Toc440361411"/>
      <w:bookmarkStart w:id="1206" w:name="_Toc440376293"/>
      <w:bookmarkStart w:id="1207" w:name="_Toc440382551"/>
      <w:bookmarkStart w:id="1208" w:name="_Toc440447221"/>
      <w:bookmarkStart w:id="1209" w:name="_Toc440631764"/>
      <w:bookmarkStart w:id="1210" w:name="_Toc440877420"/>
      <w:bookmarkStart w:id="1211" w:name="_Toc441130869"/>
      <w:r w:rsidRPr="007A6A39">
        <w:rPr>
          <w:szCs w:val="24"/>
        </w:rPr>
        <w:t>Форма соглашени</w:t>
      </w:r>
      <w:r w:rsidR="00E47073">
        <w:rPr>
          <w:szCs w:val="24"/>
        </w:rPr>
        <w:t>я</w:t>
      </w:r>
      <w:r w:rsidRPr="007A6A39">
        <w:rPr>
          <w:szCs w:val="24"/>
        </w:rPr>
        <w:t xml:space="preserve"> о неустойке</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C0B90" w:rsidRPr="007A6A39" w:rsidRDefault="00AC0B90" w:rsidP="00AC0B9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C0B90" w:rsidRPr="007A6A39" w:rsidRDefault="00AC0B90" w:rsidP="00AC0B90">
      <w:pPr>
        <w:pStyle w:val="afd"/>
        <w:ind w:firstLine="709"/>
        <w:rPr>
          <w:sz w:val="24"/>
          <w:szCs w:val="24"/>
        </w:rPr>
      </w:pPr>
    </w:p>
    <w:p w:rsidR="00AC0B90" w:rsidRDefault="00AC0B90" w:rsidP="00AC0B90">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AC0B90" w:rsidRDefault="00AC0B90" w:rsidP="00AC0B90">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AC0B90" w:rsidRDefault="00AC0B90" w:rsidP="00AC0B90">
      <w:pPr>
        <w:pStyle w:val="afd"/>
        <w:tabs>
          <w:tab w:val="clear" w:pos="9360"/>
        </w:tabs>
        <w:suppressAutoHyphens w:val="0"/>
        <w:jc w:val="both"/>
        <w:rPr>
          <w:sz w:val="24"/>
          <w:szCs w:val="24"/>
        </w:rPr>
      </w:pPr>
    </w:p>
    <w:p w:rsidR="00AC0B90" w:rsidRPr="007A6A39" w:rsidRDefault="00AC0B90" w:rsidP="00AC0B90">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C0B90" w:rsidRDefault="00AC0B90" w:rsidP="00AC0B90">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AC0B90" w:rsidRDefault="00AC0B90" w:rsidP="00AC0B90">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дата </w:t>
      </w:r>
      <w:r w:rsidR="00B950C4">
        <w:rPr>
          <w:sz w:val="24"/>
          <w:szCs w:val="24"/>
        </w:rPr>
        <w:t>окончания приема</w:t>
      </w:r>
      <w:r w:rsidR="005A2CAE" w:rsidRPr="005A2CAE">
        <w:rPr>
          <w:sz w:val="24"/>
          <w:szCs w:val="24"/>
        </w:rPr>
        <w:t xml:space="preserve"> поступивших на открытый запрос предложений</w:t>
      </w:r>
      <w:r w:rsidR="00B950C4">
        <w:rPr>
          <w:sz w:val="24"/>
          <w:szCs w:val="24"/>
        </w:rPr>
        <w:t xml:space="preserve"> Заявок</w:t>
      </w:r>
      <w:r w:rsidR="005A2CAE" w:rsidRPr="005A2CAE">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12" w:name="_Toc439170716"/>
      <w:bookmarkStart w:id="1213" w:name="_Toc439172818"/>
      <w:bookmarkStart w:id="1214" w:name="_Toc439173260"/>
      <w:bookmarkStart w:id="1215" w:name="_Toc439238256"/>
      <w:bookmarkStart w:id="1216" w:name="_Toc439252804"/>
      <w:bookmarkStart w:id="1217" w:name="_Toc439323777"/>
      <w:bookmarkStart w:id="1218" w:name="_Toc440361412"/>
      <w:bookmarkStart w:id="1219" w:name="_Toc440376294"/>
      <w:bookmarkStart w:id="1220" w:name="_Toc440382552"/>
      <w:bookmarkStart w:id="1221" w:name="_Toc440447222"/>
      <w:bookmarkStart w:id="1222" w:name="_Toc440631765"/>
      <w:bookmarkStart w:id="1223" w:name="_Toc440877421"/>
      <w:bookmarkStart w:id="1224" w:name="_Toc441130870"/>
      <w:r w:rsidRPr="007857E5">
        <w:rPr>
          <w:szCs w:val="24"/>
        </w:rPr>
        <w:lastRenderedPageBreak/>
        <w:t>Инструкции по заполнению</w:t>
      </w:r>
      <w:bookmarkEnd w:id="1212"/>
      <w:bookmarkEnd w:id="1213"/>
      <w:bookmarkEnd w:id="1214"/>
      <w:bookmarkEnd w:id="1215"/>
      <w:bookmarkEnd w:id="1216"/>
      <w:bookmarkEnd w:id="1217"/>
      <w:bookmarkEnd w:id="1218"/>
      <w:bookmarkEnd w:id="1219"/>
      <w:bookmarkEnd w:id="1220"/>
      <w:bookmarkEnd w:id="1221"/>
      <w:bookmarkEnd w:id="1222"/>
      <w:bookmarkEnd w:id="1223"/>
      <w:bookmarkEnd w:id="122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AC0B90" w:rsidRPr="00AC0B90" w:rsidRDefault="00AC0B90" w:rsidP="007857E5">
      <w:pPr>
        <w:pStyle w:val="aff6"/>
        <w:numPr>
          <w:ilvl w:val="3"/>
          <w:numId w:val="1"/>
        </w:numPr>
        <w:tabs>
          <w:tab w:val="num" w:pos="1134"/>
          <w:tab w:val="num" w:pos="1276"/>
        </w:tabs>
        <w:suppressAutoHyphens w:val="0"/>
        <w:spacing w:before="100" w:beforeAutospacing="1" w:line="240" w:lineRule="auto"/>
        <w:rPr>
          <w:sz w:val="24"/>
          <w:szCs w:val="24"/>
        </w:rPr>
      </w:pPr>
      <w:r w:rsidRPr="00AC0B90">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5" w:name="_Ref440272274"/>
      <w:bookmarkStart w:id="1226" w:name="_Ref440274756"/>
      <w:bookmarkStart w:id="1227" w:name="_Toc44113087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5"/>
      <w:bookmarkEnd w:id="1226"/>
      <w:bookmarkEnd w:id="1227"/>
    </w:p>
    <w:p w:rsidR="007857E5" w:rsidRPr="00E47073" w:rsidRDefault="007857E5" w:rsidP="007857E5">
      <w:pPr>
        <w:pStyle w:val="3"/>
        <w:rPr>
          <w:szCs w:val="24"/>
        </w:rPr>
      </w:pPr>
      <w:bookmarkStart w:id="1228" w:name="_Toc439170718"/>
      <w:bookmarkStart w:id="1229" w:name="_Toc439172820"/>
      <w:bookmarkStart w:id="1230" w:name="_Toc439173262"/>
      <w:bookmarkStart w:id="1231" w:name="_Toc439238258"/>
      <w:bookmarkStart w:id="1232" w:name="_Toc439252806"/>
      <w:bookmarkStart w:id="1233" w:name="_Toc439323779"/>
      <w:bookmarkStart w:id="1234" w:name="_Toc440361414"/>
      <w:bookmarkStart w:id="1235" w:name="_Toc440376296"/>
      <w:bookmarkStart w:id="1236" w:name="_Toc440382554"/>
      <w:bookmarkStart w:id="1237" w:name="_Toc440447224"/>
      <w:bookmarkStart w:id="1238" w:name="_Toc440631767"/>
      <w:bookmarkStart w:id="1239" w:name="_Toc440877423"/>
      <w:bookmarkStart w:id="1240" w:name="_Toc441130872"/>
      <w:r w:rsidRPr="00E47073">
        <w:rPr>
          <w:szCs w:val="24"/>
        </w:rPr>
        <w:t xml:space="preserve">Форма </w:t>
      </w:r>
      <w:bookmarkEnd w:id="1228"/>
      <w:r w:rsidR="00E47073" w:rsidRPr="00E47073">
        <w:rPr>
          <w:szCs w:val="24"/>
        </w:rPr>
        <w:t>согласия Участника налоговым органам на разглашение сведений, составляющих налоговую тайну</w:t>
      </w:r>
      <w:bookmarkEnd w:id="1229"/>
      <w:bookmarkEnd w:id="1230"/>
      <w:bookmarkEnd w:id="1231"/>
      <w:bookmarkEnd w:id="1232"/>
      <w:bookmarkEnd w:id="1233"/>
      <w:bookmarkEnd w:id="1234"/>
      <w:bookmarkEnd w:id="1235"/>
      <w:bookmarkEnd w:id="1236"/>
      <w:bookmarkEnd w:id="1237"/>
      <w:bookmarkEnd w:id="1238"/>
      <w:bookmarkEnd w:id="1239"/>
      <w:bookmarkEnd w:id="124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41" w:name="_Toc300142269"/>
      <w:bookmarkStart w:id="1242" w:name="_Toc309735391"/>
      <w:bookmarkStart w:id="124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41"/>
      <w:r w:rsidRPr="007857E5">
        <w:rPr>
          <w:b/>
          <w:bCs w:val="0"/>
          <w:snapToGrid w:val="0"/>
          <w:sz w:val="24"/>
          <w:szCs w:val="24"/>
        </w:rPr>
        <w:t xml:space="preserve"> </w:t>
      </w:r>
      <w:bookmarkEnd w:id="1242"/>
      <w:bookmarkEnd w:id="124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4" w:name="_Toc439170719"/>
      <w:bookmarkStart w:id="1245" w:name="_Toc439172821"/>
      <w:bookmarkStart w:id="1246" w:name="_Toc439173263"/>
      <w:bookmarkStart w:id="1247" w:name="_Toc439238259"/>
      <w:bookmarkStart w:id="1248" w:name="_Toc439252807"/>
      <w:bookmarkStart w:id="1249" w:name="_Toc439323780"/>
      <w:bookmarkStart w:id="1250" w:name="_Toc440361415"/>
      <w:bookmarkStart w:id="1251" w:name="_Toc440376297"/>
      <w:bookmarkStart w:id="1252" w:name="_Toc440382555"/>
      <w:bookmarkStart w:id="1253" w:name="_Toc440447225"/>
      <w:bookmarkStart w:id="1254" w:name="_Toc440631768"/>
      <w:bookmarkStart w:id="1255" w:name="_Toc440877424"/>
      <w:bookmarkStart w:id="1256" w:name="_Toc441130873"/>
      <w:r w:rsidRPr="007857E5">
        <w:rPr>
          <w:szCs w:val="24"/>
        </w:rPr>
        <w:lastRenderedPageBreak/>
        <w:t>Инструкции по заполнению</w:t>
      </w:r>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39"/>
          <w:headerReference w:type="default" r:id="rId40"/>
          <w:footerReference w:type="even" r:id="rId41"/>
          <w:headerReference w:type="first" r:id="rId42"/>
          <w:footerReference w:type="first" r:id="rId43"/>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7" w:name="_Ref93268095"/>
      <w:bookmarkStart w:id="1258" w:name="_Ref93268099"/>
      <w:bookmarkStart w:id="1259" w:name="_Toc98253958"/>
      <w:bookmarkStart w:id="1260" w:name="_Toc165173884"/>
      <w:bookmarkStart w:id="1261" w:name="_Toc423423678"/>
      <w:bookmarkStart w:id="1262" w:name="_Ref440272510"/>
      <w:bookmarkStart w:id="1263" w:name="_Ref440274961"/>
      <w:bookmarkStart w:id="1264" w:name="_Ref90381141"/>
      <w:bookmarkStart w:id="1265" w:name="_Toc90385121"/>
      <w:bookmarkStart w:id="1266" w:name="_Toc98253952"/>
      <w:bookmarkStart w:id="1267" w:name="_Toc165173878"/>
      <w:bookmarkStart w:id="1268" w:name="_Toc423427449"/>
      <w:bookmarkStart w:id="1269" w:name="_Toc44113087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6D28DA">
        <w:rPr>
          <w:noProof/>
          <w:color w:val="000000"/>
        </w:rPr>
        <w:t>6</w:t>
      </w:r>
      <w:r w:rsidRPr="00843BBD">
        <w:rPr>
          <w:color w:val="000000"/>
        </w:rPr>
        <w:t>)</w:t>
      </w:r>
      <w:bookmarkEnd w:id="1257"/>
      <w:bookmarkEnd w:id="1258"/>
      <w:bookmarkEnd w:id="1259"/>
      <w:bookmarkEnd w:id="1260"/>
      <w:bookmarkEnd w:id="1261"/>
      <w:bookmarkEnd w:id="1262"/>
      <w:bookmarkEnd w:id="1263"/>
      <w:bookmarkEnd w:id="1264"/>
      <w:bookmarkEnd w:id="1265"/>
      <w:bookmarkEnd w:id="1266"/>
      <w:bookmarkEnd w:id="1267"/>
      <w:bookmarkEnd w:id="1268"/>
      <w:bookmarkEnd w:id="1269"/>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70" w:name="_Toc90385125"/>
      <w:bookmarkStart w:id="1271" w:name="_Toc439170705"/>
      <w:bookmarkStart w:id="1272" w:name="_Toc439172807"/>
      <w:bookmarkStart w:id="1273" w:name="_Toc439173268"/>
      <w:bookmarkStart w:id="1274" w:name="_Toc439238264"/>
      <w:bookmarkStart w:id="1275" w:name="_Toc439252812"/>
      <w:bookmarkStart w:id="1276" w:name="_Toc439323785"/>
      <w:bookmarkStart w:id="1277" w:name="_Toc440361420"/>
      <w:bookmarkStart w:id="1278" w:name="_Toc440376302"/>
      <w:bookmarkStart w:id="1279" w:name="_Toc440382560"/>
      <w:bookmarkStart w:id="1280" w:name="_Toc440447230"/>
      <w:bookmarkStart w:id="1281" w:name="_Toc440631773"/>
      <w:bookmarkStart w:id="1282" w:name="_Toc440877426"/>
      <w:bookmarkStart w:id="1283" w:name="_Toc441130875"/>
      <w:r w:rsidRPr="00D904EF">
        <w:rPr>
          <w:szCs w:val="24"/>
        </w:rPr>
        <w:t xml:space="preserve">Форма </w:t>
      </w:r>
      <w:bookmarkEnd w:id="1270"/>
      <w:bookmarkEnd w:id="1271"/>
      <w:bookmarkEnd w:id="1272"/>
      <w:bookmarkEnd w:id="1273"/>
      <w:bookmarkEnd w:id="1274"/>
      <w:bookmarkEnd w:id="1275"/>
      <w:bookmarkEnd w:id="1276"/>
      <w:bookmarkEnd w:id="1277"/>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78"/>
      <w:bookmarkEnd w:id="1279"/>
      <w:bookmarkEnd w:id="1280"/>
      <w:bookmarkEnd w:id="1281"/>
      <w:bookmarkEnd w:id="1282"/>
      <w:bookmarkEnd w:id="128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4" w:name="_Toc90385126"/>
      <w:bookmarkStart w:id="1285" w:name="_Toc98253959"/>
      <w:bookmarkStart w:id="1286" w:name="_Toc157248211"/>
      <w:bookmarkStart w:id="1287" w:name="_Toc157496580"/>
      <w:bookmarkStart w:id="1288" w:name="_Toc158206119"/>
      <w:bookmarkStart w:id="1289" w:name="_Toc164057804"/>
      <w:bookmarkStart w:id="1290" w:name="_Toc164137154"/>
      <w:bookmarkStart w:id="1291" w:name="_Toc164161314"/>
      <w:bookmarkStart w:id="1292" w:name="_Toc165173885"/>
      <w:r>
        <w:rPr>
          <w:b/>
          <w:szCs w:val="24"/>
        </w:rPr>
        <w:br w:type="page"/>
      </w:r>
    </w:p>
    <w:p w:rsidR="00635719" w:rsidRPr="00D904EF" w:rsidRDefault="00635719" w:rsidP="00635719">
      <w:pPr>
        <w:pStyle w:val="3"/>
        <w:rPr>
          <w:szCs w:val="24"/>
        </w:rPr>
      </w:pPr>
      <w:bookmarkStart w:id="1293" w:name="_Toc439170706"/>
      <w:bookmarkStart w:id="1294" w:name="_Toc439172808"/>
      <w:bookmarkStart w:id="1295" w:name="_Toc439173269"/>
      <w:bookmarkStart w:id="1296" w:name="_Toc439238265"/>
      <w:bookmarkStart w:id="1297" w:name="_Toc439252813"/>
      <w:bookmarkStart w:id="1298" w:name="_Toc439323786"/>
      <w:bookmarkStart w:id="1299" w:name="_Toc440361421"/>
      <w:bookmarkStart w:id="1300" w:name="_Toc440376303"/>
      <w:bookmarkStart w:id="1301" w:name="_Toc440382561"/>
      <w:bookmarkStart w:id="1302" w:name="_Toc440447231"/>
      <w:bookmarkStart w:id="1303" w:name="_Toc440631774"/>
      <w:bookmarkStart w:id="1304" w:name="_Toc440877427"/>
      <w:bookmarkStart w:id="1305" w:name="_Toc441130876"/>
      <w:r w:rsidRPr="00D904EF">
        <w:rPr>
          <w:szCs w:val="24"/>
        </w:rPr>
        <w:lastRenderedPageBreak/>
        <w:t>Инструкции по заполнению</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1178A9">
        <w:rPr>
          <w:sz w:val="24"/>
          <w:szCs w:val="24"/>
        </w:rPr>
        <w:fldChar w:fldCharType="begin"/>
      </w:r>
      <w:r w:rsidR="00C718E2">
        <w:rPr>
          <w:sz w:val="24"/>
          <w:szCs w:val="24"/>
        </w:rPr>
        <w:instrText xml:space="preserve"> REF _Ref440271628 \r \h </w:instrText>
      </w:r>
      <w:r w:rsidR="001178A9">
        <w:rPr>
          <w:sz w:val="24"/>
          <w:szCs w:val="24"/>
        </w:rPr>
      </w:r>
      <w:r w:rsidR="001178A9">
        <w:rPr>
          <w:sz w:val="24"/>
          <w:szCs w:val="24"/>
        </w:rPr>
        <w:fldChar w:fldCharType="separate"/>
      </w:r>
      <w:r w:rsidR="00A35E74">
        <w:rPr>
          <w:sz w:val="24"/>
          <w:szCs w:val="24"/>
        </w:rPr>
        <w:t>3.3.9</w:t>
      </w:r>
      <w:r w:rsidR="001178A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235620">
        <w:rPr>
          <w:sz w:val="24"/>
          <w:szCs w:val="24"/>
        </w:rPr>
        <w:t xml:space="preserve"> </w:t>
      </w:r>
      <w:r w:rsidR="00235620"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1178A9">
        <w:rPr>
          <w:sz w:val="24"/>
          <w:szCs w:val="24"/>
        </w:rPr>
        <w:fldChar w:fldCharType="begin"/>
      </w:r>
      <w:r w:rsidR="00D90031">
        <w:rPr>
          <w:sz w:val="24"/>
          <w:szCs w:val="24"/>
        </w:rPr>
        <w:instrText xml:space="preserve"> REF _Ref440274337 \r \h </w:instrText>
      </w:r>
      <w:r w:rsidR="001178A9">
        <w:rPr>
          <w:sz w:val="24"/>
          <w:szCs w:val="24"/>
        </w:rPr>
      </w:r>
      <w:r w:rsidR="001178A9">
        <w:rPr>
          <w:sz w:val="24"/>
          <w:szCs w:val="24"/>
        </w:rPr>
        <w:fldChar w:fldCharType="separate"/>
      </w:r>
      <w:r w:rsidR="00A35E74">
        <w:rPr>
          <w:sz w:val="24"/>
          <w:szCs w:val="24"/>
        </w:rPr>
        <w:t>5.2</w:t>
      </w:r>
      <w:r w:rsidR="001178A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1178A9">
        <w:rPr>
          <w:sz w:val="24"/>
          <w:szCs w:val="24"/>
        </w:rPr>
        <w:fldChar w:fldCharType="begin"/>
      </w:r>
      <w:r w:rsidR="00D90031">
        <w:rPr>
          <w:sz w:val="24"/>
          <w:szCs w:val="24"/>
        </w:rPr>
        <w:instrText xml:space="preserve"> REF _Ref440274366 \r \h </w:instrText>
      </w:r>
      <w:r w:rsidR="001178A9">
        <w:rPr>
          <w:sz w:val="24"/>
          <w:szCs w:val="24"/>
        </w:rPr>
      </w:r>
      <w:r w:rsidR="001178A9">
        <w:rPr>
          <w:sz w:val="24"/>
          <w:szCs w:val="24"/>
        </w:rPr>
        <w:fldChar w:fldCharType="separate"/>
      </w:r>
      <w:r w:rsidR="00A35E74">
        <w:rPr>
          <w:sz w:val="24"/>
          <w:szCs w:val="24"/>
        </w:rPr>
        <w:t>5.4</w:t>
      </w:r>
      <w:r w:rsidR="001178A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6" w:name="_Ref440376324"/>
      <w:bookmarkStart w:id="1307" w:name="_Ref440376401"/>
      <w:bookmarkStart w:id="1308" w:name="_Toc44113087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6D28DA">
        <w:rPr>
          <w:color w:val="000000"/>
        </w:rPr>
        <w:t>7</w:t>
      </w:r>
      <w:r w:rsidRPr="00F647F7">
        <w:rPr>
          <w:color w:val="000000"/>
        </w:rPr>
        <w:t>)</w:t>
      </w:r>
      <w:bookmarkEnd w:id="1306"/>
      <w:bookmarkEnd w:id="1307"/>
      <w:bookmarkEnd w:id="1308"/>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9" w:name="_Toc440376305"/>
      <w:bookmarkStart w:id="1310" w:name="_Toc440382563"/>
      <w:bookmarkStart w:id="1311" w:name="_Toc440447233"/>
      <w:bookmarkStart w:id="1312" w:name="_Toc440631776"/>
      <w:bookmarkStart w:id="1313" w:name="_Toc440877429"/>
      <w:bookmarkStart w:id="1314" w:name="_Toc441130878"/>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309"/>
      <w:bookmarkEnd w:id="1310"/>
      <w:bookmarkEnd w:id="1311"/>
      <w:bookmarkEnd w:id="1312"/>
      <w:bookmarkEnd w:id="1313"/>
      <w:bookmarkEnd w:id="1314"/>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5" w:name="_Toc440376306"/>
      <w:bookmarkStart w:id="1316" w:name="_Toc440382564"/>
      <w:bookmarkStart w:id="1317" w:name="_Toc440447234"/>
      <w:bookmarkStart w:id="1318" w:name="_Toc440631777"/>
      <w:bookmarkStart w:id="1319" w:name="_Toc440877430"/>
      <w:bookmarkStart w:id="1320" w:name="_Toc441130879"/>
      <w:r w:rsidRPr="00D904EF">
        <w:rPr>
          <w:szCs w:val="24"/>
        </w:rPr>
        <w:lastRenderedPageBreak/>
        <w:t>Инструкции по заполнению</w:t>
      </w:r>
      <w:bookmarkEnd w:id="1315"/>
      <w:bookmarkEnd w:id="1316"/>
      <w:bookmarkEnd w:id="1317"/>
      <w:bookmarkEnd w:id="1318"/>
      <w:bookmarkEnd w:id="1319"/>
      <w:bookmarkEnd w:id="1320"/>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1178A9">
        <w:rPr>
          <w:sz w:val="24"/>
          <w:szCs w:val="24"/>
        </w:rPr>
        <w:fldChar w:fldCharType="begin"/>
      </w:r>
      <w:r w:rsidR="000C6A4A">
        <w:rPr>
          <w:sz w:val="24"/>
          <w:szCs w:val="24"/>
        </w:rPr>
        <w:instrText xml:space="preserve"> REF _Ref440876668 \r \h </w:instrText>
      </w:r>
      <w:r w:rsidR="001178A9">
        <w:rPr>
          <w:sz w:val="24"/>
          <w:szCs w:val="24"/>
        </w:rPr>
      </w:r>
      <w:r w:rsidR="001178A9">
        <w:rPr>
          <w:sz w:val="24"/>
          <w:szCs w:val="24"/>
        </w:rPr>
        <w:fldChar w:fldCharType="separate"/>
      </w:r>
      <w:r w:rsidR="00A35E74">
        <w:rPr>
          <w:sz w:val="24"/>
          <w:szCs w:val="24"/>
        </w:rPr>
        <w:t>3.3.10</w:t>
      </w:r>
      <w:r w:rsidR="001178A9">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1178A9">
        <w:rPr>
          <w:sz w:val="24"/>
          <w:szCs w:val="24"/>
        </w:rPr>
        <w:fldChar w:fldCharType="begin"/>
      </w:r>
      <w:r>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235620">
        <w:rPr>
          <w:sz w:val="24"/>
          <w:szCs w:val="24"/>
        </w:rPr>
        <w:t xml:space="preserve"> </w:t>
      </w:r>
      <w:r w:rsidR="00235620"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1178A9">
        <w:rPr>
          <w:sz w:val="24"/>
          <w:szCs w:val="24"/>
        </w:rPr>
        <w:fldChar w:fldCharType="begin"/>
      </w:r>
      <w:r w:rsidR="00CA1534">
        <w:rPr>
          <w:sz w:val="24"/>
          <w:szCs w:val="24"/>
        </w:rPr>
        <w:instrText xml:space="preserve"> REF _Ref440274337 \r \h </w:instrText>
      </w:r>
      <w:r w:rsidR="001178A9">
        <w:rPr>
          <w:sz w:val="24"/>
          <w:szCs w:val="24"/>
        </w:rPr>
      </w:r>
      <w:r w:rsidR="001178A9">
        <w:rPr>
          <w:sz w:val="24"/>
          <w:szCs w:val="24"/>
        </w:rPr>
        <w:fldChar w:fldCharType="separate"/>
      </w:r>
      <w:r w:rsidR="00A35E74">
        <w:rPr>
          <w:sz w:val="24"/>
          <w:szCs w:val="24"/>
        </w:rPr>
        <w:t>5.2</w:t>
      </w:r>
      <w:r w:rsidR="001178A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1178A9">
        <w:rPr>
          <w:sz w:val="24"/>
          <w:szCs w:val="24"/>
        </w:rPr>
        <w:fldChar w:fldCharType="begin"/>
      </w:r>
      <w:r w:rsidR="00CA1534">
        <w:rPr>
          <w:sz w:val="24"/>
          <w:szCs w:val="24"/>
        </w:rPr>
        <w:instrText xml:space="preserve"> REF _Ref440274366 \r \h </w:instrText>
      </w:r>
      <w:r w:rsidR="001178A9">
        <w:rPr>
          <w:sz w:val="24"/>
          <w:szCs w:val="24"/>
        </w:rPr>
      </w:r>
      <w:r w:rsidR="001178A9">
        <w:rPr>
          <w:sz w:val="24"/>
          <w:szCs w:val="24"/>
        </w:rPr>
        <w:fldChar w:fldCharType="separate"/>
      </w:r>
      <w:r w:rsidR="00A35E74">
        <w:rPr>
          <w:sz w:val="24"/>
          <w:szCs w:val="24"/>
        </w:rPr>
        <w:t>5.4</w:t>
      </w:r>
      <w:r w:rsidR="001178A9">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160B" w:rsidRDefault="007A160B">
      <w:pPr>
        <w:spacing w:line="240" w:lineRule="auto"/>
      </w:pPr>
      <w:r>
        <w:separator/>
      </w:r>
    </w:p>
  </w:endnote>
  <w:endnote w:type="continuationSeparator" w:id="0">
    <w:p w:rsidR="007A160B" w:rsidRDefault="007A16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D37B9" w:rsidRDefault="007D37B9">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Pr="00FA0376" w:rsidRDefault="007D37B9"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7836F5">
      <w:rPr>
        <w:noProof/>
        <w:sz w:val="16"/>
        <w:szCs w:val="16"/>
        <w:lang w:eastAsia="ru-RU"/>
      </w:rPr>
      <w:t>28</w:t>
    </w:r>
    <w:r w:rsidRPr="00FA0376">
      <w:rPr>
        <w:sz w:val="16"/>
        <w:szCs w:val="16"/>
        <w:lang w:eastAsia="ru-RU"/>
      </w:rPr>
      <w:fldChar w:fldCharType="end"/>
    </w:r>
  </w:p>
  <w:p w:rsidR="007D37B9" w:rsidRPr="00EE0539" w:rsidRDefault="007D37B9"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7D37B9">
      <w:rPr>
        <w:sz w:val="18"/>
        <w:szCs w:val="18"/>
      </w:rPr>
      <w:t>заключения Договоров на оказание услуг по ремонту автотранспорта, крановых установок, подъёмных приспособлений без ОПО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160B" w:rsidRDefault="007A160B">
      <w:pPr>
        <w:spacing w:line="240" w:lineRule="auto"/>
      </w:pPr>
      <w:r>
        <w:separator/>
      </w:r>
    </w:p>
  </w:footnote>
  <w:footnote w:type="continuationSeparator" w:id="0">
    <w:p w:rsidR="007A160B" w:rsidRDefault="007A160B">
      <w:pPr>
        <w:spacing w:line="240" w:lineRule="auto"/>
      </w:pPr>
      <w:r>
        <w:continuationSeparator/>
      </w:r>
    </w:p>
  </w:footnote>
  <w:footnote w:id="1">
    <w:p w:rsidR="007D37B9" w:rsidRDefault="007D37B9"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7D37B9" w:rsidRDefault="007D37B9"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Pr="00930031" w:rsidRDefault="007D37B9"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993BDC"/>
    <w:multiLevelType w:val="multilevel"/>
    <w:tmpl w:val="DA9C25B8"/>
    <w:lvl w:ilvl="0">
      <w:start w:val="1"/>
      <w:numFmt w:val="decimal"/>
      <w:lvlText w:val="%1."/>
      <w:lvlJc w:val="left"/>
      <w:pPr>
        <w:tabs>
          <w:tab w:val="num" w:pos="1287"/>
        </w:tabs>
        <w:ind w:left="153" w:firstLine="567"/>
      </w:pPr>
      <w:rPr>
        <w:rFonts w:hint="default"/>
        <w:color w:val="000000"/>
      </w:rPr>
    </w:lvl>
    <w:lvl w:ilvl="1">
      <w:start w:val="1"/>
      <w:numFmt w:val="decimal"/>
      <w:lvlText w:val="%1.%2."/>
      <w:lvlJc w:val="left"/>
      <w:pPr>
        <w:tabs>
          <w:tab w:val="num" w:pos="981"/>
        </w:tabs>
        <w:ind w:left="2399" w:hanging="708"/>
      </w:pPr>
      <w:rPr>
        <w:rFonts w:hint="default"/>
      </w:rPr>
    </w:lvl>
    <w:lvl w:ilvl="2">
      <w:start w:val="1"/>
      <w:numFmt w:val="decimal"/>
      <w:lvlText w:val="%1.%2.%3."/>
      <w:lvlJc w:val="left"/>
      <w:pPr>
        <w:tabs>
          <w:tab w:val="num" w:pos="3108"/>
        </w:tabs>
        <w:ind w:left="3108" w:hanging="708"/>
      </w:pPr>
      <w:rPr>
        <w:rFonts w:hint="default"/>
      </w:rPr>
    </w:lvl>
    <w:lvl w:ilvl="3">
      <w:start w:val="1"/>
      <w:numFmt w:val="decimal"/>
      <w:lvlText w:val="%1.%2.%3.%4."/>
      <w:lvlJc w:val="left"/>
      <w:pPr>
        <w:tabs>
          <w:tab w:val="num" w:pos="981"/>
        </w:tabs>
        <w:ind w:left="3813" w:hanging="708"/>
      </w:pPr>
      <w:rPr>
        <w:rFonts w:hint="default"/>
      </w:rPr>
    </w:lvl>
    <w:lvl w:ilvl="4">
      <w:start w:val="1"/>
      <w:numFmt w:val="decimal"/>
      <w:lvlText w:val="%1.%2.%3.%4.%5."/>
      <w:lvlJc w:val="left"/>
      <w:pPr>
        <w:tabs>
          <w:tab w:val="num" w:pos="981"/>
        </w:tabs>
        <w:ind w:left="4521" w:hanging="708"/>
      </w:pPr>
      <w:rPr>
        <w:rFonts w:hint="default"/>
      </w:rPr>
    </w:lvl>
    <w:lvl w:ilvl="5">
      <w:numFmt w:val="none"/>
      <w:lvlText w:val=""/>
      <w:lvlJc w:val="left"/>
      <w:pPr>
        <w:tabs>
          <w:tab w:val="num" w:pos="360"/>
        </w:tabs>
      </w:pPr>
    </w:lvl>
    <w:lvl w:ilvl="6">
      <w:start w:val="1"/>
      <w:numFmt w:val="decimal"/>
      <w:lvlText w:val="%1.%2.%3.%4.%5.%6.%7."/>
      <w:lvlJc w:val="left"/>
      <w:pPr>
        <w:tabs>
          <w:tab w:val="num" w:pos="981"/>
        </w:tabs>
        <w:ind w:left="5937" w:hanging="708"/>
      </w:pPr>
      <w:rPr>
        <w:rFonts w:hint="default"/>
      </w:rPr>
    </w:lvl>
    <w:lvl w:ilvl="7">
      <w:start w:val="1"/>
      <w:numFmt w:val="decimal"/>
      <w:lvlText w:val="%1.%2.%3.%4.%5.%6.%7.%8."/>
      <w:lvlJc w:val="left"/>
      <w:pPr>
        <w:tabs>
          <w:tab w:val="num" w:pos="981"/>
        </w:tabs>
        <w:ind w:left="6645" w:hanging="708"/>
      </w:pPr>
      <w:rPr>
        <w:rFonts w:hint="default"/>
      </w:rPr>
    </w:lvl>
    <w:lvl w:ilvl="8">
      <w:start w:val="1"/>
      <w:numFmt w:val="decimal"/>
      <w:lvlText w:val="%1.%2.%3.%4.%5.%6.%7.%8.%9."/>
      <w:lvlJc w:val="left"/>
      <w:pPr>
        <w:tabs>
          <w:tab w:val="num" w:pos="981"/>
        </w:tabs>
        <w:ind w:left="7353" w:hanging="708"/>
      </w:pPr>
      <w:rPr>
        <w:rFonts w:hint="default"/>
      </w:r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2EC74ECB"/>
    <w:multiLevelType w:val="hybridMultilevel"/>
    <w:tmpl w:val="1B98E25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4">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5">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8">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7">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8">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9">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1">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31"/>
  </w:num>
  <w:num w:numId="23">
    <w:abstractNumId w:val="102"/>
  </w:num>
  <w:num w:numId="24">
    <w:abstractNumId w:val="133"/>
  </w:num>
  <w:num w:numId="25">
    <w:abstractNumId w:val="118"/>
  </w:num>
  <w:num w:numId="26">
    <w:abstractNumId w:val="111"/>
  </w:num>
  <w:num w:numId="27">
    <w:abstractNumId w:val="77"/>
  </w:num>
  <w:num w:numId="28">
    <w:abstractNumId w:val="101"/>
  </w:num>
  <w:num w:numId="29">
    <w:abstractNumId w:val="134"/>
  </w:num>
  <w:num w:numId="30">
    <w:abstractNumId w:val="97"/>
  </w:num>
  <w:num w:numId="31">
    <w:abstractNumId w:val="98"/>
  </w:num>
  <w:num w:numId="32">
    <w:abstractNumId w:val="117"/>
  </w:num>
  <w:num w:numId="33">
    <w:abstractNumId w:val="138"/>
  </w:num>
  <w:num w:numId="34">
    <w:abstractNumId w:val="121"/>
  </w:num>
  <w:num w:numId="35">
    <w:abstractNumId w:val="110"/>
  </w:num>
  <w:num w:numId="36">
    <w:abstractNumId w:val="80"/>
  </w:num>
  <w:num w:numId="37">
    <w:abstractNumId w:val="82"/>
  </w:num>
  <w:num w:numId="38">
    <w:abstractNumId w:val="90"/>
  </w:num>
  <w:num w:numId="39">
    <w:abstractNumId w:val="99"/>
  </w:num>
  <w:num w:numId="40">
    <w:abstractNumId w:val="109"/>
  </w:num>
  <w:num w:numId="41">
    <w:abstractNumId w:val="84"/>
  </w:num>
  <w:num w:numId="42">
    <w:abstractNumId w:val="79"/>
  </w:num>
  <w:num w:numId="43">
    <w:abstractNumId w:val="136"/>
  </w:num>
  <w:num w:numId="44">
    <w:abstractNumId w:val="105"/>
  </w:num>
  <w:num w:numId="45">
    <w:abstractNumId w:val="129"/>
  </w:num>
  <w:num w:numId="46">
    <w:abstractNumId w:val="0"/>
  </w:num>
  <w:num w:numId="47">
    <w:abstractNumId w:val="112"/>
  </w:num>
  <w:num w:numId="48">
    <w:abstractNumId w:val="125"/>
  </w:num>
  <w:num w:numId="49">
    <w:abstractNumId w:val="130"/>
  </w:num>
  <w:num w:numId="50">
    <w:abstractNumId w:val="119"/>
  </w:num>
  <w:num w:numId="51">
    <w:abstractNumId w:val="143"/>
  </w:num>
  <w:num w:numId="52">
    <w:abstractNumId w:val="124"/>
  </w:num>
  <w:num w:numId="53">
    <w:abstractNumId w:val="95"/>
  </w:num>
  <w:num w:numId="54">
    <w:abstractNumId w:val="127"/>
  </w:num>
  <w:num w:numId="55">
    <w:abstractNumId w:val="81"/>
  </w:num>
  <w:num w:numId="56">
    <w:abstractNumId w:val="132"/>
  </w:num>
  <w:num w:numId="57">
    <w:abstractNumId w:val="106"/>
  </w:num>
  <w:num w:numId="58">
    <w:abstractNumId w:val="103"/>
  </w:num>
  <w:num w:numId="59">
    <w:abstractNumId w:val="83"/>
  </w:num>
  <w:num w:numId="60">
    <w:abstractNumId w:val="85"/>
  </w:num>
  <w:num w:numId="61">
    <w:abstractNumId w:val="73"/>
  </w:num>
  <w:num w:numId="62">
    <w:abstractNumId w:val="108"/>
  </w:num>
  <w:num w:numId="63">
    <w:abstractNumId w:val="116"/>
  </w:num>
  <w:num w:numId="64">
    <w:abstractNumId w:val="74"/>
  </w:num>
  <w:num w:numId="65">
    <w:abstractNumId w:val="94"/>
  </w:num>
  <w:num w:numId="66">
    <w:abstractNumId w:val="75"/>
  </w:num>
  <w:num w:numId="67">
    <w:abstractNumId w:val="139"/>
  </w:num>
  <w:num w:numId="68">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8"/>
  </w:num>
  <w:num w:numId="70">
    <w:abstractNumId w:val="135"/>
    <w:lvlOverride w:ilvl="0">
      <w:startOverride w:val="1"/>
    </w:lvlOverride>
  </w:num>
  <w:num w:numId="71">
    <w:abstractNumId w:val="78"/>
  </w:num>
  <w:num w:numId="72">
    <w:abstractNumId w:val="123"/>
  </w:num>
  <w:num w:numId="73">
    <w:abstractNumId w:val="141"/>
  </w:num>
  <w:num w:numId="74">
    <w:abstractNumId w:val="87"/>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6"/>
  </w:num>
  <w:num w:numId="80">
    <w:abstractNumId w:val="140"/>
  </w:num>
  <w:num w:numId="81">
    <w:abstractNumId w:val="91"/>
  </w:num>
  <w:num w:numId="82">
    <w:abstractNumId w:val="114"/>
  </w:num>
  <w:num w:numId="83">
    <w:abstractNumId w:val="89"/>
  </w:num>
  <w:num w:numId="84">
    <w:abstractNumId w:val="137"/>
  </w:num>
  <w:num w:numId="85">
    <w:abstractNumId w:val="13"/>
  </w:num>
  <w:num w:numId="86">
    <w:abstractNumId w:val="20"/>
  </w:num>
  <w:num w:numId="87">
    <w:abstractNumId w:val="70"/>
  </w:num>
  <w:num w:numId="88">
    <w:abstractNumId w:val="120"/>
  </w:num>
  <w:num w:numId="89">
    <w:abstractNumId w:val="93"/>
  </w:num>
  <w:num w:numId="90">
    <w:abstractNumId w:val="1"/>
  </w:num>
  <w:num w:numId="91">
    <w:abstractNumId w:val="142"/>
  </w:num>
  <w:num w:numId="92">
    <w:abstractNumId w:val="144"/>
  </w:num>
  <w:num w:numId="93">
    <w:abstractNumId w:val="104"/>
  </w:num>
  <w:num w:numId="94">
    <w:abstractNumId w:val="9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178A9"/>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702EE"/>
    <w:rsid w:val="00170C72"/>
    <w:rsid w:val="001716DB"/>
    <w:rsid w:val="0018103F"/>
    <w:rsid w:val="00185F8B"/>
    <w:rsid w:val="00192F71"/>
    <w:rsid w:val="00193067"/>
    <w:rsid w:val="0019725C"/>
    <w:rsid w:val="001A1D23"/>
    <w:rsid w:val="001A2440"/>
    <w:rsid w:val="001A3C31"/>
    <w:rsid w:val="001A6511"/>
    <w:rsid w:val="001C01F9"/>
    <w:rsid w:val="001C325A"/>
    <w:rsid w:val="001C3AB0"/>
    <w:rsid w:val="001C3F34"/>
    <w:rsid w:val="001C53D9"/>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E7C"/>
    <w:rsid w:val="00232FD8"/>
    <w:rsid w:val="00233C31"/>
    <w:rsid w:val="002350E5"/>
    <w:rsid w:val="00235620"/>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C76AD"/>
    <w:rsid w:val="002D41BC"/>
    <w:rsid w:val="002D4BC6"/>
    <w:rsid w:val="002E5D59"/>
    <w:rsid w:val="002E6387"/>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364BB"/>
    <w:rsid w:val="003417F7"/>
    <w:rsid w:val="0034341A"/>
    <w:rsid w:val="00344FCF"/>
    <w:rsid w:val="00345CCA"/>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21"/>
    <w:rsid w:val="00421F58"/>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76A03"/>
    <w:rsid w:val="0048021C"/>
    <w:rsid w:val="004816F5"/>
    <w:rsid w:val="004834EF"/>
    <w:rsid w:val="00485506"/>
    <w:rsid w:val="004861B5"/>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41FAB"/>
    <w:rsid w:val="00546518"/>
    <w:rsid w:val="00546583"/>
    <w:rsid w:val="00547466"/>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92B35"/>
    <w:rsid w:val="00696966"/>
    <w:rsid w:val="006B08E2"/>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01B1"/>
    <w:rsid w:val="007321D4"/>
    <w:rsid w:val="00735B39"/>
    <w:rsid w:val="00750D4A"/>
    <w:rsid w:val="00751AF7"/>
    <w:rsid w:val="00752B37"/>
    <w:rsid w:val="007556FF"/>
    <w:rsid w:val="00756E98"/>
    <w:rsid w:val="0075787E"/>
    <w:rsid w:val="00761011"/>
    <w:rsid w:val="007628EE"/>
    <w:rsid w:val="007638F4"/>
    <w:rsid w:val="00766900"/>
    <w:rsid w:val="007705A5"/>
    <w:rsid w:val="00771E29"/>
    <w:rsid w:val="007728BC"/>
    <w:rsid w:val="007738A8"/>
    <w:rsid w:val="007773F3"/>
    <w:rsid w:val="00777ABE"/>
    <w:rsid w:val="00777E5B"/>
    <w:rsid w:val="00781AF1"/>
    <w:rsid w:val="007836F5"/>
    <w:rsid w:val="00783ABE"/>
    <w:rsid w:val="0078409D"/>
    <w:rsid w:val="00785555"/>
    <w:rsid w:val="007857E5"/>
    <w:rsid w:val="00786C63"/>
    <w:rsid w:val="00790920"/>
    <w:rsid w:val="007A0938"/>
    <w:rsid w:val="007A160B"/>
    <w:rsid w:val="007A439E"/>
    <w:rsid w:val="007A5BD1"/>
    <w:rsid w:val="007A681C"/>
    <w:rsid w:val="007A6A39"/>
    <w:rsid w:val="007A6BF1"/>
    <w:rsid w:val="007A7CFF"/>
    <w:rsid w:val="007B29BE"/>
    <w:rsid w:val="007B7BF7"/>
    <w:rsid w:val="007C0F1C"/>
    <w:rsid w:val="007C18F1"/>
    <w:rsid w:val="007C4FDF"/>
    <w:rsid w:val="007D07A7"/>
    <w:rsid w:val="007D0EA7"/>
    <w:rsid w:val="007D37B9"/>
    <w:rsid w:val="007D7C50"/>
    <w:rsid w:val="007E216D"/>
    <w:rsid w:val="007E4290"/>
    <w:rsid w:val="007E756B"/>
    <w:rsid w:val="007F3FB7"/>
    <w:rsid w:val="007F7125"/>
    <w:rsid w:val="0080108A"/>
    <w:rsid w:val="00804801"/>
    <w:rsid w:val="00813F81"/>
    <w:rsid w:val="00832D0A"/>
    <w:rsid w:val="00841A6F"/>
    <w:rsid w:val="00844611"/>
    <w:rsid w:val="00845803"/>
    <w:rsid w:val="00847BAA"/>
    <w:rsid w:val="00851016"/>
    <w:rsid w:val="008515B6"/>
    <w:rsid w:val="00855B41"/>
    <w:rsid w:val="0085751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036"/>
    <w:rsid w:val="008D121B"/>
    <w:rsid w:val="008D2928"/>
    <w:rsid w:val="008D3021"/>
    <w:rsid w:val="008D6280"/>
    <w:rsid w:val="008E6130"/>
    <w:rsid w:val="008E6AA9"/>
    <w:rsid w:val="008F389C"/>
    <w:rsid w:val="008F7BD0"/>
    <w:rsid w:val="00900122"/>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3802"/>
    <w:rsid w:val="00962A7A"/>
    <w:rsid w:val="00963295"/>
    <w:rsid w:val="00965713"/>
    <w:rsid w:val="00965F6F"/>
    <w:rsid w:val="00972AAA"/>
    <w:rsid w:val="00975C64"/>
    <w:rsid w:val="009820FB"/>
    <w:rsid w:val="0098354B"/>
    <w:rsid w:val="00983F8A"/>
    <w:rsid w:val="0098480C"/>
    <w:rsid w:val="0098672B"/>
    <w:rsid w:val="0099066F"/>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6947"/>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572E"/>
    <w:rsid w:val="00A316B7"/>
    <w:rsid w:val="00A33B7C"/>
    <w:rsid w:val="00A35E74"/>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0B90"/>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21D"/>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50C4"/>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A76"/>
    <w:rsid w:val="00CD4105"/>
    <w:rsid w:val="00CD50EF"/>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5CA2"/>
    <w:rsid w:val="00D77DCB"/>
    <w:rsid w:val="00D80639"/>
    <w:rsid w:val="00D80662"/>
    <w:rsid w:val="00D82D37"/>
    <w:rsid w:val="00D84AC7"/>
    <w:rsid w:val="00D90031"/>
    <w:rsid w:val="00D904EF"/>
    <w:rsid w:val="00D92448"/>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4C4"/>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B7819"/>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www.zakupki.gov.ru" TargetMode="External"/><Relationship Id="rId26" Type="http://schemas.openxmlformats.org/officeDocument/2006/relationships/header" Target="header7.xml"/><Relationship Id="rId39"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footer" Target="footer8.xml"/><Relationship Id="rId42"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33" Type="http://schemas.openxmlformats.org/officeDocument/2006/relationships/header" Target="header11.xml"/><Relationship Id="rId38"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b2b-mrsk.ru/" TargetMode="External"/><Relationship Id="rId29" Type="http://schemas.openxmlformats.org/officeDocument/2006/relationships/header" Target="header9.xm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eader" Target="header14.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footer" Target="footer6.xml"/><Relationship Id="rId36" Type="http://schemas.openxmlformats.org/officeDocument/2006/relationships/footer" Target="footer9.xml"/><Relationship Id="rId10" Type="http://schemas.openxmlformats.org/officeDocument/2006/relationships/hyperlink" Target="http://www.mrsk-1.ru" TargetMode="External"/><Relationship Id="rId19" Type="http://schemas.openxmlformats.org/officeDocument/2006/relationships/hyperlink" Target="http://www.mrsk-1.ru" TargetMode="External"/><Relationship Id="rId31" Type="http://schemas.openxmlformats.org/officeDocument/2006/relationships/hyperlink" Target="consultantplus://offline/main?base=LAW;n=115717;fld=134;dst=100014"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2.xml"/><Relationship Id="rId43"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854D0-57C1-49B5-A9E5-2C5FE3A0F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79</Pages>
  <Words>23277</Words>
  <Characters>132679</Characters>
  <Application>Microsoft Office Word</Application>
  <DocSecurity>0</DocSecurity>
  <Lines>1105</Lines>
  <Paragraphs>311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155645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28</cp:revision>
  <cp:lastPrinted>2015-12-29T14:27:00Z</cp:lastPrinted>
  <dcterms:created xsi:type="dcterms:W3CDTF">2016-01-15T11:45:00Z</dcterms:created>
  <dcterms:modified xsi:type="dcterms:W3CDTF">2016-01-22T12:39:00Z</dcterms:modified>
</cp:coreProperties>
</file>