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1D708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00C26" w:rsidRPr="000D67AD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00C26" w:rsidRPr="00900C26" w:rsidRDefault="00900C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00C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00C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УТВЕРЖДАЮ: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Председатель закупочной комиссии 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Директор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ПАО «МРСК Центра»-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«Белгородэнерго»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____________ С.Н.Демидов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  <w:r w:rsidRPr="00EF72D9">
        <w:rPr>
          <w:sz w:val="24"/>
          <w:szCs w:val="24"/>
        </w:rPr>
        <w:t>«1</w:t>
      </w:r>
      <w:r w:rsidR="00EF72D9" w:rsidRPr="00EF72D9">
        <w:rPr>
          <w:sz w:val="24"/>
          <w:szCs w:val="24"/>
        </w:rPr>
        <w:t>7</w:t>
      </w:r>
      <w:r w:rsidRPr="00EF72D9">
        <w:rPr>
          <w:sz w:val="24"/>
          <w:szCs w:val="24"/>
        </w:rPr>
        <w:t>» октября 2017 г.</w:t>
      </w:r>
    </w:p>
    <w:p w:rsidR="004A62AD" w:rsidRPr="00EF72D9" w:rsidRDefault="004A62AD" w:rsidP="004A62AD">
      <w:pPr>
        <w:spacing w:line="264" w:lineRule="auto"/>
        <w:jc w:val="right"/>
        <w:rPr>
          <w:sz w:val="24"/>
          <w:szCs w:val="24"/>
        </w:rPr>
      </w:pP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Согласовано на заседании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закупочной комиссии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Протокол №0</w:t>
      </w:r>
      <w:r w:rsidR="00EF72D9" w:rsidRPr="00EF72D9">
        <w:rPr>
          <w:b/>
          <w:sz w:val="24"/>
          <w:szCs w:val="24"/>
        </w:rPr>
        <w:t>67</w:t>
      </w:r>
      <w:r w:rsidRPr="00EF72D9">
        <w:rPr>
          <w:b/>
          <w:sz w:val="24"/>
          <w:szCs w:val="24"/>
        </w:rPr>
        <w:t>0- БЕ-17</w:t>
      </w:r>
    </w:p>
    <w:p w:rsidR="004A62AD" w:rsidRPr="00EF72D9" w:rsidRDefault="004A62AD" w:rsidP="004A62AD">
      <w:pPr>
        <w:spacing w:line="264" w:lineRule="auto"/>
        <w:jc w:val="right"/>
        <w:rPr>
          <w:b/>
          <w:sz w:val="24"/>
          <w:szCs w:val="24"/>
        </w:rPr>
      </w:pPr>
      <w:r w:rsidRPr="00EF72D9">
        <w:rPr>
          <w:b/>
          <w:sz w:val="24"/>
          <w:szCs w:val="24"/>
        </w:rPr>
        <w:t>от «</w:t>
      </w:r>
      <w:r w:rsidR="00EF72D9" w:rsidRPr="00EF72D9">
        <w:rPr>
          <w:b/>
          <w:sz w:val="24"/>
          <w:szCs w:val="24"/>
        </w:rPr>
        <w:t>17</w:t>
      </w:r>
      <w:r w:rsidRPr="00EF72D9">
        <w:rPr>
          <w:b/>
          <w:sz w:val="24"/>
          <w:szCs w:val="24"/>
        </w:rPr>
        <w:t>» октября 2017 года</w:t>
      </w:r>
    </w:p>
    <w:p w:rsidR="004A62AD" w:rsidRPr="00EF72D9" w:rsidRDefault="004A62AD" w:rsidP="004A62AD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4A62AD">
      <w:pPr>
        <w:spacing w:line="264" w:lineRule="auto"/>
        <w:jc w:val="right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900C26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0C26">
        <w:rPr>
          <w:b/>
          <w:sz w:val="24"/>
          <w:szCs w:val="24"/>
        </w:rPr>
        <w:t>на право заключения Договора  на оказание Услуг  по подписке на 1 полугодие 201</w:t>
      </w:r>
      <w:r>
        <w:rPr>
          <w:b/>
          <w:sz w:val="24"/>
          <w:szCs w:val="24"/>
        </w:rPr>
        <w:t>8</w:t>
      </w:r>
      <w:r w:rsidRPr="00900C26">
        <w:rPr>
          <w:b/>
          <w:sz w:val="24"/>
          <w:szCs w:val="24"/>
        </w:rPr>
        <w:t xml:space="preserve"> года для нужд ПАО «МРСК Центра» (филиала «Белгородэнерго»).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900C26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00C26">
        <w:rPr>
          <w:sz w:val="24"/>
          <w:szCs w:val="24"/>
        </w:rPr>
        <w:t>г. Белгород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00C26" w:rsidRPr="00900C26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900C26" w:rsidRPr="00900C26">
          <w:rPr>
            <w:rStyle w:val="a7"/>
            <w:iCs/>
            <w:sz w:val="24"/>
            <w:szCs w:val="24"/>
            <w:lang w:val="en-US"/>
          </w:rPr>
          <w:t>Goryagina</w:t>
        </w:r>
        <w:r w:rsidR="00900C26" w:rsidRPr="00900C26">
          <w:rPr>
            <w:rStyle w:val="a7"/>
            <w:iCs/>
            <w:sz w:val="24"/>
            <w:szCs w:val="24"/>
          </w:rPr>
          <w:t>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TN</w:t>
        </w:r>
        <w:r w:rsidR="00900C26" w:rsidRPr="00900C26">
          <w:rPr>
            <w:rStyle w:val="a7"/>
            <w:iCs/>
            <w:sz w:val="24"/>
            <w:szCs w:val="24"/>
          </w:rPr>
          <w:t>@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mrsk</w:t>
        </w:r>
        <w:r w:rsidR="00900C26" w:rsidRPr="00900C26">
          <w:rPr>
            <w:rStyle w:val="a7"/>
            <w:iCs/>
            <w:sz w:val="24"/>
            <w:szCs w:val="24"/>
          </w:rPr>
          <w:t>-1.</w:t>
        </w:r>
        <w:r w:rsidR="00900C26" w:rsidRPr="00900C26">
          <w:rPr>
            <w:rStyle w:val="a7"/>
            <w:iCs/>
            <w:sz w:val="24"/>
            <w:szCs w:val="24"/>
            <w:lang w:val="en-US"/>
          </w:rPr>
          <w:t>ru</w:t>
        </w:r>
      </w:hyperlink>
      <w:r w:rsidR="00900C26" w:rsidRPr="00900C26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900C26" w:rsidRPr="00900C26">
          <w:rPr>
            <w:rStyle w:val="a7"/>
            <w:iCs/>
            <w:sz w:val="24"/>
            <w:szCs w:val="24"/>
          </w:rPr>
          <w:t>Ermolova.IV@mrsk-1.ru</w:t>
        </w:r>
      </w:hyperlink>
      <w:r w:rsidR="00900C26" w:rsidRPr="00900C26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9" w:tgtFrame="_blank" w:history="1">
        <w:r w:rsidR="00900C26" w:rsidRPr="00900C26">
          <w:t>Виноградова Елена Петровна</w:t>
        </w:r>
      </w:hyperlink>
      <w:r w:rsidR="00900C26" w:rsidRPr="00900C26">
        <w:rPr>
          <w:iCs/>
          <w:sz w:val="24"/>
          <w:szCs w:val="24"/>
        </w:rPr>
        <w:t xml:space="preserve"> Контактный телефон - (4722)  58-15-89, адрес электронной почты:  </w:t>
      </w:r>
      <w:hyperlink r:id="rId20" w:history="1">
        <w:r w:rsidR="00900C26" w:rsidRPr="00EF72D9">
          <w:rPr>
            <w:rStyle w:val="a7"/>
            <w:iCs/>
            <w:sz w:val="24"/>
            <w:szCs w:val="24"/>
          </w:rPr>
          <w:t>Vinogradova.EP@mrsk-1.ru</w:t>
        </w:r>
      </w:hyperlink>
      <w:r w:rsidR="00900C26" w:rsidRPr="00EF72D9">
        <w:rPr>
          <w:iCs/>
          <w:sz w:val="24"/>
          <w:szCs w:val="24"/>
          <w:u w:val="single"/>
        </w:rPr>
        <w:t>.</w:t>
      </w:r>
      <w:r w:rsidR="00900C26" w:rsidRPr="00EF72D9">
        <w:rPr>
          <w:iCs/>
          <w:sz w:val="24"/>
          <w:szCs w:val="24"/>
        </w:rPr>
        <w:t xml:space="preserve"> Извещением о проведении открытого запроса предложений, опубликованным </w:t>
      </w:r>
      <w:r w:rsidRPr="00EF72D9">
        <w:rPr>
          <w:b/>
          <w:sz w:val="24"/>
          <w:szCs w:val="24"/>
        </w:rPr>
        <w:t>«</w:t>
      </w:r>
      <w:r w:rsidR="00862664" w:rsidRPr="00EF72D9">
        <w:rPr>
          <w:b/>
          <w:sz w:val="24"/>
          <w:szCs w:val="24"/>
        </w:rPr>
        <w:t>1</w:t>
      </w:r>
      <w:r w:rsidR="00EF72D9" w:rsidRPr="00EF72D9">
        <w:rPr>
          <w:b/>
          <w:sz w:val="24"/>
          <w:szCs w:val="24"/>
        </w:rPr>
        <w:t>9</w:t>
      </w:r>
      <w:r w:rsidRPr="00EF72D9">
        <w:rPr>
          <w:b/>
          <w:sz w:val="24"/>
          <w:szCs w:val="24"/>
        </w:rPr>
        <w:t xml:space="preserve">» </w:t>
      </w:r>
      <w:r w:rsidR="00EF72D9" w:rsidRPr="00EF72D9">
        <w:rPr>
          <w:b/>
          <w:sz w:val="24"/>
          <w:szCs w:val="24"/>
        </w:rPr>
        <w:t>октября</w:t>
      </w:r>
      <w:r w:rsidRPr="00EF72D9">
        <w:rPr>
          <w:b/>
          <w:sz w:val="24"/>
          <w:szCs w:val="24"/>
        </w:rPr>
        <w:t xml:space="preserve"> 20</w:t>
      </w:r>
      <w:r w:rsidR="00C12FA4" w:rsidRPr="00EF72D9">
        <w:rPr>
          <w:b/>
          <w:sz w:val="24"/>
          <w:szCs w:val="24"/>
        </w:rPr>
        <w:t>1</w:t>
      </w:r>
      <w:r w:rsidR="00DB05D8" w:rsidRPr="00EF72D9">
        <w:rPr>
          <w:b/>
          <w:sz w:val="24"/>
          <w:szCs w:val="24"/>
        </w:rPr>
        <w:t>7</w:t>
      </w:r>
      <w:r w:rsidRPr="00EF72D9">
        <w:rPr>
          <w:b/>
          <w:sz w:val="24"/>
          <w:szCs w:val="24"/>
        </w:rPr>
        <w:t xml:space="preserve"> г.</w:t>
      </w:r>
      <w:r w:rsidRPr="00EF72D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EF72D9">
          <w:rPr>
            <w:rStyle w:val="a7"/>
            <w:sz w:val="24"/>
            <w:szCs w:val="24"/>
          </w:rPr>
          <w:t>www.zakupki.</w:t>
        </w:r>
        <w:r w:rsidR="00345CCA" w:rsidRPr="00EF72D9">
          <w:rPr>
            <w:rStyle w:val="a7"/>
            <w:sz w:val="24"/>
            <w:szCs w:val="24"/>
            <w:lang w:val="en-US"/>
          </w:rPr>
          <w:t>gov</w:t>
        </w:r>
        <w:r w:rsidR="00345CCA" w:rsidRPr="00EF72D9">
          <w:rPr>
            <w:rStyle w:val="a7"/>
            <w:sz w:val="24"/>
            <w:szCs w:val="24"/>
          </w:rPr>
          <w:t>.ru</w:t>
        </w:r>
      </w:hyperlink>
      <w:r w:rsidRPr="00EF72D9">
        <w:rPr>
          <w:sz w:val="24"/>
          <w:szCs w:val="24"/>
        </w:rPr>
        <w:t>),</w:t>
      </w:r>
      <w:r w:rsidR="009D7F01" w:rsidRPr="00EF72D9">
        <w:rPr>
          <w:iCs/>
          <w:sz w:val="24"/>
          <w:szCs w:val="24"/>
        </w:rPr>
        <w:t xml:space="preserve"> </w:t>
      </w:r>
      <w:r w:rsidR="009D7F01" w:rsidRPr="00EF72D9">
        <w:rPr>
          <w:sz w:val="24"/>
          <w:szCs w:val="24"/>
        </w:rPr>
        <w:t xml:space="preserve">на сайте </w:t>
      </w:r>
      <w:r w:rsidR="007556FF" w:rsidRPr="00EF72D9">
        <w:rPr>
          <w:iCs/>
          <w:sz w:val="24"/>
          <w:szCs w:val="24"/>
        </w:rPr>
        <w:t>ПАО «МРСК Центра»</w:t>
      </w:r>
      <w:r w:rsidR="009D7F01" w:rsidRPr="00EF72D9">
        <w:rPr>
          <w:sz w:val="24"/>
          <w:szCs w:val="24"/>
        </w:rPr>
        <w:t xml:space="preserve"> (</w:t>
      </w:r>
      <w:hyperlink r:id="rId22" w:history="1">
        <w:r w:rsidR="007556FF" w:rsidRPr="00EF72D9">
          <w:rPr>
            <w:rStyle w:val="a7"/>
            <w:sz w:val="24"/>
            <w:szCs w:val="24"/>
          </w:rPr>
          <w:t>www.mrsk-1.ru</w:t>
        </w:r>
      </w:hyperlink>
      <w:r w:rsidR="00862664" w:rsidRPr="00EF72D9">
        <w:rPr>
          <w:sz w:val="24"/>
          <w:szCs w:val="24"/>
        </w:rPr>
        <w:t>)</w:t>
      </w:r>
      <w:r w:rsidR="00702B2C" w:rsidRPr="00EF72D9">
        <w:rPr>
          <w:sz w:val="24"/>
          <w:szCs w:val="24"/>
        </w:rPr>
        <w:t xml:space="preserve">, на сайте ЭТП, указанном в п. </w:t>
      </w:r>
      <w:r w:rsidR="006424BA" w:rsidRPr="00EF72D9">
        <w:fldChar w:fldCharType="begin"/>
      </w:r>
      <w:r w:rsidR="006424BA" w:rsidRPr="00EF72D9">
        <w:instrText xml:space="preserve"> REF _Ref440269836 \r \h  \* MERGEFORMAT </w:instrText>
      </w:r>
      <w:r w:rsidR="006424BA" w:rsidRPr="00EF72D9">
        <w:fldChar w:fldCharType="separate"/>
      </w:r>
      <w:r w:rsidR="00090FCB" w:rsidRPr="00EF72D9">
        <w:rPr>
          <w:sz w:val="24"/>
          <w:szCs w:val="24"/>
        </w:rPr>
        <w:t>1.1.2</w:t>
      </w:r>
      <w:r w:rsidR="006424BA" w:rsidRPr="00EF72D9">
        <w:fldChar w:fldCharType="end"/>
      </w:r>
      <w:r w:rsidR="00702B2C" w:rsidRPr="00EF72D9">
        <w:rPr>
          <w:sz w:val="24"/>
          <w:szCs w:val="24"/>
        </w:rPr>
        <w:t xml:space="preserve"> настоящей Документации,</w:t>
      </w:r>
      <w:r w:rsidR="009A7733" w:rsidRPr="00EF72D9">
        <w:rPr>
          <w:iCs/>
          <w:sz w:val="24"/>
          <w:szCs w:val="24"/>
        </w:rPr>
        <w:t xml:space="preserve"> </w:t>
      </w:r>
      <w:r w:rsidRPr="00EF72D9">
        <w:rPr>
          <w:iCs/>
          <w:sz w:val="24"/>
          <w:szCs w:val="24"/>
        </w:rPr>
        <w:t>приг</w:t>
      </w:r>
      <w:r w:rsidRPr="00EF72D9">
        <w:rPr>
          <w:sz w:val="24"/>
          <w:szCs w:val="24"/>
        </w:rPr>
        <w:t>ласило юридических лиц</w:t>
      </w:r>
      <w:r w:rsidR="005B75A6" w:rsidRPr="00EF72D9">
        <w:rPr>
          <w:sz w:val="24"/>
          <w:szCs w:val="24"/>
        </w:rPr>
        <w:t xml:space="preserve"> и физи</w:t>
      </w:r>
      <w:r w:rsidR="005B75A6" w:rsidRPr="00862664">
        <w:rPr>
          <w:sz w:val="24"/>
          <w:szCs w:val="24"/>
        </w:rPr>
        <w:t>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900C26" w:rsidRPr="00900C26">
        <w:rPr>
          <w:sz w:val="24"/>
          <w:szCs w:val="24"/>
        </w:rPr>
        <w:t>Договора  на оказание Услуг  по подписке на 1 полугодие 201</w:t>
      </w:r>
      <w:r w:rsidR="00EF72D9">
        <w:rPr>
          <w:sz w:val="24"/>
          <w:szCs w:val="24"/>
        </w:rPr>
        <w:t>8</w:t>
      </w:r>
      <w:r w:rsidR="00900C26" w:rsidRPr="00900C26">
        <w:rPr>
          <w:sz w:val="24"/>
          <w:szCs w:val="24"/>
        </w:rPr>
        <w:t xml:space="preserve"> года для нужд ПАО «МРСК Центра» (филиала «Белгородэнерго»), расположенного по адресу: РФ, 308000, г. Белгород, ул. Преображенская, д. 42</w:t>
      </w:r>
      <w:r w:rsidR="00862664" w:rsidRPr="00900C26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00C2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00C26">
        <w:rPr>
          <w:sz w:val="24"/>
          <w:szCs w:val="24"/>
        </w:rPr>
        <w:t xml:space="preserve">Настоящий </w:t>
      </w:r>
      <w:r w:rsidR="004B5EB3" w:rsidRPr="00900C26">
        <w:rPr>
          <w:sz w:val="24"/>
          <w:szCs w:val="24"/>
        </w:rPr>
        <w:t>З</w:t>
      </w:r>
      <w:r w:rsidRPr="00900C2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0C26">
        <w:rPr>
          <w:sz w:val="24"/>
          <w:szCs w:val="24"/>
        </w:rPr>
        <w:t>электронной торговой площадк</w:t>
      </w:r>
      <w:r w:rsidR="00414AB1" w:rsidRPr="00900C26">
        <w:rPr>
          <w:sz w:val="24"/>
          <w:szCs w:val="24"/>
        </w:rPr>
        <w:t>и</w:t>
      </w:r>
      <w:r w:rsidR="00702B2C" w:rsidRPr="00900C26">
        <w:rPr>
          <w:sz w:val="24"/>
          <w:szCs w:val="24"/>
        </w:rPr>
        <w:t xml:space="preserve"> </w:t>
      </w:r>
      <w:r w:rsidR="000D70B6" w:rsidRPr="00900C26">
        <w:rPr>
          <w:sz w:val="24"/>
          <w:szCs w:val="24"/>
        </w:rPr>
        <w:t>П</w:t>
      </w:r>
      <w:r w:rsidR="00702B2C" w:rsidRPr="00900C26">
        <w:rPr>
          <w:sz w:val="24"/>
          <w:szCs w:val="24"/>
        </w:rPr>
        <w:t>АО «Россети»</w:t>
      </w:r>
      <w:r w:rsidR="00900C26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 xml:space="preserve"> </w:t>
      </w:r>
      <w:hyperlink r:id="rId23" w:history="1">
        <w:r w:rsidR="00862664" w:rsidRPr="00900C26">
          <w:rPr>
            <w:rStyle w:val="a7"/>
            <w:sz w:val="24"/>
            <w:szCs w:val="24"/>
          </w:rPr>
          <w:t>etp.rosseti.ru</w:t>
        </w:r>
      </w:hyperlink>
      <w:r w:rsidR="00862664" w:rsidRPr="00900C26">
        <w:rPr>
          <w:sz w:val="24"/>
          <w:szCs w:val="24"/>
        </w:rPr>
        <w:t xml:space="preserve"> </w:t>
      </w:r>
      <w:r w:rsidR="00702B2C" w:rsidRPr="00900C26">
        <w:rPr>
          <w:sz w:val="24"/>
          <w:szCs w:val="24"/>
        </w:rPr>
        <w:t>(далее — ЭТП)</w:t>
      </w:r>
      <w:r w:rsidR="005B75A6" w:rsidRPr="00900C26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00C26">
        <w:rPr>
          <w:sz w:val="24"/>
          <w:szCs w:val="24"/>
        </w:rPr>
        <w:t>Заказчик</w:t>
      </w:r>
      <w:r w:rsidR="00702B2C" w:rsidRPr="00900C26">
        <w:rPr>
          <w:sz w:val="24"/>
          <w:szCs w:val="24"/>
        </w:rPr>
        <w:t xml:space="preserve">: </w:t>
      </w:r>
      <w:r w:rsidRPr="00900C26">
        <w:rPr>
          <w:sz w:val="24"/>
          <w:szCs w:val="24"/>
        </w:rPr>
        <w:t xml:space="preserve"> </w:t>
      </w:r>
      <w:r w:rsidR="00702B2C" w:rsidRPr="00900C26">
        <w:rPr>
          <w:iCs/>
          <w:sz w:val="24"/>
          <w:szCs w:val="24"/>
        </w:rPr>
        <w:t>ПАО «МРСК</w:t>
      </w:r>
      <w:r w:rsidR="00702B2C" w:rsidRPr="00C12FA4">
        <w:rPr>
          <w:iCs/>
          <w:sz w:val="24"/>
          <w:szCs w:val="24"/>
        </w:rPr>
        <w:t xml:space="preserve">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00C26" w:rsidRPr="00900C26">
        <w:rPr>
          <w:sz w:val="24"/>
          <w:szCs w:val="24"/>
        </w:rPr>
        <w:t xml:space="preserve">Договора  на оказание Услуг  по подписке на 1 полугодие 2018 года для нужд ПАО «МРСК Центра» (филиала «Белгородэнерго»), </w:t>
      </w:r>
    </w:p>
    <w:p w:rsidR="008C4223" w:rsidRPr="00E71A48" w:rsidRDefault="008C4223" w:rsidP="00900C2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Количество лотов: </w:t>
      </w:r>
      <w:r w:rsidRPr="00900C26">
        <w:rPr>
          <w:sz w:val="24"/>
          <w:szCs w:val="24"/>
        </w:rPr>
        <w:t>1 (один)</w:t>
      </w:r>
      <w:r w:rsidRPr="00C12FA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6267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762670">
        <w:rPr>
          <w:sz w:val="24"/>
          <w:szCs w:val="24"/>
        </w:rPr>
        <w:t xml:space="preserve">: </w:t>
      </w:r>
      <w:r w:rsidR="00FA7326" w:rsidRPr="00762670">
        <w:rPr>
          <w:sz w:val="24"/>
          <w:szCs w:val="24"/>
        </w:rPr>
        <w:t xml:space="preserve">в соответствии </w:t>
      </w:r>
      <w:r w:rsidR="002D2587" w:rsidRPr="00762670">
        <w:rPr>
          <w:sz w:val="24"/>
          <w:szCs w:val="24"/>
        </w:rPr>
        <w:t>со сроками, указанными в</w:t>
      </w:r>
      <w:r w:rsidR="00FA7326" w:rsidRPr="00762670">
        <w:rPr>
          <w:sz w:val="24"/>
          <w:szCs w:val="24"/>
        </w:rPr>
        <w:t xml:space="preserve"> Приложени</w:t>
      </w:r>
      <w:r w:rsidR="002D2587" w:rsidRPr="00762670">
        <w:rPr>
          <w:sz w:val="24"/>
          <w:szCs w:val="24"/>
        </w:rPr>
        <w:t>и</w:t>
      </w:r>
      <w:r w:rsidR="00FA7326" w:rsidRPr="00762670">
        <w:rPr>
          <w:sz w:val="24"/>
          <w:szCs w:val="24"/>
        </w:rPr>
        <w:t xml:space="preserve"> №1 к настоящей документации</w:t>
      </w:r>
      <w:r w:rsidR="00717F60" w:rsidRPr="00762670">
        <w:rPr>
          <w:sz w:val="24"/>
          <w:szCs w:val="24"/>
        </w:rPr>
        <w:t>.</w:t>
      </w:r>
      <w:bookmarkEnd w:id="19"/>
    </w:p>
    <w:p w:rsidR="008D2928" w:rsidRPr="0076267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62670">
        <w:rPr>
          <w:sz w:val="24"/>
          <w:szCs w:val="24"/>
        </w:rPr>
        <w:t xml:space="preserve">осуществляться на </w:t>
      </w:r>
      <w:r w:rsidR="00425F34" w:rsidRPr="00762670">
        <w:rPr>
          <w:sz w:val="24"/>
          <w:szCs w:val="24"/>
        </w:rPr>
        <w:t>территории Р</w:t>
      </w:r>
      <w:r w:rsidR="00A0540E" w:rsidRPr="00762670">
        <w:rPr>
          <w:sz w:val="24"/>
          <w:szCs w:val="24"/>
        </w:rPr>
        <w:t xml:space="preserve">оссийской </w:t>
      </w:r>
      <w:r w:rsidR="00425F34" w:rsidRPr="00762670">
        <w:rPr>
          <w:sz w:val="24"/>
          <w:szCs w:val="24"/>
        </w:rPr>
        <w:t>Ф</w:t>
      </w:r>
      <w:r w:rsidR="00A0540E" w:rsidRPr="00762670">
        <w:rPr>
          <w:sz w:val="24"/>
          <w:szCs w:val="24"/>
        </w:rPr>
        <w:t>едерации</w:t>
      </w:r>
      <w:r w:rsidRPr="00762670">
        <w:rPr>
          <w:sz w:val="24"/>
          <w:szCs w:val="24"/>
        </w:rPr>
        <w:t>.</w:t>
      </w:r>
      <w:bookmarkEnd w:id="20"/>
    </w:p>
    <w:p w:rsidR="00717F60" w:rsidRPr="00762670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D218D0" w:rsidRPr="00D218D0">
        <w:rPr>
          <w:iCs/>
          <w:sz w:val="24"/>
          <w:szCs w:val="24"/>
        </w:rPr>
        <w:t>Авансовый платеж в размере 100% безналичным расчетом в течение15 рабочих дней с мо</w:t>
      </w:r>
      <w:r w:rsidR="00D218D0">
        <w:rPr>
          <w:iCs/>
          <w:sz w:val="24"/>
          <w:szCs w:val="24"/>
        </w:rPr>
        <w:t>мента подписания договора</w:t>
      </w:r>
      <w:r w:rsidR="00691FB1" w:rsidRPr="00762670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763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A763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6267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62670">
        <w:rPr>
          <w:bCs w:val="0"/>
          <w:sz w:val="24"/>
          <w:szCs w:val="24"/>
        </w:rPr>
        <w:t xml:space="preserve">Начальная (максимальная) цена </w:t>
      </w:r>
      <w:r w:rsidR="00123C70" w:rsidRPr="00762670">
        <w:rPr>
          <w:bCs w:val="0"/>
          <w:sz w:val="24"/>
          <w:szCs w:val="24"/>
        </w:rPr>
        <w:t>Договор</w:t>
      </w:r>
      <w:r w:rsidRPr="00762670">
        <w:rPr>
          <w:bCs w:val="0"/>
          <w:sz w:val="24"/>
          <w:szCs w:val="24"/>
        </w:rPr>
        <w:t>а</w:t>
      </w:r>
      <w:r w:rsidR="00216641" w:rsidRPr="00762670">
        <w:rPr>
          <w:bCs w:val="0"/>
          <w:sz w:val="24"/>
          <w:szCs w:val="24"/>
        </w:rPr>
        <w:t>:</w:t>
      </w:r>
    </w:p>
    <w:p w:rsidR="00717F60" w:rsidRPr="0076267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62670">
        <w:rPr>
          <w:b/>
          <w:bCs w:val="0"/>
          <w:sz w:val="24"/>
          <w:szCs w:val="24"/>
          <w:u w:val="single"/>
        </w:rPr>
        <w:t>По Лоту №1:</w:t>
      </w:r>
      <w:r w:rsidR="00717F60" w:rsidRPr="00762670">
        <w:rPr>
          <w:bCs w:val="0"/>
          <w:sz w:val="24"/>
          <w:szCs w:val="24"/>
        </w:rPr>
        <w:t xml:space="preserve"> </w:t>
      </w:r>
      <w:r w:rsidR="00762670" w:rsidRPr="00762670">
        <w:rPr>
          <w:b/>
          <w:sz w:val="24"/>
          <w:szCs w:val="24"/>
        </w:rPr>
        <w:t>252 000,00</w:t>
      </w:r>
      <w:r w:rsidR="00762670" w:rsidRPr="00762670">
        <w:t xml:space="preserve"> (двести пятьдесят две тысячи) рублей  00 копеек РФ, без учета НДС; НДС составляет </w:t>
      </w:r>
      <w:r w:rsidR="00762670" w:rsidRPr="00762670">
        <w:rPr>
          <w:b/>
          <w:sz w:val="24"/>
          <w:szCs w:val="24"/>
        </w:rPr>
        <w:t>45 360,00</w:t>
      </w:r>
      <w:r w:rsidR="00762670" w:rsidRPr="00762670">
        <w:rPr>
          <w:bCs w:val="0"/>
        </w:rPr>
        <w:t xml:space="preserve"> </w:t>
      </w:r>
      <w:r w:rsidR="00762670" w:rsidRPr="00762670">
        <w:t xml:space="preserve">(сорок пять тысяч триста шестьдесят) рублей   00 копеек РФ;               </w:t>
      </w:r>
      <w:r w:rsidR="00762670" w:rsidRPr="00762670">
        <w:rPr>
          <w:b/>
          <w:sz w:val="24"/>
          <w:szCs w:val="24"/>
        </w:rPr>
        <w:t>297 360,00</w:t>
      </w:r>
      <w:r w:rsidR="00762670" w:rsidRPr="00762670">
        <w:t xml:space="preserve"> (двести девяносто семь тысяч триста шестьдесят) рублей, 00 коп. РФ, учетом  НДС .</w:t>
      </w:r>
    </w:p>
    <w:p w:rsidR="004F657D" w:rsidRPr="00762670" w:rsidRDefault="00762670" w:rsidP="00762670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62670">
        <w:rPr>
          <w:sz w:val="24"/>
          <w:szCs w:val="24"/>
        </w:rPr>
        <w:t xml:space="preserve"> </w:t>
      </w:r>
      <w:r w:rsidR="00F55E6B" w:rsidRPr="0076267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762670">
        <w:rPr>
          <w:sz w:val="24"/>
          <w:szCs w:val="24"/>
        </w:rPr>
        <w:t>Договора</w:t>
      </w:r>
      <w:r w:rsidR="00653830">
        <w:rPr>
          <w:sz w:val="24"/>
          <w:szCs w:val="24"/>
        </w:rPr>
        <w:t xml:space="preserve">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762670">
        <w:rPr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</w:t>
      </w:r>
      <w:r w:rsidR="00F82225" w:rsidRPr="00AE1D21">
        <w:rPr>
          <w:sz w:val="24"/>
          <w:szCs w:val="24"/>
        </w:rPr>
        <w:lastRenderedPageBreak/>
        <w:t>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</w:t>
      </w:r>
      <w:r w:rsidRPr="00577EC9">
        <w:rPr>
          <w:sz w:val="24"/>
          <w:szCs w:val="24"/>
        </w:rPr>
        <w:lastRenderedPageBreak/>
        <w:t xml:space="preserve">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6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 xml:space="preserve">иком денежных средств в качестве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F72D9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EF72D9">
        <w:rPr>
          <w:sz w:val="24"/>
          <w:szCs w:val="24"/>
        </w:rPr>
        <w:t>ктный телефон : (4722) 58-17-81</w:t>
      </w:r>
      <w:r w:rsidR="00EF72D9" w:rsidRPr="00382A07">
        <w:rPr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</w:t>
      </w:r>
      <w:r w:rsidRPr="001E3137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72D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EF72D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EF72D9" w:rsidRPr="007765E5">
        <w:rPr>
          <w:rFonts w:eastAsia="Calibri"/>
          <w:szCs w:val="24"/>
          <w:lang w:eastAsia="en-US"/>
        </w:rPr>
        <w:t xml:space="preserve"> </w:t>
      </w:r>
      <w:r w:rsidR="00EF72D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7" w:history="1">
        <w:r w:rsidR="00EF72D9" w:rsidRPr="007765E5">
          <w:rPr>
            <w:rStyle w:val="a7"/>
            <w:szCs w:val="24"/>
            <w:lang w:val="en-US"/>
          </w:rPr>
          <w:t>Goryagina</w:t>
        </w:r>
        <w:r w:rsidR="00EF72D9" w:rsidRPr="007765E5">
          <w:rPr>
            <w:rStyle w:val="a7"/>
            <w:szCs w:val="24"/>
          </w:rPr>
          <w:t>.</w:t>
        </w:r>
        <w:r w:rsidR="00EF72D9" w:rsidRPr="007765E5">
          <w:rPr>
            <w:rStyle w:val="a7"/>
            <w:szCs w:val="24"/>
            <w:lang w:val="en-US"/>
          </w:rPr>
          <w:t>TN</w:t>
        </w:r>
        <w:r w:rsidR="00EF72D9" w:rsidRPr="007765E5">
          <w:rPr>
            <w:rStyle w:val="a7"/>
            <w:szCs w:val="24"/>
          </w:rPr>
          <w:t>@</w:t>
        </w:r>
        <w:r w:rsidR="00EF72D9" w:rsidRPr="007765E5">
          <w:rPr>
            <w:rStyle w:val="a7"/>
            <w:szCs w:val="24"/>
            <w:lang w:val="en-US"/>
          </w:rPr>
          <w:t>mrsk</w:t>
        </w:r>
        <w:r w:rsidR="00EF72D9" w:rsidRPr="007765E5">
          <w:rPr>
            <w:rStyle w:val="a7"/>
            <w:szCs w:val="24"/>
          </w:rPr>
          <w:t>-1.</w:t>
        </w:r>
        <w:r w:rsidR="00EF72D9" w:rsidRPr="007765E5">
          <w:rPr>
            <w:rStyle w:val="a7"/>
            <w:szCs w:val="24"/>
            <w:lang w:val="en-US"/>
          </w:rPr>
          <w:t>ru</w:t>
        </w:r>
      </w:hyperlink>
      <w:r w:rsidR="00EF72D9" w:rsidRPr="007765E5">
        <w:rPr>
          <w:rFonts w:eastAsia="Calibri"/>
          <w:szCs w:val="24"/>
          <w:lang w:eastAsia="en-US"/>
        </w:rPr>
        <w:t>. и</w:t>
      </w:r>
      <w:r w:rsidR="00EF72D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8" w:history="1">
        <w:r w:rsidR="00EF72D9" w:rsidRPr="007765E5">
          <w:rPr>
            <w:rStyle w:val="a7"/>
            <w:szCs w:val="24"/>
          </w:rPr>
          <w:t>Ermolova.IV@mrsk-1.ru</w:t>
        </w:r>
      </w:hyperlink>
      <w:r w:rsidR="00EF72D9" w:rsidRPr="007765E5">
        <w:rPr>
          <w:bCs w:val="0"/>
          <w:szCs w:val="24"/>
        </w:rPr>
        <w:t>.</w:t>
      </w:r>
      <w:r w:rsidR="00EF72D9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EF72D9" w:rsidRPr="007765E5">
        <w:rPr>
          <w:szCs w:val="24"/>
        </w:rPr>
        <w:t xml:space="preserve">до момента истечения срока окончания приема заявок (п. </w:t>
      </w:r>
      <w:r w:rsidR="00EF72D9">
        <w:fldChar w:fldCharType="begin"/>
      </w:r>
      <w:r w:rsidR="00EF72D9">
        <w:instrText xml:space="preserve"> REF _Ref440289953 \r \h  \* MERGEFORMAT </w:instrText>
      </w:r>
      <w:r w:rsidR="00EF72D9">
        <w:fldChar w:fldCharType="separate"/>
      </w:r>
      <w:r w:rsidR="00EF72D9" w:rsidRPr="007765E5">
        <w:rPr>
          <w:szCs w:val="24"/>
        </w:rPr>
        <w:t>3.4.1.3</w:t>
      </w:r>
      <w:r w:rsidR="00EF72D9">
        <w:fldChar w:fldCharType="end"/>
      </w:r>
      <w:r w:rsidR="00EF72D9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EF72D9" w:rsidRPr="007765E5" w:rsidRDefault="00EF72D9" w:rsidP="00EF72D9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EF72D9" w:rsidRPr="007765E5" w:rsidRDefault="00EF72D9" w:rsidP="00EF72D9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13FC9">
        <w:rPr>
          <w:b/>
          <w:bCs w:val="0"/>
          <w:sz w:val="24"/>
          <w:szCs w:val="24"/>
        </w:rPr>
        <w:t xml:space="preserve">минут </w:t>
      </w:r>
      <w:r w:rsidR="004A62AD">
        <w:rPr>
          <w:b/>
          <w:bCs w:val="0"/>
          <w:sz w:val="24"/>
          <w:szCs w:val="24"/>
        </w:rPr>
        <w:t>0</w:t>
      </w:r>
      <w:r w:rsidR="007B2067">
        <w:rPr>
          <w:b/>
          <w:bCs w:val="0"/>
          <w:sz w:val="24"/>
          <w:szCs w:val="24"/>
        </w:rPr>
        <w:t>3</w:t>
      </w:r>
      <w:bookmarkStart w:id="581" w:name="_GoBack"/>
      <w:bookmarkEnd w:id="581"/>
      <w:r w:rsidR="002B5044" w:rsidRPr="00513FC9">
        <w:rPr>
          <w:b/>
          <w:bCs w:val="0"/>
          <w:sz w:val="24"/>
          <w:szCs w:val="24"/>
        </w:rPr>
        <w:t xml:space="preserve"> </w:t>
      </w:r>
      <w:r w:rsidR="00513FC9" w:rsidRPr="00513FC9">
        <w:rPr>
          <w:b/>
          <w:bCs w:val="0"/>
          <w:sz w:val="24"/>
          <w:szCs w:val="24"/>
        </w:rPr>
        <w:t>ноября</w:t>
      </w:r>
      <w:r w:rsidR="002B5044" w:rsidRPr="00513FC9">
        <w:rPr>
          <w:b/>
          <w:bCs w:val="0"/>
          <w:sz w:val="24"/>
          <w:szCs w:val="24"/>
        </w:rPr>
        <w:t xml:space="preserve"> 201</w:t>
      </w:r>
      <w:r w:rsidR="00DB05D8" w:rsidRPr="00513FC9">
        <w:rPr>
          <w:b/>
          <w:bCs w:val="0"/>
          <w:sz w:val="24"/>
          <w:szCs w:val="24"/>
        </w:rPr>
        <w:t>7</w:t>
      </w:r>
      <w:r w:rsidR="002B5044" w:rsidRPr="00513FC9">
        <w:rPr>
          <w:b/>
          <w:bCs w:val="0"/>
          <w:sz w:val="24"/>
          <w:szCs w:val="24"/>
        </w:rPr>
        <w:t xml:space="preserve"> года</w:t>
      </w:r>
      <w:r w:rsidR="00BB27D7" w:rsidRPr="00513FC9">
        <w:rPr>
          <w:b/>
          <w:bCs w:val="0"/>
          <w:sz w:val="24"/>
          <w:szCs w:val="24"/>
        </w:rPr>
        <w:t xml:space="preserve">, </w:t>
      </w:r>
      <w:r w:rsidR="00BB27D7" w:rsidRPr="00513FC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13FC9">
        <w:rPr>
          <w:bCs w:val="0"/>
          <w:spacing w:val="-2"/>
          <w:sz w:val="24"/>
          <w:szCs w:val="24"/>
        </w:rPr>
        <w:t>(под</w:t>
      </w:r>
      <w:r w:rsidR="00BB27D7" w:rsidRPr="00513FC9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4A62AD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4A62AD">
        <w:rPr>
          <w:sz w:val="24"/>
          <w:szCs w:val="24"/>
        </w:rPr>
        <w:t xml:space="preserve">. Порядок проведения оценочной стадии, </w:t>
      </w:r>
      <w:r w:rsidRPr="004A62AD">
        <w:rPr>
          <w:sz w:val="24"/>
          <w:szCs w:val="24"/>
        </w:rPr>
        <w:t>критери</w:t>
      </w:r>
      <w:r w:rsidR="00D275BB" w:rsidRPr="004A62AD">
        <w:rPr>
          <w:sz w:val="24"/>
          <w:szCs w:val="24"/>
        </w:rPr>
        <w:t>и</w:t>
      </w:r>
      <w:r w:rsidRPr="004A62AD">
        <w:rPr>
          <w:sz w:val="24"/>
          <w:szCs w:val="24"/>
        </w:rPr>
        <w:t xml:space="preserve"> и их весов</w:t>
      </w:r>
      <w:r w:rsidR="00D275BB" w:rsidRPr="004A62AD">
        <w:rPr>
          <w:sz w:val="24"/>
          <w:szCs w:val="24"/>
        </w:rPr>
        <w:t>ые</w:t>
      </w:r>
      <w:r w:rsidRPr="004A62AD">
        <w:rPr>
          <w:sz w:val="24"/>
          <w:szCs w:val="24"/>
        </w:rPr>
        <w:t xml:space="preserve"> коэффициент</w:t>
      </w:r>
      <w:r w:rsidR="00D275BB" w:rsidRPr="004A62AD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4A62AD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 xml:space="preserve">=0,85, иначе </w:t>
      </w:r>
      <w:r w:rsidRPr="004A62AD">
        <w:rPr>
          <w:i/>
          <w:sz w:val="24"/>
          <w:szCs w:val="24"/>
          <w:lang w:val="en-US"/>
        </w:rPr>
        <w:t>k</w:t>
      </w:r>
      <w:r w:rsidRPr="004A62AD">
        <w:rPr>
          <w:i/>
          <w:sz w:val="24"/>
          <w:szCs w:val="24"/>
          <w:vertAlign w:val="subscript"/>
        </w:rPr>
        <w:t>ПРИОР</w:t>
      </w:r>
      <w:r w:rsidRPr="004A62A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62A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62AD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00C2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00C2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00C26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00C26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08E" w:rsidRDefault="001D708E">
      <w:pPr>
        <w:spacing w:line="240" w:lineRule="auto"/>
      </w:pPr>
      <w:r>
        <w:separator/>
      </w:r>
    </w:p>
  </w:endnote>
  <w:endnote w:type="continuationSeparator" w:id="0">
    <w:p w:rsidR="001D708E" w:rsidRDefault="001D708E">
      <w:pPr>
        <w:spacing w:line="240" w:lineRule="auto"/>
      </w:pPr>
      <w:r>
        <w:continuationSeparator/>
      </w:r>
    </w:p>
  </w:endnote>
  <w:endnote w:id="1">
    <w:p w:rsidR="00900C26" w:rsidRDefault="00900C26" w:rsidP="00A23FE4">
      <w:pPr>
        <w:pStyle w:val="afffffff6"/>
      </w:pPr>
      <w:r>
        <w:rPr>
          <w:rStyle w:val="afffffff8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C26" w:rsidRDefault="00900C2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FA0376" w:rsidRDefault="00900C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B2067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900C26" w:rsidRPr="00EE0539" w:rsidRDefault="00900C26" w:rsidP="00900C26">
    <w:pPr>
      <w:pStyle w:val="aff1"/>
      <w:jc w:val="center"/>
      <w:rPr>
        <w:sz w:val="18"/>
        <w:szCs w:val="18"/>
      </w:rPr>
    </w:pPr>
    <w:r w:rsidRPr="00900C26">
      <w:rPr>
        <w:sz w:val="18"/>
        <w:szCs w:val="18"/>
      </w:rPr>
      <w:t>Открытый запрос предложений на право заключения Договора  на оказание Услуг  по подписке на 1 полугодие 201</w:t>
    </w:r>
    <w:r>
      <w:rPr>
        <w:sz w:val="18"/>
        <w:szCs w:val="18"/>
      </w:rPr>
      <w:t>8</w:t>
    </w:r>
    <w:r w:rsidRPr="00900C26">
      <w:rPr>
        <w:sz w:val="18"/>
        <w:szCs w:val="18"/>
      </w:rPr>
      <w:t xml:space="preserve"> года для нужд ПАО «МРСК Центра» (филиала «Белгородэнерго»)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08E" w:rsidRDefault="001D708E">
      <w:pPr>
        <w:spacing w:line="240" w:lineRule="auto"/>
      </w:pPr>
      <w:r>
        <w:separator/>
      </w:r>
    </w:p>
  </w:footnote>
  <w:footnote w:type="continuationSeparator" w:id="0">
    <w:p w:rsidR="001D708E" w:rsidRDefault="001D708E">
      <w:pPr>
        <w:spacing w:line="240" w:lineRule="auto"/>
      </w:pPr>
      <w:r>
        <w:continuationSeparator/>
      </w:r>
    </w:p>
  </w:footnote>
  <w:footnote w:id="1">
    <w:p w:rsidR="00900C26" w:rsidRPr="00B36685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00C26" w:rsidRDefault="00900C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00C26" w:rsidRDefault="00900C2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00C26" w:rsidRDefault="00900C2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Pr="00930031" w:rsidRDefault="00900C2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C26" w:rsidRDefault="00900C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D708E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2AD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3FC9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2198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670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067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0C26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8D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2D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29B0"/>
    <w:rsid w:val="00FD559B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7536A35"/>
  <w15:docId w15:val="{3C5FFF9A-FF65-40F2-BD00-F22783E1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yperlink" Target="http://www.rosseti.ru/about/anticorruptionpolicy/policy/index.php" TargetMode="Externa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Goryagina.TN@mrsk-1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://portal/Dictionaries/_layouts/15/tops/toitem.aspx?listid=AD8BC8A3-F8D6-4885-91A7-926C7DE9BD2E&amp;uid=%7b03140970-86D6-41BA-A73D-72FB8AB7E54D%7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Ermolova.IV@mrsk-1.ru" TargetMode="External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0" Type="http://schemas.openxmlformats.org/officeDocument/2006/relationships/hyperlink" Target="mailto:Vinogradova.EP@mrsk-1.ru" TargetMode="External"/><Relationship Id="rId41" Type="http://schemas.openxmlformats.org/officeDocument/2006/relationships/footer" Target="footer8.xm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3A42F-1BC8-4FF9-B81F-5C4B2DEC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89</Pages>
  <Words>27344</Words>
  <Characters>155865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182844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139</cp:revision>
  <cp:lastPrinted>2015-12-29T14:27:00Z</cp:lastPrinted>
  <dcterms:created xsi:type="dcterms:W3CDTF">2016-01-13T12:36:00Z</dcterms:created>
  <dcterms:modified xsi:type="dcterms:W3CDTF">2017-10-18T08:16:00Z</dcterms:modified>
</cp:coreProperties>
</file>