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A37958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35557F" w:rsidRPr="000D67AD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35557F" w:rsidRPr="0035557F" w:rsidRDefault="0035557F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5557F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35557F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5557F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5557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5557F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5557F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5557F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0A7F5C" w:rsidRPr="007417E6" w:rsidRDefault="000A7F5C" w:rsidP="000A7F5C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0A7F5C" w:rsidRDefault="000A7F5C" w:rsidP="000A7F5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0A7F5C" w:rsidRDefault="000A7F5C" w:rsidP="000A7F5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0A7F5C" w:rsidRDefault="000A7F5C" w:rsidP="000A7F5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0A7F5C" w:rsidRDefault="000A7F5C" w:rsidP="000A7F5C">
      <w:pPr>
        <w:spacing w:line="240" w:lineRule="auto"/>
        <w:jc w:val="right"/>
      </w:pPr>
    </w:p>
    <w:p w:rsidR="000A7F5C" w:rsidRDefault="000A7F5C" w:rsidP="000A7F5C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 В.В. Мороз</w:t>
      </w:r>
      <w:r w:rsidRPr="00E30B72">
        <w:rPr>
          <w:sz w:val="24"/>
          <w:szCs w:val="24"/>
        </w:rPr>
        <w:t xml:space="preserve"> </w:t>
      </w:r>
    </w:p>
    <w:p w:rsidR="000A7F5C" w:rsidRDefault="000A7F5C" w:rsidP="000A7F5C">
      <w:pPr>
        <w:spacing w:line="240" w:lineRule="auto"/>
        <w:jc w:val="right"/>
        <w:rPr>
          <w:sz w:val="24"/>
          <w:szCs w:val="24"/>
        </w:rPr>
      </w:pPr>
    </w:p>
    <w:p w:rsidR="000A7F5C" w:rsidRPr="007417E6" w:rsidRDefault="000A7F5C" w:rsidP="000A7F5C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2</w:t>
      </w:r>
      <w:r w:rsidRPr="007E2306">
        <w:rPr>
          <w:sz w:val="24"/>
          <w:szCs w:val="24"/>
        </w:rPr>
        <w:t>2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0A7F5C" w:rsidRPr="00093D17" w:rsidRDefault="000A7F5C" w:rsidP="000A7F5C">
      <w:pPr>
        <w:ind w:left="5670" w:firstLine="0"/>
        <w:rPr>
          <w:sz w:val="24"/>
          <w:szCs w:val="24"/>
        </w:rPr>
      </w:pPr>
    </w:p>
    <w:p w:rsidR="000A7F5C" w:rsidRPr="00093D17" w:rsidRDefault="000A7F5C" w:rsidP="000A7F5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0A7F5C" w:rsidRPr="00093D17" w:rsidRDefault="000A7F5C" w:rsidP="000A7F5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0A7F5C" w:rsidRPr="00093D17" w:rsidRDefault="000A7F5C" w:rsidP="000A7F5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Pr="00BA61A9">
        <w:rPr>
          <w:b/>
          <w:kern w:val="36"/>
          <w:sz w:val="24"/>
          <w:szCs w:val="24"/>
        </w:rPr>
        <w:t>1</w:t>
      </w:r>
      <w:r w:rsidRPr="007E2306">
        <w:rPr>
          <w:b/>
          <w:kern w:val="36"/>
          <w:sz w:val="24"/>
          <w:szCs w:val="24"/>
        </w:rPr>
        <w:t>9</w:t>
      </w:r>
      <w:r>
        <w:rPr>
          <w:b/>
          <w:kern w:val="36"/>
          <w:sz w:val="24"/>
          <w:szCs w:val="24"/>
        </w:rPr>
        <w:t>-ВР-16</w:t>
      </w:r>
    </w:p>
    <w:p w:rsidR="000A7F5C" w:rsidRPr="00093D17" w:rsidRDefault="000A7F5C" w:rsidP="000A7F5C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22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0A7F5C" w:rsidRPr="00C12FA4" w:rsidRDefault="000A7F5C" w:rsidP="000A7F5C">
      <w:pPr>
        <w:spacing w:line="264" w:lineRule="auto"/>
        <w:jc w:val="center"/>
        <w:rPr>
          <w:sz w:val="24"/>
          <w:szCs w:val="24"/>
        </w:rPr>
      </w:pPr>
    </w:p>
    <w:p w:rsidR="000A7F5C" w:rsidRPr="00C12FA4" w:rsidRDefault="000A7F5C" w:rsidP="000A7F5C">
      <w:pPr>
        <w:spacing w:line="264" w:lineRule="auto"/>
        <w:jc w:val="center"/>
        <w:rPr>
          <w:sz w:val="24"/>
          <w:szCs w:val="24"/>
        </w:rPr>
      </w:pPr>
    </w:p>
    <w:p w:rsidR="000A7F5C" w:rsidRPr="00C12FA4" w:rsidRDefault="000A7F5C" w:rsidP="000A7F5C">
      <w:pPr>
        <w:spacing w:line="264" w:lineRule="auto"/>
        <w:jc w:val="center"/>
        <w:rPr>
          <w:sz w:val="24"/>
          <w:szCs w:val="24"/>
        </w:rPr>
      </w:pPr>
    </w:p>
    <w:p w:rsidR="000A7F5C" w:rsidRPr="00080ECA" w:rsidRDefault="000A7F5C" w:rsidP="000A7F5C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0A7F5C" w:rsidRPr="00080ECA" w:rsidRDefault="000A7F5C" w:rsidP="000A7F5C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0A7F5C" w:rsidRPr="00080ECA" w:rsidRDefault="000A7F5C" w:rsidP="000A7F5C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080ECA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0A7F5C" w:rsidRPr="00080ECA" w:rsidRDefault="000A7F5C" w:rsidP="000A7F5C">
      <w:pPr>
        <w:spacing w:line="264" w:lineRule="auto"/>
        <w:ind w:firstLine="0"/>
        <w:jc w:val="center"/>
        <w:rPr>
          <w:b/>
          <w:caps/>
        </w:rPr>
      </w:pPr>
      <w:r w:rsidRPr="00080ECA">
        <w:rPr>
          <w:b/>
          <w:sz w:val="24"/>
          <w:szCs w:val="24"/>
        </w:rPr>
        <w:t xml:space="preserve">на право заключения Договора </w:t>
      </w:r>
      <w:r w:rsidRPr="006904A8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 xml:space="preserve">оказание услуг по стирке спецодежды                                   </w:t>
      </w:r>
      <w:r w:rsidRPr="00080ECA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0A7F5C" w:rsidRPr="00C12FA4" w:rsidRDefault="000A7F5C" w:rsidP="000A7F5C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080ECA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0A7F5C" w:rsidRPr="00C12FA4" w:rsidRDefault="000A7F5C" w:rsidP="000A7F5C">
      <w:pPr>
        <w:spacing w:line="264" w:lineRule="auto"/>
        <w:ind w:firstLine="0"/>
        <w:rPr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rPr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Pr="00C12FA4" w:rsidRDefault="000A7F5C" w:rsidP="000A7F5C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0A7F5C" w:rsidRDefault="000A7F5C" w:rsidP="000A7F5C">
      <w:pPr>
        <w:spacing w:line="240" w:lineRule="auto"/>
        <w:ind w:firstLine="0"/>
        <w:jc w:val="center"/>
        <w:rPr>
          <w:sz w:val="24"/>
          <w:szCs w:val="24"/>
        </w:rPr>
      </w:pPr>
    </w:p>
    <w:p w:rsidR="000A7F5C" w:rsidRDefault="000A7F5C" w:rsidP="000A7F5C">
      <w:pPr>
        <w:spacing w:line="240" w:lineRule="auto"/>
        <w:ind w:firstLine="0"/>
        <w:jc w:val="center"/>
        <w:rPr>
          <w:sz w:val="24"/>
          <w:szCs w:val="24"/>
        </w:rPr>
      </w:pPr>
    </w:p>
    <w:p w:rsidR="000A7F5C" w:rsidRDefault="000A7F5C" w:rsidP="000A7F5C">
      <w:pPr>
        <w:spacing w:line="240" w:lineRule="auto"/>
        <w:ind w:firstLine="0"/>
        <w:jc w:val="center"/>
        <w:rPr>
          <w:sz w:val="24"/>
          <w:szCs w:val="24"/>
        </w:rPr>
      </w:pPr>
    </w:p>
    <w:p w:rsidR="000A7F5C" w:rsidRDefault="000A7F5C" w:rsidP="000A7F5C">
      <w:pPr>
        <w:spacing w:line="240" w:lineRule="auto"/>
        <w:ind w:firstLine="0"/>
        <w:jc w:val="center"/>
        <w:rPr>
          <w:sz w:val="24"/>
          <w:szCs w:val="24"/>
        </w:rPr>
      </w:pPr>
    </w:p>
    <w:p w:rsidR="000A7F5C" w:rsidRDefault="000A7F5C" w:rsidP="000A7F5C">
      <w:pPr>
        <w:spacing w:line="240" w:lineRule="auto"/>
        <w:ind w:firstLine="0"/>
        <w:jc w:val="center"/>
        <w:rPr>
          <w:sz w:val="24"/>
          <w:szCs w:val="24"/>
        </w:rPr>
      </w:pPr>
    </w:p>
    <w:p w:rsidR="000A7F5C" w:rsidRPr="00D77FC1" w:rsidRDefault="000A7F5C" w:rsidP="000A7F5C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0A7F5C" w:rsidRPr="00E71A48" w:rsidRDefault="000A7F5C" w:rsidP="000A7F5C">
      <w:pPr>
        <w:spacing w:line="264" w:lineRule="auto"/>
        <w:ind w:firstLine="0"/>
        <w:jc w:val="center"/>
        <w:rPr>
          <w:sz w:val="24"/>
          <w:szCs w:val="24"/>
        </w:rPr>
        <w:sectPr w:rsidR="000A7F5C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886100" w:rsidRDefault="006311E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86100">
        <w:rPr>
          <w:noProof/>
        </w:rPr>
        <w:t>1</w:t>
      </w:r>
      <w:r w:rsidR="00886100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86100">
        <w:rPr>
          <w:noProof/>
        </w:rPr>
        <w:t>Общие положения</w:t>
      </w:r>
      <w:r w:rsidR="00886100">
        <w:rPr>
          <w:noProof/>
        </w:rPr>
        <w:tab/>
      </w:r>
      <w:r w:rsidR="00886100">
        <w:rPr>
          <w:noProof/>
        </w:rPr>
        <w:fldChar w:fldCharType="begin"/>
      </w:r>
      <w:r w:rsidR="00886100">
        <w:rPr>
          <w:noProof/>
        </w:rPr>
        <w:instrText xml:space="preserve"> PAGEREF _Toc469488331 \h </w:instrText>
      </w:r>
      <w:r w:rsidR="00886100">
        <w:rPr>
          <w:noProof/>
        </w:rPr>
      </w:r>
      <w:r w:rsidR="00886100">
        <w:rPr>
          <w:noProof/>
        </w:rPr>
        <w:fldChar w:fldCharType="separate"/>
      </w:r>
      <w:r w:rsidR="00886100">
        <w:rPr>
          <w:noProof/>
        </w:rPr>
        <w:t>4</w:t>
      </w:r>
      <w:r w:rsidR="00886100"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Особые положения в связи с проведением Запроса предложений на ЭТП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845C6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845C6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:rsidR="00886100" w:rsidRDefault="008861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845C68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45C6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:rsidR="00886100" w:rsidRDefault="00886100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845C68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845C68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:rsidR="00886100" w:rsidRDefault="00886100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45C6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845C68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_Toc469488461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:rsidR="00717F60" w:rsidRPr="00E71A48" w:rsidRDefault="006311E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8331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8332"/>
      <w:bookmarkEnd w:id="8"/>
      <w:r w:rsidRPr="00E71A48">
        <w:t>Общие сведения о процедуре запроса предложений</w:t>
      </w:r>
      <w:bookmarkEnd w:id="9"/>
    </w:p>
    <w:p w:rsidR="005B75A6" w:rsidRPr="0035557F" w:rsidRDefault="0035557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– ПАО «МРСК Центра» (далее – Заказчик или Организатор) (почтовый адрес: РФ, 127018, г. Москва, ул. 2-я Ямская, 4, секретарь Закупочной комиссии – 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Pr="00C93109">
        <w:rPr>
          <w:sz w:val="24"/>
          <w:szCs w:val="24"/>
        </w:rPr>
        <w:t xml:space="preserve">адрес электронной почты: </w:t>
      </w:r>
      <w:r w:rsidRPr="00C93109">
        <w:rPr>
          <w:iCs/>
          <w:sz w:val="24"/>
          <w:szCs w:val="24"/>
        </w:rPr>
        <w:t xml:space="preserve"> </w:t>
      </w:r>
      <w:hyperlink r:id="rId17" w:history="1">
        <w:r w:rsidRPr="00C93109">
          <w:rPr>
            <w:rStyle w:val="a7"/>
            <w:sz w:val="24"/>
            <w:szCs w:val="24"/>
            <w:lang w:val="en-US"/>
          </w:rPr>
          <w:t>Zaitseva</w:t>
        </w:r>
        <w:r w:rsidRPr="00C93109">
          <w:rPr>
            <w:rStyle w:val="a7"/>
            <w:sz w:val="24"/>
            <w:szCs w:val="24"/>
          </w:rPr>
          <w:t>.</w:t>
        </w:r>
        <w:r w:rsidRPr="00C93109">
          <w:rPr>
            <w:rStyle w:val="a7"/>
            <w:sz w:val="24"/>
            <w:szCs w:val="24"/>
            <w:lang w:val="en-US"/>
          </w:rPr>
          <w:t>AA</w:t>
        </w:r>
        <w:r w:rsidRPr="00C93109">
          <w:rPr>
            <w:rStyle w:val="a7"/>
            <w:sz w:val="24"/>
            <w:szCs w:val="24"/>
          </w:rPr>
          <w:t>@mrsk-1.ru</w:t>
        </w:r>
      </w:hyperlink>
      <w:r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Pr="00C93109">
        <w:rPr>
          <w:sz w:val="24"/>
          <w:szCs w:val="24"/>
        </w:rPr>
        <w:t xml:space="preserve"> </w:t>
      </w:r>
      <w:r w:rsidR="005F1D59">
        <w:rPr>
          <w:sz w:val="24"/>
          <w:szCs w:val="24"/>
        </w:rPr>
        <w:t>Бакалина Наталья Ивановна</w:t>
      </w:r>
      <w:r w:rsidRPr="00C93109">
        <w:rPr>
          <w:sz w:val="24"/>
          <w:szCs w:val="24"/>
        </w:rPr>
        <w:t>, контактный телефон - (473) 2</w:t>
      </w:r>
      <w:r w:rsidR="005F1D59" w:rsidRPr="005F1D59">
        <w:rPr>
          <w:sz w:val="24"/>
          <w:szCs w:val="24"/>
        </w:rPr>
        <w:t>54</w:t>
      </w:r>
      <w:r w:rsidRPr="00C93109">
        <w:rPr>
          <w:sz w:val="24"/>
          <w:szCs w:val="24"/>
        </w:rPr>
        <w:t>-</w:t>
      </w:r>
      <w:r w:rsidR="005F1D59" w:rsidRPr="005F1D59">
        <w:rPr>
          <w:sz w:val="24"/>
          <w:szCs w:val="24"/>
        </w:rPr>
        <w:t>71</w:t>
      </w:r>
      <w:r w:rsidRPr="00C93109">
        <w:rPr>
          <w:sz w:val="24"/>
          <w:szCs w:val="24"/>
        </w:rPr>
        <w:t>-</w:t>
      </w:r>
      <w:r w:rsidR="005F1D59" w:rsidRPr="005F1D59">
        <w:rPr>
          <w:sz w:val="24"/>
          <w:szCs w:val="24"/>
        </w:rPr>
        <w:t>64</w:t>
      </w:r>
      <w:r w:rsidRPr="00C93109">
        <w:rPr>
          <w:sz w:val="24"/>
          <w:szCs w:val="24"/>
        </w:rPr>
        <w:t xml:space="preserve">, адрес электронной почты: </w:t>
      </w:r>
      <w:hyperlink r:id="rId18" w:history="1">
        <w:r w:rsidR="005F1D59" w:rsidRPr="001874A8">
          <w:rPr>
            <w:rStyle w:val="a7"/>
            <w:sz w:val="24"/>
            <w:szCs w:val="24"/>
            <w:lang w:val="en-US"/>
          </w:rPr>
          <w:t>Bakalina</w:t>
        </w:r>
        <w:r w:rsidR="005F1D59" w:rsidRPr="001874A8">
          <w:rPr>
            <w:rStyle w:val="a7"/>
            <w:sz w:val="24"/>
            <w:szCs w:val="24"/>
          </w:rPr>
          <w:t>.</w:t>
        </w:r>
        <w:r w:rsidR="005F1D59" w:rsidRPr="001874A8">
          <w:rPr>
            <w:rStyle w:val="a7"/>
            <w:sz w:val="24"/>
            <w:szCs w:val="24"/>
            <w:lang w:val="en-US"/>
          </w:rPr>
          <w:t>NI</w:t>
        </w:r>
        <w:r w:rsidR="005F1D59" w:rsidRPr="001874A8">
          <w:rPr>
            <w:rStyle w:val="a7"/>
            <w:sz w:val="24"/>
            <w:szCs w:val="24"/>
          </w:rPr>
          <w:t>@mrsk-1.ru</w:t>
        </w:r>
      </w:hyperlink>
      <w:r w:rsidRPr="00C93109">
        <w:rPr>
          <w:rStyle w:val="a7"/>
          <w:sz w:val="24"/>
          <w:szCs w:val="24"/>
        </w:rPr>
        <w:t>,</w:t>
      </w:r>
      <w:r w:rsidRPr="00C93109">
        <w:rPr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Извещением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0A7F5C">
        <w:rPr>
          <w:b/>
          <w:sz w:val="24"/>
          <w:szCs w:val="24"/>
        </w:rPr>
        <w:t>2</w:t>
      </w:r>
      <w:r w:rsidR="000A7F5C" w:rsidRPr="000A7F5C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>» декабря 2016 г.</w:t>
      </w:r>
      <w:r w:rsidRPr="00C93109">
        <w:rPr>
          <w:sz w:val="24"/>
          <w:szCs w:val="24"/>
        </w:rPr>
        <w:t xml:space="preserve"> на официальном сайте (</w:t>
      </w:r>
      <w:hyperlink r:id="rId19" w:history="1">
        <w:r w:rsidRPr="00C93109">
          <w:rPr>
            <w:rStyle w:val="a7"/>
            <w:sz w:val="24"/>
            <w:szCs w:val="24"/>
          </w:rPr>
          <w:t>www.zakupki.</w:t>
        </w:r>
        <w:r w:rsidRPr="00C93109">
          <w:rPr>
            <w:rStyle w:val="a7"/>
            <w:sz w:val="24"/>
            <w:szCs w:val="24"/>
            <w:lang w:val="en-US"/>
          </w:rPr>
          <w:t>gov</w:t>
        </w:r>
        <w:r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Pr="00C93109">
        <w:rPr>
          <w:iCs/>
          <w:sz w:val="24"/>
          <w:szCs w:val="24"/>
        </w:rPr>
        <w:t xml:space="preserve"> </w:t>
      </w:r>
      <w:r w:rsidRPr="00C93109">
        <w:rPr>
          <w:sz w:val="24"/>
          <w:szCs w:val="24"/>
        </w:rPr>
        <w:t xml:space="preserve">на сайте </w:t>
      </w:r>
      <w:r w:rsidRPr="00C93109">
        <w:rPr>
          <w:iCs/>
          <w:sz w:val="24"/>
          <w:szCs w:val="24"/>
        </w:rPr>
        <w:t>ПАО «МРСК Центра»</w:t>
      </w:r>
      <w:r w:rsidRPr="00C93109">
        <w:rPr>
          <w:sz w:val="24"/>
          <w:szCs w:val="24"/>
        </w:rPr>
        <w:t xml:space="preserve"> (</w:t>
      </w:r>
      <w:hyperlink r:id="rId20" w:history="1">
        <w:r w:rsidRPr="00C93109">
          <w:rPr>
            <w:rStyle w:val="a7"/>
            <w:sz w:val="24"/>
            <w:szCs w:val="24"/>
          </w:rPr>
          <w:t>www.mrsk-1.ru</w:t>
        </w:r>
      </w:hyperlink>
      <w:r w:rsidRPr="00C93109">
        <w:rPr>
          <w:sz w:val="24"/>
          <w:szCs w:val="24"/>
        </w:rPr>
        <w:t xml:space="preserve">), на сайте ЭТП, указанном в п. </w:t>
      </w:r>
      <w:r w:rsidRPr="00C93109">
        <w:rPr>
          <w:sz w:val="24"/>
          <w:szCs w:val="24"/>
        </w:rPr>
        <w:fldChar w:fldCharType="begin"/>
      </w:r>
      <w:r w:rsidRPr="00C93109">
        <w:rPr>
          <w:sz w:val="24"/>
          <w:szCs w:val="24"/>
        </w:rPr>
        <w:instrText xml:space="preserve"> REF _Ref440269836 \r \h  \* MERGEFORMAT </w:instrText>
      </w:r>
      <w:r w:rsidRPr="00C93109">
        <w:rPr>
          <w:sz w:val="24"/>
          <w:szCs w:val="24"/>
        </w:rPr>
      </w:r>
      <w:r w:rsidRPr="00C93109">
        <w:rPr>
          <w:sz w:val="24"/>
          <w:szCs w:val="24"/>
        </w:rPr>
        <w:fldChar w:fldCharType="separate"/>
      </w:r>
      <w:r>
        <w:rPr>
          <w:sz w:val="24"/>
          <w:szCs w:val="24"/>
        </w:rPr>
        <w:t>1.1.2</w:t>
      </w:r>
      <w:r w:rsidRPr="00C93109">
        <w:rPr>
          <w:sz w:val="24"/>
          <w:szCs w:val="24"/>
        </w:rPr>
        <w:fldChar w:fldCharType="end"/>
      </w:r>
      <w:r w:rsidRPr="00C93109">
        <w:rPr>
          <w:sz w:val="24"/>
          <w:szCs w:val="24"/>
        </w:rPr>
        <w:t xml:space="preserve"> настоящей Документации,</w:t>
      </w:r>
      <w:r w:rsidRPr="00C93109">
        <w:rPr>
          <w:iCs/>
          <w:sz w:val="24"/>
          <w:szCs w:val="24"/>
        </w:rPr>
        <w:t xml:space="preserve"> приг</w:t>
      </w:r>
      <w:r w:rsidRPr="00C93109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Pr="00834380">
        <w:rPr>
          <w:iCs/>
          <w:sz w:val="24"/>
          <w:szCs w:val="24"/>
        </w:rPr>
        <w:t xml:space="preserve">соответствии с Федеральным законом Российской </w:t>
      </w:r>
      <w:r w:rsidRPr="0035557F">
        <w:rPr>
          <w:iCs/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 (далее - Участники) к участию в процедуре Открытого запроса предложений (далее – запрос предложений) </w:t>
      </w:r>
      <w:bookmarkEnd w:id="10"/>
      <w:r w:rsidRPr="0035557F">
        <w:rPr>
          <w:iCs/>
          <w:sz w:val="24"/>
          <w:szCs w:val="24"/>
        </w:rPr>
        <w:t xml:space="preserve">на право заключения Договора на оказание услуг по </w:t>
      </w:r>
      <w:r w:rsidR="000A7F5C">
        <w:rPr>
          <w:iCs/>
          <w:sz w:val="24"/>
          <w:szCs w:val="24"/>
        </w:rPr>
        <w:t xml:space="preserve">стирке спецодежды </w:t>
      </w:r>
      <w:r w:rsidRPr="0035557F">
        <w:rPr>
          <w:iCs/>
          <w:sz w:val="24"/>
          <w:szCs w:val="24"/>
        </w:rPr>
        <w:t>для нужд ПАО «МРСК Центра» (филиала «Воронежэнерго»), расположенного по адресу: РФ, 394033, г. Воронеж, ул. Арзамасская, 2</w:t>
      </w:r>
      <w:r w:rsidR="00717F60" w:rsidRPr="0035557F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35557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5557F">
        <w:rPr>
          <w:sz w:val="24"/>
          <w:szCs w:val="24"/>
        </w:rPr>
        <w:t xml:space="preserve">Настоящий </w:t>
      </w:r>
      <w:r w:rsidR="004B5EB3" w:rsidRPr="0035557F">
        <w:rPr>
          <w:sz w:val="24"/>
          <w:szCs w:val="24"/>
        </w:rPr>
        <w:t>З</w:t>
      </w:r>
      <w:r w:rsidRPr="0035557F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35557F">
        <w:rPr>
          <w:sz w:val="24"/>
          <w:szCs w:val="24"/>
        </w:rPr>
        <w:t>электронной торговой площадк</w:t>
      </w:r>
      <w:r w:rsidR="00414AB1" w:rsidRPr="0035557F">
        <w:rPr>
          <w:sz w:val="24"/>
          <w:szCs w:val="24"/>
        </w:rPr>
        <w:t>и</w:t>
      </w:r>
      <w:r w:rsidR="00702B2C" w:rsidRPr="0035557F">
        <w:rPr>
          <w:sz w:val="24"/>
          <w:szCs w:val="24"/>
        </w:rPr>
        <w:t xml:space="preserve"> </w:t>
      </w:r>
      <w:r w:rsidR="000D70B6" w:rsidRPr="0035557F">
        <w:rPr>
          <w:sz w:val="24"/>
          <w:szCs w:val="24"/>
        </w:rPr>
        <w:t>П</w:t>
      </w:r>
      <w:r w:rsidR="00702B2C" w:rsidRPr="0035557F">
        <w:rPr>
          <w:sz w:val="24"/>
          <w:szCs w:val="24"/>
        </w:rPr>
        <w:t xml:space="preserve">АО «Россети» </w:t>
      </w:r>
      <w:hyperlink r:id="rId21" w:history="1">
        <w:r w:rsidR="00862664" w:rsidRPr="0035557F">
          <w:rPr>
            <w:rStyle w:val="a7"/>
            <w:sz w:val="24"/>
            <w:szCs w:val="24"/>
          </w:rPr>
          <w:t>etp.rosseti.ru</w:t>
        </w:r>
      </w:hyperlink>
      <w:r w:rsidR="00862664" w:rsidRPr="0035557F">
        <w:rPr>
          <w:sz w:val="24"/>
          <w:szCs w:val="24"/>
        </w:rPr>
        <w:t xml:space="preserve"> </w:t>
      </w:r>
      <w:r w:rsidR="00702B2C" w:rsidRPr="0035557F">
        <w:rPr>
          <w:sz w:val="24"/>
          <w:szCs w:val="24"/>
        </w:rPr>
        <w:t>(далее — ЭТП)</w:t>
      </w:r>
      <w:r w:rsidR="005B75A6" w:rsidRPr="0035557F">
        <w:rPr>
          <w:sz w:val="24"/>
          <w:szCs w:val="24"/>
        </w:rPr>
        <w:t>.</w:t>
      </w:r>
      <w:bookmarkEnd w:id="14"/>
    </w:p>
    <w:p w:rsidR="00717F60" w:rsidRPr="0035557F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5557F">
        <w:rPr>
          <w:sz w:val="24"/>
          <w:szCs w:val="24"/>
        </w:rPr>
        <w:t>Заказчик</w:t>
      </w:r>
      <w:r w:rsidR="00702B2C" w:rsidRPr="0035557F">
        <w:rPr>
          <w:sz w:val="24"/>
          <w:szCs w:val="24"/>
        </w:rPr>
        <w:t xml:space="preserve">: </w:t>
      </w:r>
      <w:r w:rsidR="00702B2C" w:rsidRPr="0035557F">
        <w:rPr>
          <w:iCs/>
          <w:sz w:val="24"/>
          <w:szCs w:val="24"/>
        </w:rPr>
        <w:t>ПАО «МРСК Центра».</w:t>
      </w:r>
      <w:r w:rsidRPr="0035557F">
        <w:rPr>
          <w:rStyle w:val="aa"/>
          <w:sz w:val="24"/>
          <w:szCs w:val="24"/>
        </w:rPr>
        <w:t xml:space="preserve"> </w:t>
      </w:r>
      <w:bookmarkEnd w:id="15"/>
    </w:p>
    <w:p w:rsidR="008C4223" w:rsidRPr="0035557F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5557F">
        <w:rPr>
          <w:sz w:val="24"/>
          <w:szCs w:val="24"/>
        </w:rPr>
        <w:t>Предмет З</w:t>
      </w:r>
      <w:r w:rsidR="00717F60" w:rsidRPr="0035557F">
        <w:rPr>
          <w:sz w:val="24"/>
          <w:szCs w:val="24"/>
        </w:rPr>
        <w:t>апроса предложений</w:t>
      </w:r>
      <w:r w:rsidR="00702B2C" w:rsidRPr="0035557F">
        <w:rPr>
          <w:sz w:val="24"/>
          <w:szCs w:val="24"/>
        </w:rPr>
        <w:t>:</w:t>
      </w:r>
      <w:bookmarkEnd w:id="16"/>
    </w:p>
    <w:p w:rsidR="00A40714" w:rsidRPr="0035557F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5557F">
        <w:rPr>
          <w:b/>
          <w:sz w:val="24"/>
          <w:szCs w:val="24"/>
          <w:u w:val="single"/>
        </w:rPr>
        <w:t>Лот №1:</w:t>
      </w:r>
      <w:r w:rsidR="00717F60" w:rsidRPr="0035557F">
        <w:rPr>
          <w:sz w:val="24"/>
          <w:szCs w:val="24"/>
        </w:rPr>
        <w:t xml:space="preserve"> </w:t>
      </w:r>
      <w:bookmarkEnd w:id="17"/>
      <w:r w:rsidR="0035557F" w:rsidRPr="0035557F">
        <w:rPr>
          <w:sz w:val="24"/>
          <w:szCs w:val="24"/>
        </w:rPr>
        <w:t>право заключения</w:t>
      </w:r>
      <w:r w:rsidR="0035557F" w:rsidRPr="00D32E76">
        <w:rPr>
          <w:sz w:val="24"/>
          <w:szCs w:val="24"/>
        </w:rPr>
        <w:t xml:space="preserve"> Договора </w:t>
      </w:r>
      <w:r w:rsidR="0035557F">
        <w:rPr>
          <w:sz w:val="24"/>
        </w:rPr>
        <w:t xml:space="preserve">на </w:t>
      </w:r>
      <w:r w:rsidR="0035557F">
        <w:rPr>
          <w:iCs/>
          <w:sz w:val="24"/>
          <w:szCs w:val="24"/>
        </w:rPr>
        <w:t xml:space="preserve">оказание услуг по </w:t>
      </w:r>
      <w:r w:rsidR="000A7F5C">
        <w:rPr>
          <w:iCs/>
          <w:sz w:val="24"/>
          <w:szCs w:val="24"/>
        </w:rPr>
        <w:t>стирке спецодежды</w:t>
      </w:r>
      <w:r w:rsidR="0035557F" w:rsidRPr="0035557F">
        <w:rPr>
          <w:iCs/>
          <w:sz w:val="24"/>
          <w:szCs w:val="24"/>
        </w:rPr>
        <w:t xml:space="preserve"> </w:t>
      </w:r>
      <w:r w:rsidR="0035557F" w:rsidRPr="0035557F">
        <w:rPr>
          <w:snapToGrid w:val="0"/>
          <w:sz w:val="24"/>
          <w:szCs w:val="24"/>
        </w:rPr>
        <w:t>для нужд ПАО «МРСК Центра» (филиала «Воронежэнерго</w:t>
      </w:r>
      <w:r w:rsidR="0035557F" w:rsidRPr="0035557F">
        <w:rPr>
          <w:sz w:val="24"/>
          <w:szCs w:val="24"/>
        </w:rPr>
        <w:t>»</w:t>
      </w:r>
      <w:r w:rsidR="0035557F" w:rsidRPr="0035557F">
        <w:rPr>
          <w:snapToGrid w:val="0"/>
          <w:sz w:val="24"/>
          <w:szCs w:val="24"/>
        </w:rPr>
        <w:t>).</w:t>
      </w:r>
    </w:p>
    <w:p w:rsidR="008C4223" w:rsidRPr="0035557F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5557F">
        <w:rPr>
          <w:sz w:val="24"/>
          <w:szCs w:val="24"/>
        </w:rPr>
        <w:t xml:space="preserve">Количество лотов: </w:t>
      </w:r>
      <w:r w:rsidRPr="0035557F">
        <w:rPr>
          <w:b/>
          <w:sz w:val="24"/>
          <w:szCs w:val="24"/>
        </w:rPr>
        <w:t>1 (один)</w:t>
      </w:r>
      <w:r w:rsidRPr="0035557F">
        <w:rPr>
          <w:sz w:val="24"/>
          <w:szCs w:val="24"/>
        </w:rPr>
        <w:t>.</w:t>
      </w:r>
    </w:p>
    <w:bookmarkEnd w:id="18"/>
    <w:p w:rsidR="00804801" w:rsidRPr="0035557F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5557F">
        <w:rPr>
          <w:sz w:val="24"/>
          <w:szCs w:val="24"/>
        </w:rPr>
        <w:t xml:space="preserve">Частичное </w:t>
      </w:r>
      <w:r w:rsidR="00366652" w:rsidRPr="0035557F">
        <w:rPr>
          <w:sz w:val="24"/>
          <w:szCs w:val="24"/>
        </w:rPr>
        <w:t xml:space="preserve">оказание </w:t>
      </w:r>
      <w:r w:rsidR="00AD3EBC" w:rsidRPr="0035557F">
        <w:rPr>
          <w:sz w:val="24"/>
          <w:szCs w:val="24"/>
        </w:rPr>
        <w:t>услуг</w:t>
      </w:r>
      <w:r w:rsidRPr="0035557F">
        <w:rPr>
          <w:sz w:val="24"/>
          <w:szCs w:val="24"/>
        </w:rPr>
        <w:t xml:space="preserve"> не допускается.</w:t>
      </w:r>
    </w:p>
    <w:p w:rsidR="00717F60" w:rsidRPr="0035557F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5557F">
        <w:rPr>
          <w:sz w:val="24"/>
          <w:szCs w:val="24"/>
        </w:rPr>
        <w:t>Сроки</w:t>
      </w:r>
      <w:r w:rsidR="00717F60" w:rsidRPr="0035557F">
        <w:rPr>
          <w:sz w:val="24"/>
          <w:szCs w:val="24"/>
        </w:rPr>
        <w:t xml:space="preserve"> </w:t>
      </w:r>
      <w:r w:rsidR="00366652" w:rsidRPr="0035557F">
        <w:rPr>
          <w:sz w:val="24"/>
          <w:szCs w:val="24"/>
        </w:rPr>
        <w:t>оказания услуг</w:t>
      </w:r>
      <w:r w:rsidR="00717F60" w:rsidRPr="0035557F">
        <w:rPr>
          <w:sz w:val="24"/>
          <w:szCs w:val="24"/>
        </w:rPr>
        <w:t xml:space="preserve">: </w:t>
      </w:r>
      <w:r w:rsidR="000A7F5C">
        <w:rPr>
          <w:sz w:val="24"/>
          <w:szCs w:val="24"/>
        </w:rPr>
        <w:t xml:space="preserve">с даты заключения договора по 31.12.2017 года </w:t>
      </w:r>
      <w:r w:rsidR="000A7F5C" w:rsidRPr="007E2306">
        <w:rPr>
          <w:sz w:val="24"/>
          <w:szCs w:val="24"/>
        </w:rPr>
        <w:t>(в соответствии со сроками, указанными в Приложении №1 к документации по запросу предложений)</w:t>
      </w:r>
      <w:r w:rsidR="00717F60" w:rsidRPr="0035557F">
        <w:rPr>
          <w:sz w:val="24"/>
          <w:szCs w:val="24"/>
        </w:rPr>
        <w:t>.</w:t>
      </w:r>
      <w:bookmarkEnd w:id="19"/>
    </w:p>
    <w:p w:rsidR="008D2928" w:rsidRPr="0035557F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5557F">
        <w:rPr>
          <w:sz w:val="24"/>
          <w:szCs w:val="24"/>
        </w:rPr>
        <w:t xml:space="preserve">Оказание услуг Участником будет осуществляться </w:t>
      </w:r>
      <w:bookmarkEnd w:id="20"/>
      <w:r w:rsidR="0035557F" w:rsidRPr="0035557F">
        <w:rPr>
          <w:sz w:val="24"/>
          <w:szCs w:val="24"/>
        </w:rPr>
        <w:t>территории Воронежской области (в соответствии с Приложением №1 к документации по запросу предложений).</w:t>
      </w:r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5557F">
        <w:rPr>
          <w:iCs/>
          <w:sz w:val="24"/>
          <w:szCs w:val="24"/>
        </w:rPr>
        <w:t>Форма и порядок</w:t>
      </w:r>
      <w:r w:rsidRPr="0022360B">
        <w:rPr>
          <w:iCs/>
          <w:sz w:val="24"/>
          <w:szCs w:val="24"/>
        </w:rPr>
        <w:t xml:space="preserve">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35557F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6311E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3</w:t>
      </w:r>
      <w:r w:rsidR="006311E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6311E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886100">
        <w:fldChar w:fldCharType="begin"/>
      </w:r>
      <w:r w:rsidR="00886100">
        <w:instrText xml:space="preserve"> REF _Ref305973574 \r \h  \* MERGEFORMAT </w:instrText>
      </w:r>
      <w:r w:rsidR="00886100">
        <w:fldChar w:fldCharType="separate"/>
      </w:r>
      <w:r w:rsidR="00E969AA">
        <w:t>2</w:t>
      </w:r>
      <w:r w:rsidR="00886100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6311E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6311EE">
        <w:rPr>
          <w:iCs/>
          <w:sz w:val="24"/>
          <w:szCs w:val="24"/>
        </w:rPr>
      </w:r>
      <w:r w:rsidR="006311EE">
        <w:rPr>
          <w:iCs/>
          <w:sz w:val="24"/>
          <w:szCs w:val="24"/>
        </w:rPr>
        <w:fldChar w:fldCharType="separate"/>
      </w:r>
      <w:r w:rsidR="00E969AA">
        <w:rPr>
          <w:iCs/>
          <w:sz w:val="24"/>
          <w:szCs w:val="24"/>
        </w:rPr>
        <w:t>5</w:t>
      </w:r>
      <w:r w:rsidR="006311E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Pr="00366652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1.1.5</w:t>
      </w:r>
      <w:r w:rsidR="00886100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</w:t>
      </w:r>
      <w:r w:rsidR="000A7F5C">
        <w:rPr>
          <w:sz w:val="24"/>
          <w:szCs w:val="24"/>
        </w:rPr>
        <w:t>,</w:t>
      </w:r>
      <w:r w:rsidRPr="00AE1D21">
        <w:rPr>
          <w:sz w:val="24"/>
          <w:szCs w:val="24"/>
        </w:rPr>
        <w:t xml:space="preserve"> указанных в п.</w:t>
      </w:r>
      <w:r w:rsidR="005106E7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_Ref440270637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1.1.5</w:t>
      </w:r>
      <w:r w:rsidR="00886100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_Ref440270663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1.1.7</w:t>
      </w:r>
      <w:r w:rsidR="00886100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8333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3.2</w:t>
      </w:r>
      <w:r w:rsidR="00886100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8334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886100">
        <w:fldChar w:fldCharType="begin"/>
      </w:r>
      <w:r w:rsidR="00886100">
        <w:instrText xml:space="preserve"> REF _Ref191386109 \n \h  \* MERGEFORMAT </w:instrText>
      </w:r>
      <w:r w:rsidR="00886100">
        <w:fldChar w:fldCharType="separate"/>
      </w:r>
      <w:r w:rsidR="00E969AA" w:rsidRPr="00E969AA">
        <w:rPr>
          <w:color w:val="000000"/>
          <w:sz w:val="24"/>
          <w:szCs w:val="24"/>
        </w:rPr>
        <w:t>3.3.2</w:t>
      </w:r>
      <w:r w:rsidR="00886100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8335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886100">
        <w:fldChar w:fldCharType="begin"/>
      </w:r>
      <w:r w:rsidR="00886100">
        <w:instrText xml:space="preserve"> REF _Ref191386164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1.4.1 </w:t>
      </w:r>
      <w:r w:rsidR="00886100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886100">
        <w:fldChar w:fldCharType="begin"/>
      </w:r>
      <w:r w:rsidR="00886100">
        <w:instrText xml:space="preserve"> REF _Ref306978606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 xml:space="preserve"> 1.4.2 </w:t>
      </w:r>
      <w:r w:rsidR="00886100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8336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</w:t>
      </w:r>
      <w:bookmarkStart w:id="41" w:name="_GoBack"/>
      <w:bookmarkEnd w:id="41"/>
      <w:r w:rsidRPr="00E71A48">
        <w:rPr>
          <w:sz w:val="24"/>
          <w:szCs w:val="24"/>
        </w:rPr>
        <w:t xml:space="preserve">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_Ref306114966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3.3.11</w:t>
      </w:r>
      <w:r w:rsidR="00886100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69488337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1.1.4</w:t>
      </w:r>
      <w:r w:rsidR="006311E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3.3</w:t>
      </w:r>
      <w:r w:rsidR="00886100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61307"/>
      <w:bookmarkStart w:id="79" w:name="_Toc440376062"/>
      <w:bookmarkStart w:id="80" w:name="_Toc440376189"/>
      <w:bookmarkStart w:id="81" w:name="_Toc440382454"/>
      <w:bookmarkStart w:id="82" w:name="_Toc440447124"/>
      <w:bookmarkStart w:id="83" w:name="_Toc440632284"/>
      <w:bookmarkStart w:id="84" w:name="_Toc440875057"/>
      <w:bookmarkStart w:id="85" w:name="_Toc441131044"/>
      <w:bookmarkStart w:id="86" w:name="_Toc465774565"/>
      <w:bookmarkStart w:id="87" w:name="_Toc465848794"/>
      <w:bookmarkStart w:id="88" w:name="_Toc468875296"/>
      <w:bookmarkStart w:id="89" w:name="_Toc469488340"/>
      <w:r w:rsidRPr="002D4BC6">
        <w:rPr>
          <w:b w:val="0"/>
          <w:szCs w:val="24"/>
        </w:rPr>
        <w:t xml:space="preserve">Письмо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5.1</w:t>
      </w:r>
      <w:r w:rsidR="00886100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61308"/>
      <w:bookmarkStart w:id="91" w:name="_Toc440376063"/>
      <w:bookmarkStart w:id="92" w:name="_Toc440376190"/>
      <w:bookmarkStart w:id="93" w:name="_Toc440382455"/>
      <w:bookmarkStart w:id="94" w:name="_Toc440447125"/>
      <w:bookmarkStart w:id="95" w:name="_Toc440632285"/>
      <w:bookmarkStart w:id="96" w:name="_Toc440875058"/>
      <w:bookmarkStart w:id="97" w:name="_Toc441131045"/>
      <w:bookmarkStart w:id="98" w:name="_Toc465774566"/>
      <w:bookmarkStart w:id="99" w:name="_Toc465848795"/>
      <w:bookmarkStart w:id="100" w:name="_Toc468875297"/>
      <w:bookmarkStart w:id="101" w:name="_Toc469488341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_Ref440284918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5.2</w:t>
      </w:r>
      <w:r w:rsidR="00886100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 w:val="0"/>
          <w:bCs w:val="0"/>
          <w:szCs w:val="24"/>
        </w:rPr>
        <w:t>5.3</w:t>
      </w:r>
      <w:r w:rsidR="00886100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_Ref440284947 \r \h  \* MERGEFORMAT </w:instrText>
      </w:r>
      <w:r w:rsidR="00886100">
        <w:fldChar w:fldCharType="separate"/>
      </w:r>
      <w:r w:rsidR="00E969AA" w:rsidRPr="00E969AA">
        <w:rPr>
          <w:b w:val="0"/>
          <w:szCs w:val="24"/>
        </w:rPr>
        <w:t>5.4</w:t>
      </w:r>
      <w:r w:rsidR="00886100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5.5</w:t>
      </w:r>
      <w:r w:rsidR="006311E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6311E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5.6</w:t>
      </w:r>
      <w:r w:rsidR="006311E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2" w:name="_Toc440361309"/>
      <w:bookmarkStart w:id="103" w:name="_Toc440376064"/>
      <w:bookmarkStart w:id="104" w:name="_Toc440376191"/>
      <w:bookmarkStart w:id="105" w:name="_Toc440382456"/>
      <w:bookmarkStart w:id="106" w:name="_Toc440447126"/>
      <w:bookmarkStart w:id="107" w:name="_Toc440632286"/>
      <w:bookmarkStart w:id="108" w:name="_Toc440875059"/>
      <w:bookmarkStart w:id="109" w:name="_Toc441131046"/>
      <w:bookmarkStart w:id="110" w:name="_Toc465774567"/>
      <w:bookmarkStart w:id="111" w:name="_Toc465848796"/>
      <w:bookmarkStart w:id="112" w:name="_Toc468875298"/>
      <w:bookmarkStart w:id="113" w:name="_Toc469488342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3.3.14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4" w:name="_Toc440361310"/>
      <w:bookmarkStart w:id="115" w:name="_Toc440376065"/>
      <w:bookmarkStart w:id="116" w:name="_Toc440376192"/>
      <w:bookmarkStart w:id="117" w:name="_Toc440382457"/>
      <w:bookmarkStart w:id="118" w:name="_Toc440447127"/>
      <w:bookmarkStart w:id="119" w:name="_Toc440632287"/>
      <w:bookmarkStart w:id="120" w:name="_Toc440875060"/>
      <w:bookmarkStart w:id="121" w:name="_Toc441131047"/>
      <w:bookmarkStart w:id="122" w:name="_Toc465774568"/>
      <w:bookmarkStart w:id="123" w:name="_Toc465848797"/>
      <w:bookmarkStart w:id="124" w:name="_Toc468875299"/>
      <w:bookmarkStart w:id="125" w:name="_Toc469488343"/>
      <w:r w:rsidRPr="002D4BC6">
        <w:rPr>
          <w:b w:val="0"/>
          <w:szCs w:val="24"/>
        </w:rPr>
        <w:lastRenderedPageBreak/>
        <w:t>Оценка заявок (подраздел</w:t>
      </w:r>
      <w:r w:rsidR="00043F1B">
        <w:rPr>
          <w:b w:val="0"/>
          <w:szCs w:val="24"/>
        </w:rPr>
        <w:t xml:space="preserve"> </w:t>
      </w:r>
      <w:r w:rsidR="006311EE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3.6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3.8</w:t>
      </w:r>
      <w:r w:rsidR="006311E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69488344"/>
      <w:bookmarkEnd w:id="53"/>
      <w:bookmarkEnd w:id="126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7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69488345"/>
      <w:r w:rsidRPr="006238AF">
        <w:t>Проект договора</w:t>
      </w:r>
      <w:bookmarkEnd w:id="132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61313"/>
      <w:bookmarkStart w:id="139" w:name="_Toc440376068"/>
      <w:bookmarkStart w:id="140" w:name="_Toc440376195"/>
      <w:bookmarkStart w:id="141" w:name="_Toc440382460"/>
      <w:bookmarkStart w:id="142" w:name="_Toc440447130"/>
      <w:bookmarkStart w:id="143" w:name="_Toc440632290"/>
      <w:bookmarkStart w:id="144" w:name="_Toc440875063"/>
      <w:bookmarkStart w:id="145" w:name="_Toc441131050"/>
      <w:bookmarkStart w:id="146" w:name="_Toc465774571"/>
      <w:bookmarkStart w:id="147" w:name="_Toc465848800"/>
      <w:bookmarkStart w:id="148" w:name="_Toc468875302"/>
      <w:bookmarkStart w:id="149" w:name="_Toc469488346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61314"/>
      <w:bookmarkStart w:id="156" w:name="_Toc440376069"/>
      <w:bookmarkStart w:id="157" w:name="_Toc440376196"/>
      <w:bookmarkStart w:id="158" w:name="_Toc440382461"/>
      <w:bookmarkStart w:id="159" w:name="_Toc440447131"/>
      <w:bookmarkStart w:id="160" w:name="_Toc440632291"/>
      <w:bookmarkStart w:id="161" w:name="_Toc440875064"/>
      <w:bookmarkStart w:id="162" w:name="_Toc441131051"/>
      <w:bookmarkStart w:id="163" w:name="_Toc465774572"/>
      <w:bookmarkStart w:id="164" w:name="_Toc465848801"/>
      <w:bookmarkStart w:id="165" w:name="_Toc468875303"/>
      <w:bookmarkStart w:id="166" w:name="_Toc469488347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6311EE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5.6</w:t>
      </w:r>
      <w:r w:rsidR="006311E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61315"/>
      <w:bookmarkStart w:id="173" w:name="_Toc440376070"/>
      <w:bookmarkStart w:id="174" w:name="_Toc440376197"/>
      <w:bookmarkStart w:id="175" w:name="_Toc440382462"/>
      <w:bookmarkStart w:id="176" w:name="_Toc440447132"/>
      <w:bookmarkStart w:id="177" w:name="_Toc440632292"/>
      <w:bookmarkStart w:id="178" w:name="_Toc440875065"/>
      <w:bookmarkStart w:id="179" w:name="_Toc441131052"/>
      <w:bookmarkStart w:id="180" w:name="_Toc465774573"/>
      <w:bookmarkStart w:id="181" w:name="_Toc465848802"/>
      <w:bookmarkStart w:id="182" w:name="_Toc468875304"/>
      <w:bookmarkStart w:id="183" w:name="_Toc469488348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40875066"/>
      <w:bookmarkStart w:id="185" w:name="_Toc469488349"/>
      <w:r w:rsidRPr="003303E9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61317"/>
      <w:bookmarkStart w:id="191" w:name="_Toc440376072"/>
      <w:bookmarkStart w:id="192" w:name="_Toc440376199"/>
      <w:bookmarkStart w:id="193" w:name="_Toc440382464"/>
      <w:bookmarkStart w:id="194" w:name="_Toc440447134"/>
      <w:bookmarkStart w:id="195" w:name="_Toc440632294"/>
      <w:bookmarkStart w:id="196" w:name="_Toc440875067"/>
      <w:bookmarkStart w:id="197" w:name="_Toc441131054"/>
      <w:bookmarkStart w:id="198" w:name="_Toc465774575"/>
      <w:bookmarkStart w:id="199" w:name="_Toc465848804"/>
      <w:bookmarkStart w:id="200" w:name="_Toc468875306"/>
      <w:bookmarkStart w:id="201" w:name="_Toc469488350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6311E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6311EE">
        <w:rPr>
          <w:b w:val="0"/>
        </w:rPr>
      </w:r>
      <w:r w:rsidR="006311EE">
        <w:rPr>
          <w:b w:val="0"/>
        </w:rPr>
        <w:fldChar w:fldCharType="separate"/>
      </w:r>
      <w:r w:rsidR="00E969AA">
        <w:rPr>
          <w:b w:val="0"/>
        </w:rPr>
        <w:t>2.2.3</w:t>
      </w:r>
      <w:r w:rsidR="006311EE">
        <w:rPr>
          <w:b w:val="0"/>
        </w:rPr>
        <w:fldChar w:fldCharType="end"/>
      </w:r>
      <w:r w:rsidRPr="003303E9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61318"/>
      <w:bookmarkStart w:id="207" w:name="_Toc440376073"/>
      <w:bookmarkStart w:id="208" w:name="_Toc440376200"/>
      <w:bookmarkStart w:id="209" w:name="_Toc440382465"/>
      <w:bookmarkStart w:id="210" w:name="_Toc440447135"/>
      <w:bookmarkStart w:id="211" w:name="_Toc440632295"/>
      <w:bookmarkStart w:id="212" w:name="_Toc440875068"/>
      <w:bookmarkStart w:id="213" w:name="_Toc441131055"/>
      <w:bookmarkStart w:id="214" w:name="_Toc465774576"/>
      <w:bookmarkStart w:id="215" w:name="_Toc465848805"/>
      <w:bookmarkStart w:id="216" w:name="_Toc468875307"/>
      <w:bookmarkStart w:id="217" w:name="_Toc469488351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61319"/>
      <w:bookmarkStart w:id="224" w:name="_Toc440376074"/>
      <w:bookmarkStart w:id="225" w:name="_Toc440376201"/>
      <w:bookmarkStart w:id="226" w:name="_Toc440382466"/>
      <w:bookmarkStart w:id="227" w:name="_Toc440447136"/>
      <w:bookmarkStart w:id="228" w:name="_Toc440632296"/>
      <w:bookmarkStart w:id="229" w:name="_Toc440875069"/>
      <w:bookmarkStart w:id="230" w:name="_Toc441131056"/>
      <w:bookmarkStart w:id="231" w:name="_Toc465774577"/>
      <w:bookmarkStart w:id="232" w:name="_Toc465848806"/>
      <w:bookmarkStart w:id="233" w:name="_Toc468875308"/>
      <w:bookmarkStart w:id="234" w:name="_Toc469488352"/>
      <w:r w:rsidRPr="003303E9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69488353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8354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8355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45" w:name="_Ref469470272"/>
      <w:bookmarkStart w:id="246" w:name="_Toc469470560"/>
      <w:bookmarkStart w:id="247" w:name="_Toc469488356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5"/>
      <w:bookmarkEnd w:id="246"/>
      <w:bookmarkEnd w:id="24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1"/>
      <w:bookmarkStart w:id="249" w:name="_Toc469488357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8"/>
      <w:bookmarkEnd w:id="249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0" w:name="_Toc469470562"/>
      <w:bookmarkStart w:id="251" w:name="_Toc469488358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0"/>
      <w:bookmarkEnd w:id="25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3"/>
      <w:bookmarkStart w:id="253" w:name="_Toc469488359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2"/>
      <w:bookmarkEnd w:id="253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4"/>
      <w:bookmarkStart w:id="255" w:name="_Toc469488360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4"/>
      <w:bookmarkEnd w:id="255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6" w:name="_Ref303711222"/>
      <w:bookmarkStart w:id="257" w:name="_Ref311232052"/>
      <w:bookmarkStart w:id="258" w:name="_Toc469488361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6"/>
      <w:r w:rsidR="00D51A0B" w:rsidRPr="00E71A48">
        <w:rPr>
          <w:szCs w:val="24"/>
        </w:rPr>
        <w:t>Заявок</w:t>
      </w:r>
      <w:bookmarkEnd w:id="257"/>
      <w:bookmarkEnd w:id="258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9" w:name="_Toc469488362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9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60" w:name="_Toc439323688"/>
      <w:bookmarkStart w:id="261" w:name="_Toc440361322"/>
      <w:bookmarkStart w:id="262" w:name="_Toc440376077"/>
      <w:bookmarkStart w:id="263" w:name="_Toc440376204"/>
      <w:bookmarkStart w:id="264" w:name="_Toc440382469"/>
      <w:bookmarkStart w:id="265" w:name="_Toc440447139"/>
      <w:bookmarkStart w:id="266" w:name="_Toc440632299"/>
      <w:bookmarkStart w:id="267" w:name="_Toc440875072"/>
      <w:bookmarkStart w:id="268" w:name="_Toc441131059"/>
      <w:bookmarkStart w:id="269" w:name="_Toc465774580"/>
      <w:bookmarkStart w:id="270" w:name="_Toc465848809"/>
      <w:bookmarkStart w:id="271" w:name="_Toc468875311"/>
      <w:bookmarkStart w:id="272" w:name="_Toc469488363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886100">
        <w:fldChar w:fldCharType="begin"/>
      </w:r>
      <w:r w:rsidR="00886100">
        <w:instrText xml:space="preserve"> REF _Ref305973033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3.2</w:t>
      </w:r>
      <w:r w:rsidR="00886100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886100">
        <w:fldChar w:fldCharType="begin"/>
      </w:r>
      <w:r w:rsidR="00886100">
        <w:instrText xml:space="preserve"> REF _Ref305973147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28_922829174"/>
      <w:bookmarkEnd w:id="27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886100">
        <w:fldChar w:fldCharType="begin"/>
      </w:r>
      <w:r w:rsidR="00886100">
        <w:instrText xml:space="preserve"> REF _Ref305973214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_Ref303683883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2_922829174"/>
      <w:bookmarkEnd w:id="27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6311EE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6311EE">
        <w:fldChar w:fldCharType="separate"/>
      </w:r>
      <w:r w:rsidR="00E969AA">
        <w:rPr>
          <w:bCs w:val="0"/>
          <w:sz w:val="24"/>
          <w:szCs w:val="24"/>
        </w:rPr>
        <w:t>3.6</w:t>
      </w:r>
      <w:r w:rsidR="006311EE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4_922829174"/>
      <w:bookmarkEnd w:id="27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886100">
        <w:fldChar w:fldCharType="begin"/>
      </w:r>
      <w:r w:rsidR="00886100">
        <w:instrText xml:space="preserve"> REF _Ref303250967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3.7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6" w:name="__RefNumPara__836_922829174"/>
      <w:bookmarkEnd w:id="27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_Ref303681924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3.8</w:t>
      </w:r>
      <w:r w:rsidR="00886100">
        <w:fldChar w:fldCharType="end"/>
      </w:r>
      <w:r w:rsidR="006311E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6311EE" w:rsidRPr="00E71A48">
        <w:rPr>
          <w:bCs w:val="0"/>
          <w:sz w:val="24"/>
          <w:szCs w:val="24"/>
        </w:rPr>
      </w:r>
      <w:r w:rsidR="006311E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_Ref303683929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3.10</w:t>
      </w:r>
      <w:r w:rsidR="0088610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886100">
        <w:fldChar w:fldCharType="begin"/>
      </w:r>
      <w:r w:rsidR="00886100">
        <w:instrText xml:space="preserve"> REF _Ref306140410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3.12</w:t>
      </w:r>
      <w:r w:rsidR="00886100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3.13</w:t>
      </w:r>
      <w:r w:rsidR="00886100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7" w:name="_Toc439323689"/>
      <w:bookmarkStart w:id="278" w:name="_Toc440361323"/>
      <w:bookmarkStart w:id="279" w:name="_Toc440376078"/>
      <w:bookmarkStart w:id="280" w:name="_Toc440376205"/>
      <w:bookmarkStart w:id="281" w:name="_Toc440382470"/>
      <w:bookmarkStart w:id="282" w:name="_Toc440447140"/>
      <w:bookmarkStart w:id="283" w:name="_Toc440632300"/>
      <w:bookmarkStart w:id="284" w:name="_Toc440875073"/>
      <w:bookmarkStart w:id="285" w:name="_Toc441131060"/>
      <w:bookmarkStart w:id="286" w:name="_Toc465774581"/>
      <w:bookmarkStart w:id="287" w:name="_Toc465848810"/>
      <w:bookmarkStart w:id="288" w:name="_Toc468875312"/>
      <w:bookmarkStart w:id="289" w:name="_Toc469488364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0" w:name="_Ref303250835"/>
      <w:bookmarkStart w:id="291" w:name="_Ref305973033"/>
      <w:bookmarkStart w:id="292" w:name="_Toc469488365"/>
      <w:bookmarkStart w:id="29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90"/>
      <w:r w:rsidRPr="00E71A48">
        <w:t xml:space="preserve"> по запросу предложений</w:t>
      </w:r>
      <w:bookmarkEnd w:id="291"/>
      <w:bookmarkEnd w:id="29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886100">
        <w:fldChar w:fldCharType="begin"/>
      </w:r>
      <w:r w:rsidR="00886100">
        <w:instrText xml:space="preserve"> REF _Ref302563524 \n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4" w:name="__RefNumPara__444_922829174"/>
      <w:bookmarkStart w:id="295" w:name="_Ref191386216"/>
      <w:bookmarkStart w:id="296" w:name="_Ref305973147"/>
      <w:bookmarkStart w:id="297" w:name="_Toc469488366"/>
      <w:bookmarkEnd w:id="293"/>
      <w:bookmarkEnd w:id="294"/>
      <w:r w:rsidRPr="00E71A48">
        <w:lastRenderedPageBreak/>
        <w:t xml:space="preserve">Подготовка </w:t>
      </w:r>
      <w:bookmarkEnd w:id="295"/>
      <w:r w:rsidRPr="00E71A48">
        <w:t>Заявок</w:t>
      </w:r>
      <w:bookmarkEnd w:id="296"/>
      <w:bookmarkEnd w:id="29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8" w:name="_Ref306114638"/>
      <w:bookmarkStart w:id="299" w:name="_Toc440361326"/>
      <w:bookmarkStart w:id="300" w:name="_Toc440376081"/>
      <w:bookmarkStart w:id="301" w:name="_Toc440376208"/>
      <w:bookmarkStart w:id="302" w:name="_Toc440382473"/>
      <w:bookmarkStart w:id="303" w:name="_Toc440447143"/>
      <w:bookmarkStart w:id="304" w:name="_Toc440632303"/>
      <w:bookmarkStart w:id="305" w:name="_Toc440875076"/>
      <w:bookmarkStart w:id="306" w:name="_Toc441131063"/>
      <w:bookmarkStart w:id="307" w:name="_Toc465774584"/>
      <w:bookmarkStart w:id="308" w:name="_Toc465848813"/>
      <w:bookmarkStart w:id="309" w:name="_Toc468875315"/>
      <w:bookmarkStart w:id="310" w:name="_Toc469488367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5.2</w:t>
      </w:r>
      <w:r w:rsidR="006311E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5.4</w:t>
      </w:r>
      <w:r w:rsidR="006311E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_Ref440361610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5.6</w:t>
      </w:r>
      <w:r w:rsidR="00886100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1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1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_Ref440537086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5.3</w:t>
      </w:r>
      <w:r w:rsidR="00886100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_Ref440274913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5.2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886100">
        <w:fldChar w:fldCharType="begin"/>
      </w:r>
      <w:r w:rsidR="00886100">
        <w:instrText xml:space="preserve"> REF _Ref440274902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5.4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5.5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5.6</w:t>
      </w:r>
      <w:r w:rsidR="006311E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5.7.1</w:t>
      </w:r>
      <w:r w:rsidR="006311E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3.3.8.3</w:t>
      </w:r>
      <w:r w:rsidR="00886100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886100">
        <w:fldChar w:fldCharType="begin"/>
      </w:r>
      <w:r w:rsidR="00886100">
        <w:instrText xml:space="preserve"> REF _Ref440279062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б)</w:t>
      </w:r>
      <w:r w:rsidR="00886100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6311EE" w:rsidRPr="00AE1D21">
        <w:rPr>
          <w:sz w:val="24"/>
          <w:szCs w:val="24"/>
        </w:rPr>
        <w:fldChar w:fldCharType="begin"/>
      </w:r>
      <w:r w:rsidR="007638F4" w:rsidRPr="00AE1D21">
        <w:rPr>
          <w:sz w:val="24"/>
          <w:szCs w:val="24"/>
        </w:rPr>
        <w:instrText xml:space="preserve"> REF _Ref440372326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д)</w:t>
      </w:r>
      <w:r w:rsidR="006311EE" w:rsidRPr="00AE1D21">
        <w:rPr>
          <w:sz w:val="24"/>
          <w:szCs w:val="24"/>
        </w:rPr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_Ref440371812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м)</w:t>
      </w:r>
      <w:r w:rsidR="00886100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6311EE" w:rsidRPr="00AE1D21">
        <w:rPr>
          <w:sz w:val="24"/>
          <w:szCs w:val="24"/>
        </w:rPr>
        <w:fldChar w:fldCharType="begin"/>
      </w:r>
      <w:r w:rsidR="00FA5339" w:rsidRPr="00AE1D21">
        <w:rPr>
          <w:sz w:val="24"/>
          <w:szCs w:val="24"/>
        </w:rPr>
        <w:instrText xml:space="preserve"> REF _Ref440371822 \r \h </w:instrText>
      </w:r>
      <w:r w:rsidR="00AE1D21">
        <w:rPr>
          <w:sz w:val="24"/>
          <w:szCs w:val="24"/>
        </w:rPr>
        <w:instrText xml:space="preserve"> \* MERGEFORMAT </w:instrText>
      </w:r>
      <w:r w:rsidR="006311EE" w:rsidRPr="00AE1D21">
        <w:rPr>
          <w:sz w:val="24"/>
          <w:szCs w:val="24"/>
        </w:rPr>
      </w:r>
      <w:r w:rsidR="006311EE" w:rsidRPr="00AE1D21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н)</w:t>
      </w:r>
      <w:r w:rsidR="006311EE" w:rsidRPr="00AE1D21">
        <w:rPr>
          <w:sz w:val="24"/>
          <w:szCs w:val="24"/>
        </w:rPr>
        <w:fldChar w:fldCharType="end"/>
      </w:r>
      <w:r w:rsidR="002F273A" w:rsidRPr="00AE1D21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_Ref306005578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_Ref306143446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3.3.9.3</w:t>
      </w:r>
      <w:r w:rsidR="00886100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886100">
        <w:fldChar w:fldCharType="begin"/>
      </w:r>
      <w:r w:rsidR="00886100">
        <w:instrText xml:space="preserve"> REF _Ref465847423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3.3.10.7</w:t>
      </w:r>
      <w:r w:rsidR="00886100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2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Cs w:val="24"/>
        </w:rPr>
        <w:t>3.3.14.4</w:t>
      </w:r>
      <w:r w:rsidR="00886100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12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886100">
        <w:fldChar w:fldCharType="begin"/>
      </w:r>
      <w:r w:rsidR="00886100">
        <w:instrText xml:space="preserve"> REF _Ref440270602 \r \h  \* MERGEFORMAT </w:instrText>
      </w:r>
      <w:r w:rsidR="00886100">
        <w:fldChar w:fldCharType="separate"/>
      </w:r>
      <w:r w:rsidR="00E969AA">
        <w:t>5</w:t>
      </w:r>
      <w:r w:rsidR="00886100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886100">
        <w:fldChar w:fldCharType="begin"/>
      </w:r>
      <w:r w:rsidR="00886100">
        <w:instrText xml:space="preserve"> REF _Ref191386419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3.3.2</w:t>
      </w:r>
      <w:r w:rsidR="00886100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3" w:name="_Ref55279015"/>
      <w:bookmarkStart w:id="314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5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4"/>
      <w:bookmarkEnd w:id="315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_Ref440361959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5.5</w:t>
      </w:r>
      <w:r w:rsidR="00886100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_Ref440271036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5.4</w:t>
      </w:r>
      <w:r w:rsidR="00886100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5.1</w:t>
      </w:r>
      <w:r w:rsidR="00886100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6" w:name="_Ref115076752"/>
      <w:bookmarkStart w:id="317" w:name="_Ref191386109"/>
      <w:bookmarkStart w:id="318" w:name="_Ref191386419"/>
      <w:bookmarkStart w:id="319" w:name="_Toc440361327"/>
      <w:bookmarkStart w:id="320" w:name="_Toc440376082"/>
      <w:bookmarkStart w:id="321" w:name="_Toc440376209"/>
      <w:bookmarkStart w:id="322" w:name="_Toc440382474"/>
      <w:bookmarkStart w:id="323" w:name="_Toc440447144"/>
      <w:bookmarkStart w:id="324" w:name="_Toc440632304"/>
      <w:bookmarkStart w:id="325" w:name="_Toc440875077"/>
      <w:bookmarkStart w:id="326" w:name="_Toc441131064"/>
      <w:bookmarkStart w:id="327" w:name="_Toc465774585"/>
      <w:bookmarkStart w:id="328" w:name="_Toc465848814"/>
      <w:bookmarkStart w:id="329" w:name="_Toc468875316"/>
      <w:bookmarkStart w:id="330" w:name="_Toc469488368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16"/>
      <w:bookmarkEnd w:id="317"/>
      <w:bookmarkEnd w:id="318"/>
      <w:r w:rsidRPr="00E71A48">
        <w:rPr>
          <w:szCs w:val="24"/>
        </w:rPr>
        <w:t>ЭТП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1" w:name="_Ref115076807"/>
      <w:bookmarkStart w:id="332" w:name="_Toc440361328"/>
      <w:bookmarkStart w:id="333" w:name="_Toc440376083"/>
      <w:bookmarkStart w:id="334" w:name="_Toc440376210"/>
      <w:bookmarkStart w:id="335" w:name="_Toc440382475"/>
      <w:bookmarkStart w:id="336" w:name="_Toc440447145"/>
      <w:bookmarkStart w:id="337" w:name="_Toc440632305"/>
      <w:bookmarkStart w:id="338" w:name="_Toc440875078"/>
      <w:bookmarkStart w:id="339" w:name="_Toc441131065"/>
      <w:bookmarkStart w:id="340" w:name="_Toc465774586"/>
      <w:bookmarkStart w:id="341" w:name="_Toc465848815"/>
      <w:bookmarkStart w:id="342" w:name="_Toc468875317"/>
      <w:bookmarkStart w:id="343" w:name="_Toc46948836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44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5" w:name="_Ref306008743"/>
      <w:bookmarkStart w:id="346" w:name="_Toc440361329"/>
      <w:bookmarkStart w:id="347" w:name="_Toc440376084"/>
      <w:bookmarkStart w:id="348" w:name="_Toc440376211"/>
      <w:bookmarkStart w:id="349" w:name="_Toc440382476"/>
      <w:bookmarkStart w:id="350" w:name="_Toc440447146"/>
      <w:bookmarkStart w:id="351" w:name="_Toc440632306"/>
      <w:bookmarkStart w:id="352" w:name="_Toc440875079"/>
      <w:bookmarkStart w:id="353" w:name="_Toc441131066"/>
      <w:bookmarkStart w:id="354" w:name="_Toc465774587"/>
      <w:bookmarkStart w:id="355" w:name="_Toc465848816"/>
      <w:bookmarkStart w:id="356" w:name="_Toc468875318"/>
      <w:bookmarkStart w:id="357" w:name="_Toc469488370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Toc440361330"/>
      <w:bookmarkStart w:id="360" w:name="_Toc440376085"/>
      <w:bookmarkStart w:id="361" w:name="_Toc440376212"/>
      <w:bookmarkStart w:id="362" w:name="_Toc440382477"/>
      <w:bookmarkStart w:id="363" w:name="_Toc440447147"/>
      <w:bookmarkStart w:id="364" w:name="_Toc440632307"/>
      <w:bookmarkStart w:id="365" w:name="_Toc440875080"/>
      <w:bookmarkStart w:id="366" w:name="_Toc441131067"/>
      <w:bookmarkStart w:id="367" w:name="_Toc465774588"/>
      <w:bookmarkStart w:id="368" w:name="_Toc465848817"/>
      <w:bookmarkStart w:id="369" w:name="_Toc468875319"/>
      <w:bookmarkStart w:id="370" w:name="_Toc469488371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1" w:name="_Toc440361331"/>
      <w:bookmarkStart w:id="372" w:name="_Toc440376086"/>
      <w:bookmarkStart w:id="373" w:name="_Toc440376213"/>
      <w:bookmarkStart w:id="374" w:name="_Toc440382478"/>
      <w:bookmarkStart w:id="375" w:name="_Toc440447148"/>
      <w:bookmarkStart w:id="376" w:name="_Toc440632308"/>
      <w:bookmarkStart w:id="377" w:name="_Toc440875081"/>
      <w:bookmarkStart w:id="378" w:name="_Toc441131068"/>
      <w:bookmarkStart w:id="379" w:name="_Toc465774589"/>
      <w:bookmarkStart w:id="380" w:name="_Toc465848818"/>
      <w:bookmarkStart w:id="381" w:name="_Toc468875320"/>
      <w:bookmarkStart w:id="382" w:name="_Toc469488372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383" w:name="_Toc440361332"/>
      <w:bookmarkStart w:id="384" w:name="_Toc440376087"/>
      <w:bookmarkStart w:id="385" w:name="_Toc440376214"/>
      <w:bookmarkStart w:id="386" w:name="_Toc440382479"/>
      <w:bookmarkStart w:id="387" w:name="_Toc440447149"/>
      <w:bookmarkStart w:id="388" w:name="_Toc440632309"/>
      <w:bookmarkStart w:id="389" w:name="_Toc440875082"/>
      <w:bookmarkStart w:id="390" w:name="_Toc441131069"/>
      <w:bookmarkStart w:id="391" w:name="_Toc465774590"/>
      <w:bookmarkStart w:id="392" w:name="_Toc465848819"/>
      <w:bookmarkStart w:id="393" w:name="_Ref468874794"/>
      <w:bookmarkStart w:id="394" w:name="_Toc468875321"/>
      <w:bookmarkStart w:id="395" w:name="_Toc469488373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35557F" w:rsidRDefault="00216641" w:rsidP="0035557F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35557F">
        <w:rPr>
          <w:b/>
          <w:bCs w:val="0"/>
          <w:sz w:val="24"/>
          <w:szCs w:val="24"/>
          <w:u w:val="single"/>
        </w:rPr>
        <w:t>По Лоту №1:</w:t>
      </w:r>
      <w:r w:rsidR="00717F60" w:rsidRPr="0035557F">
        <w:rPr>
          <w:bCs w:val="0"/>
          <w:sz w:val="24"/>
          <w:szCs w:val="24"/>
        </w:rPr>
        <w:t xml:space="preserve"> </w:t>
      </w:r>
      <w:r w:rsidR="000A7F5C" w:rsidRPr="007E2306">
        <w:rPr>
          <w:b/>
          <w:sz w:val="24"/>
          <w:szCs w:val="24"/>
        </w:rPr>
        <w:t>1 010 000,00</w:t>
      </w:r>
      <w:r w:rsidR="000A7F5C" w:rsidRPr="007E2306">
        <w:rPr>
          <w:sz w:val="24"/>
          <w:szCs w:val="24"/>
        </w:rPr>
        <w:t xml:space="preserve"> (один миллион десять тысяч) рублей 00 копеек РФ, без учета НДС; НДС составляет </w:t>
      </w:r>
      <w:r w:rsidR="000A7F5C" w:rsidRPr="007E2306">
        <w:rPr>
          <w:b/>
          <w:sz w:val="24"/>
          <w:szCs w:val="24"/>
        </w:rPr>
        <w:t>181 800,00</w:t>
      </w:r>
      <w:r w:rsidR="000A7F5C" w:rsidRPr="007E2306">
        <w:rPr>
          <w:sz w:val="24"/>
          <w:szCs w:val="24"/>
        </w:rPr>
        <w:t xml:space="preserve"> (сто восемьдесят одна тысяча восемьсот) рублей 00 копеек РФ; </w:t>
      </w:r>
      <w:r w:rsidR="000A7F5C" w:rsidRPr="007E2306">
        <w:rPr>
          <w:b/>
          <w:sz w:val="24"/>
          <w:szCs w:val="24"/>
        </w:rPr>
        <w:t>1 191 800,00</w:t>
      </w:r>
      <w:r w:rsidR="000A7F5C" w:rsidRPr="007E2306">
        <w:rPr>
          <w:sz w:val="24"/>
          <w:szCs w:val="24"/>
        </w:rPr>
        <w:t xml:space="preserve"> (один миллион сто девяносто одна тысяча восемьсот) рублей 00 копеек РФ, с учетом НДС</w:t>
      </w:r>
      <w:r w:rsidR="00280464" w:rsidRPr="0035557F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</w:t>
      </w:r>
      <w:r w:rsidR="00886100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886100">
        <w:fldChar w:fldCharType="begin"/>
      </w:r>
      <w:r w:rsidR="00886100">
        <w:instrText xml:space="preserve"> REF _Ref440271072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5.2</w:t>
      </w:r>
      <w:r w:rsidR="00886100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886100">
        <w:fldChar w:fldCharType="begin"/>
      </w:r>
      <w:r w:rsidR="00886100">
        <w:instrText xml:space="preserve"> REF _Ref440361439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5.5</w:t>
      </w:r>
      <w:r w:rsidR="00886100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5322"/>
      <w:bookmarkStart w:id="409" w:name="_Toc469488374"/>
      <w:bookmarkStart w:id="410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EB7BE2">
        <w:rPr>
          <w:szCs w:val="24"/>
        </w:rPr>
        <w:t xml:space="preserve"> </w:t>
      </w:r>
    </w:p>
    <w:p w:rsidR="00E71628" w:rsidRPr="00AE1D21" w:rsidRDefault="0035557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Start w:id="414" w:name="_Ref306004833"/>
      <w:bookmarkEnd w:id="410"/>
      <w:r w:rsidRPr="00AE1D21">
        <w:rPr>
          <w:bCs w:val="0"/>
          <w:sz w:val="24"/>
          <w:szCs w:val="24"/>
        </w:rPr>
        <w:t>Требования к Участникам</w:t>
      </w:r>
      <w:bookmarkEnd w:id="411"/>
      <w:r w:rsidRPr="00AE1D21">
        <w:rPr>
          <w:bCs w:val="0"/>
          <w:sz w:val="24"/>
          <w:szCs w:val="24"/>
        </w:rPr>
        <w:t>:</w:t>
      </w:r>
      <w:bookmarkEnd w:id="412"/>
      <w:r w:rsidRPr="00AE1D21">
        <w:rPr>
          <w:bCs w:val="0"/>
          <w:sz w:val="24"/>
          <w:szCs w:val="24"/>
        </w:rPr>
        <w:t xml:space="preserve"> участвовать в процедуре Запроса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(в т. ч. индивидуальный предприниматель), </w:t>
      </w:r>
      <w:r w:rsidRPr="0040085A">
        <w:rPr>
          <w:sz w:val="24"/>
          <w:szCs w:val="24"/>
        </w:rPr>
        <w:t>являющееся субъектом малого и среднего предпринимательства</w:t>
      </w:r>
      <w:r w:rsidR="00717F60"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886100">
        <w:fldChar w:fldCharType="begin"/>
      </w:r>
      <w:r w:rsidR="00886100">
        <w:instrText xml:space="preserve"> REF _Ref191386451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3.3.9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="00717F60"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_Ref440876619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="00717F60"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="00717F60"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="00717F60"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</w:t>
      </w:r>
      <w:r w:rsidRPr="00AE1D21">
        <w:rPr>
          <w:bCs w:val="0"/>
          <w:sz w:val="24"/>
          <w:szCs w:val="24"/>
        </w:rPr>
        <w:lastRenderedPageBreak/>
        <w:t>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</w:p>
    <w:p w:rsidR="00DC7643" w:rsidRPr="0035557F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35557F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5651D1" w:rsidRPr="0040085A" w:rsidRDefault="005651D1" w:rsidP="005651D1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5651D1" w:rsidRDefault="005651D1" w:rsidP="005651D1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предпринимательства, в соответствии с Федеральным законом Российской</w:t>
      </w:r>
      <w:r>
        <w:rPr>
          <w:sz w:val="24"/>
          <w:szCs w:val="24"/>
        </w:rPr>
        <w:t xml:space="preserve"> </w:t>
      </w:r>
      <w:r w:rsidRPr="0040085A">
        <w:rPr>
          <w:sz w:val="24"/>
          <w:szCs w:val="24"/>
        </w:rPr>
        <w:t>Федерации от 24 июля 2007 г. N 209-ФЗ «О развитии малого и среднего</w:t>
      </w:r>
      <w:r>
        <w:rPr>
          <w:sz w:val="24"/>
          <w:szCs w:val="24"/>
        </w:rPr>
        <w:t xml:space="preserve"> </w:t>
      </w: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886100">
        <w:fldChar w:fldCharType="begin"/>
      </w:r>
      <w:r w:rsidR="00886100">
        <w:instrText xml:space="preserve"> REF _Ref440291364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3.3.8.1</w:t>
      </w:r>
      <w:r w:rsidR="00886100">
        <w:fldChar w:fldCharType="end"/>
      </w:r>
      <w:r w:rsidRPr="00AE1D21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_Ref440271993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5.11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_Ref440271964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5.1.3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_Ref440272035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AE1D21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_Ref440272051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5.13</w:t>
      </w:r>
      <w:r w:rsidR="00886100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lastRenderedPageBreak/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_Ref440272119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5.7.1</w:t>
      </w:r>
      <w:r w:rsidR="00886100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6311EE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5.7.2</w:t>
      </w:r>
      <w:r w:rsidR="006311EE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9F2BF9">
        <w:rPr>
          <w:sz w:val="24"/>
          <w:szCs w:val="24"/>
        </w:rPr>
        <w:t xml:space="preserve"> и разделе </w:t>
      </w:r>
      <w:r w:rsidR="00886100">
        <w:fldChar w:fldCharType="begin"/>
      </w:r>
      <w:r w:rsidR="00886100">
        <w:instrText xml:space="preserve"> REF _Ref440270568 \r \h  \* MERGEFORMAT </w:instrText>
      </w:r>
      <w:r w:rsidR="00886100">
        <w:fldChar w:fldCharType="separate"/>
      </w:r>
      <w:r w:rsidR="00E969AA">
        <w:t>4</w:t>
      </w:r>
      <w:r w:rsidR="00886100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5.8</w:t>
      </w:r>
      <w:r w:rsidR="006311E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_Ref55336389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5.9</w:t>
      </w:r>
      <w:r w:rsidR="00886100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_Ref55336398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5.10</w:t>
      </w:r>
      <w:r w:rsidR="00886100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_Ref440272274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5.16</w:t>
      </w:r>
      <w:r w:rsidR="00886100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7D7C50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5323"/>
      <w:bookmarkStart w:id="440" w:name="_Toc469488375"/>
      <w:r w:rsidRPr="00E71A48">
        <w:rPr>
          <w:szCs w:val="24"/>
        </w:rPr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6311E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886100">
        <w:fldChar w:fldCharType="begin"/>
      </w:r>
      <w:r w:rsidR="00886100">
        <w:instrText xml:space="preserve"> REF _Ref440272510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5.17</w:t>
      </w:r>
      <w:r w:rsidR="00886100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E71A48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5324"/>
      <w:bookmarkStart w:id="457" w:name="_Toc469488376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_Ref191386482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3.3.8.1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886100">
        <w:fldChar w:fldCharType="begin"/>
      </w:r>
      <w:r w:rsidR="00886100">
        <w:instrText xml:space="preserve"> REF _Ref191386407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3.3.8.2</w:t>
      </w:r>
      <w:r w:rsidR="006311E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886100">
        <w:fldChar w:fldCharType="begin"/>
      </w:r>
      <w:r w:rsidR="00886100">
        <w:instrText xml:space="preserve"> REF _Ref307563248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a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886100">
        <w:fldChar w:fldCharType="begin"/>
      </w:r>
      <w:r w:rsidR="00886100">
        <w:instrText xml:space="preserve"> REF _Ref307563262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val="en-US"/>
        </w:rPr>
        <w:t>g</w:t>
      </w:r>
      <w:r w:rsidR="00E969AA" w:rsidRPr="00886100">
        <w:rPr>
          <w:bCs w:val="0"/>
          <w:sz w:val="24"/>
          <w:szCs w:val="24"/>
        </w:rPr>
        <w:t>)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886100">
        <w:fldChar w:fldCharType="begin"/>
      </w:r>
      <w:r w:rsidR="00886100">
        <w:instrText xml:space="preserve"> REF _Ref306032591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3.3.10.4</w:t>
      </w:r>
      <w:r w:rsidR="00886100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AE1D21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_Ref303669127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3.3.8.2</w:t>
      </w:r>
      <w:r w:rsidR="00886100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886100">
        <w:fldChar w:fldCharType="begin"/>
      </w:r>
      <w:r w:rsidR="00886100">
        <w:instrText xml:space="preserve"> REF _Ref442190626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у)</w:t>
      </w:r>
      <w:r w:rsidR="00886100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886100">
        <w:fldChar w:fldCharType="begin"/>
      </w:r>
      <w:r w:rsidR="00886100">
        <w:instrText xml:space="preserve"> REF _Ref303587815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3.3.8.3</w:t>
      </w:r>
      <w:r w:rsidR="00886100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5.18</w:t>
      </w:r>
      <w:r w:rsidR="006311E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3.3.8.1</w:t>
      </w:r>
      <w:r w:rsidR="006311E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5325"/>
      <w:bookmarkStart w:id="474" w:name="_Toc469488377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6311E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6311EE">
        <w:rPr>
          <w:bCs w:val="0"/>
          <w:iCs/>
          <w:sz w:val="24"/>
          <w:szCs w:val="24"/>
        </w:rPr>
      </w:r>
      <w:r w:rsidR="006311EE">
        <w:rPr>
          <w:bCs w:val="0"/>
          <w:iCs/>
          <w:sz w:val="24"/>
          <w:szCs w:val="24"/>
        </w:rPr>
        <w:fldChar w:fldCharType="separate"/>
      </w:r>
      <w:r w:rsidR="00E969AA">
        <w:rPr>
          <w:bCs w:val="0"/>
          <w:iCs/>
          <w:sz w:val="24"/>
          <w:szCs w:val="24"/>
        </w:rPr>
        <w:t>3.3.12</w:t>
      </w:r>
      <w:r w:rsidR="006311E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886100">
        <w:fldChar w:fldCharType="begin"/>
      </w:r>
      <w:r w:rsidR="00886100">
        <w:instrText xml:space="preserve"> REF _Ref440289401 \r \h  \* MERGEFORMAT </w:instrText>
      </w:r>
      <w:r w:rsidR="00886100">
        <w:fldChar w:fldCharType="separate"/>
      </w:r>
      <w:r w:rsidR="00E969AA" w:rsidRPr="00E969AA">
        <w:rPr>
          <w:bCs w:val="0"/>
          <w:iCs/>
          <w:sz w:val="24"/>
          <w:szCs w:val="24"/>
        </w:rPr>
        <w:t>3.3.13</w:t>
      </w:r>
      <w:r w:rsidR="00886100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5326"/>
      <w:bookmarkStart w:id="488" w:name="_Toc469488378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5327"/>
      <w:bookmarkStart w:id="501" w:name="_Toc469488379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5328"/>
      <w:bookmarkStart w:id="517" w:name="_Toc469488380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5651D1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886100">
        <w:fldChar w:fldCharType="begin"/>
      </w:r>
      <w:r w:rsidR="00886100">
        <w:instrText xml:space="preserve"> REF _Ref467168844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3.3.14.3</w:t>
      </w:r>
      <w:r w:rsidR="00886100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886100">
        <w:fldChar w:fldCharType="begin"/>
      </w:r>
      <w:r w:rsidR="00886100">
        <w:instrText xml:space="preserve"> REF _Ref442263553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3.3.14.4</w:t>
      </w:r>
      <w:r w:rsidR="00886100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1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_Ref440272678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886100">
        <w:fldChar w:fldCharType="begin"/>
      </w:r>
      <w:r w:rsidR="00886100">
        <w:instrText xml:space="preserve"> REF _Ref306008743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3.3.4</w:t>
      </w:r>
      <w:r w:rsidR="00886100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</w:t>
      </w:r>
      <w:r w:rsidRPr="00E71A48">
        <w:rPr>
          <w:bCs w:val="0"/>
          <w:sz w:val="24"/>
          <w:szCs w:val="24"/>
        </w:rPr>
        <w:lastRenderedPageBreak/>
        <w:t xml:space="preserve">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6311EE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3.10</w:t>
      </w:r>
      <w:r w:rsidR="006311E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6311EE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3.12</w:t>
      </w:r>
      <w:r w:rsidR="006311EE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886100">
        <w:fldChar w:fldCharType="begin"/>
      </w:r>
      <w:r w:rsidR="00886100">
        <w:instrText xml:space="preserve"> REF _Ref305753174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-3.3.14.3</w:t>
      </w:r>
      <w:r w:rsidR="00E969AA">
        <w:t>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5651D1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  <w:lang w:eastAsia="ru-RU"/>
        </w:rPr>
        <w:t>5.14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6311E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6311EE">
        <w:fldChar w:fldCharType="separate"/>
      </w:r>
      <w:r w:rsidR="00E969AA">
        <w:rPr>
          <w:bCs w:val="0"/>
          <w:sz w:val="24"/>
          <w:szCs w:val="24"/>
          <w:lang w:eastAsia="ru-RU"/>
        </w:rPr>
        <w:t>5.15</w:t>
      </w:r>
      <w:r w:rsidR="006311E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35557F" w:rsidRPr="00C24ECF">
        <w:rPr>
          <w:sz w:val="24"/>
          <w:szCs w:val="24"/>
        </w:rPr>
        <w:t xml:space="preserve">РФ, </w:t>
      </w:r>
      <w:r w:rsidR="0035557F" w:rsidRPr="00C24ECF">
        <w:rPr>
          <w:iCs/>
          <w:sz w:val="24"/>
          <w:szCs w:val="24"/>
        </w:rPr>
        <w:t>394033, г. Воронеж, ул. Арзамасская, д. 2</w:t>
      </w:r>
      <w:r w:rsidR="0035557F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1.1.1</w:t>
      </w:r>
      <w:r w:rsidR="00886100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886100">
        <w:fldChar w:fldCharType="begin"/>
      </w:r>
      <w:r w:rsidR="00886100">
        <w:instrText xml:space="preserve"> REF _Ref303323780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1.1.4</w:t>
      </w:r>
      <w:r w:rsidR="00886100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886100">
        <w:fldChar w:fldCharType="begin"/>
      </w:r>
      <w:r w:rsidR="00886100">
        <w:instrText xml:space="preserve"> REF _Ref467508029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3.3.14.5</w:t>
      </w:r>
      <w:r w:rsidR="00886100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</w:t>
      </w:r>
      <w:r w:rsidRPr="001E3137">
        <w:rPr>
          <w:szCs w:val="24"/>
        </w:rPr>
        <w:lastRenderedPageBreak/>
        <w:t xml:space="preserve">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886100">
        <w:fldChar w:fldCharType="begin"/>
      </w:r>
      <w:r w:rsidR="00886100">
        <w:instrText xml:space="preserve"> REF _Ref55335823 \r \h  \* MERGEFORMAT </w:instrText>
      </w:r>
      <w:r w:rsidR="00886100">
        <w:fldChar w:fldCharType="separate"/>
      </w:r>
      <w:r w:rsidR="00E969AA" w:rsidRPr="00E969AA">
        <w:rPr>
          <w:rFonts w:eastAsia="Calibri"/>
          <w:szCs w:val="24"/>
          <w:lang w:eastAsia="en-US"/>
        </w:rPr>
        <w:t>5.7</w:t>
      </w:r>
      <w:r w:rsidR="00886100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5557F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35557F">
        <w:rPr>
          <w:rFonts w:eastAsia="Calibri"/>
          <w:szCs w:val="24"/>
          <w:lang w:eastAsia="en-US"/>
        </w:rPr>
        <w:t>73</w:t>
      </w:r>
      <w:r w:rsidR="0035557F" w:rsidRPr="009D331F">
        <w:rPr>
          <w:rFonts w:eastAsia="Calibri"/>
          <w:szCs w:val="24"/>
          <w:lang w:eastAsia="en-US"/>
        </w:rPr>
        <w:t xml:space="preserve">) </w:t>
      </w:r>
      <w:r w:rsidR="0035557F">
        <w:rPr>
          <w:rFonts w:eastAsia="Calibri"/>
          <w:szCs w:val="24"/>
          <w:lang w:eastAsia="en-US"/>
        </w:rPr>
        <w:t>249</w:t>
      </w:r>
      <w:r w:rsidR="0035557F" w:rsidRPr="009D331F">
        <w:rPr>
          <w:rFonts w:eastAsia="Calibri"/>
          <w:szCs w:val="24"/>
          <w:lang w:eastAsia="en-US"/>
        </w:rPr>
        <w:t>-</w:t>
      </w:r>
      <w:r w:rsidR="0035557F">
        <w:rPr>
          <w:rFonts w:eastAsia="Calibri"/>
          <w:szCs w:val="24"/>
          <w:lang w:eastAsia="en-US"/>
        </w:rPr>
        <w:t>57</w:t>
      </w:r>
      <w:r w:rsidR="0035557F" w:rsidRPr="009D331F">
        <w:rPr>
          <w:rFonts w:eastAsia="Calibri"/>
          <w:szCs w:val="24"/>
          <w:lang w:eastAsia="en-US"/>
        </w:rPr>
        <w:t>-</w:t>
      </w:r>
      <w:r w:rsidR="0035557F">
        <w:rPr>
          <w:rFonts w:eastAsia="Calibri"/>
          <w:szCs w:val="24"/>
          <w:lang w:eastAsia="en-US"/>
        </w:rPr>
        <w:t>66</w:t>
      </w:r>
      <w:r w:rsidR="0035557F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35557F" w:rsidRPr="009D331F">
          <w:rPr>
            <w:rStyle w:val="a7"/>
            <w:rFonts w:eastAsia="Calibri"/>
            <w:lang w:val="en-US" w:eastAsia="en-US"/>
          </w:rPr>
          <w:t>Zaitseva</w:t>
        </w:r>
        <w:r w:rsidR="0035557F" w:rsidRPr="009D331F">
          <w:rPr>
            <w:rStyle w:val="a7"/>
            <w:rFonts w:eastAsia="Calibri"/>
            <w:lang w:eastAsia="en-US"/>
          </w:rPr>
          <w:t>.</w:t>
        </w:r>
        <w:r w:rsidR="0035557F" w:rsidRPr="009D331F">
          <w:rPr>
            <w:rStyle w:val="a7"/>
            <w:rFonts w:eastAsia="Calibri"/>
            <w:lang w:val="en-US" w:eastAsia="en-US"/>
          </w:rPr>
          <w:t>AA</w:t>
        </w:r>
        <w:r w:rsidR="0035557F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szCs w:val="24"/>
        </w:rPr>
        <w:t>3.4.1.3</w:t>
      </w:r>
      <w:r w:rsidR="00886100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27"/>
    </w:p>
    <w:p w:rsidR="0035557F" w:rsidRDefault="0035557F" w:rsidP="0035557F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134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35557F" w:rsidRDefault="0035557F" w:rsidP="0035557F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35557F" w:rsidRPr="00666C42" w:rsidRDefault="0035557F" w:rsidP="0035557F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134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886100">
        <w:fldChar w:fldCharType="begin"/>
      </w:r>
      <w:r w:rsidR="00886100">
        <w:instrText xml:space="preserve"> REF _Ref306140451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3.13</w:t>
      </w:r>
      <w:r w:rsidR="00886100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26"/>
      <w:bookmarkEnd w:id="52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8381"/>
      <w:r w:rsidRPr="00AE1D21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5330"/>
      <w:bookmarkStart w:id="544" w:name="_Toc469488382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35557F" w:rsidRPr="0035557F">
        <w:rPr>
          <w:b/>
          <w:bCs w:val="0"/>
          <w:sz w:val="24"/>
          <w:szCs w:val="24"/>
        </w:rPr>
        <w:t>16</w:t>
      </w:r>
      <w:r w:rsidR="002B5044" w:rsidRPr="0035557F">
        <w:rPr>
          <w:b/>
          <w:bCs w:val="0"/>
          <w:sz w:val="24"/>
          <w:szCs w:val="24"/>
        </w:rPr>
        <w:t xml:space="preserve"> января 201</w:t>
      </w:r>
      <w:r w:rsidR="0035557F" w:rsidRPr="0035557F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6311E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5331"/>
      <w:bookmarkStart w:id="559" w:name="_Toc469488383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886100">
        <w:fldChar w:fldCharType="begin"/>
      </w:r>
      <w:r w:rsidR="00886100">
        <w:instrText xml:space="preserve"> REF _Ref440272256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5.14</w:t>
      </w:r>
      <w:r w:rsidR="00886100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886100">
        <w:fldChar w:fldCharType="begin"/>
      </w:r>
      <w:r w:rsidR="00886100">
        <w:instrText xml:space="preserve"> REF _Ref465847449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5.15</w:t>
      </w:r>
      <w:r w:rsidR="00886100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8384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_Ref440289953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3.4.1.3</w:t>
      </w:r>
      <w:r w:rsidR="00886100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886100">
        <w:fldChar w:fldCharType="begin"/>
      </w:r>
      <w:r w:rsidR="00886100">
        <w:instrText xml:space="preserve"> REF _Ref55279015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3.3.1.6</w:t>
      </w:r>
      <w:r w:rsidR="00886100">
        <w:fldChar w:fldCharType="end"/>
      </w:r>
      <w:r w:rsidRPr="00223D18">
        <w:rPr>
          <w:sz w:val="24"/>
          <w:szCs w:val="24"/>
        </w:rPr>
        <w:t xml:space="preserve">, </w:t>
      </w:r>
      <w:r w:rsidR="00886100">
        <w:fldChar w:fldCharType="begin"/>
      </w:r>
      <w:r w:rsidR="00886100">
        <w:instrText xml:space="preserve"> REF _Ref195087786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3.3.1.7</w:t>
      </w:r>
      <w:r w:rsidR="00886100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1145"/>
      <w:bookmarkStart w:id="564" w:name="_Ref468201209"/>
      <w:bookmarkStart w:id="565" w:name="_Toc469488385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5334"/>
      <w:bookmarkStart w:id="578" w:name="_Toc469488386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886100">
        <w:fldChar w:fldCharType="begin"/>
      </w:r>
      <w:r w:rsidR="00886100">
        <w:instrText xml:space="preserve"> REF _Ref93089454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3.6.2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886100">
        <w:fldChar w:fldCharType="begin"/>
      </w:r>
      <w:r w:rsidR="00886100">
        <w:instrText xml:space="preserve"> REF _Ref303670674 \n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3.6.3</w:t>
      </w:r>
      <w:r w:rsidR="00886100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_Ref306138385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3.6.4</w:t>
      </w:r>
      <w:r w:rsidR="00886100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5335"/>
      <w:bookmarkStart w:id="592" w:name="_Toc469488387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lastRenderedPageBreak/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886100">
        <w:fldChar w:fldCharType="begin"/>
      </w:r>
      <w:r w:rsidR="00886100">
        <w:instrText xml:space="preserve"> REF _Ref444181467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5.12</w:t>
      </w:r>
      <w:r w:rsidR="00886100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886100">
        <w:fldChar w:fldCharType="begin"/>
      </w:r>
      <w:r w:rsidR="00886100">
        <w:instrText xml:space="preserve"> REF _Ref306176386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3.3.14</w:t>
      </w:r>
      <w:r w:rsidR="00886100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5336"/>
      <w:bookmarkStart w:id="609" w:name="_Toc469488388"/>
      <w:r w:rsidRPr="00E71A48">
        <w:rPr>
          <w:szCs w:val="24"/>
        </w:rPr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</w:t>
      </w:r>
      <w:r w:rsidRPr="00E71A48">
        <w:rPr>
          <w:sz w:val="24"/>
          <w:szCs w:val="24"/>
        </w:rPr>
        <w:lastRenderedPageBreak/>
        <w:t xml:space="preserve">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5337"/>
      <w:bookmarkStart w:id="623" w:name="_Toc469488389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8390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886100">
        <w:fldChar w:fldCharType="begin"/>
      </w:r>
      <w:r w:rsidR="00886100">
        <w:instrText xml:space="preserve"> REF _Ref465847813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3.7.9</w:t>
      </w:r>
      <w:r w:rsidR="00886100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 xml:space="preserve">Проведение каждой последующей переторжки осуществляется по правилам, </w:t>
      </w:r>
      <w:r w:rsidRPr="00AE1D21">
        <w:rPr>
          <w:iCs/>
          <w:sz w:val="24"/>
          <w:szCs w:val="24"/>
          <w:lang w:eastAsia="ru-RU"/>
        </w:rPr>
        <w:lastRenderedPageBreak/>
        <w:t>предусмотренным в п.п.</w:t>
      </w:r>
      <w:r w:rsidR="00886100">
        <w:fldChar w:fldCharType="begin"/>
      </w:r>
      <w:r w:rsidR="00886100">
        <w:instrText xml:space="preserve"> REF _Ref306352987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3.7.3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886100">
        <w:fldChar w:fldCharType="begin"/>
      </w:r>
      <w:r w:rsidR="00886100">
        <w:instrText xml:space="preserve"> REF _Ref306353005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  <w:lang w:eastAsia="ru-RU"/>
        </w:rPr>
        <w:t>3.7.5</w:t>
      </w:r>
      <w:r w:rsidR="00886100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886100">
        <w:fldChar w:fldCharType="begin"/>
      </w:r>
      <w:r w:rsidR="00886100">
        <w:instrText xml:space="preserve"> REF _Ref468874106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3.7.8</w:t>
      </w:r>
      <w:r w:rsidR="00886100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3.10.2</w:t>
      </w:r>
      <w:r w:rsidR="00886100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8391"/>
      <w:r w:rsidRPr="00EB7BE2">
        <w:t xml:space="preserve">Подведение итогов </w:t>
      </w:r>
      <w:r w:rsidR="00DF639D" w:rsidRPr="00EB7BE2">
        <w:t>З</w:t>
      </w:r>
      <w:r w:rsidRPr="00EB7BE2">
        <w:t>апроса предложений</w:t>
      </w:r>
      <w:bookmarkEnd w:id="632"/>
      <w:bookmarkEnd w:id="633"/>
      <w:bookmarkEnd w:id="63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EB7BE2">
        <w:rPr>
          <w:sz w:val="24"/>
          <w:szCs w:val="24"/>
        </w:rPr>
        <w:t>По результатам</w:t>
      </w:r>
      <w:r w:rsidRPr="00E71A48">
        <w:rPr>
          <w:sz w:val="24"/>
          <w:szCs w:val="24"/>
        </w:rPr>
        <w:t xml:space="preserve">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 направляются уведомления о результатах запроса предложений согласно </w:t>
      </w:r>
      <w:r w:rsidRPr="00E71A48">
        <w:rPr>
          <w:sz w:val="24"/>
          <w:szCs w:val="24"/>
        </w:rPr>
        <w:lastRenderedPageBreak/>
        <w:t>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8392"/>
      <w:bookmarkStart w:id="638" w:name="_Ref191386295"/>
      <w:r w:rsidRPr="00E71A48">
        <w:t>Признание запроса предложений несостоявшимся</w:t>
      </w:r>
      <w:bookmarkEnd w:id="636"/>
      <w:bookmarkEnd w:id="63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4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4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9488393"/>
      <w:bookmarkStart w:id="645" w:name="_Ref303683929"/>
      <w:r w:rsidRPr="00EB7BE2">
        <w:rPr>
          <w:bCs w:val="0"/>
        </w:rPr>
        <w:t>Антидемпинговые меры</w:t>
      </w:r>
      <w:bookmarkEnd w:id="642"/>
      <w:bookmarkEnd w:id="643"/>
      <w:bookmarkEnd w:id="64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886100">
        <w:fldChar w:fldCharType="begin"/>
      </w:r>
      <w:r w:rsidR="00886100">
        <w:instrText xml:space="preserve"> REF _Ref468874794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3.3.7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6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 xml:space="preserve">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886100">
        <w:fldChar w:fldCharType="begin"/>
      </w:r>
      <w:r w:rsidR="00886100">
        <w:instrText xml:space="preserve"> REF _Ref465675151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3.10.2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886100">
        <w:fldChar w:fldCharType="begin"/>
      </w:r>
      <w:r w:rsidR="00886100">
        <w:instrText xml:space="preserve"> REF _Ref468874893 \r \h  \* MERGEFORMAT </w:instrText>
      </w:r>
      <w:r w:rsidR="00886100">
        <w:fldChar w:fldCharType="separate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>3.6.2.5</w:t>
      </w:r>
      <w:r w:rsidR="00886100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пп.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>, конкурсная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="00E969AA"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468875001"/>
      <w:bookmarkStart w:id="648" w:name="_Toc469488394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8"/>
      <w:bookmarkEnd w:id="645"/>
      <w:bookmarkEnd w:id="647"/>
      <w:bookmarkEnd w:id="648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9" w:name="_Ref294695403"/>
      <w:bookmarkStart w:id="650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9"/>
      <w:bookmarkEnd w:id="65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контрагента по Договору, связанных с выполнением антидемпинговых мер, изложенных в подпункте </w:t>
      </w:r>
      <w:r w:rsidR="00886100">
        <w:fldChar w:fldCharType="begin"/>
      </w:r>
      <w:r w:rsidR="00886100">
        <w:instrText xml:space="preserve"> REF _Ref465670219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3.10</w:t>
      </w:r>
      <w:r w:rsidR="00886100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-</w:t>
      </w:r>
      <w:r w:rsidR="00886100">
        <w:fldChar w:fldCharType="begin"/>
      </w:r>
      <w:r w:rsidR="00886100">
        <w:instrText xml:space="preserve"> REF _Ref465440181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3.12.4</w:t>
      </w:r>
      <w:r w:rsidR="00886100">
        <w:fldChar w:fldCharType="end"/>
      </w:r>
      <w:r w:rsidRPr="00EB7BE2">
        <w:rPr>
          <w:sz w:val="24"/>
          <w:szCs w:val="24"/>
        </w:rPr>
        <w:t xml:space="preserve"> </w:t>
      </w:r>
      <w:r w:rsidRPr="00EB7BE2">
        <w:rPr>
          <w:bCs w:val="0"/>
          <w:sz w:val="24"/>
          <w:szCs w:val="24"/>
        </w:rPr>
        <w:t xml:space="preserve">Конкурсной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5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886100">
        <w:fldChar w:fldCharType="begin"/>
      </w:r>
      <w:r w:rsidR="00886100">
        <w:instrText xml:space="preserve"> REF _Ref294695546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 xml:space="preserve"> 1.2.6 </w:t>
      </w:r>
      <w:r w:rsidR="00886100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_Ref294695403 \n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3.11.3</w:t>
      </w:r>
      <w:r w:rsidR="00886100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886100">
        <w:fldChar w:fldCharType="begin"/>
      </w:r>
      <w:r w:rsidR="00886100">
        <w:instrText xml:space="preserve"> REF _Ref468201447 \r \h  \* MERGEFORMAT </w:instrText>
      </w:r>
      <w:r w:rsidR="00886100">
        <w:fldChar w:fldCharType="separate"/>
      </w:r>
      <w:r w:rsidR="00E969AA" w:rsidRPr="00EB7BE2">
        <w:rPr>
          <w:bCs w:val="0"/>
          <w:sz w:val="24"/>
          <w:szCs w:val="24"/>
        </w:rPr>
        <w:t>3.12</w:t>
      </w:r>
      <w:r w:rsidR="00886100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>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2" w:name="_Ref468875070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886100">
        <w:fldChar w:fldCharType="begin"/>
      </w:r>
      <w:r w:rsidR="00886100">
        <w:instrText xml:space="preserve"> REF _Ref305979053 \r \h  \* MERGEFORMAT </w:instrText>
      </w:r>
      <w:r w:rsidR="00886100">
        <w:fldChar w:fldCharType="separate"/>
      </w:r>
      <w:r w:rsidR="00E969AA" w:rsidRPr="00E969AA">
        <w:rPr>
          <w:bCs w:val="0"/>
          <w:sz w:val="24"/>
          <w:szCs w:val="24"/>
        </w:rPr>
        <w:t>3.11.5</w:t>
      </w:r>
      <w:r w:rsidR="00886100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Toc181693189"/>
      <w:bookmarkStart w:id="655" w:name="_Ref190680463"/>
      <w:bookmarkStart w:id="656" w:name="_Ref306140410"/>
      <w:bookmarkStart w:id="657" w:name="_Ref306142159"/>
      <w:bookmarkStart w:id="658" w:name="_Ref468201354"/>
      <w:bookmarkStart w:id="659" w:name="_Ref468201447"/>
      <w:bookmarkStart w:id="660" w:name="_Toc469488395"/>
      <w:bookmarkStart w:id="661" w:name="_Ref303102866"/>
      <w:bookmarkStart w:id="662" w:name="_Toc305835589"/>
      <w:bookmarkStart w:id="663" w:name="_Ref303683952"/>
      <w:bookmarkStart w:id="664" w:name="__RefNumPara__840_922829174"/>
      <w:bookmarkEnd w:id="65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54"/>
      <w:bookmarkEnd w:id="655"/>
      <w:bookmarkEnd w:id="656"/>
      <w:bookmarkEnd w:id="657"/>
      <w:bookmarkEnd w:id="658"/>
      <w:bookmarkEnd w:id="659"/>
      <w:bookmarkEnd w:id="660"/>
      <w:r w:rsidRPr="00EB7BE2">
        <w:t xml:space="preserve"> </w:t>
      </w:r>
      <w:bookmarkEnd w:id="661"/>
      <w:bookmarkEnd w:id="66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</w:t>
      </w:r>
      <w:r w:rsidRPr="00EB7BE2">
        <w:rPr>
          <w:sz w:val="24"/>
          <w:szCs w:val="24"/>
        </w:rPr>
        <w:lastRenderedPageBreak/>
        <w:t xml:space="preserve">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886100">
        <w:fldChar w:fldCharType="begin"/>
      </w:r>
      <w:r w:rsidR="00886100">
        <w:instrText xml:space="preserve"> REF _Ref468973892 \r \h  \* MERGEFORMAT </w:instrText>
      </w:r>
      <w:r w:rsidR="00886100">
        <w:fldChar w:fldCharType="separate"/>
      </w:r>
      <w:r w:rsidR="00215918" w:rsidRPr="00EB7BE2">
        <w:rPr>
          <w:bCs w:val="0"/>
          <w:sz w:val="24"/>
          <w:szCs w:val="24"/>
        </w:rPr>
        <w:t>3.3.14.4.4</w:t>
      </w:r>
      <w:r w:rsidR="00886100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>обеспечения исполнения обязательств контрагента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886100">
        <w:fldChar w:fldCharType="begin"/>
      </w:r>
      <w:r w:rsidR="00886100">
        <w:instrText xml:space="preserve"> REF _Ref440272931 \r \h  \* MERGEFORMAT </w:instrText>
      </w:r>
      <w:r w:rsidR="00886100">
        <w:fldChar w:fldCharType="separate"/>
      </w:r>
      <w:r w:rsidRPr="00EB7BE2">
        <w:t>2</w:t>
      </w:r>
      <w:r w:rsidR="00886100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886100">
        <w:fldChar w:fldCharType="begin"/>
      </w:r>
      <w:r w:rsidR="00886100">
        <w:instrText xml:space="preserve"> REF _Ref465437572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3.12.2</w:t>
      </w:r>
      <w:r w:rsidR="00886100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886100">
        <w:fldChar w:fldCharType="begin"/>
      </w:r>
      <w:r w:rsidR="00886100">
        <w:instrText xml:space="preserve"> REF _Ref468875001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</w:t>
      </w:r>
      <w:r w:rsidR="00886100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886100">
        <w:fldChar w:fldCharType="begin"/>
      </w:r>
      <w:r w:rsidR="00886100">
        <w:instrText xml:space="preserve"> REF _Ref468875070 \r \h  \* MERGEFORMAT </w:instrText>
      </w:r>
      <w:r w:rsidR="00886100">
        <w:fldChar w:fldCharType="separate"/>
      </w:r>
      <w:r w:rsidRPr="00EB7BE2">
        <w:rPr>
          <w:sz w:val="24"/>
          <w:szCs w:val="24"/>
        </w:rPr>
        <w:t>3.11.6</w:t>
      </w:r>
      <w:r w:rsidR="00886100">
        <w:fldChar w:fldCharType="end"/>
      </w:r>
      <w:r w:rsidRPr="00EB7BE2">
        <w:rPr>
          <w:bCs w:val="0"/>
          <w:sz w:val="24"/>
          <w:szCs w:val="24"/>
        </w:rPr>
        <w:t>.</w:t>
      </w:r>
      <w:bookmarkEnd w:id="66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7" w:name="_Ref303694483"/>
      <w:bookmarkStart w:id="668" w:name="_Toc305835590"/>
      <w:bookmarkStart w:id="669" w:name="_Ref306140451"/>
      <w:bookmarkStart w:id="670" w:name="_Toc469488396"/>
      <w:r w:rsidRPr="00EB7BE2">
        <w:t xml:space="preserve">Уведомление о результатах </w:t>
      </w:r>
      <w:bookmarkEnd w:id="667"/>
      <w:bookmarkEnd w:id="668"/>
      <w:r w:rsidRPr="00EB7BE2">
        <w:t>запроса</w:t>
      </w:r>
      <w:r w:rsidRPr="006E1884">
        <w:t xml:space="preserve"> предложений</w:t>
      </w:r>
      <w:bookmarkEnd w:id="669"/>
      <w:bookmarkEnd w:id="670"/>
    </w:p>
    <w:bookmarkEnd w:id="66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886100">
        <w:fldChar w:fldCharType="begin"/>
      </w:r>
      <w:r w:rsidR="00886100">
        <w:instrText xml:space="preserve"> REF _Ref191386085 \r \h  \* MERGEFORMAT </w:instrText>
      </w:r>
      <w:r w:rsidR="00886100">
        <w:fldChar w:fldCharType="separate"/>
      </w:r>
      <w:r w:rsidR="00E969AA" w:rsidRPr="00E969AA">
        <w:rPr>
          <w:iCs/>
          <w:sz w:val="24"/>
          <w:szCs w:val="24"/>
        </w:rPr>
        <w:t>1.1.1</w:t>
      </w:r>
      <w:r w:rsidR="00886100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6371C4">
        <w:rPr>
          <w:bCs w:val="0"/>
          <w:sz w:val="24"/>
          <w:szCs w:val="24"/>
          <w:lang w:eastAsia="ru-RU"/>
        </w:rPr>
        <w:t>3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1" w:name="_Ref440270568"/>
      <w:bookmarkStart w:id="672" w:name="_Ref440274159"/>
      <w:bookmarkStart w:id="673" w:name="_Ref440292555"/>
      <w:bookmarkStart w:id="674" w:name="_Ref440292779"/>
      <w:bookmarkStart w:id="675" w:name="_Toc469488397"/>
      <w:r>
        <w:rPr>
          <w:szCs w:val="24"/>
        </w:rPr>
        <w:lastRenderedPageBreak/>
        <w:t>Техническая часть</w:t>
      </w:r>
      <w:bookmarkEnd w:id="671"/>
      <w:bookmarkEnd w:id="672"/>
      <w:bookmarkEnd w:id="673"/>
      <w:bookmarkEnd w:id="674"/>
      <w:bookmarkEnd w:id="67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6" w:name="_Toc176064097"/>
      <w:bookmarkStart w:id="677" w:name="_Toc176338525"/>
      <w:bookmarkStart w:id="678" w:name="_Toc180399753"/>
      <w:bookmarkStart w:id="679" w:name="_Toc189457101"/>
      <w:bookmarkStart w:id="680" w:name="_Toc189461737"/>
      <w:bookmarkStart w:id="681" w:name="_Toc189462011"/>
      <w:bookmarkStart w:id="682" w:name="_Toc191273610"/>
      <w:bookmarkStart w:id="683" w:name="_Toc423421726"/>
      <w:bookmarkStart w:id="684" w:name="_Toc469488398"/>
      <w:bookmarkStart w:id="685" w:name="_Toc167189319"/>
      <w:bookmarkStart w:id="686" w:name="_Toc168725254"/>
      <w:r w:rsidRPr="00C12FA4">
        <w:t xml:space="preserve">Перечень, объемы и характеристики </w:t>
      </w:r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r w:rsidR="00C3704B">
        <w:t>закупаемых услуг</w:t>
      </w:r>
      <w:bookmarkEnd w:id="68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7" w:name="_Toc439166311"/>
      <w:bookmarkStart w:id="688" w:name="_Toc439170659"/>
      <w:bookmarkStart w:id="689" w:name="_Toc439172761"/>
      <w:bookmarkStart w:id="690" w:name="_Toc439173205"/>
      <w:bookmarkStart w:id="691" w:name="_Toc439238199"/>
      <w:bookmarkStart w:id="692" w:name="_Toc439252751"/>
      <w:bookmarkStart w:id="693" w:name="_Toc439323609"/>
      <w:bookmarkStart w:id="694" w:name="_Toc439323725"/>
      <w:bookmarkStart w:id="695" w:name="_Toc440361359"/>
      <w:bookmarkStart w:id="696" w:name="_Toc440376114"/>
      <w:bookmarkStart w:id="697" w:name="_Toc440376241"/>
      <w:bookmarkStart w:id="698" w:name="_Toc440382503"/>
      <w:bookmarkStart w:id="699" w:name="_Toc440447173"/>
      <w:bookmarkStart w:id="700" w:name="_Toc440632334"/>
      <w:bookmarkStart w:id="701" w:name="_Toc440875107"/>
      <w:bookmarkStart w:id="702" w:name="_Toc441131094"/>
      <w:bookmarkStart w:id="703" w:name="_Toc465774615"/>
      <w:bookmarkStart w:id="704" w:name="_Toc465848844"/>
      <w:bookmarkStart w:id="705" w:name="_Toc468875347"/>
      <w:bookmarkStart w:id="706" w:name="_Toc46948839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35557F">
        <w:rPr>
          <w:b w:val="0"/>
          <w:szCs w:val="24"/>
        </w:rPr>
        <w:t>№1</w:t>
      </w:r>
      <w:r w:rsidR="00A154B7">
        <w:rPr>
          <w:b w:val="0"/>
          <w:szCs w:val="24"/>
        </w:rPr>
        <w:t xml:space="preserve"> (подраздел </w:t>
      </w:r>
      <w:r w:rsidR="006311EE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6311EE">
        <w:rPr>
          <w:b w:val="0"/>
          <w:szCs w:val="24"/>
        </w:rPr>
      </w:r>
      <w:r w:rsidR="006311EE">
        <w:rPr>
          <w:b w:val="0"/>
          <w:szCs w:val="24"/>
        </w:rPr>
        <w:fldChar w:fldCharType="separate"/>
      </w:r>
      <w:r w:rsidR="00E969AA">
        <w:rPr>
          <w:b w:val="0"/>
          <w:szCs w:val="24"/>
        </w:rPr>
        <w:t>1.1.4</w:t>
      </w:r>
      <w:r w:rsidR="006311EE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2B5044" w:rsidRPr="003803A7" w:rsidRDefault="002B5044" w:rsidP="0021751A">
      <w:pPr>
        <w:pStyle w:val="2"/>
        <w:ind w:left="1701" w:hanging="1134"/>
      </w:pPr>
      <w:bookmarkStart w:id="707" w:name="_Ref194832984"/>
      <w:bookmarkStart w:id="708" w:name="_Ref197686508"/>
      <w:bookmarkStart w:id="709" w:name="_Toc423421727"/>
      <w:bookmarkStart w:id="710" w:name="_Toc469488400"/>
      <w:r w:rsidRPr="003803A7">
        <w:t xml:space="preserve">Требование к </w:t>
      </w:r>
      <w:bookmarkEnd w:id="707"/>
      <w:bookmarkEnd w:id="708"/>
      <w:bookmarkEnd w:id="709"/>
      <w:r w:rsidR="00C3704B">
        <w:t>закупаемым услугам</w:t>
      </w:r>
      <w:bookmarkEnd w:id="710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1" w:name="_Toc439166314"/>
      <w:bookmarkStart w:id="712" w:name="_Toc439170662"/>
      <w:bookmarkStart w:id="713" w:name="_Toc439172764"/>
      <w:bookmarkStart w:id="714" w:name="_Toc439173208"/>
      <w:bookmarkStart w:id="715" w:name="_Toc439238202"/>
      <w:bookmarkStart w:id="716" w:name="_Toc439252754"/>
      <w:bookmarkStart w:id="717" w:name="_Toc439323612"/>
      <w:bookmarkStart w:id="718" w:name="_Toc439323728"/>
      <w:bookmarkStart w:id="719" w:name="_Toc440361362"/>
      <w:bookmarkStart w:id="720" w:name="_Toc440376117"/>
      <w:bookmarkStart w:id="721" w:name="_Toc440376244"/>
      <w:bookmarkStart w:id="722" w:name="_Toc440382505"/>
      <w:bookmarkStart w:id="723" w:name="_Toc440447175"/>
      <w:bookmarkStart w:id="724" w:name="_Toc440632336"/>
      <w:bookmarkStart w:id="725" w:name="_Toc440875109"/>
      <w:bookmarkStart w:id="726" w:name="_Toc441131096"/>
      <w:bookmarkStart w:id="727" w:name="_Toc465774617"/>
      <w:bookmarkStart w:id="728" w:name="_Toc465848846"/>
      <w:bookmarkStart w:id="729" w:name="_Toc468875349"/>
      <w:bookmarkStart w:id="730" w:name="_Toc469488401"/>
      <w:bookmarkStart w:id="731" w:name="_Ref194833053"/>
      <w:bookmarkStart w:id="732" w:name="_Ref223496951"/>
      <w:bookmarkStart w:id="73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4" w:name="_Toc461808930"/>
      <w:bookmarkStart w:id="735" w:name="_Toc464120639"/>
      <w:bookmarkStart w:id="736" w:name="_Toc469488402"/>
      <w:bookmarkEnd w:id="685"/>
      <w:bookmarkEnd w:id="686"/>
      <w:bookmarkEnd w:id="731"/>
      <w:bookmarkEnd w:id="732"/>
      <w:bookmarkEnd w:id="733"/>
      <w:r w:rsidRPr="00AE1D21">
        <w:t>Альтернативные предложения</w:t>
      </w:r>
      <w:bookmarkStart w:id="737" w:name="_Ref56252639"/>
      <w:bookmarkEnd w:id="734"/>
      <w:bookmarkEnd w:id="735"/>
      <w:bookmarkEnd w:id="73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8" w:name="_Toc461808802"/>
      <w:bookmarkStart w:id="739" w:name="_Toc461808931"/>
      <w:bookmarkStart w:id="740" w:name="_Toc464120640"/>
      <w:bookmarkStart w:id="741" w:name="_Toc465774619"/>
      <w:bookmarkStart w:id="742" w:name="_Toc465848848"/>
      <w:bookmarkStart w:id="743" w:name="_Toc468875351"/>
      <w:bookmarkStart w:id="744" w:name="_Toc46948840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7"/>
      <w:bookmarkEnd w:id="738"/>
      <w:bookmarkEnd w:id="739"/>
      <w:bookmarkEnd w:id="740"/>
      <w:bookmarkEnd w:id="741"/>
      <w:bookmarkEnd w:id="742"/>
      <w:bookmarkEnd w:id="743"/>
      <w:bookmarkEnd w:id="74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5" w:name="_Ref440270602"/>
      <w:bookmarkStart w:id="746" w:name="_Toc469488404"/>
      <w:bookmarkEnd w:id="5"/>
      <w:bookmarkEnd w:id="66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5"/>
      <w:bookmarkEnd w:id="74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7" w:name="_Ref55336310"/>
      <w:bookmarkStart w:id="748" w:name="_Toc57314672"/>
      <w:bookmarkStart w:id="749" w:name="_Toc69728986"/>
      <w:bookmarkStart w:id="750" w:name="_Toc98253919"/>
      <w:bookmarkStart w:id="751" w:name="_Toc165173847"/>
      <w:bookmarkStart w:id="752" w:name="_Toc423423667"/>
      <w:bookmarkStart w:id="753" w:name="_Toc469488405"/>
      <w:r w:rsidRPr="00F647F7">
        <w:t xml:space="preserve">Письмо о подаче оферты </w:t>
      </w:r>
      <w:bookmarkStart w:id="754" w:name="_Ref22846535"/>
      <w:r w:rsidRPr="00F647F7">
        <w:t>(</w:t>
      </w:r>
      <w:bookmarkEnd w:id="75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7"/>
      <w:bookmarkEnd w:id="748"/>
      <w:bookmarkEnd w:id="749"/>
      <w:bookmarkEnd w:id="750"/>
      <w:bookmarkEnd w:id="751"/>
      <w:bookmarkEnd w:id="752"/>
      <w:bookmarkEnd w:id="753"/>
    </w:p>
    <w:p w:rsidR="004F4D80" w:rsidRPr="00C236C0" w:rsidRDefault="004F4D80" w:rsidP="004F4D80">
      <w:pPr>
        <w:pStyle w:val="3"/>
        <w:rPr>
          <w:szCs w:val="24"/>
        </w:rPr>
      </w:pPr>
      <w:bookmarkStart w:id="755" w:name="_Toc98253920"/>
      <w:bookmarkStart w:id="756" w:name="_Toc157248174"/>
      <w:bookmarkStart w:id="757" w:name="_Toc157496543"/>
      <w:bookmarkStart w:id="758" w:name="_Toc158206082"/>
      <w:bookmarkStart w:id="759" w:name="_Toc164057767"/>
      <w:bookmarkStart w:id="760" w:name="_Toc164137117"/>
      <w:bookmarkStart w:id="761" w:name="_Toc164161277"/>
      <w:bookmarkStart w:id="762" w:name="_Toc165173848"/>
      <w:bookmarkStart w:id="763" w:name="_Toc439170673"/>
      <w:bookmarkStart w:id="764" w:name="_Toc439172775"/>
      <w:bookmarkStart w:id="765" w:name="_Toc439173219"/>
      <w:bookmarkStart w:id="766" w:name="_Toc439238213"/>
      <w:bookmarkStart w:id="767" w:name="_Toc440361369"/>
      <w:bookmarkStart w:id="768" w:name="_Toc440376124"/>
      <w:bookmarkStart w:id="769" w:name="_Toc465774622"/>
      <w:bookmarkStart w:id="770" w:name="_Toc465848851"/>
      <w:bookmarkStart w:id="771" w:name="_Toc469488406"/>
      <w:r w:rsidRPr="00C236C0">
        <w:rPr>
          <w:szCs w:val="24"/>
        </w:rPr>
        <w:t>Форма письма о подаче оферты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2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3" w:name="_Toc98253921"/>
      <w:bookmarkStart w:id="774" w:name="_Toc157248175"/>
      <w:bookmarkStart w:id="775" w:name="_Toc157496544"/>
      <w:bookmarkStart w:id="776" w:name="_Toc158206083"/>
      <w:bookmarkStart w:id="777" w:name="_Toc164057768"/>
      <w:bookmarkStart w:id="778" w:name="_Toc164137118"/>
      <w:bookmarkStart w:id="779" w:name="_Toc164161278"/>
      <w:bookmarkStart w:id="780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1" w:name="_Toc439170674"/>
      <w:bookmarkStart w:id="782" w:name="_Toc439172776"/>
      <w:bookmarkStart w:id="783" w:name="_Toc439173220"/>
      <w:bookmarkStart w:id="784" w:name="_Toc439238214"/>
      <w:bookmarkStart w:id="785" w:name="_Toc439252762"/>
      <w:bookmarkStart w:id="786" w:name="_Toc439323736"/>
      <w:bookmarkStart w:id="787" w:name="_Toc440361370"/>
      <w:bookmarkStart w:id="788" w:name="_Toc440376125"/>
      <w:bookmarkStart w:id="789" w:name="_Toc440376252"/>
      <w:bookmarkStart w:id="790" w:name="_Toc440382510"/>
      <w:bookmarkStart w:id="791" w:name="_Toc440447180"/>
      <w:bookmarkStart w:id="792" w:name="_Toc440632341"/>
      <w:bookmarkStart w:id="793" w:name="_Toc440875113"/>
      <w:bookmarkStart w:id="794" w:name="_Toc441131100"/>
      <w:bookmarkStart w:id="795" w:name="_Toc465774623"/>
      <w:bookmarkStart w:id="796" w:name="_Toc465848852"/>
      <w:bookmarkStart w:id="797" w:name="_Toc469488407"/>
      <w:r w:rsidRPr="00C236C0">
        <w:rPr>
          <w:szCs w:val="24"/>
        </w:rPr>
        <w:lastRenderedPageBreak/>
        <w:t>Инструкции по заполнению</w:t>
      </w:r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6311E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3.3.4</w:t>
      </w:r>
      <w:r w:rsidR="006311E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3.3.1.6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3.3.1.7</w:t>
      </w:r>
      <w:r w:rsidR="006311E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798" w:name="_Ref55335821"/>
      <w:bookmarkStart w:id="799" w:name="_Ref55336345"/>
      <w:bookmarkStart w:id="800" w:name="_Toc57314674"/>
      <w:bookmarkStart w:id="801" w:name="_Toc69728988"/>
      <w:bookmarkStart w:id="802" w:name="_Toc98253922"/>
      <w:bookmarkStart w:id="803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4" w:name="_Ref440271964"/>
      <w:bookmarkStart w:id="805" w:name="_Toc440361371"/>
      <w:bookmarkStart w:id="806" w:name="_Toc440376126"/>
      <w:bookmarkStart w:id="807" w:name="_Toc469488408"/>
      <w:r>
        <w:rPr>
          <w:szCs w:val="24"/>
        </w:rPr>
        <w:lastRenderedPageBreak/>
        <w:t>Антикоррупционные обязательства (Форма 1.1).</w:t>
      </w:r>
      <w:bookmarkEnd w:id="804"/>
      <w:bookmarkEnd w:id="805"/>
      <w:bookmarkEnd w:id="806"/>
      <w:bookmarkEnd w:id="807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08" w:name="_Toc439238216"/>
      <w:bookmarkStart w:id="809" w:name="_Toc439252764"/>
      <w:bookmarkStart w:id="810" w:name="_Toc439323738"/>
      <w:bookmarkStart w:id="811" w:name="_Toc440361372"/>
      <w:bookmarkStart w:id="812" w:name="_Toc440376127"/>
      <w:bookmarkStart w:id="813" w:name="_Toc440376254"/>
      <w:bookmarkStart w:id="814" w:name="_Toc440382512"/>
      <w:bookmarkStart w:id="815" w:name="_Toc440447182"/>
      <w:bookmarkStart w:id="816" w:name="_Toc440632343"/>
      <w:bookmarkStart w:id="817" w:name="_Toc440875115"/>
      <w:bookmarkStart w:id="818" w:name="_Toc441131102"/>
      <w:bookmarkStart w:id="819" w:name="_Toc465774625"/>
      <w:bookmarkStart w:id="820" w:name="_Toc465848854"/>
      <w:bookmarkStart w:id="821" w:name="_Toc469488409"/>
      <w:r w:rsidRPr="009F5821">
        <w:rPr>
          <w:szCs w:val="24"/>
        </w:rPr>
        <w:t>Форма Антикоррупционных обязательств</w:t>
      </w:r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2" w:name="_Toc423423668"/>
      <w:bookmarkStart w:id="823" w:name="_Ref440271072"/>
      <w:bookmarkStart w:id="824" w:name="_Ref440273986"/>
      <w:bookmarkStart w:id="825" w:name="_Ref440274337"/>
      <w:bookmarkStart w:id="826" w:name="_Ref440274913"/>
      <w:bookmarkStart w:id="827" w:name="_Ref440284918"/>
      <w:bookmarkStart w:id="828" w:name="_Toc46948841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22"/>
      <w:bookmarkEnd w:id="823"/>
      <w:bookmarkEnd w:id="824"/>
      <w:bookmarkEnd w:id="825"/>
      <w:bookmarkEnd w:id="826"/>
      <w:bookmarkEnd w:id="827"/>
      <w:bookmarkEnd w:id="82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29" w:name="_Toc98253923"/>
      <w:bookmarkStart w:id="830" w:name="_Toc157248177"/>
      <w:bookmarkStart w:id="831" w:name="_Toc157496546"/>
      <w:bookmarkStart w:id="832" w:name="_Toc158206085"/>
      <w:bookmarkStart w:id="833" w:name="_Toc164057770"/>
      <w:bookmarkStart w:id="834" w:name="_Toc164137120"/>
      <w:bookmarkStart w:id="835" w:name="_Toc164161280"/>
      <w:bookmarkStart w:id="836" w:name="_Toc165173851"/>
      <w:bookmarkStart w:id="837" w:name="_Ref264038986"/>
      <w:bookmarkStart w:id="838" w:name="_Ref264359294"/>
      <w:bookmarkStart w:id="839" w:name="_Toc439170676"/>
      <w:bookmarkStart w:id="840" w:name="_Toc439172778"/>
      <w:bookmarkStart w:id="841" w:name="_Toc439173222"/>
      <w:bookmarkStart w:id="842" w:name="_Toc439238218"/>
      <w:bookmarkStart w:id="843" w:name="_Toc439252766"/>
      <w:bookmarkStart w:id="844" w:name="_Toc439323740"/>
      <w:bookmarkStart w:id="845" w:name="_Toc440361374"/>
      <w:bookmarkStart w:id="846" w:name="_Toc440376129"/>
      <w:bookmarkStart w:id="847" w:name="_Toc440376256"/>
      <w:bookmarkStart w:id="848" w:name="_Toc440382514"/>
      <w:bookmarkStart w:id="849" w:name="_Toc440447184"/>
      <w:bookmarkStart w:id="850" w:name="_Toc440632345"/>
      <w:bookmarkStart w:id="851" w:name="_Toc440875117"/>
      <w:bookmarkStart w:id="852" w:name="_Toc441131104"/>
      <w:bookmarkStart w:id="853" w:name="_Toc465774627"/>
      <w:bookmarkStart w:id="854" w:name="_Toc465848856"/>
      <w:bookmarkStart w:id="855" w:name="_Toc468875359"/>
      <w:bookmarkStart w:id="856" w:name="_Toc469488411"/>
      <w:r w:rsidRPr="00C236C0">
        <w:rPr>
          <w:szCs w:val="24"/>
        </w:rPr>
        <w:t xml:space="preserve">Форма </w:t>
      </w:r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r w:rsidR="00492C8B">
        <w:rPr>
          <w:szCs w:val="24"/>
        </w:rPr>
        <w:t>Сводной таблицы стоимости</w:t>
      </w:r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2"/>
      <w:bookmarkEnd w:id="853"/>
      <w:bookmarkEnd w:id="854"/>
      <w:bookmarkEnd w:id="855"/>
      <w:bookmarkEnd w:id="8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57" w:name="_Toc176765534"/>
      <w:bookmarkStart w:id="858" w:name="_Toc198979983"/>
      <w:bookmarkStart w:id="859" w:name="_Toc217466315"/>
      <w:bookmarkStart w:id="860" w:name="_Toc217702856"/>
      <w:bookmarkStart w:id="861" w:name="_Toc233601974"/>
      <w:bookmarkStart w:id="862" w:name="_Toc263343460"/>
      <w:r w:rsidRPr="00F647F7">
        <w:rPr>
          <w:b w:val="0"/>
          <w:szCs w:val="24"/>
        </w:rPr>
        <w:br w:type="page"/>
      </w:r>
      <w:bookmarkStart w:id="863" w:name="_Toc439170677"/>
      <w:bookmarkStart w:id="864" w:name="_Toc439172779"/>
      <w:bookmarkStart w:id="865" w:name="_Toc439173223"/>
      <w:bookmarkStart w:id="866" w:name="_Toc439238219"/>
      <w:bookmarkStart w:id="867" w:name="_Toc439252767"/>
      <w:bookmarkStart w:id="868" w:name="_Toc439323741"/>
      <w:bookmarkStart w:id="869" w:name="_Toc440361375"/>
      <w:bookmarkStart w:id="870" w:name="_Toc440376130"/>
      <w:bookmarkStart w:id="871" w:name="_Toc440376257"/>
      <w:bookmarkStart w:id="872" w:name="_Toc440382515"/>
      <w:bookmarkStart w:id="873" w:name="_Toc440447185"/>
      <w:bookmarkStart w:id="874" w:name="_Toc440632346"/>
      <w:bookmarkStart w:id="875" w:name="_Toc440875118"/>
      <w:bookmarkStart w:id="876" w:name="_Toc441131105"/>
      <w:bookmarkStart w:id="877" w:name="_Toc465774628"/>
      <w:bookmarkStart w:id="878" w:name="_Toc465848857"/>
      <w:bookmarkStart w:id="879" w:name="_Toc468875360"/>
      <w:bookmarkStart w:id="880" w:name="_Toc469488412"/>
      <w:r w:rsidRPr="00C236C0">
        <w:rPr>
          <w:szCs w:val="24"/>
        </w:rPr>
        <w:lastRenderedPageBreak/>
        <w:t>Инструкции по заполнению</w:t>
      </w:r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5.3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работ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1" w:name="_Ref86826666"/>
      <w:bookmarkStart w:id="882" w:name="_Toc90385112"/>
      <w:bookmarkStart w:id="883" w:name="_Toc98253925"/>
      <w:bookmarkStart w:id="884" w:name="_Toc165173853"/>
      <w:bookmarkStart w:id="88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6" w:name="_Ref440537086"/>
      <w:bookmarkStart w:id="887" w:name="_Toc46948841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1"/>
      <w:bookmarkEnd w:id="882"/>
      <w:bookmarkEnd w:id="883"/>
      <w:bookmarkEnd w:id="884"/>
      <w:bookmarkEnd w:id="885"/>
      <w:bookmarkEnd w:id="886"/>
      <w:bookmarkEnd w:id="88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8" w:name="_Toc90385113"/>
      <w:bookmarkStart w:id="889" w:name="_Toc98253926"/>
      <w:bookmarkStart w:id="890" w:name="_Toc157248180"/>
      <w:bookmarkStart w:id="891" w:name="_Toc157496549"/>
      <w:bookmarkStart w:id="892" w:name="_Toc158206088"/>
      <w:bookmarkStart w:id="893" w:name="_Toc164057773"/>
      <w:bookmarkStart w:id="894" w:name="_Toc164137123"/>
      <w:bookmarkStart w:id="895" w:name="_Toc164161283"/>
      <w:bookmarkStart w:id="896" w:name="_Toc165173854"/>
      <w:bookmarkStart w:id="897" w:name="_Ref193690005"/>
      <w:bookmarkStart w:id="898" w:name="_Toc439170679"/>
      <w:bookmarkStart w:id="899" w:name="_Toc439172781"/>
      <w:bookmarkStart w:id="900" w:name="_Toc439173225"/>
      <w:bookmarkStart w:id="901" w:name="_Toc439238221"/>
      <w:bookmarkStart w:id="902" w:name="_Toc439252769"/>
      <w:bookmarkStart w:id="903" w:name="_Toc439323743"/>
      <w:bookmarkStart w:id="904" w:name="_Toc440361377"/>
      <w:bookmarkStart w:id="905" w:name="_Toc440376132"/>
      <w:bookmarkStart w:id="906" w:name="_Toc440376259"/>
      <w:bookmarkStart w:id="907" w:name="_Toc440382517"/>
      <w:bookmarkStart w:id="908" w:name="_Toc440447187"/>
      <w:bookmarkStart w:id="909" w:name="_Toc440632348"/>
      <w:bookmarkStart w:id="910" w:name="_Toc440875120"/>
      <w:bookmarkStart w:id="911" w:name="_Toc441131107"/>
      <w:bookmarkStart w:id="912" w:name="_Toc465774630"/>
      <w:bookmarkStart w:id="913" w:name="_Toc465848859"/>
      <w:bookmarkStart w:id="914" w:name="_Toc468875362"/>
      <w:bookmarkStart w:id="915" w:name="_Toc469488414"/>
      <w:r w:rsidRPr="00C236C0">
        <w:rPr>
          <w:szCs w:val="24"/>
        </w:rPr>
        <w:t xml:space="preserve">Форма </w:t>
      </w:r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r w:rsidRPr="00C236C0">
        <w:rPr>
          <w:szCs w:val="24"/>
        </w:rPr>
        <w:t>технического предложения</w:t>
      </w:r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6" w:name="_Ref55335818"/>
      <w:bookmarkStart w:id="917" w:name="_Ref55336334"/>
      <w:bookmarkStart w:id="918" w:name="_Toc57314673"/>
      <w:bookmarkStart w:id="919" w:name="_Toc69728987"/>
      <w:bookmarkStart w:id="920" w:name="_Toc98253928"/>
      <w:bookmarkStart w:id="921" w:name="_Toc165173856"/>
      <w:bookmarkStart w:id="922" w:name="_Ref194749150"/>
      <w:bookmarkStart w:id="923" w:name="_Ref194750368"/>
      <w:bookmarkStart w:id="924" w:name="_Ref89649494"/>
      <w:bookmarkStart w:id="92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6311E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6311EE">
        <w:rPr>
          <w:i/>
          <w:color w:val="000000"/>
        </w:rPr>
      </w:r>
      <w:r w:rsidR="006311EE">
        <w:rPr>
          <w:i/>
          <w:color w:val="000000"/>
        </w:rPr>
        <w:fldChar w:fldCharType="separate"/>
      </w:r>
      <w:r w:rsidR="00E969AA">
        <w:rPr>
          <w:i/>
          <w:color w:val="000000"/>
        </w:rPr>
        <w:t>4</w:t>
      </w:r>
      <w:r w:rsidR="006311E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6" w:name="_Toc176765537"/>
      <w:bookmarkStart w:id="927" w:name="_Toc198979986"/>
      <w:bookmarkStart w:id="928" w:name="_Toc217466321"/>
      <w:bookmarkStart w:id="929" w:name="_Toc217702859"/>
      <w:bookmarkStart w:id="930" w:name="_Toc233601977"/>
      <w:bookmarkStart w:id="931" w:name="_Toc263343463"/>
      <w:bookmarkStart w:id="932" w:name="_Toc439170680"/>
      <w:bookmarkStart w:id="933" w:name="_Toc439172782"/>
      <w:bookmarkStart w:id="934" w:name="_Toc439173226"/>
      <w:bookmarkStart w:id="935" w:name="_Toc439238222"/>
      <w:bookmarkStart w:id="936" w:name="_Toc439252770"/>
      <w:bookmarkStart w:id="937" w:name="_Toc439323744"/>
      <w:bookmarkStart w:id="938" w:name="_Toc440361378"/>
      <w:bookmarkStart w:id="939" w:name="_Toc440376133"/>
      <w:bookmarkStart w:id="940" w:name="_Toc440376260"/>
      <w:bookmarkStart w:id="941" w:name="_Toc440382518"/>
      <w:bookmarkStart w:id="942" w:name="_Toc440447188"/>
      <w:bookmarkStart w:id="943" w:name="_Toc440632349"/>
      <w:bookmarkStart w:id="944" w:name="_Toc440875121"/>
      <w:bookmarkStart w:id="945" w:name="_Toc441131108"/>
      <w:bookmarkStart w:id="946" w:name="_Toc465774631"/>
      <w:bookmarkStart w:id="947" w:name="_Toc465848860"/>
      <w:bookmarkStart w:id="948" w:name="_Toc468875363"/>
      <w:bookmarkStart w:id="949" w:name="_Toc469488415"/>
      <w:r w:rsidRPr="00C236C0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6311E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6311EE">
        <w:rPr>
          <w:bCs w:val="0"/>
          <w:sz w:val="24"/>
          <w:szCs w:val="24"/>
        </w:rPr>
      </w:r>
      <w:r w:rsidR="006311EE">
        <w:rPr>
          <w:bCs w:val="0"/>
          <w:sz w:val="24"/>
          <w:szCs w:val="24"/>
        </w:rPr>
        <w:fldChar w:fldCharType="separate"/>
      </w:r>
      <w:r w:rsidR="00E969AA">
        <w:rPr>
          <w:bCs w:val="0"/>
          <w:sz w:val="24"/>
          <w:szCs w:val="24"/>
        </w:rPr>
        <w:t>5.1</w:t>
      </w:r>
      <w:r w:rsidR="006311E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1" w:name="_Toc423423670"/>
      <w:bookmarkStart w:id="952" w:name="_Ref440271036"/>
      <w:bookmarkStart w:id="953" w:name="_Ref440274366"/>
      <w:bookmarkStart w:id="954" w:name="_Ref440274902"/>
      <w:bookmarkStart w:id="955" w:name="_Ref440284947"/>
      <w:bookmarkStart w:id="956" w:name="_Ref440361140"/>
      <w:bookmarkStart w:id="957" w:name="_Toc46948841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58" w:name="_Toc98253929"/>
      <w:bookmarkStart w:id="959" w:name="_Toc157248183"/>
      <w:bookmarkStart w:id="960" w:name="_Toc157496552"/>
      <w:bookmarkStart w:id="961" w:name="_Toc158206091"/>
      <w:bookmarkStart w:id="962" w:name="_Toc164057776"/>
      <w:bookmarkStart w:id="963" w:name="_Toc164137126"/>
      <w:bookmarkStart w:id="964" w:name="_Toc164161286"/>
      <w:bookmarkStart w:id="965" w:name="_Toc165173857"/>
      <w:bookmarkStart w:id="966" w:name="_Toc439170682"/>
      <w:bookmarkStart w:id="967" w:name="_Toc439172784"/>
      <w:bookmarkStart w:id="968" w:name="_Toc439173228"/>
      <w:bookmarkStart w:id="969" w:name="_Toc439238224"/>
      <w:bookmarkStart w:id="970" w:name="_Toc439252772"/>
      <w:bookmarkStart w:id="971" w:name="_Toc439323746"/>
      <w:bookmarkStart w:id="972" w:name="_Toc440361380"/>
      <w:bookmarkStart w:id="973" w:name="_Toc440376135"/>
      <w:bookmarkStart w:id="974" w:name="_Toc440376262"/>
      <w:bookmarkStart w:id="975" w:name="_Toc440382520"/>
      <w:bookmarkStart w:id="976" w:name="_Toc440447190"/>
      <w:bookmarkStart w:id="977" w:name="_Toc440632351"/>
      <w:bookmarkStart w:id="978" w:name="_Toc440875123"/>
      <w:bookmarkStart w:id="979" w:name="_Toc441131110"/>
      <w:bookmarkStart w:id="980" w:name="_Toc465774633"/>
      <w:bookmarkStart w:id="981" w:name="_Toc465848862"/>
      <w:bookmarkStart w:id="982" w:name="_Toc468875365"/>
      <w:bookmarkStart w:id="983" w:name="_Toc469488417"/>
      <w:r w:rsidRPr="009F5821">
        <w:rPr>
          <w:szCs w:val="24"/>
        </w:rPr>
        <w:t xml:space="preserve">Форма </w:t>
      </w:r>
      <w:bookmarkEnd w:id="958"/>
      <w:r w:rsidRPr="009F5821">
        <w:rPr>
          <w:szCs w:val="24"/>
        </w:rPr>
        <w:t xml:space="preserve">графика 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r w:rsidR="009469A6" w:rsidRPr="009F5821">
        <w:rPr>
          <w:szCs w:val="24"/>
        </w:rPr>
        <w:t>оказания услуг</w:t>
      </w:r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4" w:name="_Toc171070556"/>
      <w:bookmarkStart w:id="985" w:name="_Toc98253927"/>
      <w:bookmarkStart w:id="986" w:name="_Toc176605808"/>
      <w:bookmarkStart w:id="987" w:name="_Toc176611017"/>
      <w:bookmarkStart w:id="988" w:name="_Toc176611073"/>
      <w:bookmarkStart w:id="989" w:name="_Toc176668676"/>
      <w:bookmarkStart w:id="990" w:name="_Toc176684336"/>
      <w:bookmarkStart w:id="991" w:name="_Toc176746279"/>
      <w:bookmarkStart w:id="992" w:name="_Toc176747346"/>
      <w:bookmarkStart w:id="993" w:name="_Toc198979988"/>
      <w:bookmarkStart w:id="994" w:name="_Toc217466324"/>
      <w:bookmarkStart w:id="995" w:name="_Toc217702862"/>
      <w:bookmarkStart w:id="996" w:name="_Toc233601980"/>
      <w:bookmarkStart w:id="997" w:name="_Toc263343466"/>
      <w:r w:rsidRPr="00F647F7">
        <w:rPr>
          <w:b w:val="0"/>
          <w:szCs w:val="24"/>
        </w:rPr>
        <w:br w:type="page"/>
      </w:r>
      <w:bookmarkStart w:id="998" w:name="_Toc439170683"/>
      <w:bookmarkStart w:id="999" w:name="_Toc439172785"/>
      <w:bookmarkStart w:id="1000" w:name="_Toc439173229"/>
      <w:bookmarkStart w:id="1001" w:name="_Toc439238225"/>
      <w:bookmarkStart w:id="1002" w:name="_Toc439252773"/>
      <w:bookmarkStart w:id="1003" w:name="_Toc439323747"/>
      <w:bookmarkStart w:id="1004" w:name="_Toc440361381"/>
      <w:bookmarkStart w:id="1005" w:name="_Toc440376136"/>
      <w:bookmarkStart w:id="1006" w:name="_Toc440376263"/>
      <w:bookmarkStart w:id="1007" w:name="_Toc440382521"/>
      <w:bookmarkStart w:id="1008" w:name="_Toc440447191"/>
      <w:bookmarkStart w:id="1009" w:name="_Toc440632352"/>
      <w:bookmarkStart w:id="1010" w:name="_Toc440875124"/>
      <w:bookmarkStart w:id="1011" w:name="_Toc441131111"/>
      <w:bookmarkStart w:id="1012" w:name="_Toc465774634"/>
      <w:bookmarkStart w:id="1013" w:name="_Toc465848863"/>
      <w:bookmarkStart w:id="1014" w:name="_Toc468875366"/>
      <w:bookmarkStart w:id="1015" w:name="_Toc469488418"/>
      <w:r w:rsidRPr="009F5821">
        <w:rPr>
          <w:szCs w:val="24"/>
        </w:rPr>
        <w:lastRenderedPageBreak/>
        <w:t>Инструкции по заполнению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6" w:name="_Hlt22846931"/>
      <w:bookmarkStart w:id="1017" w:name="_Ref440361439"/>
      <w:bookmarkStart w:id="1018" w:name="_Ref440361914"/>
      <w:bookmarkStart w:id="1019" w:name="_Ref440361959"/>
      <w:bookmarkStart w:id="1020" w:name="_Toc469488419"/>
      <w:bookmarkStart w:id="1021" w:name="_Ref93264992"/>
      <w:bookmarkStart w:id="1022" w:name="_Ref93265116"/>
      <w:bookmarkStart w:id="1023" w:name="_Toc98253933"/>
      <w:bookmarkStart w:id="1024" w:name="_Toc165173859"/>
      <w:bookmarkStart w:id="1025" w:name="_Toc423423671"/>
      <w:bookmarkEnd w:id="101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17"/>
      <w:bookmarkEnd w:id="1018"/>
      <w:bookmarkEnd w:id="1019"/>
      <w:bookmarkEnd w:id="102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26" w:name="_Toc440361383"/>
      <w:bookmarkStart w:id="1027" w:name="_Toc440376138"/>
      <w:bookmarkStart w:id="1028" w:name="_Toc440376265"/>
      <w:bookmarkStart w:id="1029" w:name="_Toc440382523"/>
      <w:bookmarkStart w:id="1030" w:name="_Toc440447193"/>
      <w:bookmarkStart w:id="1031" w:name="_Toc440632354"/>
      <w:bookmarkStart w:id="1032" w:name="_Toc440875126"/>
      <w:bookmarkStart w:id="1033" w:name="_Toc441131113"/>
      <w:bookmarkStart w:id="1034" w:name="_Toc465774636"/>
      <w:bookmarkStart w:id="1035" w:name="_Toc465848865"/>
      <w:bookmarkStart w:id="1036" w:name="_Toc468875368"/>
      <w:bookmarkStart w:id="1037" w:name="_Toc469488420"/>
      <w:r w:rsidRPr="009F5821">
        <w:rPr>
          <w:szCs w:val="24"/>
        </w:rPr>
        <w:t>Форма графика оплаты оказания услуг</w:t>
      </w:r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38" w:name="_Toc440361384"/>
      <w:bookmarkStart w:id="1039" w:name="_Toc440376139"/>
      <w:bookmarkStart w:id="1040" w:name="_Toc440376266"/>
      <w:bookmarkStart w:id="1041" w:name="_Toc440382524"/>
      <w:bookmarkStart w:id="1042" w:name="_Toc440447194"/>
      <w:bookmarkStart w:id="1043" w:name="_Toc440632355"/>
      <w:bookmarkStart w:id="1044" w:name="_Toc440875127"/>
      <w:bookmarkStart w:id="1045" w:name="_Toc441131114"/>
      <w:bookmarkStart w:id="1046" w:name="_Toc465774637"/>
      <w:bookmarkStart w:id="1047" w:name="_Toc465848866"/>
      <w:bookmarkStart w:id="1048" w:name="_Toc468875369"/>
      <w:bookmarkStart w:id="1049" w:name="_Toc469488421"/>
      <w:r w:rsidRPr="009F5821">
        <w:rPr>
          <w:szCs w:val="24"/>
        </w:rPr>
        <w:lastRenderedPageBreak/>
        <w:t>Инструкции по заполнению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0" w:name="_Ref440361531"/>
      <w:bookmarkStart w:id="1051" w:name="_Ref440361610"/>
      <w:bookmarkStart w:id="1052" w:name="_Toc46948842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4"/>
      <w:bookmarkEnd w:id="925"/>
      <w:bookmarkEnd w:id="1021"/>
      <w:bookmarkEnd w:id="1022"/>
      <w:bookmarkEnd w:id="1023"/>
      <w:bookmarkEnd w:id="1024"/>
      <w:bookmarkEnd w:id="1025"/>
      <w:bookmarkEnd w:id="1050"/>
      <w:bookmarkEnd w:id="1051"/>
      <w:bookmarkEnd w:id="105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3" w:name="_Toc439170685"/>
      <w:bookmarkStart w:id="1054" w:name="_Toc439172787"/>
      <w:bookmarkStart w:id="1055" w:name="_Toc439173231"/>
      <w:bookmarkStart w:id="1056" w:name="_Toc439238227"/>
      <w:bookmarkStart w:id="1057" w:name="_Toc439252775"/>
      <w:bookmarkStart w:id="1058" w:name="_Toc439323749"/>
      <w:bookmarkStart w:id="1059" w:name="_Toc440361386"/>
      <w:bookmarkStart w:id="1060" w:name="_Toc440376141"/>
      <w:bookmarkStart w:id="1061" w:name="_Toc440376268"/>
      <w:bookmarkStart w:id="1062" w:name="_Toc440382526"/>
      <w:bookmarkStart w:id="1063" w:name="_Toc440447196"/>
      <w:bookmarkStart w:id="1064" w:name="_Toc440632357"/>
      <w:bookmarkStart w:id="1065" w:name="_Toc440875129"/>
      <w:bookmarkStart w:id="1066" w:name="_Toc441131116"/>
      <w:bookmarkStart w:id="1067" w:name="_Toc465774639"/>
      <w:bookmarkStart w:id="1068" w:name="_Toc465848868"/>
      <w:bookmarkStart w:id="1069" w:name="_Toc468875371"/>
      <w:bookmarkStart w:id="1070" w:name="_Toc469488423"/>
      <w:bookmarkStart w:id="1071" w:name="_Toc157248186"/>
      <w:bookmarkStart w:id="1072" w:name="_Toc157496555"/>
      <w:bookmarkStart w:id="1073" w:name="_Toc158206094"/>
      <w:bookmarkStart w:id="1074" w:name="_Toc164057779"/>
      <w:bookmarkStart w:id="1075" w:name="_Toc164137129"/>
      <w:bookmarkStart w:id="1076" w:name="_Toc164161289"/>
      <w:bookmarkStart w:id="1077" w:name="_Toc165173860"/>
      <w:r w:rsidRPr="009F5821">
        <w:rPr>
          <w:szCs w:val="24"/>
        </w:rPr>
        <w:t>Форма Протокола разногласий к проекту Договора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r w:rsidRPr="009F5821">
        <w:rPr>
          <w:szCs w:val="24"/>
        </w:rPr>
        <w:t xml:space="preserve"> </w:t>
      </w:r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6311EE">
              <w:fldChar w:fldCharType="begin"/>
            </w:r>
            <w:r w:rsidR="003C1FE1">
              <w:instrText xml:space="preserve"> REF _Ref440272931 \r \h </w:instrText>
            </w:r>
            <w:r w:rsidR="006311EE">
              <w:fldChar w:fldCharType="separate"/>
            </w:r>
            <w:r w:rsidR="00E969AA">
              <w:t>2</w:t>
            </w:r>
            <w:r w:rsidR="006311E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78" w:name="_Toc439170686"/>
      <w:bookmarkStart w:id="1079" w:name="_Toc439172788"/>
      <w:bookmarkStart w:id="1080" w:name="_Toc439173232"/>
      <w:bookmarkStart w:id="1081" w:name="_Toc439238228"/>
      <w:bookmarkStart w:id="1082" w:name="_Toc439252776"/>
      <w:bookmarkStart w:id="1083" w:name="_Toc439323750"/>
      <w:bookmarkStart w:id="1084" w:name="_Toc440361387"/>
      <w:bookmarkStart w:id="1085" w:name="_Toc440376142"/>
      <w:bookmarkStart w:id="1086" w:name="_Toc440376269"/>
      <w:bookmarkStart w:id="1087" w:name="_Toc440382527"/>
      <w:bookmarkStart w:id="1088" w:name="_Toc440447197"/>
      <w:bookmarkStart w:id="1089" w:name="_Toc440632358"/>
      <w:bookmarkStart w:id="1090" w:name="_Toc440875130"/>
      <w:bookmarkStart w:id="1091" w:name="_Toc441131117"/>
      <w:bookmarkStart w:id="1092" w:name="_Toc465774640"/>
      <w:bookmarkStart w:id="1093" w:name="_Toc465848869"/>
      <w:bookmarkStart w:id="1094" w:name="_Toc468875372"/>
      <w:bookmarkStart w:id="1095" w:name="_Toc469488424"/>
      <w:r w:rsidRPr="009F5821">
        <w:rPr>
          <w:szCs w:val="24"/>
        </w:rPr>
        <w:t>Инструкции по заполнению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2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6311E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 xml:space="preserve"> 1.2.6 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6" w:name="_Ref55335823"/>
      <w:bookmarkStart w:id="1097" w:name="_Ref55336359"/>
      <w:bookmarkStart w:id="1098" w:name="_Toc57314675"/>
      <w:bookmarkStart w:id="1099" w:name="_Toc69728989"/>
      <w:bookmarkStart w:id="1100" w:name="_Toc98253939"/>
      <w:bookmarkStart w:id="1101" w:name="_Toc165173865"/>
      <w:bookmarkStart w:id="1102" w:name="_Toc423423672"/>
      <w:bookmarkStart w:id="1103" w:name="_Toc469488425"/>
      <w:bookmarkEnd w:id="772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9F5821" w:rsidRDefault="004F4D80" w:rsidP="004F4D80">
      <w:pPr>
        <w:pStyle w:val="3"/>
        <w:rPr>
          <w:szCs w:val="24"/>
        </w:rPr>
      </w:pPr>
      <w:bookmarkStart w:id="1104" w:name="_Toc98253940"/>
      <w:bookmarkStart w:id="1105" w:name="_Toc157248192"/>
      <w:bookmarkStart w:id="1106" w:name="_Toc157496561"/>
      <w:bookmarkStart w:id="1107" w:name="_Toc158206100"/>
      <w:bookmarkStart w:id="1108" w:name="_Toc164057785"/>
      <w:bookmarkStart w:id="1109" w:name="_Toc164137135"/>
      <w:bookmarkStart w:id="1110" w:name="_Toc164161295"/>
      <w:bookmarkStart w:id="1111" w:name="_Toc165173866"/>
      <w:bookmarkStart w:id="1112" w:name="_Toc439170688"/>
      <w:bookmarkStart w:id="1113" w:name="_Toc439172790"/>
      <w:bookmarkStart w:id="1114" w:name="_Toc439173234"/>
      <w:bookmarkStart w:id="1115" w:name="_Toc439238230"/>
      <w:bookmarkStart w:id="1116" w:name="_Toc439252778"/>
      <w:bookmarkStart w:id="1117" w:name="_Ref440272119"/>
      <w:bookmarkStart w:id="1118" w:name="_Toc440361389"/>
      <w:bookmarkStart w:id="1119" w:name="_Ref444170274"/>
      <w:bookmarkStart w:id="1120" w:name="_Toc465774642"/>
      <w:bookmarkStart w:id="1121" w:name="_Toc465848871"/>
      <w:bookmarkStart w:id="1122" w:name="_Toc46948842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3" w:name="_Toc439170689"/>
      <w:bookmarkStart w:id="1124" w:name="_Toc439172791"/>
      <w:bookmarkStart w:id="1125" w:name="_Toc439173235"/>
      <w:bookmarkStart w:id="1126" w:name="_Toc439238231"/>
      <w:bookmarkStart w:id="1127" w:name="_Toc439252779"/>
      <w:bookmarkStart w:id="1128" w:name="_Ref440272147"/>
      <w:bookmarkStart w:id="1129" w:name="_Toc440361390"/>
      <w:bookmarkStart w:id="1130" w:name="_Ref444170284"/>
      <w:bookmarkStart w:id="1131" w:name="_Ref444170359"/>
      <w:bookmarkStart w:id="1132" w:name="_Toc469488427"/>
      <w:r w:rsidRPr="009F5821">
        <w:rPr>
          <w:szCs w:val="24"/>
        </w:rPr>
        <w:lastRenderedPageBreak/>
        <w:t xml:space="preserve">Форма </w:t>
      </w:r>
      <w:bookmarkEnd w:id="1123"/>
      <w:bookmarkEnd w:id="1124"/>
      <w:bookmarkEnd w:id="1125"/>
      <w:bookmarkEnd w:id="112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27"/>
      <w:bookmarkEnd w:id="1128"/>
      <w:bookmarkEnd w:id="1129"/>
      <w:bookmarkEnd w:id="1130"/>
      <w:bookmarkEnd w:id="1131"/>
      <w:bookmarkEnd w:id="113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3" w:name="_Toc439170690"/>
      <w:bookmarkStart w:id="1134" w:name="_Toc439172792"/>
      <w:bookmarkStart w:id="1135" w:name="_Toc439173236"/>
      <w:bookmarkStart w:id="113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3"/>
    <w:bookmarkEnd w:id="1134"/>
    <w:bookmarkEnd w:id="1135"/>
    <w:bookmarkEnd w:id="113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37" w:name="_Toc125426243"/>
      <w:bookmarkStart w:id="1138" w:name="_Toc396984070"/>
      <w:bookmarkStart w:id="113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0" w:name="_Toc439170691"/>
      <w:bookmarkStart w:id="1141" w:name="_Toc439172793"/>
      <w:bookmarkStart w:id="1142" w:name="_Toc439173237"/>
      <w:bookmarkStart w:id="1143" w:name="_Toc439238233"/>
      <w:bookmarkStart w:id="1144" w:name="_Toc439252780"/>
      <w:bookmarkStart w:id="1145" w:name="_Toc439323754"/>
      <w:bookmarkStart w:id="1146" w:name="_Toc440361391"/>
      <w:bookmarkStart w:id="1147" w:name="_Toc440376146"/>
      <w:bookmarkStart w:id="1148" w:name="_Toc440376273"/>
      <w:bookmarkStart w:id="1149" w:name="_Toc440382531"/>
      <w:bookmarkStart w:id="1150" w:name="_Toc440447201"/>
      <w:bookmarkStart w:id="1151" w:name="_Toc440632362"/>
      <w:bookmarkStart w:id="1152" w:name="_Toc440875134"/>
      <w:bookmarkStart w:id="1153" w:name="_Toc441131121"/>
      <w:bookmarkStart w:id="1154" w:name="_Toc465774644"/>
      <w:bookmarkStart w:id="1155" w:name="_Toc465848873"/>
      <w:bookmarkStart w:id="1156" w:name="_Toc469488428"/>
      <w:r w:rsidRPr="00AE1D21">
        <w:rPr>
          <w:szCs w:val="24"/>
        </w:rPr>
        <w:lastRenderedPageBreak/>
        <w:t>Инструкции по заполнению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57" w:name="_Ref55336378"/>
      <w:bookmarkStart w:id="1158" w:name="_Toc57314676"/>
      <w:bookmarkStart w:id="1159" w:name="_Toc69728990"/>
      <w:bookmarkStart w:id="1160" w:name="_Toc98253942"/>
      <w:bookmarkStart w:id="1161" w:name="_Toc165173868"/>
      <w:bookmarkStart w:id="1162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886100">
        <w:fldChar w:fldCharType="begin"/>
      </w:r>
      <w:r w:rsidR="00886100">
        <w:instrText xml:space="preserve"> REF _Ref444170359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5.7.2</w:t>
      </w:r>
      <w:r w:rsidR="00886100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3" w:name="_Ref449016627"/>
      <w:bookmarkStart w:id="1164" w:name="_Toc46948842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D904EF" w:rsidRDefault="004F4D80" w:rsidP="004F4D80">
      <w:pPr>
        <w:pStyle w:val="3"/>
        <w:rPr>
          <w:szCs w:val="24"/>
        </w:rPr>
      </w:pPr>
      <w:bookmarkStart w:id="1165" w:name="_Toc98253943"/>
      <w:bookmarkStart w:id="1166" w:name="_Toc157248195"/>
      <w:bookmarkStart w:id="1167" w:name="_Toc157496564"/>
      <w:bookmarkStart w:id="1168" w:name="_Toc158206103"/>
      <w:bookmarkStart w:id="1169" w:name="_Toc164057788"/>
      <w:bookmarkStart w:id="1170" w:name="_Toc164137138"/>
      <w:bookmarkStart w:id="1171" w:name="_Toc164161298"/>
      <w:bookmarkStart w:id="1172" w:name="_Toc165173869"/>
      <w:bookmarkStart w:id="1173" w:name="_Toc439170693"/>
      <w:bookmarkStart w:id="1174" w:name="_Toc439172795"/>
      <w:bookmarkStart w:id="1175" w:name="_Toc439173239"/>
      <w:bookmarkStart w:id="1176" w:name="_Toc439238235"/>
      <w:bookmarkStart w:id="1177" w:name="_Toc439252782"/>
      <w:bookmarkStart w:id="1178" w:name="_Toc439323756"/>
      <w:bookmarkStart w:id="1179" w:name="_Toc440361393"/>
      <w:bookmarkStart w:id="1180" w:name="_Toc440376275"/>
      <w:bookmarkStart w:id="1181" w:name="_Toc440382533"/>
      <w:bookmarkStart w:id="1182" w:name="_Toc440447203"/>
      <w:bookmarkStart w:id="1183" w:name="_Toc440632364"/>
      <w:bookmarkStart w:id="1184" w:name="_Toc440875136"/>
      <w:bookmarkStart w:id="1185" w:name="_Toc441131123"/>
      <w:bookmarkStart w:id="1186" w:name="_Toc465774646"/>
      <w:bookmarkStart w:id="1187" w:name="_Toc465848875"/>
      <w:bookmarkStart w:id="1188" w:name="_Toc468875378"/>
      <w:bookmarkStart w:id="1189" w:name="_Toc46948843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0" w:name="_Toc98253944"/>
      <w:bookmarkStart w:id="1191" w:name="_Toc157248196"/>
      <w:bookmarkStart w:id="1192" w:name="_Toc157496565"/>
      <w:bookmarkStart w:id="1193" w:name="_Toc158206104"/>
      <w:bookmarkStart w:id="1194" w:name="_Toc164057789"/>
      <w:bookmarkStart w:id="1195" w:name="_Toc164137139"/>
      <w:bookmarkStart w:id="1196" w:name="_Toc164161299"/>
      <w:bookmarkStart w:id="1197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198" w:name="_Toc439170694"/>
      <w:bookmarkStart w:id="1199" w:name="_Toc439172796"/>
      <w:bookmarkStart w:id="1200" w:name="_Toc439173240"/>
      <w:bookmarkStart w:id="1201" w:name="_Toc439238236"/>
      <w:bookmarkStart w:id="1202" w:name="_Toc439252783"/>
      <w:bookmarkStart w:id="1203" w:name="_Toc439323757"/>
      <w:bookmarkStart w:id="1204" w:name="_Toc440361394"/>
      <w:bookmarkStart w:id="1205" w:name="_Toc440376276"/>
      <w:bookmarkStart w:id="1206" w:name="_Toc440382534"/>
      <w:bookmarkStart w:id="1207" w:name="_Toc440447204"/>
      <w:bookmarkStart w:id="1208" w:name="_Toc440632365"/>
      <w:bookmarkStart w:id="1209" w:name="_Toc440875137"/>
      <w:bookmarkStart w:id="1210" w:name="_Toc441131124"/>
      <w:bookmarkStart w:id="1211" w:name="_Toc465774647"/>
      <w:bookmarkStart w:id="1212" w:name="_Toc465848876"/>
      <w:bookmarkStart w:id="1213" w:name="_Toc468875379"/>
      <w:bookmarkStart w:id="1214" w:name="_Toc469488431"/>
      <w:r w:rsidRPr="00D904EF">
        <w:rPr>
          <w:szCs w:val="24"/>
        </w:rPr>
        <w:lastRenderedPageBreak/>
        <w:t>Инструкции по заполнению</w:t>
      </w:r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4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6389"/>
      <w:bookmarkStart w:id="1216" w:name="_Toc57314677"/>
      <w:bookmarkStart w:id="1217" w:name="_Toc69728991"/>
      <w:bookmarkStart w:id="1218" w:name="_Toc98253945"/>
      <w:bookmarkStart w:id="1219" w:name="_Toc165173871"/>
      <w:bookmarkStart w:id="1220" w:name="_Toc423423675"/>
      <w:bookmarkStart w:id="1221" w:name="_Toc46948843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D904EF" w:rsidRDefault="004F4D80" w:rsidP="004F4D80">
      <w:pPr>
        <w:pStyle w:val="3"/>
        <w:rPr>
          <w:szCs w:val="24"/>
        </w:rPr>
      </w:pPr>
      <w:bookmarkStart w:id="1222" w:name="_Toc98253946"/>
      <w:bookmarkStart w:id="1223" w:name="_Toc157248198"/>
      <w:bookmarkStart w:id="1224" w:name="_Toc157496567"/>
      <w:bookmarkStart w:id="1225" w:name="_Toc158206106"/>
      <w:bookmarkStart w:id="1226" w:name="_Toc164057791"/>
      <w:bookmarkStart w:id="1227" w:name="_Toc164137141"/>
      <w:bookmarkStart w:id="1228" w:name="_Toc164161301"/>
      <w:bookmarkStart w:id="1229" w:name="_Toc165173872"/>
      <w:bookmarkStart w:id="1230" w:name="_Toc439170696"/>
      <w:bookmarkStart w:id="1231" w:name="_Toc439172798"/>
      <w:bookmarkStart w:id="1232" w:name="_Toc439173242"/>
      <w:bookmarkStart w:id="1233" w:name="_Toc439238238"/>
      <w:bookmarkStart w:id="1234" w:name="_Toc439252785"/>
      <w:bookmarkStart w:id="1235" w:name="_Toc439323759"/>
      <w:bookmarkStart w:id="1236" w:name="_Toc440361396"/>
      <w:bookmarkStart w:id="1237" w:name="_Toc440376278"/>
      <w:bookmarkStart w:id="1238" w:name="_Toc440382536"/>
      <w:bookmarkStart w:id="1239" w:name="_Toc440447206"/>
      <w:bookmarkStart w:id="1240" w:name="_Toc440632367"/>
      <w:bookmarkStart w:id="1241" w:name="_Toc440875139"/>
      <w:bookmarkStart w:id="1242" w:name="_Toc441131126"/>
      <w:bookmarkStart w:id="1243" w:name="_Toc465774649"/>
      <w:bookmarkStart w:id="1244" w:name="_Toc465848878"/>
      <w:bookmarkStart w:id="1245" w:name="_Toc468875381"/>
      <w:bookmarkStart w:id="1246" w:name="_Toc469488433"/>
      <w:r w:rsidRPr="00D904EF">
        <w:rPr>
          <w:szCs w:val="24"/>
        </w:rPr>
        <w:t>Форма Справки о материально-технических ресурсах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47" w:name="_Toc98253947"/>
      <w:bookmarkStart w:id="1248" w:name="_Toc157248199"/>
      <w:bookmarkStart w:id="1249" w:name="_Toc157496568"/>
      <w:bookmarkStart w:id="1250" w:name="_Toc158206107"/>
      <w:bookmarkStart w:id="1251" w:name="_Toc164057792"/>
      <w:bookmarkStart w:id="1252" w:name="_Toc164137142"/>
      <w:bookmarkStart w:id="1253" w:name="_Toc164161302"/>
      <w:bookmarkStart w:id="1254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5" w:name="_Toc439170697"/>
      <w:bookmarkStart w:id="1256" w:name="_Toc439172799"/>
      <w:bookmarkStart w:id="1257" w:name="_Toc439173243"/>
      <w:bookmarkStart w:id="1258" w:name="_Toc439238239"/>
      <w:bookmarkStart w:id="1259" w:name="_Toc439252786"/>
      <w:bookmarkStart w:id="1260" w:name="_Toc439323760"/>
      <w:bookmarkStart w:id="1261" w:name="_Toc440361397"/>
      <w:bookmarkStart w:id="1262" w:name="_Toc440376279"/>
      <w:bookmarkStart w:id="1263" w:name="_Toc440382537"/>
      <w:bookmarkStart w:id="1264" w:name="_Toc440447207"/>
      <w:bookmarkStart w:id="1265" w:name="_Toc440632368"/>
      <w:bookmarkStart w:id="1266" w:name="_Toc440875140"/>
      <w:bookmarkStart w:id="1267" w:name="_Toc441131127"/>
      <w:bookmarkStart w:id="1268" w:name="_Toc465774650"/>
      <w:bookmarkStart w:id="1269" w:name="_Toc465848879"/>
      <w:bookmarkStart w:id="1270" w:name="_Toc468875382"/>
      <w:bookmarkStart w:id="1271" w:name="_Toc469488434"/>
      <w:r w:rsidRPr="00D904EF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2" w:name="_Ref55336398"/>
      <w:bookmarkStart w:id="1273" w:name="_Toc57314678"/>
      <w:bookmarkStart w:id="1274" w:name="_Toc69728992"/>
      <w:bookmarkStart w:id="1275" w:name="_Toc98253948"/>
      <w:bookmarkStart w:id="1276" w:name="_Toc165173874"/>
      <w:bookmarkStart w:id="1277" w:name="_Toc423423676"/>
      <w:bookmarkStart w:id="1278" w:name="_Toc46948843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D904EF" w:rsidRDefault="004F4D80" w:rsidP="004F4D80">
      <w:pPr>
        <w:pStyle w:val="3"/>
        <w:rPr>
          <w:szCs w:val="24"/>
        </w:rPr>
      </w:pPr>
      <w:bookmarkStart w:id="1279" w:name="_Toc98253949"/>
      <w:bookmarkStart w:id="1280" w:name="_Toc157248201"/>
      <w:bookmarkStart w:id="1281" w:name="_Toc157496570"/>
      <w:bookmarkStart w:id="1282" w:name="_Toc158206109"/>
      <w:bookmarkStart w:id="1283" w:name="_Toc164057794"/>
      <w:bookmarkStart w:id="1284" w:name="_Toc164137144"/>
      <w:bookmarkStart w:id="1285" w:name="_Toc164161304"/>
      <w:bookmarkStart w:id="1286" w:name="_Toc165173875"/>
      <w:bookmarkStart w:id="1287" w:name="_Toc439170699"/>
      <w:bookmarkStart w:id="1288" w:name="_Toc439172801"/>
      <w:bookmarkStart w:id="1289" w:name="_Toc439173245"/>
      <w:bookmarkStart w:id="1290" w:name="_Toc439238241"/>
      <w:bookmarkStart w:id="1291" w:name="_Toc439252788"/>
      <w:bookmarkStart w:id="1292" w:name="_Toc439323762"/>
      <w:bookmarkStart w:id="1293" w:name="_Toc440361399"/>
      <w:bookmarkStart w:id="1294" w:name="_Toc440376281"/>
      <w:bookmarkStart w:id="1295" w:name="_Toc440382539"/>
      <w:bookmarkStart w:id="1296" w:name="_Toc440447209"/>
      <w:bookmarkStart w:id="1297" w:name="_Toc440632370"/>
      <w:bookmarkStart w:id="1298" w:name="_Toc440875142"/>
      <w:bookmarkStart w:id="1299" w:name="_Toc441131129"/>
      <w:bookmarkStart w:id="1300" w:name="_Toc465774652"/>
      <w:bookmarkStart w:id="1301" w:name="_Toc465848881"/>
      <w:bookmarkStart w:id="1302" w:name="_Toc468875384"/>
      <w:bookmarkStart w:id="1303" w:name="_Toc469488436"/>
      <w:r w:rsidRPr="00D904EF">
        <w:rPr>
          <w:szCs w:val="24"/>
        </w:rPr>
        <w:t>Форма Справки о кадровых ресурсах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4" w:name="_Toc98253950"/>
      <w:bookmarkStart w:id="1305" w:name="_Toc157248202"/>
      <w:bookmarkStart w:id="1306" w:name="_Toc157496571"/>
      <w:bookmarkStart w:id="1307" w:name="_Toc158206110"/>
      <w:bookmarkStart w:id="1308" w:name="_Toc164057795"/>
      <w:bookmarkStart w:id="1309" w:name="_Toc164137145"/>
      <w:bookmarkStart w:id="1310" w:name="_Toc164161305"/>
      <w:bookmarkStart w:id="1311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2" w:name="_Toc439170700"/>
      <w:bookmarkStart w:id="1313" w:name="_Toc439172802"/>
      <w:bookmarkStart w:id="1314" w:name="_Toc439173246"/>
      <w:bookmarkStart w:id="1315" w:name="_Toc439238242"/>
      <w:bookmarkStart w:id="1316" w:name="_Toc439252789"/>
      <w:bookmarkStart w:id="1317" w:name="_Toc439323763"/>
      <w:bookmarkStart w:id="1318" w:name="_Toc440361400"/>
      <w:bookmarkStart w:id="1319" w:name="_Toc440376282"/>
      <w:bookmarkStart w:id="1320" w:name="_Toc440382540"/>
      <w:bookmarkStart w:id="1321" w:name="_Toc440447210"/>
      <w:bookmarkStart w:id="1322" w:name="_Toc440632371"/>
      <w:bookmarkStart w:id="1323" w:name="_Toc440875143"/>
      <w:bookmarkStart w:id="1324" w:name="_Toc441131130"/>
      <w:bookmarkStart w:id="1325" w:name="_Toc465774653"/>
      <w:bookmarkStart w:id="1326" w:name="_Toc465848882"/>
      <w:bookmarkStart w:id="1327" w:name="_Toc468875385"/>
      <w:bookmarkStart w:id="1328" w:name="_Toc469488437"/>
      <w:r w:rsidRPr="00D904EF">
        <w:rPr>
          <w:szCs w:val="24"/>
        </w:rPr>
        <w:lastRenderedPageBreak/>
        <w:t>Инструкции по заполнению</w:t>
      </w:r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9" w:name="_Toc165173881"/>
      <w:bookmarkStart w:id="1330" w:name="_Ref194749267"/>
      <w:bookmarkStart w:id="1331" w:name="_Toc423423677"/>
      <w:bookmarkStart w:id="1332" w:name="_Ref440271993"/>
      <w:bookmarkStart w:id="1333" w:name="_Ref440274659"/>
      <w:bookmarkStart w:id="1334" w:name="_Toc469488438"/>
      <w:bookmarkStart w:id="1335" w:name="_Ref90381523"/>
      <w:bookmarkStart w:id="1336" w:name="_Toc90385124"/>
      <w:bookmarkStart w:id="1337" w:name="_Ref96861029"/>
      <w:bookmarkStart w:id="1338" w:name="_Toc97651410"/>
      <w:bookmarkStart w:id="1339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29"/>
      <w:bookmarkEnd w:id="1330"/>
      <w:bookmarkEnd w:id="1331"/>
      <w:bookmarkEnd w:id="1332"/>
      <w:bookmarkEnd w:id="1333"/>
      <w:bookmarkEnd w:id="1334"/>
    </w:p>
    <w:p w:rsidR="004F4D80" w:rsidRPr="00D904EF" w:rsidRDefault="004F4D80" w:rsidP="004F4D80">
      <w:pPr>
        <w:pStyle w:val="3"/>
        <w:rPr>
          <w:szCs w:val="24"/>
        </w:rPr>
      </w:pPr>
      <w:bookmarkStart w:id="1340" w:name="_Toc97651411"/>
      <w:bookmarkStart w:id="1341" w:name="_Toc98253956"/>
      <w:bookmarkStart w:id="1342" w:name="_Toc157248208"/>
      <w:bookmarkStart w:id="1343" w:name="_Toc157496577"/>
      <w:bookmarkStart w:id="1344" w:name="_Toc158206116"/>
      <w:bookmarkStart w:id="1345" w:name="_Toc164057801"/>
      <w:bookmarkStart w:id="1346" w:name="_Toc164137151"/>
      <w:bookmarkStart w:id="1347" w:name="_Toc164161311"/>
      <w:bookmarkStart w:id="1348" w:name="_Toc165173882"/>
      <w:bookmarkStart w:id="1349" w:name="_Toc439170702"/>
      <w:bookmarkStart w:id="1350" w:name="_Toc439172804"/>
      <w:bookmarkStart w:id="1351" w:name="_Toc439173248"/>
      <w:bookmarkStart w:id="1352" w:name="_Toc439238244"/>
      <w:bookmarkStart w:id="1353" w:name="_Toc439252791"/>
      <w:bookmarkStart w:id="1354" w:name="_Toc439323765"/>
      <w:bookmarkStart w:id="1355" w:name="_Toc440361402"/>
      <w:bookmarkStart w:id="1356" w:name="_Toc440376284"/>
      <w:bookmarkStart w:id="1357" w:name="_Toc440382542"/>
      <w:bookmarkStart w:id="1358" w:name="_Toc440447212"/>
      <w:bookmarkStart w:id="1359" w:name="_Toc440632373"/>
      <w:bookmarkStart w:id="1360" w:name="_Toc440875145"/>
      <w:bookmarkStart w:id="1361" w:name="_Toc441131132"/>
      <w:bookmarkStart w:id="1362" w:name="_Toc465774655"/>
      <w:bookmarkStart w:id="1363" w:name="_Toc465848884"/>
      <w:bookmarkStart w:id="1364" w:name="_Toc468875387"/>
      <w:bookmarkStart w:id="1365" w:name="_Toc469488439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6" w:name="_Toc97651412"/>
      <w:bookmarkStart w:id="1367" w:name="_Toc98253957"/>
      <w:bookmarkStart w:id="1368" w:name="_Toc157248209"/>
      <w:bookmarkStart w:id="1369" w:name="_Toc157496578"/>
      <w:bookmarkStart w:id="1370" w:name="_Toc158206117"/>
      <w:bookmarkStart w:id="1371" w:name="_Toc164057802"/>
      <w:bookmarkStart w:id="1372" w:name="_Toc164137152"/>
      <w:bookmarkStart w:id="1373" w:name="_Toc164161312"/>
      <w:bookmarkStart w:id="137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5" w:name="_Toc439170703"/>
      <w:bookmarkStart w:id="1376" w:name="_Toc439172805"/>
      <w:bookmarkStart w:id="1377" w:name="_Toc439173249"/>
      <w:bookmarkStart w:id="1378" w:name="_Toc439238245"/>
      <w:bookmarkStart w:id="1379" w:name="_Toc439252792"/>
      <w:bookmarkStart w:id="1380" w:name="_Toc439323766"/>
      <w:bookmarkStart w:id="1381" w:name="_Toc440361403"/>
      <w:bookmarkStart w:id="1382" w:name="_Toc440376285"/>
      <w:bookmarkStart w:id="1383" w:name="_Toc440382543"/>
      <w:bookmarkStart w:id="1384" w:name="_Toc440447213"/>
      <w:bookmarkStart w:id="1385" w:name="_Toc440632374"/>
      <w:bookmarkStart w:id="1386" w:name="_Toc440875146"/>
      <w:bookmarkStart w:id="1387" w:name="_Toc441131133"/>
      <w:bookmarkStart w:id="1388" w:name="_Toc465774656"/>
      <w:bookmarkStart w:id="1389" w:name="_Toc465848885"/>
      <w:bookmarkStart w:id="1390" w:name="_Toc468875388"/>
      <w:bookmarkStart w:id="1391" w:name="_Toc469488440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886100">
        <w:fldChar w:fldCharType="begin"/>
      </w:r>
      <w:r w:rsidR="00886100">
        <w:instrText xml:space="preserve"> REF _Ref55336310 \r \h  \* MERGEFORMAT </w:instrText>
      </w:r>
      <w:r w:rsidR="00886100">
        <w:fldChar w:fldCharType="separate"/>
      </w:r>
      <w:r w:rsidR="00E969AA" w:rsidRPr="00E969AA">
        <w:rPr>
          <w:sz w:val="24"/>
          <w:szCs w:val="24"/>
        </w:rPr>
        <w:t>5.1</w:t>
      </w:r>
      <w:r w:rsidR="00886100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5"/>
    <w:bookmarkEnd w:id="1336"/>
    <w:bookmarkEnd w:id="1337"/>
    <w:bookmarkEnd w:id="1338"/>
    <w:bookmarkEnd w:id="1339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2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3" w:name="_Toc423423680"/>
      <w:bookmarkStart w:id="1394" w:name="_Ref440272035"/>
      <w:bookmarkStart w:id="1395" w:name="_Ref440274733"/>
      <w:bookmarkStart w:id="1396" w:name="_Ref444181467"/>
      <w:bookmarkStart w:id="1397" w:name="_Toc46948844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2"/>
      <w:bookmarkEnd w:id="1393"/>
      <w:bookmarkEnd w:id="1394"/>
      <w:bookmarkEnd w:id="1395"/>
      <w:bookmarkEnd w:id="1396"/>
      <w:bookmarkEnd w:id="1397"/>
    </w:p>
    <w:p w:rsidR="004F4D80" w:rsidRPr="00E87023" w:rsidRDefault="004F4D80" w:rsidP="004F4D80">
      <w:pPr>
        <w:pStyle w:val="3"/>
        <w:rPr>
          <w:sz w:val="22"/>
        </w:rPr>
      </w:pPr>
      <w:bookmarkStart w:id="1398" w:name="_Toc343690584"/>
      <w:bookmarkStart w:id="1399" w:name="_Toc372294428"/>
      <w:bookmarkStart w:id="1400" w:name="_Toc379288896"/>
      <w:bookmarkStart w:id="1401" w:name="_Toc384734780"/>
      <w:bookmarkStart w:id="1402" w:name="_Toc396984078"/>
      <w:bookmarkStart w:id="1403" w:name="_Toc423423681"/>
      <w:bookmarkStart w:id="1404" w:name="_Toc439170710"/>
      <w:bookmarkStart w:id="1405" w:name="_Toc439172812"/>
      <w:bookmarkStart w:id="1406" w:name="_Toc439173253"/>
      <w:bookmarkStart w:id="1407" w:name="_Toc439238249"/>
      <w:bookmarkStart w:id="1408" w:name="_Toc439252796"/>
      <w:bookmarkStart w:id="1409" w:name="_Toc439323770"/>
      <w:bookmarkStart w:id="1410" w:name="_Toc440361405"/>
      <w:bookmarkStart w:id="1411" w:name="_Toc440376287"/>
      <w:bookmarkStart w:id="1412" w:name="_Toc440382545"/>
      <w:bookmarkStart w:id="1413" w:name="_Toc440447215"/>
      <w:bookmarkStart w:id="1414" w:name="_Toc440632376"/>
      <w:bookmarkStart w:id="1415" w:name="_Toc440875148"/>
      <w:bookmarkStart w:id="1416" w:name="_Toc441131135"/>
      <w:bookmarkStart w:id="1417" w:name="_Toc465774658"/>
      <w:bookmarkStart w:id="1418" w:name="_Toc465848887"/>
      <w:bookmarkStart w:id="1419" w:name="_Toc468875390"/>
      <w:bookmarkStart w:id="1420" w:name="_Toc46948844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61406"/>
      <w:bookmarkStart w:id="1434" w:name="_Toc440376288"/>
      <w:bookmarkStart w:id="1435" w:name="_Toc440382546"/>
      <w:bookmarkStart w:id="1436" w:name="_Toc440447216"/>
      <w:bookmarkStart w:id="1437" w:name="_Toc440632377"/>
      <w:bookmarkStart w:id="1438" w:name="_Toc440875149"/>
      <w:bookmarkStart w:id="1439" w:name="_Toc441131136"/>
      <w:bookmarkStart w:id="1440" w:name="_Toc465774659"/>
      <w:bookmarkStart w:id="1441" w:name="_Toc465848888"/>
      <w:bookmarkStart w:id="1442" w:name="_Toc468875391"/>
      <w:bookmarkStart w:id="1443" w:name="_Toc469488443"/>
      <w:r w:rsidRPr="00D27071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4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Toc423423683"/>
      <w:bookmarkStart w:id="1446" w:name="_Ref440272051"/>
      <w:bookmarkStart w:id="1447" w:name="_Ref440274744"/>
      <w:bookmarkStart w:id="1448" w:name="_Toc46948844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4"/>
      <w:bookmarkEnd w:id="1445"/>
      <w:bookmarkEnd w:id="1446"/>
      <w:bookmarkEnd w:id="1447"/>
      <w:bookmarkEnd w:id="1448"/>
    </w:p>
    <w:p w:rsidR="004F4D80" w:rsidRPr="00AE1D21" w:rsidRDefault="004F4D80" w:rsidP="004F4D80">
      <w:pPr>
        <w:pStyle w:val="3"/>
        <w:rPr>
          <w:szCs w:val="24"/>
        </w:rPr>
      </w:pPr>
      <w:bookmarkStart w:id="1449" w:name="_Toc343690587"/>
      <w:bookmarkStart w:id="1450" w:name="_Toc372294431"/>
      <w:bookmarkStart w:id="1451" w:name="_Toc379288899"/>
      <w:bookmarkStart w:id="1452" w:name="_Toc384734783"/>
      <w:bookmarkStart w:id="1453" w:name="_Toc396984081"/>
      <w:bookmarkStart w:id="1454" w:name="_Toc423423684"/>
      <w:bookmarkStart w:id="1455" w:name="_Toc439170713"/>
      <w:bookmarkStart w:id="1456" w:name="_Toc439172815"/>
      <w:bookmarkStart w:id="1457" w:name="_Toc439173256"/>
      <w:bookmarkStart w:id="1458" w:name="_Toc439238252"/>
      <w:bookmarkStart w:id="1459" w:name="_Toc439252799"/>
      <w:bookmarkStart w:id="1460" w:name="_Toc439323773"/>
      <w:bookmarkStart w:id="1461" w:name="_Toc440361408"/>
      <w:bookmarkStart w:id="1462" w:name="_Toc440376290"/>
      <w:bookmarkStart w:id="1463" w:name="_Toc440382548"/>
      <w:bookmarkStart w:id="1464" w:name="_Toc440447218"/>
      <w:bookmarkStart w:id="1465" w:name="_Toc440632379"/>
      <w:bookmarkStart w:id="1466" w:name="_Toc440875151"/>
      <w:bookmarkStart w:id="1467" w:name="_Toc441131138"/>
      <w:bookmarkStart w:id="1468" w:name="_Toc465774661"/>
      <w:bookmarkStart w:id="1469" w:name="_Toc465848890"/>
      <w:bookmarkStart w:id="1470" w:name="_Toc468875393"/>
      <w:bookmarkStart w:id="1471" w:name="_Toc469488445"/>
      <w:r w:rsidRPr="008C4223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r w:rsidR="000D70B6" w:rsidRPr="00AE1D21">
        <w:rPr>
          <w:szCs w:val="24"/>
        </w:rPr>
        <w:t>Согласия на обработку персональных данных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2" w:name="_Toc439252801"/>
      <w:bookmarkStart w:id="1473" w:name="_Toc439323774"/>
      <w:bookmarkStart w:id="1474" w:name="_Toc440361409"/>
      <w:bookmarkStart w:id="1475" w:name="_Toc440376291"/>
      <w:bookmarkStart w:id="1476" w:name="_Toc440382549"/>
      <w:bookmarkStart w:id="1477" w:name="_Toc440447219"/>
      <w:bookmarkStart w:id="1478" w:name="_Toc440632380"/>
      <w:bookmarkStart w:id="1479" w:name="_Toc440875152"/>
      <w:bookmarkStart w:id="1480" w:name="_Toc441131139"/>
      <w:bookmarkStart w:id="1481" w:name="_Toc465774662"/>
      <w:bookmarkStart w:id="1482" w:name="_Toc465848891"/>
      <w:bookmarkStart w:id="1483" w:name="_Toc468875394"/>
      <w:bookmarkStart w:id="1484" w:name="_Toc469488446"/>
      <w:r w:rsidRPr="00AE1D21">
        <w:rPr>
          <w:szCs w:val="24"/>
        </w:rPr>
        <w:lastRenderedPageBreak/>
        <w:t>Инструкции по заполнению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5" w:name="_Toc461808970"/>
      <w:bookmarkStart w:id="1486" w:name="_Toc464120680"/>
      <w:bookmarkStart w:id="1487" w:name="_Toc465774663"/>
      <w:bookmarkStart w:id="1488" w:name="_Toc465848892"/>
      <w:bookmarkStart w:id="1489" w:name="_Toc468875395"/>
      <w:bookmarkStart w:id="1490" w:name="_Toc46948844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5"/>
      <w:bookmarkEnd w:id="1486"/>
      <w:bookmarkEnd w:id="1487"/>
      <w:bookmarkEnd w:id="1488"/>
      <w:bookmarkEnd w:id="1489"/>
      <w:bookmarkEnd w:id="1490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1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1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2" w:name="_Toc461808972"/>
      <w:bookmarkStart w:id="1493" w:name="_Toc464120681"/>
      <w:bookmarkStart w:id="1494" w:name="_Toc465774664"/>
      <w:bookmarkStart w:id="1495" w:name="_Toc465848893"/>
      <w:bookmarkStart w:id="1496" w:name="_Toc468875396"/>
      <w:bookmarkStart w:id="1497" w:name="_Toc469488448"/>
      <w:r w:rsidRPr="00AE1D21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6948844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498"/>
      <w:bookmarkEnd w:id="1499"/>
      <w:bookmarkEnd w:id="1500"/>
      <w:bookmarkEnd w:id="1501"/>
    </w:p>
    <w:p w:rsidR="007A6A39" w:rsidRPr="007A6A39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61411"/>
      <w:bookmarkStart w:id="1509" w:name="_Toc440376293"/>
      <w:bookmarkStart w:id="1510" w:name="_Toc440382551"/>
      <w:bookmarkStart w:id="1511" w:name="_Toc440447221"/>
      <w:bookmarkStart w:id="1512" w:name="_Toc440632382"/>
      <w:bookmarkStart w:id="1513" w:name="_Toc440875154"/>
      <w:bookmarkStart w:id="1514" w:name="_Toc441131141"/>
      <w:bookmarkStart w:id="1515" w:name="_Toc465774666"/>
      <w:bookmarkStart w:id="1516" w:name="_Toc465848895"/>
      <w:bookmarkStart w:id="1517" w:name="_Toc468875398"/>
      <w:bookmarkStart w:id="1518" w:name="_Toc46948845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6311E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6311EE">
        <w:rPr>
          <w:vertAlign w:val="subscript"/>
        </w:rPr>
      </w:r>
      <w:r w:rsidR="006311EE">
        <w:rPr>
          <w:vertAlign w:val="subscript"/>
        </w:rPr>
        <w:fldChar w:fldCharType="separate"/>
      </w:r>
      <w:r w:rsidR="00E969AA">
        <w:rPr>
          <w:vertAlign w:val="subscript"/>
        </w:rPr>
        <w:t>1.1.4</w:t>
      </w:r>
      <w:r w:rsidR="006311E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886100">
        <w:fldChar w:fldCharType="begin"/>
      </w:r>
      <w:r w:rsidR="00886100">
        <w:instrText xml:space="preserve"> REF _Ref440275279 \r \h  \* MERGEFORMAT </w:instrText>
      </w:r>
      <w:r w:rsidR="00886100">
        <w:fldChar w:fldCharType="separate"/>
      </w:r>
      <w:r w:rsidR="00E969AA" w:rsidRPr="00E969AA">
        <w:rPr>
          <w:vertAlign w:val="subscript"/>
        </w:rPr>
        <w:t>1.1.4</w:t>
      </w:r>
      <w:r w:rsidR="00886100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61412"/>
      <w:bookmarkStart w:id="1526" w:name="_Toc440376294"/>
      <w:bookmarkStart w:id="1527" w:name="_Toc440382552"/>
      <w:bookmarkStart w:id="1528" w:name="_Toc440447222"/>
      <w:bookmarkStart w:id="1529" w:name="_Toc440632383"/>
      <w:bookmarkStart w:id="1530" w:name="_Toc440875155"/>
      <w:bookmarkStart w:id="1531" w:name="_Toc441131142"/>
      <w:bookmarkStart w:id="1532" w:name="_Toc465774667"/>
      <w:bookmarkStart w:id="1533" w:name="_Toc465848896"/>
      <w:bookmarkStart w:id="1534" w:name="_Toc468875399"/>
      <w:bookmarkStart w:id="1535" w:name="_Toc469488451"/>
      <w:r w:rsidRPr="007857E5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Ref465847449"/>
      <w:bookmarkStart w:id="1537" w:name="_Ref465847748"/>
      <w:bookmarkStart w:id="1538" w:name="_Ref465847768"/>
      <w:bookmarkStart w:id="1539" w:name="_Toc469488452"/>
      <w:r w:rsidRPr="00AE1D21">
        <w:lastRenderedPageBreak/>
        <w:t>Расписка  сдачи-приемки соглашения о неустойке (форма 15)</w:t>
      </w:r>
      <w:bookmarkEnd w:id="1536"/>
      <w:bookmarkEnd w:id="1537"/>
      <w:bookmarkEnd w:id="1538"/>
      <w:bookmarkEnd w:id="1539"/>
    </w:p>
    <w:p w:rsidR="00AF12BB" w:rsidRPr="00CC5A3A" w:rsidRDefault="00AF12BB" w:rsidP="00AF12BB">
      <w:pPr>
        <w:pStyle w:val="3"/>
        <w:rPr>
          <w:szCs w:val="24"/>
        </w:rPr>
      </w:pPr>
      <w:bookmarkStart w:id="1540" w:name="_Toc465774669"/>
      <w:bookmarkStart w:id="1541" w:name="_Toc465848898"/>
      <w:bookmarkStart w:id="1542" w:name="_Toc468875401"/>
      <w:bookmarkStart w:id="1543" w:name="_Toc469488453"/>
      <w:r w:rsidRPr="00CC5A3A">
        <w:rPr>
          <w:szCs w:val="24"/>
        </w:rPr>
        <w:t>Форма Расписки  сдачи-приемки соглашения о неустойке</w:t>
      </w:r>
      <w:bookmarkEnd w:id="1540"/>
      <w:bookmarkEnd w:id="1541"/>
      <w:bookmarkEnd w:id="1542"/>
      <w:bookmarkEnd w:id="1543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4" w:name="_Toc465774670"/>
      <w:bookmarkStart w:id="1545" w:name="_Toc465848899"/>
      <w:bookmarkStart w:id="1546" w:name="_Toc468875402"/>
      <w:bookmarkStart w:id="1547" w:name="_Toc469488454"/>
      <w:r w:rsidRPr="00CC5A3A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8" w:name="_Ref440272274"/>
      <w:bookmarkStart w:id="1549" w:name="_Ref440274756"/>
      <w:bookmarkStart w:id="1550" w:name="_Toc46948845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48"/>
      <w:bookmarkEnd w:id="1549"/>
      <w:bookmarkEnd w:id="1550"/>
    </w:p>
    <w:p w:rsidR="007857E5" w:rsidRPr="00AE1D21" w:rsidRDefault="007857E5" w:rsidP="007857E5">
      <w:pPr>
        <w:pStyle w:val="3"/>
        <w:rPr>
          <w:szCs w:val="24"/>
        </w:rPr>
      </w:pPr>
      <w:bookmarkStart w:id="1551" w:name="_Toc439170718"/>
      <w:bookmarkStart w:id="1552" w:name="_Toc439172820"/>
      <w:bookmarkStart w:id="1553" w:name="_Toc439173262"/>
      <w:bookmarkStart w:id="1554" w:name="_Toc439238258"/>
      <w:bookmarkStart w:id="1555" w:name="_Toc439252806"/>
      <w:bookmarkStart w:id="1556" w:name="_Toc439323779"/>
      <w:bookmarkStart w:id="1557" w:name="_Toc440361414"/>
      <w:bookmarkStart w:id="1558" w:name="_Toc440376296"/>
      <w:bookmarkStart w:id="1559" w:name="_Toc440382554"/>
      <w:bookmarkStart w:id="1560" w:name="_Toc440447224"/>
      <w:bookmarkStart w:id="1561" w:name="_Toc440632385"/>
      <w:bookmarkStart w:id="1562" w:name="_Toc440875157"/>
      <w:bookmarkStart w:id="1563" w:name="_Toc441131144"/>
      <w:bookmarkStart w:id="1564" w:name="_Toc465774672"/>
      <w:bookmarkStart w:id="1565" w:name="_Toc465848901"/>
      <w:bookmarkStart w:id="1566" w:name="_Toc468875404"/>
      <w:bookmarkStart w:id="1567" w:name="_Toc469488456"/>
      <w:r w:rsidRPr="00AE1D21">
        <w:rPr>
          <w:szCs w:val="24"/>
        </w:rPr>
        <w:t xml:space="preserve">Форма </w:t>
      </w:r>
      <w:bookmarkEnd w:id="155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68" w:name="_Toc300142269"/>
      <w:bookmarkStart w:id="1569" w:name="_Toc309735391"/>
      <w:bookmarkStart w:id="157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6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69"/>
      <w:bookmarkEnd w:id="157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1" w:name="_Toc439170719"/>
      <w:bookmarkStart w:id="1572" w:name="_Toc439172821"/>
      <w:bookmarkStart w:id="1573" w:name="_Toc439173263"/>
      <w:bookmarkStart w:id="1574" w:name="_Toc439238259"/>
      <w:bookmarkStart w:id="1575" w:name="_Toc439252807"/>
      <w:bookmarkStart w:id="1576" w:name="_Toc439323780"/>
      <w:bookmarkStart w:id="1577" w:name="_Toc440361415"/>
      <w:bookmarkStart w:id="1578" w:name="_Toc440376297"/>
      <w:bookmarkStart w:id="1579" w:name="_Toc440382555"/>
      <w:bookmarkStart w:id="1580" w:name="_Toc440447225"/>
      <w:bookmarkStart w:id="1581" w:name="_Toc440632386"/>
      <w:bookmarkStart w:id="1582" w:name="_Toc440875158"/>
      <w:bookmarkStart w:id="1583" w:name="_Toc441131145"/>
      <w:bookmarkStart w:id="1584" w:name="_Toc465774673"/>
      <w:bookmarkStart w:id="1585" w:name="_Toc465848902"/>
      <w:bookmarkStart w:id="1586" w:name="_Toc468875405"/>
      <w:bookmarkStart w:id="1587" w:name="_Toc469488457"/>
      <w:r w:rsidRPr="007857E5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88" w:name="_Ref93268095"/>
      <w:bookmarkStart w:id="1589" w:name="_Ref93268099"/>
      <w:bookmarkStart w:id="1590" w:name="_Toc98253958"/>
      <w:bookmarkStart w:id="1591" w:name="_Toc165173884"/>
      <w:bookmarkStart w:id="1592" w:name="_Toc423423678"/>
      <w:bookmarkStart w:id="1593" w:name="_Ref440272510"/>
      <w:bookmarkStart w:id="1594" w:name="_Ref440274961"/>
      <w:bookmarkStart w:id="1595" w:name="_Ref90381141"/>
      <w:bookmarkStart w:id="1596" w:name="_Toc90385121"/>
      <w:bookmarkStart w:id="1597" w:name="_Toc98253952"/>
      <w:bookmarkStart w:id="1598" w:name="_Toc165173878"/>
      <w:bookmarkStart w:id="1599" w:name="_Toc423427449"/>
      <w:bookmarkStart w:id="1600" w:name="_Toc46948845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01" w:name="_Toc90385125"/>
      <w:bookmarkStart w:id="1602" w:name="_Toc439170705"/>
      <w:bookmarkStart w:id="1603" w:name="_Toc439172807"/>
      <w:bookmarkStart w:id="1604" w:name="_Toc439173268"/>
      <w:bookmarkStart w:id="1605" w:name="_Toc439238264"/>
      <w:bookmarkStart w:id="1606" w:name="_Toc439252812"/>
      <w:bookmarkStart w:id="1607" w:name="_Toc439323785"/>
      <w:bookmarkStart w:id="1608" w:name="_Toc440361420"/>
      <w:bookmarkStart w:id="1609" w:name="_Toc440376302"/>
      <w:bookmarkStart w:id="1610" w:name="_Toc440382560"/>
      <w:bookmarkStart w:id="1611" w:name="_Toc440447230"/>
      <w:bookmarkStart w:id="1612" w:name="_Toc440632391"/>
      <w:bookmarkStart w:id="1613" w:name="_Toc440875160"/>
      <w:bookmarkStart w:id="1614" w:name="_Toc441131147"/>
      <w:bookmarkStart w:id="1615" w:name="_Toc465774675"/>
      <w:bookmarkStart w:id="1616" w:name="_Toc465848904"/>
      <w:bookmarkStart w:id="1617" w:name="_Toc468875407"/>
      <w:bookmarkStart w:id="1618" w:name="_Toc469488459"/>
      <w:r w:rsidRPr="00D904EF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9" w:name="_Toc90385126"/>
      <w:bookmarkStart w:id="1620" w:name="_Toc98253959"/>
      <w:bookmarkStart w:id="1621" w:name="_Toc157248211"/>
      <w:bookmarkStart w:id="1622" w:name="_Toc157496580"/>
      <w:bookmarkStart w:id="1623" w:name="_Toc158206119"/>
      <w:bookmarkStart w:id="1624" w:name="_Toc164057804"/>
      <w:bookmarkStart w:id="1625" w:name="_Toc164137154"/>
      <w:bookmarkStart w:id="1626" w:name="_Toc164161314"/>
      <w:bookmarkStart w:id="162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28" w:name="_Toc439170706"/>
      <w:bookmarkStart w:id="1629" w:name="_Toc439172808"/>
      <w:bookmarkStart w:id="1630" w:name="_Toc439173269"/>
      <w:bookmarkStart w:id="1631" w:name="_Toc439238265"/>
      <w:bookmarkStart w:id="1632" w:name="_Toc439252813"/>
      <w:bookmarkStart w:id="1633" w:name="_Toc439323786"/>
      <w:bookmarkStart w:id="1634" w:name="_Toc440361421"/>
      <w:bookmarkStart w:id="1635" w:name="_Toc440376303"/>
      <w:bookmarkStart w:id="1636" w:name="_Toc440382561"/>
      <w:bookmarkStart w:id="1637" w:name="_Toc440447231"/>
      <w:bookmarkStart w:id="1638" w:name="_Toc440632392"/>
      <w:bookmarkStart w:id="1639" w:name="_Toc440875161"/>
      <w:bookmarkStart w:id="1640" w:name="_Toc441131148"/>
      <w:bookmarkStart w:id="1641" w:name="_Toc465774676"/>
      <w:bookmarkStart w:id="1642" w:name="_Toc465848905"/>
      <w:bookmarkStart w:id="1643" w:name="_Toc468875408"/>
      <w:bookmarkStart w:id="1644" w:name="_Toc469488460"/>
      <w:r w:rsidRPr="00D904EF">
        <w:rPr>
          <w:szCs w:val="24"/>
        </w:rPr>
        <w:lastRenderedPageBreak/>
        <w:t>Инструкции по заполнению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3.3.9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5" w:name="_Ref440376324"/>
      <w:bookmarkStart w:id="1646" w:name="_Ref440376401"/>
      <w:bookmarkStart w:id="1647" w:name="_Toc46948846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5"/>
      <w:bookmarkEnd w:id="1646"/>
      <w:bookmarkEnd w:id="1647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648" w:name="_Toc440376305"/>
      <w:bookmarkStart w:id="1649" w:name="_Toc440382563"/>
      <w:bookmarkStart w:id="1650" w:name="_Toc440447233"/>
      <w:bookmarkStart w:id="1651" w:name="_Toc440632394"/>
      <w:bookmarkStart w:id="1652" w:name="_Toc440875163"/>
      <w:bookmarkStart w:id="1653" w:name="_Toc441131150"/>
      <w:bookmarkStart w:id="1654" w:name="_Toc465774678"/>
      <w:bookmarkStart w:id="1655" w:name="_Toc465848907"/>
      <w:bookmarkStart w:id="1656" w:name="_Toc468875410"/>
      <w:bookmarkStart w:id="1657" w:name="_Toc469488462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58" w:name="_Toc440376306"/>
      <w:bookmarkStart w:id="1659" w:name="_Toc440382564"/>
      <w:bookmarkStart w:id="1660" w:name="_Toc440447234"/>
      <w:bookmarkStart w:id="1661" w:name="_Toc440632395"/>
      <w:bookmarkStart w:id="1662" w:name="_Toc440875164"/>
      <w:bookmarkStart w:id="1663" w:name="_Toc441131151"/>
      <w:bookmarkStart w:id="1664" w:name="_Toc465774679"/>
      <w:bookmarkStart w:id="1665" w:name="_Toc465848908"/>
      <w:bookmarkStart w:id="1666" w:name="_Toc468875411"/>
      <w:bookmarkStart w:id="1667" w:name="_Toc469488463"/>
      <w:r w:rsidRPr="00D904EF">
        <w:rPr>
          <w:szCs w:val="24"/>
        </w:rPr>
        <w:lastRenderedPageBreak/>
        <w:t>Инструкции по заполнению</w:t>
      </w:r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6311E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3.3.10</w:t>
      </w:r>
      <w:r w:rsidR="006311E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5.1</w:t>
      </w:r>
      <w:r w:rsidR="006311E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5.2</w:t>
      </w:r>
      <w:r w:rsidR="006311E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6311E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6311EE">
        <w:rPr>
          <w:sz w:val="24"/>
          <w:szCs w:val="24"/>
        </w:rPr>
      </w:r>
      <w:r w:rsidR="006311EE">
        <w:rPr>
          <w:sz w:val="24"/>
          <w:szCs w:val="24"/>
        </w:rPr>
        <w:fldChar w:fldCharType="separate"/>
      </w:r>
      <w:r w:rsidR="00E969AA">
        <w:rPr>
          <w:sz w:val="24"/>
          <w:szCs w:val="24"/>
        </w:rPr>
        <w:t>5.4</w:t>
      </w:r>
      <w:r w:rsidR="006311E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958" w:rsidRDefault="00A37958">
      <w:pPr>
        <w:spacing w:line="240" w:lineRule="auto"/>
      </w:pPr>
      <w:r>
        <w:separator/>
      </w:r>
    </w:p>
  </w:endnote>
  <w:endnote w:type="continuationSeparator" w:id="0">
    <w:p w:rsidR="00A37958" w:rsidRDefault="00A379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5557F" w:rsidRDefault="0035557F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Pr="00FA0376" w:rsidRDefault="0035557F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5F1D59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35557F" w:rsidRPr="00EE0539" w:rsidRDefault="0035557F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5557F">
      <w:rPr>
        <w:sz w:val="18"/>
        <w:szCs w:val="18"/>
      </w:rPr>
      <w:t xml:space="preserve">Договора </w:t>
    </w:r>
    <w:r w:rsidRPr="00834380">
      <w:rPr>
        <w:sz w:val="18"/>
        <w:szCs w:val="18"/>
      </w:rPr>
      <w:t xml:space="preserve">на </w:t>
    </w:r>
    <w:r>
      <w:rPr>
        <w:sz w:val="18"/>
        <w:szCs w:val="18"/>
      </w:rPr>
      <w:t xml:space="preserve">оказание услуг </w:t>
    </w:r>
    <w:r w:rsidR="000A7F5C">
      <w:rPr>
        <w:sz w:val="18"/>
        <w:szCs w:val="18"/>
      </w:rPr>
      <w:t>по стирке спецодежды</w:t>
    </w:r>
    <w:r w:rsidR="000A7F5C" w:rsidRPr="000A7F5C">
      <w:rPr>
        <w:sz w:val="18"/>
        <w:szCs w:val="18"/>
      </w:rPr>
      <w:t xml:space="preserve">                                     </w:t>
    </w:r>
    <w:r>
      <w:rPr>
        <w:sz w:val="18"/>
        <w:szCs w:val="18"/>
      </w:rPr>
      <w:t xml:space="preserve"> </w:t>
    </w:r>
    <w:r w:rsidRPr="002D0F58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958" w:rsidRDefault="00A37958">
      <w:pPr>
        <w:spacing w:line="240" w:lineRule="auto"/>
      </w:pPr>
      <w:r>
        <w:separator/>
      </w:r>
    </w:p>
  </w:footnote>
  <w:footnote w:type="continuationSeparator" w:id="0">
    <w:p w:rsidR="00A37958" w:rsidRDefault="00A37958">
      <w:pPr>
        <w:spacing w:line="240" w:lineRule="auto"/>
      </w:pPr>
      <w:r>
        <w:continuationSeparator/>
      </w:r>
    </w:p>
  </w:footnote>
  <w:footnote w:id="1">
    <w:p w:rsidR="0035557F" w:rsidRPr="00B36685" w:rsidRDefault="0035557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35557F" w:rsidRDefault="0035557F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35557F" w:rsidRDefault="0035557F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35557F" w:rsidRDefault="0035557F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Pr="00930031" w:rsidRDefault="0035557F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7F" w:rsidRDefault="0035557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C838C12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 w15:restartNumberingAfterBreak="0">
    <w:nsid w:val="478A395C"/>
    <w:multiLevelType w:val="multilevel"/>
    <w:tmpl w:val="EEF0082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909AD99A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A7F5C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5097E"/>
    <w:rsid w:val="00355099"/>
    <w:rsid w:val="0035557F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1D1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1D59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37958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0841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66F88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58E8BAA-562D-4FCC-BA99-16A0EE24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Bakalina.NI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9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Zaitseva.AA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mailto:doverie@mrsk-1.ru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13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8" Type="http://schemas.openxmlformats.org/officeDocument/2006/relationships/hyperlink" Target="mailto:posta@mrsk-1.ru" TargetMode="External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4D03B-F04B-4A4F-B311-3F2AEECA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26522</Words>
  <Characters>151181</Characters>
  <Application>Microsoft Office Word</Application>
  <DocSecurity>0</DocSecurity>
  <Lines>1259</Lines>
  <Paragraphs>354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177349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Кондратьев Александр Владимирович</cp:lastModifiedBy>
  <cp:revision>118</cp:revision>
  <cp:lastPrinted>2015-12-29T14:27:00Z</cp:lastPrinted>
  <dcterms:created xsi:type="dcterms:W3CDTF">2016-01-13T12:36:00Z</dcterms:created>
  <dcterms:modified xsi:type="dcterms:W3CDTF">2016-12-23T10:00:00Z</dcterms:modified>
</cp:coreProperties>
</file>