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246A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7402FA"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proofErr w:type="gramEnd"/>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D670C3">
        <w:rPr>
          <w:b/>
          <w:kern w:val="36"/>
          <w:sz w:val="24"/>
          <w:szCs w:val="24"/>
        </w:rPr>
        <w:t>098</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D670C3">
        <w:rPr>
          <w:b/>
          <w:kern w:val="36"/>
          <w:sz w:val="24"/>
          <w:szCs w:val="24"/>
        </w:rPr>
        <w:t>10</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D670C3">
        <w:rPr>
          <w:b/>
          <w:sz w:val="24"/>
          <w:szCs w:val="24"/>
        </w:rPr>
        <w:t>запорной арматуры</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842D34">
        <w:rPr>
          <w:b/>
          <w:sz w:val="24"/>
          <w:szCs w:val="24"/>
        </w:rPr>
        <w:t>10</w:t>
      </w:r>
      <w:bookmarkStart w:id="14" w:name="_GoBack"/>
      <w:bookmarkEnd w:id="14"/>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D670C3" w:rsidRPr="00D670C3">
        <w:rPr>
          <w:sz w:val="24"/>
          <w:szCs w:val="24"/>
        </w:rPr>
        <w:t>Договора на поставку запорной арматуры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D670C3" w:rsidRPr="00D670C3">
        <w:rPr>
          <w:sz w:val="24"/>
          <w:szCs w:val="24"/>
        </w:rPr>
        <w:t>Договора на поставку запорной арматуры для нужд ПАО «МРСК Центра» (филиала «Курскэнерго»)</w:t>
      </w:r>
      <w:r w:rsidR="00702B2C" w:rsidRPr="00C12FA4">
        <w:rPr>
          <w:sz w:val="24"/>
          <w:szCs w:val="24"/>
        </w:rPr>
        <w:t>.</w:t>
      </w:r>
    </w:p>
    <w:bookmarkEnd w:id="19"/>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20"/>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1"/>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D670C3"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155 719</w:t>
      </w:r>
      <w:r w:rsidR="00155DAF" w:rsidRPr="005708A7">
        <w:rPr>
          <w:sz w:val="24"/>
          <w:szCs w:val="24"/>
        </w:rPr>
        <w:t xml:space="preserve"> (</w:t>
      </w:r>
      <w:r w:rsidRPr="00D670C3">
        <w:rPr>
          <w:sz w:val="24"/>
          <w:szCs w:val="24"/>
        </w:rPr>
        <w:t>сто пятьдесят пять т</w:t>
      </w:r>
      <w:r>
        <w:rPr>
          <w:sz w:val="24"/>
          <w:szCs w:val="24"/>
        </w:rPr>
        <w:t>ысяч семьсот девятнадцать</w:t>
      </w:r>
      <w:r w:rsidR="00155DAF" w:rsidRPr="005708A7">
        <w:rPr>
          <w:sz w:val="24"/>
          <w:szCs w:val="24"/>
        </w:rPr>
        <w:t>) рубл</w:t>
      </w:r>
      <w:r w:rsidR="008F5DD4">
        <w:rPr>
          <w:sz w:val="24"/>
          <w:szCs w:val="24"/>
        </w:rPr>
        <w:t>ей</w:t>
      </w:r>
      <w:r w:rsidR="00155DAF" w:rsidRPr="005708A7">
        <w:rPr>
          <w:sz w:val="24"/>
          <w:szCs w:val="24"/>
        </w:rPr>
        <w:t xml:space="preserve"> 00 копеек РФ, без учета НДС; НДС составляет </w:t>
      </w:r>
      <w:r>
        <w:rPr>
          <w:b/>
          <w:sz w:val="24"/>
          <w:szCs w:val="24"/>
        </w:rPr>
        <w:t>28 029</w:t>
      </w:r>
      <w:r w:rsidR="00155DAF" w:rsidRPr="005708A7">
        <w:rPr>
          <w:sz w:val="24"/>
          <w:szCs w:val="24"/>
        </w:rPr>
        <w:t xml:space="preserve"> (</w:t>
      </w:r>
      <w:r w:rsidRPr="00D670C3">
        <w:rPr>
          <w:sz w:val="24"/>
          <w:szCs w:val="24"/>
        </w:rPr>
        <w:t>двадцать вос</w:t>
      </w:r>
      <w:r>
        <w:rPr>
          <w:sz w:val="24"/>
          <w:szCs w:val="24"/>
        </w:rPr>
        <w:t>емь тысяч двадцать девять</w:t>
      </w:r>
      <w:r w:rsidR="00155DAF" w:rsidRPr="005708A7">
        <w:rPr>
          <w:sz w:val="24"/>
          <w:szCs w:val="24"/>
        </w:rPr>
        <w:t>) рубл</w:t>
      </w:r>
      <w:r>
        <w:rPr>
          <w:sz w:val="24"/>
          <w:szCs w:val="24"/>
        </w:rPr>
        <w:t>ей</w:t>
      </w:r>
      <w:r w:rsidR="00155DAF" w:rsidRPr="005708A7">
        <w:rPr>
          <w:sz w:val="24"/>
          <w:szCs w:val="24"/>
        </w:rPr>
        <w:t xml:space="preserve"> </w:t>
      </w:r>
      <w:r>
        <w:rPr>
          <w:sz w:val="24"/>
          <w:szCs w:val="24"/>
        </w:rPr>
        <w:t>42</w:t>
      </w:r>
      <w:r w:rsidR="00155DAF" w:rsidRPr="005708A7">
        <w:rPr>
          <w:sz w:val="24"/>
          <w:szCs w:val="24"/>
        </w:rPr>
        <w:t xml:space="preserve"> </w:t>
      </w:r>
      <w:r w:rsidR="002A28C0" w:rsidRPr="005708A7">
        <w:rPr>
          <w:sz w:val="24"/>
          <w:szCs w:val="24"/>
        </w:rPr>
        <w:t>копе</w:t>
      </w:r>
      <w:r w:rsidR="002A28C0">
        <w:rPr>
          <w:sz w:val="24"/>
          <w:szCs w:val="24"/>
        </w:rPr>
        <w:t>йки</w:t>
      </w:r>
      <w:r w:rsidR="00155DAF" w:rsidRPr="005708A7">
        <w:rPr>
          <w:sz w:val="24"/>
          <w:szCs w:val="24"/>
        </w:rPr>
        <w:t xml:space="preserve"> РФ; </w:t>
      </w:r>
      <w:r>
        <w:rPr>
          <w:b/>
          <w:sz w:val="24"/>
          <w:szCs w:val="24"/>
        </w:rPr>
        <w:t>183 748</w:t>
      </w:r>
      <w:r w:rsidR="00155DAF" w:rsidRPr="005708A7">
        <w:rPr>
          <w:sz w:val="24"/>
          <w:szCs w:val="24"/>
        </w:rPr>
        <w:t xml:space="preserve"> (</w:t>
      </w:r>
      <w:r w:rsidR="002A28C0" w:rsidRPr="002A28C0">
        <w:rPr>
          <w:sz w:val="24"/>
          <w:szCs w:val="24"/>
        </w:rPr>
        <w:t>сто восемьдесят три ты</w:t>
      </w:r>
      <w:r w:rsidR="002A28C0">
        <w:rPr>
          <w:sz w:val="24"/>
          <w:szCs w:val="24"/>
        </w:rPr>
        <w:t>сячи семьсот сорок восемь</w:t>
      </w:r>
      <w:r w:rsidR="00155DAF" w:rsidRPr="005708A7">
        <w:rPr>
          <w:sz w:val="24"/>
          <w:szCs w:val="24"/>
        </w:rPr>
        <w:t xml:space="preserve">) рублей </w:t>
      </w:r>
      <w:r>
        <w:rPr>
          <w:sz w:val="24"/>
          <w:szCs w:val="24"/>
        </w:rPr>
        <w:t>42</w:t>
      </w:r>
      <w:r w:rsidR="00155DAF" w:rsidRPr="005708A7">
        <w:rPr>
          <w:sz w:val="24"/>
          <w:szCs w:val="24"/>
        </w:rPr>
        <w:t xml:space="preserve"> копе</w:t>
      </w:r>
      <w:r w:rsidR="002A28C0">
        <w:rPr>
          <w:sz w:val="24"/>
          <w:szCs w:val="24"/>
        </w:rPr>
        <w:t>йки</w:t>
      </w:r>
      <w:r w:rsidR="00155DAF" w:rsidRPr="005708A7">
        <w:rPr>
          <w:sz w:val="24"/>
          <w:szCs w:val="24"/>
        </w:rPr>
        <w:t xml:space="preserve">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w:t>
      </w:r>
      <w:r w:rsidR="002A28C0">
        <w:rPr>
          <w:b/>
          <w:bCs w:val="0"/>
          <w:sz w:val="24"/>
          <w:szCs w:val="24"/>
        </w:rPr>
        <w:t>5</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6A5" w:rsidRDefault="003246A5">
      <w:pPr>
        <w:spacing w:line="240" w:lineRule="auto"/>
      </w:pPr>
      <w:r>
        <w:separator/>
      </w:r>
    </w:p>
  </w:endnote>
  <w:endnote w:type="continuationSeparator" w:id="0">
    <w:p w:rsidR="003246A5" w:rsidRDefault="003246A5">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842D34">
      <w:rPr>
        <w:noProof/>
        <w:sz w:val="18"/>
        <w:szCs w:val="18"/>
      </w:rPr>
      <w:t>4</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670C3" w:rsidRPr="00D670C3">
      <w:rPr>
        <w:sz w:val="18"/>
        <w:szCs w:val="18"/>
      </w:rPr>
      <w:t>Договора на поставку запорной арматуры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6A5" w:rsidRDefault="003246A5">
      <w:pPr>
        <w:spacing w:line="240" w:lineRule="auto"/>
      </w:pPr>
      <w:r>
        <w:separator/>
      </w:r>
    </w:p>
  </w:footnote>
  <w:footnote w:type="continuationSeparator" w:id="0">
    <w:p w:rsidR="003246A5" w:rsidRDefault="003246A5">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28C0"/>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46A5"/>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75C"/>
    <w:rsid w:val="00841A6F"/>
    <w:rsid w:val="0084268B"/>
    <w:rsid w:val="00842D34"/>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0C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ADDA8-60FD-43E2-8123-63E0C0D9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78</Pages>
  <Words>23218</Words>
  <Characters>132347</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155255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44</cp:revision>
  <cp:lastPrinted>2015-12-29T14:27:00Z</cp:lastPrinted>
  <dcterms:created xsi:type="dcterms:W3CDTF">2016-04-01T06:18:00Z</dcterms:created>
  <dcterms:modified xsi:type="dcterms:W3CDTF">2016-10-10T08:54:00Z</dcterms:modified>
</cp:coreProperties>
</file>