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EB718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тел.: +7 (495) 747-92-92,</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A2543" w:rsidRPr="000D67AD" w:rsidRDefault="007A254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A2543" w:rsidRPr="0042517C" w:rsidRDefault="007A2543"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7A2543">
        <w:rPr>
          <w:sz w:val="24"/>
          <w:szCs w:val="24"/>
        </w:rPr>
        <w:t>0</w:t>
      </w:r>
      <w:r w:rsidR="00137F64">
        <w:rPr>
          <w:sz w:val="24"/>
          <w:szCs w:val="24"/>
        </w:rPr>
        <w:t>6</w:t>
      </w:r>
      <w:r w:rsidRPr="007765E5">
        <w:rPr>
          <w:sz w:val="24"/>
          <w:szCs w:val="24"/>
        </w:rPr>
        <w:t>»</w:t>
      </w:r>
      <w:r w:rsidR="009651AE">
        <w:rPr>
          <w:sz w:val="24"/>
          <w:szCs w:val="24"/>
        </w:rPr>
        <w:t xml:space="preserve"> </w:t>
      </w:r>
      <w:r w:rsidR="007A2543">
        <w:rPr>
          <w:sz w:val="24"/>
          <w:szCs w:val="24"/>
        </w:rPr>
        <w:t>марта</w:t>
      </w:r>
      <w:r w:rsidRPr="007765E5">
        <w:rPr>
          <w:sz w:val="24"/>
          <w:szCs w:val="24"/>
        </w:rPr>
        <w:t xml:space="preserve"> 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sidR="007A2543">
        <w:rPr>
          <w:b/>
          <w:kern w:val="36"/>
          <w:sz w:val="24"/>
          <w:szCs w:val="24"/>
        </w:rPr>
        <w:t>12</w:t>
      </w:r>
      <w:r w:rsidR="00137F64">
        <w:rPr>
          <w:b/>
          <w:kern w:val="36"/>
          <w:sz w:val="24"/>
          <w:szCs w:val="24"/>
        </w:rPr>
        <w:t>8</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sidR="007A2543">
        <w:rPr>
          <w:b/>
          <w:kern w:val="36"/>
          <w:sz w:val="24"/>
          <w:szCs w:val="24"/>
        </w:rPr>
        <w:t>0</w:t>
      </w:r>
      <w:r w:rsidR="00137F64">
        <w:rPr>
          <w:b/>
          <w:kern w:val="36"/>
          <w:sz w:val="24"/>
          <w:szCs w:val="24"/>
        </w:rPr>
        <w:t>6</w:t>
      </w:r>
      <w:r w:rsidRPr="0082692F">
        <w:rPr>
          <w:b/>
          <w:kern w:val="36"/>
          <w:sz w:val="24"/>
          <w:szCs w:val="24"/>
        </w:rPr>
        <w:t xml:space="preserve">» </w:t>
      </w:r>
      <w:r w:rsidR="007A2543">
        <w:rPr>
          <w:b/>
          <w:kern w:val="36"/>
          <w:sz w:val="24"/>
          <w:szCs w:val="24"/>
        </w:rPr>
        <w:t>марта</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254B7B" w:rsidRPr="00254B7B">
        <w:rPr>
          <w:b/>
          <w:sz w:val="24"/>
          <w:szCs w:val="24"/>
        </w:rPr>
        <w:t xml:space="preserve">Договора на поставку </w:t>
      </w:r>
      <w:r w:rsidR="00137F64" w:rsidRPr="00137F64">
        <w:rPr>
          <w:b/>
          <w:sz w:val="24"/>
          <w:szCs w:val="24"/>
        </w:rPr>
        <w:t>устройств РЗА для нужд ПАО МРСК Центра (филиал Белгородэнерго)</w:t>
      </w:r>
      <w:r w:rsidR="00254B7B" w:rsidRPr="00254B7B">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AF489D" w:rsidRPr="0057459F">
        <w:rPr>
          <w:sz w:val="24"/>
          <w:szCs w:val="24"/>
        </w:rPr>
        <w:t>Ряднов О</w:t>
      </w:r>
      <w:r w:rsidR="00AF489D">
        <w:rPr>
          <w:sz w:val="24"/>
          <w:szCs w:val="24"/>
        </w:rPr>
        <w:t>лег Николаевич</w:t>
      </w:r>
      <w:r w:rsidR="00AF489D" w:rsidRPr="0057459F">
        <w:rPr>
          <w:sz w:val="24"/>
          <w:szCs w:val="24"/>
        </w:rPr>
        <w:t xml:space="preserve"> </w:t>
      </w:r>
      <w:r w:rsidR="00B22155" w:rsidRPr="00B22155">
        <w:rPr>
          <w:bCs w:val="0"/>
          <w:sz w:val="24"/>
          <w:szCs w:val="24"/>
          <w:lang w:eastAsia="ru-RU"/>
        </w:rPr>
        <w:t>тел.: (4722) 58-16-</w:t>
      </w:r>
      <w:r w:rsidR="00AF489D">
        <w:rPr>
          <w:bCs w:val="0"/>
          <w:sz w:val="24"/>
          <w:szCs w:val="24"/>
          <w:lang w:eastAsia="ru-RU"/>
        </w:rPr>
        <w:t>85</w:t>
      </w:r>
      <w:r w:rsidR="00B22155" w:rsidRPr="00B22155">
        <w:rPr>
          <w:bCs w:val="0"/>
          <w:sz w:val="24"/>
          <w:szCs w:val="24"/>
          <w:lang w:eastAsia="ru-RU"/>
        </w:rPr>
        <w:t xml:space="preserve">  </w:t>
      </w:r>
      <w:r w:rsidR="00B22155" w:rsidRPr="00B22155">
        <w:rPr>
          <w:bCs w:val="0"/>
          <w:sz w:val="24"/>
          <w:szCs w:val="24"/>
          <w:lang w:val="en-US" w:eastAsia="ru-RU"/>
        </w:rPr>
        <w:t>Email</w:t>
      </w:r>
      <w:r w:rsidR="00B22155" w:rsidRPr="00B22155">
        <w:rPr>
          <w:bCs w:val="0"/>
          <w:sz w:val="24"/>
          <w:szCs w:val="24"/>
          <w:lang w:eastAsia="ru-RU"/>
        </w:rPr>
        <w:t xml:space="preserve">: </w:t>
      </w:r>
      <w:r w:rsidR="00AF489D" w:rsidRPr="00AF489D">
        <w:rPr>
          <w:bCs w:val="0"/>
          <w:color w:val="0000FF"/>
          <w:sz w:val="24"/>
          <w:szCs w:val="24"/>
          <w:u w:val="single"/>
          <w:lang w:val="en-US" w:eastAsia="ru-RU"/>
        </w:rPr>
        <w:t>Ryadnov</w:t>
      </w:r>
      <w:r w:rsidR="00AF489D" w:rsidRPr="00AF489D">
        <w:rPr>
          <w:bCs w:val="0"/>
          <w:color w:val="0000FF"/>
          <w:sz w:val="24"/>
          <w:szCs w:val="24"/>
          <w:u w:val="single"/>
          <w:lang w:eastAsia="ru-RU"/>
        </w:rPr>
        <w:t>.</w:t>
      </w:r>
      <w:r w:rsidR="00AF489D" w:rsidRPr="00AF489D">
        <w:rPr>
          <w:bCs w:val="0"/>
          <w:color w:val="0000FF"/>
          <w:sz w:val="24"/>
          <w:szCs w:val="24"/>
          <w:u w:val="single"/>
          <w:lang w:val="en-US" w:eastAsia="ru-RU"/>
        </w:rPr>
        <w:t>ON</w:t>
      </w:r>
      <w:r w:rsidR="00AF489D" w:rsidRPr="00AF489D">
        <w:rPr>
          <w:bCs w:val="0"/>
          <w:color w:val="0000FF"/>
          <w:sz w:val="24"/>
          <w:szCs w:val="24"/>
          <w:u w:val="single"/>
          <w:lang w:eastAsia="ru-RU"/>
        </w:rPr>
        <w:t>@</w:t>
      </w:r>
      <w:r w:rsidR="00AF489D" w:rsidRPr="00AF489D">
        <w:rPr>
          <w:bCs w:val="0"/>
          <w:color w:val="0000FF"/>
          <w:sz w:val="24"/>
          <w:szCs w:val="24"/>
          <w:u w:val="single"/>
          <w:lang w:val="en-US" w:eastAsia="ru-RU"/>
        </w:rPr>
        <w:t>mrsk</w:t>
      </w:r>
      <w:r w:rsidR="00AF489D" w:rsidRPr="00AF489D">
        <w:rPr>
          <w:bCs w:val="0"/>
          <w:color w:val="0000FF"/>
          <w:sz w:val="24"/>
          <w:szCs w:val="24"/>
          <w:u w:val="single"/>
          <w:lang w:eastAsia="ru-RU"/>
        </w:rPr>
        <w:t>-1.</w:t>
      </w:r>
      <w:r w:rsidR="00AF489D" w:rsidRPr="00AF489D">
        <w:rPr>
          <w:bCs w:val="0"/>
          <w:color w:val="0000FF"/>
          <w:sz w:val="24"/>
          <w:szCs w:val="24"/>
          <w:u w:val="single"/>
          <w:lang w:val="en-US" w:eastAsia="ru-RU"/>
        </w:rPr>
        <w:t>ru</w:t>
      </w:r>
      <w:r w:rsidR="00AF489D" w:rsidRPr="00AF489D">
        <w:rPr>
          <w:iCs/>
          <w:color w:val="0000FF"/>
          <w:sz w:val="24"/>
          <w:szCs w:val="24"/>
          <w:u w:val="single"/>
          <w:lang w:eastAsia="ru-RU"/>
        </w:rPr>
        <w:t xml:space="preserve"> </w:t>
      </w:r>
      <w:r w:rsidR="008551E6" w:rsidRPr="008551E6">
        <w:rPr>
          <w:iCs/>
          <w:sz w:val="24"/>
          <w:szCs w:val="24"/>
        </w:rPr>
        <w:t>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8452B2">
        <w:rPr>
          <w:b/>
          <w:sz w:val="24"/>
          <w:szCs w:val="24"/>
        </w:rPr>
        <w:t>0</w:t>
      </w:r>
      <w:r w:rsidR="00137F64">
        <w:rPr>
          <w:b/>
          <w:sz w:val="24"/>
          <w:szCs w:val="24"/>
        </w:rPr>
        <w:t>7</w:t>
      </w:r>
      <w:r w:rsidRPr="008551E6">
        <w:rPr>
          <w:b/>
          <w:sz w:val="24"/>
          <w:szCs w:val="24"/>
        </w:rPr>
        <w:t xml:space="preserve">» </w:t>
      </w:r>
      <w:r w:rsidR="008452B2">
        <w:rPr>
          <w:b/>
          <w:sz w:val="24"/>
          <w:szCs w:val="24"/>
        </w:rPr>
        <w:t>марта</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0"/>
      <w:r w:rsidR="00877655" w:rsidRPr="00C646B1">
        <w:rPr>
          <w:b/>
          <w:sz w:val="24"/>
          <w:szCs w:val="24"/>
        </w:rPr>
        <w:t>.</w:t>
      </w:r>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254B7B" w:rsidRPr="00254B7B">
        <w:rPr>
          <w:sz w:val="24"/>
          <w:szCs w:val="24"/>
        </w:rPr>
        <w:t xml:space="preserve">Договора на поставку </w:t>
      </w:r>
      <w:r w:rsidR="00137F64" w:rsidRPr="00137F64">
        <w:rPr>
          <w:rFonts w:eastAsia="Calibri"/>
          <w:lang w:eastAsia="en-US"/>
        </w:rPr>
        <w:t>устройств РЗА 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1"/>
      <w:bookmarkEnd w:id="12"/>
      <w:bookmarkEnd w:id="13"/>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254B7B" w:rsidRPr="00254B7B">
        <w:rPr>
          <w:sz w:val="24"/>
          <w:szCs w:val="24"/>
        </w:rPr>
        <w:t xml:space="preserve">Договора на поставку </w:t>
      </w:r>
      <w:r w:rsidR="00137F64" w:rsidRPr="00137F64">
        <w:t>устройств РЗА для нужд ПАО МРСК Центра (филиал Белгородэнерго)</w:t>
      </w:r>
      <w:r w:rsidR="007A2543">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8"/>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19"/>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0"/>
      <w:r w:rsidRPr="00254B7B">
        <w:rPr>
          <w:sz w:val="24"/>
          <w:szCs w:val="24"/>
        </w:rPr>
        <w:t xml:space="preserve"> - «Белгородэнерго», РФ, г. Белгород, 5-й Заводской переулок, 17</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09"/>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137F64" w:rsidRPr="00137F64">
        <w:rPr>
          <w:rFonts w:eastAsia="Calibri"/>
          <w:b/>
          <w:bCs w:val="0"/>
          <w:sz w:val="24"/>
          <w:szCs w:val="24"/>
          <w:lang w:eastAsia="en-US"/>
        </w:rPr>
        <w:t xml:space="preserve">489 044,00 </w:t>
      </w:r>
      <w:r w:rsidR="00137F64" w:rsidRPr="00137F64">
        <w:rPr>
          <w:bCs w:val="0"/>
          <w:sz w:val="24"/>
          <w:szCs w:val="24"/>
          <w:lang w:eastAsia="ru-RU"/>
        </w:rPr>
        <w:t xml:space="preserve">(четыреста восемьдесят девять тысяч сорок четыре) рубля   00 копеек РФ, без учета НДС; НДС составляет </w:t>
      </w:r>
      <w:r w:rsidR="00137F64">
        <w:rPr>
          <w:bCs w:val="0"/>
          <w:sz w:val="24"/>
          <w:szCs w:val="24"/>
          <w:lang w:eastAsia="ru-RU"/>
        </w:rPr>
        <w:t xml:space="preserve"> </w:t>
      </w:r>
      <w:r w:rsidR="00137F64" w:rsidRPr="00137F64">
        <w:rPr>
          <w:bCs w:val="0"/>
          <w:sz w:val="24"/>
          <w:szCs w:val="24"/>
          <w:lang w:eastAsia="ru-RU"/>
        </w:rPr>
        <w:t xml:space="preserve">  </w:t>
      </w:r>
      <w:r w:rsidR="00137F64" w:rsidRPr="00137F64">
        <w:rPr>
          <w:rFonts w:eastAsia="Calibri"/>
          <w:b/>
          <w:bCs w:val="0"/>
          <w:sz w:val="24"/>
          <w:szCs w:val="24"/>
          <w:lang w:eastAsia="en-US"/>
        </w:rPr>
        <w:t xml:space="preserve">88 027,92 </w:t>
      </w:r>
      <w:r w:rsidR="00137F64" w:rsidRPr="00137F64">
        <w:rPr>
          <w:bCs w:val="0"/>
          <w:sz w:val="24"/>
          <w:szCs w:val="24"/>
          <w:lang w:eastAsia="ru-RU"/>
        </w:rPr>
        <w:t xml:space="preserve">(восемьдесят восемь тысяч двадцать семь) рублей  </w:t>
      </w:r>
      <w:r w:rsidR="00B95D44">
        <w:rPr>
          <w:bCs w:val="0"/>
          <w:sz w:val="24"/>
          <w:szCs w:val="24"/>
          <w:lang w:eastAsia="ru-RU"/>
        </w:rPr>
        <w:t>92</w:t>
      </w:r>
      <w:r w:rsidR="00137F64" w:rsidRPr="00137F64">
        <w:rPr>
          <w:bCs w:val="0"/>
          <w:sz w:val="24"/>
          <w:szCs w:val="24"/>
          <w:lang w:eastAsia="ru-RU"/>
        </w:rPr>
        <w:t xml:space="preserve">  коп. РФ;  </w:t>
      </w:r>
      <w:r w:rsidR="00137F64" w:rsidRPr="00137F64">
        <w:rPr>
          <w:b/>
          <w:bCs w:val="0"/>
          <w:sz w:val="24"/>
          <w:szCs w:val="24"/>
          <w:lang w:eastAsia="ru-RU"/>
        </w:rPr>
        <w:t xml:space="preserve">577 071,92 </w:t>
      </w:r>
      <w:r w:rsidR="00137F64" w:rsidRPr="00137F64">
        <w:rPr>
          <w:bCs w:val="0"/>
          <w:sz w:val="24"/>
          <w:szCs w:val="24"/>
          <w:lang w:eastAsia="ru-RU"/>
        </w:rPr>
        <w:t xml:space="preserve">(пятьсот семьдесят семь тысяч семьдесят один) рубль  </w:t>
      </w:r>
      <w:r w:rsidR="00B95D44">
        <w:rPr>
          <w:bCs w:val="0"/>
          <w:sz w:val="24"/>
          <w:szCs w:val="24"/>
          <w:lang w:eastAsia="ru-RU"/>
        </w:rPr>
        <w:t>92</w:t>
      </w:r>
      <w:bookmarkStart w:id="410" w:name="_GoBack"/>
      <w:bookmarkEnd w:id="410"/>
      <w:r w:rsidR="00137F64" w:rsidRPr="00137F64">
        <w:rPr>
          <w:bCs w:val="0"/>
          <w:sz w:val="24"/>
          <w:szCs w:val="24"/>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6" w:name="_Ref93090116"/>
      <w:bookmarkStart w:id="427" w:name="_Ref191386482"/>
      <w:bookmarkStart w:id="428" w:name="_Ref440291364"/>
      <w:bookmarkEnd w:id="425"/>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6"/>
      <w:r w:rsidRPr="002146E2">
        <w:rPr>
          <w:bCs w:val="0"/>
          <w:sz w:val="24"/>
          <w:szCs w:val="24"/>
        </w:rPr>
        <w:t>:</w:t>
      </w:r>
      <w:bookmarkStart w:id="429" w:name="_Ref306004833"/>
      <w:bookmarkEnd w:id="427"/>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8"/>
      <w:bookmarkEnd w:id="429"/>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1" w:name="_Ref306032455"/>
      <w:r w:rsidRPr="00382A07">
        <w:rPr>
          <w:bCs w:val="0"/>
          <w:sz w:val="24"/>
          <w:szCs w:val="24"/>
        </w:rPr>
        <w:t xml:space="preserve">должен </w:t>
      </w:r>
      <w:bookmarkStart w:id="43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1"/>
      <w:bookmarkEnd w:id="43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3"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3"/>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4"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4"/>
      <w:bookmarkEnd w:id="43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6"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7"/>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8"/>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9"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0"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2"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2"/>
    </w:p>
    <w:p w:rsidR="00717F60" w:rsidRPr="00382A07" w:rsidRDefault="00717F60" w:rsidP="00E71A48">
      <w:pPr>
        <w:pStyle w:val="3"/>
        <w:spacing w:line="264" w:lineRule="auto"/>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82A07">
        <w:rPr>
          <w:szCs w:val="24"/>
        </w:rPr>
        <w:t xml:space="preserve">Привлечение </w:t>
      </w:r>
      <w:bookmarkEnd w:id="443"/>
      <w:r w:rsidR="005B074F" w:rsidRPr="00382A07">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82A07">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82A07">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82A07">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82A07" w:rsidRDefault="00AC1995" w:rsidP="00E71A48">
      <w:pPr>
        <w:pStyle w:val="3"/>
        <w:spacing w:line="264" w:lineRule="auto"/>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1" w:name="_Ref307586570"/>
      <w:r w:rsidRPr="00382A07">
        <w:rPr>
          <w:sz w:val="24"/>
          <w:szCs w:val="24"/>
        </w:rPr>
        <w:t>В соглашении о неустойке должно быть указано</w:t>
      </w:r>
      <w:bookmarkStart w:id="53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1"/>
      <w:bookmarkEnd w:id="53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3"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3"/>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4" w:name="_Ref299109207"/>
      <w:bookmarkStart w:id="53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6" w:name="_Ref442263553"/>
      <w:bookmarkStart w:id="53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7"/>
      <w:bookmarkEnd w:id="539"/>
    </w:p>
    <w:p w:rsidR="00717F60" w:rsidRPr="00382A07" w:rsidRDefault="00717F60" w:rsidP="00E71A48">
      <w:pPr>
        <w:pStyle w:val="2"/>
        <w:tabs>
          <w:tab w:val="clear" w:pos="0"/>
          <w:tab w:val="clear" w:pos="1700"/>
          <w:tab w:val="num" w:pos="709"/>
        </w:tabs>
        <w:spacing w:line="264" w:lineRule="auto"/>
      </w:pPr>
      <w:bookmarkStart w:id="540" w:name="_Ref305973214"/>
      <w:bookmarkStart w:id="541" w:name="_Toc498588893"/>
      <w:r w:rsidRPr="00382A07">
        <w:t>Подача Заявок и их прием</w:t>
      </w:r>
      <w:bookmarkStart w:id="542" w:name="_Ref56229451"/>
      <w:bookmarkEnd w:id="513"/>
      <w:bookmarkEnd w:id="540"/>
      <w:bookmarkEnd w:id="541"/>
    </w:p>
    <w:p w:rsidR="00717F60" w:rsidRPr="00382A07" w:rsidRDefault="00717F60" w:rsidP="00E71A48">
      <w:pPr>
        <w:pStyle w:val="3"/>
        <w:spacing w:line="264" w:lineRule="auto"/>
        <w:rPr>
          <w:szCs w:val="24"/>
        </w:rPr>
      </w:pPr>
      <w:bookmarkStart w:id="543" w:name="_Toc439323707"/>
      <w:bookmarkStart w:id="544" w:name="_Toc440357105"/>
      <w:bookmarkStart w:id="545" w:name="_Toc440359660"/>
      <w:bookmarkStart w:id="546" w:name="_Toc440632123"/>
      <w:bookmarkStart w:id="547" w:name="_Toc440875944"/>
      <w:bookmarkStart w:id="548" w:name="_Toc441130972"/>
      <w:bookmarkStart w:id="549" w:name="_Toc447269787"/>
      <w:bookmarkStart w:id="550" w:name="_Toc464120609"/>
      <w:bookmarkStart w:id="551" w:name="_Toc466970529"/>
      <w:bookmarkStart w:id="552" w:name="_Toc468462442"/>
      <w:bookmarkStart w:id="553" w:name="_Toc469482035"/>
      <w:bookmarkStart w:id="554" w:name="_Toc472411809"/>
      <w:bookmarkStart w:id="555" w:name="_Toc498588894"/>
      <w:r w:rsidRPr="00382A07">
        <w:rPr>
          <w:szCs w:val="24"/>
        </w:rPr>
        <w:t>Подача Заявок через ЭТП</w:t>
      </w:r>
      <w:bookmarkEnd w:id="543"/>
      <w:bookmarkEnd w:id="544"/>
      <w:bookmarkEnd w:id="545"/>
      <w:bookmarkEnd w:id="546"/>
      <w:bookmarkEnd w:id="547"/>
      <w:bookmarkEnd w:id="548"/>
      <w:bookmarkEnd w:id="549"/>
      <w:bookmarkEnd w:id="550"/>
      <w:bookmarkEnd w:id="551"/>
      <w:bookmarkEnd w:id="552"/>
      <w:bookmarkEnd w:id="553"/>
      <w:bookmarkEnd w:id="554"/>
      <w:bookmarkEnd w:id="55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6"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0B1F81">
        <w:rPr>
          <w:b/>
          <w:bCs w:val="0"/>
          <w:sz w:val="24"/>
          <w:szCs w:val="24"/>
        </w:rPr>
        <w:t>2</w:t>
      </w:r>
      <w:r w:rsidR="00A51BD8">
        <w:rPr>
          <w:b/>
          <w:bCs w:val="0"/>
          <w:sz w:val="24"/>
          <w:szCs w:val="24"/>
        </w:rPr>
        <w:t>3</w:t>
      </w:r>
      <w:r w:rsidR="002B5044" w:rsidRPr="00E06B79">
        <w:rPr>
          <w:b/>
          <w:bCs w:val="0"/>
          <w:sz w:val="24"/>
          <w:szCs w:val="24"/>
        </w:rPr>
        <w:t xml:space="preserve"> </w:t>
      </w:r>
      <w:r w:rsidR="000B1F81">
        <w:rPr>
          <w:b/>
          <w:bCs w:val="0"/>
          <w:sz w:val="24"/>
          <w:szCs w:val="24"/>
        </w:rPr>
        <w:t>марта</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7" w:name="_Ref115077798"/>
      <w:bookmarkStart w:id="558" w:name="_Toc439323708"/>
      <w:bookmarkStart w:id="559" w:name="_Toc440357106"/>
      <w:bookmarkStart w:id="560" w:name="_Toc440359661"/>
      <w:bookmarkStart w:id="561" w:name="_Toc440632124"/>
      <w:bookmarkStart w:id="562" w:name="_Toc440875945"/>
      <w:bookmarkStart w:id="563" w:name="_Toc441130973"/>
      <w:bookmarkStart w:id="564"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bookmarkEnd w:id="54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188" w:rsidRDefault="00EB7188">
      <w:pPr>
        <w:spacing w:line="240" w:lineRule="auto"/>
      </w:pPr>
      <w:r>
        <w:separator/>
      </w:r>
    </w:p>
  </w:endnote>
  <w:endnote w:type="continuationSeparator" w:id="0">
    <w:p w:rsidR="00EB7188" w:rsidRDefault="00EB7188">
      <w:pPr>
        <w:spacing w:line="240" w:lineRule="auto"/>
      </w:pPr>
      <w:r>
        <w:continuationSeparator/>
      </w:r>
    </w:p>
  </w:endnote>
  <w:endnote w:id="1">
    <w:p w:rsidR="007A2543" w:rsidRPr="001D6DBB" w:rsidRDefault="007A2543"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A2543" w:rsidRDefault="007A2543">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FA0376" w:rsidRDefault="007A254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95D44">
      <w:rPr>
        <w:noProof/>
        <w:sz w:val="16"/>
        <w:szCs w:val="16"/>
        <w:lang w:eastAsia="ru-RU"/>
      </w:rPr>
      <w:t>18</w:t>
    </w:r>
    <w:r w:rsidRPr="00FA0376">
      <w:rPr>
        <w:sz w:val="16"/>
        <w:szCs w:val="16"/>
        <w:lang w:eastAsia="ru-RU"/>
      </w:rPr>
      <w:fldChar w:fldCharType="end"/>
    </w:r>
  </w:p>
  <w:p w:rsidR="007A2543" w:rsidRPr="007A2543" w:rsidRDefault="007A2543"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A2543">
      <w:rPr>
        <w:sz w:val="18"/>
        <w:szCs w:val="18"/>
      </w:rPr>
      <w:t xml:space="preserve">Договора на поставку </w:t>
    </w:r>
    <w:r w:rsidR="00137F64" w:rsidRPr="00137F64">
      <w:rPr>
        <w:sz w:val="18"/>
        <w:szCs w:val="18"/>
      </w:rPr>
      <w:t>устройств РЗА для нужд ПАО МРСК Центра (филиал Белгородэнерго)</w:t>
    </w:r>
    <w:r w:rsidR="000B16E4">
      <w:rPr>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188" w:rsidRDefault="00EB7188">
      <w:pPr>
        <w:spacing w:line="240" w:lineRule="auto"/>
      </w:pPr>
      <w:r>
        <w:separator/>
      </w:r>
    </w:p>
  </w:footnote>
  <w:footnote w:type="continuationSeparator" w:id="0">
    <w:p w:rsidR="00EB7188" w:rsidRDefault="00EB7188">
      <w:pPr>
        <w:spacing w:line="240" w:lineRule="auto"/>
      </w:pPr>
      <w:r>
        <w:continuationSeparator/>
      </w:r>
    </w:p>
  </w:footnote>
  <w:footnote w:id="1">
    <w:p w:rsidR="007A2543" w:rsidRPr="00B36685"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A2543"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A2543" w:rsidRDefault="007A2543" w:rsidP="00642D28">
      <w:pPr>
        <w:pStyle w:val="1ff5"/>
        <w:rPr>
          <w:rFonts w:ascii="Times New Roman" w:eastAsia="Times New Roman" w:hAnsi="Times New Roman" w:cs="Times New Roman"/>
          <w:lang w:eastAsia="ru-RU"/>
        </w:rPr>
      </w:pPr>
    </w:p>
  </w:footnote>
  <w:footnote w:id="3">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7A2543" w:rsidRPr="00F83889" w:rsidRDefault="007A2543"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7A2543" w:rsidRDefault="007A2543"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930031" w:rsidRDefault="007A2543"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92C"/>
    <w:rsid w:val="00097E6B"/>
    <w:rsid w:val="000A2982"/>
    <w:rsid w:val="000A4AA3"/>
    <w:rsid w:val="000A545B"/>
    <w:rsid w:val="000A5636"/>
    <w:rsid w:val="000A6857"/>
    <w:rsid w:val="000A7A8E"/>
    <w:rsid w:val="000B16E4"/>
    <w:rsid w:val="000B19F3"/>
    <w:rsid w:val="000B1F81"/>
    <w:rsid w:val="000B291A"/>
    <w:rsid w:val="000B2C06"/>
    <w:rsid w:val="000B3EB1"/>
    <w:rsid w:val="000B5D61"/>
    <w:rsid w:val="000C0B23"/>
    <w:rsid w:val="000C1107"/>
    <w:rsid w:val="000C14F5"/>
    <w:rsid w:val="000C39DE"/>
    <w:rsid w:val="000C60B4"/>
    <w:rsid w:val="000C6DCF"/>
    <w:rsid w:val="000D1607"/>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37F64"/>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1F7D4F"/>
    <w:rsid w:val="00203D2A"/>
    <w:rsid w:val="00205559"/>
    <w:rsid w:val="00206836"/>
    <w:rsid w:val="0021113E"/>
    <w:rsid w:val="002136D6"/>
    <w:rsid w:val="002146E2"/>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4E7"/>
    <w:rsid w:val="002A47D1"/>
    <w:rsid w:val="002A5458"/>
    <w:rsid w:val="002A5B42"/>
    <w:rsid w:val="002B0606"/>
    <w:rsid w:val="002B456C"/>
    <w:rsid w:val="002B5044"/>
    <w:rsid w:val="002B5717"/>
    <w:rsid w:val="002B76A5"/>
    <w:rsid w:val="002C024F"/>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2711"/>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47FA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3D48"/>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336"/>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2543"/>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2B2"/>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091"/>
    <w:rsid w:val="00A41B88"/>
    <w:rsid w:val="00A44B30"/>
    <w:rsid w:val="00A51BD8"/>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27FC"/>
    <w:rsid w:val="00AF489D"/>
    <w:rsid w:val="00AF70A9"/>
    <w:rsid w:val="00B012FE"/>
    <w:rsid w:val="00B016D1"/>
    <w:rsid w:val="00B01A77"/>
    <w:rsid w:val="00B033E2"/>
    <w:rsid w:val="00B068E7"/>
    <w:rsid w:val="00B075DF"/>
    <w:rsid w:val="00B101E7"/>
    <w:rsid w:val="00B10C65"/>
    <w:rsid w:val="00B10F18"/>
    <w:rsid w:val="00B12653"/>
    <w:rsid w:val="00B20653"/>
    <w:rsid w:val="00B21EC0"/>
    <w:rsid w:val="00B22155"/>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5D44"/>
    <w:rsid w:val="00B963F9"/>
    <w:rsid w:val="00B97EDA"/>
    <w:rsid w:val="00BA1CD4"/>
    <w:rsid w:val="00BA223C"/>
    <w:rsid w:val="00BA5DEA"/>
    <w:rsid w:val="00BA7D87"/>
    <w:rsid w:val="00BB0961"/>
    <w:rsid w:val="00BB0CF2"/>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36B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B718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958561C"/>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EC0D6-6599-48CB-81BE-724694659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30045</Words>
  <Characters>171260</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78</cp:revision>
  <cp:lastPrinted>2015-12-29T14:27:00Z</cp:lastPrinted>
  <dcterms:created xsi:type="dcterms:W3CDTF">2016-12-02T12:44:00Z</dcterms:created>
  <dcterms:modified xsi:type="dcterms:W3CDTF">2018-03-06T06:57:00Z</dcterms:modified>
</cp:coreProperties>
</file>