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70715A"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тел.: +7 (495) 747-92-92,</w:t>
                  </w:r>
                </w:p>
                <w:p w:rsidR="00220A21" w:rsidRPr="000D67AD" w:rsidRDefault="00220A2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20A21" w:rsidRPr="000D67AD" w:rsidRDefault="00220A2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20A21" w:rsidRPr="000D67AD" w:rsidRDefault="00220A2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20A21" w:rsidRPr="000D67AD" w:rsidRDefault="00220A2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20A21" w:rsidRPr="00086686" w:rsidRDefault="00220A21"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sidR="00F84922">
        <w:rPr>
          <w:sz w:val="24"/>
          <w:szCs w:val="24"/>
        </w:rPr>
        <w:t>31</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Pr>
          <w:b/>
          <w:kern w:val="36"/>
          <w:sz w:val="24"/>
          <w:szCs w:val="24"/>
        </w:rPr>
        <w:t>0</w:t>
      </w:r>
      <w:r w:rsidR="00A25540">
        <w:rPr>
          <w:b/>
          <w:kern w:val="36"/>
          <w:sz w:val="24"/>
          <w:szCs w:val="24"/>
        </w:rPr>
        <w:t>8</w:t>
      </w:r>
      <w:r w:rsidR="00F84922">
        <w:rPr>
          <w:b/>
          <w:kern w:val="36"/>
          <w:sz w:val="24"/>
          <w:szCs w:val="24"/>
        </w:rPr>
        <w:t>2</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F84922">
        <w:rPr>
          <w:b/>
          <w:kern w:val="36"/>
          <w:sz w:val="24"/>
          <w:szCs w:val="24"/>
        </w:rPr>
        <w:t>31</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F84922" w:rsidRPr="00F84922">
        <w:rPr>
          <w:b/>
          <w:sz w:val="24"/>
          <w:szCs w:val="24"/>
        </w:rPr>
        <w:t>Договора</w:t>
      </w:r>
      <w:proofErr w:type="gramEnd"/>
      <w:r w:rsidR="00F84922" w:rsidRPr="00F84922">
        <w:rPr>
          <w:b/>
          <w:sz w:val="24"/>
          <w:szCs w:val="24"/>
        </w:rPr>
        <w:t xml:space="preserve">  на оказание  услуг по установке УКРМ в распределительной сети 6-10/0,4 кВ с последующим выкупом установленного оборудования в  рамках выполнения программы энергосбережения и повышения </w:t>
      </w:r>
      <w:proofErr w:type="spellStart"/>
      <w:r w:rsidR="00F84922" w:rsidRPr="00F84922">
        <w:rPr>
          <w:b/>
          <w:sz w:val="24"/>
          <w:szCs w:val="24"/>
        </w:rPr>
        <w:t>энергоэффективности</w:t>
      </w:r>
      <w:proofErr w:type="spellEnd"/>
      <w:r w:rsidR="00F84922" w:rsidRPr="00F84922">
        <w:rPr>
          <w:b/>
          <w:sz w:val="24"/>
          <w:szCs w:val="24"/>
        </w:rPr>
        <w:t xml:space="preserve">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70715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0715A">
        <w:rPr>
          <w:noProof/>
        </w:rPr>
        <w:fldChar w:fldCharType="begin"/>
      </w:r>
      <w:r>
        <w:rPr>
          <w:noProof/>
        </w:rPr>
        <w:instrText xml:space="preserve"> PAGEREF _Toc441131036 \h </w:instrText>
      </w:r>
      <w:r w:rsidR="0070715A">
        <w:rPr>
          <w:noProof/>
        </w:rPr>
      </w:r>
      <w:r w:rsidR="0070715A">
        <w:rPr>
          <w:noProof/>
        </w:rPr>
        <w:fldChar w:fldCharType="separate"/>
      </w:r>
      <w:r w:rsidR="0074526A">
        <w:rPr>
          <w:noProof/>
        </w:rPr>
        <w:t>4</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0715A">
        <w:rPr>
          <w:noProof/>
        </w:rPr>
        <w:fldChar w:fldCharType="begin"/>
      </w:r>
      <w:r>
        <w:rPr>
          <w:noProof/>
        </w:rPr>
        <w:instrText xml:space="preserve"> PAGEREF _Toc441131037 \h </w:instrText>
      </w:r>
      <w:r w:rsidR="0070715A">
        <w:rPr>
          <w:noProof/>
        </w:rPr>
      </w:r>
      <w:r w:rsidR="0070715A">
        <w:rPr>
          <w:noProof/>
        </w:rPr>
        <w:fldChar w:fldCharType="separate"/>
      </w:r>
      <w:r w:rsidR="0074526A">
        <w:rPr>
          <w:noProof/>
        </w:rPr>
        <w:t>5</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0715A">
        <w:rPr>
          <w:noProof/>
        </w:rPr>
        <w:fldChar w:fldCharType="begin"/>
      </w:r>
      <w:r>
        <w:rPr>
          <w:noProof/>
        </w:rPr>
        <w:instrText xml:space="preserve"> PAGEREF _Toc441131038 \h </w:instrText>
      </w:r>
      <w:r w:rsidR="0070715A">
        <w:rPr>
          <w:noProof/>
        </w:rPr>
      </w:r>
      <w:r w:rsidR="0070715A">
        <w:rPr>
          <w:noProof/>
        </w:rPr>
        <w:fldChar w:fldCharType="separate"/>
      </w:r>
      <w:r w:rsidR="0074526A">
        <w:rPr>
          <w:noProof/>
        </w:rPr>
        <w:t>6</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0715A">
        <w:rPr>
          <w:noProof/>
        </w:rPr>
        <w:fldChar w:fldCharType="begin"/>
      </w:r>
      <w:r>
        <w:rPr>
          <w:noProof/>
        </w:rPr>
        <w:instrText xml:space="preserve"> PAGEREF _Toc441131039 \h </w:instrText>
      </w:r>
      <w:r w:rsidR="0070715A">
        <w:rPr>
          <w:noProof/>
        </w:rPr>
      </w:r>
      <w:r w:rsidR="0070715A">
        <w:rPr>
          <w:noProof/>
        </w:rPr>
        <w:fldChar w:fldCharType="separate"/>
      </w:r>
      <w:r w:rsidR="0074526A">
        <w:rPr>
          <w:noProof/>
        </w:rPr>
        <w:t>6</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0715A">
        <w:rPr>
          <w:noProof/>
        </w:rPr>
        <w:fldChar w:fldCharType="begin"/>
      </w:r>
      <w:r>
        <w:rPr>
          <w:noProof/>
        </w:rPr>
        <w:instrText xml:space="preserve"> PAGEREF _Toc441131040 \h </w:instrText>
      </w:r>
      <w:r w:rsidR="0070715A">
        <w:rPr>
          <w:noProof/>
        </w:rPr>
      </w:r>
      <w:r w:rsidR="0070715A">
        <w:rPr>
          <w:noProof/>
        </w:rPr>
        <w:fldChar w:fldCharType="separate"/>
      </w:r>
      <w:r w:rsidR="0074526A">
        <w:rPr>
          <w:noProof/>
        </w:rPr>
        <w:t>7</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70715A">
        <w:rPr>
          <w:noProof/>
        </w:rPr>
        <w:fldChar w:fldCharType="begin"/>
      </w:r>
      <w:r>
        <w:rPr>
          <w:noProof/>
        </w:rPr>
        <w:instrText xml:space="preserve"> PAGEREF _Toc441131041 \h </w:instrText>
      </w:r>
      <w:r w:rsidR="0070715A">
        <w:rPr>
          <w:noProof/>
        </w:rPr>
      </w:r>
      <w:r w:rsidR="0070715A">
        <w:rPr>
          <w:noProof/>
        </w:rPr>
        <w:fldChar w:fldCharType="separate"/>
      </w:r>
      <w:r w:rsidR="0074526A">
        <w:rPr>
          <w:noProof/>
        </w:rPr>
        <w:t>8</w:t>
      </w:r>
      <w:r w:rsidR="0070715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70715A">
        <w:rPr>
          <w:noProof/>
        </w:rPr>
        <w:fldChar w:fldCharType="begin"/>
      </w:r>
      <w:r>
        <w:rPr>
          <w:noProof/>
        </w:rPr>
        <w:instrText xml:space="preserve"> PAGEREF _Toc441131048 \h </w:instrText>
      </w:r>
      <w:r w:rsidR="0070715A">
        <w:rPr>
          <w:noProof/>
        </w:rPr>
      </w:r>
      <w:r w:rsidR="0070715A">
        <w:rPr>
          <w:noProof/>
        </w:rPr>
        <w:fldChar w:fldCharType="separate"/>
      </w:r>
      <w:r w:rsidR="0074526A">
        <w:rPr>
          <w:noProof/>
        </w:rPr>
        <w:t>10</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0715A">
        <w:rPr>
          <w:noProof/>
        </w:rPr>
        <w:fldChar w:fldCharType="begin"/>
      </w:r>
      <w:r>
        <w:rPr>
          <w:noProof/>
        </w:rPr>
        <w:instrText xml:space="preserve"> PAGEREF _Toc441131049 \h </w:instrText>
      </w:r>
      <w:r w:rsidR="0070715A">
        <w:rPr>
          <w:noProof/>
        </w:rPr>
      </w:r>
      <w:r w:rsidR="0070715A">
        <w:rPr>
          <w:noProof/>
        </w:rPr>
        <w:fldChar w:fldCharType="separate"/>
      </w:r>
      <w:r w:rsidR="0074526A">
        <w:rPr>
          <w:noProof/>
        </w:rPr>
        <w:t>10</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70715A">
        <w:rPr>
          <w:noProof/>
        </w:rPr>
        <w:fldChar w:fldCharType="begin"/>
      </w:r>
      <w:r>
        <w:rPr>
          <w:noProof/>
        </w:rPr>
        <w:instrText xml:space="preserve"> PAGEREF _Toc441131053 \h </w:instrText>
      </w:r>
      <w:r w:rsidR="0070715A">
        <w:rPr>
          <w:noProof/>
        </w:rPr>
      </w:r>
      <w:r w:rsidR="0070715A">
        <w:rPr>
          <w:noProof/>
        </w:rPr>
        <w:fldChar w:fldCharType="separate"/>
      </w:r>
      <w:r w:rsidR="0074526A">
        <w:rPr>
          <w:noProof/>
        </w:rPr>
        <w:t>10</w:t>
      </w:r>
      <w:r w:rsidR="0070715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0715A">
        <w:rPr>
          <w:noProof/>
        </w:rPr>
        <w:fldChar w:fldCharType="begin"/>
      </w:r>
      <w:r>
        <w:rPr>
          <w:noProof/>
        </w:rPr>
        <w:instrText xml:space="preserve"> PAGEREF _Toc441131057 \h </w:instrText>
      </w:r>
      <w:r w:rsidR="0070715A">
        <w:rPr>
          <w:noProof/>
        </w:rPr>
      </w:r>
      <w:r w:rsidR="0070715A">
        <w:rPr>
          <w:noProof/>
        </w:rPr>
        <w:fldChar w:fldCharType="separate"/>
      </w:r>
      <w:r w:rsidR="0074526A">
        <w:rPr>
          <w:noProof/>
        </w:rPr>
        <w:t>13</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0715A">
        <w:rPr>
          <w:noProof/>
        </w:rPr>
        <w:fldChar w:fldCharType="begin"/>
      </w:r>
      <w:r>
        <w:rPr>
          <w:noProof/>
        </w:rPr>
        <w:instrText xml:space="preserve"> PAGEREF _Toc441131058 \h </w:instrText>
      </w:r>
      <w:r w:rsidR="0070715A">
        <w:rPr>
          <w:noProof/>
        </w:rPr>
      </w:r>
      <w:r w:rsidR="0070715A">
        <w:rPr>
          <w:noProof/>
        </w:rPr>
        <w:fldChar w:fldCharType="separate"/>
      </w:r>
      <w:r w:rsidR="0074526A">
        <w:rPr>
          <w:noProof/>
        </w:rPr>
        <w:t>13</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0715A">
        <w:rPr>
          <w:noProof/>
        </w:rPr>
        <w:fldChar w:fldCharType="begin"/>
      </w:r>
      <w:r>
        <w:rPr>
          <w:noProof/>
        </w:rPr>
        <w:instrText xml:space="preserve"> PAGEREF _Toc441131061 \h </w:instrText>
      </w:r>
      <w:r w:rsidR="0070715A">
        <w:rPr>
          <w:noProof/>
        </w:rPr>
      </w:r>
      <w:r w:rsidR="0070715A">
        <w:rPr>
          <w:noProof/>
        </w:rPr>
        <w:fldChar w:fldCharType="separate"/>
      </w:r>
      <w:r w:rsidR="0074526A">
        <w:rPr>
          <w:noProof/>
        </w:rPr>
        <w:t>13</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0715A">
        <w:rPr>
          <w:noProof/>
        </w:rPr>
        <w:fldChar w:fldCharType="begin"/>
      </w:r>
      <w:r>
        <w:rPr>
          <w:noProof/>
        </w:rPr>
        <w:instrText xml:space="preserve"> PAGEREF _Toc441131062 \h </w:instrText>
      </w:r>
      <w:r w:rsidR="0070715A">
        <w:rPr>
          <w:noProof/>
        </w:rPr>
      </w:r>
      <w:r w:rsidR="0070715A">
        <w:rPr>
          <w:noProof/>
        </w:rPr>
        <w:fldChar w:fldCharType="separate"/>
      </w:r>
      <w:r w:rsidR="0074526A">
        <w:rPr>
          <w:noProof/>
        </w:rPr>
        <w:t>14</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0715A">
        <w:rPr>
          <w:noProof/>
        </w:rPr>
        <w:fldChar w:fldCharType="begin"/>
      </w:r>
      <w:r>
        <w:rPr>
          <w:noProof/>
        </w:rPr>
        <w:instrText xml:space="preserve"> PAGEREF _Toc441131077 \h </w:instrText>
      </w:r>
      <w:r w:rsidR="0070715A">
        <w:rPr>
          <w:noProof/>
        </w:rPr>
      </w:r>
      <w:r w:rsidR="0070715A">
        <w:rPr>
          <w:noProof/>
        </w:rPr>
        <w:fldChar w:fldCharType="separate"/>
      </w:r>
      <w:r w:rsidR="0074526A">
        <w:rPr>
          <w:noProof/>
        </w:rPr>
        <w:t>29</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0715A">
        <w:rPr>
          <w:noProof/>
        </w:rPr>
        <w:fldChar w:fldCharType="begin"/>
      </w:r>
      <w:r>
        <w:rPr>
          <w:noProof/>
        </w:rPr>
        <w:instrText xml:space="preserve"> PAGEREF _Toc441131080 \h </w:instrText>
      </w:r>
      <w:r w:rsidR="0070715A">
        <w:rPr>
          <w:noProof/>
        </w:rPr>
      </w:r>
      <w:r w:rsidR="0070715A">
        <w:rPr>
          <w:noProof/>
        </w:rPr>
        <w:fldChar w:fldCharType="separate"/>
      </w:r>
      <w:r w:rsidR="0074526A">
        <w:rPr>
          <w:noProof/>
        </w:rPr>
        <w:t>29</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0715A">
        <w:rPr>
          <w:noProof/>
        </w:rPr>
        <w:fldChar w:fldCharType="begin"/>
      </w:r>
      <w:r>
        <w:rPr>
          <w:noProof/>
        </w:rPr>
        <w:instrText xml:space="preserve"> PAGEREF _Toc441131081 \h </w:instrText>
      </w:r>
      <w:r w:rsidR="0070715A">
        <w:rPr>
          <w:noProof/>
        </w:rPr>
      </w:r>
      <w:r w:rsidR="0070715A">
        <w:rPr>
          <w:noProof/>
        </w:rPr>
        <w:fldChar w:fldCharType="separate"/>
      </w:r>
      <w:r w:rsidR="0074526A">
        <w:rPr>
          <w:noProof/>
        </w:rPr>
        <w:t>29</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0715A">
        <w:rPr>
          <w:noProof/>
        </w:rPr>
        <w:fldChar w:fldCharType="begin"/>
      </w:r>
      <w:r>
        <w:rPr>
          <w:noProof/>
        </w:rPr>
        <w:instrText xml:space="preserve"> PAGEREF _Toc441131086 \h </w:instrText>
      </w:r>
      <w:r w:rsidR="0070715A">
        <w:rPr>
          <w:noProof/>
        </w:rPr>
      </w:r>
      <w:r w:rsidR="0070715A">
        <w:rPr>
          <w:noProof/>
        </w:rPr>
        <w:fldChar w:fldCharType="separate"/>
      </w:r>
      <w:r w:rsidR="0074526A">
        <w:rPr>
          <w:noProof/>
        </w:rPr>
        <w:t>32</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0715A">
        <w:rPr>
          <w:noProof/>
        </w:rPr>
        <w:fldChar w:fldCharType="begin"/>
      </w:r>
      <w:r>
        <w:rPr>
          <w:noProof/>
        </w:rPr>
        <w:instrText xml:space="preserve"> PAGEREF _Toc441131087 \h </w:instrText>
      </w:r>
      <w:r w:rsidR="0070715A">
        <w:rPr>
          <w:noProof/>
        </w:rPr>
      </w:r>
      <w:r w:rsidR="0070715A">
        <w:rPr>
          <w:noProof/>
        </w:rPr>
        <w:fldChar w:fldCharType="separate"/>
      </w:r>
      <w:r w:rsidR="0074526A">
        <w:rPr>
          <w:noProof/>
        </w:rPr>
        <w:t>33</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0715A">
        <w:rPr>
          <w:noProof/>
        </w:rPr>
        <w:fldChar w:fldCharType="begin"/>
      </w:r>
      <w:r>
        <w:rPr>
          <w:noProof/>
        </w:rPr>
        <w:instrText xml:space="preserve"> PAGEREF _Toc441131088 \h </w:instrText>
      </w:r>
      <w:r w:rsidR="0070715A">
        <w:rPr>
          <w:noProof/>
        </w:rPr>
      </w:r>
      <w:r w:rsidR="0070715A">
        <w:rPr>
          <w:noProof/>
        </w:rPr>
        <w:fldChar w:fldCharType="separate"/>
      </w:r>
      <w:r w:rsidR="0074526A">
        <w:rPr>
          <w:noProof/>
        </w:rPr>
        <w:t>33</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0715A">
        <w:rPr>
          <w:noProof/>
        </w:rPr>
        <w:fldChar w:fldCharType="begin"/>
      </w:r>
      <w:r>
        <w:rPr>
          <w:noProof/>
        </w:rPr>
        <w:instrText xml:space="preserve"> PAGEREF _Toc441131089 \h </w:instrText>
      </w:r>
      <w:r w:rsidR="0070715A">
        <w:rPr>
          <w:noProof/>
        </w:rPr>
      </w:r>
      <w:r w:rsidR="0070715A">
        <w:rPr>
          <w:noProof/>
        </w:rPr>
        <w:fldChar w:fldCharType="separate"/>
      </w:r>
      <w:r w:rsidR="0074526A">
        <w:rPr>
          <w:noProof/>
        </w:rPr>
        <w:t>34</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70715A">
        <w:rPr>
          <w:noProof/>
        </w:rPr>
        <w:fldChar w:fldCharType="begin"/>
      </w:r>
      <w:r>
        <w:rPr>
          <w:noProof/>
        </w:rPr>
        <w:instrText xml:space="preserve"> PAGEREF _Toc441131090 \h </w:instrText>
      </w:r>
      <w:r w:rsidR="0070715A">
        <w:rPr>
          <w:noProof/>
        </w:rPr>
      </w:r>
      <w:r w:rsidR="0070715A">
        <w:rPr>
          <w:noProof/>
        </w:rPr>
        <w:fldChar w:fldCharType="separate"/>
      </w:r>
      <w:r w:rsidR="0074526A">
        <w:rPr>
          <w:noProof/>
        </w:rPr>
        <w:t>35</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0715A">
        <w:rPr>
          <w:noProof/>
        </w:rPr>
        <w:fldChar w:fldCharType="begin"/>
      </w:r>
      <w:r>
        <w:rPr>
          <w:noProof/>
        </w:rPr>
        <w:instrText xml:space="preserve"> PAGEREF _Toc441131091 \h </w:instrText>
      </w:r>
      <w:r w:rsidR="0070715A">
        <w:rPr>
          <w:noProof/>
        </w:rPr>
      </w:r>
      <w:r w:rsidR="0070715A">
        <w:rPr>
          <w:noProof/>
        </w:rPr>
        <w:fldChar w:fldCharType="separate"/>
      </w:r>
      <w:r w:rsidR="0074526A">
        <w:rPr>
          <w:noProof/>
        </w:rPr>
        <w:t>35</w:t>
      </w:r>
      <w:r w:rsidR="0070715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0715A">
        <w:rPr>
          <w:noProof/>
        </w:rPr>
        <w:fldChar w:fldCharType="begin"/>
      </w:r>
      <w:r>
        <w:rPr>
          <w:noProof/>
        </w:rPr>
        <w:instrText xml:space="preserve"> PAGEREF _Toc441131092 \h </w:instrText>
      </w:r>
      <w:r w:rsidR="0070715A">
        <w:rPr>
          <w:noProof/>
        </w:rPr>
      </w:r>
      <w:r w:rsidR="0070715A">
        <w:rPr>
          <w:noProof/>
        </w:rPr>
        <w:fldChar w:fldCharType="separate"/>
      </w:r>
      <w:r w:rsidR="0074526A">
        <w:rPr>
          <w:noProof/>
        </w:rPr>
        <w:t>36</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70715A">
        <w:rPr>
          <w:noProof/>
        </w:rPr>
        <w:fldChar w:fldCharType="begin"/>
      </w:r>
      <w:r>
        <w:rPr>
          <w:noProof/>
        </w:rPr>
        <w:instrText xml:space="preserve"> PAGEREF _Toc441131093 \h </w:instrText>
      </w:r>
      <w:r w:rsidR="0070715A">
        <w:rPr>
          <w:noProof/>
        </w:rPr>
      </w:r>
      <w:r w:rsidR="0070715A">
        <w:rPr>
          <w:noProof/>
        </w:rPr>
        <w:fldChar w:fldCharType="separate"/>
      </w:r>
      <w:r w:rsidR="0074526A">
        <w:rPr>
          <w:noProof/>
        </w:rPr>
        <w:t>36</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70715A">
        <w:rPr>
          <w:noProof/>
        </w:rPr>
        <w:fldChar w:fldCharType="begin"/>
      </w:r>
      <w:r>
        <w:rPr>
          <w:noProof/>
        </w:rPr>
        <w:instrText xml:space="preserve"> PAGEREF _Toc441131095 \h </w:instrText>
      </w:r>
      <w:r w:rsidR="0070715A">
        <w:rPr>
          <w:noProof/>
        </w:rPr>
      </w:r>
      <w:r w:rsidR="0070715A">
        <w:rPr>
          <w:noProof/>
        </w:rPr>
        <w:fldChar w:fldCharType="separate"/>
      </w:r>
      <w:r w:rsidR="0074526A">
        <w:rPr>
          <w:noProof/>
        </w:rPr>
        <w:t>36</w:t>
      </w:r>
      <w:r w:rsidR="0070715A">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0715A">
        <w:rPr>
          <w:noProof/>
        </w:rPr>
        <w:fldChar w:fldCharType="begin"/>
      </w:r>
      <w:r>
        <w:rPr>
          <w:noProof/>
        </w:rPr>
        <w:instrText xml:space="preserve"> PAGEREF _Toc441131097 \h </w:instrText>
      </w:r>
      <w:r w:rsidR="0070715A">
        <w:rPr>
          <w:noProof/>
        </w:rPr>
      </w:r>
      <w:r w:rsidR="0070715A">
        <w:rPr>
          <w:noProof/>
        </w:rPr>
        <w:fldChar w:fldCharType="separate"/>
      </w:r>
      <w:r w:rsidR="0074526A">
        <w:rPr>
          <w:noProof/>
        </w:rPr>
        <w:t>37</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0715A">
        <w:rPr>
          <w:noProof/>
        </w:rPr>
        <w:fldChar w:fldCharType="begin"/>
      </w:r>
      <w:r>
        <w:rPr>
          <w:noProof/>
        </w:rPr>
        <w:instrText xml:space="preserve"> PAGEREF _Toc441131098 \h </w:instrText>
      </w:r>
      <w:r w:rsidR="0070715A">
        <w:rPr>
          <w:noProof/>
        </w:rPr>
      </w:r>
      <w:r w:rsidR="0070715A">
        <w:rPr>
          <w:noProof/>
        </w:rPr>
        <w:fldChar w:fldCharType="separate"/>
      </w:r>
      <w:r w:rsidR="0074526A">
        <w:rPr>
          <w:noProof/>
        </w:rPr>
        <w:t>37</w:t>
      </w:r>
      <w:r w:rsidR="0070715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0715A">
        <w:rPr>
          <w:noProof/>
        </w:rPr>
        <w:fldChar w:fldCharType="begin"/>
      </w:r>
      <w:r>
        <w:rPr>
          <w:noProof/>
        </w:rPr>
        <w:instrText xml:space="preserve"> PAGEREF _Toc441131099 \h </w:instrText>
      </w:r>
      <w:r w:rsidR="0070715A">
        <w:rPr>
          <w:noProof/>
        </w:rPr>
      </w:r>
      <w:r w:rsidR="0070715A">
        <w:rPr>
          <w:noProof/>
        </w:rPr>
        <w:fldChar w:fldCharType="separate"/>
      </w:r>
      <w:r w:rsidR="0074526A">
        <w:rPr>
          <w:noProof/>
        </w:rPr>
        <w:t>37</w:t>
      </w:r>
      <w:r w:rsidR="0070715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0715A">
        <w:rPr>
          <w:noProof/>
        </w:rPr>
        <w:fldChar w:fldCharType="begin"/>
      </w:r>
      <w:r>
        <w:rPr>
          <w:noProof/>
        </w:rPr>
        <w:instrText xml:space="preserve"> PAGEREF _Toc441131101 \h </w:instrText>
      </w:r>
      <w:r w:rsidR="0070715A">
        <w:rPr>
          <w:noProof/>
        </w:rPr>
      </w:r>
      <w:r w:rsidR="0070715A">
        <w:rPr>
          <w:noProof/>
        </w:rPr>
        <w:fldChar w:fldCharType="separate"/>
      </w:r>
      <w:r w:rsidR="0074526A">
        <w:rPr>
          <w:noProof/>
        </w:rPr>
        <w:t>41</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70715A">
        <w:rPr>
          <w:noProof/>
        </w:rPr>
        <w:fldChar w:fldCharType="begin"/>
      </w:r>
      <w:r>
        <w:rPr>
          <w:noProof/>
        </w:rPr>
        <w:instrText xml:space="preserve"> PAGEREF _Toc441131103 \h </w:instrText>
      </w:r>
      <w:r w:rsidR="0070715A">
        <w:rPr>
          <w:noProof/>
        </w:rPr>
      </w:r>
      <w:r w:rsidR="0070715A">
        <w:rPr>
          <w:noProof/>
        </w:rPr>
        <w:fldChar w:fldCharType="separate"/>
      </w:r>
      <w:r w:rsidR="0074526A">
        <w:rPr>
          <w:noProof/>
        </w:rPr>
        <w:t>43</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70715A">
        <w:rPr>
          <w:noProof/>
        </w:rPr>
        <w:fldChar w:fldCharType="begin"/>
      </w:r>
      <w:r>
        <w:rPr>
          <w:noProof/>
        </w:rPr>
        <w:instrText xml:space="preserve"> PAGEREF _Toc441131106 \h </w:instrText>
      </w:r>
      <w:r w:rsidR="0070715A">
        <w:rPr>
          <w:noProof/>
        </w:rPr>
      </w:r>
      <w:r w:rsidR="0070715A">
        <w:rPr>
          <w:noProof/>
        </w:rPr>
        <w:fldChar w:fldCharType="separate"/>
      </w:r>
      <w:r w:rsidR="0074526A">
        <w:rPr>
          <w:noProof/>
        </w:rPr>
        <w:t>46</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70715A">
        <w:rPr>
          <w:noProof/>
        </w:rPr>
        <w:fldChar w:fldCharType="begin"/>
      </w:r>
      <w:r>
        <w:rPr>
          <w:noProof/>
        </w:rPr>
        <w:instrText xml:space="preserve"> PAGEREF _Toc441131109 \h </w:instrText>
      </w:r>
      <w:r w:rsidR="0070715A">
        <w:rPr>
          <w:noProof/>
        </w:rPr>
      </w:r>
      <w:r w:rsidR="0070715A">
        <w:rPr>
          <w:noProof/>
        </w:rPr>
        <w:fldChar w:fldCharType="separate"/>
      </w:r>
      <w:r w:rsidR="0074526A">
        <w:rPr>
          <w:noProof/>
        </w:rPr>
        <w:t>48</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70715A">
        <w:rPr>
          <w:noProof/>
        </w:rPr>
        <w:fldChar w:fldCharType="begin"/>
      </w:r>
      <w:r>
        <w:rPr>
          <w:noProof/>
        </w:rPr>
        <w:instrText xml:space="preserve"> PAGEREF _Toc441131112 \h </w:instrText>
      </w:r>
      <w:r w:rsidR="0070715A">
        <w:rPr>
          <w:noProof/>
        </w:rPr>
      </w:r>
      <w:r w:rsidR="0070715A">
        <w:rPr>
          <w:noProof/>
        </w:rPr>
        <w:fldChar w:fldCharType="separate"/>
      </w:r>
      <w:r w:rsidR="0074526A">
        <w:rPr>
          <w:noProof/>
        </w:rPr>
        <w:t>50</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70715A">
        <w:rPr>
          <w:noProof/>
        </w:rPr>
        <w:fldChar w:fldCharType="begin"/>
      </w:r>
      <w:r>
        <w:rPr>
          <w:noProof/>
        </w:rPr>
        <w:instrText xml:space="preserve"> PAGEREF _Toc441131115 \h </w:instrText>
      </w:r>
      <w:r w:rsidR="0070715A">
        <w:rPr>
          <w:noProof/>
        </w:rPr>
      </w:r>
      <w:r w:rsidR="0070715A">
        <w:rPr>
          <w:noProof/>
        </w:rPr>
        <w:fldChar w:fldCharType="separate"/>
      </w:r>
      <w:r w:rsidR="0074526A">
        <w:rPr>
          <w:noProof/>
        </w:rPr>
        <w:t>52</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0715A">
        <w:rPr>
          <w:noProof/>
        </w:rPr>
        <w:fldChar w:fldCharType="begin"/>
      </w:r>
      <w:r>
        <w:rPr>
          <w:noProof/>
        </w:rPr>
        <w:instrText xml:space="preserve"> PAGEREF _Toc441131118 \h </w:instrText>
      </w:r>
      <w:r w:rsidR="0070715A">
        <w:rPr>
          <w:noProof/>
        </w:rPr>
      </w:r>
      <w:r w:rsidR="0070715A">
        <w:rPr>
          <w:noProof/>
        </w:rPr>
        <w:fldChar w:fldCharType="separate"/>
      </w:r>
      <w:r w:rsidR="0074526A">
        <w:rPr>
          <w:noProof/>
        </w:rPr>
        <w:t>54</w:t>
      </w:r>
      <w:r w:rsidR="0070715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70715A">
        <w:rPr>
          <w:noProof/>
        </w:rPr>
        <w:fldChar w:fldCharType="begin"/>
      </w:r>
      <w:r>
        <w:rPr>
          <w:noProof/>
        </w:rPr>
        <w:instrText xml:space="preserve"> PAGEREF _Toc441131119 \h </w:instrText>
      </w:r>
      <w:r w:rsidR="0070715A">
        <w:rPr>
          <w:noProof/>
        </w:rPr>
      </w:r>
      <w:r w:rsidR="0070715A">
        <w:rPr>
          <w:noProof/>
        </w:rPr>
        <w:fldChar w:fldCharType="separate"/>
      </w:r>
      <w:r w:rsidR="0074526A">
        <w:rPr>
          <w:noProof/>
        </w:rPr>
        <w:t>54</w:t>
      </w:r>
      <w:r w:rsidR="0070715A">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70715A">
        <w:rPr>
          <w:noProof/>
        </w:rPr>
        <w:fldChar w:fldCharType="begin"/>
      </w:r>
      <w:r>
        <w:rPr>
          <w:noProof/>
        </w:rPr>
        <w:instrText xml:space="preserve"> PAGEREF _Toc441131120 \h </w:instrText>
      </w:r>
      <w:r w:rsidR="0070715A">
        <w:rPr>
          <w:noProof/>
        </w:rPr>
      </w:r>
      <w:r w:rsidR="0070715A">
        <w:rPr>
          <w:noProof/>
        </w:rPr>
        <w:fldChar w:fldCharType="separate"/>
      </w:r>
      <w:r w:rsidR="0074526A">
        <w:rPr>
          <w:noProof/>
        </w:rPr>
        <w:t>56</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0715A">
        <w:rPr>
          <w:noProof/>
        </w:rPr>
        <w:fldChar w:fldCharType="begin"/>
      </w:r>
      <w:r>
        <w:rPr>
          <w:noProof/>
        </w:rPr>
        <w:instrText xml:space="preserve"> PAGEREF _Toc441131122 \h </w:instrText>
      </w:r>
      <w:r w:rsidR="0070715A">
        <w:rPr>
          <w:noProof/>
        </w:rPr>
      </w:r>
      <w:r w:rsidR="0070715A">
        <w:rPr>
          <w:noProof/>
        </w:rPr>
        <w:fldChar w:fldCharType="separate"/>
      </w:r>
      <w:r w:rsidR="0074526A">
        <w:rPr>
          <w:noProof/>
        </w:rPr>
        <w:t>60</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0715A">
        <w:rPr>
          <w:noProof/>
        </w:rPr>
        <w:fldChar w:fldCharType="begin"/>
      </w:r>
      <w:r>
        <w:rPr>
          <w:noProof/>
        </w:rPr>
        <w:instrText xml:space="preserve"> PAGEREF _Toc441131125 \h </w:instrText>
      </w:r>
      <w:r w:rsidR="0070715A">
        <w:rPr>
          <w:noProof/>
        </w:rPr>
      </w:r>
      <w:r w:rsidR="0070715A">
        <w:rPr>
          <w:noProof/>
        </w:rPr>
        <w:fldChar w:fldCharType="separate"/>
      </w:r>
      <w:r w:rsidR="0074526A">
        <w:rPr>
          <w:noProof/>
        </w:rPr>
        <w:t>63</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0715A">
        <w:rPr>
          <w:noProof/>
        </w:rPr>
        <w:fldChar w:fldCharType="begin"/>
      </w:r>
      <w:r>
        <w:rPr>
          <w:noProof/>
        </w:rPr>
        <w:instrText xml:space="preserve"> PAGEREF _Toc441131128 \h </w:instrText>
      </w:r>
      <w:r w:rsidR="0070715A">
        <w:rPr>
          <w:noProof/>
        </w:rPr>
      </w:r>
      <w:r w:rsidR="0070715A">
        <w:rPr>
          <w:noProof/>
        </w:rPr>
        <w:fldChar w:fldCharType="separate"/>
      </w:r>
      <w:r w:rsidR="0074526A">
        <w:rPr>
          <w:noProof/>
        </w:rPr>
        <w:t>65</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0715A">
        <w:rPr>
          <w:noProof/>
        </w:rPr>
        <w:fldChar w:fldCharType="begin"/>
      </w:r>
      <w:r>
        <w:rPr>
          <w:noProof/>
        </w:rPr>
        <w:instrText xml:space="preserve"> PAGEREF _Toc441131131 \h </w:instrText>
      </w:r>
      <w:r w:rsidR="0070715A">
        <w:rPr>
          <w:noProof/>
        </w:rPr>
      </w:r>
      <w:r w:rsidR="0070715A">
        <w:rPr>
          <w:noProof/>
        </w:rPr>
        <w:fldChar w:fldCharType="separate"/>
      </w:r>
      <w:r w:rsidR="0074526A">
        <w:rPr>
          <w:noProof/>
        </w:rPr>
        <w:t>67</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0715A">
        <w:rPr>
          <w:noProof/>
        </w:rPr>
        <w:fldChar w:fldCharType="begin"/>
      </w:r>
      <w:r>
        <w:rPr>
          <w:noProof/>
        </w:rPr>
        <w:instrText xml:space="preserve"> PAGEREF _Toc441131134 \h </w:instrText>
      </w:r>
      <w:r w:rsidR="0070715A">
        <w:rPr>
          <w:noProof/>
        </w:rPr>
      </w:r>
      <w:r w:rsidR="0070715A">
        <w:rPr>
          <w:noProof/>
        </w:rPr>
        <w:fldChar w:fldCharType="separate"/>
      </w:r>
      <w:r w:rsidR="0074526A">
        <w:rPr>
          <w:noProof/>
        </w:rPr>
        <w:t>69</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0715A">
        <w:rPr>
          <w:noProof/>
        </w:rPr>
        <w:fldChar w:fldCharType="begin"/>
      </w:r>
      <w:r>
        <w:rPr>
          <w:noProof/>
        </w:rPr>
        <w:instrText xml:space="preserve"> PAGEREF _Toc441131137 \h </w:instrText>
      </w:r>
      <w:r w:rsidR="0070715A">
        <w:rPr>
          <w:noProof/>
        </w:rPr>
      </w:r>
      <w:r w:rsidR="0070715A">
        <w:rPr>
          <w:noProof/>
        </w:rPr>
        <w:fldChar w:fldCharType="separate"/>
      </w:r>
      <w:r w:rsidR="0074526A">
        <w:rPr>
          <w:noProof/>
        </w:rPr>
        <w:t>72</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0715A">
        <w:rPr>
          <w:noProof/>
        </w:rPr>
        <w:fldChar w:fldCharType="begin"/>
      </w:r>
      <w:r>
        <w:rPr>
          <w:noProof/>
        </w:rPr>
        <w:instrText xml:space="preserve"> PAGEREF _Toc441131140 \h </w:instrText>
      </w:r>
      <w:r w:rsidR="0070715A">
        <w:rPr>
          <w:noProof/>
        </w:rPr>
      </w:r>
      <w:r w:rsidR="0070715A">
        <w:rPr>
          <w:noProof/>
        </w:rPr>
        <w:fldChar w:fldCharType="separate"/>
      </w:r>
      <w:r w:rsidR="0074526A">
        <w:rPr>
          <w:noProof/>
        </w:rPr>
        <w:t>74</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0715A">
        <w:rPr>
          <w:noProof/>
        </w:rPr>
        <w:fldChar w:fldCharType="begin"/>
      </w:r>
      <w:r>
        <w:rPr>
          <w:noProof/>
        </w:rPr>
        <w:instrText xml:space="preserve"> PAGEREF _Toc441131143 \h </w:instrText>
      </w:r>
      <w:r w:rsidR="0070715A">
        <w:rPr>
          <w:noProof/>
        </w:rPr>
      </w:r>
      <w:r w:rsidR="0070715A">
        <w:rPr>
          <w:noProof/>
        </w:rPr>
        <w:fldChar w:fldCharType="separate"/>
      </w:r>
      <w:r w:rsidR="0074526A">
        <w:rPr>
          <w:noProof/>
        </w:rPr>
        <w:t>77</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70715A">
        <w:rPr>
          <w:noProof/>
        </w:rPr>
        <w:fldChar w:fldCharType="begin"/>
      </w:r>
      <w:r>
        <w:rPr>
          <w:noProof/>
        </w:rPr>
        <w:instrText xml:space="preserve"> PAGEREF _Toc441131146 \h </w:instrText>
      </w:r>
      <w:r w:rsidR="0070715A">
        <w:rPr>
          <w:noProof/>
        </w:rPr>
      </w:r>
      <w:r w:rsidR="0070715A">
        <w:rPr>
          <w:noProof/>
        </w:rPr>
        <w:fldChar w:fldCharType="separate"/>
      </w:r>
      <w:r w:rsidR="0074526A">
        <w:rPr>
          <w:noProof/>
        </w:rPr>
        <w:t>79</w:t>
      </w:r>
      <w:r w:rsidR="0070715A">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70715A">
        <w:rPr>
          <w:noProof/>
        </w:rPr>
        <w:fldChar w:fldCharType="begin"/>
      </w:r>
      <w:r>
        <w:rPr>
          <w:noProof/>
        </w:rPr>
        <w:instrText xml:space="preserve"> PAGEREF _Toc441131149 \h </w:instrText>
      </w:r>
      <w:r w:rsidR="0070715A">
        <w:rPr>
          <w:noProof/>
        </w:rPr>
      </w:r>
      <w:r w:rsidR="0070715A">
        <w:rPr>
          <w:noProof/>
        </w:rPr>
        <w:fldChar w:fldCharType="separate"/>
      </w:r>
      <w:r w:rsidR="0074526A">
        <w:rPr>
          <w:noProof/>
        </w:rPr>
        <w:t>81</w:t>
      </w:r>
      <w:r w:rsidR="0070715A">
        <w:rPr>
          <w:noProof/>
        </w:rPr>
        <w:fldChar w:fldCharType="end"/>
      </w:r>
    </w:p>
    <w:p w:rsidR="00717F60" w:rsidRPr="00E71A48" w:rsidRDefault="007071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w:t>
      </w:r>
      <w:proofErr w:type="spellStart"/>
      <w:r w:rsidR="006E167F" w:rsidRPr="006C4750">
        <w:t>Ташкин</w:t>
      </w:r>
      <w:proofErr w:type="spellEnd"/>
      <w:r w:rsidR="006E167F" w:rsidRPr="006C4750">
        <w:t xml:space="preserve"> Александр Викторович</w:t>
      </w:r>
      <w:r w:rsidR="006E167F">
        <w:t xml:space="preserve"> </w:t>
      </w:r>
      <w:r w:rsidR="006E167F" w:rsidRPr="006C4750">
        <w:t>Телефон – (4722) 30-46-68</w:t>
      </w:r>
      <w:r w:rsidR="006E167F" w:rsidRPr="00C614A4">
        <w:t>, адрес электронной почты</w:t>
      </w:r>
      <w:r w:rsidR="006E167F">
        <w:t xml:space="preserve">:  </w:t>
      </w:r>
      <w:hyperlink r:id="rId19" w:history="1">
        <w:r w:rsidR="006E167F" w:rsidRPr="008A07C9">
          <w:rPr>
            <w:rStyle w:val="a7"/>
            <w:sz w:val="24"/>
            <w:szCs w:val="24"/>
            <w:lang w:val="en-US"/>
          </w:rPr>
          <w:t>Tashkin</w:t>
        </w:r>
        <w:r w:rsidR="006E167F" w:rsidRPr="001A7A15">
          <w:rPr>
            <w:rStyle w:val="a7"/>
            <w:sz w:val="24"/>
            <w:szCs w:val="24"/>
          </w:rPr>
          <w:t>.</w:t>
        </w:r>
        <w:r w:rsidR="006E167F" w:rsidRPr="008A07C9">
          <w:rPr>
            <w:rStyle w:val="a7"/>
            <w:sz w:val="24"/>
            <w:szCs w:val="24"/>
            <w:lang w:val="en-US"/>
          </w:rPr>
          <w:t>AV</w:t>
        </w:r>
        <w:r w:rsidR="006E167F" w:rsidRPr="001A7A15">
          <w:rPr>
            <w:rStyle w:val="a7"/>
            <w:sz w:val="24"/>
            <w:szCs w:val="24"/>
          </w:rPr>
          <w:t>@</w:t>
        </w:r>
        <w:r w:rsidR="006E167F" w:rsidRPr="008A07C9">
          <w:rPr>
            <w:rStyle w:val="a7"/>
            <w:sz w:val="24"/>
            <w:szCs w:val="24"/>
            <w:lang w:val="en-US"/>
          </w:rPr>
          <w:t>mrsk</w:t>
        </w:r>
        <w:r w:rsidR="006E167F" w:rsidRPr="001A7A15">
          <w:rPr>
            <w:rStyle w:val="a7"/>
            <w:sz w:val="24"/>
            <w:szCs w:val="24"/>
          </w:rPr>
          <w:t>-1.</w:t>
        </w:r>
        <w:r w:rsidR="006E167F" w:rsidRPr="008A07C9">
          <w:rPr>
            <w:rStyle w:val="a7"/>
            <w:sz w:val="24"/>
            <w:szCs w:val="24"/>
            <w:lang w:val="en-US"/>
          </w:rPr>
          <w:t>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BC2B23">
        <w:rPr>
          <w:b/>
          <w:sz w:val="24"/>
          <w:szCs w:val="24"/>
        </w:rPr>
        <w:t>0</w:t>
      </w:r>
      <w:r w:rsidR="00220A21">
        <w:rPr>
          <w:b/>
          <w:sz w:val="24"/>
          <w:szCs w:val="24"/>
        </w:rPr>
        <w:t>4</w:t>
      </w:r>
      <w:r w:rsidRPr="0099057F">
        <w:rPr>
          <w:b/>
          <w:sz w:val="24"/>
          <w:szCs w:val="24"/>
        </w:rPr>
        <w:t xml:space="preserve">» </w:t>
      </w:r>
      <w:r w:rsidR="00BC2B23">
        <w:rPr>
          <w:b/>
          <w:sz w:val="24"/>
          <w:szCs w:val="24"/>
        </w:rPr>
        <w:t>апреля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5B75A6" w:rsidRPr="008E474F">
        <w:rPr>
          <w:sz w:val="24"/>
          <w:szCs w:val="24"/>
        </w:rPr>
        <w:t>)</w:t>
      </w:r>
      <w:r w:rsidR="008E474F" w:rsidRPr="008E474F">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w:t>
      </w:r>
      <w:proofErr w:type="gramEnd"/>
      <w:r w:rsidR="008E474F" w:rsidRPr="008E474F">
        <w:rPr>
          <w:sz w:val="24"/>
          <w:szCs w:val="24"/>
        </w:rPr>
        <w:t xml:space="preserve"> </w:t>
      </w:r>
      <w:proofErr w:type="gramStart"/>
      <w:r w:rsidR="008E474F" w:rsidRPr="008E474F">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8E474F">
        <w:rPr>
          <w:sz w:val="24"/>
          <w:szCs w:val="24"/>
        </w:rPr>
        <w:t xml:space="preserve"> (далее - Участники)</w:t>
      </w:r>
      <w:r w:rsidR="009D7F01" w:rsidRPr="008E474F">
        <w:rPr>
          <w:sz w:val="24"/>
          <w:szCs w:val="24"/>
        </w:rPr>
        <w:t xml:space="preserve"> </w:t>
      </w:r>
      <w:r w:rsidR="004B5EB3" w:rsidRPr="008E474F">
        <w:rPr>
          <w:sz w:val="24"/>
          <w:szCs w:val="24"/>
        </w:rPr>
        <w:t>к участию в процедуре О</w:t>
      </w:r>
      <w:r w:rsidRPr="008E474F">
        <w:rPr>
          <w:sz w:val="24"/>
          <w:szCs w:val="24"/>
        </w:rPr>
        <w:t>ткрытого запроса предложений (далее – запрос предложений</w:t>
      </w:r>
      <w:r w:rsidRPr="0099057F">
        <w:rPr>
          <w:sz w:val="24"/>
          <w:szCs w:val="24"/>
        </w:rPr>
        <w:t xml:space="preserve">) </w:t>
      </w:r>
      <w:bookmarkEnd w:id="10"/>
      <w:r w:rsidR="004B5EB3" w:rsidRPr="0099057F">
        <w:rPr>
          <w:sz w:val="24"/>
          <w:szCs w:val="24"/>
        </w:rPr>
        <w:t xml:space="preserve">на право заключения </w:t>
      </w:r>
      <w:r w:rsidR="00F84922" w:rsidRPr="00F84922">
        <w:rPr>
          <w:sz w:val="24"/>
          <w:szCs w:val="24"/>
        </w:rPr>
        <w:t>Договора  на оказание  услуг по установке УКРМ в распределительной сети 6-10/0,4 кВ с последующим выкупом установленного оборудования в  рамках выполнения</w:t>
      </w:r>
      <w:proofErr w:type="gramEnd"/>
      <w:r w:rsidR="00F84922" w:rsidRPr="00F84922">
        <w:rPr>
          <w:sz w:val="24"/>
          <w:szCs w:val="24"/>
        </w:rPr>
        <w:t xml:space="preserve"> программы энергосбережения и повышения </w:t>
      </w:r>
      <w:proofErr w:type="spellStart"/>
      <w:r w:rsidR="00F84922" w:rsidRPr="00F84922">
        <w:rPr>
          <w:sz w:val="24"/>
          <w:szCs w:val="24"/>
        </w:rPr>
        <w:t>энергоэффективности</w:t>
      </w:r>
      <w:proofErr w:type="spellEnd"/>
      <w:r w:rsidR="00F84922" w:rsidRPr="00F84922">
        <w:rPr>
          <w:sz w:val="24"/>
          <w:szCs w:val="24"/>
        </w:rPr>
        <w:t xml:space="preserve">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r w:rsidR="00F9484E" w:rsidRPr="008A07C9">
          <w:rPr>
            <w:rStyle w:val="a7"/>
            <w:sz w:val="24"/>
            <w:szCs w:val="24"/>
          </w:rPr>
          <w:t>www.b2b-mrsk.ru</w:t>
        </w:r>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A25540" w:rsidRPr="00194D52">
        <w:rPr>
          <w:sz w:val="24"/>
          <w:szCs w:val="24"/>
        </w:rPr>
        <w:t xml:space="preserve">право заключения </w:t>
      </w:r>
      <w:r w:rsidR="00F84922" w:rsidRPr="00075DBF">
        <w:rPr>
          <w:iCs/>
          <w:sz w:val="24"/>
          <w:szCs w:val="24"/>
          <w:lang w:eastAsia="ru-RU"/>
        </w:rPr>
        <w:t xml:space="preserve">Договора  на оказание  услуг </w:t>
      </w:r>
      <w:r w:rsidR="00F84922" w:rsidRPr="00ED359C">
        <w:t xml:space="preserve">по установке УКРМ в распределительной сети 6-10/0,4 кВ с последующим выкупом установленного оборудования в  рамках выполнения программы энергосбережения и повышения </w:t>
      </w:r>
      <w:proofErr w:type="spellStart"/>
      <w:r w:rsidR="00F84922" w:rsidRPr="00ED359C">
        <w:t>энергоэффективности</w:t>
      </w:r>
      <w:proofErr w:type="spellEnd"/>
      <w:r w:rsidR="00F84922" w:rsidRPr="00ED359C">
        <w:t xml:space="preserve"> </w:t>
      </w:r>
      <w:r w:rsidR="00F84922" w:rsidRPr="00F031B3">
        <w:t>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r w:rsidR="00B55ED2">
        <w:rPr>
          <w:sz w:val="24"/>
          <w:szCs w:val="24"/>
        </w:rPr>
        <w:t>.</w:t>
      </w:r>
    </w:p>
    <w:p w:rsidR="008D2928" w:rsidRPr="00B55ED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B55ED2">
        <w:rPr>
          <w:sz w:val="24"/>
          <w:szCs w:val="24"/>
        </w:rPr>
        <w:t xml:space="preserve">Оказание услуг Участником будет осуществляться на </w:t>
      </w:r>
      <w:r w:rsidR="00166FF6" w:rsidRPr="00B55ED2">
        <w:rPr>
          <w:sz w:val="24"/>
          <w:szCs w:val="24"/>
        </w:rPr>
        <w:t>объектах заказчика</w:t>
      </w:r>
      <w:r w:rsidRPr="00B55ED2">
        <w:rPr>
          <w:sz w:val="24"/>
          <w:szCs w:val="24"/>
        </w:rPr>
        <w:t>.</w:t>
      </w:r>
      <w:bookmarkEnd w:id="20"/>
    </w:p>
    <w:p w:rsidR="00717F60" w:rsidRPr="00B55ED2"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55ED2">
        <w:rPr>
          <w:iCs/>
          <w:sz w:val="24"/>
          <w:szCs w:val="24"/>
        </w:rPr>
        <w:t xml:space="preserve">Форма и порядок оплаты: </w:t>
      </w:r>
      <w:r w:rsidR="00366652" w:rsidRPr="00B55ED2">
        <w:rPr>
          <w:iCs/>
          <w:sz w:val="24"/>
          <w:szCs w:val="24"/>
        </w:rPr>
        <w:t xml:space="preserve">безналичный расчет, оплата производится в течение 30 (тридцати) </w:t>
      </w:r>
      <w:r w:rsidR="009F4888" w:rsidRPr="00B55ED2">
        <w:rPr>
          <w:iCs/>
          <w:sz w:val="24"/>
          <w:szCs w:val="24"/>
        </w:rPr>
        <w:t>календарных дней</w:t>
      </w:r>
      <w:r w:rsidR="00366652" w:rsidRPr="00B55ED2">
        <w:rPr>
          <w:iCs/>
          <w:sz w:val="24"/>
          <w:szCs w:val="24"/>
        </w:rPr>
        <w:t xml:space="preserve"> с момента </w:t>
      </w:r>
      <w:r w:rsidR="00B55ED2" w:rsidRPr="00B55ED2">
        <w:rPr>
          <w:iCs/>
          <w:sz w:val="24"/>
          <w:szCs w:val="24"/>
        </w:rPr>
        <w:t>выставления счета на оказанные услуги</w:t>
      </w:r>
      <w:r w:rsidRPr="00B55ED2">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0715A">
        <w:rPr>
          <w:iCs/>
          <w:sz w:val="24"/>
          <w:szCs w:val="24"/>
        </w:rPr>
        <w:fldChar w:fldCharType="begin"/>
      </w:r>
      <w:r w:rsidR="00E71A48">
        <w:rPr>
          <w:iCs/>
          <w:sz w:val="24"/>
          <w:szCs w:val="24"/>
        </w:rPr>
        <w:instrText xml:space="preserve"> REF _Ref311232052 \r \h </w:instrText>
      </w:r>
      <w:r w:rsidR="0070715A">
        <w:rPr>
          <w:iCs/>
          <w:sz w:val="24"/>
          <w:szCs w:val="24"/>
        </w:rPr>
      </w:r>
      <w:r w:rsidR="0070715A">
        <w:rPr>
          <w:iCs/>
          <w:sz w:val="24"/>
          <w:szCs w:val="24"/>
        </w:rPr>
        <w:fldChar w:fldCharType="separate"/>
      </w:r>
      <w:r w:rsidR="005E099B">
        <w:rPr>
          <w:iCs/>
          <w:sz w:val="24"/>
          <w:szCs w:val="24"/>
        </w:rPr>
        <w:t>3</w:t>
      </w:r>
      <w:r w:rsidR="0070715A">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0715A">
        <w:rPr>
          <w:sz w:val="24"/>
          <w:szCs w:val="24"/>
        </w:rPr>
        <w:fldChar w:fldCharType="begin"/>
      </w:r>
      <w:r w:rsidR="008D2928">
        <w:rPr>
          <w:sz w:val="24"/>
          <w:szCs w:val="24"/>
        </w:rPr>
        <w:instrText xml:space="preserve"> REF _Ref440270568 \r \h </w:instrText>
      </w:r>
      <w:r w:rsidR="0070715A">
        <w:rPr>
          <w:sz w:val="24"/>
          <w:szCs w:val="24"/>
        </w:rPr>
      </w:r>
      <w:r w:rsidR="0070715A">
        <w:rPr>
          <w:sz w:val="24"/>
          <w:szCs w:val="24"/>
        </w:rPr>
        <w:fldChar w:fldCharType="separate"/>
      </w:r>
      <w:r w:rsidR="005E099B">
        <w:rPr>
          <w:sz w:val="24"/>
          <w:szCs w:val="24"/>
        </w:rPr>
        <w:t>4</w:t>
      </w:r>
      <w:r w:rsidR="0070715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0715A">
        <w:rPr>
          <w:iCs/>
          <w:sz w:val="24"/>
          <w:szCs w:val="24"/>
        </w:rPr>
        <w:fldChar w:fldCharType="begin"/>
      </w:r>
      <w:r w:rsidR="008D2928">
        <w:rPr>
          <w:iCs/>
          <w:sz w:val="24"/>
          <w:szCs w:val="24"/>
        </w:rPr>
        <w:instrText xml:space="preserve"> REF _Ref440270602 \r \h </w:instrText>
      </w:r>
      <w:r w:rsidR="0070715A">
        <w:rPr>
          <w:iCs/>
          <w:sz w:val="24"/>
          <w:szCs w:val="24"/>
        </w:rPr>
      </w:r>
      <w:r w:rsidR="0070715A">
        <w:rPr>
          <w:iCs/>
          <w:sz w:val="24"/>
          <w:szCs w:val="24"/>
        </w:rPr>
        <w:fldChar w:fldCharType="separate"/>
      </w:r>
      <w:r w:rsidR="005E099B">
        <w:rPr>
          <w:iCs/>
          <w:sz w:val="24"/>
          <w:szCs w:val="24"/>
        </w:rPr>
        <w:t>5</w:t>
      </w:r>
      <w:r w:rsidR="0070715A">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0715A">
        <w:rPr>
          <w:sz w:val="24"/>
          <w:szCs w:val="24"/>
        </w:rPr>
        <w:fldChar w:fldCharType="begin"/>
      </w:r>
      <w:r w:rsidR="008D2928">
        <w:rPr>
          <w:sz w:val="24"/>
          <w:szCs w:val="24"/>
        </w:rPr>
        <w:instrText xml:space="preserve"> REF _Ref440270663 \r \h </w:instrText>
      </w:r>
      <w:r w:rsidR="0070715A">
        <w:rPr>
          <w:sz w:val="24"/>
          <w:szCs w:val="24"/>
        </w:rPr>
      </w:r>
      <w:r w:rsidR="0070715A">
        <w:rPr>
          <w:sz w:val="24"/>
          <w:szCs w:val="24"/>
        </w:rPr>
        <w:fldChar w:fldCharType="separate"/>
      </w:r>
      <w:r w:rsidR="005E099B">
        <w:rPr>
          <w:sz w:val="24"/>
          <w:szCs w:val="24"/>
        </w:rPr>
        <w:t>1.1.7</w:t>
      </w:r>
      <w:r w:rsidR="0070715A">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70715A">
        <w:rPr>
          <w:sz w:val="24"/>
          <w:szCs w:val="24"/>
        </w:rPr>
        <w:fldChar w:fldCharType="begin"/>
      </w:r>
      <w:r w:rsidR="002F273A">
        <w:rPr>
          <w:bCs w:val="0"/>
          <w:sz w:val="24"/>
          <w:szCs w:val="24"/>
        </w:rPr>
        <w:instrText xml:space="preserve"> REF _Ref442190626 \r \h </w:instrText>
      </w:r>
      <w:r w:rsidR="0070715A">
        <w:rPr>
          <w:sz w:val="24"/>
          <w:szCs w:val="24"/>
        </w:rPr>
      </w:r>
      <w:r w:rsidR="0070715A">
        <w:rPr>
          <w:sz w:val="24"/>
          <w:szCs w:val="24"/>
        </w:rPr>
        <w:fldChar w:fldCharType="separate"/>
      </w:r>
      <w:r w:rsidR="005E099B">
        <w:rPr>
          <w:bCs w:val="0"/>
          <w:sz w:val="24"/>
          <w:szCs w:val="24"/>
        </w:rPr>
        <w:t>у)</w:t>
      </w:r>
      <w:r w:rsidR="0070715A">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w:t>
      </w:r>
      <w:r w:rsidRPr="00E71A48">
        <w:rPr>
          <w:sz w:val="24"/>
          <w:szCs w:val="24"/>
        </w:rPr>
        <w:lastRenderedPageBreak/>
        <w:t xml:space="preserve">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0715A">
        <w:rPr>
          <w:b w:val="0"/>
        </w:rPr>
        <w:fldChar w:fldCharType="begin"/>
      </w:r>
      <w:r w:rsidR="002D4BC6">
        <w:rPr>
          <w:b w:val="0"/>
        </w:rPr>
        <w:instrText xml:space="preserve"> REF _Ref440275279 \r \h </w:instrText>
      </w:r>
      <w:r w:rsidR="0070715A">
        <w:rPr>
          <w:b w:val="0"/>
        </w:rPr>
      </w:r>
      <w:r w:rsidR="0070715A">
        <w:rPr>
          <w:b w:val="0"/>
        </w:rPr>
        <w:fldChar w:fldCharType="separate"/>
      </w:r>
      <w:r w:rsidR="005E099B">
        <w:rPr>
          <w:b w:val="0"/>
        </w:rPr>
        <w:t>1.1.4</w:t>
      </w:r>
      <w:r w:rsidR="0070715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70715A">
        <w:rPr>
          <w:b w:val="0"/>
          <w:szCs w:val="24"/>
        </w:rPr>
        <w:fldChar w:fldCharType="begin"/>
      </w:r>
      <w:r w:rsidR="00B8118F">
        <w:rPr>
          <w:b w:val="0"/>
          <w:szCs w:val="24"/>
        </w:rPr>
        <w:instrText xml:space="preserve"> REF _Ref440361439 \r \h </w:instrText>
      </w:r>
      <w:r w:rsidR="0070715A">
        <w:rPr>
          <w:b w:val="0"/>
          <w:szCs w:val="24"/>
        </w:rPr>
      </w:r>
      <w:r w:rsidR="0070715A">
        <w:rPr>
          <w:b w:val="0"/>
          <w:szCs w:val="24"/>
        </w:rPr>
        <w:fldChar w:fldCharType="separate"/>
      </w:r>
      <w:r w:rsidR="005E099B">
        <w:rPr>
          <w:b w:val="0"/>
          <w:szCs w:val="24"/>
        </w:rPr>
        <w:t>5.5</w:t>
      </w:r>
      <w:r w:rsidR="0070715A">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0715A">
        <w:rPr>
          <w:b w:val="0"/>
          <w:szCs w:val="24"/>
        </w:rPr>
        <w:fldChar w:fldCharType="begin"/>
      </w:r>
      <w:r w:rsidR="00B8118F">
        <w:rPr>
          <w:b w:val="0"/>
          <w:szCs w:val="24"/>
        </w:rPr>
        <w:instrText xml:space="preserve"> REF _Ref440361531 \r \h </w:instrText>
      </w:r>
      <w:r w:rsidR="0070715A">
        <w:rPr>
          <w:b w:val="0"/>
          <w:szCs w:val="24"/>
        </w:rPr>
      </w:r>
      <w:r w:rsidR="0070715A">
        <w:rPr>
          <w:b w:val="0"/>
          <w:szCs w:val="24"/>
        </w:rPr>
        <w:fldChar w:fldCharType="separate"/>
      </w:r>
      <w:r w:rsidR="005E099B">
        <w:rPr>
          <w:b w:val="0"/>
          <w:szCs w:val="24"/>
        </w:rPr>
        <w:t>5.6</w:t>
      </w:r>
      <w:r w:rsidR="0070715A">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0715A">
        <w:rPr>
          <w:b w:val="0"/>
          <w:szCs w:val="24"/>
        </w:rPr>
        <w:fldChar w:fldCharType="begin"/>
      </w:r>
      <w:r>
        <w:rPr>
          <w:b w:val="0"/>
          <w:szCs w:val="24"/>
        </w:rPr>
        <w:instrText xml:space="preserve"> REF _Ref440285128 \r \h </w:instrText>
      </w:r>
      <w:r w:rsidR="0070715A">
        <w:rPr>
          <w:b w:val="0"/>
          <w:szCs w:val="24"/>
        </w:rPr>
      </w:r>
      <w:r w:rsidR="0070715A">
        <w:rPr>
          <w:b w:val="0"/>
          <w:szCs w:val="24"/>
        </w:rPr>
        <w:fldChar w:fldCharType="separate"/>
      </w:r>
      <w:r w:rsidR="005E099B">
        <w:rPr>
          <w:b w:val="0"/>
          <w:szCs w:val="24"/>
        </w:rPr>
        <w:t>3.3.14</w:t>
      </w:r>
      <w:r w:rsidR="0070715A">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70715A">
        <w:rPr>
          <w:b w:val="0"/>
          <w:szCs w:val="24"/>
        </w:rPr>
        <w:fldChar w:fldCharType="begin"/>
      </w:r>
      <w:r>
        <w:rPr>
          <w:b w:val="0"/>
          <w:szCs w:val="24"/>
        </w:rPr>
        <w:instrText xml:space="preserve"> REF _Ref305973250 \r \h </w:instrText>
      </w:r>
      <w:r w:rsidR="0070715A">
        <w:rPr>
          <w:b w:val="0"/>
          <w:szCs w:val="24"/>
        </w:rPr>
      </w:r>
      <w:r w:rsidR="0070715A">
        <w:rPr>
          <w:b w:val="0"/>
          <w:szCs w:val="24"/>
        </w:rPr>
        <w:fldChar w:fldCharType="separate"/>
      </w:r>
      <w:r w:rsidR="005E099B">
        <w:rPr>
          <w:b w:val="0"/>
          <w:szCs w:val="24"/>
        </w:rPr>
        <w:t>3.5.1</w:t>
      </w:r>
      <w:r w:rsidR="0070715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0715A">
        <w:rPr>
          <w:b w:val="0"/>
          <w:szCs w:val="24"/>
        </w:rPr>
        <w:fldChar w:fldCharType="begin"/>
      </w:r>
      <w:r>
        <w:rPr>
          <w:b w:val="0"/>
          <w:szCs w:val="24"/>
        </w:rPr>
        <w:instrText xml:space="preserve"> REF _Ref303681924 \r \h </w:instrText>
      </w:r>
      <w:r w:rsidR="0070715A">
        <w:rPr>
          <w:b w:val="0"/>
          <w:szCs w:val="24"/>
        </w:rPr>
      </w:r>
      <w:r w:rsidR="0070715A">
        <w:rPr>
          <w:b w:val="0"/>
          <w:szCs w:val="24"/>
        </w:rPr>
        <w:fldChar w:fldCharType="separate"/>
      </w:r>
      <w:r w:rsidR="005E099B">
        <w:rPr>
          <w:b w:val="0"/>
          <w:szCs w:val="24"/>
        </w:rPr>
        <w:t>3.8</w:t>
      </w:r>
      <w:r w:rsidR="0070715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0715A">
        <w:rPr>
          <w:b w:val="0"/>
        </w:rPr>
        <w:fldChar w:fldCharType="begin"/>
      </w:r>
      <w:r w:rsidR="008D2928">
        <w:rPr>
          <w:b w:val="0"/>
        </w:rPr>
        <w:instrText xml:space="preserve"> REF _Ref93264992 \r \h </w:instrText>
      </w:r>
      <w:r w:rsidR="0070715A">
        <w:rPr>
          <w:b w:val="0"/>
        </w:rPr>
      </w:r>
      <w:r w:rsidR="0070715A">
        <w:rPr>
          <w:b w:val="0"/>
        </w:rPr>
        <w:fldChar w:fldCharType="separate"/>
      </w:r>
      <w:r w:rsidR="005E099B">
        <w:rPr>
          <w:b w:val="0"/>
        </w:rPr>
        <w:t>5.5</w:t>
      </w:r>
      <w:r w:rsidR="0070715A">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0715A">
        <w:rPr>
          <w:b w:val="0"/>
        </w:rPr>
        <w:fldChar w:fldCharType="begin"/>
      </w:r>
      <w:r w:rsidR="008D2928">
        <w:rPr>
          <w:b w:val="0"/>
        </w:rPr>
        <w:instrText xml:space="preserve"> REF _Ref440270867 \r \h </w:instrText>
      </w:r>
      <w:r w:rsidR="0070715A">
        <w:rPr>
          <w:b w:val="0"/>
        </w:rPr>
      </w:r>
      <w:r w:rsidR="0070715A">
        <w:rPr>
          <w:b w:val="0"/>
        </w:rPr>
        <w:fldChar w:fldCharType="separate"/>
      </w:r>
      <w:r w:rsidR="005E099B">
        <w:rPr>
          <w:b w:val="0"/>
        </w:rPr>
        <w:t>2.2.3</w:t>
      </w:r>
      <w:r w:rsidR="0070715A">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70715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0715A" w:rsidRPr="00E71A48">
        <w:rPr>
          <w:bCs w:val="0"/>
          <w:sz w:val="24"/>
          <w:szCs w:val="24"/>
        </w:rPr>
      </w:r>
      <w:r w:rsidR="0070715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0715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0715A" w:rsidRPr="00E71A48">
        <w:rPr>
          <w:bCs w:val="0"/>
          <w:sz w:val="24"/>
          <w:szCs w:val="24"/>
        </w:rPr>
      </w:r>
      <w:r w:rsidR="0070715A"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70715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0715A" w:rsidRPr="00E71A48">
        <w:rPr>
          <w:bCs w:val="0"/>
          <w:sz w:val="24"/>
          <w:szCs w:val="24"/>
        </w:rPr>
      </w:r>
      <w:r w:rsidR="0070715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70715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0715A" w:rsidRPr="00E71A48">
        <w:rPr>
          <w:bCs w:val="0"/>
          <w:sz w:val="24"/>
          <w:szCs w:val="24"/>
        </w:rPr>
      </w:r>
      <w:r w:rsidR="0070715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70715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0715A" w:rsidRPr="00E71A48">
        <w:rPr>
          <w:bCs w:val="0"/>
          <w:sz w:val="24"/>
          <w:szCs w:val="24"/>
        </w:rPr>
      </w:r>
      <w:r w:rsidR="0070715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0715A">
        <w:rPr>
          <w:bCs w:val="0"/>
          <w:sz w:val="24"/>
          <w:szCs w:val="24"/>
        </w:rPr>
        <w:fldChar w:fldCharType="begin"/>
      </w:r>
      <w:r w:rsidR="008D2928">
        <w:rPr>
          <w:bCs w:val="0"/>
          <w:sz w:val="24"/>
          <w:szCs w:val="24"/>
        </w:rPr>
        <w:instrText xml:space="preserve"> REF _Ref55336310 \r \h </w:instrText>
      </w:r>
      <w:r w:rsidR="0070715A">
        <w:rPr>
          <w:bCs w:val="0"/>
          <w:sz w:val="24"/>
          <w:szCs w:val="24"/>
        </w:rPr>
      </w:r>
      <w:r w:rsidR="0070715A">
        <w:rPr>
          <w:bCs w:val="0"/>
          <w:sz w:val="24"/>
          <w:szCs w:val="24"/>
        </w:rPr>
        <w:fldChar w:fldCharType="separate"/>
      </w:r>
      <w:r w:rsidR="005E099B">
        <w:rPr>
          <w:bCs w:val="0"/>
          <w:sz w:val="24"/>
          <w:szCs w:val="24"/>
        </w:rPr>
        <w:t>5.1</w:t>
      </w:r>
      <w:r w:rsidR="0070715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0715A">
        <w:rPr>
          <w:bCs w:val="0"/>
          <w:sz w:val="24"/>
          <w:szCs w:val="24"/>
        </w:rPr>
        <w:fldChar w:fldCharType="begin"/>
      </w:r>
      <w:r>
        <w:rPr>
          <w:bCs w:val="0"/>
          <w:sz w:val="24"/>
          <w:szCs w:val="24"/>
        </w:rPr>
        <w:instrText xml:space="preserve"> REF _Ref440271072 \r \h </w:instrText>
      </w:r>
      <w:r w:rsidR="0070715A">
        <w:rPr>
          <w:bCs w:val="0"/>
          <w:sz w:val="24"/>
          <w:szCs w:val="24"/>
        </w:rPr>
      </w:r>
      <w:r w:rsidR="0070715A">
        <w:rPr>
          <w:bCs w:val="0"/>
          <w:sz w:val="24"/>
          <w:szCs w:val="24"/>
        </w:rPr>
        <w:fldChar w:fldCharType="separate"/>
      </w:r>
      <w:r w:rsidR="005E099B">
        <w:rPr>
          <w:bCs w:val="0"/>
          <w:sz w:val="24"/>
          <w:szCs w:val="24"/>
        </w:rPr>
        <w:t>5.2</w:t>
      </w:r>
      <w:r w:rsidR="0070715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0715A">
        <w:rPr>
          <w:bCs w:val="0"/>
          <w:sz w:val="24"/>
          <w:szCs w:val="24"/>
        </w:rPr>
        <w:fldChar w:fldCharType="begin"/>
      </w:r>
      <w:r w:rsidR="007502E0">
        <w:rPr>
          <w:bCs w:val="0"/>
          <w:sz w:val="24"/>
          <w:szCs w:val="24"/>
        </w:rPr>
        <w:instrText xml:space="preserve"> REF _Ref440537086 \r \h </w:instrText>
      </w:r>
      <w:r w:rsidR="0070715A">
        <w:rPr>
          <w:bCs w:val="0"/>
          <w:sz w:val="24"/>
          <w:szCs w:val="24"/>
        </w:rPr>
      </w:r>
      <w:r w:rsidR="0070715A">
        <w:rPr>
          <w:bCs w:val="0"/>
          <w:sz w:val="24"/>
          <w:szCs w:val="24"/>
        </w:rPr>
        <w:fldChar w:fldCharType="separate"/>
      </w:r>
      <w:r w:rsidR="005E099B">
        <w:rPr>
          <w:bCs w:val="0"/>
          <w:sz w:val="24"/>
          <w:szCs w:val="24"/>
        </w:rPr>
        <w:t>5.3</w:t>
      </w:r>
      <w:r w:rsidR="0070715A">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0715A">
        <w:rPr>
          <w:bCs w:val="0"/>
          <w:sz w:val="24"/>
          <w:szCs w:val="24"/>
        </w:rPr>
        <w:fldChar w:fldCharType="begin"/>
      </w:r>
      <w:r w:rsidR="00B71B9D">
        <w:rPr>
          <w:bCs w:val="0"/>
          <w:sz w:val="24"/>
          <w:szCs w:val="24"/>
        </w:rPr>
        <w:instrText xml:space="preserve"> REF _Ref440271036 \r \h </w:instrText>
      </w:r>
      <w:r w:rsidR="0070715A">
        <w:rPr>
          <w:bCs w:val="0"/>
          <w:sz w:val="24"/>
          <w:szCs w:val="24"/>
        </w:rPr>
      </w:r>
      <w:r w:rsidR="0070715A">
        <w:rPr>
          <w:bCs w:val="0"/>
          <w:sz w:val="24"/>
          <w:szCs w:val="24"/>
        </w:rPr>
        <w:fldChar w:fldCharType="separate"/>
      </w:r>
      <w:r w:rsidR="005E099B">
        <w:rPr>
          <w:bCs w:val="0"/>
          <w:sz w:val="24"/>
          <w:szCs w:val="24"/>
        </w:rPr>
        <w:t>5.4</w:t>
      </w:r>
      <w:r w:rsidR="0070715A">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0715A">
        <w:rPr>
          <w:bCs w:val="0"/>
          <w:sz w:val="24"/>
          <w:szCs w:val="24"/>
        </w:rPr>
        <w:fldChar w:fldCharType="begin"/>
      </w:r>
      <w:r>
        <w:rPr>
          <w:bCs w:val="0"/>
          <w:sz w:val="24"/>
          <w:szCs w:val="24"/>
        </w:rPr>
        <w:instrText xml:space="preserve"> REF _Ref440361914 \r \h </w:instrText>
      </w:r>
      <w:r w:rsidR="0070715A">
        <w:rPr>
          <w:bCs w:val="0"/>
          <w:sz w:val="24"/>
          <w:szCs w:val="24"/>
        </w:rPr>
      </w:r>
      <w:r w:rsidR="0070715A">
        <w:rPr>
          <w:bCs w:val="0"/>
          <w:sz w:val="24"/>
          <w:szCs w:val="24"/>
        </w:rPr>
        <w:fldChar w:fldCharType="separate"/>
      </w:r>
      <w:r w:rsidR="005E099B">
        <w:rPr>
          <w:bCs w:val="0"/>
          <w:sz w:val="24"/>
          <w:szCs w:val="24"/>
        </w:rPr>
        <w:t>5.5</w:t>
      </w:r>
      <w:r w:rsidR="0070715A">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0715A">
        <w:rPr>
          <w:bCs w:val="0"/>
          <w:sz w:val="24"/>
          <w:szCs w:val="24"/>
        </w:rPr>
        <w:fldChar w:fldCharType="begin"/>
      </w:r>
      <w:r w:rsidR="000A00E6">
        <w:rPr>
          <w:bCs w:val="0"/>
          <w:sz w:val="24"/>
          <w:szCs w:val="24"/>
        </w:rPr>
        <w:instrText xml:space="preserve"> REF _Ref440361610 \r \h </w:instrText>
      </w:r>
      <w:r w:rsidR="0070715A">
        <w:rPr>
          <w:bCs w:val="0"/>
          <w:sz w:val="24"/>
          <w:szCs w:val="24"/>
        </w:rPr>
      </w:r>
      <w:r w:rsidR="0070715A">
        <w:rPr>
          <w:bCs w:val="0"/>
          <w:sz w:val="24"/>
          <w:szCs w:val="24"/>
        </w:rPr>
        <w:fldChar w:fldCharType="separate"/>
      </w:r>
      <w:r w:rsidR="005E099B">
        <w:rPr>
          <w:bCs w:val="0"/>
          <w:sz w:val="24"/>
          <w:szCs w:val="24"/>
        </w:rPr>
        <w:t>5.6</w:t>
      </w:r>
      <w:r w:rsidR="0070715A">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0715A">
        <w:rPr>
          <w:bCs w:val="0"/>
          <w:sz w:val="24"/>
          <w:szCs w:val="24"/>
          <w:lang w:eastAsia="ru-RU"/>
        </w:rPr>
        <w:fldChar w:fldCharType="begin"/>
      </w:r>
      <w:r w:rsidR="00A154B7">
        <w:rPr>
          <w:bCs w:val="0"/>
          <w:sz w:val="24"/>
          <w:szCs w:val="24"/>
          <w:lang w:eastAsia="ru-RU"/>
        </w:rPr>
        <w:instrText xml:space="preserve"> REF _Ref55336310 \r \h </w:instrText>
      </w:r>
      <w:r w:rsidR="0070715A">
        <w:rPr>
          <w:bCs w:val="0"/>
          <w:sz w:val="24"/>
          <w:szCs w:val="24"/>
          <w:lang w:eastAsia="ru-RU"/>
        </w:rPr>
      </w:r>
      <w:r w:rsidR="0070715A">
        <w:rPr>
          <w:bCs w:val="0"/>
          <w:sz w:val="24"/>
          <w:szCs w:val="24"/>
          <w:lang w:eastAsia="ru-RU"/>
        </w:rPr>
        <w:fldChar w:fldCharType="separate"/>
      </w:r>
      <w:r w:rsidR="005E099B">
        <w:rPr>
          <w:bCs w:val="0"/>
          <w:sz w:val="24"/>
          <w:szCs w:val="24"/>
          <w:lang w:eastAsia="ru-RU"/>
        </w:rPr>
        <w:t>5.1</w:t>
      </w:r>
      <w:r w:rsidR="0070715A">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0715A">
        <w:rPr>
          <w:sz w:val="24"/>
          <w:szCs w:val="24"/>
        </w:rPr>
        <w:fldChar w:fldCharType="begin"/>
      </w:r>
      <w:r w:rsidR="00F463E8">
        <w:rPr>
          <w:sz w:val="24"/>
          <w:szCs w:val="24"/>
        </w:rPr>
        <w:instrText xml:space="preserve"> REF _Ref440279062 \r \h </w:instrText>
      </w:r>
      <w:r w:rsidR="0070715A">
        <w:rPr>
          <w:sz w:val="24"/>
          <w:szCs w:val="24"/>
        </w:rPr>
      </w:r>
      <w:r w:rsidR="0070715A">
        <w:rPr>
          <w:sz w:val="24"/>
          <w:szCs w:val="24"/>
        </w:rPr>
        <w:fldChar w:fldCharType="separate"/>
      </w:r>
      <w:r w:rsidR="005E099B">
        <w:rPr>
          <w:sz w:val="24"/>
          <w:szCs w:val="24"/>
        </w:rPr>
        <w:t>б)</w:t>
      </w:r>
      <w:r w:rsidR="0070715A">
        <w:rPr>
          <w:sz w:val="24"/>
          <w:szCs w:val="24"/>
        </w:rPr>
        <w:fldChar w:fldCharType="end"/>
      </w:r>
      <w:r w:rsidR="00F463E8">
        <w:rPr>
          <w:sz w:val="24"/>
          <w:szCs w:val="24"/>
        </w:rPr>
        <w:t xml:space="preserve"> п. </w:t>
      </w:r>
      <w:r w:rsidR="0070715A">
        <w:rPr>
          <w:sz w:val="24"/>
          <w:szCs w:val="24"/>
        </w:rPr>
        <w:fldChar w:fldCharType="begin"/>
      </w:r>
      <w:r w:rsidR="00F463E8">
        <w:rPr>
          <w:sz w:val="24"/>
          <w:szCs w:val="24"/>
        </w:rPr>
        <w:instrText xml:space="preserve"> REF _Ref306005578 \r \h </w:instrText>
      </w:r>
      <w:r w:rsidR="0070715A">
        <w:rPr>
          <w:sz w:val="24"/>
          <w:szCs w:val="24"/>
        </w:rPr>
      </w:r>
      <w:r w:rsidR="0070715A">
        <w:rPr>
          <w:sz w:val="24"/>
          <w:szCs w:val="24"/>
        </w:rPr>
        <w:fldChar w:fldCharType="separate"/>
      </w:r>
      <w:r w:rsidR="005E099B">
        <w:rPr>
          <w:sz w:val="24"/>
          <w:szCs w:val="24"/>
        </w:rPr>
        <w:t>3.3.8.3</w:t>
      </w:r>
      <w:r w:rsidR="0070715A">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70715A">
        <w:rPr>
          <w:bCs w:val="0"/>
          <w:sz w:val="24"/>
          <w:szCs w:val="24"/>
        </w:rPr>
        <w:fldChar w:fldCharType="begin"/>
      </w:r>
      <w:r w:rsidR="00DA481F">
        <w:rPr>
          <w:bCs w:val="0"/>
          <w:sz w:val="24"/>
          <w:szCs w:val="24"/>
        </w:rPr>
        <w:instrText xml:space="preserve"> REF _Ref444170274 \r \h </w:instrText>
      </w:r>
      <w:r w:rsidR="0070715A">
        <w:rPr>
          <w:bCs w:val="0"/>
          <w:sz w:val="24"/>
          <w:szCs w:val="24"/>
        </w:rPr>
      </w:r>
      <w:r w:rsidR="0070715A">
        <w:rPr>
          <w:bCs w:val="0"/>
          <w:sz w:val="24"/>
          <w:szCs w:val="24"/>
        </w:rPr>
        <w:fldChar w:fldCharType="separate"/>
      </w:r>
      <w:r w:rsidR="005E099B">
        <w:rPr>
          <w:bCs w:val="0"/>
          <w:sz w:val="24"/>
          <w:szCs w:val="24"/>
        </w:rPr>
        <w:t>5.7.1</w:t>
      </w:r>
      <w:r w:rsidR="0070715A">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0715A">
        <w:rPr>
          <w:sz w:val="24"/>
          <w:szCs w:val="24"/>
        </w:rPr>
        <w:fldChar w:fldCharType="begin"/>
      </w:r>
      <w:r>
        <w:rPr>
          <w:sz w:val="24"/>
          <w:szCs w:val="24"/>
        </w:rPr>
        <w:instrText xml:space="preserve"> REF _Ref444170284 \r \h </w:instrText>
      </w:r>
      <w:r w:rsidR="0070715A">
        <w:rPr>
          <w:sz w:val="24"/>
          <w:szCs w:val="24"/>
        </w:rPr>
      </w:r>
      <w:r w:rsidR="0070715A">
        <w:rPr>
          <w:sz w:val="24"/>
          <w:szCs w:val="24"/>
        </w:rPr>
        <w:fldChar w:fldCharType="separate"/>
      </w:r>
      <w:r w:rsidR="005E099B">
        <w:rPr>
          <w:sz w:val="24"/>
          <w:szCs w:val="24"/>
        </w:rPr>
        <w:t>5.7.2</w:t>
      </w:r>
      <w:r w:rsidR="0070715A">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0715A">
        <w:rPr>
          <w:bCs w:val="0"/>
          <w:sz w:val="24"/>
          <w:szCs w:val="24"/>
          <w:lang w:eastAsia="ru-RU"/>
        </w:rPr>
        <w:fldChar w:fldCharType="begin"/>
      </w:r>
      <w:r w:rsidR="00A154B7">
        <w:rPr>
          <w:bCs w:val="0"/>
          <w:sz w:val="24"/>
          <w:szCs w:val="24"/>
          <w:lang w:eastAsia="ru-RU"/>
        </w:rPr>
        <w:instrText xml:space="preserve"> REF _Ref440274902 \r \h </w:instrText>
      </w:r>
      <w:r w:rsidR="0070715A">
        <w:rPr>
          <w:bCs w:val="0"/>
          <w:sz w:val="24"/>
          <w:szCs w:val="24"/>
          <w:lang w:eastAsia="ru-RU"/>
        </w:rPr>
      </w:r>
      <w:r w:rsidR="0070715A">
        <w:rPr>
          <w:bCs w:val="0"/>
          <w:sz w:val="24"/>
          <w:szCs w:val="24"/>
          <w:lang w:eastAsia="ru-RU"/>
        </w:rPr>
        <w:fldChar w:fldCharType="separate"/>
      </w:r>
      <w:r w:rsidR="005E099B">
        <w:rPr>
          <w:bCs w:val="0"/>
          <w:sz w:val="24"/>
          <w:szCs w:val="24"/>
          <w:lang w:eastAsia="ru-RU"/>
        </w:rPr>
        <w:t>5.4</w:t>
      </w:r>
      <w:r w:rsidR="0070715A">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0715A">
        <w:rPr>
          <w:bCs w:val="0"/>
          <w:sz w:val="24"/>
          <w:szCs w:val="24"/>
          <w:lang w:eastAsia="ru-RU"/>
        </w:rPr>
        <w:fldChar w:fldCharType="begin"/>
      </w:r>
      <w:r w:rsidR="00A154B7">
        <w:rPr>
          <w:bCs w:val="0"/>
          <w:sz w:val="24"/>
          <w:szCs w:val="24"/>
          <w:lang w:eastAsia="ru-RU"/>
        </w:rPr>
        <w:instrText xml:space="preserve"> REF _Ref440274913 \r \h </w:instrText>
      </w:r>
      <w:r w:rsidR="0070715A">
        <w:rPr>
          <w:bCs w:val="0"/>
          <w:sz w:val="24"/>
          <w:szCs w:val="24"/>
          <w:lang w:eastAsia="ru-RU"/>
        </w:rPr>
      </w:r>
      <w:r w:rsidR="0070715A">
        <w:rPr>
          <w:bCs w:val="0"/>
          <w:sz w:val="24"/>
          <w:szCs w:val="24"/>
          <w:lang w:eastAsia="ru-RU"/>
        </w:rPr>
        <w:fldChar w:fldCharType="separate"/>
      </w:r>
      <w:r w:rsidR="005E099B">
        <w:rPr>
          <w:bCs w:val="0"/>
          <w:sz w:val="24"/>
          <w:szCs w:val="24"/>
          <w:lang w:eastAsia="ru-RU"/>
        </w:rPr>
        <w:t>5.2</w:t>
      </w:r>
      <w:r w:rsidR="0070715A">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0715A">
        <w:rPr>
          <w:bCs w:val="0"/>
          <w:sz w:val="24"/>
          <w:szCs w:val="24"/>
        </w:rPr>
        <w:fldChar w:fldCharType="begin"/>
      </w:r>
      <w:r w:rsidR="000A00E6">
        <w:rPr>
          <w:bCs w:val="0"/>
          <w:sz w:val="24"/>
          <w:szCs w:val="24"/>
        </w:rPr>
        <w:instrText xml:space="preserve"> REF _Ref440361959 \r \h </w:instrText>
      </w:r>
      <w:r w:rsidR="0070715A">
        <w:rPr>
          <w:bCs w:val="0"/>
          <w:sz w:val="24"/>
          <w:szCs w:val="24"/>
        </w:rPr>
      </w:r>
      <w:r w:rsidR="0070715A">
        <w:rPr>
          <w:bCs w:val="0"/>
          <w:sz w:val="24"/>
          <w:szCs w:val="24"/>
        </w:rPr>
        <w:fldChar w:fldCharType="separate"/>
      </w:r>
      <w:r w:rsidR="005E099B">
        <w:rPr>
          <w:bCs w:val="0"/>
          <w:sz w:val="24"/>
          <w:szCs w:val="24"/>
        </w:rPr>
        <w:t>5.5</w:t>
      </w:r>
      <w:r w:rsidR="0070715A">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0715A">
        <w:rPr>
          <w:bCs w:val="0"/>
          <w:sz w:val="24"/>
          <w:szCs w:val="24"/>
        </w:rPr>
        <w:fldChar w:fldCharType="begin"/>
      </w:r>
      <w:r w:rsidR="000A00E6">
        <w:rPr>
          <w:bCs w:val="0"/>
          <w:sz w:val="24"/>
          <w:szCs w:val="24"/>
        </w:rPr>
        <w:instrText xml:space="preserve"> REF _Ref440361610 \r \h </w:instrText>
      </w:r>
      <w:r w:rsidR="0070715A">
        <w:rPr>
          <w:bCs w:val="0"/>
          <w:sz w:val="24"/>
          <w:szCs w:val="24"/>
        </w:rPr>
      </w:r>
      <w:r w:rsidR="0070715A">
        <w:rPr>
          <w:bCs w:val="0"/>
          <w:sz w:val="24"/>
          <w:szCs w:val="24"/>
        </w:rPr>
        <w:fldChar w:fldCharType="separate"/>
      </w:r>
      <w:r w:rsidR="005E099B">
        <w:rPr>
          <w:bCs w:val="0"/>
          <w:sz w:val="24"/>
          <w:szCs w:val="24"/>
        </w:rPr>
        <w:t>5.6</w:t>
      </w:r>
      <w:r w:rsidR="0070715A">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70715A">
        <w:rPr>
          <w:bCs w:val="0"/>
          <w:sz w:val="24"/>
          <w:szCs w:val="24"/>
        </w:rPr>
        <w:fldChar w:fldCharType="begin"/>
      </w:r>
      <w:r w:rsidR="00D90031">
        <w:rPr>
          <w:bCs w:val="0"/>
          <w:sz w:val="24"/>
          <w:szCs w:val="24"/>
        </w:rPr>
        <w:instrText xml:space="preserve"> REF _Ref306005578 \r \h </w:instrText>
      </w:r>
      <w:r w:rsidR="0070715A">
        <w:rPr>
          <w:bCs w:val="0"/>
          <w:sz w:val="24"/>
          <w:szCs w:val="24"/>
        </w:rPr>
      </w:r>
      <w:r w:rsidR="0070715A">
        <w:rPr>
          <w:bCs w:val="0"/>
          <w:sz w:val="24"/>
          <w:szCs w:val="24"/>
        </w:rPr>
        <w:fldChar w:fldCharType="separate"/>
      </w:r>
      <w:r w:rsidR="005E099B">
        <w:rPr>
          <w:bCs w:val="0"/>
          <w:sz w:val="24"/>
          <w:szCs w:val="24"/>
        </w:rPr>
        <w:t>3.3.8.3</w:t>
      </w:r>
      <w:r w:rsidR="0070715A">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70715A">
        <w:rPr>
          <w:sz w:val="24"/>
          <w:szCs w:val="24"/>
        </w:rPr>
        <w:fldChar w:fldCharType="begin"/>
      </w:r>
      <w:r w:rsidR="00F463E8">
        <w:rPr>
          <w:sz w:val="24"/>
          <w:szCs w:val="24"/>
        </w:rPr>
        <w:instrText xml:space="preserve"> REF _Ref440279062 \r \h </w:instrText>
      </w:r>
      <w:r w:rsidR="0070715A">
        <w:rPr>
          <w:sz w:val="24"/>
          <w:szCs w:val="24"/>
        </w:rPr>
      </w:r>
      <w:r w:rsidR="0070715A">
        <w:rPr>
          <w:sz w:val="24"/>
          <w:szCs w:val="24"/>
        </w:rPr>
        <w:fldChar w:fldCharType="separate"/>
      </w:r>
      <w:r w:rsidR="005E099B">
        <w:rPr>
          <w:sz w:val="24"/>
          <w:szCs w:val="24"/>
        </w:rPr>
        <w:t>б)</w:t>
      </w:r>
      <w:r w:rsidR="0070715A">
        <w:rPr>
          <w:sz w:val="24"/>
          <w:szCs w:val="24"/>
        </w:rPr>
        <w:fldChar w:fldCharType="end"/>
      </w:r>
      <w:r w:rsidR="00FA5339">
        <w:rPr>
          <w:sz w:val="24"/>
          <w:szCs w:val="24"/>
        </w:rPr>
        <w:t>,</w:t>
      </w:r>
      <w:r w:rsidR="007638F4">
        <w:rPr>
          <w:sz w:val="24"/>
          <w:szCs w:val="24"/>
        </w:rPr>
        <w:t xml:space="preserve"> </w:t>
      </w:r>
      <w:r w:rsidR="0070715A">
        <w:rPr>
          <w:sz w:val="24"/>
          <w:szCs w:val="24"/>
        </w:rPr>
        <w:fldChar w:fldCharType="begin"/>
      </w:r>
      <w:r w:rsidR="007638F4">
        <w:rPr>
          <w:sz w:val="24"/>
          <w:szCs w:val="24"/>
        </w:rPr>
        <w:instrText xml:space="preserve"> REF _Ref440372326 \r \h </w:instrText>
      </w:r>
      <w:r w:rsidR="0070715A">
        <w:rPr>
          <w:sz w:val="24"/>
          <w:szCs w:val="24"/>
        </w:rPr>
      </w:r>
      <w:r w:rsidR="0070715A">
        <w:rPr>
          <w:sz w:val="24"/>
          <w:szCs w:val="24"/>
        </w:rPr>
        <w:fldChar w:fldCharType="separate"/>
      </w:r>
      <w:proofErr w:type="spellStart"/>
      <w:r w:rsidR="005E099B">
        <w:rPr>
          <w:sz w:val="24"/>
          <w:szCs w:val="24"/>
        </w:rPr>
        <w:t>д</w:t>
      </w:r>
      <w:proofErr w:type="spellEnd"/>
      <w:r w:rsidR="005E099B">
        <w:rPr>
          <w:sz w:val="24"/>
          <w:szCs w:val="24"/>
        </w:rPr>
        <w:t>)</w:t>
      </w:r>
      <w:r w:rsidR="0070715A">
        <w:rPr>
          <w:sz w:val="24"/>
          <w:szCs w:val="24"/>
        </w:rPr>
        <w:fldChar w:fldCharType="end"/>
      </w:r>
      <w:r w:rsidR="007638F4">
        <w:rPr>
          <w:sz w:val="24"/>
          <w:szCs w:val="24"/>
        </w:rPr>
        <w:t>,</w:t>
      </w:r>
      <w:r w:rsidR="00FA5339">
        <w:rPr>
          <w:sz w:val="24"/>
          <w:szCs w:val="24"/>
        </w:rPr>
        <w:t xml:space="preserve"> </w:t>
      </w:r>
      <w:r w:rsidR="0070715A">
        <w:rPr>
          <w:sz w:val="24"/>
          <w:szCs w:val="24"/>
        </w:rPr>
        <w:fldChar w:fldCharType="begin"/>
      </w:r>
      <w:r w:rsidR="00FA5339">
        <w:rPr>
          <w:sz w:val="24"/>
          <w:szCs w:val="24"/>
        </w:rPr>
        <w:instrText xml:space="preserve"> REF _Ref440371812 \r \h </w:instrText>
      </w:r>
      <w:r w:rsidR="0070715A">
        <w:rPr>
          <w:sz w:val="24"/>
          <w:szCs w:val="24"/>
        </w:rPr>
      </w:r>
      <w:r w:rsidR="0070715A">
        <w:rPr>
          <w:sz w:val="24"/>
          <w:szCs w:val="24"/>
        </w:rPr>
        <w:fldChar w:fldCharType="separate"/>
      </w:r>
      <w:r w:rsidR="005E099B">
        <w:rPr>
          <w:sz w:val="24"/>
          <w:szCs w:val="24"/>
        </w:rPr>
        <w:t>м)</w:t>
      </w:r>
      <w:r w:rsidR="0070715A">
        <w:rPr>
          <w:sz w:val="24"/>
          <w:szCs w:val="24"/>
        </w:rPr>
        <w:fldChar w:fldCharType="end"/>
      </w:r>
      <w:r w:rsidR="00FA5339">
        <w:rPr>
          <w:sz w:val="24"/>
          <w:szCs w:val="24"/>
        </w:rPr>
        <w:t xml:space="preserve">, </w:t>
      </w:r>
      <w:r w:rsidR="0070715A">
        <w:rPr>
          <w:sz w:val="24"/>
          <w:szCs w:val="24"/>
        </w:rPr>
        <w:fldChar w:fldCharType="begin"/>
      </w:r>
      <w:r w:rsidR="00FA5339">
        <w:rPr>
          <w:sz w:val="24"/>
          <w:szCs w:val="24"/>
        </w:rPr>
        <w:instrText xml:space="preserve"> REF _Ref440371822 \r \h </w:instrText>
      </w:r>
      <w:r w:rsidR="0070715A">
        <w:rPr>
          <w:sz w:val="24"/>
          <w:szCs w:val="24"/>
        </w:rPr>
      </w:r>
      <w:r w:rsidR="0070715A">
        <w:rPr>
          <w:sz w:val="24"/>
          <w:szCs w:val="24"/>
        </w:rPr>
        <w:fldChar w:fldCharType="separate"/>
      </w:r>
      <w:proofErr w:type="spellStart"/>
      <w:r w:rsidR="005E099B">
        <w:rPr>
          <w:sz w:val="24"/>
          <w:szCs w:val="24"/>
        </w:rPr>
        <w:t>н</w:t>
      </w:r>
      <w:proofErr w:type="spellEnd"/>
      <w:r w:rsidR="005E099B">
        <w:rPr>
          <w:sz w:val="24"/>
          <w:szCs w:val="24"/>
        </w:rPr>
        <w:t>)</w:t>
      </w:r>
      <w:r w:rsidR="0070715A">
        <w:rPr>
          <w:sz w:val="24"/>
          <w:szCs w:val="24"/>
        </w:rPr>
        <w:fldChar w:fldCharType="end"/>
      </w:r>
      <w:r w:rsidR="002F273A">
        <w:rPr>
          <w:sz w:val="24"/>
          <w:szCs w:val="24"/>
        </w:rPr>
        <w:t xml:space="preserve">, </w:t>
      </w:r>
      <w:r w:rsidR="0070715A">
        <w:rPr>
          <w:sz w:val="24"/>
          <w:szCs w:val="24"/>
        </w:rPr>
        <w:fldChar w:fldCharType="begin"/>
      </w:r>
      <w:r w:rsidR="002F273A">
        <w:rPr>
          <w:sz w:val="24"/>
          <w:szCs w:val="24"/>
        </w:rPr>
        <w:instrText xml:space="preserve"> REF _Ref442190626 \r \h </w:instrText>
      </w:r>
      <w:r w:rsidR="0070715A">
        <w:rPr>
          <w:sz w:val="24"/>
          <w:szCs w:val="24"/>
        </w:rPr>
      </w:r>
      <w:r w:rsidR="0070715A">
        <w:rPr>
          <w:sz w:val="24"/>
          <w:szCs w:val="24"/>
        </w:rPr>
        <w:fldChar w:fldCharType="separate"/>
      </w:r>
      <w:r w:rsidR="005E099B">
        <w:rPr>
          <w:sz w:val="24"/>
          <w:szCs w:val="24"/>
        </w:rPr>
        <w:t>у)</w:t>
      </w:r>
      <w:r w:rsidR="0070715A">
        <w:rPr>
          <w:sz w:val="24"/>
          <w:szCs w:val="24"/>
        </w:rPr>
        <w:fldChar w:fldCharType="end"/>
      </w:r>
      <w:r w:rsidR="00F463E8">
        <w:rPr>
          <w:sz w:val="24"/>
          <w:szCs w:val="24"/>
        </w:rPr>
        <w:t xml:space="preserve"> п. </w:t>
      </w:r>
      <w:r w:rsidR="0070715A">
        <w:rPr>
          <w:sz w:val="24"/>
          <w:szCs w:val="24"/>
        </w:rPr>
        <w:fldChar w:fldCharType="begin"/>
      </w:r>
      <w:r w:rsidR="00F463E8">
        <w:rPr>
          <w:sz w:val="24"/>
          <w:szCs w:val="24"/>
        </w:rPr>
        <w:instrText xml:space="preserve"> REF _Ref306005578 \r \h </w:instrText>
      </w:r>
      <w:r w:rsidR="0070715A">
        <w:rPr>
          <w:sz w:val="24"/>
          <w:szCs w:val="24"/>
        </w:rPr>
      </w:r>
      <w:r w:rsidR="0070715A">
        <w:rPr>
          <w:sz w:val="24"/>
          <w:szCs w:val="24"/>
        </w:rPr>
        <w:fldChar w:fldCharType="separate"/>
      </w:r>
      <w:r w:rsidR="005E099B">
        <w:rPr>
          <w:sz w:val="24"/>
          <w:szCs w:val="24"/>
        </w:rPr>
        <w:t>3.3.8.3</w:t>
      </w:r>
      <w:r w:rsidR="0070715A">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70715A">
        <w:rPr>
          <w:bCs w:val="0"/>
          <w:sz w:val="24"/>
          <w:szCs w:val="24"/>
        </w:rPr>
        <w:fldChar w:fldCharType="begin"/>
      </w:r>
      <w:r w:rsidR="00A154B7">
        <w:rPr>
          <w:bCs w:val="0"/>
          <w:sz w:val="24"/>
          <w:szCs w:val="24"/>
        </w:rPr>
        <w:instrText xml:space="preserve"> REF _Ref440274944 \r \h </w:instrText>
      </w:r>
      <w:r w:rsidR="0070715A">
        <w:rPr>
          <w:bCs w:val="0"/>
          <w:sz w:val="24"/>
          <w:szCs w:val="24"/>
        </w:rPr>
      </w:r>
      <w:r w:rsidR="0070715A">
        <w:rPr>
          <w:bCs w:val="0"/>
          <w:sz w:val="24"/>
          <w:szCs w:val="24"/>
        </w:rPr>
        <w:fldChar w:fldCharType="separate"/>
      </w:r>
      <w:r w:rsidR="005E099B">
        <w:rPr>
          <w:bCs w:val="0"/>
          <w:sz w:val="24"/>
          <w:szCs w:val="24"/>
        </w:rPr>
        <w:t>5.14</w:t>
      </w:r>
      <w:r w:rsidR="0070715A">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0715A">
        <w:rPr>
          <w:bCs w:val="0"/>
          <w:sz w:val="24"/>
          <w:szCs w:val="24"/>
        </w:rPr>
        <w:fldChar w:fldCharType="begin"/>
      </w:r>
      <w:r>
        <w:rPr>
          <w:bCs w:val="0"/>
          <w:sz w:val="24"/>
          <w:szCs w:val="24"/>
        </w:rPr>
        <w:instrText xml:space="preserve"> REF _Ref440272510 \r \h </w:instrText>
      </w:r>
      <w:r w:rsidR="0070715A">
        <w:rPr>
          <w:bCs w:val="0"/>
          <w:sz w:val="24"/>
          <w:szCs w:val="24"/>
        </w:rPr>
      </w:r>
      <w:r w:rsidR="0070715A">
        <w:rPr>
          <w:bCs w:val="0"/>
          <w:sz w:val="24"/>
          <w:szCs w:val="24"/>
        </w:rPr>
        <w:fldChar w:fldCharType="separate"/>
      </w:r>
      <w:r w:rsidR="005E099B">
        <w:rPr>
          <w:bCs w:val="0"/>
          <w:sz w:val="24"/>
          <w:szCs w:val="24"/>
        </w:rPr>
        <w:t>5.16</w:t>
      </w:r>
      <w:r w:rsidR="0070715A">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70715A">
        <w:rPr>
          <w:bCs w:val="0"/>
          <w:sz w:val="24"/>
          <w:szCs w:val="24"/>
        </w:rPr>
        <w:fldChar w:fldCharType="begin"/>
      </w:r>
      <w:r>
        <w:rPr>
          <w:bCs w:val="0"/>
          <w:sz w:val="24"/>
          <w:szCs w:val="24"/>
        </w:rPr>
        <w:instrText xml:space="preserve"> REF _Ref306005578 \r \h </w:instrText>
      </w:r>
      <w:r w:rsidR="0070715A">
        <w:rPr>
          <w:bCs w:val="0"/>
          <w:sz w:val="24"/>
          <w:szCs w:val="24"/>
        </w:rPr>
      </w:r>
      <w:r w:rsidR="0070715A">
        <w:rPr>
          <w:bCs w:val="0"/>
          <w:sz w:val="24"/>
          <w:szCs w:val="24"/>
        </w:rPr>
        <w:fldChar w:fldCharType="separate"/>
      </w:r>
      <w:r w:rsidR="005E099B">
        <w:rPr>
          <w:bCs w:val="0"/>
          <w:sz w:val="24"/>
          <w:szCs w:val="24"/>
        </w:rPr>
        <w:t>3.3.8.3</w:t>
      </w:r>
      <w:r w:rsidR="0070715A">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0715A">
        <w:rPr>
          <w:bCs w:val="0"/>
          <w:sz w:val="24"/>
          <w:szCs w:val="24"/>
        </w:rPr>
        <w:fldChar w:fldCharType="begin"/>
      </w:r>
      <w:r w:rsidR="00D50E8D">
        <w:rPr>
          <w:bCs w:val="0"/>
          <w:sz w:val="24"/>
          <w:szCs w:val="24"/>
        </w:rPr>
        <w:instrText xml:space="preserve"> REF _Ref440376401 \r \h </w:instrText>
      </w:r>
      <w:r w:rsidR="0070715A">
        <w:rPr>
          <w:bCs w:val="0"/>
          <w:sz w:val="24"/>
          <w:szCs w:val="24"/>
        </w:rPr>
      </w:r>
      <w:r w:rsidR="0070715A">
        <w:rPr>
          <w:bCs w:val="0"/>
          <w:sz w:val="24"/>
          <w:szCs w:val="24"/>
        </w:rPr>
        <w:fldChar w:fldCharType="separate"/>
      </w:r>
      <w:r w:rsidR="005E099B">
        <w:rPr>
          <w:bCs w:val="0"/>
          <w:sz w:val="24"/>
          <w:szCs w:val="24"/>
        </w:rPr>
        <w:t>5.17</w:t>
      </w:r>
      <w:r w:rsidR="0070715A">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0715A">
        <w:rPr>
          <w:bCs w:val="0"/>
          <w:sz w:val="24"/>
          <w:szCs w:val="24"/>
        </w:rPr>
        <w:fldChar w:fldCharType="begin"/>
      </w:r>
      <w:r w:rsidR="00E963D9">
        <w:rPr>
          <w:bCs w:val="0"/>
          <w:sz w:val="24"/>
          <w:szCs w:val="24"/>
        </w:rPr>
        <w:instrText xml:space="preserve"> REF _Ref306005578 \r \h </w:instrText>
      </w:r>
      <w:r w:rsidR="0070715A">
        <w:rPr>
          <w:bCs w:val="0"/>
          <w:sz w:val="24"/>
          <w:szCs w:val="24"/>
        </w:rPr>
      </w:r>
      <w:r w:rsidR="0070715A">
        <w:rPr>
          <w:bCs w:val="0"/>
          <w:sz w:val="24"/>
          <w:szCs w:val="24"/>
        </w:rPr>
        <w:fldChar w:fldCharType="separate"/>
      </w:r>
      <w:r w:rsidR="005E099B">
        <w:rPr>
          <w:bCs w:val="0"/>
          <w:sz w:val="24"/>
          <w:szCs w:val="24"/>
        </w:rPr>
        <w:t>3.3.8.3</w:t>
      </w:r>
      <w:r w:rsidR="0070715A">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0715A">
        <w:rPr>
          <w:bCs w:val="0"/>
          <w:sz w:val="24"/>
          <w:szCs w:val="24"/>
        </w:rPr>
        <w:fldChar w:fldCharType="begin"/>
      </w:r>
      <w:r w:rsidR="007502E0">
        <w:rPr>
          <w:bCs w:val="0"/>
          <w:sz w:val="24"/>
          <w:szCs w:val="24"/>
        </w:rPr>
        <w:instrText xml:space="preserve"> REF _Ref440537086 \r \h </w:instrText>
      </w:r>
      <w:r w:rsidR="0070715A">
        <w:rPr>
          <w:bCs w:val="0"/>
          <w:sz w:val="24"/>
          <w:szCs w:val="24"/>
        </w:rPr>
      </w:r>
      <w:r w:rsidR="0070715A">
        <w:rPr>
          <w:bCs w:val="0"/>
          <w:sz w:val="24"/>
          <w:szCs w:val="24"/>
        </w:rPr>
        <w:fldChar w:fldCharType="separate"/>
      </w:r>
      <w:r w:rsidR="005E099B">
        <w:rPr>
          <w:bCs w:val="0"/>
          <w:sz w:val="24"/>
          <w:szCs w:val="24"/>
        </w:rPr>
        <w:t>5.3</w:t>
      </w:r>
      <w:r w:rsidR="0070715A">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0715A">
        <w:rPr>
          <w:bCs w:val="0"/>
          <w:sz w:val="24"/>
          <w:szCs w:val="24"/>
        </w:rPr>
        <w:fldChar w:fldCharType="begin"/>
      </w:r>
      <w:r w:rsidR="001F0858">
        <w:rPr>
          <w:bCs w:val="0"/>
          <w:sz w:val="24"/>
          <w:szCs w:val="24"/>
        </w:rPr>
        <w:instrText xml:space="preserve"> REF _Ref440270602 \r \h </w:instrText>
      </w:r>
      <w:r w:rsidR="0070715A">
        <w:rPr>
          <w:bCs w:val="0"/>
          <w:sz w:val="24"/>
          <w:szCs w:val="24"/>
        </w:rPr>
      </w:r>
      <w:r w:rsidR="0070715A">
        <w:rPr>
          <w:bCs w:val="0"/>
          <w:sz w:val="24"/>
          <w:szCs w:val="24"/>
        </w:rPr>
        <w:fldChar w:fldCharType="separate"/>
      </w:r>
      <w:r w:rsidR="005E099B">
        <w:rPr>
          <w:bCs w:val="0"/>
          <w:sz w:val="24"/>
          <w:szCs w:val="24"/>
        </w:rPr>
        <w:t>5</w:t>
      </w:r>
      <w:r w:rsidR="0070715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70715A">
        <w:rPr>
          <w:sz w:val="24"/>
          <w:szCs w:val="24"/>
        </w:rPr>
        <w:fldChar w:fldCharType="begin"/>
      </w:r>
      <w:r w:rsidR="002F273A">
        <w:rPr>
          <w:bCs w:val="0"/>
          <w:sz w:val="24"/>
          <w:szCs w:val="24"/>
        </w:rPr>
        <w:instrText xml:space="preserve"> REF _Ref442190626 \r \h </w:instrText>
      </w:r>
      <w:r w:rsidR="0070715A">
        <w:rPr>
          <w:sz w:val="24"/>
          <w:szCs w:val="24"/>
        </w:rPr>
      </w:r>
      <w:r w:rsidR="0070715A">
        <w:rPr>
          <w:sz w:val="24"/>
          <w:szCs w:val="24"/>
        </w:rPr>
        <w:fldChar w:fldCharType="separate"/>
      </w:r>
      <w:r w:rsidR="005E099B">
        <w:rPr>
          <w:bCs w:val="0"/>
          <w:sz w:val="24"/>
          <w:szCs w:val="24"/>
        </w:rPr>
        <w:t>у)</w:t>
      </w:r>
      <w:r w:rsidR="0070715A">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w:t>
      </w:r>
      <w:r w:rsidRPr="000E5AC7">
        <w:rPr>
          <w:sz w:val="24"/>
          <w:szCs w:val="24"/>
        </w:rPr>
        <w:lastRenderedPageBreak/>
        <w:t xml:space="preserve">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0715A">
        <w:rPr>
          <w:bCs w:val="0"/>
          <w:sz w:val="24"/>
          <w:szCs w:val="24"/>
        </w:rPr>
        <w:fldChar w:fldCharType="begin"/>
      </w:r>
      <w:r w:rsidR="00B71B9D">
        <w:rPr>
          <w:bCs w:val="0"/>
          <w:sz w:val="24"/>
          <w:szCs w:val="24"/>
        </w:rPr>
        <w:instrText xml:space="preserve"> REF _Ref55336310 \r \h </w:instrText>
      </w:r>
      <w:r w:rsidR="0070715A">
        <w:rPr>
          <w:bCs w:val="0"/>
          <w:sz w:val="24"/>
          <w:szCs w:val="24"/>
        </w:rPr>
      </w:r>
      <w:r w:rsidR="0070715A">
        <w:rPr>
          <w:bCs w:val="0"/>
          <w:sz w:val="24"/>
          <w:szCs w:val="24"/>
        </w:rPr>
        <w:fldChar w:fldCharType="separate"/>
      </w:r>
      <w:r w:rsidR="005E099B">
        <w:rPr>
          <w:bCs w:val="0"/>
          <w:sz w:val="24"/>
          <w:szCs w:val="24"/>
        </w:rPr>
        <w:t>5.1</w:t>
      </w:r>
      <w:r w:rsidR="0070715A">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70715A">
        <w:rPr>
          <w:sz w:val="24"/>
          <w:szCs w:val="24"/>
        </w:rPr>
        <w:fldChar w:fldCharType="begin"/>
      </w:r>
      <w:r w:rsidR="002F273A">
        <w:rPr>
          <w:bCs w:val="0"/>
          <w:sz w:val="24"/>
          <w:szCs w:val="24"/>
        </w:rPr>
        <w:instrText xml:space="preserve"> REF _Ref442190626 \r \h </w:instrText>
      </w:r>
      <w:r w:rsidR="0070715A">
        <w:rPr>
          <w:sz w:val="24"/>
          <w:szCs w:val="24"/>
        </w:rPr>
      </w:r>
      <w:r w:rsidR="0070715A">
        <w:rPr>
          <w:sz w:val="24"/>
          <w:szCs w:val="24"/>
        </w:rPr>
        <w:fldChar w:fldCharType="separate"/>
      </w:r>
      <w:r w:rsidR="005E099B">
        <w:rPr>
          <w:bCs w:val="0"/>
          <w:sz w:val="24"/>
          <w:szCs w:val="24"/>
        </w:rPr>
        <w:t>у)</w:t>
      </w:r>
      <w:r w:rsidR="0070715A">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lastRenderedPageBreak/>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9F488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9F4888">
        <w:rPr>
          <w:szCs w:val="24"/>
        </w:rPr>
        <w:t xml:space="preserve">Начальная (максимальная) цена </w:t>
      </w:r>
      <w:r w:rsidR="00123C70" w:rsidRPr="009F4888">
        <w:rPr>
          <w:szCs w:val="24"/>
        </w:rPr>
        <w:t>Договор</w:t>
      </w:r>
      <w:r w:rsidRPr="009F4888">
        <w:rPr>
          <w:szCs w:val="24"/>
        </w:rPr>
        <w:t>а (цена лота)</w:t>
      </w:r>
      <w:bookmarkEnd w:id="285"/>
      <w:bookmarkEnd w:id="286"/>
      <w:bookmarkEnd w:id="287"/>
      <w:bookmarkEnd w:id="288"/>
      <w:bookmarkEnd w:id="289"/>
      <w:bookmarkEnd w:id="290"/>
      <w:bookmarkEnd w:id="291"/>
      <w:bookmarkEnd w:id="292"/>
    </w:p>
    <w:p w:rsidR="00216641" w:rsidRPr="009F488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9F4888">
        <w:rPr>
          <w:bCs w:val="0"/>
          <w:sz w:val="24"/>
          <w:szCs w:val="24"/>
        </w:rPr>
        <w:t xml:space="preserve">Начальная (максимальная) цена </w:t>
      </w:r>
      <w:r w:rsidR="00123C70" w:rsidRPr="009F4888">
        <w:rPr>
          <w:bCs w:val="0"/>
          <w:sz w:val="24"/>
          <w:szCs w:val="24"/>
        </w:rPr>
        <w:t>Договор</w:t>
      </w:r>
      <w:r w:rsidRPr="009F4888">
        <w:rPr>
          <w:bCs w:val="0"/>
          <w:sz w:val="24"/>
          <w:szCs w:val="24"/>
        </w:rPr>
        <w:t>а</w:t>
      </w:r>
      <w:r w:rsidR="00216641" w:rsidRPr="009F4888">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9F4888">
        <w:rPr>
          <w:b/>
          <w:bCs w:val="0"/>
          <w:sz w:val="24"/>
          <w:szCs w:val="24"/>
          <w:u w:val="single"/>
        </w:rPr>
        <w:t>По Лоту №1:</w:t>
      </w:r>
      <w:r w:rsidR="00717F60" w:rsidRPr="009F4888">
        <w:rPr>
          <w:bCs w:val="0"/>
          <w:sz w:val="24"/>
          <w:szCs w:val="24"/>
        </w:rPr>
        <w:t xml:space="preserve"> </w:t>
      </w:r>
      <w:r w:rsidR="00F84922" w:rsidRPr="001A7A15">
        <w:rPr>
          <w:b/>
          <w:color w:val="000000"/>
          <w:sz w:val="24"/>
          <w:szCs w:val="24"/>
        </w:rPr>
        <w:t>3 282 966,00</w:t>
      </w:r>
      <w:r w:rsidR="00F84922" w:rsidRPr="0041202A">
        <w:rPr>
          <w:color w:val="000000"/>
        </w:rPr>
        <w:t xml:space="preserve"> </w:t>
      </w:r>
      <w:r w:rsidR="00F84922" w:rsidRPr="00F031B3">
        <w:rPr>
          <w:color w:val="000000"/>
        </w:rPr>
        <w:t xml:space="preserve">  </w:t>
      </w:r>
      <w:r w:rsidR="00F84922" w:rsidRPr="0072325B">
        <w:t>(</w:t>
      </w:r>
      <w:r w:rsidR="00F84922" w:rsidRPr="001A7A15">
        <w:t>три миллиона восемьсот семьдесят три тысячи восемьсот девяносто девять</w:t>
      </w:r>
      <w:r w:rsidR="00F84922">
        <w:t>)</w:t>
      </w:r>
      <w:r w:rsidR="00F84922" w:rsidRPr="001A7A15">
        <w:t xml:space="preserve"> рублей </w:t>
      </w:r>
      <w:r w:rsidR="00F84922" w:rsidRPr="00B32551">
        <w:t xml:space="preserve"> </w:t>
      </w:r>
      <w:r w:rsidR="00F84922" w:rsidRPr="0072325B">
        <w:t xml:space="preserve">  00 копеек РФ, без учета НДС; НДС составляет </w:t>
      </w:r>
      <w:r w:rsidR="00F84922" w:rsidRPr="001A7A15">
        <w:rPr>
          <w:b/>
          <w:color w:val="000000"/>
          <w:sz w:val="24"/>
          <w:szCs w:val="24"/>
        </w:rPr>
        <w:t>590 933,88</w:t>
      </w:r>
      <w:r w:rsidR="00F84922">
        <w:rPr>
          <w:color w:val="000000"/>
        </w:rPr>
        <w:t xml:space="preserve"> </w:t>
      </w:r>
      <w:r w:rsidR="00F84922" w:rsidRPr="0072325B">
        <w:t>(</w:t>
      </w:r>
      <w:r w:rsidR="00F84922" w:rsidRPr="001A7A15">
        <w:t>пятьсот девяносто тысяч девятьсот тридцать три</w:t>
      </w:r>
      <w:r w:rsidR="00F84922">
        <w:t>)</w:t>
      </w:r>
      <w:r w:rsidR="00F84922" w:rsidRPr="001A7A15">
        <w:t xml:space="preserve"> рубля </w:t>
      </w:r>
      <w:r w:rsidR="00F84922" w:rsidRPr="0072325B">
        <w:t xml:space="preserve">00 копеек РФ; </w:t>
      </w:r>
      <w:r w:rsidR="00F84922" w:rsidRPr="001A7A15">
        <w:rPr>
          <w:b/>
          <w:color w:val="000000"/>
          <w:sz w:val="24"/>
          <w:szCs w:val="24"/>
        </w:rPr>
        <w:t>3 873 899,88</w:t>
      </w:r>
      <w:r w:rsidR="00F84922">
        <w:rPr>
          <w:color w:val="000000"/>
        </w:rPr>
        <w:t xml:space="preserve"> </w:t>
      </w:r>
      <w:r w:rsidR="00F84922" w:rsidRPr="00F031B3">
        <w:rPr>
          <w:color w:val="000000"/>
        </w:rPr>
        <w:t xml:space="preserve"> </w:t>
      </w:r>
      <w:r w:rsidR="00F84922" w:rsidRPr="0072325B">
        <w:t>(</w:t>
      </w:r>
      <w:r w:rsidR="00F84922" w:rsidRPr="001A7A15">
        <w:t>три миллиона восемьсот семьдесят три тысячи восемьсот девяносто девять</w:t>
      </w:r>
      <w:r w:rsidR="00F84922">
        <w:t>)</w:t>
      </w:r>
      <w:r w:rsidR="00F84922" w:rsidRPr="001A7A15">
        <w:t xml:space="preserve"> рублей </w:t>
      </w:r>
      <w:r w:rsidR="00F84922" w:rsidRPr="00B32551">
        <w:t xml:space="preserve"> </w:t>
      </w:r>
      <w:r w:rsidR="00F84922" w:rsidRPr="0072325B">
        <w:t xml:space="preserve"> 00 копеек РФ</w:t>
      </w:r>
      <w:r w:rsidR="00F84922">
        <w:t>, с учетом НДС.</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0715A">
        <w:rPr>
          <w:bCs w:val="0"/>
          <w:sz w:val="24"/>
          <w:szCs w:val="24"/>
        </w:rPr>
        <w:fldChar w:fldCharType="begin"/>
      </w:r>
      <w:r w:rsidR="003F3A69">
        <w:rPr>
          <w:bCs w:val="0"/>
          <w:sz w:val="24"/>
          <w:szCs w:val="24"/>
        </w:rPr>
        <w:instrText xml:space="preserve"> REF _Ref306138385 \r \h </w:instrText>
      </w:r>
      <w:r w:rsidR="0070715A">
        <w:rPr>
          <w:bCs w:val="0"/>
          <w:sz w:val="24"/>
          <w:szCs w:val="24"/>
        </w:rPr>
      </w:r>
      <w:r w:rsidR="0070715A">
        <w:rPr>
          <w:bCs w:val="0"/>
          <w:sz w:val="24"/>
          <w:szCs w:val="24"/>
        </w:rPr>
        <w:fldChar w:fldCharType="separate"/>
      </w:r>
      <w:r w:rsidR="005E099B">
        <w:rPr>
          <w:bCs w:val="0"/>
          <w:sz w:val="24"/>
          <w:szCs w:val="24"/>
        </w:rPr>
        <w:t>3.6.4</w:t>
      </w:r>
      <w:r w:rsidR="0070715A">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8E474F">
        <w:rPr>
          <w:bCs w:val="0"/>
          <w:sz w:val="24"/>
          <w:szCs w:val="24"/>
        </w:rPr>
        <w:t xml:space="preserve">любое юридическое, </w:t>
      </w:r>
      <w:r w:rsidRPr="008E474F">
        <w:rPr>
          <w:bCs w:val="0"/>
          <w:color w:val="000000"/>
          <w:sz w:val="24"/>
          <w:szCs w:val="24"/>
        </w:rPr>
        <w:t>физическое</w:t>
      </w:r>
      <w:r w:rsidRPr="008E474F">
        <w:rPr>
          <w:bCs w:val="0"/>
          <w:sz w:val="24"/>
          <w:szCs w:val="24"/>
        </w:rPr>
        <w:t xml:space="preserve"> лицо </w:t>
      </w:r>
      <w:r w:rsidR="00E71628" w:rsidRPr="008E474F">
        <w:rPr>
          <w:bCs w:val="0"/>
          <w:sz w:val="24"/>
          <w:szCs w:val="24"/>
        </w:rPr>
        <w:t>(в т.</w:t>
      </w:r>
      <w:r w:rsidR="003129D4" w:rsidRPr="008E474F">
        <w:rPr>
          <w:bCs w:val="0"/>
          <w:sz w:val="24"/>
          <w:szCs w:val="24"/>
        </w:rPr>
        <w:t xml:space="preserve"> </w:t>
      </w:r>
      <w:r w:rsidR="00E71628" w:rsidRPr="008E474F">
        <w:rPr>
          <w:bCs w:val="0"/>
          <w:sz w:val="24"/>
          <w:szCs w:val="24"/>
        </w:rPr>
        <w:t xml:space="preserve">ч. </w:t>
      </w:r>
      <w:r w:rsidRPr="008E474F">
        <w:rPr>
          <w:bCs w:val="0"/>
          <w:sz w:val="24"/>
          <w:szCs w:val="24"/>
        </w:rPr>
        <w:t>индивидуальный предприниматель</w:t>
      </w:r>
      <w:r w:rsidR="00E71628" w:rsidRPr="008E474F">
        <w:rPr>
          <w:bCs w:val="0"/>
          <w:sz w:val="24"/>
          <w:szCs w:val="24"/>
        </w:rPr>
        <w:t>)</w:t>
      </w:r>
      <w:r w:rsidR="008E474F" w:rsidRPr="008E474F">
        <w:rPr>
          <w:sz w:val="24"/>
          <w:szCs w:val="24"/>
        </w:rPr>
        <w:t xml:space="preserve"> являющееся субъектом малого и среднего предпринимательства</w:t>
      </w:r>
      <w:r w:rsidRPr="008E474F">
        <w:rPr>
          <w:bCs w:val="0"/>
          <w:sz w:val="24"/>
          <w:szCs w:val="24"/>
        </w:rPr>
        <w:t xml:space="preserve">. </w:t>
      </w:r>
      <w:proofErr w:type="gramStart"/>
      <w:r w:rsidR="00362EA4" w:rsidRPr="008E474F">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fldSimple w:instr=" REF _Ref191386451 \n \h  \* MERGEFORMAT ">
        <w:r w:rsidR="005E099B" w:rsidRPr="008E474F">
          <w:rPr>
            <w:bCs w:val="0"/>
            <w:sz w:val="24"/>
            <w:szCs w:val="24"/>
          </w:rPr>
          <w:t>3.3.9</w:t>
        </w:r>
      </w:fldSimple>
      <w:r w:rsidR="00362EA4" w:rsidRPr="008E474F">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70715A">
        <w:rPr>
          <w:bCs w:val="0"/>
          <w:sz w:val="24"/>
          <w:szCs w:val="24"/>
        </w:rPr>
        <w:fldChar w:fldCharType="begin"/>
      </w:r>
      <w:r w:rsidR="001A63D5">
        <w:rPr>
          <w:bCs w:val="0"/>
          <w:sz w:val="24"/>
          <w:szCs w:val="24"/>
        </w:rPr>
        <w:instrText xml:space="preserve"> REF _Ref440876619 \r \h </w:instrText>
      </w:r>
      <w:r w:rsidR="0070715A">
        <w:rPr>
          <w:bCs w:val="0"/>
          <w:sz w:val="24"/>
          <w:szCs w:val="24"/>
        </w:rPr>
      </w:r>
      <w:r w:rsidR="0070715A">
        <w:rPr>
          <w:bCs w:val="0"/>
          <w:sz w:val="24"/>
          <w:szCs w:val="24"/>
        </w:rPr>
        <w:fldChar w:fldCharType="separate"/>
      </w:r>
      <w:r w:rsidR="005E099B">
        <w:rPr>
          <w:bCs w:val="0"/>
          <w:sz w:val="24"/>
          <w:szCs w:val="24"/>
        </w:rPr>
        <w:t>3.3.10</w:t>
      </w:r>
      <w:r w:rsidR="0070715A">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8E474F"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8E474F">
        <w:rPr>
          <w:sz w:val="24"/>
          <w:szCs w:val="24"/>
        </w:rPr>
        <w:t>аналогичных выполненных ранее договорах)</w:t>
      </w:r>
      <w:r w:rsidR="009D7F01" w:rsidRPr="008E474F">
        <w:rPr>
          <w:color w:val="000000"/>
          <w:sz w:val="24"/>
          <w:szCs w:val="24"/>
          <w:lang w:eastAsia="ru-RU"/>
        </w:rPr>
        <w:t>;</w:t>
      </w:r>
    </w:p>
    <w:p w:rsidR="008E474F" w:rsidRPr="008E474F" w:rsidRDefault="008E474F" w:rsidP="008E474F">
      <w:pPr>
        <w:numPr>
          <w:ilvl w:val="0"/>
          <w:numId w:val="21"/>
        </w:numPr>
        <w:suppressAutoHyphens w:val="0"/>
        <w:spacing w:line="264" w:lineRule="auto"/>
        <w:rPr>
          <w:sz w:val="24"/>
          <w:szCs w:val="24"/>
          <w:lang w:eastAsia="ru-RU"/>
        </w:rPr>
      </w:pPr>
      <w:r w:rsidRPr="008E474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8E474F">
        <w:rPr>
          <w:sz w:val="24"/>
          <w:szCs w:val="24"/>
          <w:lang w:eastAsia="ru-RU"/>
        </w:rPr>
        <w:t>Дополнительные</w:t>
      </w:r>
      <w:r w:rsidRPr="00C12FA4">
        <w:rPr>
          <w:sz w:val="24"/>
          <w:szCs w:val="24"/>
          <w:lang w:eastAsia="ru-RU"/>
        </w:rPr>
        <w:t xml:space="preserve">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0715A">
        <w:rPr>
          <w:sz w:val="24"/>
          <w:szCs w:val="24"/>
        </w:rPr>
        <w:fldChar w:fldCharType="begin"/>
      </w:r>
      <w:r w:rsidR="003F3A69">
        <w:rPr>
          <w:sz w:val="24"/>
          <w:szCs w:val="24"/>
        </w:rPr>
        <w:instrText xml:space="preserve"> REF _Ref440271964 \r \h </w:instrText>
      </w:r>
      <w:r w:rsidR="0070715A">
        <w:rPr>
          <w:sz w:val="24"/>
          <w:szCs w:val="24"/>
        </w:rPr>
      </w:r>
      <w:r w:rsidR="0070715A">
        <w:rPr>
          <w:sz w:val="24"/>
          <w:szCs w:val="24"/>
        </w:rPr>
        <w:fldChar w:fldCharType="separate"/>
      </w:r>
      <w:r w:rsidR="005E099B">
        <w:rPr>
          <w:sz w:val="24"/>
          <w:szCs w:val="24"/>
        </w:rPr>
        <w:t>5.1.3</w:t>
      </w:r>
      <w:r w:rsidR="0070715A">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0715A">
        <w:rPr>
          <w:sz w:val="24"/>
          <w:szCs w:val="24"/>
        </w:rPr>
        <w:fldChar w:fldCharType="begin"/>
      </w:r>
      <w:r w:rsidR="003F3A69">
        <w:rPr>
          <w:sz w:val="24"/>
          <w:szCs w:val="24"/>
        </w:rPr>
        <w:instrText xml:space="preserve"> REF _Ref440272035 \r \h </w:instrText>
      </w:r>
      <w:r w:rsidR="0070715A">
        <w:rPr>
          <w:sz w:val="24"/>
          <w:szCs w:val="24"/>
        </w:rPr>
      </w:r>
      <w:r w:rsidR="0070715A">
        <w:rPr>
          <w:sz w:val="24"/>
          <w:szCs w:val="24"/>
        </w:rPr>
        <w:fldChar w:fldCharType="separate"/>
      </w:r>
      <w:r w:rsidR="005E099B">
        <w:rPr>
          <w:sz w:val="24"/>
          <w:szCs w:val="24"/>
        </w:rPr>
        <w:t>5.12</w:t>
      </w:r>
      <w:r w:rsidR="0070715A">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0715A">
        <w:rPr>
          <w:sz w:val="24"/>
          <w:szCs w:val="24"/>
        </w:rPr>
        <w:fldChar w:fldCharType="begin"/>
      </w:r>
      <w:r w:rsidR="003F3A69">
        <w:rPr>
          <w:sz w:val="24"/>
          <w:szCs w:val="24"/>
        </w:rPr>
        <w:instrText xml:space="preserve"> REF _Ref440272051 \r \h </w:instrText>
      </w:r>
      <w:r w:rsidR="0070715A">
        <w:rPr>
          <w:sz w:val="24"/>
          <w:szCs w:val="24"/>
        </w:rPr>
      </w:r>
      <w:r w:rsidR="0070715A">
        <w:rPr>
          <w:sz w:val="24"/>
          <w:szCs w:val="24"/>
        </w:rPr>
        <w:fldChar w:fldCharType="separate"/>
      </w:r>
      <w:r w:rsidR="005E099B">
        <w:rPr>
          <w:sz w:val="24"/>
          <w:szCs w:val="24"/>
        </w:rPr>
        <w:t>5.13</w:t>
      </w:r>
      <w:r w:rsidR="0070715A">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 xml:space="preserve">желательное </w:t>
      </w:r>
      <w:r w:rsidR="00240E62" w:rsidRPr="00F95B37">
        <w:rPr>
          <w:sz w:val="24"/>
          <w:szCs w:val="24"/>
        </w:rPr>
        <w:lastRenderedPageBreak/>
        <w:t>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0715A">
        <w:rPr>
          <w:sz w:val="24"/>
          <w:szCs w:val="24"/>
        </w:rPr>
        <w:fldChar w:fldCharType="begin"/>
      </w:r>
      <w:r w:rsidR="003F3A69">
        <w:rPr>
          <w:sz w:val="24"/>
          <w:szCs w:val="24"/>
        </w:rPr>
        <w:instrText xml:space="preserve"> REF _Ref440272147 \r \h </w:instrText>
      </w:r>
      <w:r w:rsidR="0070715A">
        <w:rPr>
          <w:sz w:val="24"/>
          <w:szCs w:val="24"/>
        </w:rPr>
      </w:r>
      <w:r w:rsidR="0070715A">
        <w:rPr>
          <w:sz w:val="24"/>
          <w:szCs w:val="24"/>
        </w:rPr>
        <w:fldChar w:fldCharType="separate"/>
      </w:r>
      <w:r w:rsidR="005E099B">
        <w:rPr>
          <w:sz w:val="24"/>
          <w:szCs w:val="24"/>
        </w:rPr>
        <w:t>5.7.2</w:t>
      </w:r>
      <w:r w:rsidR="0070715A">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xml:space="preserve">– </w:t>
      </w:r>
      <w:r w:rsidR="00DA481F" w:rsidRPr="0012081A">
        <w:rPr>
          <w:sz w:val="24"/>
          <w:szCs w:val="24"/>
        </w:rPr>
        <w:lastRenderedPageBreak/>
        <w:t>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70715A">
        <w:rPr>
          <w:sz w:val="24"/>
          <w:szCs w:val="24"/>
        </w:rPr>
        <w:fldChar w:fldCharType="begin"/>
      </w:r>
      <w:r w:rsidR="003C2207">
        <w:rPr>
          <w:sz w:val="24"/>
          <w:szCs w:val="24"/>
        </w:rPr>
        <w:instrText xml:space="preserve"> REF _Ref55336378 \r \h </w:instrText>
      </w:r>
      <w:r w:rsidR="0070715A">
        <w:rPr>
          <w:sz w:val="24"/>
          <w:szCs w:val="24"/>
        </w:rPr>
      </w:r>
      <w:r w:rsidR="0070715A">
        <w:rPr>
          <w:sz w:val="24"/>
          <w:szCs w:val="24"/>
        </w:rPr>
        <w:fldChar w:fldCharType="separate"/>
      </w:r>
      <w:r w:rsidR="005E099B">
        <w:rPr>
          <w:sz w:val="24"/>
          <w:szCs w:val="24"/>
        </w:rPr>
        <w:t>5.7.3.5</w:t>
      </w:r>
      <w:r w:rsidR="0070715A">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0715A">
        <w:rPr>
          <w:sz w:val="24"/>
          <w:szCs w:val="24"/>
        </w:rPr>
        <w:fldChar w:fldCharType="begin"/>
      </w:r>
      <w:r w:rsidR="003C2207">
        <w:rPr>
          <w:sz w:val="24"/>
          <w:szCs w:val="24"/>
        </w:rPr>
        <w:instrText xml:space="preserve"> REF _Ref55336389 \r \h </w:instrText>
      </w:r>
      <w:r w:rsidR="0070715A">
        <w:rPr>
          <w:sz w:val="24"/>
          <w:szCs w:val="24"/>
        </w:rPr>
      </w:r>
      <w:r w:rsidR="0070715A">
        <w:rPr>
          <w:sz w:val="24"/>
          <w:szCs w:val="24"/>
        </w:rPr>
        <w:fldChar w:fldCharType="separate"/>
      </w:r>
      <w:r w:rsidR="005E099B">
        <w:rPr>
          <w:sz w:val="24"/>
          <w:szCs w:val="24"/>
        </w:rPr>
        <w:t>5.9</w:t>
      </w:r>
      <w:r w:rsidR="0070715A">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0715A">
        <w:rPr>
          <w:sz w:val="24"/>
          <w:szCs w:val="24"/>
        </w:rPr>
        <w:fldChar w:fldCharType="begin"/>
      </w:r>
      <w:r w:rsidR="003C2207">
        <w:rPr>
          <w:sz w:val="24"/>
          <w:szCs w:val="24"/>
        </w:rPr>
        <w:instrText xml:space="preserve"> REF _Ref55336398 \r \h </w:instrText>
      </w:r>
      <w:r w:rsidR="0070715A">
        <w:rPr>
          <w:sz w:val="24"/>
          <w:szCs w:val="24"/>
        </w:rPr>
      </w:r>
      <w:r w:rsidR="0070715A">
        <w:rPr>
          <w:sz w:val="24"/>
          <w:szCs w:val="24"/>
        </w:rPr>
        <w:fldChar w:fldCharType="separate"/>
      </w:r>
      <w:r w:rsidR="005E099B">
        <w:rPr>
          <w:sz w:val="24"/>
          <w:szCs w:val="24"/>
        </w:rPr>
        <w:t>5.10</w:t>
      </w:r>
      <w:r w:rsidR="0070715A">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0715A">
        <w:rPr>
          <w:sz w:val="24"/>
          <w:szCs w:val="24"/>
        </w:rPr>
        <w:fldChar w:fldCharType="begin"/>
      </w:r>
      <w:r w:rsidR="003C2207">
        <w:rPr>
          <w:sz w:val="24"/>
          <w:szCs w:val="24"/>
        </w:rPr>
        <w:instrText xml:space="preserve"> REF _Ref440272256 \r \h </w:instrText>
      </w:r>
      <w:r w:rsidR="0070715A">
        <w:rPr>
          <w:sz w:val="24"/>
          <w:szCs w:val="24"/>
        </w:rPr>
      </w:r>
      <w:r w:rsidR="0070715A">
        <w:rPr>
          <w:sz w:val="24"/>
          <w:szCs w:val="24"/>
        </w:rPr>
        <w:fldChar w:fldCharType="separate"/>
      </w:r>
      <w:r w:rsidR="005E099B">
        <w:rPr>
          <w:sz w:val="24"/>
          <w:szCs w:val="24"/>
        </w:rPr>
        <w:t>5.14</w:t>
      </w:r>
      <w:r w:rsidR="0070715A">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w:t>
      </w:r>
      <w:r w:rsidRPr="00E71A48">
        <w:rPr>
          <w:bCs w:val="0"/>
          <w:color w:val="000000"/>
          <w:sz w:val="24"/>
          <w:szCs w:val="24"/>
        </w:rPr>
        <w:lastRenderedPageBreak/>
        <w:t xml:space="preserve">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70715A">
        <w:rPr>
          <w:bCs w:val="0"/>
          <w:sz w:val="24"/>
          <w:szCs w:val="24"/>
        </w:rPr>
        <w:fldChar w:fldCharType="begin"/>
      </w:r>
      <w:r w:rsidR="00D57D88">
        <w:rPr>
          <w:bCs w:val="0"/>
          <w:sz w:val="24"/>
          <w:szCs w:val="24"/>
        </w:rPr>
        <w:instrText xml:space="preserve"> REF _Ref440291364 \r \h </w:instrText>
      </w:r>
      <w:r w:rsidR="0070715A">
        <w:rPr>
          <w:bCs w:val="0"/>
          <w:sz w:val="24"/>
          <w:szCs w:val="24"/>
        </w:rPr>
      </w:r>
      <w:r w:rsidR="0070715A">
        <w:rPr>
          <w:bCs w:val="0"/>
          <w:sz w:val="24"/>
          <w:szCs w:val="24"/>
        </w:rPr>
        <w:fldChar w:fldCharType="separate"/>
      </w:r>
      <w:r w:rsidR="005E099B">
        <w:rPr>
          <w:bCs w:val="0"/>
          <w:sz w:val="24"/>
          <w:szCs w:val="24"/>
        </w:rPr>
        <w:t>3.3.8.1</w:t>
      </w:r>
      <w:r w:rsidR="0070715A">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70715A">
        <w:rPr>
          <w:sz w:val="24"/>
          <w:szCs w:val="24"/>
        </w:rPr>
        <w:fldChar w:fldCharType="begin"/>
      </w:r>
      <w:r>
        <w:rPr>
          <w:bCs w:val="0"/>
          <w:sz w:val="24"/>
          <w:szCs w:val="24"/>
        </w:rPr>
        <w:instrText xml:space="preserve"> REF _Ref303669127 \r \h </w:instrText>
      </w:r>
      <w:r w:rsidR="0070715A">
        <w:rPr>
          <w:sz w:val="24"/>
          <w:szCs w:val="24"/>
        </w:rPr>
      </w:r>
      <w:r w:rsidR="0070715A">
        <w:rPr>
          <w:sz w:val="24"/>
          <w:szCs w:val="24"/>
        </w:rPr>
        <w:fldChar w:fldCharType="separate"/>
      </w:r>
      <w:r w:rsidR="005E099B">
        <w:rPr>
          <w:bCs w:val="0"/>
          <w:sz w:val="24"/>
          <w:szCs w:val="24"/>
        </w:rPr>
        <w:t>3.3.8.2</w:t>
      </w:r>
      <w:r w:rsidR="0070715A">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0715A">
        <w:rPr>
          <w:bCs w:val="0"/>
          <w:sz w:val="24"/>
          <w:szCs w:val="24"/>
        </w:rPr>
        <w:fldChar w:fldCharType="begin"/>
      </w:r>
      <w:r w:rsidR="00362EA4">
        <w:rPr>
          <w:bCs w:val="0"/>
          <w:sz w:val="24"/>
          <w:szCs w:val="24"/>
        </w:rPr>
        <w:instrText xml:space="preserve"> REF _Ref440272510 \r \h </w:instrText>
      </w:r>
      <w:r w:rsidR="0070715A">
        <w:rPr>
          <w:bCs w:val="0"/>
          <w:sz w:val="24"/>
          <w:szCs w:val="24"/>
        </w:rPr>
      </w:r>
      <w:r w:rsidR="0070715A">
        <w:rPr>
          <w:bCs w:val="0"/>
          <w:sz w:val="24"/>
          <w:szCs w:val="24"/>
        </w:rPr>
        <w:fldChar w:fldCharType="separate"/>
      </w:r>
      <w:r w:rsidR="005E099B">
        <w:rPr>
          <w:bCs w:val="0"/>
          <w:sz w:val="24"/>
          <w:szCs w:val="24"/>
        </w:rPr>
        <w:t>5.16</w:t>
      </w:r>
      <w:r w:rsidR="0070715A">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0715A">
        <w:rPr>
          <w:bCs w:val="0"/>
          <w:sz w:val="24"/>
          <w:szCs w:val="24"/>
        </w:rPr>
        <w:fldChar w:fldCharType="begin"/>
      </w:r>
      <w:r w:rsidR="000F4365">
        <w:rPr>
          <w:bCs w:val="0"/>
          <w:sz w:val="24"/>
          <w:szCs w:val="24"/>
        </w:rPr>
        <w:instrText xml:space="preserve"> REF _Ref440291364 \r \h </w:instrText>
      </w:r>
      <w:r w:rsidR="0070715A">
        <w:rPr>
          <w:bCs w:val="0"/>
          <w:sz w:val="24"/>
          <w:szCs w:val="24"/>
        </w:rPr>
      </w:r>
      <w:r w:rsidR="0070715A">
        <w:rPr>
          <w:bCs w:val="0"/>
          <w:sz w:val="24"/>
          <w:szCs w:val="24"/>
        </w:rPr>
        <w:fldChar w:fldCharType="separate"/>
      </w:r>
      <w:r w:rsidR="005E099B">
        <w:rPr>
          <w:bCs w:val="0"/>
          <w:sz w:val="24"/>
          <w:szCs w:val="24"/>
        </w:rPr>
        <w:t>3.3.8.1</w:t>
      </w:r>
      <w:r w:rsidR="0070715A">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0715A">
        <w:rPr>
          <w:sz w:val="24"/>
          <w:szCs w:val="24"/>
        </w:rPr>
        <w:fldChar w:fldCharType="begin"/>
      </w:r>
      <w:r w:rsidR="000F4365">
        <w:rPr>
          <w:bCs w:val="0"/>
          <w:sz w:val="24"/>
          <w:szCs w:val="24"/>
        </w:rPr>
        <w:instrText xml:space="preserve"> REF _Ref303669127 \r \h </w:instrText>
      </w:r>
      <w:r w:rsidR="0070715A">
        <w:rPr>
          <w:sz w:val="24"/>
          <w:szCs w:val="24"/>
        </w:rPr>
      </w:r>
      <w:r w:rsidR="0070715A">
        <w:rPr>
          <w:sz w:val="24"/>
          <w:szCs w:val="24"/>
        </w:rPr>
        <w:fldChar w:fldCharType="separate"/>
      </w:r>
      <w:r w:rsidR="005E099B">
        <w:rPr>
          <w:bCs w:val="0"/>
          <w:sz w:val="24"/>
          <w:szCs w:val="24"/>
        </w:rPr>
        <w:t>3.3.8.2</w:t>
      </w:r>
      <w:r w:rsidR="0070715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w:t>
      </w:r>
      <w:r w:rsidR="00717F60" w:rsidRPr="00E71A48">
        <w:rPr>
          <w:bCs w:val="0"/>
          <w:sz w:val="24"/>
          <w:szCs w:val="24"/>
        </w:rPr>
        <w:lastRenderedPageBreak/>
        <w:t>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0715A">
        <w:rPr>
          <w:bCs w:val="0"/>
          <w:sz w:val="24"/>
          <w:szCs w:val="24"/>
        </w:rPr>
        <w:fldChar w:fldCharType="begin"/>
      </w:r>
      <w:r w:rsidR="00D50E8D">
        <w:rPr>
          <w:bCs w:val="0"/>
          <w:sz w:val="24"/>
          <w:szCs w:val="24"/>
        </w:rPr>
        <w:instrText xml:space="preserve"> REF _Ref440376324 \r \h </w:instrText>
      </w:r>
      <w:r w:rsidR="0070715A">
        <w:rPr>
          <w:bCs w:val="0"/>
          <w:sz w:val="24"/>
          <w:szCs w:val="24"/>
        </w:rPr>
      </w:r>
      <w:r w:rsidR="0070715A">
        <w:rPr>
          <w:bCs w:val="0"/>
          <w:sz w:val="24"/>
          <w:szCs w:val="24"/>
        </w:rPr>
        <w:fldChar w:fldCharType="separate"/>
      </w:r>
      <w:r w:rsidR="005E099B">
        <w:rPr>
          <w:bCs w:val="0"/>
          <w:sz w:val="24"/>
          <w:szCs w:val="24"/>
        </w:rPr>
        <w:t>5.17</w:t>
      </w:r>
      <w:r w:rsidR="0070715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0715A">
        <w:rPr>
          <w:bCs w:val="0"/>
          <w:sz w:val="24"/>
          <w:szCs w:val="24"/>
        </w:rPr>
        <w:fldChar w:fldCharType="begin"/>
      </w:r>
      <w:r w:rsidR="000F4365">
        <w:rPr>
          <w:bCs w:val="0"/>
          <w:sz w:val="24"/>
          <w:szCs w:val="24"/>
        </w:rPr>
        <w:instrText xml:space="preserve"> REF _Ref440291364 \r \h </w:instrText>
      </w:r>
      <w:r w:rsidR="0070715A">
        <w:rPr>
          <w:bCs w:val="0"/>
          <w:sz w:val="24"/>
          <w:szCs w:val="24"/>
        </w:rPr>
      </w:r>
      <w:r w:rsidR="0070715A">
        <w:rPr>
          <w:bCs w:val="0"/>
          <w:sz w:val="24"/>
          <w:szCs w:val="24"/>
        </w:rPr>
        <w:fldChar w:fldCharType="separate"/>
      </w:r>
      <w:r w:rsidR="005E099B">
        <w:rPr>
          <w:bCs w:val="0"/>
          <w:sz w:val="24"/>
          <w:szCs w:val="24"/>
        </w:rPr>
        <w:t>3.3.8.1</w:t>
      </w:r>
      <w:r w:rsidR="0070715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70715A">
        <w:rPr>
          <w:bCs w:val="0"/>
          <w:iCs/>
          <w:sz w:val="24"/>
          <w:szCs w:val="24"/>
        </w:rPr>
        <w:fldChar w:fldCharType="begin"/>
      </w:r>
      <w:r w:rsidR="006B0604">
        <w:rPr>
          <w:bCs w:val="0"/>
          <w:iCs/>
          <w:sz w:val="24"/>
          <w:szCs w:val="24"/>
        </w:rPr>
        <w:instrText xml:space="preserve"> REF _Ref441057071 \r \h </w:instrText>
      </w:r>
      <w:r w:rsidR="0070715A">
        <w:rPr>
          <w:bCs w:val="0"/>
          <w:iCs/>
          <w:sz w:val="24"/>
          <w:szCs w:val="24"/>
        </w:rPr>
      </w:r>
      <w:r w:rsidR="0070715A">
        <w:rPr>
          <w:bCs w:val="0"/>
          <w:iCs/>
          <w:sz w:val="24"/>
          <w:szCs w:val="24"/>
        </w:rPr>
        <w:fldChar w:fldCharType="separate"/>
      </w:r>
      <w:r w:rsidR="005E099B">
        <w:rPr>
          <w:bCs w:val="0"/>
          <w:iCs/>
          <w:sz w:val="24"/>
          <w:szCs w:val="24"/>
        </w:rPr>
        <w:t>3.3.12</w:t>
      </w:r>
      <w:r w:rsidR="0070715A">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0715A">
        <w:rPr>
          <w:bCs w:val="0"/>
          <w:sz w:val="24"/>
          <w:szCs w:val="24"/>
          <w:lang w:eastAsia="ru-RU"/>
        </w:rPr>
        <w:fldChar w:fldCharType="begin"/>
      </w:r>
      <w:r w:rsidR="003C2207">
        <w:rPr>
          <w:bCs w:val="0"/>
          <w:sz w:val="24"/>
          <w:szCs w:val="24"/>
          <w:lang w:eastAsia="ru-RU"/>
        </w:rPr>
        <w:instrText xml:space="preserve"> REF _Ref440272678 \r \h </w:instrText>
      </w:r>
      <w:r w:rsidR="0070715A">
        <w:rPr>
          <w:bCs w:val="0"/>
          <w:sz w:val="24"/>
          <w:szCs w:val="24"/>
          <w:lang w:eastAsia="ru-RU"/>
        </w:rPr>
      </w:r>
      <w:r w:rsidR="0070715A">
        <w:rPr>
          <w:bCs w:val="0"/>
          <w:sz w:val="24"/>
          <w:szCs w:val="24"/>
          <w:lang w:eastAsia="ru-RU"/>
        </w:rPr>
        <w:fldChar w:fldCharType="separate"/>
      </w:r>
      <w:r w:rsidR="005E099B">
        <w:rPr>
          <w:bCs w:val="0"/>
          <w:sz w:val="24"/>
          <w:szCs w:val="24"/>
          <w:lang w:eastAsia="ru-RU"/>
        </w:rPr>
        <w:t>5.14</w:t>
      </w:r>
      <w:r w:rsidR="0070715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70715A">
        <w:rPr>
          <w:sz w:val="24"/>
          <w:szCs w:val="24"/>
        </w:rPr>
        <w:fldChar w:fldCharType="begin"/>
      </w:r>
      <w:r w:rsidR="00065ED6">
        <w:rPr>
          <w:bCs w:val="0"/>
          <w:sz w:val="24"/>
          <w:szCs w:val="24"/>
        </w:rPr>
        <w:instrText xml:space="preserve"> REF _Ref440289953 \r \h </w:instrText>
      </w:r>
      <w:r w:rsidR="0070715A">
        <w:rPr>
          <w:sz w:val="24"/>
          <w:szCs w:val="24"/>
        </w:rPr>
      </w:r>
      <w:r w:rsidR="0070715A">
        <w:rPr>
          <w:sz w:val="24"/>
          <w:szCs w:val="24"/>
        </w:rPr>
        <w:fldChar w:fldCharType="separate"/>
      </w:r>
      <w:r w:rsidR="005E099B">
        <w:rPr>
          <w:bCs w:val="0"/>
          <w:sz w:val="24"/>
          <w:szCs w:val="24"/>
        </w:rPr>
        <w:t>3.4.1.3</w:t>
      </w:r>
      <w:r w:rsidR="0070715A">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0715A">
        <w:rPr>
          <w:bCs w:val="0"/>
          <w:sz w:val="24"/>
          <w:szCs w:val="24"/>
        </w:rPr>
        <w:fldChar w:fldCharType="begin"/>
      </w:r>
      <w:r w:rsidR="00414CAF">
        <w:rPr>
          <w:bCs w:val="0"/>
          <w:sz w:val="24"/>
          <w:szCs w:val="24"/>
        </w:rPr>
        <w:instrText xml:space="preserve"> REF _Ref303683929 \r \h </w:instrText>
      </w:r>
      <w:r w:rsidR="0070715A">
        <w:rPr>
          <w:bCs w:val="0"/>
          <w:sz w:val="24"/>
          <w:szCs w:val="24"/>
        </w:rPr>
      </w:r>
      <w:r w:rsidR="0070715A">
        <w:rPr>
          <w:bCs w:val="0"/>
          <w:sz w:val="24"/>
          <w:szCs w:val="24"/>
        </w:rPr>
        <w:fldChar w:fldCharType="separate"/>
      </w:r>
      <w:r w:rsidR="005E099B">
        <w:rPr>
          <w:bCs w:val="0"/>
          <w:sz w:val="24"/>
          <w:szCs w:val="24"/>
        </w:rPr>
        <w:t>3.10</w:t>
      </w:r>
      <w:r w:rsidR="0070715A">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lastRenderedPageBreak/>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70715A">
        <w:rPr>
          <w:sz w:val="24"/>
          <w:szCs w:val="24"/>
        </w:rPr>
        <w:fldChar w:fldCharType="begin"/>
      </w:r>
      <w:r>
        <w:rPr>
          <w:sz w:val="24"/>
          <w:szCs w:val="24"/>
        </w:rPr>
        <w:instrText xml:space="preserve"> REF _Ref442190489 \r \h </w:instrText>
      </w:r>
      <w:r w:rsidR="0070715A">
        <w:rPr>
          <w:sz w:val="24"/>
          <w:szCs w:val="24"/>
        </w:rPr>
      </w:r>
      <w:r w:rsidR="0070715A">
        <w:rPr>
          <w:sz w:val="24"/>
          <w:szCs w:val="24"/>
        </w:rPr>
        <w:fldChar w:fldCharType="separate"/>
      </w:r>
      <w:r w:rsidR="005E099B">
        <w:rPr>
          <w:sz w:val="24"/>
          <w:szCs w:val="24"/>
        </w:rPr>
        <w:t>3.3.14.9</w:t>
      </w:r>
      <w:r w:rsidR="0070715A">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6021E2">
        <w:rPr>
          <w:b/>
          <w:bCs w:val="0"/>
          <w:sz w:val="24"/>
          <w:szCs w:val="24"/>
        </w:rPr>
        <w:t>20</w:t>
      </w:r>
      <w:r w:rsidR="002B5044" w:rsidRPr="00166FF6">
        <w:rPr>
          <w:b/>
          <w:bCs w:val="0"/>
          <w:sz w:val="24"/>
          <w:szCs w:val="24"/>
        </w:rPr>
        <w:t xml:space="preserve"> </w:t>
      </w:r>
      <w:r w:rsidR="00A25540">
        <w:rPr>
          <w:b/>
          <w:bCs w:val="0"/>
          <w:sz w:val="24"/>
          <w:szCs w:val="24"/>
        </w:rPr>
        <w:t>апреля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70715A">
        <w:rPr>
          <w:sz w:val="24"/>
          <w:szCs w:val="24"/>
        </w:rPr>
        <w:fldChar w:fldCharType="begin"/>
      </w:r>
      <w:r w:rsidR="002F273A">
        <w:rPr>
          <w:bCs w:val="0"/>
          <w:sz w:val="24"/>
          <w:szCs w:val="24"/>
        </w:rPr>
        <w:instrText xml:space="preserve"> REF _Ref442190626 \r \h </w:instrText>
      </w:r>
      <w:r w:rsidR="0070715A">
        <w:rPr>
          <w:sz w:val="24"/>
          <w:szCs w:val="24"/>
        </w:rPr>
      </w:r>
      <w:r w:rsidR="0070715A">
        <w:rPr>
          <w:sz w:val="24"/>
          <w:szCs w:val="24"/>
        </w:rPr>
        <w:fldChar w:fldCharType="separate"/>
      </w:r>
      <w:r w:rsidR="005E099B">
        <w:rPr>
          <w:bCs w:val="0"/>
          <w:sz w:val="24"/>
          <w:szCs w:val="24"/>
        </w:rPr>
        <w:t>у)</w:t>
      </w:r>
      <w:r w:rsidR="0070715A">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lastRenderedPageBreak/>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w:t>
      </w:r>
      <w:r w:rsidRPr="00E71A48">
        <w:rPr>
          <w:sz w:val="24"/>
          <w:szCs w:val="24"/>
        </w:rPr>
        <w:lastRenderedPageBreak/>
        <w:t>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70715A">
        <w:rPr>
          <w:sz w:val="24"/>
          <w:szCs w:val="24"/>
        </w:rPr>
        <w:fldChar w:fldCharType="begin"/>
      </w:r>
      <w:r>
        <w:rPr>
          <w:sz w:val="24"/>
          <w:szCs w:val="24"/>
        </w:rPr>
        <w:instrText xml:space="preserve"> REF _Ref444181467 \r \h </w:instrText>
      </w:r>
      <w:r w:rsidR="0070715A">
        <w:rPr>
          <w:sz w:val="24"/>
          <w:szCs w:val="24"/>
        </w:rPr>
      </w:r>
      <w:r w:rsidR="0070715A">
        <w:rPr>
          <w:sz w:val="24"/>
          <w:szCs w:val="24"/>
        </w:rPr>
        <w:fldChar w:fldCharType="separate"/>
      </w:r>
      <w:r>
        <w:rPr>
          <w:sz w:val="24"/>
          <w:szCs w:val="24"/>
        </w:rPr>
        <w:t>5.12</w:t>
      </w:r>
      <w:r w:rsidR="0070715A">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lastRenderedPageBreak/>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 xml:space="preserve">ов запроса </w:t>
      </w:r>
      <w:r w:rsidRPr="00E71A48">
        <w:rPr>
          <w:iCs/>
          <w:sz w:val="24"/>
          <w:szCs w:val="24"/>
          <w:lang w:eastAsia="ru-RU"/>
        </w:rPr>
        <w:lastRenderedPageBreak/>
        <w:t>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lastRenderedPageBreak/>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0715A">
        <w:rPr>
          <w:sz w:val="24"/>
          <w:szCs w:val="24"/>
        </w:rPr>
        <w:fldChar w:fldCharType="begin"/>
      </w:r>
      <w:r w:rsidR="005818B2">
        <w:rPr>
          <w:sz w:val="24"/>
          <w:szCs w:val="24"/>
        </w:rPr>
        <w:instrText xml:space="preserve"> REF _Ref440272931 \r \h </w:instrText>
      </w:r>
      <w:r w:rsidR="0070715A">
        <w:rPr>
          <w:sz w:val="24"/>
          <w:szCs w:val="24"/>
        </w:rPr>
      </w:r>
      <w:r w:rsidR="0070715A">
        <w:rPr>
          <w:sz w:val="24"/>
          <w:szCs w:val="24"/>
        </w:rPr>
        <w:fldChar w:fldCharType="separate"/>
      </w:r>
      <w:r w:rsidR="005E099B">
        <w:rPr>
          <w:sz w:val="24"/>
          <w:szCs w:val="24"/>
        </w:rPr>
        <w:t>2</w:t>
      </w:r>
      <w:r w:rsidR="0070715A">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70715A">
        <w:rPr>
          <w:b w:val="0"/>
          <w:szCs w:val="24"/>
        </w:rPr>
        <w:fldChar w:fldCharType="begin"/>
      </w:r>
      <w:r w:rsidR="00A154B7">
        <w:rPr>
          <w:b w:val="0"/>
          <w:szCs w:val="24"/>
        </w:rPr>
        <w:instrText xml:space="preserve"> REF _Ref440275279 \r \h </w:instrText>
      </w:r>
      <w:r w:rsidR="0070715A">
        <w:rPr>
          <w:b w:val="0"/>
          <w:szCs w:val="24"/>
        </w:rPr>
      </w:r>
      <w:r w:rsidR="0070715A">
        <w:rPr>
          <w:b w:val="0"/>
          <w:szCs w:val="24"/>
        </w:rPr>
        <w:fldChar w:fldCharType="separate"/>
      </w:r>
      <w:r w:rsidR="005E099B">
        <w:rPr>
          <w:b w:val="0"/>
          <w:szCs w:val="24"/>
        </w:rPr>
        <w:t>1.1.4</w:t>
      </w:r>
      <w:r w:rsidR="0070715A">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0715A">
        <w:rPr>
          <w:sz w:val="24"/>
          <w:szCs w:val="24"/>
        </w:rPr>
        <w:fldChar w:fldCharType="begin"/>
      </w:r>
      <w:r w:rsidR="00673C59">
        <w:rPr>
          <w:sz w:val="24"/>
          <w:szCs w:val="24"/>
        </w:rPr>
        <w:instrText xml:space="preserve"> REF _Ref306008743 \r \h </w:instrText>
      </w:r>
      <w:r w:rsidR="0070715A">
        <w:rPr>
          <w:sz w:val="24"/>
          <w:szCs w:val="24"/>
        </w:rPr>
      </w:r>
      <w:r w:rsidR="0070715A">
        <w:rPr>
          <w:sz w:val="24"/>
          <w:szCs w:val="24"/>
        </w:rPr>
        <w:fldChar w:fldCharType="separate"/>
      </w:r>
      <w:r w:rsidR="005E099B">
        <w:rPr>
          <w:sz w:val="24"/>
          <w:szCs w:val="24"/>
        </w:rPr>
        <w:t>3.3.4</w:t>
      </w:r>
      <w:r w:rsidR="0070715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0715A">
        <w:rPr>
          <w:sz w:val="24"/>
          <w:szCs w:val="24"/>
        </w:rPr>
        <w:fldChar w:fldCharType="begin"/>
      </w:r>
      <w:r w:rsidR="00D56F8C">
        <w:rPr>
          <w:sz w:val="24"/>
          <w:szCs w:val="24"/>
        </w:rPr>
        <w:instrText xml:space="preserve"> REF _Ref55279015 \r \h </w:instrText>
      </w:r>
      <w:r w:rsidR="0070715A">
        <w:rPr>
          <w:sz w:val="24"/>
          <w:szCs w:val="24"/>
        </w:rPr>
      </w:r>
      <w:r w:rsidR="0070715A">
        <w:rPr>
          <w:sz w:val="24"/>
          <w:szCs w:val="24"/>
        </w:rPr>
        <w:fldChar w:fldCharType="separate"/>
      </w:r>
      <w:r w:rsidR="005E099B">
        <w:rPr>
          <w:sz w:val="24"/>
          <w:szCs w:val="24"/>
        </w:rPr>
        <w:t>3.3.1.6</w:t>
      </w:r>
      <w:r w:rsidR="0070715A">
        <w:rPr>
          <w:sz w:val="24"/>
          <w:szCs w:val="24"/>
        </w:rPr>
        <w:fldChar w:fldCharType="end"/>
      </w:r>
      <w:r w:rsidRPr="00492C8B">
        <w:rPr>
          <w:sz w:val="24"/>
          <w:szCs w:val="24"/>
        </w:rPr>
        <w:t xml:space="preserve"> и </w:t>
      </w:r>
      <w:r w:rsidR="0070715A">
        <w:rPr>
          <w:sz w:val="24"/>
          <w:szCs w:val="24"/>
        </w:rPr>
        <w:fldChar w:fldCharType="begin"/>
      </w:r>
      <w:r w:rsidR="00D56F8C">
        <w:rPr>
          <w:sz w:val="24"/>
          <w:szCs w:val="24"/>
        </w:rPr>
        <w:instrText xml:space="preserve"> REF _Ref195087786 \r \h </w:instrText>
      </w:r>
      <w:r w:rsidR="0070715A">
        <w:rPr>
          <w:sz w:val="24"/>
          <w:szCs w:val="24"/>
        </w:rPr>
      </w:r>
      <w:r w:rsidR="0070715A">
        <w:rPr>
          <w:sz w:val="24"/>
          <w:szCs w:val="24"/>
        </w:rPr>
        <w:fldChar w:fldCharType="separate"/>
      </w:r>
      <w:r w:rsidR="005E099B">
        <w:rPr>
          <w:sz w:val="24"/>
          <w:szCs w:val="24"/>
        </w:rPr>
        <w:t>3.3.1.7</w:t>
      </w:r>
      <w:r w:rsidR="0070715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0715A">
        <w:rPr>
          <w:bCs w:val="0"/>
          <w:sz w:val="24"/>
          <w:szCs w:val="24"/>
        </w:rPr>
        <w:fldChar w:fldCharType="begin"/>
      </w:r>
      <w:r w:rsidR="007502E0">
        <w:rPr>
          <w:bCs w:val="0"/>
          <w:sz w:val="24"/>
          <w:szCs w:val="24"/>
        </w:rPr>
        <w:instrText xml:space="preserve"> REF _Ref440537086 \r \h </w:instrText>
      </w:r>
      <w:r w:rsidR="0070715A">
        <w:rPr>
          <w:bCs w:val="0"/>
          <w:sz w:val="24"/>
          <w:szCs w:val="24"/>
        </w:rPr>
      </w:r>
      <w:r w:rsidR="0070715A">
        <w:rPr>
          <w:bCs w:val="0"/>
          <w:sz w:val="24"/>
          <w:szCs w:val="24"/>
        </w:rPr>
        <w:fldChar w:fldCharType="separate"/>
      </w:r>
      <w:r w:rsidR="005E099B">
        <w:rPr>
          <w:bCs w:val="0"/>
          <w:sz w:val="24"/>
          <w:szCs w:val="24"/>
        </w:rPr>
        <w:t>5.3</w:t>
      </w:r>
      <w:r w:rsidR="0070715A">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70715A">
        <w:rPr>
          <w:i/>
          <w:color w:val="000000"/>
        </w:rPr>
        <w:fldChar w:fldCharType="begin"/>
      </w:r>
      <w:r>
        <w:rPr>
          <w:i/>
          <w:color w:val="000000"/>
        </w:rPr>
        <w:instrText xml:space="preserve"> REF _Ref440270568 \r \h </w:instrText>
      </w:r>
      <w:r w:rsidR="0070715A">
        <w:rPr>
          <w:i/>
          <w:color w:val="000000"/>
        </w:rPr>
      </w:r>
      <w:r w:rsidR="0070715A">
        <w:rPr>
          <w:i/>
          <w:color w:val="000000"/>
        </w:rPr>
        <w:fldChar w:fldCharType="separate"/>
      </w:r>
      <w:r w:rsidR="005E099B">
        <w:rPr>
          <w:i/>
          <w:color w:val="000000"/>
        </w:rPr>
        <w:t>4</w:t>
      </w:r>
      <w:r w:rsidR="0070715A">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70715A">
        <w:rPr>
          <w:i/>
          <w:color w:val="000000"/>
        </w:rPr>
        <w:fldChar w:fldCharType="begin"/>
      </w:r>
      <w:r>
        <w:rPr>
          <w:i/>
          <w:color w:val="000000"/>
        </w:rPr>
        <w:instrText xml:space="preserve"> REF _Ref440270568 \r \h </w:instrText>
      </w:r>
      <w:r w:rsidR="0070715A">
        <w:rPr>
          <w:i/>
          <w:color w:val="000000"/>
        </w:rPr>
      </w:r>
      <w:r w:rsidR="0070715A">
        <w:rPr>
          <w:i/>
          <w:color w:val="000000"/>
        </w:rPr>
        <w:fldChar w:fldCharType="separate"/>
      </w:r>
      <w:r w:rsidR="005E099B">
        <w:rPr>
          <w:i/>
          <w:color w:val="000000"/>
        </w:rPr>
        <w:t>4</w:t>
      </w:r>
      <w:r w:rsidR="0070715A">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0715A">
        <w:rPr>
          <w:bCs w:val="0"/>
          <w:sz w:val="24"/>
          <w:szCs w:val="24"/>
        </w:rPr>
        <w:fldChar w:fldCharType="begin"/>
      </w:r>
      <w:r w:rsidR="0029675A">
        <w:rPr>
          <w:bCs w:val="0"/>
          <w:sz w:val="24"/>
          <w:szCs w:val="24"/>
        </w:rPr>
        <w:instrText xml:space="preserve"> REF _Ref55336310 \r \h </w:instrText>
      </w:r>
      <w:r w:rsidR="0070715A">
        <w:rPr>
          <w:bCs w:val="0"/>
          <w:sz w:val="24"/>
          <w:szCs w:val="24"/>
        </w:rPr>
      </w:r>
      <w:r w:rsidR="0070715A">
        <w:rPr>
          <w:bCs w:val="0"/>
          <w:sz w:val="24"/>
          <w:szCs w:val="24"/>
        </w:rPr>
        <w:fldChar w:fldCharType="separate"/>
      </w:r>
      <w:r w:rsidR="005E099B">
        <w:rPr>
          <w:bCs w:val="0"/>
          <w:sz w:val="24"/>
          <w:szCs w:val="24"/>
        </w:rPr>
        <w:t>5.1</w:t>
      </w:r>
      <w:r w:rsidR="0070715A">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0715A">
        <w:rPr>
          <w:sz w:val="24"/>
          <w:szCs w:val="24"/>
        </w:rPr>
        <w:fldChar w:fldCharType="begin"/>
      </w:r>
      <w:r w:rsidR="00D56F8C">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70715A">
        <w:rPr>
          <w:sz w:val="24"/>
          <w:szCs w:val="24"/>
        </w:rPr>
        <w:fldChar w:fldCharType="begin"/>
      </w:r>
      <w:r w:rsidR="00D56F8C">
        <w:rPr>
          <w:sz w:val="24"/>
          <w:szCs w:val="24"/>
        </w:rPr>
        <w:instrText xml:space="preserve"> REF _Ref440273986 \r \h </w:instrText>
      </w:r>
      <w:r w:rsidR="0070715A">
        <w:rPr>
          <w:sz w:val="24"/>
          <w:szCs w:val="24"/>
        </w:rPr>
      </w:r>
      <w:r w:rsidR="0070715A">
        <w:rPr>
          <w:sz w:val="24"/>
          <w:szCs w:val="24"/>
        </w:rPr>
        <w:fldChar w:fldCharType="separate"/>
      </w:r>
      <w:r w:rsidR="005E099B">
        <w:rPr>
          <w:sz w:val="24"/>
          <w:szCs w:val="24"/>
        </w:rPr>
        <w:t>5.2</w:t>
      </w:r>
      <w:r w:rsidR="0070715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0715A">
        <w:rPr>
          <w:sz w:val="24"/>
          <w:szCs w:val="24"/>
        </w:rPr>
        <w:fldChar w:fldCharType="begin"/>
      </w:r>
      <w:r>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0715A">
        <w:rPr>
          <w:sz w:val="24"/>
          <w:szCs w:val="24"/>
        </w:rPr>
        <w:fldChar w:fldCharType="begin"/>
      </w:r>
      <w:r>
        <w:rPr>
          <w:sz w:val="24"/>
          <w:szCs w:val="24"/>
        </w:rPr>
        <w:instrText xml:space="preserve"> REF _Ref440361140 \r \h </w:instrText>
      </w:r>
      <w:r w:rsidR="0070715A">
        <w:rPr>
          <w:sz w:val="24"/>
          <w:szCs w:val="24"/>
        </w:rPr>
      </w:r>
      <w:r w:rsidR="0070715A">
        <w:rPr>
          <w:sz w:val="24"/>
          <w:szCs w:val="24"/>
        </w:rPr>
        <w:fldChar w:fldCharType="separate"/>
      </w:r>
      <w:r w:rsidR="005E099B">
        <w:rPr>
          <w:sz w:val="24"/>
          <w:szCs w:val="24"/>
        </w:rPr>
        <w:t>5.4</w:t>
      </w:r>
      <w:r w:rsidR="0070715A">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70715A">
              <w:fldChar w:fldCharType="begin"/>
            </w:r>
            <w:r w:rsidR="003C1FE1">
              <w:instrText xml:space="preserve"> REF _Ref440272931 \r \h </w:instrText>
            </w:r>
            <w:r w:rsidR="0070715A">
              <w:fldChar w:fldCharType="separate"/>
            </w:r>
            <w:r w:rsidR="005E099B">
              <w:t>2</w:t>
            </w:r>
            <w:r w:rsidR="0070715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70715A">
              <w:fldChar w:fldCharType="begin"/>
            </w:r>
            <w:r w:rsidR="003C1FE1">
              <w:instrText xml:space="preserve"> REF _Ref440272931 \r \h </w:instrText>
            </w:r>
            <w:r w:rsidR="0070715A">
              <w:fldChar w:fldCharType="separate"/>
            </w:r>
            <w:r w:rsidR="005E099B">
              <w:t>2</w:t>
            </w:r>
            <w:r w:rsidR="0070715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0715A">
        <w:rPr>
          <w:sz w:val="24"/>
          <w:szCs w:val="24"/>
        </w:rPr>
        <w:fldChar w:fldCharType="begin"/>
      </w:r>
      <w:r>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0715A">
        <w:rPr>
          <w:sz w:val="24"/>
          <w:szCs w:val="24"/>
        </w:rPr>
        <w:fldChar w:fldCharType="begin"/>
      </w:r>
      <w:r w:rsidR="00D56F8C">
        <w:rPr>
          <w:sz w:val="24"/>
          <w:szCs w:val="24"/>
        </w:rPr>
        <w:instrText xml:space="preserve"> REF _Ref440274025 \r \h </w:instrText>
      </w:r>
      <w:r w:rsidR="0070715A">
        <w:rPr>
          <w:sz w:val="24"/>
          <w:szCs w:val="24"/>
        </w:rPr>
      </w:r>
      <w:r w:rsidR="0070715A">
        <w:rPr>
          <w:sz w:val="24"/>
          <w:szCs w:val="24"/>
        </w:rPr>
        <w:fldChar w:fldCharType="separate"/>
      </w:r>
      <w:r w:rsidR="005E099B">
        <w:rPr>
          <w:sz w:val="24"/>
          <w:szCs w:val="24"/>
        </w:rPr>
        <w:t>2</w:t>
      </w:r>
      <w:r w:rsidR="0070715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70715A">
        <w:rPr>
          <w:sz w:val="24"/>
          <w:szCs w:val="24"/>
        </w:rPr>
        <w:fldChar w:fldCharType="begin"/>
      </w:r>
      <w:r w:rsidR="00D56F8C">
        <w:rPr>
          <w:sz w:val="24"/>
          <w:szCs w:val="24"/>
        </w:rPr>
        <w:instrText xml:space="preserve"> REF _Ref294695546 \r \h </w:instrText>
      </w:r>
      <w:r w:rsidR="0070715A">
        <w:rPr>
          <w:sz w:val="24"/>
          <w:szCs w:val="24"/>
        </w:rPr>
      </w:r>
      <w:r w:rsidR="0070715A">
        <w:rPr>
          <w:sz w:val="24"/>
          <w:szCs w:val="24"/>
        </w:rPr>
        <w:fldChar w:fldCharType="separate"/>
      </w:r>
      <w:r w:rsidR="005E099B">
        <w:rPr>
          <w:sz w:val="24"/>
          <w:szCs w:val="24"/>
        </w:rPr>
        <w:t xml:space="preserve"> 1.2.6 </w:t>
      </w:r>
      <w:r w:rsidR="0070715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0715A">
        <w:rPr>
          <w:sz w:val="24"/>
          <w:szCs w:val="24"/>
        </w:rPr>
        <w:fldChar w:fldCharType="begin"/>
      </w:r>
      <w:r w:rsidR="00D56F8C">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0715A">
        <w:rPr>
          <w:sz w:val="24"/>
          <w:szCs w:val="24"/>
        </w:rPr>
        <w:fldChar w:fldCharType="begin"/>
      </w:r>
      <w:r>
        <w:rPr>
          <w:sz w:val="24"/>
          <w:szCs w:val="24"/>
        </w:rPr>
        <w:instrText xml:space="preserve"> REF _Ref444170359 \r \h </w:instrText>
      </w:r>
      <w:r w:rsidR="0070715A">
        <w:rPr>
          <w:sz w:val="24"/>
          <w:szCs w:val="24"/>
        </w:rPr>
      </w:r>
      <w:r w:rsidR="0070715A">
        <w:rPr>
          <w:sz w:val="24"/>
          <w:szCs w:val="24"/>
        </w:rPr>
        <w:fldChar w:fldCharType="separate"/>
      </w:r>
      <w:r w:rsidR="005E099B">
        <w:rPr>
          <w:sz w:val="24"/>
          <w:szCs w:val="24"/>
        </w:rPr>
        <w:t>5.7.2</w:t>
      </w:r>
      <w:r w:rsidR="0070715A">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0715A">
        <w:rPr>
          <w:sz w:val="24"/>
          <w:szCs w:val="24"/>
        </w:rPr>
        <w:fldChar w:fldCharType="begin"/>
      </w:r>
      <w:r w:rsidR="00D90031">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0715A">
        <w:rPr>
          <w:sz w:val="24"/>
          <w:szCs w:val="24"/>
        </w:rPr>
        <w:fldChar w:fldCharType="begin"/>
      </w:r>
      <w:r w:rsidR="00D90031">
        <w:rPr>
          <w:sz w:val="24"/>
          <w:szCs w:val="24"/>
        </w:rPr>
        <w:instrText xml:space="preserve"> REF _Ref440274159 \r \h </w:instrText>
      </w:r>
      <w:r w:rsidR="0070715A">
        <w:rPr>
          <w:sz w:val="24"/>
          <w:szCs w:val="24"/>
        </w:rPr>
      </w:r>
      <w:r w:rsidR="0070715A">
        <w:rPr>
          <w:sz w:val="24"/>
          <w:szCs w:val="24"/>
        </w:rPr>
        <w:fldChar w:fldCharType="separate"/>
      </w:r>
      <w:r w:rsidR="005E099B">
        <w:rPr>
          <w:sz w:val="24"/>
          <w:szCs w:val="24"/>
        </w:rPr>
        <w:t>4</w:t>
      </w:r>
      <w:r w:rsidR="0070715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0715A">
        <w:rPr>
          <w:sz w:val="24"/>
          <w:szCs w:val="24"/>
        </w:rPr>
        <w:fldChar w:fldCharType="begin"/>
      </w:r>
      <w:r w:rsidR="00D90031">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0715A">
        <w:rPr>
          <w:sz w:val="24"/>
          <w:szCs w:val="24"/>
        </w:rPr>
        <w:fldChar w:fldCharType="begin"/>
      </w:r>
      <w:r w:rsidR="00D90031">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0715A">
        <w:rPr>
          <w:sz w:val="24"/>
          <w:szCs w:val="24"/>
        </w:rPr>
        <w:fldChar w:fldCharType="begin"/>
      </w:r>
      <w:r w:rsidR="00D90031">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0715A">
        <w:rPr>
          <w:sz w:val="24"/>
          <w:szCs w:val="24"/>
        </w:rPr>
        <w:fldChar w:fldCharType="begin"/>
      </w:r>
      <w:r w:rsidR="00D90031">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0715A">
        <w:rPr>
          <w:vertAlign w:val="subscript"/>
        </w:rPr>
        <w:fldChar w:fldCharType="begin"/>
      </w:r>
      <w:r>
        <w:rPr>
          <w:vertAlign w:val="subscript"/>
        </w:rPr>
        <w:instrText xml:space="preserve"> REF _Ref440275279 \r \h </w:instrText>
      </w:r>
      <w:r w:rsidR="0070715A">
        <w:rPr>
          <w:vertAlign w:val="subscript"/>
        </w:rPr>
      </w:r>
      <w:r w:rsidR="0070715A">
        <w:rPr>
          <w:vertAlign w:val="subscript"/>
        </w:rPr>
        <w:fldChar w:fldCharType="separate"/>
      </w:r>
      <w:r w:rsidR="005E099B">
        <w:rPr>
          <w:vertAlign w:val="subscript"/>
        </w:rPr>
        <w:t>1.1.4</w:t>
      </w:r>
      <w:r w:rsidR="0070715A">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0715A">
        <w:rPr>
          <w:vertAlign w:val="subscript"/>
        </w:rPr>
        <w:fldChar w:fldCharType="begin"/>
      </w:r>
      <w:r>
        <w:rPr>
          <w:vertAlign w:val="subscript"/>
        </w:rPr>
        <w:instrText xml:space="preserve"> REF _Ref440275279 \r \h </w:instrText>
      </w:r>
      <w:r w:rsidR="0070715A">
        <w:rPr>
          <w:vertAlign w:val="subscript"/>
        </w:rPr>
      </w:r>
      <w:r w:rsidR="0070715A">
        <w:rPr>
          <w:vertAlign w:val="subscript"/>
        </w:rPr>
        <w:fldChar w:fldCharType="separate"/>
      </w:r>
      <w:r w:rsidR="005E099B">
        <w:rPr>
          <w:vertAlign w:val="subscript"/>
        </w:rPr>
        <w:t>1.1.4</w:t>
      </w:r>
      <w:r w:rsidR="0070715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0715A">
        <w:rPr>
          <w:sz w:val="24"/>
          <w:szCs w:val="24"/>
        </w:rPr>
        <w:fldChar w:fldCharType="begin"/>
      </w:r>
      <w:r w:rsidR="00D90031">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0715A">
        <w:rPr>
          <w:sz w:val="24"/>
          <w:szCs w:val="24"/>
        </w:rPr>
        <w:fldChar w:fldCharType="begin"/>
      </w:r>
      <w:r w:rsidR="00D90031">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70715A">
        <w:rPr>
          <w:sz w:val="24"/>
          <w:szCs w:val="24"/>
        </w:rPr>
        <w:fldChar w:fldCharType="begin"/>
      </w:r>
      <w:r w:rsidR="00C718E2">
        <w:rPr>
          <w:sz w:val="24"/>
          <w:szCs w:val="24"/>
        </w:rPr>
        <w:instrText xml:space="preserve"> REF _Ref440271628 \r \h </w:instrText>
      </w:r>
      <w:r w:rsidR="0070715A">
        <w:rPr>
          <w:sz w:val="24"/>
          <w:szCs w:val="24"/>
        </w:rPr>
      </w:r>
      <w:r w:rsidR="0070715A">
        <w:rPr>
          <w:sz w:val="24"/>
          <w:szCs w:val="24"/>
        </w:rPr>
        <w:fldChar w:fldCharType="separate"/>
      </w:r>
      <w:r w:rsidR="005E099B">
        <w:rPr>
          <w:sz w:val="24"/>
          <w:szCs w:val="24"/>
        </w:rPr>
        <w:t>3.3.9</w:t>
      </w:r>
      <w:r w:rsidR="0070715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0715A">
        <w:rPr>
          <w:sz w:val="24"/>
          <w:szCs w:val="24"/>
        </w:rPr>
        <w:fldChar w:fldCharType="begin"/>
      </w:r>
      <w:r w:rsidR="00D90031">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0715A">
        <w:rPr>
          <w:sz w:val="24"/>
          <w:szCs w:val="24"/>
        </w:rPr>
        <w:fldChar w:fldCharType="begin"/>
      </w:r>
      <w:r w:rsidR="00D90031">
        <w:rPr>
          <w:sz w:val="24"/>
          <w:szCs w:val="24"/>
        </w:rPr>
        <w:instrText xml:space="preserve"> REF _Ref440274337 \r \h </w:instrText>
      </w:r>
      <w:r w:rsidR="0070715A">
        <w:rPr>
          <w:sz w:val="24"/>
          <w:szCs w:val="24"/>
        </w:rPr>
      </w:r>
      <w:r w:rsidR="0070715A">
        <w:rPr>
          <w:sz w:val="24"/>
          <w:szCs w:val="24"/>
        </w:rPr>
        <w:fldChar w:fldCharType="separate"/>
      </w:r>
      <w:r w:rsidR="005E099B">
        <w:rPr>
          <w:sz w:val="24"/>
          <w:szCs w:val="24"/>
        </w:rPr>
        <w:t>5.2</w:t>
      </w:r>
      <w:r w:rsidR="0070715A">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70715A">
        <w:rPr>
          <w:sz w:val="24"/>
          <w:szCs w:val="24"/>
        </w:rPr>
        <w:fldChar w:fldCharType="begin"/>
      </w:r>
      <w:r w:rsidR="00D90031">
        <w:rPr>
          <w:sz w:val="24"/>
          <w:szCs w:val="24"/>
        </w:rPr>
        <w:instrText xml:space="preserve"> REF _Ref440274366 \r \h </w:instrText>
      </w:r>
      <w:r w:rsidR="0070715A">
        <w:rPr>
          <w:sz w:val="24"/>
          <w:szCs w:val="24"/>
        </w:rPr>
      </w:r>
      <w:r w:rsidR="0070715A">
        <w:rPr>
          <w:sz w:val="24"/>
          <w:szCs w:val="24"/>
        </w:rPr>
        <w:fldChar w:fldCharType="separate"/>
      </w:r>
      <w:r w:rsidR="005E099B">
        <w:rPr>
          <w:sz w:val="24"/>
          <w:szCs w:val="24"/>
        </w:rPr>
        <w:t>5.4</w:t>
      </w:r>
      <w:r w:rsidR="0070715A">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0715A">
        <w:rPr>
          <w:sz w:val="24"/>
          <w:szCs w:val="24"/>
        </w:rPr>
        <w:fldChar w:fldCharType="begin"/>
      </w:r>
      <w:r w:rsidR="001A63D5">
        <w:rPr>
          <w:sz w:val="24"/>
          <w:szCs w:val="24"/>
        </w:rPr>
        <w:instrText xml:space="preserve"> REF _Ref440876660 \r \h </w:instrText>
      </w:r>
      <w:r w:rsidR="0070715A">
        <w:rPr>
          <w:sz w:val="24"/>
          <w:szCs w:val="24"/>
        </w:rPr>
      </w:r>
      <w:r w:rsidR="0070715A">
        <w:rPr>
          <w:sz w:val="24"/>
          <w:szCs w:val="24"/>
        </w:rPr>
        <w:fldChar w:fldCharType="separate"/>
      </w:r>
      <w:r w:rsidR="005E099B">
        <w:rPr>
          <w:sz w:val="24"/>
          <w:szCs w:val="24"/>
        </w:rPr>
        <w:t>3.3.10</w:t>
      </w:r>
      <w:r w:rsidR="0070715A">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0715A">
        <w:rPr>
          <w:sz w:val="24"/>
          <w:szCs w:val="24"/>
        </w:rPr>
        <w:fldChar w:fldCharType="begin"/>
      </w:r>
      <w:r>
        <w:rPr>
          <w:sz w:val="24"/>
          <w:szCs w:val="24"/>
        </w:rPr>
        <w:instrText xml:space="preserve"> REF _Ref55336310 \r \h </w:instrText>
      </w:r>
      <w:r w:rsidR="0070715A">
        <w:rPr>
          <w:sz w:val="24"/>
          <w:szCs w:val="24"/>
        </w:rPr>
      </w:r>
      <w:r w:rsidR="0070715A">
        <w:rPr>
          <w:sz w:val="24"/>
          <w:szCs w:val="24"/>
        </w:rPr>
        <w:fldChar w:fldCharType="separate"/>
      </w:r>
      <w:r w:rsidR="005E099B">
        <w:rPr>
          <w:sz w:val="24"/>
          <w:szCs w:val="24"/>
        </w:rPr>
        <w:t>5.1</w:t>
      </w:r>
      <w:r w:rsidR="0070715A">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70715A">
        <w:rPr>
          <w:sz w:val="24"/>
          <w:szCs w:val="24"/>
        </w:rPr>
        <w:fldChar w:fldCharType="begin"/>
      </w:r>
      <w:r w:rsidR="00CA1534">
        <w:rPr>
          <w:sz w:val="24"/>
          <w:szCs w:val="24"/>
        </w:rPr>
        <w:instrText xml:space="preserve"> REF _Ref440274337 \r \h </w:instrText>
      </w:r>
      <w:r w:rsidR="0070715A">
        <w:rPr>
          <w:sz w:val="24"/>
          <w:szCs w:val="24"/>
        </w:rPr>
      </w:r>
      <w:r w:rsidR="0070715A">
        <w:rPr>
          <w:sz w:val="24"/>
          <w:szCs w:val="24"/>
        </w:rPr>
        <w:fldChar w:fldCharType="separate"/>
      </w:r>
      <w:r w:rsidR="005E099B">
        <w:rPr>
          <w:sz w:val="24"/>
          <w:szCs w:val="24"/>
        </w:rPr>
        <w:t>5.2</w:t>
      </w:r>
      <w:r w:rsidR="0070715A">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70715A">
        <w:rPr>
          <w:sz w:val="24"/>
          <w:szCs w:val="24"/>
        </w:rPr>
        <w:fldChar w:fldCharType="begin"/>
      </w:r>
      <w:r w:rsidR="00CA1534">
        <w:rPr>
          <w:sz w:val="24"/>
          <w:szCs w:val="24"/>
        </w:rPr>
        <w:instrText xml:space="preserve"> REF _Ref440274366 \r \h </w:instrText>
      </w:r>
      <w:r w:rsidR="0070715A">
        <w:rPr>
          <w:sz w:val="24"/>
          <w:szCs w:val="24"/>
        </w:rPr>
      </w:r>
      <w:r w:rsidR="0070715A">
        <w:rPr>
          <w:sz w:val="24"/>
          <w:szCs w:val="24"/>
        </w:rPr>
        <w:fldChar w:fldCharType="separate"/>
      </w:r>
      <w:r w:rsidR="005E099B">
        <w:rPr>
          <w:sz w:val="24"/>
          <w:szCs w:val="24"/>
        </w:rPr>
        <w:t>5.4</w:t>
      </w:r>
      <w:r w:rsidR="0070715A">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A11" w:rsidRDefault="00A97A11">
      <w:pPr>
        <w:spacing w:line="240" w:lineRule="auto"/>
      </w:pPr>
      <w:r>
        <w:separator/>
      </w:r>
    </w:p>
  </w:endnote>
  <w:endnote w:type="continuationSeparator" w:id="0">
    <w:p w:rsidR="00A97A11" w:rsidRDefault="00A97A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70715A">
    <w:pPr>
      <w:pStyle w:val="aff2"/>
      <w:framePr w:wrap="around" w:vAnchor="text" w:hAnchor="margin" w:xAlign="right" w:y="1"/>
      <w:rPr>
        <w:rStyle w:val="a6"/>
      </w:rPr>
    </w:pPr>
    <w:r>
      <w:rPr>
        <w:rStyle w:val="a6"/>
      </w:rPr>
      <w:fldChar w:fldCharType="begin"/>
    </w:r>
    <w:r w:rsidR="00220A21">
      <w:rPr>
        <w:rStyle w:val="a6"/>
      </w:rPr>
      <w:instrText xml:space="preserve">PAGE  </w:instrText>
    </w:r>
    <w:r>
      <w:rPr>
        <w:rStyle w:val="a6"/>
      </w:rPr>
      <w:fldChar w:fldCharType="end"/>
    </w:r>
  </w:p>
  <w:p w:rsidR="00220A21" w:rsidRDefault="00220A21">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Pr="00FA0376" w:rsidRDefault="00220A2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0715A" w:rsidRPr="00FA0376">
      <w:rPr>
        <w:sz w:val="16"/>
        <w:szCs w:val="16"/>
        <w:lang w:eastAsia="ru-RU"/>
      </w:rPr>
      <w:fldChar w:fldCharType="begin"/>
    </w:r>
    <w:r w:rsidRPr="00FA0376">
      <w:rPr>
        <w:sz w:val="16"/>
        <w:szCs w:val="16"/>
        <w:lang w:eastAsia="ru-RU"/>
      </w:rPr>
      <w:instrText xml:space="preserve"> PAGE </w:instrText>
    </w:r>
    <w:r w:rsidR="0070715A" w:rsidRPr="00FA0376">
      <w:rPr>
        <w:sz w:val="16"/>
        <w:szCs w:val="16"/>
        <w:lang w:eastAsia="ru-RU"/>
      </w:rPr>
      <w:fldChar w:fldCharType="separate"/>
    </w:r>
    <w:r w:rsidR="00B55ED2">
      <w:rPr>
        <w:noProof/>
        <w:sz w:val="16"/>
        <w:szCs w:val="16"/>
        <w:lang w:eastAsia="ru-RU"/>
      </w:rPr>
      <w:t>29</w:t>
    </w:r>
    <w:r w:rsidR="0070715A" w:rsidRPr="00FA0376">
      <w:rPr>
        <w:sz w:val="16"/>
        <w:szCs w:val="16"/>
        <w:lang w:eastAsia="ru-RU"/>
      </w:rPr>
      <w:fldChar w:fldCharType="end"/>
    </w:r>
  </w:p>
  <w:p w:rsidR="00220A21" w:rsidRPr="00EE0539" w:rsidRDefault="00220A2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84922">
      <w:rPr>
        <w:sz w:val="18"/>
        <w:szCs w:val="18"/>
      </w:rPr>
      <w:t xml:space="preserve">Договора  на оказание  услуг по установке УКРМ в распределительной сети 6-10/0,4 кВ с последующим выкупом установленного оборудования в  рамках выполнения программы энергосбережения и повышения </w:t>
    </w:r>
    <w:proofErr w:type="spellStart"/>
    <w:r w:rsidRPr="00F84922">
      <w:rPr>
        <w:sz w:val="18"/>
        <w:szCs w:val="18"/>
      </w:rPr>
      <w:t>энергоэффективности</w:t>
    </w:r>
    <w:proofErr w:type="spellEnd"/>
    <w:r w:rsidRPr="00F84922">
      <w:rPr>
        <w:sz w:val="18"/>
        <w:szCs w:val="18"/>
      </w:rPr>
      <w:t xml:space="preserve">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A11" w:rsidRDefault="00A97A11">
      <w:pPr>
        <w:spacing w:line="240" w:lineRule="auto"/>
      </w:pPr>
      <w:r>
        <w:separator/>
      </w:r>
    </w:p>
  </w:footnote>
  <w:footnote w:type="continuationSeparator" w:id="0">
    <w:p w:rsidR="00A97A11" w:rsidRDefault="00A97A1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Pr="00930031" w:rsidRDefault="00220A21"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A21" w:rsidRDefault="00220A2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7698"/>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496A"/>
    <w:rsid w:val="001F5A31"/>
    <w:rsid w:val="001F7317"/>
    <w:rsid w:val="002037C3"/>
    <w:rsid w:val="00203D2A"/>
    <w:rsid w:val="00205559"/>
    <w:rsid w:val="00206836"/>
    <w:rsid w:val="0021113E"/>
    <w:rsid w:val="00212D09"/>
    <w:rsid w:val="002136D6"/>
    <w:rsid w:val="00216641"/>
    <w:rsid w:val="0021751A"/>
    <w:rsid w:val="00220A21"/>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87CE8"/>
    <w:rsid w:val="0039141F"/>
    <w:rsid w:val="00395BC1"/>
    <w:rsid w:val="003A31F0"/>
    <w:rsid w:val="003A3E35"/>
    <w:rsid w:val="003A46A7"/>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21E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67F"/>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0715A"/>
    <w:rsid w:val="00711000"/>
    <w:rsid w:val="00711BC4"/>
    <w:rsid w:val="00717F60"/>
    <w:rsid w:val="00721B30"/>
    <w:rsid w:val="0072219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2461"/>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5453"/>
    <w:rsid w:val="00897894"/>
    <w:rsid w:val="008A0AF6"/>
    <w:rsid w:val="008A2F24"/>
    <w:rsid w:val="008A38B3"/>
    <w:rsid w:val="008A61E3"/>
    <w:rsid w:val="008A6941"/>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474F"/>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4F93"/>
    <w:rsid w:val="00965713"/>
    <w:rsid w:val="00965F6F"/>
    <w:rsid w:val="00971C9F"/>
    <w:rsid w:val="00972AAA"/>
    <w:rsid w:val="00975C64"/>
    <w:rsid w:val="009820FB"/>
    <w:rsid w:val="0098218E"/>
    <w:rsid w:val="00983F8A"/>
    <w:rsid w:val="0098480C"/>
    <w:rsid w:val="0098672B"/>
    <w:rsid w:val="0099057F"/>
    <w:rsid w:val="0099066F"/>
    <w:rsid w:val="00992089"/>
    <w:rsid w:val="009948B4"/>
    <w:rsid w:val="00995D58"/>
    <w:rsid w:val="0099627D"/>
    <w:rsid w:val="00996EB8"/>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888"/>
    <w:rsid w:val="009F4DA0"/>
    <w:rsid w:val="009F593B"/>
    <w:rsid w:val="009F7119"/>
    <w:rsid w:val="00A01EBE"/>
    <w:rsid w:val="00A0540E"/>
    <w:rsid w:val="00A1227A"/>
    <w:rsid w:val="00A135CC"/>
    <w:rsid w:val="00A13E63"/>
    <w:rsid w:val="00A140F7"/>
    <w:rsid w:val="00A154B7"/>
    <w:rsid w:val="00A15A79"/>
    <w:rsid w:val="00A25540"/>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97A11"/>
    <w:rsid w:val="00AA02AB"/>
    <w:rsid w:val="00AB0467"/>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903"/>
    <w:rsid w:val="00B42DA0"/>
    <w:rsid w:val="00B47890"/>
    <w:rsid w:val="00B51A18"/>
    <w:rsid w:val="00B5307E"/>
    <w:rsid w:val="00B5344A"/>
    <w:rsid w:val="00B55ED2"/>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B23"/>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0CFD"/>
    <w:rsid w:val="00C94B16"/>
    <w:rsid w:val="00C95F76"/>
    <w:rsid w:val="00C96484"/>
    <w:rsid w:val="00C96632"/>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CF7C73"/>
    <w:rsid w:val="00D00945"/>
    <w:rsid w:val="00D0215E"/>
    <w:rsid w:val="00D05065"/>
    <w:rsid w:val="00D139C3"/>
    <w:rsid w:val="00D168A4"/>
    <w:rsid w:val="00D1798C"/>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647B"/>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2BD9"/>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4922"/>
    <w:rsid w:val="00F85A96"/>
    <w:rsid w:val="00F85CCF"/>
    <w:rsid w:val="00F86B89"/>
    <w:rsid w:val="00F92373"/>
    <w:rsid w:val="00F93610"/>
    <w:rsid w:val="00F9484E"/>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3"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ashkin.A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8FA99-E482-477D-BB2C-70BEB38BD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83</Pages>
  <Words>23395</Words>
  <Characters>133357</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156440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93</cp:revision>
  <cp:lastPrinted>2015-12-29T14:27:00Z</cp:lastPrinted>
  <dcterms:created xsi:type="dcterms:W3CDTF">2016-01-13T12:36:00Z</dcterms:created>
  <dcterms:modified xsi:type="dcterms:W3CDTF">2016-04-04T11:10:00Z</dcterms:modified>
</cp:coreProperties>
</file>