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24FB6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861176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6117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86117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724FB6">
                    <w:fldChar w:fldCharType="begin"/>
                  </w:r>
                  <w:r w:rsidR="00724FB6" w:rsidRPr="00861176">
                    <w:rPr>
                      <w:lang w:val="en-US"/>
                    </w:rPr>
                    <w:instrText xml:space="preserve"> HYPERLINK "mailto:posta@mrsk-1.ru" </w:instrText>
                  </w:r>
                  <w:r w:rsidR="00724FB6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86117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86117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724FB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86117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724FB6">
                    <w:fldChar w:fldCharType="begin"/>
                  </w:r>
                  <w:r w:rsidR="00724FB6" w:rsidRPr="00861176">
                    <w:rPr>
                      <w:lang w:val="en-US"/>
                    </w:rPr>
                    <w:instrText xml:space="preserve"> HYPERLINK "http://www.mrsk-1.ru" </w:instrText>
                  </w:r>
                  <w:r w:rsidR="00724FB6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86117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86117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724FB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497CE7" w:rsidRDefault="007556FF" w:rsidP="007556FF">
      <w:pPr>
        <w:ind w:left="5670" w:firstLine="0"/>
        <w:jc w:val="center"/>
        <w:rPr>
          <w:sz w:val="24"/>
          <w:szCs w:val="24"/>
        </w:rPr>
      </w:pPr>
      <w:r w:rsidRPr="00497CE7">
        <w:rPr>
          <w:sz w:val="24"/>
          <w:szCs w:val="24"/>
        </w:rPr>
        <w:t>УТВЕРЖДАЮ:</w:t>
      </w:r>
    </w:p>
    <w:p w:rsidR="007556FF" w:rsidRPr="00497CE7" w:rsidRDefault="007556FF" w:rsidP="007556FF">
      <w:pPr>
        <w:spacing w:line="240" w:lineRule="auto"/>
        <w:jc w:val="right"/>
        <w:rPr>
          <w:sz w:val="24"/>
          <w:szCs w:val="24"/>
        </w:rPr>
      </w:pPr>
      <w:r w:rsidRPr="00497CE7">
        <w:rPr>
          <w:sz w:val="24"/>
          <w:szCs w:val="24"/>
        </w:rPr>
        <w:t>Председатель закупочной комиссии -</w:t>
      </w:r>
    </w:p>
    <w:p w:rsidR="00497CE7" w:rsidRPr="00497CE7" w:rsidRDefault="00497CE7" w:rsidP="00497CE7">
      <w:pPr>
        <w:spacing w:line="240" w:lineRule="auto"/>
        <w:jc w:val="right"/>
        <w:rPr>
          <w:sz w:val="24"/>
          <w:szCs w:val="24"/>
        </w:rPr>
      </w:pPr>
      <w:r w:rsidRPr="00497CE7">
        <w:rPr>
          <w:sz w:val="24"/>
          <w:szCs w:val="24"/>
        </w:rPr>
        <w:t xml:space="preserve">Заместитель генерального директора – </w:t>
      </w:r>
    </w:p>
    <w:p w:rsidR="007556FF" w:rsidRPr="00497CE7" w:rsidRDefault="00497CE7" w:rsidP="00497CE7">
      <w:pPr>
        <w:spacing w:line="240" w:lineRule="auto"/>
        <w:jc w:val="right"/>
        <w:rPr>
          <w:sz w:val="24"/>
          <w:szCs w:val="24"/>
        </w:rPr>
      </w:pPr>
      <w:r w:rsidRPr="00497CE7">
        <w:rPr>
          <w:sz w:val="24"/>
          <w:szCs w:val="24"/>
        </w:rPr>
        <w:t>директор филиала ПАО «МРСК Центра» - «Ярэнерго»</w:t>
      </w:r>
    </w:p>
    <w:p w:rsidR="007556FF" w:rsidRPr="00497CE7" w:rsidRDefault="007556FF" w:rsidP="007556FF">
      <w:pPr>
        <w:spacing w:line="240" w:lineRule="auto"/>
        <w:jc w:val="right"/>
      </w:pPr>
    </w:p>
    <w:p w:rsidR="009C6DFC" w:rsidRPr="00497CE7" w:rsidRDefault="009C6DFC" w:rsidP="007556FF">
      <w:pPr>
        <w:spacing w:line="240" w:lineRule="auto"/>
        <w:jc w:val="right"/>
      </w:pPr>
    </w:p>
    <w:p w:rsidR="007556FF" w:rsidRPr="00497CE7" w:rsidRDefault="007556FF" w:rsidP="007556FF">
      <w:pPr>
        <w:spacing w:line="240" w:lineRule="auto"/>
        <w:jc w:val="right"/>
        <w:rPr>
          <w:sz w:val="24"/>
          <w:szCs w:val="24"/>
        </w:rPr>
      </w:pPr>
      <w:r w:rsidRPr="00497CE7">
        <w:rPr>
          <w:sz w:val="24"/>
          <w:szCs w:val="24"/>
        </w:rPr>
        <w:t xml:space="preserve">____________________ </w:t>
      </w:r>
      <w:r w:rsidR="00497CE7" w:rsidRPr="00497CE7">
        <w:rPr>
          <w:sz w:val="24"/>
          <w:szCs w:val="24"/>
        </w:rPr>
        <w:t>А.А. Герасимов</w:t>
      </w:r>
    </w:p>
    <w:p w:rsidR="007556FF" w:rsidRPr="00497CE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497CE7" w:rsidRDefault="007556FF" w:rsidP="007556FF">
      <w:pPr>
        <w:ind w:left="5670" w:firstLine="0"/>
        <w:jc w:val="right"/>
        <w:rPr>
          <w:sz w:val="24"/>
          <w:szCs w:val="24"/>
        </w:rPr>
      </w:pPr>
      <w:r w:rsidRPr="00497CE7">
        <w:rPr>
          <w:sz w:val="24"/>
          <w:szCs w:val="24"/>
        </w:rPr>
        <w:t xml:space="preserve"> «____» ___________________ </w:t>
      </w:r>
      <w:r w:rsidR="009C6DFC" w:rsidRPr="00497CE7">
        <w:rPr>
          <w:sz w:val="24"/>
          <w:szCs w:val="24"/>
        </w:rPr>
        <w:t>2018</w:t>
      </w:r>
      <w:r w:rsidRPr="00497CE7">
        <w:rPr>
          <w:sz w:val="24"/>
          <w:szCs w:val="24"/>
        </w:rPr>
        <w:t xml:space="preserve"> г.</w:t>
      </w:r>
    </w:p>
    <w:p w:rsidR="007556FF" w:rsidRPr="00497CE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497CE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97CE7">
        <w:rPr>
          <w:b/>
          <w:kern w:val="36"/>
          <w:sz w:val="24"/>
          <w:szCs w:val="24"/>
        </w:rPr>
        <w:t>Согласовано на заседании</w:t>
      </w:r>
    </w:p>
    <w:p w:rsidR="007556FF" w:rsidRPr="00497CE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97CE7">
        <w:rPr>
          <w:b/>
          <w:kern w:val="36"/>
          <w:sz w:val="24"/>
          <w:szCs w:val="24"/>
        </w:rPr>
        <w:t>закупочной комиссии</w:t>
      </w:r>
    </w:p>
    <w:p w:rsidR="007556FF" w:rsidRPr="00497CE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97CE7">
        <w:rPr>
          <w:b/>
          <w:kern w:val="36"/>
          <w:sz w:val="24"/>
          <w:szCs w:val="24"/>
        </w:rPr>
        <w:t>Протокол № ____________</w:t>
      </w:r>
    </w:p>
    <w:p w:rsidR="007556FF" w:rsidRPr="00497CE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97CE7">
        <w:rPr>
          <w:b/>
          <w:kern w:val="36"/>
          <w:sz w:val="24"/>
          <w:szCs w:val="24"/>
        </w:rPr>
        <w:t xml:space="preserve">от «___» _______ </w:t>
      </w:r>
      <w:r w:rsidR="009C6DFC" w:rsidRPr="00497CE7">
        <w:rPr>
          <w:b/>
          <w:kern w:val="36"/>
          <w:sz w:val="24"/>
          <w:szCs w:val="24"/>
        </w:rPr>
        <w:t>2018</w:t>
      </w:r>
      <w:r w:rsidRPr="00497CE7">
        <w:rPr>
          <w:b/>
          <w:kern w:val="36"/>
          <w:sz w:val="24"/>
          <w:szCs w:val="24"/>
        </w:rPr>
        <w:t xml:space="preserve"> года</w:t>
      </w:r>
    </w:p>
    <w:p w:rsidR="00717F60" w:rsidRPr="00497CE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497CE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497CE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497CE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497CE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497CE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497CE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497CE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497CE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497CE7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497CE7">
        <w:rPr>
          <w:b/>
          <w:sz w:val="24"/>
          <w:szCs w:val="24"/>
        </w:rPr>
        <w:t>Договоров</w:t>
      </w:r>
      <w:proofErr w:type="gramEnd"/>
      <w:r w:rsidR="00366652" w:rsidRPr="00497CE7">
        <w:rPr>
          <w:b/>
          <w:sz w:val="24"/>
          <w:szCs w:val="24"/>
        </w:rPr>
        <w:t xml:space="preserve"> </w:t>
      </w:r>
      <w:r w:rsidR="00861176" w:rsidRPr="00861176">
        <w:rPr>
          <w:b/>
          <w:sz w:val="24"/>
          <w:szCs w:val="24"/>
        </w:rPr>
        <w:t>на оказание услуги по организации и проведению спортивных мероприятий в филиале ПАО "МРСК Центра" - "Ярэнерго" в 2018 году</w:t>
      </w:r>
      <w:r w:rsidR="00366652" w:rsidRPr="00497CE7">
        <w:rPr>
          <w:b/>
          <w:sz w:val="24"/>
          <w:szCs w:val="24"/>
        </w:rPr>
        <w:t xml:space="preserve"> для нужд ПАО «МРСК Центра»</w:t>
      </w:r>
      <w:r w:rsidR="007556FF" w:rsidRPr="00497CE7">
        <w:rPr>
          <w:b/>
          <w:sz w:val="24"/>
          <w:szCs w:val="24"/>
        </w:rPr>
        <w:t xml:space="preserve"> (филиал</w:t>
      </w:r>
      <w:r w:rsidR="00497CE7" w:rsidRPr="00497CE7">
        <w:rPr>
          <w:b/>
          <w:sz w:val="24"/>
          <w:szCs w:val="24"/>
        </w:rPr>
        <w:t>а</w:t>
      </w:r>
      <w:r w:rsidR="007556FF" w:rsidRPr="00497CE7">
        <w:rPr>
          <w:b/>
          <w:sz w:val="24"/>
          <w:szCs w:val="24"/>
        </w:rPr>
        <w:t xml:space="preserve"> «</w:t>
      </w:r>
      <w:r w:rsidR="00497CE7" w:rsidRPr="00497CE7">
        <w:rPr>
          <w:b/>
          <w:sz w:val="24"/>
          <w:szCs w:val="24"/>
        </w:rPr>
        <w:t>Яр</w:t>
      </w:r>
      <w:r w:rsidR="007556FF" w:rsidRPr="00497CE7">
        <w:rPr>
          <w:b/>
          <w:sz w:val="24"/>
          <w:szCs w:val="24"/>
        </w:rPr>
        <w:t>энерго»)</w:t>
      </w:r>
    </w:p>
    <w:p w:rsidR="007556FF" w:rsidRPr="00497CE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497CE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497CE7">
        <w:rPr>
          <w:rFonts w:ascii="Times New Roman" w:eastAsia="Times New Roman" w:hAnsi="Times New Roman" w:cs="Times New Roman"/>
          <w:b/>
          <w:caps/>
        </w:rPr>
        <w:t>,</w:t>
      </w:r>
      <w:r w:rsidRPr="00497CE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497CE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497CE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497CE7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4603D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497CE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497CE7">
        <w:rPr>
          <w:iCs/>
          <w:sz w:val="24"/>
          <w:szCs w:val="24"/>
        </w:rPr>
        <w:t xml:space="preserve">специалист 1 категории отдела закупочной </w:t>
      </w:r>
      <w:r w:rsidR="00497CE7" w:rsidRPr="00497CE7">
        <w:rPr>
          <w:iCs/>
          <w:sz w:val="24"/>
          <w:szCs w:val="24"/>
        </w:rPr>
        <w:t>деятельности управления логистики и МТО филиала</w:t>
      </w:r>
      <w:r w:rsidR="007556FF" w:rsidRPr="00497CE7">
        <w:rPr>
          <w:iCs/>
          <w:sz w:val="24"/>
          <w:szCs w:val="24"/>
        </w:rPr>
        <w:t xml:space="preserve"> ПАО «МРСК Центра»</w:t>
      </w:r>
      <w:r w:rsidR="00497CE7" w:rsidRPr="00497CE7">
        <w:rPr>
          <w:iCs/>
          <w:sz w:val="24"/>
          <w:szCs w:val="24"/>
        </w:rPr>
        <w:t xml:space="preserve"> - «Ярэнерго»</w:t>
      </w:r>
      <w:r w:rsidR="007556FF" w:rsidRPr="00497CE7">
        <w:rPr>
          <w:iCs/>
          <w:sz w:val="24"/>
          <w:szCs w:val="24"/>
        </w:rPr>
        <w:t xml:space="preserve"> </w:t>
      </w:r>
      <w:r w:rsidR="00497CE7" w:rsidRPr="00497CE7">
        <w:rPr>
          <w:snapToGrid w:val="0"/>
          <w:sz w:val="24"/>
          <w:szCs w:val="24"/>
        </w:rPr>
        <w:t>Донсков А.Ю.</w:t>
      </w:r>
      <w:r w:rsidR="007556FF" w:rsidRPr="00497CE7">
        <w:rPr>
          <w:iCs/>
          <w:sz w:val="24"/>
          <w:szCs w:val="24"/>
        </w:rPr>
        <w:t>, контактные телефоны: (4</w:t>
      </w:r>
      <w:r w:rsidR="00497CE7" w:rsidRPr="00497CE7">
        <w:rPr>
          <w:iCs/>
          <w:sz w:val="24"/>
          <w:szCs w:val="24"/>
        </w:rPr>
        <w:t>852</w:t>
      </w:r>
      <w:r w:rsidR="007556FF" w:rsidRPr="00497CE7">
        <w:rPr>
          <w:iCs/>
          <w:sz w:val="24"/>
          <w:szCs w:val="24"/>
        </w:rPr>
        <w:t>) 7</w:t>
      </w:r>
      <w:r w:rsidR="00497CE7" w:rsidRPr="00497CE7">
        <w:rPr>
          <w:iCs/>
          <w:sz w:val="24"/>
          <w:szCs w:val="24"/>
        </w:rPr>
        <w:t>8</w:t>
      </w:r>
      <w:r w:rsidR="007556FF" w:rsidRPr="00497CE7">
        <w:rPr>
          <w:iCs/>
          <w:sz w:val="24"/>
          <w:szCs w:val="24"/>
        </w:rPr>
        <w:t>-</w:t>
      </w:r>
      <w:r w:rsidR="00497CE7" w:rsidRPr="00497CE7">
        <w:rPr>
          <w:iCs/>
          <w:sz w:val="24"/>
          <w:szCs w:val="24"/>
        </w:rPr>
        <w:t>14</w:t>
      </w:r>
      <w:r w:rsidR="007556FF" w:rsidRPr="00497CE7">
        <w:rPr>
          <w:iCs/>
          <w:sz w:val="24"/>
          <w:szCs w:val="24"/>
        </w:rPr>
        <w:t>-</w:t>
      </w:r>
      <w:r w:rsidR="00497CE7" w:rsidRPr="00497CE7">
        <w:rPr>
          <w:iCs/>
          <w:sz w:val="24"/>
          <w:szCs w:val="24"/>
        </w:rPr>
        <w:t>78</w:t>
      </w:r>
      <w:r w:rsidR="007556FF" w:rsidRPr="00497CE7">
        <w:rPr>
          <w:iCs/>
          <w:sz w:val="24"/>
          <w:szCs w:val="24"/>
        </w:rPr>
        <w:t xml:space="preserve">, </w:t>
      </w:r>
      <w:r w:rsidR="007556FF" w:rsidRPr="00497CE7">
        <w:rPr>
          <w:sz w:val="24"/>
          <w:szCs w:val="24"/>
        </w:rPr>
        <w:t xml:space="preserve">адрес электронной почты: </w:t>
      </w:r>
      <w:hyperlink r:id="rId16" w:history="1">
        <w:r w:rsidR="00497CE7" w:rsidRPr="00497CE7">
          <w:rPr>
            <w:rStyle w:val="a7"/>
            <w:sz w:val="24"/>
            <w:szCs w:val="24"/>
            <w:lang w:val="en-US"/>
          </w:rPr>
          <w:t>Donskov</w:t>
        </w:r>
        <w:r w:rsidR="00497CE7" w:rsidRPr="00497CE7">
          <w:rPr>
            <w:rStyle w:val="a7"/>
            <w:sz w:val="24"/>
            <w:szCs w:val="24"/>
          </w:rPr>
          <w:t>.</w:t>
        </w:r>
        <w:r w:rsidR="00497CE7" w:rsidRPr="00497CE7">
          <w:rPr>
            <w:rStyle w:val="a7"/>
            <w:sz w:val="24"/>
            <w:szCs w:val="24"/>
            <w:lang w:val="en-US"/>
          </w:rPr>
          <w:t>AY</w:t>
        </w:r>
        <w:r w:rsidR="00497CE7" w:rsidRPr="00497CE7">
          <w:rPr>
            <w:rStyle w:val="a7"/>
            <w:sz w:val="24"/>
            <w:szCs w:val="24"/>
          </w:rPr>
          <w:t>@mrsk-1.ru</w:t>
        </w:r>
      </w:hyperlink>
      <w:r w:rsidRPr="00497CE7">
        <w:rPr>
          <w:iCs/>
          <w:sz w:val="24"/>
          <w:szCs w:val="24"/>
        </w:rPr>
        <w:t>, ответственное лицо –</w:t>
      </w:r>
      <w:r w:rsidRPr="00497CE7">
        <w:rPr>
          <w:sz w:val="24"/>
          <w:szCs w:val="24"/>
        </w:rPr>
        <w:t xml:space="preserve"> </w:t>
      </w:r>
      <w:r w:rsidR="00497CE7" w:rsidRPr="00497CE7">
        <w:rPr>
          <w:sz w:val="24"/>
          <w:szCs w:val="24"/>
        </w:rPr>
        <w:t>Донсков Антон Юрьевич</w:t>
      </w:r>
      <w:r w:rsidR="004030CB" w:rsidRPr="00497CE7">
        <w:rPr>
          <w:sz w:val="24"/>
          <w:szCs w:val="24"/>
        </w:rPr>
        <w:t>, контактные телефоны - (4</w:t>
      </w:r>
      <w:r w:rsidR="00497CE7" w:rsidRPr="00497CE7">
        <w:rPr>
          <w:sz w:val="24"/>
          <w:szCs w:val="24"/>
        </w:rPr>
        <w:t>852</w:t>
      </w:r>
      <w:r w:rsidR="004030CB" w:rsidRPr="00497CE7">
        <w:rPr>
          <w:sz w:val="24"/>
          <w:szCs w:val="24"/>
        </w:rPr>
        <w:t>) 7</w:t>
      </w:r>
      <w:r w:rsidR="00497CE7" w:rsidRPr="00497CE7">
        <w:rPr>
          <w:sz w:val="24"/>
          <w:szCs w:val="24"/>
        </w:rPr>
        <w:t>8</w:t>
      </w:r>
      <w:r w:rsidR="004030CB" w:rsidRPr="00497CE7">
        <w:rPr>
          <w:sz w:val="24"/>
          <w:szCs w:val="24"/>
        </w:rPr>
        <w:t>-</w:t>
      </w:r>
      <w:r w:rsidR="00497CE7" w:rsidRPr="00497CE7">
        <w:rPr>
          <w:sz w:val="24"/>
          <w:szCs w:val="24"/>
        </w:rPr>
        <w:t>14</w:t>
      </w:r>
      <w:r w:rsidR="004030CB" w:rsidRPr="00497CE7">
        <w:rPr>
          <w:sz w:val="24"/>
          <w:szCs w:val="24"/>
        </w:rPr>
        <w:t>-</w:t>
      </w:r>
      <w:r w:rsidR="00497CE7" w:rsidRPr="00497CE7">
        <w:rPr>
          <w:sz w:val="24"/>
          <w:szCs w:val="24"/>
        </w:rPr>
        <w:t>78</w:t>
      </w:r>
      <w:r w:rsidR="004030CB" w:rsidRPr="00497CE7">
        <w:rPr>
          <w:sz w:val="24"/>
          <w:szCs w:val="24"/>
        </w:rPr>
        <w:t xml:space="preserve">, адрес электронной почты: </w:t>
      </w:r>
      <w:hyperlink r:id="rId17" w:history="1">
        <w:r w:rsidR="00497CE7" w:rsidRPr="00497CE7">
          <w:rPr>
            <w:rStyle w:val="a7"/>
            <w:sz w:val="24"/>
            <w:szCs w:val="24"/>
            <w:lang w:val="en-US"/>
          </w:rPr>
          <w:t>Donskov</w:t>
        </w:r>
        <w:r w:rsidR="00497CE7" w:rsidRPr="00497CE7">
          <w:rPr>
            <w:rStyle w:val="a7"/>
            <w:sz w:val="24"/>
            <w:szCs w:val="24"/>
          </w:rPr>
          <w:t>.</w:t>
        </w:r>
        <w:r w:rsidR="00497CE7" w:rsidRPr="00497CE7">
          <w:rPr>
            <w:rStyle w:val="a7"/>
            <w:sz w:val="24"/>
            <w:szCs w:val="24"/>
            <w:lang w:val="en-US"/>
          </w:rPr>
          <w:t>AY</w:t>
        </w:r>
        <w:r w:rsidR="00497CE7" w:rsidRPr="00497CE7">
          <w:rPr>
            <w:rStyle w:val="a7"/>
            <w:sz w:val="24"/>
            <w:szCs w:val="24"/>
          </w:rPr>
          <w:t>@mrsk-1.ru</w:t>
        </w:r>
      </w:hyperlink>
      <w:r w:rsidR="004030CB" w:rsidRPr="00497CE7">
        <w:rPr>
          <w:sz w:val="24"/>
          <w:szCs w:val="24"/>
        </w:rPr>
        <w:t>.</w:t>
      </w:r>
      <w:r w:rsidR="00862664" w:rsidRPr="00497CE7">
        <w:rPr>
          <w:sz w:val="24"/>
          <w:szCs w:val="24"/>
        </w:rPr>
        <w:t xml:space="preserve"> </w:t>
      </w:r>
      <w:proofErr w:type="gramStart"/>
      <w:r w:rsidR="004B5EB3" w:rsidRPr="00497CE7">
        <w:rPr>
          <w:iCs/>
          <w:sz w:val="24"/>
          <w:szCs w:val="24"/>
        </w:rPr>
        <w:t>Извещени</w:t>
      </w:r>
      <w:r w:rsidRPr="00497CE7">
        <w:rPr>
          <w:iCs/>
          <w:sz w:val="24"/>
          <w:szCs w:val="24"/>
        </w:rPr>
        <w:t>ем</w:t>
      </w:r>
      <w:r w:rsidRPr="00497CE7">
        <w:rPr>
          <w:sz w:val="24"/>
          <w:szCs w:val="24"/>
        </w:rPr>
        <w:t xml:space="preserve"> о проведении открытого </w:t>
      </w:r>
      <w:r w:rsidRPr="00497CE7">
        <w:rPr>
          <w:iCs/>
          <w:sz w:val="24"/>
          <w:szCs w:val="24"/>
        </w:rPr>
        <w:t>запроса предложений</w:t>
      </w:r>
      <w:r w:rsidRPr="00497CE7">
        <w:rPr>
          <w:sz w:val="24"/>
          <w:szCs w:val="24"/>
        </w:rPr>
        <w:t xml:space="preserve">, опубликованным </w:t>
      </w:r>
      <w:r w:rsidRPr="00497CE7">
        <w:rPr>
          <w:b/>
          <w:sz w:val="24"/>
          <w:szCs w:val="24"/>
        </w:rPr>
        <w:t>«</w:t>
      </w:r>
      <w:r w:rsidR="00497CE7" w:rsidRPr="00497CE7">
        <w:rPr>
          <w:b/>
          <w:sz w:val="24"/>
          <w:szCs w:val="24"/>
        </w:rPr>
        <w:t>2</w:t>
      </w:r>
      <w:r w:rsidR="00861176">
        <w:rPr>
          <w:b/>
          <w:sz w:val="24"/>
          <w:szCs w:val="24"/>
        </w:rPr>
        <w:t>6</w:t>
      </w:r>
      <w:r w:rsidRPr="00497CE7">
        <w:rPr>
          <w:b/>
          <w:sz w:val="24"/>
          <w:szCs w:val="24"/>
        </w:rPr>
        <w:t xml:space="preserve">» </w:t>
      </w:r>
      <w:r w:rsidR="00497CE7" w:rsidRPr="00497CE7">
        <w:rPr>
          <w:b/>
          <w:sz w:val="24"/>
          <w:szCs w:val="24"/>
        </w:rPr>
        <w:t>июня</w:t>
      </w:r>
      <w:r w:rsidRPr="00497CE7">
        <w:rPr>
          <w:b/>
          <w:sz w:val="24"/>
          <w:szCs w:val="24"/>
        </w:rPr>
        <w:t xml:space="preserve"> </w:t>
      </w:r>
      <w:r w:rsidR="009C6DFC" w:rsidRPr="00497CE7">
        <w:rPr>
          <w:b/>
          <w:sz w:val="24"/>
          <w:szCs w:val="24"/>
        </w:rPr>
        <w:t>2018</w:t>
      </w:r>
      <w:r w:rsidRPr="00497CE7">
        <w:rPr>
          <w:b/>
          <w:sz w:val="24"/>
          <w:szCs w:val="24"/>
        </w:rPr>
        <w:t xml:space="preserve"> г.</w:t>
      </w:r>
      <w:r w:rsidRPr="00497CE7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8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9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497CE7">
        <w:rPr>
          <w:sz w:val="24"/>
          <w:szCs w:val="24"/>
        </w:rPr>
        <w:t>)</w:t>
      </w:r>
      <w:r w:rsidR="00702B2C" w:rsidRPr="00497CE7">
        <w:rPr>
          <w:sz w:val="24"/>
          <w:szCs w:val="24"/>
        </w:rPr>
        <w:t xml:space="preserve">, на сайте ЭТП, указанном в п. </w:t>
      </w:r>
      <w:r w:rsidR="00402725" w:rsidRPr="00497CE7">
        <w:fldChar w:fldCharType="begin"/>
      </w:r>
      <w:r w:rsidR="00402725" w:rsidRPr="00497CE7">
        <w:instrText xml:space="preserve"> REF _Ref440269836 \r \h  \* MERGEFORMAT </w:instrText>
      </w:r>
      <w:r w:rsidR="00402725" w:rsidRPr="00497CE7">
        <w:fldChar w:fldCharType="separate"/>
      </w:r>
      <w:r w:rsidR="005071F6" w:rsidRPr="00497CE7">
        <w:rPr>
          <w:sz w:val="24"/>
          <w:szCs w:val="24"/>
        </w:rPr>
        <w:t>1.1.2</w:t>
      </w:r>
      <w:r w:rsidR="00402725" w:rsidRPr="00497CE7">
        <w:fldChar w:fldCharType="end"/>
      </w:r>
      <w:r w:rsidR="00702B2C" w:rsidRPr="00497CE7">
        <w:rPr>
          <w:sz w:val="24"/>
          <w:szCs w:val="24"/>
        </w:rPr>
        <w:t xml:space="preserve"> настоящей Документации,</w:t>
      </w:r>
      <w:r w:rsidR="009A7733" w:rsidRPr="00497CE7">
        <w:rPr>
          <w:iCs/>
          <w:sz w:val="24"/>
          <w:szCs w:val="24"/>
        </w:rPr>
        <w:t xml:space="preserve"> </w:t>
      </w:r>
      <w:r w:rsidRPr="00497CE7">
        <w:rPr>
          <w:iCs/>
          <w:sz w:val="24"/>
          <w:szCs w:val="24"/>
        </w:rPr>
        <w:t>приг</w:t>
      </w:r>
      <w:r w:rsidRPr="00497CE7">
        <w:rPr>
          <w:sz w:val="24"/>
          <w:szCs w:val="24"/>
        </w:rPr>
        <w:t>ласило юридических лиц</w:t>
      </w:r>
      <w:r w:rsidR="005B75A6" w:rsidRPr="00497CE7">
        <w:rPr>
          <w:sz w:val="24"/>
          <w:szCs w:val="24"/>
        </w:rPr>
        <w:t xml:space="preserve"> и физических лиц (в т.</w:t>
      </w:r>
      <w:r w:rsidR="003129D4" w:rsidRPr="00497CE7">
        <w:rPr>
          <w:sz w:val="24"/>
          <w:szCs w:val="24"/>
        </w:rPr>
        <w:t xml:space="preserve"> </w:t>
      </w:r>
      <w:r w:rsidR="005B75A6" w:rsidRPr="00497CE7">
        <w:rPr>
          <w:sz w:val="24"/>
          <w:szCs w:val="24"/>
        </w:rPr>
        <w:t>ч. индивидуальных предпринимателей)</w:t>
      </w:r>
      <w:r w:rsidR="00DC6125" w:rsidRPr="00497CE7">
        <w:rPr>
          <w:sz w:val="24"/>
          <w:szCs w:val="24"/>
        </w:rPr>
        <w:t xml:space="preserve"> (далее - Участники)</w:t>
      </w:r>
      <w:r w:rsidR="009D7F01" w:rsidRPr="00497CE7">
        <w:rPr>
          <w:sz w:val="24"/>
          <w:szCs w:val="24"/>
        </w:rPr>
        <w:t xml:space="preserve"> </w:t>
      </w:r>
      <w:r w:rsidR="004B5EB3" w:rsidRPr="00497CE7">
        <w:rPr>
          <w:sz w:val="24"/>
          <w:szCs w:val="24"/>
        </w:rPr>
        <w:t>к участию в процедуре О</w:t>
      </w:r>
      <w:r w:rsidRPr="00497CE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497CE7">
        <w:rPr>
          <w:sz w:val="24"/>
          <w:szCs w:val="24"/>
        </w:rPr>
        <w:t>на право</w:t>
      </w:r>
      <w:proofErr w:type="gramEnd"/>
      <w:r w:rsidR="004B5EB3" w:rsidRPr="00497CE7">
        <w:rPr>
          <w:sz w:val="24"/>
          <w:szCs w:val="24"/>
        </w:rPr>
        <w:t xml:space="preserve"> </w:t>
      </w:r>
      <w:proofErr w:type="gramStart"/>
      <w:r w:rsidR="004B5EB3" w:rsidRPr="00497CE7">
        <w:rPr>
          <w:sz w:val="24"/>
          <w:szCs w:val="24"/>
        </w:rPr>
        <w:t xml:space="preserve">заключения </w:t>
      </w:r>
      <w:r w:rsidR="00366652" w:rsidRPr="00497CE7">
        <w:rPr>
          <w:sz w:val="24"/>
          <w:szCs w:val="24"/>
        </w:rPr>
        <w:t>Договор</w:t>
      </w:r>
      <w:r w:rsidR="00497CE7" w:rsidRPr="00497CE7">
        <w:rPr>
          <w:sz w:val="24"/>
          <w:szCs w:val="24"/>
        </w:rPr>
        <w:t>а</w:t>
      </w:r>
      <w:r w:rsidR="00366652" w:rsidRPr="00497CE7">
        <w:rPr>
          <w:sz w:val="24"/>
          <w:szCs w:val="24"/>
        </w:rPr>
        <w:t xml:space="preserve"> </w:t>
      </w:r>
      <w:r w:rsidR="00861176" w:rsidRPr="00861176">
        <w:rPr>
          <w:sz w:val="24"/>
          <w:szCs w:val="24"/>
        </w:rPr>
        <w:t>на оказание услуги по организации и проведению спортивных мероприятий в филиале ПАО "МРСК Центра" - "Ярэнерго" в 2018 году</w:t>
      </w:r>
      <w:r w:rsidR="00366652" w:rsidRPr="00497CE7">
        <w:rPr>
          <w:sz w:val="24"/>
          <w:szCs w:val="24"/>
        </w:rPr>
        <w:t xml:space="preserve"> для нужд ПАО «МРСК Центра»</w:t>
      </w:r>
      <w:r w:rsidR="00702B2C" w:rsidRPr="00497CE7">
        <w:rPr>
          <w:sz w:val="24"/>
          <w:szCs w:val="24"/>
        </w:rPr>
        <w:t xml:space="preserve"> </w:t>
      </w:r>
      <w:r w:rsidR="00862664" w:rsidRPr="00497CE7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497CE7">
        <w:rPr>
          <w:sz w:val="24"/>
          <w:szCs w:val="24"/>
        </w:rPr>
        <w:t xml:space="preserve"> </w:t>
      </w:r>
      <w:proofErr w:type="gramStart"/>
      <w:r w:rsidR="00862664" w:rsidRPr="00497CE7">
        <w:rPr>
          <w:sz w:val="24"/>
          <w:szCs w:val="24"/>
        </w:rPr>
        <w:t xml:space="preserve">РФ, 150003, г. Ярославль, ул. </w:t>
      </w:r>
      <w:proofErr w:type="spellStart"/>
      <w:r w:rsidR="00862664" w:rsidRPr="00497CE7">
        <w:rPr>
          <w:sz w:val="24"/>
          <w:szCs w:val="24"/>
        </w:rPr>
        <w:t>Воинова</w:t>
      </w:r>
      <w:proofErr w:type="spellEnd"/>
      <w:r w:rsidR="00862664" w:rsidRPr="00497CE7">
        <w:rPr>
          <w:sz w:val="24"/>
          <w:szCs w:val="24"/>
        </w:rPr>
        <w:t>, д. 12)</w:t>
      </w:r>
      <w:r w:rsidRPr="00497CE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497CE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497CE7">
        <w:rPr>
          <w:sz w:val="24"/>
          <w:szCs w:val="24"/>
        </w:rPr>
        <w:t xml:space="preserve">Настоящий </w:t>
      </w:r>
      <w:r w:rsidR="004B5EB3" w:rsidRPr="00497CE7">
        <w:rPr>
          <w:sz w:val="24"/>
          <w:szCs w:val="24"/>
        </w:rPr>
        <w:t>З</w:t>
      </w:r>
      <w:r w:rsidRPr="00497CE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497CE7">
        <w:rPr>
          <w:sz w:val="24"/>
          <w:szCs w:val="24"/>
        </w:rPr>
        <w:t>электронной торговой площадк</w:t>
      </w:r>
      <w:r w:rsidR="00414AB1" w:rsidRPr="00497CE7">
        <w:rPr>
          <w:sz w:val="24"/>
          <w:szCs w:val="24"/>
        </w:rPr>
        <w:t>и</w:t>
      </w:r>
      <w:r w:rsidR="00702B2C" w:rsidRPr="00497CE7">
        <w:rPr>
          <w:sz w:val="24"/>
          <w:szCs w:val="24"/>
        </w:rPr>
        <w:t xml:space="preserve"> </w:t>
      </w:r>
      <w:r w:rsidR="000D70B6" w:rsidRPr="00497CE7">
        <w:rPr>
          <w:sz w:val="24"/>
          <w:szCs w:val="24"/>
        </w:rPr>
        <w:t>П</w:t>
      </w:r>
      <w:r w:rsidR="00497CE7" w:rsidRPr="00497CE7">
        <w:rPr>
          <w:sz w:val="24"/>
          <w:szCs w:val="24"/>
        </w:rPr>
        <w:t>АО «</w:t>
      </w:r>
      <w:proofErr w:type="spellStart"/>
      <w:r w:rsidR="00497CE7" w:rsidRPr="00497CE7">
        <w:rPr>
          <w:sz w:val="24"/>
          <w:szCs w:val="24"/>
        </w:rPr>
        <w:t>Россети</w:t>
      </w:r>
      <w:proofErr w:type="spellEnd"/>
      <w:r w:rsidR="00497CE7" w:rsidRPr="00497CE7">
        <w:rPr>
          <w:sz w:val="24"/>
          <w:szCs w:val="24"/>
        </w:rPr>
        <w:t xml:space="preserve">» </w:t>
      </w:r>
      <w:hyperlink r:id="rId20" w:history="1">
        <w:r w:rsidR="00862664" w:rsidRPr="00497CE7">
          <w:rPr>
            <w:rStyle w:val="a7"/>
            <w:sz w:val="24"/>
            <w:szCs w:val="24"/>
          </w:rPr>
          <w:t>etp.rosseti.ru</w:t>
        </w:r>
      </w:hyperlink>
      <w:r w:rsidR="00862664" w:rsidRPr="00497CE7">
        <w:rPr>
          <w:sz w:val="24"/>
          <w:szCs w:val="24"/>
        </w:rPr>
        <w:t xml:space="preserve"> </w:t>
      </w:r>
      <w:r w:rsidR="00702B2C" w:rsidRPr="00497CE7">
        <w:rPr>
          <w:sz w:val="24"/>
          <w:szCs w:val="24"/>
        </w:rPr>
        <w:t>(далее — ЭТП)</w:t>
      </w:r>
      <w:r w:rsidR="005B75A6" w:rsidRPr="00497CE7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497CE7">
        <w:rPr>
          <w:sz w:val="24"/>
          <w:szCs w:val="24"/>
        </w:rPr>
        <w:t>Заказчик</w:t>
      </w:r>
      <w:r w:rsidR="00702B2C" w:rsidRPr="00497CE7">
        <w:rPr>
          <w:sz w:val="24"/>
          <w:szCs w:val="24"/>
        </w:rPr>
        <w:t xml:space="preserve">: </w:t>
      </w:r>
      <w:r w:rsidRPr="00497CE7">
        <w:rPr>
          <w:sz w:val="24"/>
          <w:szCs w:val="24"/>
        </w:rPr>
        <w:t xml:space="preserve"> </w:t>
      </w:r>
      <w:r w:rsidR="00702B2C" w:rsidRPr="00497CE7">
        <w:rPr>
          <w:iCs/>
          <w:sz w:val="24"/>
          <w:szCs w:val="24"/>
        </w:rPr>
        <w:t>ПАО</w:t>
      </w:r>
      <w:r w:rsidR="00702B2C" w:rsidRPr="00C12FA4">
        <w:rPr>
          <w:iCs/>
          <w:sz w:val="24"/>
          <w:szCs w:val="24"/>
        </w:rPr>
        <w:t xml:space="preserve">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497CE7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497CE7">
        <w:rPr>
          <w:sz w:val="24"/>
          <w:szCs w:val="24"/>
        </w:rPr>
        <w:t>Предмет З</w:t>
      </w:r>
      <w:r w:rsidR="00717F60" w:rsidRPr="00497CE7">
        <w:rPr>
          <w:sz w:val="24"/>
          <w:szCs w:val="24"/>
        </w:rPr>
        <w:t>апроса предложений</w:t>
      </w:r>
      <w:r w:rsidR="00702B2C" w:rsidRPr="00497CE7">
        <w:rPr>
          <w:sz w:val="24"/>
          <w:szCs w:val="24"/>
        </w:rPr>
        <w:t>:</w:t>
      </w:r>
      <w:bookmarkEnd w:id="16"/>
    </w:p>
    <w:p w:rsidR="00A40714" w:rsidRPr="00497CE7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497CE7">
        <w:rPr>
          <w:b/>
          <w:sz w:val="24"/>
          <w:szCs w:val="24"/>
          <w:u w:val="single"/>
        </w:rPr>
        <w:t>Лот №1:</w:t>
      </w:r>
      <w:r w:rsidR="00717F60" w:rsidRPr="00497CE7">
        <w:rPr>
          <w:sz w:val="24"/>
          <w:szCs w:val="24"/>
        </w:rPr>
        <w:t xml:space="preserve"> право заключения </w:t>
      </w:r>
      <w:r w:rsidR="00123C70" w:rsidRPr="00497CE7">
        <w:rPr>
          <w:sz w:val="24"/>
          <w:szCs w:val="24"/>
        </w:rPr>
        <w:t>Договор</w:t>
      </w:r>
      <w:r w:rsidR="00497CE7" w:rsidRPr="00497CE7">
        <w:rPr>
          <w:sz w:val="24"/>
          <w:szCs w:val="24"/>
        </w:rPr>
        <w:t>а</w:t>
      </w:r>
      <w:r w:rsidR="00A40714" w:rsidRPr="00497CE7">
        <w:rPr>
          <w:sz w:val="24"/>
          <w:szCs w:val="24"/>
        </w:rPr>
        <w:t xml:space="preserve"> </w:t>
      </w:r>
      <w:r w:rsidR="00861176" w:rsidRPr="00861176">
        <w:rPr>
          <w:sz w:val="24"/>
          <w:szCs w:val="24"/>
        </w:rPr>
        <w:t>на оказание услуги по организации и проведению спортивных мероприятий в филиале ПАО "МРСК Центра" - "Ярэнерго" в 2018 году</w:t>
      </w:r>
      <w:r w:rsidR="00366652" w:rsidRPr="00497CE7">
        <w:rPr>
          <w:sz w:val="24"/>
          <w:szCs w:val="24"/>
        </w:rPr>
        <w:t xml:space="preserve"> для нужд ПАО «МРСК Центра»</w:t>
      </w:r>
      <w:r w:rsidR="00702B2C" w:rsidRPr="00497CE7">
        <w:rPr>
          <w:sz w:val="24"/>
          <w:szCs w:val="24"/>
        </w:rPr>
        <w:t xml:space="preserve"> (филиал</w:t>
      </w:r>
      <w:r w:rsidR="00497CE7" w:rsidRPr="00497CE7">
        <w:rPr>
          <w:sz w:val="24"/>
          <w:szCs w:val="24"/>
        </w:rPr>
        <w:t>а</w:t>
      </w:r>
      <w:r w:rsidR="00702B2C" w:rsidRPr="00497CE7">
        <w:rPr>
          <w:sz w:val="24"/>
          <w:szCs w:val="24"/>
        </w:rPr>
        <w:t xml:space="preserve"> </w:t>
      </w:r>
      <w:r w:rsidR="00862664" w:rsidRPr="00497CE7">
        <w:rPr>
          <w:sz w:val="24"/>
          <w:szCs w:val="24"/>
        </w:rPr>
        <w:t>«Ярэнерго»</w:t>
      </w:r>
      <w:r w:rsidR="00702B2C" w:rsidRPr="00497CE7">
        <w:rPr>
          <w:sz w:val="24"/>
          <w:szCs w:val="24"/>
        </w:rPr>
        <w:t>)</w:t>
      </w:r>
      <w:bookmarkEnd w:id="17"/>
      <w:r w:rsidR="00702B2C" w:rsidRPr="00497CE7">
        <w:rPr>
          <w:sz w:val="24"/>
          <w:szCs w:val="24"/>
        </w:rPr>
        <w:t>.</w:t>
      </w:r>
    </w:p>
    <w:p w:rsidR="008C4223" w:rsidRPr="00497CE7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497CE7">
        <w:rPr>
          <w:sz w:val="24"/>
          <w:szCs w:val="24"/>
        </w:rPr>
        <w:t xml:space="preserve">Количество лотов: </w:t>
      </w:r>
      <w:r w:rsidRPr="00497CE7">
        <w:rPr>
          <w:b/>
          <w:sz w:val="24"/>
          <w:szCs w:val="24"/>
        </w:rPr>
        <w:t>1 (один)</w:t>
      </w:r>
      <w:r w:rsidRPr="00497CE7">
        <w:rPr>
          <w:sz w:val="24"/>
          <w:szCs w:val="24"/>
        </w:rPr>
        <w:t>.</w:t>
      </w:r>
    </w:p>
    <w:bookmarkEnd w:id="18"/>
    <w:p w:rsidR="00804801" w:rsidRPr="00497CE7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497CE7">
        <w:rPr>
          <w:sz w:val="24"/>
          <w:szCs w:val="24"/>
        </w:rPr>
        <w:t xml:space="preserve">Частичное </w:t>
      </w:r>
      <w:r w:rsidR="00366652" w:rsidRPr="00497CE7">
        <w:rPr>
          <w:sz w:val="24"/>
          <w:szCs w:val="24"/>
        </w:rPr>
        <w:t xml:space="preserve">оказание </w:t>
      </w:r>
      <w:r w:rsidR="00AD3EBC" w:rsidRPr="00497CE7">
        <w:rPr>
          <w:sz w:val="24"/>
          <w:szCs w:val="24"/>
        </w:rPr>
        <w:t>услуг</w:t>
      </w:r>
      <w:r w:rsidRPr="00497CE7">
        <w:rPr>
          <w:sz w:val="24"/>
          <w:szCs w:val="24"/>
        </w:rPr>
        <w:t xml:space="preserve"> не допускается.</w:t>
      </w:r>
    </w:p>
    <w:p w:rsidR="00717F60" w:rsidRPr="00497CE7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497CE7">
        <w:rPr>
          <w:sz w:val="24"/>
          <w:szCs w:val="24"/>
        </w:rPr>
        <w:t>Сроки</w:t>
      </w:r>
      <w:r w:rsidR="00717F60" w:rsidRPr="00497CE7">
        <w:rPr>
          <w:sz w:val="24"/>
          <w:szCs w:val="24"/>
        </w:rPr>
        <w:t xml:space="preserve"> </w:t>
      </w:r>
      <w:r w:rsidR="00366652" w:rsidRPr="00497CE7">
        <w:rPr>
          <w:sz w:val="24"/>
          <w:szCs w:val="24"/>
        </w:rPr>
        <w:t>оказания услуг</w:t>
      </w:r>
      <w:r w:rsidR="00717F60" w:rsidRPr="00497CE7">
        <w:rPr>
          <w:sz w:val="24"/>
          <w:szCs w:val="24"/>
        </w:rPr>
        <w:t xml:space="preserve">: </w:t>
      </w:r>
      <w:r w:rsidR="00497CE7" w:rsidRPr="00497CE7">
        <w:rPr>
          <w:sz w:val="24"/>
          <w:szCs w:val="24"/>
        </w:rPr>
        <w:t>С момента заключения договора по 31.12.2018г</w:t>
      </w:r>
      <w:r w:rsidR="00717F60" w:rsidRPr="00497CE7">
        <w:rPr>
          <w:sz w:val="24"/>
          <w:szCs w:val="24"/>
        </w:rPr>
        <w:t>.</w:t>
      </w:r>
      <w:bookmarkEnd w:id="19"/>
    </w:p>
    <w:p w:rsidR="008D2928" w:rsidRPr="00497CE7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497CE7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497CE7">
        <w:rPr>
          <w:sz w:val="24"/>
          <w:szCs w:val="24"/>
        </w:rPr>
        <w:t>территории Р</w:t>
      </w:r>
      <w:r w:rsidR="00A0540E" w:rsidRPr="00497CE7">
        <w:rPr>
          <w:sz w:val="24"/>
          <w:szCs w:val="24"/>
        </w:rPr>
        <w:t xml:space="preserve">оссийской </w:t>
      </w:r>
      <w:r w:rsidR="00425F34" w:rsidRPr="00497CE7">
        <w:rPr>
          <w:sz w:val="24"/>
          <w:szCs w:val="24"/>
        </w:rPr>
        <w:t>Ф</w:t>
      </w:r>
      <w:r w:rsidR="00A0540E" w:rsidRPr="00497CE7">
        <w:rPr>
          <w:sz w:val="24"/>
          <w:szCs w:val="24"/>
        </w:rPr>
        <w:t>едерации</w:t>
      </w:r>
      <w:r w:rsidRPr="00497CE7">
        <w:rPr>
          <w:sz w:val="24"/>
          <w:szCs w:val="24"/>
        </w:rPr>
        <w:t>.</w:t>
      </w:r>
      <w:bookmarkEnd w:id="20"/>
    </w:p>
    <w:p w:rsidR="00717F60" w:rsidRPr="00497CE7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497CE7">
        <w:rPr>
          <w:iCs/>
          <w:sz w:val="24"/>
          <w:szCs w:val="24"/>
        </w:rPr>
        <w:t xml:space="preserve">Форма и порядок оплаты: </w:t>
      </w:r>
      <w:r w:rsidR="00366652" w:rsidRPr="00497CE7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497CE7">
        <w:rPr>
          <w:iCs/>
          <w:sz w:val="24"/>
          <w:szCs w:val="24"/>
        </w:rPr>
        <w:t>.</w:t>
      </w:r>
      <w:bookmarkEnd w:id="21"/>
      <w:r w:rsidR="00691FB1" w:rsidRPr="00497CE7">
        <w:rPr>
          <w:iCs/>
          <w:sz w:val="24"/>
          <w:szCs w:val="24"/>
        </w:rPr>
        <w:t xml:space="preserve"> В случае</w:t>
      </w:r>
      <w:proofErr w:type="gramStart"/>
      <w:r w:rsidR="00691FB1" w:rsidRPr="00497CE7">
        <w:rPr>
          <w:iCs/>
          <w:sz w:val="24"/>
          <w:szCs w:val="24"/>
        </w:rPr>
        <w:t>,</w:t>
      </w:r>
      <w:proofErr w:type="gramEnd"/>
      <w:r w:rsidR="00691FB1" w:rsidRPr="00497CE7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497CE7">
        <w:rPr>
          <w:iCs/>
          <w:sz w:val="24"/>
          <w:szCs w:val="24"/>
        </w:rPr>
        <w:t xml:space="preserve">Порядок проведения </w:t>
      </w:r>
      <w:r w:rsidR="00C05EF6" w:rsidRPr="00497CE7">
        <w:rPr>
          <w:iCs/>
          <w:sz w:val="24"/>
          <w:szCs w:val="24"/>
        </w:rPr>
        <w:t>запроса предложений</w:t>
      </w:r>
      <w:r w:rsidR="00C05EF6" w:rsidRP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071F6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071F6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5071F6" w:rsidRPr="005071F6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071F6" w:rsidRPr="005071F6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5071F6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5071F6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5071F6" w:rsidRPr="005071F6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5071F6" w:rsidRPr="005071F6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071F6" w:rsidRPr="005071F6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5071F6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861176" w:rsidRDefault="00861176" w:rsidP="00497CE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861176">
        <w:rPr>
          <w:b/>
          <w:sz w:val="24"/>
          <w:szCs w:val="24"/>
        </w:rPr>
        <w:t>1 312 137,00</w:t>
      </w:r>
      <w:r w:rsidRPr="00861176">
        <w:rPr>
          <w:sz w:val="24"/>
          <w:szCs w:val="24"/>
        </w:rPr>
        <w:t xml:space="preserve"> (один миллион триста двенадцать тысяч сто тридцать семь) рублей 00 копеек РФ, без учета НДС; НДС составляет </w:t>
      </w:r>
      <w:r w:rsidRPr="00861176">
        <w:rPr>
          <w:b/>
          <w:sz w:val="24"/>
          <w:szCs w:val="24"/>
        </w:rPr>
        <w:t>236 184,66</w:t>
      </w:r>
      <w:r w:rsidRPr="00861176">
        <w:rPr>
          <w:sz w:val="24"/>
          <w:szCs w:val="24"/>
        </w:rPr>
        <w:t xml:space="preserve"> (двести тридцать шесть тысяч сто восемьдесят четыре) рубля 66 копеек РФ; </w:t>
      </w:r>
      <w:r w:rsidRPr="00861176">
        <w:rPr>
          <w:b/>
          <w:sz w:val="24"/>
          <w:szCs w:val="24"/>
        </w:rPr>
        <w:t>1 548 321,66</w:t>
      </w:r>
      <w:r w:rsidRPr="00861176">
        <w:rPr>
          <w:sz w:val="24"/>
          <w:szCs w:val="24"/>
        </w:rPr>
        <w:t xml:space="preserve"> (один миллион пятьсот сорок восемь тысяч триста двадцать один) рубль 66 копеек РФ, с учетом НДС</w:t>
      </w:r>
      <w:r w:rsidR="00497CE7" w:rsidRPr="00861176">
        <w:rPr>
          <w:sz w:val="24"/>
          <w:szCs w:val="24"/>
        </w:rPr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497CE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 xml:space="preserve">05.04.2013 № 44-ФЗ «О контрактной системе в сфере закупок товаров, работ, услуг для обеспечения государственных и </w:t>
      </w:r>
      <w:r w:rsidR="00E87CB8" w:rsidRPr="00497CE7">
        <w:rPr>
          <w:rFonts w:eastAsia="Arial Unicode MS"/>
          <w:sz w:val="24"/>
          <w:szCs w:val="24"/>
        </w:rPr>
        <w:t>муниципальных нужд»</w:t>
      </w:r>
      <w:r w:rsidRPr="00497CE7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497CE7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97CE7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497CE7">
        <w:fldChar w:fldCharType="begin"/>
      </w:r>
      <w:r w:rsidR="00402725" w:rsidRPr="00497CE7">
        <w:instrText xml:space="preserve"> REF _Ref440275279 \r \h  \* MERGEFORMAT </w:instrText>
      </w:r>
      <w:r w:rsidR="00402725" w:rsidRPr="00497CE7">
        <w:fldChar w:fldCharType="separate"/>
      </w:r>
      <w:r w:rsidR="005071F6" w:rsidRPr="00497CE7">
        <w:rPr>
          <w:sz w:val="24"/>
          <w:szCs w:val="24"/>
        </w:rPr>
        <w:t>1.1.4</w:t>
      </w:r>
      <w:r w:rsidR="00402725" w:rsidRPr="00497CE7">
        <w:fldChar w:fldCharType="end"/>
      </w:r>
      <w:r w:rsidRPr="00497CE7">
        <w:rPr>
          <w:sz w:val="24"/>
          <w:szCs w:val="24"/>
        </w:rPr>
        <w:t xml:space="preserve"> и разделе </w:t>
      </w:r>
      <w:r w:rsidR="00402725" w:rsidRPr="00497CE7">
        <w:fldChar w:fldCharType="begin"/>
      </w:r>
      <w:r w:rsidR="00402725" w:rsidRPr="00497CE7">
        <w:instrText xml:space="preserve"> REF _Ref440270568 \r \h  \* MERGEFORMAT </w:instrText>
      </w:r>
      <w:r w:rsidR="00402725" w:rsidRPr="00497CE7">
        <w:fldChar w:fldCharType="separate"/>
      </w:r>
      <w:r w:rsidR="005071F6" w:rsidRPr="00497CE7">
        <w:t>4</w:t>
      </w:r>
      <w:r w:rsidR="00402725" w:rsidRPr="00497CE7">
        <w:fldChar w:fldCharType="end"/>
      </w:r>
      <w:r w:rsidRPr="00497CE7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497CE7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97CE7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497CE7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497CE7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97CE7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5071F6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3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071F6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7D7C50">
        <w:rPr>
          <w:sz w:val="24"/>
          <w:szCs w:val="24"/>
        </w:rPr>
        <w:lastRenderedPageBreak/>
        <w:t>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</w:t>
      </w:r>
      <w:r w:rsidRPr="00E71A48">
        <w:rPr>
          <w:bCs w:val="0"/>
          <w:sz w:val="24"/>
          <w:szCs w:val="24"/>
        </w:rPr>
        <w:lastRenderedPageBreak/>
        <w:t xml:space="preserve">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E71A48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val="en-US"/>
        </w:rPr>
        <w:t>a</w:t>
      </w:r>
      <w:r w:rsidR="005071F6" w:rsidRPr="005071F6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val="en-US"/>
        </w:rPr>
        <w:t>g</w:t>
      </w:r>
      <w:r w:rsidR="005071F6" w:rsidRPr="005071F6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E71A48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5071F6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5071F6" w:rsidRPr="005071F6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 xml:space="preserve">инструкциями, приведенными в </w:t>
      </w:r>
      <w:r w:rsidR="005818B2" w:rsidRPr="00AE1D2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-3.3.14.3</w:t>
      </w:r>
      <w:r w:rsidR="005071F6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497CE7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497CE7">
        <w:rPr>
          <w:bCs w:val="0"/>
          <w:sz w:val="24"/>
          <w:szCs w:val="24"/>
        </w:rPr>
        <w:t>неустойки.</w:t>
      </w:r>
      <w:bookmarkEnd w:id="592"/>
      <w:bookmarkEnd w:id="593"/>
    </w:p>
    <w:p w:rsidR="002F273A" w:rsidRPr="00497CE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497CE7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497CE7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497CE7">
        <w:fldChar w:fldCharType="begin"/>
      </w:r>
      <w:r w:rsidR="00402725" w:rsidRPr="00497CE7">
        <w:instrText xml:space="preserve"> REF _Ref440272256 \r \h  \* MERGEFORMAT </w:instrText>
      </w:r>
      <w:r w:rsidR="00402725" w:rsidRPr="00497CE7">
        <w:fldChar w:fldCharType="separate"/>
      </w:r>
      <w:r w:rsidR="005071F6" w:rsidRPr="00497CE7">
        <w:rPr>
          <w:bCs w:val="0"/>
          <w:sz w:val="24"/>
          <w:szCs w:val="24"/>
          <w:lang w:eastAsia="ru-RU"/>
        </w:rPr>
        <w:t>5.14</w:t>
      </w:r>
      <w:r w:rsidR="00402725" w:rsidRPr="00497CE7">
        <w:fldChar w:fldCharType="end"/>
      </w:r>
      <w:r w:rsidRPr="00497CE7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497CE7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497CE7">
        <w:rPr>
          <w:bCs w:val="0"/>
          <w:sz w:val="24"/>
          <w:szCs w:val="24"/>
        </w:rPr>
        <w:t>(</w:t>
      </w:r>
      <w:r w:rsidRPr="00497CE7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497CE7">
        <w:fldChar w:fldCharType="begin"/>
      </w:r>
      <w:r w:rsidR="00197954" w:rsidRPr="00497CE7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97CE7">
        <w:instrText xml:space="preserve"> \* MERGEFORMAT </w:instrText>
      </w:r>
      <w:r w:rsidR="007F30BA" w:rsidRPr="00497CE7">
        <w:fldChar w:fldCharType="separate"/>
      </w:r>
      <w:r w:rsidR="005071F6" w:rsidRPr="00497CE7">
        <w:rPr>
          <w:bCs w:val="0"/>
          <w:sz w:val="24"/>
          <w:szCs w:val="24"/>
          <w:lang w:eastAsia="ru-RU"/>
        </w:rPr>
        <w:t>5.15</w:t>
      </w:r>
      <w:r w:rsidR="007F30BA" w:rsidRPr="00497CE7">
        <w:fldChar w:fldCharType="end"/>
      </w:r>
      <w:r w:rsidRPr="00497CE7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497CE7">
        <w:fldChar w:fldCharType="begin"/>
      </w:r>
      <w:r w:rsidR="00402725" w:rsidRPr="00497CE7">
        <w:instrText xml:space="preserve"> REF _Ref440289953 \r \h  \* MERGEFORMAT </w:instrText>
      </w:r>
      <w:r w:rsidR="00402725" w:rsidRPr="00497CE7">
        <w:fldChar w:fldCharType="separate"/>
      </w:r>
      <w:r w:rsidR="005071F6" w:rsidRPr="00497CE7">
        <w:rPr>
          <w:bCs w:val="0"/>
          <w:sz w:val="24"/>
          <w:szCs w:val="24"/>
        </w:rPr>
        <w:t>3.4.1.3</w:t>
      </w:r>
      <w:r w:rsidR="00402725" w:rsidRPr="00497CE7">
        <w:fldChar w:fldCharType="end"/>
      </w:r>
      <w:r w:rsidRPr="00497CE7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497CE7">
        <w:rPr>
          <w:bCs w:val="0"/>
          <w:sz w:val="24"/>
          <w:szCs w:val="24"/>
        </w:rPr>
        <w:t xml:space="preserve">РФ, </w:t>
      </w:r>
      <w:r w:rsidR="00497CE7" w:rsidRPr="00497CE7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497CE7">
        <w:rPr>
          <w:bCs w:val="0"/>
          <w:sz w:val="24"/>
          <w:szCs w:val="24"/>
        </w:rPr>
        <w:t xml:space="preserve">, исполнительный сотрудник </w:t>
      </w:r>
      <w:r w:rsidR="00497CE7" w:rsidRPr="00497CE7">
        <w:rPr>
          <w:bCs w:val="0"/>
          <w:sz w:val="24"/>
          <w:szCs w:val="24"/>
        </w:rPr>
        <w:t>–</w:t>
      </w:r>
      <w:r w:rsidR="00BB6553" w:rsidRPr="00497CE7">
        <w:rPr>
          <w:bCs w:val="0"/>
          <w:sz w:val="24"/>
          <w:szCs w:val="24"/>
        </w:rPr>
        <w:t xml:space="preserve"> </w:t>
      </w:r>
      <w:r w:rsidR="00497CE7" w:rsidRPr="00497CE7">
        <w:rPr>
          <w:bCs w:val="0"/>
          <w:sz w:val="24"/>
          <w:szCs w:val="24"/>
        </w:rPr>
        <w:t>Донсков Антон Юрьевич</w:t>
      </w:r>
      <w:r w:rsidR="00BB6553" w:rsidRPr="00497CE7">
        <w:rPr>
          <w:bCs w:val="0"/>
          <w:sz w:val="24"/>
          <w:szCs w:val="24"/>
        </w:rPr>
        <w:t>, контактный телефон (4</w:t>
      </w:r>
      <w:r w:rsidR="00497CE7" w:rsidRPr="00497CE7">
        <w:rPr>
          <w:bCs w:val="0"/>
          <w:sz w:val="24"/>
          <w:szCs w:val="24"/>
        </w:rPr>
        <w:t>852</w:t>
      </w:r>
      <w:r w:rsidR="00BB6553" w:rsidRPr="00497CE7">
        <w:rPr>
          <w:bCs w:val="0"/>
          <w:sz w:val="24"/>
          <w:szCs w:val="24"/>
        </w:rPr>
        <w:t>) 7</w:t>
      </w:r>
      <w:r w:rsidR="00497CE7" w:rsidRPr="00497CE7">
        <w:rPr>
          <w:bCs w:val="0"/>
          <w:sz w:val="24"/>
          <w:szCs w:val="24"/>
        </w:rPr>
        <w:t>8</w:t>
      </w:r>
      <w:r w:rsidR="00BB6553" w:rsidRPr="00497CE7">
        <w:rPr>
          <w:bCs w:val="0"/>
          <w:sz w:val="24"/>
          <w:szCs w:val="24"/>
        </w:rPr>
        <w:t>-</w:t>
      </w:r>
      <w:r w:rsidR="00497CE7" w:rsidRPr="00497CE7">
        <w:rPr>
          <w:bCs w:val="0"/>
          <w:sz w:val="24"/>
          <w:szCs w:val="24"/>
        </w:rPr>
        <w:t>14</w:t>
      </w:r>
      <w:r w:rsidR="00BB6553" w:rsidRPr="00497CE7">
        <w:rPr>
          <w:bCs w:val="0"/>
          <w:sz w:val="24"/>
          <w:szCs w:val="24"/>
        </w:rPr>
        <w:t>-</w:t>
      </w:r>
      <w:r w:rsidR="00497CE7" w:rsidRPr="00497CE7">
        <w:rPr>
          <w:bCs w:val="0"/>
          <w:sz w:val="24"/>
          <w:szCs w:val="24"/>
        </w:rPr>
        <w:t>78</w:t>
      </w:r>
      <w:r w:rsidRPr="00497CE7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497CE7">
        <w:rPr>
          <w:sz w:val="24"/>
          <w:szCs w:val="24"/>
        </w:rPr>
        <w:t>Пометка «</w:t>
      </w:r>
      <w:r w:rsidRPr="00497CE7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</w:t>
      </w:r>
      <w:r w:rsidRPr="00497CE7">
        <w:rPr>
          <w:szCs w:val="24"/>
        </w:rPr>
        <w:t>Заявки,</w:t>
      </w:r>
      <w:r w:rsidRPr="00497CE7">
        <w:rPr>
          <w:rFonts w:eastAsia="Calibri"/>
          <w:szCs w:val="24"/>
          <w:lang w:eastAsia="en-US"/>
        </w:rPr>
        <w:t xml:space="preserve"> копию </w:t>
      </w:r>
      <w:r w:rsidRPr="00497CE7">
        <w:rPr>
          <w:szCs w:val="24"/>
        </w:rPr>
        <w:t>платежного</w:t>
      </w:r>
      <w:r w:rsidRPr="00497CE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497CE7">
        <w:fldChar w:fldCharType="begin"/>
      </w:r>
      <w:r w:rsidR="00402725" w:rsidRPr="00497CE7">
        <w:instrText xml:space="preserve"> REF _Ref55335823 \r \h  \* MERGEFORMAT </w:instrText>
      </w:r>
      <w:r w:rsidR="00402725" w:rsidRPr="00497CE7">
        <w:fldChar w:fldCharType="separate"/>
      </w:r>
      <w:r w:rsidR="005071F6" w:rsidRPr="00497CE7">
        <w:rPr>
          <w:rFonts w:eastAsia="Calibri"/>
          <w:szCs w:val="24"/>
          <w:lang w:eastAsia="en-US"/>
        </w:rPr>
        <w:t>5.7</w:t>
      </w:r>
      <w:r w:rsidR="00402725" w:rsidRPr="00497CE7">
        <w:fldChar w:fldCharType="end"/>
      </w:r>
      <w:r w:rsidRPr="00497CE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97CE7" w:rsidRPr="00497CE7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497CE7">
        <w:rPr>
          <w:rFonts w:eastAsia="Calibri"/>
          <w:szCs w:val="24"/>
          <w:lang w:eastAsia="en-US"/>
        </w:rPr>
        <w:t xml:space="preserve"> ПАО «МРСК Центра»</w:t>
      </w:r>
      <w:r w:rsidR="00497CE7" w:rsidRPr="00497CE7">
        <w:rPr>
          <w:rFonts w:eastAsia="Calibri"/>
          <w:szCs w:val="24"/>
          <w:lang w:eastAsia="en-US"/>
        </w:rPr>
        <w:t xml:space="preserve"> - «Ярэнерго»</w:t>
      </w:r>
      <w:r w:rsidRPr="00497CE7">
        <w:rPr>
          <w:rFonts w:eastAsia="Calibri"/>
          <w:szCs w:val="24"/>
          <w:lang w:eastAsia="en-US"/>
        </w:rPr>
        <w:t xml:space="preserve"> </w:t>
      </w:r>
      <w:r w:rsidR="00497CE7" w:rsidRPr="00497CE7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497CE7">
        <w:rPr>
          <w:rFonts w:eastAsia="Calibri"/>
          <w:szCs w:val="24"/>
          <w:lang w:eastAsia="en-US"/>
        </w:rPr>
        <w:t xml:space="preserve"> - контактный телефон (4</w:t>
      </w:r>
      <w:r w:rsidR="00497CE7" w:rsidRPr="00497CE7">
        <w:rPr>
          <w:rFonts w:eastAsia="Calibri"/>
          <w:szCs w:val="24"/>
          <w:lang w:eastAsia="en-US"/>
        </w:rPr>
        <w:t>852</w:t>
      </w:r>
      <w:r w:rsidRPr="00497CE7">
        <w:rPr>
          <w:rFonts w:eastAsia="Calibri"/>
          <w:szCs w:val="24"/>
          <w:lang w:eastAsia="en-US"/>
        </w:rPr>
        <w:t>) 7</w:t>
      </w:r>
      <w:r w:rsidR="00497CE7" w:rsidRPr="00497CE7">
        <w:rPr>
          <w:rFonts w:eastAsia="Calibri"/>
          <w:szCs w:val="24"/>
          <w:lang w:eastAsia="en-US"/>
        </w:rPr>
        <w:t>8</w:t>
      </w:r>
      <w:r w:rsidRPr="00497CE7">
        <w:rPr>
          <w:rFonts w:eastAsia="Calibri"/>
          <w:szCs w:val="24"/>
          <w:lang w:eastAsia="en-US"/>
        </w:rPr>
        <w:t>-</w:t>
      </w:r>
      <w:r w:rsidR="00497CE7" w:rsidRPr="00497CE7">
        <w:rPr>
          <w:rFonts w:eastAsia="Calibri"/>
          <w:szCs w:val="24"/>
          <w:lang w:eastAsia="en-US"/>
        </w:rPr>
        <w:t>14</w:t>
      </w:r>
      <w:r w:rsidRPr="00497CE7">
        <w:rPr>
          <w:rFonts w:eastAsia="Calibri"/>
          <w:szCs w:val="24"/>
          <w:lang w:eastAsia="en-US"/>
        </w:rPr>
        <w:t>-</w:t>
      </w:r>
      <w:r w:rsidR="00497CE7" w:rsidRPr="00497CE7">
        <w:rPr>
          <w:rFonts w:eastAsia="Calibri"/>
          <w:szCs w:val="24"/>
          <w:lang w:eastAsia="en-US"/>
        </w:rPr>
        <w:t>78</w:t>
      </w:r>
      <w:r w:rsidRPr="00497CE7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497CE7" w:rsidRPr="00497CE7">
          <w:rPr>
            <w:rStyle w:val="a7"/>
            <w:rFonts w:eastAsia="Calibri"/>
            <w:szCs w:val="24"/>
            <w:lang w:val="en-US" w:eastAsia="en-US"/>
          </w:rPr>
          <w:t>Donskov</w:t>
        </w:r>
        <w:r w:rsidR="00497CE7" w:rsidRPr="00497CE7">
          <w:rPr>
            <w:rStyle w:val="a7"/>
            <w:rFonts w:eastAsia="Calibri"/>
            <w:szCs w:val="24"/>
            <w:lang w:eastAsia="en-US"/>
          </w:rPr>
          <w:t>.</w:t>
        </w:r>
        <w:r w:rsidR="00497CE7" w:rsidRPr="00497CE7">
          <w:rPr>
            <w:rStyle w:val="a7"/>
            <w:rFonts w:eastAsia="Calibri"/>
            <w:szCs w:val="24"/>
            <w:lang w:val="en-US" w:eastAsia="en-US"/>
          </w:rPr>
          <w:t>AY</w:t>
        </w:r>
        <w:r w:rsidR="00497CE7" w:rsidRPr="00497CE7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497CE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497CE7">
        <w:rPr>
          <w:szCs w:val="24"/>
        </w:rPr>
        <w:t>до момента истечения срока окончания приема</w:t>
      </w:r>
      <w:r w:rsidRPr="001E3137">
        <w:rPr>
          <w:szCs w:val="24"/>
        </w:rPr>
        <w:t xml:space="preserve">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497CE7" w:rsidRPr="00E4300E" w:rsidRDefault="00497CE7" w:rsidP="00497CE7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497CE7" w:rsidRPr="00E4300E" w:rsidRDefault="00497CE7" w:rsidP="00497CE7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497CE7" w:rsidRPr="00E4300E" w:rsidRDefault="00497CE7" w:rsidP="00497CE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497CE7" w:rsidRPr="00E4300E" w:rsidRDefault="00497CE7" w:rsidP="00497CE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497CE7" w:rsidP="00497CE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lastRenderedPageBreak/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497CE7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</w:t>
      </w:r>
      <w:r w:rsidRPr="00497CE7">
        <w:rPr>
          <w:bCs w:val="0"/>
          <w:sz w:val="24"/>
          <w:szCs w:val="24"/>
        </w:rPr>
        <w:t xml:space="preserve">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497CE7">
        <w:rPr>
          <w:bCs w:val="0"/>
          <w:sz w:val="24"/>
          <w:szCs w:val="24"/>
        </w:rPr>
        <w:t xml:space="preserve">электронных </w:t>
      </w:r>
      <w:r w:rsidRPr="00497CE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497CE7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497CE7">
        <w:rPr>
          <w:bCs w:val="0"/>
          <w:sz w:val="24"/>
          <w:szCs w:val="24"/>
        </w:rPr>
        <w:t>Заявк</w:t>
      </w:r>
      <w:r w:rsidR="00717F60" w:rsidRPr="00497CE7">
        <w:rPr>
          <w:bCs w:val="0"/>
          <w:sz w:val="24"/>
          <w:szCs w:val="24"/>
        </w:rPr>
        <w:t xml:space="preserve">и на ЭТП могут быть поданы до </w:t>
      </w:r>
      <w:r w:rsidR="002B5044" w:rsidRPr="00497CE7">
        <w:rPr>
          <w:b/>
          <w:bCs w:val="0"/>
          <w:sz w:val="24"/>
          <w:szCs w:val="24"/>
        </w:rPr>
        <w:t xml:space="preserve">12 часов 00 минут </w:t>
      </w:r>
      <w:r w:rsidR="00497CE7" w:rsidRPr="00497CE7">
        <w:rPr>
          <w:b/>
          <w:bCs w:val="0"/>
          <w:sz w:val="24"/>
          <w:szCs w:val="24"/>
        </w:rPr>
        <w:t>1</w:t>
      </w:r>
      <w:r w:rsidR="00861176">
        <w:rPr>
          <w:b/>
          <w:bCs w:val="0"/>
          <w:sz w:val="24"/>
          <w:szCs w:val="24"/>
        </w:rPr>
        <w:t>2</w:t>
      </w:r>
      <w:r w:rsidR="002B5044" w:rsidRPr="00497CE7">
        <w:rPr>
          <w:b/>
          <w:bCs w:val="0"/>
          <w:sz w:val="24"/>
          <w:szCs w:val="24"/>
        </w:rPr>
        <w:t xml:space="preserve"> </w:t>
      </w:r>
      <w:r w:rsidR="00497CE7" w:rsidRPr="00497CE7">
        <w:rPr>
          <w:b/>
          <w:bCs w:val="0"/>
          <w:sz w:val="24"/>
          <w:szCs w:val="24"/>
        </w:rPr>
        <w:t>июля</w:t>
      </w:r>
      <w:r w:rsidR="002B5044" w:rsidRPr="00497CE7">
        <w:rPr>
          <w:b/>
          <w:bCs w:val="0"/>
          <w:sz w:val="24"/>
          <w:szCs w:val="24"/>
        </w:rPr>
        <w:t xml:space="preserve"> </w:t>
      </w:r>
      <w:r w:rsidR="009C6DFC" w:rsidRPr="00497CE7">
        <w:rPr>
          <w:b/>
          <w:bCs w:val="0"/>
          <w:sz w:val="24"/>
          <w:szCs w:val="24"/>
        </w:rPr>
        <w:t>2018</w:t>
      </w:r>
      <w:r w:rsidR="002B5044" w:rsidRPr="00497CE7">
        <w:rPr>
          <w:b/>
          <w:bCs w:val="0"/>
          <w:sz w:val="24"/>
          <w:szCs w:val="24"/>
        </w:rPr>
        <w:t xml:space="preserve"> года</w:t>
      </w:r>
      <w:r w:rsidR="00BB27D7" w:rsidRPr="00497CE7">
        <w:rPr>
          <w:b/>
          <w:bCs w:val="0"/>
          <w:sz w:val="24"/>
          <w:szCs w:val="24"/>
        </w:rPr>
        <w:t xml:space="preserve">, </w:t>
      </w:r>
      <w:r w:rsidR="00BB27D7" w:rsidRPr="00497CE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97CE7">
        <w:rPr>
          <w:bCs w:val="0"/>
          <w:spacing w:val="-2"/>
          <w:sz w:val="24"/>
          <w:szCs w:val="24"/>
        </w:rPr>
        <w:t>(под</w:t>
      </w:r>
      <w:r w:rsidR="00BB27D7" w:rsidRPr="00497CE7">
        <w:rPr>
          <w:bCs w:val="0"/>
          <w:sz w:val="24"/>
          <w:szCs w:val="24"/>
        </w:rPr>
        <w:t xml:space="preserve">раздел </w:t>
      </w:r>
      <w:r w:rsidR="007F30BA" w:rsidRPr="00497CE7">
        <w:rPr>
          <w:bCs w:val="0"/>
          <w:sz w:val="24"/>
          <w:szCs w:val="24"/>
        </w:rPr>
        <w:fldChar w:fldCharType="begin"/>
      </w:r>
      <w:r w:rsidR="00BB27D7" w:rsidRPr="00497CE7">
        <w:rPr>
          <w:bCs w:val="0"/>
          <w:sz w:val="24"/>
          <w:szCs w:val="24"/>
        </w:rPr>
        <w:instrText xml:space="preserve"> REF _Ref55336310 \r \h </w:instrText>
      </w:r>
      <w:r w:rsidR="00497CE7">
        <w:rPr>
          <w:bCs w:val="0"/>
          <w:sz w:val="24"/>
          <w:szCs w:val="24"/>
        </w:rPr>
        <w:instrText xml:space="preserve"> \* MERGEFORMAT </w:instrText>
      </w:r>
      <w:r w:rsidR="007F30BA" w:rsidRPr="00497CE7">
        <w:rPr>
          <w:bCs w:val="0"/>
          <w:sz w:val="24"/>
          <w:szCs w:val="24"/>
        </w:rPr>
      </w:r>
      <w:r w:rsidR="007F30BA" w:rsidRPr="00497CE7">
        <w:rPr>
          <w:bCs w:val="0"/>
          <w:sz w:val="24"/>
          <w:szCs w:val="24"/>
        </w:rPr>
        <w:fldChar w:fldCharType="separate"/>
      </w:r>
      <w:r w:rsidR="005071F6" w:rsidRPr="00497CE7">
        <w:rPr>
          <w:bCs w:val="0"/>
          <w:sz w:val="24"/>
          <w:szCs w:val="24"/>
        </w:rPr>
        <w:t>5.1</w:t>
      </w:r>
      <w:r w:rsidR="007F30BA" w:rsidRPr="00497CE7">
        <w:rPr>
          <w:bCs w:val="0"/>
          <w:sz w:val="24"/>
          <w:szCs w:val="24"/>
        </w:rPr>
        <w:fldChar w:fldCharType="end"/>
      </w:r>
      <w:r w:rsidR="00BB27D7" w:rsidRPr="00497CE7">
        <w:rPr>
          <w:bCs w:val="0"/>
          <w:sz w:val="24"/>
          <w:szCs w:val="24"/>
          <w:lang w:eastAsia="ru-RU"/>
        </w:rPr>
        <w:t>)</w:t>
      </w:r>
      <w:r w:rsidR="00BB27D7" w:rsidRPr="00497CE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</w:t>
      </w:r>
      <w:bookmarkStart w:id="617" w:name="_GoBack"/>
      <w:bookmarkEnd w:id="617"/>
      <w:r w:rsidR="00BB27D7" w:rsidRPr="00497CE7">
        <w:rPr>
          <w:bCs w:val="0"/>
          <w:sz w:val="24"/>
          <w:szCs w:val="24"/>
        </w:rPr>
        <w:t>вочной доске» ЭТП</w:t>
      </w:r>
      <w:r w:rsidR="00717F60" w:rsidRPr="00497CE7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497CE7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AE1D21">
        <w:rPr>
          <w:bCs w:val="0"/>
          <w:sz w:val="24"/>
          <w:szCs w:val="24"/>
        </w:rPr>
        <w:t xml:space="preserve">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497CE7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497CE7">
        <w:rPr>
          <w:sz w:val="24"/>
          <w:szCs w:val="24"/>
        </w:rPr>
        <w:t xml:space="preserve">подлежат обсуждению с </w:t>
      </w:r>
      <w:r w:rsidR="009C744E" w:rsidRPr="00497CE7">
        <w:rPr>
          <w:sz w:val="24"/>
          <w:szCs w:val="24"/>
        </w:rPr>
        <w:t>Участник</w:t>
      </w:r>
      <w:r w:rsidRPr="00497CE7">
        <w:rPr>
          <w:sz w:val="24"/>
          <w:szCs w:val="24"/>
        </w:rPr>
        <w:t>ом.</w:t>
      </w:r>
    </w:p>
    <w:p w:rsidR="00717F60" w:rsidRPr="00497CE7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497CE7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497CE7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97CE7">
        <w:rPr>
          <w:sz w:val="24"/>
          <w:szCs w:val="24"/>
        </w:rPr>
        <w:t>В</w:t>
      </w:r>
      <w:r w:rsidR="00D275BB" w:rsidRPr="00497CE7">
        <w:rPr>
          <w:sz w:val="24"/>
          <w:szCs w:val="24"/>
        </w:rPr>
        <w:t xml:space="preserve"> </w:t>
      </w:r>
      <w:r w:rsidRPr="00497CE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497CE7">
        <w:rPr>
          <w:sz w:val="24"/>
          <w:szCs w:val="24"/>
        </w:rPr>
        <w:t xml:space="preserve">. Порядок проведения оценочной стадии, </w:t>
      </w:r>
      <w:r w:rsidRPr="00497CE7">
        <w:rPr>
          <w:sz w:val="24"/>
          <w:szCs w:val="24"/>
        </w:rPr>
        <w:t>критери</w:t>
      </w:r>
      <w:r w:rsidR="00D275BB" w:rsidRPr="00497CE7">
        <w:rPr>
          <w:sz w:val="24"/>
          <w:szCs w:val="24"/>
        </w:rPr>
        <w:t>и</w:t>
      </w:r>
      <w:r w:rsidRPr="00497CE7">
        <w:rPr>
          <w:sz w:val="24"/>
          <w:szCs w:val="24"/>
        </w:rPr>
        <w:t xml:space="preserve"> и их весов</w:t>
      </w:r>
      <w:r w:rsidR="00D275BB" w:rsidRPr="00497CE7">
        <w:rPr>
          <w:sz w:val="24"/>
          <w:szCs w:val="24"/>
        </w:rPr>
        <w:t>ые</w:t>
      </w:r>
      <w:r w:rsidRPr="00497CE7">
        <w:rPr>
          <w:sz w:val="24"/>
          <w:szCs w:val="24"/>
        </w:rPr>
        <w:t xml:space="preserve"> коэффициент</w:t>
      </w:r>
      <w:r w:rsidR="00D275BB" w:rsidRPr="00497CE7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97CE7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</w:t>
      </w:r>
      <w:r w:rsidRPr="00497CE7">
        <w:rPr>
          <w:sz w:val="24"/>
          <w:szCs w:val="24"/>
        </w:rPr>
        <w:t xml:space="preserve">оказываемых российскими лицами </w:t>
      </w:r>
      <w:proofErr w:type="gramStart"/>
      <w:r w:rsidRPr="00497CE7">
        <w:rPr>
          <w:i/>
          <w:sz w:val="24"/>
          <w:szCs w:val="24"/>
          <w:lang w:val="en-US"/>
        </w:rPr>
        <w:t>k</w:t>
      </w:r>
      <w:proofErr w:type="gramEnd"/>
      <w:r w:rsidRPr="00497CE7">
        <w:rPr>
          <w:i/>
          <w:sz w:val="24"/>
          <w:szCs w:val="24"/>
          <w:vertAlign w:val="subscript"/>
        </w:rPr>
        <w:t>ПРИОР</w:t>
      </w:r>
      <w:r w:rsidRPr="00497CE7">
        <w:rPr>
          <w:sz w:val="24"/>
          <w:szCs w:val="24"/>
        </w:rPr>
        <w:t xml:space="preserve">=0,85, иначе </w:t>
      </w:r>
      <w:r w:rsidRPr="00497CE7">
        <w:rPr>
          <w:i/>
          <w:sz w:val="24"/>
          <w:szCs w:val="24"/>
          <w:lang w:val="en-US"/>
        </w:rPr>
        <w:t>k</w:t>
      </w:r>
      <w:r w:rsidRPr="00497CE7">
        <w:rPr>
          <w:i/>
          <w:sz w:val="24"/>
          <w:szCs w:val="24"/>
          <w:vertAlign w:val="subscript"/>
        </w:rPr>
        <w:t>ПРИОР</w:t>
      </w:r>
      <w:r w:rsidRPr="00497CE7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97CE7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97CE7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7CE7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497CE7">
        <w:fldChar w:fldCharType="begin"/>
      </w:r>
      <w:r w:rsidR="00402725" w:rsidRPr="00497CE7">
        <w:instrText xml:space="preserve"> REF _Ref303251044 \r \h  \* MERGEFORMAT </w:instrText>
      </w:r>
      <w:r w:rsidR="00402725" w:rsidRPr="00497CE7">
        <w:fldChar w:fldCharType="separate"/>
      </w:r>
      <w:r w:rsidR="005071F6" w:rsidRPr="00497CE7">
        <w:rPr>
          <w:rFonts w:ascii="Times New Roman" w:hAnsi="Times New Roman" w:cs="Times New Roman"/>
          <w:sz w:val="24"/>
          <w:szCs w:val="24"/>
        </w:rPr>
        <w:t>3.10</w:t>
      </w:r>
      <w:r w:rsidR="00402725" w:rsidRPr="00497CE7">
        <w:fldChar w:fldCharType="end"/>
      </w:r>
      <w:r w:rsidRPr="00497CE7">
        <w:rPr>
          <w:rFonts w:ascii="Times New Roman" w:hAnsi="Times New Roman" w:cs="Times New Roman"/>
          <w:sz w:val="24"/>
          <w:szCs w:val="24"/>
        </w:rPr>
        <w:t>) и Договор заключается с единственным</w:t>
      </w:r>
      <w:r w:rsidRPr="00751A4B">
        <w:rPr>
          <w:rFonts w:ascii="Times New Roman" w:hAnsi="Times New Roman" w:cs="Times New Roman"/>
          <w:sz w:val="24"/>
          <w:szCs w:val="24"/>
        </w:rPr>
        <w:t xml:space="preserve">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bCs w:val="0"/>
          <w:sz w:val="24"/>
          <w:szCs w:val="24"/>
        </w:rPr>
        <w:lastRenderedPageBreak/>
        <w:t xml:space="preserve">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5071F6" w:rsidRPr="005071F6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5071F6" w:rsidRPr="005071F6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5071F6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5071F6">
        <w:rPr>
          <w:bCs w:val="0"/>
          <w:sz w:val="24"/>
          <w:szCs w:val="24"/>
        </w:rPr>
        <w:t xml:space="preserve">Победителя </w:t>
      </w:r>
      <w:r w:rsidRPr="005071F6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5071F6">
        <w:rPr>
          <w:color w:val="000000"/>
          <w:sz w:val="24"/>
          <w:szCs w:val="24"/>
          <w:lang w:eastAsia="ru-RU"/>
        </w:rPr>
        <w:t xml:space="preserve">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, не </w:t>
      </w:r>
      <w:r w:rsidRPr="005071F6">
        <w:rPr>
          <w:color w:val="000000"/>
          <w:sz w:val="24"/>
          <w:szCs w:val="24"/>
          <w:lang w:eastAsia="ru-RU"/>
        </w:rPr>
        <w:lastRenderedPageBreak/>
        <w:t xml:space="preserve">нашедших отражение в Извещении о проведении запроса предложений, настоящей Документации по запросу предложений и Заявке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5071F6" w:rsidRPr="005071F6" w:rsidRDefault="005071F6" w:rsidP="005071F6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5071F6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bCs w:val="0"/>
          <w:sz w:val="24"/>
          <w:szCs w:val="24"/>
          <w:lang w:eastAsia="ru-RU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</w:t>
      </w:r>
      <w:r w:rsidRPr="00414CAF">
        <w:rPr>
          <w:bCs w:val="0"/>
          <w:sz w:val="24"/>
          <w:szCs w:val="24"/>
        </w:rPr>
        <w:lastRenderedPageBreak/>
        <w:t xml:space="preserve">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071F6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071F6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071F6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071F6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0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1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A17F6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2627E6" w:rsidRPr="008434B4" w:rsidRDefault="002627E6" w:rsidP="002627E6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625" w:name="_Toc441572144"/>
      <w:bookmarkStart w:id="1626" w:name="_Toc441575236"/>
      <w:bookmarkStart w:id="1627" w:name="_Toc442195902"/>
      <w:bookmarkStart w:id="1628" w:name="_Toc442251944"/>
      <w:bookmarkStart w:id="1629" w:name="_Toc442258893"/>
      <w:bookmarkStart w:id="1630" w:name="_Toc442259133"/>
      <w:bookmarkStart w:id="1631" w:name="_Toc442265444"/>
      <w:bookmarkStart w:id="1632" w:name="_Toc447292650"/>
      <w:bookmarkStart w:id="1633" w:name="_Toc461809096"/>
      <w:bookmarkStart w:id="1634" w:name="_Toc463514515"/>
      <w:bookmarkStart w:id="1635" w:name="_Toc466908635"/>
      <w:bookmarkStart w:id="1636" w:name="_Toc468196574"/>
      <w:bookmarkStart w:id="1637" w:name="_Toc468446655"/>
      <w:bookmarkStart w:id="1638" w:name="_Toc468446849"/>
      <w:bookmarkStart w:id="1639" w:name="_Toc469479705"/>
      <w:bookmarkStart w:id="1640" w:name="_Toc471986655"/>
      <w:bookmarkStart w:id="1641" w:name="_Toc498509289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2627E6" w:rsidRPr="008434B4" w:rsidRDefault="002627E6" w:rsidP="002627E6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8434B4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: </w:t>
      </w:r>
      <w:r w:rsidRPr="008434B4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434B4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8434B4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2627E6" w:rsidRPr="008434B4" w:rsidRDefault="002627E6" w:rsidP="002627E6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2627E6" w:rsidRPr="008434B4" w:rsidRDefault="002627E6" w:rsidP="002627E6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 xml:space="preserve">, либо отзыва настоящего согласия посредством письменного обращения субъекта персональных данных с требованием о прекращении обработки 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lastRenderedPageBreak/>
        <w:t>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42" w:name="_Toc439252801"/>
      <w:bookmarkStart w:id="1643" w:name="_Toc439323774"/>
      <w:bookmarkStart w:id="1644" w:name="_Toc440361409"/>
      <w:bookmarkStart w:id="1645" w:name="_Toc440376291"/>
      <w:bookmarkStart w:id="1646" w:name="_Toc440382549"/>
      <w:bookmarkStart w:id="1647" w:name="_Toc440447219"/>
      <w:bookmarkStart w:id="1648" w:name="_Toc440632380"/>
      <w:bookmarkStart w:id="1649" w:name="_Toc440875152"/>
      <w:bookmarkStart w:id="1650" w:name="_Toc441131139"/>
      <w:bookmarkStart w:id="1651" w:name="_Toc465774662"/>
      <w:bookmarkStart w:id="1652" w:name="_Toc465848891"/>
      <w:bookmarkStart w:id="1653" w:name="_Toc468875394"/>
      <w:bookmarkStart w:id="1654" w:name="_Toc469488446"/>
      <w:bookmarkStart w:id="1655" w:name="_Toc471894968"/>
      <w:bookmarkStart w:id="1656" w:name="_Toc498590393"/>
      <w:r w:rsidRPr="00AE1D21">
        <w:rPr>
          <w:szCs w:val="24"/>
        </w:rPr>
        <w:lastRenderedPageBreak/>
        <w:t>Инструкции по заполнению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2627E6" w:rsidRPr="008434B4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2627E6" w:rsidRPr="008434B4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8434B4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8434B4">
        <w:rPr>
          <w:bCs w:val="0"/>
          <w:sz w:val="24"/>
          <w:szCs w:val="24"/>
        </w:rPr>
        <w:t>субконтрагента</w:t>
      </w:r>
      <w:proofErr w:type="spellEnd"/>
      <w:r w:rsidRPr="008434B4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AF12BB" w:rsidRPr="002627E6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2627E6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</w:t>
      </w:r>
      <w:r w:rsidR="00AF12BB" w:rsidRPr="002627E6">
        <w:rPr>
          <w:sz w:val="24"/>
          <w:szCs w:val="24"/>
        </w:rPr>
        <w:t>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5071F6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71F6" w:rsidRPr="005071F6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FB6" w:rsidRDefault="00724FB6">
      <w:pPr>
        <w:spacing w:line="240" w:lineRule="auto"/>
      </w:pPr>
      <w:r>
        <w:separator/>
      </w:r>
    </w:p>
  </w:endnote>
  <w:endnote w:type="continuationSeparator" w:id="0">
    <w:p w:rsidR="00724FB6" w:rsidRDefault="00724FB6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497CE7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497CE7">
      <w:rPr>
        <w:sz w:val="16"/>
        <w:szCs w:val="16"/>
        <w:lang w:eastAsia="ru-RU"/>
      </w:rPr>
      <w:t>Стр.</w:t>
    </w:r>
    <w:r w:rsidR="007F30BA" w:rsidRPr="00497CE7">
      <w:rPr>
        <w:sz w:val="16"/>
        <w:szCs w:val="16"/>
        <w:lang w:eastAsia="ru-RU"/>
      </w:rPr>
      <w:fldChar w:fldCharType="begin"/>
    </w:r>
    <w:r w:rsidRPr="00497CE7">
      <w:rPr>
        <w:sz w:val="16"/>
        <w:szCs w:val="16"/>
        <w:lang w:eastAsia="ru-RU"/>
      </w:rPr>
      <w:instrText xml:space="preserve"> PAGE </w:instrText>
    </w:r>
    <w:r w:rsidR="007F30BA" w:rsidRPr="00497CE7">
      <w:rPr>
        <w:sz w:val="16"/>
        <w:szCs w:val="16"/>
        <w:lang w:eastAsia="ru-RU"/>
      </w:rPr>
      <w:fldChar w:fldCharType="separate"/>
    </w:r>
    <w:r w:rsidR="00861176">
      <w:rPr>
        <w:noProof/>
        <w:sz w:val="16"/>
        <w:szCs w:val="16"/>
        <w:lang w:eastAsia="ru-RU"/>
      </w:rPr>
      <w:t>40</w:t>
    </w:r>
    <w:r w:rsidR="007F30BA" w:rsidRPr="00497CE7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 w:rsidRPr="00497CE7">
      <w:rPr>
        <w:sz w:val="18"/>
        <w:szCs w:val="18"/>
      </w:rPr>
      <w:t>Открытый запрос предложений на право заключения Договор</w:t>
    </w:r>
    <w:r w:rsidR="00497CE7" w:rsidRPr="00497CE7">
      <w:rPr>
        <w:sz w:val="18"/>
        <w:szCs w:val="18"/>
      </w:rPr>
      <w:t>а</w:t>
    </w:r>
    <w:r w:rsidRPr="00497CE7">
      <w:rPr>
        <w:sz w:val="18"/>
        <w:szCs w:val="18"/>
      </w:rPr>
      <w:t xml:space="preserve"> </w:t>
    </w:r>
    <w:r w:rsidR="00861176" w:rsidRPr="00861176">
      <w:rPr>
        <w:sz w:val="18"/>
        <w:szCs w:val="18"/>
      </w:rPr>
      <w:t>на оказание услуги по организации и проведению спортивных мероприятий в филиале ПАО "МРСК Центра" - "Ярэнерго" в 2018 году</w:t>
    </w:r>
    <w:r w:rsidRPr="00497CE7">
      <w:rPr>
        <w:sz w:val="18"/>
        <w:szCs w:val="18"/>
      </w:rPr>
      <w:t xml:space="preserve"> для нужд ПАО «МРСК Центра» (филиал</w:t>
    </w:r>
    <w:r w:rsidR="00497CE7" w:rsidRPr="00497CE7">
      <w:rPr>
        <w:sz w:val="18"/>
        <w:szCs w:val="18"/>
      </w:rPr>
      <w:t>а</w:t>
    </w:r>
    <w:r w:rsidRPr="00497CE7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FB6" w:rsidRDefault="00724FB6">
      <w:pPr>
        <w:spacing w:line="240" w:lineRule="auto"/>
      </w:pPr>
      <w:r>
        <w:separator/>
      </w:r>
    </w:p>
  </w:footnote>
  <w:footnote w:type="continuationSeparator" w:id="0">
    <w:p w:rsidR="00724FB6" w:rsidRDefault="00724FB6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7"/>
  </w:num>
  <w:num w:numId="95">
    <w:abstractNumId w:val="107"/>
  </w:num>
  <w:num w:numId="96">
    <w:abstractNumId w:val="138"/>
  </w:num>
  <w:num w:numId="97">
    <w:abstractNumId w:val="142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97CE7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87A69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4FB6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176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footer" Target="footer9.xml"/><Relationship Id="rId21" Type="http://schemas.openxmlformats.org/officeDocument/2006/relationships/header" Target="header4.xml"/><Relationship Id="rId34" Type="http://schemas.openxmlformats.org/officeDocument/2006/relationships/hyperlink" Target="mailto:Donskov.AY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Donskov.AY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Donskov.AY@mrsk-1.ru" TargetMode="Externa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77E8C-E666-4385-A463-440FA82D4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94</Pages>
  <Words>29257</Words>
  <Characters>166768</Characters>
  <Application>Microsoft Office Word</Application>
  <DocSecurity>0</DocSecurity>
  <Lines>1389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195634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149</cp:revision>
  <cp:lastPrinted>2015-12-29T14:27:00Z</cp:lastPrinted>
  <dcterms:created xsi:type="dcterms:W3CDTF">2016-01-13T12:36:00Z</dcterms:created>
  <dcterms:modified xsi:type="dcterms:W3CDTF">2018-06-26T12:57:00Z</dcterms:modified>
</cp:coreProperties>
</file>