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828" w:rsidRDefault="003F6F92" w:rsidP="00BF0828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>
              <w:txbxContent>
                <w:p w:rsidR="00224A93" w:rsidRPr="000D67AD" w:rsidRDefault="00224A93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224A93" w:rsidRPr="000D67AD" w:rsidRDefault="00224A93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224A93" w:rsidRPr="000D67AD" w:rsidRDefault="00224A93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224A93" w:rsidRPr="000D67AD" w:rsidRDefault="00224A93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224A93" w:rsidRPr="000D67AD" w:rsidRDefault="00224A93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224A93" w:rsidRPr="000D67AD" w:rsidRDefault="00224A93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224A93" w:rsidRPr="000D67AD" w:rsidRDefault="00224A93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224A93" w:rsidRPr="000D67AD" w:rsidRDefault="00224A93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224A93" w:rsidRPr="000D67AD" w:rsidRDefault="00224A93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224A93" w:rsidRPr="00B101E7" w:rsidRDefault="00224A93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B101E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B101E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B101E7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B101E7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B101E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B101E7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B101E7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BF0828">
        <w:rPr>
          <w:noProof/>
          <w:sz w:val="16"/>
          <w:szCs w:val="16"/>
          <w:lang w:eastAsia="ru-RU"/>
        </w:rPr>
        <w:drawing>
          <wp:inline distT="0" distB="0" distL="0" distR="0" wp14:anchorId="56CF953A" wp14:editId="749CB2E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D15381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D15381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D15381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BF0828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Default="00BF0828" w:rsidP="007556FF">
      <w:pPr>
        <w:ind w:left="5670" w:firstLine="0"/>
        <w:jc w:val="center"/>
        <w:rPr>
          <w:sz w:val="24"/>
          <w:szCs w:val="24"/>
        </w:rPr>
      </w:pPr>
    </w:p>
    <w:p w:rsidR="00C812EB" w:rsidRPr="00C812EB" w:rsidRDefault="00C812EB" w:rsidP="00C812EB">
      <w:pPr>
        <w:spacing w:line="264" w:lineRule="auto"/>
        <w:ind w:firstLine="0"/>
        <w:jc w:val="right"/>
        <w:rPr>
          <w:sz w:val="24"/>
          <w:szCs w:val="24"/>
        </w:rPr>
      </w:pPr>
      <w:r w:rsidRPr="00C812EB">
        <w:rPr>
          <w:sz w:val="24"/>
          <w:szCs w:val="24"/>
        </w:rPr>
        <w:t>УТВЕРЖДАЮ:</w:t>
      </w:r>
    </w:p>
    <w:p w:rsidR="00C812EB" w:rsidRPr="00C812EB" w:rsidRDefault="00C812EB" w:rsidP="00C812EB">
      <w:pPr>
        <w:spacing w:line="264" w:lineRule="auto"/>
        <w:ind w:firstLine="0"/>
        <w:jc w:val="right"/>
        <w:rPr>
          <w:sz w:val="24"/>
          <w:szCs w:val="24"/>
        </w:rPr>
      </w:pPr>
      <w:r w:rsidRPr="00C812EB">
        <w:rPr>
          <w:sz w:val="24"/>
          <w:szCs w:val="24"/>
        </w:rPr>
        <w:t>Председатель закупочной комиссии -</w:t>
      </w:r>
    </w:p>
    <w:p w:rsidR="00C812EB" w:rsidRPr="00C812EB" w:rsidRDefault="00C812EB" w:rsidP="00C812EB">
      <w:pPr>
        <w:spacing w:line="264" w:lineRule="auto"/>
        <w:ind w:firstLine="0"/>
        <w:jc w:val="right"/>
        <w:rPr>
          <w:sz w:val="24"/>
          <w:szCs w:val="24"/>
        </w:rPr>
      </w:pPr>
      <w:r w:rsidRPr="00C812EB">
        <w:rPr>
          <w:sz w:val="24"/>
          <w:szCs w:val="24"/>
        </w:rPr>
        <w:t>начальник Управления логистики и материально-</w:t>
      </w:r>
    </w:p>
    <w:p w:rsidR="00C812EB" w:rsidRPr="00C812EB" w:rsidRDefault="00C812EB" w:rsidP="00C812EB">
      <w:pPr>
        <w:spacing w:line="264" w:lineRule="auto"/>
        <w:ind w:firstLine="0"/>
        <w:jc w:val="right"/>
        <w:rPr>
          <w:sz w:val="24"/>
          <w:szCs w:val="24"/>
        </w:rPr>
      </w:pPr>
      <w:r w:rsidRPr="00C812EB">
        <w:rPr>
          <w:sz w:val="24"/>
          <w:szCs w:val="24"/>
        </w:rPr>
        <w:t xml:space="preserve">технического обеспечения филиала </w:t>
      </w:r>
    </w:p>
    <w:p w:rsidR="00C812EB" w:rsidRPr="00C812EB" w:rsidRDefault="00C812EB" w:rsidP="00C812EB">
      <w:pPr>
        <w:spacing w:line="264" w:lineRule="auto"/>
        <w:ind w:firstLine="0"/>
        <w:jc w:val="right"/>
        <w:rPr>
          <w:sz w:val="24"/>
          <w:szCs w:val="24"/>
        </w:rPr>
      </w:pPr>
      <w:r w:rsidRPr="00C812EB">
        <w:rPr>
          <w:sz w:val="24"/>
          <w:szCs w:val="24"/>
        </w:rPr>
        <w:t>ПАО «МРСК Центра» - «Ярэнерго»</w:t>
      </w:r>
    </w:p>
    <w:p w:rsidR="00C812EB" w:rsidRPr="00C812EB" w:rsidRDefault="00C812EB" w:rsidP="00C812EB">
      <w:pPr>
        <w:spacing w:line="264" w:lineRule="auto"/>
        <w:ind w:firstLine="0"/>
        <w:jc w:val="right"/>
        <w:rPr>
          <w:sz w:val="24"/>
          <w:szCs w:val="24"/>
        </w:rPr>
      </w:pPr>
      <w:r w:rsidRPr="00C812EB">
        <w:rPr>
          <w:sz w:val="24"/>
          <w:szCs w:val="24"/>
        </w:rPr>
        <w:t>____________________ А.В. Клушин</w:t>
      </w:r>
    </w:p>
    <w:p w:rsidR="00C812EB" w:rsidRPr="00C812EB" w:rsidRDefault="00C812EB" w:rsidP="00C812EB">
      <w:pPr>
        <w:spacing w:line="264" w:lineRule="auto"/>
        <w:ind w:firstLine="0"/>
        <w:jc w:val="right"/>
        <w:rPr>
          <w:sz w:val="24"/>
          <w:szCs w:val="24"/>
        </w:rPr>
      </w:pPr>
    </w:p>
    <w:p w:rsidR="00C812EB" w:rsidRPr="00C812EB" w:rsidRDefault="00C812EB" w:rsidP="00C812EB">
      <w:pPr>
        <w:spacing w:line="264" w:lineRule="auto"/>
        <w:ind w:firstLine="0"/>
        <w:jc w:val="right"/>
        <w:rPr>
          <w:sz w:val="24"/>
          <w:szCs w:val="24"/>
        </w:rPr>
      </w:pPr>
      <w:r w:rsidRPr="00C812EB">
        <w:rPr>
          <w:sz w:val="24"/>
          <w:szCs w:val="24"/>
        </w:rPr>
        <w:t xml:space="preserve"> «____» ___________________ 2016 г.</w:t>
      </w:r>
    </w:p>
    <w:p w:rsidR="00C812EB" w:rsidRPr="00C812EB" w:rsidRDefault="00C812EB" w:rsidP="00C812EB">
      <w:pPr>
        <w:spacing w:line="264" w:lineRule="auto"/>
        <w:ind w:firstLine="0"/>
        <w:jc w:val="right"/>
        <w:rPr>
          <w:sz w:val="24"/>
          <w:szCs w:val="24"/>
        </w:rPr>
      </w:pPr>
    </w:p>
    <w:p w:rsidR="00C812EB" w:rsidRPr="00C812EB" w:rsidRDefault="00C812EB" w:rsidP="00C812EB">
      <w:pPr>
        <w:spacing w:line="264" w:lineRule="auto"/>
        <w:ind w:firstLine="0"/>
        <w:jc w:val="right"/>
        <w:rPr>
          <w:sz w:val="24"/>
          <w:szCs w:val="24"/>
        </w:rPr>
      </w:pPr>
      <w:r w:rsidRPr="00C812EB">
        <w:rPr>
          <w:sz w:val="24"/>
          <w:szCs w:val="24"/>
        </w:rPr>
        <w:t>Согласовано на заседании</w:t>
      </w:r>
    </w:p>
    <w:p w:rsidR="00C812EB" w:rsidRPr="00C812EB" w:rsidRDefault="00C812EB" w:rsidP="00C812EB">
      <w:pPr>
        <w:spacing w:line="264" w:lineRule="auto"/>
        <w:ind w:firstLine="0"/>
        <w:jc w:val="right"/>
        <w:rPr>
          <w:sz w:val="24"/>
          <w:szCs w:val="24"/>
        </w:rPr>
      </w:pPr>
      <w:r w:rsidRPr="00C812EB">
        <w:rPr>
          <w:sz w:val="24"/>
          <w:szCs w:val="24"/>
        </w:rPr>
        <w:t>закупочной комиссии</w:t>
      </w:r>
    </w:p>
    <w:p w:rsidR="00C812EB" w:rsidRPr="00C812EB" w:rsidRDefault="00524D7A" w:rsidP="00C812EB">
      <w:pPr>
        <w:spacing w:line="264" w:lineRule="auto"/>
        <w:ind w:firstLine="0"/>
        <w:jc w:val="right"/>
        <w:rPr>
          <w:sz w:val="24"/>
          <w:szCs w:val="24"/>
        </w:rPr>
      </w:pPr>
      <w:r>
        <w:rPr>
          <w:sz w:val="24"/>
          <w:szCs w:val="24"/>
        </w:rPr>
        <w:t>Протокол № 03</w:t>
      </w:r>
      <w:r w:rsidR="009D24DF">
        <w:rPr>
          <w:sz w:val="24"/>
          <w:szCs w:val="24"/>
        </w:rPr>
        <w:t>23</w:t>
      </w:r>
      <w:r w:rsidR="00C812EB" w:rsidRPr="00C812EB">
        <w:rPr>
          <w:sz w:val="24"/>
          <w:szCs w:val="24"/>
        </w:rPr>
        <w:t>-ЯР-16</w:t>
      </w:r>
    </w:p>
    <w:p w:rsidR="00C812EB" w:rsidRPr="00C812EB" w:rsidRDefault="00C812EB" w:rsidP="00C812EB">
      <w:pPr>
        <w:spacing w:line="264" w:lineRule="auto"/>
        <w:ind w:firstLine="0"/>
        <w:jc w:val="right"/>
        <w:rPr>
          <w:sz w:val="24"/>
          <w:szCs w:val="24"/>
        </w:rPr>
      </w:pPr>
      <w:r w:rsidRPr="00C812EB">
        <w:rPr>
          <w:sz w:val="24"/>
          <w:szCs w:val="24"/>
        </w:rPr>
        <w:t>от «___» _______ 2016 года</w:t>
      </w:r>
    </w:p>
    <w:p w:rsidR="00C812EB" w:rsidRPr="00C812EB" w:rsidRDefault="00C812EB" w:rsidP="00C812EB">
      <w:pPr>
        <w:spacing w:line="264" w:lineRule="auto"/>
        <w:ind w:firstLine="0"/>
        <w:jc w:val="center"/>
        <w:rPr>
          <w:sz w:val="24"/>
          <w:szCs w:val="24"/>
        </w:rPr>
      </w:pPr>
    </w:p>
    <w:p w:rsidR="00C812EB" w:rsidRPr="00C812EB" w:rsidRDefault="00C812EB" w:rsidP="00C812EB">
      <w:pPr>
        <w:spacing w:line="264" w:lineRule="auto"/>
        <w:ind w:firstLine="0"/>
        <w:jc w:val="center"/>
        <w:rPr>
          <w:sz w:val="24"/>
          <w:szCs w:val="24"/>
        </w:rPr>
      </w:pPr>
    </w:p>
    <w:p w:rsidR="00C812EB" w:rsidRPr="00C812EB" w:rsidRDefault="00C812EB" w:rsidP="00C812EB">
      <w:pPr>
        <w:spacing w:line="264" w:lineRule="auto"/>
        <w:ind w:firstLine="0"/>
        <w:jc w:val="center"/>
        <w:rPr>
          <w:sz w:val="24"/>
          <w:szCs w:val="24"/>
        </w:rPr>
      </w:pPr>
    </w:p>
    <w:p w:rsidR="00C812EB" w:rsidRPr="00C812EB" w:rsidRDefault="00C812EB" w:rsidP="00C812EB">
      <w:pPr>
        <w:spacing w:line="264" w:lineRule="auto"/>
        <w:ind w:firstLine="0"/>
        <w:jc w:val="center"/>
        <w:rPr>
          <w:sz w:val="24"/>
          <w:szCs w:val="24"/>
        </w:rPr>
      </w:pPr>
      <w:r w:rsidRPr="00C812EB">
        <w:rPr>
          <w:sz w:val="24"/>
          <w:szCs w:val="24"/>
        </w:rPr>
        <w:t>Документация по запросу предложений</w:t>
      </w:r>
    </w:p>
    <w:p w:rsidR="00C812EB" w:rsidRPr="00C812EB" w:rsidRDefault="00C812EB" w:rsidP="00C812EB">
      <w:pPr>
        <w:spacing w:line="264" w:lineRule="auto"/>
        <w:ind w:firstLine="0"/>
        <w:jc w:val="center"/>
        <w:rPr>
          <w:sz w:val="24"/>
          <w:szCs w:val="24"/>
        </w:rPr>
      </w:pPr>
    </w:p>
    <w:p w:rsidR="00C812EB" w:rsidRPr="00C812EB" w:rsidRDefault="00C812EB" w:rsidP="00C812EB">
      <w:pPr>
        <w:spacing w:line="264" w:lineRule="auto"/>
        <w:ind w:firstLine="0"/>
        <w:jc w:val="center"/>
        <w:rPr>
          <w:sz w:val="24"/>
          <w:szCs w:val="24"/>
        </w:rPr>
      </w:pPr>
      <w:r w:rsidRPr="00C812EB">
        <w:rPr>
          <w:sz w:val="24"/>
          <w:szCs w:val="24"/>
        </w:rPr>
        <w:t>ОТКРЫТЫЙ ЗАПРОС ПРЕДЛОЖЕНИЙ</w:t>
      </w:r>
    </w:p>
    <w:p w:rsidR="00C812EB" w:rsidRPr="00C812EB" w:rsidRDefault="00C812EB" w:rsidP="00C812EB">
      <w:pPr>
        <w:spacing w:line="264" w:lineRule="auto"/>
        <w:ind w:firstLine="0"/>
        <w:jc w:val="center"/>
        <w:rPr>
          <w:sz w:val="24"/>
          <w:szCs w:val="24"/>
        </w:rPr>
      </w:pPr>
      <w:r w:rsidRPr="00C812EB">
        <w:rPr>
          <w:sz w:val="24"/>
          <w:szCs w:val="24"/>
        </w:rPr>
        <w:t xml:space="preserve">на право заключения Договора на поставку </w:t>
      </w:r>
      <w:r w:rsidR="009D24DF">
        <w:rPr>
          <w:sz w:val="24"/>
          <w:szCs w:val="24"/>
        </w:rPr>
        <w:t>железобетонных изделий (прочее)</w:t>
      </w:r>
      <w:r w:rsidR="00524D7A">
        <w:rPr>
          <w:sz w:val="24"/>
          <w:szCs w:val="24"/>
        </w:rPr>
        <w:t xml:space="preserve"> </w:t>
      </w:r>
      <w:r w:rsidRPr="00C812EB">
        <w:rPr>
          <w:sz w:val="24"/>
          <w:szCs w:val="24"/>
        </w:rPr>
        <w:t>для нужд ПАО «МРСК Центра» (филиала «Ярэнерго»)</w:t>
      </w:r>
    </w:p>
    <w:p w:rsidR="00C812EB" w:rsidRPr="00C812EB" w:rsidRDefault="00C812EB" w:rsidP="00C812EB">
      <w:pPr>
        <w:spacing w:line="264" w:lineRule="auto"/>
        <w:ind w:firstLine="0"/>
        <w:jc w:val="center"/>
        <w:rPr>
          <w:sz w:val="24"/>
          <w:szCs w:val="24"/>
        </w:rPr>
      </w:pPr>
    </w:p>
    <w:p w:rsidR="00C812EB" w:rsidRPr="00C812EB" w:rsidRDefault="00C812EB" w:rsidP="00C812EB">
      <w:pPr>
        <w:spacing w:line="264" w:lineRule="auto"/>
        <w:ind w:firstLine="0"/>
        <w:jc w:val="center"/>
        <w:rPr>
          <w:sz w:val="24"/>
          <w:szCs w:val="24"/>
        </w:rPr>
      </w:pPr>
      <w:r w:rsidRPr="00C812EB">
        <w:rPr>
          <w:sz w:val="24"/>
          <w:szCs w:val="24"/>
        </w:rPr>
        <w:t xml:space="preserve"> «ОБЩАЯ, КОММЕРЧЕСКАЯ И ТЕХНИЧЕСКАЯ ЧАСТИ» </w:t>
      </w:r>
    </w:p>
    <w:p w:rsidR="00C812EB" w:rsidRPr="00C812EB" w:rsidRDefault="00C812EB" w:rsidP="00C812EB">
      <w:pPr>
        <w:spacing w:line="264" w:lineRule="auto"/>
        <w:ind w:firstLine="0"/>
        <w:jc w:val="center"/>
        <w:rPr>
          <w:sz w:val="24"/>
          <w:szCs w:val="24"/>
        </w:rPr>
      </w:pPr>
    </w:p>
    <w:p w:rsidR="00C812EB" w:rsidRPr="00C812EB" w:rsidRDefault="00C812EB" w:rsidP="00C812EB">
      <w:pPr>
        <w:spacing w:line="264" w:lineRule="auto"/>
        <w:ind w:firstLine="0"/>
        <w:jc w:val="center"/>
        <w:rPr>
          <w:sz w:val="24"/>
          <w:szCs w:val="24"/>
        </w:rPr>
      </w:pPr>
    </w:p>
    <w:p w:rsidR="00C812EB" w:rsidRPr="00C812EB" w:rsidRDefault="00C812EB" w:rsidP="00C812EB">
      <w:pPr>
        <w:spacing w:line="264" w:lineRule="auto"/>
        <w:ind w:firstLine="0"/>
        <w:jc w:val="center"/>
        <w:rPr>
          <w:sz w:val="24"/>
          <w:szCs w:val="24"/>
        </w:rPr>
      </w:pPr>
    </w:p>
    <w:p w:rsidR="00C812EB" w:rsidRPr="00C812EB" w:rsidRDefault="00C812EB" w:rsidP="00C812EB">
      <w:pPr>
        <w:spacing w:line="264" w:lineRule="auto"/>
        <w:ind w:firstLine="0"/>
        <w:jc w:val="center"/>
        <w:rPr>
          <w:sz w:val="24"/>
          <w:szCs w:val="24"/>
        </w:rPr>
      </w:pPr>
    </w:p>
    <w:p w:rsidR="00C812EB" w:rsidRPr="00C812EB" w:rsidRDefault="00C812EB" w:rsidP="00C812EB">
      <w:pPr>
        <w:spacing w:line="264" w:lineRule="auto"/>
        <w:ind w:firstLine="0"/>
        <w:jc w:val="center"/>
        <w:rPr>
          <w:sz w:val="24"/>
          <w:szCs w:val="24"/>
        </w:rPr>
      </w:pPr>
    </w:p>
    <w:p w:rsidR="00C812EB" w:rsidRPr="00C812EB" w:rsidRDefault="00C812EB" w:rsidP="00C812EB">
      <w:pPr>
        <w:spacing w:line="264" w:lineRule="auto"/>
        <w:ind w:firstLine="0"/>
        <w:jc w:val="center"/>
        <w:rPr>
          <w:sz w:val="24"/>
          <w:szCs w:val="24"/>
        </w:rPr>
      </w:pPr>
    </w:p>
    <w:p w:rsidR="00C812EB" w:rsidRPr="00C812EB" w:rsidRDefault="00C812EB" w:rsidP="00C812EB">
      <w:pPr>
        <w:spacing w:line="264" w:lineRule="auto"/>
        <w:ind w:firstLine="0"/>
        <w:jc w:val="center"/>
        <w:rPr>
          <w:sz w:val="24"/>
          <w:szCs w:val="24"/>
        </w:rPr>
      </w:pPr>
    </w:p>
    <w:p w:rsidR="00C812EB" w:rsidRPr="00C812EB" w:rsidRDefault="00C812EB" w:rsidP="00C812EB">
      <w:pPr>
        <w:spacing w:line="264" w:lineRule="auto"/>
        <w:ind w:firstLine="0"/>
        <w:jc w:val="center"/>
        <w:rPr>
          <w:sz w:val="24"/>
          <w:szCs w:val="24"/>
        </w:rPr>
      </w:pPr>
    </w:p>
    <w:p w:rsidR="00C812EB" w:rsidRPr="00C812EB" w:rsidRDefault="00C812EB" w:rsidP="00C812EB">
      <w:pPr>
        <w:spacing w:line="264" w:lineRule="auto"/>
        <w:ind w:firstLine="0"/>
        <w:jc w:val="center"/>
        <w:rPr>
          <w:sz w:val="24"/>
          <w:szCs w:val="24"/>
        </w:rPr>
      </w:pPr>
    </w:p>
    <w:p w:rsidR="00C812EB" w:rsidRPr="00C812EB" w:rsidRDefault="00C812EB" w:rsidP="00C812EB">
      <w:pPr>
        <w:spacing w:line="264" w:lineRule="auto"/>
        <w:ind w:firstLine="0"/>
        <w:jc w:val="center"/>
        <w:rPr>
          <w:sz w:val="24"/>
          <w:szCs w:val="24"/>
        </w:rPr>
      </w:pPr>
    </w:p>
    <w:p w:rsidR="00C812EB" w:rsidRPr="00C812EB" w:rsidRDefault="00C812EB" w:rsidP="00C812EB">
      <w:pPr>
        <w:spacing w:line="264" w:lineRule="auto"/>
        <w:ind w:firstLine="0"/>
        <w:jc w:val="center"/>
        <w:rPr>
          <w:sz w:val="24"/>
          <w:szCs w:val="24"/>
        </w:rPr>
      </w:pPr>
    </w:p>
    <w:p w:rsidR="00C812EB" w:rsidRPr="00C812EB" w:rsidRDefault="00C812EB" w:rsidP="00C812EB">
      <w:pPr>
        <w:spacing w:line="264" w:lineRule="auto"/>
        <w:ind w:firstLine="0"/>
        <w:jc w:val="center"/>
        <w:rPr>
          <w:sz w:val="24"/>
          <w:szCs w:val="24"/>
        </w:rPr>
      </w:pPr>
      <w:r w:rsidRPr="00C812EB">
        <w:rPr>
          <w:sz w:val="24"/>
          <w:szCs w:val="24"/>
        </w:rPr>
        <w:t>г. Ярославль</w:t>
      </w:r>
    </w:p>
    <w:p w:rsidR="00717F60" w:rsidRPr="00E71A48" w:rsidRDefault="00C812EB" w:rsidP="00C812EB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  <w:r w:rsidRPr="00C812EB">
        <w:rPr>
          <w:sz w:val="24"/>
          <w:szCs w:val="24"/>
        </w:rPr>
        <w:t>2016 г.</w:t>
      </w: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E418BB" w:rsidRDefault="001952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E418BB">
        <w:rPr>
          <w:noProof/>
        </w:rPr>
        <w:t>1</w:t>
      </w:r>
      <w:r w:rsidR="00E418BB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E418BB">
        <w:rPr>
          <w:noProof/>
        </w:rPr>
        <w:t>Общие положения</w:t>
      </w:r>
      <w:r w:rsidR="00E418BB">
        <w:rPr>
          <w:noProof/>
        </w:rPr>
        <w:tab/>
      </w:r>
      <w:r>
        <w:rPr>
          <w:noProof/>
        </w:rPr>
        <w:fldChar w:fldCharType="begin"/>
      </w:r>
      <w:r w:rsidR="00E418BB">
        <w:rPr>
          <w:noProof/>
        </w:rPr>
        <w:instrText xml:space="preserve"> PAGEREF _Toc464120566 \h </w:instrText>
      </w:r>
      <w:r>
        <w:rPr>
          <w:noProof/>
        </w:rPr>
      </w:r>
      <w:r>
        <w:rPr>
          <w:noProof/>
        </w:rPr>
        <w:fldChar w:fldCharType="separate"/>
      </w:r>
      <w:r w:rsidR="00E647B2">
        <w:rPr>
          <w:noProof/>
        </w:rPr>
        <w:t>4</w:t>
      </w:r>
      <w:r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_Toc464120567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4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_Toc464120568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5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_Toc464120569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6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_Toc464120570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6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_Toc464120571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7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продукции с разбиением заказа на лоты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_Toc464120572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8</w:t>
      </w:r>
      <w:r w:rsidR="001952D8">
        <w:rPr>
          <w:noProof/>
        </w:rPr>
        <w:fldChar w:fldCharType="end"/>
      </w:r>
    </w:p>
    <w:p w:rsidR="00E418BB" w:rsidRDefault="00E418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0E0F37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_Toc464120579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10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_Toc464120580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10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0E0F37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_Toc464120584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10</w:t>
      </w:r>
      <w:r w:rsidR="001952D8">
        <w:rPr>
          <w:noProof/>
        </w:rPr>
        <w:fldChar w:fldCharType="end"/>
      </w:r>
    </w:p>
    <w:p w:rsidR="00E418BB" w:rsidRDefault="00E418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_Toc464120588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13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_Toc464120589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13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_Toc464120592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13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_Toc464120593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14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_Toc464120608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27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_Toc464120611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27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_Toc464120612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28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_Toc464120617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30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_Toc464120618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31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_Toc464120619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31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_Toc464120620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32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Поставщика по Договору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_Toc464120621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33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_Toc464120622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33</w:t>
      </w:r>
      <w:r w:rsidR="001952D8">
        <w:rPr>
          <w:noProof/>
        </w:rPr>
        <w:fldChar w:fldCharType="end"/>
      </w:r>
    </w:p>
    <w:p w:rsidR="00E418BB" w:rsidRDefault="00E418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0E0F37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_Toc464120623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34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требования к условиям поставки продукции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_Toc464120624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34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закупаемой продукции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_Toc464120627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34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поставляемой продукции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_Toc464120630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34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Участнику.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_Toc464120633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34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Иные требования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_Toc464120636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34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0E0F37">
        <w:rPr>
          <w:b w:val="0"/>
          <w:noProof/>
        </w:rPr>
        <w:t>4.6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_Toc464120639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34</w:t>
      </w:r>
      <w:r w:rsidR="001952D8">
        <w:rPr>
          <w:noProof/>
        </w:rPr>
        <w:fldChar w:fldCharType="end"/>
      </w:r>
    </w:p>
    <w:p w:rsidR="00E418BB" w:rsidRDefault="00E418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_Toc464120641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35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_Toc464120642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35</w:t>
      </w:r>
      <w:r w:rsidR="001952D8">
        <w:rPr>
          <w:noProof/>
        </w:rPr>
        <w:fldChar w:fldCharType="end"/>
      </w:r>
    </w:p>
    <w:p w:rsidR="00E418BB" w:rsidRDefault="00E418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_Toc464120645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39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0E0F37">
        <w:rPr>
          <w:bCs w:val="0"/>
          <w:noProof/>
        </w:rPr>
        <w:t xml:space="preserve">поставок </w:t>
      </w:r>
      <w:r>
        <w:rPr>
          <w:noProof/>
        </w:rPr>
        <w:t>(форма 2)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_Toc464120647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41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0E0F37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0E0F37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_Toc464120650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44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поставок (форма 4)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_Toc464120653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46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0E0F37">
        <w:rPr>
          <w:noProof/>
          <w:color w:val="000000"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0E0F37">
        <w:rPr>
          <w:noProof/>
          <w:color w:val="000000"/>
        </w:rPr>
        <w:t>Протокол разногласий к проекту Договора (форма 5)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_Toc464120656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48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6)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_Toc464120659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50</w:t>
      </w:r>
      <w:r w:rsidR="001952D8">
        <w:rPr>
          <w:noProof/>
        </w:rPr>
        <w:fldChar w:fldCharType="end"/>
      </w:r>
    </w:p>
    <w:p w:rsidR="00E418BB" w:rsidRDefault="00E418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 w:rsidRPr="000E0F37">
        <w:rPr>
          <w:noProof/>
        </w:rPr>
        <w:t>5.6.2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 w:rsidRPr="000E0F37"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_Toc464120661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52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7)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_Toc464120663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57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8)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_Toc464120666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59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9)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_Toc464120669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61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производителя продукции (форма 10)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_Toc464120672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63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11)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_Toc464120674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64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12)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_Toc464120677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67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13)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_Toc464120682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71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14)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_Toc464120685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74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15)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_Toc464120688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76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0E0F37">
        <w:rPr>
          <w:noProof/>
          <w:color w:val="000000"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выполнения поставок внутри коллективного Участника </w:t>
      </w:r>
      <w:r w:rsidRPr="000E0F37">
        <w:rPr>
          <w:noProof/>
          <w:color w:val="000000"/>
        </w:rPr>
        <w:t>(форма 16)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_Toc464120691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78</w:t>
      </w:r>
      <w:r w:rsidR="001952D8">
        <w:rPr>
          <w:noProof/>
        </w:rPr>
        <w:fldChar w:fldCharType="end"/>
      </w:r>
    </w:p>
    <w:p w:rsidR="00717F60" w:rsidRPr="00E71A48" w:rsidRDefault="001952D8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E722B6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64120566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64120567"/>
      <w:bookmarkEnd w:id="8"/>
      <w:r w:rsidRPr="00E71A48">
        <w:t>Общие сведения о процедуре запроса предложений</w:t>
      </w:r>
      <w:bookmarkEnd w:id="9"/>
    </w:p>
    <w:p w:rsidR="001D77D4" w:rsidRPr="001D77D4" w:rsidRDefault="00717F60" w:rsidP="001D77D4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/>
          <w:iCs/>
          <w:sz w:val="24"/>
          <w:szCs w:val="24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proofErr w:type="gramEnd"/>
      <w:r w:rsidR="007556FF" w:rsidRPr="00702B2C">
        <w:rPr>
          <w:iCs/>
          <w:sz w:val="24"/>
          <w:szCs w:val="24"/>
        </w:rPr>
        <w:t xml:space="preserve"> РФ, 127018, г. Москва, ул. 2-я Ямская, 4</w:t>
      </w:r>
      <w:r w:rsidR="00EC1043">
        <w:rPr>
          <w:iCs/>
          <w:sz w:val="24"/>
          <w:szCs w:val="24"/>
        </w:rPr>
        <w:t>, с</w:t>
      </w:r>
      <w:r w:rsidRPr="00702B2C">
        <w:rPr>
          <w:iCs/>
          <w:sz w:val="24"/>
          <w:szCs w:val="24"/>
        </w:rPr>
        <w:t xml:space="preserve">екретарь </w:t>
      </w:r>
      <w:r w:rsidRPr="001D77D4">
        <w:rPr>
          <w:iCs/>
          <w:sz w:val="24"/>
          <w:szCs w:val="24"/>
        </w:rPr>
        <w:t xml:space="preserve">Закупочной комиссии – </w:t>
      </w:r>
      <w:r w:rsidR="001D77D4" w:rsidRPr="001D77D4">
        <w:rPr>
          <w:iCs/>
          <w:sz w:val="24"/>
          <w:szCs w:val="24"/>
        </w:rPr>
        <w:t xml:space="preserve">специалист отдела закупочной деятельности Управления логистики и материально-технического обеспечения филиала ПАО «МРСК Центра»  - «Ярэнерго» </w:t>
      </w:r>
      <w:r w:rsidR="00B1257E" w:rsidRPr="00AC178A">
        <w:rPr>
          <w:sz w:val="24"/>
          <w:szCs w:val="24"/>
        </w:rPr>
        <w:t>Митрофанов</w:t>
      </w:r>
      <w:r w:rsidR="00B1257E">
        <w:t>а</w:t>
      </w:r>
      <w:r w:rsidR="00B1257E" w:rsidRPr="00AC178A">
        <w:rPr>
          <w:sz w:val="24"/>
          <w:szCs w:val="24"/>
        </w:rPr>
        <w:t xml:space="preserve"> Екатерин</w:t>
      </w:r>
      <w:r w:rsidR="00B1257E">
        <w:t>а</w:t>
      </w:r>
      <w:r w:rsidR="00B1257E" w:rsidRPr="00AC178A">
        <w:rPr>
          <w:sz w:val="24"/>
          <w:szCs w:val="24"/>
        </w:rPr>
        <w:t xml:space="preserve"> Николаевн</w:t>
      </w:r>
      <w:r w:rsidR="00B1257E">
        <w:t>а</w:t>
      </w:r>
      <w:r w:rsidR="001D77D4" w:rsidRPr="001D77D4">
        <w:rPr>
          <w:iCs/>
          <w:sz w:val="24"/>
          <w:szCs w:val="24"/>
        </w:rPr>
        <w:t>, контактный телефон: (4852) 78-14-5</w:t>
      </w:r>
      <w:r w:rsidR="00B1257E">
        <w:rPr>
          <w:iCs/>
          <w:sz w:val="24"/>
          <w:szCs w:val="24"/>
        </w:rPr>
        <w:t>4</w:t>
      </w:r>
      <w:r w:rsidR="001D77D4" w:rsidRPr="001D77D4">
        <w:rPr>
          <w:iCs/>
          <w:sz w:val="24"/>
          <w:szCs w:val="24"/>
        </w:rPr>
        <w:t xml:space="preserve">, адрес электронной почты: </w:t>
      </w:r>
      <w:hyperlink r:id="rId18" w:history="1">
        <w:r w:rsidR="00B1257E" w:rsidRPr="00AC178A">
          <w:rPr>
            <w:rStyle w:val="a7"/>
            <w:sz w:val="24"/>
            <w:szCs w:val="24"/>
            <w:lang w:val="en-US"/>
          </w:rPr>
          <w:t>Mitrofanova</w:t>
        </w:r>
        <w:r w:rsidR="00B1257E" w:rsidRPr="00AC178A">
          <w:rPr>
            <w:rStyle w:val="a7"/>
            <w:sz w:val="24"/>
            <w:szCs w:val="24"/>
          </w:rPr>
          <w:t>.</w:t>
        </w:r>
        <w:r w:rsidR="00B1257E" w:rsidRPr="00AC178A">
          <w:rPr>
            <w:rStyle w:val="a7"/>
            <w:sz w:val="24"/>
            <w:szCs w:val="24"/>
            <w:lang w:val="en-US"/>
          </w:rPr>
          <w:t>en</w:t>
        </w:r>
        <w:r w:rsidR="00B1257E" w:rsidRPr="00AC178A">
          <w:rPr>
            <w:rStyle w:val="a7"/>
            <w:sz w:val="24"/>
            <w:szCs w:val="24"/>
          </w:rPr>
          <w:t>@</w:t>
        </w:r>
        <w:r w:rsidR="00B1257E" w:rsidRPr="00AC178A">
          <w:rPr>
            <w:rStyle w:val="a7"/>
            <w:sz w:val="24"/>
            <w:szCs w:val="24"/>
            <w:lang w:val="en-US"/>
          </w:rPr>
          <w:t>mrsk</w:t>
        </w:r>
        <w:r w:rsidR="00B1257E" w:rsidRPr="00AC178A">
          <w:rPr>
            <w:rStyle w:val="a7"/>
            <w:sz w:val="24"/>
            <w:szCs w:val="24"/>
          </w:rPr>
          <w:t>-1.</w:t>
        </w:r>
        <w:r w:rsidR="00B1257E" w:rsidRPr="00AC178A">
          <w:rPr>
            <w:rStyle w:val="a7"/>
            <w:sz w:val="24"/>
            <w:szCs w:val="24"/>
            <w:lang w:val="en-US"/>
          </w:rPr>
          <w:t>ru</w:t>
        </w:r>
      </w:hyperlink>
      <w:r w:rsidR="00CD0E79">
        <w:rPr>
          <w:iCs/>
        </w:rPr>
        <w:t xml:space="preserve"> </w:t>
      </w:r>
      <w:r w:rsidR="001D77D4" w:rsidRPr="001D77D4">
        <w:rPr>
          <w:iCs/>
          <w:sz w:val="24"/>
          <w:szCs w:val="24"/>
        </w:rPr>
        <w:t xml:space="preserve"> Извещением о проведении открытого запроса предложений, </w:t>
      </w:r>
      <w:r w:rsidR="001D77D4" w:rsidRPr="001D75CD">
        <w:rPr>
          <w:iCs/>
          <w:sz w:val="24"/>
          <w:szCs w:val="24"/>
        </w:rPr>
        <w:t xml:space="preserve">опубликованным </w:t>
      </w:r>
      <w:r w:rsidR="001D77D4" w:rsidRPr="001D75CD">
        <w:rPr>
          <w:b/>
          <w:iCs/>
          <w:sz w:val="24"/>
          <w:szCs w:val="24"/>
        </w:rPr>
        <w:t>«</w:t>
      </w:r>
      <w:r w:rsidR="00D64687">
        <w:rPr>
          <w:b/>
          <w:iCs/>
          <w:sz w:val="24"/>
          <w:szCs w:val="24"/>
        </w:rPr>
        <w:t>02</w:t>
      </w:r>
      <w:r w:rsidR="001D77D4" w:rsidRPr="001D75CD">
        <w:rPr>
          <w:b/>
          <w:iCs/>
          <w:sz w:val="24"/>
          <w:szCs w:val="24"/>
        </w:rPr>
        <w:t xml:space="preserve">» </w:t>
      </w:r>
      <w:r w:rsidR="00D64687">
        <w:rPr>
          <w:b/>
          <w:iCs/>
          <w:sz w:val="24"/>
          <w:szCs w:val="24"/>
        </w:rPr>
        <w:t>но</w:t>
      </w:r>
      <w:r w:rsidR="00CD0E79" w:rsidRPr="001D75CD">
        <w:rPr>
          <w:b/>
          <w:iCs/>
          <w:sz w:val="24"/>
          <w:szCs w:val="24"/>
        </w:rPr>
        <w:t>ября</w:t>
      </w:r>
      <w:r w:rsidR="001D77D4" w:rsidRPr="001D75CD">
        <w:rPr>
          <w:b/>
          <w:iCs/>
          <w:sz w:val="24"/>
          <w:szCs w:val="24"/>
        </w:rPr>
        <w:t xml:space="preserve"> 2016</w:t>
      </w:r>
      <w:r w:rsidR="001D77D4" w:rsidRPr="001D77D4">
        <w:rPr>
          <w:b/>
          <w:iCs/>
          <w:sz w:val="24"/>
          <w:szCs w:val="24"/>
        </w:rPr>
        <w:t xml:space="preserve"> г.</w:t>
      </w:r>
      <w:r w:rsidR="001D77D4" w:rsidRPr="001D77D4">
        <w:rPr>
          <w:iCs/>
          <w:sz w:val="24"/>
          <w:szCs w:val="24"/>
        </w:rPr>
        <w:t xml:space="preserve"> на официальном сайте (</w:t>
      </w:r>
      <w:hyperlink r:id="rId19" w:history="1">
        <w:r w:rsidR="001D77D4" w:rsidRPr="001D77D4">
          <w:rPr>
            <w:rStyle w:val="a7"/>
            <w:iCs/>
            <w:sz w:val="24"/>
            <w:szCs w:val="24"/>
          </w:rPr>
          <w:t>www.zakupki.</w:t>
        </w:r>
        <w:r w:rsidR="001D77D4" w:rsidRPr="001D77D4">
          <w:rPr>
            <w:rStyle w:val="a7"/>
            <w:iCs/>
            <w:sz w:val="24"/>
            <w:szCs w:val="24"/>
            <w:lang w:val="en-US"/>
          </w:rPr>
          <w:t>gov</w:t>
        </w:r>
        <w:r w:rsidR="001D77D4" w:rsidRPr="001D77D4">
          <w:rPr>
            <w:rStyle w:val="a7"/>
            <w:iCs/>
            <w:sz w:val="24"/>
            <w:szCs w:val="24"/>
          </w:rPr>
          <w:t>.ru</w:t>
        </w:r>
      </w:hyperlink>
      <w:r w:rsidR="001D77D4" w:rsidRPr="001D77D4">
        <w:rPr>
          <w:iCs/>
          <w:sz w:val="24"/>
          <w:szCs w:val="24"/>
        </w:rPr>
        <w:t>), на сайте ПАО «МРСК Центра» (</w:t>
      </w:r>
      <w:hyperlink r:id="rId20" w:history="1">
        <w:r w:rsidR="001D77D4" w:rsidRPr="001D77D4">
          <w:rPr>
            <w:rStyle w:val="a7"/>
            <w:iCs/>
            <w:sz w:val="24"/>
            <w:szCs w:val="24"/>
          </w:rPr>
          <w:t>www.mrsk-1.ru</w:t>
        </w:r>
      </w:hyperlink>
      <w:r w:rsidR="001D77D4" w:rsidRPr="001D77D4">
        <w:rPr>
          <w:iCs/>
          <w:sz w:val="24"/>
          <w:szCs w:val="24"/>
        </w:rPr>
        <w:t xml:space="preserve">), на сайте ЭТП, указанном в п. </w:t>
      </w:r>
      <w:r w:rsidR="001D77D4" w:rsidRPr="001D77D4">
        <w:rPr>
          <w:iCs/>
          <w:sz w:val="24"/>
          <w:szCs w:val="24"/>
        </w:rPr>
        <w:fldChar w:fldCharType="begin"/>
      </w:r>
      <w:r w:rsidR="001D77D4" w:rsidRPr="001D77D4">
        <w:rPr>
          <w:iCs/>
          <w:sz w:val="24"/>
          <w:szCs w:val="24"/>
        </w:rPr>
        <w:instrText xml:space="preserve"> REF _Ref440269836 \r \h  \* MERGEFORMAT </w:instrText>
      </w:r>
      <w:r w:rsidR="001D77D4" w:rsidRPr="001D77D4">
        <w:rPr>
          <w:iCs/>
          <w:sz w:val="24"/>
          <w:szCs w:val="24"/>
        </w:rPr>
      </w:r>
      <w:r w:rsidR="001D77D4" w:rsidRPr="001D77D4">
        <w:rPr>
          <w:iCs/>
          <w:sz w:val="24"/>
          <w:szCs w:val="24"/>
        </w:rPr>
        <w:fldChar w:fldCharType="separate"/>
      </w:r>
      <w:r w:rsidR="00E647B2">
        <w:rPr>
          <w:iCs/>
          <w:sz w:val="24"/>
          <w:szCs w:val="24"/>
        </w:rPr>
        <w:t>1.1.2</w:t>
      </w:r>
      <w:r w:rsidR="001D77D4" w:rsidRPr="001D77D4">
        <w:rPr>
          <w:iCs/>
          <w:sz w:val="24"/>
          <w:szCs w:val="24"/>
        </w:rPr>
        <w:fldChar w:fldCharType="end"/>
      </w:r>
      <w:r w:rsidR="001D77D4" w:rsidRPr="001D77D4">
        <w:rPr>
          <w:iCs/>
          <w:sz w:val="24"/>
          <w:szCs w:val="24"/>
        </w:rPr>
        <w:t xml:space="preserve"> настоящей Документации,  пригласило юридических лиц и физических лиц (в т. ч. индивидуальных предпринимателей), являющихся субъектами малого и среднего предпринимательства (соответствующих критериям отнесения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 (далее – Участники) к участию в процедуре Открытого запроса предложений (далее – запрос предложений) на право заключения Договора на поставку </w:t>
      </w:r>
      <w:r w:rsidR="009D24DF">
        <w:rPr>
          <w:iCs/>
          <w:sz w:val="24"/>
          <w:szCs w:val="24"/>
        </w:rPr>
        <w:t>железобетонных изделий (прочее)</w:t>
      </w:r>
      <w:r w:rsidR="00524D7A">
        <w:rPr>
          <w:iCs/>
          <w:sz w:val="24"/>
          <w:szCs w:val="24"/>
        </w:rPr>
        <w:t xml:space="preserve"> </w:t>
      </w:r>
      <w:r w:rsidR="001D77D4" w:rsidRPr="001D77D4">
        <w:rPr>
          <w:iCs/>
          <w:sz w:val="24"/>
          <w:szCs w:val="24"/>
        </w:rPr>
        <w:t xml:space="preserve">для нужд ПАО «МРСК Центра» (филиала «Ярэнерго»), расположенного по адресу: РФ, 150003, г. Ярославль, ул. Воинова, д. 12. </w:t>
      </w:r>
    </w:p>
    <w:p w:rsidR="00717F60" w:rsidRPr="001D77D4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bookmarkEnd w:id="10"/>
      <w:bookmarkEnd w:id="11"/>
      <w:bookmarkEnd w:id="12"/>
      <w:bookmarkEnd w:id="13"/>
      <w:r w:rsidRPr="00C12FA4">
        <w:rPr>
          <w:sz w:val="24"/>
          <w:szCs w:val="24"/>
        </w:rPr>
        <w:t xml:space="preserve">Настоящий </w:t>
      </w:r>
      <w:r w:rsidR="004B5EB3" w:rsidRPr="00C12FA4">
        <w:rPr>
          <w:sz w:val="24"/>
          <w:szCs w:val="24"/>
        </w:rPr>
        <w:t>З</w:t>
      </w:r>
      <w:r w:rsidRPr="00C12FA4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C12FA4">
        <w:rPr>
          <w:sz w:val="24"/>
          <w:szCs w:val="24"/>
        </w:rPr>
        <w:t>электронной торговой площадк</w:t>
      </w:r>
      <w:r w:rsidR="00414AB1">
        <w:rPr>
          <w:sz w:val="24"/>
          <w:szCs w:val="24"/>
        </w:rPr>
        <w:t>и</w:t>
      </w:r>
      <w:r w:rsidR="00702B2C" w:rsidRPr="00C12FA4">
        <w:rPr>
          <w:sz w:val="24"/>
          <w:szCs w:val="24"/>
        </w:rPr>
        <w:t xml:space="preserve"> </w:t>
      </w:r>
      <w:r w:rsidR="000D70B6" w:rsidRPr="00C12FA4">
        <w:rPr>
          <w:sz w:val="24"/>
          <w:szCs w:val="24"/>
        </w:rPr>
        <w:t>П</w:t>
      </w:r>
      <w:r w:rsidR="00702B2C" w:rsidRPr="00C12FA4">
        <w:rPr>
          <w:sz w:val="24"/>
          <w:szCs w:val="24"/>
        </w:rPr>
        <w:t>АО «</w:t>
      </w:r>
      <w:r w:rsidR="00702B2C" w:rsidRPr="001D77D4">
        <w:rPr>
          <w:sz w:val="24"/>
          <w:szCs w:val="24"/>
        </w:rPr>
        <w:t xml:space="preserve">Россети» </w:t>
      </w:r>
      <w:hyperlink r:id="rId21" w:history="1">
        <w:r w:rsidR="00224A93">
          <w:rPr>
            <w:rStyle w:val="a7"/>
            <w:sz w:val="24"/>
            <w:szCs w:val="24"/>
          </w:rPr>
          <w:t>etp.rosseti.ru</w:t>
        </w:r>
      </w:hyperlink>
      <w:r w:rsidR="00702B2C" w:rsidRPr="001D77D4">
        <w:rPr>
          <w:sz w:val="24"/>
          <w:szCs w:val="24"/>
        </w:rPr>
        <w:t xml:space="preserve"> (далее — ЭТП)</w:t>
      </w:r>
      <w:r w:rsidR="005B75A6" w:rsidRPr="001D77D4">
        <w:rPr>
          <w:sz w:val="24"/>
          <w:szCs w:val="24"/>
        </w:rPr>
        <w:t>.</w:t>
      </w:r>
      <w:bookmarkEnd w:id="14"/>
      <w:r w:rsidR="00B1257E">
        <w:rPr>
          <w:sz w:val="24"/>
          <w:szCs w:val="24"/>
        </w:rPr>
        <w:t xml:space="preserve"> </w:t>
      </w:r>
    </w:p>
    <w:p w:rsidR="00717F60" w:rsidRPr="00C12FA4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C12FA4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 xml:space="preserve">: </w:t>
      </w:r>
      <w:r w:rsidRPr="00C12FA4">
        <w:rPr>
          <w:sz w:val="24"/>
          <w:szCs w:val="24"/>
        </w:rPr>
        <w:t xml:space="preserve">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5"/>
    </w:p>
    <w:p w:rsidR="008C4223" w:rsidRDefault="004B5EB3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E71A48">
        <w:rPr>
          <w:sz w:val="24"/>
          <w:szCs w:val="24"/>
        </w:rPr>
        <w:t>Предмет З</w:t>
      </w:r>
      <w:r w:rsidR="00717F60" w:rsidRPr="00E71A48">
        <w:rPr>
          <w:sz w:val="24"/>
          <w:szCs w:val="24"/>
        </w:rPr>
        <w:t>апроса предложений</w:t>
      </w:r>
      <w:r w:rsidR="00702B2C">
        <w:rPr>
          <w:sz w:val="24"/>
          <w:szCs w:val="24"/>
        </w:rPr>
        <w:t>:</w:t>
      </w:r>
      <w:bookmarkEnd w:id="16"/>
    </w:p>
    <w:p w:rsidR="00A40714" w:rsidRPr="00CD0E79" w:rsidRDefault="008C4223" w:rsidP="00E722B6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12FA4">
        <w:rPr>
          <w:b/>
          <w:sz w:val="24"/>
          <w:szCs w:val="24"/>
          <w:u w:val="single"/>
        </w:rPr>
        <w:t>Лот №1:</w:t>
      </w:r>
      <w:r w:rsidR="00717F60" w:rsidRPr="00C12FA4">
        <w:rPr>
          <w:sz w:val="24"/>
          <w:szCs w:val="24"/>
        </w:rPr>
        <w:t xml:space="preserve"> право </w:t>
      </w:r>
      <w:r w:rsidR="00717F60" w:rsidRPr="00CD0E79">
        <w:rPr>
          <w:sz w:val="24"/>
          <w:szCs w:val="24"/>
        </w:rPr>
        <w:t xml:space="preserve">заключения </w:t>
      </w:r>
      <w:r w:rsidR="00123C70" w:rsidRPr="00CD0E79">
        <w:rPr>
          <w:sz w:val="24"/>
          <w:szCs w:val="24"/>
        </w:rPr>
        <w:t>Договор</w:t>
      </w:r>
      <w:r w:rsidR="00702B2C" w:rsidRPr="00CD0E79">
        <w:rPr>
          <w:sz w:val="24"/>
          <w:szCs w:val="24"/>
        </w:rPr>
        <w:t>ов</w:t>
      </w:r>
      <w:r w:rsidR="00A40714" w:rsidRPr="00CD0E79">
        <w:rPr>
          <w:sz w:val="24"/>
          <w:szCs w:val="24"/>
        </w:rPr>
        <w:t xml:space="preserve"> </w:t>
      </w:r>
      <w:bookmarkEnd w:id="17"/>
      <w:r w:rsidR="00CD0E79" w:rsidRPr="00CD0E79">
        <w:rPr>
          <w:sz w:val="24"/>
          <w:szCs w:val="24"/>
        </w:rPr>
        <w:t xml:space="preserve">на поставку </w:t>
      </w:r>
      <w:r w:rsidR="009D24DF">
        <w:rPr>
          <w:sz w:val="24"/>
          <w:szCs w:val="24"/>
        </w:rPr>
        <w:t>железобетонных изделий (прочее)</w:t>
      </w:r>
      <w:r w:rsidR="00524D7A">
        <w:rPr>
          <w:sz w:val="24"/>
          <w:szCs w:val="24"/>
        </w:rPr>
        <w:t xml:space="preserve"> </w:t>
      </w:r>
      <w:r w:rsidR="00CD0E79" w:rsidRPr="00CD0E79">
        <w:rPr>
          <w:sz w:val="24"/>
          <w:szCs w:val="24"/>
        </w:rPr>
        <w:t>для нужд ПАО «МРСК Центра» (филиала «Ярэнерго»)</w:t>
      </w:r>
      <w:r w:rsidR="00702B2C" w:rsidRPr="00CD0E79">
        <w:rPr>
          <w:sz w:val="24"/>
          <w:szCs w:val="24"/>
        </w:rPr>
        <w:t>.</w:t>
      </w:r>
    </w:p>
    <w:p w:rsidR="008C4223" w:rsidRDefault="008C4223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</w:rPr>
      </w:pPr>
      <w:r w:rsidRPr="00CD0E79">
        <w:rPr>
          <w:sz w:val="24"/>
          <w:szCs w:val="24"/>
        </w:rPr>
        <w:t xml:space="preserve">Количество лотов: </w:t>
      </w:r>
      <w:r w:rsidRPr="00CD0E79">
        <w:rPr>
          <w:b/>
          <w:sz w:val="24"/>
          <w:szCs w:val="24"/>
        </w:rPr>
        <w:t>1 (один)</w:t>
      </w:r>
      <w:r w:rsidRPr="00CD0E79">
        <w:rPr>
          <w:sz w:val="24"/>
          <w:szCs w:val="24"/>
        </w:rPr>
        <w:t>.</w:t>
      </w:r>
    </w:p>
    <w:p w:rsidR="00CD0E79" w:rsidRPr="00CD0E79" w:rsidRDefault="00CD0E79" w:rsidP="00CD0E79">
      <w:pPr>
        <w:keepNext/>
        <w:autoSpaceDE w:val="0"/>
        <w:autoSpaceDN w:val="0"/>
        <w:spacing w:line="264" w:lineRule="auto"/>
        <w:ind w:firstLine="540"/>
        <w:rPr>
          <w:color w:val="000000"/>
          <w:sz w:val="24"/>
          <w:szCs w:val="24"/>
          <w:lang w:eastAsia="ru-RU"/>
        </w:rPr>
      </w:pPr>
      <w:r w:rsidRPr="005A1229">
        <w:rPr>
          <w:color w:val="000000"/>
          <w:sz w:val="24"/>
          <w:szCs w:val="24"/>
          <w:lang w:eastAsia="ru-RU"/>
        </w:rPr>
        <w:t>Участник должен принять во внимание, что ссылка на тип (марку) продукции, носит описательный, а не обязательный характер. В случае</w:t>
      </w:r>
      <w:proofErr w:type="gramStart"/>
      <w:r w:rsidRPr="005A1229">
        <w:rPr>
          <w:color w:val="000000"/>
          <w:sz w:val="24"/>
          <w:szCs w:val="24"/>
          <w:lang w:eastAsia="ru-RU"/>
        </w:rPr>
        <w:t>,</w:t>
      </w:r>
      <w:proofErr w:type="gramEnd"/>
      <w:r w:rsidRPr="005A1229">
        <w:rPr>
          <w:color w:val="000000"/>
          <w:sz w:val="24"/>
          <w:szCs w:val="24"/>
          <w:lang w:eastAsia="ru-RU"/>
        </w:rPr>
        <w:t xml:space="preserve"> если Участником предлагаются аналоги требуемой Заказчику продукции в составе своей Заявки, он должен в обязательном порядке предоставить подробное техническое описание предлагаемого к поставке аналога. Отсутствие в составе предложения подробного технического описания аналогов продукции будет являться причиной отклонения Заявки</w:t>
      </w:r>
      <w:r>
        <w:rPr>
          <w:color w:val="000000"/>
          <w:sz w:val="24"/>
          <w:szCs w:val="24"/>
          <w:lang w:eastAsia="ru-RU"/>
        </w:rPr>
        <w:t xml:space="preserve"> Участника.</w:t>
      </w:r>
    </w:p>
    <w:bookmarkEnd w:id="18"/>
    <w:p w:rsidR="009D7F01" w:rsidRPr="00E71A48" w:rsidRDefault="009D7F01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E71A48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Участник самостоятельно, в рамках своей </w:t>
      </w:r>
      <w:r w:rsidR="00702B2C">
        <w:rPr>
          <w:i/>
          <w:snapToGrid w:val="0"/>
          <w:sz w:val="24"/>
          <w:szCs w:val="24"/>
          <w:shd w:val="clear" w:color="auto" w:fill="FFFF99"/>
          <w:lang w:eastAsia="ru-RU"/>
        </w:rPr>
        <w:t>Заявки</w:t>
      </w:r>
      <w:r w:rsidRPr="00E71A48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формирует стоимость </w:t>
      </w:r>
      <w:r w:rsidR="00E56A22" w:rsidRPr="007252E9">
        <w:rPr>
          <w:i/>
          <w:snapToGrid w:val="0"/>
          <w:sz w:val="24"/>
          <w:szCs w:val="24"/>
          <w:shd w:val="clear" w:color="auto" w:fill="FFFF99"/>
          <w:lang w:eastAsia="ru-RU"/>
        </w:rPr>
        <w:t>предлагаемой к поставке продукции</w:t>
      </w:r>
      <w:r w:rsidRPr="00E71A48">
        <w:rPr>
          <w:i/>
          <w:snapToGrid w:val="0"/>
          <w:sz w:val="24"/>
          <w:szCs w:val="24"/>
          <w:shd w:val="clear" w:color="auto" w:fill="FFFF99"/>
          <w:lang w:eastAsia="ru-RU"/>
        </w:rPr>
        <w:t>, закупаем</w:t>
      </w:r>
      <w:r w:rsidRPr="007252E9">
        <w:rPr>
          <w:i/>
          <w:snapToGrid w:val="0"/>
          <w:sz w:val="24"/>
          <w:szCs w:val="24"/>
          <w:shd w:val="clear" w:color="auto" w:fill="FFFF99"/>
          <w:lang w:eastAsia="ru-RU"/>
        </w:rPr>
        <w:t>о</w:t>
      </w:r>
      <w:r w:rsidR="00E56A22" w:rsidRPr="007252E9">
        <w:rPr>
          <w:i/>
          <w:snapToGrid w:val="0"/>
          <w:sz w:val="24"/>
          <w:szCs w:val="24"/>
          <w:shd w:val="clear" w:color="auto" w:fill="FFFF99"/>
          <w:lang w:eastAsia="ru-RU"/>
        </w:rPr>
        <w:t>й</w:t>
      </w:r>
      <w:r w:rsidRPr="00E71A48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через заводы-изготовителей либо их дилеров, и несет ответственность за ее обоснованность перед Организатором и Заказчиком</w:t>
      </w:r>
      <w:r w:rsidRPr="00E71A48">
        <w:rPr>
          <w:sz w:val="24"/>
          <w:szCs w:val="24"/>
          <w:lang w:eastAsia="ru-RU"/>
        </w:rPr>
        <w:t>.</w:t>
      </w:r>
    </w:p>
    <w:p w:rsidR="00804801" w:rsidRPr="008907B1" w:rsidRDefault="00B5344A" w:rsidP="00E722B6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E71A48">
        <w:rPr>
          <w:sz w:val="24"/>
          <w:szCs w:val="24"/>
        </w:rPr>
        <w:t xml:space="preserve">Частичное </w:t>
      </w:r>
      <w:r w:rsidRPr="008907B1">
        <w:rPr>
          <w:sz w:val="24"/>
          <w:szCs w:val="24"/>
        </w:rPr>
        <w:t>выполнение</w:t>
      </w:r>
      <w:r w:rsidR="002946EF" w:rsidRPr="008907B1">
        <w:rPr>
          <w:sz w:val="24"/>
          <w:szCs w:val="24"/>
        </w:rPr>
        <w:t xml:space="preserve"> </w:t>
      </w:r>
      <w:r w:rsidR="004D17BD" w:rsidRPr="008907B1">
        <w:rPr>
          <w:sz w:val="24"/>
          <w:szCs w:val="24"/>
        </w:rPr>
        <w:t xml:space="preserve">поставок, </w:t>
      </w:r>
      <w:r w:rsidR="00AD3EBC" w:rsidRPr="008907B1">
        <w:rPr>
          <w:sz w:val="24"/>
          <w:szCs w:val="24"/>
        </w:rPr>
        <w:t>работ (услуг)</w:t>
      </w:r>
      <w:r w:rsidRPr="008907B1">
        <w:rPr>
          <w:sz w:val="24"/>
          <w:szCs w:val="24"/>
        </w:rPr>
        <w:t xml:space="preserve"> не допускается.</w:t>
      </w:r>
    </w:p>
    <w:p w:rsidR="00717F60" w:rsidRPr="008907B1" w:rsidRDefault="008D2928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8907B1">
        <w:rPr>
          <w:sz w:val="24"/>
          <w:szCs w:val="24"/>
        </w:rPr>
        <w:t>Сроки</w:t>
      </w:r>
      <w:r w:rsidR="00717F60" w:rsidRPr="008907B1">
        <w:rPr>
          <w:sz w:val="24"/>
          <w:szCs w:val="24"/>
        </w:rPr>
        <w:t xml:space="preserve"> </w:t>
      </w:r>
      <w:r w:rsidR="002946EF" w:rsidRPr="008907B1">
        <w:rPr>
          <w:sz w:val="24"/>
          <w:szCs w:val="24"/>
        </w:rPr>
        <w:t xml:space="preserve">выполнения </w:t>
      </w:r>
      <w:r w:rsidR="00702B2C" w:rsidRPr="008907B1">
        <w:rPr>
          <w:sz w:val="24"/>
          <w:szCs w:val="24"/>
        </w:rPr>
        <w:t>поставок</w:t>
      </w:r>
      <w:r w:rsidR="00717F60" w:rsidRPr="008907B1">
        <w:rPr>
          <w:sz w:val="24"/>
          <w:szCs w:val="24"/>
        </w:rPr>
        <w:t xml:space="preserve">: </w:t>
      </w:r>
      <w:r w:rsidR="00046077" w:rsidRPr="008907B1">
        <w:rPr>
          <w:b/>
          <w:sz w:val="24"/>
          <w:szCs w:val="24"/>
        </w:rPr>
        <w:t>с момента заключения Договора по</w:t>
      </w:r>
      <w:r w:rsidR="009062AE" w:rsidRPr="008907B1">
        <w:rPr>
          <w:b/>
          <w:sz w:val="24"/>
          <w:szCs w:val="24"/>
        </w:rPr>
        <w:t xml:space="preserve"> 30.06.2017г.</w:t>
      </w:r>
      <w:bookmarkEnd w:id="19"/>
    </w:p>
    <w:p w:rsidR="008D2928" w:rsidRPr="008907B1" w:rsidRDefault="002A47D1" w:rsidP="00840CEA">
      <w:pPr>
        <w:keepNext/>
        <w:widowControl w:val="0"/>
        <w:numPr>
          <w:ilvl w:val="2"/>
          <w:numId w:val="18"/>
        </w:numPr>
        <w:tabs>
          <w:tab w:val="clear" w:pos="720"/>
          <w:tab w:val="num" w:pos="0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67"/>
        <w:rPr>
          <w:sz w:val="24"/>
          <w:szCs w:val="24"/>
        </w:rPr>
      </w:pPr>
      <w:bookmarkStart w:id="20" w:name="_Ref440270651"/>
      <w:proofErr w:type="gramStart"/>
      <w:r w:rsidRPr="008907B1">
        <w:rPr>
          <w:sz w:val="24"/>
          <w:szCs w:val="24"/>
        </w:rPr>
        <w:t xml:space="preserve">Отгрузочные реквизиты/базис поставки: </w:t>
      </w:r>
      <w:r w:rsidR="008D2928" w:rsidRPr="008907B1">
        <w:rPr>
          <w:sz w:val="24"/>
          <w:szCs w:val="24"/>
        </w:rPr>
        <w:t xml:space="preserve">на условиях DDP (Согласно ИНКОТЕРМС </w:t>
      </w:r>
      <w:r w:rsidR="00DA1402" w:rsidRPr="008907B1">
        <w:rPr>
          <w:sz w:val="24"/>
          <w:szCs w:val="24"/>
        </w:rPr>
        <w:t>2010</w:t>
      </w:r>
      <w:r w:rsidR="008D2928" w:rsidRPr="008907B1">
        <w:rPr>
          <w:sz w:val="24"/>
          <w:szCs w:val="24"/>
        </w:rPr>
        <w:t xml:space="preserve">) </w:t>
      </w:r>
      <w:bookmarkEnd w:id="20"/>
      <w:r w:rsidR="008907B1" w:rsidRPr="008907B1">
        <w:rPr>
          <w:sz w:val="24"/>
          <w:szCs w:val="24"/>
        </w:rPr>
        <w:t>150007, г. Ярославль, ул. Урочская, д. 23а, 152907, г. Рыбинск, ул. Кулибина, д.14, 152150, г. Ростов, Савинское шоссе, д.15</w:t>
      </w:r>
      <w:r w:rsidR="00840CEA" w:rsidRPr="008907B1">
        <w:rPr>
          <w:sz w:val="24"/>
          <w:szCs w:val="24"/>
        </w:rPr>
        <w:t xml:space="preserve">, </w:t>
      </w:r>
      <w:r w:rsidR="002556E6" w:rsidRPr="008907B1">
        <w:rPr>
          <w:sz w:val="24"/>
          <w:szCs w:val="24"/>
        </w:rPr>
        <w:t>указанным в Приложении №1 к настоящей Документации.</w:t>
      </w:r>
      <w:r w:rsidR="008907B1" w:rsidRPr="008907B1">
        <w:rPr>
          <w:sz w:val="24"/>
          <w:szCs w:val="24"/>
        </w:rPr>
        <w:t xml:space="preserve"> </w:t>
      </w:r>
      <w:proofErr w:type="gramEnd"/>
    </w:p>
    <w:p w:rsidR="00717F60" w:rsidRPr="0022360B" w:rsidRDefault="0022360B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22360B">
        <w:rPr>
          <w:iCs/>
          <w:sz w:val="24"/>
          <w:szCs w:val="24"/>
        </w:rPr>
        <w:lastRenderedPageBreak/>
        <w:t xml:space="preserve">Форма и порядок оплаты: безналичный расчет, в течение 30 (тридцати) </w:t>
      </w:r>
      <w:r w:rsidR="00D06D68">
        <w:rPr>
          <w:iCs/>
          <w:sz w:val="24"/>
          <w:szCs w:val="24"/>
        </w:rPr>
        <w:t>календарных</w:t>
      </w:r>
      <w:r w:rsidRPr="0022360B">
        <w:rPr>
          <w:iCs/>
          <w:sz w:val="24"/>
          <w:szCs w:val="24"/>
        </w:rPr>
        <w:t xml:space="preserve"> дней с момента  подписания Сторонами накладной, предоставления счета-фактуры  и иных документов, предусмотренных договором.</w:t>
      </w:r>
      <w:bookmarkEnd w:id="21"/>
    </w:p>
    <w:p w:rsidR="00717F60" w:rsidRPr="002A47D1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1952D8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1952D8">
        <w:rPr>
          <w:iCs/>
          <w:sz w:val="24"/>
          <w:szCs w:val="24"/>
        </w:rPr>
      </w:r>
      <w:r w:rsidR="001952D8">
        <w:rPr>
          <w:iCs/>
          <w:sz w:val="24"/>
          <w:szCs w:val="24"/>
        </w:rPr>
        <w:fldChar w:fldCharType="separate"/>
      </w:r>
      <w:r w:rsidR="00E647B2">
        <w:rPr>
          <w:iCs/>
          <w:sz w:val="24"/>
          <w:szCs w:val="24"/>
        </w:rPr>
        <w:t>3</w:t>
      </w:r>
      <w:r w:rsidR="001952D8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выполняемым </w:t>
      </w:r>
      <w:r w:rsidR="00077FB6" w:rsidRPr="00E71A48">
        <w:rPr>
          <w:sz w:val="24"/>
          <w:szCs w:val="24"/>
        </w:rPr>
        <w:t xml:space="preserve">поставкам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1952D8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sz w:val="24"/>
          <w:szCs w:val="24"/>
        </w:rPr>
        <w:t>4</w:t>
      </w:r>
      <w:r w:rsidR="001952D8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C812EB">
        <w:fldChar w:fldCharType="begin"/>
      </w:r>
      <w:r w:rsidR="00C812EB">
        <w:instrText xml:space="preserve"> REF _Ref305973574 \r \h  \* MERGEFORMAT </w:instrText>
      </w:r>
      <w:r w:rsidR="00C812EB">
        <w:fldChar w:fldCharType="separate"/>
      </w:r>
      <w:r w:rsidR="00E647B2">
        <w:t>2</w:t>
      </w:r>
      <w:r w:rsidR="00C812EB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1952D8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1952D8">
        <w:rPr>
          <w:iCs/>
          <w:sz w:val="24"/>
          <w:szCs w:val="24"/>
        </w:rPr>
      </w:r>
      <w:r w:rsidR="001952D8">
        <w:rPr>
          <w:iCs/>
          <w:sz w:val="24"/>
          <w:szCs w:val="24"/>
        </w:rPr>
        <w:fldChar w:fldCharType="separate"/>
      </w:r>
      <w:r w:rsidR="00E647B2">
        <w:rPr>
          <w:iCs/>
          <w:sz w:val="24"/>
          <w:szCs w:val="24"/>
        </w:rPr>
        <w:t>5</w:t>
      </w:r>
      <w:r w:rsidR="001952D8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22360B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22360B">
        <w:rPr>
          <w:sz w:val="24"/>
          <w:szCs w:val="24"/>
        </w:rPr>
        <w:t xml:space="preserve">В случае, если сроки поставки продукции, отгрузочные реквизиты/базис поставки, форма и порядок оплаты, указанные в </w:t>
      </w:r>
      <w:proofErr w:type="spellStart"/>
      <w:r w:rsidRPr="0022360B">
        <w:rPr>
          <w:sz w:val="24"/>
          <w:szCs w:val="24"/>
        </w:rPr>
        <w:t>п.п</w:t>
      </w:r>
      <w:proofErr w:type="spellEnd"/>
      <w:r w:rsidRPr="0022360B">
        <w:rPr>
          <w:sz w:val="24"/>
          <w:szCs w:val="24"/>
        </w:rPr>
        <w:t xml:space="preserve">. </w:t>
      </w:r>
      <w:r w:rsidR="001952D8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_Ref440270637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sz w:val="24"/>
          <w:szCs w:val="24"/>
        </w:rPr>
        <w:t>1.1.5</w:t>
      </w:r>
      <w:r w:rsidR="001952D8">
        <w:rPr>
          <w:sz w:val="24"/>
          <w:szCs w:val="24"/>
        </w:rPr>
        <w:fldChar w:fldCharType="end"/>
      </w:r>
      <w:r w:rsidRPr="0022360B">
        <w:rPr>
          <w:sz w:val="24"/>
          <w:szCs w:val="24"/>
        </w:rPr>
        <w:t xml:space="preserve">, </w:t>
      </w:r>
      <w:r w:rsidR="001952D8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_Ref440270651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sz w:val="24"/>
          <w:szCs w:val="24"/>
        </w:rPr>
        <w:t>1.1.6</w:t>
      </w:r>
      <w:r w:rsidR="001952D8">
        <w:rPr>
          <w:sz w:val="24"/>
          <w:szCs w:val="24"/>
        </w:rPr>
        <w:fldChar w:fldCharType="end"/>
      </w:r>
      <w:r w:rsidRPr="0022360B">
        <w:rPr>
          <w:sz w:val="24"/>
          <w:szCs w:val="24"/>
        </w:rPr>
        <w:t xml:space="preserve">, </w:t>
      </w:r>
      <w:r w:rsidR="001952D8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_Ref440270663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sz w:val="24"/>
          <w:szCs w:val="24"/>
        </w:rPr>
        <w:t>1.1.7</w:t>
      </w:r>
      <w:r w:rsidR="001952D8">
        <w:rPr>
          <w:sz w:val="24"/>
          <w:szCs w:val="24"/>
        </w:rPr>
        <w:fldChar w:fldCharType="end"/>
      </w:r>
      <w:r w:rsidRPr="0022360B">
        <w:rPr>
          <w:sz w:val="24"/>
          <w:szCs w:val="24"/>
        </w:rPr>
        <w:t xml:space="preserve"> настоящей Документации, противоречат соответствующим срокам поставки продукции, отгрузочным реквизитам/базису </w:t>
      </w:r>
      <w:r w:rsidRPr="00032CFB">
        <w:rPr>
          <w:sz w:val="24"/>
          <w:szCs w:val="24"/>
        </w:rPr>
        <w:t>поставки, форме и порядку оплаты, указанным в Приложении №1 (Техническ</w:t>
      </w:r>
      <w:r w:rsidR="00A154B7" w:rsidRPr="00032CFB">
        <w:rPr>
          <w:sz w:val="24"/>
          <w:szCs w:val="24"/>
        </w:rPr>
        <w:t>о</w:t>
      </w:r>
      <w:proofErr w:type="gramStart"/>
      <w:r w:rsidR="00A154B7" w:rsidRPr="00032CFB">
        <w:rPr>
          <w:sz w:val="24"/>
          <w:szCs w:val="24"/>
        </w:rPr>
        <w:t>м(</w:t>
      </w:r>
      <w:proofErr w:type="gramEnd"/>
      <w:r w:rsidRPr="00032CFB">
        <w:rPr>
          <w:sz w:val="24"/>
          <w:szCs w:val="24"/>
        </w:rPr>
        <w:t>их</w:t>
      </w:r>
      <w:r w:rsidR="00A154B7" w:rsidRPr="00032CFB">
        <w:rPr>
          <w:sz w:val="24"/>
          <w:szCs w:val="24"/>
        </w:rPr>
        <w:t>)</w:t>
      </w:r>
      <w:r w:rsidRPr="00032CFB">
        <w:rPr>
          <w:sz w:val="24"/>
          <w:szCs w:val="24"/>
        </w:rPr>
        <w:t xml:space="preserve"> задани</w:t>
      </w:r>
      <w:r w:rsidR="00A154B7" w:rsidRPr="00032CFB">
        <w:rPr>
          <w:sz w:val="24"/>
          <w:szCs w:val="24"/>
        </w:rPr>
        <w:t>и(</w:t>
      </w:r>
      <w:proofErr w:type="spellStart"/>
      <w:r w:rsidRPr="00032CFB">
        <w:rPr>
          <w:sz w:val="24"/>
          <w:szCs w:val="24"/>
        </w:rPr>
        <w:t>ях</w:t>
      </w:r>
      <w:proofErr w:type="spellEnd"/>
      <w:r w:rsidR="00A154B7" w:rsidRPr="00032CFB">
        <w:rPr>
          <w:sz w:val="24"/>
          <w:szCs w:val="24"/>
        </w:rPr>
        <w:t>)</w:t>
      </w:r>
      <w:r w:rsidRPr="00032CFB">
        <w:rPr>
          <w:sz w:val="24"/>
          <w:szCs w:val="24"/>
        </w:rPr>
        <w:t xml:space="preserve">) </w:t>
      </w:r>
      <w:r w:rsidR="00032CFB" w:rsidRPr="00032CFB">
        <w:rPr>
          <w:sz w:val="24"/>
          <w:szCs w:val="24"/>
        </w:rPr>
        <w:t>и/или в Приложении №2 (проекте Договора)</w:t>
      </w:r>
      <w:r w:rsidR="00032CFB" w:rsidRPr="00032CFB">
        <w:rPr>
          <w:bCs w:val="0"/>
          <w:iCs/>
          <w:szCs w:val="24"/>
        </w:rPr>
        <w:t xml:space="preserve"> </w:t>
      </w:r>
      <w:r w:rsidRPr="00032CFB">
        <w:rPr>
          <w:sz w:val="24"/>
          <w:szCs w:val="24"/>
        </w:rPr>
        <w:t>к настоящей Документации, Участники при подготовке Заявок должны руководствоваться условиями,</w:t>
      </w:r>
      <w:r w:rsidRPr="003803A7">
        <w:rPr>
          <w:sz w:val="24"/>
          <w:szCs w:val="24"/>
        </w:rPr>
        <w:t xml:space="preserve"> указанными</w:t>
      </w:r>
      <w:r w:rsidRPr="0022360B">
        <w:rPr>
          <w:sz w:val="24"/>
          <w:szCs w:val="24"/>
        </w:rPr>
        <w:t xml:space="preserve"> в </w:t>
      </w:r>
      <w:proofErr w:type="spellStart"/>
      <w:r w:rsidRPr="0022360B">
        <w:rPr>
          <w:sz w:val="24"/>
          <w:szCs w:val="24"/>
        </w:rPr>
        <w:t>п.п</w:t>
      </w:r>
      <w:proofErr w:type="spellEnd"/>
      <w:r w:rsidRPr="0022360B">
        <w:rPr>
          <w:sz w:val="24"/>
          <w:szCs w:val="24"/>
        </w:rPr>
        <w:t xml:space="preserve">. </w:t>
      </w:r>
      <w:r w:rsidR="001952D8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_Ref440270637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sz w:val="24"/>
          <w:szCs w:val="24"/>
        </w:rPr>
        <w:t>1.1.5</w:t>
      </w:r>
      <w:r w:rsidR="001952D8">
        <w:rPr>
          <w:sz w:val="24"/>
          <w:szCs w:val="24"/>
        </w:rPr>
        <w:fldChar w:fldCharType="end"/>
      </w:r>
      <w:r w:rsidR="008D2928" w:rsidRPr="0022360B">
        <w:rPr>
          <w:sz w:val="24"/>
          <w:szCs w:val="24"/>
        </w:rPr>
        <w:t xml:space="preserve">, </w:t>
      </w:r>
      <w:r w:rsidR="001952D8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_Ref440270651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sz w:val="24"/>
          <w:szCs w:val="24"/>
        </w:rPr>
        <w:t>1.1.6</w:t>
      </w:r>
      <w:r w:rsidR="001952D8">
        <w:rPr>
          <w:sz w:val="24"/>
          <w:szCs w:val="24"/>
        </w:rPr>
        <w:fldChar w:fldCharType="end"/>
      </w:r>
      <w:r w:rsidR="008D2928" w:rsidRPr="0022360B">
        <w:rPr>
          <w:sz w:val="24"/>
          <w:szCs w:val="24"/>
        </w:rPr>
        <w:t xml:space="preserve">, </w:t>
      </w:r>
      <w:r w:rsidR="001952D8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_Ref440270663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sz w:val="24"/>
          <w:szCs w:val="24"/>
        </w:rPr>
        <w:t>1.1.7</w:t>
      </w:r>
      <w:r w:rsidR="001952D8">
        <w:rPr>
          <w:sz w:val="24"/>
          <w:szCs w:val="24"/>
        </w:rPr>
        <w:fldChar w:fldCharType="end"/>
      </w:r>
      <w:r w:rsidRPr="0022360B">
        <w:rPr>
          <w:sz w:val="24"/>
          <w:szCs w:val="24"/>
        </w:rPr>
        <w:t xml:space="preserve"> настоящей Документации.</w:t>
      </w:r>
    </w:p>
    <w:p w:rsidR="002A47D1" w:rsidRPr="007252E9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22360B">
        <w:rPr>
          <w:sz w:val="24"/>
          <w:szCs w:val="24"/>
        </w:rPr>
        <w:t xml:space="preserve">Участник должен </w:t>
      </w:r>
      <w:r w:rsidRPr="00DA1402">
        <w:rPr>
          <w:sz w:val="24"/>
          <w:szCs w:val="24"/>
        </w:rPr>
        <w:t xml:space="preserve">указать в составе своей Заявки конкретные условия </w:t>
      </w:r>
      <w:r w:rsidR="00DA1402" w:rsidRPr="007252E9">
        <w:rPr>
          <w:bCs w:val="0"/>
          <w:iCs/>
          <w:sz w:val="24"/>
          <w:szCs w:val="24"/>
        </w:rPr>
        <w:t xml:space="preserve">поставки и оплаты, не хуже условий указанных в п. </w:t>
      </w:r>
      <w:r w:rsidR="00C812EB">
        <w:fldChar w:fldCharType="begin"/>
      </w:r>
      <w:r w:rsidR="00C812EB">
        <w:instrText xml:space="preserve"> REF _Ref440270637 \r \h  \* MERGEFORMAT </w:instrText>
      </w:r>
      <w:r w:rsidR="00C812EB">
        <w:fldChar w:fldCharType="separate"/>
      </w:r>
      <w:r w:rsidR="00E647B2" w:rsidRPr="00E647B2">
        <w:rPr>
          <w:bCs w:val="0"/>
          <w:iCs/>
          <w:sz w:val="24"/>
          <w:szCs w:val="24"/>
        </w:rPr>
        <w:t>1.1.5</w:t>
      </w:r>
      <w:r w:rsidR="00C812EB">
        <w:fldChar w:fldCharType="end"/>
      </w:r>
      <w:r w:rsidR="00DA1402" w:rsidRPr="007252E9">
        <w:rPr>
          <w:bCs w:val="0"/>
          <w:iCs/>
          <w:sz w:val="24"/>
          <w:szCs w:val="24"/>
        </w:rPr>
        <w:t xml:space="preserve"> и </w:t>
      </w:r>
      <w:r w:rsidR="00C812EB">
        <w:fldChar w:fldCharType="begin"/>
      </w:r>
      <w:r w:rsidR="00C812EB">
        <w:instrText xml:space="preserve"> REF _Ref440270663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1.1.7</w:t>
      </w:r>
      <w:r w:rsidR="00C812EB">
        <w:fldChar w:fldCharType="end"/>
      </w:r>
      <w:r w:rsidRPr="007252E9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E71A48" w:rsidRDefault="00717F60" w:rsidP="00E722B6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E71A4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64120568"/>
      <w:r w:rsidRPr="00E71A48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«Россети»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E722B6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«Россети»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C812EB">
        <w:fldChar w:fldCharType="begin"/>
      </w:r>
      <w:r w:rsidR="00C812EB">
        <w:instrText xml:space="preserve"> REF _Ref305973033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3.2</w:t>
      </w:r>
      <w:r w:rsidR="00C812EB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lastRenderedPageBreak/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64120569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8D1B83" w:rsidRDefault="009C744E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r w:rsidRPr="008D1B83">
        <w:rPr>
          <w:color w:val="000000"/>
          <w:sz w:val="24"/>
          <w:szCs w:val="24"/>
        </w:rPr>
        <w:t>Участник</w:t>
      </w:r>
      <w:r w:rsidR="00717F60" w:rsidRPr="008D1B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8D1B83">
        <w:rPr>
          <w:color w:val="000000"/>
          <w:sz w:val="24"/>
          <w:szCs w:val="24"/>
        </w:rPr>
        <w:t>Заявк</w:t>
      </w:r>
      <w:r w:rsidR="00717F60" w:rsidRPr="008D1B83">
        <w:rPr>
          <w:color w:val="000000"/>
          <w:sz w:val="24"/>
          <w:szCs w:val="24"/>
        </w:rPr>
        <w:t xml:space="preserve">и в электронном виде на ЭТП (подраздел </w:t>
      </w:r>
      <w:r w:rsidR="00C812EB">
        <w:fldChar w:fldCharType="begin"/>
      </w:r>
      <w:r w:rsidR="00C812EB">
        <w:instrText xml:space="preserve"> REF _Ref191386109 \n \h  \* MERGEFORMAT </w:instrText>
      </w:r>
      <w:r w:rsidR="00C812EB">
        <w:fldChar w:fldCharType="separate"/>
      </w:r>
      <w:r w:rsidR="00E647B2" w:rsidRPr="00E647B2">
        <w:rPr>
          <w:color w:val="000000"/>
          <w:sz w:val="24"/>
          <w:szCs w:val="24"/>
        </w:rPr>
        <w:t>3.3.2</w:t>
      </w:r>
      <w:r w:rsidR="00C812EB">
        <w:fldChar w:fldCharType="end"/>
      </w:r>
      <w:r w:rsidR="00721B30" w:rsidRPr="008D1B83">
        <w:rPr>
          <w:color w:val="000000"/>
          <w:sz w:val="24"/>
          <w:szCs w:val="24"/>
        </w:rPr>
        <w:t>)</w:t>
      </w:r>
      <w:r w:rsidR="008D1B83" w:rsidRPr="008D1B83">
        <w:rPr>
          <w:bCs w:val="0"/>
          <w:color w:val="000000"/>
          <w:sz w:val="24"/>
          <w:szCs w:val="24"/>
        </w:rPr>
        <w:t xml:space="preserve"> , </w:t>
      </w:r>
      <w:r w:rsidR="008D1B83" w:rsidRPr="008D1B83">
        <w:rPr>
          <w:bCs w:val="0"/>
          <w:sz w:val="24"/>
          <w:szCs w:val="24"/>
        </w:rPr>
        <w:t xml:space="preserve">за исключением документов, указанных в </w:t>
      </w:r>
      <w:proofErr w:type="spellStart"/>
      <w:r w:rsidR="008D1B83" w:rsidRPr="008D1B83">
        <w:rPr>
          <w:bCs w:val="0"/>
          <w:sz w:val="24"/>
          <w:szCs w:val="24"/>
        </w:rPr>
        <w:t>п.п</w:t>
      </w:r>
      <w:proofErr w:type="spellEnd"/>
      <w:r w:rsidR="008D1B83" w:rsidRPr="008D1B83">
        <w:rPr>
          <w:bCs w:val="0"/>
          <w:sz w:val="24"/>
          <w:szCs w:val="24"/>
        </w:rPr>
        <w:t xml:space="preserve">. </w:t>
      </w:r>
      <w:r w:rsidR="001952D8">
        <w:rPr>
          <w:sz w:val="24"/>
          <w:szCs w:val="24"/>
        </w:rPr>
        <w:fldChar w:fldCharType="begin"/>
      </w:r>
      <w:r w:rsidR="008D1B83">
        <w:rPr>
          <w:bCs w:val="0"/>
          <w:sz w:val="24"/>
          <w:szCs w:val="24"/>
        </w:rPr>
        <w:instrText xml:space="preserve"> REF _Ref442188512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bCs w:val="0"/>
          <w:sz w:val="24"/>
          <w:szCs w:val="24"/>
        </w:rPr>
        <w:t>т)</w:t>
      </w:r>
      <w:r w:rsidR="001952D8">
        <w:rPr>
          <w:sz w:val="24"/>
          <w:szCs w:val="24"/>
        </w:rPr>
        <w:fldChar w:fldCharType="end"/>
      </w:r>
      <w:r w:rsidR="008D1B83" w:rsidRPr="008D1B83">
        <w:rPr>
          <w:sz w:val="24"/>
          <w:szCs w:val="24"/>
        </w:rPr>
        <w:t xml:space="preserve"> п. </w:t>
      </w:r>
      <w:r w:rsidR="001952D8">
        <w:fldChar w:fldCharType="begin"/>
      </w:r>
      <w:r w:rsidR="008E58DC">
        <w:rPr>
          <w:sz w:val="24"/>
          <w:szCs w:val="24"/>
        </w:rPr>
        <w:instrText xml:space="preserve"> REF _Ref303587815 \r \h </w:instrText>
      </w:r>
      <w:r w:rsidR="001952D8">
        <w:fldChar w:fldCharType="separate"/>
      </w:r>
      <w:r w:rsidR="00E647B2">
        <w:rPr>
          <w:sz w:val="24"/>
          <w:szCs w:val="24"/>
        </w:rPr>
        <w:t>3.3.8.3</w:t>
      </w:r>
      <w:r w:rsidR="001952D8">
        <w:fldChar w:fldCharType="end"/>
      </w:r>
      <w:r w:rsidR="008D1B83" w:rsidRPr="008D1B83">
        <w:rPr>
          <w:sz w:val="24"/>
          <w:szCs w:val="24"/>
        </w:rPr>
        <w:t xml:space="preserve"> и подразделе </w:t>
      </w:r>
      <w:r w:rsidR="00C812EB">
        <w:fldChar w:fldCharType="begin"/>
      </w:r>
      <w:r w:rsidR="00C812EB">
        <w:instrText xml:space="preserve"> REF _Ref442187883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5.14</w:t>
      </w:r>
      <w:r w:rsidR="00C812EB">
        <w:fldChar w:fldCharType="end"/>
      </w:r>
      <w:r w:rsidR="008D1B83" w:rsidRPr="008D1B83">
        <w:rPr>
          <w:color w:val="000000"/>
          <w:sz w:val="24"/>
          <w:szCs w:val="24"/>
        </w:rPr>
        <w:t>.</w:t>
      </w:r>
      <w:r w:rsidR="00717F60" w:rsidRPr="008D1B83">
        <w:rPr>
          <w:color w:val="000000"/>
          <w:sz w:val="24"/>
          <w:szCs w:val="24"/>
        </w:rPr>
        <w:t xml:space="preserve"> </w:t>
      </w:r>
      <w:r w:rsidR="0036334A" w:rsidRPr="008D1B83">
        <w:rPr>
          <w:color w:val="000000"/>
          <w:sz w:val="24"/>
          <w:szCs w:val="24"/>
        </w:rPr>
        <w:t>При нарушении этого требования Участник будет не допущен к участию в запросе предложений</w:t>
      </w:r>
      <w:r w:rsidR="00717F60" w:rsidRPr="008D1B83">
        <w:rPr>
          <w:color w:val="000000"/>
          <w:sz w:val="24"/>
          <w:szCs w:val="24"/>
        </w:rPr>
        <w:t>.</w:t>
      </w:r>
    </w:p>
    <w:p w:rsidR="00717F60" w:rsidRPr="00E71A48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64120570"/>
      <w:bookmarkEnd w:id="34"/>
      <w:r w:rsidRPr="00E71A48">
        <w:t>Обжалование</w:t>
      </w:r>
      <w:bookmarkEnd w:id="35"/>
    </w:p>
    <w:p w:rsidR="00717F60" w:rsidRPr="00E71A48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lastRenderedPageBreak/>
        <w:t>Если претензионный порядок, указанный в п.</w:t>
      </w:r>
      <w:r w:rsidR="00C812EB">
        <w:fldChar w:fldCharType="begin"/>
      </w:r>
      <w:r w:rsidR="00C812EB">
        <w:instrText xml:space="preserve"> REF _Ref191386164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 xml:space="preserve"> 1.4.1 </w:t>
      </w:r>
      <w:r w:rsidR="00C812EB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E722B6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E722B6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C812EB">
        <w:fldChar w:fldCharType="begin"/>
      </w:r>
      <w:r w:rsidR="00C812EB">
        <w:instrText xml:space="preserve"> REF _Ref306978606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 xml:space="preserve"> 1.4.2 </w:t>
      </w:r>
      <w:r w:rsidR="00C812EB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64120571"/>
      <w:bookmarkEnd w:id="39"/>
      <w:r w:rsidRPr="00E71A48">
        <w:t>Прочие положения</w:t>
      </w:r>
      <w:bookmarkEnd w:id="40"/>
    </w:p>
    <w:p w:rsidR="00717F60" w:rsidRPr="00E71A48" w:rsidRDefault="009C744E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аффилированности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C812EB">
        <w:fldChar w:fldCharType="begin"/>
      </w:r>
      <w:r w:rsidR="00C812EB">
        <w:instrText xml:space="preserve"> REF _Ref306114966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3.3.11</w:t>
      </w:r>
      <w:r w:rsidR="00C812EB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E722B6">
      <w:pPr>
        <w:pStyle w:val="2"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64120572"/>
      <w:bookmarkStart w:id="52" w:name="_Ref306144164"/>
      <w:r w:rsidRPr="00F647F7">
        <w:t>Закупка продукции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15381" w:rsidP="00E722B6">
      <w:pPr>
        <w:pStyle w:val="3"/>
        <w:ind w:left="0" w:firstLine="709"/>
        <w:jc w:val="both"/>
        <w:rPr>
          <w:b w:val="0"/>
        </w:rPr>
      </w:pPr>
      <w:bookmarkStart w:id="53" w:name="_Toc440357069"/>
      <w:bookmarkStart w:id="54" w:name="_Toc440359624"/>
      <w:bookmarkStart w:id="55" w:name="_Toc440632087"/>
      <w:bookmarkStart w:id="56" w:name="_Toc440875908"/>
      <w:bookmarkStart w:id="57" w:name="_Toc441130936"/>
      <w:bookmarkStart w:id="58" w:name="_Toc447269751"/>
      <w:bookmarkStart w:id="59" w:name="_Toc464120573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1952D8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1952D8">
        <w:rPr>
          <w:b w:val="0"/>
        </w:rPr>
      </w:r>
      <w:r w:rsidR="001952D8">
        <w:rPr>
          <w:b w:val="0"/>
        </w:rPr>
        <w:fldChar w:fldCharType="separate"/>
      </w:r>
      <w:r w:rsidR="00E647B2">
        <w:rPr>
          <w:b w:val="0"/>
        </w:rPr>
        <w:t>1.1.4</w:t>
      </w:r>
      <w:r w:rsidR="001952D8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r w:rsidR="002D4BC6">
        <w:rPr>
          <w:b w:val="0"/>
        </w:rPr>
        <w:t xml:space="preserve"> </w:t>
      </w:r>
    </w:p>
    <w:p w:rsidR="002D4BC6" w:rsidRPr="002D4BC6" w:rsidRDefault="002D4BC6" w:rsidP="00E722B6">
      <w:pPr>
        <w:pStyle w:val="3"/>
        <w:ind w:left="0" w:firstLine="709"/>
        <w:jc w:val="both"/>
        <w:rPr>
          <w:b w:val="0"/>
        </w:rPr>
      </w:pPr>
      <w:bookmarkStart w:id="60" w:name="_Toc440357070"/>
      <w:bookmarkStart w:id="61" w:name="_Toc440359625"/>
      <w:bookmarkStart w:id="62" w:name="_Toc440632088"/>
      <w:bookmarkStart w:id="63" w:name="_Toc440875909"/>
      <w:bookmarkStart w:id="64" w:name="_Toc441130937"/>
      <w:bookmarkStart w:id="65" w:name="_Toc447269752"/>
      <w:bookmarkStart w:id="66" w:name="_Toc464120574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C812EB">
        <w:fldChar w:fldCharType="begin"/>
      </w:r>
      <w:r w:rsidR="00C812EB">
        <w:instrText xml:space="preserve"> REF _Ref305973147 \r \h  \* MERGEFORMAT </w:instrText>
      </w:r>
      <w:r w:rsidR="00C812EB">
        <w:fldChar w:fldCharType="separate"/>
      </w:r>
      <w:r w:rsidR="00E647B2" w:rsidRPr="00E647B2">
        <w:rPr>
          <w:b w:val="0"/>
          <w:szCs w:val="24"/>
        </w:rPr>
        <w:t>3.3</w:t>
      </w:r>
      <w:r w:rsidR="00C812EB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0"/>
      <w:bookmarkEnd w:id="61"/>
      <w:bookmarkEnd w:id="62"/>
      <w:bookmarkEnd w:id="63"/>
      <w:bookmarkEnd w:id="64"/>
      <w:bookmarkEnd w:id="65"/>
      <w:bookmarkEnd w:id="66"/>
    </w:p>
    <w:p w:rsidR="002D4BC6" w:rsidRPr="002D4BC6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67" w:name="_Toc440357071"/>
      <w:bookmarkStart w:id="68" w:name="_Toc440359626"/>
      <w:bookmarkStart w:id="69" w:name="_Toc440632089"/>
      <w:bookmarkStart w:id="70" w:name="_Toc440875910"/>
      <w:bookmarkStart w:id="71" w:name="_Toc441130938"/>
      <w:bookmarkStart w:id="72" w:name="_Toc447269753"/>
      <w:bookmarkStart w:id="73" w:name="_Toc464120575"/>
      <w:r w:rsidRPr="002D4BC6">
        <w:rPr>
          <w:b w:val="0"/>
          <w:szCs w:val="24"/>
        </w:rPr>
        <w:t xml:space="preserve">Письмо о подаче оферты (подраздел </w:t>
      </w:r>
      <w:r w:rsidR="00C812EB">
        <w:fldChar w:fldCharType="begin"/>
      </w:r>
      <w:r w:rsidR="00C812EB">
        <w:instrText xml:space="preserve"> REF _Ref55336310 \r \h  \* MERGEFORMAT </w:instrText>
      </w:r>
      <w:r w:rsidR="00C812EB">
        <w:fldChar w:fldCharType="separate"/>
      </w:r>
      <w:r w:rsidR="00E647B2" w:rsidRPr="00E647B2">
        <w:rPr>
          <w:b w:val="0"/>
          <w:szCs w:val="24"/>
        </w:rPr>
        <w:t>5.1</w:t>
      </w:r>
      <w:r w:rsidR="00C812EB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67"/>
      <w:bookmarkEnd w:id="68"/>
      <w:bookmarkEnd w:id="69"/>
      <w:bookmarkEnd w:id="70"/>
      <w:bookmarkEnd w:id="71"/>
      <w:bookmarkEnd w:id="72"/>
      <w:bookmarkEnd w:id="73"/>
    </w:p>
    <w:p w:rsidR="002D4BC6" w:rsidRPr="002D4BC6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4" w:name="_Toc440357072"/>
      <w:bookmarkStart w:id="75" w:name="_Toc440359627"/>
      <w:bookmarkStart w:id="76" w:name="_Toc440632090"/>
      <w:bookmarkStart w:id="77" w:name="_Toc440875911"/>
      <w:bookmarkStart w:id="78" w:name="_Toc441130939"/>
      <w:bookmarkStart w:id="79" w:name="_Toc447269754"/>
      <w:bookmarkStart w:id="80" w:name="_Toc464120576"/>
      <w:r w:rsidRPr="002D4BC6">
        <w:rPr>
          <w:b w:val="0"/>
          <w:szCs w:val="24"/>
        </w:rPr>
        <w:t xml:space="preserve">Сводная таблица стоимости </w:t>
      </w:r>
      <w:r w:rsidR="00F04258" w:rsidRPr="00F04258">
        <w:rPr>
          <w:b w:val="0"/>
          <w:szCs w:val="24"/>
        </w:rPr>
        <w:t>поставок</w:t>
      </w:r>
      <w:r w:rsidR="00F04258" w:rsidRPr="003E170D">
        <w:rPr>
          <w:bCs w:val="0"/>
          <w:szCs w:val="24"/>
        </w:rPr>
        <w:t xml:space="preserve"> </w:t>
      </w:r>
      <w:r w:rsidRPr="002D4BC6">
        <w:rPr>
          <w:b w:val="0"/>
          <w:szCs w:val="24"/>
        </w:rPr>
        <w:t xml:space="preserve">(подраздел </w:t>
      </w:r>
      <w:r w:rsidR="00C812EB">
        <w:fldChar w:fldCharType="begin"/>
      </w:r>
      <w:r w:rsidR="00C812EB">
        <w:instrText xml:space="preserve"> REF _Ref440284918 \r \h  \* MERGEFORMAT </w:instrText>
      </w:r>
      <w:r w:rsidR="00C812EB">
        <w:fldChar w:fldCharType="separate"/>
      </w:r>
      <w:r w:rsidR="00E647B2" w:rsidRPr="00E647B2">
        <w:rPr>
          <w:b w:val="0"/>
          <w:szCs w:val="24"/>
        </w:rPr>
        <w:t>5.2</w:t>
      </w:r>
      <w:r w:rsidR="00C812EB">
        <w:fldChar w:fldCharType="end"/>
      </w:r>
      <w:r w:rsidRPr="002D4BC6">
        <w:rPr>
          <w:b w:val="0"/>
          <w:szCs w:val="24"/>
        </w:rPr>
        <w:t xml:space="preserve">), Техническое предложение (подраздел </w:t>
      </w:r>
      <w:r w:rsidR="00C812EB">
        <w:fldChar w:fldCharType="begin"/>
      </w:r>
      <w:r w:rsidR="00C812EB">
        <w:instrText xml:space="preserve"> REF _Ref86826666 \r \h  \* MERGEFORMAT </w:instrText>
      </w:r>
      <w:r w:rsidR="00C812EB">
        <w:fldChar w:fldCharType="separate"/>
      </w:r>
      <w:r w:rsidR="00E647B2" w:rsidRPr="00E647B2">
        <w:rPr>
          <w:b w:val="0"/>
          <w:szCs w:val="24"/>
        </w:rPr>
        <w:t>5.3</w:t>
      </w:r>
      <w:r w:rsidR="00C812EB">
        <w:fldChar w:fldCharType="end"/>
      </w:r>
      <w:r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>,</w:t>
      </w:r>
      <w:r w:rsidRPr="002D4BC6">
        <w:rPr>
          <w:b w:val="0"/>
          <w:szCs w:val="24"/>
        </w:rPr>
        <w:t xml:space="preserve"> </w:t>
      </w:r>
      <w:r w:rsidR="00DF0D8B" w:rsidRPr="00DF0D8B">
        <w:rPr>
          <w:b w:val="0"/>
          <w:bCs w:val="0"/>
          <w:szCs w:val="24"/>
        </w:rPr>
        <w:t xml:space="preserve">График выполнения поставок </w:t>
      </w:r>
      <w:r w:rsidRPr="002D4BC6">
        <w:rPr>
          <w:b w:val="0"/>
          <w:szCs w:val="24"/>
        </w:rPr>
        <w:t xml:space="preserve">(подраздел </w:t>
      </w:r>
      <w:r w:rsidR="00C812EB">
        <w:fldChar w:fldCharType="begin"/>
      </w:r>
      <w:r w:rsidR="00C812EB">
        <w:instrText xml:space="preserve"> REF _Ref440284947 \r \h  \* MERGEFORMAT </w:instrText>
      </w:r>
      <w:r w:rsidR="00C812EB">
        <w:fldChar w:fldCharType="separate"/>
      </w:r>
      <w:r w:rsidR="00E647B2" w:rsidRPr="00E647B2">
        <w:rPr>
          <w:b w:val="0"/>
          <w:szCs w:val="24"/>
        </w:rPr>
        <w:t>5.4</w:t>
      </w:r>
      <w:r w:rsidR="00C812EB">
        <w:fldChar w:fldCharType="end"/>
      </w:r>
      <w:r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C812EB">
        <w:fldChar w:fldCharType="begin"/>
      </w:r>
      <w:r w:rsidR="00C812EB">
        <w:instrText xml:space="preserve"> REF _Ref93264992 \r \h  \* MERGEFORMAT </w:instrText>
      </w:r>
      <w:r w:rsidR="00C812EB">
        <w:fldChar w:fldCharType="separate"/>
      </w:r>
      <w:r w:rsidR="00E647B2" w:rsidRPr="00E647B2">
        <w:rPr>
          <w:b w:val="0"/>
          <w:szCs w:val="24"/>
        </w:rPr>
        <w:t>5.5</w:t>
      </w:r>
      <w:r w:rsidR="00C812EB"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74"/>
      <w:bookmarkEnd w:id="75"/>
      <w:bookmarkEnd w:id="76"/>
      <w:bookmarkEnd w:id="77"/>
      <w:bookmarkEnd w:id="78"/>
      <w:bookmarkEnd w:id="79"/>
      <w:bookmarkEnd w:id="80"/>
      <w:r w:rsidR="00AE556B">
        <w:rPr>
          <w:b w:val="0"/>
          <w:szCs w:val="24"/>
        </w:rPr>
        <w:t xml:space="preserve"> </w:t>
      </w:r>
    </w:p>
    <w:p w:rsidR="002D4BC6" w:rsidRPr="002D4BC6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81" w:name="_Toc440357073"/>
      <w:bookmarkStart w:id="82" w:name="_Toc440359628"/>
      <w:bookmarkStart w:id="83" w:name="_Toc440632091"/>
      <w:bookmarkStart w:id="84" w:name="_Toc440875912"/>
      <w:bookmarkStart w:id="85" w:name="_Toc441130940"/>
      <w:bookmarkStart w:id="86" w:name="_Toc447269755"/>
      <w:bookmarkStart w:id="87" w:name="_Toc464120577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1952D8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1952D8">
        <w:rPr>
          <w:b w:val="0"/>
          <w:szCs w:val="24"/>
        </w:rPr>
      </w:r>
      <w:r w:rsidR="001952D8">
        <w:rPr>
          <w:b w:val="0"/>
          <w:szCs w:val="24"/>
        </w:rPr>
        <w:fldChar w:fldCharType="separate"/>
      </w:r>
      <w:r w:rsidR="00E647B2">
        <w:rPr>
          <w:b w:val="0"/>
          <w:szCs w:val="24"/>
        </w:rPr>
        <w:t>3.3.14</w:t>
      </w:r>
      <w:r w:rsidR="001952D8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предлагаемой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</w:t>
      </w:r>
      <w:r w:rsidRPr="002D4BC6">
        <w:rPr>
          <w:b w:val="0"/>
          <w:szCs w:val="24"/>
        </w:rPr>
        <w:lastRenderedPageBreak/>
        <w:t>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81"/>
      <w:bookmarkEnd w:id="82"/>
      <w:bookmarkEnd w:id="83"/>
      <w:bookmarkEnd w:id="84"/>
      <w:bookmarkEnd w:id="85"/>
      <w:bookmarkEnd w:id="86"/>
      <w:bookmarkEnd w:id="87"/>
    </w:p>
    <w:p w:rsidR="002D4BC6" w:rsidRPr="002D4BC6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88" w:name="_Toc440357074"/>
      <w:bookmarkStart w:id="89" w:name="_Toc440359629"/>
      <w:bookmarkStart w:id="90" w:name="_Toc440632092"/>
      <w:bookmarkStart w:id="91" w:name="_Toc440875913"/>
      <w:bookmarkStart w:id="92" w:name="_Toc441130941"/>
      <w:bookmarkStart w:id="93" w:name="_Toc447269756"/>
      <w:bookmarkStart w:id="94" w:name="_Toc464120578"/>
      <w:r w:rsidRPr="002D4BC6">
        <w:rPr>
          <w:b w:val="0"/>
          <w:szCs w:val="24"/>
        </w:rPr>
        <w:t xml:space="preserve">Оценка заявок (подраздел </w:t>
      </w:r>
      <w:r w:rsidR="001952D8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_Ref305973250 \r \h </w:instrText>
      </w:r>
      <w:r w:rsidR="001952D8">
        <w:rPr>
          <w:b w:val="0"/>
          <w:szCs w:val="24"/>
        </w:rPr>
      </w:r>
      <w:r w:rsidR="001952D8">
        <w:rPr>
          <w:b w:val="0"/>
          <w:szCs w:val="24"/>
        </w:rPr>
        <w:fldChar w:fldCharType="separate"/>
      </w:r>
      <w:r w:rsidR="00E647B2">
        <w:rPr>
          <w:b w:val="0"/>
          <w:szCs w:val="24"/>
        </w:rPr>
        <w:t>3.5.1</w:t>
      </w:r>
      <w:r w:rsidR="001952D8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1952D8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1952D8">
        <w:rPr>
          <w:b w:val="0"/>
          <w:szCs w:val="24"/>
        </w:rPr>
      </w:r>
      <w:r w:rsidR="001952D8">
        <w:rPr>
          <w:b w:val="0"/>
          <w:szCs w:val="24"/>
        </w:rPr>
        <w:fldChar w:fldCharType="separate"/>
      </w:r>
      <w:r w:rsidR="00E647B2">
        <w:rPr>
          <w:b w:val="0"/>
          <w:szCs w:val="24"/>
        </w:rPr>
        <w:t>3.8</w:t>
      </w:r>
      <w:r w:rsidR="001952D8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88"/>
      <w:bookmarkEnd w:id="89"/>
      <w:bookmarkEnd w:id="90"/>
      <w:bookmarkEnd w:id="91"/>
      <w:bookmarkEnd w:id="92"/>
      <w:bookmarkEnd w:id="93"/>
      <w:bookmarkEnd w:id="94"/>
    </w:p>
    <w:p w:rsidR="00E420A2" w:rsidRPr="002D4BC6" w:rsidRDefault="00E420A2" w:rsidP="00E722B6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2"/>
          <w:headerReference w:type="default" r:id="rId23"/>
          <w:footerReference w:type="even" r:id="rId24"/>
          <w:headerReference w:type="first" r:id="rId25"/>
          <w:footerReference w:type="first" r:id="rId26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95" w:name="_Проект_договора"/>
      <w:bookmarkStart w:id="96" w:name="_Ref305973574"/>
      <w:bookmarkStart w:id="97" w:name="_Ref440272931"/>
      <w:bookmarkStart w:id="98" w:name="_Ref440274025"/>
      <w:bookmarkStart w:id="99" w:name="_Ref440292752"/>
      <w:bookmarkStart w:id="100" w:name="_Toc464120579"/>
      <w:bookmarkEnd w:id="52"/>
      <w:bookmarkEnd w:id="95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96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97"/>
      <w:bookmarkEnd w:id="98"/>
      <w:bookmarkEnd w:id="99"/>
      <w:bookmarkEnd w:id="100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01" w:name="_Toc464120580"/>
      <w:r w:rsidRPr="006238AF">
        <w:t>Проект договора</w:t>
      </w:r>
      <w:bookmarkEnd w:id="101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02" w:name="_Toc439238031"/>
      <w:bookmarkStart w:id="103" w:name="_Toc439238153"/>
      <w:bookmarkStart w:id="104" w:name="_Toc439252705"/>
      <w:bookmarkStart w:id="105" w:name="_Toc439323563"/>
      <w:bookmarkStart w:id="106" w:name="_Toc439323679"/>
      <w:bookmarkStart w:id="107" w:name="_Toc440357077"/>
      <w:bookmarkStart w:id="108" w:name="_Toc440359632"/>
      <w:bookmarkStart w:id="109" w:name="_Toc440632095"/>
      <w:bookmarkStart w:id="110" w:name="_Toc440875916"/>
      <w:bookmarkStart w:id="111" w:name="_Toc441130944"/>
      <w:bookmarkStart w:id="112" w:name="_Toc447269759"/>
      <w:bookmarkStart w:id="113" w:name="_Toc464120581"/>
      <w:r w:rsidRPr="006238AF">
        <w:rPr>
          <w:b w:val="0"/>
        </w:rPr>
        <w:t xml:space="preserve">Проект договора на поставку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14" w:name="_Toc439238032"/>
      <w:bookmarkStart w:id="115" w:name="_Toc439238154"/>
      <w:bookmarkStart w:id="116" w:name="_Toc439252706"/>
      <w:bookmarkStart w:id="117" w:name="_Toc439323564"/>
      <w:bookmarkStart w:id="118" w:name="_Toc439323680"/>
      <w:bookmarkStart w:id="119" w:name="_Toc440357078"/>
      <w:bookmarkStart w:id="120" w:name="_Toc440359633"/>
      <w:bookmarkStart w:id="121" w:name="_Toc440632096"/>
      <w:bookmarkStart w:id="122" w:name="_Toc440875917"/>
      <w:bookmarkStart w:id="123" w:name="_Toc441130945"/>
      <w:bookmarkStart w:id="124" w:name="_Toc447269760"/>
      <w:bookmarkStart w:id="125" w:name="_Toc464120582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Pr="006238AF">
        <w:rPr>
          <w:b w:val="0"/>
        </w:rPr>
        <w:t xml:space="preserve"> </w:t>
      </w:r>
      <w:r w:rsidR="001952D8">
        <w:rPr>
          <w:b w:val="0"/>
        </w:rPr>
        <w:fldChar w:fldCharType="begin"/>
      </w:r>
      <w:r w:rsidR="008D2928">
        <w:rPr>
          <w:b w:val="0"/>
        </w:rPr>
        <w:instrText xml:space="preserve"> REF _Ref93264992 \r \h </w:instrText>
      </w:r>
      <w:r w:rsidR="001952D8">
        <w:rPr>
          <w:b w:val="0"/>
        </w:rPr>
      </w:r>
      <w:r w:rsidR="001952D8">
        <w:rPr>
          <w:b w:val="0"/>
        </w:rPr>
        <w:fldChar w:fldCharType="separate"/>
      </w:r>
      <w:r w:rsidR="00E647B2">
        <w:rPr>
          <w:b w:val="0"/>
        </w:rPr>
        <w:t>5.5</w:t>
      </w:r>
      <w:r w:rsidR="001952D8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26" w:name="_Toc439238033"/>
      <w:bookmarkStart w:id="127" w:name="_Toc439238155"/>
      <w:bookmarkStart w:id="128" w:name="_Toc439252707"/>
      <w:bookmarkStart w:id="129" w:name="_Toc439323565"/>
      <w:bookmarkStart w:id="130" w:name="_Toc439323681"/>
      <w:bookmarkStart w:id="131" w:name="_Toc440357079"/>
      <w:bookmarkStart w:id="132" w:name="_Toc440359634"/>
      <w:bookmarkStart w:id="133" w:name="_Toc440632097"/>
      <w:bookmarkStart w:id="134" w:name="_Toc440875918"/>
      <w:bookmarkStart w:id="135" w:name="_Toc441130946"/>
      <w:bookmarkStart w:id="136" w:name="_Toc447269761"/>
      <w:bookmarkStart w:id="137" w:name="_Toc464120583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8" w:name="_Toc464120584"/>
      <w:r w:rsidRPr="003303E9">
        <w:rPr>
          <w:bCs w:val="0"/>
        </w:rPr>
        <w:t>Антикоррупционная оговорка, включаемая в проект договора</w:t>
      </w:r>
      <w:bookmarkEnd w:id="138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39" w:name="_Toc439238157"/>
      <w:bookmarkStart w:id="140" w:name="_Toc439252709"/>
      <w:bookmarkStart w:id="141" w:name="_Toc439323567"/>
      <w:bookmarkStart w:id="142" w:name="_Toc439323683"/>
      <w:bookmarkStart w:id="143" w:name="_Toc440357081"/>
      <w:bookmarkStart w:id="144" w:name="_Toc440359636"/>
      <w:bookmarkStart w:id="145" w:name="_Toc440632099"/>
      <w:bookmarkStart w:id="146" w:name="_Toc440875920"/>
      <w:bookmarkStart w:id="147" w:name="_Toc441130948"/>
      <w:bookmarkStart w:id="148" w:name="_Toc447269763"/>
      <w:bookmarkStart w:id="149" w:name="_Toc464120585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1952D8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1952D8">
        <w:rPr>
          <w:b w:val="0"/>
        </w:rPr>
      </w:r>
      <w:r w:rsidR="001952D8">
        <w:rPr>
          <w:b w:val="0"/>
        </w:rPr>
        <w:fldChar w:fldCharType="separate"/>
      </w:r>
      <w:r w:rsidR="00E647B2">
        <w:rPr>
          <w:b w:val="0"/>
        </w:rPr>
        <w:t>2.2.3</w:t>
      </w:r>
      <w:r w:rsidR="001952D8">
        <w:rPr>
          <w:b w:val="0"/>
        </w:rPr>
        <w:fldChar w:fldCharType="end"/>
      </w:r>
      <w:r w:rsidRPr="003303E9">
        <w:rPr>
          <w:b w:val="0"/>
        </w:rPr>
        <w:t>).</w:t>
      </w:r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50" w:name="_Toc439238158"/>
      <w:bookmarkStart w:id="151" w:name="_Toc439252710"/>
      <w:bookmarkStart w:id="152" w:name="_Toc439323568"/>
      <w:bookmarkStart w:id="153" w:name="_Toc439323684"/>
      <w:bookmarkStart w:id="154" w:name="_Toc440357082"/>
      <w:bookmarkStart w:id="155" w:name="_Toc440359637"/>
      <w:bookmarkStart w:id="156" w:name="_Toc440632100"/>
      <w:bookmarkStart w:id="157" w:name="_Toc440875921"/>
      <w:bookmarkStart w:id="158" w:name="_Toc441130949"/>
      <w:bookmarkStart w:id="159" w:name="_Toc447269764"/>
      <w:bookmarkStart w:id="160" w:name="_Toc464120586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61" w:name="_Toc439238159"/>
      <w:bookmarkStart w:id="162" w:name="_Toc439252711"/>
      <w:bookmarkStart w:id="163" w:name="_Toc439323569"/>
      <w:bookmarkStart w:id="164" w:name="_Toc439323685"/>
      <w:bookmarkStart w:id="165" w:name="_Ref440270867"/>
      <w:bookmarkStart w:id="166" w:name="_Toc440357083"/>
      <w:bookmarkStart w:id="167" w:name="_Toc440359638"/>
      <w:bookmarkStart w:id="168" w:name="_Toc440632101"/>
      <w:bookmarkStart w:id="169" w:name="_Toc440875922"/>
      <w:bookmarkStart w:id="170" w:name="_Toc441130950"/>
      <w:bookmarkStart w:id="171" w:name="_Toc447269765"/>
      <w:bookmarkStart w:id="172" w:name="_Toc464120587"/>
      <w:r w:rsidRPr="003303E9">
        <w:rPr>
          <w:b w:val="0"/>
        </w:rPr>
        <w:t>Текст Антикоррупционной оговорки:</w:t>
      </w:r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Статья 1.</w:t>
      </w:r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 xml:space="preserve">Контрагенту* известно о том, что ПАО «Россети»** реализует требования статьи 13.3. </w:t>
      </w:r>
      <w:proofErr w:type="gramStart"/>
      <w:r w:rsidRPr="00A052DC">
        <w:rPr>
          <w:i/>
          <w:sz w:val="24"/>
          <w:szCs w:val="24"/>
        </w:rPr>
        <w:t>Федерального закона от 25 декабря 2008 года №273-ФЗ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№496), включилось в «Реестр надежных партнеров», ведет Антикоррупционную политику и развивает не допускающую коррупционных проявлений культуру, ведет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  <w:proofErr w:type="gramEnd"/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Присоединение к Антикоррупционной хартии российского бизнеса свидетельствует о соответствии ПАО «Россети» антикоррупционным требованиям международно-правовых стандартов.</w:t>
      </w:r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Разработка и принятие мер по предупреждению и противодействию коррупции,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Федерации.</w:t>
      </w:r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 xml:space="preserve">Единая вертикально-интегрированная система в ПАО «Россети» и ДЗО ПАО «Россети» по профилактике коррупционных и иных правонарушений отражена в Едином стратегическом документе - Антикоррупционной политике </w:t>
      </w:r>
      <w:r w:rsidR="000D70B6">
        <w:rPr>
          <w:i/>
          <w:sz w:val="24"/>
          <w:szCs w:val="24"/>
        </w:rPr>
        <w:t>П</w:t>
      </w:r>
      <w:r w:rsidRPr="00A052DC">
        <w:rPr>
          <w:i/>
          <w:sz w:val="24"/>
          <w:szCs w:val="24"/>
        </w:rPr>
        <w:t xml:space="preserve">АО «Россети» и ДЗО </w:t>
      </w:r>
      <w:r w:rsidR="003E170D">
        <w:rPr>
          <w:i/>
          <w:sz w:val="24"/>
          <w:szCs w:val="24"/>
        </w:rPr>
        <w:t>П</w:t>
      </w:r>
      <w:r w:rsidRPr="00A052DC">
        <w:rPr>
          <w:i/>
          <w:sz w:val="24"/>
          <w:szCs w:val="24"/>
        </w:rPr>
        <w:t>АО «Россети» (далее - Антикоррупционная политика).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ПАО «Россети»/ДЗО ПАО «Россети»** при взаимодействии с Контрагентами* ориентированы на установление и сохранение деловых отношений, которые: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 xml:space="preserve">- поддерживают Антикоррупционную политику </w:t>
      </w:r>
      <w:r w:rsidR="000D70B6">
        <w:rPr>
          <w:rFonts w:ascii="Times New Roman" w:hAnsi="Times New Roman"/>
          <w:i/>
          <w:sz w:val="24"/>
        </w:rPr>
        <w:t>П</w:t>
      </w:r>
      <w:r w:rsidRPr="00A052DC">
        <w:rPr>
          <w:rFonts w:ascii="Times New Roman" w:hAnsi="Times New Roman"/>
          <w:i/>
          <w:sz w:val="24"/>
        </w:rPr>
        <w:t xml:space="preserve">АО «Россети» и ДЗО </w:t>
      </w:r>
      <w:r w:rsidR="003E170D">
        <w:rPr>
          <w:rFonts w:ascii="Times New Roman" w:hAnsi="Times New Roman"/>
          <w:i/>
          <w:sz w:val="24"/>
        </w:rPr>
        <w:t>П</w:t>
      </w:r>
      <w:r w:rsidRPr="00A052DC">
        <w:rPr>
          <w:rFonts w:ascii="Times New Roman" w:hAnsi="Times New Roman"/>
          <w:i/>
          <w:sz w:val="24"/>
        </w:rPr>
        <w:t>АО «Россети»;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- ведут деловые отношения в добросовестной и честной манере;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- заботятся о собственной репутации;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lastRenderedPageBreak/>
        <w:t>- демонстрируют поддержку высоким этическим стандартам;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- реализуют собственные меры по противодействию коррупции;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- участвуют в коллективных антикоррупционных инициативах.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Статья 2.</w:t>
      </w:r>
    </w:p>
    <w:p w:rsidR="00FB666F" w:rsidRPr="00A052DC" w:rsidRDefault="00FB666F" w:rsidP="00FB666F">
      <w:pPr>
        <w:spacing w:line="240" w:lineRule="auto"/>
        <w:rPr>
          <w:i/>
          <w:sz w:val="24"/>
          <w:szCs w:val="24"/>
        </w:rPr>
      </w:pPr>
      <w:proofErr w:type="gramStart"/>
      <w:r w:rsidRPr="00A052DC">
        <w:rPr>
          <w:i/>
          <w:sz w:val="24"/>
          <w:szCs w:val="24"/>
        </w:rPr>
        <w:t>Контрагент* настоящим подтверждает, что он ознакомился с Антикоррупционной хартией российского бизнеса и Антикоррупционной политикой, представленных в разделе «Антикоррупционная политика» на официальном сайте ПАО «Россети»/ДЗО ПАО «Россети» по адресу: http://www.rosseti.ru/about/anticorruptionpolicy/policy/index.php, удостоверяет, что он полностью принимает положения Антикоррупционной политики, и обязуется обеспечивать соблюдения требований Антикоррупционной политики, как со своей стороны, так и со</w:t>
      </w:r>
      <w:proofErr w:type="gramEnd"/>
      <w:r w:rsidRPr="00A052DC">
        <w:rPr>
          <w:i/>
          <w:sz w:val="24"/>
          <w:szCs w:val="24"/>
        </w:rPr>
        <w:t xml:space="preserve"> стороны аффилированных с ним физических и юридических лиц, действующих по настоящему Договору, включая без ограничений собственников, должностных лиц, работников или посредников.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Статья 3.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При исполнении своих обязательств по настоящему Договору, Контрагент и ПАО «Россети»/ДЗО ПАО «Россети»,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При исполнении своих обязательств по настоящему Договору, Контрагент и ПАО «Россети»/ДЗО ПАО «Россети», их аффилированные лица, работники или посредники не осуществляют действия, квалифицируемые применимым законодательством, как дача (ст.291 УК РФ)/получение (ст.290 УК РФ) взятки, посредничество во взяточничестве (ст.291.1 УК РФ), коммерческий подкуп (ст.204 УК РФ), злоупотребление полномочиями (ст.201 УК РФ), незаконное вознаграждение от</w:t>
      </w:r>
      <w:proofErr w:type="gramEnd"/>
      <w:r w:rsidRPr="00A052DC">
        <w:rPr>
          <w:rFonts w:ascii="Times New Roman" w:hAnsi="Times New Roman"/>
          <w:i/>
          <w:sz w:val="24"/>
        </w:rPr>
        <w:t xml:space="preserve"> </w:t>
      </w:r>
      <w:proofErr w:type="gramStart"/>
      <w:r w:rsidRPr="00A052DC">
        <w:rPr>
          <w:rFonts w:ascii="Times New Roman" w:hAnsi="Times New Roman"/>
          <w:i/>
          <w:sz w:val="24"/>
        </w:rPr>
        <w:t xml:space="preserve">имени юридического лица (ст.19.28 КоАП РФ),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(ст.19.29 </w:t>
      </w:r>
      <w:proofErr w:type="spellStart"/>
      <w:r w:rsidRPr="00A052DC">
        <w:rPr>
          <w:rFonts w:ascii="Times New Roman" w:hAnsi="Times New Roman"/>
          <w:i/>
          <w:sz w:val="24"/>
        </w:rPr>
        <w:t>КоАКП</w:t>
      </w:r>
      <w:proofErr w:type="spellEnd"/>
      <w:r w:rsidRPr="00A052DC">
        <w:rPr>
          <w:rFonts w:ascii="Times New Roman" w:hAnsi="Times New Roman"/>
          <w:i/>
          <w:sz w:val="24"/>
        </w:rPr>
        <w:t xml:space="preserve"> РФ), а также иное противоправное деяние (действие или бездействие), обладающее признаками коррупции, за которое законом установлена дисциплинарная, уголовная, гражданско-правовая или административная ответственность.</w:t>
      </w:r>
      <w:proofErr w:type="gramEnd"/>
    </w:p>
    <w:p w:rsidR="00FB666F" w:rsidRPr="00A052DC" w:rsidRDefault="00FB666F" w:rsidP="00FB666F">
      <w:pPr>
        <w:autoSpaceDE w:val="0"/>
        <w:autoSpaceDN w:val="0"/>
        <w:adjustRightInd w:val="0"/>
        <w:spacing w:line="240" w:lineRule="auto"/>
        <w:rPr>
          <w:i/>
          <w:sz w:val="24"/>
          <w:szCs w:val="24"/>
        </w:rPr>
      </w:pPr>
      <w:proofErr w:type="gramStart"/>
      <w:r w:rsidRPr="00A052DC">
        <w:rPr>
          <w:i/>
          <w:sz w:val="24"/>
          <w:szCs w:val="24"/>
        </w:rPr>
        <w:t>Контрагент и ПАО «Россети»/ДЗО ПАО «Россети»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ставящего работника в определенную зависимость и</w:t>
      </w:r>
      <w:r w:rsidRPr="00A052DC">
        <w:rPr>
          <w:i/>
          <w:sz w:val="24"/>
          <w:szCs w:val="24"/>
          <w:lang w:val="en-US"/>
        </w:rPr>
        <w:t> </w:t>
      </w:r>
      <w:r w:rsidRPr="00A052DC">
        <w:rPr>
          <w:i/>
          <w:sz w:val="24"/>
          <w:szCs w:val="24"/>
        </w:rPr>
        <w:t>направленного на обеспечение выполнения этим работником каких-либо действий в пользу стимулирующей его стороны (Контрагента и ПАО «Россети»/ДЗО</w:t>
      </w:r>
      <w:proofErr w:type="gramEnd"/>
      <w:r w:rsidRPr="00A052DC">
        <w:rPr>
          <w:i/>
          <w:sz w:val="24"/>
          <w:szCs w:val="24"/>
        </w:rPr>
        <w:t xml:space="preserve"> </w:t>
      </w:r>
      <w:proofErr w:type="gramStart"/>
      <w:r w:rsidRPr="00A052DC">
        <w:rPr>
          <w:i/>
          <w:sz w:val="24"/>
          <w:szCs w:val="24"/>
        </w:rPr>
        <w:t>ПАО «Россети»).</w:t>
      </w:r>
      <w:proofErr w:type="gramEnd"/>
    </w:p>
    <w:p w:rsidR="00FB666F" w:rsidRPr="00A052DC" w:rsidRDefault="00FB666F" w:rsidP="00FB666F">
      <w:pPr>
        <w:autoSpaceDE w:val="0"/>
        <w:autoSpaceDN w:val="0"/>
        <w:adjustRightIn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 xml:space="preserve">Под действиями работника, осуществляемыми в пользу стимулирующей его стороны (Контрагент или ПАО «Россети»/ДЗО ПАО «Россети»), понимаются: </w:t>
      </w:r>
    </w:p>
    <w:p w:rsidR="00FB666F" w:rsidRPr="00A052DC" w:rsidRDefault="00FB666F" w:rsidP="00BC19F9">
      <w:pPr>
        <w:numPr>
          <w:ilvl w:val="0"/>
          <w:numId w:val="52"/>
        </w:numPr>
        <w:suppressAutoHyphens w:val="0"/>
        <w:autoSpaceDE w:val="0"/>
        <w:autoSpaceDN w:val="0"/>
        <w:adjustRightInd w:val="0"/>
        <w:spacing w:line="240" w:lineRule="auto"/>
        <w:ind w:left="0" w:firstLine="567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предоставление неоправданных преимуществ по сравнению с другими контрагентами;</w:t>
      </w:r>
    </w:p>
    <w:p w:rsidR="00FB666F" w:rsidRPr="00A052DC" w:rsidRDefault="00FB666F" w:rsidP="00BC19F9">
      <w:pPr>
        <w:numPr>
          <w:ilvl w:val="0"/>
          <w:numId w:val="52"/>
        </w:numPr>
        <w:suppressAutoHyphens w:val="0"/>
        <w:autoSpaceDE w:val="0"/>
        <w:autoSpaceDN w:val="0"/>
        <w:adjustRightInd w:val="0"/>
        <w:spacing w:line="240" w:lineRule="auto"/>
        <w:ind w:left="0" w:firstLine="567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предоставление каких-либо гарантий;</w:t>
      </w:r>
    </w:p>
    <w:p w:rsidR="00FB666F" w:rsidRPr="00A052DC" w:rsidRDefault="00FB666F" w:rsidP="00BC19F9">
      <w:pPr>
        <w:numPr>
          <w:ilvl w:val="0"/>
          <w:numId w:val="52"/>
        </w:numPr>
        <w:suppressAutoHyphens w:val="0"/>
        <w:autoSpaceDE w:val="0"/>
        <w:autoSpaceDN w:val="0"/>
        <w:adjustRightInd w:val="0"/>
        <w:spacing w:line="240" w:lineRule="auto"/>
        <w:ind w:left="0" w:firstLine="567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ускорение существующих процедур;</w:t>
      </w:r>
    </w:p>
    <w:p w:rsidR="00FB666F" w:rsidRPr="00A052DC" w:rsidRDefault="00FB666F" w:rsidP="00BC19F9">
      <w:pPr>
        <w:numPr>
          <w:ilvl w:val="0"/>
          <w:numId w:val="52"/>
        </w:numPr>
        <w:suppressAutoHyphens w:val="0"/>
        <w:autoSpaceDE w:val="0"/>
        <w:autoSpaceDN w:val="0"/>
        <w:adjustRightInd w:val="0"/>
        <w:spacing w:line="240" w:lineRule="auto"/>
        <w:ind w:left="0" w:firstLine="567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Контрагентом и ПАО «Россети»/ДЗО ПАО «Россети».</w:t>
      </w:r>
    </w:p>
    <w:p w:rsidR="00FB666F" w:rsidRPr="00A052DC" w:rsidRDefault="00FB666F" w:rsidP="00FB666F">
      <w:pPr>
        <w:autoSpaceDE w:val="0"/>
        <w:autoSpaceDN w:val="0"/>
        <w:adjustRightIn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Статья 4.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lastRenderedPageBreak/>
        <w:t xml:space="preserve">В случае возникновения у Контрагента и ПАО «Россети»/ДЗО ПАО «Россети» подозрений, что произошло или может произойти нарушение каких-либо положений Статьи 1, Статьи 2 и Статьи 3 Контрагент и/или ПАО «Россети»/ДЗО ПАО «Россети» обязуется уведомить другую Сторону в </w:t>
      </w:r>
      <w:r w:rsidRPr="00673FC7">
        <w:rPr>
          <w:rFonts w:ascii="Times New Roman" w:hAnsi="Times New Roman"/>
          <w:i/>
          <w:sz w:val="24"/>
        </w:rPr>
        <w:t>письменной</w:t>
      </w:r>
      <w:r w:rsidR="00452139">
        <w:rPr>
          <w:rFonts w:ascii="Times New Roman" w:hAnsi="Times New Roman"/>
          <w:i/>
          <w:sz w:val="24"/>
        </w:rPr>
        <w:t xml:space="preserve"> </w:t>
      </w:r>
      <w:r w:rsidRPr="00673FC7">
        <w:rPr>
          <w:rFonts w:ascii="Times New Roman" w:hAnsi="Times New Roman"/>
          <w:i/>
          <w:sz w:val="24"/>
        </w:rPr>
        <w:t>форме. После письменного уведомления, Контрагент и/или ПАО «Россет</w:t>
      </w:r>
      <w:r w:rsidRPr="00A052DC">
        <w:rPr>
          <w:rFonts w:ascii="Times New Roman" w:hAnsi="Times New Roman"/>
          <w:i/>
          <w:sz w:val="24"/>
        </w:rPr>
        <w:t>и»/ДЗО ПАО «Россети» имеет право приостановить исполнение Договора до получения подтверждения, что нарушения не произошло или не произойдет.</w:t>
      </w:r>
      <w:r w:rsidRPr="00A052DC">
        <w:rPr>
          <w:rFonts w:ascii="Times New Roman" w:hAnsi="Times New Roman"/>
          <w:b/>
          <w:bCs/>
          <w:i/>
          <w:sz w:val="24"/>
        </w:rPr>
        <w:t xml:space="preserve"> </w:t>
      </w:r>
      <w:r w:rsidRPr="00A052DC">
        <w:rPr>
          <w:rFonts w:ascii="Times New Roman" w:hAnsi="Times New Roman"/>
          <w:bCs/>
          <w:i/>
          <w:sz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A052DC">
        <w:rPr>
          <w:rFonts w:ascii="Times New Roman" w:hAnsi="Times New Roman"/>
          <w:bCs/>
          <w:i/>
          <w:sz w:val="24"/>
        </w:rPr>
        <w:t>с даты направления</w:t>
      </w:r>
      <w:proofErr w:type="gramEnd"/>
      <w:r w:rsidRPr="00A052DC">
        <w:rPr>
          <w:rFonts w:ascii="Times New Roman" w:hAnsi="Times New Roman"/>
          <w:bCs/>
          <w:i/>
          <w:sz w:val="24"/>
        </w:rPr>
        <w:t xml:space="preserve"> письменного уведомления.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b/>
          <w:bCs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 xml:space="preserve">В письменном уведомлении Контрагент и/или ПАО «Россети»/ДЗО ПАО «Россети» обязаны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Статьи 1 и Статьи 2 Контрагентом и/или </w:t>
      </w:r>
      <w:r w:rsidR="000D70B6">
        <w:rPr>
          <w:rFonts w:ascii="Times New Roman" w:hAnsi="Times New Roman"/>
          <w:i/>
          <w:sz w:val="24"/>
        </w:rPr>
        <w:t>П</w:t>
      </w:r>
      <w:r w:rsidRPr="00A052DC">
        <w:rPr>
          <w:rFonts w:ascii="Times New Roman" w:hAnsi="Times New Roman"/>
          <w:i/>
          <w:sz w:val="24"/>
        </w:rPr>
        <w:t>АО «Россети»/ДЗО ПАО «Россети», его аффилированными лицами, работниками или посредниками.</w:t>
      </w:r>
      <w:proofErr w:type="gramEnd"/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Статья 5.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В случае нарушения Контрагентом и/или ПАО «Россети»/ДЗО ПАО «Россети» обязательств по соблюдению требований Антикоррупционной политики, предусмотренных в Статье 1 и Статье 2 и обязательств воздерживаться от запрещенных в Статье 3 настоящего Договора действий, и/или неполучения другой стороной в установленный срок подтверждения, что нарушения не произошло или не произойдет, Контрагент или ПАО «Россети»/ДЗО ПАО «Россети» имеет право</w:t>
      </w:r>
      <w:proofErr w:type="gramEnd"/>
      <w:r w:rsidRPr="00A052DC">
        <w:rPr>
          <w:rFonts w:ascii="Times New Roman" w:hAnsi="Times New Roman"/>
          <w:i/>
          <w:sz w:val="24"/>
        </w:rPr>
        <w:t xml:space="preserve"> расторгнуть Договор в одностороннем порядке полностью или в части, направив письменное уведомление о расторжении. Сторона, по чьей инициативе был, расторгнут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Государственная политика в области развития партнерства государства и бизнеса по противодействию коррупции реализуется ПАО «Россети» путем безусловного следования при ведении бизнеса антикоррупционным стандартам, нацеленным на минимизацию коррупционных проявлений в электросетевом комплексе, влияющих на репутацию компании, отношения с партнерами и контрагентами, и, как следствие, на успешность исполнения задач, поставленных перед ПАО «Россети» руководством страны.</w:t>
      </w:r>
      <w:proofErr w:type="gramEnd"/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sz w:val="24"/>
        </w:rPr>
      </w:pPr>
    </w:p>
    <w:p w:rsidR="00FB666F" w:rsidRPr="00A052DC" w:rsidRDefault="00FB666F" w:rsidP="00FB666F">
      <w:pPr>
        <w:spacing w:line="240" w:lineRule="auto"/>
        <w:rPr>
          <w:sz w:val="24"/>
          <w:szCs w:val="24"/>
        </w:rPr>
      </w:pPr>
      <w:r w:rsidRPr="00A052DC">
        <w:rPr>
          <w:sz w:val="24"/>
          <w:szCs w:val="24"/>
        </w:rPr>
        <w:t>______________________________________________________________</w:t>
      </w:r>
    </w:p>
    <w:p w:rsidR="00FB666F" w:rsidRPr="00A052DC" w:rsidRDefault="00FB666F" w:rsidP="00FB666F">
      <w:pPr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*Наименование контрагента указывается в соответствии с договором (например, подрядчик, исполнитель, поставщик и пр.).</w:t>
      </w:r>
    </w:p>
    <w:p w:rsidR="00FB666F" w:rsidRPr="00A052DC" w:rsidRDefault="00FB666F" w:rsidP="00FB666F">
      <w:pPr>
        <w:spacing w:line="240" w:lineRule="auto"/>
        <w:rPr>
          <w:sz w:val="24"/>
          <w:szCs w:val="24"/>
        </w:rPr>
      </w:pPr>
      <w:r w:rsidRPr="00A052DC">
        <w:rPr>
          <w:sz w:val="24"/>
          <w:szCs w:val="24"/>
        </w:rPr>
        <w:t xml:space="preserve">** </w:t>
      </w:r>
      <w:r w:rsidRPr="00A052DC">
        <w:rPr>
          <w:i/>
          <w:sz w:val="24"/>
          <w:szCs w:val="24"/>
        </w:rPr>
        <w:t>Указывается наименование ПАО «Россети»/ДЗО ПАО «Россети» 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173" w:name="_Ref303622434"/>
      <w:bookmarkStart w:id="174" w:name="_Ref303624273"/>
      <w:bookmarkStart w:id="175" w:name="_Ref303682476"/>
      <w:bookmarkStart w:id="176" w:name="_Ref303683017"/>
      <w:bookmarkEnd w:id="173"/>
      <w:bookmarkEnd w:id="174"/>
      <w:bookmarkEnd w:id="175"/>
      <w:bookmarkEnd w:id="176"/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7"/>
          <w:headerReference w:type="default" r:id="rId28"/>
          <w:footerReference w:type="even" r:id="rId29"/>
          <w:headerReference w:type="first" r:id="rId30"/>
          <w:footerReference w:type="first" r:id="rId31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77" w:name="_Ref303711222"/>
      <w:bookmarkStart w:id="178" w:name="_Ref311232052"/>
      <w:bookmarkStart w:id="179" w:name="_Toc464120588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177"/>
      <w:r w:rsidR="00D51A0B" w:rsidRPr="00E71A48">
        <w:rPr>
          <w:szCs w:val="24"/>
        </w:rPr>
        <w:t>Заявок</w:t>
      </w:r>
      <w:bookmarkEnd w:id="178"/>
      <w:bookmarkEnd w:id="179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180" w:name="_Toc464120589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180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181" w:name="_Toc439323688"/>
      <w:bookmarkStart w:id="182" w:name="_Toc440357086"/>
      <w:bookmarkStart w:id="183" w:name="_Toc440359641"/>
      <w:bookmarkStart w:id="184" w:name="_Toc440632104"/>
      <w:bookmarkStart w:id="185" w:name="_Toc440875925"/>
      <w:bookmarkStart w:id="186" w:name="_Toc441130953"/>
      <w:bookmarkStart w:id="187" w:name="_Toc447269768"/>
      <w:bookmarkStart w:id="188" w:name="_Toc464120590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181"/>
      <w:bookmarkEnd w:id="182"/>
      <w:bookmarkEnd w:id="183"/>
      <w:bookmarkEnd w:id="184"/>
      <w:bookmarkEnd w:id="185"/>
      <w:bookmarkEnd w:id="186"/>
      <w:bookmarkEnd w:id="187"/>
      <w:bookmarkEnd w:id="188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C812EB">
        <w:fldChar w:fldCharType="begin"/>
      </w:r>
      <w:r w:rsidR="00C812EB">
        <w:instrText xml:space="preserve"> REF _Ref305973033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3.2</w:t>
      </w:r>
      <w:r w:rsidR="00C812EB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C812EB">
        <w:fldChar w:fldCharType="begin"/>
      </w:r>
      <w:r w:rsidR="00C812EB">
        <w:instrText xml:space="preserve"> REF _Ref305973147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3.3</w:t>
      </w:r>
      <w:r w:rsidR="00C812EB">
        <w:fldChar w:fldCharType="end"/>
      </w:r>
      <w:r w:rsidR="001952D8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1952D8" w:rsidRPr="00E71A48">
        <w:rPr>
          <w:bCs w:val="0"/>
          <w:sz w:val="24"/>
          <w:szCs w:val="24"/>
        </w:rPr>
      </w:r>
      <w:r w:rsidR="001952D8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189" w:name="__RefNumPara__828_922829174"/>
      <w:bookmarkEnd w:id="189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1952D8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1952D8" w:rsidRPr="00E71A48">
        <w:rPr>
          <w:bCs w:val="0"/>
          <w:sz w:val="24"/>
          <w:szCs w:val="24"/>
        </w:rPr>
      </w:r>
      <w:r w:rsidR="001952D8" w:rsidRPr="00E71A48">
        <w:rPr>
          <w:bCs w:val="0"/>
          <w:sz w:val="24"/>
          <w:szCs w:val="24"/>
        </w:rPr>
        <w:fldChar w:fldCharType="end"/>
      </w:r>
      <w:r w:rsidR="00C812EB">
        <w:fldChar w:fldCharType="begin"/>
      </w:r>
      <w:r w:rsidR="00C812EB">
        <w:instrText xml:space="preserve"> REF _Ref305973214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3.4</w:t>
      </w:r>
      <w:r w:rsidR="00C812EB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C812EB">
        <w:fldChar w:fldCharType="begin"/>
      </w:r>
      <w:r w:rsidR="00C812EB">
        <w:instrText xml:space="preserve"> REF _Ref303683883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3.5</w:t>
      </w:r>
      <w:r w:rsidR="00C812EB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190" w:name="__RefNumPara__832_922829174"/>
      <w:bookmarkEnd w:id="190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C812EB">
        <w:fldChar w:fldCharType="begin"/>
      </w:r>
      <w:r w:rsidR="00C812EB">
        <w:instrText xml:space="preserve"> REF _Ref305973250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3.5</w:t>
      </w:r>
      <w:r w:rsidR="00E647B2">
        <w:t>.1</w:t>
      </w:r>
      <w:r w:rsidR="00C812EB">
        <w:fldChar w:fldCharType="end"/>
      </w:r>
      <w:r w:rsidR="001952D8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1952D8" w:rsidRPr="00E71A48">
        <w:rPr>
          <w:bCs w:val="0"/>
          <w:sz w:val="24"/>
          <w:szCs w:val="24"/>
        </w:rPr>
      </w:r>
      <w:r w:rsidR="001952D8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191" w:name="__RefNumPara__834_922829174"/>
      <w:bookmarkEnd w:id="191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C812EB">
        <w:fldChar w:fldCharType="begin"/>
      </w:r>
      <w:r w:rsidR="00C812EB">
        <w:instrText xml:space="preserve"> REF _Ref303250967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3.7</w:t>
      </w:r>
      <w:r w:rsidR="00C812EB">
        <w:fldChar w:fldCharType="end"/>
      </w:r>
      <w:r w:rsidR="001952D8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1952D8" w:rsidRPr="00E71A48">
        <w:rPr>
          <w:bCs w:val="0"/>
          <w:sz w:val="24"/>
          <w:szCs w:val="24"/>
        </w:rPr>
      </w:r>
      <w:r w:rsidR="001952D8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192" w:name="__RefNumPara__836_922829174"/>
      <w:bookmarkEnd w:id="192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C812EB">
        <w:fldChar w:fldCharType="begin"/>
      </w:r>
      <w:r w:rsidR="00C812EB">
        <w:instrText xml:space="preserve"> REF _Ref303681924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3.8</w:t>
      </w:r>
      <w:r w:rsidR="00C812EB">
        <w:fldChar w:fldCharType="end"/>
      </w:r>
      <w:r w:rsidR="001952D8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1952D8" w:rsidRPr="00E71A48">
        <w:rPr>
          <w:bCs w:val="0"/>
          <w:sz w:val="24"/>
          <w:szCs w:val="24"/>
        </w:rPr>
      </w:r>
      <w:r w:rsidR="001952D8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096E9D" w:rsidRPr="00E71A48">
        <w:rPr>
          <w:bCs w:val="0"/>
          <w:sz w:val="24"/>
          <w:szCs w:val="24"/>
        </w:rPr>
        <w:t xml:space="preserve"> </w:t>
      </w:r>
      <w:r w:rsidR="00C812EB">
        <w:fldChar w:fldCharType="begin"/>
      </w:r>
      <w:r w:rsidR="00C812EB">
        <w:instrText xml:space="preserve"> REF _Ref303683929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3.10</w:t>
      </w:r>
      <w:r w:rsidR="00C812EB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D15381">
        <w:rPr>
          <w:bCs w:val="0"/>
          <w:sz w:val="24"/>
          <w:szCs w:val="24"/>
        </w:rPr>
        <w:t>Участника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C812EB">
        <w:fldChar w:fldCharType="begin"/>
      </w:r>
      <w:r w:rsidR="00C812EB">
        <w:instrText xml:space="preserve"> REF _Ref306140410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3.11</w:t>
      </w:r>
      <w:r w:rsidR="00C812EB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C812EB">
        <w:fldChar w:fldCharType="begin"/>
      </w:r>
      <w:r w:rsidR="00C812EB">
        <w:instrText xml:space="preserve"> REF _Ref306140451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3.12</w:t>
      </w:r>
      <w:r w:rsidR="00C812EB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193" w:name="_Toc439323689"/>
      <w:bookmarkStart w:id="194" w:name="_Toc440357087"/>
      <w:bookmarkStart w:id="195" w:name="_Toc440359642"/>
      <w:bookmarkStart w:id="196" w:name="_Toc440632105"/>
      <w:bookmarkStart w:id="197" w:name="_Toc440875926"/>
      <w:bookmarkStart w:id="198" w:name="_Toc441130954"/>
      <w:bookmarkStart w:id="199" w:name="_Toc447269769"/>
      <w:bookmarkStart w:id="200" w:name="_Toc464120591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DA1402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продлении срока подачи Заявок – не позднее 1 дня со дня принятия решения о </w:t>
      </w:r>
      <w:r w:rsidRPr="00DA1402">
        <w:rPr>
          <w:sz w:val="24"/>
          <w:szCs w:val="24"/>
          <w:lang w:eastAsia="ru-RU"/>
        </w:rPr>
        <w:t>таком продлении;</w:t>
      </w:r>
    </w:p>
    <w:p w:rsidR="0099066F" w:rsidRPr="00E71A48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DA1402">
        <w:rPr>
          <w:sz w:val="24"/>
          <w:szCs w:val="24"/>
          <w:lang w:eastAsia="ru-RU"/>
        </w:rPr>
        <w:t>П</w:t>
      </w:r>
      <w:r w:rsidR="0099066F" w:rsidRPr="00DA1402">
        <w:rPr>
          <w:sz w:val="24"/>
          <w:szCs w:val="24"/>
          <w:lang w:eastAsia="ru-RU"/>
        </w:rPr>
        <w:t xml:space="preserve">ротоколы, составляемые </w:t>
      </w:r>
      <w:r w:rsidR="0099066F" w:rsidRPr="007252E9">
        <w:rPr>
          <w:sz w:val="24"/>
          <w:szCs w:val="24"/>
          <w:lang w:eastAsia="ru-RU"/>
        </w:rPr>
        <w:t xml:space="preserve">в процессе проведения </w:t>
      </w:r>
      <w:r w:rsidRPr="007252E9">
        <w:rPr>
          <w:sz w:val="24"/>
          <w:szCs w:val="24"/>
          <w:lang w:eastAsia="ru-RU"/>
        </w:rPr>
        <w:t>З</w:t>
      </w:r>
      <w:r w:rsidR="0089163E" w:rsidRPr="007252E9">
        <w:rPr>
          <w:sz w:val="24"/>
          <w:szCs w:val="24"/>
          <w:lang w:eastAsia="ru-RU"/>
        </w:rPr>
        <w:t xml:space="preserve">апроса предложений </w:t>
      </w:r>
      <w:r w:rsidR="0099066F" w:rsidRPr="007252E9">
        <w:rPr>
          <w:sz w:val="24"/>
          <w:szCs w:val="24"/>
          <w:lang w:eastAsia="ru-RU"/>
        </w:rPr>
        <w:t xml:space="preserve">и </w:t>
      </w:r>
      <w:r w:rsidR="00DA1402" w:rsidRPr="007252E9">
        <w:rPr>
          <w:sz w:val="24"/>
          <w:szCs w:val="24"/>
        </w:rPr>
        <w:t xml:space="preserve">подписанные членами </w:t>
      </w:r>
      <w:r w:rsidR="002946EF" w:rsidRPr="007252E9">
        <w:rPr>
          <w:sz w:val="24"/>
          <w:szCs w:val="24"/>
          <w:lang w:eastAsia="ru-RU"/>
        </w:rPr>
        <w:t xml:space="preserve">Закупочной </w:t>
      </w:r>
      <w:r w:rsidR="0099066F" w:rsidRPr="007252E9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7252E9">
        <w:rPr>
          <w:sz w:val="24"/>
          <w:szCs w:val="24"/>
          <w:lang w:eastAsia="ru-RU"/>
        </w:rPr>
        <w:t>П</w:t>
      </w:r>
      <w:r w:rsidR="0099066F" w:rsidRPr="007252E9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01" w:name="_Ref303250835"/>
      <w:bookmarkStart w:id="202" w:name="_Ref305973033"/>
      <w:bookmarkStart w:id="203" w:name="_Toc464120592"/>
      <w:bookmarkStart w:id="204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201"/>
      <w:r w:rsidRPr="00E71A48">
        <w:t xml:space="preserve"> по запросу предложений</w:t>
      </w:r>
      <w:bookmarkEnd w:id="202"/>
      <w:bookmarkEnd w:id="203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C812EB">
        <w:fldChar w:fldCharType="begin"/>
      </w:r>
      <w:r w:rsidR="00C812EB">
        <w:instrText xml:space="preserve"> REF _Ref302563524 \n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1.1.1</w:t>
      </w:r>
      <w:r w:rsidR="00C812EB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05" w:name="__RefNumPara__444_922829174"/>
      <w:bookmarkStart w:id="206" w:name="_Ref191386216"/>
      <w:bookmarkStart w:id="207" w:name="_Ref305973147"/>
      <w:bookmarkStart w:id="208" w:name="_Toc464120593"/>
      <w:bookmarkEnd w:id="204"/>
      <w:bookmarkEnd w:id="205"/>
      <w:r w:rsidRPr="00E71A48">
        <w:lastRenderedPageBreak/>
        <w:t xml:space="preserve">Подготовка </w:t>
      </w:r>
      <w:bookmarkEnd w:id="206"/>
      <w:r w:rsidRPr="00E71A48">
        <w:t>Заявок</w:t>
      </w:r>
      <w:bookmarkEnd w:id="207"/>
      <w:bookmarkEnd w:id="208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09" w:name="_Ref306114638"/>
      <w:bookmarkStart w:id="210" w:name="_Toc440357090"/>
      <w:bookmarkStart w:id="211" w:name="_Toc440359645"/>
      <w:bookmarkStart w:id="212" w:name="_Toc440632108"/>
      <w:bookmarkStart w:id="213" w:name="_Toc440875929"/>
      <w:bookmarkStart w:id="214" w:name="_Toc441130957"/>
      <w:bookmarkStart w:id="215" w:name="_Toc447269772"/>
      <w:bookmarkStart w:id="216" w:name="_Toc464120594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209"/>
      <w:bookmarkEnd w:id="210"/>
      <w:bookmarkEnd w:id="211"/>
      <w:bookmarkEnd w:id="212"/>
      <w:bookmarkEnd w:id="213"/>
      <w:bookmarkEnd w:id="214"/>
      <w:bookmarkEnd w:id="215"/>
      <w:bookmarkEnd w:id="216"/>
    </w:p>
    <w:p w:rsidR="00717F60" w:rsidRPr="00E71A48" w:rsidRDefault="009C744E" w:rsidP="00BC19F9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7252E9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 xml:space="preserve">Письмо о подаче </w:t>
      </w:r>
      <w:r w:rsidRPr="006A1B1E">
        <w:rPr>
          <w:bCs w:val="0"/>
          <w:spacing w:val="-1"/>
          <w:sz w:val="24"/>
          <w:szCs w:val="24"/>
        </w:rPr>
        <w:t>оферты по форме и в соответствии с инструкциями,</w:t>
      </w:r>
      <w:r w:rsidRPr="006A1B1E">
        <w:rPr>
          <w:bCs w:val="0"/>
          <w:sz w:val="24"/>
          <w:szCs w:val="24"/>
        </w:rPr>
        <w:t xml:space="preserve"> приведенными в </w:t>
      </w:r>
      <w:r w:rsidRPr="007252E9">
        <w:rPr>
          <w:bCs w:val="0"/>
          <w:sz w:val="24"/>
          <w:szCs w:val="24"/>
        </w:rPr>
        <w:t xml:space="preserve">настоящей документации по запросу предложений </w:t>
      </w:r>
      <w:r w:rsidRPr="007252E9">
        <w:rPr>
          <w:bCs w:val="0"/>
          <w:spacing w:val="-2"/>
          <w:sz w:val="24"/>
          <w:szCs w:val="24"/>
        </w:rPr>
        <w:t>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Pr="007252E9">
        <w:rPr>
          <w:bCs w:val="0"/>
          <w:sz w:val="24"/>
          <w:szCs w:val="24"/>
        </w:rPr>
        <w:t xml:space="preserve"> </w:t>
      </w:r>
      <w:r w:rsidR="00C812EB">
        <w:fldChar w:fldCharType="begin"/>
      </w:r>
      <w:r w:rsidR="00C812EB">
        <w:instrText xml:space="preserve"> REF _Ref55336310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5.1</w:t>
      </w:r>
      <w:r w:rsidR="00C812EB">
        <w:fldChar w:fldCharType="end"/>
      </w:r>
      <w:r w:rsidR="00D80639" w:rsidRPr="007252E9">
        <w:rPr>
          <w:bCs w:val="0"/>
          <w:sz w:val="24"/>
          <w:szCs w:val="24"/>
          <w:lang w:eastAsia="ru-RU"/>
        </w:rPr>
        <w:t>)</w:t>
      </w:r>
      <w:r w:rsidR="00B71B9D" w:rsidRPr="007252E9">
        <w:rPr>
          <w:bCs w:val="0"/>
          <w:sz w:val="24"/>
          <w:szCs w:val="24"/>
          <w:lang w:eastAsia="ru-RU"/>
        </w:rPr>
        <w:t>;</w:t>
      </w:r>
    </w:p>
    <w:p w:rsidR="00B71B9D" w:rsidRPr="007252E9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Сводную таблицу стоимости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Pr="007252E9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252E9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7252E9">
        <w:rPr>
          <w:bCs w:val="0"/>
          <w:sz w:val="24"/>
          <w:szCs w:val="24"/>
        </w:rPr>
        <w:t xml:space="preserve"> 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Pr="007252E9">
        <w:rPr>
          <w:bCs w:val="0"/>
          <w:sz w:val="24"/>
          <w:szCs w:val="24"/>
        </w:rPr>
        <w:t xml:space="preserve"> </w:t>
      </w:r>
      <w:r w:rsidR="00C812EB">
        <w:fldChar w:fldCharType="begin"/>
      </w:r>
      <w:r w:rsidR="00C812EB">
        <w:instrText xml:space="preserve"> REF _Ref440271072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5.2</w:t>
      </w:r>
      <w:r w:rsidR="00C812EB">
        <w:fldChar w:fldCharType="end"/>
      </w:r>
      <w:r w:rsidRPr="007252E9">
        <w:rPr>
          <w:bCs w:val="0"/>
          <w:sz w:val="24"/>
          <w:szCs w:val="24"/>
        </w:rPr>
        <w:t>);</w:t>
      </w:r>
    </w:p>
    <w:p w:rsidR="00717F60" w:rsidRPr="007252E9" w:rsidRDefault="00D6398A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7252E9">
        <w:rPr>
          <w:bCs w:val="0"/>
          <w:spacing w:val="-1"/>
          <w:sz w:val="24"/>
          <w:szCs w:val="24"/>
        </w:rPr>
        <w:t xml:space="preserve">Техническое предложение по форме и в соответствии с инструкциями, приведенными в настоящей </w:t>
      </w:r>
      <w:r w:rsidR="00DA6907" w:rsidRPr="007252E9">
        <w:rPr>
          <w:sz w:val="24"/>
          <w:szCs w:val="24"/>
        </w:rPr>
        <w:t>Документации</w:t>
      </w:r>
      <w:r w:rsidR="00DA6907" w:rsidRPr="007252E9">
        <w:rPr>
          <w:bCs w:val="0"/>
          <w:spacing w:val="-1"/>
          <w:sz w:val="24"/>
          <w:szCs w:val="24"/>
        </w:rPr>
        <w:t xml:space="preserve"> </w:t>
      </w:r>
      <w:r w:rsidR="00E17CEB" w:rsidRPr="007252E9">
        <w:rPr>
          <w:bCs w:val="0"/>
          <w:spacing w:val="-1"/>
          <w:sz w:val="24"/>
          <w:szCs w:val="24"/>
        </w:rPr>
        <w:t>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="00E17CEB" w:rsidRPr="007252E9">
        <w:rPr>
          <w:bCs w:val="0"/>
          <w:spacing w:val="-1"/>
          <w:sz w:val="24"/>
          <w:szCs w:val="24"/>
        </w:rPr>
        <w:t xml:space="preserve"> </w:t>
      </w:r>
      <w:r w:rsidR="00C812EB">
        <w:fldChar w:fldCharType="begin"/>
      </w:r>
      <w:r w:rsidR="00C812EB">
        <w:instrText xml:space="preserve"> REF _Ref440270984 \r \h  \* MERGEFORMAT </w:instrText>
      </w:r>
      <w:r w:rsidR="00C812EB">
        <w:fldChar w:fldCharType="separate"/>
      </w:r>
      <w:r w:rsidR="00E647B2" w:rsidRPr="00E647B2">
        <w:rPr>
          <w:bCs w:val="0"/>
          <w:spacing w:val="-1"/>
          <w:sz w:val="24"/>
          <w:szCs w:val="24"/>
        </w:rPr>
        <w:t>5.10</w:t>
      </w:r>
      <w:r w:rsidR="00C812EB">
        <w:fldChar w:fldCharType="end"/>
      </w:r>
      <w:r w:rsidR="00DA6907" w:rsidRPr="007252E9">
        <w:rPr>
          <w:bCs w:val="0"/>
          <w:spacing w:val="-1"/>
          <w:sz w:val="24"/>
          <w:szCs w:val="24"/>
        </w:rPr>
        <w:t>)</w:t>
      </w:r>
      <w:r w:rsidR="00E17CEB" w:rsidRPr="007252E9">
        <w:rPr>
          <w:bCs w:val="0"/>
          <w:spacing w:val="-1"/>
          <w:sz w:val="24"/>
          <w:szCs w:val="24"/>
        </w:rPr>
        <w:t>;</w:t>
      </w:r>
      <w:r w:rsidR="00F030B1" w:rsidRPr="007252E9">
        <w:rPr>
          <w:bCs w:val="0"/>
          <w:spacing w:val="-1"/>
          <w:sz w:val="24"/>
          <w:szCs w:val="24"/>
        </w:rPr>
        <w:t xml:space="preserve"> </w:t>
      </w:r>
    </w:p>
    <w:p w:rsidR="00717F60" w:rsidRPr="007252E9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График </w:t>
      </w:r>
      <w:r w:rsidR="00F030B1" w:rsidRPr="007252E9">
        <w:rPr>
          <w:bCs w:val="0"/>
          <w:sz w:val="24"/>
          <w:szCs w:val="24"/>
        </w:rPr>
        <w:t xml:space="preserve">выполнения </w:t>
      </w:r>
      <w:r w:rsidR="00512B0F" w:rsidRPr="007252E9">
        <w:rPr>
          <w:bCs w:val="0"/>
          <w:sz w:val="24"/>
          <w:szCs w:val="24"/>
        </w:rPr>
        <w:t>поставок</w:t>
      </w:r>
      <w:r w:rsidR="006561C2" w:rsidRPr="007252E9">
        <w:rPr>
          <w:bCs w:val="0"/>
          <w:sz w:val="24"/>
          <w:szCs w:val="24"/>
        </w:rPr>
        <w:t xml:space="preserve"> </w:t>
      </w:r>
      <w:r w:rsidRPr="007252E9">
        <w:rPr>
          <w:bCs w:val="0"/>
          <w:sz w:val="24"/>
          <w:szCs w:val="24"/>
        </w:rPr>
        <w:t>по</w:t>
      </w:r>
      <w:r w:rsidR="00717F60" w:rsidRPr="007252E9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7252E9">
        <w:rPr>
          <w:bCs w:val="0"/>
          <w:sz w:val="24"/>
          <w:szCs w:val="24"/>
        </w:rPr>
        <w:t>Д</w:t>
      </w:r>
      <w:r w:rsidR="00717F60" w:rsidRPr="007252E9">
        <w:rPr>
          <w:bCs w:val="0"/>
          <w:sz w:val="24"/>
          <w:szCs w:val="24"/>
        </w:rPr>
        <w:t>окументации 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="00717F60" w:rsidRPr="007252E9">
        <w:rPr>
          <w:bCs w:val="0"/>
          <w:sz w:val="24"/>
          <w:szCs w:val="24"/>
        </w:rPr>
        <w:t xml:space="preserve"> </w:t>
      </w:r>
      <w:r w:rsidR="00C812EB">
        <w:fldChar w:fldCharType="begin"/>
      </w:r>
      <w:r w:rsidR="00C812EB">
        <w:instrText xml:space="preserve"> REF _Ref440271036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5.4</w:t>
      </w:r>
      <w:r w:rsidR="00C812EB">
        <w:fldChar w:fldCharType="end"/>
      </w:r>
      <w:r w:rsidR="00717F60" w:rsidRPr="007252E9">
        <w:rPr>
          <w:bCs w:val="0"/>
          <w:sz w:val="24"/>
          <w:szCs w:val="24"/>
        </w:rPr>
        <w:t>);</w:t>
      </w:r>
    </w:p>
    <w:p w:rsidR="00420F24" w:rsidRPr="007252E9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 xml:space="preserve">а требованиям настоящей </w:t>
      </w:r>
      <w:r w:rsidR="00AE0F91" w:rsidRPr="007252E9">
        <w:rPr>
          <w:bCs w:val="0"/>
          <w:sz w:val="24"/>
          <w:szCs w:val="24"/>
        </w:rPr>
        <w:t>Д</w:t>
      </w:r>
      <w:r w:rsidRPr="007252E9">
        <w:rPr>
          <w:bCs w:val="0"/>
          <w:sz w:val="24"/>
          <w:szCs w:val="24"/>
        </w:rPr>
        <w:t>окументации (подраздел</w:t>
      </w:r>
      <w:r w:rsidR="00420F24" w:rsidRPr="007252E9">
        <w:rPr>
          <w:bCs w:val="0"/>
          <w:sz w:val="24"/>
          <w:szCs w:val="24"/>
        </w:rPr>
        <w:t xml:space="preserve"> </w:t>
      </w:r>
      <w:r w:rsidR="00C812EB">
        <w:fldChar w:fldCharType="begin"/>
      </w:r>
      <w:r w:rsidR="00C812EB">
        <w:instrText xml:space="preserve"> REF _Ref191386407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3.3.8</w:t>
      </w:r>
      <w:r w:rsidR="00C812EB">
        <w:fldChar w:fldCharType="end"/>
      </w:r>
      <w:r w:rsidR="00FF4BD0" w:rsidRPr="007252E9">
        <w:rPr>
          <w:bCs w:val="0"/>
          <w:sz w:val="24"/>
          <w:szCs w:val="24"/>
        </w:rPr>
        <w:t>)</w:t>
      </w:r>
      <w:r w:rsidR="00B71B9D" w:rsidRPr="007252E9">
        <w:rPr>
          <w:bCs w:val="0"/>
          <w:sz w:val="24"/>
          <w:szCs w:val="24"/>
        </w:rPr>
        <w:t>;</w:t>
      </w:r>
    </w:p>
    <w:p w:rsidR="00717F60" w:rsidRPr="007252E9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7252E9">
        <w:rPr>
          <w:bCs w:val="0"/>
          <w:sz w:val="24"/>
          <w:szCs w:val="24"/>
        </w:rPr>
        <w:t>Договор</w:t>
      </w:r>
      <w:r w:rsidRPr="007252E9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7252E9">
        <w:rPr>
          <w:bCs w:val="0"/>
          <w:sz w:val="24"/>
          <w:szCs w:val="24"/>
        </w:rPr>
        <w:t>Д</w:t>
      </w:r>
      <w:r w:rsidRPr="007252E9">
        <w:rPr>
          <w:bCs w:val="0"/>
          <w:sz w:val="24"/>
          <w:szCs w:val="24"/>
        </w:rPr>
        <w:t>окументации 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Pr="007252E9">
        <w:rPr>
          <w:bCs w:val="0"/>
          <w:sz w:val="24"/>
          <w:szCs w:val="24"/>
        </w:rPr>
        <w:t xml:space="preserve"> </w:t>
      </w:r>
      <w:r w:rsidR="00C812EB">
        <w:fldChar w:fldCharType="begin"/>
      </w:r>
      <w:r w:rsidR="00C812EB">
        <w:instrText xml:space="preserve"> REF _Ref93264992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5.5</w:t>
      </w:r>
      <w:r w:rsidR="00C812EB">
        <w:fldChar w:fldCharType="end"/>
      </w:r>
      <w:r w:rsidR="00B71B9D" w:rsidRPr="007252E9">
        <w:rPr>
          <w:bCs w:val="0"/>
          <w:sz w:val="24"/>
          <w:szCs w:val="24"/>
        </w:rPr>
        <w:t>);</w:t>
      </w:r>
    </w:p>
    <w:p w:rsidR="00717F60" w:rsidRPr="007252E9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7252E9" w:rsidRDefault="00D6398A" w:rsidP="00BC19F9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17" w:name="_Ref303683384"/>
      <w:r w:rsidRPr="007252E9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7252E9">
        <w:rPr>
          <w:bCs w:val="0"/>
          <w:sz w:val="24"/>
          <w:szCs w:val="24"/>
        </w:rPr>
        <w:t>:</w:t>
      </w:r>
      <w:bookmarkEnd w:id="217"/>
    </w:p>
    <w:p w:rsidR="00717F60" w:rsidRPr="007252E9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Письмо о подаче оферты (</w:t>
      </w:r>
      <w:r w:rsidR="00A154B7" w:rsidRPr="007252E9">
        <w:rPr>
          <w:bCs w:val="0"/>
          <w:spacing w:val="-2"/>
          <w:sz w:val="24"/>
          <w:szCs w:val="24"/>
        </w:rPr>
        <w:t>под</w:t>
      </w:r>
      <w:r w:rsidR="00A154B7" w:rsidRPr="007252E9">
        <w:rPr>
          <w:bCs w:val="0"/>
          <w:sz w:val="24"/>
          <w:szCs w:val="24"/>
        </w:rPr>
        <w:t>раздел</w:t>
      </w:r>
      <w:r w:rsidR="00F86B89" w:rsidRPr="007252E9">
        <w:rPr>
          <w:bCs w:val="0"/>
          <w:sz w:val="24"/>
          <w:szCs w:val="24"/>
          <w:lang w:eastAsia="ru-RU"/>
        </w:rPr>
        <w:t xml:space="preserve"> </w:t>
      </w:r>
      <w:r w:rsidR="00C812EB">
        <w:fldChar w:fldCharType="begin"/>
      </w:r>
      <w:r w:rsidR="00C812EB">
        <w:instrText xml:space="preserve"> REF _Ref55336310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  <w:lang w:eastAsia="ru-RU"/>
        </w:rPr>
        <w:t>5.1</w:t>
      </w:r>
      <w:r w:rsidR="00C812EB">
        <w:fldChar w:fldCharType="end"/>
      </w:r>
      <w:r w:rsidRPr="007252E9">
        <w:rPr>
          <w:bCs w:val="0"/>
          <w:sz w:val="24"/>
          <w:szCs w:val="24"/>
        </w:rPr>
        <w:t>);</w:t>
      </w:r>
    </w:p>
    <w:p w:rsidR="00D6398A" w:rsidRPr="007252E9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7252E9">
        <w:rPr>
          <w:sz w:val="24"/>
          <w:szCs w:val="24"/>
        </w:rPr>
        <w:t xml:space="preserve">Антикоррупционные обязательства (подраздел </w:t>
      </w:r>
      <w:r w:rsidR="00C812EB">
        <w:fldChar w:fldCharType="begin"/>
      </w:r>
      <w:r w:rsidR="00C812EB">
        <w:instrText xml:space="preserve"> REF _Ref440271964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5.1.3</w:t>
      </w:r>
      <w:r w:rsidR="00C812EB">
        <w:fldChar w:fldCharType="end"/>
      </w:r>
      <w:r w:rsidRPr="007252E9">
        <w:rPr>
          <w:sz w:val="24"/>
          <w:szCs w:val="24"/>
        </w:rPr>
        <w:t>);</w:t>
      </w:r>
    </w:p>
    <w:p w:rsidR="00F463E8" w:rsidRPr="007252E9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252E9">
        <w:rPr>
          <w:sz w:val="24"/>
          <w:szCs w:val="24"/>
        </w:rPr>
        <w:t>Докумен</w:t>
      </w:r>
      <w:proofErr w:type="gramStart"/>
      <w:r w:rsidRPr="007252E9">
        <w:rPr>
          <w:sz w:val="24"/>
          <w:szCs w:val="24"/>
        </w:rPr>
        <w:t>т(</w:t>
      </w:r>
      <w:proofErr w:type="gramEnd"/>
      <w:r w:rsidRPr="007252E9">
        <w:rPr>
          <w:sz w:val="24"/>
          <w:szCs w:val="24"/>
        </w:rPr>
        <w:t xml:space="preserve">ы) в соответствии с </w:t>
      </w:r>
      <w:proofErr w:type="spellStart"/>
      <w:r w:rsidRPr="007252E9">
        <w:rPr>
          <w:sz w:val="24"/>
          <w:szCs w:val="24"/>
        </w:rPr>
        <w:t>пп</w:t>
      </w:r>
      <w:proofErr w:type="spellEnd"/>
      <w:r w:rsidRPr="007252E9">
        <w:rPr>
          <w:sz w:val="24"/>
          <w:szCs w:val="24"/>
        </w:rPr>
        <w:t xml:space="preserve">. </w:t>
      </w:r>
      <w:r w:rsidR="00C812EB">
        <w:fldChar w:fldCharType="begin"/>
      </w:r>
      <w:r w:rsidR="00C812EB">
        <w:instrText xml:space="preserve"> REF _Ref440279062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б)</w:t>
      </w:r>
      <w:r w:rsidR="00C812EB">
        <w:fldChar w:fldCharType="end"/>
      </w:r>
      <w:r w:rsidR="00F463E8" w:rsidRPr="007252E9">
        <w:rPr>
          <w:sz w:val="24"/>
          <w:szCs w:val="24"/>
        </w:rPr>
        <w:t xml:space="preserve"> п. </w:t>
      </w:r>
      <w:r w:rsidR="00C812EB">
        <w:fldChar w:fldCharType="begin"/>
      </w:r>
      <w:r w:rsidR="00C812EB">
        <w:instrText xml:space="preserve"> REF _Ref303587815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3.3.8.3</w:t>
      </w:r>
      <w:r w:rsidR="00C812EB">
        <w:fldChar w:fldCharType="end"/>
      </w:r>
      <w:r w:rsidR="00F463E8" w:rsidRPr="007252E9">
        <w:rPr>
          <w:sz w:val="24"/>
          <w:szCs w:val="24"/>
        </w:rPr>
        <w:t>;</w:t>
      </w:r>
    </w:p>
    <w:p w:rsidR="00D6398A" w:rsidRPr="00CF7D45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Техническое предложение (</w:t>
      </w:r>
      <w:r w:rsidRPr="007252E9">
        <w:rPr>
          <w:bCs w:val="0"/>
          <w:sz w:val="24"/>
          <w:szCs w:val="24"/>
          <w:lang w:eastAsia="ru-RU"/>
        </w:rPr>
        <w:t xml:space="preserve">подраздел </w:t>
      </w:r>
      <w:r w:rsidR="00C812EB">
        <w:fldChar w:fldCharType="begin"/>
      </w:r>
      <w:r w:rsidR="00C812EB">
        <w:instrText xml:space="preserve"> REF _Ref86826666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  <w:lang w:eastAsia="ru-RU"/>
        </w:rPr>
        <w:t>5.3</w:t>
      </w:r>
      <w:r w:rsidR="00C812EB">
        <w:fldChar w:fldCharType="end"/>
      </w:r>
      <w:r w:rsidRPr="007252E9">
        <w:rPr>
          <w:bCs w:val="0"/>
          <w:sz w:val="24"/>
          <w:szCs w:val="24"/>
        </w:rPr>
        <w:t xml:space="preserve">), </w:t>
      </w:r>
      <w:r w:rsidRPr="007252E9">
        <w:rPr>
          <w:sz w:val="24"/>
          <w:szCs w:val="24"/>
        </w:rPr>
        <w:t>свидетельства производителей (</w:t>
      </w:r>
      <w:r w:rsidRPr="007252E9">
        <w:rPr>
          <w:bCs w:val="0"/>
          <w:sz w:val="24"/>
          <w:szCs w:val="24"/>
          <w:lang w:eastAsia="ru-RU"/>
        </w:rPr>
        <w:t xml:space="preserve">подраздел </w:t>
      </w:r>
      <w:r w:rsidR="00C812EB">
        <w:fldChar w:fldCharType="begin"/>
      </w:r>
      <w:r w:rsidR="00C812EB">
        <w:instrText xml:space="preserve"> REF _Ref440275030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  <w:lang w:eastAsia="ru-RU"/>
        </w:rPr>
        <w:t>5.10</w:t>
      </w:r>
      <w:r w:rsidR="00C812EB">
        <w:fldChar w:fldCharType="end"/>
      </w:r>
      <w:r w:rsidRPr="007252E9">
        <w:rPr>
          <w:sz w:val="24"/>
          <w:szCs w:val="24"/>
        </w:rPr>
        <w:t xml:space="preserve">) </w:t>
      </w:r>
      <w:r w:rsidRPr="007252E9">
        <w:rPr>
          <w:bCs w:val="0"/>
          <w:spacing w:val="-1"/>
          <w:sz w:val="24"/>
          <w:szCs w:val="24"/>
        </w:rPr>
        <w:t>либо копии дилерских договоров</w:t>
      </w:r>
      <w:r w:rsidRPr="007252E9">
        <w:rPr>
          <w:sz w:val="24"/>
          <w:szCs w:val="24"/>
        </w:rPr>
        <w:t xml:space="preserve"> </w:t>
      </w:r>
      <w:r w:rsidRPr="007252E9">
        <w:rPr>
          <w:bCs w:val="0"/>
          <w:sz w:val="24"/>
          <w:szCs w:val="24"/>
        </w:rPr>
        <w:t>оформляются отдельным</w:t>
      </w:r>
      <w:r w:rsidRPr="00CF7D45">
        <w:rPr>
          <w:bCs w:val="0"/>
          <w:sz w:val="24"/>
          <w:szCs w:val="24"/>
        </w:rPr>
        <w:t xml:space="preserve"> архивом «Техническое предложение Участник</w:t>
      </w:r>
      <w:r>
        <w:rPr>
          <w:bCs w:val="0"/>
          <w:sz w:val="24"/>
          <w:szCs w:val="24"/>
        </w:rPr>
        <w:t>а __________»;</w:t>
      </w:r>
    </w:p>
    <w:p w:rsidR="00D6398A" w:rsidRPr="00F958E8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F958E8">
        <w:rPr>
          <w:bCs w:val="0"/>
          <w:sz w:val="24"/>
          <w:szCs w:val="24"/>
        </w:rPr>
        <w:t xml:space="preserve">Сводная таблица стоимости </w:t>
      </w:r>
      <w:r w:rsidRPr="009A70A4">
        <w:rPr>
          <w:bCs w:val="0"/>
          <w:sz w:val="24"/>
          <w:szCs w:val="24"/>
        </w:rPr>
        <w:t>поставок</w:t>
      </w:r>
      <w:r w:rsidRPr="003E170D">
        <w:rPr>
          <w:bCs w:val="0"/>
          <w:sz w:val="24"/>
          <w:szCs w:val="24"/>
        </w:rPr>
        <w:t xml:space="preserve"> </w:t>
      </w:r>
      <w:r w:rsidRPr="00F958E8">
        <w:rPr>
          <w:bCs w:val="0"/>
          <w:sz w:val="24"/>
          <w:szCs w:val="24"/>
        </w:rPr>
        <w:t>(</w:t>
      </w:r>
      <w:r w:rsidRPr="00F958E8">
        <w:rPr>
          <w:bCs w:val="0"/>
          <w:spacing w:val="-2"/>
          <w:sz w:val="24"/>
          <w:szCs w:val="24"/>
        </w:rPr>
        <w:t>под</w:t>
      </w:r>
      <w:r w:rsidRPr="00F958E8">
        <w:rPr>
          <w:bCs w:val="0"/>
          <w:sz w:val="24"/>
          <w:szCs w:val="24"/>
        </w:rPr>
        <w:t>раздел</w:t>
      </w:r>
      <w:r w:rsidRPr="00F958E8">
        <w:rPr>
          <w:bCs w:val="0"/>
          <w:sz w:val="24"/>
          <w:szCs w:val="24"/>
          <w:lang w:eastAsia="ru-RU"/>
        </w:rPr>
        <w:t xml:space="preserve"> </w:t>
      </w:r>
      <w:r w:rsidR="00C812EB">
        <w:fldChar w:fldCharType="begin"/>
      </w:r>
      <w:r w:rsidR="00C812EB">
        <w:instrText xml:space="preserve"> REF _Ref440274913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  <w:lang w:eastAsia="ru-RU"/>
        </w:rPr>
        <w:t>5.2</w:t>
      </w:r>
      <w:r w:rsidR="00C812EB">
        <w:fldChar w:fldCharType="end"/>
      </w:r>
      <w:r w:rsidRPr="00F958E8">
        <w:rPr>
          <w:bCs w:val="0"/>
          <w:sz w:val="24"/>
          <w:szCs w:val="24"/>
        </w:rPr>
        <w:t>);</w:t>
      </w:r>
    </w:p>
    <w:p w:rsidR="00D6398A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F958E8">
        <w:rPr>
          <w:bCs w:val="0"/>
          <w:sz w:val="24"/>
          <w:szCs w:val="24"/>
        </w:rPr>
        <w:t>График выполнения поставок (</w:t>
      </w:r>
      <w:r w:rsidRPr="00F958E8">
        <w:rPr>
          <w:bCs w:val="0"/>
          <w:spacing w:val="-2"/>
          <w:sz w:val="24"/>
          <w:szCs w:val="24"/>
        </w:rPr>
        <w:t>под</w:t>
      </w:r>
      <w:r w:rsidRPr="00F958E8">
        <w:rPr>
          <w:bCs w:val="0"/>
          <w:sz w:val="24"/>
          <w:szCs w:val="24"/>
        </w:rPr>
        <w:t>раздел</w:t>
      </w:r>
      <w:r w:rsidRPr="00F958E8">
        <w:rPr>
          <w:bCs w:val="0"/>
          <w:sz w:val="24"/>
          <w:szCs w:val="24"/>
          <w:lang w:eastAsia="ru-RU"/>
        </w:rPr>
        <w:t xml:space="preserve"> </w:t>
      </w:r>
      <w:r w:rsidR="00C812EB">
        <w:fldChar w:fldCharType="begin"/>
      </w:r>
      <w:r w:rsidR="00C812EB">
        <w:instrText xml:space="preserve"> REF _Ref440274902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  <w:lang w:eastAsia="ru-RU"/>
        </w:rPr>
        <w:t>5.4</w:t>
      </w:r>
      <w:r w:rsidR="00C812EB">
        <w:fldChar w:fldCharType="end"/>
      </w:r>
      <w:r>
        <w:rPr>
          <w:bCs w:val="0"/>
          <w:sz w:val="24"/>
          <w:szCs w:val="24"/>
        </w:rPr>
        <w:t>);</w:t>
      </w:r>
    </w:p>
    <w:p w:rsidR="00D6398A" w:rsidRPr="00F958E8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F958E8">
        <w:rPr>
          <w:bCs w:val="0"/>
          <w:sz w:val="24"/>
          <w:szCs w:val="24"/>
        </w:rPr>
        <w:t>Протокол разногласий к проекту Договора (</w:t>
      </w:r>
      <w:r w:rsidRPr="00F958E8">
        <w:rPr>
          <w:bCs w:val="0"/>
          <w:spacing w:val="-2"/>
          <w:sz w:val="24"/>
          <w:szCs w:val="24"/>
        </w:rPr>
        <w:t>под</w:t>
      </w:r>
      <w:r w:rsidRPr="00F958E8">
        <w:rPr>
          <w:bCs w:val="0"/>
          <w:sz w:val="24"/>
          <w:szCs w:val="24"/>
        </w:rPr>
        <w:t>раздел</w:t>
      </w:r>
      <w:r w:rsidRPr="00F958E8">
        <w:rPr>
          <w:bCs w:val="0"/>
          <w:sz w:val="24"/>
          <w:szCs w:val="24"/>
          <w:lang w:eastAsia="ru-RU"/>
        </w:rPr>
        <w:t xml:space="preserve"> </w:t>
      </w:r>
      <w:r w:rsidR="00C812EB">
        <w:fldChar w:fldCharType="begin"/>
      </w:r>
      <w:r w:rsidR="00C812EB">
        <w:instrText xml:space="preserve"> REF _Ref93264992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  <w:lang w:eastAsia="ru-RU"/>
        </w:rPr>
        <w:t>5.5</w:t>
      </w:r>
      <w:r w:rsidR="00C812EB">
        <w:fldChar w:fldCharType="end"/>
      </w:r>
      <w:r w:rsidRPr="00F958E8">
        <w:rPr>
          <w:bCs w:val="0"/>
          <w:sz w:val="24"/>
          <w:szCs w:val="24"/>
          <w:lang w:eastAsia="ru-RU"/>
        </w:rPr>
        <w:t>)</w:t>
      </w:r>
      <w:r>
        <w:rPr>
          <w:bCs w:val="0"/>
          <w:sz w:val="24"/>
          <w:szCs w:val="24"/>
        </w:rPr>
        <w:t>;</w:t>
      </w:r>
    </w:p>
    <w:p w:rsidR="0040431D" w:rsidRPr="001174C4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1174C4">
        <w:rPr>
          <w:bCs w:val="0"/>
          <w:sz w:val="24"/>
          <w:szCs w:val="24"/>
        </w:rPr>
        <w:t>Анкета Участника запроса предложений (</w:t>
      </w:r>
      <w:r w:rsidRPr="001174C4">
        <w:rPr>
          <w:bCs w:val="0"/>
          <w:spacing w:val="-2"/>
          <w:sz w:val="24"/>
          <w:szCs w:val="24"/>
        </w:rPr>
        <w:t>под</w:t>
      </w:r>
      <w:r w:rsidRPr="001174C4">
        <w:rPr>
          <w:bCs w:val="0"/>
          <w:sz w:val="24"/>
          <w:szCs w:val="24"/>
        </w:rPr>
        <w:t>раздел</w:t>
      </w:r>
      <w:r w:rsidRPr="001174C4">
        <w:rPr>
          <w:bCs w:val="0"/>
          <w:sz w:val="24"/>
          <w:szCs w:val="24"/>
          <w:lang w:eastAsia="ru-RU"/>
        </w:rPr>
        <w:t xml:space="preserve"> </w:t>
      </w:r>
      <w:r w:rsidR="001952D8">
        <w:fldChar w:fldCharType="begin"/>
      </w:r>
      <w:r>
        <w:rPr>
          <w:bCs w:val="0"/>
          <w:sz w:val="24"/>
          <w:szCs w:val="24"/>
          <w:lang w:eastAsia="ru-RU"/>
        </w:rPr>
        <w:instrText xml:space="preserve"> REF _Ref444164229 \r \h </w:instrText>
      </w:r>
      <w:r w:rsidR="001952D8">
        <w:fldChar w:fldCharType="separate"/>
      </w:r>
      <w:r w:rsidR="00E647B2">
        <w:rPr>
          <w:bCs w:val="0"/>
          <w:sz w:val="24"/>
          <w:szCs w:val="24"/>
          <w:lang w:eastAsia="ru-RU"/>
        </w:rPr>
        <w:t>5.6.1</w:t>
      </w:r>
      <w:r w:rsidR="001952D8">
        <w:fldChar w:fldCharType="end"/>
      </w:r>
      <w:r w:rsidRPr="001174C4">
        <w:rPr>
          <w:bCs w:val="0"/>
          <w:sz w:val="24"/>
          <w:szCs w:val="24"/>
        </w:rPr>
        <w:t xml:space="preserve">) </w:t>
      </w:r>
      <w:r w:rsidRPr="001174C4">
        <w:rPr>
          <w:sz w:val="24"/>
          <w:szCs w:val="24"/>
        </w:rPr>
        <w:t xml:space="preserve">с </w:t>
      </w:r>
      <w:r w:rsidRPr="001174C4">
        <w:rPr>
          <w:bCs w:val="0"/>
          <w:sz w:val="24"/>
          <w:szCs w:val="24"/>
        </w:rPr>
        <w:t xml:space="preserve">приложением </w:t>
      </w:r>
      <w:proofErr w:type="gramStart"/>
      <w:r w:rsidRPr="001174C4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Pr="001174C4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Pr="001174C4">
        <w:rPr>
          <w:bCs w:val="0"/>
          <w:sz w:val="24"/>
          <w:szCs w:val="24"/>
        </w:rPr>
        <w:t>Word</w:t>
      </w:r>
      <w:proofErr w:type="spellEnd"/>
      <w:r w:rsidRPr="001174C4">
        <w:rPr>
          <w:bCs w:val="0"/>
          <w:sz w:val="24"/>
          <w:szCs w:val="24"/>
        </w:rPr>
        <w:t>;</w:t>
      </w:r>
    </w:p>
    <w:p w:rsidR="0040431D" w:rsidRPr="007252E9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1174C4">
        <w:rPr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(подраздел </w:t>
      </w:r>
      <w:r w:rsidR="001952D8">
        <w:fldChar w:fldCharType="begin"/>
      </w:r>
      <w:r>
        <w:rPr>
          <w:sz w:val="24"/>
          <w:szCs w:val="24"/>
        </w:rPr>
        <w:instrText xml:space="preserve"> REF _Ref444164241 \r \h </w:instrText>
      </w:r>
      <w:r w:rsidR="001952D8">
        <w:fldChar w:fldCharType="separate"/>
      </w:r>
      <w:r w:rsidR="00E647B2">
        <w:rPr>
          <w:sz w:val="24"/>
          <w:szCs w:val="24"/>
        </w:rPr>
        <w:t>5.6.2</w:t>
      </w:r>
      <w:r w:rsidR="001952D8">
        <w:fldChar w:fldCharType="end"/>
      </w:r>
      <w:r>
        <w:rPr>
          <w:sz w:val="24"/>
          <w:szCs w:val="24"/>
        </w:rPr>
        <w:t xml:space="preserve">) – </w:t>
      </w:r>
      <w:r w:rsidRPr="001174C4">
        <w:rPr>
          <w:sz w:val="24"/>
          <w:szCs w:val="24"/>
        </w:rPr>
        <w:t xml:space="preserve">предоставляется только </w:t>
      </w:r>
      <w:r w:rsidRPr="00D6398A">
        <w:rPr>
          <w:sz w:val="24"/>
          <w:szCs w:val="24"/>
        </w:rPr>
        <w:t xml:space="preserve">теми Участниками/членами Коллективного участника, которые </w:t>
      </w:r>
      <w:r w:rsidRPr="007252E9">
        <w:rPr>
          <w:sz w:val="24"/>
          <w:szCs w:val="24"/>
        </w:rPr>
        <w:t>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="00D6398A" w:rsidRPr="007252E9">
        <w:rPr>
          <w:bCs w:val="0"/>
          <w:sz w:val="24"/>
          <w:szCs w:val="24"/>
        </w:rPr>
        <w:t>статья 4 Федерального закона Российской Федерации №209-ФЗ от 24.07.2007 с изменениями «О развитии малого и среднего предпринимательства в Российской Федерации</w:t>
      </w:r>
      <w:proofErr w:type="gramEnd"/>
      <w:r w:rsidR="00D6398A" w:rsidRPr="007252E9">
        <w:rPr>
          <w:bCs w:val="0"/>
          <w:sz w:val="24"/>
          <w:szCs w:val="24"/>
        </w:rPr>
        <w:t>»</w:t>
      </w:r>
      <w:r w:rsidRPr="007252E9">
        <w:rPr>
          <w:sz w:val="24"/>
          <w:szCs w:val="24"/>
        </w:rPr>
        <w:t>)</w:t>
      </w:r>
      <w:r w:rsidR="000A545B" w:rsidRPr="007252E9">
        <w:rPr>
          <w:sz w:val="24"/>
          <w:szCs w:val="24"/>
        </w:rPr>
        <w:t>. В случае</w:t>
      </w:r>
      <w:proofErr w:type="gramStart"/>
      <w:r w:rsidR="000A545B" w:rsidRPr="007252E9">
        <w:rPr>
          <w:sz w:val="24"/>
          <w:szCs w:val="24"/>
        </w:rPr>
        <w:t>,</w:t>
      </w:r>
      <w:proofErr w:type="gramEnd"/>
      <w:r w:rsidR="000A545B" w:rsidRPr="007252E9">
        <w:rPr>
          <w:sz w:val="24"/>
          <w:szCs w:val="24"/>
        </w:rPr>
        <w:t xml:space="preserve"> если Участник/член Коллективного участника не относится к субъектам малого и среднего предпринимательства, он должен предоставить </w:t>
      </w:r>
      <w:r w:rsidR="00970C8F" w:rsidRPr="007252E9">
        <w:rPr>
          <w:sz w:val="24"/>
          <w:szCs w:val="24"/>
        </w:rPr>
        <w:t>письмо</w:t>
      </w:r>
      <w:r w:rsidR="000A545B" w:rsidRPr="007252E9">
        <w:rPr>
          <w:sz w:val="24"/>
          <w:szCs w:val="24"/>
        </w:rPr>
        <w:t xml:space="preserve"> в </w:t>
      </w:r>
      <w:r w:rsidR="00970C8F" w:rsidRPr="007252E9">
        <w:rPr>
          <w:sz w:val="24"/>
          <w:szCs w:val="24"/>
        </w:rPr>
        <w:t>произвольной</w:t>
      </w:r>
      <w:r w:rsidR="000A545B" w:rsidRPr="007252E9">
        <w:rPr>
          <w:sz w:val="24"/>
          <w:szCs w:val="24"/>
        </w:rPr>
        <w:t xml:space="preserve"> форме о не принадлежности его к субъектам малого и среднего предпринимательства</w:t>
      </w:r>
      <w:r w:rsidRPr="007252E9">
        <w:rPr>
          <w:bCs w:val="0"/>
          <w:sz w:val="24"/>
          <w:szCs w:val="24"/>
        </w:rPr>
        <w:t>;</w:t>
      </w:r>
    </w:p>
    <w:p w:rsidR="00717F60" w:rsidRPr="007252E9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Документы, подтверждающие соответствие требованиям, предъявляемым к Участнику </w:t>
      </w:r>
      <w:r w:rsidR="00D90031" w:rsidRPr="007252E9">
        <w:rPr>
          <w:bCs w:val="0"/>
          <w:sz w:val="24"/>
          <w:szCs w:val="24"/>
        </w:rPr>
        <w:t xml:space="preserve">(подраздел </w:t>
      </w:r>
      <w:r w:rsidR="00C812EB">
        <w:fldChar w:fldCharType="begin"/>
      </w:r>
      <w:r w:rsidR="00C812EB">
        <w:instrText xml:space="preserve"> REF _Ref303587815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3.3.8.3</w:t>
      </w:r>
      <w:r w:rsidR="00C812EB">
        <w:fldChar w:fldCharType="end"/>
      </w:r>
      <w:r w:rsidR="00F463E8" w:rsidRPr="007252E9">
        <w:rPr>
          <w:bCs w:val="0"/>
          <w:sz w:val="24"/>
          <w:szCs w:val="24"/>
        </w:rPr>
        <w:t>, за исключением документ</w:t>
      </w:r>
      <w:r w:rsidR="00B30304" w:rsidRPr="007252E9">
        <w:rPr>
          <w:bCs w:val="0"/>
          <w:sz w:val="24"/>
          <w:szCs w:val="24"/>
        </w:rPr>
        <w:t>ов</w:t>
      </w:r>
      <w:r w:rsidR="00F463E8" w:rsidRPr="007252E9">
        <w:rPr>
          <w:bCs w:val="0"/>
          <w:sz w:val="24"/>
          <w:szCs w:val="24"/>
        </w:rPr>
        <w:t>, указанн</w:t>
      </w:r>
      <w:r w:rsidR="00B30304" w:rsidRPr="007252E9">
        <w:rPr>
          <w:bCs w:val="0"/>
          <w:sz w:val="24"/>
          <w:szCs w:val="24"/>
        </w:rPr>
        <w:t>ых</w:t>
      </w:r>
      <w:r w:rsidR="00F463E8" w:rsidRPr="007252E9">
        <w:rPr>
          <w:bCs w:val="0"/>
          <w:sz w:val="24"/>
          <w:szCs w:val="24"/>
        </w:rPr>
        <w:t xml:space="preserve"> в </w:t>
      </w:r>
      <w:proofErr w:type="spellStart"/>
      <w:r w:rsidR="00F463E8" w:rsidRPr="007252E9">
        <w:rPr>
          <w:sz w:val="24"/>
          <w:szCs w:val="24"/>
        </w:rPr>
        <w:t>пп</w:t>
      </w:r>
      <w:proofErr w:type="spellEnd"/>
      <w:r w:rsidR="00F463E8" w:rsidRPr="007252E9">
        <w:rPr>
          <w:sz w:val="24"/>
          <w:szCs w:val="24"/>
        </w:rPr>
        <w:t xml:space="preserve">. </w:t>
      </w:r>
      <w:r w:rsidR="00C812EB">
        <w:fldChar w:fldCharType="begin"/>
      </w:r>
      <w:r w:rsidR="00C812EB">
        <w:instrText xml:space="preserve"> REF _Ref440279062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б)</w:t>
      </w:r>
      <w:r w:rsidR="00C812EB">
        <w:fldChar w:fldCharType="end"/>
      </w:r>
      <w:r w:rsidR="00F958E8" w:rsidRPr="007252E9">
        <w:rPr>
          <w:sz w:val="24"/>
          <w:szCs w:val="24"/>
        </w:rPr>
        <w:t xml:space="preserve">, </w:t>
      </w:r>
      <w:r w:rsidR="001952D8" w:rsidRPr="007252E9">
        <w:rPr>
          <w:sz w:val="24"/>
          <w:szCs w:val="24"/>
        </w:rPr>
        <w:fldChar w:fldCharType="begin"/>
      </w:r>
      <w:r w:rsidR="007A7A25" w:rsidRPr="007252E9">
        <w:rPr>
          <w:sz w:val="24"/>
          <w:szCs w:val="24"/>
        </w:rPr>
        <w:instrText xml:space="preserve"> REF _Ref440372460 \r \h  \* MERGEFORMAT </w:instrText>
      </w:r>
      <w:r w:rsidR="001952D8" w:rsidRPr="007252E9">
        <w:rPr>
          <w:sz w:val="24"/>
          <w:szCs w:val="24"/>
        </w:rPr>
      </w:r>
      <w:r w:rsidR="001952D8" w:rsidRPr="007252E9">
        <w:rPr>
          <w:sz w:val="24"/>
          <w:szCs w:val="24"/>
        </w:rPr>
        <w:fldChar w:fldCharType="separate"/>
      </w:r>
      <w:r w:rsidR="00E647B2">
        <w:rPr>
          <w:sz w:val="24"/>
          <w:szCs w:val="24"/>
        </w:rPr>
        <w:t>д)</w:t>
      </w:r>
      <w:r w:rsidR="001952D8" w:rsidRPr="007252E9">
        <w:rPr>
          <w:sz w:val="24"/>
          <w:szCs w:val="24"/>
        </w:rPr>
        <w:fldChar w:fldCharType="end"/>
      </w:r>
      <w:r w:rsidR="00F958E8" w:rsidRPr="007252E9">
        <w:rPr>
          <w:sz w:val="24"/>
          <w:szCs w:val="24"/>
        </w:rPr>
        <w:t xml:space="preserve">, </w:t>
      </w:r>
      <w:r w:rsidR="00C812EB">
        <w:fldChar w:fldCharType="begin"/>
      </w:r>
      <w:r w:rsidR="00C812EB">
        <w:instrText xml:space="preserve"> REF _Ref440372474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м)</w:t>
      </w:r>
      <w:r w:rsidR="00C812EB">
        <w:fldChar w:fldCharType="end"/>
      </w:r>
      <w:r w:rsidR="00F958E8" w:rsidRPr="007252E9">
        <w:rPr>
          <w:sz w:val="24"/>
          <w:szCs w:val="24"/>
        </w:rPr>
        <w:t xml:space="preserve">, </w:t>
      </w:r>
      <w:r w:rsidR="001952D8" w:rsidRPr="007252E9">
        <w:rPr>
          <w:sz w:val="24"/>
          <w:szCs w:val="24"/>
        </w:rPr>
        <w:lastRenderedPageBreak/>
        <w:fldChar w:fldCharType="begin"/>
      </w:r>
      <w:r w:rsidR="007A7A25" w:rsidRPr="007252E9">
        <w:rPr>
          <w:sz w:val="24"/>
          <w:szCs w:val="24"/>
        </w:rPr>
        <w:instrText xml:space="preserve"> REF _Ref440372477 \r \h  \* MERGEFORMAT </w:instrText>
      </w:r>
      <w:r w:rsidR="001952D8" w:rsidRPr="007252E9">
        <w:rPr>
          <w:sz w:val="24"/>
          <w:szCs w:val="24"/>
        </w:rPr>
      </w:r>
      <w:r w:rsidR="001952D8" w:rsidRPr="007252E9">
        <w:rPr>
          <w:sz w:val="24"/>
          <w:szCs w:val="24"/>
        </w:rPr>
        <w:fldChar w:fldCharType="separate"/>
      </w:r>
      <w:r w:rsidR="00E647B2">
        <w:rPr>
          <w:sz w:val="24"/>
          <w:szCs w:val="24"/>
        </w:rPr>
        <w:t>н)</w:t>
      </w:r>
      <w:r w:rsidR="001952D8" w:rsidRPr="007252E9">
        <w:rPr>
          <w:sz w:val="24"/>
          <w:szCs w:val="24"/>
        </w:rPr>
        <w:fldChar w:fldCharType="end"/>
      </w:r>
      <w:r w:rsidR="00A24167" w:rsidRPr="007252E9">
        <w:rPr>
          <w:sz w:val="24"/>
          <w:szCs w:val="24"/>
        </w:rPr>
        <w:t xml:space="preserve">, </w:t>
      </w:r>
      <w:r w:rsidR="00C812EB">
        <w:fldChar w:fldCharType="begin"/>
      </w:r>
      <w:r w:rsidR="00C812EB">
        <w:instrText xml:space="preserve"> REF _Ref442188512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т)</w:t>
      </w:r>
      <w:r w:rsidR="00C812EB">
        <w:fldChar w:fldCharType="end"/>
      </w:r>
      <w:r w:rsidR="00F463E8" w:rsidRPr="007252E9">
        <w:rPr>
          <w:sz w:val="24"/>
          <w:szCs w:val="24"/>
        </w:rPr>
        <w:t xml:space="preserve"> п. </w:t>
      </w:r>
      <w:r w:rsidR="00C812EB">
        <w:fldChar w:fldCharType="begin"/>
      </w:r>
      <w:r w:rsidR="00C812EB">
        <w:instrText xml:space="preserve"> REF _Ref303587815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3.3.8.3</w:t>
      </w:r>
      <w:r w:rsidR="00C812EB">
        <w:fldChar w:fldCharType="end"/>
      </w:r>
      <w:r w:rsidR="00D90031" w:rsidRPr="007252E9">
        <w:rPr>
          <w:bCs w:val="0"/>
          <w:sz w:val="24"/>
          <w:szCs w:val="24"/>
        </w:rPr>
        <w:t>)</w:t>
      </w:r>
      <w:r w:rsidR="00AD3EBC" w:rsidRPr="007252E9">
        <w:rPr>
          <w:bCs w:val="0"/>
          <w:sz w:val="24"/>
          <w:szCs w:val="24"/>
        </w:rPr>
        <w:t>;</w:t>
      </w:r>
    </w:p>
    <w:p w:rsidR="000E746F" w:rsidRPr="007252E9" w:rsidRDefault="00E56A22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C812EB">
        <w:fldChar w:fldCharType="begin"/>
      </w:r>
      <w:r w:rsidR="00C812EB">
        <w:instrText xml:space="preserve"> REF _Ref464116309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3.3.10.7</w:t>
      </w:r>
      <w:r w:rsidR="00C812EB">
        <w:fldChar w:fldCharType="end"/>
      </w:r>
      <w:r w:rsidRPr="007252E9">
        <w:t>.</w:t>
      </w:r>
      <w:r w:rsidRPr="007252E9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коллективного Участника _________________». Документы, указанные в </w:t>
      </w:r>
      <w:proofErr w:type="spellStart"/>
      <w:r w:rsidRPr="007252E9">
        <w:rPr>
          <w:bCs w:val="0"/>
          <w:sz w:val="24"/>
          <w:szCs w:val="24"/>
        </w:rPr>
        <w:t>пп</w:t>
      </w:r>
      <w:proofErr w:type="spellEnd"/>
      <w:r w:rsidRPr="007252E9">
        <w:rPr>
          <w:sz w:val="24"/>
          <w:szCs w:val="24"/>
        </w:rPr>
        <w:t xml:space="preserve">. </w:t>
      </w:r>
      <w:r w:rsidR="00C812EB">
        <w:fldChar w:fldCharType="begin"/>
      </w:r>
      <w:r w:rsidR="00C812EB">
        <w:instrText xml:space="preserve"> REF _Ref464462953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о)</w:t>
      </w:r>
      <w:r w:rsidR="00C812EB">
        <w:fldChar w:fldCharType="end"/>
      </w:r>
      <w:r w:rsidRPr="007252E9">
        <w:rPr>
          <w:sz w:val="24"/>
          <w:szCs w:val="24"/>
        </w:rPr>
        <w:t xml:space="preserve">, </w:t>
      </w:r>
      <w:r w:rsidR="00C812EB">
        <w:fldChar w:fldCharType="begin"/>
      </w:r>
      <w:r w:rsidR="00C812EB">
        <w:instrText xml:space="preserve"> REF _Ref442188512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т)</w:t>
      </w:r>
      <w:r w:rsidR="00C812EB">
        <w:fldChar w:fldCharType="end"/>
      </w:r>
      <w:r w:rsidRPr="007252E9">
        <w:rPr>
          <w:sz w:val="24"/>
          <w:szCs w:val="24"/>
        </w:rPr>
        <w:t xml:space="preserve"> и </w:t>
      </w:r>
      <w:r w:rsidR="001952D8" w:rsidRPr="007252E9">
        <w:fldChar w:fldCharType="begin"/>
      </w:r>
      <w:r w:rsidRPr="007252E9">
        <w:rPr>
          <w:sz w:val="24"/>
          <w:szCs w:val="24"/>
        </w:rPr>
        <w:instrText xml:space="preserve"> REF _Ref464462966 \r \h </w:instrText>
      </w:r>
      <w:r w:rsidRPr="007252E9">
        <w:instrText xml:space="preserve"> \* MERGEFORMAT </w:instrText>
      </w:r>
      <w:r w:rsidR="001952D8" w:rsidRPr="007252E9">
        <w:fldChar w:fldCharType="separate"/>
      </w:r>
      <w:r w:rsidR="00E647B2">
        <w:rPr>
          <w:sz w:val="24"/>
          <w:szCs w:val="24"/>
        </w:rPr>
        <w:t>ц)</w:t>
      </w:r>
      <w:r w:rsidR="001952D8" w:rsidRPr="007252E9">
        <w:fldChar w:fldCharType="end"/>
      </w:r>
      <w:r w:rsidRPr="007252E9">
        <w:rPr>
          <w:sz w:val="24"/>
          <w:szCs w:val="24"/>
        </w:rPr>
        <w:t xml:space="preserve"> п. </w:t>
      </w:r>
      <w:r w:rsidR="00C812EB">
        <w:fldChar w:fldCharType="begin"/>
      </w:r>
      <w:r w:rsidR="00C812EB">
        <w:instrText xml:space="preserve"> REF _Ref303587815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3.3.8.3</w:t>
      </w:r>
      <w:r w:rsidR="00C812EB">
        <w:fldChar w:fldCharType="end"/>
      </w:r>
      <w:r w:rsidRPr="007252E9">
        <w:rPr>
          <w:sz w:val="24"/>
          <w:szCs w:val="24"/>
        </w:rPr>
        <w:t>, подаются Лидером коллективного участника</w:t>
      </w:r>
      <w:r w:rsidRPr="007252E9">
        <w:rPr>
          <w:bCs w:val="0"/>
          <w:sz w:val="24"/>
          <w:szCs w:val="24"/>
        </w:rPr>
        <w:t>.</w:t>
      </w:r>
    </w:p>
    <w:p w:rsidR="00717F60" w:rsidRPr="00CF7D45" w:rsidRDefault="009C744E" w:rsidP="00E56A22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218" w:name="_Ref306004660"/>
      <w:r w:rsidRPr="007252E9">
        <w:rPr>
          <w:bCs w:val="0"/>
          <w:sz w:val="24"/>
          <w:szCs w:val="24"/>
        </w:rPr>
        <w:t>Участник</w:t>
      </w:r>
      <w:r w:rsidR="00717F60" w:rsidRPr="007252E9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252E9">
        <w:rPr>
          <w:bCs w:val="0"/>
          <w:sz w:val="24"/>
          <w:szCs w:val="24"/>
        </w:rPr>
        <w:t>Заявк</w:t>
      </w:r>
      <w:r w:rsidR="00717F60" w:rsidRPr="007252E9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252E9">
        <w:rPr>
          <w:bCs w:val="0"/>
          <w:sz w:val="24"/>
          <w:szCs w:val="24"/>
        </w:rPr>
        <w:t>Заявк</w:t>
      </w:r>
      <w:r w:rsidR="00717F60" w:rsidRPr="007252E9">
        <w:rPr>
          <w:bCs w:val="0"/>
          <w:sz w:val="24"/>
          <w:szCs w:val="24"/>
        </w:rPr>
        <w:t xml:space="preserve">и такого </w:t>
      </w:r>
      <w:r w:rsidRPr="007252E9">
        <w:rPr>
          <w:bCs w:val="0"/>
          <w:sz w:val="24"/>
          <w:szCs w:val="24"/>
        </w:rPr>
        <w:t>Участник</w:t>
      </w:r>
      <w:r w:rsidR="00717F60" w:rsidRPr="007252E9">
        <w:rPr>
          <w:bCs w:val="0"/>
          <w:sz w:val="24"/>
          <w:szCs w:val="24"/>
        </w:rPr>
        <w:t>а отклоняются</w:t>
      </w:r>
      <w:r w:rsidR="00717F60" w:rsidRPr="00CF7D45">
        <w:rPr>
          <w:bCs w:val="0"/>
          <w:sz w:val="24"/>
          <w:szCs w:val="24"/>
        </w:rPr>
        <w:t xml:space="preserve"> без рассмотрения по существу.</w:t>
      </w:r>
      <w:bookmarkEnd w:id="218"/>
    </w:p>
    <w:p w:rsidR="00BD40A3" w:rsidRPr="00CF7D45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CF7D45">
        <w:rPr>
          <w:bCs w:val="0"/>
          <w:sz w:val="24"/>
          <w:szCs w:val="24"/>
        </w:rPr>
        <w:t xml:space="preserve">Все формы, указанные в разделе </w:t>
      </w:r>
      <w:r w:rsidR="00C812EB">
        <w:fldChar w:fldCharType="begin"/>
      </w:r>
      <w:r w:rsidR="00C812EB">
        <w:instrText xml:space="preserve"> REF _Ref440270602 \r \h  \* MERGEFORMAT </w:instrText>
      </w:r>
      <w:r w:rsidR="00C812EB">
        <w:fldChar w:fldCharType="separate"/>
      </w:r>
      <w:r w:rsidR="00E647B2">
        <w:t>5</w:t>
      </w:r>
      <w:r w:rsidR="00C812EB">
        <w:fldChar w:fldCharType="end"/>
      </w:r>
      <w:r w:rsidRPr="00CF7D45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8D1B83" w:rsidRDefault="004B5EB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F7D45">
        <w:rPr>
          <w:bCs w:val="0"/>
          <w:sz w:val="24"/>
          <w:szCs w:val="24"/>
        </w:rPr>
        <w:t>Заявк</w:t>
      </w:r>
      <w:r w:rsidR="00717F60" w:rsidRPr="00CF7D45">
        <w:rPr>
          <w:bCs w:val="0"/>
          <w:sz w:val="24"/>
          <w:szCs w:val="24"/>
        </w:rPr>
        <w:t xml:space="preserve">а </w:t>
      </w:r>
      <w:r w:rsidR="00717F60" w:rsidRPr="008D1B83">
        <w:rPr>
          <w:bCs w:val="0"/>
          <w:sz w:val="24"/>
          <w:szCs w:val="24"/>
        </w:rPr>
        <w:t xml:space="preserve">должна быть подготовлена в электронной форме с использованием функционала ЭТП (подраздел </w:t>
      </w:r>
      <w:r w:rsidR="00C812EB">
        <w:fldChar w:fldCharType="begin"/>
      </w:r>
      <w:r w:rsidR="00C812EB">
        <w:instrText xml:space="preserve"> REF _Ref191386419 \n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3.3.2</w:t>
      </w:r>
      <w:r w:rsidR="00C812EB">
        <w:fldChar w:fldCharType="end"/>
      </w:r>
      <w:r w:rsidR="00717F60" w:rsidRPr="008D1B83">
        <w:rPr>
          <w:bCs w:val="0"/>
          <w:sz w:val="24"/>
          <w:szCs w:val="24"/>
        </w:rPr>
        <w:t>)</w:t>
      </w:r>
      <w:r w:rsidR="008D1B83" w:rsidRPr="008D1B83">
        <w:rPr>
          <w:bCs w:val="0"/>
          <w:color w:val="000000"/>
          <w:sz w:val="24"/>
          <w:szCs w:val="24"/>
        </w:rPr>
        <w:t xml:space="preserve">, </w:t>
      </w:r>
      <w:r w:rsidR="008D1B83" w:rsidRPr="008D1B83">
        <w:rPr>
          <w:bCs w:val="0"/>
          <w:sz w:val="24"/>
          <w:szCs w:val="24"/>
        </w:rPr>
        <w:t xml:space="preserve">за исключением документов, указанных в </w:t>
      </w:r>
      <w:proofErr w:type="spellStart"/>
      <w:r w:rsidR="008D1B83" w:rsidRPr="008D1B83">
        <w:rPr>
          <w:bCs w:val="0"/>
          <w:sz w:val="24"/>
          <w:szCs w:val="24"/>
        </w:rPr>
        <w:t>п.п</w:t>
      </w:r>
      <w:proofErr w:type="spellEnd"/>
      <w:r w:rsidR="008D1B83" w:rsidRPr="008D1B83">
        <w:rPr>
          <w:bCs w:val="0"/>
          <w:sz w:val="24"/>
          <w:szCs w:val="24"/>
        </w:rPr>
        <w:t xml:space="preserve">. </w:t>
      </w:r>
      <w:r w:rsidR="001952D8">
        <w:rPr>
          <w:sz w:val="24"/>
          <w:szCs w:val="24"/>
        </w:rPr>
        <w:fldChar w:fldCharType="begin"/>
      </w:r>
      <w:r w:rsidR="008D1B83">
        <w:rPr>
          <w:bCs w:val="0"/>
          <w:sz w:val="24"/>
          <w:szCs w:val="24"/>
        </w:rPr>
        <w:instrText xml:space="preserve"> REF _Ref442188512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bCs w:val="0"/>
          <w:sz w:val="24"/>
          <w:szCs w:val="24"/>
        </w:rPr>
        <w:t>т)</w:t>
      </w:r>
      <w:r w:rsidR="001952D8">
        <w:rPr>
          <w:sz w:val="24"/>
          <w:szCs w:val="24"/>
        </w:rPr>
        <w:fldChar w:fldCharType="end"/>
      </w:r>
      <w:r w:rsidR="008D1B83" w:rsidRPr="008D1B83">
        <w:rPr>
          <w:sz w:val="24"/>
          <w:szCs w:val="24"/>
        </w:rPr>
        <w:t xml:space="preserve"> п. </w:t>
      </w:r>
      <w:r w:rsidR="001952D8">
        <w:rPr>
          <w:sz w:val="24"/>
          <w:szCs w:val="24"/>
        </w:rPr>
        <w:fldChar w:fldCharType="begin"/>
      </w:r>
      <w:r w:rsidR="004C0021">
        <w:rPr>
          <w:sz w:val="24"/>
          <w:szCs w:val="24"/>
        </w:rPr>
        <w:instrText xml:space="preserve"> REF _Ref303587815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sz w:val="24"/>
          <w:szCs w:val="24"/>
        </w:rPr>
        <w:t>3.3.8.3</w:t>
      </w:r>
      <w:r w:rsidR="001952D8">
        <w:rPr>
          <w:sz w:val="24"/>
          <w:szCs w:val="24"/>
        </w:rPr>
        <w:fldChar w:fldCharType="end"/>
      </w:r>
      <w:r w:rsidR="008D1B83" w:rsidRPr="008D1B83">
        <w:rPr>
          <w:sz w:val="24"/>
          <w:szCs w:val="24"/>
        </w:rPr>
        <w:t xml:space="preserve"> и подразделе </w:t>
      </w:r>
      <w:r w:rsidR="00C812EB">
        <w:fldChar w:fldCharType="begin"/>
      </w:r>
      <w:r w:rsidR="00C812EB">
        <w:instrText xml:space="preserve"> REF _Ref442187883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5.14</w:t>
      </w:r>
      <w:r w:rsidR="00C812EB">
        <w:fldChar w:fldCharType="end"/>
      </w:r>
      <w:r w:rsidR="008D1B83" w:rsidRPr="008D1B83">
        <w:rPr>
          <w:color w:val="000000"/>
          <w:sz w:val="24"/>
          <w:szCs w:val="24"/>
        </w:rPr>
        <w:t>.</w:t>
      </w:r>
    </w:p>
    <w:p w:rsidR="00BD40A3" w:rsidRPr="007252E9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19" w:name="_Ref55279015"/>
      <w:bookmarkStart w:id="220" w:name="_Ref55279017"/>
      <w:r w:rsidRPr="00CF7D45">
        <w:rPr>
          <w:bCs w:val="0"/>
          <w:sz w:val="24"/>
          <w:szCs w:val="24"/>
        </w:rPr>
        <w:t xml:space="preserve">Каждый документ, входящий в </w:t>
      </w:r>
      <w:r w:rsidR="001D6802" w:rsidRPr="00CF7D45">
        <w:rPr>
          <w:bCs w:val="0"/>
          <w:sz w:val="24"/>
          <w:szCs w:val="24"/>
        </w:rPr>
        <w:t>Заявку</w:t>
      </w:r>
      <w:r w:rsidRPr="00CF7D45">
        <w:rPr>
          <w:bCs w:val="0"/>
          <w:sz w:val="24"/>
          <w:szCs w:val="24"/>
        </w:rPr>
        <w:t>, должен</w:t>
      </w:r>
      <w:r w:rsidRPr="000E5AC7">
        <w:rPr>
          <w:bCs w:val="0"/>
          <w:sz w:val="24"/>
          <w:szCs w:val="24"/>
        </w:rPr>
        <w:t xml:space="preserve"> быть подписан лицом, имеющим право в соответствии с законодательством Российской Федерации действовать от лица Участника без </w:t>
      </w:r>
      <w:r w:rsidRPr="007252E9">
        <w:rPr>
          <w:bCs w:val="0"/>
          <w:sz w:val="24"/>
          <w:szCs w:val="24"/>
        </w:rPr>
        <w:t xml:space="preserve">доверенности, или надлежащим </w:t>
      </w:r>
      <w:proofErr w:type="gramStart"/>
      <w:r w:rsidRPr="007252E9">
        <w:rPr>
          <w:bCs w:val="0"/>
          <w:sz w:val="24"/>
          <w:szCs w:val="24"/>
        </w:rPr>
        <w:t>образом</w:t>
      </w:r>
      <w:proofErr w:type="gramEnd"/>
      <w:r w:rsidRPr="007252E9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</w:t>
      </w:r>
      <w:r w:rsidR="00123A9F" w:rsidRPr="007252E9">
        <w:rPr>
          <w:bCs w:val="0"/>
          <w:sz w:val="24"/>
          <w:szCs w:val="24"/>
        </w:rPr>
        <w:t xml:space="preserve">. </w:t>
      </w:r>
      <w:r w:rsidR="00123A9F" w:rsidRPr="007252E9">
        <w:rPr>
          <w:sz w:val="24"/>
          <w:szCs w:val="24"/>
        </w:rPr>
        <w:t xml:space="preserve">В последнем случае копия </w:t>
      </w:r>
      <w:r w:rsidR="007C6A7B" w:rsidRPr="007252E9">
        <w:rPr>
          <w:bCs w:val="0"/>
          <w:sz w:val="24"/>
          <w:szCs w:val="24"/>
        </w:rPr>
        <w:t xml:space="preserve">доверенности </w:t>
      </w:r>
      <w:r w:rsidR="00123A9F" w:rsidRPr="007252E9">
        <w:rPr>
          <w:sz w:val="24"/>
          <w:szCs w:val="24"/>
        </w:rPr>
        <w:t>прикладывается к Заявке</w:t>
      </w:r>
      <w:r w:rsidRPr="007252E9">
        <w:rPr>
          <w:bCs w:val="0"/>
          <w:sz w:val="24"/>
          <w:szCs w:val="24"/>
        </w:rPr>
        <w:t>.</w:t>
      </w:r>
      <w:bookmarkEnd w:id="219"/>
    </w:p>
    <w:p w:rsidR="00BD40A3" w:rsidRPr="007252E9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21" w:name="_Ref195087786"/>
      <w:r w:rsidRPr="007252E9">
        <w:rPr>
          <w:bCs w:val="0"/>
          <w:sz w:val="24"/>
          <w:szCs w:val="24"/>
        </w:rPr>
        <w:t xml:space="preserve">Каждый документ, входящий в </w:t>
      </w:r>
      <w:r w:rsidR="001D6802" w:rsidRPr="007252E9">
        <w:rPr>
          <w:bCs w:val="0"/>
          <w:sz w:val="24"/>
          <w:szCs w:val="24"/>
        </w:rPr>
        <w:t>Заявку</w:t>
      </w:r>
      <w:r w:rsidRPr="007252E9">
        <w:rPr>
          <w:bCs w:val="0"/>
          <w:sz w:val="24"/>
          <w:szCs w:val="24"/>
        </w:rPr>
        <w:t>, должен быть скреплен печатью Участника.</w:t>
      </w:r>
      <w:bookmarkEnd w:id="220"/>
      <w:bookmarkEnd w:id="221"/>
    </w:p>
    <w:p w:rsidR="00BD40A3" w:rsidRPr="007252E9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E2D" w:rsidRPr="007252E9">
        <w:rPr>
          <w:sz w:val="24"/>
          <w:szCs w:val="24"/>
        </w:rPr>
        <w:t>Заявку</w:t>
      </w:r>
      <w:r w:rsidRPr="007252E9">
        <w:rPr>
          <w:sz w:val="24"/>
          <w:szCs w:val="24"/>
        </w:rPr>
        <w:t xml:space="preserve"> </w:t>
      </w:r>
      <w:r w:rsidR="000E5AC7" w:rsidRPr="007252E9">
        <w:rPr>
          <w:sz w:val="24"/>
          <w:szCs w:val="24"/>
        </w:rPr>
        <w:t>Участника</w:t>
      </w:r>
      <w:r w:rsidRPr="007252E9">
        <w:rPr>
          <w:sz w:val="24"/>
          <w:szCs w:val="24"/>
        </w:rPr>
        <w:t>.</w:t>
      </w:r>
    </w:p>
    <w:p w:rsidR="00BD40A3" w:rsidRPr="007252E9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222" w:name="_Ref440271182"/>
      <w:proofErr w:type="gramStart"/>
      <w:r w:rsidRPr="007252E9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7252E9">
        <w:rPr>
          <w:bCs w:val="0"/>
          <w:spacing w:val="-1"/>
          <w:sz w:val="24"/>
          <w:szCs w:val="24"/>
        </w:rPr>
        <w:t>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="00B71B9D" w:rsidRPr="007252E9">
        <w:rPr>
          <w:bCs w:val="0"/>
          <w:spacing w:val="-1"/>
          <w:sz w:val="24"/>
          <w:szCs w:val="24"/>
        </w:rPr>
        <w:t xml:space="preserve"> </w:t>
      </w:r>
      <w:r w:rsidR="00C812EB">
        <w:fldChar w:fldCharType="begin"/>
      </w:r>
      <w:r w:rsidR="00C812EB">
        <w:instrText xml:space="preserve"> REF _Ref86826666 \r \h  \* MERGEFORMAT </w:instrText>
      </w:r>
      <w:r w:rsidR="00C812EB">
        <w:fldChar w:fldCharType="separate"/>
      </w:r>
      <w:r w:rsidR="00E647B2" w:rsidRPr="00E647B2">
        <w:rPr>
          <w:bCs w:val="0"/>
          <w:spacing w:val="-1"/>
          <w:sz w:val="24"/>
          <w:szCs w:val="24"/>
        </w:rPr>
        <w:t>5.3</w:t>
      </w:r>
      <w:r w:rsidR="00C812EB">
        <w:fldChar w:fldCharType="end"/>
      </w:r>
      <w:r w:rsidR="00B71B9D" w:rsidRPr="007252E9">
        <w:rPr>
          <w:bCs w:val="0"/>
          <w:spacing w:val="-1"/>
          <w:sz w:val="24"/>
          <w:szCs w:val="24"/>
        </w:rPr>
        <w:t>)</w:t>
      </w:r>
      <w:r w:rsidRPr="007252E9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</w:t>
      </w:r>
      <w:proofErr w:type="gramEnd"/>
      <w:r w:rsidRPr="007252E9">
        <w:rPr>
          <w:sz w:val="24"/>
          <w:szCs w:val="24"/>
        </w:rPr>
        <w:t xml:space="preserve"> </w:t>
      </w:r>
      <w:bookmarkEnd w:id="222"/>
      <w:r w:rsidR="001D1162" w:rsidRPr="007252E9">
        <w:rPr>
          <w:szCs w:val="24"/>
        </w:rPr>
        <w:t xml:space="preserve">Заявка </w:t>
      </w:r>
      <w:r w:rsidR="001D1162" w:rsidRPr="007252E9">
        <w:rPr>
          <w:sz w:val="24"/>
          <w:szCs w:val="24"/>
        </w:rPr>
        <w:t>будет отклонен</w:t>
      </w:r>
      <w:r w:rsidR="001D1162" w:rsidRPr="007252E9">
        <w:rPr>
          <w:szCs w:val="24"/>
        </w:rPr>
        <w:t>а</w:t>
      </w:r>
      <w:r w:rsidR="001D1162" w:rsidRPr="007252E9">
        <w:rPr>
          <w:sz w:val="24"/>
          <w:szCs w:val="24"/>
        </w:rPr>
        <w:t>, если в Техническом предложении не будет отражена вышеуказанная информация.</w:t>
      </w:r>
    </w:p>
    <w:p w:rsidR="00BD40A3" w:rsidRPr="007252E9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7252E9">
        <w:rPr>
          <w:sz w:val="24"/>
          <w:szCs w:val="24"/>
        </w:rPr>
        <w:t xml:space="preserve">Если в Техническом предложении </w:t>
      </w:r>
      <w:r w:rsidR="00B71B9D" w:rsidRPr="007252E9">
        <w:rPr>
          <w:bCs w:val="0"/>
          <w:spacing w:val="-1"/>
          <w:sz w:val="24"/>
          <w:szCs w:val="24"/>
        </w:rPr>
        <w:t>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="00B71B9D" w:rsidRPr="007252E9">
        <w:rPr>
          <w:bCs w:val="0"/>
          <w:spacing w:val="-1"/>
          <w:sz w:val="24"/>
          <w:szCs w:val="24"/>
        </w:rPr>
        <w:t xml:space="preserve"> </w:t>
      </w:r>
      <w:r w:rsidR="00C812EB">
        <w:fldChar w:fldCharType="begin"/>
      </w:r>
      <w:r w:rsidR="00C812EB">
        <w:instrText xml:space="preserve"> REF _Ref86826666 \r \h  \* MERGEFORMAT </w:instrText>
      </w:r>
      <w:r w:rsidR="00C812EB">
        <w:fldChar w:fldCharType="separate"/>
      </w:r>
      <w:r w:rsidR="00E647B2" w:rsidRPr="00E647B2">
        <w:rPr>
          <w:bCs w:val="0"/>
          <w:spacing w:val="-1"/>
          <w:sz w:val="24"/>
          <w:szCs w:val="24"/>
        </w:rPr>
        <w:t>5.3</w:t>
      </w:r>
      <w:r w:rsidR="00C812EB">
        <w:fldChar w:fldCharType="end"/>
      </w:r>
      <w:r w:rsidR="00B71B9D" w:rsidRPr="007252E9">
        <w:rPr>
          <w:bCs w:val="0"/>
          <w:spacing w:val="-1"/>
          <w:sz w:val="24"/>
          <w:szCs w:val="24"/>
        </w:rPr>
        <w:t>)</w:t>
      </w:r>
      <w:r w:rsidRPr="007252E9">
        <w:rPr>
          <w:sz w:val="24"/>
          <w:szCs w:val="24"/>
        </w:rPr>
        <w:t xml:space="preserve"> вместо информации, изложенной в п. </w:t>
      </w:r>
      <w:r w:rsidR="00C812EB">
        <w:fldChar w:fldCharType="begin"/>
      </w:r>
      <w:r w:rsidR="00C812EB">
        <w:instrText xml:space="preserve"> REF _Ref440271182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3.3.1.9</w:t>
      </w:r>
      <w:r w:rsidR="00C812EB">
        <w:fldChar w:fldCharType="end"/>
      </w:r>
      <w:r w:rsidRPr="007252E9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1D1162" w:rsidRPr="007252E9">
        <w:rPr>
          <w:szCs w:val="24"/>
        </w:rPr>
        <w:t>Заявка</w:t>
      </w:r>
      <w:r w:rsidR="001D1162" w:rsidRPr="007252E9">
        <w:rPr>
          <w:sz w:val="24"/>
          <w:szCs w:val="24"/>
        </w:rPr>
        <w:t xml:space="preserve"> Участника будет отклонен</w:t>
      </w:r>
      <w:r w:rsidR="001D1162" w:rsidRPr="007252E9">
        <w:rPr>
          <w:szCs w:val="24"/>
        </w:rPr>
        <w:t>а</w:t>
      </w:r>
      <w:r w:rsidRPr="007252E9">
        <w:rPr>
          <w:sz w:val="24"/>
          <w:szCs w:val="24"/>
        </w:rPr>
        <w:t>.</w:t>
      </w:r>
    </w:p>
    <w:p w:rsidR="00BD40A3" w:rsidRPr="000E5AC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0E5AC7">
        <w:rPr>
          <w:sz w:val="24"/>
          <w:szCs w:val="24"/>
        </w:rPr>
        <w:t xml:space="preserve">Участник в </w:t>
      </w:r>
      <w:r w:rsidR="00F1041E" w:rsidRPr="000E5AC7">
        <w:rPr>
          <w:bCs w:val="0"/>
          <w:sz w:val="24"/>
          <w:szCs w:val="24"/>
        </w:rPr>
        <w:t>Сводн</w:t>
      </w:r>
      <w:r w:rsidR="000E5AC7">
        <w:rPr>
          <w:bCs w:val="0"/>
          <w:sz w:val="24"/>
          <w:szCs w:val="24"/>
        </w:rPr>
        <w:t>ой</w:t>
      </w:r>
      <w:r w:rsidR="00F1041E" w:rsidRPr="000E5AC7">
        <w:rPr>
          <w:bCs w:val="0"/>
          <w:sz w:val="24"/>
          <w:szCs w:val="24"/>
        </w:rPr>
        <w:t xml:space="preserve"> таблиц</w:t>
      </w:r>
      <w:r w:rsidR="000E5AC7">
        <w:rPr>
          <w:bCs w:val="0"/>
          <w:sz w:val="24"/>
          <w:szCs w:val="24"/>
        </w:rPr>
        <w:t>е</w:t>
      </w:r>
      <w:r w:rsidR="00F1041E" w:rsidRPr="000E5AC7">
        <w:rPr>
          <w:bCs w:val="0"/>
          <w:sz w:val="24"/>
          <w:szCs w:val="24"/>
        </w:rPr>
        <w:t xml:space="preserve"> стоимости</w:t>
      </w:r>
      <w:r w:rsidRPr="000E5AC7">
        <w:rPr>
          <w:sz w:val="24"/>
          <w:szCs w:val="24"/>
        </w:rPr>
        <w:t xml:space="preserve"> </w:t>
      </w:r>
      <w:r w:rsidR="00F04258" w:rsidRPr="009A70A4">
        <w:rPr>
          <w:bCs w:val="0"/>
          <w:sz w:val="24"/>
          <w:szCs w:val="24"/>
        </w:rPr>
        <w:t>поставок</w:t>
      </w:r>
      <w:r w:rsidR="00F04258" w:rsidRPr="003E170D">
        <w:rPr>
          <w:bCs w:val="0"/>
          <w:sz w:val="24"/>
          <w:szCs w:val="24"/>
        </w:rPr>
        <w:t xml:space="preserve"> </w:t>
      </w:r>
      <w:r w:rsidR="00B71B9D" w:rsidRPr="003E170D">
        <w:rPr>
          <w:bCs w:val="0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B71B9D" w:rsidRPr="003E170D">
        <w:rPr>
          <w:bCs w:val="0"/>
          <w:sz w:val="24"/>
          <w:szCs w:val="24"/>
        </w:rPr>
        <w:t xml:space="preserve"> </w:t>
      </w:r>
      <w:r w:rsidR="001952D8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_Ref440271072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647B2">
        <w:rPr>
          <w:bCs w:val="0"/>
          <w:sz w:val="24"/>
          <w:szCs w:val="24"/>
        </w:rPr>
        <w:t>5.2</w:t>
      </w:r>
      <w:r w:rsidR="001952D8">
        <w:rPr>
          <w:bCs w:val="0"/>
          <w:sz w:val="24"/>
          <w:szCs w:val="24"/>
        </w:rPr>
        <w:fldChar w:fldCharType="end"/>
      </w:r>
      <w:r w:rsidR="00B71B9D" w:rsidRPr="003E170D">
        <w:rPr>
          <w:bCs w:val="0"/>
          <w:sz w:val="24"/>
          <w:szCs w:val="24"/>
        </w:rPr>
        <w:t>)</w:t>
      </w:r>
      <w:r w:rsidRPr="000E5AC7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B71B9D" w:rsidRPr="00E71A48">
        <w:rPr>
          <w:bCs w:val="0"/>
          <w:sz w:val="24"/>
          <w:szCs w:val="24"/>
        </w:rPr>
        <w:t xml:space="preserve">выполнения поставок </w:t>
      </w:r>
      <w:r w:rsidR="00B71B9D" w:rsidRPr="003E170D">
        <w:rPr>
          <w:bCs w:val="0"/>
          <w:sz w:val="24"/>
          <w:szCs w:val="24"/>
        </w:rPr>
        <w:t xml:space="preserve">(раздел </w:t>
      </w:r>
      <w:r w:rsidR="001952D8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647B2">
        <w:rPr>
          <w:bCs w:val="0"/>
          <w:sz w:val="24"/>
          <w:szCs w:val="24"/>
        </w:rPr>
        <w:t>5.4</w:t>
      </w:r>
      <w:r w:rsidR="001952D8">
        <w:rPr>
          <w:bCs w:val="0"/>
          <w:sz w:val="24"/>
          <w:szCs w:val="24"/>
        </w:rPr>
        <w:fldChar w:fldCharType="end"/>
      </w:r>
      <w:r w:rsidR="00B71B9D" w:rsidRPr="003E170D">
        <w:rPr>
          <w:bCs w:val="0"/>
          <w:sz w:val="24"/>
          <w:szCs w:val="24"/>
        </w:rPr>
        <w:t>)</w:t>
      </w:r>
      <w:r w:rsidRPr="000E5AC7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B71B9D" w:rsidRPr="00E71A48">
        <w:rPr>
          <w:bCs w:val="0"/>
          <w:sz w:val="24"/>
          <w:szCs w:val="24"/>
        </w:rPr>
        <w:t xml:space="preserve"> </w:t>
      </w:r>
      <w:r w:rsidR="001952D8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_Ref55336310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647B2">
        <w:rPr>
          <w:bCs w:val="0"/>
          <w:sz w:val="24"/>
          <w:szCs w:val="24"/>
        </w:rPr>
        <w:t>5.1</w:t>
      </w:r>
      <w:r w:rsidR="001952D8">
        <w:rPr>
          <w:bCs w:val="0"/>
          <w:sz w:val="24"/>
          <w:szCs w:val="24"/>
        </w:rPr>
        <w:fldChar w:fldCharType="end"/>
      </w:r>
      <w:r w:rsidR="00B71B9D">
        <w:rPr>
          <w:bCs w:val="0"/>
          <w:sz w:val="24"/>
          <w:szCs w:val="24"/>
          <w:lang w:eastAsia="ru-RU"/>
        </w:rPr>
        <w:t>)</w:t>
      </w:r>
      <w:r w:rsidRPr="000E5AC7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E71A48">
        <w:rPr>
          <w:bCs w:val="0"/>
          <w:spacing w:val="-2"/>
          <w:sz w:val="24"/>
          <w:szCs w:val="24"/>
        </w:rPr>
        <w:t>(</w:t>
      </w:r>
      <w:r w:rsidR="00B71B9D" w:rsidRPr="00E71A48">
        <w:rPr>
          <w:bCs w:val="0"/>
          <w:sz w:val="24"/>
          <w:szCs w:val="24"/>
        </w:rPr>
        <w:t xml:space="preserve">раздел </w:t>
      </w:r>
      <w:r w:rsidR="001952D8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_Ref55336310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647B2">
        <w:rPr>
          <w:bCs w:val="0"/>
          <w:sz w:val="24"/>
          <w:szCs w:val="24"/>
        </w:rPr>
        <w:t>5.1</w:t>
      </w:r>
      <w:r w:rsidR="001952D8">
        <w:rPr>
          <w:bCs w:val="0"/>
          <w:sz w:val="24"/>
          <w:szCs w:val="24"/>
        </w:rPr>
        <w:fldChar w:fldCharType="end"/>
      </w:r>
      <w:r w:rsidR="00B71B9D">
        <w:rPr>
          <w:bCs w:val="0"/>
          <w:sz w:val="24"/>
          <w:szCs w:val="24"/>
          <w:lang w:eastAsia="ru-RU"/>
        </w:rPr>
        <w:t>)</w:t>
      </w:r>
      <w:r w:rsidRPr="000E5AC7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23" w:name="_Ref115076752"/>
      <w:bookmarkStart w:id="224" w:name="_Ref191386109"/>
      <w:bookmarkStart w:id="225" w:name="_Ref191386419"/>
      <w:bookmarkStart w:id="226" w:name="_Toc440357091"/>
      <w:bookmarkStart w:id="227" w:name="_Toc440359646"/>
      <w:bookmarkStart w:id="228" w:name="_Toc440632109"/>
      <w:bookmarkStart w:id="229" w:name="_Toc440875930"/>
      <w:bookmarkStart w:id="230" w:name="_Toc441130958"/>
      <w:bookmarkStart w:id="231" w:name="_Toc447269773"/>
      <w:bookmarkStart w:id="232" w:name="_Toc464120595"/>
      <w:r w:rsidRPr="00E71A48">
        <w:rPr>
          <w:szCs w:val="24"/>
        </w:rPr>
        <w:lastRenderedPageBreak/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223"/>
      <w:bookmarkEnd w:id="224"/>
      <w:bookmarkEnd w:id="225"/>
      <w:r w:rsidRPr="00E71A48">
        <w:rPr>
          <w:szCs w:val="24"/>
        </w:rPr>
        <w:t>ЭТП</w:t>
      </w:r>
      <w:bookmarkEnd w:id="226"/>
      <w:bookmarkEnd w:id="227"/>
      <w:bookmarkEnd w:id="228"/>
      <w:bookmarkEnd w:id="229"/>
      <w:bookmarkEnd w:id="230"/>
      <w:bookmarkEnd w:id="231"/>
      <w:bookmarkEnd w:id="232"/>
    </w:p>
    <w:p w:rsidR="00717F60" w:rsidRPr="00E71A48" w:rsidRDefault="009C744E" w:rsidP="00BC19F9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33" w:name="_Ref115076807"/>
      <w:bookmarkStart w:id="234" w:name="_Toc440357092"/>
      <w:bookmarkStart w:id="235" w:name="_Toc440359647"/>
      <w:bookmarkStart w:id="236" w:name="_Toc440632110"/>
      <w:bookmarkStart w:id="237" w:name="_Toc440875931"/>
      <w:bookmarkStart w:id="238" w:name="_Toc441130959"/>
      <w:bookmarkStart w:id="239" w:name="_Toc447269774"/>
      <w:bookmarkStart w:id="240" w:name="_Toc464120596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 xml:space="preserve">и в письменной </w:t>
      </w:r>
      <w:r w:rsidR="00673FC7" w:rsidRPr="006803F2">
        <w:rPr>
          <w:szCs w:val="24"/>
        </w:rPr>
        <w:t>(бумажной)</w:t>
      </w:r>
      <w:r w:rsidR="00673FC7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233"/>
      <w:bookmarkEnd w:id="234"/>
      <w:bookmarkEnd w:id="235"/>
      <w:bookmarkEnd w:id="236"/>
      <w:bookmarkEnd w:id="237"/>
      <w:bookmarkEnd w:id="238"/>
      <w:bookmarkEnd w:id="239"/>
      <w:bookmarkEnd w:id="240"/>
    </w:p>
    <w:p w:rsidR="00717F60" w:rsidRPr="008D1B83" w:rsidRDefault="00246801" w:rsidP="00BC19F9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41" w:name="_Ref191386548"/>
      <w:r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673FC7" w:rsidRPr="006803F2">
        <w:rPr>
          <w:sz w:val="24"/>
          <w:szCs w:val="24"/>
        </w:rPr>
        <w:t>(бумажной)</w:t>
      </w:r>
      <w:r w:rsidR="00673FC7">
        <w:rPr>
          <w:sz w:val="24"/>
          <w:szCs w:val="24"/>
        </w:rPr>
        <w:t xml:space="preserve"> </w:t>
      </w:r>
      <w:r>
        <w:rPr>
          <w:bCs w:val="0"/>
          <w:sz w:val="24"/>
          <w:szCs w:val="24"/>
        </w:rPr>
        <w:t xml:space="preserve">форме не </w:t>
      </w:r>
      <w:r w:rsidRPr="008D1B83">
        <w:rPr>
          <w:bCs w:val="0"/>
          <w:sz w:val="24"/>
          <w:szCs w:val="24"/>
        </w:rPr>
        <w:t>предусмотрено</w:t>
      </w:r>
      <w:r w:rsidR="008D1B83" w:rsidRPr="008D1B83">
        <w:rPr>
          <w:bCs w:val="0"/>
          <w:color w:val="000000"/>
          <w:sz w:val="24"/>
          <w:szCs w:val="24"/>
        </w:rPr>
        <w:t xml:space="preserve">, </w:t>
      </w:r>
      <w:r w:rsidR="008D1B83" w:rsidRPr="008D1B83">
        <w:rPr>
          <w:bCs w:val="0"/>
          <w:sz w:val="24"/>
          <w:szCs w:val="24"/>
        </w:rPr>
        <w:t xml:space="preserve">за исключением документов, указанных в </w:t>
      </w:r>
      <w:proofErr w:type="spellStart"/>
      <w:r w:rsidR="008D1B83" w:rsidRPr="008D1B83">
        <w:rPr>
          <w:bCs w:val="0"/>
          <w:sz w:val="24"/>
          <w:szCs w:val="24"/>
        </w:rPr>
        <w:t>п.п</w:t>
      </w:r>
      <w:proofErr w:type="spellEnd"/>
      <w:r w:rsidR="008D1B83" w:rsidRPr="008D1B83">
        <w:rPr>
          <w:bCs w:val="0"/>
          <w:sz w:val="24"/>
          <w:szCs w:val="24"/>
        </w:rPr>
        <w:t xml:space="preserve">. </w:t>
      </w:r>
      <w:r w:rsidR="001952D8">
        <w:rPr>
          <w:sz w:val="24"/>
          <w:szCs w:val="24"/>
        </w:rPr>
        <w:fldChar w:fldCharType="begin"/>
      </w:r>
      <w:r w:rsidR="008D1B83">
        <w:rPr>
          <w:bCs w:val="0"/>
          <w:sz w:val="24"/>
          <w:szCs w:val="24"/>
        </w:rPr>
        <w:instrText xml:space="preserve"> REF _Ref442188512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bCs w:val="0"/>
          <w:sz w:val="24"/>
          <w:szCs w:val="24"/>
        </w:rPr>
        <w:t>т)</w:t>
      </w:r>
      <w:r w:rsidR="001952D8">
        <w:rPr>
          <w:sz w:val="24"/>
          <w:szCs w:val="24"/>
        </w:rPr>
        <w:fldChar w:fldCharType="end"/>
      </w:r>
      <w:r w:rsidR="008D1B83" w:rsidRPr="008D1B83">
        <w:rPr>
          <w:sz w:val="24"/>
          <w:szCs w:val="24"/>
        </w:rPr>
        <w:t xml:space="preserve"> п. </w:t>
      </w:r>
      <w:r w:rsidR="001952D8">
        <w:fldChar w:fldCharType="begin"/>
      </w:r>
      <w:r w:rsidR="008E58DC">
        <w:rPr>
          <w:sz w:val="24"/>
          <w:szCs w:val="24"/>
        </w:rPr>
        <w:instrText xml:space="preserve"> REF _Ref303587815 \r \h </w:instrText>
      </w:r>
      <w:r w:rsidR="001952D8">
        <w:fldChar w:fldCharType="separate"/>
      </w:r>
      <w:r w:rsidR="00E647B2">
        <w:rPr>
          <w:sz w:val="24"/>
          <w:szCs w:val="24"/>
        </w:rPr>
        <w:t>3.3.8.3</w:t>
      </w:r>
      <w:r w:rsidR="001952D8">
        <w:fldChar w:fldCharType="end"/>
      </w:r>
      <w:r w:rsidR="008D1B83" w:rsidRPr="008D1B83">
        <w:rPr>
          <w:sz w:val="24"/>
          <w:szCs w:val="24"/>
        </w:rPr>
        <w:t xml:space="preserve"> и подразделе </w:t>
      </w:r>
      <w:r w:rsidR="00C812EB">
        <w:fldChar w:fldCharType="begin"/>
      </w:r>
      <w:r w:rsidR="00C812EB">
        <w:instrText xml:space="preserve"> REF _Ref442187883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5.14</w:t>
      </w:r>
      <w:r w:rsidR="00C812EB">
        <w:fldChar w:fldCharType="end"/>
      </w:r>
      <w:r w:rsidR="008D1B83" w:rsidRPr="008D1B83">
        <w:rPr>
          <w:color w:val="000000"/>
          <w:sz w:val="24"/>
          <w:szCs w:val="24"/>
        </w:rPr>
        <w:t>.</w:t>
      </w:r>
      <w:bookmarkEnd w:id="241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42" w:name="_Ref306008743"/>
      <w:bookmarkStart w:id="243" w:name="_Toc440357093"/>
      <w:bookmarkStart w:id="244" w:name="_Toc440359648"/>
      <w:bookmarkStart w:id="245" w:name="_Toc440632111"/>
      <w:bookmarkStart w:id="246" w:name="_Toc440875932"/>
      <w:bookmarkStart w:id="247" w:name="_Toc441130960"/>
      <w:bookmarkStart w:id="248" w:name="_Toc447269775"/>
      <w:bookmarkStart w:id="249" w:name="_Toc464120597"/>
      <w:r w:rsidRPr="00E71A48">
        <w:rPr>
          <w:szCs w:val="24"/>
        </w:rPr>
        <w:t xml:space="preserve">Требования к сроку действия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242"/>
      <w:bookmarkEnd w:id="243"/>
      <w:bookmarkEnd w:id="244"/>
      <w:bookmarkEnd w:id="245"/>
      <w:bookmarkEnd w:id="246"/>
      <w:bookmarkEnd w:id="247"/>
      <w:bookmarkEnd w:id="248"/>
      <w:bookmarkEnd w:id="249"/>
    </w:p>
    <w:p w:rsidR="00717F60" w:rsidRPr="00E71A48" w:rsidRDefault="004B5EB3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250" w:name="_Ref303683455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>
        <w:rPr>
          <w:bCs w:val="0"/>
          <w:sz w:val="24"/>
          <w:szCs w:val="24"/>
        </w:rPr>
        <w:t>90</w:t>
      </w:r>
      <w:r w:rsidR="00717F60" w:rsidRPr="00E71A48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E71A48">
        <w:rPr>
          <w:bCs w:val="0"/>
          <w:sz w:val="24"/>
          <w:szCs w:val="24"/>
        </w:rPr>
        <w:t xml:space="preserve">подачи </w:t>
      </w:r>
      <w:r w:rsidR="00717F60" w:rsidRPr="00E71A48">
        <w:rPr>
          <w:bCs w:val="0"/>
          <w:sz w:val="24"/>
          <w:szCs w:val="24"/>
        </w:rPr>
        <w:t>Заявок</w:t>
      </w:r>
      <w:r w:rsidR="003F5CDB">
        <w:rPr>
          <w:bCs w:val="0"/>
          <w:sz w:val="24"/>
          <w:szCs w:val="24"/>
        </w:rPr>
        <w:t xml:space="preserve"> (п. </w:t>
      </w:r>
      <w:r w:rsidR="001952D8">
        <w:rPr>
          <w:bCs w:val="0"/>
          <w:sz w:val="24"/>
          <w:szCs w:val="24"/>
        </w:rPr>
        <w:fldChar w:fldCharType="begin"/>
      </w:r>
      <w:r w:rsidR="003F5CDB">
        <w:rPr>
          <w:bCs w:val="0"/>
          <w:sz w:val="24"/>
          <w:szCs w:val="24"/>
        </w:rPr>
        <w:instrText xml:space="preserve"> REF _Ref440289953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647B2">
        <w:rPr>
          <w:bCs w:val="0"/>
          <w:sz w:val="24"/>
          <w:szCs w:val="24"/>
        </w:rPr>
        <w:t>3.4.1.3</w:t>
      </w:r>
      <w:r w:rsidR="001952D8">
        <w:rPr>
          <w:bCs w:val="0"/>
          <w:sz w:val="24"/>
          <w:szCs w:val="24"/>
        </w:rPr>
        <w:fldChar w:fldCharType="end"/>
      </w:r>
      <w:r w:rsidR="003F5CDB">
        <w:rPr>
          <w:bCs w:val="0"/>
          <w:sz w:val="24"/>
          <w:szCs w:val="24"/>
        </w:rPr>
        <w:t>)</w:t>
      </w:r>
      <w:r w:rsidR="00717F60" w:rsidRPr="00E71A48">
        <w:rPr>
          <w:bCs w:val="0"/>
          <w:sz w:val="24"/>
          <w:szCs w:val="24"/>
        </w:rPr>
        <w:t>.</w:t>
      </w:r>
      <w:bookmarkEnd w:id="250"/>
    </w:p>
    <w:p w:rsidR="00717F60" w:rsidRPr="00E71A48" w:rsidRDefault="00717F60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51" w:name="_Toc440357094"/>
      <w:bookmarkStart w:id="252" w:name="_Toc440359649"/>
      <w:bookmarkStart w:id="253" w:name="_Toc440632112"/>
      <w:bookmarkStart w:id="254" w:name="_Toc440875933"/>
      <w:bookmarkStart w:id="255" w:name="_Toc441130961"/>
      <w:bookmarkStart w:id="256" w:name="_Toc447269776"/>
      <w:bookmarkStart w:id="257" w:name="_Toc464120598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251"/>
      <w:bookmarkEnd w:id="252"/>
      <w:bookmarkEnd w:id="253"/>
      <w:bookmarkEnd w:id="254"/>
      <w:bookmarkEnd w:id="255"/>
      <w:bookmarkEnd w:id="256"/>
      <w:bookmarkEnd w:id="257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58" w:name="_Toc440357095"/>
      <w:bookmarkStart w:id="259" w:name="_Toc440359650"/>
      <w:bookmarkStart w:id="260" w:name="_Toc440632113"/>
      <w:bookmarkStart w:id="261" w:name="_Toc440875934"/>
      <w:bookmarkStart w:id="262" w:name="_Toc441130962"/>
      <w:bookmarkStart w:id="263" w:name="_Toc447269777"/>
      <w:bookmarkStart w:id="264" w:name="_Toc464120599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258"/>
      <w:bookmarkEnd w:id="259"/>
      <w:bookmarkEnd w:id="260"/>
      <w:bookmarkEnd w:id="261"/>
      <w:bookmarkEnd w:id="262"/>
      <w:bookmarkEnd w:id="263"/>
      <w:bookmarkEnd w:id="264"/>
    </w:p>
    <w:p w:rsidR="00717F60" w:rsidRPr="00E71A48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должны быть выражены в </w:t>
      </w:r>
      <w:r w:rsidR="002B5717" w:rsidRPr="00E71A48">
        <w:rPr>
          <w:bCs w:val="0"/>
          <w:sz w:val="24"/>
          <w:szCs w:val="24"/>
        </w:rPr>
        <w:t>рублях</w:t>
      </w:r>
      <w:r w:rsidR="002B5717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2B5717">
        <w:rPr>
          <w:bCs w:val="0"/>
          <w:sz w:val="24"/>
          <w:szCs w:val="24"/>
        </w:rPr>
        <w:t>рубли РФ</w:t>
      </w:r>
      <w:r w:rsidR="002B5717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BC19F9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</w:t>
      </w:r>
      <w:r w:rsidR="002B5717" w:rsidRPr="00E71A48">
        <w:rPr>
          <w:bCs w:val="0"/>
          <w:sz w:val="24"/>
          <w:szCs w:val="24"/>
        </w:rPr>
        <w:t>рублях</w:t>
      </w:r>
      <w:r w:rsidR="002B5717">
        <w:rPr>
          <w:bCs w:val="0"/>
          <w:sz w:val="24"/>
          <w:szCs w:val="24"/>
        </w:rPr>
        <w:t xml:space="preserve"> РФ</w:t>
      </w:r>
      <w:r w:rsidR="002B5717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265" w:name="_Toc440357096"/>
      <w:bookmarkStart w:id="266" w:name="_Toc440359651"/>
      <w:bookmarkStart w:id="267" w:name="_Toc440632114"/>
      <w:bookmarkStart w:id="268" w:name="_Toc440875935"/>
      <w:bookmarkStart w:id="269" w:name="_Toc441130963"/>
      <w:bookmarkStart w:id="270" w:name="_Toc447269778"/>
      <w:bookmarkStart w:id="271" w:name="_Toc464120600"/>
      <w:r w:rsidRPr="00C12FA4">
        <w:rPr>
          <w:szCs w:val="24"/>
        </w:rPr>
        <w:lastRenderedPageBreak/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265"/>
      <w:bookmarkEnd w:id="266"/>
      <w:bookmarkEnd w:id="267"/>
      <w:bookmarkEnd w:id="268"/>
      <w:bookmarkEnd w:id="269"/>
      <w:bookmarkEnd w:id="270"/>
      <w:bookmarkEnd w:id="271"/>
    </w:p>
    <w:p w:rsidR="00216641" w:rsidRPr="009D24DF" w:rsidRDefault="00717F60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9D24DF">
        <w:rPr>
          <w:bCs w:val="0"/>
          <w:sz w:val="24"/>
          <w:szCs w:val="24"/>
        </w:rPr>
        <w:t xml:space="preserve">Начальная (максимальная) цена </w:t>
      </w:r>
      <w:r w:rsidR="00123C70" w:rsidRPr="009D24DF">
        <w:rPr>
          <w:bCs w:val="0"/>
          <w:sz w:val="24"/>
          <w:szCs w:val="24"/>
        </w:rPr>
        <w:t>Договор</w:t>
      </w:r>
      <w:r w:rsidRPr="009D24DF">
        <w:rPr>
          <w:bCs w:val="0"/>
          <w:sz w:val="24"/>
          <w:szCs w:val="24"/>
        </w:rPr>
        <w:t>а</w:t>
      </w:r>
      <w:r w:rsidR="00216641" w:rsidRPr="009D24DF">
        <w:rPr>
          <w:bCs w:val="0"/>
          <w:sz w:val="24"/>
          <w:szCs w:val="24"/>
        </w:rPr>
        <w:t>:</w:t>
      </w:r>
    </w:p>
    <w:p w:rsidR="00280464" w:rsidRPr="009D24DF" w:rsidRDefault="00216641" w:rsidP="001E3238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rFonts w:eastAsia="Calibri"/>
          <w:sz w:val="24"/>
          <w:szCs w:val="24"/>
          <w:lang w:eastAsia="en-US"/>
        </w:rPr>
      </w:pPr>
      <w:proofErr w:type="gramStart"/>
      <w:r w:rsidRPr="009D24DF">
        <w:rPr>
          <w:b/>
          <w:bCs w:val="0"/>
          <w:sz w:val="24"/>
          <w:szCs w:val="24"/>
          <w:u w:val="single"/>
        </w:rPr>
        <w:t>По Лоту №1:</w:t>
      </w:r>
      <w:r w:rsidR="00717F60" w:rsidRPr="009D24DF">
        <w:rPr>
          <w:bCs w:val="0"/>
          <w:sz w:val="24"/>
          <w:szCs w:val="24"/>
        </w:rPr>
        <w:t xml:space="preserve"> </w:t>
      </w:r>
      <w:r w:rsidR="009D24DF" w:rsidRPr="009D24DF">
        <w:rPr>
          <w:b/>
          <w:sz w:val="24"/>
          <w:szCs w:val="24"/>
        </w:rPr>
        <w:t xml:space="preserve">1 211 309,00 </w:t>
      </w:r>
      <w:r w:rsidR="009D24DF" w:rsidRPr="009D24DF">
        <w:rPr>
          <w:sz w:val="24"/>
          <w:szCs w:val="24"/>
        </w:rPr>
        <w:t xml:space="preserve">(один миллион двести одиннадцать тысяч триста девять) рублей 00 копеек РФ, без учета НДС; НДС составляет </w:t>
      </w:r>
      <w:r w:rsidR="009D24DF" w:rsidRPr="009D24DF">
        <w:rPr>
          <w:b/>
          <w:sz w:val="24"/>
          <w:szCs w:val="24"/>
        </w:rPr>
        <w:t>218 035,62</w:t>
      </w:r>
      <w:r w:rsidR="009D24DF" w:rsidRPr="009D24DF">
        <w:rPr>
          <w:sz w:val="24"/>
          <w:szCs w:val="24"/>
        </w:rPr>
        <w:t xml:space="preserve"> (двести восемнадцать тысяч тридцать пять) рублей 62 копейки РФ; </w:t>
      </w:r>
      <w:r w:rsidR="009D24DF" w:rsidRPr="009D24DF">
        <w:rPr>
          <w:b/>
          <w:sz w:val="24"/>
          <w:szCs w:val="24"/>
        </w:rPr>
        <w:t>1 429 344,62</w:t>
      </w:r>
      <w:r w:rsidR="009D24DF" w:rsidRPr="009D24DF">
        <w:rPr>
          <w:sz w:val="24"/>
          <w:szCs w:val="24"/>
        </w:rPr>
        <w:t xml:space="preserve"> (один миллион четыреста двадцать девять тысяч триста сорок четыре) рубля 62 копейки РФ, с учетом НДС</w:t>
      </w:r>
      <w:r w:rsidR="001E3238" w:rsidRPr="009D24DF">
        <w:rPr>
          <w:rFonts w:eastAsia="Calibri"/>
          <w:sz w:val="24"/>
          <w:szCs w:val="24"/>
          <w:lang w:eastAsia="en-US"/>
        </w:rPr>
        <w:t>.</w:t>
      </w:r>
      <w:r w:rsidR="006905F1" w:rsidRPr="009D24DF">
        <w:rPr>
          <w:rFonts w:eastAsia="Calibri"/>
          <w:sz w:val="24"/>
          <w:szCs w:val="24"/>
          <w:lang w:eastAsia="en-US"/>
        </w:rPr>
        <w:t xml:space="preserve"> </w:t>
      </w:r>
      <w:r w:rsidR="009D24DF" w:rsidRPr="009D24DF">
        <w:rPr>
          <w:rFonts w:eastAsia="Calibri"/>
          <w:sz w:val="24"/>
          <w:szCs w:val="24"/>
          <w:lang w:eastAsia="en-US"/>
        </w:rPr>
        <w:t xml:space="preserve"> </w:t>
      </w:r>
      <w:proofErr w:type="gramEnd"/>
    </w:p>
    <w:p w:rsidR="004F657D" w:rsidRPr="007252E9" w:rsidRDefault="00F40192" w:rsidP="004C002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before="120"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7252E9">
        <w:rPr>
          <w:sz w:val="24"/>
          <w:szCs w:val="24"/>
        </w:rPr>
        <w:t>предложенная Участником цена превышает установленную начальную (максимальную) цену Лота</w:t>
      </w:r>
      <w:r w:rsidR="004F657D" w:rsidRPr="007252E9">
        <w:rPr>
          <w:bCs w:val="0"/>
          <w:sz w:val="24"/>
          <w:szCs w:val="24"/>
        </w:rPr>
        <w:t>.</w:t>
      </w:r>
    </w:p>
    <w:p w:rsidR="00546518" w:rsidRPr="007252E9" w:rsidRDefault="007C6A7B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252E9">
        <w:rPr>
          <w:sz w:val="24"/>
          <w:szCs w:val="24"/>
        </w:rPr>
        <w:t>Заявка Участника может быть отклонена, в случае если стоимость Заявки по любому из филиалов превысит установленную начальную (максимальную) цену лота по данному филиалу</w:t>
      </w:r>
      <w:r w:rsidR="00546518" w:rsidRPr="007252E9">
        <w:rPr>
          <w:sz w:val="24"/>
          <w:szCs w:val="24"/>
        </w:rPr>
        <w:t>.</w:t>
      </w:r>
    </w:p>
    <w:p w:rsidR="004F657D" w:rsidRPr="007252E9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Цена в письме о подаче оферты </w:t>
      </w:r>
      <w:r w:rsidR="003F3A69" w:rsidRPr="007252E9">
        <w:rPr>
          <w:bCs w:val="0"/>
          <w:spacing w:val="-2"/>
          <w:sz w:val="24"/>
          <w:szCs w:val="24"/>
        </w:rPr>
        <w:t>(под</w:t>
      </w:r>
      <w:r w:rsidR="003F3A69" w:rsidRPr="007252E9">
        <w:rPr>
          <w:bCs w:val="0"/>
          <w:sz w:val="24"/>
          <w:szCs w:val="24"/>
        </w:rPr>
        <w:t xml:space="preserve">раздел </w:t>
      </w:r>
      <w:r w:rsidR="00C812EB">
        <w:fldChar w:fldCharType="begin"/>
      </w:r>
      <w:r w:rsidR="00C812EB">
        <w:instrText xml:space="preserve"> REF _Ref55336310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5.1</w:t>
      </w:r>
      <w:r w:rsidR="00C812EB">
        <w:fldChar w:fldCharType="end"/>
      </w:r>
      <w:r w:rsidR="003F3A69" w:rsidRPr="007252E9">
        <w:rPr>
          <w:bCs w:val="0"/>
          <w:sz w:val="24"/>
          <w:szCs w:val="24"/>
          <w:lang w:eastAsia="ru-RU"/>
        </w:rPr>
        <w:t>)</w:t>
      </w:r>
      <w:r w:rsidRPr="007252E9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7252E9">
        <w:rPr>
          <w:bCs w:val="0"/>
          <w:sz w:val="24"/>
          <w:szCs w:val="24"/>
        </w:rPr>
        <w:t>Сводной таблице стоимости</w:t>
      </w:r>
      <w:r w:rsidRPr="007252E9">
        <w:rPr>
          <w:bCs w:val="0"/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="003F3A69" w:rsidRPr="007252E9">
        <w:rPr>
          <w:bCs w:val="0"/>
          <w:sz w:val="24"/>
          <w:szCs w:val="24"/>
        </w:rPr>
        <w:t>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 xml:space="preserve">раздел </w:t>
      </w:r>
      <w:r w:rsidR="00C812EB">
        <w:fldChar w:fldCharType="begin"/>
      </w:r>
      <w:r w:rsidR="00C812EB">
        <w:instrText xml:space="preserve"> REF _Ref440271072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5.2</w:t>
      </w:r>
      <w:r w:rsidR="00C812EB">
        <w:fldChar w:fldCharType="end"/>
      </w:r>
      <w:r w:rsidR="003F3A69" w:rsidRPr="007252E9">
        <w:rPr>
          <w:bCs w:val="0"/>
          <w:sz w:val="24"/>
          <w:szCs w:val="24"/>
        </w:rPr>
        <w:t>)</w:t>
      </w:r>
      <w:r w:rsidR="007C6A7B" w:rsidRPr="007252E9">
        <w:rPr>
          <w:bCs w:val="0"/>
          <w:sz w:val="24"/>
          <w:szCs w:val="24"/>
        </w:rPr>
        <w:t xml:space="preserve"> и </w:t>
      </w:r>
      <w:r w:rsidR="007C6A7B" w:rsidRPr="007252E9">
        <w:rPr>
          <w:sz w:val="24"/>
          <w:szCs w:val="24"/>
        </w:rPr>
        <w:t>на «котировочной доске» ЭТП</w:t>
      </w:r>
      <w:r w:rsidRPr="007252E9">
        <w:rPr>
          <w:bCs w:val="0"/>
          <w:sz w:val="24"/>
          <w:szCs w:val="24"/>
        </w:rPr>
        <w:t>. В противном случае Заявк</w:t>
      </w:r>
      <w:r w:rsidR="003F5CDB" w:rsidRPr="007252E9">
        <w:rPr>
          <w:bCs w:val="0"/>
          <w:sz w:val="24"/>
          <w:szCs w:val="24"/>
        </w:rPr>
        <w:t>а</w:t>
      </w:r>
      <w:r w:rsidRPr="007252E9">
        <w:rPr>
          <w:bCs w:val="0"/>
          <w:sz w:val="24"/>
          <w:szCs w:val="24"/>
        </w:rPr>
        <w:t xml:space="preserve"> Участника будет отклонен</w:t>
      </w:r>
      <w:r w:rsidR="003F5CDB" w:rsidRPr="007252E9">
        <w:rPr>
          <w:bCs w:val="0"/>
          <w:sz w:val="24"/>
          <w:szCs w:val="24"/>
        </w:rPr>
        <w:t>а</w:t>
      </w:r>
      <w:r w:rsidRPr="007252E9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7252E9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C812EB">
        <w:fldChar w:fldCharType="begin"/>
      </w:r>
      <w:r w:rsidR="00C812EB">
        <w:instrText xml:space="preserve"> REF _Ref306138385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3.6.4</w:t>
      </w:r>
      <w:r w:rsidR="00C812EB">
        <w:fldChar w:fldCharType="end"/>
      </w:r>
      <w:r w:rsidRPr="007252E9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4F657D" w:rsidRPr="00546518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proofErr w:type="gramStart"/>
      <w:r w:rsidRPr="007252E9">
        <w:rPr>
          <w:bCs w:val="0"/>
          <w:sz w:val="24"/>
          <w:szCs w:val="24"/>
        </w:rPr>
        <w:t>Начальная (</w:t>
      </w:r>
      <w:r w:rsidR="007C6A7B" w:rsidRPr="007252E9">
        <w:rPr>
          <w:szCs w:val="24"/>
        </w:rPr>
        <w:t>максимальная</w:t>
      </w:r>
      <w:r w:rsidRPr="007252E9">
        <w:rPr>
          <w:bCs w:val="0"/>
          <w:sz w:val="24"/>
          <w:szCs w:val="24"/>
        </w:rPr>
        <w:t>) цена 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</w:t>
      </w:r>
      <w:r w:rsidRPr="00546518">
        <w:rPr>
          <w:bCs w:val="0"/>
          <w:sz w:val="24"/>
          <w:szCs w:val="24"/>
        </w:rPr>
        <w:t xml:space="preserve">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</w:t>
      </w:r>
      <w:r w:rsidR="00216641" w:rsidRPr="00546518">
        <w:rPr>
          <w:bCs w:val="0"/>
          <w:sz w:val="24"/>
          <w:szCs w:val="24"/>
        </w:rPr>
        <w:t>.</w:t>
      </w:r>
      <w:proofErr w:type="gramEnd"/>
    </w:p>
    <w:p w:rsidR="002A5B42" w:rsidRPr="00E71A48" w:rsidRDefault="00717F60" w:rsidP="00E71A48">
      <w:pPr>
        <w:pStyle w:val="3"/>
        <w:spacing w:line="264" w:lineRule="auto"/>
        <w:rPr>
          <w:szCs w:val="24"/>
        </w:rPr>
      </w:pPr>
      <w:bookmarkStart w:id="272" w:name="_Ref191386407"/>
      <w:bookmarkStart w:id="273" w:name="_Ref191386526"/>
      <w:bookmarkStart w:id="274" w:name="_Toc440357097"/>
      <w:bookmarkStart w:id="275" w:name="_Toc440359652"/>
      <w:bookmarkStart w:id="276" w:name="_Toc440632115"/>
      <w:bookmarkStart w:id="277" w:name="_Toc440875936"/>
      <w:bookmarkStart w:id="278" w:name="_Toc441130964"/>
      <w:bookmarkStart w:id="279" w:name="_Toc447269779"/>
      <w:bookmarkStart w:id="280" w:name="_Toc464120601"/>
      <w:bookmarkStart w:id="281" w:name="_Ref303624481"/>
      <w:r w:rsidRPr="00E71A48">
        <w:rPr>
          <w:szCs w:val="24"/>
        </w:rPr>
        <w:t xml:space="preserve">Требования к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у. Подтверждение соответствия предъявляемым требованиям</w:t>
      </w:r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r w:rsidRPr="00E71A48">
        <w:rPr>
          <w:szCs w:val="24"/>
        </w:rPr>
        <w:t xml:space="preserve"> </w:t>
      </w:r>
    </w:p>
    <w:p w:rsidR="00E71628" w:rsidRPr="000F4365" w:rsidRDefault="00A20C64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82" w:name="_Ref93090116"/>
      <w:bookmarkStart w:id="283" w:name="_Ref191386482"/>
      <w:bookmarkStart w:id="284" w:name="_Ref440291364"/>
      <w:bookmarkStart w:id="285" w:name="_Ref306004833"/>
      <w:bookmarkEnd w:id="281"/>
      <w:r w:rsidRPr="00E71A48">
        <w:rPr>
          <w:bCs w:val="0"/>
          <w:sz w:val="24"/>
          <w:szCs w:val="24"/>
        </w:rPr>
        <w:t>Требования к Участникам</w:t>
      </w:r>
      <w:bookmarkEnd w:id="282"/>
      <w:r w:rsidRPr="00E71A48">
        <w:rPr>
          <w:bCs w:val="0"/>
          <w:sz w:val="24"/>
          <w:szCs w:val="24"/>
        </w:rPr>
        <w:t>:</w:t>
      </w:r>
      <w:bookmarkEnd w:id="283"/>
      <w:r>
        <w:rPr>
          <w:bCs w:val="0"/>
          <w:sz w:val="24"/>
          <w:szCs w:val="24"/>
        </w:rPr>
        <w:t xml:space="preserve"> у</w:t>
      </w:r>
      <w:r w:rsidRPr="000F4365">
        <w:rPr>
          <w:bCs w:val="0"/>
          <w:sz w:val="24"/>
          <w:szCs w:val="24"/>
        </w:rPr>
        <w:t xml:space="preserve">частвовать в процедуре Запроса предложений может любое юридическое, </w:t>
      </w:r>
      <w:r w:rsidRPr="000F4365">
        <w:rPr>
          <w:bCs w:val="0"/>
          <w:color w:val="000000"/>
          <w:sz w:val="24"/>
          <w:szCs w:val="24"/>
        </w:rPr>
        <w:t>физическое</w:t>
      </w:r>
      <w:r w:rsidRPr="000F4365">
        <w:rPr>
          <w:bCs w:val="0"/>
          <w:sz w:val="24"/>
          <w:szCs w:val="24"/>
        </w:rPr>
        <w:t xml:space="preserve"> лицо (в т. ч. индивидуальный предприниматель)</w:t>
      </w:r>
      <w:r>
        <w:rPr>
          <w:sz w:val="24"/>
          <w:szCs w:val="24"/>
        </w:rPr>
        <w:t xml:space="preserve">, </w:t>
      </w:r>
      <w:r w:rsidRPr="00A20C64">
        <w:rPr>
          <w:sz w:val="24"/>
          <w:szCs w:val="24"/>
        </w:rPr>
        <w:t>являющееся субъектом малого и среднего предпринимательства</w:t>
      </w:r>
      <w:r w:rsidRPr="00A20C64">
        <w:rPr>
          <w:bCs w:val="0"/>
          <w:sz w:val="24"/>
          <w:szCs w:val="24"/>
        </w:rPr>
        <w:t>.</w:t>
      </w:r>
      <w:r w:rsidRPr="000F4365">
        <w:rPr>
          <w:bCs w:val="0"/>
          <w:sz w:val="24"/>
          <w:szCs w:val="24"/>
        </w:rPr>
        <w:t xml:space="preserve"> </w:t>
      </w:r>
      <w:proofErr w:type="gramStart"/>
      <w:r>
        <w:rPr>
          <w:bCs w:val="0"/>
          <w:sz w:val="24"/>
          <w:szCs w:val="24"/>
        </w:rPr>
        <w:t>Привлечение со</w:t>
      </w:r>
      <w:r w:rsidRPr="000F4365">
        <w:rPr>
          <w:bCs w:val="0"/>
          <w:sz w:val="24"/>
          <w:szCs w:val="24"/>
        </w:rPr>
        <w:t xml:space="preserve">поставщиков в соответствии с пунктом </w:t>
      </w:r>
      <w:r w:rsidRPr="000F4365">
        <w:rPr>
          <w:bCs w:val="0"/>
          <w:sz w:val="24"/>
          <w:szCs w:val="24"/>
        </w:rPr>
        <w:fldChar w:fldCharType="begin"/>
      </w:r>
      <w:r w:rsidRPr="000F4365">
        <w:rPr>
          <w:bCs w:val="0"/>
          <w:sz w:val="24"/>
          <w:szCs w:val="24"/>
        </w:rPr>
        <w:instrText xml:space="preserve"> REF _Ref440271628 \r \h </w:instrText>
      </w:r>
      <w:r w:rsidRPr="000F4365">
        <w:rPr>
          <w:bCs w:val="0"/>
          <w:sz w:val="24"/>
          <w:szCs w:val="24"/>
        </w:rPr>
      </w:r>
      <w:r w:rsidRPr="000F4365">
        <w:rPr>
          <w:bCs w:val="0"/>
          <w:sz w:val="24"/>
          <w:szCs w:val="24"/>
        </w:rPr>
        <w:fldChar w:fldCharType="separate"/>
      </w:r>
      <w:r w:rsidR="00E647B2">
        <w:rPr>
          <w:bCs w:val="0"/>
          <w:sz w:val="24"/>
          <w:szCs w:val="24"/>
        </w:rPr>
        <w:t>3.3.9</w:t>
      </w:r>
      <w:r w:rsidRPr="000F4365">
        <w:rPr>
          <w:bCs w:val="0"/>
          <w:sz w:val="24"/>
          <w:szCs w:val="24"/>
        </w:rPr>
        <w:fldChar w:fldCharType="end"/>
      </w:r>
      <w:r w:rsidRPr="000F4365">
        <w:rPr>
          <w:bCs w:val="0"/>
          <w:sz w:val="24"/>
          <w:szCs w:val="24"/>
        </w:rPr>
        <w:t xml:space="preserve"> не допускается.</w:t>
      </w:r>
      <w:r w:rsidR="00036006" w:rsidRPr="000F4365">
        <w:rPr>
          <w:bCs w:val="0"/>
          <w:sz w:val="24"/>
          <w:szCs w:val="24"/>
        </w:rPr>
        <w:t xml:space="preserve">. </w:t>
      </w:r>
      <w:r w:rsidR="00717F60" w:rsidRPr="000F4365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0F4365">
        <w:rPr>
          <w:bCs w:val="0"/>
          <w:sz w:val="24"/>
          <w:szCs w:val="24"/>
        </w:rPr>
        <w:t>У</w:t>
      </w:r>
      <w:r w:rsidR="00717F60" w:rsidRPr="000F4365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приведены в пункте </w:t>
      </w:r>
      <w:r w:rsidR="00C812EB">
        <w:fldChar w:fldCharType="begin"/>
      </w:r>
      <w:r w:rsidR="00C812EB">
        <w:instrText xml:space="preserve"> REF _Ref191386461 \n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3.3.10</w:t>
      </w:r>
      <w:r w:rsidR="00C812EB">
        <w:fldChar w:fldCharType="end"/>
      </w:r>
      <w:r w:rsidR="00717F60" w:rsidRPr="000F4365">
        <w:rPr>
          <w:bCs w:val="0"/>
          <w:sz w:val="24"/>
          <w:szCs w:val="24"/>
        </w:rPr>
        <w:t>. При проведении запроса предложений на ЭТП, такое</w:t>
      </w:r>
      <w:r w:rsidR="00717F60" w:rsidRPr="000F4365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0F4365">
        <w:rPr>
          <w:sz w:val="24"/>
          <w:szCs w:val="24"/>
        </w:rPr>
        <w:t>Участник</w:t>
      </w:r>
      <w:r w:rsidR="00717F60" w:rsidRPr="000F4365">
        <w:rPr>
          <w:sz w:val="24"/>
          <w:szCs w:val="24"/>
        </w:rPr>
        <w:t xml:space="preserve">а ЭТП, а также в качестве </w:t>
      </w:r>
      <w:r w:rsidR="009C744E" w:rsidRPr="000F4365">
        <w:rPr>
          <w:sz w:val="24"/>
          <w:szCs w:val="24"/>
        </w:rPr>
        <w:t>Участник</w:t>
      </w:r>
      <w:r w:rsidR="00717F60" w:rsidRPr="000F4365">
        <w:rPr>
          <w:sz w:val="24"/>
          <w:szCs w:val="24"/>
        </w:rPr>
        <w:t>а проводимого запроса предложений.</w:t>
      </w:r>
      <w:bookmarkEnd w:id="284"/>
      <w:bookmarkEnd w:id="285"/>
      <w:proofErr w:type="gramEnd"/>
    </w:p>
    <w:p w:rsidR="00717F60" w:rsidRPr="00E71A48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86" w:name="_Ref303669127"/>
      <w:r w:rsidRPr="00E71A48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,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должен отвечать следующим требованиям:</w:t>
      </w:r>
      <w:bookmarkEnd w:id="286"/>
    </w:p>
    <w:p w:rsidR="00717F60" w:rsidRPr="00546518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287" w:name="_Ref306032455"/>
      <w:r w:rsidRPr="00E71A48">
        <w:rPr>
          <w:bCs w:val="0"/>
          <w:color w:val="000000"/>
          <w:sz w:val="24"/>
          <w:szCs w:val="24"/>
        </w:rPr>
        <w:t xml:space="preserve">должен </w:t>
      </w:r>
      <w:bookmarkStart w:id="288" w:name="_Ref303669099"/>
      <w:r w:rsidRPr="00E71A48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E71A48">
        <w:rPr>
          <w:sz w:val="24"/>
          <w:szCs w:val="24"/>
          <w:lang w:eastAsia="ru-RU"/>
        </w:rPr>
        <w:t>исполнения</w:t>
      </w:r>
      <w:r w:rsidRPr="00E71A48">
        <w:rPr>
          <w:bCs w:val="0"/>
          <w:color w:val="000000"/>
          <w:sz w:val="24"/>
          <w:szCs w:val="24"/>
        </w:rPr>
        <w:t xml:space="preserve"> </w:t>
      </w:r>
      <w:r w:rsidR="00123C70" w:rsidRPr="00E71A48">
        <w:rPr>
          <w:bCs w:val="0"/>
          <w:color w:val="000000"/>
          <w:sz w:val="24"/>
          <w:szCs w:val="24"/>
        </w:rPr>
        <w:t>Договор</w:t>
      </w:r>
      <w:r w:rsidRPr="00E71A48">
        <w:rPr>
          <w:bCs w:val="0"/>
          <w:color w:val="000000"/>
          <w:sz w:val="24"/>
          <w:szCs w:val="24"/>
        </w:rPr>
        <w:t xml:space="preserve">а </w:t>
      </w:r>
      <w:r w:rsidR="009D7F01" w:rsidRPr="00E71A48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>
        <w:rPr>
          <w:color w:val="000000"/>
          <w:sz w:val="24"/>
          <w:szCs w:val="24"/>
        </w:rPr>
        <w:t xml:space="preserve"> </w:t>
      </w:r>
      <w:r w:rsidR="004F657D" w:rsidRPr="00546518">
        <w:rPr>
          <w:color w:val="000000"/>
          <w:sz w:val="24"/>
          <w:szCs w:val="24"/>
        </w:rPr>
        <w:lastRenderedPageBreak/>
        <w:t>(должен быть зарегистрирован в установленном порядке)</w:t>
      </w:r>
      <w:r w:rsidR="009D7F01" w:rsidRPr="00546518">
        <w:rPr>
          <w:color w:val="000000"/>
          <w:sz w:val="24"/>
          <w:szCs w:val="24"/>
        </w:rPr>
        <w:t xml:space="preserve">; </w:t>
      </w:r>
      <w:bookmarkEnd w:id="287"/>
      <w:bookmarkEnd w:id="288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в части существенной для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не должен быть наложен арест, </w:t>
      </w:r>
      <w:r w:rsidRPr="00E71A48">
        <w:rPr>
          <w:sz w:val="24"/>
          <w:szCs w:val="24"/>
          <w:lang w:eastAsia="ru-RU"/>
        </w:rPr>
        <w:t>экономическая</w:t>
      </w:r>
      <w:r w:rsidRPr="00E71A48">
        <w:rPr>
          <w:bCs w:val="0"/>
          <w:sz w:val="24"/>
          <w:szCs w:val="24"/>
        </w:rPr>
        <w:t xml:space="preserve"> деятельность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289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</w:t>
      </w:r>
      <w:r w:rsidRPr="00A75256">
        <w:rPr>
          <w:rFonts w:eastAsia="Arial Unicode MS"/>
          <w:sz w:val="24"/>
          <w:szCs w:val="24"/>
          <w:lang w:eastAsia="ru-RU"/>
        </w:rPr>
        <w:t xml:space="preserve">поставщиков, который ведется в соответствии с Федеральным законом от </w:t>
      </w:r>
      <w:r w:rsidR="00A75256" w:rsidRPr="00A75256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A75256">
        <w:rPr>
          <w:rFonts w:eastAsia="Arial Unicode MS"/>
          <w:sz w:val="24"/>
          <w:szCs w:val="24"/>
          <w:lang w:eastAsia="ru-RU"/>
        </w:rPr>
        <w:t>;</w:t>
      </w:r>
      <w:bookmarkEnd w:id="289"/>
      <w:proofErr w:type="gramEnd"/>
    </w:p>
    <w:p w:rsidR="009D7F01" w:rsidRPr="006A1B1E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E71A48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знаниями, управленческой </w:t>
      </w:r>
      <w:r w:rsidRPr="00680B79">
        <w:rPr>
          <w:color w:val="000000"/>
          <w:sz w:val="24"/>
          <w:szCs w:val="24"/>
          <w:lang w:eastAsia="ru-RU"/>
        </w:rPr>
        <w:t xml:space="preserve">компетентностью и </w:t>
      </w:r>
      <w:r w:rsidRPr="006A1B1E">
        <w:rPr>
          <w:color w:val="000000"/>
          <w:sz w:val="24"/>
          <w:szCs w:val="24"/>
          <w:lang w:eastAsia="ru-RU"/>
        </w:rPr>
        <w:t>репутацие</w:t>
      </w:r>
      <w:r w:rsidR="006732CC" w:rsidRPr="006A1B1E">
        <w:rPr>
          <w:color w:val="000000"/>
          <w:sz w:val="24"/>
          <w:szCs w:val="24"/>
          <w:lang w:eastAsia="ru-RU"/>
        </w:rPr>
        <w:t>й, иметь ресурсные возможности:</w:t>
      </w:r>
    </w:p>
    <w:p w:rsidR="009D7F01" w:rsidRPr="006A1B1E" w:rsidRDefault="009D7F01" w:rsidP="00BC19F9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6A1B1E">
        <w:rPr>
          <w:color w:val="000000"/>
          <w:sz w:val="24"/>
          <w:szCs w:val="24"/>
          <w:lang w:eastAsia="ru-RU"/>
        </w:rPr>
        <w:t xml:space="preserve">должен обладать опытом аналогичных </w:t>
      </w:r>
      <w:r w:rsidR="009F4858" w:rsidRPr="006A1B1E">
        <w:rPr>
          <w:color w:val="000000"/>
          <w:sz w:val="24"/>
          <w:szCs w:val="24"/>
          <w:lang w:eastAsia="ru-RU"/>
        </w:rPr>
        <w:t xml:space="preserve">поставок </w:t>
      </w:r>
      <w:r w:rsidR="00DA7E38" w:rsidRPr="006A1B1E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6A1B1E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6A1B1E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6A1B1E">
        <w:rPr>
          <w:color w:val="000000"/>
          <w:sz w:val="24"/>
          <w:szCs w:val="24"/>
          <w:lang w:eastAsia="ru-RU"/>
        </w:rPr>
        <w:t xml:space="preserve"> по выполняемым поставкам, (в </w:t>
      </w:r>
      <w:proofErr w:type="spellStart"/>
      <w:r w:rsidR="00036006" w:rsidRPr="006A1B1E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6A1B1E">
        <w:rPr>
          <w:color w:val="000000"/>
          <w:sz w:val="24"/>
          <w:szCs w:val="24"/>
          <w:lang w:eastAsia="ru-RU"/>
        </w:rPr>
        <w:t>. объемам поставок) и общей сумме договора</w:t>
      </w:r>
      <w:r w:rsidR="00A44B30" w:rsidRPr="006A1B1E">
        <w:rPr>
          <w:color w:val="000000"/>
          <w:sz w:val="24"/>
          <w:szCs w:val="24"/>
          <w:lang w:eastAsia="ru-RU"/>
        </w:rPr>
        <w:t>)</w:t>
      </w:r>
      <w:r w:rsidR="00036006" w:rsidRPr="006A1B1E">
        <w:rPr>
          <w:color w:val="000000"/>
          <w:sz w:val="24"/>
          <w:szCs w:val="24"/>
          <w:lang w:eastAsia="ru-RU"/>
        </w:rPr>
        <w:t xml:space="preserve">. </w:t>
      </w:r>
    </w:p>
    <w:p w:rsidR="009D7F01" w:rsidRPr="006A1B1E" w:rsidRDefault="00DA6907" w:rsidP="00D75CA2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6A1B1E">
        <w:rPr>
          <w:sz w:val="24"/>
          <w:szCs w:val="24"/>
        </w:rPr>
        <w:t>иметь необходимые полномочия на поставку продукции от производител</w:t>
      </w:r>
      <w:proofErr w:type="gramStart"/>
      <w:r w:rsidRPr="006A1B1E">
        <w:rPr>
          <w:sz w:val="24"/>
          <w:szCs w:val="24"/>
        </w:rPr>
        <w:t>я(</w:t>
      </w:r>
      <w:proofErr w:type="gramEnd"/>
      <w:r w:rsidRPr="006A1B1E">
        <w:rPr>
          <w:sz w:val="24"/>
          <w:szCs w:val="24"/>
        </w:rPr>
        <w:t>ей) данной продукции</w:t>
      </w:r>
      <w:r w:rsidR="009D7F01" w:rsidRPr="006A1B1E">
        <w:rPr>
          <w:sz w:val="24"/>
          <w:szCs w:val="24"/>
          <w:lang w:eastAsia="ru-RU"/>
        </w:rPr>
        <w:t>;</w:t>
      </w:r>
    </w:p>
    <w:p w:rsidR="00A20C64" w:rsidRPr="00A20C64" w:rsidRDefault="00A20C64" w:rsidP="00A20C64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20C64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7252E9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6A1B1E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</w:t>
      </w:r>
      <w:r w:rsidRPr="003803A7">
        <w:rPr>
          <w:sz w:val="24"/>
          <w:szCs w:val="24"/>
          <w:lang w:eastAsia="ru-RU"/>
        </w:rPr>
        <w:t xml:space="preserve"> </w:t>
      </w:r>
      <w:r w:rsidRPr="007252E9">
        <w:rPr>
          <w:sz w:val="24"/>
          <w:szCs w:val="24"/>
          <w:lang w:eastAsia="ru-RU"/>
        </w:rPr>
        <w:t>требованиям Техническ</w:t>
      </w:r>
      <w:r w:rsidR="003776BB" w:rsidRPr="007252E9">
        <w:rPr>
          <w:sz w:val="24"/>
          <w:szCs w:val="24"/>
          <w:lang w:eastAsia="ru-RU"/>
        </w:rPr>
        <w:t>ог</w:t>
      </w:r>
      <w:proofErr w:type="gramStart"/>
      <w:r w:rsidR="003776BB" w:rsidRPr="007252E9">
        <w:rPr>
          <w:sz w:val="24"/>
          <w:szCs w:val="24"/>
          <w:lang w:eastAsia="ru-RU"/>
        </w:rPr>
        <w:t>о(</w:t>
      </w:r>
      <w:proofErr w:type="gramEnd"/>
      <w:r w:rsidRPr="007252E9">
        <w:rPr>
          <w:sz w:val="24"/>
          <w:szCs w:val="24"/>
          <w:lang w:eastAsia="ru-RU"/>
        </w:rPr>
        <w:t>их</w:t>
      </w:r>
      <w:r w:rsidR="003776BB" w:rsidRPr="007252E9">
        <w:rPr>
          <w:sz w:val="24"/>
          <w:szCs w:val="24"/>
          <w:lang w:eastAsia="ru-RU"/>
        </w:rPr>
        <w:t>)</w:t>
      </w:r>
      <w:r w:rsidRPr="007252E9">
        <w:rPr>
          <w:sz w:val="24"/>
          <w:szCs w:val="24"/>
          <w:lang w:eastAsia="ru-RU"/>
        </w:rPr>
        <w:t xml:space="preserve"> задани</w:t>
      </w:r>
      <w:r w:rsidR="003776BB" w:rsidRPr="007252E9">
        <w:rPr>
          <w:sz w:val="24"/>
          <w:szCs w:val="24"/>
          <w:lang w:eastAsia="ru-RU"/>
        </w:rPr>
        <w:t>я(</w:t>
      </w:r>
      <w:r w:rsidRPr="007252E9">
        <w:rPr>
          <w:sz w:val="24"/>
          <w:szCs w:val="24"/>
          <w:lang w:eastAsia="ru-RU"/>
        </w:rPr>
        <w:t>й</w:t>
      </w:r>
      <w:r w:rsidR="003776BB" w:rsidRPr="007252E9">
        <w:rPr>
          <w:sz w:val="24"/>
          <w:szCs w:val="24"/>
          <w:lang w:eastAsia="ru-RU"/>
        </w:rPr>
        <w:t>)</w:t>
      </w:r>
      <w:r w:rsidRPr="007252E9">
        <w:rPr>
          <w:sz w:val="24"/>
          <w:szCs w:val="24"/>
          <w:lang w:eastAsia="ru-RU"/>
        </w:rPr>
        <w:t>, изложены в Приложении №1 (Техническ</w:t>
      </w:r>
      <w:r w:rsidR="003776BB" w:rsidRPr="007252E9">
        <w:rPr>
          <w:sz w:val="24"/>
          <w:szCs w:val="24"/>
          <w:lang w:eastAsia="ru-RU"/>
        </w:rPr>
        <w:t>ом(</w:t>
      </w:r>
      <w:r w:rsidRPr="007252E9">
        <w:rPr>
          <w:sz w:val="24"/>
          <w:szCs w:val="24"/>
          <w:lang w:eastAsia="ru-RU"/>
        </w:rPr>
        <w:t>их</w:t>
      </w:r>
      <w:r w:rsidR="003776BB" w:rsidRPr="007252E9">
        <w:rPr>
          <w:sz w:val="24"/>
          <w:szCs w:val="24"/>
          <w:lang w:eastAsia="ru-RU"/>
        </w:rPr>
        <w:t>)</w:t>
      </w:r>
      <w:r w:rsidRPr="007252E9">
        <w:rPr>
          <w:sz w:val="24"/>
          <w:szCs w:val="24"/>
          <w:lang w:eastAsia="ru-RU"/>
        </w:rPr>
        <w:t xml:space="preserve"> задани</w:t>
      </w:r>
      <w:r w:rsidR="003776BB" w:rsidRPr="007252E9">
        <w:rPr>
          <w:sz w:val="24"/>
          <w:szCs w:val="24"/>
          <w:lang w:eastAsia="ru-RU"/>
        </w:rPr>
        <w:t>и(</w:t>
      </w:r>
      <w:proofErr w:type="spellStart"/>
      <w:r w:rsidRPr="007252E9">
        <w:rPr>
          <w:sz w:val="24"/>
          <w:szCs w:val="24"/>
          <w:lang w:eastAsia="ru-RU"/>
        </w:rPr>
        <w:t>ях</w:t>
      </w:r>
      <w:proofErr w:type="spellEnd"/>
      <w:r w:rsidR="003776BB" w:rsidRPr="007252E9">
        <w:rPr>
          <w:sz w:val="24"/>
          <w:szCs w:val="24"/>
          <w:lang w:eastAsia="ru-RU"/>
        </w:rPr>
        <w:t>)</w:t>
      </w:r>
      <w:r w:rsidRPr="007252E9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7252E9">
        <w:rPr>
          <w:sz w:val="24"/>
          <w:szCs w:val="24"/>
          <w:lang w:eastAsia="ru-RU"/>
        </w:rPr>
        <w:t>ог</w:t>
      </w:r>
      <w:proofErr w:type="gramStart"/>
      <w:r w:rsidR="003776BB" w:rsidRPr="007252E9">
        <w:rPr>
          <w:sz w:val="24"/>
          <w:szCs w:val="24"/>
          <w:lang w:eastAsia="ru-RU"/>
        </w:rPr>
        <w:t>о(</w:t>
      </w:r>
      <w:proofErr w:type="gramEnd"/>
      <w:r w:rsidRPr="007252E9">
        <w:rPr>
          <w:sz w:val="24"/>
          <w:szCs w:val="24"/>
          <w:lang w:eastAsia="ru-RU"/>
        </w:rPr>
        <w:t>их</w:t>
      </w:r>
      <w:r w:rsidR="003776BB" w:rsidRPr="007252E9">
        <w:rPr>
          <w:sz w:val="24"/>
          <w:szCs w:val="24"/>
          <w:lang w:eastAsia="ru-RU"/>
        </w:rPr>
        <w:t>)</w:t>
      </w:r>
      <w:r w:rsidRPr="007252E9">
        <w:rPr>
          <w:sz w:val="24"/>
          <w:szCs w:val="24"/>
          <w:lang w:eastAsia="ru-RU"/>
        </w:rPr>
        <w:t xml:space="preserve"> задани</w:t>
      </w:r>
      <w:r w:rsidR="003776BB" w:rsidRPr="007252E9">
        <w:rPr>
          <w:sz w:val="24"/>
          <w:szCs w:val="24"/>
          <w:lang w:eastAsia="ru-RU"/>
        </w:rPr>
        <w:t>я(</w:t>
      </w:r>
      <w:r w:rsidRPr="007252E9">
        <w:rPr>
          <w:sz w:val="24"/>
          <w:szCs w:val="24"/>
          <w:lang w:eastAsia="ru-RU"/>
        </w:rPr>
        <w:t>й</w:t>
      </w:r>
      <w:r w:rsidR="003776BB" w:rsidRPr="007252E9">
        <w:rPr>
          <w:sz w:val="24"/>
          <w:szCs w:val="24"/>
          <w:lang w:eastAsia="ru-RU"/>
        </w:rPr>
        <w:t>)</w:t>
      </w:r>
      <w:r w:rsidRPr="007252E9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7252E9">
        <w:rPr>
          <w:sz w:val="24"/>
          <w:szCs w:val="24"/>
          <w:lang w:eastAsia="ru-RU"/>
        </w:rPr>
        <w:t>Заявку</w:t>
      </w:r>
      <w:r w:rsidRPr="007252E9">
        <w:rPr>
          <w:sz w:val="24"/>
          <w:szCs w:val="24"/>
          <w:lang w:eastAsia="ru-RU"/>
        </w:rPr>
        <w:t xml:space="preserve"> Участника.</w:t>
      </w:r>
    </w:p>
    <w:p w:rsidR="00DA1402" w:rsidRPr="007252E9" w:rsidRDefault="00DA1402" w:rsidP="00E56A22">
      <w:pPr>
        <w:widowControl w:val="0"/>
        <w:suppressAutoHyphens w:val="0"/>
        <w:spacing w:line="264" w:lineRule="auto"/>
        <w:ind w:left="567" w:firstLine="0"/>
        <w:rPr>
          <w:sz w:val="24"/>
          <w:szCs w:val="24"/>
        </w:rPr>
      </w:pPr>
      <w:bookmarkStart w:id="290" w:name="_Ref306005578"/>
      <w:proofErr w:type="gramStart"/>
      <w:r w:rsidRPr="007252E9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</w:t>
      </w:r>
      <w:r w:rsidR="00F80103" w:rsidRPr="007252E9">
        <w:rPr>
          <w:sz w:val="24"/>
          <w:szCs w:val="24"/>
        </w:rPr>
        <w:t>ресурсов или недостающих ресурсов</w:t>
      </w:r>
      <w:r w:rsidRPr="007252E9">
        <w:rPr>
          <w:sz w:val="24"/>
          <w:szCs w:val="24"/>
        </w:rPr>
        <w:t>, с обязательным</w:t>
      </w:r>
      <w:proofErr w:type="gramEnd"/>
      <w:r w:rsidRPr="007252E9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7252E9">
        <w:rPr>
          <w:sz w:val="24"/>
          <w:szCs w:val="24"/>
        </w:rPr>
        <w:t>предоставляются документы</w:t>
      </w:r>
      <w:proofErr w:type="gramEnd"/>
      <w:r w:rsidRPr="007252E9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аффилированности предприятий</w:t>
      </w:r>
      <w:r w:rsidRPr="007252E9">
        <w:rPr>
          <w:color w:val="000000"/>
          <w:sz w:val="24"/>
          <w:szCs w:val="24"/>
        </w:rPr>
        <w:t>.</w:t>
      </w:r>
    </w:p>
    <w:p w:rsidR="00717F60" w:rsidRPr="007252E9" w:rsidRDefault="00DA1402" w:rsidP="00DA1402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291" w:name="_Ref303587815"/>
      <w:r w:rsidRPr="007252E9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7252E9">
        <w:rPr>
          <w:sz w:val="24"/>
          <w:szCs w:val="24"/>
        </w:rPr>
        <w:t>пп</w:t>
      </w:r>
      <w:proofErr w:type="spellEnd"/>
      <w:r w:rsidRPr="007252E9">
        <w:rPr>
          <w:sz w:val="24"/>
          <w:szCs w:val="24"/>
        </w:rPr>
        <w:t xml:space="preserve">. </w:t>
      </w:r>
      <w:r w:rsidR="00C812EB">
        <w:fldChar w:fldCharType="begin"/>
      </w:r>
      <w:r w:rsidR="00C812EB">
        <w:instrText xml:space="preserve"> REF _Ref440291364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3.3.8.1</w:t>
      </w:r>
      <w:r w:rsidR="00C812EB">
        <w:fldChar w:fldCharType="end"/>
      </w:r>
      <w:r w:rsidRPr="007252E9">
        <w:rPr>
          <w:sz w:val="24"/>
          <w:szCs w:val="24"/>
        </w:rPr>
        <w:t>-</w:t>
      </w:r>
      <w:r w:rsidR="00C812EB">
        <w:fldChar w:fldCharType="begin"/>
      </w:r>
      <w:r w:rsidR="00C812EB">
        <w:instrText xml:space="preserve"> REF _Ref303669127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3.3.8.2</w:t>
      </w:r>
      <w:r w:rsidR="00C812EB">
        <w:fldChar w:fldCharType="end"/>
      </w:r>
      <w:r w:rsidR="00717F60" w:rsidRPr="007252E9">
        <w:rPr>
          <w:bCs w:val="0"/>
          <w:sz w:val="24"/>
          <w:szCs w:val="24"/>
        </w:rPr>
        <w:t>:</w:t>
      </w:r>
      <w:bookmarkEnd w:id="290"/>
      <w:bookmarkEnd w:id="291"/>
      <w:r w:rsidR="005B074F" w:rsidRPr="007252E9">
        <w:rPr>
          <w:bCs w:val="0"/>
          <w:sz w:val="24"/>
          <w:szCs w:val="24"/>
        </w:rPr>
        <w:t xml:space="preserve"> </w:t>
      </w:r>
    </w:p>
    <w:p w:rsidR="00553A57" w:rsidRPr="007252E9" w:rsidRDefault="009146DD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lastRenderedPageBreak/>
        <w:t>З</w:t>
      </w:r>
      <w:r w:rsidR="00553A57" w:rsidRPr="007252E9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7252E9">
        <w:rPr>
          <w:sz w:val="24"/>
          <w:szCs w:val="24"/>
        </w:rPr>
        <w:t xml:space="preserve"> (для юридических лиц)</w:t>
      </w:r>
      <w:r w:rsidR="00553A57" w:rsidRPr="007252E9">
        <w:rPr>
          <w:sz w:val="24"/>
          <w:szCs w:val="24"/>
        </w:rPr>
        <w:t>;</w:t>
      </w:r>
    </w:p>
    <w:p w:rsidR="00553A57" w:rsidRPr="007252E9" w:rsidRDefault="00DA1402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92" w:name="_Ref440279062"/>
      <w:proofErr w:type="gramStart"/>
      <w:r w:rsidRPr="007252E9">
        <w:rPr>
          <w:i/>
          <w:sz w:val="24"/>
          <w:szCs w:val="24"/>
        </w:rPr>
        <w:t>для Участников, зарегистрированных на территории РФ:</w:t>
      </w:r>
      <w:r w:rsidRPr="007252E9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</w:t>
      </w:r>
      <w:r w:rsidR="00F80103" w:rsidRPr="007252E9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Pr="007252E9">
        <w:rPr>
          <w:sz w:val="24"/>
          <w:szCs w:val="24"/>
        </w:rPr>
        <w:t>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7252E9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7252E9">
        <w:rPr>
          <w:sz w:val="24"/>
          <w:szCs w:val="24"/>
        </w:rPr>
        <w:t>а(</w:t>
      </w:r>
      <w:proofErr w:type="spellStart"/>
      <w:proofErr w:type="gramEnd"/>
      <w:r w:rsidRPr="007252E9">
        <w:rPr>
          <w:sz w:val="24"/>
          <w:szCs w:val="24"/>
        </w:rPr>
        <w:t>ов</w:t>
      </w:r>
      <w:proofErr w:type="spellEnd"/>
      <w:r w:rsidRPr="007252E9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7252E9">
        <w:rPr>
          <w:i/>
          <w:sz w:val="24"/>
          <w:szCs w:val="24"/>
        </w:rPr>
        <w:t>Для Участников и их собственников – иностранных лиц:</w:t>
      </w:r>
      <w:r w:rsidRPr="007252E9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7252E9">
        <w:rPr>
          <w:sz w:val="24"/>
          <w:szCs w:val="24"/>
        </w:rPr>
        <w:t>;</w:t>
      </w:r>
      <w:bookmarkEnd w:id="292"/>
    </w:p>
    <w:p w:rsidR="00F82225" w:rsidRPr="00363775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</w:t>
      </w:r>
      <w:r w:rsidRPr="00363775">
        <w:rPr>
          <w:sz w:val="24"/>
          <w:szCs w:val="24"/>
        </w:rPr>
        <w:t>заверенная копия доверенности и вышеуказанные документы на лицо, выдавшее доверенность;</w:t>
      </w:r>
    </w:p>
    <w:p w:rsidR="00F82225" w:rsidRPr="00363775" w:rsidRDefault="0036377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63775">
        <w:rPr>
          <w:sz w:val="24"/>
          <w:szCs w:val="24"/>
        </w:rPr>
        <w:t>Информационное письмо о налич</w:t>
      </w:r>
      <w:proofErr w:type="gramStart"/>
      <w:r w:rsidRPr="00363775">
        <w:rPr>
          <w:sz w:val="24"/>
          <w:szCs w:val="24"/>
        </w:rPr>
        <w:t>ии у У</w:t>
      </w:r>
      <w:proofErr w:type="gramEnd"/>
      <w:r w:rsidRPr="00363775">
        <w:rPr>
          <w:sz w:val="24"/>
          <w:szCs w:val="24"/>
        </w:rPr>
        <w:t>частника конфликта интересов и/или связей, носящих характер аффилированности с сотрудниками Заказчика или Организатора</w:t>
      </w:r>
      <w:r w:rsidR="00A600E3" w:rsidRPr="00363775">
        <w:rPr>
          <w:sz w:val="24"/>
          <w:szCs w:val="24"/>
        </w:rPr>
        <w:t xml:space="preserve"> (</w:t>
      </w:r>
      <w:r w:rsidR="003F3A69" w:rsidRPr="00363775">
        <w:rPr>
          <w:sz w:val="24"/>
          <w:szCs w:val="24"/>
        </w:rPr>
        <w:t>подраздел</w:t>
      </w:r>
      <w:r w:rsidR="00A600E3" w:rsidRPr="00363775">
        <w:rPr>
          <w:sz w:val="24"/>
          <w:szCs w:val="24"/>
        </w:rPr>
        <w:t xml:space="preserve"> </w:t>
      </w:r>
      <w:r w:rsidR="00C812EB">
        <w:fldChar w:fldCharType="begin"/>
      </w:r>
      <w:r w:rsidR="00C812EB">
        <w:instrText xml:space="preserve"> REF _Ref440271993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5.9</w:t>
      </w:r>
      <w:r w:rsidR="00C812EB">
        <w:fldChar w:fldCharType="end"/>
      </w:r>
      <w:r w:rsidR="00A600E3" w:rsidRPr="00363775">
        <w:rPr>
          <w:sz w:val="24"/>
          <w:szCs w:val="24"/>
        </w:rPr>
        <w:t>)</w:t>
      </w:r>
      <w:r w:rsidR="00F82225" w:rsidRPr="00363775">
        <w:rPr>
          <w:sz w:val="24"/>
          <w:szCs w:val="24"/>
        </w:rPr>
        <w:t>;</w:t>
      </w:r>
    </w:p>
    <w:p w:rsidR="00F82225" w:rsidRPr="007252E9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93" w:name="_Ref440372460"/>
      <w:r w:rsidRPr="007252E9">
        <w:rPr>
          <w:sz w:val="24"/>
          <w:szCs w:val="24"/>
        </w:rPr>
        <w:t>Антикоррупционные обязательства</w:t>
      </w:r>
      <w:r w:rsidR="00A154B7" w:rsidRPr="007252E9">
        <w:rPr>
          <w:sz w:val="24"/>
          <w:szCs w:val="24"/>
        </w:rPr>
        <w:t xml:space="preserve"> </w:t>
      </w:r>
      <w:r w:rsidR="00A154B7" w:rsidRPr="007252E9">
        <w:rPr>
          <w:bCs w:val="0"/>
          <w:sz w:val="24"/>
          <w:szCs w:val="24"/>
        </w:rPr>
        <w:t>по форме, приведенн</w:t>
      </w:r>
      <w:r w:rsidR="00F80103" w:rsidRPr="007252E9">
        <w:rPr>
          <w:bCs w:val="0"/>
          <w:sz w:val="24"/>
          <w:szCs w:val="24"/>
        </w:rPr>
        <w:t>ой</w:t>
      </w:r>
      <w:r w:rsidR="00A154B7" w:rsidRPr="007252E9">
        <w:rPr>
          <w:bCs w:val="0"/>
          <w:sz w:val="24"/>
          <w:szCs w:val="24"/>
        </w:rPr>
        <w:t xml:space="preserve"> в настоящей Документации</w:t>
      </w:r>
      <w:r w:rsidR="00A600E3" w:rsidRPr="007252E9">
        <w:rPr>
          <w:sz w:val="24"/>
          <w:szCs w:val="24"/>
        </w:rPr>
        <w:t xml:space="preserve"> (</w:t>
      </w:r>
      <w:r w:rsidR="003F3A69" w:rsidRPr="007252E9">
        <w:rPr>
          <w:sz w:val="24"/>
          <w:szCs w:val="24"/>
        </w:rPr>
        <w:t>подраздел</w:t>
      </w:r>
      <w:r w:rsidR="00A600E3" w:rsidRPr="007252E9">
        <w:rPr>
          <w:sz w:val="24"/>
          <w:szCs w:val="24"/>
        </w:rPr>
        <w:t xml:space="preserve"> </w:t>
      </w:r>
      <w:r w:rsidR="00C812EB">
        <w:fldChar w:fldCharType="begin"/>
      </w:r>
      <w:r w:rsidR="00C812EB">
        <w:instrText xml:space="preserve"> REF _Ref440271964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5.1.3</w:t>
      </w:r>
      <w:r w:rsidR="00C812EB">
        <w:fldChar w:fldCharType="end"/>
      </w:r>
      <w:r w:rsidR="00A600E3" w:rsidRPr="007252E9">
        <w:rPr>
          <w:sz w:val="24"/>
          <w:szCs w:val="24"/>
        </w:rPr>
        <w:t>)</w:t>
      </w:r>
      <w:r w:rsidRPr="007252E9">
        <w:rPr>
          <w:sz w:val="24"/>
          <w:szCs w:val="24"/>
        </w:rPr>
        <w:t>;</w:t>
      </w:r>
      <w:bookmarkEnd w:id="293"/>
    </w:p>
    <w:p w:rsidR="009948B4" w:rsidRPr="007252E9" w:rsidRDefault="009948B4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>Информаци</w:t>
      </w:r>
      <w:r w:rsidR="00DA1402" w:rsidRPr="007252E9">
        <w:rPr>
          <w:sz w:val="24"/>
          <w:szCs w:val="24"/>
        </w:rPr>
        <w:t>ю</w:t>
      </w:r>
      <w:r w:rsidRPr="007252E9">
        <w:rPr>
          <w:sz w:val="24"/>
          <w:szCs w:val="24"/>
        </w:rPr>
        <w:t xml:space="preserve"> о собственниках </w:t>
      </w:r>
      <w:r w:rsidR="007705A5" w:rsidRPr="007252E9">
        <w:rPr>
          <w:sz w:val="24"/>
          <w:szCs w:val="24"/>
        </w:rPr>
        <w:t>Участника</w:t>
      </w:r>
      <w:r w:rsidRPr="007252E9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 w:rsidRPr="007252E9">
        <w:rPr>
          <w:sz w:val="24"/>
          <w:szCs w:val="24"/>
        </w:rPr>
        <w:t>подраздел</w:t>
      </w:r>
      <w:r w:rsidR="007705A5" w:rsidRPr="007252E9">
        <w:rPr>
          <w:sz w:val="24"/>
          <w:szCs w:val="24"/>
        </w:rPr>
        <w:t xml:space="preserve"> </w:t>
      </w:r>
      <w:r w:rsidR="00C812EB">
        <w:fldChar w:fldCharType="begin"/>
      </w:r>
      <w:r w:rsidR="00C812EB">
        <w:instrText xml:space="preserve"> REF _Ref440272035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5.11</w:t>
      </w:r>
      <w:r w:rsidR="00C812EB">
        <w:fldChar w:fldCharType="end"/>
      </w:r>
      <w:r w:rsidRPr="007252E9">
        <w:rPr>
          <w:sz w:val="24"/>
          <w:szCs w:val="24"/>
        </w:rPr>
        <w:t>);</w:t>
      </w:r>
    </w:p>
    <w:p w:rsidR="00F82225" w:rsidRPr="007252E9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>Согласие на обработку персональных данных</w:t>
      </w:r>
      <w:r w:rsidR="00A600E3" w:rsidRPr="007252E9">
        <w:rPr>
          <w:sz w:val="24"/>
          <w:szCs w:val="24"/>
        </w:rPr>
        <w:t xml:space="preserve"> </w:t>
      </w:r>
      <w:r w:rsidR="00A92723" w:rsidRPr="007252E9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7252E9">
        <w:rPr>
          <w:sz w:val="24"/>
          <w:szCs w:val="24"/>
        </w:rPr>
        <w:t>(</w:t>
      </w:r>
      <w:r w:rsidR="003F3A69" w:rsidRPr="007252E9">
        <w:rPr>
          <w:sz w:val="24"/>
          <w:szCs w:val="24"/>
        </w:rPr>
        <w:t>подраздел</w:t>
      </w:r>
      <w:r w:rsidR="00A600E3" w:rsidRPr="007252E9">
        <w:rPr>
          <w:sz w:val="24"/>
          <w:szCs w:val="24"/>
        </w:rPr>
        <w:t xml:space="preserve"> </w:t>
      </w:r>
      <w:r w:rsidR="00C812EB">
        <w:fldChar w:fldCharType="begin"/>
      </w:r>
      <w:r w:rsidR="00C812EB">
        <w:instrText xml:space="preserve"> REF _Ref440272051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5.12</w:t>
      </w:r>
      <w:r w:rsidR="00C812EB">
        <w:fldChar w:fldCharType="end"/>
      </w:r>
      <w:r w:rsidR="00A600E3" w:rsidRPr="007252E9">
        <w:rPr>
          <w:sz w:val="24"/>
          <w:szCs w:val="24"/>
        </w:rPr>
        <w:t>)</w:t>
      </w:r>
      <w:r w:rsidRPr="007252E9">
        <w:rPr>
          <w:sz w:val="24"/>
          <w:szCs w:val="24"/>
        </w:rPr>
        <w:t>;</w:t>
      </w:r>
    </w:p>
    <w:p w:rsidR="00F82225" w:rsidRPr="007252E9" w:rsidRDefault="00BE378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>Копи</w:t>
      </w:r>
      <w:r w:rsidR="00DA1402" w:rsidRPr="007252E9">
        <w:rPr>
          <w:sz w:val="24"/>
          <w:szCs w:val="24"/>
        </w:rPr>
        <w:t>ю</w:t>
      </w:r>
      <w:r w:rsidR="00F82225" w:rsidRPr="007252E9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7252E9">
        <w:rPr>
          <w:sz w:val="24"/>
          <w:szCs w:val="24"/>
        </w:rPr>
        <w:t>Заявок</w:t>
      </w:r>
      <w:r w:rsidR="00F82225" w:rsidRPr="007252E9">
        <w:rPr>
          <w:sz w:val="24"/>
          <w:szCs w:val="24"/>
        </w:rPr>
        <w:t xml:space="preserve"> (код по классификатору налоговой документации 1120101)</w:t>
      </w:r>
      <w:r w:rsidR="008E1BA8" w:rsidRPr="007252E9">
        <w:rPr>
          <w:sz w:val="24"/>
          <w:szCs w:val="24"/>
        </w:rPr>
        <w:t xml:space="preserve"> (</w:t>
      </w:r>
      <w:r w:rsidR="00E45C56" w:rsidRPr="007252E9">
        <w:rPr>
          <w:sz w:val="24"/>
          <w:szCs w:val="24"/>
        </w:rPr>
        <w:t xml:space="preserve">желательное </w:t>
      </w:r>
      <w:r w:rsidR="00E45C56" w:rsidRPr="007252E9">
        <w:rPr>
          <w:sz w:val="24"/>
          <w:szCs w:val="24"/>
        </w:rPr>
        <w:lastRenderedPageBreak/>
        <w:t>требование, предоставляется Участником при наличии</w:t>
      </w:r>
      <w:r w:rsidR="008E1BA8" w:rsidRPr="007252E9">
        <w:rPr>
          <w:sz w:val="24"/>
          <w:szCs w:val="24"/>
        </w:rPr>
        <w:t>)</w:t>
      </w:r>
      <w:r w:rsidR="00F82225" w:rsidRPr="007252E9">
        <w:rPr>
          <w:sz w:val="24"/>
          <w:szCs w:val="24"/>
        </w:rPr>
        <w:t>;</w:t>
      </w:r>
      <w:proofErr w:type="gramEnd"/>
    </w:p>
    <w:p w:rsidR="00F82225" w:rsidRPr="007252E9" w:rsidRDefault="00687401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>Копи</w:t>
      </w:r>
      <w:r w:rsidR="00DA1402" w:rsidRPr="007252E9">
        <w:rPr>
          <w:sz w:val="24"/>
          <w:szCs w:val="24"/>
        </w:rPr>
        <w:t>ю</w:t>
      </w:r>
      <w:r w:rsidR="00F82225" w:rsidRPr="007252E9">
        <w:rPr>
          <w:sz w:val="24"/>
          <w:szCs w:val="24"/>
        </w:rPr>
        <w:t xml:space="preserve"> справки</w:t>
      </w:r>
      <w:r w:rsidR="00B016D1" w:rsidRPr="007252E9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7252E9">
        <w:rPr>
          <w:sz w:val="24"/>
          <w:szCs w:val="24"/>
        </w:rPr>
        <w:t>форма</w:t>
      </w:r>
      <w:proofErr w:type="gramEnd"/>
      <w:r w:rsidR="00F82225" w:rsidRPr="007252E9">
        <w:rPr>
          <w:sz w:val="24"/>
          <w:szCs w:val="24"/>
        </w:rPr>
        <w:t xml:space="preserve"> которой утверждена Приказом ФНС России от </w:t>
      </w:r>
      <w:r w:rsidR="00BD1BD4" w:rsidRPr="007252E9">
        <w:rPr>
          <w:sz w:val="24"/>
          <w:szCs w:val="24"/>
        </w:rPr>
        <w:t>05.06.2015 N ММВ-7-17/227</w:t>
      </w:r>
      <w:r w:rsidR="00F82225" w:rsidRPr="007252E9">
        <w:rPr>
          <w:sz w:val="24"/>
          <w:szCs w:val="24"/>
        </w:rPr>
        <w:t xml:space="preserve">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7252E9">
        <w:rPr>
          <w:sz w:val="24"/>
          <w:szCs w:val="24"/>
        </w:rPr>
        <w:t>Заявок</w:t>
      </w:r>
      <w:r w:rsidR="00F82225" w:rsidRPr="007252E9">
        <w:rPr>
          <w:sz w:val="24"/>
          <w:szCs w:val="24"/>
        </w:rPr>
        <w:t xml:space="preserve"> (код по классификатору налоговой документации 1160080)</w:t>
      </w:r>
      <w:r w:rsidR="008E1BA8" w:rsidRPr="007252E9">
        <w:rPr>
          <w:sz w:val="24"/>
          <w:szCs w:val="24"/>
        </w:rPr>
        <w:t xml:space="preserve"> (</w:t>
      </w:r>
      <w:r w:rsidR="00DA1402" w:rsidRPr="007252E9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7252E9">
        <w:rPr>
          <w:sz w:val="24"/>
          <w:szCs w:val="24"/>
        </w:rPr>
        <w:t>)</w:t>
      </w:r>
      <w:r w:rsidR="00F82225" w:rsidRPr="007252E9">
        <w:rPr>
          <w:sz w:val="24"/>
          <w:szCs w:val="24"/>
        </w:rPr>
        <w:t>;</w:t>
      </w:r>
    </w:p>
    <w:p w:rsidR="00F82225" w:rsidRPr="007252E9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7252E9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2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7252E9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проверки в </w:t>
      </w:r>
      <w:r w:rsidRPr="007252E9">
        <w:rPr>
          <w:sz w:val="24"/>
          <w:szCs w:val="24"/>
        </w:rPr>
        <w:t>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BC19F9" w:rsidRPr="007252E9">
        <w:rPr>
          <w:sz w:val="24"/>
          <w:szCs w:val="24"/>
        </w:rPr>
        <w:t xml:space="preserve"> (</w:t>
      </w:r>
      <w:r w:rsidR="00DA1402" w:rsidRPr="007252E9">
        <w:rPr>
          <w:sz w:val="24"/>
          <w:szCs w:val="24"/>
        </w:rPr>
        <w:t>желательное требование, предоставляется Участником при наличии</w:t>
      </w:r>
      <w:r w:rsidR="00BC19F9" w:rsidRPr="007252E9">
        <w:rPr>
          <w:sz w:val="24"/>
          <w:szCs w:val="24"/>
        </w:rPr>
        <w:t>)</w:t>
      </w:r>
      <w:r w:rsidRPr="007252E9">
        <w:rPr>
          <w:sz w:val="24"/>
          <w:szCs w:val="24"/>
        </w:rPr>
        <w:t>;</w:t>
      </w:r>
    </w:p>
    <w:p w:rsidR="00F82225" w:rsidRPr="006E10CC" w:rsidRDefault="007D7C50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94" w:name="_Ref440372474"/>
      <w:r w:rsidRPr="007252E9">
        <w:rPr>
          <w:sz w:val="24"/>
          <w:szCs w:val="24"/>
        </w:rPr>
        <w:t>Анкет</w:t>
      </w:r>
      <w:r w:rsidR="00DA1402" w:rsidRPr="007252E9">
        <w:rPr>
          <w:sz w:val="24"/>
          <w:szCs w:val="24"/>
        </w:rPr>
        <w:t>у</w:t>
      </w:r>
      <w:r w:rsidRPr="007252E9">
        <w:rPr>
          <w:sz w:val="24"/>
          <w:szCs w:val="24"/>
        </w:rPr>
        <w:t xml:space="preserve"> Участника закупки</w:t>
      </w:r>
      <w:r w:rsidR="00A154B7" w:rsidRPr="007252E9">
        <w:rPr>
          <w:sz w:val="24"/>
          <w:szCs w:val="24"/>
        </w:rPr>
        <w:t xml:space="preserve"> </w:t>
      </w:r>
      <w:r w:rsidR="00A154B7" w:rsidRPr="007252E9">
        <w:rPr>
          <w:bCs w:val="0"/>
          <w:sz w:val="24"/>
          <w:szCs w:val="24"/>
        </w:rPr>
        <w:t>по форме и в соответствии</w:t>
      </w:r>
      <w:r w:rsidR="00A154B7" w:rsidRPr="006E10CC">
        <w:rPr>
          <w:bCs w:val="0"/>
          <w:sz w:val="24"/>
          <w:szCs w:val="24"/>
        </w:rPr>
        <w:t xml:space="preserve"> с инструкциями, приведенными в настоящей Документации</w:t>
      </w:r>
      <w:r w:rsidR="00F82225" w:rsidRPr="006E10CC">
        <w:rPr>
          <w:sz w:val="24"/>
          <w:szCs w:val="24"/>
        </w:rPr>
        <w:t xml:space="preserve"> </w:t>
      </w:r>
      <w:r w:rsidR="009948B4" w:rsidRPr="006E10CC">
        <w:rPr>
          <w:sz w:val="24"/>
          <w:szCs w:val="24"/>
        </w:rPr>
        <w:t>(</w:t>
      </w:r>
      <w:r w:rsidR="003F3A69" w:rsidRPr="006E10CC">
        <w:rPr>
          <w:sz w:val="24"/>
          <w:szCs w:val="24"/>
        </w:rPr>
        <w:t>подраздел</w:t>
      </w:r>
      <w:r w:rsidR="009948B4" w:rsidRPr="006E10CC">
        <w:rPr>
          <w:sz w:val="24"/>
          <w:szCs w:val="24"/>
        </w:rPr>
        <w:t xml:space="preserve"> </w:t>
      </w:r>
      <w:r w:rsidR="00C812EB">
        <w:fldChar w:fldCharType="begin"/>
      </w:r>
      <w:r w:rsidR="00C812EB">
        <w:instrText xml:space="preserve"> REF _Ref440272119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5.6.1</w:t>
      </w:r>
      <w:r w:rsidR="00C812EB">
        <w:fldChar w:fldCharType="end"/>
      </w:r>
      <w:r w:rsidR="009948B4" w:rsidRPr="006E10CC">
        <w:rPr>
          <w:sz w:val="24"/>
          <w:szCs w:val="24"/>
        </w:rPr>
        <w:t>)</w:t>
      </w:r>
      <w:r w:rsidR="005436EC" w:rsidRPr="006E10CC">
        <w:rPr>
          <w:sz w:val="24"/>
          <w:szCs w:val="24"/>
        </w:rPr>
        <w:t xml:space="preserve"> с приложением </w:t>
      </w:r>
      <w:proofErr w:type="gramStart"/>
      <w:r w:rsidR="005436EC" w:rsidRPr="006E10CC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6E10CC">
        <w:rPr>
          <w:bCs w:val="0"/>
          <w:sz w:val="24"/>
          <w:szCs w:val="24"/>
        </w:rPr>
        <w:t xml:space="preserve"> предложений, выполненн</w:t>
      </w:r>
      <w:r w:rsidR="00067238" w:rsidRPr="006E10CC">
        <w:rPr>
          <w:bCs w:val="0"/>
          <w:sz w:val="24"/>
          <w:szCs w:val="24"/>
        </w:rPr>
        <w:t>ого</w:t>
      </w:r>
      <w:r w:rsidR="005436EC" w:rsidRPr="006E10CC">
        <w:rPr>
          <w:bCs w:val="0"/>
          <w:sz w:val="24"/>
          <w:szCs w:val="24"/>
        </w:rPr>
        <w:t xml:space="preserve"> в формате MS </w:t>
      </w:r>
      <w:proofErr w:type="spellStart"/>
      <w:r w:rsidR="005436EC" w:rsidRPr="006E10CC">
        <w:rPr>
          <w:bCs w:val="0"/>
          <w:sz w:val="24"/>
          <w:szCs w:val="24"/>
        </w:rPr>
        <w:t>Word</w:t>
      </w:r>
      <w:proofErr w:type="spellEnd"/>
      <w:r w:rsidR="00F82225" w:rsidRPr="006E10CC">
        <w:rPr>
          <w:sz w:val="24"/>
          <w:szCs w:val="24"/>
        </w:rPr>
        <w:t>;</w:t>
      </w:r>
      <w:bookmarkEnd w:id="294"/>
    </w:p>
    <w:p w:rsidR="00F82225" w:rsidRPr="007252E9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95" w:name="_Ref440372477"/>
      <w:proofErr w:type="gramStart"/>
      <w:r w:rsidRPr="007252E9">
        <w:rPr>
          <w:sz w:val="24"/>
          <w:szCs w:val="24"/>
        </w:rPr>
        <w:t>Деклараци</w:t>
      </w:r>
      <w:r w:rsidR="00DA1402" w:rsidRPr="007252E9">
        <w:rPr>
          <w:sz w:val="24"/>
          <w:szCs w:val="24"/>
        </w:rPr>
        <w:t>ю</w:t>
      </w:r>
      <w:r w:rsidRPr="007252E9">
        <w:rPr>
          <w:sz w:val="24"/>
          <w:szCs w:val="24"/>
        </w:rPr>
        <w:t xml:space="preserve"> о соответствии </w:t>
      </w:r>
      <w:r w:rsidR="009948B4" w:rsidRPr="007252E9">
        <w:rPr>
          <w:sz w:val="24"/>
          <w:szCs w:val="24"/>
        </w:rPr>
        <w:t>Участника</w:t>
      </w:r>
      <w:r w:rsidRPr="007252E9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 w:rsidRPr="007252E9">
        <w:rPr>
          <w:sz w:val="24"/>
          <w:szCs w:val="24"/>
        </w:rPr>
        <w:t xml:space="preserve"> </w:t>
      </w:r>
      <w:r w:rsidR="00A154B7" w:rsidRPr="007252E9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 w:rsidRPr="007252E9">
        <w:rPr>
          <w:sz w:val="24"/>
          <w:szCs w:val="24"/>
        </w:rPr>
        <w:t xml:space="preserve"> (подраздел </w:t>
      </w:r>
      <w:r w:rsidR="00C812EB">
        <w:fldChar w:fldCharType="begin"/>
      </w:r>
      <w:r w:rsidR="00C812EB">
        <w:instrText xml:space="preserve"> REF _Ref440272147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5.6.2</w:t>
      </w:r>
      <w:r w:rsidR="00C812EB">
        <w:fldChar w:fldCharType="end"/>
      </w:r>
      <w:r w:rsidR="003F3A69" w:rsidRPr="007252E9">
        <w:rPr>
          <w:sz w:val="24"/>
          <w:szCs w:val="24"/>
        </w:rPr>
        <w:t>)</w:t>
      </w:r>
      <w:r w:rsidR="00F74202" w:rsidRPr="007252E9">
        <w:rPr>
          <w:sz w:val="24"/>
          <w:szCs w:val="24"/>
        </w:rPr>
        <w:t xml:space="preserve"> – </w:t>
      </w:r>
      <w:r w:rsidR="00F74202" w:rsidRPr="007252E9">
        <w:rPr>
          <w:sz w:val="24"/>
          <w:szCs w:val="24"/>
        </w:rPr>
        <w:lastRenderedPageBreak/>
        <w:t>предоставляется только теми Участниками/членами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="00DA1402" w:rsidRPr="007252E9">
        <w:rPr>
          <w:sz w:val="24"/>
          <w:szCs w:val="24"/>
        </w:rPr>
        <w:t>статья 4 Федерального закона Российской Федерации №209-ФЗ от 24.07.2007 с изменениями «О</w:t>
      </w:r>
      <w:proofErr w:type="gramEnd"/>
      <w:r w:rsidR="00DA1402" w:rsidRPr="007252E9">
        <w:rPr>
          <w:sz w:val="24"/>
          <w:szCs w:val="24"/>
        </w:rPr>
        <w:t xml:space="preserve"> </w:t>
      </w:r>
      <w:proofErr w:type="gramStart"/>
      <w:r w:rsidR="00DA1402" w:rsidRPr="007252E9">
        <w:rPr>
          <w:sz w:val="24"/>
          <w:szCs w:val="24"/>
        </w:rPr>
        <w:t>развитии</w:t>
      </w:r>
      <w:proofErr w:type="gramEnd"/>
      <w:r w:rsidR="00DA1402" w:rsidRPr="007252E9">
        <w:rPr>
          <w:sz w:val="24"/>
          <w:szCs w:val="24"/>
        </w:rPr>
        <w:t xml:space="preserve"> малого и среднего предпринимательства в Российской Федерации»).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предпринимательства. </w:t>
      </w:r>
      <w:r w:rsidR="000A545B" w:rsidRPr="007252E9">
        <w:rPr>
          <w:sz w:val="24"/>
          <w:szCs w:val="24"/>
        </w:rPr>
        <w:t>В случае</w:t>
      </w:r>
      <w:proofErr w:type="gramStart"/>
      <w:r w:rsidR="000A545B" w:rsidRPr="007252E9">
        <w:rPr>
          <w:sz w:val="24"/>
          <w:szCs w:val="24"/>
        </w:rPr>
        <w:t>,</w:t>
      </w:r>
      <w:proofErr w:type="gramEnd"/>
      <w:r w:rsidR="000A545B" w:rsidRPr="007252E9">
        <w:rPr>
          <w:sz w:val="24"/>
          <w:szCs w:val="24"/>
        </w:rPr>
        <w:t xml:space="preserve"> если Участник/член Коллективного участника не относится к субъектам малого и среднего предпринимательства, он должен предоставить </w:t>
      </w:r>
      <w:r w:rsidR="00970C8F" w:rsidRPr="007252E9">
        <w:rPr>
          <w:sz w:val="24"/>
          <w:szCs w:val="24"/>
        </w:rPr>
        <w:t xml:space="preserve">письмо </w:t>
      </w:r>
      <w:r w:rsidR="000A545B" w:rsidRPr="007252E9">
        <w:rPr>
          <w:sz w:val="24"/>
          <w:szCs w:val="24"/>
        </w:rPr>
        <w:t xml:space="preserve">в </w:t>
      </w:r>
      <w:r w:rsidR="00970C8F" w:rsidRPr="007252E9">
        <w:rPr>
          <w:sz w:val="24"/>
          <w:szCs w:val="24"/>
        </w:rPr>
        <w:t>произвольной</w:t>
      </w:r>
      <w:r w:rsidR="000A545B" w:rsidRPr="007252E9">
        <w:rPr>
          <w:sz w:val="24"/>
          <w:szCs w:val="24"/>
        </w:rPr>
        <w:t xml:space="preserve"> форме о не принадлежности его к субъектам малого и среднего предпринимательства</w:t>
      </w:r>
      <w:r w:rsidRPr="007252E9">
        <w:rPr>
          <w:sz w:val="24"/>
          <w:szCs w:val="24"/>
        </w:rPr>
        <w:t>;</w:t>
      </w:r>
      <w:bookmarkEnd w:id="295"/>
    </w:p>
    <w:p w:rsidR="00DA1402" w:rsidRPr="007252E9" w:rsidRDefault="00DA1402" w:rsidP="00DA1402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rPr>
          <w:sz w:val="24"/>
          <w:szCs w:val="24"/>
        </w:rPr>
      </w:pPr>
      <w:bookmarkStart w:id="296" w:name="_Ref464462953"/>
      <w:proofErr w:type="gramStart"/>
      <w:r w:rsidRPr="007252E9">
        <w:rPr>
          <w:sz w:val="24"/>
          <w:szCs w:val="24"/>
        </w:rPr>
        <w:t xml:space="preserve">Копии документов, подтверждающих наличие у Участника правомочий от производителей предлагаемой им продукции на предложение в рамках настоящего </w:t>
      </w:r>
      <w:r w:rsidR="008E58DC" w:rsidRPr="007252E9">
        <w:rPr>
          <w:sz w:val="24"/>
          <w:szCs w:val="24"/>
        </w:rPr>
        <w:t>Запроса предложений</w:t>
      </w:r>
      <w:r w:rsidRPr="007252E9">
        <w:rPr>
          <w:sz w:val="24"/>
          <w:szCs w:val="24"/>
        </w:rPr>
        <w:t xml:space="preserve"> этой продукции (либо копию дилерского договора с производителем;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писем, иных документов, выданных производителем дилеру/поставщику).</w:t>
      </w:r>
      <w:proofErr w:type="gramEnd"/>
      <w:r w:rsidRPr="007252E9">
        <w:rPr>
          <w:sz w:val="24"/>
          <w:szCs w:val="24"/>
        </w:rPr>
        <w:t xml:space="preserve"> Рекомендуемая форма заполнения установлена в настоящей Документации (подраздел </w:t>
      </w:r>
      <w:r w:rsidR="00C812EB">
        <w:fldChar w:fldCharType="begin"/>
      </w:r>
      <w:r w:rsidR="00C812EB">
        <w:instrText xml:space="preserve"> REF _Ref464120879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5.10</w:t>
      </w:r>
      <w:r w:rsidR="00C812EB">
        <w:fldChar w:fldCharType="end"/>
      </w:r>
      <w:r w:rsidR="004C0021" w:rsidRPr="007252E9">
        <w:rPr>
          <w:sz w:val="24"/>
          <w:szCs w:val="24"/>
        </w:rPr>
        <w:t>)</w:t>
      </w:r>
      <w:r w:rsidRPr="007252E9">
        <w:rPr>
          <w:sz w:val="24"/>
          <w:szCs w:val="24"/>
        </w:rPr>
        <w:t>;</w:t>
      </w:r>
      <w:bookmarkEnd w:id="296"/>
    </w:p>
    <w:p w:rsidR="00920CB0" w:rsidRPr="007252E9" w:rsidRDefault="0036377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>Справк</w:t>
      </w:r>
      <w:r w:rsidR="00DA1402" w:rsidRPr="007252E9">
        <w:rPr>
          <w:sz w:val="24"/>
          <w:szCs w:val="24"/>
        </w:rPr>
        <w:t>у</w:t>
      </w:r>
      <w:r w:rsidRPr="007252E9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7252E9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7252E9">
        <w:rPr>
          <w:sz w:val="24"/>
          <w:szCs w:val="24"/>
        </w:rPr>
        <w:t xml:space="preserve"> (</w:t>
      </w:r>
      <w:r w:rsidR="003C2207" w:rsidRPr="007252E9">
        <w:rPr>
          <w:sz w:val="24"/>
          <w:szCs w:val="24"/>
        </w:rPr>
        <w:t>подраздел</w:t>
      </w:r>
      <w:r w:rsidR="005111C8" w:rsidRPr="007252E9">
        <w:rPr>
          <w:sz w:val="24"/>
          <w:szCs w:val="24"/>
        </w:rPr>
        <w:t xml:space="preserve"> </w:t>
      </w:r>
      <w:r w:rsidR="00C812EB">
        <w:fldChar w:fldCharType="begin"/>
      </w:r>
      <w:r w:rsidR="00C812EB">
        <w:instrText xml:space="preserve"> REF _Ref449017073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5.7</w:t>
      </w:r>
      <w:r w:rsidR="00C812EB">
        <w:fldChar w:fldCharType="end"/>
      </w:r>
      <w:r w:rsidR="009948B4" w:rsidRPr="007252E9">
        <w:rPr>
          <w:sz w:val="24"/>
          <w:szCs w:val="24"/>
        </w:rPr>
        <w:t>)</w:t>
      </w:r>
      <w:r w:rsidR="00920CB0" w:rsidRPr="007252E9">
        <w:rPr>
          <w:sz w:val="24"/>
          <w:szCs w:val="24"/>
        </w:rPr>
        <w:t>;</w:t>
      </w:r>
    </w:p>
    <w:p w:rsidR="007705A5" w:rsidRPr="007252E9" w:rsidRDefault="00DA1402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 xml:space="preserve">Справку о кадровых ресурсах, которые будут привлечены в ходе выполнения Договора, по установленной в настоящей Документации форме </w:t>
      </w:r>
      <w:r w:rsidR="007705A5" w:rsidRPr="007252E9">
        <w:rPr>
          <w:sz w:val="24"/>
          <w:szCs w:val="24"/>
        </w:rPr>
        <w:t>— Справка о кадровых ресурсах (</w:t>
      </w:r>
      <w:r w:rsidR="003C2207" w:rsidRPr="007252E9">
        <w:rPr>
          <w:sz w:val="24"/>
          <w:szCs w:val="24"/>
        </w:rPr>
        <w:t>подраздел</w:t>
      </w:r>
      <w:r w:rsidR="007705A5" w:rsidRPr="007252E9">
        <w:rPr>
          <w:sz w:val="24"/>
          <w:szCs w:val="24"/>
        </w:rPr>
        <w:t xml:space="preserve"> </w:t>
      </w:r>
      <w:r w:rsidR="00C812EB">
        <w:fldChar w:fldCharType="begin"/>
      </w:r>
      <w:r w:rsidR="00C812EB">
        <w:instrText xml:space="preserve"> REF _Ref55336398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5.8</w:t>
      </w:r>
      <w:r w:rsidR="00C812EB">
        <w:fldChar w:fldCharType="end"/>
      </w:r>
      <w:r w:rsidR="007705A5" w:rsidRPr="007252E9">
        <w:rPr>
          <w:sz w:val="24"/>
          <w:szCs w:val="24"/>
        </w:rPr>
        <w:t>);</w:t>
      </w:r>
    </w:p>
    <w:p w:rsidR="00920CB0" w:rsidRDefault="00920CB0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>Отзывы, рекомендации или другие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договоров (</w:t>
      </w:r>
      <w:r w:rsidR="00E45C56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Pr="00920CB0">
        <w:rPr>
          <w:sz w:val="24"/>
          <w:szCs w:val="24"/>
        </w:rPr>
        <w:t>);</w:t>
      </w:r>
    </w:p>
    <w:p w:rsidR="007705A5" w:rsidRDefault="007705A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97" w:name="_Ref442188512"/>
      <w:r>
        <w:rPr>
          <w:sz w:val="24"/>
          <w:szCs w:val="24"/>
        </w:rPr>
        <w:t xml:space="preserve">Соглашение о неустойке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>
        <w:rPr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 w:rsidR="003C2207">
        <w:rPr>
          <w:sz w:val="24"/>
          <w:szCs w:val="24"/>
        </w:rPr>
        <w:t>подраздел</w:t>
      </w:r>
      <w:r>
        <w:rPr>
          <w:sz w:val="24"/>
          <w:szCs w:val="24"/>
        </w:rPr>
        <w:t xml:space="preserve"> </w:t>
      </w:r>
      <w:r w:rsidR="001952D8">
        <w:rPr>
          <w:sz w:val="24"/>
          <w:szCs w:val="24"/>
        </w:rPr>
        <w:fldChar w:fldCharType="begin"/>
      </w:r>
      <w:r w:rsidR="003C2207">
        <w:rPr>
          <w:sz w:val="24"/>
          <w:szCs w:val="24"/>
        </w:rPr>
        <w:instrText xml:space="preserve"> REF _Ref440272256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sz w:val="24"/>
          <w:szCs w:val="24"/>
        </w:rPr>
        <w:t>5.13</w:t>
      </w:r>
      <w:r w:rsidR="001952D8">
        <w:rPr>
          <w:sz w:val="24"/>
          <w:szCs w:val="24"/>
        </w:rPr>
        <w:fldChar w:fldCharType="end"/>
      </w:r>
      <w:r>
        <w:rPr>
          <w:sz w:val="24"/>
          <w:szCs w:val="24"/>
        </w:rPr>
        <w:t>);</w:t>
      </w:r>
      <w:bookmarkEnd w:id="297"/>
    </w:p>
    <w:p w:rsidR="007705A5" w:rsidRPr="00DA7E38" w:rsidRDefault="007705A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705A5">
        <w:rPr>
          <w:sz w:val="24"/>
          <w:szCs w:val="24"/>
        </w:rPr>
        <w:t xml:space="preserve">Согласие Участника закупочной процедуры налоговым органам на разглашение сведений, </w:t>
      </w:r>
      <w:r w:rsidRPr="00DA7E38">
        <w:rPr>
          <w:sz w:val="24"/>
          <w:szCs w:val="24"/>
        </w:rPr>
        <w:t>составляющих налоговую тайну</w:t>
      </w:r>
      <w:r w:rsidR="00A154B7" w:rsidRPr="00DA7E38">
        <w:rPr>
          <w:sz w:val="24"/>
          <w:szCs w:val="24"/>
        </w:rPr>
        <w:t xml:space="preserve">, </w:t>
      </w:r>
      <w:r w:rsidR="00A154B7" w:rsidRPr="00DA7E3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DA7E38">
        <w:rPr>
          <w:sz w:val="24"/>
          <w:szCs w:val="24"/>
        </w:rPr>
        <w:t xml:space="preserve"> (</w:t>
      </w:r>
      <w:r w:rsidR="003C2207" w:rsidRPr="00DA7E38">
        <w:rPr>
          <w:sz w:val="24"/>
          <w:szCs w:val="24"/>
        </w:rPr>
        <w:t>подраздел</w:t>
      </w:r>
      <w:r w:rsidRPr="00DA7E38">
        <w:rPr>
          <w:sz w:val="24"/>
          <w:szCs w:val="24"/>
        </w:rPr>
        <w:t xml:space="preserve"> </w:t>
      </w:r>
      <w:r w:rsidR="00C812EB">
        <w:fldChar w:fldCharType="begin"/>
      </w:r>
      <w:r w:rsidR="00C812EB">
        <w:instrText xml:space="preserve"> REF _Ref440272274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5.15</w:t>
      </w:r>
      <w:r w:rsidR="00C812EB">
        <w:fldChar w:fldCharType="end"/>
      </w:r>
      <w:r w:rsidRPr="00DA7E38">
        <w:rPr>
          <w:sz w:val="24"/>
          <w:szCs w:val="24"/>
        </w:rPr>
        <w:t>)</w:t>
      </w:r>
      <w:r w:rsidR="00DA7E38" w:rsidRPr="00DA7E38">
        <w:rPr>
          <w:sz w:val="24"/>
          <w:szCs w:val="24"/>
        </w:rPr>
        <w:t xml:space="preserve"> (</w:t>
      </w:r>
      <w:r w:rsidR="00E45C56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DA7E38" w:rsidRPr="00DA7E38">
        <w:rPr>
          <w:sz w:val="24"/>
          <w:szCs w:val="24"/>
        </w:rPr>
        <w:t>)</w:t>
      </w:r>
      <w:r w:rsidRPr="00DA7E38">
        <w:rPr>
          <w:sz w:val="24"/>
          <w:szCs w:val="24"/>
        </w:rPr>
        <w:t>;</w:t>
      </w:r>
    </w:p>
    <w:p w:rsidR="007705A5" w:rsidRPr="007D7C50" w:rsidRDefault="007705A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15381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lastRenderedPageBreak/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15381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15381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15381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15381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15381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15381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7705A5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517550" w:rsidRPr="00DA1402" w:rsidRDefault="00517550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98" w:name="_Ref464462966"/>
      <w:r w:rsidRPr="00DA1402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  <w:bookmarkEnd w:id="298"/>
    </w:p>
    <w:p w:rsidR="00BD40A3" w:rsidRPr="007252E9" w:rsidRDefault="00DA1402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lastRenderedPageBreak/>
        <w:t xml:space="preserve">Копию (выписку </w:t>
      </w:r>
      <w:r w:rsidR="00BD40A3" w:rsidRPr="007252E9">
        <w:rPr>
          <w:sz w:val="24"/>
          <w:szCs w:val="24"/>
        </w:rPr>
        <w:t>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920CB0" w:rsidRPr="007252E9" w:rsidRDefault="00920CB0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>Иные документы, которые</w:t>
      </w:r>
      <w:r w:rsidR="007705A5" w:rsidRPr="007252E9">
        <w:rPr>
          <w:sz w:val="24"/>
          <w:szCs w:val="24"/>
        </w:rPr>
        <w:t>,</w:t>
      </w:r>
      <w:r w:rsidRPr="007252E9">
        <w:rPr>
          <w:sz w:val="24"/>
          <w:szCs w:val="24"/>
        </w:rPr>
        <w:t xml:space="preserve"> по мнению Участника</w:t>
      </w:r>
      <w:r w:rsidR="007705A5" w:rsidRPr="007252E9">
        <w:rPr>
          <w:sz w:val="24"/>
          <w:szCs w:val="24"/>
        </w:rPr>
        <w:t>,</w:t>
      </w:r>
      <w:r w:rsidRPr="007252E9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7252E9" w:rsidRDefault="00680B79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7B6A8B" w:rsidRPr="007252E9">
        <w:rPr>
          <w:bCs w:val="0"/>
          <w:sz w:val="24"/>
          <w:szCs w:val="24"/>
        </w:rPr>
        <w:t>Заявку</w:t>
      </w:r>
      <w:r w:rsidRPr="007252E9">
        <w:rPr>
          <w:bCs w:val="0"/>
          <w:sz w:val="24"/>
          <w:szCs w:val="24"/>
        </w:rPr>
        <w:t xml:space="preserve"> </w:t>
      </w:r>
      <w:r w:rsidR="00B20653" w:rsidRPr="007252E9">
        <w:rPr>
          <w:bCs w:val="0"/>
          <w:sz w:val="24"/>
          <w:szCs w:val="24"/>
        </w:rPr>
        <w:t>Участника</w:t>
      </w:r>
      <w:r w:rsidRPr="007252E9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7252E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7252E9">
        <w:rPr>
          <w:sz w:val="24"/>
          <w:szCs w:val="24"/>
        </w:rPr>
        <w:t>- наличие существенных замечаний Заказчика по составу и качеству поставки, задержка устранения дефектов в поставленных товарах и/или  задержка возмещения расходов Заказчика на устранение указанных дефектов;</w:t>
      </w:r>
    </w:p>
    <w:p w:rsidR="00680B79" w:rsidRPr="007252E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7252E9">
        <w:rPr>
          <w:sz w:val="24"/>
          <w:szCs w:val="24"/>
        </w:rPr>
        <w:t>- несоблюдение сроков окончания поставки, предусмотренных договором поставки;</w:t>
      </w:r>
    </w:p>
    <w:p w:rsidR="00680B79" w:rsidRPr="007252E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7252E9">
        <w:rPr>
          <w:sz w:val="24"/>
          <w:szCs w:val="24"/>
        </w:rPr>
        <w:t>- иные существенные нарушения условий заключенных договоров поставок.</w:t>
      </w:r>
    </w:p>
    <w:p w:rsidR="005B074F" w:rsidRPr="007252E9" w:rsidRDefault="005B074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DA7E38" w:rsidRPr="007252E9">
        <w:rPr>
          <w:bCs w:val="0"/>
          <w:sz w:val="24"/>
          <w:szCs w:val="24"/>
        </w:rPr>
        <w:t xml:space="preserve"> </w:t>
      </w:r>
      <w:r w:rsidR="00DA1402" w:rsidRPr="007252E9">
        <w:rPr>
          <w:bCs w:val="0"/>
          <w:sz w:val="24"/>
          <w:szCs w:val="24"/>
        </w:rPr>
        <w:t>правоустанавливающих документов</w:t>
      </w:r>
      <w:r w:rsidR="00A44B30" w:rsidRPr="007252E9">
        <w:rPr>
          <w:bCs w:val="0"/>
          <w:sz w:val="24"/>
          <w:szCs w:val="24"/>
        </w:rPr>
        <w:t>.</w:t>
      </w:r>
    </w:p>
    <w:p w:rsidR="00717F60" w:rsidRPr="007252E9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 xml:space="preserve">ом к </w:t>
      </w:r>
      <w:r w:rsidR="004B5EB3" w:rsidRPr="007252E9">
        <w:rPr>
          <w:bCs w:val="0"/>
          <w:sz w:val="24"/>
          <w:szCs w:val="24"/>
        </w:rPr>
        <w:t>Заявк</w:t>
      </w:r>
      <w:r w:rsidRPr="007252E9">
        <w:rPr>
          <w:bCs w:val="0"/>
          <w:sz w:val="24"/>
          <w:szCs w:val="24"/>
        </w:rPr>
        <w:t>е.</w:t>
      </w:r>
    </w:p>
    <w:p w:rsidR="00717F60" w:rsidRPr="007252E9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В случае</w:t>
      </w:r>
      <w:proofErr w:type="gramStart"/>
      <w:r w:rsidRPr="007252E9">
        <w:rPr>
          <w:bCs w:val="0"/>
          <w:sz w:val="24"/>
          <w:szCs w:val="24"/>
        </w:rPr>
        <w:t>,</w:t>
      </w:r>
      <w:proofErr w:type="gramEnd"/>
      <w:r w:rsidRPr="007252E9">
        <w:rPr>
          <w:bCs w:val="0"/>
          <w:sz w:val="24"/>
          <w:szCs w:val="24"/>
        </w:rPr>
        <w:t xml:space="preserve"> если по каким-либо причинам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7252E9">
        <w:rPr>
          <w:sz w:val="24"/>
          <w:szCs w:val="24"/>
        </w:rPr>
        <w:t>В случае участия в запросе предложений иностранной организации, такой</w:t>
      </w:r>
      <w:r w:rsidRPr="00E71A48">
        <w:rPr>
          <w:sz w:val="24"/>
          <w:szCs w:val="24"/>
        </w:rPr>
        <w:t xml:space="preserve">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апостилированы,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99" w:name="_Ref191386451"/>
      <w:bookmarkStart w:id="300" w:name="_Ref440271628"/>
      <w:bookmarkStart w:id="301" w:name="_Toc440357098"/>
      <w:bookmarkStart w:id="302" w:name="_Toc440359653"/>
      <w:bookmarkStart w:id="303" w:name="_Toc440632116"/>
      <w:bookmarkStart w:id="304" w:name="_Toc440875937"/>
      <w:bookmarkStart w:id="305" w:name="_Toc441130965"/>
      <w:bookmarkStart w:id="306" w:name="_Toc447269780"/>
      <w:bookmarkStart w:id="307" w:name="_Toc464120602"/>
      <w:r w:rsidRPr="00E71A48">
        <w:rPr>
          <w:szCs w:val="24"/>
        </w:rPr>
        <w:t xml:space="preserve">Привлечение </w:t>
      </w:r>
      <w:bookmarkEnd w:id="299"/>
      <w:r w:rsidR="005B074F" w:rsidRPr="00E71A48">
        <w:rPr>
          <w:szCs w:val="24"/>
        </w:rPr>
        <w:t>сопоставщиков</w:t>
      </w:r>
      <w:bookmarkEnd w:id="300"/>
      <w:bookmarkEnd w:id="301"/>
      <w:bookmarkEnd w:id="302"/>
      <w:bookmarkEnd w:id="303"/>
      <w:bookmarkEnd w:id="304"/>
      <w:bookmarkEnd w:id="305"/>
      <w:bookmarkEnd w:id="306"/>
      <w:bookmarkEnd w:id="307"/>
    </w:p>
    <w:p w:rsidR="005B074F" w:rsidRPr="00E71A48" w:rsidRDefault="00A44B30" w:rsidP="00BC19F9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>
        <w:rPr>
          <w:bCs w:val="0"/>
          <w:sz w:val="24"/>
          <w:szCs w:val="24"/>
        </w:rPr>
        <w:t xml:space="preserve">Привлечение </w:t>
      </w:r>
      <w:r w:rsidR="009C744E" w:rsidRPr="00E71A48">
        <w:rPr>
          <w:bCs w:val="0"/>
          <w:sz w:val="24"/>
          <w:szCs w:val="24"/>
        </w:rPr>
        <w:t>Участник</w:t>
      </w:r>
      <w:r>
        <w:rPr>
          <w:bCs w:val="0"/>
          <w:sz w:val="24"/>
          <w:szCs w:val="24"/>
        </w:rPr>
        <w:t>ами</w:t>
      </w:r>
      <w:r w:rsidR="00717F60" w:rsidRPr="00E71A48">
        <w:rPr>
          <w:bCs w:val="0"/>
          <w:sz w:val="24"/>
          <w:szCs w:val="24"/>
        </w:rPr>
        <w:t xml:space="preserve"> запроса предложений </w:t>
      </w:r>
      <w:r w:rsidR="005B074F" w:rsidRPr="00E71A48">
        <w:rPr>
          <w:bCs w:val="0"/>
          <w:sz w:val="24"/>
          <w:szCs w:val="24"/>
        </w:rPr>
        <w:t>сопоставщиков</w:t>
      </w:r>
      <w:r>
        <w:rPr>
          <w:bCs w:val="0"/>
          <w:sz w:val="24"/>
          <w:szCs w:val="24"/>
        </w:rPr>
        <w:t xml:space="preserve"> не допускается.</w:t>
      </w:r>
      <w:r w:rsidR="003F6889"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08" w:name="_Ref191386461"/>
      <w:bookmarkStart w:id="309" w:name="_Toc440357099"/>
      <w:bookmarkStart w:id="310" w:name="_Toc440359654"/>
      <w:bookmarkStart w:id="311" w:name="_Toc440632117"/>
      <w:bookmarkStart w:id="312" w:name="_Toc440875938"/>
      <w:bookmarkStart w:id="313" w:name="_Toc441130966"/>
      <w:bookmarkStart w:id="314" w:name="_Toc447269781"/>
      <w:bookmarkStart w:id="315" w:name="_Toc464120603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308"/>
      <w:bookmarkEnd w:id="309"/>
      <w:bookmarkEnd w:id="310"/>
      <w:bookmarkEnd w:id="311"/>
      <w:bookmarkEnd w:id="312"/>
      <w:bookmarkEnd w:id="313"/>
      <w:bookmarkEnd w:id="314"/>
      <w:bookmarkEnd w:id="315"/>
    </w:p>
    <w:p w:rsidR="00717F60" w:rsidRPr="00E71A48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C812EB">
        <w:fldChar w:fldCharType="begin"/>
      </w:r>
      <w:r w:rsidR="00C812EB">
        <w:instrText xml:space="preserve"> REF _Ref191386482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3.3.8.1</w:t>
      </w:r>
      <w:r w:rsidR="00C812EB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C812EB">
        <w:fldChar w:fldCharType="begin"/>
      </w:r>
      <w:r w:rsidR="00C812EB">
        <w:instrText xml:space="preserve"> REF _Ref191386407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3.3.8</w:t>
      </w:r>
      <w:r w:rsidR="00C812EB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</w:t>
      </w:r>
      <w:r w:rsidRPr="00D52133">
        <w:rPr>
          <w:bCs w:val="0"/>
          <w:sz w:val="24"/>
          <w:szCs w:val="24"/>
        </w:rPr>
        <w:lastRenderedPageBreak/>
        <w:t xml:space="preserve">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 xml:space="preserve">окументации, изложенным в п. </w:t>
      </w:r>
      <w:r w:rsidR="001952D8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647B2">
        <w:rPr>
          <w:bCs w:val="0"/>
          <w:sz w:val="24"/>
          <w:szCs w:val="24"/>
        </w:rPr>
        <w:t>3.3.8.1</w:t>
      </w:r>
      <w:r w:rsidR="001952D8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316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316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317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317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318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318"/>
      <w:r w:rsidRPr="00E71A48">
        <w:rPr>
          <w:bCs w:val="0"/>
          <w:sz w:val="24"/>
          <w:szCs w:val="24"/>
        </w:rPr>
        <w:t xml:space="preserve"> </w:t>
      </w:r>
    </w:p>
    <w:p w:rsidR="00DB109A" w:rsidRPr="007252E9" w:rsidRDefault="00DB109A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162FC1">
        <w:rPr>
          <w:bCs w:val="0"/>
          <w:sz w:val="24"/>
          <w:szCs w:val="24"/>
        </w:rPr>
        <w:t>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</w:t>
      </w:r>
      <w:r w:rsidRPr="007252E9">
        <w:rPr>
          <w:bCs w:val="0"/>
          <w:sz w:val="24"/>
          <w:szCs w:val="24"/>
        </w:rPr>
        <w:t xml:space="preserve">содержать сведения, указанные в подп. </w:t>
      </w:r>
      <w:r w:rsidR="00C812EB">
        <w:fldChar w:fldCharType="begin"/>
      </w:r>
      <w:r w:rsidR="00C812EB">
        <w:instrText xml:space="preserve"> REF _Ref307563248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  <w:lang w:val="en-US"/>
        </w:rPr>
        <w:t>a</w:t>
      </w:r>
      <w:r w:rsidR="00E647B2" w:rsidRPr="00E647B2">
        <w:rPr>
          <w:bCs w:val="0"/>
          <w:sz w:val="24"/>
          <w:szCs w:val="24"/>
        </w:rPr>
        <w:t>)</w:t>
      </w:r>
      <w:r w:rsidR="00C812EB">
        <w:fldChar w:fldCharType="end"/>
      </w:r>
      <w:r w:rsidRPr="007252E9">
        <w:rPr>
          <w:bCs w:val="0"/>
          <w:sz w:val="24"/>
          <w:szCs w:val="24"/>
        </w:rPr>
        <w:t xml:space="preserve">- </w:t>
      </w:r>
      <w:r w:rsidR="00C812EB">
        <w:fldChar w:fldCharType="begin"/>
      </w:r>
      <w:r w:rsidR="00C812EB">
        <w:instrText xml:space="preserve"> REF _Ref307563262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  <w:lang w:val="en-US"/>
        </w:rPr>
        <w:t>g</w:t>
      </w:r>
      <w:r w:rsidR="00E647B2" w:rsidRPr="00E647B2">
        <w:rPr>
          <w:bCs w:val="0"/>
          <w:sz w:val="24"/>
          <w:szCs w:val="24"/>
        </w:rPr>
        <w:t>)</w:t>
      </w:r>
      <w:r w:rsidR="00C812EB">
        <w:fldChar w:fldCharType="end"/>
      </w:r>
      <w:r w:rsidRPr="007252E9">
        <w:rPr>
          <w:bCs w:val="0"/>
          <w:sz w:val="24"/>
          <w:szCs w:val="24"/>
        </w:rPr>
        <w:t xml:space="preserve">п. </w:t>
      </w:r>
      <w:r w:rsidR="00C812EB">
        <w:fldChar w:fldCharType="begin"/>
      </w:r>
      <w:r w:rsidR="00C812EB">
        <w:instrText xml:space="preserve"> REF _Ref306032591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3.3.10.4</w:t>
      </w:r>
      <w:r w:rsidR="00C812EB">
        <w:fldChar w:fldCharType="end"/>
      </w:r>
      <w:r w:rsidRPr="007252E9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7252E9" w:rsidRDefault="00DA1402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7252E9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7252E9">
        <w:rPr>
          <w:bCs w:val="0"/>
          <w:sz w:val="24"/>
          <w:szCs w:val="24"/>
        </w:rPr>
        <w:t>.</w:t>
      </w:r>
    </w:p>
    <w:p w:rsidR="00717F60" w:rsidRPr="007252E9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319" w:name="_Ref464116309"/>
      <w:proofErr w:type="gramStart"/>
      <w:r w:rsidRPr="007252E9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 xml:space="preserve"> готовит </w:t>
      </w:r>
      <w:r w:rsidR="004B5EB3" w:rsidRPr="007252E9">
        <w:rPr>
          <w:bCs w:val="0"/>
          <w:sz w:val="24"/>
          <w:szCs w:val="24"/>
        </w:rPr>
        <w:t>Заявк</w:t>
      </w:r>
      <w:r w:rsidRPr="007252E9">
        <w:rPr>
          <w:bCs w:val="0"/>
          <w:sz w:val="24"/>
          <w:szCs w:val="24"/>
        </w:rPr>
        <w:t>у с учетом следующих дополнительных требований:</w:t>
      </w:r>
      <w:bookmarkEnd w:id="319"/>
      <w:proofErr w:type="gramEnd"/>
    </w:p>
    <w:p w:rsidR="00717F60" w:rsidRPr="007252E9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7252E9">
        <w:rPr>
          <w:bCs w:val="0"/>
          <w:sz w:val="24"/>
          <w:szCs w:val="24"/>
        </w:rPr>
        <w:t>Заявк</w:t>
      </w:r>
      <w:r w:rsidR="00717F60" w:rsidRPr="007252E9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7252E9">
        <w:rPr>
          <w:bCs w:val="0"/>
          <w:sz w:val="24"/>
          <w:szCs w:val="24"/>
        </w:rPr>
        <w:t xml:space="preserve"> </w:t>
      </w:r>
      <w:r w:rsidR="00C812EB">
        <w:fldChar w:fldCharType="begin"/>
      </w:r>
      <w:r w:rsidR="00C812EB">
        <w:instrText xml:space="preserve"> REF _Ref303669127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3.3.8.2</w:t>
      </w:r>
      <w:r w:rsidR="00C812EB">
        <w:fldChar w:fldCharType="end"/>
      </w:r>
      <w:r w:rsidR="00717F60" w:rsidRPr="007252E9">
        <w:rPr>
          <w:bCs w:val="0"/>
          <w:sz w:val="24"/>
          <w:szCs w:val="24"/>
        </w:rPr>
        <w:t>);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Заявк</w:t>
      </w:r>
      <w:r w:rsidR="00AD3EBC" w:rsidRPr="007252E9">
        <w:rPr>
          <w:bCs w:val="0"/>
          <w:sz w:val="24"/>
          <w:szCs w:val="24"/>
        </w:rPr>
        <w:t>а подготавливается и</w:t>
      </w:r>
      <w:r w:rsidR="00AD3EBC" w:rsidRPr="00E71A48">
        <w:rPr>
          <w:bCs w:val="0"/>
          <w:sz w:val="24"/>
          <w:szCs w:val="24"/>
        </w:rPr>
        <w:t xml:space="preserve"> подается лидером от своего имени со ссылкой на то, что он представляет интересы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AD3EBC" w:rsidRPr="00E71A48">
        <w:rPr>
          <w:bCs w:val="0"/>
          <w:sz w:val="24"/>
          <w:szCs w:val="24"/>
        </w:rPr>
        <w:t>а;</w:t>
      </w:r>
    </w:p>
    <w:p w:rsidR="00717F60" w:rsidRPr="00E71A48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состав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дополнительн</w:t>
      </w:r>
      <w:r w:rsidR="00717F60" w:rsidRPr="00E71A48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>Заявк</w:t>
      </w:r>
      <w:r w:rsidR="00717F60" w:rsidRPr="00E71A48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proofErr w:type="gramStart"/>
      <w:r w:rsidR="00717F60" w:rsidRPr="00E71A48">
        <w:rPr>
          <w:bCs w:val="0"/>
          <w:sz w:val="24"/>
          <w:szCs w:val="24"/>
        </w:rPr>
        <w:t xml:space="preserve">выполнения </w:t>
      </w:r>
      <w:r w:rsidR="005B074F" w:rsidRPr="00E71A48">
        <w:rPr>
          <w:bCs w:val="0"/>
          <w:sz w:val="24"/>
          <w:szCs w:val="24"/>
        </w:rPr>
        <w:t>работ/оказания услуг/</w:t>
      </w:r>
      <w:r w:rsidR="0007043F" w:rsidRPr="00E71A48">
        <w:rPr>
          <w:bCs w:val="0"/>
          <w:sz w:val="24"/>
          <w:szCs w:val="24"/>
        </w:rPr>
        <w:t>поставок</w:t>
      </w:r>
      <w:r w:rsidR="005B074F" w:rsidRPr="00E71A48">
        <w:rPr>
          <w:bCs w:val="0"/>
          <w:sz w:val="24"/>
          <w:szCs w:val="24"/>
        </w:rPr>
        <w:t xml:space="preserve"> товаров</w:t>
      </w:r>
      <w:proofErr w:type="gramEnd"/>
      <w:r w:rsidR="0007043F" w:rsidRPr="00E71A48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1952D8">
        <w:rPr>
          <w:bCs w:val="0"/>
          <w:sz w:val="24"/>
          <w:szCs w:val="24"/>
        </w:rPr>
        <w:fldChar w:fldCharType="begin"/>
      </w:r>
      <w:r w:rsidR="003C2207">
        <w:rPr>
          <w:bCs w:val="0"/>
          <w:sz w:val="24"/>
          <w:szCs w:val="24"/>
        </w:rPr>
        <w:instrText xml:space="preserve"> REF _Ref440272510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647B2">
        <w:rPr>
          <w:bCs w:val="0"/>
          <w:sz w:val="24"/>
          <w:szCs w:val="24"/>
        </w:rPr>
        <w:t>5.16</w:t>
      </w:r>
      <w:r w:rsidR="001952D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 xml:space="preserve">объемов выполняемых </w:t>
      </w:r>
      <w:r w:rsidR="0007043F" w:rsidRPr="00332B6A">
        <w:rPr>
          <w:bCs w:val="0"/>
          <w:sz w:val="24"/>
          <w:szCs w:val="24"/>
        </w:rPr>
        <w:t xml:space="preserve">поставок, </w:t>
      </w:r>
      <w:r w:rsidR="0007043F" w:rsidRPr="00332B6A">
        <w:rPr>
          <w:sz w:val="24"/>
          <w:szCs w:val="24"/>
        </w:rPr>
        <w:t>работ</w:t>
      </w:r>
      <w:r w:rsidR="0091430E" w:rsidRPr="00332B6A">
        <w:rPr>
          <w:sz w:val="24"/>
          <w:szCs w:val="24"/>
        </w:rPr>
        <w:t>,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1952D8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647B2">
        <w:rPr>
          <w:bCs w:val="0"/>
          <w:sz w:val="24"/>
          <w:szCs w:val="24"/>
        </w:rPr>
        <w:t>3.3.8.1</w:t>
      </w:r>
      <w:r w:rsidR="001952D8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20" w:name="_Ref306114966"/>
      <w:bookmarkStart w:id="321" w:name="_Toc440357100"/>
      <w:bookmarkStart w:id="322" w:name="_Toc440359655"/>
      <w:bookmarkStart w:id="323" w:name="_Toc440632118"/>
      <w:bookmarkStart w:id="324" w:name="_Toc440875939"/>
      <w:bookmarkStart w:id="325" w:name="_Toc441130967"/>
      <w:bookmarkStart w:id="326" w:name="_Toc447269782"/>
      <w:bookmarkStart w:id="327" w:name="_Toc464120604"/>
      <w:r w:rsidRPr="00E71A48">
        <w:rPr>
          <w:szCs w:val="24"/>
        </w:rPr>
        <w:t>Разъяснение Документации по запросу предложений</w:t>
      </w:r>
      <w:bookmarkEnd w:id="320"/>
      <w:bookmarkEnd w:id="321"/>
      <w:bookmarkEnd w:id="322"/>
      <w:bookmarkEnd w:id="323"/>
      <w:bookmarkEnd w:id="324"/>
      <w:bookmarkEnd w:id="325"/>
      <w:bookmarkEnd w:id="326"/>
      <w:bookmarkEnd w:id="327"/>
    </w:p>
    <w:p w:rsidR="00717F60" w:rsidRPr="00E71A48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>окументации должны быть направ</w:t>
      </w:r>
      <w:r w:rsidR="003B4C1B">
        <w:rPr>
          <w:bCs w:val="0"/>
          <w:iCs/>
          <w:sz w:val="24"/>
          <w:szCs w:val="24"/>
        </w:rPr>
        <w:t>лены через ЭТП или в письменной</w:t>
      </w:r>
      <w:r w:rsidR="00673FC7">
        <w:rPr>
          <w:sz w:val="24"/>
          <w:szCs w:val="24"/>
        </w:rPr>
        <w:t xml:space="preserve"> </w:t>
      </w:r>
      <w:r w:rsidRPr="00E71A48">
        <w:rPr>
          <w:bCs w:val="0"/>
          <w:iCs/>
          <w:sz w:val="24"/>
          <w:szCs w:val="24"/>
        </w:rPr>
        <w:t xml:space="preserve">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7441D3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>, если в тексте ответа не будет указано иное</w:t>
      </w:r>
      <w:r w:rsidRPr="007441D3">
        <w:rPr>
          <w:bCs w:val="0"/>
          <w:iCs/>
          <w:sz w:val="24"/>
          <w:szCs w:val="24"/>
        </w:rPr>
        <w:t>. В случае</w:t>
      </w:r>
      <w:proofErr w:type="gramStart"/>
      <w:r w:rsidRPr="007441D3">
        <w:rPr>
          <w:bCs w:val="0"/>
          <w:iCs/>
          <w:sz w:val="24"/>
          <w:szCs w:val="24"/>
        </w:rPr>
        <w:t>,</w:t>
      </w:r>
      <w:proofErr w:type="gramEnd"/>
      <w:r w:rsidRPr="007441D3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7441D3">
        <w:rPr>
          <w:bCs w:val="0"/>
          <w:iCs/>
          <w:sz w:val="24"/>
          <w:szCs w:val="24"/>
        </w:rPr>
        <w:t>Д</w:t>
      </w:r>
      <w:r w:rsidRPr="007441D3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7441D3" w:rsidRPr="007441D3">
        <w:rPr>
          <w:bCs w:val="0"/>
          <w:iCs/>
          <w:sz w:val="24"/>
          <w:szCs w:val="24"/>
        </w:rPr>
        <w:t>внесение изменений в Д</w:t>
      </w:r>
      <w:r w:rsidR="007441D3" w:rsidRPr="007441D3">
        <w:rPr>
          <w:bCs w:val="0"/>
          <w:sz w:val="24"/>
          <w:szCs w:val="24"/>
        </w:rPr>
        <w:t>окументацию по запросу предложений</w:t>
      </w:r>
      <w:r w:rsidR="007441D3" w:rsidRPr="007441D3">
        <w:rPr>
          <w:bCs w:val="0"/>
          <w:iCs/>
          <w:sz w:val="24"/>
          <w:szCs w:val="24"/>
        </w:rPr>
        <w:t xml:space="preserve"> (п. </w:t>
      </w:r>
      <w:r w:rsidR="00C812EB">
        <w:fldChar w:fldCharType="begin"/>
      </w:r>
      <w:r w:rsidR="00C812EB">
        <w:instrText xml:space="preserve"> REF _Ref440969765 \r \h  \* MERGEFORMAT </w:instrText>
      </w:r>
      <w:r w:rsidR="00C812EB">
        <w:fldChar w:fldCharType="separate"/>
      </w:r>
      <w:r w:rsidR="00E647B2" w:rsidRPr="00E647B2">
        <w:rPr>
          <w:bCs w:val="0"/>
          <w:iCs/>
          <w:sz w:val="24"/>
          <w:szCs w:val="24"/>
        </w:rPr>
        <w:t>3.3.12</w:t>
      </w:r>
      <w:r w:rsidR="00C812EB">
        <w:fldChar w:fldCharType="end"/>
      </w:r>
      <w:r w:rsidR="007441D3" w:rsidRPr="007441D3">
        <w:rPr>
          <w:bCs w:val="0"/>
          <w:iCs/>
          <w:sz w:val="24"/>
          <w:szCs w:val="24"/>
        </w:rPr>
        <w:t xml:space="preserve">) и, при необходимости, </w:t>
      </w:r>
      <w:r w:rsidRPr="007441D3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C812EB">
        <w:fldChar w:fldCharType="begin"/>
      </w:r>
      <w:r w:rsidR="00C812EB">
        <w:instrText xml:space="preserve"> REF _Ref440289401 \r \h  \* MERGEFORMAT </w:instrText>
      </w:r>
      <w:r w:rsidR="00C812EB">
        <w:fldChar w:fldCharType="separate"/>
      </w:r>
      <w:r w:rsidR="00E647B2" w:rsidRPr="00E647B2">
        <w:rPr>
          <w:bCs w:val="0"/>
          <w:iCs/>
          <w:sz w:val="24"/>
          <w:szCs w:val="24"/>
        </w:rPr>
        <w:t>3.3.13</w:t>
      </w:r>
      <w:r w:rsidR="00C812EB">
        <w:fldChar w:fldCharType="end"/>
      </w:r>
      <w:r w:rsidR="00400D7D" w:rsidRPr="007441D3">
        <w:rPr>
          <w:bCs w:val="0"/>
          <w:iCs/>
          <w:sz w:val="24"/>
          <w:szCs w:val="24"/>
        </w:rPr>
        <w:t xml:space="preserve"> </w:t>
      </w:r>
      <w:r w:rsidR="007D07A7" w:rsidRPr="007441D3">
        <w:rPr>
          <w:bCs w:val="0"/>
          <w:iCs/>
          <w:sz w:val="24"/>
          <w:szCs w:val="24"/>
        </w:rPr>
        <w:t>Д</w:t>
      </w:r>
      <w:r w:rsidRPr="007441D3">
        <w:rPr>
          <w:bCs w:val="0"/>
          <w:iCs/>
          <w:sz w:val="24"/>
          <w:szCs w:val="24"/>
        </w:rPr>
        <w:t>окументации</w:t>
      </w:r>
      <w:r w:rsidR="007D07A7" w:rsidRPr="007441D3">
        <w:rPr>
          <w:bCs w:val="0"/>
          <w:iCs/>
          <w:sz w:val="24"/>
          <w:szCs w:val="24"/>
        </w:rPr>
        <w:t xml:space="preserve"> по запросу предложений</w:t>
      </w:r>
      <w:r w:rsidRPr="007441D3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28" w:name="_Toc440357101"/>
      <w:bookmarkStart w:id="329" w:name="_Toc440359656"/>
      <w:bookmarkStart w:id="330" w:name="_Toc440632119"/>
      <w:bookmarkStart w:id="331" w:name="_Toc440875940"/>
      <w:bookmarkStart w:id="332" w:name="_Ref440969765"/>
      <w:bookmarkStart w:id="333" w:name="_Toc441130968"/>
      <w:bookmarkStart w:id="334" w:name="_Toc447269783"/>
      <w:bookmarkStart w:id="335" w:name="_Toc464120605"/>
      <w:r w:rsidRPr="00E71A48">
        <w:rPr>
          <w:szCs w:val="24"/>
        </w:rPr>
        <w:t>Внесение изменений в Документацию по запросу предложений.</w:t>
      </w:r>
      <w:bookmarkEnd w:id="328"/>
      <w:bookmarkEnd w:id="329"/>
      <w:bookmarkEnd w:id="330"/>
      <w:bookmarkEnd w:id="331"/>
      <w:bookmarkEnd w:id="332"/>
      <w:bookmarkEnd w:id="333"/>
      <w:bookmarkEnd w:id="334"/>
      <w:bookmarkEnd w:id="335"/>
    </w:p>
    <w:p w:rsidR="00DE2870" w:rsidRPr="00E71A48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6" w:name="_Ref440289401"/>
      <w:bookmarkStart w:id="337" w:name="_Toc440357102"/>
      <w:bookmarkStart w:id="338" w:name="_Toc440359657"/>
      <w:bookmarkStart w:id="339" w:name="_Toc440632120"/>
      <w:bookmarkStart w:id="340" w:name="_Toc440875941"/>
      <w:bookmarkStart w:id="341" w:name="_Toc441130969"/>
      <w:bookmarkStart w:id="342" w:name="_Toc447269784"/>
      <w:bookmarkStart w:id="343" w:name="_Toc464120606"/>
      <w:r w:rsidRPr="00E71A48">
        <w:rPr>
          <w:szCs w:val="24"/>
        </w:rPr>
        <w:t>Продление срока окончания приема Заявок</w:t>
      </w:r>
      <w:bookmarkEnd w:id="336"/>
      <w:bookmarkEnd w:id="337"/>
      <w:bookmarkEnd w:id="338"/>
      <w:bookmarkEnd w:id="339"/>
      <w:bookmarkEnd w:id="340"/>
      <w:bookmarkEnd w:id="341"/>
      <w:bookmarkEnd w:id="342"/>
      <w:bookmarkEnd w:id="343"/>
    </w:p>
    <w:p w:rsidR="00717F60" w:rsidRPr="00E71A48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</w:t>
      </w:r>
      <w:r w:rsidRPr="00E71A48">
        <w:rPr>
          <w:bCs w:val="0"/>
          <w:sz w:val="24"/>
          <w:szCs w:val="24"/>
        </w:rPr>
        <w:lastRenderedPageBreak/>
        <w:t xml:space="preserve">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344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345" w:name="_Toc299701566"/>
      <w:bookmarkStart w:id="346" w:name="_Ref306176386"/>
      <w:bookmarkStart w:id="347" w:name="_Ref440285128"/>
      <w:bookmarkStart w:id="348" w:name="_Toc440357103"/>
      <w:bookmarkStart w:id="349" w:name="_Toc440359658"/>
      <w:bookmarkStart w:id="350" w:name="_Toc440632121"/>
      <w:bookmarkStart w:id="351" w:name="_Toc440875942"/>
      <w:bookmarkStart w:id="352" w:name="_Toc441130970"/>
      <w:bookmarkStart w:id="353" w:name="_Toc447269785"/>
      <w:bookmarkStart w:id="354" w:name="_Toc464120607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D12816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</w:p>
    <w:p w:rsidR="00932C0A" w:rsidRPr="00E71A48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обеспечение исполнения обязательств, связанных с участием в </w:t>
      </w:r>
      <w:r w:rsidR="0089163E" w:rsidRPr="00E71A48">
        <w:rPr>
          <w:bCs w:val="0"/>
          <w:sz w:val="24"/>
          <w:szCs w:val="24"/>
        </w:rPr>
        <w:t>запросе предложений</w:t>
      </w:r>
      <w:r w:rsidR="00932C0A" w:rsidRPr="00E71A48">
        <w:rPr>
          <w:bCs w:val="0"/>
          <w:sz w:val="24"/>
          <w:szCs w:val="24"/>
        </w:rPr>
        <w:t xml:space="preserve"> и подачей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>и, на сумму не менее</w:t>
      </w:r>
      <w:r w:rsidR="004816F5">
        <w:rPr>
          <w:bCs w:val="0"/>
          <w:sz w:val="24"/>
          <w:szCs w:val="24"/>
        </w:rPr>
        <w:t xml:space="preserve"> </w:t>
      </w:r>
      <w:r w:rsidR="00A20C64">
        <w:rPr>
          <w:bCs w:val="0"/>
          <w:sz w:val="24"/>
          <w:szCs w:val="24"/>
        </w:rPr>
        <w:t>2</w:t>
      </w:r>
      <w:r w:rsidR="00932C0A" w:rsidRPr="00E71A48">
        <w:rPr>
          <w:bCs w:val="0"/>
          <w:sz w:val="24"/>
          <w:szCs w:val="24"/>
        </w:rPr>
        <w:t xml:space="preserve">% от стоимости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и, с учетом НДС. </w:t>
      </w:r>
    </w:p>
    <w:p w:rsidR="00932C0A" w:rsidRPr="00E71A48" w:rsidRDefault="00932C0A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Обеспечение </w:t>
      </w:r>
      <w:proofErr w:type="gramStart"/>
      <w:r w:rsidRPr="00E71A48">
        <w:rPr>
          <w:bCs w:val="0"/>
          <w:sz w:val="24"/>
          <w:szCs w:val="24"/>
        </w:rPr>
        <w:t xml:space="preserve">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</w:t>
      </w:r>
      <w:r w:rsidR="0089163E" w:rsidRPr="00E71A48">
        <w:rPr>
          <w:bCs w:val="0"/>
          <w:sz w:val="24"/>
          <w:szCs w:val="24"/>
        </w:rPr>
        <w:t>запроса предложений</w:t>
      </w:r>
      <w:proofErr w:type="gramEnd"/>
      <w:r w:rsidR="0089163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должно иметь форму неустойки.</w:t>
      </w:r>
    </w:p>
    <w:p w:rsidR="00932C0A" w:rsidRPr="00E71A48" w:rsidRDefault="00932C0A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355" w:name="_Ref306390343"/>
      <w:r w:rsidRPr="00E71A48">
        <w:rPr>
          <w:bCs w:val="0"/>
          <w:sz w:val="24"/>
          <w:szCs w:val="24"/>
        </w:rPr>
        <w:t>Форма соглашения о неустойке должна</w:t>
      </w:r>
      <w:r w:rsidR="00ED01BF" w:rsidRPr="00E71A48">
        <w:rPr>
          <w:bCs w:val="0"/>
          <w:sz w:val="24"/>
          <w:szCs w:val="24"/>
        </w:rPr>
        <w:t xml:space="preserve"> соответствовать требованиям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355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>
        <w:rPr>
          <w:bCs w:val="0"/>
          <w:sz w:val="24"/>
          <w:szCs w:val="24"/>
        </w:rPr>
        <w:t xml:space="preserve"> </w:t>
      </w:r>
      <w:r w:rsidR="003C2207" w:rsidRPr="00E71A48">
        <w:rPr>
          <w:bCs w:val="0"/>
          <w:sz w:val="24"/>
          <w:szCs w:val="24"/>
        </w:rPr>
        <w:t>(</w:t>
      </w:r>
      <w:r w:rsidR="003C2207">
        <w:rPr>
          <w:bCs w:val="0"/>
          <w:sz w:val="24"/>
          <w:szCs w:val="24"/>
          <w:lang w:eastAsia="ru-RU"/>
        </w:rPr>
        <w:t xml:space="preserve">подраздел </w:t>
      </w:r>
      <w:r w:rsidR="001952D8">
        <w:rPr>
          <w:bCs w:val="0"/>
          <w:sz w:val="24"/>
          <w:szCs w:val="24"/>
          <w:lang w:eastAsia="ru-RU"/>
        </w:rPr>
        <w:fldChar w:fldCharType="begin"/>
      </w:r>
      <w:r w:rsidR="003C2207">
        <w:rPr>
          <w:bCs w:val="0"/>
          <w:sz w:val="24"/>
          <w:szCs w:val="24"/>
          <w:lang w:eastAsia="ru-RU"/>
        </w:rPr>
        <w:instrText xml:space="preserve"> REF _Ref440272678 \r \h </w:instrText>
      </w:r>
      <w:r w:rsidR="001952D8">
        <w:rPr>
          <w:bCs w:val="0"/>
          <w:sz w:val="24"/>
          <w:szCs w:val="24"/>
          <w:lang w:eastAsia="ru-RU"/>
        </w:rPr>
      </w:r>
      <w:r w:rsidR="001952D8">
        <w:rPr>
          <w:bCs w:val="0"/>
          <w:sz w:val="24"/>
          <w:szCs w:val="24"/>
          <w:lang w:eastAsia="ru-RU"/>
        </w:rPr>
        <w:fldChar w:fldCharType="separate"/>
      </w:r>
      <w:r w:rsidR="00E647B2">
        <w:rPr>
          <w:bCs w:val="0"/>
          <w:sz w:val="24"/>
          <w:szCs w:val="24"/>
          <w:lang w:eastAsia="ru-RU"/>
        </w:rPr>
        <w:t>5.13</w:t>
      </w:r>
      <w:r w:rsidR="001952D8">
        <w:rPr>
          <w:bCs w:val="0"/>
          <w:sz w:val="24"/>
          <w:szCs w:val="24"/>
          <w:lang w:eastAsia="ru-RU"/>
        </w:rPr>
        <w:fldChar w:fldCharType="end"/>
      </w:r>
      <w:r w:rsidR="003C2207" w:rsidRPr="00E71A48">
        <w:rPr>
          <w:bCs w:val="0"/>
          <w:sz w:val="24"/>
          <w:szCs w:val="24"/>
        </w:rPr>
        <w:t>)</w:t>
      </w:r>
      <w:r w:rsidR="000A6857" w:rsidRPr="00E71A48">
        <w:rPr>
          <w:bCs w:val="0"/>
          <w:sz w:val="24"/>
          <w:szCs w:val="24"/>
        </w:rPr>
        <w:t>.</w:t>
      </w:r>
    </w:p>
    <w:p w:rsidR="00932C0A" w:rsidRPr="007252E9" w:rsidRDefault="00932C0A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356" w:name="_Ref307586570"/>
      <w:r w:rsidRPr="007252E9">
        <w:rPr>
          <w:bCs w:val="0"/>
          <w:sz w:val="24"/>
          <w:szCs w:val="24"/>
        </w:rPr>
        <w:t>В соглашении о неустойке должно быть указано</w:t>
      </w:r>
      <w:bookmarkStart w:id="357" w:name="_Ref305753174"/>
      <w:r w:rsidRPr="007252E9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7252E9">
        <w:rPr>
          <w:bCs w:val="0"/>
          <w:sz w:val="24"/>
          <w:szCs w:val="24"/>
        </w:rPr>
        <w:t>запросе предложений</w:t>
      </w:r>
      <w:r w:rsidRPr="007252E9">
        <w:rPr>
          <w:bCs w:val="0"/>
          <w:sz w:val="24"/>
          <w:szCs w:val="24"/>
        </w:rPr>
        <w:t>:</w:t>
      </w:r>
      <w:bookmarkEnd w:id="356"/>
      <w:bookmarkEnd w:id="357"/>
    </w:p>
    <w:p w:rsidR="00932C0A" w:rsidRPr="007252E9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изменения </w:t>
      </w:r>
      <w:r w:rsidR="004B5EB3" w:rsidRPr="007252E9">
        <w:rPr>
          <w:bCs w:val="0"/>
          <w:sz w:val="24"/>
          <w:szCs w:val="24"/>
        </w:rPr>
        <w:t>Заявк</w:t>
      </w:r>
      <w:r w:rsidRPr="007252E9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C812EB">
        <w:fldChar w:fldCharType="begin"/>
      </w:r>
      <w:r w:rsidR="00C812EB">
        <w:instrText xml:space="preserve"> REF _Ref306008743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3.3.4</w:t>
      </w:r>
      <w:r w:rsidR="00C812EB">
        <w:fldChar w:fldCharType="end"/>
      </w:r>
      <w:r w:rsidRPr="007252E9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C812EB">
        <w:fldChar w:fldCharType="begin"/>
      </w:r>
      <w:r w:rsidR="00C812EB">
        <w:instrText xml:space="preserve"> REF _Ref440289953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3.4.1.3</w:t>
      </w:r>
      <w:r w:rsidR="00C812EB">
        <w:fldChar w:fldCharType="end"/>
      </w:r>
      <w:r w:rsidRPr="007252E9">
        <w:rPr>
          <w:bCs w:val="0"/>
          <w:sz w:val="24"/>
          <w:szCs w:val="24"/>
        </w:rPr>
        <w:t>);</w:t>
      </w:r>
    </w:p>
    <w:p w:rsidR="00932C0A" w:rsidRPr="00E71A48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предоставления недостоверных сведений или искажения информации или документов, приведенных в составе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и;</w:t>
      </w:r>
    </w:p>
    <w:p w:rsidR="00932C0A" w:rsidRPr="00E71A48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D07A7" w:rsidRPr="00E71A48">
        <w:rPr>
          <w:bCs w:val="0"/>
          <w:sz w:val="24"/>
          <w:szCs w:val="24"/>
        </w:rPr>
        <w:t xml:space="preserve">запроса </w:t>
      </w:r>
      <w:r w:rsidR="00D536DC" w:rsidRPr="00E71A48">
        <w:rPr>
          <w:bCs w:val="0"/>
          <w:sz w:val="24"/>
          <w:szCs w:val="24"/>
        </w:rPr>
        <w:t>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D536DC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либо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</w:t>
      </w:r>
      <w:r w:rsidR="00D536DC" w:rsidRPr="00E71A48">
        <w:rPr>
          <w:bCs w:val="0"/>
          <w:sz w:val="24"/>
          <w:szCs w:val="24"/>
        </w:rPr>
        <w:t>запроса предложений</w:t>
      </w:r>
      <w:r w:rsidRPr="00E71A48">
        <w:rPr>
          <w:bCs w:val="0"/>
          <w:sz w:val="24"/>
          <w:szCs w:val="24"/>
        </w:rPr>
        <w:t>, давшего предпоследн</w:t>
      </w:r>
      <w:r w:rsidR="00FE5731" w:rsidRPr="00E71A48">
        <w:rPr>
          <w:bCs w:val="0"/>
          <w:sz w:val="24"/>
          <w:szCs w:val="24"/>
        </w:rPr>
        <w:t>юю</w:t>
      </w:r>
      <w:r w:rsidRPr="00E71A48">
        <w:rPr>
          <w:bCs w:val="0"/>
          <w:sz w:val="24"/>
          <w:szCs w:val="24"/>
        </w:rPr>
        <w:t xml:space="preserve">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у </w:t>
      </w:r>
      <w:r w:rsidRPr="00E71A48">
        <w:rPr>
          <w:bCs w:val="0"/>
          <w:sz w:val="24"/>
          <w:szCs w:val="24"/>
        </w:rPr>
        <w:t xml:space="preserve">по цене при условии уклонения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FE5731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FE573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от заключения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либо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Pr="00E71A48">
        <w:rPr>
          <w:bCs w:val="0"/>
          <w:sz w:val="24"/>
          <w:szCs w:val="24"/>
        </w:rPr>
        <w:t xml:space="preserve">, признанного единственным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</w:t>
      </w:r>
      <w:r w:rsidR="007D07A7" w:rsidRPr="00E71A48">
        <w:rPr>
          <w:bCs w:val="0"/>
          <w:sz w:val="24"/>
          <w:szCs w:val="24"/>
        </w:rPr>
        <w:t xml:space="preserve"> по запросу предложений</w:t>
      </w:r>
      <w:r w:rsidRPr="00E71A48">
        <w:rPr>
          <w:bCs w:val="0"/>
          <w:sz w:val="24"/>
          <w:szCs w:val="24"/>
        </w:rPr>
        <w:t xml:space="preserve">, заключить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в установленном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окументацией порядке (п</w:t>
      </w:r>
      <w:r w:rsidR="00403042" w:rsidRPr="00E71A48">
        <w:rPr>
          <w:bCs w:val="0"/>
          <w:sz w:val="24"/>
          <w:szCs w:val="24"/>
        </w:rPr>
        <w:t>.</w:t>
      </w:r>
      <w:r w:rsidR="001952D8">
        <w:rPr>
          <w:bCs w:val="0"/>
          <w:sz w:val="24"/>
          <w:szCs w:val="24"/>
        </w:rPr>
        <w:fldChar w:fldCharType="begin"/>
      </w:r>
      <w:r w:rsidR="00414CAF">
        <w:rPr>
          <w:bCs w:val="0"/>
          <w:sz w:val="24"/>
          <w:szCs w:val="24"/>
        </w:rPr>
        <w:instrText xml:space="preserve"> REF _Ref303683929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647B2">
        <w:rPr>
          <w:bCs w:val="0"/>
          <w:sz w:val="24"/>
          <w:szCs w:val="24"/>
        </w:rPr>
        <w:t>3.10</w:t>
      </w:r>
      <w:r w:rsidR="001952D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  <w:proofErr w:type="gramEnd"/>
    </w:p>
    <w:p w:rsidR="00932C0A" w:rsidRPr="00E71A48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у</w:t>
      </w:r>
      <w:r w:rsidR="00311F48">
        <w:rPr>
          <w:bCs w:val="0"/>
          <w:sz w:val="24"/>
          <w:szCs w:val="24"/>
        </w:rPr>
        <w:t>.</w:t>
      </w:r>
    </w:p>
    <w:p w:rsidR="00932C0A" w:rsidRPr="00E71A48" w:rsidRDefault="00932C0A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  <w:shd w:val="clear" w:color="auto" w:fill="FFFF99"/>
        </w:rPr>
      </w:pPr>
      <w:bookmarkStart w:id="358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C812EB">
        <w:fldChar w:fldCharType="begin"/>
      </w:r>
      <w:r w:rsidR="00C812EB">
        <w:instrText xml:space="preserve"> REF _Ref305753174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3.3.14.4</w:t>
      </w:r>
      <w:r w:rsidR="00C812EB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358"/>
      <w:r w:rsidR="00A20C64">
        <w:rPr>
          <w:bCs w:val="0"/>
          <w:sz w:val="24"/>
          <w:szCs w:val="24"/>
        </w:rPr>
        <w:t xml:space="preserve">2 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359" w:name="_Ref299109207"/>
      <w:bookmarkStart w:id="360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359"/>
      <w:bookmarkEnd w:id="360"/>
    </w:p>
    <w:p w:rsidR="008D1B83" w:rsidRPr="009A5A13" w:rsidRDefault="008D1B83" w:rsidP="009A5A13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8D1B83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8D1B83">
        <w:rPr>
          <w:bCs w:val="0"/>
          <w:sz w:val="24"/>
          <w:szCs w:val="24"/>
          <w:lang w:eastAsia="ru-RU"/>
        </w:rPr>
        <w:t xml:space="preserve">подраздел </w:t>
      </w:r>
      <w:r w:rsidR="00C812EB">
        <w:fldChar w:fldCharType="begin"/>
      </w:r>
      <w:r w:rsidR="00C812EB">
        <w:instrText xml:space="preserve"> REF _Ref440272256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  <w:lang w:eastAsia="ru-RU"/>
        </w:rPr>
        <w:t>5.13</w:t>
      </w:r>
      <w:r w:rsidR="00C812EB">
        <w:fldChar w:fldCharType="end"/>
      </w:r>
      <w:r w:rsidRPr="008D1B83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8D1B83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8D1B83">
        <w:rPr>
          <w:bCs w:val="0"/>
          <w:sz w:val="24"/>
          <w:szCs w:val="24"/>
        </w:rPr>
        <w:t>(</w:t>
      </w:r>
      <w:r w:rsidRPr="008D1B83">
        <w:rPr>
          <w:bCs w:val="0"/>
          <w:sz w:val="24"/>
          <w:szCs w:val="24"/>
          <w:lang w:eastAsia="ru-RU"/>
        </w:rPr>
        <w:t xml:space="preserve">подраздел </w:t>
      </w:r>
      <w:r w:rsidR="00C812EB">
        <w:fldChar w:fldCharType="begin"/>
      </w:r>
      <w:r w:rsidR="00C812EB">
        <w:instrText xml:space="preserve"> REF _Ref441574460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  <w:lang w:eastAsia="ru-RU"/>
        </w:rPr>
        <w:t>5.14</w:t>
      </w:r>
      <w:r w:rsidR="00C812EB">
        <w:fldChar w:fldCharType="end"/>
      </w:r>
      <w:r w:rsidRPr="008D1B83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C812EB">
        <w:fldChar w:fldCharType="begin"/>
      </w:r>
      <w:r w:rsidR="00C812EB">
        <w:instrText xml:space="preserve"> REF _Ref440289953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3.4.1.3</w:t>
      </w:r>
      <w:r w:rsidR="00C812EB">
        <w:fldChar w:fldCharType="end"/>
      </w:r>
      <w:r w:rsidRPr="008D1B83">
        <w:rPr>
          <w:bCs w:val="0"/>
          <w:sz w:val="24"/>
          <w:szCs w:val="24"/>
        </w:rPr>
        <w:t xml:space="preserve"> настоящей Документации, </w:t>
      </w:r>
      <w:r w:rsidR="009A5A13" w:rsidRPr="005A1229">
        <w:rPr>
          <w:bCs w:val="0"/>
          <w:sz w:val="24"/>
          <w:szCs w:val="24"/>
        </w:rPr>
        <w:t xml:space="preserve">адресу: </w:t>
      </w:r>
      <w:r w:rsidR="009A5A13" w:rsidRPr="005A1229">
        <w:rPr>
          <w:sz w:val="24"/>
          <w:szCs w:val="24"/>
        </w:rPr>
        <w:t>РФ, 150003, г. Ярославль, ул. Северная подстанция, д. 9</w:t>
      </w:r>
      <w:r w:rsidR="009A5A13" w:rsidRPr="005A1229">
        <w:rPr>
          <w:bCs w:val="0"/>
          <w:sz w:val="24"/>
          <w:szCs w:val="24"/>
        </w:rPr>
        <w:t>, кабинет логистики, исполнительный сотрудник – Смирнова марина Валерьевна, контактный телефон (4852) 78-14-83. Оригинал соглашения о неустойке должен быть надежно запечатан в конверт, на котором у</w:t>
      </w:r>
      <w:r w:rsidR="009A5A13">
        <w:rPr>
          <w:bCs w:val="0"/>
          <w:sz w:val="24"/>
          <w:szCs w:val="24"/>
        </w:rPr>
        <w:t>казывается следующая информация</w:t>
      </w:r>
      <w:r w:rsidRPr="009A5A13">
        <w:rPr>
          <w:bCs w:val="0"/>
          <w:sz w:val="24"/>
          <w:szCs w:val="24"/>
        </w:rPr>
        <w:t>:</w:t>
      </w:r>
    </w:p>
    <w:p w:rsidR="008D1B83" w:rsidRPr="008D1B83" w:rsidRDefault="008D1B83" w:rsidP="00951E53">
      <w:pPr>
        <w:pStyle w:val="aff6"/>
        <w:numPr>
          <w:ilvl w:val="0"/>
          <w:numId w:val="82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8D1B83">
        <w:rPr>
          <w:sz w:val="24"/>
          <w:szCs w:val="24"/>
        </w:rPr>
        <w:t>Пометка «</w:t>
      </w:r>
      <w:r w:rsidRPr="008D1B83">
        <w:rPr>
          <w:bCs w:val="0"/>
          <w:sz w:val="24"/>
          <w:szCs w:val="24"/>
        </w:rPr>
        <w:t xml:space="preserve"> Соглашение о неустойке</w:t>
      </w:r>
      <w:r w:rsidRPr="008D1B83">
        <w:rPr>
          <w:sz w:val="24"/>
          <w:szCs w:val="24"/>
        </w:rPr>
        <w:t>»;</w:t>
      </w:r>
    </w:p>
    <w:p w:rsidR="008D1B83" w:rsidRPr="008D1B83" w:rsidRDefault="008D1B83" w:rsidP="00951E53">
      <w:pPr>
        <w:pStyle w:val="aff6"/>
        <w:numPr>
          <w:ilvl w:val="0"/>
          <w:numId w:val="82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8D1B83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C812EB">
        <w:fldChar w:fldCharType="begin"/>
      </w:r>
      <w:r w:rsidR="00C812EB">
        <w:instrText xml:space="preserve"> REF _Ref191386085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1.1.1</w:t>
      </w:r>
      <w:r w:rsidR="00C812EB">
        <w:fldChar w:fldCharType="end"/>
      </w:r>
      <w:r w:rsidRPr="008D1B83">
        <w:rPr>
          <w:sz w:val="24"/>
          <w:szCs w:val="24"/>
        </w:rPr>
        <w:t>;</w:t>
      </w:r>
    </w:p>
    <w:p w:rsidR="008D1B83" w:rsidRPr="008D1B83" w:rsidRDefault="008D1B83" w:rsidP="00951E53">
      <w:pPr>
        <w:pStyle w:val="aff6"/>
        <w:numPr>
          <w:ilvl w:val="0"/>
          <w:numId w:val="82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8D1B83">
        <w:rPr>
          <w:sz w:val="24"/>
          <w:szCs w:val="24"/>
        </w:rPr>
        <w:lastRenderedPageBreak/>
        <w:t>полное фирменное наименование Участника и его почтовый адрес;</w:t>
      </w:r>
    </w:p>
    <w:p w:rsidR="008D1B83" w:rsidRPr="008D1B83" w:rsidRDefault="008D1B83" w:rsidP="00951E53">
      <w:pPr>
        <w:pStyle w:val="aff6"/>
        <w:numPr>
          <w:ilvl w:val="0"/>
          <w:numId w:val="82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8D1B83">
        <w:rPr>
          <w:sz w:val="24"/>
          <w:szCs w:val="24"/>
        </w:rPr>
        <w:t xml:space="preserve">предмет Договора в соответствии с пунктом </w:t>
      </w:r>
      <w:r w:rsidR="00C812EB">
        <w:fldChar w:fldCharType="begin"/>
      </w:r>
      <w:r w:rsidR="00C812EB">
        <w:instrText xml:space="preserve"> REF _Ref303323780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1.1.4</w:t>
      </w:r>
      <w:r w:rsidR="00C812EB">
        <w:fldChar w:fldCharType="end"/>
      </w:r>
      <w:r w:rsidRPr="008D1B83">
        <w:rPr>
          <w:sz w:val="24"/>
          <w:szCs w:val="24"/>
        </w:rPr>
        <w:t>.</w:t>
      </w:r>
    </w:p>
    <w:p w:rsidR="008D1B83" w:rsidRPr="007252E9" w:rsidRDefault="008D1B83" w:rsidP="008D1B83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r w:rsidRPr="008D1B83">
        <w:rPr>
          <w:bCs w:val="0"/>
          <w:sz w:val="24"/>
          <w:szCs w:val="24"/>
        </w:rPr>
        <w:t>Предоставление</w:t>
      </w:r>
      <w:r w:rsidRPr="008D1B83">
        <w:rPr>
          <w:sz w:val="24"/>
          <w:szCs w:val="24"/>
        </w:rPr>
        <w:t xml:space="preserve"> оригинала </w:t>
      </w:r>
      <w:r w:rsidRPr="008D1B83">
        <w:rPr>
          <w:bCs w:val="0"/>
          <w:sz w:val="24"/>
          <w:szCs w:val="24"/>
        </w:rPr>
        <w:t>соглашения о неустойке</w:t>
      </w:r>
      <w:r w:rsidRPr="008D1B83">
        <w:rPr>
          <w:sz w:val="24"/>
          <w:szCs w:val="24"/>
        </w:rPr>
        <w:t xml:space="preserve"> без Расписки сдачи-приемки </w:t>
      </w:r>
      <w:r w:rsidRPr="008D1B83">
        <w:rPr>
          <w:bCs w:val="0"/>
          <w:sz w:val="24"/>
          <w:szCs w:val="24"/>
        </w:rPr>
        <w:t>соглашения о неустойке</w:t>
      </w:r>
      <w:r w:rsidRPr="008D1B83">
        <w:rPr>
          <w:sz w:val="24"/>
          <w:szCs w:val="24"/>
        </w:rPr>
        <w:t xml:space="preserve"> будет считаться Организатором как не предоставление </w:t>
      </w:r>
      <w:r w:rsidRPr="008D1B83">
        <w:rPr>
          <w:bCs w:val="0"/>
          <w:sz w:val="24"/>
          <w:szCs w:val="24"/>
        </w:rPr>
        <w:t xml:space="preserve">соглашения о </w:t>
      </w:r>
      <w:r w:rsidRPr="007252E9">
        <w:rPr>
          <w:bCs w:val="0"/>
          <w:sz w:val="24"/>
          <w:szCs w:val="24"/>
        </w:rPr>
        <w:t>неустойке</w:t>
      </w:r>
      <w:r w:rsidRPr="007252E9">
        <w:rPr>
          <w:sz w:val="24"/>
          <w:szCs w:val="24"/>
        </w:rPr>
        <w:t xml:space="preserve">, и повлечет за собой последствия, указанные в п. </w:t>
      </w:r>
      <w:r w:rsidR="00C812EB">
        <w:fldChar w:fldCharType="begin"/>
      </w:r>
      <w:r w:rsidR="00C812EB">
        <w:instrText xml:space="preserve"> REF _Ref442188624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3.3.14.9</w:t>
      </w:r>
      <w:r w:rsidR="00C812EB">
        <w:fldChar w:fldCharType="end"/>
      </w:r>
      <w:r w:rsidRPr="007252E9">
        <w:rPr>
          <w:sz w:val="24"/>
          <w:szCs w:val="24"/>
        </w:rPr>
        <w:t xml:space="preserve"> настоящей Документации.</w:t>
      </w:r>
    </w:p>
    <w:p w:rsidR="00932C0A" w:rsidRPr="007252E9" w:rsidRDefault="00953987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361" w:name="_Ref442188624"/>
      <w:r w:rsidRPr="007252E9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7252E9">
        <w:rPr>
          <w:sz w:val="24"/>
          <w:szCs w:val="24"/>
        </w:rPr>
        <w:t>ств тр</w:t>
      </w:r>
      <w:proofErr w:type="gramEnd"/>
      <w:r w:rsidRPr="007252E9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7252E9">
        <w:rPr>
          <w:bCs w:val="0"/>
          <w:sz w:val="24"/>
          <w:szCs w:val="24"/>
        </w:rPr>
        <w:t>.</w:t>
      </w:r>
      <w:bookmarkEnd w:id="361"/>
    </w:p>
    <w:p w:rsidR="00717F60" w:rsidRPr="007252E9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362" w:name="_Ref305973214"/>
      <w:bookmarkStart w:id="363" w:name="_Toc464120608"/>
      <w:r w:rsidRPr="007252E9">
        <w:t>Подача Заявок и их прием</w:t>
      </w:r>
      <w:bookmarkStart w:id="364" w:name="_Ref56229451"/>
      <w:bookmarkEnd w:id="344"/>
      <w:bookmarkEnd w:id="362"/>
      <w:bookmarkEnd w:id="363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65" w:name="_Toc439323707"/>
      <w:bookmarkStart w:id="366" w:name="_Toc440357105"/>
      <w:bookmarkStart w:id="367" w:name="_Toc440359660"/>
      <w:bookmarkStart w:id="368" w:name="_Toc440632123"/>
      <w:bookmarkStart w:id="369" w:name="_Toc440875944"/>
      <w:bookmarkStart w:id="370" w:name="_Toc441130972"/>
      <w:bookmarkStart w:id="371" w:name="_Toc447269787"/>
      <w:bookmarkStart w:id="372" w:name="_Toc464120609"/>
      <w:r w:rsidRPr="00E71A48">
        <w:rPr>
          <w:szCs w:val="24"/>
        </w:rPr>
        <w:t>Подача Заявок через ЭТП</w:t>
      </w:r>
      <w:bookmarkEnd w:id="365"/>
      <w:bookmarkEnd w:id="366"/>
      <w:bookmarkEnd w:id="367"/>
      <w:bookmarkEnd w:id="368"/>
      <w:bookmarkEnd w:id="369"/>
      <w:bookmarkEnd w:id="370"/>
      <w:bookmarkEnd w:id="371"/>
      <w:bookmarkEnd w:id="372"/>
    </w:p>
    <w:p w:rsidR="00717F60" w:rsidRPr="00E71A48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</w:t>
      </w:r>
      <w:r w:rsidRPr="006E10CC">
        <w:rPr>
          <w:bCs w:val="0"/>
          <w:sz w:val="24"/>
          <w:szCs w:val="24"/>
        </w:rPr>
        <w:t xml:space="preserve">Документации по запросу предложений должны быть предоставлены </w:t>
      </w:r>
      <w:r w:rsidR="009C744E" w:rsidRPr="006E10CC">
        <w:rPr>
          <w:bCs w:val="0"/>
          <w:sz w:val="24"/>
          <w:szCs w:val="24"/>
        </w:rPr>
        <w:t>Участник</w:t>
      </w:r>
      <w:r w:rsidRPr="006E10CC">
        <w:rPr>
          <w:bCs w:val="0"/>
          <w:sz w:val="24"/>
          <w:szCs w:val="24"/>
        </w:rPr>
        <w:t>ом через ЭТП в отсканированном виде</w:t>
      </w:r>
      <w:r w:rsidR="005436EC" w:rsidRPr="006E10CC">
        <w:rPr>
          <w:bCs w:val="0"/>
          <w:sz w:val="24"/>
          <w:szCs w:val="24"/>
        </w:rPr>
        <w:t xml:space="preserve"> (за исключением </w:t>
      </w:r>
      <w:proofErr w:type="gramStart"/>
      <w:r w:rsidR="005436EC" w:rsidRPr="006E10CC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6E10CC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5436EC" w:rsidRPr="006E10CC">
        <w:rPr>
          <w:bCs w:val="0"/>
          <w:sz w:val="24"/>
          <w:szCs w:val="24"/>
        </w:rPr>
        <w:t>Word</w:t>
      </w:r>
      <w:proofErr w:type="spellEnd"/>
      <w:r w:rsidR="005436EC" w:rsidRPr="006E10CC">
        <w:rPr>
          <w:bCs w:val="0"/>
          <w:sz w:val="24"/>
          <w:szCs w:val="24"/>
        </w:rPr>
        <w:t>)</w:t>
      </w:r>
      <w:r w:rsidRPr="006E10CC">
        <w:rPr>
          <w:bCs w:val="0"/>
          <w:sz w:val="24"/>
          <w:szCs w:val="24"/>
        </w:rPr>
        <w:t xml:space="preserve"> в доступном для прочтения формате (предпочтительнее формат *.</w:t>
      </w:r>
      <w:proofErr w:type="spellStart"/>
      <w:r w:rsidRPr="006E10CC">
        <w:rPr>
          <w:bCs w:val="0"/>
          <w:sz w:val="24"/>
          <w:szCs w:val="24"/>
        </w:rPr>
        <w:t>pdf</w:t>
      </w:r>
      <w:proofErr w:type="spellEnd"/>
      <w:r w:rsidRPr="006E10CC">
        <w:rPr>
          <w:bCs w:val="0"/>
          <w:sz w:val="24"/>
          <w:szCs w:val="24"/>
        </w:rPr>
        <w:t>, формат: один файл – один документ). При этом</w:t>
      </w:r>
      <w:r w:rsidRPr="00E71A48">
        <w:rPr>
          <w:bCs w:val="0"/>
          <w:sz w:val="24"/>
          <w:szCs w:val="24"/>
        </w:rPr>
        <w:t xml:space="preserve">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7252E9" w:rsidRDefault="004B5EB3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373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</w:t>
      </w:r>
      <w:r w:rsidR="00717F60" w:rsidRPr="00037E67">
        <w:rPr>
          <w:bCs w:val="0"/>
          <w:sz w:val="24"/>
          <w:szCs w:val="24"/>
        </w:rPr>
        <w:t xml:space="preserve">до </w:t>
      </w:r>
      <w:r w:rsidR="002B5044" w:rsidRPr="00037E67">
        <w:rPr>
          <w:b/>
          <w:bCs w:val="0"/>
          <w:sz w:val="24"/>
          <w:szCs w:val="24"/>
        </w:rPr>
        <w:t xml:space="preserve">12 часов 00 минут </w:t>
      </w:r>
      <w:r w:rsidR="00E647B2" w:rsidRPr="00037E67">
        <w:rPr>
          <w:b/>
          <w:bCs w:val="0"/>
          <w:sz w:val="24"/>
          <w:szCs w:val="24"/>
        </w:rPr>
        <w:t>1</w:t>
      </w:r>
      <w:r w:rsidR="00D64687">
        <w:rPr>
          <w:b/>
          <w:bCs w:val="0"/>
          <w:sz w:val="24"/>
          <w:szCs w:val="24"/>
        </w:rPr>
        <w:t>8</w:t>
      </w:r>
      <w:bookmarkStart w:id="374" w:name="_GoBack"/>
      <w:bookmarkEnd w:id="374"/>
      <w:r w:rsidR="002B5044" w:rsidRPr="00037E67">
        <w:rPr>
          <w:b/>
          <w:bCs w:val="0"/>
          <w:sz w:val="24"/>
          <w:szCs w:val="24"/>
        </w:rPr>
        <w:t xml:space="preserve"> </w:t>
      </w:r>
      <w:r w:rsidR="00DF3DCE" w:rsidRPr="00037E67">
        <w:rPr>
          <w:b/>
          <w:bCs w:val="0"/>
          <w:sz w:val="24"/>
          <w:szCs w:val="24"/>
        </w:rPr>
        <w:t>ноября</w:t>
      </w:r>
      <w:r w:rsidR="002B5044" w:rsidRPr="00037E67">
        <w:rPr>
          <w:b/>
          <w:bCs w:val="0"/>
          <w:sz w:val="24"/>
          <w:szCs w:val="24"/>
        </w:rPr>
        <w:t xml:space="preserve"> 2016</w:t>
      </w:r>
      <w:r w:rsidR="002B5044" w:rsidRPr="002B5044">
        <w:rPr>
          <w:b/>
          <w:bCs w:val="0"/>
          <w:sz w:val="24"/>
          <w:szCs w:val="24"/>
        </w:rPr>
        <w:t xml:space="preserve"> года</w:t>
      </w:r>
      <w:r w:rsidR="00BC2634">
        <w:rPr>
          <w:b/>
          <w:bCs w:val="0"/>
          <w:sz w:val="24"/>
          <w:szCs w:val="24"/>
        </w:rPr>
        <w:t xml:space="preserve">, </w:t>
      </w:r>
      <w:r w:rsidR="00BC2634" w:rsidRPr="00BB27D7">
        <w:rPr>
          <w:bCs w:val="0"/>
          <w:sz w:val="24"/>
          <w:szCs w:val="24"/>
        </w:rPr>
        <w:t xml:space="preserve">при этом предложенная Участником в </w:t>
      </w:r>
      <w:r w:rsidR="00BC2634">
        <w:rPr>
          <w:bCs w:val="0"/>
          <w:sz w:val="24"/>
          <w:szCs w:val="24"/>
        </w:rPr>
        <w:t>Письме о подаче оферты</w:t>
      </w:r>
      <w:r w:rsidR="00BC2634" w:rsidRPr="00BB27D7">
        <w:rPr>
          <w:bCs w:val="0"/>
          <w:sz w:val="24"/>
          <w:szCs w:val="24"/>
        </w:rPr>
        <w:t xml:space="preserve"> </w:t>
      </w:r>
      <w:r w:rsidR="00BC2634" w:rsidRPr="00E71A48">
        <w:rPr>
          <w:bCs w:val="0"/>
          <w:spacing w:val="-2"/>
          <w:sz w:val="24"/>
          <w:szCs w:val="24"/>
        </w:rPr>
        <w:t>(</w:t>
      </w:r>
      <w:r w:rsidR="00BC2634">
        <w:rPr>
          <w:bCs w:val="0"/>
          <w:spacing w:val="-2"/>
          <w:sz w:val="24"/>
          <w:szCs w:val="24"/>
        </w:rPr>
        <w:t>под</w:t>
      </w:r>
      <w:r w:rsidR="00BC2634" w:rsidRPr="00E71A48">
        <w:rPr>
          <w:bCs w:val="0"/>
          <w:sz w:val="24"/>
          <w:szCs w:val="24"/>
        </w:rPr>
        <w:t xml:space="preserve">раздел </w:t>
      </w:r>
      <w:r w:rsidR="001952D8">
        <w:rPr>
          <w:bCs w:val="0"/>
          <w:sz w:val="24"/>
          <w:szCs w:val="24"/>
        </w:rPr>
        <w:fldChar w:fldCharType="begin"/>
      </w:r>
      <w:r w:rsidR="00BC2634">
        <w:rPr>
          <w:bCs w:val="0"/>
          <w:sz w:val="24"/>
          <w:szCs w:val="24"/>
        </w:rPr>
        <w:instrText xml:space="preserve"> REF _Ref55336310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647B2">
        <w:rPr>
          <w:bCs w:val="0"/>
          <w:sz w:val="24"/>
          <w:szCs w:val="24"/>
        </w:rPr>
        <w:t>5.1</w:t>
      </w:r>
      <w:r w:rsidR="001952D8">
        <w:rPr>
          <w:bCs w:val="0"/>
          <w:sz w:val="24"/>
          <w:szCs w:val="24"/>
        </w:rPr>
        <w:fldChar w:fldCharType="end"/>
      </w:r>
      <w:r w:rsidR="00BC2634">
        <w:rPr>
          <w:bCs w:val="0"/>
          <w:sz w:val="24"/>
          <w:szCs w:val="24"/>
          <w:lang w:eastAsia="ru-RU"/>
        </w:rPr>
        <w:t>)</w:t>
      </w:r>
      <w:r w:rsidR="00BC2634" w:rsidRPr="00BB27D7">
        <w:rPr>
          <w:bCs w:val="0"/>
          <w:sz w:val="24"/>
          <w:szCs w:val="24"/>
        </w:rPr>
        <w:t xml:space="preserve"> цена должна </w:t>
      </w:r>
      <w:r w:rsidR="00BC2634" w:rsidRPr="007252E9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7252E9">
        <w:rPr>
          <w:bCs w:val="0"/>
          <w:i/>
          <w:sz w:val="24"/>
          <w:szCs w:val="24"/>
        </w:rPr>
        <w:t>.</w:t>
      </w:r>
      <w:bookmarkEnd w:id="373"/>
    </w:p>
    <w:p w:rsidR="00953987" w:rsidRPr="007252E9" w:rsidRDefault="00953987" w:rsidP="00953987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375" w:name="_Ref115077798"/>
      <w:bookmarkStart w:id="376" w:name="_Toc439323708"/>
      <w:bookmarkStart w:id="377" w:name="_Toc440357106"/>
      <w:bookmarkStart w:id="378" w:name="_Toc440359661"/>
      <w:bookmarkStart w:id="379" w:name="_Toc440632124"/>
      <w:bookmarkStart w:id="380" w:name="_Toc440875945"/>
      <w:bookmarkStart w:id="381" w:name="_Toc441130973"/>
      <w:bookmarkStart w:id="382" w:name="_Toc447269788"/>
      <w:r w:rsidRPr="007252E9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C812EB">
        <w:fldChar w:fldCharType="begin"/>
      </w:r>
      <w:r w:rsidR="00C812EB">
        <w:instrText xml:space="preserve"> REF _Ref440289953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3.4.1.3</w:t>
      </w:r>
      <w:r w:rsidR="00C812EB">
        <w:fldChar w:fldCharType="end"/>
      </w:r>
      <w:r w:rsidRPr="007252E9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7252E9" w:rsidRDefault="00717F60" w:rsidP="00E71A48">
      <w:pPr>
        <w:pStyle w:val="3"/>
        <w:spacing w:line="264" w:lineRule="auto"/>
        <w:rPr>
          <w:szCs w:val="24"/>
        </w:rPr>
      </w:pPr>
      <w:bookmarkStart w:id="383" w:name="_Toc464120610"/>
      <w:r w:rsidRPr="007252E9">
        <w:rPr>
          <w:szCs w:val="24"/>
        </w:rPr>
        <w:t xml:space="preserve">Подача Заявок в письменной </w:t>
      </w:r>
      <w:r w:rsidR="00673FC7" w:rsidRPr="007252E9">
        <w:rPr>
          <w:szCs w:val="24"/>
        </w:rPr>
        <w:t xml:space="preserve">(бумажной) </w:t>
      </w:r>
      <w:r w:rsidRPr="007252E9">
        <w:rPr>
          <w:szCs w:val="24"/>
        </w:rPr>
        <w:t>форме</w:t>
      </w:r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</w:p>
    <w:bookmarkEnd w:id="364"/>
    <w:p w:rsidR="00717F60" w:rsidRPr="007252E9" w:rsidRDefault="001A3C31" w:rsidP="00BC19F9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Подача Участником Заявки в письменной</w:t>
      </w:r>
      <w:r w:rsidR="00673FC7" w:rsidRPr="007252E9">
        <w:rPr>
          <w:bCs w:val="0"/>
          <w:sz w:val="24"/>
          <w:szCs w:val="24"/>
        </w:rPr>
        <w:t xml:space="preserve"> </w:t>
      </w:r>
      <w:r w:rsidR="00673FC7" w:rsidRPr="007252E9">
        <w:rPr>
          <w:sz w:val="24"/>
          <w:szCs w:val="24"/>
        </w:rPr>
        <w:t>(бумажной)</w:t>
      </w:r>
      <w:r w:rsidRPr="007252E9">
        <w:rPr>
          <w:bCs w:val="0"/>
          <w:sz w:val="24"/>
          <w:szCs w:val="24"/>
        </w:rPr>
        <w:t xml:space="preserve"> форме не предусмотрена</w:t>
      </w:r>
      <w:r w:rsidR="008D1B83" w:rsidRPr="007252E9">
        <w:rPr>
          <w:bCs w:val="0"/>
          <w:sz w:val="24"/>
          <w:szCs w:val="24"/>
        </w:rPr>
        <w:t xml:space="preserve">, за исключением документов, указанных в </w:t>
      </w:r>
      <w:proofErr w:type="spellStart"/>
      <w:r w:rsidR="008D1B83" w:rsidRPr="007252E9">
        <w:rPr>
          <w:bCs w:val="0"/>
          <w:sz w:val="24"/>
          <w:szCs w:val="24"/>
        </w:rPr>
        <w:t>п.п</w:t>
      </w:r>
      <w:proofErr w:type="spellEnd"/>
      <w:r w:rsidR="008D1B83" w:rsidRPr="007252E9">
        <w:rPr>
          <w:bCs w:val="0"/>
          <w:sz w:val="24"/>
          <w:szCs w:val="24"/>
        </w:rPr>
        <w:t xml:space="preserve">. </w:t>
      </w:r>
      <w:r w:rsidR="00C812EB">
        <w:fldChar w:fldCharType="begin"/>
      </w:r>
      <w:r w:rsidR="00C812EB">
        <w:instrText xml:space="preserve"> REF _Ref442188512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т)</w:t>
      </w:r>
      <w:r w:rsidR="00C812EB">
        <w:fldChar w:fldCharType="end"/>
      </w:r>
      <w:r w:rsidR="008D1B83" w:rsidRPr="007252E9">
        <w:rPr>
          <w:sz w:val="24"/>
          <w:szCs w:val="24"/>
        </w:rPr>
        <w:t xml:space="preserve"> п. </w:t>
      </w:r>
      <w:r w:rsidR="00C812EB">
        <w:fldChar w:fldCharType="begin"/>
      </w:r>
      <w:r w:rsidR="00C812EB">
        <w:instrText xml:space="preserve"> REF _Ref303587815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3.3.8.3</w:t>
      </w:r>
      <w:r w:rsidR="00C812EB">
        <w:fldChar w:fldCharType="end"/>
      </w:r>
      <w:r w:rsidR="008D1B83" w:rsidRPr="007252E9">
        <w:rPr>
          <w:sz w:val="24"/>
          <w:szCs w:val="24"/>
        </w:rPr>
        <w:t xml:space="preserve"> и подразделе </w:t>
      </w:r>
      <w:r w:rsidR="00C812EB">
        <w:fldChar w:fldCharType="begin"/>
      </w:r>
      <w:r w:rsidR="00C812EB">
        <w:instrText xml:space="preserve"> REF _Ref441574649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5.14</w:t>
      </w:r>
      <w:r w:rsidR="00C812EB">
        <w:fldChar w:fldCharType="end"/>
      </w:r>
      <w:r w:rsidRPr="007252E9">
        <w:rPr>
          <w:bCs w:val="0"/>
          <w:sz w:val="24"/>
          <w:szCs w:val="24"/>
        </w:rPr>
        <w:t>.</w:t>
      </w:r>
    </w:p>
    <w:p w:rsidR="00717F60" w:rsidRPr="007252E9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384" w:name="_Ref303683883"/>
      <w:bookmarkStart w:id="385" w:name="_Toc464120611"/>
      <w:r w:rsidRPr="007252E9">
        <w:t xml:space="preserve">Изменение и отзыв </w:t>
      </w:r>
      <w:r w:rsidR="004B5EB3" w:rsidRPr="007252E9">
        <w:t>Заявк</w:t>
      </w:r>
      <w:r w:rsidRPr="007252E9">
        <w:t>и</w:t>
      </w:r>
      <w:bookmarkEnd w:id="384"/>
      <w:bookmarkEnd w:id="385"/>
    </w:p>
    <w:p w:rsidR="00622B69" w:rsidRPr="007252E9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386" w:name="_Ref305973250"/>
      <w:r w:rsidRPr="007252E9">
        <w:rPr>
          <w:bCs w:val="0"/>
          <w:sz w:val="24"/>
          <w:szCs w:val="24"/>
        </w:rPr>
        <w:t xml:space="preserve">До окончания срока подачи заявок (п. </w:t>
      </w:r>
      <w:r w:rsidR="00C812EB">
        <w:fldChar w:fldCharType="begin"/>
      </w:r>
      <w:r w:rsidR="00C812EB">
        <w:instrText xml:space="preserve"> REF _Ref440289953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3.4.1.3</w:t>
      </w:r>
      <w:r w:rsidR="00C812EB">
        <w:fldChar w:fldCharType="end"/>
      </w:r>
      <w:r w:rsidRPr="007252E9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622B69" w:rsidRPr="00E71A48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A087B">
        <w:rPr>
          <w:sz w:val="24"/>
          <w:szCs w:val="24"/>
        </w:rPr>
        <w:t xml:space="preserve">Порядок изменения или отзыва Заявок </w:t>
      </w:r>
      <w:r>
        <w:rPr>
          <w:sz w:val="24"/>
          <w:szCs w:val="24"/>
        </w:rPr>
        <w:t>д</w:t>
      </w:r>
      <w:r w:rsidRPr="00EA087B">
        <w:rPr>
          <w:sz w:val="24"/>
          <w:szCs w:val="24"/>
        </w:rPr>
        <w:t xml:space="preserve">о окончания срока 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C812EB">
        <w:fldChar w:fldCharType="begin"/>
      </w:r>
      <w:r w:rsidR="00C812EB">
        <w:instrText xml:space="preserve"> REF _Ref440289953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3.4.1.3</w:t>
      </w:r>
      <w:r w:rsidR="00C812EB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622B69" w:rsidRPr="00223D18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C812EB">
        <w:fldChar w:fldCharType="begin"/>
      </w:r>
      <w:r w:rsidR="00C812EB">
        <w:instrText xml:space="preserve"> REF _Ref440289953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3.4.1.3</w:t>
      </w:r>
      <w:r w:rsidR="00C812EB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C812EB">
        <w:fldChar w:fldCharType="begin"/>
      </w:r>
      <w:r w:rsidR="00C812EB">
        <w:instrText xml:space="preserve"> REF _Ref55279015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3.3.1.6</w:t>
      </w:r>
      <w:r w:rsidR="00C812EB">
        <w:fldChar w:fldCharType="end"/>
      </w:r>
      <w:r w:rsidRPr="00223D18">
        <w:rPr>
          <w:sz w:val="24"/>
          <w:szCs w:val="24"/>
        </w:rPr>
        <w:t xml:space="preserve">, </w:t>
      </w:r>
      <w:r w:rsidR="00C812EB">
        <w:fldChar w:fldCharType="begin"/>
      </w:r>
      <w:r w:rsidR="00C812EB">
        <w:instrText xml:space="preserve"> REF _Ref195087786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3.3.1.7</w:t>
      </w:r>
      <w:r w:rsidR="00C812EB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387" w:name="_Toc464120612"/>
      <w:r w:rsidRPr="00E71A48">
        <w:t>Оценка Заявок и проведение переговоров</w:t>
      </w:r>
      <w:bookmarkEnd w:id="386"/>
      <w:bookmarkEnd w:id="387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88" w:name="_Toc439323711"/>
      <w:bookmarkStart w:id="389" w:name="_Toc440357109"/>
      <w:bookmarkStart w:id="390" w:name="_Toc440359664"/>
      <w:bookmarkStart w:id="391" w:name="_Toc440632127"/>
      <w:bookmarkStart w:id="392" w:name="_Toc440875948"/>
      <w:bookmarkStart w:id="393" w:name="_Toc441130976"/>
      <w:bookmarkStart w:id="394" w:name="_Toc447269791"/>
      <w:bookmarkStart w:id="395" w:name="_Toc464120613"/>
      <w:r w:rsidRPr="00E71A48">
        <w:rPr>
          <w:szCs w:val="24"/>
        </w:rPr>
        <w:t>Общие положения</w:t>
      </w:r>
      <w:bookmarkEnd w:id="388"/>
      <w:bookmarkEnd w:id="389"/>
      <w:bookmarkEnd w:id="390"/>
      <w:bookmarkEnd w:id="391"/>
      <w:bookmarkEnd w:id="392"/>
      <w:bookmarkEnd w:id="393"/>
      <w:bookmarkEnd w:id="394"/>
      <w:bookmarkEnd w:id="395"/>
    </w:p>
    <w:p w:rsidR="00717F60" w:rsidRPr="00E71A48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C812EB">
        <w:fldChar w:fldCharType="begin"/>
      </w:r>
      <w:r w:rsidR="00C812EB">
        <w:instrText xml:space="preserve"> REF _Ref93089454 \n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3.6.2</w:t>
      </w:r>
      <w:r w:rsidR="00C812EB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C812EB">
        <w:fldChar w:fldCharType="begin"/>
      </w:r>
      <w:r w:rsidR="00C812EB">
        <w:instrText xml:space="preserve"> REF _Ref303670674 \n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3.6.3</w:t>
      </w:r>
      <w:r w:rsidR="00C812EB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C812EB">
        <w:fldChar w:fldCharType="begin"/>
      </w:r>
      <w:r w:rsidR="00C812EB">
        <w:instrText xml:space="preserve"> REF _Ref306138385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3.6.4</w:t>
      </w:r>
      <w:r w:rsidR="00C812EB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96" w:name="_Ref93089454"/>
      <w:bookmarkStart w:id="397" w:name="_Toc439323712"/>
      <w:bookmarkStart w:id="398" w:name="_Toc440357110"/>
      <w:bookmarkStart w:id="399" w:name="_Toc440359665"/>
      <w:bookmarkStart w:id="400" w:name="_Toc440632128"/>
      <w:bookmarkStart w:id="401" w:name="_Toc440875949"/>
      <w:bookmarkStart w:id="402" w:name="_Toc441130977"/>
      <w:bookmarkStart w:id="403" w:name="_Toc447269792"/>
      <w:bookmarkStart w:id="404" w:name="_Toc464120614"/>
      <w:r w:rsidRPr="00E71A48">
        <w:rPr>
          <w:szCs w:val="24"/>
        </w:rPr>
        <w:t>Отборочная стадия</w:t>
      </w:r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</w:p>
    <w:p w:rsidR="00717F60" w:rsidRPr="00E71A48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930B86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3A59B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3A59B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A75256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A75256" w:rsidRPr="00A75256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A75256">
        <w:rPr>
          <w:bCs w:val="0"/>
          <w:sz w:val="24"/>
          <w:szCs w:val="24"/>
        </w:rPr>
        <w:t>, Федерального закона от 18.07.2011 № 223-ФЗ «О закупках товаров, работ, услуг отдельными</w:t>
      </w:r>
      <w:r w:rsidRPr="00E71A48">
        <w:rPr>
          <w:bCs w:val="0"/>
          <w:sz w:val="24"/>
          <w:szCs w:val="24"/>
        </w:rPr>
        <w:t xml:space="preserve">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</w:t>
      </w:r>
      <w:r w:rsidRPr="003A59B8">
        <w:rPr>
          <w:bCs w:val="0"/>
          <w:sz w:val="24"/>
          <w:szCs w:val="24"/>
        </w:rPr>
        <w:t xml:space="preserve">отсутствие отрицательных отзывов о работе </w:t>
      </w:r>
      <w:r w:rsidR="009C744E" w:rsidRPr="003A59B8">
        <w:rPr>
          <w:bCs w:val="0"/>
          <w:sz w:val="24"/>
          <w:szCs w:val="24"/>
        </w:rPr>
        <w:t>Участник</w:t>
      </w:r>
      <w:r w:rsidRPr="003A59B8">
        <w:rPr>
          <w:bCs w:val="0"/>
          <w:sz w:val="24"/>
          <w:szCs w:val="24"/>
        </w:rPr>
        <w:t xml:space="preserve">а; </w:t>
      </w:r>
    </w:p>
    <w:p w:rsidR="00717F60" w:rsidRPr="003A59B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A59B8">
        <w:rPr>
          <w:bCs w:val="0"/>
          <w:sz w:val="24"/>
          <w:szCs w:val="24"/>
        </w:rPr>
        <w:t>с</w:t>
      </w:r>
      <w:r w:rsidR="003A59B8" w:rsidRPr="003A59B8">
        <w:rPr>
          <w:bCs w:val="0"/>
          <w:sz w:val="24"/>
          <w:szCs w:val="24"/>
        </w:rPr>
        <w:t xml:space="preserve"> 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3A59B8">
        <w:rPr>
          <w:b/>
          <w:bCs w:val="0"/>
          <w:i/>
          <w:sz w:val="24"/>
          <w:szCs w:val="24"/>
        </w:rPr>
        <w:t>.</w:t>
      </w:r>
    </w:p>
    <w:p w:rsidR="00717F60" w:rsidRPr="003A59B8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405" w:name="_Ref55304419"/>
      <w:r w:rsidRPr="003A59B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3A59B8">
        <w:rPr>
          <w:sz w:val="24"/>
          <w:szCs w:val="24"/>
        </w:rPr>
        <w:t>Участник</w:t>
      </w:r>
      <w:r w:rsidRPr="003A59B8">
        <w:rPr>
          <w:sz w:val="24"/>
          <w:szCs w:val="24"/>
        </w:rPr>
        <w:t>ов разъясн</w:t>
      </w:r>
      <w:r w:rsidR="00DA7E38" w:rsidRPr="003A59B8">
        <w:rPr>
          <w:sz w:val="24"/>
          <w:szCs w:val="24"/>
        </w:rPr>
        <w:t>ения или дополнения их Заявок</w:t>
      </w:r>
      <w:r w:rsidRPr="003A59B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3A59B8">
        <w:rPr>
          <w:sz w:val="24"/>
          <w:szCs w:val="24"/>
        </w:rPr>
        <w:t>Заявк</w:t>
      </w:r>
      <w:r w:rsidRPr="003A59B8">
        <w:rPr>
          <w:sz w:val="24"/>
          <w:szCs w:val="24"/>
        </w:rPr>
        <w:t>и</w:t>
      </w:r>
      <w:r w:rsidR="00076D8B" w:rsidRPr="003A59B8">
        <w:rPr>
          <w:sz w:val="24"/>
          <w:szCs w:val="24"/>
        </w:rPr>
        <w:t xml:space="preserve">, а </w:t>
      </w:r>
      <w:r w:rsidR="00076D8B" w:rsidRPr="003A59B8">
        <w:rPr>
          <w:sz w:val="24"/>
          <w:szCs w:val="24"/>
        </w:rPr>
        <w:lastRenderedPageBreak/>
        <w:t>также документы, перечень которых отсутствует в настоящей Документации</w:t>
      </w:r>
      <w:r w:rsidRPr="003A59B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3A59B8">
        <w:rPr>
          <w:sz w:val="24"/>
          <w:szCs w:val="24"/>
        </w:rPr>
        <w:t>Заявк</w:t>
      </w:r>
      <w:r w:rsidRPr="003A59B8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при этом данные уточнения не должны изменять предмет </w:t>
      </w:r>
      <w:r w:rsidR="00DF639D" w:rsidRPr="003A59B8">
        <w:rPr>
          <w:sz w:val="24"/>
          <w:szCs w:val="24"/>
        </w:rPr>
        <w:t>З</w:t>
      </w:r>
      <w:r w:rsidRPr="003A59B8">
        <w:rPr>
          <w:sz w:val="24"/>
          <w:szCs w:val="24"/>
        </w:rPr>
        <w:t>апроса предложений.</w:t>
      </w:r>
    </w:p>
    <w:p w:rsidR="00717F60" w:rsidRPr="003A59B8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A59B8">
        <w:rPr>
          <w:sz w:val="24"/>
          <w:szCs w:val="24"/>
        </w:rPr>
        <w:t xml:space="preserve">При проверке правильности оформления </w:t>
      </w:r>
      <w:r w:rsidR="004B5EB3" w:rsidRPr="003A59B8">
        <w:rPr>
          <w:sz w:val="24"/>
          <w:szCs w:val="24"/>
        </w:rPr>
        <w:t>Заявк</w:t>
      </w:r>
      <w:r w:rsidRPr="003A59B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3A59B8">
        <w:rPr>
          <w:sz w:val="24"/>
          <w:szCs w:val="24"/>
        </w:rPr>
        <w:t>Заявк</w:t>
      </w:r>
      <w:r w:rsidRPr="003A59B8">
        <w:rPr>
          <w:sz w:val="24"/>
          <w:szCs w:val="24"/>
        </w:rPr>
        <w:t xml:space="preserve">и. Закупочная комиссия с письменного согласия </w:t>
      </w:r>
      <w:r w:rsidR="009C744E" w:rsidRPr="003A59B8">
        <w:rPr>
          <w:sz w:val="24"/>
          <w:szCs w:val="24"/>
        </w:rPr>
        <w:t>Участник</w:t>
      </w:r>
      <w:r w:rsidRPr="003A59B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3A59B8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406" w:name="_Ref55307002"/>
      <w:r w:rsidRPr="003A59B8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DA7E38" w:rsidRPr="003A59B8">
        <w:rPr>
          <w:sz w:val="24"/>
          <w:szCs w:val="24"/>
        </w:rPr>
        <w:t>отклонит</w:t>
      </w:r>
      <w:r w:rsidRPr="003A59B8">
        <w:rPr>
          <w:sz w:val="24"/>
          <w:szCs w:val="24"/>
        </w:rPr>
        <w:t xml:space="preserve"> </w:t>
      </w:r>
      <w:r w:rsidR="004B5EB3" w:rsidRPr="003A59B8">
        <w:rPr>
          <w:sz w:val="24"/>
          <w:szCs w:val="24"/>
        </w:rPr>
        <w:t>Заявк</w:t>
      </w:r>
      <w:r w:rsidRPr="003A59B8">
        <w:rPr>
          <w:sz w:val="24"/>
          <w:szCs w:val="24"/>
        </w:rPr>
        <w:t>и, которые:</w:t>
      </w:r>
      <w:bookmarkEnd w:id="405"/>
      <w:bookmarkEnd w:id="406"/>
    </w:p>
    <w:p w:rsidR="00C138CC" w:rsidRPr="003A59B8" w:rsidRDefault="003A59B8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A59B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C138CC" w:rsidRPr="003A59B8">
        <w:rPr>
          <w:sz w:val="24"/>
          <w:szCs w:val="24"/>
        </w:rPr>
        <w:t>;</w:t>
      </w:r>
    </w:p>
    <w:p w:rsidR="00C138CC" w:rsidRPr="003A59B8" w:rsidRDefault="00C138CC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A59B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3A59B8">
        <w:rPr>
          <w:sz w:val="24"/>
          <w:szCs w:val="24"/>
        </w:rPr>
        <w:t>числе</w:t>
      </w:r>
      <w:proofErr w:type="gramEnd"/>
      <w:r w:rsidRPr="003A59B8">
        <w:rPr>
          <w:sz w:val="24"/>
          <w:szCs w:val="24"/>
        </w:rPr>
        <w:t xml:space="preserve"> если Участник (в </w:t>
      </w:r>
      <w:proofErr w:type="spellStart"/>
      <w:r w:rsidRPr="003A59B8">
        <w:rPr>
          <w:sz w:val="24"/>
          <w:szCs w:val="24"/>
        </w:rPr>
        <w:t>т.ч</w:t>
      </w:r>
      <w:proofErr w:type="spellEnd"/>
      <w:r w:rsidRPr="003A59B8">
        <w:rPr>
          <w:sz w:val="24"/>
          <w:szCs w:val="24"/>
        </w:rPr>
        <w:t xml:space="preserve">. один или несколько членов Коллективного участника) не предоставил информацию о собственниках Участника (включая конечных бенефициаров) (подраздел </w:t>
      </w:r>
      <w:r w:rsidR="00C812EB">
        <w:fldChar w:fldCharType="begin"/>
      </w:r>
      <w:r w:rsidR="00C812EB">
        <w:instrText xml:space="preserve"> REF _Ref444179578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5.11</w:t>
      </w:r>
      <w:r w:rsidR="00C812EB">
        <w:fldChar w:fldCharType="end"/>
      </w:r>
      <w:r w:rsidRPr="003A59B8">
        <w:rPr>
          <w:sz w:val="24"/>
          <w:szCs w:val="24"/>
        </w:rPr>
        <w:t xml:space="preserve">); </w:t>
      </w:r>
    </w:p>
    <w:p w:rsidR="00C138CC" w:rsidRPr="007252E9" w:rsidRDefault="00C138CC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A59B8">
        <w:rPr>
          <w:sz w:val="24"/>
          <w:szCs w:val="24"/>
        </w:rPr>
        <w:t xml:space="preserve">поданы Участниками, не </w:t>
      </w:r>
      <w:r w:rsidRPr="007252E9">
        <w:rPr>
          <w:sz w:val="24"/>
          <w:szCs w:val="24"/>
        </w:rPr>
        <w:t xml:space="preserve">представившими финансовое обеспечение исполнения обязательств Участника в соответствии с п. </w:t>
      </w:r>
      <w:r w:rsidR="00C812EB">
        <w:fldChar w:fldCharType="begin"/>
      </w:r>
      <w:r w:rsidR="00C812EB">
        <w:instrText xml:space="preserve"> REF _Ref306176386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3.3.14</w:t>
      </w:r>
      <w:r w:rsidR="00C812EB">
        <w:fldChar w:fldCharType="end"/>
      </w:r>
      <w:r w:rsidRPr="007252E9">
        <w:rPr>
          <w:sz w:val="24"/>
          <w:szCs w:val="24"/>
        </w:rPr>
        <w:t>;</w:t>
      </w:r>
    </w:p>
    <w:p w:rsidR="00C138CC" w:rsidRPr="007252E9" w:rsidRDefault="00953987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7252E9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C138CC" w:rsidRPr="007252E9">
        <w:rPr>
          <w:sz w:val="24"/>
          <w:szCs w:val="24"/>
        </w:rPr>
        <w:t>;</w:t>
      </w:r>
    </w:p>
    <w:p w:rsidR="00C138CC" w:rsidRPr="007252E9" w:rsidRDefault="00C138CC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7252E9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BC19F9" w:rsidRPr="007252E9" w:rsidRDefault="00C138CC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7252E9">
        <w:rPr>
          <w:sz w:val="24"/>
          <w:szCs w:val="24"/>
        </w:rPr>
        <w:t>содержат очевидные арифметические или грамматические ошибки, с исправлением которых не</w:t>
      </w:r>
      <w:r w:rsidR="00953987" w:rsidRPr="007252E9">
        <w:rPr>
          <w:sz w:val="24"/>
          <w:szCs w:val="24"/>
        </w:rPr>
        <w:t xml:space="preserve"> согласился Участник;</w:t>
      </w:r>
    </w:p>
    <w:p w:rsidR="00953987" w:rsidRPr="007252E9" w:rsidRDefault="00F80103" w:rsidP="00953987">
      <w:pPr>
        <w:pStyle w:val="aff7"/>
        <w:widowControl w:val="0"/>
        <w:numPr>
          <w:ilvl w:val="0"/>
          <w:numId w:val="84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/>
        </w:rPr>
      </w:pPr>
      <w:proofErr w:type="gramStart"/>
      <w:r w:rsidRPr="007252E9">
        <w:rPr>
          <w:rFonts w:ascii="Times New Roman" w:hAnsi="Times New Roman" w:cs="Times New Roman"/>
        </w:rPr>
        <w:t>поданы с нарушением порядка подачи Заявок, установленного в настоящей документации</w:t>
      </w:r>
      <w:r w:rsidR="00953987" w:rsidRPr="007252E9">
        <w:rPr>
          <w:rFonts w:ascii="Times New Roman" w:hAnsi="Times New Roman"/>
        </w:rPr>
        <w:t>.</w:t>
      </w:r>
      <w:proofErr w:type="gramEnd"/>
    </w:p>
    <w:p w:rsidR="00717F60" w:rsidRPr="00E71A48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7252E9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7252E9">
        <w:rPr>
          <w:sz w:val="24"/>
          <w:szCs w:val="24"/>
        </w:rPr>
        <w:t>Заявк</w:t>
      </w:r>
      <w:r w:rsidRPr="007252E9">
        <w:rPr>
          <w:sz w:val="24"/>
          <w:szCs w:val="24"/>
        </w:rPr>
        <w:t>е, а также</w:t>
      </w:r>
      <w:r w:rsidRPr="00E71A48">
        <w:rPr>
          <w:sz w:val="24"/>
          <w:szCs w:val="24"/>
        </w:rPr>
        <w:t xml:space="preserve"> проводить выездные проверки. При предоставлении заведомо ложных сведений или намеренном искажении информации или документов, приведенных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Заказчик имеет право удержать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финансовое обеспечение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C812EB">
        <w:fldChar w:fldCharType="begin"/>
      </w:r>
      <w:r w:rsidR="00C812EB">
        <w:instrText xml:space="preserve"> REF _Ref306176386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3.3.14</w:t>
      </w:r>
      <w:r w:rsidR="00C812EB">
        <w:fldChar w:fldCharType="end"/>
      </w:r>
      <w:r w:rsidR="007F3FB7" w:rsidRPr="00E71A48">
        <w:rPr>
          <w:sz w:val="24"/>
          <w:szCs w:val="24"/>
        </w:rPr>
        <w:t xml:space="preserve">).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7" w:name="_Ref303670674"/>
      <w:bookmarkStart w:id="408" w:name="_Toc439323713"/>
      <w:bookmarkStart w:id="409" w:name="_Toc440357111"/>
      <w:bookmarkStart w:id="410" w:name="_Toc440359666"/>
      <w:bookmarkStart w:id="411" w:name="_Toc440632129"/>
      <w:bookmarkStart w:id="412" w:name="_Toc440875950"/>
      <w:bookmarkStart w:id="413" w:name="_Toc441130978"/>
      <w:bookmarkStart w:id="414" w:name="_Toc447269793"/>
      <w:bookmarkStart w:id="415" w:name="_Toc464120615"/>
      <w:r w:rsidRPr="00E71A48">
        <w:rPr>
          <w:szCs w:val="24"/>
        </w:rPr>
        <w:t>Проведение переговоров</w:t>
      </w:r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</w:p>
    <w:p w:rsidR="00717F60" w:rsidRPr="00E71A48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16" w:name="_Ref306138385"/>
      <w:bookmarkStart w:id="417" w:name="_Toc439323714"/>
      <w:bookmarkStart w:id="418" w:name="_Toc440357112"/>
      <w:bookmarkStart w:id="419" w:name="_Toc440359667"/>
      <w:bookmarkStart w:id="420" w:name="_Toc440632130"/>
      <w:bookmarkStart w:id="421" w:name="_Toc440875951"/>
      <w:bookmarkStart w:id="422" w:name="_Toc441130979"/>
      <w:bookmarkStart w:id="423" w:name="_Toc447269794"/>
      <w:bookmarkStart w:id="424" w:name="_Toc464120616"/>
      <w:r w:rsidRPr="00E71A48">
        <w:rPr>
          <w:szCs w:val="24"/>
        </w:rPr>
        <w:t>Оценочная стадия</w:t>
      </w:r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</w:p>
    <w:p w:rsidR="007D0EA7" w:rsidRPr="00E71A48" w:rsidRDefault="007D0EA7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рамках оценочной стадии Закупочная комиссия оценивает и сопоставляет </w:t>
      </w:r>
      <w:r w:rsidRPr="00E71A48">
        <w:rPr>
          <w:sz w:val="24"/>
          <w:szCs w:val="24"/>
        </w:rPr>
        <w:lastRenderedPageBreak/>
        <w:t>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>ы изложены в Приложении №3 к настоящей</w:t>
      </w:r>
      <w:r w:rsidR="00D275BB" w:rsidRPr="00D275BB">
        <w:rPr>
          <w:sz w:val="24"/>
          <w:szCs w:val="24"/>
        </w:rPr>
        <w:t xml:space="preserve"> Документации.</w:t>
      </w:r>
      <w:r w:rsidRPr="00D275BB">
        <w:rPr>
          <w:sz w:val="24"/>
          <w:szCs w:val="24"/>
        </w:rPr>
        <w:t xml:space="preserve"> </w:t>
      </w:r>
    </w:p>
    <w:p w:rsidR="00717F60" w:rsidRPr="00E71A48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Закупочная комиссия ранжирует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</w:p>
    <w:p w:rsidR="00717F60" w:rsidRPr="00E71A48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F15392" w:rsidRPr="00E71A48" w:rsidRDefault="00F15392" w:rsidP="00E71A48">
      <w:pPr>
        <w:pStyle w:val="2"/>
        <w:spacing w:line="264" w:lineRule="auto"/>
      </w:pPr>
      <w:bookmarkStart w:id="425" w:name="_Ref303250967"/>
      <w:bookmarkStart w:id="426" w:name="_Toc305697378"/>
      <w:bookmarkStart w:id="427" w:name="_Toc464120617"/>
      <w:bookmarkStart w:id="428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425"/>
      <w:bookmarkEnd w:id="426"/>
      <w:bookmarkEnd w:id="427"/>
      <w:r w:rsidRPr="00E71A48">
        <w:t xml:space="preserve"> </w:t>
      </w:r>
    </w:p>
    <w:bookmarkEnd w:id="428"/>
    <w:p w:rsidR="00F15392" w:rsidRPr="000A4AA3" w:rsidRDefault="00F15392" w:rsidP="00BC19F9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E71A48">
        <w:rPr>
          <w:sz w:val="24"/>
          <w:szCs w:val="24"/>
          <w:lang w:eastAsia="ru-RU"/>
        </w:rPr>
        <w:t xml:space="preserve">аукционной </w:t>
      </w:r>
      <w:r w:rsidRPr="00E71A48">
        <w:rPr>
          <w:sz w:val="24"/>
          <w:szCs w:val="24"/>
          <w:lang w:eastAsia="ru-RU"/>
        </w:rPr>
        <w:t>процедуры</w:t>
      </w:r>
      <w:r w:rsidR="003417F7" w:rsidRPr="00E71A48">
        <w:rPr>
          <w:sz w:val="24"/>
          <w:szCs w:val="24"/>
          <w:lang w:eastAsia="ru-RU"/>
        </w:rPr>
        <w:t xml:space="preserve"> понижения цены -</w:t>
      </w:r>
      <w:r w:rsidRPr="00E71A48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 </w:t>
      </w:r>
      <w:r w:rsidR="00C05EF6" w:rsidRPr="000A4AA3">
        <w:rPr>
          <w:sz w:val="24"/>
          <w:szCs w:val="24"/>
          <w:lang w:eastAsia="ru-RU"/>
        </w:rPr>
        <w:t>запроса предложений</w:t>
      </w:r>
      <w:r w:rsidRPr="000A4AA3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0A4AA3">
        <w:rPr>
          <w:sz w:val="24"/>
          <w:szCs w:val="24"/>
          <w:lang w:eastAsia="ru-RU"/>
        </w:rPr>
        <w:t>Заявок</w:t>
      </w:r>
      <w:r w:rsidRPr="000A4AA3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0A4AA3">
        <w:rPr>
          <w:sz w:val="24"/>
          <w:szCs w:val="24"/>
          <w:lang w:eastAsia="ru-RU"/>
        </w:rPr>
        <w:t>Заявк</w:t>
      </w:r>
      <w:r w:rsidRPr="000A4AA3">
        <w:rPr>
          <w:sz w:val="24"/>
          <w:szCs w:val="24"/>
          <w:lang w:eastAsia="ru-RU"/>
        </w:rPr>
        <w:t>е, цены.</w:t>
      </w:r>
    </w:p>
    <w:p w:rsidR="00F15392" w:rsidRPr="000A4AA3" w:rsidRDefault="000A4AA3" w:rsidP="00852FEB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0A4AA3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0A4AA3">
        <w:rPr>
          <w:sz w:val="24"/>
          <w:szCs w:val="24"/>
          <w:lang w:eastAsia="ru-RU"/>
        </w:rPr>
        <w:t>.</w:t>
      </w:r>
    </w:p>
    <w:p w:rsidR="00F15392" w:rsidRPr="000A4AA3" w:rsidRDefault="009C744E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429" w:name="_Ref306352987"/>
      <w:r w:rsidRPr="000A4AA3">
        <w:rPr>
          <w:sz w:val="24"/>
          <w:szCs w:val="24"/>
          <w:lang w:eastAsia="ru-RU"/>
        </w:rPr>
        <w:t>Участник</w:t>
      </w:r>
      <w:r w:rsidR="00F15392" w:rsidRPr="000A4AA3">
        <w:rPr>
          <w:sz w:val="24"/>
          <w:szCs w:val="24"/>
          <w:lang w:eastAsia="ru-RU"/>
        </w:rPr>
        <w:t xml:space="preserve"> </w:t>
      </w:r>
      <w:r w:rsidR="00C05EF6" w:rsidRPr="000A4AA3">
        <w:rPr>
          <w:sz w:val="24"/>
          <w:szCs w:val="24"/>
          <w:lang w:eastAsia="ru-RU"/>
        </w:rPr>
        <w:t>запроса предложений</w:t>
      </w:r>
      <w:r w:rsidR="00F15392" w:rsidRPr="000A4AA3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0A4AA3">
        <w:rPr>
          <w:sz w:val="24"/>
          <w:szCs w:val="24"/>
          <w:lang w:eastAsia="ru-RU"/>
        </w:rPr>
        <w:t>Заявк</w:t>
      </w:r>
      <w:r w:rsidR="00BD05FA" w:rsidRPr="000A4AA3">
        <w:rPr>
          <w:sz w:val="24"/>
          <w:szCs w:val="24"/>
          <w:lang w:eastAsia="ru-RU"/>
        </w:rPr>
        <w:t>а</w:t>
      </w:r>
      <w:r w:rsidR="00F15392" w:rsidRPr="000A4AA3">
        <w:rPr>
          <w:sz w:val="24"/>
          <w:szCs w:val="24"/>
          <w:lang w:eastAsia="ru-RU"/>
        </w:rPr>
        <w:t xml:space="preserve">, </w:t>
      </w:r>
      <w:r w:rsidR="00F15392" w:rsidRPr="0089770A">
        <w:rPr>
          <w:i/>
          <w:sz w:val="24"/>
          <w:szCs w:val="24"/>
          <w:lang w:eastAsia="ru-RU"/>
        </w:rPr>
        <w:t>по которо</w:t>
      </w:r>
      <w:r w:rsidR="00BD05FA" w:rsidRPr="0089770A">
        <w:rPr>
          <w:i/>
          <w:sz w:val="24"/>
          <w:szCs w:val="24"/>
          <w:lang w:eastAsia="ru-RU"/>
        </w:rPr>
        <w:t>й</w:t>
      </w:r>
      <w:r w:rsidR="00F15392" w:rsidRPr="0089770A">
        <w:rPr>
          <w:i/>
          <w:sz w:val="24"/>
          <w:szCs w:val="24"/>
          <w:lang w:eastAsia="ru-RU"/>
        </w:rPr>
        <w:t xml:space="preserve"> он не участвовал в переторжке,</w:t>
      </w:r>
      <w:r w:rsidR="00F15392" w:rsidRPr="00852FEB">
        <w:rPr>
          <w:sz w:val="24"/>
          <w:szCs w:val="24"/>
          <w:lang w:eastAsia="ru-RU"/>
        </w:rPr>
        <w:t xml:space="preserve"> </w:t>
      </w:r>
      <w:r w:rsidR="00F15392" w:rsidRPr="000A4AA3">
        <w:rPr>
          <w:sz w:val="24"/>
          <w:szCs w:val="24"/>
          <w:lang w:eastAsia="ru-RU"/>
        </w:rPr>
        <w:t xml:space="preserve">остается </w:t>
      </w:r>
      <w:r w:rsidR="00BC23FF" w:rsidRPr="000A4AA3">
        <w:rPr>
          <w:sz w:val="24"/>
          <w:szCs w:val="24"/>
          <w:lang w:eastAsia="ru-RU"/>
        </w:rPr>
        <w:t xml:space="preserve">действующей </w:t>
      </w:r>
      <w:r w:rsidR="00F15392" w:rsidRPr="000A4AA3">
        <w:rPr>
          <w:sz w:val="24"/>
          <w:szCs w:val="24"/>
          <w:lang w:eastAsia="ru-RU"/>
        </w:rPr>
        <w:t>с ранее объявленной ценой.</w:t>
      </w:r>
      <w:bookmarkEnd w:id="429"/>
    </w:p>
    <w:p w:rsidR="00F15392" w:rsidRPr="00E71A48" w:rsidRDefault="00852FEB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852FEB">
        <w:rPr>
          <w:sz w:val="24"/>
          <w:szCs w:val="24"/>
          <w:lang w:eastAsia="ru-RU"/>
        </w:rPr>
        <w:t>Предложения Участника по повышению цены не рассматриваются, такой Участник считается не участвовавшим в процедуре переторжки, его Заявка остается действующей с ранее объявленной ценой</w:t>
      </w:r>
      <w:r w:rsidR="00F15392" w:rsidRPr="00E71A48">
        <w:rPr>
          <w:sz w:val="24"/>
          <w:szCs w:val="24"/>
          <w:lang w:eastAsia="ru-RU"/>
        </w:rPr>
        <w:t>.</w:t>
      </w:r>
    </w:p>
    <w:p w:rsidR="00F15392" w:rsidRPr="00E71A48" w:rsidRDefault="00F15392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430" w:name="_Ref306353005"/>
      <w:r w:rsidRPr="00E71A48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E71A48">
        <w:rPr>
          <w:iCs/>
          <w:sz w:val="24"/>
          <w:szCs w:val="24"/>
          <w:lang w:eastAsia="ru-RU"/>
        </w:rPr>
        <w:t xml:space="preserve">. </w:t>
      </w:r>
      <w:r w:rsidRPr="00E71A48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430"/>
    </w:p>
    <w:p w:rsidR="00F15392" w:rsidRPr="007252E9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E71A48">
        <w:rPr>
          <w:iCs/>
          <w:sz w:val="24"/>
          <w:szCs w:val="24"/>
          <w:lang w:eastAsia="ru-RU"/>
        </w:rPr>
        <w:t>.</w:t>
      </w:r>
      <w:r w:rsidRPr="00E71A48">
        <w:rPr>
          <w:iCs/>
          <w:sz w:val="24"/>
          <w:szCs w:val="24"/>
          <w:lang w:eastAsia="ru-RU"/>
        </w:rPr>
        <w:t xml:space="preserve"> </w:t>
      </w:r>
      <w:r w:rsidR="00076D8B" w:rsidRPr="00E71A48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зменение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</w:t>
      </w:r>
      <w:r w:rsidR="00076D8B" w:rsidRPr="00E71A48">
        <w:rPr>
          <w:iCs/>
          <w:sz w:val="24"/>
          <w:szCs w:val="24"/>
          <w:lang w:eastAsia="ru-RU"/>
        </w:rPr>
        <w:t xml:space="preserve">, за исключением документов, обосновывающие </w:t>
      </w:r>
      <w:r w:rsidR="00076D8B" w:rsidRPr="007252E9">
        <w:rPr>
          <w:iCs/>
          <w:sz w:val="24"/>
          <w:szCs w:val="24"/>
          <w:lang w:eastAsia="ru-RU"/>
        </w:rPr>
        <w:t>определение цены</w:t>
      </w:r>
      <w:r w:rsidRPr="007252E9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7252E9">
        <w:rPr>
          <w:sz w:val="24"/>
          <w:szCs w:val="24"/>
          <w:lang w:eastAsia="ru-RU"/>
        </w:rPr>
        <w:t xml:space="preserve"> в </w:t>
      </w:r>
      <w:r w:rsidRPr="007252E9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7252E9" w:rsidRDefault="00953987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7252E9">
        <w:rPr>
          <w:iCs/>
          <w:sz w:val="24"/>
          <w:szCs w:val="24"/>
        </w:rPr>
        <w:t>Приглашенные Участники принимают в ней участи</w:t>
      </w:r>
      <w:r w:rsidR="00F80103" w:rsidRPr="007252E9">
        <w:rPr>
          <w:iCs/>
          <w:sz w:val="24"/>
          <w:szCs w:val="24"/>
        </w:rPr>
        <w:t>е</w:t>
      </w:r>
      <w:r w:rsidRPr="007252E9">
        <w:rPr>
          <w:iCs/>
          <w:sz w:val="24"/>
          <w:szCs w:val="24"/>
        </w:rPr>
        <w:t xml:space="preserve">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="00F80103" w:rsidRPr="007252E9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076D8B" w:rsidRPr="007252E9">
        <w:rPr>
          <w:iCs/>
          <w:sz w:val="24"/>
          <w:szCs w:val="24"/>
          <w:lang w:eastAsia="ru-RU"/>
        </w:rPr>
        <w:t xml:space="preserve">. </w:t>
      </w:r>
    </w:p>
    <w:p w:rsidR="00685336" w:rsidRPr="007252E9" w:rsidRDefault="00685336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7252E9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C812EB">
        <w:fldChar w:fldCharType="begin"/>
      </w:r>
      <w:r w:rsidR="00C812EB">
        <w:instrText xml:space="preserve"> REF _Ref306352987 \r \h  \* MERGEFORMAT </w:instrText>
      </w:r>
      <w:r w:rsidR="00C812EB">
        <w:fldChar w:fldCharType="separate"/>
      </w:r>
      <w:r w:rsidR="00E647B2" w:rsidRPr="00E647B2">
        <w:rPr>
          <w:iCs/>
          <w:sz w:val="24"/>
          <w:szCs w:val="24"/>
          <w:lang w:eastAsia="ru-RU"/>
        </w:rPr>
        <w:t>3.7.3</w:t>
      </w:r>
      <w:r w:rsidR="00C812EB">
        <w:fldChar w:fldCharType="end"/>
      </w:r>
      <w:r w:rsidRPr="007252E9">
        <w:rPr>
          <w:iCs/>
          <w:sz w:val="24"/>
          <w:szCs w:val="24"/>
          <w:lang w:eastAsia="ru-RU"/>
        </w:rPr>
        <w:t xml:space="preserve"> - </w:t>
      </w:r>
      <w:r w:rsidR="00C812EB">
        <w:fldChar w:fldCharType="begin"/>
      </w:r>
      <w:r w:rsidR="00C812EB">
        <w:instrText xml:space="preserve"> REF _Ref306353005 \r \h  \* MERGEFORMAT </w:instrText>
      </w:r>
      <w:r w:rsidR="00C812EB">
        <w:fldChar w:fldCharType="separate"/>
      </w:r>
      <w:r w:rsidR="00E647B2" w:rsidRPr="00E647B2">
        <w:rPr>
          <w:iCs/>
          <w:sz w:val="24"/>
          <w:szCs w:val="24"/>
          <w:lang w:eastAsia="ru-RU"/>
        </w:rPr>
        <w:t>3.7.5</w:t>
      </w:r>
      <w:r w:rsidR="00C812EB">
        <w:fldChar w:fldCharType="end"/>
      </w:r>
      <w:r w:rsidRPr="007252E9">
        <w:rPr>
          <w:iCs/>
          <w:sz w:val="24"/>
          <w:szCs w:val="24"/>
          <w:lang w:eastAsia="ru-RU"/>
        </w:rPr>
        <w:t>.</w:t>
      </w:r>
    </w:p>
    <w:p w:rsidR="00F15392" w:rsidRPr="007252E9" w:rsidRDefault="009C744E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7252E9">
        <w:rPr>
          <w:sz w:val="24"/>
          <w:szCs w:val="24"/>
          <w:lang w:eastAsia="ru-RU"/>
        </w:rPr>
        <w:t>Участник</w:t>
      </w:r>
      <w:r w:rsidR="00F15392" w:rsidRPr="007252E9">
        <w:rPr>
          <w:sz w:val="24"/>
          <w:szCs w:val="24"/>
          <w:lang w:eastAsia="ru-RU"/>
        </w:rPr>
        <w:t xml:space="preserve"> </w:t>
      </w:r>
      <w:r w:rsidR="00C86793" w:rsidRPr="007252E9">
        <w:rPr>
          <w:sz w:val="24"/>
          <w:szCs w:val="24"/>
          <w:lang w:eastAsia="ru-RU"/>
        </w:rPr>
        <w:t>запроса предложений</w:t>
      </w:r>
      <w:r w:rsidR="00F15392" w:rsidRPr="007252E9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BC19F9" w:rsidRPr="007252E9">
        <w:rPr>
          <w:sz w:val="24"/>
          <w:szCs w:val="24"/>
          <w:lang w:eastAsia="ru-RU"/>
        </w:rPr>
        <w:t xml:space="preserve"> </w:t>
      </w:r>
      <w:r w:rsidR="00BC19F9" w:rsidRPr="007252E9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7252E9">
        <w:rPr>
          <w:sz w:val="24"/>
          <w:szCs w:val="24"/>
          <w:lang w:eastAsia="ru-RU"/>
        </w:rPr>
        <w:t xml:space="preserve">. Изменение цены в сторону снижения не </w:t>
      </w:r>
      <w:r w:rsidR="00F15392" w:rsidRPr="007252E9">
        <w:rPr>
          <w:sz w:val="24"/>
          <w:szCs w:val="24"/>
          <w:lang w:eastAsia="ru-RU"/>
        </w:rPr>
        <w:lastRenderedPageBreak/>
        <w:t xml:space="preserve">должно повлечь за собой изменение иных условий </w:t>
      </w:r>
      <w:r w:rsidR="004B5EB3" w:rsidRPr="007252E9">
        <w:rPr>
          <w:sz w:val="24"/>
          <w:szCs w:val="24"/>
          <w:lang w:eastAsia="ru-RU"/>
        </w:rPr>
        <w:t>Заявк</w:t>
      </w:r>
      <w:r w:rsidR="00F15392" w:rsidRPr="007252E9">
        <w:rPr>
          <w:sz w:val="24"/>
          <w:szCs w:val="24"/>
          <w:lang w:eastAsia="ru-RU"/>
        </w:rPr>
        <w:t>и.</w:t>
      </w:r>
    </w:p>
    <w:p w:rsidR="00953987" w:rsidRPr="007252E9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r w:rsidRPr="007252E9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</w:p>
    <w:p w:rsidR="00953987" w:rsidRPr="007252E9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7252E9">
        <w:rPr>
          <w:sz w:val="24"/>
          <w:szCs w:val="24"/>
        </w:rPr>
        <w:t>В случае наличия информации о 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BC19F9" w:rsidRDefault="00F15392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7252E9">
        <w:rPr>
          <w:sz w:val="24"/>
          <w:szCs w:val="24"/>
          <w:lang w:eastAsia="ru-RU"/>
        </w:rPr>
        <w:t xml:space="preserve">По решению </w:t>
      </w:r>
      <w:r w:rsidR="00685336" w:rsidRPr="007252E9">
        <w:rPr>
          <w:sz w:val="24"/>
          <w:szCs w:val="24"/>
          <w:lang w:eastAsia="ru-RU"/>
        </w:rPr>
        <w:t xml:space="preserve">Закупочной </w:t>
      </w:r>
      <w:r w:rsidRPr="007252E9">
        <w:rPr>
          <w:sz w:val="24"/>
          <w:szCs w:val="24"/>
          <w:lang w:eastAsia="ru-RU"/>
        </w:rPr>
        <w:t>комиссии порядок проведения переторжки может</w:t>
      </w:r>
      <w:r w:rsidRPr="00BC19F9">
        <w:rPr>
          <w:sz w:val="24"/>
          <w:szCs w:val="24"/>
          <w:lang w:eastAsia="ru-RU"/>
        </w:rPr>
        <w:t xml:space="preserve"> быть уточнен. </w:t>
      </w:r>
    </w:p>
    <w:p w:rsidR="00717F60" w:rsidRPr="00BC19F9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31" w:name="_Ref303681924"/>
      <w:bookmarkStart w:id="432" w:name="_Ref303683914"/>
      <w:bookmarkStart w:id="433" w:name="_Toc464120618"/>
      <w:r w:rsidRPr="00BC19F9">
        <w:t xml:space="preserve">Подведение итогов </w:t>
      </w:r>
      <w:r w:rsidR="00DF639D" w:rsidRPr="00BC19F9">
        <w:t>З</w:t>
      </w:r>
      <w:r w:rsidRPr="00BC19F9">
        <w:t>апроса предложений</w:t>
      </w:r>
      <w:bookmarkEnd w:id="431"/>
      <w:bookmarkEnd w:id="432"/>
      <w:bookmarkEnd w:id="433"/>
    </w:p>
    <w:p w:rsidR="00717F60" w:rsidRPr="00E71A48" w:rsidRDefault="00717F60" w:rsidP="00BC19F9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434" w:name="_Ref440290296"/>
      <w:r w:rsidRPr="00E71A48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E71A48">
        <w:rPr>
          <w:sz w:val="24"/>
          <w:szCs w:val="24"/>
          <w:lang w:eastAsia="ru-RU"/>
        </w:rPr>
        <w:t>определению</w:t>
      </w:r>
      <w:r w:rsidRPr="00E71A48">
        <w:rPr>
          <w:sz w:val="24"/>
          <w:szCs w:val="24"/>
        </w:rPr>
        <w:t xml:space="preserve"> </w:t>
      </w:r>
      <w:r w:rsidR="004D431C" w:rsidRPr="00E71A48">
        <w:rPr>
          <w:sz w:val="24"/>
          <w:szCs w:val="24"/>
        </w:rPr>
        <w:t xml:space="preserve">лучшей </w:t>
      </w:r>
      <w:r w:rsidR="004B5EB3" w:rsidRPr="00E71A48">
        <w:rPr>
          <w:sz w:val="24"/>
          <w:szCs w:val="24"/>
        </w:rPr>
        <w:t>Заявк</w:t>
      </w:r>
      <w:r w:rsidR="004D431C" w:rsidRPr="00E71A48">
        <w:rPr>
          <w:sz w:val="24"/>
          <w:szCs w:val="24"/>
        </w:rPr>
        <w:t>и запроса предложений</w:t>
      </w:r>
      <w:r w:rsidRPr="00E71A48">
        <w:rPr>
          <w:sz w:val="24"/>
          <w:szCs w:val="24"/>
        </w:rPr>
        <w:t xml:space="preserve">, либо по завершению данной процедуры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без определения </w:t>
      </w:r>
      <w:r w:rsidR="009C744E" w:rsidRPr="00E71A48">
        <w:rPr>
          <w:sz w:val="24"/>
          <w:szCs w:val="24"/>
        </w:rPr>
        <w:t>Участник</w:t>
      </w:r>
      <w:r w:rsidR="004D431C" w:rsidRPr="00E71A48">
        <w:rPr>
          <w:sz w:val="24"/>
          <w:szCs w:val="24"/>
        </w:rPr>
        <w:t xml:space="preserve">а, чья </w:t>
      </w:r>
      <w:r w:rsidR="004B5EB3" w:rsidRPr="00E71A48">
        <w:rPr>
          <w:sz w:val="24"/>
          <w:szCs w:val="24"/>
        </w:rPr>
        <w:t>Заявк</w:t>
      </w:r>
      <w:r w:rsidR="004D431C" w:rsidRPr="00E71A48">
        <w:rPr>
          <w:sz w:val="24"/>
          <w:szCs w:val="24"/>
        </w:rPr>
        <w:t xml:space="preserve">а признана лучшей,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434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E71A48">
        <w:rPr>
          <w:bCs w:val="0"/>
          <w:sz w:val="24"/>
          <w:szCs w:val="24"/>
        </w:rPr>
        <w:t>наилучшей</w:t>
      </w:r>
      <w:proofErr w:type="gramEnd"/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7252E9" w:rsidRDefault="00717F60" w:rsidP="00BC19F9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Решение Закупочной </w:t>
      </w:r>
      <w:r w:rsidRPr="007252E9">
        <w:rPr>
          <w:sz w:val="24"/>
          <w:szCs w:val="24"/>
        </w:rPr>
        <w:t>комиссии оформляется протоколом заседания Закупочной комиссии</w:t>
      </w:r>
      <w:r w:rsidR="00E60F8E" w:rsidRPr="007252E9">
        <w:rPr>
          <w:sz w:val="24"/>
          <w:szCs w:val="24"/>
        </w:rPr>
        <w:t xml:space="preserve">, который подписывается </w:t>
      </w:r>
      <w:r w:rsidR="00953987" w:rsidRPr="007252E9">
        <w:rPr>
          <w:sz w:val="24"/>
          <w:szCs w:val="24"/>
        </w:rPr>
        <w:t>членами</w:t>
      </w:r>
      <w:r w:rsidR="00E60F8E" w:rsidRPr="007252E9">
        <w:rPr>
          <w:sz w:val="24"/>
          <w:szCs w:val="24"/>
        </w:rPr>
        <w:t xml:space="preserve"> Закупочной комиссии</w:t>
      </w:r>
      <w:r w:rsidRPr="007252E9">
        <w:rPr>
          <w:sz w:val="24"/>
          <w:szCs w:val="24"/>
        </w:rPr>
        <w:t>.</w:t>
      </w:r>
    </w:p>
    <w:p w:rsidR="00717F60" w:rsidRPr="00E71A48" w:rsidRDefault="009C744E" w:rsidP="00BC19F9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717F60" w:rsidRPr="007252E9">
        <w:rPr>
          <w:bCs w:val="0"/>
          <w:sz w:val="24"/>
          <w:szCs w:val="24"/>
        </w:rPr>
        <w:t xml:space="preserve"> </w:t>
      </w:r>
      <w:r w:rsidR="0087407B" w:rsidRPr="007252E9">
        <w:rPr>
          <w:bCs w:val="0"/>
          <w:sz w:val="24"/>
          <w:szCs w:val="24"/>
        </w:rPr>
        <w:t xml:space="preserve">запроса предложений </w:t>
      </w:r>
      <w:r w:rsidR="00717F60" w:rsidRPr="007252E9">
        <w:rPr>
          <w:bCs w:val="0"/>
          <w:sz w:val="24"/>
          <w:szCs w:val="24"/>
        </w:rPr>
        <w:t>незамедлительно уведомляется</w:t>
      </w:r>
      <w:r w:rsidR="00717F60" w:rsidRPr="00E71A48">
        <w:rPr>
          <w:bCs w:val="0"/>
          <w:sz w:val="24"/>
          <w:szCs w:val="24"/>
        </w:rPr>
        <w:t xml:space="preserve"> о признании его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и лучшей</w:t>
      </w:r>
      <w:r w:rsidR="0087407B" w:rsidRPr="00E71A48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>функционалом ЭТП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BC19F9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35" w:name="_Ref303251044"/>
      <w:bookmarkStart w:id="436" w:name="_Toc464120619"/>
      <w:bookmarkStart w:id="437" w:name="_Ref191386295"/>
      <w:r w:rsidRPr="00E71A48">
        <w:t xml:space="preserve">Признание запроса предложений </w:t>
      </w:r>
      <w:proofErr w:type="gramStart"/>
      <w:r w:rsidRPr="00E71A48">
        <w:t>несостоявшимся</w:t>
      </w:r>
      <w:bookmarkEnd w:id="435"/>
      <w:bookmarkEnd w:id="436"/>
      <w:proofErr w:type="gramEnd"/>
    </w:p>
    <w:p w:rsidR="00717F60" w:rsidRPr="00E71A48" w:rsidRDefault="00717F60" w:rsidP="00BC19F9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438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438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439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439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BC19F9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440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r w:rsidRPr="00E71A48">
        <w:rPr>
          <w:bCs w:val="0"/>
          <w:sz w:val="24"/>
          <w:szCs w:val="24"/>
        </w:rPr>
        <w:t>случае</w:t>
      </w:r>
      <w:proofErr w:type="gramStart"/>
      <w:r w:rsidRPr="00E71A48">
        <w:rPr>
          <w:bCs w:val="0"/>
          <w:sz w:val="24"/>
          <w:szCs w:val="24"/>
          <w:lang w:eastAsia="ru-RU"/>
        </w:rPr>
        <w:t>,</w:t>
      </w:r>
      <w:proofErr w:type="gramEnd"/>
      <w:r w:rsidRPr="00E71A48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440"/>
    </w:p>
    <w:p w:rsidR="00F20C7B" w:rsidRPr="00E71A48" w:rsidRDefault="00F20C7B" w:rsidP="00BC19F9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BC19F9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BC19F9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lastRenderedPageBreak/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41" w:name="_Ref303683929"/>
      <w:bookmarkStart w:id="442" w:name="_Toc464120620"/>
      <w:r w:rsidRPr="00E71A48">
        <w:t>Проведение пред</w:t>
      </w:r>
      <w:r w:rsidR="006353B1" w:rsidRPr="00E71A48">
        <w:t>д</w:t>
      </w:r>
      <w:r w:rsidR="00123C70" w:rsidRPr="00E71A48">
        <w:t>оговор</w:t>
      </w:r>
      <w:r w:rsidRPr="00E71A48">
        <w:t xml:space="preserve">ных переговоров (по необходимости) и подписание </w:t>
      </w:r>
      <w:r w:rsidR="00123C70" w:rsidRPr="00E71A48">
        <w:t>Договор</w:t>
      </w:r>
      <w:r w:rsidRPr="00E71A48">
        <w:t>а</w:t>
      </w:r>
      <w:bookmarkEnd w:id="437"/>
      <w:bookmarkEnd w:id="441"/>
      <w:bookmarkEnd w:id="442"/>
    </w:p>
    <w:p w:rsidR="00717F60" w:rsidRPr="00E71A48" w:rsidRDefault="00717F6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E71A48">
        <w:rPr>
          <w:bCs w:val="0"/>
          <w:i/>
          <w:sz w:val="24"/>
          <w:szCs w:val="24"/>
        </w:rPr>
        <w:t>Извещени</w:t>
      </w:r>
      <w:r w:rsidRPr="00E71A48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лучшей,</w:t>
      </w:r>
      <w:r w:rsidRPr="00E71A48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E71A48">
        <w:rPr>
          <w:bCs w:val="0"/>
          <w:i/>
          <w:sz w:val="24"/>
          <w:szCs w:val="24"/>
        </w:rPr>
        <w:t>д</w:t>
      </w:r>
      <w:r w:rsidR="00123C70" w:rsidRPr="00E71A48">
        <w:rPr>
          <w:bCs w:val="0"/>
          <w:i/>
          <w:sz w:val="24"/>
          <w:szCs w:val="24"/>
        </w:rPr>
        <w:t>оговор</w:t>
      </w:r>
      <w:r w:rsidRPr="00E71A48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>
        <w:rPr>
          <w:bCs w:val="0"/>
          <w:i/>
          <w:sz w:val="24"/>
          <w:szCs w:val="24"/>
        </w:rPr>
        <w:t>й части</w:t>
      </w:r>
      <w:r w:rsidRPr="00E71A48">
        <w:rPr>
          <w:bCs w:val="0"/>
          <w:i/>
          <w:sz w:val="24"/>
          <w:szCs w:val="24"/>
        </w:rPr>
        <w:t xml:space="preserve">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</w:t>
      </w:r>
      <w:r w:rsidRPr="00E71A48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E71A48">
        <w:rPr>
          <w:bCs w:val="0"/>
          <w:i/>
          <w:sz w:val="24"/>
          <w:szCs w:val="24"/>
        </w:rPr>
        <w:t>Участник</w:t>
      </w:r>
      <w:r w:rsidR="0087407B" w:rsidRPr="00E71A48">
        <w:rPr>
          <w:bCs w:val="0"/>
          <w:i/>
          <w:sz w:val="24"/>
          <w:szCs w:val="24"/>
        </w:rPr>
        <w:t xml:space="preserve">у </w:t>
      </w:r>
      <w:r w:rsidRPr="00E71A48">
        <w:rPr>
          <w:bCs w:val="0"/>
          <w:i/>
          <w:sz w:val="24"/>
          <w:szCs w:val="24"/>
        </w:rPr>
        <w:t>запроса предложений</w:t>
      </w:r>
      <w:r w:rsidR="0087407B" w:rsidRPr="00E71A48">
        <w:rPr>
          <w:bCs w:val="0"/>
          <w:i/>
          <w:sz w:val="24"/>
          <w:szCs w:val="24"/>
        </w:rPr>
        <w:t xml:space="preserve">, </w:t>
      </w:r>
      <w:r w:rsidR="0087407B" w:rsidRPr="00E71A48">
        <w:rPr>
          <w:i/>
          <w:sz w:val="24"/>
          <w:szCs w:val="24"/>
        </w:rPr>
        <w:t xml:space="preserve">чья </w:t>
      </w:r>
      <w:r w:rsidR="004B5EB3" w:rsidRPr="00E71A48">
        <w:rPr>
          <w:i/>
          <w:sz w:val="24"/>
          <w:szCs w:val="24"/>
        </w:rPr>
        <w:t>Заявк</w:t>
      </w:r>
      <w:r w:rsidR="0087407B" w:rsidRPr="00E71A48">
        <w:rPr>
          <w:i/>
          <w:sz w:val="24"/>
          <w:szCs w:val="24"/>
        </w:rPr>
        <w:t>а признана лучшей,</w:t>
      </w:r>
      <w:r w:rsidRPr="00E71A48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E71A48">
        <w:rPr>
          <w:bCs w:val="0"/>
          <w:sz w:val="24"/>
          <w:szCs w:val="24"/>
        </w:rPr>
        <w:t>.</w:t>
      </w:r>
      <w:proofErr w:type="gramEnd"/>
    </w:p>
    <w:p w:rsidR="00717F60" w:rsidRPr="00E71A48" w:rsidRDefault="00AD3EBC" w:rsidP="00BC19F9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E71A48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E71A48">
        <w:rPr>
          <w:rStyle w:val="adskobk"/>
          <w:i/>
          <w:sz w:val="24"/>
          <w:szCs w:val="24"/>
        </w:rPr>
        <w:t>д</w:t>
      </w:r>
      <w:r w:rsidR="00123C70" w:rsidRPr="00E71A48">
        <w:rPr>
          <w:rStyle w:val="adskobk"/>
          <w:i/>
          <w:sz w:val="24"/>
          <w:szCs w:val="24"/>
        </w:rPr>
        <w:t>оговор</w:t>
      </w:r>
      <w:r w:rsidRPr="00E71A48">
        <w:rPr>
          <w:rStyle w:val="adskobk"/>
          <w:i/>
          <w:sz w:val="24"/>
          <w:szCs w:val="24"/>
        </w:rPr>
        <w:t>ных переговоров</w:t>
      </w:r>
      <w:r w:rsidR="00E60F8E" w:rsidRPr="00E71A48">
        <w:rPr>
          <w:rStyle w:val="adskobk"/>
          <w:i/>
          <w:sz w:val="24"/>
          <w:szCs w:val="24"/>
        </w:rPr>
        <w:t>,</w:t>
      </w:r>
      <w:r w:rsidR="00E60F8E" w:rsidRPr="00E71A48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71A48" w:rsidRDefault="00123C7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443" w:name="_Ref294695403"/>
      <w:bookmarkStart w:id="444" w:name="_Ref306320315"/>
      <w:r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 между Заказчиком и </w:t>
      </w:r>
      <w:r w:rsidR="009C744E" w:rsidRPr="00E71A48">
        <w:rPr>
          <w:bCs w:val="0"/>
          <w:sz w:val="24"/>
          <w:szCs w:val="24"/>
        </w:rPr>
        <w:t>Участник</w:t>
      </w:r>
      <w:r w:rsidR="0087407B" w:rsidRPr="00E71A48">
        <w:rPr>
          <w:bCs w:val="0"/>
          <w:sz w:val="24"/>
          <w:szCs w:val="24"/>
        </w:rPr>
        <w:t xml:space="preserve">ом, чья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 xml:space="preserve">а признана лучшей, </w:t>
      </w:r>
      <w:r w:rsidR="00717F60" w:rsidRPr="00E71A48">
        <w:rPr>
          <w:bCs w:val="0"/>
          <w:sz w:val="24"/>
          <w:szCs w:val="24"/>
        </w:rPr>
        <w:t xml:space="preserve">подписывается в </w:t>
      </w:r>
      <w:r w:rsidR="00717F60" w:rsidRPr="006F758C">
        <w:rPr>
          <w:bCs w:val="0"/>
          <w:sz w:val="24"/>
          <w:szCs w:val="24"/>
        </w:rPr>
        <w:t>течение 20 дней</w:t>
      </w:r>
      <w:r w:rsidR="006F758C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с момента определения </w:t>
      </w:r>
      <w:r w:rsidR="0087407B" w:rsidRPr="00E71A48">
        <w:rPr>
          <w:bCs w:val="0"/>
          <w:sz w:val="24"/>
          <w:szCs w:val="24"/>
        </w:rPr>
        <w:t xml:space="preserve">лучшей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>.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E71A48">
        <w:rPr>
          <w:bCs w:val="0"/>
          <w:color w:val="000000"/>
          <w:sz w:val="24"/>
          <w:szCs w:val="24"/>
        </w:rPr>
        <w:t xml:space="preserve">Для </w:t>
      </w:r>
      <w:r w:rsidR="009C744E" w:rsidRPr="00E71A48">
        <w:rPr>
          <w:bCs w:val="0"/>
          <w:color w:val="000000"/>
          <w:sz w:val="24"/>
          <w:szCs w:val="24"/>
        </w:rPr>
        <w:t>Участник</w:t>
      </w:r>
      <w:r w:rsidR="0087407B" w:rsidRPr="00E71A48">
        <w:rPr>
          <w:bCs w:val="0"/>
          <w:color w:val="000000"/>
          <w:sz w:val="24"/>
          <w:szCs w:val="24"/>
        </w:rPr>
        <w:t xml:space="preserve">а, </w:t>
      </w:r>
      <w:r w:rsidR="0087407B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а признана лучшей,</w:t>
      </w:r>
      <w:r w:rsidR="0087407B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color w:val="000000"/>
          <w:sz w:val="24"/>
          <w:szCs w:val="24"/>
        </w:rPr>
        <w:t xml:space="preserve">срок для подписания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71A48">
        <w:rPr>
          <w:bCs w:val="0"/>
          <w:color w:val="000000"/>
          <w:sz w:val="24"/>
          <w:szCs w:val="24"/>
        </w:rPr>
        <w:t>Д</w:t>
      </w:r>
      <w:r w:rsidR="00717F60" w:rsidRPr="00E71A48">
        <w:rPr>
          <w:bCs w:val="0"/>
          <w:color w:val="000000"/>
          <w:sz w:val="24"/>
          <w:szCs w:val="24"/>
        </w:rPr>
        <w:t>окументации</w:t>
      </w:r>
      <w:r w:rsidR="00DF639D" w:rsidRPr="00E71A48">
        <w:rPr>
          <w:bCs w:val="0"/>
          <w:color w:val="000000"/>
          <w:sz w:val="24"/>
          <w:szCs w:val="24"/>
        </w:rPr>
        <w:t>.</w:t>
      </w:r>
      <w:bookmarkEnd w:id="443"/>
      <w:bookmarkEnd w:id="444"/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717F60" w:rsidRPr="00E71A48" w:rsidRDefault="009C744E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445" w:name="_Ref305979053"/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запроса предложений</w:t>
      </w:r>
      <w:r w:rsidR="0087407B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 xml:space="preserve">утрачивает статус </w:t>
      </w:r>
      <w:proofErr w:type="gramStart"/>
      <w:r w:rsidR="00696966" w:rsidRPr="00E71A48">
        <w:rPr>
          <w:sz w:val="24"/>
          <w:szCs w:val="24"/>
        </w:rPr>
        <w:t>наилучшей</w:t>
      </w:r>
      <w:proofErr w:type="gramEnd"/>
      <w:r w:rsidR="00717F60" w:rsidRPr="00E71A48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71A48">
        <w:rPr>
          <w:sz w:val="24"/>
          <w:szCs w:val="24"/>
        </w:rPr>
        <w:t>Договор</w:t>
      </w:r>
      <w:r w:rsidR="00717F60" w:rsidRPr="00E71A48">
        <w:rPr>
          <w:sz w:val="24"/>
          <w:szCs w:val="24"/>
        </w:rPr>
        <w:t>а в следующих случаях:</w:t>
      </w:r>
      <w:bookmarkEnd w:id="445"/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на условиях, определяемых в п.</w:t>
      </w:r>
      <w:r w:rsidR="00C812EB">
        <w:fldChar w:fldCharType="begin"/>
      </w:r>
      <w:r w:rsidR="00C812EB">
        <w:instrText xml:space="preserve"> REF _Ref294695546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 xml:space="preserve"> 1.2.6 </w:t>
      </w:r>
      <w:r w:rsidR="00C812EB">
        <w:fldChar w:fldCharType="end"/>
      </w:r>
      <w:r w:rsidRPr="00E71A48">
        <w:rPr>
          <w:bCs w:val="0"/>
          <w:sz w:val="24"/>
          <w:szCs w:val="24"/>
        </w:rPr>
        <w:t>и/или в срок, определенный в п.</w:t>
      </w:r>
      <w:r w:rsidR="001716DB" w:rsidRPr="00E71A48">
        <w:rPr>
          <w:bCs w:val="0"/>
          <w:sz w:val="24"/>
          <w:szCs w:val="24"/>
        </w:rPr>
        <w:t xml:space="preserve"> </w:t>
      </w:r>
      <w:r w:rsidR="00C812EB">
        <w:fldChar w:fldCharType="begin"/>
      </w:r>
      <w:r w:rsidR="00C812EB">
        <w:instrText xml:space="preserve"> REF _Ref294695403 \n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3.10.3</w:t>
      </w:r>
      <w:r w:rsidR="00C812EB">
        <w:fldChar w:fldCharType="end"/>
      </w:r>
      <w:r w:rsidRPr="00E71A48">
        <w:rPr>
          <w:bCs w:val="0"/>
          <w:sz w:val="24"/>
          <w:szCs w:val="24"/>
        </w:rPr>
        <w:t>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у в течение установленного в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C812EB">
        <w:fldChar w:fldCharType="begin"/>
      </w:r>
      <w:r w:rsidR="00C812EB">
        <w:instrText xml:space="preserve"> REF _Ref305979053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3.10.4</w:t>
      </w:r>
      <w:r w:rsidR="00C812EB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 из числа остальных действующих либо предложить Заказчику рассмотреть вопрос о повторном проведении закупки.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 xml:space="preserve">». </w:t>
      </w:r>
    </w:p>
    <w:p w:rsidR="00717F60" w:rsidRPr="00E71A48" w:rsidRDefault="00717F6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446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закупаемой продукции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Pr="00414CAF">
        <w:rPr>
          <w:bCs w:val="0"/>
          <w:color w:val="000000"/>
          <w:sz w:val="24"/>
          <w:szCs w:val="24"/>
        </w:rPr>
        <w:t>поставляемой продукции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447" w:name="_Toc181693189"/>
      <w:bookmarkStart w:id="448" w:name="_Ref190680463"/>
      <w:bookmarkStart w:id="449" w:name="_Ref306140410"/>
      <w:bookmarkStart w:id="450" w:name="_Ref306142159"/>
      <w:bookmarkStart w:id="451" w:name="_Toc464120621"/>
      <w:bookmarkStart w:id="452" w:name="_Ref303102866"/>
      <w:bookmarkStart w:id="453" w:name="_Toc305835589"/>
      <w:bookmarkStart w:id="454" w:name="_Ref303683952"/>
      <w:bookmarkStart w:id="455" w:name="__RefNumPara__840_922829174"/>
      <w:bookmarkEnd w:id="446"/>
      <w:r w:rsidRPr="00414CAF">
        <w:lastRenderedPageBreak/>
        <w:t xml:space="preserve">Обеспечение исполнения обязательств </w:t>
      </w:r>
      <w:r w:rsidR="0088633C" w:rsidRPr="00414CAF">
        <w:t>Поставщика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447"/>
      <w:bookmarkEnd w:id="448"/>
      <w:bookmarkEnd w:id="449"/>
      <w:bookmarkEnd w:id="450"/>
      <w:bookmarkEnd w:id="451"/>
      <w:r w:rsidRPr="00414CAF">
        <w:t xml:space="preserve"> </w:t>
      </w:r>
      <w:bookmarkEnd w:id="452"/>
      <w:bookmarkEnd w:id="453"/>
    </w:p>
    <w:p w:rsidR="00932C0A" w:rsidRPr="00C12FA4" w:rsidRDefault="00414CAF" w:rsidP="00BC19F9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C12FA4">
        <w:rPr>
          <w:sz w:val="24"/>
          <w:szCs w:val="24"/>
        </w:rPr>
        <w:t xml:space="preserve">Дополнительного обеспечения исполнения обязательств Поставщика по Договору, помимо указанного в </w:t>
      </w:r>
      <w:r w:rsidR="005818B2">
        <w:rPr>
          <w:sz w:val="24"/>
          <w:szCs w:val="24"/>
        </w:rPr>
        <w:t>проекте Договора</w:t>
      </w:r>
      <w:r w:rsidRPr="00C12FA4">
        <w:rPr>
          <w:sz w:val="24"/>
          <w:szCs w:val="24"/>
        </w:rPr>
        <w:t xml:space="preserve"> (</w:t>
      </w:r>
      <w:r w:rsidR="005818B2">
        <w:rPr>
          <w:sz w:val="24"/>
          <w:szCs w:val="24"/>
        </w:rPr>
        <w:t xml:space="preserve">раздел </w:t>
      </w:r>
      <w:r w:rsidR="001952D8">
        <w:rPr>
          <w:sz w:val="24"/>
          <w:szCs w:val="24"/>
        </w:rPr>
        <w:fldChar w:fldCharType="begin"/>
      </w:r>
      <w:r w:rsidR="005818B2">
        <w:rPr>
          <w:sz w:val="24"/>
          <w:szCs w:val="24"/>
        </w:rPr>
        <w:instrText xml:space="preserve"> REF _Ref440272931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sz w:val="24"/>
          <w:szCs w:val="24"/>
        </w:rPr>
        <w:t>2</w:t>
      </w:r>
      <w:r w:rsidR="001952D8">
        <w:rPr>
          <w:sz w:val="24"/>
          <w:szCs w:val="24"/>
        </w:rPr>
        <w:fldChar w:fldCharType="end"/>
      </w:r>
      <w:r w:rsidRPr="00C12FA4">
        <w:rPr>
          <w:sz w:val="24"/>
          <w:szCs w:val="24"/>
        </w:rPr>
        <w:t>), не требуется.</w:t>
      </w:r>
    </w:p>
    <w:p w:rsidR="00932C0A" w:rsidRPr="00B42AE0" w:rsidRDefault="00932C0A" w:rsidP="00B42AE0">
      <w:pPr>
        <w:pStyle w:val="2"/>
        <w:tabs>
          <w:tab w:val="clear" w:pos="1700"/>
          <w:tab w:val="left" w:pos="709"/>
        </w:tabs>
        <w:spacing w:line="264" w:lineRule="auto"/>
      </w:pPr>
      <w:bookmarkStart w:id="456" w:name="_Ref303694483"/>
      <w:bookmarkStart w:id="457" w:name="_Toc305835590"/>
      <w:bookmarkStart w:id="458" w:name="_Ref306140451"/>
      <w:bookmarkStart w:id="459" w:name="_Toc464120622"/>
      <w:r w:rsidRPr="00B42AE0">
        <w:t xml:space="preserve">Уведомление о результатах </w:t>
      </w:r>
      <w:bookmarkEnd w:id="456"/>
      <w:bookmarkEnd w:id="457"/>
      <w:r w:rsidRPr="00B42AE0">
        <w:t>запроса предложений</w:t>
      </w:r>
      <w:bookmarkEnd w:id="458"/>
      <w:bookmarkEnd w:id="459"/>
    </w:p>
    <w:bookmarkEnd w:id="454"/>
    <w:p w:rsidR="00ED5C7C" w:rsidRPr="00E963D9" w:rsidRDefault="00B42AE0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3.12.1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C812EB">
        <w:fldChar w:fldCharType="begin"/>
      </w:r>
      <w:r w:rsidR="00C812EB">
        <w:instrText xml:space="preserve"> REF _Ref191386085 \r \h  \* MERGEFORMAT </w:instrText>
      </w:r>
      <w:r w:rsidR="00C812EB">
        <w:fldChar w:fldCharType="separate"/>
      </w:r>
      <w:r w:rsidR="00E647B2" w:rsidRPr="00E647B2">
        <w:rPr>
          <w:iCs/>
          <w:sz w:val="24"/>
          <w:szCs w:val="24"/>
        </w:rPr>
        <w:t>1.1.1</w:t>
      </w:r>
      <w:r w:rsidR="00C812EB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15381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BC19F9">
      <w:pPr>
        <w:pStyle w:val="a0"/>
        <w:numPr>
          <w:ilvl w:val="4"/>
          <w:numId w:val="80"/>
        </w:numPr>
        <w:tabs>
          <w:tab w:val="num" w:pos="1134"/>
        </w:tabs>
        <w:suppressAutoHyphens w:val="0"/>
        <w:spacing w:before="60" w:line="240" w:lineRule="auto"/>
        <w:ind w:left="1134" w:right="-142" w:firstLine="641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BC19F9">
      <w:pPr>
        <w:pStyle w:val="a0"/>
        <w:numPr>
          <w:ilvl w:val="4"/>
          <w:numId w:val="80"/>
        </w:numPr>
        <w:tabs>
          <w:tab w:val="num" w:pos="1134"/>
        </w:tabs>
        <w:suppressAutoHyphens w:val="0"/>
        <w:spacing w:before="60" w:line="240" w:lineRule="auto"/>
        <w:ind w:left="1134" w:right="-142" w:firstLine="641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9D58D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B42AE0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3.12.2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C12FA4" w:rsidRDefault="00C12FA4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</w:pPr>
    </w:p>
    <w:p w:rsidR="00B42AE0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</w:pPr>
    </w:p>
    <w:p w:rsidR="00B42AE0" w:rsidRPr="00ED5C7C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  <w:sectPr w:rsidR="00B42AE0" w:rsidRPr="00ED5C7C" w:rsidSect="002B0606">
          <w:headerReference w:type="even" r:id="rId33"/>
          <w:headerReference w:type="default" r:id="rId34"/>
          <w:footerReference w:type="even" r:id="rId35"/>
          <w:headerReference w:type="first" r:id="rId36"/>
          <w:footerReference w:type="first" r:id="rId37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460" w:name="_Ref440270568"/>
      <w:bookmarkStart w:id="461" w:name="_Ref440274159"/>
      <w:bookmarkStart w:id="462" w:name="_Ref440292555"/>
      <w:bookmarkStart w:id="463" w:name="_Ref440292779"/>
      <w:bookmarkStart w:id="464" w:name="_Toc464120623"/>
      <w:r>
        <w:rPr>
          <w:szCs w:val="24"/>
        </w:rPr>
        <w:lastRenderedPageBreak/>
        <w:t>Техническая часть</w:t>
      </w:r>
      <w:bookmarkEnd w:id="460"/>
      <w:bookmarkEnd w:id="461"/>
      <w:bookmarkEnd w:id="462"/>
      <w:bookmarkEnd w:id="463"/>
      <w:bookmarkEnd w:id="464"/>
      <w:r w:rsidRPr="00E71A48">
        <w:rPr>
          <w:szCs w:val="24"/>
        </w:rPr>
        <w:t xml:space="preserve"> </w:t>
      </w:r>
    </w:p>
    <w:p w:rsidR="002B5044" w:rsidRPr="002A47D1" w:rsidRDefault="002B5044" w:rsidP="002A47D1">
      <w:pPr>
        <w:pStyle w:val="2"/>
        <w:ind w:left="1701" w:hanging="1134"/>
      </w:pPr>
      <w:bookmarkStart w:id="465" w:name="_Toc176064096"/>
      <w:bookmarkStart w:id="466" w:name="_Toc176338524"/>
      <w:bookmarkStart w:id="467" w:name="_Toc180399752"/>
      <w:bookmarkStart w:id="468" w:name="_Toc191205941"/>
      <w:bookmarkStart w:id="469" w:name="_Toc194315544"/>
      <w:bookmarkStart w:id="470" w:name="_Toc423421725"/>
      <w:bookmarkStart w:id="471" w:name="_Toc464120624"/>
      <w:r w:rsidRPr="002B5044">
        <w:t>Общие требования к условиям поставки продукции</w:t>
      </w:r>
      <w:bookmarkStart w:id="472" w:name="_Toc176064097"/>
      <w:bookmarkStart w:id="473" w:name="_Toc176338525"/>
      <w:bookmarkStart w:id="474" w:name="_Toc180399753"/>
      <w:bookmarkStart w:id="475" w:name="_Toc189457101"/>
      <w:bookmarkStart w:id="476" w:name="_Toc189461737"/>
      <w:bookmarkStart w:id="477" w:name="_Toc189462011"/>
      <w:bookmarkStart w:id="478" w:name="_Toc191273610"/>
      <w:bookmarkStart w:id="479" w:name="_Toc167189319"/>
      <w:bookmarkStart w:id="480" w:name="_Toc168725254"/>
      <w:bookmarkEnd w:id="465"/>
      <w:bookmarkEnd w:id="466"/>
      <w:bookmarkEnd w:id="467"/>
      <w:bookmarkEnd w:id="468"/>
      <w:bookmarkEnd w:id="469"/>
      <w:bookmarkEnd w:id="470"/>
      <w:bookmarkEnd w:id="471"/>
    </w:p>
    <w:p w:rsidR="002B5044" w:rsidRPr="002B5044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481" w:name="_Toc439166308"/>
      <w:bookmarkStart w:id="482" w:name="_Toc439170656"/>
      <w:bookmarkStart w:id="483" w:name="_Toc439172758"/>
      <w:bookmarkStart w:id="484" w:name="_Toc439173202"/>
      <w:bookmarkStart w:id="485" w:name="_Toc439238196"/>
      <w:bookmarkStart w:id="486" w:name="_Toc439252748"/>
      <w:bookmarkStart w:id="487" w:name="_Toc439323606"/>
      <w:bookmarkStart w:id="488" w:name="_Toc439323722"/>
      <w:bookmarkStart w:id="489" w:name="_Toc440357120"/>
      <w:bookmarkStart w:id="490" w:name="_Toc440359675"/>
      <w:bookmarkStart w:id="491" w:name="_Toc440632139"/>
      <w:bookmarkStart w:id="492" w:name="_Toc440875960"/>
      <w:bookmarkStart w:id="493" w:name="_Toc441130988"/>
      <w:bookmarkStart w:id="494" w:name="_Toc447269803"/>
      <w:bookmarkStart w:id="495" w:name="_Toc464120625"/>
      <w:r w:rsidRPr="002B5044">
        <w:rPr>
          <w:b w:val="0"/>
          <w:szCs w:val="24"/>
        </w:rPr>
        <w:t>Продукция должна быть новой и ранее неиспользованной.</w:t>
      </w:r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</w:p>
    <w:p w:rsidR="002B5044" w:rsidRPr="002B5044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496" w:name="_Toc439166309"/>
      <w:bookmarkStart w:id="497" w:name="_Toc439170657"/>
      <w:bookmarkStart w:id="498" w:name="_Toc439172759"/>
      <w:bookmarkStart w:id="499" w:name="_Toc439173203"/>
      <w:bookmarkStart w:id="500" w:name="_Toc439238197"/>
      <w:bookmarkStart w:id="501" w:name="_Toc439252749"/>
      <w:bookmarkStart w:id="502" w:name="_Toc439323607"/>
      <w:bookmarkStart w:id="503" w:name="_Toc439323723"/>
      <w:bookmarkStart w:id="504" w:name="_Toc440357121"/>
      <w:bookmarkStart w:id="505" w:name="_Toc440359676"/>
      <w:bookmarkStart w:id="506" w:name="_Toc440632140"/>
      <w:bookmarkStart w:id="507" w:name="_Toc440875961"/>
      <w:bookmarkStart w:id="508" w:name="_Toc441130989"/>
      <w:bookmarkStart w:id="509" w:name="_Toc447269804"/>
      <w:bookmarkStart w:id="510" w:name="_Toc464120626"/>
      <w:r w:rsidRPr="002B5044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</w:p>
    <w:p w:rsidR="002B5044" w:rsidRPr="00C12FA4" w:rsidRDefault="002B5044" w:rsidP="0021751A">
      <w:pPr>
        <w:pStyle w:val="2"/>
        <w:ind w:left="1701" w:hanging="1134"/>
      </w:pPr>
      <w:bookmarkStart w:id="511" w:name="_Toc423421726"/>
      <w:bookmarkStart w:id="512" w:name="_Ref450646963"/>
      <w:bookmarkStart w:id="513" w:name="_Toc464120627"/>
      <w:r w:rsidRPr="00C12FA4">
        <w:t>Перечень, объемы и характеристики закупаемой продукции</w:t>
      </w:r>
      <w:bookmarkEnd w:id="472"/>
      <w:bookmarkEnd w:id="473"/>
      <w:bookmarkEnd w:id="474"/>
      <w:bookmarkEnd w:id="475"/>
      <w:bookmarkEnd w:id="476"/>
      <w:bookmarkEnd w:id="477"/>
      <w:bookmarkEnd w:id="478"/>
      <w:bookmarkEnd w:id="511"/>
      <w:bookmarkEnd w:id="512"/>
      <w:bookmarkEnd w:id="513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514" w:name="_Toc439166311"/>
      <w:bookmarkStart w:id="515" w:name="_Toc439170659"/>
      <w:bookmarkStart w:id="516" w:name="_Toc439172761"/>
      <w:bookmarkStart w:id="517" w:name="_Toc439173205"/>
      <w:bookmarkStart w:id="518" w:name="_Toc439238199"/>
      <w:bookmarkStart w:id="519" w:name="_Toc439252751"/>
      <w:bookmarkStart w:id="520" w:name="_Toc439323609"/>
      <w:bookmarkStart w:id="521" w:name="_Toc439323725"/>
      <w:bookmarkStart w:id="522" w:name="_Toc440357123"/>
      <w:bookmarkStart w:id="523" w:name="_Toc440359678"/>
      <w:bookmarkStart w:id="524" w:name="_Toc440632142"/>
      <w:bookmarkStart w:id="525" w:name="_Toc440875963"/>
      <w:bookmarkStart w:id="526" w:name="_Toc441130991"/>
      <w:bookmarkStart w:id="527" w:name="_Toc447269806"/>
      <w:bookmarkStart w:id="528" w:name="_Toc464120628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</w:t>
      </w:r>
      <w:proofErr w:type="gramStart"/>
      <w:r w:rsidR="003776BB" w:rsidRPr="003776BB">
        <w:rPr>
          <w:b w:val="0"/>
          <w:szCs w:val="24"/>
        </w:rPr>
        <w:t>е(</w:t>
      </w:r>
      <w:proofErr w:type="spellStart"/>
      <w:proofErr w:type="gramEnd"/>
      <w:r w:rsidRPr="003776BB">
        <w:rPr>
          <w:b w:val="0"/>
          <w:szCs w:val="24"/>
        </w:rPr>
        <w:t>ие</w:t>
      </w:r>
      <w:proofErr w:type="spellEnd"/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</w:t>
      </w:r>
      <w:r w:rsidR="00A154B7" w:rsidRPr="00DF3DCE">
        <w:rPr>
          <w:b w:val="0"/>
          <w:szCs w:val="24"/>
        </w:rPr>
        <w:t>Лоту №1</w:t>
      </w:r>
      <w:r w:rsidR="00A154B7">
        <w:rPr>
          <w:b w:val="0"/>
          <w:szCs w:val="24"/>
        </w:rPr>
        <w:t xml:space="preserve"> (подраздел </w:t>
      </w:r>
      <w:r w:rsidR="001952D8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1952D8">
        <w:rPr>
          <w:b w:val="0"/>
          <w:szCs w:val="24"/>
        </w:rPr>
      </w:r>
      <w:r w:rsidR="001952D8">
        <w:rPr>
          <w:b w:val="0"/>
          <w:szCs w:val="24"/>
        </w:rPr>
        <w:fldChar w:fldCharType="separate"/>
      </w:r>
      <w:r w:rsidR="00E647B2">
        <w:rPr>
          <w:b w:val="0"/>
          <w:szCs w:val="24"/>
        </w:rPr>
        <w:t>1.1.4</w:t>
      </w:r>
      <w:r w:rsidR="001952D8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о(</w:t>
      </w:r>
      <w:r w:rsidRPr="00C12FA4">
        <w:rPr>
          <w:b w:val="0"/>
          <w:szCs w:val="24"/>
        </w:rPr>
        <w:t>ы</w:t>
      </w:r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</w:p>
    <w:p w:rsidR="002B5044" w:rsidRPr="003803A7" w:rsidRDefault="002B5044" w:rsidP="0021751A">
      <w:pPr>
        <w:pStyle w:val="2"/>
        <w:ind w:left="1701" w:hanging="1134"/>
      </w:pPr>
      <w:bookmarkStart w:id="529" w:name="_Ref194832984"/>
      <w:bookmarkStart w:id="530" w:name="_Ref197686508"/>
      <w:bookmarkStart w:id="531" w:name="_Toc423421727"/>
      <w:bookmarkStart w:id="532" w:name="_Toc464120630"/>
      <w:r w:rsidRPr="003803A7">
        <w:t>Требование к поставляемой продукции</w:t>
      </w:r>
      <w:bookmarkEnd w:id="529"/>
      <w:bookmarkEnd w:id="530"/>
      <w:bookmarkEnd w:id="531"/>
      <w:bookmarkEnd w:id="532"/>
    </w:p>
    <w:p w:rsidR="002B5044" w:rsidRPr="007252E9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533" w:name="_Toc439166313"/>
      <w:bookmarkStart w:id="534" w:name="_Toc439170661"/>
      <w:bookmarkStart w:id="535" w:name="_Toc439172763"/>
      <w:bookmarkStart w:id="536" w:name="_Toc439173207"/>
      <w:bookmarkStart w:id="537" w:name="_Toc439238201"/>
      <w:bookmarkStart w:id="538" w:name="_Toc439252753"/>
      <w:bookmarkStart w:id="539" w:name="_Toc439323611"/>
      <w:bookmarkStart w:id="540" w:name="_Toc439323727"/>
      <w:bookmarkStart w:id="541" w:name="_Toc440357125"/>
      <w:bookmarkStart w:id="542" w:name="_Toc440359680"/>
      <w:bookmarkStart w:id="543" w:name="_Toc440632144"/>
      <w:bookmarkStart w:id="544" w:name="_Toc440875965"/>
      <w:bookmarkStart w:id="545" w:name="_Toc441130993"/>
      <w:bookmarkStart w:id="546" w:name="_Toc447269808"/>
      <w:bookmarkStart w:id="547" w:name="_Toc464120631"/>
      <w:bookmarkStart w:id="548" w:name="_Ref194833053"/>
      <w:bookmarkStart w:id="549" w:name="_Ref223496951"/>
      <w:bookmarkStart w:id="550" w:name="_Ref223496970"/>
      <w:r w:rsidRPr="007252E9">
        <w:rPr>
          <w:b w:val="0"/>
          <w:szCs w:val="24"/>
        </w:rPr>
        <w:t>Участник</w:t>
      </w:r>
      <w:r w:rsidR="002B5044" w:rsidRPr="007252E9">
        <w:rPr>
          <w:b w:val="0"/>
          <w:szCs w:val="24"/>
        </w:rPr>
        <w:t xml:space="preserve"> в составе свое</w:t>
      </w:r>
      <w:r w:rsidR="00841A6F" w:rsidRPr="007252E9">
        <w:rPr>
          <w:b w:val="0"/>
          <w:szCs w:val="24"/>
        </w:rPr>
        <w:t>й</w:t>
      </w:r>
      <w:r w:rsidR="002B5044" w:rsidRPr="007252E9">
        <w:rPr>
          <w:b w:val="0"/>
          <w:szCs w:val="24"/>
        </w:rPr>
        <w:t xml:space="preserve"> </w:t>
      </w:r>
      <w:r w:rsidR="00841A6F" w:rsidRPr="007252E9">
        <w:rPr>
          <w:b w:val="0"/>
          <w:szCs w:val="24"/>
        </w:rPr>
        <w:t>Заявки</w:t>
      </w:r>
      <w:r w:rsidR="002B5044" w:rsidRPr="007252E9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</w:t>
      </w:r>
      <w:r w:rsidR="00953987" w:rsidRPr="007252E9">
        <w:rPr>
          <w:b w:val="0"/>
          <w:szCs w:val="24"/>
        </w:rPr>
        <w:t>желательное требование, предоставляется Участником при наличии</w:t>
      </w:r>
      <w:r w:rsidR="002B5044" w:rsidRPr="007252E9">
        <w:rPr>
          <w:b w:val="0"/>
          <w:szCs w:val="24"/>
        </w:rPr>
        <w:t>).</w:t>
      </w:r>
      <w:bookmarkEnd w:id="533"/>
      <w:bookmarkEnd w:id="534"/>
      <w:bookmarkEnd w:id="535"/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</w:p>
    <w:p w:rsidR="002B5044" w:rsidRPr="003776BB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551" w:name="_Toc439166314"/>
      <w:bookmarkStart w:id="552" w:name="_Toc439170662"/>
      <w:bookmarkStart w:id="553" w:name="_Toc439172764"/>
      <w:bookmarkStart w:id="554" w:name="_Toc439173208"/>
      <w:bookmarkStart w:id="555" w:name="_Toc439238202"/>
      <w:bookmarkStart w:id="556" w:name="_Toc439252754"/>
      <w:bookmarkStart w:id="557" w:name="_Toc439323612"/>
      <w:bookmarkStart w:id="558" w:name="_Toc439323728"/>
      <w:bookmarkStart w:id="559" w:name="_Toc440357126"/>
      <w:bookmarkStart w:id="560" w:name="_Toc440359681"/>
      <w:bookmarkStart w:id="561" w:name="_Toc440632145"/>
      <w:bookmarkStart w:id="562" w:name="_Toc440875966"/>
      <w:bookmarkStart w:id="563" w:name="_Toc441130994"/>
      <w:bookmarkStart w:id="564" w:name="_Toc447269809"/>
      <w:bookmarkStart w:id="565" w:name="_Toc464120632"/>
      <w:r w:rsidRPr="003803A7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3776BB" w:rsidRPr="003803A7">
        <w:rPr>
          <w:b w:val="0"/>
          <w:szCs w:val="24"/>
          <w:lang w:eastAsia="ru-RU"/>
        </w:rPr>
        <w:t>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их) задания(й), изложены в Приложении №1 (Техническом(их)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>) задания(й) Закупочная комиссия отклонит Заявку Участника</w:t>
      </w:r>
      <w:r w:rsidRPr="003776BB">
        <w:rPr>
          <w:b w:val="0"/>
          <w:szCs w:val="24"/>
        </w:rPr>
        <w:t>.</w:t>
      </w:r>
      <w:bookmarkEnd w:id="551"/>
      <w:bookmarkEnd w:id="552"/>
      <w:bookmarkEnd w:id="553"/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</w:p>
    <w:p w:rsidR="002B5044" w:rsidRPr="002B5044" w:rsidRDefault="002B5044" w:rsidP="0021751A">
      <w:pPr>
        <w:pStyle w:val="2"/>
        <w:ind w:left="1701" w:hanging="1134"/>
      </w:pPr>
      <w:bookmarkStart w:id="566" w:name="_Ref247513861"/>
      <w:bookmarkStart w:id="567" w:name="_Toc423421728"/>
      <w:bookmarkStart w:id="568" w:name="_Toc464120633"/>
      <w:r w:rsidRPr="002B5044">
        <w:t xml:space="preserve">Требование к </w:t>
      </w:r>
      <w:r w:rsidR="0021751A">
        <w:t>Участник</w:t>
      </w:r>
      <w:r w:rsidRPr="002B5044">
        <w:t>у</w:t>
      </w:r>
      <w:bookmarkEnd w:id="548"/>
      <w:bookmarkEnd w:id="549"/>
      <w:bookmarkEnd w:id="550"/>
      <w:r w:rsidRPr="002B5044">
        <w:t>.</w:t>
      </w:r>
      <w:bookmarkEnd w:id="566"/>
      <w:bookmarkEnd w:id="567"/>
      <w:bookmarkEnd w:id="568"/>
    </w:p>
    <w:p w:rsidR="002B5044" w:rsidRPr="002B5044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569" w:name="_Toc439166317"/>
      <w:bookmarkStart w:id="570" w:name="_Toc439170665"/>
      <w:bookmarkStart w:id="571" w:name="_Toc439172767"/>
      <w:bookmarkStart w:id="572" w:name="_Toc439173211"/>
      <w:bookmarkStart w:id="573" w:name="_Toc439238205"/>
      <w:bookmarkStart w:id="574" w:name="_Toc439252756"/>
      <w:bookmarkStart w:id="575" w:name="_Toc439323614"/>
      <w:bookmarkStart w:id="576" w:name="_Toc439323730"/>
      <w:bookmarkStart w:id="577" w:name="_Ref440292618"/>
      <w:bookmarkStart w:id="578" w:name="_Toc440357128"/>
      <w:bookmarkStart w:id="579" w:name="_Toc440359683"/>
      <w:bookmarkStart w:id="580" w:name="_Toc440632147"/>
      <w:bookmarkStart w:id="581" w:name="_Toc440875968"/>
      <w:bookmarkStart w:id="582" w:name="_Toc441130996"/>
      <w:bookmarkStart w:id="583" w:name="_Toc447269811"/>
      <w:bookmarkStart w:id="584" w:name="_Toc464120634"/>
      <w:r w:rsidRPr="002B5044">
        <w:rPr>
          <w:b w:val="0"/>
          <w:szCs w:val="24"/>
        </w:rPr>
        <w:t xml:space="preserve">В составе </w:t>
      </w:r>
      <w:r w:rsidR="0094713A">
        <w:rPr>
          <w:b w:val="0"/>
          <w:szCs w:val="24"/>
        </w:rPr>
        <w:t>своей Заявки</w:t>
      </w:r>
      <w:r w:rsidRPr="002B5044">
        <w:rPr>
          <w:b w:val="0"/>
          <w:szCs w:val="24"/>
        </w:rPr>
        <w:t xml:space="preserve"> </w:t>
      </w:r>
      <w:r w:rsidR="0021751A">
        <w:rPr>
          <w:b w:val="0"/>
          <w:szCs w:val="24"/>
        </w:rPr>
        <w:t>Участник</w:t>
      </w:r>
      <w:r w:rsidRPr="002B5044">
        <w:rPr>
          <w:b w:val="0"/>
          <w:szCs w:val="24"/>
        </w:rPr>
        <w:t xml:space="preserve"> должен предоставить руководств</w:t>
      </w:r>
      <w:proofErr w:type="gramStart"/>
      <w:r w:rsidRPr="002B5044">
        <w:rPr>
          <w:b w:val="0"/>
          <w:szCs w:val="24"/>
        </w:rPr>
        <w:t>о(</w:t>
      </w:r>
      <w:proofErr w:type="gramEnd"/>
      <w:r w:rsidRPr="002B5044">
        <w:rPr>
          <w:b w:val="0"/>
          <w:szCs w:val="24"/>
        </w:rPr>
        <w:t xml:space="preserve">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производителем (на каждый тип предлагаемого оборудования). Данный документ должен содержать подтверждение технических характеристик, заявленных </w:t>
      </w:r>
      <w:r w:rsidR="0021751A">
        <w:rPr>
          <w:b w:val="0"/>
          <w:szCs w:val="24"/>
        </w:rPr>
        <w:t>Участник</w:t>
      </w:r>
      <w:r w:rsidR="0094713A">
        <w:rPr>
          <w:b w:val="0"/>
          <w:szCs w:val="24"/>
        </w:rPr>
        <w:t>ом оборудования в Т</w:t>
      </w:r>
      <w:r w:rsidRPr="002B5044">
        <w:rPr>
          <w:b w:val="0"/>
          <w:szCs w:val="24"/>
        </w:rPr>
        <w:t>ехническом предложении (</w:t>
      </w:r>
      <w:r w:rsidR="00D56F8C">
        <w:rPr>
          <w:b w:val="0"/>
          <w:szCs w:val="24"/>
        </w:rPr>
        <w:t>подраздел</w:t>
      </w:r>
      <w:r w:rsidR="0094713A">
        <w:rPr>
          <w:b w:val="0"/>
          <w:szCs w:val="24"/>
        </w:rPr>
        <w:t xml:space="preserve"> </w:t>
      </w:r>
      <w:r w:rsidR="001952D8">
        <w:rPr>
          <w:b w:val="0"/>
          <w:szCs w:val="24"/>
        </w:rPr>
        <w:fldChar w:fldCharType="begin"/>
      </w:r>
      <w:r w:rsidR="00D56F8C">
        <w:rPr>
          <w:b w:val="0"/>
          <w:szCs w:val="24"/>
        </w:rPr>
        <w:instrText xml:space="preserve"> REF _Ref86826666 \r \h </w:instrText>
      </w:r>
      <w:r w:rsidR="001952D8">
        <w:rPr>
          <w:b w:val="0"/>
          <w:szCs w:val="24"/>
        </w:rPr>
      </w:r>
      <w:r w:rsidR="001952D8">
        <w:rPr>
          <w:b w:val="0"/>
          <w:szCs w:val="24"/>
        </w:rPr>
        <w:fldChar w:fldCharType="separate"/>
      </w:r>
      <w:r w:rsidR="00E647B2">
        <w:rPr>
          <w:b w:val="0"/>
          <w:szCs w:val="24"/>
        </w:rPr>
        <w:t>5.3</w:t>
      </w:r>
      <w:r w:rsidR="001952D8">
        <w:rPr>
          <w:b w:val="0"/>
          <w:szCs w:val="24"/>
        </w:rPr>
        <w:fldChar w:fldCharType="end"/>
      </w:r>
      <w:r w:rsidRPr="002B5044">
        <w:rPr>
          <w:b w:val="0"/>
          <w:szCs w:val="24"/>
        </w:rPr>
        <w:t>).</w:t>
      </w:r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</w:p>
    <w:p w:rsidR="002B5044" w:rsidRPr="002B5044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585" w:name="_Toc439166318"/>
      <w:bookmarkStart w:id="586" w:name="_Toc439170666"/>
      <w:bookmarkStart w:id="587" w:name="_Toc439172768"/>
      <w:bookmarkStart w:id="588" w:name="_Toc439173212"/>
      <w:bookmarkStart w:id="589" w:name="_Toc439238206"/>
      <w:bookmarkStart w:id="590" w:name="_Toc439252757"/>
      <w:bookmarkStart w:id="591" w:name="_Toc439323615"/>
      <w:bookmarkStart w:id="592" w:name="_Toc439323731"/>
      <w:bookmarkStart w:id="593" w:name="_Toc440357129"/>
      <w:bookmarkStart w:id="594" w:name="_Toc440359684"/>
      <w:bookmarkStart w:id="595" w:name="_Toc440632148"/>
      <w:bookmarkStart w:id="596" w:name="_Toc440875969"/>
      <w:bookmarkStart w:id="597" w:name="_Toc441130997"/>
      <w:bookmarkStart w:id="598" w:name="_Toc447269812"/>
      <w:bookmarkStart w:id="599" w:name="_Toc464120635"/>
      <w:r w:rsidRPr="002B5044">
        <w:rPr>
          <w:b w:val="0"/>
          <w:szCs w:val="24"/>
        </w:rPr>
        <w:t xml:space="preserve">Непредставление </w:t>
      </w:r>
      <w:r w:rsidR="0021751A">
        <w:rPr>
          <w:b w:val="0"/>
          <w:szCs w:val="24"/>
        </w:rPr>
        <w:t>Участник</w:t>
      </w:r>
      <w:r w:rsidRPr="002B5044">
        <w:rPr>
          <w:b w:val="0"/>
          <w:szCs w:val="24"/>
        </w:rPr>
        <w:t>ом технических параметров на предлагаемую к поставке продукцию в Техническ</w:t>
      </w:r>
      <w:r w:rsidR="0094713A">
        <w:rPr>
          <w:b w:val="0"/>
          <w:szCs w:val="24"/>
        </w:rPr>
        <w:t>ом</w:t>
      </w:r>
      <w:r w:rsidRPr="002B5044">
        <w:rPr>
          <w:b w:val="0"/>
          <w:szCs w:val="24"/>
        </w:rPr>
        <w:t xml:space="preserve"> предложени</w:t>
      </w:r>
      <w:r w:rsidR="0094713A">
        <w:rPr>
          <w:b w:val="0"/>
          <w:szCs w:val="24"/>
        </w:rPr>
        <w:t>и</w:t>
      </w:r>
      <w:r w:rsidRPr="002B5044">
        <w:rPr>
          <w:b w:val="0"/>
          <w:szCs w:val="24"/>
        </w:rPr>
        <w:t xml:space="preserve"> </w:t>
      </w:r>
      <w:r w:rsidR="00D56F8C" w:rsidRPr="002B5044">
        <w:rPr>
          <w:b w:val="0"/>
          <w:szCs w:val="24"/>
        </w:rPr>
        <w:t>(</w:t>
      </w:r>
      <w:r w:rsidR="00D56F8C">
        <w:rPr>
          <w:b w:val="0"/>
          <w:szCs w:val="24"/>
        </w:rPr>
        <w:t xml:space="preserve">подраздел </w:t>
      </w:r>
      <w:r w:rsidR="001952D8">
        <w:rPr>
          <w:b w:val="0"/>
          <w:szCs w:val="24"/>
        </w:rPr>
        <w:fldChar w:fldCharType="begin"/>
      </w:r>
      <w:r w:rsidR="00D56F8C">
        <w:rPr>
          <w:b w:val="0"/>
          <w:szCs w:val="24"/>
        </w:rPr>
        <w:instrText xml:space="preserve"> REF _Ref86826666 \r \h </w:instrText>
      </w:r>
      <w:r w:rsidR="001952D8">
        <w:rPr>
          <w:b w:val="0"/>
          <w:szCs w:val="24"/>
        </w:rPr>
      </w:r>
      <w:r w:rsidR="001952D8">
        <w:rPr>
          <w:b w:val="0"/>
          <w:szCs w:val="24"/>
        </w:rPr>
        <w:fldChar w:fldCharType="separate"/>
      </w:r>
      <w:r w:rsidR="00E647B2">
        <w:rPr>
          <w:b w:val="0"/>
          <w:szCs w:val="24"/>
        </w:rPr>
        <w:t>5.3</w:t>
      </w:r>
      <w:r w:rsidR="001952D8">
        <w:rPr>
          <w:b w:val="0"/>
          <w:szCs w:val="24"/>
        </w:rPr>
        <w:fldChar w:fldCharType="end"/>
      </w:r>
      <w:r w:rsidR="00D56F8C" w:rsidRPr="002B5044">
        <w:rPr>
          <w:b w:val="0"/>
          <w:szCs w:val="24"/>
        </w:rPr>
        <w:t>)</w:t>
      </w:r>
      <w:r w:rsidRPr="002B5044">
        <w:rPr>
          <w:b w:val="0"/>
          <w:szCs w:val="24"/>
        </w:rPr>
        <w:t xml:space="preserve"> будет являться причиной для отклонения предложения </w:t>
      </w:r>
      <w:r w:rsidR="0021751A">
        <w:rPr>
          <w:b w:val="0"/>
          <w:szCs w:val="24"/>
        </w:rPr>
        <w:t>Участник</w:t>
      </w:r>
      <w:r w:rsidRPr="002B5044">
        <w:rPr>
          <w:b w:val="0"/>
          <w:szCs w:val="24"/>
        </w:rPr>
        <w:t>а.</w:t>
      </w:r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</w:p>
    <w:p w:rsidR="00464832" w:rsidRPr="007252E9" w:rsidRDefault="00464832" w:rsidP="00464832">
      <w:pPr>
        <w:pStyle w:val="2"/>
        <w:ind w:left="1701" w:hanging="1134"/>
      </w:pPr>
      <w:bookmarkStart w:id="600" w:name="_Toc248219573"/>
      <w:bookmarkStart w:id="601" w:name="_Toc256099315"/>
      <w:bookmarkStart w:id="602" w:name="_Toc423421664"/>
      <w:bookmarkStart w:id="603" w:name="_Toc464120636"/>
      <w:bookmarkEnd w:id="479"/>
      <w:bookmarkEnd w:id="480"/>
      <w:r w:rsidRPr="007252E9">
        <w:t>Иные требования</w:t>
      </w:r>
      <w:bookmarkEnd w:id="600"/>
      <w:bookmarkEnd w:id="601"/>
      <w:bookmarkEnd w:id="602"/>
      <w:bookmarkEnd w:id="603"/>
    </w:p>
    <w:p w:rsidR="0011726E" w:rsidRPr="007252E9" w:rsidRDefault="00953987" w:rsidP="0011726E">
      <w:pPr>
        <w:pStyle w:val="3"/>
        <w:ind w:left="0" w:firstLine="851"/>
        <w:jc w:val="both"/>
        <w:rPr>
          <w:b w:val="0"/>
          <w:szCs w:val="24"/>
        </w:rPr>
      </w:pPr>
      <w:bookmarkStart w:id="604" w:name="_Toc464120637"/>
      <w:bookmarkStart w:id="605" w:name="_Toc447269814"/>
      <w:r w:rsidRPr="007252E9">
        <w:rPr>
          <w:b w:val="0"/>
        </w:rPr>
        <w:t>Участник должен принять во внимание, что ссылка на тип (марку) продукции, носит описательный,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 Закупочной документации, в таком случае Участник должен в обязательном порядке предоставить подробное техническое описание предлагаемого к поставке эквивалента. Отсутствие в составе Заявки подробного технического описания эквивалентов продукции будет являться причиной отклонения Заявки Участника</w:t>
      </w:r>
      <w:r w:rsidR="0011726E" w:rsidRPr="007252E9">
        <w:rPr>
          <w:b w:val="0"/>
          <w:szCs w:val="24"/>
        </w:rPr>
        <w:t>.</w:t>
      </w:r>
      <w:bookmarkEnd w:id="604"/>
    </w:p>
    <w:p w:rsidR="002B5044" w:rsidRPr="007252E9" w:rsidRDefault="00464832" w:rsidP="00464832">
      <w:pPr>
        <w:pStyle w:val="3"/>
        <w:ind w:left="0" w:firstLine="851"/>
        <w:jc w:val="both"/>
        <w:rPr>
          <w:b w:val="0"/>
          <w:szCs w:val="24"/>
        </w:rPr>
      </w:pPr>
      <w:bookmarkStart w:id="606" w:name="_Toc464120638"/>
      <w:r w:rsidRPr="007252E9">
        <w:rPr>
          <w:b w:val="0"/>
          <w:szCs w:val="24"/>
        </w:rPr>
        <w:t>В случае</w:t>
      </w:r>
      <w:proofErr w:type="gramStart"/>
      <w:r w:rsidRPr="007252E9">
        <w:rPr>
          <w:b w:val="0"/>
          <w:szCs w:val="24"/>
        </w:rPr>
        <w:t>,</w:t>
      </w:r>
      <w:proofErr w:type="gramEnd"/>
      <w:r w:rsidRPr="007252E9">
        <w:rPr>
          <w:b w:val="0"/>
          <w:szCs w:val="24"/>
        </w:rPr>
        <w:t xml:space="preserve"> если Участником предлагается </w:t>
      </w:r>
      <w:r w:rsidR="00953987" w:rsidRPr="007252E9">
        <w:rPr>
          <w:b w:val="0"/>
          <w:szCs w:val="24"/>
        </w:rPr>
        <w:t xml:space="preserve">эквивалент </w:t>
      </w:r>
      <w:r w:rsidRPr="007252E9">
        <w:rPr>
          <w:b w:val="0"/>
          <w:szCs w:val="24"/>
        </w:rPr>
        <w:t xml:space="preserve">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</w:t>
      </w:r>
      <w:r w:rsidR="00953987" w:rsidRPr="007252E9">
        <w:rPr>
          <w:b w:val="0"/>
          <w:szCs w:val="24"/>
        </w:rPr>
        <w:t>поставляемой продукции</w:t>
      </w:r>
      <w:r w:rsidRPr="007252E9">
        <w:rPr>
          <w:b w:val="0"/>
          <w:szCs w:val="24"/>
        </w:rPr>
        <w:t>, в согласованные с Заказчиком сроки.</w:t>
      </w:r>
      <w:bookmarkEnd w:id="605"/>
      <w:bookmarkEnd w:id="606"/>
    </w:p>
    <w:p w:rsidR="00953987" w:rsidRPr="007252E9" w:rsidRDefault="00953987" w:rsidP="00953987">
      <w:pPr>
        <w:pStyle w:val="2"/>
        <w:ind w:left="1701" w:hanging="1134"/>
        <w:rPr>
          <w:b w:val="0"/>
        </w:rPr>
      </w:pPr>
      <w:bookmarkStart w:id="607" w:name="_Toc461808930"/>
      <w:bookmarkStart w:id="608" w:name="_Toc464120639"/>
      <w:r w:rsidRPr="007252E9">
        <w:t>Альтернативные предложения</w:t>
      </w:r>
      <w:bookmarkStart w:id="609" w:name="_Ref56252639"/>
      <w:bookmarkEnd w:id="607"/>
      <w:bookmarkEnd w:id="608"/>
    </w:p>
    <w:p w:rsidR="00953987" w:rsidRPr="007252E9" w:rsidRDefault="00953987" w:rsidP="00953987">
      <w:pPr>
        <w:pStyle w:val="3"/>
        <w:ind w:left="0" w:firstLine="851"/>
        <w:jc w:val="both"/>
        <w:rPr>
          <w:b w:val="0"/>
          <w:szCs w:val="24"/>
        </w:rPr>
      </w:pPr>
      <w:bookmarkStart w:id="610" w:name="_Toc461808802"/>
      <w:bookmarkStart w:id="611" w:name="_Toc461808931"/>
      <w:bookmarkStart w:id="612" w:name="_Toc464120640"/>
      <w:r w:rsidRPr="007252E9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609"/>
      <w:bookmarkEnd w:id="610"/>
      <w:bookmarkEnd w:id="611"/>
      <w:bookmarkEnd w:id="612"/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613" w:name="_Ref440270602"/>
      <w:bookmarkStart w:id="614" w:name="_Toc464120641"/>
      <w:bookmarkEnd w:id="5"/>
      <w:bookmarkEnd w:id="455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613"/>
      <w:bookmarkEnd w:id="614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615" w:name="_Ref55336310"/>
      <w:bookmarkStart w:id="616" w:name="_Toc57314672"/>
      <w:bookmarkStart w:id="617" w:name="_Toc69728986"/>
      <w:bookmarkStart w:id="618" w:name="_Toc98253919"/>
      <w:bookmarkStart w:id="619" w:name="_Toc165173847"/>
      <w:bookmarkStart w:id="620" w:name="_Toc423423667"/>
      <w:bookmarkStart w:id="621" w:name="_Toc464120642"/>
      <w:r w:rsidRPr="00F647F7">
        <w:t xml:space="preserve">Письмо о подаче оферты </w:t>
      </w:r>
      <w:bookmarkStart w:id="622" w:name="_Ref22846535"/>
      <w:r w:rsidRPr="00F647F7">
        <w:t>(</w:t>
      </w:r>
      <w:bookmarkEnd w:id="622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615"/>
      <w:bookmarkEnd w:id="616"/>
      <w:bookmarkEnd w:id="617"/>
      <w:bookmarkEnd w:id="618"/>
      <w:bookmarkEnd w:id="619"/>
      <w:bookmarkEnd w:id="620"/>
      <w:bookmarkEnd w:id="621"/>
    </w:p>
    <w:p w:rsidR="004F4D80" w:rsidRPr="00C236C0" w:rsidRDefault="004F4D80" w:rsidP="004F4D80">
      <w:pPr>
        <w:pStyle w:val="3"/>
        <w:rPr>
          <w:szCs w:val="24"/>
        </w:rPr>
      </w:pPr>
      <w:bookmarkStart w:id="623" w:name="_Toc98253920"/>
      <w:bookmarkStart w:id="624" w:name="_Toc157248174"/>
      <w:bookmarkStart w:id="625" w:name="_Toc157496543"/>
      <w:bookmarkStart w:id="626" w:name="_Toc158206082"/>
      <w:bookmarkStart w:id="627" w:name="_Toc164057767"/>
      <w:bookmarkStart w:id="628" w:name="_Toc164137117"/>
      <w:bookmarkStart w:id="629" w:name="_Toc164161277"/>
      <w:bookmarkStart w:id="630" w:name="_Toc165173848"/>
      <w:bookmarkStart w:id="631" w:name="_Toc439170673"/>
      <w:bookmarkStart w:id="632" w:name="_Toc439172775"/>
      <w:bookmarkStart w:id="633" w:name="_Toc439173219"/>
      <w:bookmarkStart w:id="634" w:name="_Toc439238213"/>
      <w:bookmarkStart w:id="635" w:name="_Toc440357133"/>
      <w:bookmarkStart w:id="636" w:name="_Toc440359688"/>
      <w:bookmarkStart w:id="637" w:name="_Toc447269817"/>
      <w:bookmarkStart w:id="638" w:name="_Toc464120643"/>
      <w:r w:rsidRPr="00C236C0">
        <w:rPr>
          <w:szCs w:val="24"/>
        </w:rPr>
        <w:t>Форма письма о подаче оферты</w:t>
      </w:r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  <w:bookmarkEnd w:id="636"/>
      <w:bookmarkEnd w:id="637"/>
      <w:bookmarkEnd w:id="63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639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выполнения поставок, Сводной таблицей стоимости </w:t>
      </w:r>
      <w:r w:rsidR="00F04258" w:rsidRPr="009A70A4">
        <w:rPr>
          <w:bCs w:val="0"/>
          <w:sz w:val="24"/>
          <w:szCs w:val="24"/>
        </w:rPr>
        <w:t>поставок</w:t>
      </w:r>
      <w:r w:rsidR="00F04258" w:rsidRPr="003E170D">
        <w:rPr>
          <w:bCs w:val="0"/>
          <w:sz w:val="24"/>
          <w:szCs w:val="24"/>
        </w:rPr>
        <w:t xml:space="preserve"> </w:t>
      </w:r>
      <w:r w:rsidR="00975C64" w:rsidRPr="00975C64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D97AE7">
              <w:rPr>
                <w:rStyle w:val="aa"/>
                <w:b w:val="0"/>
                <w:i w:val="0"/>
              </w:rPr>
              <w:t>п</w:t>
            </w:r>
            <w:proofErr w:type="gramEnd"/>
            <w:r w:rsidRPr="00D97AE7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выполнения поставок: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выполнения поставок: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выполнения поставок: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>Условия оплаты выполнения поставок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953987" w:rsidRDefault="004F4D80" w:rsidP="004F4D80">
      <w:pPr>
        <w:spacing w:after="60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Настоящая </w:t>
      </w:r>
      <w:r w:rsidR="00C236C0" w:rsidRPr="007252E9">
        <w:rPr>
          <w:sz w:val="24"/>
          <w:szCs w:val="24"/>
        </w:rPr>
        <w:t>Заявка</w:t>
      </w:r>
      <w:r w:rsidRPr="007252E9">
        <w:rPr>
          <w:sz w:val="24"/>
          <w:szCs w:val="24"/>
        </w:rPr>
        <w:t xml:space="preserve"> имеет правовой статус оферты и действует до «____»_______________</w:t>
      </w:r>
      <w:r w:rsidR="00953987" w:rsidRPr="007252E9">
        <w:rPr>
          <w:sz w:val="24"/>
          <w:szCs w:val="24"/>
        </w:rPr>
        <w:t xml:space="preserve"> 201_</w:t>
      </w:r>
      <w:r w:rsidRPr="007252E9">
        <w:rPr>
          <w:sz w:val="24"/>
          <w:szCs w:val="24"/>
        </w:rPr>
        <w:t xml:space="preserve"> года.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Данная Заявка подается с пониманием того, что: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вы оставляете за собой право:</w:t>
      </w:r>
    </w:p>
    <w:p w:rsidR="00975C64" w:rsidRPr="00414CAF" w:rsidRDefault="00975C64" w:rsidP="00BC19F9">
      <w:pPr>
        <w:widowControl w:val="0"/>
        <w:numPr>
          <w:ilvl w:val="0"/>
          <w:numId w:val="78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414CAF" w:rsidRDefault="00975C64" w:rsidP="00BC19F9">
      <w:pPr>
        <w:widowControl w:val="0"/>
        <w:numPr>
          <w:ilvl w:val="0"/>
          <w:numId w:val="78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414CAF" w:rsidRDefault="00975C64" w:rsidP="00BC19F9">
      <w:pPr>
        <w:widowControl w:val="0"/>
        <w:numPr>
          <w:ilvl w:val="0"/>
          <w:numId w:val="78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отклонить все заявки.</w:t>
      </w:r>
    </w:p>
    <w:p w:rsidR="00975C64" w:rsidRPr="007252E9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______________(</w:t>
      </w:r>
      <w:r w:rsidRPr="00414CAF">
        <w:rPr>
          <w:i/>
          <w:sz w:val="24"/>
          <w:szCs w:val="24"/>
        </w:rPr>
        <w:t xml:space="preserve">Наименование Участника, при подаче заявки коллективным участником указывается лидер и состав </w:t>
      </w:r>
      <w:r w:rsidRPr="007252E9">
        <w:rPr>
          <w:i/>
          <w:sz w:val="24"/>
          <w:szCs w:val="24"/>
        </w:rPr>
        <w:t>коллективного Участника</w:t>
      </w:r>
      <w:r w:rsidRPr="007252E9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252E9" w:rsidRDefault="00975C64" w:rsidP="00BC19F9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не изменять (не вносить изменения) </w:t>
      </w:r>
      <w:r w:rsidR="00953987" w:rsidRPr="007252E9">
        <w:rPr>
          <w:sz w:val="24"/>
          <w:szCs w:val="24"/>
        </w:rPr>
        <w:t>в</w:t>
      </w:r>
      <w:r w:rsidRPr="007252E9">
        <w:rPr>
          <w:sz w:val="24"/>
          <w:szCs w:val="24"/>
        </w:rPr>
        <w:t xml:space="preserve"> Заявку в течение срока ее действия после истечения срока окончания подачи Заявок;</w:t>
      </w:r>
    </w:p>
    <w:p w:rsidR="00975C64" w:rsidRPr="00414CAF" w:rsidRDefault="00975C64" w:rsidP="00BC19F9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предоставлять достоверные и неискаженные документы, сведения</w:t>
      </w:r>
      <w:r w:rsidRPr="00414CAF">
        <w:rPr>
          <w:sz w:val="24"/>
          <w:szCs w:val="24"/>
        </w:rPr>
        <w:t xml:space="preserve"> и/или информацию, приведенные в составе Заявки; </w:t>
      </w:r>
    </w:p>
    <w:p w:rsidR="00975C64" w:rsidRPr="00414CAF" w:rsidRDefault="00975C64" w:rsidP="00BC19F9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BC19F9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414CAF" w:rsidRDefault="00975C64" w:rsidP="00BC19F9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подаваемой Заявки Соглашение о неустойке </w:t>
      </w:r>
      <w:r w:rsidRPr="00414CAF">
        <w:rPr>
          <w:bCs w:val="0"/>
          <w:sz w:val="24"/>
          <w:szCs w:val="24"/>
        </w:rPr>
        <w:t xml:space="preserve">по форме и в соответствии с инструкциями, </w:t>
      </w:r>
      <w:r w:rsidRPr="00414CAF">
        <w:rPr>
          <w:bCs w:val="0"/>
          <w:spacing w:val="-1"/>
          <w:sz w:val="24"/>
          <w:szCs w:val="24"/>
        </w:rPr>
        <w:t>приведенными в Документации по запросу предложений,</w:t>
      </w:r>
      <w:r w:rsidRPr="00414CAF">
        <w:rPr>
          <w:sz w:val="24"/>
          <w:szCs w:val="24"/>
        </w:rPr>
        <w:t xml:space="preserve"> в установленный в документации о закупке срок</w:t>
      </w:r>
      <w:r w:rsidRPr="00414CAF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BC19F9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BC19F9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BC19F9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414CAF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BC19F9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BC19F9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640" w:name="_Toc98253921"/>
      <w:bookmarkStart w:id="641" w:name="_Toc157248175"/>
      <w:bookmarkStart w:id="642" w:name="_Toc157496544"/>
      <w:bookmarkStart w:id="643" w:name="_Toc158206083"/>
      <w:bookmarkStart w:id="644" w:name="_Toc164057768"/>
      <w:bookmarkStart w:id="645" w:name="_Toc164137118"/>
      <w:bookmarkStart w:id="646" w:name="_Toc164161278"/>
      <w:bookmarkStart w:id="647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648" w:name="_Toc439170674"/>
      <w:bookmarkStart w:id="649" w:name="_Toc439172776"/>
      <w:bookmarkStart w:id="650" w:name="_Toc439173220"/>
      <w:bookmarkStart w:id="651" w:name="_Toc439238214"/>
      <w:bookmarkStart w:id="652" w:name="_Toc439252762"/>
      <w:bookmarkStart w:id="653" w:name="_Toc439323736"/>
      <w:bookmarkStart w:id="654" w:name="_Toc440357134"/>
      <w:bookmarkStart w:id="655" w:name="_Toc440359689"/>
      <w:bookmarkStart w:id="656" w:name="_Toc440632153"/>
      <w:bookmarkStart w:id="657" w:name="_Toc440875973"/>
      <w:bookmarkStart w:id="658" w:name="_Toc441131001"/>
      <w:bookmarkStart w:id="659" w:name="_Toc447269818"/>
      <w:bookmarkStart w:id="660" w:name="_Toc464120644"/>
      <w:r w:rsidRPr="00C236C0">
        <w:rPr>
          <w:szCs w:val="24"/>
        </w:rPr>
        <w:lastRenderedPageBreak/>
        <w:t>Инструкции по заполнению</w:t>
      </w:r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ХХХ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 xml:space="preserve">четыре тысячи пятьсот шестьдесят семь руб. восемьдесят </w:t>
      </w:r>
      <w:r w:rsidR="004F4D80" w:rsidRPr="007252E9">
        <w:rPr>
          <w:sz w:val="24"/>
          <w:szCs w:val="24"/>
        </w:rPr>
        <w:t>девять коп.)».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а также</w:t>
      </w:r>
      <w:r w:rsidRPr="007252E9">
        <w:t xml:space="preserve"> </w:t>
      </w:r>
      <w:proofErr w:type="gramStart"/>
      <w:r w:rsidRPr="007252E9">
        <w:rPr>
          <w:sz w:val="24"/>
          <w:szCs w:val="24"/>
        </w:rPr>
        <w:t>шеф-монтажа</w:t>
      </w:r>
      <w:proofErr w:type="gramEnd"/>
      <w:r w:rsidRPr="007252E9">
        <w:rPr>
          <w:sz w:val="24"/>
          <w:szCs w:val="24"/>
        </w:rPr>
        <w:t xml:space="preserve">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C812EB">
        <w:fldChar w:fldCharType="begin"/>
      </w:r>
      <w:r w:rsidR="00C812EB">
        <w:instrText xml:space="preserve"> REF _Ref306008743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3.3.4</w:t>
      </w:r>
      <w:r w:rsidR="00C812EB">
        <w:fldChar w:fldCharType="end"/>
      </w:r>
      <w:r w:rsidR="004F4D80" w:rsidRPr="007252E9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1952D8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sz w:val="24"/>
          <w:szCs w:val="24"/>
        </w:rPr>
        <w:t>3.3.1.6</w:t>
      </w:r>
      <w:r w:rsidR="001952D8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1952D8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sz w:val="24"/>
          <w:szCs w:val="24"/>
        </w:rPr>
        <w:t>3.3.1.7</w:t>
      </w:r>
      <w:r w:rsidR="001952D8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661" w:name="_Ref55335821"/>
      <w:bookmarkStart w:id="662" w:name="_Ref55336345"/>
      <w:bookmarkStart w:id="663" w:name="_Toc57314674"/>
      <w:bookmarkStart w:id="664" w:name="_Toc69728988"/>
      <w:bookmarkStart w:id="665" w:name="_Toc98253922"/>
      <w:bookmarkStart w:id="666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667" w:name="_Ref440271964"/>
      <w:bookmarkStart w:id="668" w:name="_Toc440357135"/>
      <w:bookmarkStart w:id="669" w:name="_Toc440359690"/>
      <w:bookmarkStart w:id="670" w:name="_Toc464120645"/>
      <w:r>
        <w:rPr>
          <w:szCs w:val="24"/>
        </w:rPr>
        <w:lastRenderedPageBreak/>
        <w:t>Антикоррупционные обязательства (Форма 1.1).</w:t>
      </w:r>
      <w:bookmarkEnd w:id="667"/>
      <w:bookmarkEnd w:id="668"/>
      <w:bookmarkEnd w:id="669"/>
      <w:bookmarkEnd w:id="670"/>
    </w:p>
    <w:p w:rsidR="00920CB0" w:rsidRPr="004C0021" w:rsidRDefault="00920CB0" w:rsidP="00BC19F9">
      <w:pPr>
        <w:pStyle w:val="3"/>
        <w:numPr>
          <w:ilvl w:val="3"/>
          <w:numId w:val="76"/>
        </w:numPr>
        <w:rPr>
          <w:szCs w:val="24"/>
        </w:rPr>
      </w:pPr>
      <w:bookmarkStart w:id="671" w:name="_Toc439238216"/>
      <w:bookmarkStart w:id="672" w:name="_Toc439252764"/>
      <w:bookmarkStart w:id="673" w:name="_Toc439323738"/>
      <w:bookmarkStart w:id="674" w:name="_Toc440357136"/>
      <w:bookmarkStart w:id="675" w:name="_Toc440359691"/>
      <w:bookmarkStart w:id="676" w:name="_Toc440632155"/>
      <w:bookmarkStart w:id="677" w:name="_Toc440875975"/>
      <w:bookmarkStart w:id="678" w:name="_Toc441131003"/>
      <w:bookmarkStart w:id="679" w:name="_Toc447269820"/>
      <w:bookmarkStart w:id="680" w:name="_Toc464120646"/>
      <w:r w:rsidRPr="004C0021">
        <w:rPr>
          <w:szCs w:val="24"/>
        </w:rPr>
        <w:t>Форма Антикоррупционных обязательств</w:t>
      </w:r>
      <w:bookmarkEnd w:id="671"/>
      <w:bookmarkEnd w:id="672"/>
      <w:bookmarkEnd w:id="673"/>
      <w:bookmarkEnd w:id="674"/>
      <w:bookmarkEnd w:id="675"/>
      <w:bookmarkEnd w:id="676"/>
      <w:bookmarkEnd w:id="677"/>
      <w:bookmarkEnd w:id="678"/>
      <w:bookmarkEnd w:id="679"/>
      <w:bookmarkEnd w:id="680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160223" w:rsidRDefault="00920CB0" w:rsidP="00BC19F9">
      <w:pPr>
        <w:numPr>
          <w:ilvl w:val="0"/>
          <w:numId w:val="71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160223">
        <w:rPr>
          <w:rFonts w:ascii="Calibri" w:hAnsi="Calibri"/>
        </w:rPr>
        <w:t xml:space="preserve"> </w:t>
      </w:r>
      <w:r w:rsidRPr="00160223">
        <w:t>ДЗО ПАО «Россети» (протокол от 28.11.2014 №171) (далее - Антикоррупционная политика).</w:t>
      </w:r>
    </w:p>
    <w:p w:rsidR="00920CB0" w:rsidRPr="00160223" w:rsidRDefault="00920CB0" w:rsidP="00BC19F9">
      <w:pPr>
        <w:widowControl w:val="0"/>
        <w:numPr>
          <w:ilvl w:val="1"/>
          <w:numId w:val="75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363775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BC19F9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BC19F9">
      <w:pPr>
        <w:numPr>
          <w:ilvl w:val="0"/>
          <w:numId w:val="74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BC19F9">
      <w:pPr>
        <w:numPr>
          <w:ilvl w:val="0"/>
          <w:numId w:val="74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BC19F9">
      <w:pPr>
        <w:numPr>
          <w:ilvl w:val="1"/>
          <w:numId w:val="73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BC19F9">
      <w:pPr>
        <w:numPr>
          <w:ilvl w:val="1"/>
          <w:numId w:val="73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BC19F9">
      <w:pPr>
        <w:numPr>
          <w:ilvl w:val="0"/>
          <w:numId w:val="73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В случае возникновения у Участника оснований полагать, что произошли или могут произойти Запрещенные действия, указанные в п. 2 </w:t>
      </w:r>
      <w:r w:rsidRPr="00673FC7">
        <w:rPr>
          <w:color w:val="000000"/>
        </w:rPr>
        <w:t>Антикоррупционных обязательств, Участник обязуется незамедлительно уведомить об этом Заказчика в письменной</w:t>
      </w:r>
      <w:r w:rsidR="00673FC7" w:rsidRPr="00673FC7">
        <w:t xml:space="preserve"> </w:t>
      </w:r>
      <w:r w:rsidRPr="00673FC7">
        <w:rPr>
          <w:color w:val="000000"/>
        </w:rPr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</w:t>
      </w:r>
      <w:r w:rsidRPr="00160223">
        <w:rPr>
          <w:color w:val="000000"/>
        </w:rPr>
        <w:t xml:space="preserve"> Запрещенные действия.</w:t>
      </w:r>
    </w:p>
    <w:p w:rsidR="00920CB0" w:rsidRPr="00160223" w:rsidRDefault="00920CB0" w:rsidP="00BC19F9">
      <w:pPr>
        <w:numPr>
          <w:ilvl w:val="0"/>
          <w:numId w:val="73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BC19F9">
      <w:pPr>
        <w:numPr>
          <w:ilvl w:val="0"/>
          <w:numId w:val="73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53987" w:rsidRPr="007252E9" w:rsidRDefault="00953987" w:rsidP="00953987">
      <w:pPr>
        <w:spacing w:line="240" w:lineRule="auto"/>
        <w:ind w:firstLine="709"/>
        <w:rPr>
          <w:b/>
          <w:i/>
          <w:sz w:val="24"/>
          <w:szCs w:val="24"/>
        </w:rPr>
      </w:pPr>
      <w:r w:rsidRPr="007252E9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53987" w:rsidRPr="00953987" w:rsidRDefault="00953987" w:rsidP="00953987">
      <w:pPr>
        <w:spacing w:line="240" w:lineRule="auto"/>
        <w:rPr>
          <w:sz w:val="24"/>
          <w:szCs w:val="24"/>
        </w:rPr>
      </w:pPr>
      <w:r w:rsidRPr="007252E9">
        <w:rPr>
          <w:i/>
          <w:sz w:val="24"/>
          <w:szCs w:val="24"/>
        </w:rPr>
        <w:t xml:space="preserve">В ПАО «МРСК Центра действует система </w:t>
      </w:r>
      <w:r w:rsidRPr="007252E9">
        <w:rPr>
          <w:i/>
          <w:iCs/>
          <w:sz w:val="24"/>
          <w:szCs w:val="24"/>
        </w:rPr>
        <w:t>предупреждения и профилактики коррупции.</w:t>
      </w:r>
      <w:r w:rsidRPr="007252E9">
        <w:rPr>
          <w:i/>
          <w:sz w:val="24"/>
          <w:szCs w:val="24"/>
        </w:rPr>
        <w:t xml:space="preserve"> </w:t>
      </w:r>
      <w:proofErr w:type="gramStart"/>
      <w:r w:rsidRPr="007252E9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38" w:history="1">
        <w:r w:rsidRPr="007252E9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7252E9">
        <w:rPr>
          <w:i/>
          <w:sz w:val="24"/>
          <w:szCs w:val="24"/>
        </w:rPr>
        <w:t xml:space="preserve"> на корпоративном веб-сайте</w:t>
      </w:r>
      <w:r w:rsidRPr="007252E9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7252E9">
        <w:rPr>
          <w:i/>
          <w:sz w:val="24"/>
          <w:szCs w:val="24"/>
        </w:rPr>
        <w:t> </w:t>
      </w:r>
      <w:hyperlink r:id="rId39" w:tgtFrame="_blank" w:history="1">
        <w:r w:rsidRPr="007252E9">
          <w:rPr>
            <w:i/>
            <w:sz w:val="24"/>
            <w:szCs w:val="24"/>
          </w:rPr>
          <w:t>doverie@mrsk-1.ru</w:t>
        </w:r>
      </w:hyperlink>
      <w:r w:rsidRPr="007252E9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0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681" w:name="_Toc423423668"/>
      <w:bookmarkStart w:id="682" w:name="_Ref440271072"/>
      <w:bookmarkStart w:id="683" w:name="_Ref440273986"/>
      <w:bookmarkStart w:id="684" w:name="_Ref440274337"/>
      <w:bookmarkStart w:id="685" w:name="_Ref440274913"/>
      <w:bookmarkStart w:id="686" w:name="_Ref440284918"/>
      <w:bookmarkStart w:id="687" w:name="_Toc464120647"/>
      <w:r>
        <w:lastRenderedPageBreak/>
        <w:t>Сводная таблица стоимости</w:t>
      </w:r>
      <w:r w:rsidR="004F4D80" w:rsidRPr="00F647F7">
        <w:t xml:space="preserve"> </w:t>
      </w:r>
      <w:r w:rsidR="00F04258" w:rsidRPr="009A70A4">
        <w:rPr>
          <w:bCs w:val="0"/>
        </w:rPr>
        <w:t>поставок</w:t>
      </w:r>
      <w:r w:rsidR="00F04258" w:rsidRPr="003E170D">
        <w:rPr>
          <w:bCs w:val="0"/>
        </w:rPr>
        <w:t xml:space="preserve"> </w:t>
      </w:r>
      <w:r w:rsidR="004F4D80" w:rsidRPr="00F647F7">
        <w:t xml:space="preserve">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661"/>
      <w:bookmarkEnd w:id="662"/>
      <w:bookmarkEnd w:id="663"/>
      <w:bookmarkEnd w:id="664"/>
      <w:bookmarkEnd w:id="665"/>
      <w:bookmarkEnd w:id="666"/>
      <w:bookmarkEnd w:id="681"/>
      <w:bookmarkEnd w:id="682"/>
      <w:bookmarkEnd w:id="683"/>
      <w:bookmarkEnd w:id="684"/>
      <w:bookmarkEnd w:id="685"/>
      <w:bookmarkEnd w:id="686"/>
      <w:bookmarkEnd w:id="687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688" w:name="_Toc98253923"/>
      <w:bookmarkStart w:id="689" w:name="_Toc157248177"/>
      <w:bookmarkStart w:id="690" w:name="_Toc157496546"/>
      <w:bookmarkStart w:id="691" w:name="_Toc158206085"/>
      <w:bookmarkStart w:id="692" w:name="_Toc164057770"/>
      <w:bookmarkStart w:id="693" w:name="_Toc164137120"/>
      <w:bookmarkStart w:id="694" w:name="_Toc164161280"/>
      <w:bookmarkStart w:id="695" w:name="_Toc165173851"/>
      <w:bookmarkStart w:id="696" w:name="_Ref264038986"/>
      <w:bookmarkStart w:id="697" w:name="_Ref264359294"/>
      <w:bookmarkStart w:id="698" w:name="_Toc439170676"/>
      <w:bookmarkStart w:id="699" w:name="_Toc439172778"/>
      <w:bookmarkStart w:id="700" w:name="_Toc439173222"/>
      <w:bookmarkStart w:id="701" w:name="_Toc439238218"/>
      <w:bookmarkStart w:id="702" w:name="_Toc439252766"/>
      <w:bookmarkStart w:id="703" w:name="_Toc439323740"/>
      <w:bookmarkStart w:id="704" w:name="_Toc440357138"/>
      <w:bookmarkStart w:id="705" w:name="_Toc440359693"/>
      <w:bookmarkStart w:id="706" w:name="_Toc440632157"/>
      <w:bookmarkStart w:id="707" w:name="_Toc440875977"/>
      <w:bookmarkStart w:id="708" w:name="_Toc441131005"/>
      <w:bookmarkStart w:id="709" w:name="_Toc447269822"/>
      <w:bookmarkStart w:id="710" w:name="_Toc464120648"/>
      <w:r w:rsidRPr="00C236C0">
        <w:rPr>
          <w:szCs w:val="24"/>
        </w:rPr>
        <w:t xml:space="preserve">Форма </w:t>
      </w:r>
      <w:bookmarkEnd w:id="688"/>
      <w:bookmarkEnd w:id="689"/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r w:rsidR="00492C8B">
        <w:rPr>
          <w:szCs w:val="24"/>
        </w:rPr>
        <w:t>Сводной таблицы стоимости</w:t>
      </w:r>
      <w:bookmarkEnd w:id="702"/>
      <w:bookmarkEnd w:id="703"/>
      <w:bookmarkEnd w:id="704"/>
      <w:bookmarkEnd w:id="705"/>
      <w:bookmarkEnd w:id="706"/>
      <w:bookmarkEnd w:id="707"/>
      <w:r w:rsidR="00F04258" w:rsidRPr="00F04258">
        <w:rPr>
          <w:bCs w:val="0"/>
          <w:szCs w:val="24"/>
        </w:rPr>
        <w:t xml:space="preserve"> </w:t>
      </w:r>
      <w:r w:rsidR="00F04258" w:rsidRPr="009A70A4">
        <w:rPr>
          <w:bCs w:val="0"/>
          <w:szCs w:val="24"/>
        </w:rPr>
        <w:t>поставок</w:t>
      </w:r>
      <w:bookmarkEnd w:id="708"/>
      <w:bookmarkEnd w:id="709"/>
      <w:bookmarkEnd w:id="71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F04258" w:rsidRPr="00F04258">
        <w:rPr>
          <w:bCs w:val="0"/>
          <w:sz w:val="24"/>
          <w:szCs w:val="24"/>
        </w:rPr>
        <w:t xml:space="preserve"> </w:t>
      </w:r>
      <w:r w:rsidR="00F04258" w:rsidRPr="00F04258">
        <w:rPr>
          <w:b/>
          <w:sz w:val="24"/>
          <w:szCs w:val="24"/>
        </w:rPr>
        <w:t>поставок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Расчет стоимости поставляемой продукции</w:t>
      </w:r>
    </w:p>
    <w:tbl>
      <w:tblPr>
        <w:tblW w:w="14014" w:type="dxa"/>
        <w:tblInd w:w="93" w:type="dxa"/>
        <w:tblLook w:val="04A0" w:firstRow="1" w:lastRow="0" w:firstColumn="1" w:lastColumn="0" w:noHBand="0" w:noVBand="1"/>
      </w:tblPr>
      <w:tblGrid>
        <w:gridCol w:w="618"/>
        <w:gridCol w:w="1768"/>
        <w:gridCol w:w="2705"/>
        <w:gridCol w:w="1435"/>
        <w:gridCol w:w="1480"/>
        <w:gridCol w:w="515"/>
        <w:gridCol w:w="1179"/>
        <w:gridCol w:w="1133"/>
        <w:gridCol w:w="943"/>
        <w:gridCol w:w="1105"/>
        <w:gridCol w:w="1133"/>
      </w:tblGrid>
      <w:tr w:rsidR="004F4D80" w:rsidRPr="00B50B01" w:rsidTr="004F4D80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 xml:space="preserve">№ </w:t>
            </w:r>
            <w:proofErr w:type="gramStart"/>
            <w:r w:rsidRPr="00B50B01">
              <w:rPr>
                <w:b/>
                <w:bCs w:val="0"/>
                <w:color w:val="000000"/>
                <w:sz w:val="18"/>
                <w:szCs w:val="18"/>
              </w:rPr>
              <w:t>п</w:t>
            </w:r>
            <w:proofErr w:type="gramEnd"/>
            <w:r w:rsidRPr="00B50B01">
              <w:rPr>
                <w:b/>
                <w:bCs w:val="0"/>
                <w:color w:val="000000"/>
                <w:sz w:val="18"/>
                <w:szCs w:val="18"/>
              </w:rPr>
              <w:t>/п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Наименование продукции, Тип, марка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7252E9" w:rsidRDefault="00953987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7252E9">
              <w:rPr>
                <w:b/>
                <w:bCs w:val="0"/>
                <w:color w:val="000000"/>
                <w:szCs w:val="24"/>
              </w:rPr>
              <w:t>ЭКВИВАЛЕНТ</w:t>
            </w:r>
            <w:r w:rsidR="004F4D80" w:rsidRPr="007252E9">
              <w:rPr>
                <w:b/>
                <w:bCs w:val="0"/>
                <w:color w:val="000000"/>
                <w:sz w:val="18"/>
                <w:szCs w:val="18"/>
              </w:rPr>
              <w:br/>
              <w:t xml:space="preserve">(заполняется </w:t>
            </w:r>
            <w:proofErr w:type="gramStart"/>
            <w:r w:rsidR="00C236C0" w:rsidRPr="007252E9">
              <w:rPr>
                <w:b/>
                <w:bCs w:val="0"/>
                <w:color w:val="000000"/>
                <w:sz w:val="18"/>
                <w:szCs w:val="18"/>
              </w:rPr>
              <w:t>Участник</w:t>
            </w:r>
            <w:r w:rsidR="004F4D80" w:rsidRPr="007252E9">
              <w:rPr>
                <w:b/>
                <w:bCs w:val="0"/>
                <w:color w:val="000000"/>
                <w:sz w:val="18"/>
                <w:szCs w:val="18"/>
              </w:rPr>
              <w:t>ом</w:t>
            </w:r>
            <w:proofErr w:type="gramEnd"/>
            <w:r w:rsidR="004F4D80" w:rsidRPr="007252E9">
              <w:rPr>
                <w:b/>
                <w:bCs w:val="0"/>
                <w:color w:val="000000"/>
                <w:sz w:val="18"/>
                <w:szCs w:val="18"/>
              </w:rPr>
      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7252E9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7252E9">
              <w:rPr>
                <w:b/>
                <w:bCs w:val="0"/>
                <w:color w:val="000000"/>
                <w:sz w:val="18"/>
                <w:szCs w:val="18"/>
              </w:rPr>
              <w:t>Наименование производителя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Страна происхождения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ЕИ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Количество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Цена единицы без НДС, руб.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</w:p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</w:p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Цена единицы с НДС, руб</w:t>
            </w:r>
            <w:r>
              <w:rPr>
                <w:b/>
                <w:bCs w:val="0"/>
                <w:color w:val="000000"/>
                <w:sz w:val="18"/>
                <w:szCs w:val="18"/>
              </w:rPr>
              <w:t>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Стоимость без НДС, руб.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Стоимость с НДС, руб.</w:t>
            </w:r>
          </w:p>
        </w:tc>
      </w:tr>
      <w:tr w:rsidR="004F4D80" w:rsidRPr="00B50B01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BC19F9">
            <w:pPr>
              <w:numPr>
                <w:ilvl w:val="0"/>
                <w:numId w:val="68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sz w:val="18"/>
                <w:szCs w:val="18"/>
              </w:rPr>
              <w:t> </w:t>
            </w:r>
            <w:r w:rsidRPr="00027E2F">
              <w:rPr>
                <w:b/>
                <w:bCs w:val="0"/>
                <w:sz w:val="18"/>
                <w:szCs w:val="18"/>
              </w:rPr>
              <w:t xml:space="preserve">Филиал </w:t>
            </w:r>
            <w:r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027E2F">
              <w:rPr>
                <w:b/>
                <w:sz w:val="18"/>
                <w:szCs w:val="18"/>
              </w:rPr>
              <w:t xml:space="preserve"> «</w:t>
            </w:r>
            <w:r w:rsidRPr="00027E2F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027E2F">
              <w:rPr>
                <w:b/>
                <w:sz w:val="18"/>
                <w:szCs w:val="18"/>
              </w:rPr>
              <w:t>энерго</w:t>
            </w:r>
            <w:proofErr w:type="spellEnd"/>
            <w:r w:rsidRPr="00027E2F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1.1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1.2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1.3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sz w:val="18"/>
                <w:szCs w:val="18"/>
              </w:rPr>
              <w:t xml:space="preserve">Итого по филиалу </w:t>
            </w:r>
            <w:r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027E2F">
              <w:rPr>
                <w:b/>
                <w:sz w:val="18"/>
                <w:szCs w:val="18"/>
              </w:rPr>
              <w:t xml:space="preserve"> «</w:t>
            </w:r>
            <w:r w:rsidRPr="00027E2F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027E2F">
              <w:rPr>
                <w:b/>
                <w:sz w:val="18"/>
                <w:szCs w:val="18"/>
              </w:rPr>
              <w:t>энерго</w:t>
            </w:r>
            <w:proofErr w:type="spellEnd"/>
            <w:r w:rsidRPr="00027E2F">
              <w:rPr>
                <w:b/>
                <w:sz w:val="18"/>
                <w:szCs w:val="18"/>
              </w:rPr>
              <w:t xml:space="preserve">» </w:t>
            </w:r>
            <w:r w:rsidRPr="00027E2F">
              <w:rPr>
                <w:b/>
                <w:bCs w:val="0"/>
                <w:color w:val="00000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  <w:tr w:rsidR="004F4D80" w:rsidRPr="00B50B01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BC19F9">
            <w:pPr>
              <w:numPr>
                <w:ilvl w:val="0"/>
                <w:numId w:val="68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6062A7">
              <w:rPr>
                <w:b/>
                <w:sz w:val="18"/>
                <w:szCs w:val="18"/>
              </w:rPr>
              <w:t xml:space="preserve">Филиал </w:t>
            </w:r>
            <w:r>
              <w:rPr>
                <w:b/>
                <w:sz w:val="18"/>
                <w:szCs w:val="18"/>
              </w:rPr>
              <w:t>ПАО «МРСК Центра»</w:t>
            </w:r>
            <w:r w:rsidRPr="00027E2F">
              <w:rPr>
                <w:b/>
                <w:sz w:val="18"/>
                <w:szCs w:val="18"/>
              </w:rPr>
              <w:t xml:space="preserve"> </w:t>
            </w:r>
            <w:r w:rsidRPr="00027E2F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027E2F">
              <w:rPr>
                <w:b/>
                <w:sz w:val="18"/>
                <w:szCs w:val="18"/>
              </w:rPr>
              <w:t>энерго</w:t>
            </w:r>
            <w:proofErr w:type="spellEnd"/>
            <w:r w:rsidRPr="00027E2F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sz w:val="18"/>
                <w:szCs w:val="18"/>
              </w:rPr>
              <w:t xml:space="preserve">Итого по филиалу </w:t>
            </w:r>
            <w:r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027E2F">
              <w:rPr>
                <w:b/>
                <w:sz w:val="18"/>
                <w:szCs w:val="18"/>
              </w:rPr>
              <w:t xml:space="preserve"> «</w:t>
            </w:r>
            <w:r w:rsidRPr="00027E2F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027E2F">
              <w:rPr>
                <w:b/>
                <w:sz w:val="18"/>
                <w:szCs w:val="18"/>
              </w:rPr>
              <w:t>энерго</w:t>
            </w:r>
            <w:proofErr w:type="spellEnd"/>
            <w:r w:rsidRPr="00027E2F">
              <w:rPr>
                <w:b/>
                <w:sz w:val="18"/>
                <w:szCs w:val="18"/>
              </w:rPr>
              <w:t xml:space="preserve">» </w:t>
            </w:r>
            <w:r w:rsidRPr="00027E2F">
              <w:rPr>
                <w:b/>
                <w:bCs w:val="0"/>
                <w:color w:val="00000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  <w:tr w:rsidR="004F4D80" w:rsidRPr="00B50B01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9F0D9C">
              <w:rPr>
                <w:sz w:val="18"/>
                <w:szCs w:val="18"/>
                <w:highlight w:val="yellow"/>
              </w:rPr>
              <w:t>………………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lastRenderedPageBreak/>
              <w:t>ИТОГО</w:t>
            </w:r>
            <w:r>
              <w:rPr>
                <w:b/>
                <w:bCs w:val="0"/>
                <w:color w:val="000000"/>
                <w:sz w:val="18"/>
                <w:szCs w:val="18"/>
              </w:rPr>
              <w:t xml:space="preserve"> (1+2+…)</w:t>
            </w:r>
            <w:r w:rsidRPr="00027E2F">
              <w:rPr>
                <w:b/>
                <w:bCs w:val="0"/>
                <w:color w:val="000000"/>
                <w:sz w:val="18"/>
                <w:szCs w:val="18"/>
              </w:rPr>
              <w:t xml:space="preserve">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t>ИТОГО</w:t>
            </w:r>
            <w:r>
              <w:rPr>
                <w:b/>
                <w:bCs w:val="0"/>
                <w:color w:val="000000"/>
                <w:sz w:val="18"/>
                <w:szCs w:val="18"/>
              </w:rPr>
              <w:t xml:space="preserve"> (1+2+…) </w:t>
            </w:r>
            <w:r w:rsidRPr="00027E2F">
              <w:rPr>
                <w:b/>
                <w:bCs w:val="0"/>
                <w:color w:val="00000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  <w:tr w:rsidR="004F4D80" w:rsidRPr="00D179B0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Стоимость продукции ИТОГО</w:t>
            </w:r>
            <w:r>
              <w:rPr>
                <w:b/>
                <w:bCs w:val="0"/>
                <w:color w:val="000000"/>
                <w:sz w:val="18"/>
                <w:szCs w:val="18"/>
              </w:rPr>
              <w:t xml:space="preserve"> (1+2+…)</w:t>
            </w:r>
            <w:r w:rsidRPr="00B50B01">
              <w:rPr>
                <w:b/>
                <w:bCs w:val="0"/>
                <w:color w:val="000000"/>
                <w:sz w:val="18"/>
                <w:szCs w:val="18"/>
              </w:rPr>
              <w:t xml:space="preserve"> 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</w:tbl>
    <w:p w:rsidR="004F4D80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711D9B" w:rsidRDefault="004F4D80" w:rsidP="004F4D80">
      <w:pPr>
        <w:spacing w:line="240" w:lineRule="auto"/>
        <w:rPr>
          <w:sz w:val="24"/>
          <w:szCs w:val="24"/>
        </w:rPr>
      </w:pPr>
      <w:proofErr w:type="gramStart"/>
      <w:r w:rsidRPr="00711D9B">
        <w:rPr>
          <w:sz w:val="24"/>
          <w:szCs w:val="24"/>
        </w:rPr>
        <w:t>Цена единицы с НДС, а также общая итоговая стоимость 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</w:r>
      <w:proofErr w:type="gramEnd"/>
    </w:p>
    <w:p w:rsidR="004F4D80" w:rsidRDefault="004F4D80" w:rsidP="004F4D80">
      <w:pPr>
        <w:spacing w:before="60" w:line="240" w:lineRule="auto"/>
        <w:rPr>
          <w:b/>
          <w:sz w:val="24"/>
          <w:szCs w:val="24"/>
        </w:rPr>
      </w:pPr>
    </w:p>
    <w:p w:rsidR="004F4D80" w:rsidRDefault="004F4D80" w:rsidP="004F4D80">
      <w:pPr>
        <w:spacing w:before="60" w:line="240" w:lineRule="auto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</w:t>
      </w:r>
      <w:r>
        <w:rPr>
          <w:b/>
          <w:sz w:val="24"/>
          <w:szCs w:val="24"/>
        </w:rPr>
        <w:t>2</w:t>
      </w:r>
      <w:r w:rsidRPr="00F647F7">
        <w:rPr>
          <w:b/>
          <w:sz w:val="24"/>
          <w:szCs w:val="24"/>
        </w:rPr>
        <w:t>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F647F7" w:rsidTr="004F4D80">
        <w:tc>
          <w:tcPr>
            <w:tcW w:w="648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48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Значение</w:t>
            </w:r>
          </w:p>
        </w:tc>
      </w:tr>
      <w:tr w:rsidR="004F4D80" w:rsidRPr="00F647F7" w:rsidTr="004F4D80">
        <w:trPr>
          <w:cantSplit/>
        </w:trPr>
        <w:tc>
          <w:tcPr>
            <w:tcW w:w="648" w:type="dxa"/>
            <w:vAlign w:val="center"/>
          </w:tcPr>
          <w:p w:rsidR="004F4D80" w:rsidRPr="00F647F7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648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92116E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648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648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711" w:name="_Toc176765534"/>
      <w:bookmarkStart w:id="712" w:name="_Toc198979983"/>
      <w:bookmarkStart w:id="713" w:name="_Toc217466315"/>
      <w:bookmarkStart w:id="714" w:name="_Toc217702856"/>
      <w:bookmarkStart w:id="715" w:name="_Toc233601974"/>
      <w:bookmarkStart w:id="716" w:name="_Toc263343460"/>
      <w:r w:rsidRPr="00F647F7">
        <w:rPr>
          <w:b w:val="0"/>
          <w:szCs w:val="24"/>
        </w:rPr>
        <w:br w:type="page"/>
      </w:r>
      <w:bookmarkStart w:id="717" w:name="_Toc439170677"/>
      <w:bookmarkStart w:id="718" w:name="_Toc439172779"/>
      <w:bookmarkStart w:id="719" w:name="_Toc439173223"/>
      <w:bookmarkStart w:id="720" w:name="_Toc439238219"/>
      <w:bookmarkStart w:id="721" w:name="_Toc439252767"/>
      <w:bookmarkStart w:id="722" w:name="_Toc439323741"/>
      <w:bookmarkStart w:id="723" w:name="_Toc440357139"/>
      <w:bookmarkStart w:id="724" w:name="_Toc440359694"/>
      <w:bookmarkStart w:id="725" w:name="_Toc440632158"/>
      <w:bookmarkStart w:id="726" w:name="_Toc440875978"/>
      <w:bookmarkStart w:id="727" w:name="_Toc441131006"/>
      <w:bookmarkStart w:id="728" w:name="_Toc447269823"/>
      <w:bookmarkStart w:id="729" w:name="_Toc464120649"/>
      <w:r w:rsidRPr="00C236C0">
        <w:rPr>
          <w:szCs w:val="24"/>
        </w:rPr>
        <w:lastRenderedPageBreak/>
        <w:t>Инструкции по заполнению</w:t>
      </w:r>
      <w:bookmarkEnd w:id="711"/>
      <w:bookmarkEnd w:id="712"/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F04258" w:rsidRPr="00F04258">
        <w:rPr>
          <w:bCs w:val="0"/>
          <w:sz w:val="24"/>
          <w:szCs w:val="24"/>
        </w:rPr>
        <w:t xml:space="preserve"> </w:t>
      </w:r>
      <w:r w:rsidR="00F04258" w:rsidRPr="009A70A4">
        <w:rPr>
          <w:bCs w:val="0"/>
          <w:sz w:val="24"/>
          <w:szCs w:val="24"/>
        </w:rPr>
        <w:t>поставок</w:t>
      </w:r>
      <w:r w:rsidR="004F4D80" w:rsidRPr="00F647F7">
        <w:rPr>
          <w:sz w:val="24"/>
          <w:szCs w:val="24"/>
        </w:rPr>
        <w:t>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</w:t>
      </w:r>
      <w:r w:rsidR="004F4D80" w:rsidRPr="007252E9">
        <w:rPr>
          <w:sz w:val="24"/>
          <w:szCs w:val="24"/>
        </w:rPr>
        <w:t xml:space="preserve">свое фирменное наименование (в </w:t>
      </w:r>
      <w:proofErr w:type="spellStart"/>
      <w:r w:rsidR="004F4D80" w:rsidRPr="007252E9">
        <w:rPr>
          <w:sz w:val="24"/>
          <w:szCs w:val="24"/>
        </w:rPr>
        <w:t>т.ч</w:t>
      </w:r>
      <w:proofErr w:type="spellEnd"/>
      <w:r w:rsidR="004F4D80" w:rsidRPr="007252E9">
        <w:rPr>
          <w:sz w:val="24"/>
          <w:szCs w:val="24"/>
        </w:rPr>
        <w:t>. организационно-правовую форму) и свой адрес.</w:t>
      </w:r>
    </w:p>
    <w:p w:rsidR="004F4D80" w:rsidRPr="007252E9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Сводная таблица стоимости</w:t>
      </w:r>
      <w:r w:rsidR="004F4D80" w:rsidRPr="007252E9">
        <w:rPr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="004F4D80" w:rsidRPr="007252E9">
        <w:rPr>
          <w:sz w:val="24"/>
          <w:szCs w:val="24"/>
        </w:rPr>
        <w:t xml:space="preserve">подготавливается на основании </w:t>
      </w:r>
      <w:r w:rsidR="008179BB" w:rsidRPr="007252E9">
        <w:rPr>
          <w:sz w:val="24"/>
          <w:szCs w:val="24"/>
        </w:rPr>
        <w:t>Техническог</w:t>
      </w:r>
      <w:proofErr w:type="gramStart"/>
      <w:r w:rsidR="008179BB" w:rsidRPr="007252E9">
        <w:rPr>
          <w:sz w:val="24"/>
          <w:szCs w:val="24"/>
        </w:rPr>
        <w:t>о(</w:t>
      </w:r>
      <w:proofErr w:type="gramEnd"/>
      <w:r w:rsidR="008179BB" w:rsidRPr="007252E9">
        <w:rPr>
          <w:sz w:val="24"/>
          <w:szCs w:val="24"/>
        </w:rPr>
        <w:t xml:space="preserve">их) задания(й) (п. </w:t>
      </w:r>
      <w:r w:rsidR="00C812EB">
        <w:fldChar w:fldCharType="begin"/>
      </w:r>
      <w:r w:rsidR="00C812EB">
        <w:instrText xml:space="preserve"> REF _Ref450646963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4.2</w:t>
      </w:r>
      <w:r w:rsidR="00C812EB">
        <w:fldChar w:fldCharType="end"/>
      </w:r>
      <w:r w:rsidR="008179BB" w:rsidRPr="007252E9">
        <w:rPr>
          <w:sz w:val="24"/>
          <w:szCs w:val="24"/>
        </w:rPr>
        <w:t xml:space="preserve">) и </w:t>
      </w:r>
      <w:r w:rsidR="004F4D80" w:rsidRPr="007252E9">
        <w:rPr>
          <w:sz w:val="24"/>
          <w:szCs w:val="24"/>
        </w:rPr>
        <w:t xml:space="preserve">Технического предложения (подраздел </w:t>
      </w:r>
      <w:r w:rsidR="00C812EB">
        <w:fldChar w:fldCharType="begin"/>
      </w:r>
      <w:r w:rsidR="00C812EB">
        <w:instrText xml:space="preserve"> REF _Ref86826666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5.3</w:t>
      </w:r>
      <w:r w:rsidR="00C812EB">
        <w:fldChar w:fldCharType="end"/>
      </w:r>
      <w:r w:rsidR="004F4D80" w:rsidRPr="007252E9">
        <w:rPr>
          <w:sz w:val="24"/>
          <w:szCs w:val="24"/>
        </w:rPr>
        <w:t>).</w:t>
      </w:r>
      <w:r w:rsidR="000C39DE" w:rsidRPr="007252E9">
        <w:rPr>
          <w:sz w:val="24"/>
          <w:szCs w:val="24"/>
        </w:rPr>
        <w:t xml:space="preserve"> Если в Техническом предложении и Сводной таблице стоимости поставок указана различная информация (тип-марка предлагаемой к поставке продукции, завод-изготовитель, иные параметры) – такая Заявка будет отклонена.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Если в Техническом </w:t>
      </w:r>
      <w:r w:rsidR="00492C8B" w:rsidRPr="007252E9">
        <w:rPr>
          <w:sz w:val="24"/>
          <w:szCs w:val="24"/>
        </w:rPr>
        <w:t xml:space="preserve">предложении </w:t>
      </w:r>
      <w:r w:rsidRPr="007252E9">
        <w:rPr>
          <w:sz w:val="24"/>
          <w:szCs w:val="24"/>
        </w:rPr>
        <w:t xml:space="preserve">и </w:t>
      </w:r>
      <w:r w:rsidR="00492C8B" w:rsidRPr="007252E9">
        <w:rPr>
          <w:sz w:val="24"/>
          <w:szCs w:val="24"/>
        </w:rPr>
        <w:t>Сводной таблице стоимости</w:t>
      </w:r>
      <w:r w:rsidRPr="007252E9">
        <w:rPr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Pr="007252E9">
        <w:rPr>
          <w:sz w:val="24"/>
          <w:szCs w:val="24"/>
        </w:rPr>
        <w:t>указана различная продукция (тип-марка предлагаемой к поставке</w:t>
      </w:r>
      <w:r w:rsidR="00F728CD" w:rsidRPr="007252E9">
        <w:rPr>
          <w:sz w:val="24"/>
          <w:szCs w:val="24"/>
        </w:rPr>
        <w:t xml:space="preserve"> продукции</w:t>
      </w:r>
      <w:r w:rsidRPr="007252E9">
        <w:rPr>
          <w:sz w:val="24"/>
          <w:szCs w:val="24"/>
        </w:rPr>
        <w:t xml:space="preserve">, завод-изготовитель, иные параметры) – такая </w:t>
      </w:r>
      <w:r w:rsidR="00C236C0" w:rsidRPr="007252E9">
        <w:rPr>
          <w:sz w:val="24"/>
          <w:szCs w:val="24"/>
        </w:rPr>
        <w:t>Заявка</w:t>
      </w:r>
      <w:r w:rsidRPr="007252E9">
        <w:rPr>
          <w:sz w:val="24"/>
          <w:szCs w:val="24"/>
        </w:rPr>
        <w:t xml:space="preserve"> будет отклонена.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В таблице-1 приводится расчет стоимости продукции. </w:t>
      </w:r>
      <w:proofErr w:type="gramStart"/>
      <w:r w:rsidRPr="007252E9">
        <w:rPr>
          <w:sz w:val="24"/>
          <w:szCs w:val="24"/>
        </w:rPr>
        <w:t>Цена единицы  с НДС, а так же общая итоговая стоимость продукции с НДС в таблице-1 должны включать все налоги, обязательные платежи, стоимость её доставки до склада Получателя, стоимость тары, стоимость погрузочных</w:t>
      </w:r>
      <w:r w:rsidRPr="007252E9">
        <w:t xml:space="preserve"> </w:t>
      </w:r>
      <w:r w:rsidRPr="007252E9">
        <w:rPr>
          <w:sz w:val="24"/>
          <w:szCs w:val="24"/>
        </w:rPr>
        <w:t>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 согласно требованиям разделов</w:t>
      </w:r>
      <w:proofErr w:type="gramEnd"/>
      <w:r w:rsidRPr="007252E9">
        <w:rPr>
          <w:sz w:val="24"/>
          <w:szCs w:val="24"/>
        </w:rPr>
        <w:t xml:space="preserve"> </w:t>
      </w:r>
      <w:r w:rsidR="00C812EB">
        <w:fldChar w:fldCharType="begin"/>
      </w:r>
      <w:r w:rsidR="00C812EB">
        <w:instrText xml:space="preserve"> REF _Ref440292752 \r \h  \* MERGEFORMAT </w:instrText>
      </w:r>
      <w:r w:rsidR="00C812EB">
        <w:fldChar w:fldCharType="separate"/>
      </w:r>
      <w:r w:rsidR="00E647B2">
        <w:t>2</w:t>
      </w:r>
      <w:r w:rsidR="00C812EB">
        <w:fldChar w:fldCharType="end"/>
      </w:r>
      <w:r w:rsidRPr="007252E9">
        <w:rPr>
          <w:sz w:val="24"/>
          <w:szCs w:val="24"/>
        </w:rPr>
        <w:t xml:space="preserve"> и </w:t>
      </w:r>
      <w:r w:rsidR="00C812EB">
        <w:fldChar w:fldCharType="begin"/>
      </w:r>
      <w:r w:rsidR="00C812EB">
        <w:instrText xml:space="preserve"> REF _Ref440292779 \r \h  \* MERGEFORMAT </w:instrText>
      </w:r>
      <w:r w:rsidR="00C812EB">
        <w:fldChar w:fldCharType="separate"/>
      </w:r>
      <w:r w:rsidR="00E647B2">
        <w:t>4</w:t>
      </w:r>
      <w:r w:rsidR="00C812EB">
        <w:fldChar w:fldCharType="end"/>
      </w:r>
      <w:r w:rsidRPr="007252E9">
        <w:rPr>
          <w:sz w:val="24"/>
          <w:szCs w:val="24"/>
        </w:rPr>
        <w:t xml:space="preserve">. Поля «Наименование производителя», «Страна происхождения», «ЕИ», «Количество», «Цена единицы без НДС, руб.», «Цена единицы с НДС, руб.», «Стоимость без НДС, руб.» и «Стоимость с НДС, руб.» должны быть полностью заполнены по всей предлагаемой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0729D6" w:rsidRPr="007252E9">
        <w:rPr>
          <w:sz w:val="24"/>
          <w:szCs w:val="24"/>
        </w:rPr>
        <w:t xml:space="preserve">ЭКВИВАЛЕНТ </w:t>
      </w:r>
      <w:r w:rsidRPr="007252E9">
        <w:rPr>
          <w:sz w:val="24"/>
          <w:szCs w:val="24"/>
        </w:rPr>
        <w:t xml:space="preserve">(заполняется </w:t>
      </w:r>
      <w:proofErr w:type="gramStart"/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ом</w:t>
      </w:r>
      <w:proofErr w:type="gramEnd"/>
      <w:r w:rsidRPr="007252E9">
        <w:rPr>
          <w:sz w:val="24"/>
          <w:szCs w:val="24"/>
        </w:rPr>
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случае Заявка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а будет отклонена.</w:t>
      </w:r>
    </w:p>
    <w:p w:rsidR="003902C8" w:rsidRPr="007252E9" w:rsidRDefault="003902C8" w:rsidP="003902C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таблице-2 приводятся иные параметры коммерческ</w:t>
      </w:r>
      <w:r w:rsidR="00815A1D" w:rsidRPr="007252E9">
        <w:rPr>
          <w:sz w:val="24"/>
          <w:szCs w:val="24"/>
        </w:rPr>
        <w:t>их</w:t>
      </w:r>
      <w:r w:rsidRPr="007252E9">
        <w:rPr>
          <w:sz w:val="24"/>
          <w:szCs w:val="24"/>
        </w:rPr>
        <w:t xml:space="preserve"> </w:t>
      </w:r>
      <w:r w:rsidR="00815A1D" w:rsidRPr="007252E9">
        <w:rPr>
          <w:sz w:val="24"/>
          <w:szCs w:val="24"/>
        </w:rPr>
        <w:t>условий</w:t>
      </w:r>
      <w:r w:rsidRPr="007252E9">
        <w:rPr>
          <w:sz w:val="24"/>
          <w:szCs w:val="24"/>
        </w:rPr>
        <w:t xml:space="preserve"> Участника. В случае </w:t>
      </w:r>
      <w:r w:rsidR="000729D6" w:rsidRPr="007252E9">
        <w:rPr>
          <w:sz w:val="24"/>
          <w:szCs w:val="24"/>
        </w:rPr>
        <w:t xml:space="preserve">эквивалентного предложения </w:t>
      </w:r>
      <w:r w:rsidRPr="007252E9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 сторонами, за свой счет без изменения стоимости поставляемого оборудования.</w:t>
      </w:r>
    </w:p>
    <w:p w:rsidR="004F4D80" w:rsidRPr="007252E9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Сводная таблица стоимости</w:t>
      </w:r>
      <w:r w:rsidR="004F4D80" w:rsidRPr="007252E9">
        <w:rPr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="004F4D80" w:rsidRPr="007252E9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>а на подготовку Договора данн</w:t>
      </w:r>
      <w:r w:rsidRPr="007252E9">
        <w:rPr>
          <w:sz w:val="24"/>
          <w:szCs w:val="24"/>
        </w:rPr>
        <w:t>ую</w:t>
      </w:r>
      <w:r w:rsidR="004F4D80" w:rsidRPr="007252E9">
        <w:rPr>
          <w:sz w:val="24"/>
          <w:szCs w:val="24"/>
        </w:rPr>
        <w:t xml:space="preserve"> </w:t>
      </w:r>
      <w:r w:rsidRPr="007252E9">
        <w:rPr>
          <w:sz w:val="24"/>
          <w:szCs w:val="24"/>
        </w:rPr>
        <w:t>Сводную таблицу стоимости</w:t>
      </w:r>
      <w:r w:rsidR="004F4D80" w:rsidRPr="007252E9">
        <w:rPr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="004F4D80" w:rsidRPr="007252E9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Арифметические ошибки в </w:t>
      </w:r>
      <w:r w:rsidR="00492C8B" w:rsidRPr="007252E9">
        <w:rPr>
          <w:sz w:val="24"/>
          <w:szCs w:val="24"/>
        </w:rPr>
        <w:t>Сводной таблице стоимости</w:t>
      </w:r>
      <w:r w:rsidR="00F04258" w:rsidRPr="007252E9">
        <w:rPr>
          <w:bCs w:val="0"/>
          <w:sz w:val="24"/>
          <w:szCs w:val="24"/>
        </w:rPr>
        <w:t xml:space="preserve"> поставок</w:t>
      </w:r>
      <w:r w:rsidR="00492C8B" w:rsidRPr="007252E9">
        <w:rPr>
          <w:sz w:val="24"/>
          <w:szCs w:val="24"/>
        </w:rPr>
        <w:t xml:space="preserve"> </w:t>
      </w:r>
      <w:r w:rsidRPr="007252E9">
        <w:rPr>
          <w:sz w:val="24"/>
          <w:szCs w:val="24"/>
        </w:rPr>
        <w:t xml:space="preserve">могут быть причиной отклонения </w:t>
      </w:r>
      <w:r w:rsidR="00C236C0" w:rsidRPr="007252E9">
        <w:rPr>
          <w:sz w:val="24"/>
          <w:szCs w:val="24"/>
        </w:rPr>
        <w:t>Заявки</w:t>
      </w:r>
      <w:r w:rsidRPr="007252E9">
        <w:rPr>
          <w:sz w:val="24"/>
          <w:szCs w:val="24"/>
        </w:rPr>
        <w:t xml:space="preserve">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а.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округляется до двух знаков после запятой и умножается на ставку НДС. Полученное значение – сумма поставки с НДС округляется до двух знаков после запятой.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случае</w:t>
      </w:r>
      <w:proofErr w:type="gramStart"/>
      <w:r w:rsidRPr="007252E9">
        <w:rPr>
          <w:sz w:val="24"/>
          <w:szCs w:val="24"/>
        </w:rPr>
        <w:t>,</w:t>
      </w:r>
      <w:proofErr w:type="gramEnd"/>
      <w:r w:rsidRPr="007252E9">
        <w:rPr>
          <w:sz w:val="24"/>
          <w:szCs w:val="24"/>
        </w:rPr>
        <w:t xml:space="preserve"> если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случае</w:t>
      </w:r>
      <w:proofErr w:type="gramStart"/>
      <w:r w:rsidRPr="007252E9">
        <w:rPr>
          <w:sz w:val="24"/>
          <w:szCs w:val="24"/>
        </w:rPr>
        <w:t>,</w:t>
      </w:r>
      <w:proofErr w:type="gramEnd"/>
      <w:r w:rsidRPr="007252E9">
        <w:rPr>
          <w:sz w:val="24"/>
          <w:szCs w:val="24"/>
        </w:rPr>
        <w:t xml:space="preserve"> если претендент предлагает к поставке эквивалентную замену продукции (</w:t>
      </w:r>
      <w:r w:rsidR="00CD487F" w:rsidRPr="007252E9">
        <w:rPr>
          <w:sz w:val="24"/>
          <w:szCs w:val="24"/>
        </w:rPr>
        <w:t>эквивалент</w:t>
      </w:r>
      <w:r w:rsidRPr="007252E9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7252E9">
        <w:rPr>
          <w:sz w:val="24"/>
          <w:szCs w:val="24"/>
        </w:rPr>
        <w:t>й</w:t>
      </w:r>
      <w:r w:rsidRPr="007252E9">
        <w:rPr>
          <w:sz w:val="24"/>
          <w:szCs w:val="24"/>
        </w:rPr>
        <w:t xml:space="preserve"> </w:t>
      </w:r>
      <w:r w:rsidR="00841A6F" w:rsidRPr="007252E9">
        <w:rPr>
          <w:sz w:val="24"/>
          <w:szCs w:val="24"/>
        </w:rPr>
        <w:t>Сводной таблице стоимости</w:t>
      </w:r>
      <w:r w:rsidRPr="007252E9">
        <w:rPr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Pr="007252E9">
        <w:rPr>
          <w:sz w:val="24"/>
          <w:szCs w:val="24"/>
        </w:rPr>
        <w:t xml:space="preserve">следует заполнить поле </w:t>
      </w:r>
      <w:r w:rsidR="00726A75" w:rsidRPr="007252E9">
        <w:rPr>
          <w:sz w:val="24"/>
          <w:szCs w:val="24"/>
        </w:rPr>
        <w:t xml:space="preserve">ЭКВИВАЛЕНТ </w:t>
      </w:r>
      <w:r w:rsidRPr="007252E9">
        <w:rPr>
          <w:sz w:val="24"/>
          <w:szCs w:val="24"/>
        </w:rPr>
        <w:t xml:space="preserve"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 Все приложения необходимо заполнять с указанием «Наименование продукции, тип, марка» </w:t>
      </w:r>
      <w:r w:rsidR="00726A75" w:rsidRPr="007252E9">
        <w:rPr>
          <w:sz w:val="24"/>
          <w:szCs w:val="24"/>
        </w:rPr>
        <w:t>эквивалента</w:t>
      </w:r>
      <w:r w:rsidRPr="007252E9">
        <w:rPr>
          <w:sz w:val="24"/>
          <w:szCs w:val="24"/>
        </w:rPr>
        <w:t>.</w:t>
      </w:r>
    </w:p>
    <w:p w:rsidR="004F4D80" w:rsidRPr="00B86686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B86686">
        <w:rPr>
          <w:sz w:val="24"/>
          <w:szCs w:val="24"/>
        </w:rPr>
        <w:t xml:space="preserve">Все суммы </w:t>
      </w:r>
      <w:r w:rsidR="00492C8B">
        <w:rPr>
          <w:sz w:val="24"/>
          <w:szCs w:val="24"/>
        </w:rPr>
        <w:t>Сводной таблицы стоимости</w:t>
      </w:r>
      <w:r w:rsidRPr="00B86686">
        <w:rPr>
          <w:sz w:val="24"/>
          <w:szCs w:val="24"/>
        </w:rPr>
        <w:t xml:space="preserve"> </w:t>
      </w:r>
      <w:r w:rsidR="00F04258" w:rsidRPr="009A70A4">
        <w:rPr>
          <w:bCs w:val="0"/>
          <w:sz w:val="24"/>
          <w:szCs w:val="24"/>
        </w:rPr>
        <w:t>поставок</w:t>
      </w:r>
      <w:r w:rsidR="00F04258" w:rsidRPr="003E170D">
        <w:rPr>
          <w:bCs w:val="0"/>
          <w:sz w:val="24"/>
          <w:szCs w:val="24"/>
        </w:rPr>
        <w:t xml:space="preserve"> </w:t>
      </w:r>
      <w:r w:rsidRPr="00B86686">
        <w:rPr>
          <w:sz w:val="24"/>
          <w:szCs w:val="24"/>
        </w:rPr>
        <w:t xml:space="preserve">должны быть представлены в формате XXX </w:t>
      </w:r>
      <w:proofErr w:type="spellStart"/>
      <w:r w:rsidRPr="00B86686">
        <w:rPr>
          <w:sz w:val="24"/>
          <w:szCs w:val="24"/>
        </w:rPr>
        <w:t>XXX</w:t>
      </w:r>
      <w:proofErr w:type="spellEnd"/>
      <w:r w:rsidRPr="00B86686">
        <w:rPr>
          <w:sz w:val="24"/>
          <w:szCs w:val="24"/>
        </w:rPr>
        <w:t xml:space="preserve"> XXX,XX руб. например: «1 234 567,89 руб.».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730" w:name="_Ref86826666"/>
      <w:bookmarkStart w:id="731" w:name="_Toc90385112"/>
      <w:bookmarkStart w:id="732" w:name="_Toc98253925"/>
      <w:bookmarkStart w:id="733" w:name="_Toc165173853"/>
      <w:bookmarkStart w:id="734" w:name="_Toc423423669"/>
      <w:bookmarkStart w:id="735" w:name="_Toc464120650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730"/>
      <w:bookmarkEnd w:id="731"/>
      <w:bookmarkEnd w:id="732"/>
      <w:bookmarkEnd w:id="733"/>
      <w:bookmarkEnd w:id="734"/>
      <w:bookmarkEnd w:id="735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736" w:name="_Toc90385113"/>
      <w:bookmarkStart w:id="737" w:name="_Toc98253926"/>
      <w:bookmarkStart w:id="738" w:name="_Toc157248180"/>
      <w:bookmarkStart w:id="739" w:name="_Toc157496549"/>
      <w:bookmarkStart w:id="740" w:name="_Toc158206088"/>
      <w:bookmarkStart w:id="741" w:name="_Toc164057773"/>
      <w:bookmarkStart w:id="742" w:name="_Toc164137123"/>
      <w:bookmarkStart w:id="743" w:name="_Toc164161283"/>
      <w:bookmarkStart w:id="744" w:name="_Toc165173854"/>
      <w:bookmarkStart w:id="745" w:name="_Ref193690005"/>
      <w:bookmarkStart w:id="746" w:name="_Toc439170679"/>
      <w:bookmarkStart w:id="747" w:name="_Toc439172781"/>
      <w:bookmarkStart w:id="748" w:name="_Toc439173225"/>
      <w:bookmarkStart w:id="749" w:name="_Toc439238221"/>
      <w:bookmarkStart w:id="750" w:name="_Toc439252769"/>
      <w:bookmarkStart w:id="751" w:name="_Toc439323743"/>
      <w:bookmarkStart w:id="752" w:name="_Toc440357141"/>
      <w:bookmarkStart w:id="753" w:name="_Toc440359696"/>
      <w:bookmarkStart w:id="754" w:name="_Toc440632160"/>
      <w:bookmarkStart w:id="755" w:name="_Toc440875980"/>
      <w:bookmarkStart w:id="756" w:name="_Toc441131008"/>
      <w:bookmarkStart w:id="757" w:name="_Toc447269825"/>
      <w:bookmarkStart w:id="758" w:name="_Toc464120651"/>
      <w:r w:rsidRPr="00C236C0">
        <w:rPr>
          <w:szCs w:val="24"/>
        </w:rPr>
        <w:t xml:space="preserve">Форма </w:t>
      </w:r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r w:rsidRPr="00C236C0">
        <w:rPr>
          <w:szCs w:val="24"/>
        </w:rPr>
        <w:t>технического предложения</w:t>
      </w:r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759" w:name="_Ref55335818"/>
      <w:bookmarkStart w:id="760" w:name="_Ref55336334"/>
      <w:bookmarkStart w:id="761" w:name="_Toc57314673"/>
      <w:bookmarkStart w:id="762" w:name="_Toc69728987"/>
      <w:bookmarkStart w:id="763" w:name="_Toc98253928"/>
      <w:bookmarkStart w:id="764" w:name="_Toc165173856"/>
      <w:bookmarkStart w:id="765" w:name="_Ref194749150"/>
      <w:bookmarkStart w:id="766" w:name="_Ref194750368"/>
      <w:bookmarkStart w:id="767" w:name="_Ref89649494"/>
      <w:bookmarkStart w:id="768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652D5B" w:rsidTr="004F4D80">
        <w:tc>
          <w:tcPr>
            <w:tcW w:w="284" w:type="pct"/>
            <w:vMerge w:val="restar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 xml:space="preserve">№ </w:t>
            </w:r>
            <w:proofErr w:type="gramStart"/>
            <w:r w:rsidRPr="00652D5B">
              <w:rPr>
                <w:b/>
              </w:rPr>
              <w:t>п</w:t>
            </w:r>
            <w:proofErr w:type="gramEnd"/>
            <w:r w:rsidRPr="00652D5B">
              <w:rPr>
                <w:b/>
              </w:rPr>
              <w:t>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 xml:space="preserve">Предлагаемая </w:t>
            </w:r>
            <w:r w:rsidR="00C236C0">
              <w:rPr>
                <w:b/>
              </w:rPr>
              <w:t>Участник</w:t>
            </w:r>
            <w:r w:rsidRPr="00652D5B">
              <w:rPr>
                <w:b/>
              </w:rPr>
              <w:t>ом продукция</w:t>
            </w:r>
          </w:p>
        </w:tc>
      </w:tr>
      <w:tr w:rsidR="004F4D80" w:rsidRPr="00652D5B" w:rsidTr="004F4D80">
        <w:tc>
          <w:tcPr>
            <w:tcW w:w="284" w:type="pct"/>
            <w:vMerge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>Технические характеристики/</w:t>
            </w:r>
            <w:r w:rsidRPr="00652D5B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652D5B" w:rsidTr="004F4D80">
        <w:tc>
          <w:tcPr>
            <w:tcW w:w="5000" w:type="pct"/>
            <w:gridSpan w:val="5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left"/>
              <w:rPr>
                <w:b/>
              </w:rPr>
            </w:pPr>
            <w:r w:rsidRPr="002069B8">
              <w:t xml:space="preserve">Филиал </w:t>
            </w:r>
            <w:r>
              <w:t>ПАО «МРСК Центра»</w:t>
            </w:r>
            <w:r w:rsidRPr="00970ECD">
              <w:t xml:space="preserve"> «</w:t>
            </w:r>
            <w:r w:rsidRPr="002C542E">
              <w:rPr>
                <w:i/>
                <w:highlight w:val="yellow"/>
              </w:rPr>
              <w:t>____</w:t>
            </w:r>
            <w:r w:rsidRPr="002069B8">
              <w:rPr>
                <w:b/>
                <w:i/>
              </w:rPr>
              <w:t xml:space="preserve"> </w:t>
            </w:r>
            <w:proofErr w:type="spellStart"/>
            <w:r w:rsidRPr="00970ECD">
              <w:t>энерго</w:t>
            </w:r>
            <w:proofErr w:type="spellEnd"/>
            <w:r w:rsidRPr="00970ECD">
              <w:t>»</w:t>
            </w: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5000" w:type="pct"/>
            <w:gridSpan w:val="5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2069B8">
              <w:t xml:space="preserve">Филиал </w:t>
            </w:r>
            <w:r>
              <w:t>ПАО «МРСК Центра»</w:t>
            </w:r>
            <w:r w:rsidRPr="00970ECD">
              <w:t xml:space="preserve"> «</w:t>
            </w:r>
            <w:r w:rsidRPr="002C542E">
              <w:rPr>
                <w:i/>
                <w:highlight w:val="yellow"/>
              </w:rPr>
              <w:t>____</w:t>
            </w:r>
            <w:r w:rsidRPr="002069B8">
              <w:rPr>
                <w:b/>
                <w:i/>
              </w:rPr>
              <w:t xml:space="preserve"> </w:t>
            </w:r>
            <w:proofErr w:type="spellStart"/>
            <w:r w:rsidRPr="00970ECD">
              <w:t>энерго</w:t>
            </w:r>
            <w:proofErr w:type="spellEnd"/>
            <w:r w:rsidRPr="00970ECD">
              <w:t>»</w:t>
            </w: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F647F7" w:rsidRDefault="00F80103" w:rsidP="004F4D80">
      <w:pPr>
        <w:spacing w:line="240" w:lineRule="auto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Гарантии на </w:t>
      </w:r>
      <w:r w:rsidRPr="007252E9">
        <w:rPr>
          <w:sz w:val="24"/>
          <w:szCs w:val="24"/>
        </w:rPr>
        <w:t>предлагаемую</w:t>
      </w:r>
      <w:r w:rsidR="004F4D80" w:rsidRPr="007252E9">
        <w:rPr>
          <w:sz w:val="24"/>
          <w:szCs w:val="24"/>
        </w:rPr>
        <w:t xml:space="preserve"> к поставке </w:t>
      </w:r>
      <w:r w:rsidRPr="007252E9">
        <w:rPr>
          <w:sz w:val="24"/>
          <w:szCs w:val="24"/>
        </w:rPr>
        <w:t>продукцию</w:t>
      </w:r>
      <w:r w:rsidR="004F4D80" w:rsidRPr="007252E9">
        <w:rPr>
          <w:sz w:val="24"/>
          <w:szCs w:val="24"/>
        </w:rPr>
        <w:t>: _____________________________________________.</w:t>
      </w:r>
    </w:p>
    <w:p w:rsidR="004F4D80" w:rsidRPr="00F647F7" w:rsidRDefault="004F4D80" w:rsidP="004F4D80">
      <w:pPr>
        <w:spacing w:line="240" w:lineRule="auto"/>
        <w:jc w:val="left"/>
        <w:rPr>
          <w:sz w:val="24"/>
          <w:szCs w:val="24"/>
        </w:rPr>
      </w:pPr>
      <w:r w:rsidRPr="00F647F7">
        <w:rPr>
          <w:sz w:val="24"/>
          <w:szCs w:val="24"/>
        </w:rPr>
        <w:t>Срок службы: _____________________________________________________________________.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 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C236C0" w:rsidRDefault="004F4D80" w:rsidP="00C236C0">
      <w:pPr>
        <w:pStyle w:val="3"/>
        <w:rPr>
          <w:szCs w:val="24"/>
        </w:rPr>
      </w:pPr>
      <w:bookmarkStart w:id="769" w:name="_Toc176765537"/>
      <w:bookmarkStart w:id="770" w:name="_Toc198979986"/>
      <w:bookmarkStart w:id="771" w:name="_Toc217466321"/>
      <w:bookmarkStart w:id="772" w:name="_Toc217702859"/>
      <w:bookmarkStart w:id="773" w:name="_Toc233601977"/>
      <w:bookmarkStart w:id="774" w:name="_Toc263343463"/>
      <w:bookmarkStart w:id="775" w:name="_Toc439170680"/>
      <w:bookmarkStart w:id="776" w:name="_Toc439172782"/>
      <w:bookmarkStart w:id="777" w:name="_Toc439173226"/>
      <w:bookmarkStart w:id="778" w:name="_Toc439238222"/>
      <w:bookmarkStart w:id="779" w:name="_Toc439252770"/>
      <w:bookmarkStart w:id="780" w:name="_Toc439323744"/>
      <w:bookmarkStart w:id="781" w:name="_Toc440357142"/>
      <w:bookmarkStart w:id="782" w:name="_Toc440359697"/>
      <w:bookmarkStart w:id="783" w:name="_Toc440632161"/>
      <w:bookmarkStart w:id="784" w:name="_Toc440875981"/>
      <w:bookmarkStart w:id="785" w:name="_Toc441131009"/>
      <w:bookmarkStart w:id="786" w:name="_Toc447269826"/>
      <w:bookmarkStart w:id="787" w:name="_Toc464120652"/>
      <w:r w:rsidRPr="00C236C0">
        <w:rPr>
          <w:szCs w:val="24"/>
        </w:rPr>
        <w:lastRenderedPageBreak/>
        <w:t>Инструкции по заполнению</w:t>
      </w:r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</w:t>
      </w:r>
      <w:r w:rsidR="004F4D80" w:rsidRPr="007252E9">
        <w:rPr>
          <w:sz w:val="24"/>
          <w:szCs w:val="24"/>
        </w:rPr>
        <w:t xml:space="preserve">фирменное наименование (в </w:t>
      </w:r>
      <w:proofErr w:type="spellStart"/>
      <w:r w:rsidR="004F4D80" w:rsidRPr="007252E9">
        <w:rPr>
          <w:sz w:val="24"/>
          <w:szCs w:val="24"/>
        </w:rPr>
        <w:t>т.ч</w:t>
      </w:r>
      <w:proofErr w:type="spellEnd"/>
      <w:r w:rsidR="004F4D80" w:rsidRPr="007252E9">
        <w:rPr>
          <w:sz w:val="24"/>
          <w:szCs w:val="24"/>
        </w:rPr>
        <w:t>. организационно-правовую форму) и свой адрес.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В техническом предложении описываются все позиции </w:t>
      </w:r>
      <w:r w:rsidR="00726A75" w:rsidRPr="007252E9">
        <w:rPr>
          <w:sz w:val="24"/>
          <w:szCs w:val="24"/>
        </w:rPr>
        <w:t>Технического задания</w:t>
      </w:r>
      <w:r w:rsidRPr="007252E9">
        <w:rPr>
          <w:sz w:val="24"/>
          <w:szCs w:val="24"/>
        </w:rPr>
        <w:t>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колонке «</w:t>
      </w:r>
      <w:r w:rsidR="00726A75" w:rsidRPr="007252E9">
        <w:rPr>
          <w:sz w:val="24"/>
          <w:szCs w:val="24"/>
        </w:rPr>
        <w:t>Требуемая Заказчику продукция</w:t>
      </w:r>
      <w:r w:rsidRPr="007252E9">
        <w:rPr>
          <w:sz w:val="24"/>
          <w:szCs w:val="24"/>
        </w:rPr>
        <w:t xml:space="preserve">» отдельно приводится каждое требование, указанное в разделе </w:t>
      </w:r>
      <w:r w:rsidR="00C812EB">
        <w:fldChar w:fldCharType="begin"/>
      </w:r>
      <w:r w:rsidR="00C812EB">
        <w:instrText xml:space="preserve"> REF _Ref440292555 \r \h  \* MERGEFORMAT </w:instrText>
      </w:r>
      <w:r w:rsidR="00C812EB">
        <w:fldChar w:fldCharType="separate"/>
      </w:r>
      <w:r w:rsidR="00E647B2">
        <w:t>4</w:t>
      </w:r>
      <w:r w:rsidR="00C812EB">
        <w:fldChar w:fldCharType="end"/>
      </w:r>
      <w:r w:rsidRPr="007252E9">
        <w:rPr>
          <w:sz w:val="24"/>
          <w:szCs w:val="24"/>
        </w:rPr>
        <w:t>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колонке «</w:t>
      </w:r>
      <w:r w:rsidR="00726A75" w:rsidRPr="007252E9">
        <w:rPr>
          <w:sz w:val="24"/>
          <w:szCs w:val="24"/>
        </w:rPr>
        <w:t>Предлагаемая Участником продукция</w:t>
      </w:r>
      <w:r w:rsidRPr="007252E9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В техническом предложении обязательно должны быть указаны: тип и марка </w:t>
      </w:r>
      <w:r w:rsidR="00726A75" w:rsidRPr="007252E9">
        <w:rPr>
          <w:sz w:val="24"/>
          <w:szCs w:val="24"/>
        </w:rPr>
        <w:t xml:space="preserve">предлагаемой к поставке </w:t>
      </w:r>
      <w:r w:rsidRPr="007252E9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  <w:proofErr w:type="gramEnd"/>
    </w:p>
    <w:p w:rsidR="004F4D80" w:rsidRPr="00C8325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C812EB">
        <w:fldChar w:fldCharType="begin"/>
      </w:r>
      <w:r w:rsidR="00C812EB">
        <w:instrText xml:space="preserve"> REF _Ref440271182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3.3.1.9</w:t>
      </w:r>
      <w:r w:rsidR="00C812EB">
        <w:fldChar w:fldCharType="end"/>
      </w:r>
      <w:r w:rsidRPr="007252E9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</w:t>
      </w:r>
      <w:r w:rsidRPr="00B86686">
        <w:rPr>
          <w:sz w:val="24"/>
          <w:szCs w:val="24"/>
        </w:rPr>
        <w:t xml:space="preserve"> будет считаться нераскрытым, и </w:t>
      </w:r>
      <w:r w:rsidR="00C236C0">
        <w:rPr>
          <w:sz w:val="24"/>
          <w:szCs w:val="24"/>
        </w:rPr>
        <w:t>Заявка</w:t>
      </w:r>
      <w:r w:rsidRPr="00B86686">
        <w:rPr>
          <w:sz w:val="24"/>
          <w:szCs w:val="24"/>
        </w:rPr>
        <w:t xml:space="preserve"> будет отклонена</w:t>
      </w:r>
      <w:r w:rsidRPr="00C83252">
        <w:rPr>
          <w:sz w:val="24"/>
          <w:szCs w:val="24"/>
        </w:rPr>
        <w:t xml:space="preserve"> без рассмотрения по существу.</w:t>
      </w:r>
    </w:p>
    <w:p w:rsidR="004F4D80" w:rsidRPr="00C8325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83252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1952D8">
        <w:rPr>
          <w:sz w:val="24"/>
          <w:szCs w:val="24"/>
        </w:rPr>
        <w:fldChar w:fldCharType="begin"/>
      </w:r>
      <w:r w:rsidR="0019725C">
        <w:rPr>
          <w:sz w:val="24"/>
          <w:szCs w:val="24"/>
        </w:rPr>
        <w:instrText xml:space="preserve"> REF _Ref440292618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sz w:val="24"/>
          <w:szCs w:val="24"/>
        </w:rPr>
        <w:t>4.4.1</w:t>
      </w:r>
      <w:r w:rsidR="001952D8">
        <w:rPr>
          <w:sz w:val="24"/>
          <w:szCs w:val="24"/>
        </w:rPr>
        <w:fldChar w:fldCharType="end"/>
      </w:r>
      <w:r w:rsidRPr="00C83252">
        <w:rPr>
          <w:sz w:val="24"/>
          <w:szCs w:val="24"/>
        </w:rPr>
        <w:t xml:space="preserve"> настоящей документации.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C83252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788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789" w:name="_Toc423423670"/>
      <w:bookmarkStart w:id="790" w:name="_Ref440271036"/>
      <w:bookmarkStart w:id="791" w:name="_Ref440274366"/>
      <w:bookmarkStart w:id="792" w:name="_Ref440274902"/>
      <w:bookmarkStart w:id="793" w:name="_Ref440284947"/>
      <w:bookmarkStart w:id="794" w:name="_Toc464120653"/>
      <w:r w:rsidRPr="00F647F7">
        <w:lastRenderedPageBreak/>
        <w:t xml:space="preserve">График </w:t>
      </w:r>
      <w:r w:rsidR="00512B0F">
        <w:t>выполнения поставок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88"/>
      <w:bookmarkEnd w:id="789"/>
      <w:bookmarkEnd w:id="790"/>
      <w:bookmarkEnd w:id="791"/>
      <w:bookmarkEnd w:id="792"/>
      <w:bookmarkEnd w:id="793"/>
      <w:bookmarkEnd w:id="794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4C0021" w:rsidRDefault="004F4D80" w:rsidP="004F4D80">
      <w:pPr>
        <w:pStyle w:val="3"/>
        <w:rPr>
          <w:szCs w:val="24"/>
        </w:rPr>
      </w:pPr>
      <w:bookmarkStart w:id="795" w:name="_Toc98253929"/>
      <w:bookmarkStart w:id="796" w:name="_Toc157248183"/>
      <w:bookmarkStart w:id="797" w:name="_Toc157496552"/>
      <w:bookmarkStart w:id="798" w:name="_Toc158206091"/>
      <w:bookmarkStart w:id="799" w:name="_Toc164057776"/>
      <w:bookmarkStart w:id="800" w:name="_Toc164137126"/>
      <w:bookmarkStart w:id="801" w:name="_Toc164161286"/>
      <w:bookmarkStart w:id="802" w:name="_Toc165173857"/>
      <w:bookmarkStart w:id="803" w:name="_Toc439170682"/>
      <w:bookmarkStart w:id="804" w:name="_Toc439172784"/>
      <w:bookmarkStart w:id="805" w:name="_Toc439173228"/>
      <w:bookmarkStart w:id="806" w:name="_Toc439238224"/>
      <w:bookmarkStart w:id="807" w:name="_Toc439252772"/>
      <w:bookmarkStart w:id="808" w:name="_Toc439323746"/>
      <w:bookmarkStart w:id="809" w:name="_Toc440357144"/>
      <w:bookmarkStart w:id="810" w:name="_Toc440359699"/>
      <w:bookmarkStart w:id="811" w:name="_Toc440632163"/>
      <w:bookmarkStart w:id="812" w:name="_Toc440875983"/>
      <w:bookmarkStart w:id="813" w:name="_Toc441131011"/>
      <w:bookmarkStart w:id="814" w:name="_Toc447269828"/>
      <w:bookmarkStart w:id="815" w:name="_Toc464120654"/>
      <w:r w:rsidRPr="004C0021">
        <w:rPr>
          <w:szCs w:val="24"/>
        </w:rPr>
        <w:t xml:space="preserve">Форма </w:t>
      </w:r>
      <w:bookmarkEnd w:id="795"/>
      <w:r w:rsidRPr="004C0021">
        <w:rPr>
          <w:szCs w:val="24"/>
        </w:rPr>
        <w:t xml:space="preserve">графика </w:t>
      </w:r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bookmarkEnd w:id="808"/>
      <w:r w:rsidR="00512B0F" w:rsidRPr="004C0021">
        <w:rPr>
          <w:szCs w:val="24"/>
        </w:rPr>
        <w:t>выполнения поставок</w:t>
      </w:r>
      <w:bookmarkEnd w:id="809"/>
      <w:bookmarkEnd w:id="810"/>
      <w:bookmarkEnd w:id="811"/>
      <w:bookmarkEnd w:id="812"/>
      <w:bookmarkEnd w:id="813"/>
      <w:bookmarkEnd w:id="814"/>
      <w:bookmarkEnd w:id="81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512B0F">
        <w:rPr>
          <w:b/>
          <w:color w:val="000000"/>
          <w:sz w:val="24"/>
          <w:szCs w:val="24"/>
        </w:rPr>
        <w:t>выполнения поставок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D84EFD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Срок поставки продукции</w:t>
            </w:r>
          </w:p>
        </w:tc>
      </w:tr>
      <w:tr w:rsidR="004F4D80" w:rsidRPr="00D84EFD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8E5EA3">
              <w:rPr>
                <w:b/>
                <w:color w:val="000000"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8E5EA3">
              <w:rPr>
                <w:b/>
                <w:color w:val="000000"/>
              </w:rPr>
              <w:t xml:space="preserve">Предложение </w:t>
            </w:r>
            <w:r w:rsidR="00C236C0">
              <w:rPr>
                <w:b/>
                <w:color w:val="000000"/>
              </w:rPr>
              <w:t>Участник</w:t>
            </w:r>
            <w:r w:rsidRPr="008E5EA3">
              <w:rPr>
                <w:b/>
                <w:color w:val="000000"/>
              </w:rPr>
              <w:t>а</w:t>
            </w:r>
          </w:p>
        </w:tc>
      </w:tr>
      <w:tr w:rsidR="004F4D80" w:rsidRPr="00D84EFD" w:rsidTr="004F4D80">
        <w:trPr>
          <w:trHeight w:val="336"/>
        </w:trPr>
        <w:tc>
          <w:tcPr>
            <w:tcW w:w="9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D84EFD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D84EFD">
              <w:t xml:space="preserve"> «</w:t>
            </w:r>
            <w:r w:rsidRPr="00D84EFD">
              <w:rPr>
                <w:rStyle w:val="aa"/>
                <w:b w:val="0"/>
              </w:rPr>
              <w:t>____</w:t>
            </w:r>
            <w:r w:rsidRPr="00D84EFD">
              <w:rPr>
                <w:rStyle w:val="aa"/>
              </w:rPr>
              <w:t xml:space="preserve"> </w:t>
            </w:r>
            <w:proofErr w:type="spellStart"/>
            <w:r w:rsidRPr="00D84EFD">
              <w:t>энерго</w:t>
            </w:r>
            <w:proofErr w:type="spellEnd"/>
            <w:r w:rsidRPr="00D84EFD">
              <w:t>»</w:t>
            </w:r>
          </w:p>
        </w:tc>
      </w:tr>
      <w:tr w:rsidR="004F4D80" w:rsidRPr="00D84EFD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BC19F9">
            <w:pPr>
              <w:pStyle w:val="aff1"/>
              <w:numPr>
                <w:ilvl w:val="0"/>
                <w:numId w:val="67"/>
              </w:numPr>
              <w:suppressAutoHyphens w:val="0"/>
              <w:snapToGrid w:val="0"/>
              <w:spacing w:before="0" w:after="0"/>
              <w:ind w:right="0"/>
              <w:rPr>
                <w:color w:val="000000"/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D84EFD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BC19F9">
            <w:pPr>
              <w:pStyle w:val="aff1"/>
              <w:numPr>
                <w:ilvl w:val="0"/>
                <w:numId w:val="67"/>
              </w:numPr>
              <w:suppressAutoHyphens w:val="0"/>
              <w:snapToGrid w:val="0"/>
              <w:spacing w:before="0" w:after="0"/>
              <w:ind w:right="0"/>
              <w:rPr>
                <w:color w:val="000000"/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D84EFD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BC19F9">
            <w:pPr>
              <w:pStyle w:val="aff1"/>
              <w:numPr>
                <w:ilvl w:val="0"/>
                <w:numId w:val="67"/>
              </w:numPr>
              <w:suppressAutoHyphens w:val="0"/>
              <w:snapToGrid w:val="0"/>
              <w:spacing w:before="0" w:after="0"/>
              <w:ind w:right="0"/>
              <w:rPr>
                <w:color w:val="000000"/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D84EFD">
              <w:rPr>
                <w:color w:val="000000"/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4C0021" w:rsidRDefault="004F4D80" w:rsidP="004F4D80">
      <w:pPr>
        <w:pStyle w:val="3"/>
        <w:rPr>
          <w:szCs w:val="24"/>
        </w:rPr>
      </w:pPr>
      <w:bookmarkStart w:id="816" w:name="_Toc171070556"/>
      <w:bookmarkStart w:id="817" w:name="_Toc98253927"/>
      <w:bookmarkStart w:id="818" w:name="_Toc176605808"/>
      <w:bookmarkStart w:id="819" w:name="_Toc176611017"/>
      <w:bookmarkStart w:id="820" w:name="_Toc176611073"/>
      <w:bookmarkStart w:id="821" w:name="_Toc176668676"/>
      <w:bookmarkStart w:id="822" w:name="_Toc176684336"/>
      <w:bookmarkStart w:id="823" w:name="_Toc176746279"/>
      <w:bookmarkStart w:id="824" w:name="_Toc176747346"/>
      <w:bookmarkStart w:id="825" w:name="_Toc198979988"/>
      <w:bookmarkStart w:id="826" w:name="_Toc217466324"/>
      <w:bookmarkStart w:id="827" w:name="_Toc217702862"/>
      <w:bookmarkStart w:id="828" w:name="_Toc233601980"/>
      <w:bookmarkStart w:id="829" w:name="_Toc263343466"/>
      <w:r w:rsidRPr="00F647F7">
        <w:rPr>
          <w:b w:val="0"/>
          <w:szCs w:val="24"/>
        </w:rPr>
        <w:br w:type="page"/>
      </w:r>
      <w:bookmarkStart w:id="830" w:name="_Toc439170683"/>
      <w:bookmarkStart w:id="831" w:name="_Toc439172785"/>
      <w:bookmarkStart w:id="832" w:name="_Toc439173229"/>
      <w:bookmarkStart w:id="833" w:name="_Toc439238225"/>
      <w:bookmarkStart w:id="834" w:name="_Toc439252773"/>
      <w:bookmarkStart w:id="835" w:name="_Toc439323747"/>
      <w:bookmarkStart w:id="836" w:name="_Toc440357145"/>
      <w:bookmarkStart w:id="837" w:name="_Toc440359700"/>
      <w:bookmarkStart w:id="838" w:name="_Toc440632164"/>
      <w:bookmarkStart w:id="839" w:name="_Toc440875984"/>
      <w:bookmarkStart w:id="840" w:name="_Toc441131012"/>
      <w:bookmarkStart w:id="841" w:name="_Toc447269829"/>
      <w:bookmarkStart w:id="842" w:name="_Toc464120655"/>
      <w:r w:rsidRPr="004C0021">
        <w:rPr>
          <w:szCs w:val="24"/>
        </w:rPr>
        <w:lastRenderedPageBreak/>
        <w:t>Инструкции по заполнению</w:t>
      </w:r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1952D8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512B0F">
        <w:rPr>
          <w:sz w:val="24"/>
          <w:szCs w:val="24"/>
        </w:rPr>
        <w:t>выполнения поставок</w:t>
      </w:r>
      <w:r w:rsidRPr="008E5EA3">
        <w:rPr>
          <w:sz w:val="24"/>
          <w:szCs w:val="24"/>
        </w:rPr>
        <w:t xml:space="preserve"> приводятся расчетные сроки поставки </w:t>
      </w:r>
      <w:r w:rsidR="00841A6F">
        <w:rPr>
          <w:sz w:val="24"/>
          <w:szCs w:val="24"/>
        </w:rPr>
        <w:t xml:space="preserve">продукции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Pr="008E5EA3">
        <w:rPr>
          <w:sz w:val="24"/>
          <w:szCs w:val="24"/>
        </w:rPr>
        <w:t xml:space="preserve"> </w:t>
      </w:r>
      <w:r w:rsidR="00F04258" w:rsidRPr="009A70A4">
        <w:rPr>
          <w:bCs w:val="0"/>
          <w:sz w:val="24"/>
          <w:szCs w:val="24"/>
        </w:rPr>
        <w:t>поставок</w:t>
      </w:r>
      <w:r w:rsidR="00F04258" w:rsidRPr="003E170D">
        <w:rPr>
          <w:bCs w:val="0"/>
          <w:sz w:val="24"/>
          <w:szCs w:val="24"/>
        </w:rPr>
        <w:t xml:space="preserve"> </w:t>
      </w:r>
      <w:r w:rsidRPr="008E5EA3">
        <w:rPr>
          <w:sz w:val="24"/>
          <w:szCs w:val="24"/>
        </w:rPr>
        <w:t>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1952D8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sz w:val="24"/>
          <w:szCs w:val="24"/>
        </w:rPr>
        <w:t>5.2</w:t>
      </w:r>
      <w:r w:rsidR="001952D8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843" w:name="_Hlt22846931"/>
      <w:bookmarkStart w:id="844" w:name="_Ref93264992"/>
      <w:bookmarkStart w:id="845" w:name="_Ref93265116"/>
      <w:bookmarkStart w:id="846" w:name="_Toc98253933"/>
      <w:bookmarkStart w:id="847" w:name="_Toc165173859"/>
      <w:bookmarkStart w:id="848" w:name="_Toc423423671"/>
      <w:bookmarkStart w:id="849" w:name="_Toc464120656"/>
      <w:bookmarkEnd w:id="843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Pr="00F647F7">
        <w:rPr>
          <w:noProof/>
          <w:color w:val="000000"/>
        </w:rPr>
        <w:t>5</w:t>
      </w:r>
      <w:r w:rsidRPr="00F647F7">
        <w:rPr>
          <w:color w:val="000000"/>
        </w:rPr>
        <w:t>)</w:t>
      </w:r>
      <w:bookmarkEnd w:id="767"/>
      <w:bookmarkEnd w:id="768"/>
      <w:bookmarkEnd w:id="844"/>
      <w:bookmarkEnd w:id="845"/>
      <w:bookmarkEnd w:id="846"/>
      <w:bookmarkEnd w:id="847"/>
      <w:bookmarkEnd w:id="848"/>
      <w:bookmarkEnd w:id="849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4C0021" w:rsidRDefault="004F4D80" w:rsidP="004F4D80">
      <w:pPr>
        <w:pStyle w:val="3"/>
        <w:rPr>
          <w:szCs w:val="24"/>
        </w:rPr>
      </w:pPr>
      <w:bookmarkStart w:id="850" w:name="_Toc439170685"/>
      <w:bookmarkStart w:id="851" w:name="_Toc439172787"/>
      <w:bookmarkStart w:id="852" w:name="_Toc439173231"/>
      <w:bookmarkStart w:id="853" w:name="_Toc439238227"/>
      <w:bookmarkStart w:id="854" w:name="_Toc439252775"/>
      <w:bookmarkStart w:id="855" w:name="_Toc439323749"/>
      <w:bookmarkStart w:id="856" w:name="_Toc440357147"/>
      <w:bookmarkStart w:id="857" w:name="_Toc440359702"/>
      <w:bookmarkStart w:id="858" w:name="_Toc440632166"/>
      <w:bookmarkStart w:id="859" w:name="_Toc440875986"/>
      <w:bookmarkStart w:id="860" w:name="_Toc441131014"/>
      <w:bookmarkStart w:id="861" w:name="_Toc447269831"/>
      <w:bookmarkStart w:id="862" w:name="_Toc464120657"/>
      <w:bookmarkStart w:id="863" w:name="_Toc157248186"/>
      <w:bookmarkStart w:id="864" w:name="_Toc157496555"/>
      <w:bookmarkStart w:id="865" w:name="_Toc158206094"/>
      <w:bookmarkStart w:id="866" w:name="_Toc164057779"/>
      <w:bookmarkStart w:id="867" w:name="_Toc164137129"/>
      <w:bookmarkStart w:id="868" w:name="_Toc164161289"/>
      <w:bookmarkStart w:id="869" w:name="_Toc165173860"/>
      <w:r w:rsidRPr="004C0021">
        <w:rPr>
          <w:szCs w:val="24"/>
        </w:rPr>
        <w:t>Форма Протокола разногласий к проекту Договора</w:t>
      </w:r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r w:rsidRPr="004C0021">
        <w:rPr>
          <w:szCs w:val="24"/>
        </w:rPr>
        <w:t xml:space="preserve"> </w:t>
      </w:r>
      <w:bookmarkEnd w:id="863"/>
      <w:bookmarkEnd w:id="864"/>
      <w:bookmarkEnd w:id="865"/>
      <w:bookmarkEnd w:id="866"/>
      <w:bookmarkEnd w:id="867"/>
      <w:bookmarkEnd w:id="868"/>
      <w:bookmarkEnd w:id="86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5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77786C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№ пункта проекта Договора (раздел </w:t>
            </w:r>
            <w:r w:rsidR="001952D8">
              <w:fldChar w:fldCharType="begin"/>
            </w:r>
            <w:r w:rsidR="0077786C">
              <w:instrText xml:space="preserve"> REF _Ref440272931 \r \h </w:instrText>
            </w:r>
            <w:r w:rsidR="001952D8">
              <w:fldChar w:fldCharType="separate"/>
            </w:r>
            <w:r w:rsidR="00E647B2">
              <w:t>2</w:t>
            </w:r>
            <w:r w:rsidR="001952D8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№ пункта проекта Договора (раздел </w:t>
            </w:r>
            <w:r w:rsidR="001952D8">
              <w:fldChar w:fldCharType="begin"/>
            </w:r>
            <w:r w:rsidR="0077786C">
              <w:instrText xml:space="preserve"> REF _Ref440272931 \r \h </w:instrText>
            </w:r>
            <w:r w:rsidR="001952D8">
              <w:fldChar w:fldCharType="separate"/>
            </w:r>
            <w:r w:rsidR="00E647B2">
              <w:t>2</w:t>
            </w:r>
            <w:r w:rsidR="001952D8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4C0021" w:rsidRDefault="004F4D80" w:rsidP="004F4D80">
      <w:pPr>
        <w:pStyle w:val="3"/>
        <w:rPr>
          <w:szCs w:val="24"/>
        </w:rPr>
      </w:pPr>
      <w:bookmarkStart w:id="870" w:name="_Toc439170686"/>
      <w:bookmarkStart w:id="871" w:name="_Toc439172788"/>
      <w:bookmarkStart w:id="872" w:name="_Toc439173232"/>
      <w:bookmarkStart w:id="873" w:name="_Toc439238228"/>
      <w:bookmarkStart w:id="874" w:name="_Toc439252776"/>
      <w:bookmarkStart w:id="875" w:name="_Toc439323750"/>
      <w:bookmarkStart w:id="876" w:name="_Toc440357148"/>
      <w:bookmarkStart w:id="877" w:name="_Toc440359703"/>
      <w:bookmarkStart w:id="878" w:name="_Toc440632167"/>
      <w:bookmarkStart w:id="879" w:name="_Toc440875987"/>
      <w:bookmarkStart w:id="880" w:name="_Toc441131015"/>
      <w:bookmarkStart w:id="881" w:name="_Toc447269832"/>
      <w:bookmarkStart w:id="882" w:name="_Toc464120658"/>
      <w:r w:rsidRPr="004C0021">
        <w:rPr>
          <w:szCs w:val="24"/>
        </w:rPr>
        <w:t>Инструкции по заполнению Протокола разногласий к проекту Договора</w:t>
      </w:r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</w:p>
    <w:p w:rsidR="004F4D80" w:rsidRPr="00F647F7" w:rsidRDefault="007B515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1952D8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1952D8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sz w:val="24"/>
          <w:szCs w:val="24"/>
        </w:rPr>
        <w:t>2</w:t>
      </w:r>
      <w:r w:rsidR="001952D8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1F77A1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1952D8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sz w:val="24"/>
          <w:szCs w:val="24"/>
        </w:rPr>
        <w:t xml:space="preserve"> 1.2.6 </w:t>
      </w:r>
      <w:r w:rsidR="001952D8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883" w:name="_Ref55335823"/>
      <w:bookmarkStart w:id="884" w:name="_Ref55336359"/>
      <w:bookmarkStart w:id="885" w:name="_Toc57314675"/>
      <w:bookmarkStart w:id="886" w:name="_Toc69728989"/>
      <w:bookmarkStart w:id="887" w:name="_Toc98253939"/>
      <w:bookmarkStart w:id="888" w:name="_Toc165173865"/>
      <w:bookmarkStart w:id="889" w:name="_Toc423423672"/>
      <w:bookmarkStart w:id="890" w:name="_Toc464120659"/>
      <w:bookmarkEnd w:id="639"/>
      <w:r w:rsidRPr="00F647F7">
        <w:lastRenderedPageBreak/>
        <w:t>Анкета (форма 6)</w:t>
      </w:r>
      <w:bookmarkEnd w:id="883"/>
      <w:bookmarkEnd w:id="884"/>
      <w:bookmarkEnd w:id="885"/>
      <w:bookmarkEnd w:id="886"/>
      <w:bookmarkEnd w:id="887"/>
      <w:bookmarkEnd w:id="888"/>
      <w:bookmarkEnd w:id="889"/>
      <w:bookmarkEnd w:id="890"/>
    </w:p>
    <w:p w:rsidR="004F4D80" w:rsidRPr="004C0021" w:rsidRDefault="004F4D80" w:rsidP="004F4D80">
      <w:pPr>
        <w:pStyle w:val="3"/>
        <w:rPr>
          <w:szCs w:val="24"/>
        </w:rPr>
      </w:pPr>
      <w:bookmarkStart w:id="891" w:name="_Toc98253940"/>
      <w:bookmarkStart w:id="892" w:name="_Toc157248192"/>
      <w:bookmarkStart w:id="893" w:name="_Toc157496561"/>
      <w:bookmarkStart w:id="894" w:name="_Toc158206100"/>
      <w:bookmarkStart w:id="895" w:name="_Toc164057785"/>
      <w:bookmarkStart w:id="896" w:name="_Toc164137135"/>
      <w:bookmarkStart w:id="897" w:name="_Toc164161295"/>
      <w:bookmarkStart w:id="898" w:name="_Toc165173866"/>
      <w:bookmarkStart w:id="899" w:name="_Toc439170688"/>
      <w:bookmarkStart w:id="900" w:name="_Toc439172790"/>
      <w:bookmarkStart w:id="901" w:name="_Toc439173234"/>
      <w:bookmarkStart w:id="902" w:name="_Toc439238230"/>
      <w:bookmarkStart w:id="903" w:name="_Toc439252778"/>
      <w:bookmarkStart w:id="904" w:name="_Ref440272119"/>
      <w:bookmarkStart w:id="905" w:name="_Toc440357150"/>
      <w:bookmarkStart w:id="906" w:name="_Toc440359705"/>
      <w:bookmarkStart w:id="907" w:name="_Ref444164229"/>
      <w:bookmarkStart w:id="908" w:name="_Toc447269834"/>
      <w:bookmarkStart w:id="909" w:name="_Toc464120660"/>
      <w:r w:rsidRPr="004C0021">
        <w:rPr>
          <w:szCs w:val="24"/>
        </w:rPr>
        <w:t xml:space="preserve">Форма Анкеты </w:t>
      </w:r>
      <w:r w:rsidR="00C236C0" w:rsidRPr="004C0021">
        <w:rPr>
          <w:szCs w:val="24"/>
        </w:rPr>
        <w:t>Участник</w:t>
      </w:r>
      <w:r w:rsidRPr="004C0021">
        <w:rPr>
          <w:szCs w:val="24"/>
        </w:rPr>
        <w:t>а</w:t>
      </w:r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bookmarkEnd w:id="904"/>
      <w:bookmarkEnd w:id="905"/>
      <w:bookmarkEnd w:id="906"/>
      <w:bookmarkEnd w:id="907"/>
      <w:bookmarkEnd w:id="908"/>
      <w:bookmarkEnd w:id="90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6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pStyle w:val="affffff0"/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4F4D80" w:rsidTr="004F4D80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</w:tbl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  <w:sectPr w:rsidR="004F4D80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p w:rsidR="004F4D80" w:rsidRPr="004C0021" w:rsidRDefault="004F4D80" w:rsidP="004C0021">
      <w:pPr>
        <w:pStyle w:val="3"/>
        <w:jc w:val="both"/>
        <w:rPr>
          <w:szCs w:val="24"/>
        </w:rPr>
      </w:pPr>
      <w:bookmarkStart w:id="910" w:name="_Toc439170689"/>
      <w:bookmarkStart w:id="911" w:name="_Toc439172791"/>
      <w:bookmarkStart w:id="912" w:name="_Toc439173235"/>
      <w:bookmarkStart w:id="913" w:name="_Toc439238231"/>
      <w:bookmarkStart w:id="914" w:name="_Toc439252779"/>
      <w:bookmarkStart w:id="915" w:name="_Ref440272147"/>
      <w:bookmarkStart w:id="916" w:name="_Toc440357151"/>
      <w:bookmarkStart w:id="917" w:name="_Toc440359706"/>
      <w:bookmarkStart w:id="918" w:name="_Ref444164176"/>
      <w:bookmarkStart w:id="919" w:name="_Ref444164241"/>
      <w:bookmarkStart w:id="920" w:name="_Toc464120661"/>
      <w:r w:rsidRPr="004C0021">
        <w:rPr>
          <w:szCs w:val="24"/>
        </w:rPr>
        <w:lastRenderedPageBreak/>
        <w:t xml:space="preserve">Форма </w:t>
      </w:r>
      <w:bookmarkEnd w:id="910"/>
      <w:bookmarkEnd w:id="911"/>
      <w:bookmarkEnd w:id="912"/>
      <w:bookmarkEnd w:id="913"/>
      <w:r w:rsidR="00FB00C0" w:rsidRPr="004C0021">
        <w:rPr>
          <w:szCs w:val="24"/>
        </w:rPr>
        <w:t>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bookmarkEnd w:id="914"/>
      <w:bookmarkEnd w:id="915"/>
      <w:bookmarkEnd w:id="916"/>
      <w:bookmarkEnd w:id="917"/>
      <w:bookmarkEnd w:id="918"/>
      <w:bookmarkEnd w:id="919"/>
      <w:bookmarkEnd w:id="920"/>
    </w:p>
    <w:p w:rsidR="004F4D80" w:rsidRDefault="004F4D80" w:rsidP="004F4D80">
      <w:pPr>
        <w:spacing w:line="240" w:lineRule="auto"/>
        <w:ind w:left="540" w:firstLine="0"/>
        <w:jc w:val="left"/>
      </w:pPr>
      <w:r w:rsidRPr="004C0021">
        <w:rPr>
          <w:sz w:val="24"/>
          <w:szCs w:val="24"/>
        </w:rPr>
        <w:t>Приложение</w:t>
      </w:r>
      <w:r w:rsidR="00553A57" w:rsidRPr="004C0021">
        <w:rPr>
          <w:sz w:val="24"/>
          <w:szCs w:val="24"/>
        </w:rPr>
        <w:t xml:space="preserve"> 6</w:t>
      </w:r>
      <w:r w:rsidRPr="004C0021">
        <w:rPr>
          <w:noProof/>
          <w:sz w:val="24"/>
          <w:szCs w:val="24"/>
        </w:rPr>
        <w:t>.1</w:t>
      </w:r>
      <w:r w:rsidRPr="004C0021">
        <w:rPr>
          <w:sz w:val="24"/>
          <w:szCs w:val="24"/>
        </w:rPr>
        <w:t xml:space="preserve"> к письму о подаче оферты</w:t>
      </w:r>
      <w:r w:rsidRPr="004C0021">
        <w:rPr>
          <w:sz w:val="24"/>
          <w:szCs w:val="24"/>
        </w:rPr>
        <w:br/>
      </w:r>
      <w:r>
        <w:t>от «____»_____________ </w:t>
      </w:r>
      <w:proofErr w:type="gramStart"/>
      <w:r>
        <w:t>г</w:t>
      </w:r>
      <w:proofErr w:type="gramEnd"/>
      <w:r>
        <w:t>. №__________</w:t>
      </w:r>
    </w:p>
    <w:p w:rsidR="004C0021" w:rsidRDefault="004C0021" w:rsidP="004F4D80">
      <w:pPr>
        <w:spacing w:line="240" w:lineRule="auto"/>
        <w:ind w:left="540" w:firstLine="0"/>
        <w:jc w:val="left"/>
      </w:pPr>
    </w:p>
    <w:p w:rsidR="003D2773" w:rsidRPr="005F0104" w:rsidRDefault="003D2773" w:rsidP="003D2773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4"/>
          <w:szCs w:val="24"/>
        </w:rPr>
      </w:pPr>
      <w:bookmarkStart w:id="921" w:name="_Toc439170690"/>
      <w:bookmarkStart w:id="922" w:name="_Toc439172792"/>
      <w:bookmarkStart w:id="923" w:name="_Toc439173236"/>
      <w:bookmarkStart w:id="924" w:name="_Toc439238232"/>
      <w:r w:rsidRPr="005F0104">
        <w:rPr>
          <w:b/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</w:t>
      </w:r>
    </w:p>
    <w:p w:rsidR="00A71624" w:rsidRPr="00F51ECC" w:rsidRDefault="00A71624" w:rsidP="003D2773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  <w:bookmarkStart w:id="925" w:name="_Toc125426243"/>
      <w:bookmarkStart w:id="926" w:name="_Toc396984070"/>
      <w:bookmarkStart w:id="927" w:name="_Toc423423673"/>
      <w:bookmarkStart w:id="928" w:name="_Toc439170691"/>
      <w:bookmarkStart w:id="929" w:name="_Toc439172793"/>
      <w:bookmarkStart w:id="930" w:name="_Toc439173237"/>
      <w:bookmarkStart w:id="931" w:name="_Toc439238233"/>
      <w:bookmarkStart w:id="932" w:name="_Toc439252780"/>
      <w:bookmarkStart w:id="933" w:name="_Toc439323754"/>
      <w:bookmarkStart w:id="934" w:name="_Toc440357152"/>
      <w:bookmarkStart w:id="935" w:name="_Toc440359707"/>
      <w:bookmarkStart w:id="936" w:name="_Toc440632171"/>
      <w:bookmarkStart w:id="937" w:name="_Toc440875991"/>
      <w:bookmarkStart w:id="938" w:name="_Toc441131019"/>
      <w:bookmarkStart w:id="939" w:name="_Toc447269836"/>
      <w:bookmarkEnd w:id="921"/>
      <w:bookmarkEnd w:id="922"/>
      <w:bookmarkEnd w:id="923"/>
      <w:bookmarkEnd w:id="924"/>
      <w:r w:rsidRPr="00726A75">
        <w:rPr>
          <w:sz w:val="24"/>
          <w:szCs w:val="24"/>
        </w:rPr>
        <w:t xml:space="preserve">Подтверждаем, что  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>(указывается наименование участника закупки)</w:t>
      </w: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 xml:space="preserve">в соответствии со статьей 4 </w:t>
      </w:r>
      <w:r w:rsidRPr="007252E9">
        <w:rPr>
          <w:sz w:val="24"/>
          <w:szCs w:val="24"/>
        </w:rPr>
        <w:t>Федерального закона Российской Федерации №209-ФЗ от 24.07.2007 с изменениями “О развитии малого и</w:t>
      </w:r>
      <w:r w:rsidRPr="00726A75">
        <w:rPr>
          <w:sz w:val="24"/>
          <w:szCs w:val="24"/>
        </w:rPr>
        <w:t xml:space="preserve"> среднего предпринимательства в Российской Федерации” удовлетворяет критериям отнесения организации к субъектам  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>(указывается субъект малого или среднего предпринимательства</w:t>
      </w:r>
      <w:r w:rsidRPr="00726A75">
        <w:rPr>
          <w:sz w:val="24"/>
          <w:szCs w:val="24"/>
        </w:rPr>
        <w:br/>
        <w:t>в зависимости от критериев отнесения)</w:t>
      </w: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>предпринимательства, и сообщаем следующую информацию:</w:t>
      </w:r>
    </w:p>
    <w:p w:rsidR="00726A75" w:rsidRPr="00726A75" w:rsidRDefault="00726A75" w:rsidP="00726A75">
      <w:pPr>
        <w:spacing w:line="240" w:lineRule="auto"/>
        <w:ind w:left="567"/>
        <w:rPr>
          <w:sz w:val="24"/>
          <w:szCs w:val="24"/>
        </w:rPr>
      </w:pPr>
      <w:r w:rsidRPr="00726A75">
        <w:rPr>
          <w:sz w:val="24"/>
          <w:szCs w:val="24"/>
        </w:rPr>
        <w:t xml:space="preserve">1. Адрес местонахождения (юридический адрес):  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5755"/>
        <w:rPr>
          <w:sz w:val="24"/>
          <w:szCs w:val="24"/>
        </w:rPr>
      </w:pPr>
    </w:p>
    <w:p w:rsidR="00726A75" w:rsidRPr="00726A75" w:rsidRDefault="00726A75" w:rsidP="00726A75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ab/>
        <w:t>.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right="113"/>
        <w:rPr>
          <w:sz w:val="24"/>
          <w:szCs w:val="24"/>
        </w:rPr>
      </w:pPr>
    </w:p>
    <w:p w:rsidR="00726A75" w:rsidRPr="00726A75" w:rsidRDefault="00726A75" w:rsidP="00726A75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726A75">
        <w:rPr>
          <w:sz w:val="24"/>
          <w:szCs w:val="24"/>
        </w:rPr>
        <w:t>2.</w:t>
      </w:r>
      <w:r w:rsidRPr="00726A75">
        <w:rPr>
          <w:sz w:val="24"/>
          <w:szCs w:val="24"/>
          <w:lang w:val="en-US"/>
        </w:rPr>
        <w:t> </w:t>
      </w:r>
      <w:r w:rsidRPr="00726A75">
        <w:rPr>
          <w:sz w:val="24"/>
          <w:szCs w:val="24"/>
        </w:rPr>
        <w:t xml:space="preserve">ИНН/КПП:  </w:t>
      </w:r>
      <w:r w:rsidRPr="00726A75">
        <w:rPr>
          <w:sz w:val="24"/>
          <w:szCs w:val="24"/>
        </w:rPr>
        <w:tab/>
        <w:t>.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2098" w:right="113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>(№, сведения о дате выдачи документа и выдавшем его органе)</w:t>
      </w:r>
    </w:p>
    <w:p w:rsidR="00726A75" w:rsidRPr="00726A75" w:rsidRDefault="00726A75" w:rsidP="00726A75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726A75">
        <w:rPr>
          <w:sz w:val="24"/>
          <w:szCs w:val="24"/>
        </w:rPr>
        <w:t xml:space="preserve">3. ОГРН:  </w:t>
      </w:r>
      <w:r w:rsidRPr="00726A75">
        <w:rPr>
          <w:sz w:val="24"/>
          <w:szCs w:val="24"/>
        </w:rPr>
        <w:tab/>
        <w:t>.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1616" w:right="113"/>
        <w:rPr>
          <w:sz w:val="24"/>
          <w:szCs w:val="24"/>
        </w:rPr>
      </w:pP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7002"/>
        <w:rPr>
          <w:sz w:val="24"/>
          <w:szCs w:val="24"/>
        </w:rPr>
      </w:pPr>
    </w:p>
    <w:p w:rsidR="00726A75" w:rsidRPr="00726A75" w:rsidRDefault="00726A75" w:rsidP="00726A75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ab/>
        <w:t>.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right="113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>(наименование уполномоченного органа, дата внесения в реестр и номер в реестре)</w:t>
      </w:r>
    </w:p>
    <w:p w:rsidR="00726A75" w:rsidRPr="007252E9" w:rsidRDefault="00726A75" w:rsidP="00726A75">
      <w:pPr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 xml:space="preserve">5. Сведения о соответствии критериям отнесения к субъектам малого и среднего </w:t>
      </w:r>
      <w:r w:rsidRPr="007252E9">
        <w:rPr>
          <w:sz w:val="24"/>
          <w:szCs w:val="24"/>
        </w:rPr>
        <w:t xml:space="preserve">предпринимательства, а также сведения о производимых товарах, работах, услугах и видах </w:t>
      </w:r>
      <w:r w:rsidR="00F80103" w:rsidRPr="007252E9">
        <w:rPr>
          <w:szCs w:val="24"/>
        </w:rPr>
        <w:t>деятельности</w:t>
      </w:r>
      <w:r w:rsidR="00F80103" w:rsidRPr="007252E9">
        <w:rPr>
          <w:rStyle w:val="afffffff9"/>
          <w:sz w:val="24"/>
          <w:szCs w:val="24"/>
        </w:rPr>
        <w:footnoteRef/>
      </w:r>
      <w:r w:rsidR="00F80103" w:rsidRPr="007252E9">
        <w:rPr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26A75" w:rsidRPr="007252E9" w:rsidTr="00B30304">
        <w:trPr>
          <w:cantSplit/>
          <w:tblHeader/>
        </w:trPr>
        <w:tc>
          <w:tcPr>
            <w:tcW w:w="567" w:type="dxa"/>
            <w:vAlign w:val="center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 xml:space="preserve">№ </w:t>
            </w:r>
            <w:proofErr w:type="gramStart"/>
            <w:r w:rsidRPr="007252E9">
              <w:t>п</w:t>
            </w:r>
            <w:proofErr w:type="gramEnd"/>
            <w:r w:rsidRPr="007252E9">
              <w:t>/п</w:t>
            </w:r>
          </w:p>
        </w:tc>
        <w:tc>
          <w:tcPr>
            <w:tcW w:w="4649" w:type="dxa"/>
            <w:vAlign w:val="center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Наименование сведений</w:t>
            </w:r>
            <w:r w:rsidRPr="007252E9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Малые предприятия</w:t>
            </w:r>
          </w:p>
        </w:tc>
        <w:tc>
          <w:tcPr>
            <w:tcW w:w="1588" w:type="dxa"/>
            <w:vAlign w:val="center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Показатель</w:t>
            </w:r>
          </w:p>
        </w:tc>
      </w:tr>
      <w:tr w:rsidR="00726A75" w:rsidRPr="007252E9" w:rsidTr="00B30304">
        <w:trPr>
          <w:cantSplit/>
          <w:tblHeader/>
        </w:trPr>
        <w:tc>
          <w:tcPr>
            <w:tcW w:w="567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1</w:t>
            </w:r>
            <w:r w:rsidRPr="007252E9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2</w:t>
            </w:r>
          </w:p>
        </w:tc>
        <w:tc>
          <w:tcPr>
            <w:tcW w:w="1588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3</w:t>
            </w:r>
          </w:p>
        </w:tc>
        <w:tc>
          <w:tcPr>
            <w:tcW w:w="1588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4</w:t>
            </w:r>
          </w:p>
        </w:tc>
        <w:tc>
          <w:tcPr>
            <w:tcW w:w="1588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5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1</w:t>
            </w:r>
          </w:p>
        </w:tc>
        <w:tc>
          <w:tcPr>
            <w:tcW w:w="4649" w:type="dxa"/>
          </w:tcPr>
          <w:p w:rsidR="00726A75" w:rsidRPr="007252E9" w:rsidRDefault="00726A75" w:rsidP="00726A75">
            <w:pPr>
              <w:spacing w:line="240" w:lineRule="auto"/>
              <w:ind w:left="57" w:firstLine="0"/>
            </w:pPr>
            <w:r w:rsidRPr="007252E9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не более 25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52E9">
              <w:sym w:font="Symbol" w:char="F02D"/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2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726A75">
              <w:rPr>
                <w:rStyle w:val="afffffff"/>
              </w:rPr>
              <w:footnoteReference w:customMarkFollows="1" w:id="1"/>
              <w:t>3</w:t>
            </w:r>
          </w:p>
        </w:tc>
        <w:tc>
          <w:tcPr>
            <w:tcW w:w="3176" w:type="dxa"/>
            <w:gridSpan w:val="2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не более 49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sym w:font="Symbol" w:char="F02D"/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lastRenderedPageBreak/>
              <w:t>3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_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726A75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proofErr w:type="gramStart"/>
            <w:r w:rsidRPr="00726A75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-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726A75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1" w:history="1">
              <w:r w:rsidRPr="00726A75">
                <w:t>законом</w:t>
              </w:r>
            </w:hyperlink>
            <w:r w:rsidRPr="00726A75">
              <w:t xml:space="preserve"> "Об инновационном центре "</w:t>
            </w:r>
            <w:proofErr w:type="spellStart"/>
            <w:r w:rsidRPr="00726A75">
              <w:t>Сколково</w:t>
            </w:r>
            <w:proofErr w:type="spellEnd"/>
            <w:r w:rsidRPr="00726A75">
              <w:t>"</w:t>
            </w:r>
          </w:p>
        </w:tc>
        <w:tc>
          <w:tcPr>
            <w:tcW w:w="3176" w:type="dxa"/>
            <w:gridSpan w:val="2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-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726A75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adjustRightInd w:val="0"/>
              <w:spacing w:line="240" w:lineRule="auto"/>
              <w:ind w:firstLine="0"/>
            </w:pPr>
            <w:proofErr w:type="gramStart"/>
            <w:r w:rsidRPr="00726A75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2" w:history="1">
              <w:r w:rsidRPr="00726A75">
                <w:t>законом</w:t>
              </w:r>
            </w:hyperlink>
            <w:r w:rsidRPr="00726A75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-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  <w:vMerge w:val="restart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726A75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до 100 включительно</w:t>
            </w:r>
          </w:p>
        </w:tc>
        <w:tc>
          <w:tcPr>
            <w:tcW w:w="1588" w:type="dxa"/>
            <w:vMerge w:val="restart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указывается количество человек</w:t>
            </w:r>
            <w:r w:rsidRPr="00726A75">
              <w:br/>
              <w:t>(за предшествующий календарный год)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  <w:vMerge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 xml:space="preserve">до 15 – </w:t>
            </w:r>
            <w:proofErr w:type="spellStart"/>
            <w:r w:rsidRPr="00726A75">
              <w:t>микропред</w:t>
            </w:r>
            <w:r w:rsidRPr="00726A75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726A75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726A75" w:rsidTr="00B30304">
        <w:trPr>
          <w:cantSplit/>
        </w:trPr>
        <w:tc>
          <w:tcPr>
            <w:tcW w:w="567" w:type="dxa"/>
            <w:vMerge w:val="restart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8</w:t>
            </w:r>
          </w:p>
        </w:tc>
        <w:tc>
          <w:tcPr>
            <w:tcW w:w="4649" w:type="dxa"/>
            <w:vMerge w:val="restart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Доход за предшествующий календарный год, который</w:t>
            </w:r>
          </w:p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 xml:space="preserve"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</w:t>
            </w:r>
            <w:r w:rsidRPr="00726A75">
              <w:lastRenderedPageBreak/>
              <w:t>рублей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lastRenderedPageBreak/>
              <w:t>800</w:t>
            </w:r>
          </w:p>
        </w:tc>
        <w:tc>
          <w:tcPr>
            <w:tcW w:w="1588" w:type="dxa"/>
            <w:vMerge w:val="restart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2000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указывается в млн. рублей</w:t>
            </w:r>
            <w:r w:rsidRPr="00726A75">
              <w:br/>
              <w:t>(за предшествующий календарный год)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  <w:vMerge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726A75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 xml:space="preserve">120 в год – </w:t>
            </w:r>
            <w:proofErr w:type="spellStart"/>
            <w:r w:rsidRPr="00726A75">
              <w:t>микро</w:t>
            </w:r>
            <w:r w:rsidRPr="00726A75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726A75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lastRenderedPageBreak/>
              <w:t>9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Подлежит заполнению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10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726A75">
              <w:t>2</w:t>
            </w:r>
            <w:proofErr w:type="gramEnd"/>
            <w:r w:rsidRPr="00726A75">
              <w:t xml:space="preserve"> и ОКПД2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Подлежит заполнению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11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726A75">
              <w:t>2</w:t>
            </w:r>
            <w:proofErr w:type="gramEnd"/>
            <w:r w:rsidRPr="00726A75">
              <w:t xml:space="preserve"> и ОКПД2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Подлежит заполнению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12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  <w:r w:rsidRPr="00726A75">
              <w:br/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13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  <w:r w:rsidRPr="00726A75">
              <w:br/>
              <w:t xml:space="preserve">(в случае участия </w:t>
            </w:r>
            <w:r w:rsidRPr="00726A75">
              <w:sym w:font="Symbol" w:char="F02D"/>
            </w:r>
            <w:r w:rsidRPr="00726A75">
              <w:t xml:space="preserve"> наименование заказчика, реализующего программу партнерства)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14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proofErr w:type="gramStart"/>
            <w:r w:rsidRPr="00726A75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3" w:history="1">
              <w:r w:rsidRPr="00726A75">
                <w:t>законом</w:t>
              </w:r>
            </w:hyperlink>
            <w:r w:rsidRPr="00726A75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4" w:history="1">
              <w:r w:rsidRPr="00726A75">
                <w:t>законом</w:t>
              </w:r>
            </w:hyperlink>
            <w:r w:rsidRPr="00726A75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  <w:r w:rsidRPr="00726A75">
              <w:br/>
              <w:t xml:space="preserve">(при наличии </w:t>
            </w:r>
            <w:r w:rsidRPr="00726A75">
              <w:sym w:font="Symbol" w:char="F02D"/>
            </w:r>
            <w:r w:rsidRPr="00726A75">
              <w:t xml:space="preserve"> количество исполненных контрактов и общая сумма)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15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proofErr w:type="gramStart"/>
            <w:r w:rsidRPr="00726A75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726A75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lastRenderedPageBreak/>
              <w:t>16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5" w:history="1">
              <w:r w:rsidRPr="00726A75">
                <w:t>О закупках товаров</w:t>
              </w:r>
            </w:hyperlink>
            <w:r w:rsidRPr="00726A75">
              <w:t>, работ, услуг отдельными видами юридических лиц" и "</w:t>
            </w:r>
            <w:hyperlink r:id="rId46" w:history="1">
              <w:r w:rsidRPr="00726A75">
                <w:t>О контрактной системе</w:t>
              </w:r>
            </w:hyperlink>
            <w:r w:rsidRPr="00726A75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</w:tr>
    </w:tbl>
    <w:p w:rsidR="00726A75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726A75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>(подпись)</w:t>
      </w:r>
    </w:p>
    <w:p w:rsidR="00726A75" w:rsidRPr="00726A75" w:rsidRDefault="00726A75" w:rsidP="00726A75">
      <w:pPr>
        <w:spacing w:line="240" w:lineRule="auto"/>
        <w:ind w:left="851"/>
        <w:rPr>
          <w:sz w:val="24"/>
          <w:szCs w:val="24"/>
        </w:rPr>
      </w:pPr>
      <w:r w:rsidRPr="00726A75">
        <w:rPr>
          <w:sz w:val="24"/>
          <w:szCs w:val="24"/>
        </w:rPr>
        <w:t>М.П.</w:t>
      </w: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 xml:space="preserve">(фамилия, имя, отчество (при наличии) </w:t>
      </w:r>
      <w:proofErr w:type="gramStart"/>
      <w:r w:rsidRPr="00726A75">
        <w:rPr>
          <w:sz w:val="24"/>
          <w:szCs w:val="24"/>
        </w:rPr>
        <w:t>подписавшего</w:t>
      </w:r>
      <w:proofErr w:type="gramEnd"/>
      <w:r w:rsidRPr="00726A75">
        <w:rPr>
          <w:sz w:val="24"/>
          <w:szCs w:val="24"/>
        </w:rPr>
        <w:t>, должность)</w:t>
      </w: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</w:p>
    <w:p w:rsidR="00726A75" w:rsidRPr="00726A75" w:rsidRDefault="00726A75" w:rsidP="00726A75">
      <w:pPr>
        <w:spacing w:line="240" w:lineRule="auto"/>
        <w:jc w:val="right"/>
        <w:outlineLvl w:val="0"/>
        <w:rPr>
          <w:sz w:val="24"/>
          <w:szCs w:val="24"/>
        </w:rPr>
      </w:pPr>
    </w:p>
    <w:p w:rsidR="00726A75" w:rsidRPr="00726A75" w:rsidRDefault="00726A75" w:rsidP="00726A75">
      <w:pPr>
        <w:pStyle w:val="afffffff7"/>
        <w:jc w:val="both"/>
        <w:rPr>
          <w:sz w:val="24"/>
          <w:szCs w:val="24"/>
        </w:rPr>
      </w:pPr>
      <w:r w:rsidRPr="00726A75">
        <w:rPr>
          <w:rStyle w:val="afffffff9"/>
          <w:sz w:val="24"/>
          <w:szCs w:val="24"/>
        </w:rPr>
        <w:footnoteRef/>
      </w:r>
      <w:r w:rsidRPr="00726A75">
        <w:rPr>
          <w:sz w:val="24"/>
          <w:szCs w:val="24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26A75" w:rsidRPr="00726A75" w:rsidRDefault="00726A75" w:rsidP="00726A75">
      <w:pPr>
        <w:pStyle w:val="afffffff7"/>
        <w:jc w:val="both"/>
        <w:rPr>
          <w:sz w:val="24"/>
          <w:szCs w:val="24"/>
        </w:rPr>
      </w:pPr>
    </w:p>
    <w:p w:rsidR="00726A75" w:rsidRPr="00726A75" w:rsidRDefault="00726A75" w:rsidP="00726A75">
      <w:pPr>
        <w:pStyle w:val="afffffff7"/>
        <w:jc w:val="both"/>
        <w:rPr>
          <w:sz w:val="24"/>
          <w:szCs w:val="24"/>
        </w:rPr>
      </w:pPr>
      <w:r w:rsidRPr="00726A75">
        <w:rPr>
          <w:rStyle w:val="afffffff9"/>
          <w:sz w:val="24"/>
          <w:szCs w:val="24"/>
        </w:rPr>
        <w:t>2</w:t>
      </w:r>
      <w:r w:rsidRPr="00726A75">
        <w:rPr>
          <w:sz w:val="24"/>
          <w:szCs w:val="24"/>
        </w:rPr>
        <w:t xml:space="preserve"> Пункты 1 – 11 являются обязательными для заполнения.</w:t>
      </w:r>
    </w:p>
    <w:p w:rsidR="00726A75" w:rsidRPr="00726A75" w:rsidRDefault="00726A75" w:rsidP="00726A75">
      <w:pPr>
        <w:pStyle w:val="afffffff7"/>
        <w:rPr>
          <w:sz w:val="24"/>
          <w:szCs w:val="24"/>
        </w:rPr>
      </w:pPr>
    </w:p>
    <w:p w:rsidR="00726A75" w:rsidRPr="00726A75" w:rsidRDefault="00726A75" w:rsidP="00726A75">
      <w:pPr>
        <w:spacing w:line="240" w:lineRule="auto"/>
        <w:ind w:firstLine="0"/>
        <w:rPr>
          <w:sz w:val="24"/>
          <w:szCs w:val="24"/>
        </w:rPr>
      </w:pPr>
      <w:r w:rsidRPr="00726A75">
        <w:rPr>
          <w:rStyle w:val="afffffff9"/>
          <w:sz w:val="24"/>
          <w:szCs w:val="24"/>
        </w:rPr>
        <w:t>3</w:t>
      </w:r>
      <w:r w:rsidRPr="00726A75">
        <w:rPr>
          <w:sz w:val="24"/>
          <w:szCs w:val="24"/>
        </w:rPr>
        <w:t xml:space="preserve"> </w:t>
      </w:r>
      <w:proofErr w:type="gramStart"/>
      <w:r w:rsidRPr="00726A75">
        <w:rPr>
          <w:sz w:val="24"/>
          <w:szCs w:val="24"/>
        </w:rPr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</w:t>
      </w:r>
      <w:r w:rsidRPr="007252E9">
        <w:rPr>
          <w:sz w:val="24"/>
          <w:szCs w:val="24"/>
        </w:rPr>
        <w:t>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7252E9">
        <w:rPr>
          <w:sz w:val="24"/>
          <w:szCs w:val="24"/>
        </w:rPr>
        <w:t xml:space="preserve"> среднего предпринимательства в Российской Федерации".</w:t>
      </w:r>
    </w:p>
    <w:p w:rsidR="00A71624" w:rsidRDefault="00A71624" w:rsidP="00A71624">
      <w:pPr>
        <w:ind w:right="5527"/>
        <w:jc w:val="center"/>
        <w:rPr>
          <w:color w:val="000000"/>
          <w:vertAlign w:val="superscript"/>
        </w:rPr>
      </w:pPr>
    </w:p>
    <w:p w:rsidR="00A71624" w:rsidRPr="007417E6" w:rsidRDefault="00A71624" w:rsidP="00A71624">
      <w:pPr>
        <w:ind w:right="5527"/>
        <w:jc w:val="center"/>
        <w:rPr>
          <w:color w:val="000000"/>
          <w:vertAlign w:val="superscript"/>
        </w:rPr>
      </w:pPr>
    </w:p>
    <w:p w:rsidR="00A71624" w:rsidRPr="007417E6" w:rsidRDefault="00A71624" w:rsidP="00A71624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A71624" w:rsidRDefault="00A71624" w:rsidP="00A71624">
      <w:pPr>
        <w:ind w:firstLine="0"/>
        <w:jc w:val="left"/>
        <w:rPr>
          <w:b/>
        </w:rPr>
      </w:pPr>
      <w:r>
        <w:br w:type="page"/>
      </w:r>
    </w:p>
    <w:p w:rsidR="004F4D80" w:rsidRPr="007252E9" w:rsidRDefault="004F4D80" w:rsidP="004F4D80">
      <w:pPr>
        <w:pStyle w:val="3"/>
        <w:rPr>
          <w:sz w:val="22"/>
        </w:rPr>
      </w:pPr>
      <w:bookmarkStart w:id="940" w:name="_Toc464120662"/>
      <w:r w:rsidRPr="007252E9">
        <w:rPr>
          <w:szCs w:val="24"/>
        </w:rPr>
        <w:lastRenderedPageBreak/>
        <w:t>Инструкции по заполнению</w:t>
      </w:r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C812EB">
        <w:fldChar w:fldCharType="begin"/>
      </w:r>
      <w:r w:rsidR="00C812EB">
        <w:instrText xml:space="preserve"> REF _Ref55336310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5.1</w:t>
      </w:r>
      <w:r w:rsidR="00C812EB">
        <w:fldChar w:fldCharType="end"/>
      </w:r>
      <w:r w:rsidR="004F4D80" w:rsidRPr="007252E9">
        <w:rPr>
          <w:sz w:val="24"/>
          <w:szCs w:val="24"/>
        </w:rPr>
        <w:t>).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7252E9">
        <w:rPr>
          <w:sz w:val="24"/>
          <w:szCs w:val="24"/>
        </w:rPr>
        <w:t>т.ч</w:t>
      </w:r>
      <w:proofErr w:type="spellEnd"/>
      <w:r w:rsidR="004F4D80" w:rsidRPr="007252E9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>и должны заполнить приведенн</w:t>
      </w:r>
      <w:r w:rsidR="003D4E4C" w:rsidRPr="007252E9">
        <w:rPr>
          <w:sz w:val="24"/>
          <w:szCs w:val="24"/>
        </w:rPr>
        <w:t>ые</w:t>
      </w:r>
      <w:r w:rsidR="004F4D80" w:rsidRPr="007252E9">
        <w:rPr>
          <w:sz w:val="24"/>
          <w:szCs w:val="24"/>
        </w:rPr>
        <w:t xml:space="preserve"> выше таблиц</w:t>
      </w:r>
      <w:r w:rsidR="003D4E4C" w:rsidRPr="007252E9">
        <w:rPr>
          <w:sz w:val="24"/>
          <w:szCs w:val="24"/>
        </w:rPr>
        <w:t>ы</w:t>
      </w:r>
      <w:r w:rsidR="004F4D80" w:rsidRPr="007252E9">
        <w:rPr>
          <w:sz w:val="24"/>
          <w:szCs w:val="24"/>
        </w:rPr>
        <w:t xml:space="preserve"> по всем позициям. В случае отсутствия каких-либо данных указать слово «нет».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графе 1</w:t>
      </w:r>
      <w:r w:rsidR="006D58F3" w:rsidRPr="007252E9">
        <w:rPr>
          <w:sz w:val="24"/>
          <w:szCs w:val="24"/>
        </w:rPr>
        <w:t>2</w:t>
      </w:r>
      <w:r w:rsidRPr="007252E9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66B78" w:rsidRPr="007252E9" w:rsidRDefault="00466B78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941" w:name="_Ref55336378"/>
      <w:bookmarkStart w:id="942" w:name="_Toc57314676"/>
      <w:bookmarkStart w:id="943" w:name="_Toc69728990"/>
      <w:bookmarkStart w:id="944" w:name="_Toc98253942"/>
      <w:bookmarkStart w:id="945" w:name="_Toc165173868"/>
      <w:bookmarkStart w:id="946" w:name="_Toc423423674"/>
      <w:r w:rsidRPr="007252E9">
        <w:rPr>
          <w:sz w:val="24"/>
          <w:szCs w:val="24"/>
        </w:rPr>
        <w:t xml:space="preserve"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</w:t>
      </w:r>
      <w:r w:rsidR="00726A75" w:rsidRPr="007252E9">
        <w:rPr>
          <w:sz w:val="24"/>
          <w:szCs w:val="24"/>
        </w:rPr>
        <w:t xml:space="preserve">№209-ФЗ от 24.07.2007 с изменениями </w:t>
      </w:r>
      <w:r w:rsidRPr="007252E9">
        <w:rPr>
          <w:sz w:val="24"/>
          <w:szCs w:val="24"/>
        </w:rPr>
        <w:t>(статья 4 Федерального закона Российской Федерации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466B78" w:rsidRPr="00464832" w:rsidRDefault="00466B78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(подраздел </w:t>
      </w:r>
      <w:r w:rsidR="00C812EB">
        <w:fldChar w:fldCharType="begin"/>
      </w:r>
      <w:r w:rsidR="00C812EB">
        <w:instrText xml:space="preserve"> REF _Ref444164176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5.6.2</w:t>
      </w:r>
      <w:r w:rsidR="00C812EB">
        <w:fldChar w:fldCharType="end"/>
      </w:r>
      <w:r w:rsidRPr="007252E9">
        <w:rPr>
          <w:sz w:val="24"/>
          <w:szCs w:val="24"/>
        </w:rPr>
        <w:t xml:space="preserve">) предоставляется только теми Участниками/членами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</w:t>
      </w:r>
      <w:r w:rsidR="00726A75" w:rsidRPr="007252E9">
        <w:rPr>
          <w:sz w:val="24"/>
          <w:szCs w:val="24"/>
        </w:rPr>
        <w:t xml:space="preserve">№209-ФЗ от 24.07.2007 с изменениями </w:t>
      </w:r>
      <w:r w:rsidRPr="007252E9">
        <w:rPr>
          <w:sz w:val="24"/>
          <w:szCs w:val="24"/>
        </w:rPr>
        <w:t>(статья 4 Федерального закона Российской Федерации «О развитии малого и среднего предпринимательства в Российской Федерации</w:t>
      </w:r>
      <w:proofErr w:type="gramEnd"/>
      <w:r w:rsidRPr="007252E9">
        <w:rPr>
          <w:sz w:val="24"/>
          <w:szCs w:val="24"/>
        </w:rPr>
        <w:t>»).</w:t>
      </w:r>
      <w:r w:rsidR="000A545B" w:rsidRPr="007252E9">
        <w:rPr>
          <w:sz w:val="24"/>
          <w:szCs w:val="24"/>
        </w:rPr>
        <w:t xml:space="preserve"> В случае</w:t>
      </w:r>
      <w:proofErr w:type="gramStart"/>
      <w:r w:rsidR="000A545B" w:rsidRPr="007252E9">
        <w:rPr>
          <w:sz w:val="24"/>
          <w:szCs w:val="24"/>
        </w:rPr>
        <w:t>,</w:t>
      </w:r>
      <w:proofErr w:type="gramEnd"/>
      <w:r w:rsidR="000A545B" w:rsidRPr="007252E9">
        <w:rPr>
          <w:sz w:val="24"/>
          <w:szCs w:val="24"/>
        </w:rPr>
        <w:t xml:space="preserve"> если Участник/член Коллективного участника не относится к субъектам малого и среднего предпринимательства</w:t>
      </w:r>
      <w:r w:rsidR="00970C8F" w:rsidRPr="007252E9">
        <w:rPr>
          <w:sz w:val="24"/>
          <w:szCs w:val="24"/>
        </w:rPr>
        <w:t xml:space="preserve">, </w:t>
      </w:r>
      <w:r w:rsidR="000A545B" w:rsidRPr="007252E9">
        <w:rPr>
          <w:sz w:val="24"/>
          <w:szCs w:val="24"/>
        </w:rPr>
        <w:t xml:space="preserve">он должен предоставить </w:t>
      </w:r>
      <w:r w:rsidR="00970C8F" w:rsidRPr="007252E9">
        <w:rPr>
          <w:sz w:val="24"/>
          <w:szCs w:val="24"/>
        </w:rPr>
        <w:t>письмо</w:t>
      </w:r>
      <w:r w:rsidR="000A545B" w:rsidRPr="007252E9">
        <w:rPr>
          <w:sz w:val="24"/>
          <w:szCs w:val="24"/>
        </w:rPr>
        <w:t xml:space="preserve"> в </w:t>
      </w:r>
      <w:r w:rsidR="00970C8F" w:rsidRPr="007252E9">
        <w:rPr>
          <w:sz w:val="24"/>
          <w:szCs w:val="24"/>
        </w:rPr>
        <w:t>произвольной</w:t>
      </w:r>
      <w:r w:rsidR="000A545B" w:rsidRPr="007252E9">
        <w:rPr>
          <w:sz w:val="24"/>
          <w:szCs w:val="24"/>
        </w:rPr>
        <w:t xml:space="preserve"> форме о не принадлежности его к субъектам малого и</w:t>
      </w:r>
      <w:r w:rsidR="000A545B" w:rsidRPr="00464832">
        <w:rPr>
          <w:sz w:val="24"/>
          <w:szCs w:val="24"/>
        </w:rPr>
        <w:t xml:space="preserve"> среднего предпринимательства.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947" w:name="_Ref449017073"/>
      <w:bookmarkStart w:id="948" w:name="_Toc464120663"/>
      <w:r w:rsidRPr="00F647F7">
        <w:lastRenderedPageBreak/>
        <w:t>Справка о перечне и годовых объемах выполнения аналогичных договоров (форма 7)</w:t>
      </w:r>
      <w:bookmarkEnd w:id="941"/>
      <w:bookmarkEnd w:id="942"/>
      <w:bookmarkEnd w:id="943"/>
      <w:bookmarkEnd w:id="944"/>
      <w:bookmarkEnd w:id="945"/>
      <w:bookmarkEnd w:id="946"/>
      <w:bookmarkEnd w:id="947"/>
      <w:bookmarkEnd w:id="948"/>
    </w:p>
    <w:p w:rsidR="004F4D80" w:rsidRPr="00D904EF" w:rsidRDefault="004F4D80" w:rsidP="004F4D80">
      <w:pPr>
        <w:pStyle w:val="3"/>
        <w:rPr>
          <w:szCs w:val="24"/>
        </w:rPr>
      </w:pPr>
      <w:bookmarkStart w:id="949" w:name="_Toc98253943"/>
      <w:bookmarkStart w:id="950" w:name="_Toc157248195"/>
      <w:bookmarkStart w:id="951" w:name="_Toc157496564"/>
      <w:bookmarkStart w:id="952" w:name="_Toc158206103"/>
      <w:bookmarkStart w:id="953" w:name="_Toc164057788"/>
      <w:bookmarkStart w:id="954" w:name="_Toc164137138"/>
      <w:bookmarkStart w:id="955" w:name="_Toc164161298"/>
      <w:bookmarkStart w:id="956" w:name="_Toc165173869"/>
      <w:bookmarkStart w:id="957" w:name="_Toc439170693"/>
      <w:bookmarkStart w:id="958" w:name="_Toc439172795"/>
      <w:bookmarkStart w:id="959" w:name="_Toc439173239"/>
      <w:bookmarkStart w:id="960" w:name="_Toc439238235"/>
      <w:bookmarkStart w:id="961" w:name="_Toc439252782"/>
      <w:bookmarkStart w:id="962" w:name="_Toc439323756"/>
      <w:bookmarkStart w:id="963" w:name="_Toc440357154"/>
      <w:bookmarkStart w:id="964" w:name="_Toc440359709"/>
      <w:bookmarkStart w:id="965" w:name="_Toc440632173"/>
      <w:bookmarkStart w:id="966" w:name="_Toc440875993"/>
      <w:bookmarkStart w:id="967" w:name="_Toc441131021"/>
      <w:bookmarkStart w:id="968" w:name="_Toc447269838"/>
      <w:bookmarkStart w:id="969" w:name="_Toc464120664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949"/>
      <w:bookmarkEnd w:id="950"/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3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70" w:name="_Toc98253944"/>
      <w:bookmarkStart w:id="971" w:name="_Toc157248196"/>
      <w:bookmarkStart w:id="972" w:name="_Toc157496565"/>
      <w:bookmarkStart w:id="973" w:name="_Toc158206104"/>
      <w:bookmarkStart w:id="974" w:name="_Toc164057789"/>
      <w:bookmarkStart w:id="975" w:name="_Toc164137139"/>
      <w:bookmarkStart w:id="976" w:name="_Toc164161299"/>
      <w:bookmarkStart w:id="977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978" w:name="_Toc439170694"/>
      <w:bookmarkStart w:id="979" w:name="_Toc439172796"/>
      <w:bookmarkStart w:id="980" w:name="_Toc439173240"/>
      <w:bookmarkStart w:id="981" w:name="_Toc439238236"/>
      <w:bookmarkStart w:id="982" w:name="_Toc439252783"/>
      <w:bookmarkStart w:id="983" w:name="_Toc439323757"/>
      <w:bookmarkStart w:id="984" w:name="_Toc440357155"/>
      <w:bookmarkStart w:id="985" w:name="_Toc440359710"/>
      <w:bookmarkStart w:id="986" w:name="_Toc440632174"/>
      <w:bookmarkStart w:id="987" w:name="_Toc440875994"/>
      <w:bookmarkStart w:id="988" w:name="_Toc441131022"/>
      <w:bookmarkStart w:id="989" w:name="_Toc447269839"/>
      <w:bookmarkStart w:id="990" w:name="_Toc464120665"/>
      <w:r w:rsidRPr="00D904EF">
        <w:rPr>
          <w:szCs w:val="24"/>
        </w:rPr>
        <w:lastRenderedPageBreak/>
        <w:t>Инструкции по заполнению</w:t>
      </w:r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sz w:val="24"/>
          <w:szCs w:val="24"/>
        </w:rPr>
        <w:t>4</w:t>
      </w:r>
      <w:r w:rsidR="001952D8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Следует указать не </w:t>
      </w:r>
      <w:r w:rsidRPr="007252E9">
        <w:rPr>
          <w:sz w:val="24"/>
          <w:szCs w:val="24"/>
        </w:rPr>
        <w:t xml:space="preserve">менее </w:t>
      </w:r>
      <w:r w:rsidR="00726A75" w:rsidRPr="007252E9">
        <w:rPr>
          <w:sz w:val="24"/>
          <w:szCs w:val="24"/>
        </w:rPr>
        <w:t>одного</w:t>
      </w:r>
      <w:r w:rsidR="003D4E4C" w:rsidRPr="007252E9">
        <w:rPr>
          <w:sz w:val="24"/>
          <w:szCs w:val="24"/>
        </w:rPr>
        <w:t xml:space="preserve">, но не более десяти </w:t>
      </w:r>
      <w:r w:rsidR="00726A75" w:rsidRPr="007252E9">
        <w:rPr>
          <w:sz w:val="24"/>
          <w:szCs w:val="24"/>
        </w:rPr>
        <w:t>аналогичн</w:t>
      </w:r>
      <w:r w:rsidR="003D4E4C" w:rsidRPr="007252E9">
        <w:rPr>
          <w:sz w:val="24"/>
          <w:szCs w:val="24"/>
        </w:rPr>
        <w:t>ых</w:t>
      </w:r>
      <w:r w:rsidR="00726A75" w:rsidRPr="007252E9">
        <w:rPr>
          <w:sz w:val="24"/>
          <w:szCs w:val="24"/>
        </w:rPr>
        <w:t xml:space="preserve"> договор</w:t>
      </w:r>
      <w:r w:rsidR="003D4E4C" w:rsidRPr="007252E9">
        <w:rPr>
          <w:sz w:val="24"/>
          <w:szCs w:val="24"/>
        </w:rPr>
        <w:t>ов</w:t>
      </w:r>
      <w:r w:rsidRPr="007252E9">
        <w:rPr>
          <w:sz w:val="24"/>
          <w:szCs w:val="24"/>
        </w:rPr>
        <w:t xml:space="preserve">.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 может включать и незавершенные</w:t>
      </w:r>
      <w:r w:rsidR="004F4D80" w:rsidRPr="00F647F7">
        <w:rPr>
          <w:sz w:val="24"/>
          <w:szCs w:val="24"/>
        </w:rPr>
        <w:t xml:space="preserve">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991" w:name="_Ref55336398"/>
      <w:bookmarkStart w:id="992" w:name="_Toc57314678"/>
      <w:bookmarkStart w:id="993" w:name="_Toc69728992"/>
      <w:bookmarkStart w:id="994" w:name="_Toc98253948"/>
      <w:bookmarkStart w:id="995" w:name="_Toc165173874"/>
      <w:bookmarkStart w:id="996" w:name="_Toc423423676"/>
      <w:bookmarkStart w:id="997" w:name="_Toc464120666"/>
      <w:r w:rsidRPr="00F647F7">
        <w:lastRenderedPageBreak/>
        <w:t xml:space="preserve">Справка о кадровых ресурсах (форма </w:t>
      </w:r>
      <w:r w:rsidR="000D67AD">
        <w:t>8</w:t>
      </w:r>
      <w:r w:rsidRPr="00F647F7">
        <w:t>)</w:t>
      </w:r>
      <w:bookmarkEnd w:id="991"/>
      <w:bookmarkEnd w:id="992"/>
      <w:bookmarkEnd w:id="993"/>
      <w:bookmarkEnd w:id="994"/>
      <w:bookmarkEnd w:id="995"/>
      <w:bookmarkEnd w:id="996"/>
      <w:bookmarkEnd w:id="997"/>
    </w:p>
    <w:p w:rsidR="004F4D80" w:rsidRPr="00D904EF" w:rsidRDefault="004F4D80" w:rsidP="004F4D80">
      <w:pPr>
        <w:pStyle w:val="3"/>
        <w:rPr>
          <w:szCs w:val="24"/>
        </w:rPr>
      </w:pPr>
      <w:bookmarkStart w:id="998" w:name="_Toc98253949"/>
      <w:bookmarkStart w:id="999" w:name="_Toc157248201"/>
      <w:bookmarkStart w:id="1000" w:name="_Toc157496570"/>
      <w:bookmarkStart w:id="1001" w:name="_Toc158206109"/>
      <w:bookmarkStart w:id="1002" w:name="_Toc164057794"/>
      <w:bookmarkStart w:id="1003" w:name="_Toc164137144"/>
      <w:bookmarkStart w:id="1004" w:name="_Toc164161304"/>
      <w:bookmarkStart w:id="1005" w:name="_Toc165173875"/>
      <w:bookmarkStart w:id="1006" w:name="_Toc439170699"/>
      <w:bookmarkStart w:id="1007" w:name="_Toc439172801"/>
      <w:bookmarkStart w:id="1008" w:name="_Toc439173245"/>
      <w:bookmarkStart w:id="1009" w:name="_Toc439238241"/>
      <w:bookmarkStart w:id="1010" w:name="_Toc439252788"/>
      <w:bookmarkStart w:id="1011" w:name="_Toc439323762"/>
      <w:bookmarkStart w:id="1012" w:name="_Toc440357160"/>
      <w:bookmarkStart w:id="1013" w:name="_Toc440359712"/>
      <w:bookmarkStart w:id="1014" w:name="_Toc440632176"/>
      <w:bookmarkStart w:id="1015" w:name="_Toc440875996"/>
      <w:bookmarkStart w:id="1016" w:name="_Toc441131024"/>
      <w:bookmarkStart w:id="1017" w:name="_Toc447269841"/>
      <w:bookmarkStart w:id="1018" w:name="_Toc464120667"/>
      <w:r w:rsidRPr="00D904EF">
        <w:rPr>
          <w:szCs w:val="24"/>
        </w:rPr>
        <w:t>Форма Справки о кадровых ресурсах</w:t>
      </w:r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0D67AD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F647F7">
              <w:rPr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F647F7">
              <w:rPr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019" w:name="_Toc98253950"/>
      <w:bookmarkStart w:id="1020" w:name="_Toc157248202"/>
      <w:bookmarkStart w:id="1021" w:name="_Toc157496571"/>
      <w:bookmarkStart w:id="1022" w:name="_Toc158206110"/>
      <w:bookmarkStart w:id="1023" w:name="_Toc164057795"/>
      <w:bookmarkStart w:id="1024" w:name="_Toc164137145"/>
      <w:bookmarkStart w:id="1025" w:name="_Toc164161305"/>
      <w:bookmarkStart w:id="1026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027" w:name="_Toc439170700"/>
      <w:bookmarkStart w:id="1028" w:name="_Toc439172802"/>
      <w:bookmarkStart w:id="1029" w:name="_Toc439173246"/>
      <w:bookmarkStart w:id="1030" w:name="_Toc439238242"/>
      <w:bookmarkStart w:id="1031" w:name="_Toc439252789"/>
      <w:bookmarkStart w:id="1032" w:name="_Toc439323763"/>
      <w:bookmarkStart w:id="1033" w:name="_Toc440357161"/>
      <w:bookmarkStart w:id="1034" w:name="_Toc440359713"/>
      <w:bookmarkStart w:id="1035" w:name="_Toc440632177"/>
      <w:bookmarkStart w:id="1036" w:name="_Toc440875997"/>
      <w:bookmarkStart w:id="1037" w:name="_Toc441131025"/>
      <w:bookmarkStart w:id="1038" w:name="_Toc447269842"/>
      <w:bookmarkStart w:id="1039" w:name="_Toc464120668"/>
      <w:r w:rsidRPr="00D904EF">
        <w:rPr>
          <w:szCs w:val="24"/>
        </w:rPr>
        <w:lastRenderedPageBreak/>
        <w:t>Инструкции по заполнению</w:t>
      </w:r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в ходе выполнения Договора.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таблице-2 данной справки </w:t>
      </w:r>
      <w:proofErr w:type="gramStart"/>
      <w:r w:rsidRPr="00F647F7">
        <w:rPr>
          <w:sz w:val="24"/>
          <w:szCs w:val="24"/>
        </w:rPr>
        <w:t>указывается</w:t>
      </w:r>
      <w:proofErr w:type="gramEnd"/>
      <w:r w:rsidRPr="00F647F7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040" w:name="_Toc165173881"/>
      <w:bookmarkStart w:id="1041" w:name="_Ref194749267"/>
      <w:bookmarkStart w:id="1042" w:name="_Toc423423677"/>
      <w:bookmarkStart w:id="1043" w:name="_Ref440271993"/>
      <w:bookmarkStart w:id="1044" w:name="_Ref440274659"/>
      <w:bookmarkStart w:id="1045" w:name="_Toc464120669"/>
      <w:bookmarkStart w:id="1046" w:name="_Ref90381523"/>
      <w:bookmarkStart w:id="1047" w:name="_Toc90385124"/>
      <w:bookmarkStart w:id="1048" w:name="_Ref96861029"/>
      <w:bookmarkStart w:id="1049" w:name="_Toc97651410"/>
      <w:bookmarkStart w:id="1050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аффилированности с сотрудниками Заказчика или Организатора (форма </w:t>
      </w:r>
      <w:r w:rsidR="000D67AD">
        <w:t>9</w:t>
      </w:r>
      <w:r w:rsidRPr="00F647F7">
        <w:t>)</w:t>
      </w:r>
      <w:bookmarkEnd w:id="1040"/>
      <w:bookmarkEnd w:id="1041"/>
      <w:bookmarkEnd w:id="1042"/>
      <w:bookmarkEnd w:id="1043"/>
      <w:bookmarkEnd w:id="1044"/>
      <w:bookmarkEnd w:id="1045"/>
    </w:p>
    <w:p w:rsidR="004F4D80" w:rsidRPr="00D904EF" w:rsidRDefault="004F4D80" w:rsidP="004F4D80">
      <w:pPr>
        <w:pStyle w:val="3"/>
        <w:rPr>
          <w:szCs w:val="24"/>
        </w:rPr>
      </w:pPr>
      <w:bookmarkStart w:id="1051" w:name="_Toc97651411"/>
      <w:bookmarkStart w:id="1052" w:name="_Toc98253956"/>
      <w:bookmarkStart w:id="1053" w:name="_Toc157248208"/>
      <w:bookmarkStart w:id="1054" w:name="_Toc157496577"/>
      <w:bookmarkStart w:id="1055" w:name="_Toc158206116"/>
      <w:bookmarkStart w:id="1056" w:name="_Toc164057801"/>
      <w:bookmarkStart w:id="1057" w:name="_Toc164137151"/>
      <w:bookmarkStart w:id="1058" w:name="_Toc164161311"/>
      <w:bookmarkStart w:id="1059" w:name="_Toc165173882"/>
      <w:bookmarkStart w:id="1060" w:name="_Toc439170702"/>
      <w:bookmarkStart w:id="1061" w:name="_Toc439172804"/>
      <w:bookmarkStart w:id="1062" w:name="_Toc439173248"/>
      <w:bookmarkStart w:id="1063" w:name="_Toc439238244"/>
      <w:bookmarkStart w:id="1064" w:name="_Toc439252791"/>
      <w:bookmarkStart w:id="1065" w:name="_Toc439323765"/>
      <w:bookmarkStart w:id="1066" w:name="_Toc440357163"/>
      <w:bookmarkStart w:id="1067" w:name="_Toc440359715"/>
      <w:bookmarkStart w:id="1068" w:name="_Toc440632179"/>
      <w:bookmarkStart w:id="1069" w:name="_Toc440875999"/>
      <w:bookmarkStart w:id="1070" w:name="_Toc441131027"/>
      <w:bookmarkStart w:id="1071" w:name="_Toc447269844"/>
      <w:bookmarkStart w:id="1072" w:name="_Toc464120670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0D67AD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7252E9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нашей </w:t>
      </w:r>
      <w:r w:rsidR="00D904EF" w:rsidRPr="007252E9">
        <w:rPr>
          <w:sz w:val="24"/>
          <w:szCs w:val="24"/>
        </w:rPr>
        <w:t>Заявки</w:t>
      </w:r>
      <w:r w:rsidRPr="007252E9">
        <w:rPr>
          <w:sz w:val="24"/>
          <w:szCs w:val="24"/>
        </w:rPr>
        <w:t xml:space="preserve"> просим учесть следующие сведения о наличии у </w:t>
      </w:r>
      <w:r w:rsidRPr="007252E9">
        <w:rPr>
          <w:b/>
          <w:i/>
          <w:sz w:val="24"/>
          <w:szCs w:val="24"/>
        </w:rPr>
        <w:t xml:space="preserve">{указывается наименование </w:t>
      </w:r>
      <w:r w:rsidR="00C236C0" w:rsidRPr="007252E9">
        <w:rPr>
          <w:b/>
          <w:i/>
          <w:sz w:val="24"/>
          <w:szCs w:val="24"/>
        </w:rPr>
        <w:t>Участник</w:t>
      </w:r>
      <w:r w:rsidRPr="007252E9">
        <w:rPr>
          <w:b/>
          <w:i/>
          <w:sz w:val="24"/>
          <w:szCs w:val="24"/>
        </w:rPr>
        <w:t>а}</w:t>
      </w:r>
      <w:r w:rsidRPr="007252E9">
        <w:rPr>
          <w:i/>
          <w:sz w:val="24"/>
          <w:szCs w:val="24"/>
        </w:rPr>
        <w:t xml:space="preserve"> </w:t>
      </w:r>
      <w:r w:rsidR="00726A75" w:rsidRPr="007252E9">
        <w:rPr>
          <w:snapToGrid w:val="0"/>
          <w:sz w:val="24"/>
          <w:szCs w:val="24"/>
        </w:rPr>
        <w:t>конфликта интересов и/или связей</w:t>
      </w:r>
      <w:r w:rsidRPr="007252E9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7252E9">
        <w:rPr>
          <w:b/>
          <w:i/>
          <w:sz w:val="24"/>
          <w:szCs w:val="24"/>
        </w:rPr>
        <w:t>{</w:t>
      </w:r>
      <w:proofErr w:type="gramStart"/>
      <w:r w:rsidRPr="007252E9">
        <w:rPr>
          <w:b/>
          <w:i/>
          <w:sz w:val="24"/>
          <w:szCs w:val="24"/>
        </w:rPr>
        <w:t>указывается</w:t>
      </w:r>
      <w:proofErr w:type="gramEnd"/>
      <w:r w:rsidRPr="007252E9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7252E9">
        <w:rPr>
          <w:i/>
          <w:sz w:val="24"/>
          <w:szCs w:val="24"/>
        </w:rPr>
        <w:t xml:space="preserve"> </w:t>
      </w:r>
      <w:r w:rsidRPr="007252E9">
        <w:rPr>
          <w:sz w:val="24"/>
          <w:szCs w:val="24"/>
        </w:rPr>
        <w:t xml:space="preserve">Заказчика </w:t>
      </w:r>
      <w:r w:rsidRPr="007252E9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7252E9">
        <w:rPr>
          <w:b/>
          <w:i/>
          <w:sz w:val="24"/>
          <w:szCs w:val="24"/>
        </w:rPr>
        <w:t>запроса предложений</w:t>
      </w:r>
      <w:r w:rsidRPr="007252E9">
        <w:rPr>
          <w:b/>
          <w:i/>
          <w:sz w:val="24"/>
          <w:szCs w:val="24"/>
        </w:rPr>
        <w:t>}</w:t>
      </w:r>
      <w:r w:rsidRPr="007252E9">
        <w:rPr>
          <w:i/>
          <w:sz w:val="24"/>
          <w:szCs w:val="24"/>
        </w:rPr>
        <w:t xml:space="preserve"> </w:t>
      </w:r>
      <w:r w:rsidRPr="007252E9">
        <w:rPr>
          <w:sz w:val="24"/>
          <w:szCs w:val="24"/>
        </w:rPr>
        <w:t xml:space="preserve"> а именно:</w:t>
      </w:r>
    </w:p>
    <w:p w:rsidR="004F4D80" w:rsidRPr="007252E9" w:rsidRDefault="004F4D80" w:rsidP="00BC19F9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7252E9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7252E9">
        <w:rPr>
          <w:b/>
          <w:i/>
          <w:sz w:val="24"/>
          <w:szCs w:val="24"/>
        </w:rPr>
        <w:t>Участник</w:t>
      </w:r>
      <w:r w:rsidRPr="007252E9">
        <w:rPr>
          <w:b/>
          <w:i/>
          <w:sz w:val="24"/>
          <w:szCs w:val="24"/>
        </w:rPr>
        <w:t xml:space="preserve">ом могут быть расценены </w:t>
      </w:r>
      <w:r w:rsidR="00726A75" w:rsidRPr="007252E9">
        <w:rPr>
          <w:b/>
          <w:i/>
          <w:sz w:val="24"/>
          <w:szCs w:val="24"/>
        </w:rPr>
        <w:t xml:space="preserve">как </w:t>
      </w:r>
      <w:r w:rsidR="00726A75" w:rsidRPr="007252E9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7252E9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7252E9">
        <w:rPr>
          <w:b/>
          <w:i/>
          <w:sz w:val="24"/>
          <w:szCs w:val="24"/>
        </w:rPr>
        <w:t xml:space="preserve"> }</w:t>
      </w:r>
      <w:proofErr w:type="gramEnd"/>
      <w:r w:rsidRPr="007252E9">
        <w:rPr>
          <w:b/>
          <w:i/>
          <w:sz w:val="24"/>
          <w:szCs w:val="24"/>
        </w:rPr>
        <w:t>;</w:t>
      </w:r>
    </w:p>
    <w:p w:rsidR="004F4D80" w:rsidRPr="00726A75" w:rsidRDefault="004F4D80" w:rsidP="00BC19F9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7252E9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7252E9">
        <w:rPr>
          <w:b/>
          <w:i/>
          <w:sz w:val="24"/>
          <w:szCs w:val="24"/>
        </w:rPr>
        <w:t>Участник</w:t>
      </w:r>
      <w:r w:rsidRPr="007252E9">
        <w:rPr>
          <w:b/>
          <w:i/>
          <w:sz w:val="24"/>
          <w:szCs w:val="24"/>
        </w:rPr>
        <w:t xml:space="preserve">ом могут быть расценены </w:t>
      </w:r>
      <w:r w:rsidR="00726A75" w:rsidRPr="007252E9">
        <w:rPr>
          <w:b/>
          <w:i/>
          <w:sz w:val="24"/>
          <w:szCs w:val="24"/>
        </w:rPr>
        <w:t xml:space="preserve">как </w:t>
      </w:r>
      <w:r w:rsidR="00726A75" w:rsidRPr="007252E9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7252E9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726A75">
        <w:rPr>
          <w:b/>
          <w:i/>
          <w:sz w:val="24"/>
          <w:szCs w:val="24"/>
        </w:rPr>
        <w:t xml:space="preserve"> }</w:t>
      </w:r>
      <w:proofErr w:type="gramEnd"/>
      <w:r w:rsidRPr="00726A75">
        <w:rPr>
          <w:b/>
          <w:i/>
          <w:sz w:val="24"/>
          <w:szCs w:val="24"/>
        </w:rPr>
        <w:t>;</w:t>
      </w:r>
    </w:p>
    <w:p w:rsidR="004F4D80" w:rsidRPr="00F647F7" w:rsidRDefault="004F4D80" w:rsidP="00BC19F9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F647F7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073" w:name="_Toc97651412"/>
      <w:bookmarkStart w:id="1074" w:name="_Toc98253957"/>
      <w:bookmarkStart w:id="1075" w:name="_Toc157248209"/>
      <w:bookmarkStart w:id="1076" w:name="_Toc157496578"/>
      <w:bookmarkStart w:id="1077" w:name="_Toc158206117"/>
      <w:bookmarkStart w:id="1078" w:name="_Toc164057802"/>
      <w:bookmarkStart w:id="1079" w:name="_Toc164137152"/>
      <w:bookmarkStart w:id="1080" w:name="_Toc164161312"/>
      <w:bookmarkStart w:id="1081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082" w:name="_Toc439170703"/>
      <w:bookmarkStart w:id="1083" w:name="_Toc439172805"/>
      <w:bookmarkStart w:id="1084" w:name="_Toc439173249"/>
      <w:bookmarkStart w:id="1085" w:name="_Toc439238245"/>
      <w:bookmarkStart w:id="1086" w:name="_Toc439252792"/>
      <w:bookmarkStart w:id="1087" w:name="_Toc439323766"/>
      <w:bookmarkStart w:id="1088" w:name="_Toc440357164"/>
      <w:bookmarkStart w:id="1089" w:name="_Toc440359716"/>
      <w:bookmarkStart w:id="1090" w:name="_Toc440632180"/>
      <w:bookmarkStart w:id="1091" w:name="_Toc440876000"/>
      <w:bookmarkStart w:id="1092" w:name="_Toc441131028"/>
      <w:bookmarkStart w:id="1093" w:name="_Toc447269845"/>
      <w:bookmarkStart w:id="1094" w:name="_Toc464120671"/>
      <w:r w:rsidRPr="00D904EF">
        <w:rPr>
          <w:szCs w:val="24"/>
        </w:rPr>
        <w:lastRenderedPageBreak/>
        <w:t>Инструкции по заполнению</w:t>
      </w:r>
      <w:bookmarkEnd w:id="1073"/>
      <w:bookmarkEnd w:id="1074"/>
      <w:bookmarkEnd w:id="1075"/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и</w:t>
      </w:r>
      <w:r w:rsidR="004F4D80" w:rsidRPr="00F647F7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</w:t>
      </w:r>
      <w:r w:rsidR="004F4D80">
        <w:rPr>
          <w:sz w:val="24"/>
          <w:szCs w:val="24"/>
        </w:rPr>
        <w:t xml:space="preserve"> </w:t>
      </w:r>
      <w:r w:rsidR="004F4D80" w:rsidRPr="00F05A9F">
        <w:t>(согласно ст. 4 закона РСФСР от 22.03.1991 № 948-1</w:t>
      </w:r>
      <w:r w:rsidR="004F4D80" w:rsidRPr="007252E9">
        <w:t>)</w:t>
      </w:r>
      <w:r w:rsidR="004F4D80" w:rsidRPr="007252E9">
        <w:rPr>
          <w:sz w:val="24"/>
          <w:szCs w:val="24"/>
        </w:rPr>
        <w:t xml:space="preserve">.  В случае если, по мнению </w:t>
      </w: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а таких </w:t>
      </w:r>
      <w:proofErr w:type="gramStart"/>
      <w:r w:rsidR="004F4D80" w:rsidRPr="007252E9">
        <w:rPr>
          <w:sz w:val="24"/>
          <w:szCs w:val="24"/>
        </w:rPr>
        <w:t>лиц</w:t>
      </w:r>
      <w:proofErr w:type="gramEnd"/>
      <w:r w:rsidR="004F4D80" w:rsidRPr="007252E9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7252E9">
        <w:rPr>
          <w:sz w:val="24"/>
          <w:szCs w:val="24"/>
        </w:rPr>
        <w:t>Заявки</w:t>
      </w:r>
      <w:r w:rsidR="004F4D80" w:rsidRPr="007252E9">
        <w:rPr>
          <w:sz w:val="24"/>
          <w:szCs w:val="24"/>
        </w:rPr>
        <w:t xml:space="preserve"> просим учесть, что у </w:t>
      </w:r>
      <w:r w:rsidR="004F4D80" w:rsidRPr="007252E9">
        <w:rPr>
          <w:b/>
          <w:i/>
          <w:sz w:val="24"/>
          <w:szCs w:val="24"/>
        </w:rPr>
        <w:t xml:space="preserve">{указывается наименование </w:t>
      </w:r>
      <w:r w:rsidRPr="007252E9">
        <w:rPr>
          <w:b/>
          <w:i/>
          <w:sz w:val="24"/>
          <w:szCs w:val="24"/>
        </w:rPr>
        <w:t>Участник</w:t>
      </w:r>
      <w:r w:rsidR="004F4D80" w:rsidRPr="007252E9">
        <w:rPr>
          <w:b/>
          <w:i/>
          <w:sz w:val="24"/>
          <w:szCs w:val="24"/>
        </w:rPr>
        <w:t xml:space="preserve">а} </w:t>
      </w:r>
      <w:r w:rsidR="00726A75" w:rsidRPr="007252E9">
        <w:rPr>
          <w:sz w:val="24"/>
          <w:szCs w:val="24"/>
        </w:rPr>
        <w:t>НЕТ</w:t>
      </w:r>
      <w:r w:rsidR="00726A75" w:rsidRPr="007252E9">
        <w:rPr>
          <w:i/>
          <w:sz w:val="24"/>
          <w:szCs w:val="24"/>
        </w:rPr>
        <w:t xml:space="preserve"> </w:t>
      </w:r>
      <w:r w:rsidR="00726A75" w:rsidRPr="007252E9">
        <w:rPr>
          <w:sz w:val="24"/>
          <w:szCs w:val="24"/>
        </w:rPr>
        <w:t>лиц, в отношении которых</w:t>
      </w:r>
      <w:r w:rsidR="00726A75" w:rsidRPr="007252E9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26A75" w:rsidRPr="007252E9">
        <w:rPr>
          <w:sz w:val="24"/>
          <w:szCs w:val="24"/>
        </w:rPr>
        <w:t>с лицами,</w:t>
      </w:r>
      <w:r w:rsidR="004F4D80" w:rsidRPr="007252E9">
        <w:rPr>
          <w:sz w:val="24"/>
          <w:szCs w:val="24"/>
        </w:rPr>
        <w:t xml:space="preserve">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7252E9">
        <w:rPr>
          <w:sz w:val="24"/>
          <w:szCs w:val="24"/>
        </w:rPr>
        <w:t>,</w:t>
      </w:r>
      <w:r w:rsidR="004F4D80" w:rsidRPr="007252E9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7252E9">
        <w:rPr>
          <w:sz w:val="24"/>
          <w:szCs w:val="24"/>
        </w:rPr>
        <w:t>запроса предложений</w:t>
      </w:r>
      <w:r w:rsidR="004F4D80" w:rsidRPr="007252E9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При составлении данного письма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 xml:space="preserve"> должен учесть, что сокрытие любой информации о наличии </w:t>
      </w:r>
      <w:r w:rsidR="003D4E4C" w:rsidRPr="007252E9">
        <w:rPr>
          <w:rFonts w:eastAsia="Calibri"/>
          <w:sz w:val="24"/>
          <w:szCs w:val="24"/>
          <w:lang w:eastAsia="en-US"/>
        </w:rPr>
        <w:t xml:space="preserve">конфликта интересов и </w:t>
      </w:r>
      <w:r w:rsidRPr="007252E9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7252E9">
        <w:rPr>
          <w:sz w:val="24"/>
          <w:szCs w:val="24"/>
        </w:rPr>
        <w:t>,</w:t>
      </w:r>
      <w:r w:rsidRPr="007252E9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7252E9">
        <w:rPr>
          <w:sz w:val="24"/>
          <w:szCs w:val="24"/>
        </w:rPr>
        <w:t>запроса предложений</w:t>
      </w:r>
      <w:r w:rsidRPr="007252E9">
        <w:rPr>
          <w:sz w:val="24"/>
          <w:szCs w:val="24"/>
        </w:rPr>
        <w:t xml:space="preserve"> может быть признано </w:t>
      </w:r>
      <w:r w:rsidR="00D904EF" w:rsidRPr="007252E9">
        <w:rPr>
          <w:sz w:val="24"/>
          <w:szCs w:val="24"/>
        </w:rPr>
        <w:t>Закупочной комиссией</w:t>
      </w:r>
      <w:r w:rsidRPr="007252E9">
        <w:rPr>
          <w:sz w:val="24"/>
          <w:szCs w:val="24"/>
        </w:rPr>
        <w:t xml:space="preserve"> существенным нарушением условий данного </w:t>
      </w:r>
      <w:r w:rsidR="00D904EF" w:rsidRPr="007252E9">
        <w:rPr>
          <w:sz w:val="24"/>
          <w:szCs w:val="24"/>
        </w:rPr>
        <w:t>запроса предложений</w:t>
      </w:r>
      <w:proofErr w:type="gramEnd"/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95" w:name="_Ref257131475"/>
      <w:bookmarkStart w:id="1096" w:name="_Toc351552284"/>
      <w:bookmarkStart w:id="1097" w:name="_Toc396983131"/>
      <w:bookmarkStart w:id="1098" w:name="_Toc423423679"/>
      <w:bookmarkStart w:id="1099" w:name="_Ref440270984"/>
      <w:bookmarkStart w:id="1100" w:name="_Ref440275030"/>
      <w:bookmarkStart w:id="1101" w:name="_Toc464120672"/>
      <w:bookmarkStart w:id="1102" w:name="_Ref464120879"/>
      <w:bookmarkEnd w:id="1046"/>
      <w:bookmarkEnd w:id="1047"/>
      <w:bookmarkEnd w:id="1048"/>
      <w:bookmarkEnd w:id="1049"/>
      <w:bookmarkEnd w:id="1050"/>
      <w:r>
        <w:rPr>
          <w:sz w:val="22"/>
          <w:szCs w:val="22"/>
        </w:rPr>
        <w:lastRenderedPageBreak/>
        <w:t>Письмо</w:t>
      </w:r>
      <w:r w:rsidRPr="007417E6">
        <w:rPr>
          <w:sz w:val="22"/>
          <w:szCs w:val="22"/>
        </w:rPr>
        <w:t xml:space="preserve"> </w:t>
      </w:r>
      <w:bookmarkEnd w:id="1095"/>
      <w:r>
        <w:rPr>
          <w:sz w:val="22"/>
          <w:szCs w:val="22"/>
        </w:rPr>
        <w:t>производителя продукции (форма 1</w:t>
      </w:r>
      <w:r w:rsidR="000D67AD">
        <w:rPr>
          <w:sz w:val="22"/>
          <w:szCs w:val="22"/>
        </w:rPr>
        <w:t>0</w:t>
      </w:r>
      <w:r>
        <w:rPr>
          <w:sz w:val="22"/>
          <w:szCs w:val="22"/>
        </w:rPr>
        <w:t>)</w:t>
      </w:r>
      <w:bookmarkEnd w:id="1096"/>
      <w:bookmarkEnd w:id="1097"/>
      <w:bookmarkEnd w:id="1098"/>
      <w:bookmarkEnd w:id="1099"/>
      <w:bookmarkEnd w:id="1100"/>
      <w:bookmarkEnd w:id="1101"/>
      <w:bookmarkEnd w:id="1102"/>
    </w:p>
    <w:p w:rsidR="004F4D80" w:rsidRPr="00F647F7" w:rsidRDefault="004F4D80" w:rsidP="004F4D80">
      <w:pPr>
        <w:pStyle w:val="3"/>
        <w:rPr>
          <w:szCs w:val="24"/>
        </w:rPr>
      </w:pPr>
      <w:bookmarkStart w:id="1103" w:name="_Toc439170708"/>
      <w:bookmarkStart w:id="1104" w:name="_Toc439172810"/>
      <w:bookmarkStart w:id="1105" w:name="_Toc439173251"/>
      <w:bookmarkStart w:id="1106" w:name="_Toc439252794"/>
      <w:bookmarkStart w:id="1107" w:name="_Toc439323768"/>
      <w:bookmarkStart w:id="1108" w:name="_Toc440357166"/>
      <w:bookmarkStart w:id="1109" w:name="_Toc440359718"/>
      <w:bookmarkStart w:id="1110" w:name="_Toc440632182"/>
      <w:bookmarkStart w:id="1111" w:name="_Toc440876002"/>
      <w:bookmarkStart w:id="1112" w:name="_Toc441131030"/>
      <w:bookmarkStart w:id="1113" w:name="_Toc447269847"/>
      <w:bookmarkStart w:id="1114" w:name="_Toc464120673"/>
      <w:r w:rsidRPr="00F647F7">
        <w:rPr>
          <w:szCs w:val="24"/>
        </w:rPr>
        <w:t>Форма письма производителя продукции</w:t>
      </w:r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>Приложение 1</w:t>
      </w:r>
      <w:r w:rsidR="000D67AD">
        <w:rPr>
          <w:sz w:val="24"/>
          <w:szCs w:val="24"/>
        </w:rPr>
        <w:t>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7417E6" w:rsidRDefault="004F4D80" w:rsidP="004F4D80">
      <w:pPr>
        <w:spacing w:line="240" w:lineRule="auto"/>
        <w:jc w:val="center"/>
      </w:pPr>
      <w:r w:rsidRPr="007417E6">
        <w:t>Уважаемые господа!</w:t>
      </w:r>
    </w:p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</w:pPr>
      <w:r w:rsidRPr="007417E6">
        <w:t>Настоящим _____________________________________________</w:t>
      </w:r>
      <w:r>
        <w:t>,</w:t>
      </w:r>
      <w:r w:rsidRPr="007417E6">
        <w:t xml:space="preserve"> </w:t>
      </w:r>
      <w:proofErr w:type="gramStart"/>
      <w:r w:rsidRPr="007417E6">
        <w:t>являющийся</w:t>
      </w:r>
      <w:proofErr w:type="gramEnd"/>
      <w:r w:rsidRPr="007417E6">
        <w:t xml:space="preserve"> производителем</w:t>
      </w:r>
    </w:p>
    <w:p w:rsidR="004F4D80" w:rsidRPr="007417E6" w:rsidRDefault="004F4D80" w:rsidP="004F4D80">
      <w:pPr>
        <w:spacing w:line="240" w:lineRule="auto"/>
        <w:ind w:left="2410"/>
      </w:pPr>
      <w:r w:rsidRPr="007417E6">
        <w:rPr>
          <w:i/>
          <w:vertAlign w:val="subscript"/>
        </w:rPr>
        <w:t>указать наименование производителя продукции</w:t>
      </w:r>
    </w:p>
    <w:p w:rsidR="004F4D80" w:rsidRPr="007417E6" w:rsidRDefault="004F4D80" w:rsidP="004F4D80">
      <w:pPr>
        <w:spacing w:before="120" w:line="240" w:lineRule="auto"/>
      </w:pPr>
      <w:r w:rsidRPr="007417E6">
        <w:t>________________________________ удостоверяет, что _____________________________________</w:t>
      </w:r>
    </w:p>
    <w:p w:rsidR="004F4D80" w:rsidRPr="007417E6" w:rsidRDefault="004F4D80" w:rsidP="004F4D80">
      <w:pPr>
        <w:tabs>
          <w:tab w:val="left" w:pos="5670"/>
        </w:tabs>
        <w:spacing w:line="240" w:lineRule="auto"/>
        <w:ind w:left="284"/>
        <w:rPr>
          <w:vertAlign w:val="subscript"/>
        </w:rPr>
      </w:pPr>
      <w:r w:rsidRPr="007417E6">
        <w:rPr>
          <w:vertAlign w:val="subscript"/>
        </w:rPr>
        <w:t>указывается наименование закупаемой продукции</w:t>
      </w:r>
      <w:r w:rsidRPr="007417E6">
        <w:rPr>
          <w:vertAlign w:val="subscript"/>
        </w:rPr>
        <w:tab/>
      </w:r>
      <w:r>
        <w:rPr>
          <w:vertAlign w:val="subscript"/>
        </w:rPr>
        <w:t xml:space="preserve">                                       </w:t>
      </w:r>
      <w:r w:rsidRPr="007417E6">
        <w:rPr>
          <w:i/>
          <w:vertAlign w:val="subscript"/>
        </w:rPr>
        <w:t xml:space="preserve">указать наименование </w:t>
      </w:r>
      <w:r w:rsidR="00C236C0">
        <w:rPr>
          <w:i/>
          <w:vertAlign w:val="subscript"/>
        </w:rPr>
        <w:t>Участник</w:t>
      </w:r>
      <w:r w:rsidRPr="007417E6">
        <w:rPr>
          <w:i/>
          <w:vertAlign w:val="subscript"/>
        </w:rPr>
        <w:t>а</w:t>
      </w:r>
    </w:p>
    <w:p w:rsidR="004F4D80" w:rsidRPr="007417E6" w:rsidRDefault="004F4D80" w:rsidP="004F4D80">
      <w:pPr>
        <w:spacing w:before="120" w:line="240" w:lineRule="auto"/>
      </w:pPr>
      <w:r w:rsidRPr="007417E6">
        <w:t>имеет все необходимые полномочия на предложение</w:t>
      </w:r>
      <w:r w:rsidRPr="00F13FDC">
        <w:t xml:space="preserve">, поставку и последующее гарантийное </w:t>
      </w:r>
      <w:r w:rsidRPr="00AC283D">
        <w:t xml:space="preserve">обслуживание выпускаемой нашим предприятием продукции и гарантирует исполнение заказа </w:t>
      </w:r>
      <w:r>
        <w:t>ПАО «МРСК Центра»</w:t>
      </w:r>
      <w:r w:rsidRPr="00AC283D">
        <w:t xml:space="preserve"> в объемах и сроки, указанные в Техническом задании – неотъемлемом приложении к </w:t>
      </w:r>
      <w:r w:rsidR="00D904EF">
        <w:t>Документации по запросу предложений</w:t>
      </w:r>
      <w:r w:rsidRPr="00AC283D">
        <w:rPr>
          <w:iCs/>
        </w:rPr>
        <w:t xml:space="preserve"> на право заключения Договора</w:t>
      </w:r>
      <w:r>
        <w:rPr>
          <w:iCs/>
          <w:sz w:val="24"/>
          <w:szCs w:val="24"/>
        </w:rPr>
        <w:t xml:space="preserve"> </w:t>
      </w:r>
      <w:r w:rsidRPr="007417E6">
        <w:t>_____</w:t>
      </w:r>
      <w:r>
        <w:t>______________________ ______________________</w:t>
      </w:r>
      <w:r w:rsidRPr="007417E6">
        <w:t>________________________________</w:t>
      </w:r>
      <w:r>
        <w:t>.</w:t>
      </w:r>
    </w:p>
    <w:p w:rsidR="004F4D80" w:rsidRPr="007417E6" w:rsidRDefault="004F4D80" w:rsidP="00D904EF">
      <w:pPr>
        <w:tabs>
          <w:tab w:val="left" w:pos="5670"/>
        </w:tabs>
        <w:spacing w:line="240" w:lineRule="auto"/>
        <w:ind w:firstLine="0"/>
        <w:jc w:val="left"/>
        <w:rPr>
          <w:vertAlign w:val="subscript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 xml:space="preserve">предмет </w:t>
      </w:r>
      <w:r w:rsidR="00D904EF">
        <w:rPr>
          <w:vertAlign w:val="subscript"/>
        </w:rPr>
        <w:t>запроса предложений</w:t>
      </w:r>
      <w:r>
        <w:rPr>
          <w:vertAlign w:val="subscript"/>
        </w:rPr>
        <w:t xml:space="preserve"> в соответствии с п.</w:t>
      </w:r>
      <w:r w:rsidR="001952D8">
        <w:rPr>
          <w:vertAlign w:val="subscript"/>
        </w:rPr>
        <w:fldChar w:fldCharType="begin"/>
      </w:r>
      <w:r w:rsidR="00B963F9">
        <w:rPr>
          <w:vertAlign w:val="subscript"/>
        </w:rPr>
        <w:instrText xml:space="preserve"> REF _Ref440275279 \r \h </w:instrText>
      </w:r>
      <w:r w:rsidR="001952D8">
        <w:rPr>
          <w:vertAlign w:val="subscript"/>
        </w:rPr>
      </w:r>
      <w:r w:rsidR="001952D8">
        <w:rPr>
          <w:vertAlign w:val="subscript"/>
        </w:rPr>
        <w:fldChar w:fldCharType="separate"/>
      </w:r>
      <w:r w:rsidR="00E647B2">
        <w:rPr>
          <w:vertAlign w:val="subscript"/>
        </w:rPr>
        <w:t>1.1.4</w:t>
      </w:r>
      <w:r w:rsidR="001952D8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="00D904EF" w:rsidRPr="00D904EF">
        <w:rPr>
          <w:vertAlign w:val="subscript"/>
        </w:rPr>
        <w:t>Документации по запросу предложений</w:t>
      </w:r>
    </w:p>
    <w:p w:rsidR="004F4D80" w:rsidRPr="007417E6" w:rsidRDefault="004F4D80" w:rsidP="004F4D80">
      <w:pPr>
        <w:spacing w:before="120"/>
        <w:ind w:left="567" w:firstLine="0"/>
      </w:pPr>
    </w:p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jc w:val="center"/>
      </w:pPr>
    </w:p>
    <w:p w:rsidR="004F4D80" w:rsidRPr="007417E6" w:rsidRDefault="004F4D80" w:rsidP="004F4D80">
      <w:pPr>
        <w:spacing w:line="240" w:lineRule="auto"/>
        <w:ind w:left="5103" w:firstLine="0"/>
        <w:jc w:val="center"/>
      </w:pPr>
      <w:r w:rsidRPr="007417E6">
        <w:t>____________________________________</w:t>
      </w:r>
    </w:p>
    <w:p w:rsidR="004F4D80" w:rsidRPr="007417E6" w:rsidRDefault="004F4D80" w:rsidP="004F4D80">
      <w:pPr>
        <w:spacing w:line="240" w:lineRule="auto"/>
        <w:ind w:left="5103" w:right="-1"/>
        <w:jc w:val="center"/>
        <w:rPr>
          <w:vertAlign w:val="superscript"/>
        </w:rPr>
      </w:pPr>
      <w:r w:rsidRPr="007417E6">
        <w:rPr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left="5103" w:firstLine="0"/>
        <w:jc w:val="center"/>
      </w:pPr>
      <w:r w:rsidRPr="007417E6">
        <w:t>____________________________________</w:t>
      </w:r>
    </w:p>
    <w:p w:rsidR="004F4D80" w:rsidRPr="007417E6" w:rsidRDefault="004F4D80" w:rsidP="004F4D80">
      <w:pPr>
        <w:spacing w:line="240" w:lineRule="auto"/>
        <w:ind w:left="5103" w:right="-1"/>
        <w:jc w:val="center"/>
        <w:rPr>
          <w:vertAlign w:val="superscript"/>
        </w:rPr>
      </w:pPr>
      <w:r w:rsidRPr="007417E6">
        <w:rPr>
          <w:vertAlign w:val="superscript"/>
        </w:rPr>
        <w:t xml:space="preserve">(фамилия, имя, отчество </w:t>
      </w:r>
      <w:proofErr w:type="gramStart"/>
      <w:r w:rsidRPr="007417E6">
        <w:rPr>
          <w:vertAlign w:val="superscript"/>
        </w:rPr>
        <w:t>подписавшего</w:t>
      </w:r>
      <w:proofErr w:type="gramEnd"/>
      <w:r w:rsidRPr="007417E6">
        <w:rPr>
          <w:vertAlign w:val="superscript"/>
        </w:rPr>
        <w:t>)</w:t>
      </w:r>
    </w:p>
    <w:p w:rsidR="004F4D80" w:rsidRPr="007417E6" w:rsidRDefault="004F4D80" w:rsidP="004F4D80">
      <w:pPr>
        <w:spacing w:line="240" w:lineRule="auto"/>
        <w:ind w:right="-1"/>
      </w:pPr>
    </w:p>
    <w:p w:rsidR="004F4D80" w:rsidRPr="007417E6" w:rsidRDefault="004F4D80" w:rsidP="004F4D80">
      <w:pPr>
        <w:spacing w:line="240" w:lineRule="auto"/>
        <w:ind w:right="-1"/>
      </w:pPr>
    </w:p>
    <w:p w:rsidR="004F4D80" w:rsidRPr="007417E6" w:rsidRDefault="004F4D80" w:rsidP="004F4D80">
      <w:pPr>
        <w:spacing w:line="240" w:lineRule="auto"/>
        <w:ind w:right="-1"/>
      </w:pPr>
    </w:p>
    <w:p w:rsidR="004F4D80" w:rsidRDefault="004F4D80" w:rsidP="004F4D80">
      <w:pPr>
        <w:spacing w:line="240" w:lineRule="auto"/>
        <w:ind w:right="-1"/>
        <w:rPr>
          <w:b/>
        </w:rPr>
      </w:pPr>
      <w:r w:rsidRPr="007417E6">
        <w:rPr>
          <w:b/>
        </w:rPr>
        <w:t>Письмо должно быть подписано генеральным директором предприятия-</w:t>
      </w:r>
      <w:r>
        <w:rPr>
          <w:b/>
        </w:rPr>
        <w:t>производителя</w:t>
      </w:r>
      <w:r w:rsidRPr="007417E6">
        <w:rPr>
          <w:b/>
        </w:rPr>
        <w:t xml:space="preserve"> продукции</w:t>
      </w:r>
    </w:p>
    <w:p w:rsidR="004F4D80" w:rsidRPr="007417E6" w:rsidRDefault="004F4D80" w:rsidP="004F4D80">
      <w:pPr>
        <w:spacing w:line="240" w:lineRule="auto"/>
        <w:ind w:right="-1"/>
        <w:rPr>
          <w:b/>
        </w:rPr>
      </w:pPr>
    </w:p>
    <w:p w:rsidR="004F4D80" w:rsidRPr="00CD6C7D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D6C7D" w:rsidRDefault="004F4D80" w:rsidP="004F4D80">
      <w:pPr>
        <w:rPr>
          <w:sz w:val="24"/>
          <w:szCs w:val="24"/>
        </w:rPr>
      </w:pPr>
    </w:p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115" w:name="_Toc318208007"/>
    </w:p>
    <w:p w:rsidR="004F4D80" w:rsidRPr="004C0021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116" w:name="_Toc423423680"/>
      <w:bookmarkStart w:id="1117" w:name="_Ref440272035"/>
      <w:bookmarkStart w:id="1118" w:name="_Ref440274733"/>
      <w:bookmarkStart w:id="1119" w:name="_Ref444179578"/>
      <w:bookmarkStart w:id="1120" w:name="_Toc464120674"/>
      <w:r w:rsidRPr="004C0021">
        <w:lastRenderedPageBreak/>
        <w:t xml:space="preserve">Информация о собственниках </w:t>
      </w:r>
      <w:r w:rsidR="00C236C0" w:rsidRPr="004C0021">
        <w:t>Участник</w:t>
      </w:r>
      <w:r w:rsidRPr="004C0021">
        <w:t>а (включая конечных бенефициаров) (форма 1</w:t>
      </w:r>
      <w:r w:rsidR="000D67AD" w:rsidRPr="004C0021">
        <w:t>1</w:t>
      </w:r>
      <w:r w:rsidRPr="004C0021">
        <w:t>)</w:t>
      </w:r>
      <w:bookmarkEnd w:id="1115"/>
      <w:bookmarkEnd w:id="1116"/>
      <w:bookmarkEnd w:id="1117"/>
      <w:bookmarkEnd w:id="1118"/>
      <w:bookmarkEnd w:id="1119"/>
      <w:bookmarkEnd w:id="1120"/>
    </w:p>
    <w:p w:rsidR="004F4D80" w:rsidRPr="004C0021" w:rsidRDefault="004F4D80" w:rsidP="004F4D80">
      <w:pPr>
        <w:pStyle w:val="3"/>
        <w:rPr>
          <w:szCs w:val="24"/>
        </w:rPr>
      </w:pPr>
      <w:bookmarkStart w:id="1121" w:name="_Toc343690584"/>
      <w:bookmarkStart w:id="1122" w:name="_Toc372294428"/>
      <w:bookmarkStart w:id="1123" w:name="_Toc379288896"/>
      <w:bookmarkStart w:id="1124" w:name="_Toc384734780"/>
      <w:bookmarkStart w:id="1125" w:name="_Toc396984078"/>
      <w:bookmarkStart w:id="1126" w:name="_Toc423423681"/>
      <w:bookmarkStart w:id="1127" w:name="_Toc439170710"/>
      <w:bookmarkStart w:id="1128" w:name="_Toc439172812"/>
      <w:bookmarkStart w:id="1129" w:name="_Toc439173253"/>
      <w:bookmarkStart w:id="1130" w:name="_Toc439238249"/>
      <w:bookmarkStart w:id="1131" w:name="_Toc439252796"/>
      <w:bookmarkStart w:id="1132" w:name="_Toc439323770"/>
      <w:bookmarkStart w:id="1133" w:name="_Toc440357168"/>
      <w:bookmarkStart w:id="1134" w:name="_Toc440359720"/>
      <w:bookmarkStart w:id="1135" w:name="_Toc440632184"/>
      <w:bookmarkStart w:id="1136" w:name="_Toc440876004"/>
      <w:bookmarkStart w:id="1137" w:name="_Toc441131032"/>
      <w:bookmarkStart w:id="1138" w:name="_Toc447269849"/>
      <w:bookmarkStart w:id="1139" w:name="_Toc464120675"/>
      <w:r w:rsidRPr="004C0021">
        <w:rPr>
          <w:szCs w:val="24"/>
        </w:rPr>
        <w:t xml:space="preserve">Форма информации о собственниках </w:t>
      </w:r>
      <w:r w:rsidR="00C236C0" w:rsidRPr="004C0021">
        <w:rPr>
          <w:szCs w:val="24"/>
        </w:rPr>
        <w:t>Участник</w:t>
      </w:r>
      <w:r w:rsidRPr="004C0021">
        <w:rPr>
          <w:szCs w:val="24"/>
        </w:rPr>
        <w:t>а (включая конечных бенефициаров)</w:t>
      </w:r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  <w:bookmarkEnd w:id="1138"/>
      <w:bookmarkEnd w:id="1139"/>
    </w:p>
    <w:p w:rsidR="004F4D80" w:rsidRPr="004C0021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4C0021">
        <w:rPr>
          <w:sz w:val="24"/>
          <w:szCs w:val="24"/>
        </w:rPr>
        <w:t>Приложение 1</w:t>
      </w:r>
      <w:r w:rsidR="000D67AD" w:rsidRPr="004C0021">
        <w:rPr>
          <w:sz w:val="24"/>
          <w:szCs w:val="24"/>
        </w:rPr>
        <w:t>1</w:t>
      </w:r>
      <w:r w:rsidRPr="004C0021">
        <w:rPr>
          <w:sz w:val="24"/>
          <w:szCs w:val="24"/>
        </w:rPr>
        <w:t xml:space="preserve"> к письму о подаче оферты</w:t>
      </w:r>
      <w:r w:rsidRPr="004C0021">
        <w:rPr>
          <w:sz w:val="24"/>
          <w:szCs w:val="24"/>
        </w:rPr>
        <w:br/>
        <w:t>от «____»_____________ </w:t>
      </w:r>
      <w:proofErr w:type="gramStart"/>
      <w:r w:rsidRPr="004C0021">
        <w:rPr>
          <w:sz w:val="24"/>
          <w:szCs w:val="24"/>
        </w:rPr>
        <w:t>г</w:t>
      </w:r>
      <w:proofErr w:type="gramEnd"/>
      <w:r w:rsidRPr="004C0021">
        <w:rPr>
          <w:sz w:val="24"/>
          <w:szCs w:val="24"/>
        </w:rPr>
        <w:t>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№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п.п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серия и номер документа, удостоверяющего личность (для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физ</w:t>
            </w:r>
            <w:proofErr w:type="gram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.л</w:t>
            </w:r>
            <w:proofErr w:type="gram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иц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140" w:name="_Toc343690585"/>
      <w:bookmarkStart w:id="1141" w:name="_Toc372294429"/>
      <w:bookmarkStart w:id="1142" w:name="_Toc379288897"/>
      <w:bookmarkStart w:id="1143" w:name="_Toc384734781"/>
      <w:bookmarkStart w:id="1144" w:name="_Toc396984079"/>
      <w:bookmarkStart w:id="1145" w:name="_Toc423423682"/>
      <w:bookmarkStart w:id="1146" w:name="_Toc439170711"/>
      <w:bookmarkStart w:id="1147" w:name="_Toc439172813"/>
      <w:bookmarkStart w:id="1148" w:name="_Toc439173254"/>
      <w:bookmarkStart w:id="1149" w:name="_Toc439238250"/>
      <w:bookmarkStart w:id="1150" w:name="_Toc439252797"/>
      <w:bookmarkStart w:id="1151" w:name="_Toc439323771"/>
      <w:bookmarkStart w:id="1152" w:name="_Toc440357169"/>
      <w:bookmarkStart w:id="1153" w:name="_Toc440359721"/>
      <w:bookmarkStart w:id="1154" w:name="_Toc440632185"/>
      <w:bookmarkStart w:id="1155" w:name="_Toc440876005"/>
      <w:bookmarkStart w:id="1156" w:name="_Toc441131033"/>
      <w:bookmarkStart w:id="1157" w:name="_Toc447269850"/>
      <w:bookmarkStart w:id="1158" w:name="_Toc464120676"/>
      <w:r w:rsidRPr="00D27071">
        <w:rPr>
          <w:szCs w:val="24"/>
        </w:rPr>
        <w:lastRenderedPageBreak/>
        <w:t>Инструкции по заполнению</w:t>
      </w:r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D27071">
        <w:rPr>
          <w:sz w:val="24"/>
          <w:szCs w:val="24"/>
        </w:rPr>
        <w:t>т.ч</w:t>
      </w:r>
      <w:proofErr w:type="spellEnd"/>
      <w:r w:rsidR="004F4D80" w:rsidRPr="00D27071">
        <w:rPr>
          <w:sz w:val="24"/>
          <w:szCs w:val="24"/>
        </w:rPr>
        <w:t>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D27071">
        <w:rPr>
          <w:sz w:val="24"/>
          <w:szCs w:val="24"/>
        </w:rPr>
        <w:t>гос. учреждения</w:t>
      </w:r>
      <w:proofErr w:type="gramEnd"/>
      <w:r w:rsidRPr="00D27071">
        <w:rPr>
          <w:sz w:val="24"/>
          <w:szCs w:val="24"/>
        </w:rPr>
        <w:t xml:space="preserve">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159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</w:t>
      </w:r>
      <w:proofErr w:type="gramStart"/>
      <w:r w:rsidRPr="00646A17">
        <w:rPr>
          <w:sz w:val="24"/>
          <w:szCs w:val="24"/>
        </w:rPr>
        <w:t>а(</w:t>
      </w:r>
      <w:proofErr w:type="spellStart"/>
      <w:proofErr w:type="gramEnd"/>
      <w:r w:rsidRPr="00646A17">
        <w:rPr>
          <w:sz w:val="24"/>
          <w:szCs w:val="24"/>
        </w:rPr>
        <w:t>ов</w:t>
      </w:r>
      <w:proofErr w:type="spellEnd"/>
      <w:r w:rsidRPr="00646A17">
        <w:rPr>
          <w:sz w:val="24"/>
          <w:szCs w:val="24"/>
        </w:rPr>
        <w:t>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</w:t>
      </w:r>
      <w:proofErr w:type="gramStart"/>
      <w:r w:rsidRPr="00646A17">
        <w:rPr>
          <w:sz w:val="24"/>
          <w:szCs w:val="24"/>
        </w:rPr>
        <w:t>Скан-копии</w:t>
      </w:r>
      <w:proofErr w:type="gramEnd"/>
      <w:r w:rsidRPr="00646A17">
        <w:rPr>
          <w:sz w:val="24"/>
          <w:szCs w:val="24"/>
        </w:rPr>
        <w:t xml:space="preserve">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160" w:name="_Toc423423683"/>
      <w:bookmarkStart w:id="1161" w:name="_Ref440272051"/>
      <w:bookmarkStart w:id="1162" w:name="_Ref440274744"/>
      <w:bookmarkStart w:id="1163" w:name="_Toc464120677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0D67AD">
        <w:t>2</w:t>
      </w:r>
      <w:r w:rsidR="004F4D80" w:rsidRPr="008C4223">
        <w:t>)</w:t>
      </w:r>
      <w:bookmarkEnd w:id="1159"/>
      <w:bookmarkEnd w:id="1160"/>
      <w:bookmarkEnd w:id="1161"/>
      <w:bookmarkEnd w:id="1162"/>
      <w:bookmarkEnd w:id="1163"/>
    </w:p>
    <w:p w:rsidR="004F4D80" w:rsidRPr="00726A75" w:rsidRDefault="004F4D80" w:rsidP="004F4D80">
      <w:pPr>
        <w:pStyle w:val="3"/>
        <w:rPr>
          <w:szCs w:val="24"/>
        </w:rPr>
      </w:pPr>
      <w:bookmarkStart w:id="1164" w:name="_Toc343690587"/>
      <w:bookmarkStart w:id="1165" w:name="_Toc372294431"/>
      <w:bookmarkStart w:id="1166" w:name="_Toc379288899"/>
      <w:bookmarkStart w:id="1167" w:name="_Toc384734783"/>
      <w:bookmarkStart w:id="1168" w:name="_Toc396984081"/>
      <w:bookmarkStart w:id="1169" w:name="_Toc423423684"/>
      <w:bookmarkStart w:id="1170" w:name="_Toc439170713"/>
      <w:bookmarkStart w:id="1171" w:name="_Toc439172815"/>
      <w:bookmarkStart w:id="1172" w:name="_Toc439173256"/>
      <w:bookmarkStart w:id="1173" w:name="_Toc439238252"/>
      <w:bookmarkStart w:id="1174" w:name="_Toc439252799"/>
      <w:bookmarkStart w:id="1175" w:name="_Toc439323773"/>
      <w:bookmarkStart w:id="1176" w:name="_Toc440357171"/>
      <w:bookmarkStart w:id="1177" w:name="_Toc440359723"/>
      <w:bookmarkStart w:id="1178" w:name="_Toc440632187"/>
      <w:bookmarkStart w:id="1179" w:name="_Toc440876007"/>
      <w:bookmarkStart w:id="1180" w:name="_Toc441131035"/>
      <w:bookmarkStart w:id="1181" w:name="_Toc447269852"/>
      <w:bookmarkStart w:id="1182" w:name="_Toc464120678"/>
      <w:r w:rsidRPr="00726A75">
        <w:rPr>
          <w:szCs w:val="24"/>
        </w:rPr>
        <w:t xml:space="preserve">Форма </w:t>
      </w:r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r w:rsidR="000D70B6" w:rsidRPr="00726A75">
        <w:rPr>
          <w:szCs w:val="24"/>
        </w:rPr>
        <w:t>Согласия на обработку персональных данных</w:t>
      </w:r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</w:p>
    <w:p w:rsidR="004F4D80" w:rsidRPr="007252E9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252E9">
        <w:rPr>
          <w:sz w:val="24"/>
          <w:szCs w:val="24"/>
        </w:rPr>
        <w:t>Приложение 1</w:t>
      </w:r>
      <w:r w:rsidR="000D67AD" w:rsidRPr="007252E9">
        <w:rPr>
          <w:sz w:val="24"/>
          <w:szCs w:val="24"/>
        </w:rPr>
        <w:t>2</w:t>
      </w:r>
      <w:r w:rsidR="00726A75" w:rsidRPr="007252E9">
        <w:rPr>
          <w:sz w:val="24"/>
          <w:szCs w:val="24"/>
        </w:rPr>
        <w:t>.1</w:t>
      </w:r>
      <w:r w:rsidRPr="007252E9">
        <w:rPr>
          <w:sz w:val="24"/>
          <w:szCs w:val="24"/>
        </w:rPr>
        <w:t xml:space="preserve"> к письму о подаче оферты</w:t>
      </w:r>
      <w:r w:rsidRPr="007252E9">
        <w:rPr>
          <w:sz w:val="24"/>
          <w:szCs w:val="24"/>
        </w:rPr>
        <w:br/>
        <w:t>от «____»_____________ </w:t>
      </w:r>
      <w:proofErr w:type="gramStart"/>
      <w:r w:rsidRPr="007252E9">
        <w:rPr>
          <w:sz w:val="24"/>
          <w:szCs w:val="24"/>
        </w:rPr>
        <w:t>г</w:t>
      </w:r>
      <w:proofErr w:type="gramEnd"/>
      <w:r w:rsidRPr="007252E9">
        <w:rPr>
          <w:sz w:val="24"/>
          <w:szCs w:val="24"/>
        </w:rPr>
        <w:t>. №__________</w:t>
      </w:r>
    </w:p>
    <w:p w:rsidR="004F4D80" w:rsidRPr="007252E9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7252E9" w:rsidRDefault="002B5044" w:rsidP="002B5044">
      <w:pPr>
        <w:rPr>
          <w:lang w:eastAsia="ru-RU"/>
        </w:rPr>
      </w:pPr>
    </w:p>
    <w:p w:rsidR="003311F3" w:rsidRPr="007252E9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7252E9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7252E9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7252E9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7252E9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726A75" w:rsidRPr="007252E9" w:rsidRDefault="00726A75" w:rsidP="00726A75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Настоящим </w:t>
      </w:r>
      <w:r w:rsidRPr="007252E9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7252E9">
        <w:rPr>
          <w:sz w:val="24"/>
          <w:szCs w:val="24"/>
        </w:rPr>
        <w:t>,</w:t>
      </w:r>
      <w:r w:rsidRPr="007252E9">
        <w:rPr>
          <w:b/>
          <w:i/>
          <w:sz w:val="24"/>
          <w:szCs w:val="24"/>
        </w:rPr>
        <w:t xml:space="preserve"> действующего на основании _________</w:t>
      </w:r>
      <w:r w:rsidRPr="007252E9">
        <w:rPr>
          <w:i/>
          <w:sz w:val="24"/>
          <w:szCs w:val="24"/>
        </w:rPr>
        <w:t>_,</w:t>
      </w:r>
      <w:r w:rsidRPr="007252E9">
        <w:rPr>
          <w:b/>
          <w:i/>
          <w:sz w:val="24"/>
          <w:szCs w:val="24"/>
        </w:rPr>
        <w:t xml:space="preserve"> </w:t>
      </w:r>
      <w:r w:rsidRPr="007252E9">
        <w:rPr>
          <w:sz w:val="24"/>
          <w:szCs w:val="24"/>
        </w:rPr>
        <w:t xml:space="preserve">дает свое согласие на </w:t>
      </w:r>
      <w:r w:rsidRPr="007252E9">
        <w:rPr>
          <w:snapToGrid w:val="0"/>
          <w:sz w:val="24"/>
          <w:szCs w:val="24"/>
        </w:rPr>
        <w:t>совершение ПАО «МРСК Центра», и ПАО «Россети» действий, предусмотренных п. 3 ст. 3 ФЗ «О персональных данных» от 27.07.2006 № 152-ФЗ, в отношении</w:t>
      </w:r>
      <w:r w:rsidRPr="007252E9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7252E9">
        <w:rPr>
          <w:sz w:val="24"/>
          <w:szCs w:val="24"/>
        </w:rPr>
        <w:t>субконтрагентов</w:t>
      </w:r>
      <w:proofErr w:type="spellEnd"/>
      <w:r w:rsidRPr="007252E9">
        <w:rPr>
          <w:sz w:val="24"/>
          <w:szCs w:val="24"/>
        </w:rPr>
        <w:t xml:space="preserve"> и</w:t>
      </w:r>
      <w:proofErr w:type="gramEnd"/>
      <w:r w:rsidRPr="007252E9">
        <w:rPr>
          <w:sz w:val="24"/>
          <w:szCs w:val="24"/>
        </w:rPr>
        <w:t xml:space="preserve"> </w:t>
      </w:r>
      <w:proofErr w:type="gramStart"/>
      <w:r w:rsidRPr="007252E9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7252E9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7252E9">
        <w:rPr>
          <w:snapToGrid w:val="0"/>
          <w:sz w:val="24"/>
          <w:szCs w:val="24"/>
        </w:rPr>
        <w:t xml:space="preserve"> ИНН </w:t>
      </w:r>
      <w:r w:rsidRPr="007252E9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7252E9">
        <w:rPr>
          <w:sz w:val="24"/>
          <w:szCs w:val="24"/>
        </w:rPr>
        <w:t>Росфинмониторинг</w:t>
      </w:r>
      <w:proofErr w:type="spellEnd"/>
      <w:r w:rsidRPr="007252E9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726A75" w:rsidRPr="007252E9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7252E9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726A75" w:rsidRPr="007252E9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  <w:r w:rsidRPr="007252E9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7252E9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7252E9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726A75" w:rsidRPr="007252E9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</w:p>
    <w:p w:rsidR="00726A75" w:rsidRPr="007252E9" w:rsidRDefault="00726A75" w:rsidP="00726A75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7252E9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726A75" w:rsidRPr="007252E9" w:rsidRDefault="00726A75" w:rsidP="00726A75">
      <w:pPr>
        <w:spacing w:line="240" w:lineRule="auto"/>
        <w:ind w:firstLine="0"/>
        <w:jc w:val="left"/>
        <w:rPr>
          <w:sz w:val="24"/>
          <w:szCs w:val="24"/>
        </w:rPr>
      </w:pPr>
      <w:r w:rsidRPr="007252E9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726A75" w:rsidRPr="007252E9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  <w:r w:rsidRPr="007252E9">
        <w:rPr>
          <w:b/>
          <w:bCs w:val="0"/>
          <w:sz w:val="24"/>
          <w:szCs w:val="24"/>
        </w:rPr>
        <w:t>М.П.</w:t>
      </w:r>
    </w:p>
    <w:p w:rsidR="00726A75" w:rsidRPr="007252E9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726A75" w:rsidRPr="007252E9" w:rsidRDefault="00726A75" w:rsidP="00726A75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По поручению:</w:t>
      </w:r>
    </w:p>
    <w:p w:rsidR="00726A75" w:rsidRPr="007252E9" w:rsidRDefault="00726A75" w:rsidP="00726A75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726A75" w:rsidRPr="00726A75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__________________ </w:t>
      </w:r>
      <w:r w:rsidRPr="007252E9">
        <w:rPr>
          <w:b/>
          <w:i/>
          <w:sz w:val="24"/>
          <w:szCs w:val="24"/>
        </w:rPr>
        <w:t>{указывается</w:t>
      </w:r>
      <w:r w:rsidRPr="007252E9">
        <w:rPr>
          <w:sz w:val="24"/>
          <w:szCs w:val="24"/>
        </w:rPr>
        <w:t xml:space="preserve"> </w:t>
      </w:r>
      <w:r w:rsidRPr="007252E9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7252E9">
        <w:rPr>
          <w:sz w:val="24"/>
          <w:szCs w:val="24"/>
        </w:rPr>
        <w:t xml:space="preserve"> </w:t>
      </w:r>
      <w:r w:rsidRPr="007252E9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0D67AD" w:rsidRDefault="000D67AD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3311F3" w:rsidRPr="007252E9" w:rsidRDefault="003311F3" w:rsidP="003311F3">
      <w:pPr>
        <w:pStyle w:val="3"/>
        <w:rPr>
          <w:szCs w:val="24"/>
        </w:rPr>
      </w:pPr>
      <w:bookmarkStart w:id="1183" w:name="_Toc439252801"/>
      <w:bookmarkStart w:id="1184" w:name="_Toc439323774"/>
      <w:bookmarkStart w:id="1185" w:name="_Toc440357172"/>
      <w:bookmarkStart w:id="1186" w:name="_Toc440359724"/>
      <w:bookmarkStart w:id="1187" w:name="_Toc440632188"/>
      <w:bookmarkStart w:id="1188" w:name="_Toc440876008"/>
      <w:bookmarkStart w:id="1189" w:name="_Toc441131036"/>
      <w:bookmarkStart w:id="1190" w:name="_Toc447269853"/>
      <w:bookmarkStart w:id="1191" w:name="_Toc464120679"/>
      <w:r w:rsidRPr="007252E9">
        <w:rPr>
          <w:szCs w:val="24"/>
        </w:rPr>
        <w:lastRenderedPageBreak/>
        <w:t>Инструкции по заполнению</w:t>
      </w:r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7252E9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7252E9">
        <w:rPr>
          <w:b/>
          <w:sz w:val="24"/>
          <w:szCs w:val="24"/>
        </w:rPr>
        <w:t xml:space="preserve">составляется </w:t>
      </w:r>
      <w:r w:rsidRPr="007252E9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7252E9">
        <w:rPr>
          <w:b/>
          <w:bCs w:val="0"/>
          <w:sz w:val="24"/>
          <w:szCs w:val="24"/>
        </w:rPr>
        <w:t>а(</w:t>
      </w:r>
      <w:proofErr w:type="spellStart"/>
      <w:proofErr w:type="gramEnd"/>
      <w:r w:rsidRPr="007252E9">
        <w:rPr>
          <w:b/>
          <w:bCs w:val="0"/>
          <w:sz w:val="24"/>
          <w:szCs w:val="24"/>
        </w:rPr>
        <w:t>ов</w:t>
      </w:r>
      <w:proofErr w:type="spellEnd"/>
      <w:r w:rsidRPr="007252E9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7252E9">
        <w:rPr>
          <w:bCs w:val="0"/>
          <w:sz w:val="24"/>
          <w:szCs w:val="24"/>
        </w:rPr>
        <w:t xml:space="preserve"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«Россети»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7252E9">
        <w:rPr>
          <w:bCs w:val="0"/>
          <w:sz w:val="24"/>
          <w:szCs w:val="24"/>
        </w:rPr>
        <w:t>субконтрагентов</w:t>
      </w:r>
      <w:proofErr w:type="spellEnd"/>
      <w:r w:rsidRPr="007252E9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7252E9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7252E9">
        <w:rPr>
          <w:bCs w:val="0"/>
          <w:sz w:val="24"/>
          <w:szCs w:val="24"/>
        </w:rPr>
        <w:t>субконтрагента</w:t>
      </w:r>
      <w:proofErr w:type="spellEnd"/>
      <w:r w:rsidRPr="007252E9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7252E9">
        <w:rPr>
          <w:bCs w:val="0"/>
          <w:sz w:val="24"/>
          <w:szCs w:val="24"/>
        </w:rPr>
        <w:t>субконтрагентов</w:t>
      </w:r>
      <w:proofErr w:type="spellEnd"/>
      <w:r w:rsidRPr="007252E9">
        <w:rPr>
          <w:bCs w:val="0"/>
          <w:sz w:val="24"/>
          <w:szCs w:val="24"/>
        </w:rPr>
        <w:t xml:space="preserve"> согласие на представление (обработку) ПАО «МРСК Центра», и ПАО «Россети» и в уполномоченные государственные органы указанных сведений.</w:t>
      </w:r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7252E9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726A75" w:rsidRDefault="00726A75" w:rsidP="00726A75"/>
    <w:p w:rsidR="00726A75" w:rsidRDefault="00726A75">
      <w:pPr>
        <w:suppressAutoHyphens w:val="0"/>
        <w:spacing w:line="240" w:lineRule="auto"/>
        <w:ind w:firstLine="0"/>
        <w:jc w:val="left"/>
      </w:pPr>
      <w:r>
        <w:br w:type="page"/>
      </w:r>
    </w:p>
    <w:p w:rsidR="00726A75" w:rsidRPr="007252E9" w:rsidRDefault="00726A75" w:rsidP="00726A75">
      <w:pPr>
        <w:pStyle w:val="3"/>
        <w:tabs>
          <w:tab w:val="num" w:pos="1134"/>
        </w:tabs>
        <w:rPr>
          <w:szCs w:val="24"/>
        </w:rPr>
      </w:pPr>
      <w:bookmarkStart w:id="1192" w:name="_Toc461808970"/>
      <w:bookmarkStart w:id="1193" w:name="_Toc464120680"/>
      <w:r w:rsidRPr="007252E9">
        <w:rPr>
          <w:szCs w:val="24"/>
        </w:rPr>
        <w:lastRenderedPageBreak/>
        <w:t>Форма Согласия на обработку персональных данных</w:t>
      </w:r>
      <w:bookmarkEnd w:id="1192"/>
      <w:bookmarkEnd w:id="1193"/>
    </w:p>
    <w:p w:rsidR="00726A75" w:rsidRPr="007252E9" w:rsidRDefault="00726A75" w:rsidP="00726A75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7252E9">
        <w:rPr>
          <w:sz w:val="24"/>
          <w:szCs w:val="24"/>
        </w:rPr>
        <w:t>Приложение 12.2 к письму о подаче оферты</w:t>
      </w:r>
      <w:r w:rsidRPr="007252E9">
        <w:rPr>
          <w:sz w:val="24"/>
          <w:szCs w:val="24"/>
        </w:rPr>
        <w:br/>
        <w:t>от «____»_____________ </w:t>
      </w:r>
      <w:proofErr w:type="gramStart"/>
      <w:r w:rsidRPr="007252E9">
        <w:rPr>
          <w:sz w:val="24"/>
          <w:szCs w:val="24"/>
        </w:rPr>
        <w:t>г</w:t>
      </w:r>
      <w:proofErr w:type="gramEnd"/>
      <w:r w:rsidRPr="007252E9">
        <w:rPr>
          <w:sz w:val="24"/>
          <w:szCs w:val="24"/>
        </w:rPr>
        <w:t>. №__________</w:t>
      </w:r>
    </w:p>
    <w:p w:rsidR="00726A75" w:rsidRPr="007252E9" w:rsidRDefault="00726A75" w:rsidP="00726A75">
      <w:pPr>
        <w:contextualSpacing/>
        <w:jc w:val="right"/>
        <w:rPr>
          <w:szCs w:val="24"/>
        </w:rPr>
      </w:pPr>
    </w:p>
    <w:p w:rsidR="00726A75" w:rsidRPr="007252E9" w:rsidRDefault="00726A75" w:rsidP="00726A75">
      <w:pPr>
        <w:rPr>
          <w:szCs w:val="24"/>
        </w:rPr>
      </w:pPr>
    </w:p>
    <w:p w:rsidR="00726A75" w:rsidRPr="007252E9" w:rsidRDefault="00726A75" w:rsidP="00726A75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194" w:name="_Toc461808971"/>
      <w:r w:rsidRPr="007252E9">
        <w:rPr>
          <w:b/>
          <w:sz w:val="24"/>
          <w:szCs w:val="24"/>
        </w:rPr>
        <w:t>Согласие на обработку персональных данных</w:t>
      </w:r>
      <w:bookmarkEnd w:id="1194"/>
      <w:r w:rsidRPr="007252E9">
        <w:rPr>
          <w:b/>
          <w:sz w:val="24"/>
          <w:szCs w:val="24"/>
        </w:rPr>
        <w:t xml:space="preserve"> </w:t>
      </w:r>
    </w:p>
    <w:p w:rsidR="00726A75" w:rsidRPr="007252E9" w:rsidRDefault="00726A75" w:rsidP="00726A75">
      <w:pPr>
        <w:contextualSpacing/>
        <w:jc w:val="right"/>
        <w:rPr>
          <w:sz w:val="24"/>
          <w:szCs w:val="24"/>
        </w:rPr>
      </w:pPr>
      <w:r w:rsidRPr="007252E9">
        <w:rPr>
          <w:b/>
          <w:snapToGrid w:val="0"/>
          <w:sz w:val="24"/>
          <w:szCs w:val="24"/>
        </w:rPr>
        <w:t>от «_____» ____________ 201____ г.</w:t>
      </w:r>
    </w:p>
    <w:p w:rsidR="00726A75" w:rsidRPr="007252E9" w:rsidRDefault="00726A75" w:rsidP="00726A75">
      <w:pPr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     </w:t>
      </w:r>
      <w:proofErr w:type="gramStart"/>
      <w:r w:rsidRPr="007252E9">
        <w:rPr>
          <w:sz w:val="24"/>
          <w:szCs w:val="24"/>
        </w:rPr>
        <w:t xml:space="preserve">Я, ________________________________________________ </w:t>
      </w:r>
      <w:r w:rsidRPr="007252E9">
        <w:rPr>
          <w:i/>
          <w:sz w:val="24"/>
          <w:szCs w:val="24"/>
        </w:rPr>
        <w:t>(указать полностью ФИО собственника/бенефициара)</w:t>
      </w:r>
      <w:r w:rsidRPr="007252E9">
        <w:rPr>
          <w:sz w:val="24"/>
          <w:szCs w:val="24"/>
        </w:rPr>
        <w:t xml:space="preserve">, зарегистрирован (а) по адресу: ______________________________________ </w:t>
      </w:r>
      <w:r w:rsidRPr="007252E9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7252E9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7252E9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7252E9">
        <w:rPr>
          <w:sz w:val="24"/>
          <w:szCs w:val="24"/>
        </w:rPr>
        <w:t xml:space="preserve">, дата, год и место рождения ____________________________ </w:t>
      </w:r>
      <w:r w:rsidRPr="007252E9">
        <w:rPr>
          <w:i/>
          <w:sz w:val="24"/>
          <w:szCs w:val="24"/>
        </w:rPr>
        <w:t xml:space="preserve">(указать), </w:t>
      </w:r>
      <w:r w:rsidRPr="007252E9">
        <w:rPr>
          <w:sz w:val="24"/>
          <w:szCs w:val="24"/>
        </w:rPr>
        <w:t>должность и место работы (</w:t>
      </w:r>
      <w:r w:rsidRPr="007252E9">
        <w:rPr>
          <w:i/>
          <w:sz w:val="24"/>
          <w:szCs w:val="24"/>
        </w:rPr>
        <w:t>собственника/бенефициара</w:t>
      </w:r>
      <w:r w:rsidRPr="007252E9">
        <w:rPr>
          <w:sz w:val="24"/>
          <w:szCs w:val="24"/>
        </w:rPr>
        <w:t xml:space="preserve">) ___________________________ </w:t>
      </w:r>
      <w:r w:rsidRPr="007252E9">
        <w:rPr>
          <w:i/>
          <w:sz w:val="24"/>
          <w:szCs w:val="24"/>
        </w:rPr>
        <w:t>(указать полностью без сокращений)</w:t>
      </w:r>
      <w:r w:rsidRPr="007252E9">
        <w:rPr>
          <w:sz w:val="24"/>
          <w:szCs w:val="24"/>
        </w:rPr>
        <w:t xml:space="preserve">, </w:t>
      </w:r>
      <w:proofErr w:type="gramEnd"/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7252E9">
        <w:rPr>
          <w:i/>
          <w:sz w:val="24"/>
          <w:szCs w:val="24"/>
        </w:rPr>
        <w:t>(указывается наименование Участника закупочной процедуры</w:t>
      </w:r>
      <w:r w:rsidRPr="007252E9">
        <w:rPr>
          <w:sz w:val="24"/>
          <w:szCs w:val="24"/>
        </w:rPr>
        <w:t>) (зарегистрировано по адресу: _____________________,</w:t>
      </w:r>
      <w:proofErr w:type="gramEnd"/>
      <w:r w:rsidRPr="007252E9">
        <w:rPr>
          <w:sz w:val="24"/>
          <w:szCs w:val="24"/>
        </w:rPr>
        <w:t xml:space="preserve"> ОГРН: ______________, ИНН: _________________, </w:t>
      </w:r>
      <w:proofErr w:type="gramStart"/>
      <w:r w:rsidRPr="007252E9">
        <w:rPr>
          <w:sz w:val="24"/>
          <w:szCs w:val="24"/>
        </w:rPr>
        <w:t>КПП: ________________) в лице _________________________(</w:t>
      </w:r>
      <w:r w:rsidRPr="007252E9">
        <w:rPr>
          <w:i/>
          <w:sz w:val="24"/>
          <w:szCs w:val="24"/>
        </w:rPr>
        <w:t>*)</w:t>
      </w:r>
      <w:r w:rsidRPr="007252E9">
        <w:rPr>
          <w:sz w:val="24"/>
          <w:szCs w:val="24"/>
        </w:rPr>
        <w:t xml:space="preserve"> </w:t>
      </w:r>
      <w:r w:rsidRPr="007252E9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7252E9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7252E9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7252E9">
        <w:rPr>
          <w:sz w:val="24"/>
          <w:szCs w:val="24"/>
        </w:rPr>
        <w:t>дств дл</w:t>
      </w:r>
      <w:proofErr w:type="gramEnd"/>
      <w:r w:rsidRPr="007252E9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7252E9">
        <w:rPr>
          <w:i/>
          <w:sz w:val="24"/>
          <w:szCs w:val="24"/>
        </w:rPr>
        <w:t xml:space="preserve">, </w:t>
      </w:r>
      <w:r w:rsidRPr="007252E9">
        <w:rPr>
          <w:sz w:val="24"/>
          <w:szCs w:val="24"/>
        </w:rPr>
        <w:t xml:space="preserve">Минэнерго России, </w:t>
      </w:r>
      <w:proofErr w:type="spellStart"/>
      <w:r w:rsidRPr="007252E9">
        <w:rPr>
          <w:sz w:val="24"/>
          <w:szCs w:val="24"/>
        </w:rPr>
        <w:t>Росфинмониторинг</w:t>
      </w:r>
      <w:proofErr w:type="spellEnd"/>
      <w:r w:rsidRPr="007252E9">
        <w:rPr>
          <w:sz w:val="24"/>
          <w:szCs w:val="24"/>
        </w:rPr>
        <w:t xml:space="preserve">, ФНС России, иным третьим лицам при необходимости. </w:t>
      </w: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7252E9">
        <w:rPr>
          <w:sz w:val="24"/>
          <w:szCs w:val="24"/>
        </w:rPr>
        <w:t>Настоящее согласие действует с момента его подписания.</w:t>
      </w: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7252E9">
        <w:rPr>
          <w:sz w:val="24"/>
          <w:szCs w:val="24"/>
        </w:rPr>
        <w:t xml:space="preserve">_________________________ </w:t>
      </w:r>
      <w:r w:rsidRPr="007252E9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726A75" w:rsidRPr="007252E9" w:rsidRDefault="00726A75" w:rsidP="00726A75">
      <w:pPr>
        <w:pStyle w:val="3"/>
        <w:tabs>
          <w:tab w:val="num" w:pos="1134"/>
        </w:tabs>
        <w:rPr>
          <w:szCs w:val="24"/>
        </w:rPr>
      </w:pPr>
      <w:r w:rsidRPr="007252E9">
        <w:rPr>
          <w:b w:val="0"/>
          <w:szCs w:val="24"/>
        </w:rPr>
        <w:br w:type="page"/>
      </w:r>
      <w:bookmarkStart w:id="1195" w:name="_Toc461808972"/>
      <w:bookmarkStart w:id="1196" w:name="_Toc464120681"/>
      <w:r w:rsidRPr="007252E9">
        <w:rPr>
          <w:szCs w:val="24"/>
        </w:rPr>
        <w:lastRenderedPageBreak/>
        <w:t>Инструкции по заполнению</w:t>
      </w:r>
      <w:bookmarkEnd w:id="1195"/>
      <w:bookmarkEnd w:id="1196"/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7252E9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7252E9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7252E9">
        <w:rPr>
          <w:sz w:val="24"/>
          <w:szCs w:val="24"/>
        </w:rPr>
        <w:t>Согласие составляется всеми, без исключений, конечными собственниками/бенефициарами, отраженными в  Приложении 11</w:t>
      </w:r>
      <w:r w:rsidR="004C0021" w:rsidRPr="007252E9">
        <w:rPr>
          <w:sz w:val="24"/>
          <w:szCs w:val="24"/>
        </w:rPr>
        <w:t xml:space="preserve"> </w:t>
      </w:r>
      <w:r w:rsidRPr="007252E9">
        <w:rPr>
          <w:sz w:val="24"/>
          <w:szCs w:val="24"/>
        </w:rPr>
        <w:t>к письму о подаче оферты «Информация о собственниках Поставщика (включая конечных бенефициаров)».</w:t>
      </w:r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7252E9">
        <w:rPr>
          <w:b/>
          <w:sz w:val="24"/>
          <w:szCs w:val="24"/>
        </w:rPr>
        <w:t xml:space="preserve"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</w:t>
      </w:r>
      <w:r w:rsidR="003D4E4C" w:rsidRPr="007252E9">
        <w:rPr>
          <w:b/>
          <w:sz w:val="24"/>
          <w:szCs w:val="24"/>
        </w:rPr>
        <w:t>копия доверенности</w:t>
      </w:r>
      <w:r w:rsidRPr="007252E9">
        <w:rPr>
          <w:b/>
          <w:sz w:val="24"/>
          <w:szCs w:val="24"/>
        </w:rPr>
        <w:t xml:space="preserve"> прикладывается к </w:t>
      </w:r>
      <w:r w:rsidR="003D4E4C" w:rsidRPr="007252E9">
        <w:rPr>
          <w:b/>
          <w:sz w:val="24"/>
          <w:szCs w:val="24"/>
        </w:rPr>
        <w:t>Заявке</w:t>
      </w:r>
      <w:r w:rsidRPr="007252E9">
        <w:rPr>
          <w:b/>
          <w:sz w:val="24"/>
          <w:szCs w:val="24"/>
        </w:rPr>
        <w:t>.</w:t>
      </w:r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7252E9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7252E9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26A75" w:rsidRDefault="00726A75" w:rsidP="00726A75">
      <w:pPr>
        <w:ind w:firstLine="0"/>
        <w:jc w:val="left"/>
      </w:pPr>
    </w:p>
    <w:p w:rsidR="00726A75" w:rsidRPr="00726A75" w:rsidRDefault="00726A75" w:rsidP="00726A75"/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197" w:name="_Ref440272256"/>
      <w:bookmarkStart w:id="1198" w:name="_Ref440272678"/>
      <w:bookmarkStart w:id="1199" w:name="_Ref440274944"/>
      <w:bookmarkStart w:id="1200" w:name="_Toc464120682"/>
      <w:r w:rsidRPr="007A6A39">
        <w:lastRenderedPageBreak/>
        <w:t>Соглашение о неустойке (форма 1</w:t>
      </w:r>
      <w:r w:rsidR="000D67AD">
        <w:t>3</w:t>
      </w:r>
      <w:r w:rsidRPr="007A6A39">
        <w:t>)</w:t>
      </w:r>
      <w:bookmarkEnd w:id="1197"/>
      <w:bookmarkEnd w:id="1198"/>
      <w:bookmarkEnd w:id="1199"/>
      <w:bookmarkEnd w:id="1200"/>
    </w:p>
    <w:p w:rsidR="007A6A39" w:rsidRPr="007A6A39" w:rsidRDefault="007A6A39" w:rsidP="007A6A39">
      <w:pPr>
        <w:pStyle w:val="3"/>
        <w:rPr>
          <w:szCs w:val="24"/>
        </w:rPr>
      </w:pPr>
      <w:bookmarkStart w:id="1201" w:name="_Toc439170715"/>
      <w:bookmarkStart w:id="1202" w:name="_Toc439172817"/>
      <w:bookmarkStart w:id="1203" w:name="_Toc439173259"/>
      <w:bookmarkStart w:id="1204" w:name="_Toc439238255"/>
      <w:bookmarkStart w:id="1205" w:name="_Toc439252803"/>
      <w:bookmarkStart w:id="1206" w:name="_Toc439323776"/>
      <w:bookmarkStart w:id="1207" w:name="_Toc440357174"/>
      <w:bookmarkStart w:id="1208" w:name="_Toc440359726"/>
      <w:bookmarkStart w:id="1209" w:name="_Toc440632190"/>
      <w:bookmarkStart w:id="1210" w:name="_Toc440876010"/>
      <w:bookmarkStart w:id="1211" w:name="_Toc441131038"/>
      <w:bookmarkStart w:id="1212" w:name="_Toc447269855"/>
      <w:bookmarkStart w:id="1213" w:name="_Toc464120683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0D67AD">
        <w:rPr>
          <w:sz w:val="24"/>
          <w:szCs w:val="24"/>
        </w:rPr>
        <w:t>3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A21750" w:rsidRPr="007A6A39" w:rsidRDefault="00A21750" w:rsidP="00A21750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 w:rsidR="000731A1"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 w:rsidR="000731A1"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7A6A39" w:rsidRPr="007A6A39" w:rsidRDefault="007A6A39" w:rsidP="007A6A39">
      <w:pPr>
        <w:pStyle w:val="afd"/>
        <w:ind w:firstLine="709"/>
        <w:rPr>
          <w:sz w:val="24"/>
          <w:szCs w:val="24"/>
        </w:rPr>
      </w:pPr>
    </w:p>
    <w:p w:rsidR="00311F48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 w:rsidR="00311F48"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1952D8">
        <w:rPr>
          <w:vertAlign w:val="subscript"/>
        </w:rPr>
        <w:fldChar w:fldCharType="begin"/>
      </w:r>
      <w:r w:rsidR="0082292A">
        <w:rPr>
          <w:vertAlign w:val="subscript"/>
        </w:rPr>
        <w:instrText xml:space="preserve"> REF _Ref440275279 \r \h </w:instrText>
      </w:r>
      <w:r w:rsidR="001952D8">
        <w:rPr>
          <w:vertAlign w:val="subscript"/>
        </w:rPr>
      </w:r>
      <w:r w:rsidR="001952D8">
        <w:rPr>
          <w:vertAlign w:val="subscript"/>
        </w:rPr>
        <w:fldChar w:fldCharType="separate"/>
      </w:r>
      <w:r w:rsidR="00E647B2">
        <w:rPr>
          <w:vertAlign w:val="subscript"/>
        </w:rPr>
        <w:t>1.1.4</w:t>
      </w:r>
      <w:r w:rsidR="001952D8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7252E9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proofErr w:type="gramStart"/>
      <w:r w:rsidRPr="007A6A39">
        <w:rPr>
          <w:sz w:val="24"/>
          <w:szCs w:val="24"/>
        </w:rPr>
        <w:t xml:space="preserve">вне зависимости от формы и места проведения обязуется: 1) не изменять (не вносить </w:t>
      </w:r>
      <w:r w:rsidRPr="007252E9">
        <w:rPr>
          <w:sz w:val="24"/>
          <w:szCs w:val="24"/>
        </w:rPr>
        <w:t xml:space="preserve">изменения) </w:t>
      </w:r>
      <w:r w:rsidR="00726A75" w:rsidRPr="007252E9">
        <w:rPr>
          <w:sz w:val="24"/>
          <w:szCs w:val="24"/>
        </w:rPr>
        <w:t>в</w:t>
      </w:r>
      <w:r w:rsidRPr="007252E9">
        <w:rPr>
          <w:sz w:val="24"/>
          <w:szCs w:val="24"/>
        </w:rPr>
        <w:t xml:space="preserve"> Заявку в течение срока ее действия после истечения срока окончания приема Заявок; 2) предоставлять достоверные и неискаженные 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 Участника победителем запроса предложений</w:t>
      </w:r>
      <w:r w:rsidR="00726A75" w:rsidRPr="007252E9">
        <w:rPr>
          <w:sz w:val="24"/>
          <w:szCs w:val="24"/>
        </w:rPr>
        <w:t>;</w:t>
      </w:r>
      <w:proofErr w:type="gramEnd"/>
      <w:r w:rsidR="00726A75" w:rsidRPr="007252E9">
        <w:rPr>
          <w:sz w:val="24"/>
          <w:szCs w:val="24"/>
        </w:rPr>
        <w:t xml:space="preserve"> 4</w:t>
      </w:r>
      <w:r w:rsidRPr="007252E9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 (</w:t>
      </w:r>
      <w:r w:rsidRPr="007252E9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7252E9">
        <w:rPr>
          <w:sz w:val="24"/>
          <w:szCs w:val="24"/>
        </w:rPr>
        <w:t>)</w:t>
      </w:r>
    </w:p>
    <w:p w:rsidR="00311F48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252E9">
        <w:rPr>
          <w:sz w:val="24"/>
          <w:szCs w:val="24"/>
        </w:rPr>
        <w:t>В случае если Участником будут нарушены обязательства, возникшие и связанные с подачей Заявки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</w:t>
      </w:r>
      <w:r w:rsidR="00311F48"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82292A" w:rsidRPr="0082292A">
        <w:rPr>
          <w:vertAlign w:val="subscript"/>
        </w:rPr>
        <w:t xml:space="preserve"> </w:t>
      </w:r>
      <w:r w:rsidR="001952D8">
        <w:rPr>
          <w:vertAlign w:val="subscript"/>
        </w:rPr>
        <w:fldChar w:fldCharType="begin"/>
      </w:r>
      <w:r w:rsidR="0082292A">
        <w:rPr>
          <w:vertAlign w:val="subscript"/>
        </w:rPr>
        <w:instrText xml:space="preserve"> REF _Ref440275279 \r \h </w:instrText>
      </w:r>
      <w:r w:rsidR="001952D8">
        <w:rPr>
          <w:vertAlign w:val="subscript"/>
        </w:rPr>
      </w:r>
      <w:r w:rsidR="001952D8">
        <w:rPr>
          <w:vertAlign w:val="subscript"/>
        </w:rPr>
        <w:fldChar w:fldCharType="separate"/>
      </w:r>
      <w:r w:rsidR="00E647B2">
        <w:rPr>
          <w:vertAlign w:val="subscript"/>
        </w:rPr>
        <w:t>1.1.4</w:t>
      </w:r>
      <w:r w:rsidR="001952D8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5A2CAE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установили и согласились с тем, что началом исчисления срока действия настоящего соглашения </w:t>
      </w:r>
      <w:r w:rsidR="005A2CAE" w:rsidRPr="005A2CAE">
        <w:rPr>
          <w:sz w:val="24"/>
          <w:szCs w:val="24"/>
        </w:rPr>
        <w:t xml:space="preserve">будет считаться </w:t>
      </w:r>
      <w:r w:rsidR="003F5CDB" w:rsidRPr="00EA1723">
        <w:rPr>
          <w:sz w:val="24"/>
          <w:szCs w:val="24"/>
        </w:rPr>
        <w:t>дата окончания приема поступивших на открытый запрос предложений Заявок</w:t>
      </w:r>
      <w:r w:rsidR="005A2CAE" w:rsidRPr="005A2CAE">
        <w:rPr>
          <w:sz w:val="24"/>
          <w:szCs w:val="24"/>
        </w:rPr>
        <w:t xml:space="preserve">. </w:t>
      </w:r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proofErr w:type="gramStart"/>
      <w:r w:rsidRPr="007A6A39">
        <w:rPr>
          <w:sz w:val="24"/>
          <w:szCs w:val="24"/>
        </w:rPr>
        <w:t xml:space="preserve">В случае если Участник будет признан победителем </w:t>
      </w:r>
      <w:r w:rsidR="00311F48" w:rsidRPr="007A6A39">
        <w:rPr>
          <w:sz w:val="24"/>
          <w:szCs w:val="24"/>
        </w:rPr>
        <w:t>запроса предложений</w:t>
      </w:r>
      <w:r w:rsidRPr="007A6A39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</w:t>
      </w:r>
      <w:r w:rsidRPr="007A6A39">
        <w:rPr>
          <w:sz w:val="24"/>
          <w:szCs w:val="24"/>
        </w:rPr>
        <w:lastRenderedPageBreak/>
        <w:t xml:space="preserve">свою </w:t>
      </w:r>
      <w:r w:rsidR="00311F48"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>
        <w:rPr>
          <w:sz w:val="24"/>
          <w:szCs w:val="24"/>
        </w:rPr>
        <w:t>Заявок</w:t>
      </w:r>
      <w:r w:rsidRPr="007A6A39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>;</w:t>
      </w:r>
      <w:proofErr w:type="gramEnd"/>
      <w:r w:rsidRPr="007A6A39">
        <w:rPr>
          <w:sz w:val="24"/>
          <w:szCs w:val="24"/>
        </w:rPr>
        <w:t xml:space="preserve"> </w:t>
      </w:r>
      <w:proofErr w:type="gramStart"/>
      <w:r w:rsidR="00311F48">
        <w:rPr>
          <w:sz w:val="24"/>
          <w:szCs w:val="24"/>
        </w:rPr>
        <w:t>3</w:t>
      </w:r>
      <w:r w:rsidRPr="007A6A39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r w:rsidR="00311F48">
        <w:rPr>
          <w:sz w:val="24"/>
          <w:szCs w:val="24"/>
        </w:rPr>
        <w:t>4</w:t>
      </w:r>
      <w:r w:rsidRPr="007A6A39">
        <w:rPr>
          <w:sz w:val="24"/>
          <w:szCs w:val="24"/>
        </w:rPr>
        <w:t>) предоставит финансовое обеспечение по договору (</w:t>
      </w:r>
      <w:r w:rsidRPr="007A6A39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7A6A39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7A6A39">
        <w:rPr>
          <w:sz w:val="24"/>
          <w:szCs w:val="24"/>
        </w:rPr>
        <w:t>предоставлять иные документы</w:t>
      </w:r>
      <w:proofErr w:type="gramEnd"/>
      <w:r w:rsidRPr="007A6A39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550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82292A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</w:t>
            </w:r>
            <w:r w:rsidR="0082292A">
              <w:rPr>
                <w:sz w:val="24"/>
                <w:szCs w:val="24"/>
              </w:rPr>
              <w:t>____</w:t>
            </w:r>
            <w:r w:rsidRPr="007A6A39">
              <w:rPr>
                <w:sz w:val="24"/>
                <w:szCs w:val="24"/>
              </w:rPr>
              <w:t>_______/_______________/</w:t>
            </w:r>
          </w:p>
          <w:p w:rsidR="0082292A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214" w:name="_Toc439170716"/>
      <w:bookmarkStart w:id="1215" w:name="_Toc439172818"/>
      <w:bookmarkStart w:id="1216" w:name="_Toc439173260"/>
      <w:bookmarkStart w:id="1217" w:name="_Toc439238256"/>
      <w:bookmarkStart w:id="1218" w:name="_Toc439252804"/>
      <w:bookmarkStart w:id="1219" w:name="_Toc439323777"/>
      <w:bookmarkStart w:id="1220" w:name="_Toc440357175"/>
      <w:bookmarkStart w:id="1221" w:name="_Toc440359727"/>
      <w:bookmarkStart w:id="1222" w:name="_Toc440632191"/>
      <w:bookmarkStart w:id="1223" w:name="_Toc440876011"/>
      <w:bookmarkStart w:id="1224" w:name="_Toc441131039"/>
      <w:bookmarkStart w:id="1225" w:name="_Toc447269856"/>
      <w:bookmarkStart w:id="1226" w:name="_Toc464120684"/>
      <w:r w:rsidRPr="007857E5">
        <w:rPr>
          <w:szCs w:val="24"/>
        </w:rPr>
        <w:lastRenderedPageBreak/>
        <w:t>Инструкции по заполнению</w:t>
      </w:r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  <w:bookmarkEnd w:id="1226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0731A1" w:rsidRPr="000E6363" w:rsidRDefault="000731A1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E6363">
        <w:rPr>
          <w:sz w:val="24"/>
          <w:szCs w:val="24"/>
        </w:rPr>
        <w:t xml:space="preserve">Участник должен заполнить все поля и графы, относящиеся к самому Участнику, а также к настоящему </w:t>
      </w:r>
      <w:r w:rsidR="0082292A" w:rsidRPr="000E6363">
        <w:rPr>
          <w:sz w:val="24"/>
          <w:szCs w:val="24"/>
        </w:rPr>
        <w:t>запросу предложений. Поля и графы, относящиеся к Организатору, не заполняются.</w:t>
      </w:r>
    </w:p>
    <w:p w:rsidR="00726A75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Sect="002B0606">
          <w:headerReference w:type="even" r:id="rId47"/>
          <w:headerReference w:type="default" r:id="rId48"/>
          <w:footerReference w:type="even" r:id="rId49"/>
          <w:headerReference w:type="first" r:id="rId50"/>
          <w:footerReference w:type="first" r:id="rId51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26A75" w:rsidRPr="00CC5A3A" w:rsidRDefault="00726A75" w:rsidP="00726A75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27" w:name="_Toc426108836"/>
      <w:bookmarkStart w:id="1228" w:name="_Ref441574460"/>
      <w:bookmarkStart w:id="1229" w:name="_Ref441574649"/>
      <w:bookmarkStart w:id="1230" w:name="_Toc441575251"/>
      <w:bookmarkStart w:id="1231" w:name="_Ref442187883"/>
      <w:bookmarkStart w:id="1232" w:name="_Toc464120685"/>
      <w:r w:rsidRPr="00CC5A3A">
        <w:lastRenderedPageBreak/>
        <w:t>Расписка  сдачи-приемки соглашения о неустойке (форма 1</w:t>
      </w:r>
      <w:r>
        <w:t>4</w:t>
      </w:r>
      <w:r w:rsidRPr="00CC5A3A">
        <w:t>)</w:t>
      </w:r>
      <w:bookmarkEnd w:id="1227"/>
      <w:bookmarkEnd w:id="1228"/>
      <w:bookmarkEnd w:id="1229"/>
      <w:bookmarkEnd w:id="1230"/>
      <w:bookmarkEnd w:id="1231"/>
      <w:bookmarkEnd w:id="1232"/>
    </w:p>
    <w:p w:rsidR="00726A75" w:rsidRPr="00CC5A3A" w:rsidRDefault="00726A75" w:rsidP="00726A75">
      <w:pPr>
        <w:pStyle w:val="3"/>
        <w:rPr>
          <w:szCs w:val="24"/>
        </w:rPr>
      </w:pPr>
      <w:bookmarkStart w:id="1233" w:name="_Toc426108837"/>
      <w:bookmarkStart w:id="1234" w:name="_Ref441574456"/>
      <w:bookmarkStart w:id="1235" w:name="_Toc441575252"/>
      <w:bookmarkStart w:id="1236" w:name="_Toc447269864"/>
      <w:bookmarkStart w:id="1237" w:name="_Toc464120686"/>
      <w:r w:rsidRPr="00CC5A3A">
        <w:rPr>
          <w:szCs w:val="24"/>
        </w:rPr>
        <w:t xml:space="preserve">Форма Расписки  сдачи-приемки </w:t>
      </w:r>
      <w:bookmarkEnd w:id="1233"/>
      <w:r w:rsidRPr="00CC5A3A">
        <w:rPr>
          <w:szCs w:val="24"/>
        </w:rPr>
        <w:t>соглашения о неустойке</w:t>
      </w:r>
      <w:bookmarkEnd w:id="1234"/>
      <w:bookmarkEnd w:id="1235"/>
      <w:bookmarkEnd w:id="1236"/>
      <w:bookmarkEnd w:id="1237"/>
    </w:p>
    <w:p w:rsidR="00726A75" w:rsidRPr="00CC5A3A" w:rsidRDefault="00726A75" w:rsidP="00726A75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726A75" w:rsidRPr="00CC5A3A" w:rsidRDefault="00726A75" w:rsidP="00726A75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726A75" w:rsidRPr="00047DE1" w:rsidRDefault="00726A75" w:rsidP="00726A75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726A75" w:rsidRPr="00047DE1" w:rsidRDefault="00726A75" w:rsidP="00726A75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726A75" w:rsidRPr="00047DE1" w:rsidTr="00B30304">
        <w:tc>
          <w:tcPr>
            <w:tcW w:w="14863" w:type="dxa"/>
            <w:gridSpan w:val="7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726A75" w:rsidRPr="00047DE1" w:rsidTr="00B30304">
        <w:tc>
          <w:tcPr>
            <w:tcW w:w="2262" w:type="dxa"/>
            <w:shd w:val="clear" w:color="auto" w:fill="auto"/>
          </w:tcPr>
          <w:p w:rsidR="00726A75" w:rsidRPr="00047DE1" w:rsidRDefault="00726A75" w:rsidP="00B30304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726A75" w:rsidRPr="00047DE1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726A75" w:rsidRPr="00047DE1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726A75" w:rsidRPr="00047DE1" w:rsidTr="00B30304">
        <w:tc>
          <w:tcPr>
            <w:tcW w:w="2262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26A75" w:rsidRPr="00CC5A3A" w:rsidRDefault="00726A75" w:rsidP="00726A75">
      <w:pPr>
        <w:pStyle w:val="afd"/>
        <w:rPr>
          <w:szCs w:val="24"/>
        </w:rPr>
      </w:pPr>
    </w:p>
    <w:p w:rsidR="00726A75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CC5A3A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CC5A3A" w:rsidRDefault="00726A75" w:rsidP="00726A75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726A75" w:rsidRPr="00CC5A3A" w:rsidRDefault="00726A75" w:rsidP="00726A75">
      <w:pPr>
        <w:pStyle w:val="26"/>
        <w:pageBreakBefore/>
        <w:numPr>
          <w:ilvl w:val="2"/>
          <w:numId w:val="80"/>
        </w:numPr>
        <w:tabs>
          <w:tab w:val="clear" w:pos="2694"/>
          <w:tab w:val="num" w:pos="1134"/>
        </w:tabs>
        <w:ind w:left="1134"/>
        <w:outlineLvl w:val="2"/>
        <w:rPr>
          <w:sz w:val="24"/>
          <w:szCs w:val="24"/>
        </w:rPr>
        <w:sectPr w:rsidR="00726A75" w:rsidRPr="00CC5A3A" w:rsidSect="00B963F9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726A75" w:rsidRPr="00CC5A3A" w:rsidRDefault="00726A75" w:rsidP="00726A75">
      <w:pPr>
        <w:pStyle w:val="3"/>
        <w:rPr>
          <w:szCs w:val="24"/>
        </w:rPr>
      </w:pPr>
      <w:bookmarkStart w:id="1238" w:name="_Toc426108838"/>
      <w:bookmarkStart w:id="1239" w:name="_Toc441575253"/>
      <w:bookmarkStart w:id="1240" w:name="_Toc447269865"/>
      <w:bookmarkStart w:id="1241" w:name="_Toc464120687"/>
      <w:r w:rsidRPr="00CC5A3A">
        <w:rPr>
          <w:szCs w:val="24"/>
        </w:rPr>
        <w:lastRenderedPageBreak/>
        <w:t>Инструкции по заполнению</w:t>
      </w:r>
      <w:bookmarkEnd w:id="1238"/>
      <w:bookmarkEnd w:id="1239"/>
      <w:bookmarkEnd w:id="1240"/>
      <w:bookmarkEnd w:id="1241"/>
    </w:p>
    <w:p w:rsidR="00726A75" w:rsidRPr="00CC5A3A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726A75" w:rsidRPr="00CC5A3A" w:rsidRDefault="00726A75" w:rsidP="00726A75">
      <w:pPr>
        <w:pStyle w:val="aff6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726A75" w:rsidRPr="00CC5A3A" w:rsidRDefault="00726A75" w:rsidP="00726A75">
      <w:pPr>
        <w:pStyle w:val="aff6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726A75" w:rsidRPr="00CC5A3A" w:rsidRDefault="00726A75" w:rsidP="00726A75">
      <w:pPr>
        <w:pStyle w:val="aff6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726A75" w:rsidRPr="00CC5A3A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726A75" w:rsidRPr="00CC5A3A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726A75" w:rsidRPr="00CC5A3A" w:rsidRDefault="00726A75" w:rsidP="00726A75">
      <w:pPr>
        <w:ind w:firstLine="0"/>
        <w:rPr>
          <w:bCs w:val="0"/>
          <w:szCs w:val="24"/>
        </w:rPr>
      </w:pPr>
    </w:p>
    <w:p w:rsidR="00726A75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857E5" w:rsidRPr="007A6A39" w:rsidRDefault="00E47073" w:rsidP="00726A7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242" w:name="_Ref440272274"/>
      <w:bookmarkStart w:id="1243" w:name="_Ref440274756"/>
      <w:bookmarkStart w:id="1244" w:name="_Toc464120688"/>
      <w:r w:rsidRPr="00E47073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7A6A39">
        <w:t xml:space="preserve"> (форма 1</w:t>
      </w:r>
      <w:r w:rsidR="00726A75">
        <w:t>5</w:t>
      </w:r>
      <w:r w:rsidR="007857E5" w:rsidRPr="007A6A39">
        <w:t>)</w:t>
      </w:r>
      <w:bookmarkEnd w:id="1242"/>
      <w:bookmarkEnd w:id="1243"/>
      <w:bookmarkEnd w:id="1244"/>
    </w:p>
    <w:p w:rsidR="007857E5" w:rsidRPr="00E47073" w:rsidRDefault="007857E5" w:rsidP="007857E5">
      <w:pPr>
        <w:pStyle w:val="3"/>
        <w:rPr>
          <w:szCs w:val="24"/>
        </w:rPr>
      </w:pPr>
      <w:bookmarkStart w:id="1245" w:name="_Toc439170718"/>
      <w:bookmarkStart w:id="1246" w:name="_Toc439172820"/>
      <w:bookmarkStart w:id="1247" w:name="_Toc439173262"/>
      <w:bookmarkStart w:id="1248" w:name="_Toc439238258"/>
      <w:bookmarkStart w:id="1249" w:name="_Toc439252806"/>
      <w:bookmarkStart w:id="1250" w:name="_Toc439323779"/>
      <w:bookmarkStart w:id="1251" w:name="_Toc440357177"/>
      <w:bookmarkStart w:id="1252" w:name="_Toc440359729"/>
      <w:bookmarkStart w:id="1253" w:name="_Toc440632193"/>
      <w:bookmarkStart w:id="1254" w:name="_Toc440876013"/>
      <w:bookmarkStart w:id="1255" w:name="_Toc441131041"/>
      <w:bookmarkStart w:id="1256" w:name="_Toc447269858"/>
      <w:bookmarkStart w:id="1257" w:name="_Toc464120689"/>
      <w:r w:rsidRPr="00E47073">
        <w:rPr>
          <w:szCs w:val="24"/>
        </w:rPr>
        <w:t xml:space="preserve">Форма </w:t>
      </w:r>
      <w:bookmarkEnd w:id="1245"/>
      <w:r w:rsidR="00E47073" w:rsidRPr="00E47073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  <w:bookmarkEnd w:id="1254"/>
      <w:bookmarkEnd w:id="1255"/>
      <w:bookmarkEnd w:id="1256"/>
      <w:bookmarkEnd w:id="1257"/>
    </w:p>
    <w:p w:rsidR="007857E5" w:rsidRPr="00F647F7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7A6A39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0D67AD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857E5" w:rsidRPr="007857E5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7857E5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258" w:name="_Toc300142269"/>
      <w:bookmarkStart w:id="1259" w:name="_Toc309735391"/>
      <w:bookmarkStart w:id="1260" w:name="_Toc309985625"/>
      <w:r w:rsidRPr="007857E5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258"/>
      <w:r w:rsidRPr="007857E5">
        <w:rPr>
          <w:b/>
          <w:bCs w:val="0"/>
          <w:snapToGrid w:val="0"/>
          <w:sz w:val="24"/>
          <w:szCs w:val="24"/>
        </w:rPr>
        <w:t xml:space="preserve"> </w:t>
      </w:r>
      <w:bookmarkEnd w:id="1259"/>
      <w:bookmarkEnd w:id="1260"/>
    </w:p>
    <w:p w:rsidR="007857E5" w:rsidRPr="007857E5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7857E5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7857E5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Настоящим </w:t>
      </w:r>
      <w:r w:rsidRPr="007857E5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7857E5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7857E5">
        <w:rPr>
          <w:sz w:val="24"/>
          <w:szCs w:val="24"/>
        </w:rPr>
        <w:t xml:space="preserve">предпринимателей) </w:t>
      </w:r>
      <w:proofErr w:type="gramEnd"/>
      <w:r w:rsidRPr="007857E5">
        <w:rPr>
          <w:sz w:val="24"/>
          <w:szCs w:val="24"/>
        </w:rPr>
        <w:t xml:space="preserve">отчётности </w:t>
      </w:r>
      <w:r w:rsidRPr="007857E5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7857E5">
        <w:rPr>
          <w:sz w:val="24"/>
          <w:szCs w:val="24"/>
        </w:rPr>
        <w:t xml:space="preserve"> за </w:t>
      </w:r>
      <w:r w:rsidRPr="007857E5">
        <w:rPr>
          <w:sz w:val="24"/>
          <w:szCs w:val="24"/>
          <w:shd w:val="clear" w:color="auto" w:fill="FFFF99"/>
        </w:rPr>
        <w:t>{указываются налоговые периоды}</w:t>
      </w:r>
      <w:r w:rsidRPr="007857E5">
        <w:rPr>
          <w:sz w:val="24"/>
          <w:szCs w:val="24"/>
        </w:rPr>
        <w:t xml:space="preserve"> общедоступными.</w:t>
      </w:r>
    </w:p>
    <w:p w:rsidR="007857E5" w:rsidRPr="00726A7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sz w:val="24"/>
          <w:szCs w:val="24"/>
        </w:rPr>
        <w:t xml:space="preserve">Одновременно соглашаемся на представление налоговыми </w:t>
      </w:r>
      <w:r w:rsidRPr="00726A75">
        <w:rPr>
          <w:sz w:val="24"/>
          <w:szCs w:val="24"/>
        </w:rPr>
        <w:t xml:space="preserve">органами указанных сведений о </w:t>
      </w:r>
      <w:r w:rsidRPr="00726A75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726A75">
        <w:rPr>
          <w:sz w:val="24"/>
          <w:szCs w:val="24"/>
        </w:rPr>
        <w:t xml:space="preserve"> </w:t>
      </w:r>
      <w:r w:rsidR="00726A75" w:rsidRPr="007252E9">
        <w:rPr>
          <w:sz w:val="24"/>
          <w:szCs w:val="24"/>
        </w:rPr>
        <w:t>в адрес ПАО «МРСК Центра» (ИНН 6901067107, ОГРН 1046900099498)</w:t>
      </w:r>
      <w:r w:rsidRPr="007252E9">
        <w:rPr>
          <w:sz w:val="24"/>
          <w:szCs w:val="24"/>
        </w:rPr>
        <w:t>.</w:t>
      </w:r>
    </w:p>
    <w:p w:rsidR="007857E5" w:rsidRPr="00726A7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261" w:name="_Toc439170719"/>
      <w:bookmarkStart w:id="1262" w:name="_Toc439172821"/>
      <w:bookmarkStart w:id="1263" w:name="_Toc439173263"/>
      <w:bookmarkStart w:id="1264" w:name="_Toc439238259"/>
      <w:bookmarkStart w:id="1265" w:name="_Toc439252807"/>
      <w:bookmarkStart w:id="1266" w:name="_Toc439323780"/>
      <w:bookmarkStart w:id="1267" w:name="_Toc440357178"/>
      <w:bookmarkStart w:id="1268" w:name="_Toc440359730"/>
      <w:bookmarkStart w:id="1269" w:name="_Toc440632194"/>
      <w:bookmarkStart w:id="1270" w:name="_Toc440876014"/>
      <w:bookmarkStart w:id="1271" w:name="_Toc441131042"/>
      <w:bookmarkStart w:id="1272" w:name="_Toc447269859"/>
      <w:bookmarkStart w:id="1273" w:name="_Toc464120690"/>
      <w:r w:rsidRPr="007857E5">
        <w:rPr>
          <w:szCs w:val="24"/>
        </w:rPr>
        <w:lastRenderedPageBreak/>
        <w:t>Инструкции по заполнению</w:t>
      </w:r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F647F7" w:rsidRDefault="00635719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274" w:name="_Ref93268095"/>
      <w:bookmarkStart w:id="1275" w:name="_Ref93268099"/>
      <w:bookmarkStart w:id="1276" w:name="_Toc98253958"/>
      <w:bookmarkStart w:id="1277" w:name="_Toc165173884"/>
      <w:bookmarkStart w:id="1278" w:name="_Toc423423678"/>
      <w:bookmarkStart w:id="1279" w:name="_Ref440272510"/>
      <w:bookmarkStart w:id="1280" w:name="_Ref440274961"/>
      <w:bookmarkStart w:id="1281" w:name="_Toc464120691"/>
      <w:r w:rsidRPr="00F647F7">
        <w:lastRenderedPageBreak/>
        <w:t xml:space="preserve">План распределения объемов выполнения поставок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(форма </w:t>
      </w:r>
      <w:r w:rsidR="00E418BB">
        <w:rPr>
          <w:color w:val="000000"/>
        </w:rPr>
        <w:t>16</w:t>
      </w:r>
      <w:r w:rsidRPr="00F647F7">
        <w:rPr>
          <w:color w:val="000000"/>
        </w:rPr>
        <w:t>)</w:t>
      </w:r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282" w:name="_Toc90385125"/>
      <w:bookmarkStart w:id="1283" w:name="_Toc439170705"/>
      <w:bookmarkStart w:id="1284" w:name="_Toc439172807"/>
      <w:bookmarkStart w:id="1285" w:name="_Toc439173268"/>
      <w:bookmarkStart w:id="1286" w:name="_Toc439238264"/>
      <w:bookmarkStart w:id="1287" w:name="_Toc439252812"/>
      <w:bookmarkStart w:id="1288" w:name="_Toc439323785"/>
      <w:bookmarkStart w:id="1289" w:name="_Toc440357183"/>
      <w:bookmarkStart w:id="1290" w:name="_Toc440359735"/>
      <w:bookmarkStart w:id="1291" w:name="_Toc440632199"/>
      <w:bookmarkStart w:id="1292" w:name="_Toc440876016"/>
      <w:bookmarkStart w:id="1293" w:name="_Toc441131044"/>
      <w:bookmarkStart w:id="1294" w:name="_Toc447269861"/>
      <w:bookmarkStart w:id="1295" w:name="_Toc464120692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>плана распределения объемов выполнения поставок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282"/>
      <w:bookmarkEnd w:id="1283"/>
      <w:bookmarkEnd w:id="1284"/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DA7E38">
        <w:rPr>
          <w:noProof/>
          <w:color w:val="000000"/>
          <w:sz w:val="24"/>
          <w:szCs w:val="24"/>
        </w:rPr>
        <w:t>5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</w:t>
      </w:r>
      <w:proofErr w:type="gramStart"/>
      <w:r w:rsidRPr="00F647F7">
        <w:rPr>
          <w:b/>
          <w:sz w:val="24"/>
          <w:szCs w:val="24"/>
        </w:rPr>
        <w:t>распределения объемов выполнения поставок продукции</w:t>
      </w:r>
      <w:proofErr w:type="gramEnd"/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3284"/>
        <w:gridCol w:w="1689"/>
        <w:gridCol w:w="1432"/>
        <w:gridCol w:w="1276"/>
        <w:gridCol w:w="1349"/>
      </w:tblGrid>
      <w:tr w:rsidR="00635719" w:rsidRPr="00E0250C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Сроки поставки (начало и окончание)</w:t>
            </w:r>
          </w:p>
        </w:tc>
      </w:tr>
      <w:tr w:rsidR="00635719" w:rsidRPr="00E0250C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635719">
        <w:trPr>
          <w:trHeight w:val="256"/>
        </w:trPr>
        <w:tc>
          <w:tcPr>
            <w:tcW w:w="640" w:type="dxa"/>
            <w:vAlign w:val="center"/>
          </w:tcPr>
          <w:p w:rsidR="00635719" w:rsidRPr="008E5EA3" w:rsidRDefault="00635719" w:rsidP="00BC19F9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635719">
        <w:trPr>
          <w:trHeight w:val="256"/>
        </w:trPr>
        <w:tc>
          <w:tcPr>
            <w:tcW w:w="640" w:type="dxa"/>
            <w:vAlign w:val="center"/>
          </w:tcPr>
          <w:p w:rsidR="00635719" w:rsidRPr="008E5EA3" w:rsidRDefault="00635719" w:rsidP="00BC19F9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635719">
        <w:trPr>
          <w:trHeight w:val="256"/>
        </w:trPr>
        <w:tc>
          <w:tcPr>
            <w:tcW w:w="640" w:type="dxa"/>
            <w:vAlign w:val="center"/>
          </w:tcPr>
          <w:p w:rsidR="00635719" w:rsidRPr="008E5EA3" w:rsidRDefault="00635719" w:rsidP="00BC19F9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635719">
        <w:trPr>
          <w:trHeight w:val="256"/>
        </w:trPr>
        <w:tc>
          <w:tcPr>
            <w:tcW w:w="640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296" w:name="_Toc90385126"/>
      <w:bookmarkStart w:id="1297" w:name="_Toc98253959"/>
      <w:bookmarkStart w:id="1298" w:name="_Toc157248211"/>
      <w:bookmarkStart w:id="1299" w:name="_Toc157496580"/>
      <w:bookmarkStart w:id="1300" w:name="_Toc158206119"/>
      <w:bookmarkStart w:id="1301" w:name="_Toc164057804"/>
      <w:bookmarkStart w:id="1302" w:name="_Toc164137154"/>
      <w:bookmarkStart w:id="1303" w:name="_Toc164161314"/>
      <w:bookmarkStart w:id="1304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305" w:name="_Toc439170706"/>
      <w:bookmarkStart w:id="1306" w:name="_Toc439172808"/>
      <w:bookmarkStart w:id="1307" w:name="_Toc439173269"/>
      <w:bookmarkStart w:id="1308" w:name="_Toc439238265"/>
      <w:bookmarkStart w:id="1309" w:name="_Toc439252813"/>
      <w:bookmarkStart w:id="1310" w:name="_Toc439323786"/>
      <w:bookmarkStart w:id="1311" w:name="_Toc440357184"/>
      <w:bookmarkStart w:id="1312" w:name="_Toc440359736"/>
      <w:bookmarkStart w:id="1313" w:name="_Toc440632200"/>
      <w:bookmarkStart w:id="1314" w:name="_Toc440876017"/>
      <w:bookmarkStart w:id="1315" w:name="_Toc441131045"/>
      <w:bookmarkStart w:id="1316" w:name="_Toc447269862"/>
      <w:bookmarkStart w:id="1317" w:name="_Toc464120693"/>
      <w:r w:rsidRPr="00D904EF">
        <w:rPr>
          <w:szCs w:val="24"/>
        </w:rPr>
        <w:lastRenderedPageBreak/>
        <w:t>Инструкции по заполнению</w:t>
      </w:r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_Ref191386461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sz w:val="24"/>
          <w:szCs w:val="24"/>
        </w:rPr>
        <w:t>3.3.10</w:t>
      </w:r>
      <w:r w:rsidR="001952D8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635719" w:rsidRPr="00F647F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перечень поставляемой продукции;</w:t>
      </w:r>
    </w:p>
    <w:p w:rsidR="00635719" w:rsidRPr="00F647F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стоимость продукции в денежном и процентном выражении в соответствии </w:t>
      </w:r>
      <w:proofErr w:type="gramStart"/>
      <w:r w:rsidRPr="00F647F7">
        <w:rPr>
          <w:sz w:val="24"/>
          <w:szCs w:val="24"/>
        </w:rPr>
        <w:t>с</w:t>
      </w:r>
      <w:proofErr w:type="gramEnd"/>
      <w:r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841A6F" w:rsidRPr="00F647F7">
        <w:rPr>
          <w:sz w:val="24"/>
          <w:szCs w:val="24"/>
        </w:rPr>
        <w:t xml:space="preserve"> </w:t>
      </w:r>
      <w:r w:rsidR="00F04258" w:rsidRPr="009A70A4">
        <w:rPr>
          <w:bCs w:val="0"/>
          <w:sz w:val="24"/>
          <w:szCs w:val="24"/>
        </w:rPr>
        <w:t>поставок</w:t>
      </w:r>
      <w:r w:rsidR="00F04258" w:rsidRPr="003E170D">
        <w:rPr>
          <w:bCs w:val="0"/>
          <w:sz w:val="24"/>
          <w:szCs w:val="24"/>
        </w:rPr>
        <w:t xml:space="preserve"> </w:t>
      </w:r>
      <w:r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sz w:val="24"/>
          <w:szCs w:val="24"/>
        </w:rPr>
        <w:t>5.2</w:t>
      </w:r>
      <w:r w:rsidR="001952D8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);</w:t>
      </w:r>
    </w:p>
    <w:p w:rsidR="00635719" w:rsidRPr="008E5EA3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сроки поставки продукции в соответствии с Графиком </w:t>
      </w:r>
      <w:r w:rsidR="00817246">
        <w:rPr>
          <w:sz w:val="24"/>
          <w:szCs w:val="24"/>
        </w:rPr>
        <w:t>выполнения поставок</w:t>
      </w:r>
      <w:r w:rsidRPr="00F647F7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sz w:val="24"/>
          <w:szCs w:val="24"/>
        </w:rPr>
        <w:t>5.4</w:t>
      </w:r>
      <w:r w:rsidR="001952D8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sectPr w:rsidR="00635719" w:rsidRPr="00B86686" w:rsidSect="00E418BB">
      <w:pgSz w:w="11909" w:h="16834"/>
      <w:pgMar w:top="958" w:right="851" w:bottom="1134" w:left="1242" w:header="720" w:footer="567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6F92" w:rsidRDefault="003F6F92">
      <w:pPr>
        <w:spacing w:line="240" w:lineRule="auto"/>
      </w:pPr>
      <w:r>
        <w:separator/>
      </w:r>
    </w:p>
  </w:endnote>
  <w:endnote w:type="continuationSeparator" w:id="0">
    <w:p w:rsidR="003F6F92" w:rsidRDefault="003F6F9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A93" w:rsidRDefault="00224A93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A93" w:rsidRDefault="00224A93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24A93" w:rsidRDefault="00224A93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A93" w:rsidRDefault="00224A93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A93" w:rsidRDefault="00224A93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A93" w:rsidRPr="00FA0376" w:rsidRDefault="00224A93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D64687">
      <w:rPr>
        <w:noProof/>
        <w:sz w:val="16"/>
        <w:szCs w:val="16"/>
        <w:lang w:eastAsia="ru-RU"/>
      </w:rPr>
      <w:t>32</w:t>
    </w:r>
    <w:r w:rsidRPr="00FA0376">
      <w:rPr>
        <w:sz w:val="16"/>
        <w:szCs w:val="16"/>
        <w:lang w:eastAsia="ru-RU"/>
      </w:rPr>
      <w:fldChar w:fldCharType="end"/>
    </w:r>
  </w:p>
  <w:p w:rsidR="00224A93" w:rsidRPr="00EE0539" w:rsidRDefault="00224A93" w:rsidP="001066CB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1066CB">
      <w:rPr>
        <w:sz w:val="18"/>
        <w:szCs w:val="18"/>
      </w:rPr>
      <w:t xml:space="preserve">Договора на поставку </w:t>
    </w:r>
    <w:r w:rsidR="009D24DF">
      <w:rPr>
        <w:sz w:val="18"/>
        <w:szCs w:val="18"/>
      </w:rPr>
      <w:t>железобетонных изделий (прочее)</w:t>
    </w:r>
    <w:r>
      <w:rPr>
        <w:sz w:val="18"/>
        <w:szCs w:val="18"/>
      </w:rPr>
      <w:t xml:space="preserve"> </w:t>
    </w:r>
    <w:r w:rsidRPr="001066CB">
      <w:rPr>
        <w:sz w:val="18"/>
        <w:szCs w:val="18"/>
      </w:rPr>
      <w:t>для нужд ПАО «МРСК Центра» (филиала «Ярэнерго»)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A93" w:rsidRDefault="00224A93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A93" w:rsidRDefault="00224A93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A93" w:rsidRDefault="00224A93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A93" w:rsidRDefault="00224A93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A93" w:rsidRDefault="00224A93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A93" w:rsidRDefault="00224A93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A93" w:rsidRDefault="00224A93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6F92" w:rsidRDefault="003F6F92">
      <w:pPr>
        <w:spacing w:line="240" w:lineRule="auto"/>
      </w:pPr>
      <w:r>
        <w:separator/>
      </w:r>
    </w:p>
  </w:footnote>
  <w:footnote w:type="continuationSeparator" w:id="0">
    <w:p w:rsidR="003F6F92" w:rsidRDefault="003F6F92">
      <w:pPr>
        <w:spacing w:line="240" w:lineRule="auto"/>
      </w:pPr>
      <w:r>
        <w:continuationSeparator/>
      </w:r>
    </w:p>
  </w:footnote>
  <w:footnote w:id="1">
    <w:p w:rsidR="00224A93" w:rsidRDefault="00224A93" w:rsidP="00726A75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A93" w:rsidRDefault="00224A93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A93" w:rsidRDefault="00224A93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A93" w:rsidRDefault="00224A93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A93" w:rsidRDefault="00224A93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A93" w:rsidRDefault="00224A93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A93" w:rsidRPr="00930031" w:rsidRDefault="00224A93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A93" w:rsidRDefault="00224A93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A93" w:rsidRDefault="00224A93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A93" w:rsidRDefault="00224A93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A93" w:rsidRDefault="00224A93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A93" w:rsidRDefault="00224A93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A93" w:rsidRDefault="00224A93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A93" w:rsidRDefault="00224A93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A93" w:rsidRDefault="00224A93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A93" w:rsidRDefault="00224A9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3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4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6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7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1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3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8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9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0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1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2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93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4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5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6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7">
    <w:nsid w:val="29585933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98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9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1">
    <w:nsid w:val="318D3771"/>
    <w:multiLevelType w:val="multilevel"/>
    <w:tmpl w:val="6CD458C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2">
    <w:nsid w:val="340C7D63"/>
    <w:multiLevelType w:val="hybridMultilevel"/>
    <w:tmpl w:val="5B344512"/>
    <w:lvl w:ilvl="0" w:tplc="32B6F464">
      <w:start w:val="1"/>
      <w:numFmt w:val="russianLower"/>
      <w:lvlText w:val="%1)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03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4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5">
    <w:nsid w:val="35C2223E"/>
    <w:multiLevelType w:val="hybridMultilevel"/>
    <w:tmpl w:val="C53E5E8A"/>
    <w:lvl w:ilvl="0" w:tplc="FFFFFFFF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FFFFFFFF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6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7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8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9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1">
    <w:nsid w:val="40967038"/>
    <w:multiLevelType w:val="hybridMultilevel"/>
    <w:tmpl w:val="6FCC8326"/>
    <w:lvl w:ilvl="0" w:tplc="51F8E9A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3">
    <w:nsid w:val="478A395C"/>
    <w:multiLevelType w:val="multilevel"/>
    <w:tmpl w:val="CBDC709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2694"/>
        </w:tabs>
        <w:ind w:left="2694" w:hanging="1134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2"/>
        <w:szCs w:val="22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14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5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6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7">
    <w:nsid w:val="4E381330"/>
    <w:multiLevelType w:val="hybridMultilevel"/>
    <w:tmpl w:val="AD3A3DCC"/>
    <w:lvl w:ilvl="0" w:tplc="3566F9EE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D90AF7A6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457C2148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3474CBEA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68F849DA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8B941786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ADBA5FE0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78D03E94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27F43B80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18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9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0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1">
    <w:nsid w:val="5DCB0E0C"/>
    <w:multiLevelType w:val="hybridMultilevel"/>
    <w:tmpl w:val="18EC66A2"/>
    <w:lvl w:ilvl="0" w:tplc="9F982CD2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F85456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2207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D1CD3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5251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0044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E22C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D65C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6009F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2">
    <w:nsid w:val="5E1A4E93"/>
    <w:multiLevelType w:val="hybridMultilevel"/>
    <w:tmpl w:val="37704B6E"/>
    <w:lvl w:ilvl="0" w:tplc="6B2CDDF0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CD967FEC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E8A8F75E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820C8FF4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2FECDFC8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9774B040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FD5A2BB0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66B23312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B8228CDA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3">
    <w:nsid w:val="5F306EC2"/>
    <w:multiLevelType w:val="hybridMultilevel"/>
    <w:tmpl w:val="CD7813EA"/>
    <w:lvl w:ilvl="0" w:tplc="06E600F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6E600F8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4">
    <w:nsid w:val="5F3E0E38"/>
    <w:multiLevelType w:val="hybridMultilevel"/>
    <w:tmpl w:val="5F16534E"/>
    <w:name w:val="WW8Num73"/>
    <w:lvl w:ilvl="0" w:tplc="A48AAB76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5">
    <w:nsid w:val="5F7A28EE"/>
    <w:multiLevelType w:val="hybridMultilevel"/>
    <w:tmpl w:val="9AB493AC"/>
    <w:lvl w:ilvl="0" w:tplc="C2D02E24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6">
    <w:nsid w:val="619605C4"/>
    <w:multiLevelType w:val="multilevel"/>
    <w:tmpl w:val="B4A49D8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27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8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29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0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1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2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3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4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35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36">
    <w:nsid w:val="71A0521F"/>
    <w:multiLevelType w:val="hybridMultilevel"/>
    <w:tmpl w:val="30B86986"/>
    <w:lvl w:ilvl="0" w:tplc="E536D15A">
      <w:start w:val="1"/>
      <w:numFmt w:val="decimal"/>
      <w:lvlText w:val="%1)"/>
      <w:lvlJc w:val="left"/>
      <w:pPr>
        <w:ind w:left="1260" w:hanging="360"/>
      </w:pPr>
    </w:lvl>
    <w:lvl w:ilvl="1" w:tplc="2AE87FF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A4640B3A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98B954" w:tentative="1">
      <w:start w:val="1"/>
      <w:numFmt w:val="decimal"/>
      <w:lvlText w:val="%4."/>
      <w:lvlJc w:val="left"/>
      <w:pPr>
        <w:ind w:left="3420" w:hanging="360"/>
      </w:pPr>
    </w:lvl>
    <w:lvl w:ilvl="4" w:tplc="5EFEB088" w:tentative="1">
      <w:start w:val="1"/>
      <w:numFmt w:val="lowerLetter"/>
      <w:lvlText w:val="%5."/>
      <w:lvlJc w:val="left"/>
      <w:pPr>
        <w:ind w:left="4140" w:hanging="360"/>
      </w:pPr>
    </w:lvl>
    <w:lvl w:ilvl="5" w:tplc="D9DA23CA" w:tentative="1">
      <w:start w:val="1"/>
      <w:numFmt w:val="lowerRoman"/>
      <w:lvlText w:val="%6."/>
      <w:lvlJc w:val="right"/>
      <w:pPr>
        <w:ind w:left="4860" w:hanging="180"/>
      </w:pPr>
    </w:lvl>
    <w:lvl w:ilvl="6" w:tplc="81D08BB4" w:tentative="1">
      <w:start w:val="1"/>
      <w:numFmt w:val="decimal"/>
      <w:lvlText w:val="%7."/>
      <w:lvlJc w:val="left"/>
      <w:pPr>
        <w:ind w:left="5580" w:hanging="360"/>
      </w:pPr>
    </w:lvl>
    <w:lvl w:ilvl="7" w:tplc="DE4E08E6" w:tentative="1">
      <w:start w:val="1"/>
      <w:numFmt w:val="lowerLetter"/>
      <w:lvlText w:val="%8."/>
      <w:lvlJc w:val="left"/>
      <w:pPr>
        <w:ind w:left="6300" w:hanging="360"/>
      </w:pPr>
    </w:lvl>
    <w:lvl w:ilvl="8" w:tplc="E0325F6A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7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38">
    <w:nsid w:val="75120C77"/>
    <w:multiLevelType w:val="hybridMultilevel"/>
    <w:tmpl w:val="AC7A5296"/>
    <w:lvl w:ilvl="0" w:tplc="BD2CF4BC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8E664E5E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D7ECF714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3EFEE498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167A8D6C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F252D9B6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D9345346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1D4E8676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CD7EEA18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39">
    <w:nsid w:val="76F60E9E"/>
    <w:multiLevelType w:val="hybridMultilevel"/>
    <w:tmpl w:val="C046B2CE"/>
    <w:lvl w:ilvl="0" w:tplc="9528A68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4"/>
  </w:num>
  <w:num w:numId="18">
    <w:abstractNumId w:val="91"/>
  </w:num>
  <w:num w:numId="19">
    <w:abstractNumId w:val="74"/>
  </w:num>
  <w:num w:numId="2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1"/>
  </w:num>
  <w:num w:numId="22">
    <w:abstractNumId w:val="128"/>
  </w:num>
  <w:num w:numId="23">
    <w:abstractNumId w:val="99"/>
  </w:num>
  <w:num w:numId="24">
    <w:abstractNumId w:val="130"/>
  </w:num>
  <w:num w:numId="25">
    <w:abstractNumId w:val="118"/>
  </w:num>
  <w:num w:numId="26">
    <w:abstractNumId w:val="109"/>
  </w:num>
  <w:num w:numId="27">
    <w:abstractNumId w:val="75"/>
  </w:num>
  <w:num w:numId="28">
    <w:abstractNumId w:val="98"/>
  </w:num>
  <w:num w:numId="29">
    <w:abstractNumId w:val="131"/>
  </w:num>
  <w:num w:numId="30">
    <w:abstractNumId w:val="93"/>
  </w:num>
  <w:num w:numId="31">
    <w:abstractNumId w:val="94"/>
  </w:num>
  <w:num w:numId="32">
    <w:abstractNumId w:val="116"/>
  </w:num>
  <w:num w:numId="33">
    <w:abstractNumId w:val="134"/>
  </w:num>
  <w:num w:numId="34">
    <w:abstractNumId w:val="120"/>
  </w:num>
  <w:num w:numId="35">
    <w:abstractNumId w:val="108"/>
  </w:num>
  <w:num w:numId="36">
    <w:abstractNumId w:val="78"/>
  </w:num>
  <w:num w:numId="37">
    <w:abstractNumId w:val="80"/>
  </w:num>
  <w:num w:numId="38">
    <w:abstractNumId w:val="87"/>
  </w:num>
  <w:num w:numId="39">
    <w:abstractNumId w:val="95"/>
  </w:num>
  <w:num w:numId="40">
    <w:abstractNumId w:val="106"/>
  </w:num>
  <w:num w:numId="41">
    <w:abstractNumId w:val="82"/>
  </w:num>
  <w:num w:numId="42">
    <w:abstractNumId w:val="77"/>
  </w:num>
  <w:num w:numId="43">
    <w:abstractNumId w:val="133"/>
  </w:num>
  <w:num w:numId="44">
    <w:abstractNumId w:val="101"/>
  </w:num>
  <w:num w:numId="45">
    <w:abstractNumId w:val="126"/>
  </w:num>
  <w:num w:numId="46">
    <w:abstractNumId w:val="0"/>
  </w:num>
  <w:num w:numId="47">
    <w:abstractNumId w:val="110"/>
  </w:num>
  <w:num w:numId="48">
    <w:abstractNumId w:val="123"/>
  </w:num>
  <w:num w:numId="49">
    <w:abstractNumId w:val="127"/>
  </w:num>
  <w:num w:numId="50">
    <w:abstractNumId w:val="119"/>
  </w:num>
  <w:num w:numId="51">
    <w:abstractNumId w:val="139"/>
  </w:num>
  <w:num w:numId="52">
    <w:abstractNumId w:val="122"/>
  </w:num>
  <w:num w:numId="53">
    <w:abstractNumId w:val="90"/>
  </w:num>
  <w:num w:numId="54">
    <w:abstractNumId w:val="79"/>
  </w:num>
  <w:num w:numId="55">
    <w:abstractNumId w:val="129"/>
  </w:num>
  <w:num w:numId="56">
    <w:abstractNumId w:val="100"/>
  </w:num>
  <w:num w:numId="57">
    <w:abstractNumId w:val="81"/>
  </w:num>
  <w:num w:numId="58">
    <w:abstractNumId w:val="83"/>
  </w:num>
  <w:num w:numId="59">
    <w:abstractNumId w:val="71"/>
  </w:num>
  <w:num w:numId="60">
    <w:abstractNumId w:val="104"/>
  </w:num>
  <w:num w:numId="61">
    <w:abstractNumId w:val="115"/>
  </w:num>
  <w:num w:numId="62">
    <w:abstractNumId w:val="72"/>
  </w:num>
  <w:num w:numId="63">
    <w:abstractNumId w:val="89"/>
  </w:num>
  <w:num w:numId="64">
    <w:abstractNumId w:val="73"/>
  </w:num>
  <w:num w:numId="65">
    <w:abstractNumId w:val="135"/>
  </w:num>
  <w:num w:numId="66">
    <w:abstractNumId w:val="97"/>
  </w:num>
  <w:num w:numId="67">
    <w:abstractNumId w:val="10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125"/>
  </w:num>
  <w:num w:numId="69">
    <w:abstractNumId w:val="132"/>
    <w:lvlOverride w:ilvl="0">
      <w:startOverride w:val="1"/>
    </w:lvlOverride>
  </w:num>
  <w:num w:numId="70">
    <w:abstractNumId w:val="76"/>
  </w:num>
  <w:num w:numId="71">
    <w:abstractNumId w:val="137"/>
  </w:num>
  <w:num w:numId="72">
    <w:abstractNumId w:val="85"/>
  </w:num>
  <w:num w:numId="73">
    <w:abstractNumId w:val="112"/>
  </w:num>
  <w:num w:numId="74">
    <w:abstractNumId w:val="96"/>
  </w:num>
  <w:num w:numId="75">
    <w:abstractNumId w:val="114"/>
  </w:num>
  <w:num w:numId="76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7">
    <w:abstractNumId w:val="124"/>
  </w:num>
  <w:num w:numId="78">
    <w:abstractNumId w:val="136"/>
  </w:num>
  <w:num w:numId="79">
    <w:abstractNumId w:val="88"/>
  </w:num>
  <w:num w:numId="80">
    <w:abstractNumId w:val="113"/>
  </w:num>
  <w:num w:numId="81">
    <w:abstractNumId w:val="138"/>
  </w:num>
  <w:num w:numId="82">
    <w:abstractNumId w:val="117"/>
  </w:num>
  <w:num w:numId="83">
    <w:abstractNumId w:val="107"/>
  </w:num>
  <w:num w:numId="84">
    <w:abstractNumId w:val="111"/>
  </w:num>
  <w:num w:numId="85">
    <w:abstractNumId w:val="92"/>
  </w:num>
  <w:num w:numId="86">
    <w:abstractNumId w:val="105"/>
  </w:num>
  <w:num w:numId="87">
    <w:abstractNumId w:val="102"/>
  </w:num>
  <w:num w:numId="88">
    <w:abstractNumId w:val="1"/>
  </w:num>
  <w:num w:numId="89">
    <w:abstractNumId w:val="1"/>
  </w:num>
  <w:num w:numId="90">
    <w:abstractNumId w:val="1"/>
  </w:num>
  <w:num w:numId="91">
    <w:abstractNumId w:val="1"/>
  </w:num>
  <w:num w:numId="92">
    <w:abstractNumId w:val="1"/>
  </w:num>
  <w:numIdMacAtCleanup w:val="8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1AC5"/>
    <w:rsid w:val="0000573D"/>
    <w:rsid w:val="00006EAA"/>
    <w:rsid w:val="00016C74"/>
    <w:rsid w:val="000172FE"/>
    <w:rsid w:val="00022797"/>
    <w:rsid w:val="00027446"/>
    <w:rsid w:val="00027C2B"/>
    <w:rsid w:val="00032368"/>
    <w:rsid w:val="000326CF"/>
    <w:rsid w:val="00032CFB"/>
    <w:rsid w:val="000333D4"/>
    <w:rsid w:val="00033D13"/>
    <w:rsid w:val="00035287"/>
    <w:rsid w:val="00036006"/>
    <w:rsid w:val="000364DC"/>
    <w:rsid w:val="00037B8B"/>
    <w:rsid w:val="00037E67"/>
    <w:rsid w:val="00040EC0"/>
    <w:rsid w:val="000417CE"/>
    <w:rsid w:val="00043768"/>
    <w:rsid w:val="000443F3"/>
    <w:rsid w:val="00046077"/>
    <w:rsid w:val="00046356"/>
    <w:rsid w:val="00046691"/>
    <w:rsid w:val="00047253"/>
    <w:rsid w:val="000506A1"/>
    <w:rsid w:val="00055C84"/>
    <w:rsid w:val="00056D43"/>
    <w:rsid w:val="00065ED6"/>
    <w:rsid w:val="00067238"/>
    <w:rsid w:val="0007043F"/>
    <w:rsid w:val="0007288B"/>
    <w:rsid w:val="000729D6"/>
    <w:rsid w:val="000731A1"/>
    <w:rsid w:val="00076D8B"/>
    <w:rsid w:val="00077FB6"/>
    <w:rsid w:val="0009087F"/>
    <w:rsid w:val="00090CBD"/>
    <w:rsid w:val="0009260A"/>
    <w:rsid w:val="00092967"/>
    <w:rsid w:val="00093734"/>
    <w:rsid w:val="00096E9D"/>
    <w:rsid w:val="000A4AA3"/>
    <w:rsid w:val="000A545B"/>
    <w:rsid w:val="000A5636"/>
    <w:rsid w:val="000A6857"/>
    <w:rsid w:val="000A7A8E"/>
    <w:rsid w:val="000B19F3"/>
    <w:rsid w:val="000B291A"/>
    <w:rsid w:val="000B2C06"/>
    <w:rsid w:val="000B5D61"/>
    <w:rsid w:val="000C1107"/>
    <w:rsid w:val="000C14F5"/>
    <w:rsid w:val="000C39DE"/>
    <w:rsid w:val="000C60B4"/>
    <w:rsid w:val="000C6DCF"/>
    <w:rsid w:val="000D2EFE"/>
    <w:rsid w:val="000D4ABD"/>
    <w:rsid w:val="000D62FB"/>
    <w:rsid w:val="000D67AD"/>
    <w:rsid w:val="000D67B1"/>
    <w:rsid w:val="000D70B6"/>
    <w:rsid w:val="000E024A"/>
    <w:rsid w:val="000E2758"/>
    <w:rsid w:val="000E37A8"/>
    <w:rsid w:val="000E41FA"/>
    <w:rsid w:val="000E5AC7"/>
    <w:rsid w:val="000E6363"/>
    <w:rsid w:val="000E746F"/>
    <w:rsid w:val="000F0CD3"/>
    <w:rsid w:val="000F1F86"/>
    <w:rsid w:val="000F4365"/>
    <w:rsid w:val="000F4579"/>
    <w:rsid w:val="00104B1E"/>
    <w:rsid w:val="001066CB"/>
    <w:rsid w:val="00111C79"/>
    <w:rsid w:val="001124F8"/>
    <w:rsid w:val="0011547D"/>
    <w:rsid w:val="0011726E"/>
    <w:rsid w:val="00123A9F"/>
    <w:rsid w:val="00123C70"/>
    <w:rsid w:val="0012590A"/>
    <w:rsid w:val="0012598D"/>
    <w:rsid w:val="001324A1"/>
    <w:rsid w:val="0013328C"/>
    <w:rsid w:val="00134962"/>
    <w:rsid w:val="00146DD0"/>
    <w:rsid w:val="001519E9"/>
    <w:rsid w:val="00155DAF"/>
    <w:rsid w:val="00157A6B"/>
    <w:rsid w:val="00160F76"/>
    <w:rsid w:val="0016246B"/>
    <w:rsid w:val="00162A8F"/>
    <w:rsid w:val="00162FC1"/>
    <w:rsid w:val="00166CFA"/>
    <w:rsid w:val="00170C72"/>
    <w:rsid w:val="001716DB"/>
    <w:rsid w:val="0018103F"/>
    <w:rsid w:val="00185F8B"/>
    <w:rsid w:val="00192F71"/>
    <w:rsid w:val="00193067"/>
    <w:rsid w:val="001952D8"/>
    <w:rsid w:val="00195450"/>
    <w:rsid w:val="0019725C"/>
    <w:rsid w:val="001A1D23"/>
    <w:rsid w:val="001A3C31"/>
    <w:rsid w:val="001A6511"/>
    <w:rsid w:val="001C01F9"/>
    <w:rsid w:val="001C325A"/>
    <w:rsid w:val="001C3F34"/>
    <w:rsid w:val="001C53D9"/>
    <w:rsid w:val="001C6EF2"/>
    <w:rsid w:val="001D1162"/>
    <w:rsid w:val="001D6802"/>
    <w:rsid w:val="001D75CD"/>
    <w:rsid w:val="001D77D4"/>
    <w:rsid w:val="001E0693"/>
    <w:rsid w:val="001E200B"/>
    <w:rsid w:val="001E3238"/>
    <w:rsid w:val="001E3577"/>
    <w:rsid w:val="001E3C7F"/>
    <w:rsid w:val="001E4152"/>
    <w:rsid w:val="001F0956"/>
    <w:rsid w:val="001F15DE"/>
    <w:rsid w:val="001F34BB"/>
    <w:rsid w:val="001F3569"/>
    <w:rsid w:val="001F5A31"/>
    <w:rsid w:val="001F7317"/>
    <w:rsid w:val="001F77A1"/>
    <w:rsid w:val="00203D2A"/>
    <w:rsid w:val="00205559"/>
    <w:rsid w:val="00206836"/>
    <w:rsid w:val="0021113E"/>
    <w:rsid w:val="002136D6"/>
    <w:rsid w:val="00216641"/>
    <w:rsid w:val="0021751A"/>
    <w:rsid w:val="00222B6E"/>
    <w:rsid w:val="00223246"/>
    <w:rsid w:val="0022360B"/>
    <w:rsid w:val="00224A93"/>
    <w:rsid w:val="0023118A"/>
    <w:rsid w:val="00232E7C"/>
    <w:rsid w:val="00232FD8"/>
    <w:rsid w:val="002350E5"/>
    <w:rsid w:val="0023626C"/>
    <w:rsid w:val="00236A91"/>
    <w:rsid w:val="0023759A"/>
    <w:rsid w:val="0023778A"/>
    <w:rsid w:val="00242D62"/>
    <w:rsid w:val="00243AE6"/>
    <w:rsid w:val="00243D8F"/>
    <w:rsid w:val="00246801"/>
    <w:rsid w:val="00251220"/>
    <w:rsid w:val="002514DE"/>
    <w:rsid w:val="00251B75"/>
    <w:rsid w:val="0025203C"/>
    <w:rsid w:val="002556E6"/>
    <w:rsid w:val="00260F79"/>
    <w:rsid w:val="00263B47"/>
    <w:rsid w:val="002652D9"/>
    <w:rsid w:val="00273EB7"/>
    <w:rsid w:val="00274F25"/>
    <w:rsid w:val="002762F8"/>
    <w:rsid w:val="00276C08"/>
    <w:rsid w:val="00280464"/>
    <w:rsid w:val="002848CF"/>
    <w:rsid w:val="0029211F"/>
    <w:rsid w:val="002946EF"/>
    <w:rsid w:val="00297FA1"/>
    <w:rsid w:val="002A08A6"/>
    <w:rsid w:val="002A0DBC"/>
    <w:rsid w:val="002A3FD0"/>
    <w:rsid w:val="002A47D1"/>
    <w:rsid w:val="002A5458"/>
    <w:rsid w:val="002A5B42"/>
    <w:rsid w:val="002B0606"/>
    <w:rsid w:val="002B456C"/>
    <w:rsid w:val="002B5044"/>
    <w:rsid w:val="002B5717"/>
    <w:rsid w:val="002B76A5"/>
    <w:rsid w:val="002C589F"/>
    <w:rsid w:val="002D41BC"/>
    <w:rsid w:val="002D4BC6"/>
    <w:rsid w:val="002D582B"/>
    <w:rsid w:val="002E135E"/>
    <w:rsid w:val="002E6387"/>
    <w:rsid w:val="002F3EB0"/>
    <w:rsid w:val="003032B6"/>
    <w:rsid w:val="00304CD0"/>
    <w:rsid w:val="0031026C"/>
    <w:rsid w:val="0031067C"/>
    <w:rsid w:val="00311F48"/>
    <w:rsid w:val="003129D4"/>
    <w:rsid w:val="00312D09"/>
    <w:rsid w:val="00314F66"/>
    <w:rsid w:val="00317667"/>
    <w:rsid w:val="0031766B"/>
    <w:rsid w:val="00321E72"/>
    <w:rsid w:val="00322BB8"/>
    <w:rsid w:val="003260D1"/>
    <w:rsid w:val="003303E9"/>
    <w:rsid w:val="00330669"/>
    <w:rsid w:val="003311F3"/>
    <w:rsid w:val="00332B6A"/>
    <w:rsid w:val="00334224"/>
    <w:rsid w:val="00334232"/>
    <w:rsid w:val="003345FE"/>
    <w:rsid w:val="003404ED"/>
    <w:rsid w:val="003417F7"/>
    <w:rsid w:val="00341CCF"/>
    <w:rsid w:val="0034341A"/>
    <w:rsid w:val="00343AE8"/>
    <w:rsid w:val="00344FCF"/>
    <w:rsid w:val="00345CCA"/>
    <w:rsid w:val="00355099"/>
    <w:rsid w:val="0035708A"/>
    <w:rsid w:val="00357BE8"/>
    <w:rsid w:val="0036334A"/>
    <w:rsid w:val="00363775"/>
    <w:rsid w:val="00365234"/>
    <w:rsid w:val="0037230F"/>
    <w:rsid w:val="00375A91"/>
    <w:rsid w:val="003776BB"/>
    <w:rsid w:val="003803A7"/>
    <w:rsid w:val="003832F6"/>
    <w:rsid w:val="003902C8"/>
    <w:rsid w:val="0039141F"/>
    <w:rsid w:val="00395BC1"/>
    <w:rsid w:val="003A31F0"/>
    <w:rsid w:val="003A3750"/>
    <w:rsid w:val="003A3E35"/>
    <w:rsid w:val="003A59B8"/>
    <w:rsid w:val="003A7B62"/>
    <w:rsid w:val="003B0905"/>
    <w:rsid w:val="003B23E0"/>
    <w:rsid w:val="003B2BFB"/>
    <w:rsid w:val="003B3362"/>
    <w:rsid w:val="003B4C1B"/>
    <w:rsid w:val="003C090C"/>
    <w:rsid w:val="003C164F"/>
    <w:rsid w:val="003C2207"/>
    <w:rsid w:val="003C3CB6"/>
    <w:rsid w:val="003C4CB7"/>
    <w:rsid w:val="003D1F5A"/>
    <w:rsid w:val="003D2773"/>
    <w:rsid w:val="003D3D44"/>
    <w:rsid w:val="003D4D5E"/>
    <w:rsid w:val="003D4E4C"/>
    <w:rsid w:val="003D726B"/>
    <w:rsid w:val="003D7C16"/>
    <w:rsid w:val="003E170D"/>
    <w:rsid w:val="003E63F6"/>
    <w:rsid w:val="003F1AFB"/>
    <w:rsid w:val="003F1F5E"/>
    <w:rsid w:val="003F22D7"/>
    <w:rsid w:val="003F330D"/>
    <w:rsid w:val="003F3A69"/>
    <w:rsid w:val="003F44A9"/>
    <w:rsid w:val="003F513C"/>
    <w:rsid w:val="003F5CDB"/>
    <w:rsid w:val="003F6889"/>
    <w:rsid w:val="003F6F92"/>
    <w:rsid w:val="004008AD"/>
    <w:rsid w:val="00400C79"/>
    <w:rsid w:val="00400D7D"/>
    <w:rsid w:val="00403042"/>
    <w:rsid w:val="0040431D"/>
    <w:rsid w:val="00404BF4"/>
    <w:rsid w:val="00412590"/>
    <w:rsid w:val="004131A6"/>
    <w:rsid w:val="00414AB1"/>
    <w:rsid w:val="00414CAF"/>
    <w:rsid w:val="00415D77"/>
    <w:rsid w:val="00416AEC"/>
    <w:rsid w:val="00416F2A"/>
    <w:rsid w:val="00420F24"/>
    <w:rsid w:val="00421F58"/>
    <w:rsid w:val="00425AFC"/>
    <w:rsid w:val="00425CE3"/>
    <w:rsid w:val="0042632C"/>
    <w:rsid w:val="00426B53"/>
    <w:rsid w:val="004349A2"/>
    <w:rsid w:val="004360F5"/>
    <w:rsid w:val="004406A6"/>
    <w:rsid w:val="00440928"/>
    <w:rsid w:val="00441E01"/>
    <w:rsid w:val="00443E0B"/>
    <w:rsid w:val="00452139"/>
    <w:rsid w:val="004562F3"/>
    <w:rsid w:val="00461F58"/>
    <w:rsid w:val="00462A31"/>
    <w:rsid w:val="00462AAC"/>
    <w:rsid w:val="00464832"/>
    <w:rsid w:val="00466B78"/>
    <w:rsid w:val="00473053"/>
    <w:rsid w:val="0047380C"/>
    <w:rsid w:val="00473DEB"/>
    <w:rsid w:val="00474F01"/>
    <w:rsid w:val="004753D3"/>
    <w:rsid w:val="0048021C"/>
    <w:rsid w:val="004816F5"/>
    <w:rsid w:val="004834EF"/>
    <w:rsid w:val="00484899"/>
    <w:rsid w:val="00485506"/>
    <w:rsid w:val="00487FFC"/>
    <w:rsid w:val="004925B9"/>
    <w:rsid w:val="00492C8B"/>
    <w:rsid w:val="00492CA3"/>
    <w:rsid w:val="00496CB3"/>
    <w:rsid w:val="00496E25"/>
    <w:rsid w:val="004A3882"/>
    <w:rsid w:val="004A3A59"/>
    <w:rsid w:val="004B027C"/>
    <w:rsid w:val="004B4126"/>
    <w:rsid w:val="004B5EB3"/>
    <w:rsid w:val="004C0021"/>
    <w:rsid w:val="004C0F1F"/>
    <w:rsid w:val="004C2695"/>
    <w:rsid w:val="004C347E"/>
    <w:rsid w:val="004C5164"/>
    <w:rsid w:val="004C5DD3"/>
    <w:rsid w:val="004C6ADA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DEE"/>
    <w:rsid w:val="004F4D80"/>
    <w:rsid w:val="004F577B"/>
    <w:rsid w:val="004F5D95"/>
    <w:rsid w:val="004F657D"/>
    <w:rsid w:val="004F67C9"/>
    <w:rsid w:val="005031D0"/>
    <w:rsid w:val="00510CAB"/>
    <w:rsid w:val="005111C8"/>
    <w:rsid w:val="00512B0F"/>
    <w:rsid w:val="00513062"/>
    <w:rsid w:val="0051704E"/>
    <w:rsid w:val="00517550"/>
    <w:rsid w:val="005175A1"/>
    <w:rsid w:val="00517D87"/>
    <w:rsid w:val="0052048F"/>
    <w:rsid w:val="00520586"/>
    <w:rsid w:val="00520E03"/>
    <w:rsid w:val="0052231C"/>
    <w:rsid w:val="00523C23"/>
    <w:rsid w:val="00524812"/>
    <w:rsid w:val="00524B92"/>
    <w:rsid w:val="00524D7A"/>
    <w:rsid w:val="005335FE"/>
    <w:rsid w:val="00534967"/>
    <w:rsid w:val="00534CB8"/>
    <w:rsid w:val="00534DFA"/>
    <w:rsid w:val="00535237"/>
    <w:rsid w:val="005436EC"/>
    <w:rsid w:val="00546518"/>
    <w:rsid w:val="00546583"/>
    <w:rsid w:val="00553A57"/>
    <w:rsid w:val="00553B6E"/>
    <w:rsid w:val="00556C74"/>
    <w:rsid w:val="005631D9"/>
    <w:rsid w:val="00570124"/>
    <w:rsid w:val="00572EA1"/>
    <w:rsid w:val="00581341"/>
    <w:rsid w:val="005818B2"/>
    <w:rsid w:val="00584DFA"/>
    <w:rsid w:val="00587751"/>
    <w:rsid w:val="005878D5"/>
    <w:rsid w:val="005954C8"/>
    <w:rsid w:val="00595528"/>
    <w:rsid w:val="00595BB8"/>
    <w:rsid w:val="00596921"/>
    <w:rsid w:val="005A2329"/>
    <w:rsid w:val="005A2CAE"/>
    <w:rsid w:val="005A3827"/>
    <w:rsid w:val="005A3F4B"/>
    <w:rsid w:val="005A708D"/>
    <w:rsid w:val="005B074F"/>
    <w:rsid w:val="005B75A6"/>
    <w:rsid w:val="005C10C6"/>
    <w:rsid w:val="005C22A4"/>
    <w:rsid w:val="005C6F5D"/>
    <w:rsid w:val="005D16BC"/>
    <w:rsid w:val="005D31A5"/>
    <w:rsid w:val="005D4A00"/>
    <w:rsid w:val="005D7AA7"/>
    <w:rsid w:val="005D7E4C"/>
    <w:rsid w:val="005E12FD"/>
    <w:rsid w:val="005E3DD2"/>
    <w:rsid w:val="005E724B"/>
    <w:rsid w:val="005E7B4E"/>
    <w:rsid w:val="005F2732"/>
    <w:rsid w:val="005F2CCE"/>
    <w:rsid w:val="005F3722"/>
    <w:rsid w:val="005F514D"/>
    <w:rsid w:val="005F566D"/>
    <w:rsid w:val="005F7167"/>
    <w:rsid w:val="006008A2"/>
    <w:rsid w:val="00603444"/>
    <w:rsid w:val="006060C9"/>
    <w:rsid w:val="0060721D"/>
    <w:rsid w:val="00620D7C"/>
    <w:rsid w:val="00622B69"/>
    <w:rsid w:val="00623429"/>
    <w:rsid w:val="006238AF"/>
    <w:rsid w:val="00630B39"/>
    <w:rsid w:val="006318E6"/>
    <w:rsid w:val="00631F54"/>
    <w:rsid w:val="00632F4B"/>
    <w:rsid w:val="00634B85"/>
    <w:rsid w:val="006353B1"/>
    <w:rsid w:val="00635719"/>
    <w:rsid w:val="00636BE4"/>
    <w:rsid w:val="006373F6"/>
    <w:rsid w:val="006375B4"/>
    <w:rsid w:val="0064103B"/>
    <w:rsid w:val="00641C20"/>
    <w:rsid w:val="00643C66"/>
    <w:rsid w:val="0064580D"/>
    <w:rsid w:val="0064770F"/>
    <w:rsid w:val="00651B7D"/>
    <w:rsid w:val="00652223"/>
    <w:rsid w:val="006561C2"/>
    <w:rsid w:val="00661C17"/>
    <w:rsid w:val="006625DF"/>
    <w:rsid w:val="0066458E"/>
    <w:rsid w:val="0066755B"/>
    <w:rsid w:val="00667DA0"/>
    <w:rsid w:val="00667F31"/>
    <w:rsid w:val="0067090F"/>
    <w:rsid w:val="006732CC"/>
    <w:rsid w:val="00673C22"/>
    <w:rsid w:val="00673FC7"/>
    <w:rsid w:val="0067458D"/>
    <w:rsid w:val="00680B79"/>
    <w:rsid w:val="00681E5B"/>
    <w:rsid w:val="00684527"/>
    <w:rsid w:val="00685336"/>
    <w:rsid w:val="00685381"/>
    <w:rsid w:val="00687401"/>
    <w:rsid w:val="006905F1"/>
    <w:rsid w:val="00696966"/>
    <w:rsid w:val="006A1B1E"/>
    <w:rsid w:val="006A695C"/>
    <w:rsid w:val="006B08E2"/>
    <w:rsid w:val="006B3CF3"/>
    <w:rsid w:val="006B43A1"/>
    <w:rsid w:val="006B4939"/>
    <w:rsid w:val="006B7986"/>
    <w:rsid w:val="006C6116"/>
    <w:rsid w:val="006C6F82"/>
    <w:rsid w:val="006C7026"/>
    <w:rsid w:val="006D0DE7"/>
    <w:rsid w:val="006D58F3"/>
    <w:rsid w:val="006E10CC"/>
    <w:rsid w:val="006F457F"/>
    <w:rsid w:val="006F5FD5"/>
    <w:rsid w:val="006F60F6"/>
    <w:rsid w:val="006F758C"/>
    <w:rsid w:val="0070025A"/>
    <w:rsid w:val="00701001"/>
    <w:rsid w:val="007011E2"/>
    <w:rsid w:val="00702B2C"/>
    <w:rsid w:val="007044CB"/>
    <w:rsid w:val="00705286"/>
    <w:rsid w:val="0070668D"/>
    <w:rsid w:val="00711BC4"/>
    <w:rsid w:val="00717F60"/>
    <w:rsid w:val="00721B30"/>
    <w:rsid w:val="007252E9"/>
    <w:rsid w:val="00725F9C"/>
    <w:rsid w:val="00726465"/>
    <w:rsid w:val="00726A75"/>
    <w:rsid w:val="00726DAC"/>
    <w:rsid w:val="007321D4"/>
    <w:rsid w:val="007441D3"/>
    <w:rsid w:val="0074733C"/>
    <w:rsid w:val="00751AF7"/>
    <w:rsid w:val="00752B37"/>
    <w:rsid w:val="007556FF"/>
    <w:rsid w:val="0075787E"/>
    <w:rsid w:val="00761011"/>
    <w:rsid w:val="007628EE"/>
    <w:rsid w:val="00763E64"/>
    <w:rsid w:val="00766900"/>
    <w:rsid w:val="007705A5"/>
    <w:rsid w:val="00771E29"/>
    <w:rsid w:val="007738A8"/>
    <w:rsid w:val="00773DD1"/>
    <w:rsid w:val="007773F3"/>
    <w:rsid w:val="0077786C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A25"/>
    <w:rsid w:val="007A7CFF"/>
    <w:rsid w:val="007B04F3"/>
    <w:rsid w:val="007B29BE"/>
    <w:rsid w:val="007B5153"/>
    <w:rsid w:val="007B6A8B"/>
    <w:rsid w:val="007C18F1"/>
    <w:rsid w:val="007C6A7B"/>
    <w:rsid w:val="007D07A7"/>
    <w:rsid w:val="007D0EA7"/>
    <w:rsid w:val="007D7C50"/>
    <w:rsid w:val="007E216D"/>
    <w:rsid w:val="007E4290"/>
    <w:rsid w:val="007E756B"/>
    <w:rsid w:val="007F3FB7"/>
    <w:rsid w:val="007F4B76"/>
    <w:rsid w:val="007F7125"/>
    <w:rsid w:val="0080108A"/>
    <w:rsid w:val="00804801"/>
    <w:rsid w:val="008122B7"/>
    <w:rsid w:val="00813F81"/>
    <w:rsid w:val="00815A1D"/>
    <w:rsid w:val="00817246"/>
    <w:rsid w:val="008179BB"/>
    <w:rsid w:val="00820936"/>
    <w:rsid w:val="00821577"/>
    <w:rsid w:val="0082292A"/>
    <w:rsid w:val="00832D0A"/>
    <w:rsid w:val="00840CEA"/>
    <w:rsid w:val="00841A6F"/>
    <w:rsid w:val="0084268B"/>
    <w:rsid w:val="00845803"/>
    <w:rsid w:val="008470F5"/>
    <w:rsid w:val="0084721A"/>
    <w:rsid w:val="00847BAA"/>
    <w:rsid w:val="008515B6"/>
    <w:rsid w:val="00852FEB"/>
    <w:rsid w:val="00855B41"/>
    <w:rsid w:val="00856BD8"/>
    <w:rsid w:val="00857518"/>
    <w:rsid w:val="008603CD"/>
    <w:rsid w:val="00861499"/>
    <w:rsid w:val="00862664"/>
    <w:rsid w:val="00863188"/>
    <w:rsid w:val="00864850"/>
    <w:rsid w:val="0087274F"/>
    <w:rsid w:val="0087407B"/>
    <w:rsid w:val="008749DE"/>
    <w:rsid w:val="00876917"/>
    <w:rsid w:val="008843D2"/>
    <w:rsid w:val="00884D4A"/>
    <w:rsid w:val="0088633C"/>
    <w:rsid w:val="00886684"/>
    <w:rsid w:val="00886FAA"/>
    <w:rsid w:val="008907A8"/>
    <w:rsid w:val="008907B1"/>
    <w:rsid w:val="00890D00"/>
    <w:rsid w:val="0089163E"/>
    <w:rsid w:val="00892301"/>
    <w:rsid w:val="0089770A"/>
    <w:rsid w:val="00897894"/>
    <w:rsid w:val="008A2F24"/>
    <w:rsid w:val="008A38B3"/>
    <w:rsid w:val="008A61E3"/>
    <w:rsid w:val="008B09A4"/>
    <w:rsid w:val="008B0CEB"/>
    <w:rsid w:val="008B15FF"/>
    <w:rsid w:val="008B3329"/>
    <w:rsid w:val="008B3DF0"/>
    <w:rsid w:val="008B5A00"/>
    <w:rsid w:val="008B5C43"/>
    <w:rsid w:val="008B7B7E"/>
    <w:rsid w:val="008C0FB2"/>
    <w:rsid w:val="008C1016"/>
    <w:rsid w:val="008C1068"/>
    <w:rsid w:val="008C4223"/>
    <w:rsid w:val="008C4FF6"/>
    <w:rsid w:val="008C5B09"/>
    <w:rsid w:val="008C6979"/>
    <w:rsid w:val="008C7536"/>
    <w:rsid w:val="008C75C0"/>
    <w:rsid w:val="008D121B"/>
    <w:rsid w:val="008D1A57"/>
    <w:rsid w:val="008D1B83"/>
    <w:rsid w:val="008D2928"/>
    <w:rsid w:val="008D3021"/>
    <w:rsid w:val="008D6280"/>
    <w:rsid w:val="008D674D"/>
    <w:rsid w:val="008E0CEF"/>
    <w:rsid w:val="008E1BA8"/>
    <w:rsid w:val="008E58DC"/>
    <w:rsid w:val="008E6130"/>
    <w:rsid w:val="008E6AA9"/>
    <w:rsid w:val="008E7D64"/>
    <w:rsid w:val="008F389C"/>
    <w:rsid w:val="008F7BD0"/>
    <w:rsid w:val="00900494"/>
    <w:rsid w:val="009027A3"/>
    <w:rsid w:val="0090331E"/>
    <w:rsid w:val="00905DFC"/>
    <w:rsid w:val="009062AE"/>
    <w:rsid w:val="009074F7"/>
    <w:rsid w:val="0091017C"/>
    <w:rsid w:val="009108F5"/>
    <w:rsid w:val="0091335C"/>
    <w:rsid w:val="0091430E"/>
    <w:rsid w:val="009146DD"/>
    <w:rsid w:val="00920271"/>
    <w:rsid w:val="00920CB0"/>
    <w:rsid w:val="009268AD"/>
    <w:rsid w:val="009270B7"/>
    <w:rsid w:val="00930031"/>
    <w:rsid w:val="00930B86"/>
    <w:rsid w:val="00932C0A"/>
    <w:rsid w:val="00936252"/>
    <w:rsid w:val="009411D6"/>
    <w:rsid w:val="00945E91"/>
    <w:rsid w:val="0094713A"/>
    <w:rsid w:val="00951E53"/>
    <w:rsid w:val="00953802"/>
    <w:rsid w:val="00953987"/>
    <w:rsid w:val="00953C23"/>
    <w:rsid w:val="00962A7A"/>
    <w:rsid w:val="00963295"/>
    <w:rsid w:val="00965713"/>
    <w:rsid w:val="00965F6F"/>
    <w:rsid w:val="00970C8F"/>
    <w:rsid w:val="00972AAA"/>
    <w:rsid w:val="00975C64"/>
    <w:rsid w:val="00980E44"/>
    <w:rsid w:val="009820FB"/>
    <w:rsid w:val="00983F8A"/>
    <w:rsid w:val="0098480C"/>
    <w:rsid w:val="0098672B"/>
    <w:rsid w:val="00986D6E"/>
    <w:rsid w:val="0099066F"/>
    <w:rsid w:val="00992089"/>
    <w:rsid w:val="009948B4"/>
    <w:rsid w:val="00995D58"/>
    <w:rsid w:val="0099627D"/>
    <w:rsid w:val="009A5A13"/>
    <w:rsid w:val="009A7166"/>
    <w:rsid w:val="009A7733"/>
    <w:rsid w:val="009B21B2"/>
    <w:rsid w:val="009B23DA"/>
    <w:rsid w:val="009B33B6"/>
    <w:rsid w:val="009B380E"/>
    <w:rsid w:val="009B5731"/>
    <w:rsid w:val="009B7767"/>
    <w:rsid w:val="009B77D1"/>
    <w:rsid w:val="009C08E6"/>
    <w:rsid w:val="009C271D"/>
    <w:rsid w:val="009C2A9F"/>
    <w:rsid w:val="009C744E"/>
    <w:rsid w:val="009C7620"/>
    <w:rsid w:val="009D24DF"/>
    <w:rsid w:val="009D4440"/>
    <w:rsid w:val="009D4DA0"/>
    <w:rsid w:val="009D532D"/>
    <w:rsid w:val="009D58D0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4858"/>
    <w:rsid w:val="009F4DA0"/>
    <w:rsid w:val="009F593B"/>
    <w:rsid w:val="009F7119"/>
    <w:rsid w:val="00A01EBE"/>
    <w:rsid w:val="00A1227A"/>
    <w:rsid w:val="00A140F7"/>
    <w:rsid w:val="00A154B7"/>
    <w:rsid w:val="00A15A79"/>
    <w:rsid w:val="00A20C64"/>
    <w:rsid w:val="00A21750"/>
    <w:rsid w:val="00A23E2D"/>
    <w:rsid w:val="00A24167"/>
    <w:rsid w:val="00A2572E"/>
    <w:rsid w:val="00A316A7"/>
    <w:rsid w:val="00A33B7C"/>
    <w:rsid w:val="00A37EBB"/>
    <w:rsid w:val="00A4059F"/>
    <w:rsid w:val="00A40714"/>
    <w:rsid w:val="00A40BDF"/>
    <w:rsid w:val="00A41B88"/>
    <w:rsid w:val="00A44B30"/>
    <w:rsid w:val="00A5705A"/>
    <w:rsid w:val="00A600E3"/>
    <w:rsid w:val="00A639E3"/>
    <w:rsid w:val="00A71624"/>
    <w:rsid w:val="00A72612"/>
    <w:rsid w:val="00A73BFA"/>
    <w:rsid w:val="00A75256"/>
    <w:rsid w:val="00A773C9"/>
    <w:rsid w:val="00A77A16"/>
    <w:rsid w:val="00A805FF"/>
    <w:rsid w:val="00A8505C"/>
    <w:rsid w:val="00A900CC"/>
    <w:rsid w:val="00A92723"/>
    <w:rsid w:val="00A94355"/>
    <w:rsid w:val="00A95FEE"/>
    <w:rsid w:val="00A96E27"/>
    <w:rsid w:val="00AA02AB"/>
    <w:rsid w:val="00AA2959"/>
    <w:rsid w:val="00AB54F8"/>
    <w:rsid w:val="00AC1995"/>
    <w:rsid w:val="00AC2737"/>
    <w:rsid w:val="00AD3EBC"/>
    <w:rsid w:val="00AD4A9B"/>
    <w:rsid w:val="00AD4F60"/>
    <w:rsid w:val="00AD553C"/>
    <w:rsid w:val="00AE0F91"/>
    <w:rsid w:val="00AE107C"/>
    <w:rsid w:val="00AE1136"/>
    <w:rsid w:val="00AE5194"/>
    <w:rsid w:val="00AE54F9"/>
    <w:rsid w:val="00AE556B"/>
    <w:rsid w:val="00AE6158"/>
    <w:rsid w:val="00AF70A9"/>
    <w:rsid w:val="00B012FE"/>
    <w:rsid w:val="00B016D1"/>
    <w:rsid w:val="00B01A77"/>
    <w:rsid w:val="00B033E2"/>
    <w:rsid w:val="00B068E7"/>
    <w:rsid w:val="00B075DF"/>
    <w:rsid w:val="00B101E7"/>
    <w:rsid w:val="00B1257E"/>
    <w:rsid w:val="00B12653"/>
    <w:rsid w:val="00B20653"/>
    <w:rsid w:val="00B21EC0"/>
    <w:rsid w:val="00B22B2F"/>
    <w:rsid w:val="00B24E19"/>
    <w:rsid w:val="00B26A26"/>
    <w:rsid w:val="00B27CCD"/>
    <w:rsid w:val="00B30304"/>
    <w:rsid w:val="00B31608"/>
    <w:rsid w:val="00B32859"/>
    <w:rsid w:val="00B37046"/>
    <w:rsid w:val="00B42AE0"/>
    <w:rsid w:val="00B42DA0"/>
    <w:rsid w:val="00B47890"/>
    <w:rsid w:val="00B500A2"/>
    <w:rsid w:val="00B51A18"/>
    <w:rsid w:val="00B5307E"/>
    <w:rsid w:val="00B5344A"/>
    <w:rsid w:val="00B56312"/>
    <w:rsid w:val="00B618BA"/>
    <w:rsid w:val="00B61FBB"/>
    <w:rsid w:val="00B71B9D"/>
    <w:rsid w:val="00B86662"/>
    <w:rsid w:val="00B91F40"/>
    <w:rsid w:val="00B924FC"/>
    <w:rsid w:val="00B93617"/>
    <w:rsid w:val="00B951BB"/>
    <w:rsid w:val="00B963F9"/>
    <w:rsid w:val="00B97EDA"/>
    <w:rsid w:val="00BA223C"/>
    <w:rsid w:val="00BA5DEA"/>
    <w:rsid w:val="00BA7D87"/>
    <w:rsid w:val="00BB0961"/>
    <w:rsid w:val="00BB6F06"/>
    <w:rsid w:val="00BC11B7"/>
    <w:rsid w:val="00BC19F9"/>
    <w:rsid w:val="00BC23FF"/>
    <w:rsid w:val="00BC2634"/>
    <w:rsid w:val="00BC2E05"/>
    <w:rsid w:val="00BC3DAC"/>
    <w:rsid w:val="00BD05FA"/>
    <w:rsid w:val="00BD1BD4"/>
    <w:rsid w:val="00BD21D7"/>
    <w:rsid w:val="00BD2FD1"/>
    <w:rsid w:val="00BD40A3"/>
    <w:rsid w:val="00BD51DF"/>
    <w:rsid w:val="00BD5A0D"/>
    <w:rsid w:val="00BD6D03"/>
    <w:rsid w:val="00BD7161"/>
    <w:rsid w:val="00BD7AD3"/>
    <w:rsid w:val="00BE2DFB"/>
    <w:rsid w:val="00BE3785"/>
    <w:rsid w:val="00BE3BD7"/>
    <w:rsid w:val="00BE3CE1"/>
    <w:rsid w:val="00BE62BA"/>
    <w:rsid w:val="00BE6319"/>
    <w:rsid w:val="00BE6AD1"/>
    <w:rsid w:val="00BE7342"/>
    <w:rsid w:val="00BE7D79"/>
    <w:rsid w:val="00BF0828"/>
    <w:rsid w:val="00BF0EA6"/>
    <w:rsid w:val="00BF4CA0"/>
    <w:rsid w:val="00BF5310"/>
    <w:rsid w:val="00BF5FD7"/>
    <w:rsid w:val="00C00B95"/>
    <w:rsid w:val="00C04FF9"/>
    <w:rsid w:val="00C05396"/>
    <w:rsid w:val="00C05EF6"/>
    <w:rsid w:val="00C12145"/>
    <w:rsid w:val="00C12B9A"/>
    <w:rsid w:val="00C12FA4"/>
    <w:rsid w:val="00C138CC"/>
    <w:rsid w:val="00C21FA7"/>
    <w:rsid w:val="00C236C0"/>
    <w:rsid w:val="00C2544E"/>
    <w:rsid w:val="00C30AF4"/>
    <w:rsid w:val="00C33106"/>
    <w:rsid w:val="00C41228"/>
    <w:rsid w:val="00C421E1"/>
    <w:rsid w:val="00C47845"/>
    <w:rsid w:val="00C521DF"/>
    <w:rsid w:val="00C55B59"/>
    <w:rsid w:val="00C606DE"/>
    <w:rsid w:val="00C634E3"/>
    <w:rsid w:val="00C6609A"/>
    <w:rsid w:val="00C70F61"/>
    <w:rsid w:val="00C74146"/>
    <w:rsid w:val="00C74643"/>
    <w:rsid w:val="00C812EB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2539"/>
    <w:rsid w:val="00CA64E5"/>
    <w:rsid w:val="00CA7861"/>
    <w:rsid w:val="00CB6141"/>
    <w:rsid w:val="00CB7EB3"/>
    <w:rsid w:val="00CC3810"/>
    <w:rsid w:val="00CC4C3A"/>
    <w:rsid w:val="00CC6D7C"/>
    <w:rsid w:val="00CD0A76"/>
    <w:rsid w:val="00CD0E79"/>
    <w:rsid w:val="00CD4105"/>
    <w:rsid w:val="00CD487F"/>
    <w:rsid w:val="00CD50EF"/>
    <w:rsid w:val="00CE3C78"/>
    <w:rsid w:val="00CF3523"/>
    <w:rsid w:val="00CF39D0"/>
    <w:rsid w:val="00CF531D"/>
    <w:rsid w:val="00CF6A0E"/>
    <w:rsid w:val="00CF7D45"/>
    <w:rsid w:val="00D0215E"/>
    <w:rsid w:val="00D05065"/>
    <w:rsid w:val="00D06D68"/>
    <w:rsid w:val="00D12816"/>
    <w:rsid w:val="00D13960"/>
    <w:rsid w:val="00D139C3"/>
    <w:rsid w:val="00D15381"/>
    <w:rsid w:val="00D168A4"/>
    <w:rsid w:val="00D20928"/>
    <w:rsid w:val="00D2154A"/>
    <w:rsid w:val="00D22887"/>
    <w:rsid w:val="00D273DE"/>
    <w:rsid w:val="00D275BB"/>
    <w:rsid w:val="00D34C63"/>
    <w:rsid w:val="00D36977"/>
    <w:rsid w:val="00D421AA"/>
    <w:rsid w:val="00D51A0B"/>
    <w:rsid w:val="00D52133"/>
    <w:rsid w:val="00D535DC"/>
    <w:rsid w:val="00D536DC"/>
    <w:rsid w:val="00D5461D"/>
    <w:rsid w:val="00D560EA"/>
    <w:rsid w:val="00D562AE"/>
    <w:rsid w:val="00D56F8C"/>
    <w:rsid w:val="00D60982"/>
    <w:rsid w:val="00D63966"/>
    <w:rsid w:val="00D6398A"/>
    <w:rsid w:val="00D642DF"/>
    <w:rsid w:val="00D64687"/>
    <w:rsid w:val="00D663E3"/>
    <w:rsid w:val="00D725F0"/>
    <w:rsid w:val="00D75CA2"/>
    <w:rsid w:val="00D7657C"/>
    <w:rsid w:val="00D77DCB"/>
    <w:rsid w:val="00D80639"/>
    <w:rsid w:val="00D82D37"/>
    <w:rsid w:val="00D84AC7"/>
    <w:rsid w:val="00D90031"/>
    <w:rsid w:val="00D904EF"/>
    <w:rsid w:val="00D92448"/>
    <w:rsid w:val="00D975BA"/>
    <w:rsid w:val="00DA1402"/>
    <w:rsid w:val="00DA4ADE"/>
    <w:rsid w:val="00DA5A22"/>
    <w:rsid w:val="00DA5FAE"/>
    <w:rsid w:val="00DA6907"/>
    <w:rsid w:val="00DA7E38"/>
    <w:rsid w:val="00DB109A"/>
    <w:rsid w:val="00DB3F27"/>
    <w:rsid w:val="00DC0DB5"/>
    <w:rsid w:val="00DC141A"/>
    <w:rsid w:val="00DC15DC"/>
    <w:rsid w:val="00DC2470"/>
    <w:rsid w:val="00DC32FC"/>
    <w:rsid w:val="00DE2870"/>
    <w:rsid w:val="00DE4CCA"/>
    <w:rsid w:val="00DE5F20"/>
    <w:rsid w:val="00DE622D"/>
    <w:rsid w:val="00DF0D8B"/>
    <w:rsid w:val="00DF3778"/>
    <w:rsid w:val="00DF3DCE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50E3"/>
    <w:rsid w:val="00E26DA0"/>
    <w:rsid w:val="00E30916"/>
    <w:rsid w:val="00E30B66"/>
    <w:rsid w:val="00E328F2"/>
    <w:rsid w:val="00E335C6"/>
    <w:rsid w:val="00E33F4F"/>
    <w:rsid w:val="00E33FCD"/>
    <w:rsid w:val="00E345BC"/>
    <w:rsid w:val="00E35404"/>
    <w:rsid w:val="00E35BB7"/>
    <w:rsid w:val="00E35E44"/>
    <w:rsid w:val="00E418BB"/>
    <w:rsid w:val="00E420A2"/>
    <w:rsid w:val="00E44300"/>
    <w:rsid w:val="00E45C56"/>
    <w:rsid w:val="00E45FB8"/>
    <w:rsid w:val="00E47073"/>
    <w:rsid w:val="00E52245"/>
    <w:rsid w:val="00E523D9"/>
    <w:rsid w:val="00E539E3"/>
    <w:rsid w:val="00E56332"/>
    <w:rsid w:val="00E56A22"/>
    <w:rsid w:val="00E57C24"/>
    <w:rsid w:val="00E6083F"/>
    <w:rsid w:val="00E60F8E"/>
    <w:rsid w:val="00E61708"/>
    <w:rsid w:val="00E63F0A"/>
    <w:rsid w:val="00E6438F"/>
    <w:rsid w:val="00E647B2"/>
    <w:rsid w:val="00E64AEC"/>
    <w:rsid w:val="00E6743A"/>
    <w:rsid w:val="00E71628"/>
    <w:rsid w:val="00E71A48"/>
    <w:rsid w:val="00E722B6"/>
    <w:rsid w:val="00E74632"/>
    <w:rsid w:val="00E749E5"/>
    <w:rsid w:val="00E832A4"/>
    <w:rsid w:val="00E837F8"/>
    <w:rsid w:val="00E84ECF"/>
    <w:rsid w:val="00E91F3E"/>
    <w:rsid w:val="00E922BA"/>
    <w:rsid w:val="00E963D9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E97"/>
    <w:rsid w:val="00EE0539"/>
    <w:rsid w:val="00EE2EFB"/>
    <w:rsid w:val="00EF05C8"/>
    <w:rsid w:val="00EF1559"/>
    <w:rsid w:val="00EF3BE3"/>
    <w:rsid w:val="00EF5BD1"/>
    <w:rsid w:val="00EF675E"/>
    <w:rsid w:val="00F00D29"/>
    <w:rsid w:val="00F017EB"/>
    <w:rsid w:val="00F02992"/>
    <w:rsid w:val="00F030B1"/>
    <w:rsid w:val="00F04258"/>
    <w:rsid w:val="00F1041E"/>
    <w:rsid w:val="00F11F8A"/>
    <w:rsid w:val="00F12F62"/>
    <w:rsid w:val="00F15392"/>
    <w:rsid w:val="00F17AEF"/>
    <w:rsid w:val="00F17CD8"/>
    <w:rsid w:val="00F20C7B"/>
    <w:rsid w:val="00F20DBB"/>
    <w:rsid w:val="00F226A8"/>
    <w:rsid w:val="00F25BEA"/>
    <w:rsid w:val="00F27064"/>
    <w:rsid w:val="00F279F9"/>
    <w:rsid w:val="00F27D39"/>
    <w:rsid w:val="00F3215A"/>
    <w:rsid w:val="00F34760"/>
    <w:rsid w:val="00F34AFC"/>
    <w:rsid w:val="00F40058"/>
    <w:rsid w:val="00F40192"/>
    <w:rsid w:val="00F42D47"/>
    <w:rsid w:val="00F42D9E"/>
    <w:rsid w:val="00F4488D"/>
    <w:rsid w:val="00F44B29"/>
    <w:rsid w:val="00F463E8"/>
    <w:rsid w:val="00F50823"/>
    <w:rsid w:val="00F5198B"/>
    <w:rsid w:val="00F53BA0"/>
    <w:rsid w:val="00F62C5C"/>
    <w:rsid w:val="00F728CD"/>
    <w:rsid w:val="00F74202"/>
    <w:rsid w:val="00F76429"/>
    <w:rsid w:val="00F76FAB"/>
    <w:rsid w:val="00F80103"/>
    <w:rsid w:val="00F80910"/>
    <w:rsid w:val="00F80C03"/>
    <w:rsid w:val="00F81E4D"/>
    <w:rsid w:val="00F82225"/>
    <w:rsid w:val="00F82FF8"/>
    <w:rsid w:val="00F83832"/>
    <w:rsid w:val="00F85A96"/>
    <w:rsid w:val="00F85CCF"/>
    <w:rsid w:val="00F86B89"/>
    <w:rsid w:val="00F92373"/>
    <w:rsid w:val="00F93610"/>
    <w:rsid w:val="00F958E8"/>
    <w:rsid w:val="00F962F2"/>
    <w:rsid w:val="00F974F9"/>
    <w:rsid w:val="00FA0376"/>
    <w:rsid w:val="00FA2656"/>
    <w:rsid w:val="00FA3AD8"/>
    <w:rsid w:val="00FB00C0"/>
    <w:rsid w:val="00FB1839"/>
    <w:rsid w:val="00FB34FA"/>
    <w:rsid w:val="00FB666F"/>
    <w:rsid w:val="00FB6C72"/>
    <w:rsid w:val="00FB7C04"/>
    <w:rsid w:val="00FC1D5F"/>
    <w:rsid w:val="00FC2A9D"/>
    <w:rsid w:val="00FD0E28"/>
    <w:rsid w:val="00FE0052"/>
    <w:rsid w:val="00FE1CA6"/>
    <w:rsid w:val="00FE239E"/>
    <w:rsid w:val="00FE5731"/>
    <w:rsid w:val="00FE630F"/>
    <w:rsid w:val="00FF1DEA"/>
    <w:rsid w:val="00FF3F73"/>
    <w:rsid w:val="00FF447A"/>
    <w:rsid w:val="00FF4BD0"/>
    <w:rsid w:val="00FF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A21750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A71624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A71624"/>
  </w:style>
  <w:style w:type="character" w:styleId="afffffff9">
    <w:name w:val="endnote reference"/>
    <w:basedOn w:val="a3"/>
    <w:uiPriority w:val="99"/>
    <w:rsid w:val="00A71624"/>
    <w:rPr>
      <w:rFonts w:cs="Times New Roman"/>
      <w:vertAlign w:val="superscript"/>
    </w:rPr>
  </w:style>
  <w:style w:type="paragraph" w:styleId="afffffffa">
    <w:name w:val="E-mail Signature"/>
    <w:basedOn w:val="a2"/>
    <w:link w:val="afffffffb"/>
    <w:uiPriority w:val="99"/>
    <w:semiHidden/>
    <w:unhideWhenUsed/>
    <w:rsid w:val="001D77D4"/>
    <w:pPr>
      <w:spacing w:line="240" w:lineRule="auto"/>
    </w:pPr>
  </w:style>
  <w:style w:type="character" w:customStyle="1" w:styleId="afffffffb">
    <w:name w:val="Электронная подпись Знак"/>
    <w:basedOn w:val="a3"/>
    <w:link w:val="afffffffa"/>
    <w:uiPriority w:val="99"/>
    <w:semiHidden/>
    <w:rsid w:val="001D77D4"/>
    <w:rPr>
      <w:bCs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7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7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8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92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6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Mitrofanova.en@mrsk-1.ru" TargetMode="External"/><Relationship Id="rId26" Type="http://schemas.openxmlformats.org/officeDocument/2006/relationships/footer" Target="footer5.xml"/><Relationship Id="rId39" Type="http://schemas.openxmlformats.org/officeDocument/2006/relationships/hyperlink" Target="mailto:doverie@mrsk-1.ru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b2b-mrsk.ru/" TargetMode="External"/><Relationship Id="rId34" Type="http://schemas.openxmlformats.org/officeDocument/2006/relationships/header" Target="header11.xml"/><Relationship Id="rId42" Type="http://schemas.openxmlformats.org/officeDocument/2006/relationships/hyperlink" Target="consultantplus://offline/ref=86C855FF9931DA9E8282C60C4DADA77D6E3EFB01C62B67668DFC4D0EA1y5xAN" TargetMode="External"/><Relationship Id="rId47" Type="http://schemas.openxmlformats.org/officeDocument/2006/relationships/header" Target="header13.xml"/><Relationship Id="rId50" Type="http://schemas.openxmlformats.org/officeDocument/2006/relationships/header" Target="header15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header" Target="header6.xml"/><Relationship Id="rId33" Type="http://schemas.openxmlformats.org/officeDocument/2006/relationships/header" Target="header10.xml"/><Relationship Id="rId38" Type="http://schemas.openxmlformats.org/officeDocument/2006/relationships/hyperlink" Target="http://www.rosseti.ru/about/contacts/opinion/" TargetMode="External"/><Relationship Id="rId46" Type="http://schemas.openxmlformats.org/officeDocument/2006/relationships/hyperlink" Target="consultantplus://offline/ref=86C855FF9931DA9E8282C60C4DADA77D6D37F30BC92667668DFC4D0EA1y5xAN" TargetMode="Externa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mrsk-1.ru" TargetMode="External"/><Relationship Id="rId29" Type="http://schemas.openxmlformats.org/officeDocument/2006/relationships/footer" Target="footer6.xml"/><Relationship Id="rId41" Type="http://schemas.openxmlformats.org/officeDocument/2006/relationships/hyperlink" Target="consultantplus://offline/ref=86C855FF9931DA9E8282C60C4DADA77D6E3FF20BC62667668DFC4D0EA1y5xAN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footer" Target="footer4.xml"/><Relationship Id="rId32" Type="http://schemas.openxmlformats.org/officeDocument/2006/relationships/hyperlink" Target="consultantplus://offline/main?base=LAW;n=115717;fld=134;dst=100014" TargetMode="External"/><Relationship Id="rId37" Type="http://schemas.openxmlformats.org/officeDocument/2006/relationships/footer" Target="footer9.xml"/><Relationship Id="rId40" Type="http://schemas.openxmlformats.org/officeDocument/2006/relationships/footer" Target="footer10.xml"/><Relationship Id="rId45" Type="http://schemas.openxmlformats.org/officeDocument/2006/relationships/hyperlink" Target="consultantplus://offline/ref=86C855FF9931DA9E8282C60C4DADA77D6E3EF501C72B67668DFC4D0EA1y5xAN" TargetMode="External"/><Relationship Id="rId53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5.xml"/><Relationship Id="rId28" Type="http://schemas.openxmlformats.org/officeDocument/2006/relationships/header" Target="header8.xml"/><Relationship Id="rId36" Type="http://schemas.openxmlformats.org/officeDocument/2006/relationships/header" Target="header12.xml"/><Relationship Id="rId49" Type="http://schemas.openxmlformats.org/officeDocument/2006/relationships/footer" Target="footer11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http://www.zakupki.gov.ru" TargetMode="External"/><Relationship Id="rId31" Type="http://schemas.openxmlformats.org/officeDocument/2006/relationships/footer" Target="footer7.xml"/><Relationship Id="rId44" Type="http://schemas.openxmlformats.org/officeDocument/2006/relationships/hyperlink" Target="consultantplus://offline/ref=86C855FF9931DA9E8282C60C4DADA77D6E3EF501C72B67668DFC4D0EA1y5xAN" TargetMode="External"/><Relationship Id="rId52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eader" Target="header4.xml"/><Relationship Id="rId27" Type="http://schemas.openxmlformats.org/officeDocument/2006/relationships/header" Target="header7.xml"/><Relationship Id="rId30" Type="http://schemas.openxmlformats.org/officeDocument/2006/relationships/header" Target="header9.xml"/><Relationship Id="rId35" Type="http://schemas.openxmlformats.org/officeDocument/2006/relationships/footer" Target="footer8.xml"/><Relationship Id="rId43" Type="http://schemas.openxmlformats.org/officeDocument/2006/relationships/hyperlink" Target="consultantplus://offline/ref=86C855FF9931DA9E8282C60C4DADA77D6D37F30BC92667668DFC4D0EA1y5xAN" TargetMode="External"/><Relationship Id="rId48" Type="http://schemas.openxmlformats.org/officeDocument/2006/relationships/header" Target="header14.xml"/><Relationship Id="rId8" Type="http://schemas.openxmlformats.org/officeDocument/2006/relationships/endnotes" Target="endnotes.xml"/><Relationship Id="rId51" Type="http://schemas.openxmlformats.org/officeDocument/2006/relationships/footer" Target="footer1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EE48DD-B72E-443F-B362-C6AAF3FEF4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79</Pages>
  <Words>24598</Words>
  <Characters>140215</Characters>
  <Application>Microsoft Office Word</Application>
  <DocSecurity>0</DocSecurity>
  <Lines>1168</Lines>
  <Paragraphs>328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164485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Митрофанова Екатерина Николаевна</cp:lastModifiedBy>
  <cp:revision>52</cp:revision>
  <cp:lastPrinted>2016-10-25T07:00:00Z</cp:lastPrinted>
  <dcterms:created xsi:type="dcterms:W3CDTF">2016-04-01T06:18:00Z</dcterms:created>
  <dcterms:modified xsi:type="dcterms:W3CDTF">2016-11-02T08:05:00Z</dcterms:modified>
</cp:coreProperties>
</file>