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D2667" w:rsidP="00A13E63">
      <w:pPr>
        <w:ind w:right="-425"/>
        <w:rPr>
          <w:sz w:val="16"/>
          <w:szCs w:val="16"/>
        </w:rPr>
      </w:pPr>
      <w:bookmarkStart w:id="0" w:name="_Ref55335495"/>
      <w:bookmarkStart w:id="1" w:name="_Ref56251018"/>
      <w:bookmarkStart w:id="2" w:name="_Ref56251020"/>
      <w:bookmarkStart w:id="3" w:name="_Ref57046967"/>
      <w:bookmarkStart w:id="4" w:name="_Ref57322917"/>
      <w:bookmarkStart w:id="5" w:name="_Ref57322919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97216" w:rsidRPr="00957ACE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57A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57A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57A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57A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57A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57A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57A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13FA937" wp14:editId="424B836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>Председатель закупочной комиссии -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>Заместитель генерального директора –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 xml:space="preserve"> директор филиала ПАО «МРСК Центра» - 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>«Липецкэнерго»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>____________ С.А. Коваль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C97216" w:rsidP="007556F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«08</w:t>
      </w:r>
      <w:r w:rsidR="007556FF"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февраля </w:t>
      </w:r>
      <w:r w:rsidR="00C7013C">
        <w:rPr>
          <w:sz w:val="24"/>
          <w:szCs w:val="24"/>
        </w:rPr>
        <w:t>2019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C97216">
        <w:rPr>
          <w:b/>
          <w:kern w:val="36"/>
          <w:sz w:val="24"/>
          <w:szCs w:val="24"/>
        </w:rPr>
        <w:t>0017-ЛП-19</w:t>
      </w:r>
    </w:p>
    <w:p w:rsidR="007556FF" w:rsidRPr="00C12FA4" w:rsidRDefault="00C97216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«07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="007556FF" w:rsidRPr="00C12FA4">
        <w:rPr>
          <w:b/>
          <w:kern w:val="36"/>
          <w:sz w:val="24"/>
          <w:szCs w:val="24"/>
        </w:rPr>
        <w:t xml:space="preserve"> </w:t>
      </w:r>
      <w:r w:rsidR="00C7013C">
        <w:rPr>
          <w:b/>
          <w:kern w:val="36"/>
          <w:sz w:val="24"/>
          <w:szCs w:val="24"/>
        </w:rPr>
        <w:t>2019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C7013C" w:rsidRPr="00382A07" w:rsidRDefault="00C7013C" w:rsidP="00C7013C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7013C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C97216" w:rsidRPr="00C97216">
        <w:rPr>
          <w:b/>
          <w:sz w:val="24"/>
          <w:szCs w:val="24"/>
        </w:rPr>
        <w:t>Договора</w:t>
      </w:r>
      <w:proofErr w:type="gramEnd"/>
      <w:r w:rsidR="00366652" w:rsidRPr="00C97216">
        <w:rPr>
          <w:b/>
          <w:sz w:val="24"/>
          <w:szCs w:val="24"/>
        </w:rPr>
        <w:t xml:space="preserve"> </w:t>
      </w:r>
      <w:r w:rsidR="00C97216" w:rsidRPr="00C97216">
        <w:rPr>
          <w:b/>
          <w:sz w:val="24"/>
          <w:szCs w:val="24"/>
        </w:rPr>
        <w:t xml:space="preserve">на оказание услуг по проведению </w:t>
      </w:r>
      <w:proofErr w:type="spellStart"/>
      <w:r w:rsidR="00C97216" w:rsidRPr="00C97216">
        <w:rPr>
          <w:b/>
          <w:sz w:val="24"/>
          <w:szCs w:val="24"/>
        </w:rPr>
        <w:t>предрейсовых</w:t>
      </w:r>
      <w:proofErr w:type="spellEnd"/>
      <w:r w:rsidR="00C97216" w:rsidRPr="00C97216">
        <w:rPr>
          <w:b/>
          <w:sz w:val="24"/>
          <w:szCs w:val="24"/>
        </w:rPr>
        <w:t xml:space="preserve"> (</w:t>
      </w:r>
      <w:proofErr w:type="spellStart"/>
      <w:r w:rsidR="00C97216" w:rsidRPr="00C97216">
        <w:rPr>
          <w:b/>
          <w:sz w:val="24"/>
          <w:szCs w:val="24"/>
        </w:rPr>
        <w:t>послерейсовых</w:t>
      </w:r>
      <w:proofErr w:type="spellEnd"/>
      <w:r w:rsidR="00C97216" w:rsidRPr="00C97216">
        <w:rPr>
          <w:b/>
          <w:sz w:val="24"/>
          <w:szCs w:val="24"/>
        </w:rPr>
        <w:t>) медицинских осмотров водителей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C97216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C7013C">
        <w:rPr>
          <w:sz w:val="24"/>
          <w:szCs w:val="24"/>
        </w:rPr>
        <w:t>2019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1"/>
      <w:bookmarkEnd w:id="2"/>
      <w:bookmarkEnd w:id="3"/>
      <w:bookmarkEnd w:id="4"/>
      <w:bookmarkEnd w:id="5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2137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27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27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27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F2137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2137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 w:rsidR="00F86C0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="00F86C07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="00F86C07">
        <w:rPr>
          <w:noProof/>
        </w:rPr>
        <w:tab/>
      </w:r>
      <w:bookmarkStart w:id="6" w:name="_GoBack"/>
      <w:bookmarkEnd w:id="6"/>
      <w:r w:rsidR="00AD2F1E">
        <w:rPr>
          <w:noProof/>
        </w:rPr>
        <w:fldChar w:fldCharType="begin"/>
      </w:r>
      <w:r w:rsidR="00F86C07"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2137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  <w:color w:val="000000"/>
        </w:rPr>
        <w:t>5.15</w:t>
      </w:r>
      <w:r w:rsidR="00F86C0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="00F86C07">
        <w:rPr>
          <w:noProof/>
        </w:rPr>
        <w:t xml:space="preserve">План распределения объемов </w:t>
      </w:r>
      <w:r w:rsidR="00F86C07" w:rsidRPr="0018227C">
        <w:rPr>
          <w:noProof/>
          <w:color w:val="000000"/>
        </w:rPr>
        <w:t>оказания услуг</w:t>
      </w:r>
      <w:r w:rsidR="00F86C07">
        <w:rPr>
          <w:noProof/>
        </w:rPr>
        <w:t xml:space="preserve"> между Участником и соисполнителями </w:t>
      </w:r>
      <w:r w:rsidR="00F86C07" w:rsidRPr="0018227C">
        <w:rPr>
          <w:noProof/>
          <w:color w:val="000000"/>
        </w:rPr>
        <w:t>(форма 17)</w:t>
      </w:r>
      <w:r w:rsidR="00F86C07">
        <w:rPr>
          <w:noProof/>
        </w:rPr>
        <w:tab/>
      </w:r>
      <w:r w:rsidR="00AD2F1E">
        <w:rPr>
          <w:noProof/>
        </w:rPr>
        <w:fldChar w:fldCharType="begin"/>
      </w:r>
      <w:r w:rsidR="00F86C07"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2137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  <w:color w:val="000000"/>
        </w:rPr>
        <w:t>5.16</w:t>
      </w:r>
      <w:r w:rsidR="00F86C0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="00F86C07">
        <w:rPr>
          <w:noProof/>
        </w:rPr>
        <w:t xml:space="preserve">План распределения объемов оказания услуг внутри коллективного Участника </w:t>
      </w:r>
      <w:r w:rsidR="00F86C07" w:rsidRPr="0018227C">
        <w:rPr>
          <w:noProof/>
          <w:color w:val="000000"/>
        </w:rPr>
        <w:t>(форма 18)</w:t>
      </w:r>
      <w:r w:rsidR="00F86C07">
        <w:rPr>
          <w:noProof/>
        </w:rPr>
        <w:tab/>
      </w:r>
      <w:r w:rsidR="00AD2F1E">
        <w:rPr>
          <w:noProof/>
        </w:rPr>
        <w:fldChar w:fldCharType="begin"/>
      </w:r>
      <w:r w:rsidR="00F86C07"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137"/>
      <w:bookmarkEnd w:id="9"/>
      <w:r w:rsidRPr="00E71A48">
        <w:t>Общие сведения о процедуре запроса предложений</w:t>
      </w:r>
      <w:bookmarkEnd w:id="10"/>
    </w:p>
    <w:p w:rsidR="005B75A6" w:rsidRPr="00C972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97216">
        <w:rPr>
          <w:iCs/>
          <w:sz w:val="24"/>
          <w:szCs w:val="24"/>
        </w:rPr>
        <w:t>Начальник</w:t>
      </w:r>
      <w:r w:rsidR="00C97216"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C97216">
        <w:rPr>
          <w:iCs/>
          <w:sz w:val="24"/>
          <w:szCs w:val="24"/>
        </w:rPr>
        <w:t>Бронников Н.Ю.</w:t>
      </w:r>
      <w:r w:rsidR="00C97216" w:rsidRPr="00E53277">
        <w:rPr>
          <w:iCs/>
          <w:sz w:val="24"/>
          <w:szCs w:val="24"/>
        </w:rPr>
        <w:t>, контактны</w:t>
      </w:r>
      <w:r w:rsidR="00C97216">
        <w:rPr>
          <w:iCs/>
          <w:sz w:val="24"/>
          <w:szCs w:val="24"/>
        </w:rPr>
        <w:t>й</w:t>
      </w:r>
      <w:r w:rsidR="00C97216" w:rsidRPr="00E53277">
        <w:rPr>
          <w:iCs/>
          <w:sz w:val="24"/>
          <w:szCs w:val="24"/>
        </w:rPr>
        <w:t xml:space="preserve"> телефон: (4742) 22-83-</w:t>
      </w:r>
      <w:r w:rsidR="00C97216">
        <w:rPr>
          <w:iCs/>
          <w:sz w:val="24"/>
          <w:szCs w:val="24"/>
        </w:rPr>
        <w:t>03</w:t>
      </w:r>
      <w:r w:rsidR="00C97216" w:rsidRPr="00E53277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C97216" w:rsidRPr="00906C30">
          <w:rPr>
            <w:rStyle w:val="a7"/>
            <w:sz w:val="24"/>
            <w:szCs w:val="24"/>
            <w:lang w:val="en-US"/>
          </w:rPr>
          <w:t>bronnikov</w:t>
        </w:r>
        <w:r w:rsidR="00C97216" w:rsidRPr="00906C30">
          <w:rPr>
            <w:rStyle w:val="a7"/>
            <w:sz w:val="24"/>
            <w:szCs w:val="24"/>
          </w:rPr>
          <w:t>.</w:t>
        </w:r>
        <w:r w:rsidR="00C97216" w:rsidRPr="00906C30">
          <w:rPr>
            <w:rStyle w:val="a7"/>
            <w:sz w:val="24"/>
            <w:szCs w:val="24"/>
            <w:lang w:val="en-US"/>
          </w:rPr>
          <w:t>nu</w:t>
        </w:r>
        <w:r w:rsidR="00C97216" w:rsidRPr="00906C30">
          <w:rPr>
            <w:rStyle w:val="a7"/>
            <w:sz w:val="24"/>
            <w:szCs w:val="24"/>
          </w:rPr>
          <w:t>@</w:t>
        </w:r>
        <w:r w:rsidR="00C97216" w:rsidRPr="00906C30">
          <w:rPr>
            <w:rStyle w:val="a7"/>
            <w:sz w:val="24"/>
            <w:szCs w:val="24"/>
            <w:lang w:val="en-US"/>
          </w:rPr>
          <w:t>mrsk</w:t>
        </w:r>
        <w:r w:rsidR="00C97216" w:rsidRPr="00906C30">
          <w:rPr>
            <w:rStyle w:val="a7"/>
            <w:sz w:val="24"/>
            <w:szCs w:val="24"/>
          </w:rPr>
          <w:t>-1.</w:t>
        </w:r>
        <w:r w:rsidR="00C97216" w:rsidRPr="00906C30">
          <w:rPr>
            <w:rStyle w:val="a7"/>
            <w:sz w:val="24"/>
            <w:szCs w:val="24"/>
            <w:lang w:val="en-US"/>
          </w:rPr>
          <w:t>ru</w:t>
        </w:r>
      </w:hyperlink>
      <w:r w:rsidR="00C97216">
        <w:rPr>
          <w:sz w:val="24"/>
          <w:szCs w:val="24"/>
        </w:rPr>
        <w:t xml:space="preserve">, ответственное лицо - </w:t>
      </w:r>
      <w:r w:rsidR="00C97216">
        <w:rPr>
          <w:iCs/>
          <w:sz w:val="24"/>
          <w:szCs w:val="24"/>
        </w:rPr>
        <w:t>с</w:t>
      </w:r>
      <w:r w:rsidR="00C97216" w:rsidRPr="00E53277">
        <w:rPr>
          <w:iCs/>
          <w:sz w:val="24"/>
          <w:szCs w:val="24"/>
        </w:rPr>
        <w:t xml:space="preserve">пециалист I категории отдела закупочной деятельности Управления логистики и МТО филиала ПАО «МРСК Центра» - Липецкэнерго» </w:t>
      </w:r>
      <w:r w:rsidR="00C97216" w:rsidRPr="0018490C">
        <w:rPr>
          <w:iCs/>
          <w:sz w:val="24"/>
          <w:szCs w:val="24"/>
        </w:rPr>
        <w:t xml:space="preserve">Телятник </w:t>
      </w:r>
      <w:r w:rsidR="00C97216">
        <w:rPr>
          <w:iCs/>
          <w:sz w:val="24"/>
          <w:szCs w:val="24"/>
        </w:rPr>
        <w:t>В.С.</w:t>
      </w:r>
      <w:r w:rsidR="00C97216" w:rsidRPr="0018490C">
        <w:rPr>
          <w:iCs/>
          <w:sz w:val="24"/>
          <w:szCs w:val="24"/>
        </w:rPr>
        <w:t>, контактный телефон</w:t>
      </w:r>
      <w:proofErr w:type="gramEnd"/>
      <w:r w:rsidR="00C97216" w:rsidRPr="0018490C">
        <w:rPr>
          <w:iCs/>
          <w:sz w:val="24"/>
          <w:szCs w:val="24"/>
        </w:rPr>
        <w:t>: (</w:t>
      </w:r>
      <w:proofErr w:type="gramStart"/>
      <w:r w:rsidR="00C97216" w:rsidRPr="0018490C">
        <w:rPr>
          <w:iCs/>
          <w:sz w:val="24"/>
          <w:szCs w:val="24"/>
        </w:rPr>
        <w:t>4742) 22-83-04, адрес электронной почты:</w:t>
      </w:r>
      <w:r w:rsidR="00C97216" w:rsidRPr="0018490C">
        <w:rPr>
          <w:iCs/>
          <w:sz w:val="24"/>
          <w:szCs w:val="24"/>
          <w:u w:val="single"/>
        </w:rPr>
        <w:t xml:space="preserve"> </w:t>
      </w:r>
      <w:hyperlink r:id="rId19" w:history="1">
        <w:r w:rsidR="00C97216" w:rsidRPr="0018490C">
          <w:rPr>
            <w:rStyle w:val="a7"/>
            <w:iCs/>
            <w:sz w:val="24"/>
            <w:szCs w:val="24"/>
          </w:rPr>
          <w:t>telyatnik.vs@mrsk-1.ru</w:t>
        </w:r>
      </w:hyperlink>
      <w:r w:rsidR="00C97216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C97216">
        <w:rPr>
          <w:b/>
          <w:sz w:val="24"/>
          <w:szCs w:val="24"/>
        </w:rPr>
        <w:t>«</w:t>
      </w:r>
      <w:r w:rsidR="00C97216" w:rsidRPr="00C97216">
        <w:rPr>
          <w:b/>
          <w:sz w:val="24"/>
          <w:szCs w:val="24"/>
        </w:rPr>
        <w:t>08</w:t>
      </w:r>
      <w:r w:rsidRPr="00C97216">
        <w:rPr>
          <w:b/>
          <w:sz w:val="24"/>
          <w:szCs w:val="24"/>
        </w:rPr>
        <w:t xml:space="preserve">» </w:t>
      </w:r>
      <w:r w:rsidR="00C97216" w:rsidRPr="00C97216">
        <w:rPr>
          <w:b/>
          <w:sz w:val="24"/>
          <w:szCs w:val="24"/>
        </w:rPr>
        <w:t>февраля</w:t>
      </w:r>
      <w:r w:rsidRPr="00C97216">
        <w:rPr>
          <w:b/>
          <w:sz w:val="24"/>
          <w:szCs w:val="24"/>
        </w:rPr>
        <w:t xml:space="preserve"> </w:t>
      </w:r>
      <w:r w:rsidR="00C7013C" w:rsidRPr="00C97216">
        <w:rPr>
          <w:b/>
          <w:sz w:val="24"/>
          <w:szCs w:val="24"/>
        </w:rPr>
        <w:t>2019</w:t>
      </w:r>
      <w:r w:rsidRPr="00C97216">
        <w:rPr>
          <w:b/>
          <w:sz w:val="24"/>
          <w:szCs w:val="24"/>
        </w:rPr>
        <w:t xml:space="preserve"> г.</w:t>
      </w:r>
      <w:r w:rsidRPr="00C9721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7216">
          <w:rPr>
            <w:rStyle w:val="a7"/>
            <w:sz w:val="24"/>
            <w:szCs w:val="24"/>
          </w:rPr>
          <w:t>www.zakupki.</w:t>
        </w:r>
        <w:r w:rsidR="00345CCA" w:rsidRPr="00C97216">
          <w:rPr>
            <w:rStyle w:val="a7"/>
            <w:sz w:val="24"/>
            <w:szCs w:val="24"/>
            <w:lang w:val="en-US"/>
          </w:rPr>
          <w:t>gov</w:t>
        </w:r>
        <w:r w:rsidR="00345CCA" w:rsidRPr="00C97216">
          <w:rPr>
            <w:rStyle w:val="a7"/>
            <w:sz w:val="24"/>
            <w:szCs w:val="24"/>
          </w:rPr>
          <w:t>.ru</w:t>
        </w:r>
      </w:hyperlink>
      <w:r w:rsidRPr="00C97216">
        <w:rPr>
          <w:sz w:val="24"/>
          <w:szCs w:val="24"/>
        </w:rPr>
        <w:t>),</w:t>
      </w:r>
      <w:r w:rsidR="009D7F01" w:rsidRPr="00C97216">
        <w:rPr>
          <w:iCs/>
          <w:sz w:val="24"/>
          <w:szCs w:val="24"/>
        </w:rPr>
        <w:t xml:space="preserve"> </w:t>
      </w:r>
      <w:r w:rsidR="009D7F01" w:rsidRPr="00C97216">
        <w:rPr>
          <w:sz w:val="24"/>
          <w:szCs w:val="24"/>
        </w:rPr>
        <w:t xml:space="preserve">на сайте </w:t>
      </w:r>
      <w:r w:rsidR="007556FF" w:rsidRPr="00C97216">
        <w:rPr>
          <w:iCs/>
          <w:sz w:val="24"/>
          <w:szCs w:val="24"/>
        </w:rPr>
        <w:t>ПАО «М</w:t>
      </w:r>
      <w:r w:rsidR="007556FF" w:rsidRPr="00862664">
        <w:rPr>
          <w:iCs/>
          <w:sz w:val="24"/>
          <w:szCs w:val="24"/>
        </w:rPr>
        <w:t>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C7013C">
        <w:rPr>
          <w:sz w:val="24"/>
          <w:szCs w:val="24"/>
        </w:rPr>
        <w:t>процедуре</w:t>
      </w:r>
      <w:proofErr w:type="gramEnd"/>
      <w:r w:rsidR="004B5EB3" w:rsidRPr="00C7013C">
        <w:rPr>
          <w:sz w:val="24"/>
          <w:szCs w:val="24"/>
        </w:rPr>
        <w:t xml:space="preserve"> </w:t>
      </w:r>
      <w:proofErr w:type="gramStart"/>
      <w:r w:rsidR="00C7013C" w:rsidRPr="00C7013C">
        <w:rPr>
          <w:sz w:val="24"/>
          <w:szCs w:val="24"/>
        </w:rPr>
        <w:t>Запроса предложений в электронной форме</w:t>
      </w:r>
      <w:r w:rsidR="00C7013C" w:rsidRPr="00862664">
        <w:rPr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</w:t>
      </w:r>
      <w:r w:rsidR="004B5EB3" w:rsidRPr="00C97216">
        <w:rPr>
          <w:sz w:val="24"/>
          <w:szCs w:val="24"/>
        </w:rPr>
        <w:t xml:space="preserve">заключения </w:t>
      </w:r>
      <w:r w:rsidR="00C97216" w:rsidRPr="00C97216">
        <w:rPr>
          <w:sz w:val="24"/>
          <w:szCs w:val="24"/>
        </w:rPr>
        <w:t xml:space="preserve">Договора на оказание услуг по проведению </w:t>
      </w:r>
      <w:proofErr w:type="spellStart"/>
      <w:r w:rsidR="00C97216" w:rsidRPr="00C97216">
        <w:rPr>
          <w:sz w:val="24"/>
          <w:szCs w:val="24"/>
        </w:rPr>
        <w:t>предрейсовых</w:t>
      </w:r>
      <w:proofErr w:type="spellEnd"/>
      <w:r w:rsidR="00C97216" w:rsidRPr="00C97216">
        <w:rPr>
          <w:sz w:val="24"/>
          <w:szCs w:val="24"/>
        </w:rPr>
        <w:t xml:space="preserve"> (</w:t>
      </w:r>
      <w:proofErr w:type="spellStart"/>
      <w:r w:rsidR="00C97216" w:rsidRPr="00C97216">
        <w:rPr>
          <w:sz w:val="24"/>
          <w:szCs w:val="24"/>
        </w:rPr>
        <w:t>послерейсовых</w:t>
      </w:r>
      <w:proofErr w:type="spellEnd"/>
      <w:r w:rsidR="00C97216" w:rsidRPr="00C97216">
        <w:rPr>
          <w:sz w:val="24"/>
          <w:szCs w:val="24"/>
        </w:rPr>
        <w:t>) медицинских осмотров водителей</w:t>
      </w:r>
      <w:r w:rsidR="00366652" w:rsidRPr="00C97216">
        <w:rPr>
          <w:sz w:val="24"/>
          <w:szCs w:val="24"/>
        </w:rPr>
        <w:t xml:space="preserve"> для нужд ПАО «МРСК Центра»</w:t>
      </w:r>
      <w:r w:rsidR="00702B2C" w:rsidRPr="00C97216">
        <w:rPr>
          <w:sz w:val="24"/>
          <w:szCs w:val="24"/>
        </w:rPr>
        <w:t xml:space="preserve"> </w:t>
      </w:r>
      <w:r w:rsidR="00C97216" w:rsidRPr="00C97216">
        <w:rPr>
          <w:sz w:val="24"/>
          <w:szCs w:val="24"/>
        </w:rPr>
        <w:t>(филиала</w:t>
      </w:r>
      <w:r w:rsidR="00862664" w:rsidRPr="00C97216">
        <w:rPr>
          <w:sz w:val="24"/>
          <w:szCs w:val="24"/>
        </w:rPr>
        <w:t xml:space="preserve"> «Липецкэнерго», расположенного по адресу:</w:t>
      </w:r>
      <w:proofErr w:type="gramEnd"/>
      <w:r w:rsidR="00862664" w:rsidRPr="00C97216">
        <w:rPr>
          <w:sz w:val="24"/>
          <w:szCs w:val="24"/>
        </w:rPr>
        <w:t xml:space="preserve"> </w:t>
      </w:r>
      <w:proofErr w:type="gramStart"/>
      <w:r w:rsidR="00862664" w:rsidRPr="00C97216">
        <w:rPr>
          <w:sz w:val="24"/>
          <w:szCs w:val="24"/>
        </w:rPr>
        <w:t>РФ, 398001,</w:t>
      </w:r>
      <w:r w:rsidR="00C97216" w:rsidRPr="00C97216">
        <w:rPr>
          <w:sz w:val="24"/>
          <w:szCs w:val="24"/>
        </w:rPr>
        <w:t xml:space="preserve"> г. Липецк, ул. 50-лет НЛМК, 33</w:t>
      </w:r>
      <w:r w:rsidR="00862664" w:rsidRPr="00C97216">
        <w:rPr>
          <w:sz w:val="24"/>
          <w:szCs w:val="24"/>
        </w:rPr>
        <w:t>)</w:t>
      </w:r>
      <w:r w:rsidRPr="00C97216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C972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C97216">
        <w:rPr>
          <w:sz w:val="24"/>
          <w:szCs w:val="24"/>
        </w:rPr>
        <w:t xml:space="preserve">Единой электронной торговой площадки </w:t>
      </w:r>
      <w:hyperlink r:id="rId22" w:tgtFrame="_blank" w:history="1">
        <w:r w:rsidR="00AC7E68" w:rsidRPr="00C97216">
          <w:rPr>
            <w:rStyle w:val="a7"/>
            <w:sz w:val="24"/>
            <w:szCs w:val="24"/>
          </w:rPr>
          <w:t>https://rosseti.roseltorg.ru</w:t>
        </w:r>
      </w:hyperlink>
      <w:r w:rsidR="00AC7E68" w:rsidRPr="00C97216">
        <w:rPr>
          <w:szCs w:val="24"/>
        </w:rPr>
        <w:t xml:space="preserve"> </w:t>
      </w:r>
      <w:r w:rsidR="00702B2C" w:rsidRPr="00C97216">
        <w:rPr>
          <w:sz w:val="24"/>
          <w:szCs w:val="24"/>
        </w:rPr>
        <w:t>(далее — ЭТП)</w:t>
      </w:r>
      <w:r w:rsidR="005B75A6" w:rsidRPr="00C97216">
        <w:rPr>
          <w:sz w:val="24"/>
          <w:szCs w:val="24"/>
        </w:rPr>
        <w:t>.</w:t>
      </w:r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9721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C97216" w:rsidRPr="00C97216">
        <w:rPr>
          <w:sz w:val="24"/>
          <w:szCs w:val="24"/>
        </w:rPr>
        <w:t xml:space="preserve">Договора на оказание услуг по проведению </w:t>
      </w:r>
      <w:proofErr w:type="spellStart"/>
      <w:r w:rsidR="00C97216" w:rsidRPr="00C97216">
        <w:rPr>
          <w:sz w:val="24"/>
          <w:szCs w:val="24"/>
        </w:rPr>
        <w:t>предрейсовых</w:t>
      </w:r>
      <w:proofErr w:type="spellEnd"/>
      <w:r w:rsidR="00C97216" w:rsidRPr="00C97216">
        <w:rPr>
          <w:sz w:val="24"/>
          <w:szCs w:val="24"/>
        </w:rPr>
        <w:t xml:space="preserve"> (</w:t>
      </w:r>
      <w:proofErr w:type="spellStart"/>
      <w:r w:rsidR="00C97216" w:rsidRPr="00C97216">
        <w:rPr>
          <w:sz w:val="24"/>
          <w:szCs w:val="24"/>
        </w:rPr>
        <w:t>послерейсовых</w:t>
      </w:r>
      <w:proofErr w:type="spellEnd"/>
      <w:r w:rsidR="00C97216" w:rsidRPr="00C97216">
        <w:rPr>
          <w:sz w:val="24"/>
          <w:szCs w:val="24"/>
        </w:rPr>
        <w:t>) медицинских осмотров водителей для нужд ПАО «МРСК Центра» (филиала «Липецкэнерго»)</w:t>
      </w:r>
      <w:r w:rsidR="00702B2C" w:rsidRPr="00C97216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7216">
        <w:rPr>
          <w:sz w:val="24"/>
          <w:szCs w:val="24"/>
        </w:rPr>
        <w:t xml:space="preserve">Количество лотов: </w:t>
      </w:r>
      <w:r w:rsidRPr="00C97216">
        <w:rPr>
          <w:b/>
          <w:sz w:val="24"/>
          <w:szCs w:val="24"/>
        </w:rPr>
        <w:t>1 (один)</w:t>
      </w:r>
      <w:r w:rsidRPr="00C97216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C97216" w:rsidRDefault="008D2928" w:rsidP="00C9721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C97216" w:rsidRPr="00C97216">
        <w:rPr>
          <w:sz w:val="24"/>
          <w:szCs w:val="24"/>
        </w:rPr>
        <w:t>с момента заключени</w:t>
      </w:r>
      <w:r w:rsidR="00957ACE">
        <w:rPr>
          <w:sz w:val="24"/>
          <w:szCs w:val="24"/>
        </w:rPr>
        <w:t>я договора по 31 декабря 2019 г</w:t>
      </w:r>
      <w:r w:rsidR="00717F60" w:rsidRPr="00C97216">
        <w:rPr>
          <w:sz w:val="24"/>
          <w:szCs w:val="24"/>
        </w:rPr>
        <w:t>.</w:t>
      </w:r>
      <w:bookmarkEnd w:id="19"/>
    </w:p>
    <w:p w:rsidR="008D2928" w:rsidRPr="00C97216" w:rsidRDefault="00366652" w:rsidP="00C9721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20" w:name="_Ref440361495"/>
      <w:r w:rsidRPr="00C97216">
        <w:rPr>
          <w:sz w:val="24"/>
          <w:szCs w:val="24"/>
        </w:rPr>
        <w:t>Оказание услуг Участником будет осуществляться на</w:t>
      </w:r>
      <w:r w:rsidR="00C97216" w:rsidRPr="00C97216">
        <w:rPr>
          <w:sz w:val="24"/>
          <w:szCs w:val="24"/>
        </w:rPr>
        <w:t xml:space="preserve"> территории г. Липецка и Липецкой области</w:t>
      </w:r>
      <w:r w:rsidRPr="00C97216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256F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B256F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256F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B256F3" w:rsidRPr="00B256F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C7013C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>АО «МРСК Центра» (</w:t>
      </w:r>
      <w:r w:rsidR="00721B30" w:rsidRPr="00C7013C">
        <w:rPr>
          <w:bCs w:val="0"/>
          <w:sz w:val="24"/>
          <w:szCs w:val="24"/>
        </w:rPr>
        <w:t xml:space="preserve">Протокол № </w:t>
      </w:r>
      <w:r w:rsidR="00C7013C" w:rsidRPr="00C7013C">
        <w:rPr>
          <w:color w:val="000000"/>
          <w:sz w:val="24"/>
          <w:szCs w:val="24"/>
        </w:rPr>
        <w:t>№44/18 от «25» декабря 2018 года</w:t>
      </w:r>
      <w:r w:rsidR="00721B30" w:rsidRPr="00C7013C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B256F3" w:rsidRPr="00B256F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CE4D51" w:rsidRPr="007A5083">
        <w:rPr>
          <w:sz w:val="24"/>
          <w:szCs w:val="24"/>
        </w:rPr>
        <w:t>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lastRenderedPageBreak/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256F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256F3" w:rsidRPr="00B256F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B256F3" w:rsidRPr="00B256F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256F3" w:rsidRPr="00B256F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B256F3" w:rsidRPr="00B256F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10"/>
      <w:bookmarkStart w:id="110" w:name="_Toc440376065"/>
      <w:bookmarkStart w:id="111" w:name="_Toc440376192"/>
      <w:bookmarkStart w:id="112" w:name="_Toc440382457"/>
      <w:bookmarkStart w:id="113" w:name="_Toc440447127"/>
      <w:bookmarkStart w:id="114" w:name="_Toc440632287"/>
      <w:bookmarkStart w:id="115" w:name="_Toc440875060"/>
      <w:bookmarkStart w:id="116" w:name="_Toc441131047"/>
      <w:bookmarkStart w:id="117" w:name="_Toc465774568"/>
      <w:bookmarkStart w:id="118" w:name="_Toc465848797"/>
      <w:bookmarkStart w:id="119" w:name="_Toc468876116"/>
      <w:bookmarkStart w:id="120" w:name="_Toc469487602"/>
      <w:bookmarkStart w:id="121" w:name="_Toc471979900"/>
      <w:bookmarkStart w:id="122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3" w:name="_Проект_договора"/>
      <w:bookmarkStart w:id="124" w:name="_Ref305973574"/>
      <w:bookmarkStart w:id="125" w:name="_Ref440272931"/>
      <w:bookmarkStart w:id="126" w:name="_Ref440274025"/>
      <w:bookmarkStart w:id="127" w:name="_Ref440292752"/>
      <w:bookmarkStart w:id="128" w:name="_Toc498590149"/>
      <w:bookmarkEnd w:id="52"/>
      <w:bookmarkEnd w:id="12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5"/>
      <w:bookmarkEnd w:id="126"/>
      <w:bookmarkEnd w:id="127"/>
      <w:bookmarkEnd w:id="12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9" w:name="_Toc498590150"/>
      <w:r w:rsidRPr="006238AF">
        <w:t>Проект договора</w:t>
      </w:r>
      <w:bookmarkEnd w:id="12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0" w:name="_Toc439238031"/>
      <w:bookmarkStart w:id="131" w:name="_Toc439238153"/>
      <w:bookmarkStart w:id="132" w:name="_Toc439252705"/>
      <w:bookmarkStart w:id="133" w:name="_Toc439323563"/>
      <w:bookmarkStart w:id="134" w:name="_Toc439323679"/>
      <w:bookmarkStart w:id="135" w:name="_Toc440361313"/>
      <w:bookmarkStart w:id="136" w:name="_Toc440376068"/>
      <w:bookmarkStart w:id="137" w:name="_Toc440376195"/>
      <w:bookmarkStart w:id="138" w:name="_Toc440382460"/>
      <w:bookmarkStart w:id="139" w:name="_Toc440447130"/>
      <w:bookmarkStart w:id="140" w:name="_Toc440632290"/>
      <w:bookmarkStart w:id="141" w:name="_Toc440875063"/>
      <w:bookmarkStart w:id="142" w:name="_Toc441131050"/>
      <w:bookmarkStart w:id="143" w:name="_Toc465774571"/>
      <w:bookmarkStart w:id="144" w:name="_Toc465848800"/>
      <w:bookmarkStart w:id="145" w:name="_Toc468876119"/>
      <w:bookmarkStart w:id="146" w:name="_Toc469487605"/>
      <w:bookmarkStart w:id="147" w:name="_Toc471979903"/>
      <w:bookmarkStart w:id="148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bookmarkStart w:id="166" w:name="_Toc471979904"/>
      <w:bookmarkStart w:id="167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256F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8" w:name="_Toc439238033"/>
      <w:bookmarkStart w:id="169" w:name="_Toc439238155"/>
      <w:bookmarkStart w:id="170" w:name="_Toc439252707"/>
      <w:bookmarkStart w:id="171" w:name="_Toc439323565"/>
      <w:bookmarkStart w:id="172" w:name="_Toc439323681"/>
      <w:bookmarkStart w:id="173" w:name="_Toc440361315"/>
      <w:bookmarkStart w:id="174" w:name="_Toc440376070"/>
      <w:bookmarkStart w:id="175" w:name="_Toc440376197"/>
      <w:bookmarkStart w:id="176" w:name="_Toc440382462"/>
      <w:bookmarkStart w:id="177" w:name="_Toc440447132"/>
      <w:bookmarkStart w:id="178" w:name="_Toc440632292"/>
      <w:bookmarkStart w:id="179" w:name="_Toc440875065"/>
      <w:bookmarkStart w:id="180" w:name="_Toc441131052"/>
      <w:bookmarkStart w:id="181" w:name="_Toc465774573"/>
      <w:bookmarkStart w:id="182" w:name="_Toc465848802"/>
      <w:bookmarkStart w:id="183" w:name="_Toc468876121"/>
      <w:bookmarkStart w:id="184" w:name="_Toc469487607"/>
      <w:bookmarkStart w:id="185" w:name="_Toc471979905"/>
      <w:bookmarkStart w:id="186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7" w:name="_Toc440875066"/>
      <w:bookmarkStart w:id="188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87"/>
      <w:bookmarkEnd w:id="18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9" w:name="_Toc439238157"/>
      <w:bookmarkStart w:id="190" w:name="_Toc439252709"/>
      <w:bookmarkStart w:id="191" w:name="_Toc439323567"/>
      <w:bookmarkStart w:id="192" w:name="_Toc439323683"/>
      <w:bookmarkStart w:id="193" w:name="_Toc440361317"/>
      <w:bookmarkStart w:id="194" w:name="_Toc440376072"/>
      <w:bookmarkStart w:id="195" w:name="_Toc440376199"/>
      <w:bookmarkStart w:id="196" w:name="_Toc440382464"/>
      <w:bookmarkStart w:id="197" w:name="_Toc440447134"/>
      <w:bookmarkStart w:id="198" w:name="_Toc440632294"/>
      <w:bookmarkStart w:id="199" w:name="_Toc440875067"/>
      <w:bookmarkStart w:id="200" w:name="_Toc441131054"/>
      <w:bookmarkStart w:id="201" w:name="_Toc465774575"/>
      <w:bookmarkStart w:id="202" w:name="_Toc465848804"/>
      <w:bookmarkStart w:id="203" w:name="_Toc468876123"/>
      <w:bookmarkStart w:id="204" w:name="_Toc469487609"/>
      <w:bookmarkStart w:id="205" w:name="_Toc471979907"/>
      <w:bookmarkStart w:id="206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256F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7" w:name="_Toc439238158"/>
      <w:bookmarkStart w:id="208" w:name="_Toc439252710"/>
      <w:bookmarkStart w:id="209" w:name="_Toc439323568"/>
      <w:bookmarkStart w:id="210" w:name="_Toc439323684"/>
      <w:bookmarkStart w:id="211" w:name="_Toc440361318"/>
      <w:bookmarkStart w:id="212" w:name="_Toc440376073"/>
      <w:bookmarkStart w:id="213" w:name="_Toc440376200"/>
      <w:bookmarkStart w:id="214" w:name="_Toc440382465"/>
      <w:bookmarkStart w:id="215" w:name="_Toc440447135"/>
      <w:bookmarkStart w:id="216" w:name="_Toc440632295"/>
      <w:bookmarkStart w:id="217" w:name="_Toc440875068"/>
      <w:bookmarkStart w:id="218" w:name="_Toc441131055"/>
      <w:bookmarkStart w:id="219" w:name="_Toc465774576"/>
      <w:bookmarkStart w:id="220" w:name="_Toc465848805"/>
      <w:bookmarkStart w:id="221" w:name="_Toc468876124"/>
      <w:bookmarkStart w:id="222" w:name="_Toc469487610"/>
      <w:bookmarkStart w:id="223" w:name="_Toc471979908"/>
      <w:bookmarkStart w:id="224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5" w:name="_Toc439238159"/>
      <w:bookmarkStart w:id="226" w:name="_Toc439252711"/>
      <w:bookmarkStart w:id="227" w:name="_Toc439323569"/>
      <w:bookmarkStart w:id="228" w:name="_Toc439323685"/>
      <w:bookmarkStart w:id="229" w:name="_Ref440270867"/>
      <w:bookmarkStart w:id="230" w:name="_Toc440361319"/>
      <w:bookmarkStart w:id="231" w:name="_Toc440376074"/>
      <w:bookmarkStart w:id="232" w:name="_Toc440376201"/>
      <w:bookmarkStart w:id="233" w:name="_Toc440382466"/>
      <w:bookmarkStart w:id="234" w:name="_Toc440447136"/>
      <w:bookmarkStart w:id="235" w:name="_Toc440632296"/>
      <w:bookmarkStart w:id="236" w:name="_Toc440875069"/>
      <w:bookmarkStart w:id="237" w:name="_Toc441131056"/>
      <w:bookmarkStart w:id="238" w:name="_Toc465774577"/>
      <w:bookmarkStart w:id="239" w:name="_Toc465848806"/>
      <w:bookmarkStart w:id="240" w:name="_Toc468876125"/>
      <w:bookmarkStart w:id="241" w:name="_Toc469487611"/>
      <w:bookmarkStart w:id="242" w:name="_Toc471979909"/>
      <w:bookmarkStart w:id="243" w:name="_Toc498590157"/>
      <w:r w:rsidRPr="003303E9">
        <w:rPr>
          <w:b w:val="0"/>
        </w:rPr>
        <w:t>Текст Антикоррупционной оговорки: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4" w:name="_Ref303622434"/>
      <w:bookmarkStart w:id="245" w:name="_Ref303624273"/>
      <w:bookmarkStart w:id="246" w:name="_Ref303682476"/>
      <w:bookmarkStart w:id="247" w:name="_Ref303683017"/>
      <w:bookmarkEnd w:id="244"/>
      <w:bookmarkEnd w:id="245"/>
      <w:bookmarkEnd w:id="246"/>
      <w:bookmarkEnd w:id="24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8" w:name="_Toc469470557"/>
      <w:bookmarkStart w:id="249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48"/>
      <w:bookmarkEnd w:id="24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0" w:name="_Toc469470558"/>
      <w:bookmarkStart w:id="251" w:name="_Toc469487613"/>
      <w:bookmarkStart w:id="252" w:name="_Toc471979911"/>
      <w:bookmarkStart w:id="253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256F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50"/>
      <w:bookmarkEnd w:id="251"/>
      <w:bookmarkEnd w:id="252"/>
      <w:bookmarkEnd w:id="25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4" w:name="_Toc469470559"/>
      <w:bookmarkStart w:id="255" w:name="_Toc469487614"/>
      <w:bookmarkStart w:id="256" w:name="_Toc471979912"/>
      <w:bookmarkStart w:id="257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4"/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bookmarkStart w:id="262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bookmarkStart w:id="266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7" w:name="_Toc469470562"/>
      <w:bookmarkStart w:id="268" w:name="_Toc469487617"/>
      <w:bookmarkStart w:id="269" w:name="_Toc471979915"/>
      <w:bookmarkStart w:id="270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3"/>
      <w:bookmarkStart w:id="272" w:name="_Toc469487618"/>
      <w:bookmarkStart w:id="273" w:name="_Toc471979916"/>
      <w:bookmarkStart w:id="274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71"/>
      <w:bookmarkEnd w:id="272"/>
      <w:bookmarkEnd w:id="273"/>
      <w:bookmarkEnd w:id="274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4"/>
      <w:bookmarkStart w:id="276" w:name="_Toc469487619"/>
      <w:bookmarkStart w:id="277" w:name="_Toc471979917"/>
      <w:bookmarkStart w:id="278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5"/>
      <w:bookmarkEnd w:id="276"/>
      <w:bookmarkEnd w:id="277"/>
      <w:bookmarkEnd w:id="278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9" w:name="_Ref303711222"/>
      <w:bookmarkStart w:id="280" w:name="_Ref311232052"/>
      <w:bookmarkStart w:id="281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9"/>
      <w:r w:rsidR="00D51A0B" w:rsidRPr="00E71A48">
        <w:rPr>
          <w:szCs w:val="24"/>
        </w:rPr>
        <w:t>Заявок</w:t>
      </w:r>
      <w:bookmarkEnd w:id="280"/>
      <w:bookmarkEnd w:id="281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2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82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83" w:name="_Toc439323688"/>
      <w:bookmarkStart w:id="284" w:name="_Toc440361322"/>
      <w:bookmarkStart w:id="285" w:name="_Toc440376077"/>
      <w:bookmarkStart w:id="286" w:name="_Toc440376204"/>
      <w:bookmarkStart w:id="287" w:name="_Toc440382469"/>
      <w:bookmarkStart w:id="288" w:name="_Toc440447139"/>
      <w:bookmarkStart w:id="289" w:name="_Toc440632299"/>
      <w:bookmarkStart w:id="290" w:name="_Toc440875072"/>
      <w:bookmarkStart w:id="291" w:name="_Toc441131059"/>
      <w:bookmarkStart w:id="292" w:name="_Toc465774580"/>
      <w:bookmarkStart w:id="293" w:name="_Toc465848809"/>
      <w:bookmarkStart w:id="294" w:name="_Toc468876128"/>
      <w:bookmarkStart w:id="295" w:name="_Toc469487622"/>
      <w:bookmarkStart w:id="296" w:name="_Toc471979920"/>
      <w:bookmarkStart w:id="297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8" w:name="__RefNumPara__828_922829174"/>
      <w:bookmarkEnd w:id="298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9" w:name="__RefNumPara__832_922829174"/>
      <w:bookmarkEnd w:id="299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B256F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0" w:name="__RefNumPara__834_922829174"/>
      <w:bookmarkEnd w:id="300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1" w:name="__RefNumPara__836_922829174"/>
      <w:bookmarkEnd w:id="301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256F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256F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02" w:name="_Toc439323689"/>
      <w:bookmarkStart w:id="303" w:name="_Toc440361323"/>
      <w:bookmarkStart w:id="304" w:name="_Toc440376078"/>
      <w:bookmarkStart w:id="305" w:name="_Toc440376205"/>
      <w:bookmarkStart w:id="306" w:name="_Toc440382470"/>
      <w:bookmarkStart w:id="307" w:name="_Toc440447140"/>
      <w:bookmarkStart w:id="308" w:name="_Toc440632300"/>
      <w:bookmarkStart w:id="309" w:name="_Toc440875073"/>
      <w:bookmarkStart w:id="310" w:name="_Toc441131060"/>
      <w:bookmarkStart w:id="311" w:name="_Toc465774581"/>
      <w:bookmarkStart w:id="312" w:name="_Toc465848810"/>
      <w:bookmarkStart w:id="313" w:name="_Toc468876129"/>
      <w:bookmarkStart w:id="314" w:name="_Toc469487623"/>
      <w:bookmarkStart w:id="315" w:name="_Toc471979921"/>
      <w:bookmarkStart w:id="316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59306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0122E">
        <w:rPr>
          <w:sz w:val="24"/>
          <w:szCs w:val="24"/>
          <w:lang w:eastAsia="ru-RU"/>
        </w:rPr>
        <w:t xml:space="preserve">разъяснения Извещения о </w:t>
      </w:r>
      <w:r w:rsidRPr="00593061">
        <w:rPr>
          <w:sz w:val="24"/>
          <w:szCs w:val="24"/>
          <w:lang w:eastAsia="ru-RU"/>
        </w:rPr>
        <w:t xml:space="preserve">проведении запроса предложений, Документации по запросу предложений – не позднее </w:t>
      </w:r>
      <w:r w:rsidRPr="00593061">
        <w:rPr>
          <w:sz w:val="24"/>
          <w:szCs w:val="24"/>
        </w:rPr>
        <w:t xml:space="preserve">3 (трех) рабочих дней </w:t>
      </w:r>
      <w:proofErr w:type="gramStart"/>
      <w:r w:rsidRPr="00593061">
        <w:rPr>
          <w:sz w:val="24"/>
          <w:szCs w:val="24"/>
        </w:rPr>
        <w:t>с даты поступления</w:t>
      </w:r>
      <w:proofErr w:type="gramEnd"/>
      <w:r w:rsidRPr="00593061">
        <w:rPr>
          <w:sz w:val="24"/>
          <w:szCs w:val="24"/>
        </w:rPr>
        <w:t xml:space="preserve"> запроса</w:t>
      </w:r>
      <w:r w:rsidR="0099066F" w:rsidRPr="00593061">
        <w:rPr>
          <w:sz w:val="24"/>
          <w:szCs w:val="24"/>
          <w:lang w:eastAsia="ru-RU"/>
        </w:rPr>
        <w:t>;</w:t>
      </w:r>
    </w:p>
    <w:p w:rsidR="00593061" w:rsidRPr="00593061" w:rsidRDefault="00593061" w:rsidP="0059306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593061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00122E" w:rsidRPr="0000122E" w:rsidRDefault="0000122E" w:rsidP="0000122E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593061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593061">
        <w:rPr>
          <w:sz w:val="24"/>
          <w:szCs w:val="24"/>
        </w:rPr>
        <w:t xml:space="preserve">подписанные членами </w:t>
      </w:r>
      <w:r w:rsidRPr="00593061">
        <w:rPr>
          <w:sz w:val="24"/>
          <w:szCs w:val="24"/>
          <w:lang w:eastAsia="ru-RU"/>
        </w:rPr>
        <w:t>Закупочной комиссии –</w:t>
      </w:r>
      <w:r w:rsidRPr="0000122E">
        <w:rPr>
          <w:sz w:val="24"/>
          <w:szCs w:val="24"/>
          <w:lang w:eastAsia="ru-RU"/>
        </w:rPr>
        <w:t xml:space="preserve"> не позднее 3 дней со дня подписания таких Протоколов;</w:t>
      </w:r>
    </w:p>
    <w:p w:rsidR="0000122E" w:rsidRPr="0000122E" w:rsidRDefault="0000122E" w:rsidP="0000122E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00122E">
        <w:rPr>
          <w:szCs w:val="24"/>
        </w:rPr>
        <w:t xml:space="preserve">Договоры и информацию о Договорах в реестр договоров, </w:t>
      </w:r>
      <w:proofErr w:type="gramStart"/>
      <w:r w:rsidRPr="0000122E">
        <w:rPr>
          <w:szCs w:val="24"/>
        </w:rPr>
        <w:t>размещенном</w:t>
      </w:r>
      <w:proofErr w:type="gramEnd"/>
      <w:r w:rsidRPr="0000122E">
        <w:rPr>
          <w:szCs w:val="24"/>
        </w:rPr>
        <w:t xml:space="preserve"> в ЕИС, – не позднее 3 рабочих дней со дня подписания Договора.</w:t>
      </w:r>
    </w:p>
    <w:p w:rsidR="0000122E" w:rsidRPr="0000122E" w:rsidRDefault="0000122E" w:rsidP="0000122E">
      <w:pPr>
        <w:overflowPunct w:val="0"/>
        <w:autoSpaceDE w:val="0"/>
        <w:spacing w:line="264" w:lineRule="auto"/>
        <w:rPr>
          <w:sz w:val="24"/>
          <w:szCs w:val="24"/>
        </w:rPr>
      </w:pPr>
      <w:proofErr w:type="gramStart"/>
      <w:r w:rsidRPr="0000122E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00122E">
        <w:rPr>
          <w:sz w:val="24"/>
          <w:szCs w:val="24"/>
        </w:rPr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303250835"/>
      <w:bookmarkStart w:id="318" w:name="_Ref305973033"/>
      <w:bookmarkStart w:id="319" w:name="_Toc498590170"/>
      <w:bookmarkStart w:id="320" w:name="_Ref191386178"/>
      <w:r w:rsidRPr="00E71A48">
        <w:lastRenderedPageBreak/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7"/>
      <w:r w:rsidRPr="00E71A48">
        <w:t xml:space="preserve"> по запросу предложений</w:t>
      </w:r>
      <w:bookmarkEnd w:id="318"/>
      <w:bookmarkEnd w:id="31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1" w:name="__RefNumPara__444_922829174"/>
      <w:bookmarkStart w:id="322" w:name="_Ref191386216"/>
      <w:bookmarkStart w:id="323" w:name="_Ref305973147"/>
      <w:bookmarkStart w:id="324" w:name="_Toc498590171"/>
      <w:bookmarkEnd w:id="320"/>
      <w:bookmarkEnd w:id="321"/>
      <w:r w:rsidRPr="00E71A48">
        <w:t xml:space="preserve">Подготовка </w:t>
      </w:r>
      <w:bookmarkEnd w:id="322"/>
      <w:r w:rsidRPr="00E71A48">
        <w:t>Заявок</w:t>
      </w:r>
      <w:bookmarkEnd w:id="323"/>
      <w:bookmarkEnd w:id="32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5" w:name="_Ref306114638"/>
      <w:bookmarkStart w:id="326" w:name="_Toc440361326"/>
      <w:bookmarkStart w:id="327" w:name="_Toc440376081"/>
      <w:bookmarkStart w:id="328" w:name="_Toc440376208"/>
      <w:bookmarkStart w:id="329" w:name="_Toc440382473"/>
      <w:bookmarkStart w:id="330" w:name="_Toc440447143"/>
      <w:bookmarkStart w:id="331" w:name="_Toc440632303"/>
      <w:bookmarkStart w:id="332" w:name="_Toc440875076"/>
      <w:bookmarkStart w:id="333" w:name="_Toc441131063"/>
      <w:bookmarkStart w:id="334" w:name="_Toc465774584"/>
      <w:bookmarkStart w:id="335" w:name="_Toc465848813"/>
      <w:bookmarkStart w:id="336" w:name="_Toc468876132"/>
      <w:bookmarkStart w:id="337" w:name="_Toc469487626"/>
      <w:bookmarkStart w:id="338" w:name="_Toc471979924"/>
      <w:bookmarkStart w:id="339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4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</w:t>
      </w:r>
      <w:r w:rsidRPr="00577EC9">
        <w:rPr>
          <w:sz w:val="24"/>
          <w:szCs w:val="24"/>
        </w:rPr>
        <w:lastRenderedPageBreak/>
        <w:t>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B256F3" w:rsidRPr="00B256F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B256F3" w:rsidRPr="00B256F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1" w:name="_Ref306004660"/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4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B256F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2" w:name="_Ref55279015"/>
      <w:bookmarkStart w:id="34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4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43"/>
      <w:bookmarkEnd w:id="34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45" w:name="_Ref115076752"/>
      <w:bookmarkStart w:id="346" w:name="_Ref191386109"/>
      <w:bookmarkStart w:id="347" w:name="_Ref191386419"/>
      <w:bookmarkStart w:id="348" w:name="_Toc440361327"/>
      <w:bookmarkStart w:id="349" w:name="_Toc440376082"/>
      <w:bookmarkStart w:id="350" w:name="_Toc440376209"/>
      <w:bookmarkStart w:id="351" w:name="_Toc440382474"/>
      <w:bookmarkStart w:id="352" w:name="_Toc440447144"/>
      <w:bookmarkStart w:id="353" w:name="_Toc440632304"/>
      <w:bookmarkStart w:id="354" w:name="_Toc440875077"/>
      <w:bookmarkStart w:id="355" w:name="_Toc441131064"/>
      <w:bookmarkStart w:id="356" w:name="_Toc465774585"/>
      <w:bookmarkStart w:id="357" w:name="_Toc465848814"/>
      <w:bookmarkStart w:id="358" w:name="_Toc468876133"/>
      <w:bookmarkStart w:id="359" w:name="_Toc469487627"/>
      <w:bookmarkStart w:id="360" w:name="_Toc471979925"/>
      <w:bookmarkStart w:id="361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45"/>
      <w:bookmarkEnd w:id="346"/>
      <w:bookmarkEnd w:id="347"/>
      <w:r w:rsidRPr="0043428B">
        <w:rPr>
          <w:szCs w:val="24"/>
        </w:rPr>
        <w:t>ЭТП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62" w:name="_Ref115076807"/>
      <w:bookmarkStart w:id="363" w:name="_Toc440361328"/>
      <w:bookmarkStart w:id="364" w:name="_Toc440376083"/>
      <w:bookmarkStart w:id="365" w:name="_Toc440376210"/>
      <w:bookmarkStart w:id="366" w:name="_Toc440382475"/>
      <w:bookmarkStart w:id="367" w:name="_Toc440447145"/>
      <w:bookmarkStart w:id="368" w:name="_Toc440632305"/>
      <w:bookmarkStart w:id="369" w:name="_Toc440875078"/>
      <w:bookmarkStart w:id="370" w:name="_Toc441131065"/>
      <w:bookmarkStart w:id="371" w:name="_Toc465774586"/>
      <w:bookmarkStart w:id="372" w:name="_Toc465848815"/>
      <w:bookmarkStart w:id="373" w:name="_Toc468876134"/>
      <w:bookmarkStart w:id="374" w:name="_Toc469487628"/>
      <w:bookmarkStart w:id="375" w:name="_Toc471979926"/>
      <w:bookmarkStart w:id="376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предусмотрено.</w:t>
      </w:r>
      <w:bookmarkEnd w:id="37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78" w:name="_Ref306008743"/>
      <w:bookmarkStart w:id="379" w:name="_Toc440361329"/>
      <w:bookmarkStart w:id="380" w:name="_Toc440376084"/>
      <w:bookmarkStart w:id="381" w:name="_Toc440376211"/>
      <w:bookmarkStart w:id="382" w:name="_Toc440382476"/>
      <w:bookmarkStart w:id="383" w:name="_Toc440447146"/>
      <w:bookmarkStart w:id="384" w:name="_Toc440632306"/>
      <w:bookmarkStart w:id="385" w:name="_Toc440875079"/>
      <w:bookmarkStart w:id="386" w:name="_Toc441131066"/>
      <w:bookmarkStart w:id="387" w:name="_Toc465774587"/>
      <w:bookmarkStart w:id="388" w:name="_Toc465848816"/>
      <w:bookmarkStart w:id="389" w:name="_Toc468876135"/>
      <w:bookmarkStart w:id="390" w:name="_Toc469487629"/>
      <w:bookmarkStart w:id="391" w:name="_Toc471979927"/>
      <w:bookmarkStart w:id="392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4" w:name="_Toc440361330"/>
      <w:bookmarkStart w:id="395" w:name="_Toc440376085"/>
      <w:bookmarkStart w:id="396" w:name="_Toc440376212"/>
      <w:bookmarkStart w:id="397" w:name="_Toc440382477"/>
      <w:bookmarkStart w:id="398" w:name="_Toc440447147"/>
      <w:bookmarkStart w:id="399" w:name="_Toc440632307"/>
      <w:bookmarkStart w:id="400" w:name="_Toc440875080"/>
      <w:bookmarkStart w:id="401" w:name="_Toc441131067"/>
      <w:bookmarkStart w:id="402" w:name="_Toc465774588"/>
      <w:bookmarkStart w:id="403" w:name="_Toc465848817"/>
      <w:bookmarkStart w:id="404" w:name="_Toc468876136"/>
      <w:bookmarkStart w:id="405" w:name="_Toc469487630"/>
      <w:bookmarkStart w:id="406" w:name="_Toc471979928"/>
      <w:bookmarkStart w:id="407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1"/>
      <w:bookmarkStart w:id="409" w:name="_Toc440376086"/>
      <w:bookmarkStart w:id="410" w:name="_Toc440376213"/>
      <w:bookmarkStart w:id="411" w:name="_Toc440382478"/>
      <w:bookmarkStart w:id="412" w:name="_Toc440447148"/>
      <w:bookmarkStart w:id="413" w:name="_Toc440632308"/>
      <w:bookmarkStart w:id="414" w:name="_Toc440875081"/>
      <w:bookmarkStart w:id="415" w:name="_Toc441131068"/>
      <w:bookmarkStart w:id="416" w:name="_Toc465774589"/>
      <w:bookmarkStart w:id="417" w:name="_Toc465848818"/>
      <w:bookmarkStart w:id="418" w:name="_Toc468876137"/>
      <w:bookmarkStart w:id="419" w:name="_Toc469487631"/>
      <w:bookmarkStart w:id="420" w:name="_Toc471979929"/>
      <w:bookmarkStart w:id="421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E71A48">
        <w:rPr>
          <w:bCs w:val="0"/>
          <w:sz w:val="24"/>
          <w:szCs w:val="24"/>
        </w:rPr>
        <w:lastRenderedPageBreak/>
        <w:t>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22" w:name="_Toc440361332"/>
      <w:bookmarkStart w:id="423" w:name="_Toc440376087"/>
      <w:bookmarkStart w:id="424" w:name="_Toc440376214"/>
      <w:bookmarkStart w:id="425" w:name="_Toc440382479"/>
      <w:bookmarkStart w:id="426" w:name="_Toc440447149"/>
      <w:bookmarkStart w:id="427" w:name="_Toc440632309"/>
      <w:bookmarkStart w:id="428" w:name="_Toc440875082"/>
      <w:bookmarkStart w:id="429" w:name="_Toc441131069"/>
      <w:bookmarkStart w:id="430" w:name="_Toc465774590"/>
      <w:bookmarkStart w:id="431" w:name="_Toc465848819"/>
      <w:bookmarkStart w:id="432" w:name="_Ref468875898"/>
      <w:bookmarkStart w:id="433" w:name="_Toc468876138"/>
      <w:bookmarkStart w:id="434" w:name="_Toc469487632"/>
      <w:bookmarkStart w:id="435" w:name="_Toc471979930"/>
      <w:bookmarkStart w:id="436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37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37"/>
    </w:p>
    <w:p w:rsidR="00717F60" w:rsidRPr="00521562" w:rsidRDefault="00521562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21562">
        <w:rPr>
          <w:b/>
          <w:sz w:val="24"/>
          <w:szCs w:val="24"/>
        </w:rPr>
        <w:t>1 747 814</w:t>
      </w:r>
      <w:r w:rsidRPr="00521562">
        <w:rPr>
          <w:sz w:val="24"/>
          <w:szCs w:val="24"/>
        </w:rPr>
        <w:t xml:space="preserve"> (Один миллион семьсот сорок семь тысяч восемьсот четырнадцать) рублей 00 копеек РФ, без учета НДС, НДС не облагается</w:t>
      </w:r>
      <w:r w:rsidRPr="00521562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B256F3" w:rsidRPr="00B256F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B256F3" w:rsidRPr="00B256F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B256F3" w:rsidRPr="00B256F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B256F3" w:rsidRPr="00B256F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38" w:name="_Ref191386407"/>
      <w:bookmarkStart w:id="439" w:name="_Ref191386526"/>
      <w:bookmarkStart w:id="440" w:name="_Toc440361333"/>
      <w:bookmarkStart w:id="441" w:name="_Toc440376088"/>
      <w:bookmarkStart w:id="442" w:name="_Toc440376215"/>
      <w:bookmarkStart w:id="443" w:name="_Toc440382480"/>
      <w:bookmarkStart w:id="444" w:name="_Toc440447150"/>
      <w:bookmarkStart w:id="445" w:name="_Toc440632310"/>
      <w:bookmarkStart w:id="446" w:name="_Toc440875083"/>
      <w:bookmarkStart w:id="447" w:name="_Toc441131070"/>
      <w:bookmarkStart w:id="448" w:name="_Toc465774591"/>
      <w:bookmarkStart w:id="449" w:name="_Toc465848820"/>
      <w:bookmarkStart w:id="450" w:name="_Toc468876139"/>
      <w:bookmarkStart w:id="451" w:name="_Toc469487633"/>
      <w:bookmarkStart w:id="452" w:name="_Toc471979931"/>
      <w:bookmarkStart w:id="453" w:name="_Toc498590179"/>
      <w:bookmarkStart w:id="454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5" w:name="_Ref93090116"/>
      <w:bookmarkStart w:id="456" w:name="_Ref191386482"/>
      <w:bookmarkStart w:id="457" w:name="_Ref440291364"/>
      <w:bookmarkEnd w:id="454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55"/>
      <w:r w:rsidRPr="00AE1D21">
        <w:rPr>
          <w:bCs w:val="0"/>
          <w:sz w:val="24"/>
          <w:szCs w:val="24"/>
        </w:rPr>
        <w:t>:</w:t>
      </w:r>
      <w:bookmarkStart w:id="458" w:name="_Ref306004833"/>
      <w:bookmarkEnd w:id="456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57"/>
      <w:bookmarkEnd w:id="458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9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59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60" w:name="_Ref532999844"/>
      <w:bookmarkStart w:id="461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62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60"/>
      <w:r w:rsidR="009D7F01" w:rsidRPr="00AE1D21">
        <w:rPr>
          <w:color w:val="000000"/>
          <w:sz w:val="24"/>
          <w:szCs w:val="24"/>
        </w:rPr>
        <w:t xml:space="preserve"> </w:t>
      </w:r>
      <w:bookmarkEnd w:id="461"/>
      <w:bookmarkEnd w:id="462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63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63"/>
      <w:proofErr w:type="gramEnd"/>
    </w:p>
    <w:p w:rsidR="00DC7643" w:rsidRPr="0052156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256F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521562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64" w:name="_Ref306005578"/>
      <w:bookmarkStart w:id="465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64"/>
      <w:bookmarkEnd w:id="465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6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66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7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67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hyperlink w:anchor="_Согласие_на_обработку" w:history="1">
        <w:r w:rsidR="007B5EC8" w:rsidRPr="00B452F5">
          <w:rPr>
            <w:sz w:val="24"/>
            <w:szCs w:val="24"/>
          </w:rPr>
          <w:t>5.13</w:t>
        </w:r>
      </w:hyperlink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8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68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9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69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256F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B452F5" w:rsidRPr="00B452F5">
        <w:rPr>
          <w:sz w:val="24"/>
          <w:szCs w:val="24"/>
        </w:rPr>
        <w:t>5.14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3661D">
        <w:rPr>
          <w:sz w:val="24"/>
          <w:szCs w:val="24"/>
        </w:rPr>
        <w:t>Документы, предусмотренные в случае если Участником была</w:t>
      </w:r>
      <w:proofErr w:type="gramEnd"/>
      <w:r w:rsidRPr="0033661D">
        <w:rPr>
          <w:sz w:val="24"/>
          <w:szCs w:val="24"/>
        </w:rPr>
        <w:t xml:space="preserve">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0" w:name="_Ref191386451"/>
      <w:bookmarkStart w:id="471" w:name="_Ref440271628"/>
      <w:bookmarkStart w:id="472" w:name="_Toc440361334"/>
      <w:bookmarkStart w:id="473" w:name="_Toc440376089"/>
      <w:bookmarkStart w:id="474" w:name="_Toc440376216"/>
      <w:bookmarkStart w:id="475" w:name="_Toc440382481"/>
      <w:bookmarkStart w:id="476" w:name="_Toc440447151"/>
      <w:bookmarkStart w:id="477" w:name="_Toc440632311"/>
      <w:bookmarkStart w:id="478" w:name="_Toc440875084"/>
      <w:bookmarkStart w:id="479" w:name="_Toc441131071"/>
      <w:bookmarkStart w:id="480" w:name="_Ref465773032"/>
      <w:bookmarkStart w:id="481" w:name="_Toc465774592"/>
      <w:bookmarkStart w:id="482" w:name="_Toc465848821"/>
      <w:bookmarkStart w:id="483" w:name="_Toc468876140"/>
      <w:bookmarkStart w:id="484" w:name="_Toc469487634"/>
      <w:bookmarkStart w:id="485" w:name="_Toc471979932"/>
      <w:bookmarkStart w:id="486" w:name="_Toc498590180"/>
      <w:r w:rsidRPr="00E71A48">
        <w:rPr>
          <w:szCs w:val="24"/>
        </w:rPr>
        <w:t xml:space="preserve">Привлечение </w:t>
      </w:r>
      <w:bookmarkEnd w:id="470"/>
      <w:bookmarkEnd w:id="471"/>
      <w:bookmarkEnd w:id="472"/>
      <w:bookmarkEnd w:id="473"/>
      <w:bookmarkEnd w:id="474"/>
      <w:r w:rsidR="00362EA4">
        <w:rPr>
          <w:szCs w:val="24"/>
        </w:rPr>
        <w:t>соисполнителей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87" w:name="_Ref191386461"/>
      <w:bookmarkStart w:id="488" w:name="_Toc440361335"/>
      <w:bookmarkStart w:id="489" w:name="_Toc440376090"/>
      <w:bookmarkStart w:id="49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91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91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EB6055" w:rsidRPr="00EB6055">
        <w:rPr>
          <w:bCs w:val="0"/>
          <w:sz w:val="24"/>
          <w:szCs w:val="24"/>
        </w:rPr>
        <w:t>5.15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Toc440382482"/>
      <w:bookmarkStart w:id="493" w:name="_Toc440447152"/>
      <w:bookmarkStart w:id="494" w:name="_Toc440632312"/>
      <w:bookmarkStart w:id="495" w:name="_Toc440875085"/>
      <w:bookmarkStart w:id="496" w:name="_Ref440876619"/>
      <w:bookmarkStart w:id="497" w:name="_Ref440876660"/>
      <w:bookmarkStart w:id="498" w:name="_Toc441131072"/>
      <w:bookmarkStart w:id="499" w:name="_Ref465772690"/>
      <w:bookmarkStart w:id="500" w:name="_Toc465774593"/>
      <w:bookmarkStart w:id="501" w:name="_Toc465848822"/>
      <w:bookmarkStart w:id="502" w:name="_Toc468876141"/>
      <w:bookmarkStart w:id="503" w:name="_Toc469487635"/>
      <w:bookmarkStart w:id="504" w:name="_Toc471979933"/>
      <w:bookmarkStart w:id="505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87"/>
      <w:bookmarkEnd w:id="488"/>
      <w:bookmarkEnd w:id="489"/>
      <w:bookmarkEnd w:id="490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B256F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</w:t>
      </w:r>
      <w:r w:rsidRPr="00B256F3">
        <w:rPr>
          <w:bCs w:val="0"/>
          <w:sz w:val="24"/>
          <w:szCs w:val="24"/>
        </w:rPr>
        <w:t xml:space="preserve">отвечать требованиям настоящей </w:t>
      </w:r>
      <w:r w:rsidR="007D07A7" w:rsidRPr="00B256F3">
        <w:rPr>
          <w:bCs w:val="0"/>
          <w:sz w:val="24"/>
          <w:szCs w:val="24"/>
        </w:rPr>
        <w:t>Д</w:t>
      </w:r>
      <w:r w:rsidRPr="00B256F3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B256F3" w:rsidRPr="00B256F3">
        <w:rPr>
          <w:bCs w:val="0"/>
          <w:sz w:val="24"/>
          <w:szCs w:val="24"/>
        </w:rPr>
        <w:t>пп</w:t>
      </w:r>
      <w:proofErr w:type="spellEnd"/>
      <w:r w:rsidR="00B256F3" w:rsidRPr="00B256F3">
        <w:rPr>
          <w:bCs w:val="0"/>
          <w:sz w:val="24"/>
          <w:szCs w:val="24"/>
        </w:rPr>
        <w:t xml:space="preserve">. </w:t>
      </w:r>
      <w:r w:rsidR="00B256F3" w:rsidRPr="00B256F3">
        <w:rPr>
          <w:bCs w:val="0"/>
          <w:sz w:val="24"/>
          <w:szCs w:val="24"/>
        </w:rPr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_Ref532999844 \r \h </w:instrText>
      </w:r>
      <w:r w:rsidR="00B256F3">
        <w:rPr>
          <w:bCs w:val="0"/>
          <w:sz w:val="24"/>
          <w:szCs w:val="24"/>
        </w:rPr>
        <w:instrText xml:space="preserve"> \* MERGEFORMAT </w:instrText>
      </w:r>
      <w:r w:rsidR="00B256F3" w:rsidRPr="00B256F3">
        <w:rPr>
          <w:bCs w:val="0"/>
          <w:sz w:val="24"/>
          <w:szCs w:val="24"/>
        </w:rPr>
      </w:r>
      <w:r w:rsidR="00B256F3" w:rsidRPr="00B256F3">
        <w:rPr>
          <w:bCs w:val="0"/>
          <w:sz w:val="24"/>
          <w:szCs w:val="24"/>
        </w:rPr>
        <w:fldChar w:fldCharType="separate"/>
      </w:r>
      <w:r w:rsidR="00B256F3" w:rsidRPr="00B256F3">
        <w:rPr>
          <w:bCs w:val="0"/>
          <w:sz w:val="24"/>
          <w:szCs w:val="24"/>
        </w:rPr>
        <w:t>а)</w:t>
      </w:r>
      <w:r w:rsidR="00B256F3" w:rsidRPr="00B256F3">
        <w:rPr>
          <w:bCs w:val="0"/>
          <w:sz w:val="24"/>
          <w:szCs w:val="24"/>
        </w:rPr>
        <w:fldChar w:fldCharType="end"/>
      </w:r>
      <w:r w:rsidR="00B256F3" w:rsidRPr="00B256F3">
        <w:rPr>
          <w:bCs w:val="0"/>
          <w:sz w:val="24"/>
          <w:szCs w:val="24"/>
        </w:rPr>
        <w:t>-</w:t>
      </w:r>
      <w:r w:rsidR="00B256F3" w:rsidRPr="00B256F3">
        <w:rPr>
          <w:bCs w:val="0"/>
          <w:sz w:val="24"/>
          <w:szCs w:val="24"/>
        </w:rPr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_Ref306032457 \r \h </w:instrText>
      </w:r>
      <w:r w:rsidR="00B256F3">
        <w:rPr>
          <w:bCs w:val="0"/>
          <w:sz w:val="24"/>
          <w:szCs w:val="24"/>
        </w:rPr>
        <w:instrText xml:space="preserve"> \* MERGEFORMAT </w:instrText>
      </w:r>
      <w:r w:rsidR="00B256F3" w:rsidRPr="00B256F3">
        <w:rPr>
          <w:bCs w:val="0"/>
          <w:sz w:val="24"/>
          <w:szCs w:val="24"/>
        </w:rPr>
      </w:r>
      <w:r w:rsidR="00B256F3" w:rsidRPr="00B256F3">
        <w:rPr>
          <w:bCs w:val="0"/>
          <w:sz w:val="24"/>
          <w:szCs w:val="24"/>
        </w:rPr>
        <w:fldChar w:fldCharType="separate"/>
      </w:r>
      <w:r w:rsidR="00B256F3" w:rsidRPr="00B256F3">
        <w:rPr>
          <w:bCs w:val="0"/>
          <w:sz w:val="24"/>
          <w:szCs w:val="24"/>
        </w:rPr>
        <w:t>в)</w:t>
      </w:r>
      <w:r w:rsidR="00B256F3" w:rsidRPr="00B256F3">
        <w:rPr>
          <w:bCs w:val="0"/>
          <w:sz w:val="24"/>
          <w:szCs w:val="24"/>
        </w:rPr>
        <w:fldChar w:fldCharType="end"/>
      </w:r>
      <w:r w:rsidR="00B256F3" w:rsidRPr="00B256F3">
        <w:rPr>
          <w:bCs w:val="0"/>
          <w:sz w:val="24"/>
          <w:szCs w:val="24"/>
        </w:rPr>
        <w:t xml:space="preserve"> п. </w:t>
      </w:r>
      <w:r w:rsidR="00B256F3" w:rsidRPr="00B256F3"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_Ref303669127 \r \h </w:instrText>
      </w:r>
      <w:r w:rsidR="00B256F3">
        <w:instrText xml:space="preserve"> \* MERGEFORMAT </w:instrText>
      </w:r>
      <w:r w:rsidR="00B256F3" w:rsidRPr="00B256F3">
        <w:fldChar w:fldCharType="separate"/>
      </w:r>
      <w:r w:rsidR="00B256F3" w:rsidRPr="00B256F3">
        <w:rPr>
          <w:bCs w:val="0"/>
          <w:sz w:val="24"/>
          <w:szCs w:val="24"/>
        </w:rPr>
        <w:t>3.3.8.2</w:t>
      </w:r>
      <w:r w:rsidR="00B256F3" w:rsidRPr="00B256F3">
        <w:fldChar w:fldCharType="end"/>
      </w:r>
      <w:r w:rsidRPr="00B256F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06" w:name="_Ref306032591"/>
      <w:r w:rsidRPr="00B256F3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0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0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0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0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08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val="en-US"/>
        </w:rPr>
        <w:t>a</w:t>
      </w:r>
      <w:r w:rsidR="00B256F3" w:rsidRPr="00B256F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val="en-US"/>
        </w:rPr>
        <w:t>g</w:t>
      </w:r>
      <w:r w:rsidR="00B256F3" w:rsidRPr="00B256F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09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09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6055">
        <w:rPr>
          <w:bCs w:val="0"/>
          <w:sz w:val="24"/>
          <w:szCs w:val="24"/>
        </w:rPr>
        <w:t>5.16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B256F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</w:t>
      </w:r>
      <w:r w:rsidRPr="00B256F3">
        <w:rPr>
          <w:bCs w:val="0"/>
          <w:sz w:val="24"/>
          <w:szCs w:val="24"/>
        </w:rPr>
        <w:t xml:space="preserve">суммируются в соответствии с распределением </w:t>
      </w:r>
      <w:r w:rsidR="00BE62BA" w:rsidRPr="00B256F3">
        <w:rPr>
          <w:sz w:val="24"/>
          <w:szCs w:val="24"/>
        </w:rPr>
        <w:t>объемов</w:t>
      </w:r>
      <w:r w:rsidR="00CC3DAD" w:rsidRPr="00B256F3">
        <w:rPr>
          <w:sz w:val="24"/>
          <w:szCs w:val="24"/>
        </w:rPr>
        <w:t xml:space="preserve"> оказываемых</w:t>
      </w:r>
      <w:r w:rsidR="00F85CCF" w:rsidRPr="00B256F3">
        <w:rPr>
          <w:sz w:val="24"/>
          <w:szCs w:val="24"/>
        </w:rPr>
        <w:t xml:space="preserve"> </w:t>
      </w:r>
      <w:r w:rsidR="0007043F" w:rsidRPr="00B256F3">
        <w:rPr>
          <w:sz w:val="24"/>
          <w:szCs w:val="24"/>
        </w:rPr>
        <w:t>услуг</w:t>
      </w:r>
      <w:r w:rsidR="00BE62BA" w:rsidRPr="00B256F3">
        <w:rPr>
          <w:sz w:val="24"/>
          <w:szCs w:val="24"/>
        </w:rPr>
        <w:t xml:space="preserve"> </w:t>
      </w:r>
      <w:r w:rsidRPr="00B256F3">
        <w:rPr>
          <w:bCs w:val="0"/>
          <w:sz w:val="24"/>
          <w:szCs w:val="24"/>
        </w:rPr>
        <w:t xml:space="preserve">между членами коллективного </w:t>
      </w:r>
      <w:r w:rsidR="009C744E" w:rsidRPr="00B256F3">
        <w:rPr>
          <w:bCs w:val="0"/>
          <w:sz w:val="24"/>
          <w:szCs w:val="24"/>
        </w:rPr>
        <w:t>Участник</w:t>
      </w:r>
      <w:r w:rsidRPr="00B256F3">
        <w:rPr>
          <w:bCs w:val="0"/>
          <w:sz w:val="24"/>
          <w:szCs w:val="24"/>
        </w:rPr>
        <w:t>а. Не подлежащие суммированию показатели</w:t>
      </w:r>
      <w:r w:rsidR="00EE2EFB" w:rsidRPr="00B256F3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B256F3">
        <w:rPr>
          <w:bCs w:val="0"/>
          <w:sz w:val="24"/>
          <w:szCs w:val="24"/>
        </w:rPr>
        <w:t>указанных</w:t>
      </w:r>
      <w:proofErr w:type="gramEnd"/>
      <w:r w:rsidR="00EE2EFB" w:rsidRPr="00B256F3">
        <w:rPr>
          <w:bCs w:val="0"/>
          <w:sz w:val="24"/>
          <w:szCs w:val="24"/>
        </w:rPr>
        <w:t xml:space="preserve"> </w:t>
      </w:r>
      <w:proofErr w:type="spellStart"/>
      <w:r w:rsidR="00B256F3" w:rsidRPr="00B256F3">
        <w:rPr>
          <w:bCs w:val="0"/>
          <w:sz w:val="24"/>
          <w:szCs w:val="24"/>
        </w:rPr>
        <w:t>пп</w:t>
      </w:r>
      <w:proofErr w:type="spellEnd"/>
      <w:r w:rsidR="00B256F3" w:rsidRPr="00B256F3">
        <w:rPr>
          <w:bCs w:val="0"/>
          <w:sz w:val="24"/>
          <w:szCs w:val="24"/>
        </w:rPr>
        <w:t xml:space="preserve">. </w:t>
      </w:r>
      <w:r w:rsidR="00B256F3" w:rsidRPr="00B256F3">
        <w:rPr>
          <w:bCs w:val="0"/>
          <w:sz w:val="24"/>
          <w:szCs w:val="24"/>
        </w:rPr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_Ref532999844 \r \h </w:instrText>
      </w:r>
      <w:r w:rsidR="00B256F3">
        <w:rPr>
          <w:bCs w:val="0"/>
          <w:sz w:val="24"/>
          <w:szCs w:val="24"/>
        </w:rPr>
        <w:instrText xml:space="preserve"> \* MERGEFORMAT </w:instrText>
      </w:r>
      <w:r w:rsidR="00B256F3" w:rsidRPr="00B256F3">
        <w:rPr>
          <w:bCs w:val="0"/>
          <w:sz w:val="24"/>
          <w:szCs w:val="24"/>
        </w:rPr>
      </w:r>
      <w:r w:rsidR="00B256F3" w:rsidRPr="00B256F3">
        <w:rPr>
          <w:bCs w:val="0"/>
          <w:sz w:val="24"/>
          <w:szCs w:val="24"/>
        </w:rPr>
        <w:fldChar w:fldCharType="separate"/>
      </w:r>
      <w:r w:rsidR="00B256F3" w:rsidRPr="00B256F3">
        <w:rPr>
          <w:bCs w:val="0"/>
          <w:sz w:val="24"/>
          <w:szCs w:val="24"/>
        </w:rPr>
        <w:t>а)</w:t>
      </w:r>
      <w:r w:rsidR="00B256F3" w:rsidRPr="00B256F3">
        <w:rPr>
          <w:bCs w:val="0"/>
          <w:sz w:val="24"/>
          <w:szCs w:val="24"/>
        </w:rPr>
        <w:fldChar w:fldCharType="end"/>
      </w:r>
      <w:r w:rsidR="00B256F3" w:rsidRPr="00B256F3">
        <w:rPr>
          <w:bCs w:val="0"/>
          <w:sz w:val="24"/>
          <w:szCs w:val="24"/>
        </w:rPr>
        <w:t>-</w:t>
      </w:r>
      <w:r w:rsidR="00B256F3" w:rsidRPr="00B256F3">
        <w:rPr>
          <w:bCs w:val="0"/>
          <w:sz w:val="24"/>
          <w:szCs w:val="24"/>
        </w:rPr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_Ref306032457 \r \h </w:instrText>
      </w:r>
      <w:r w:rsidR="00B256F3">
        <w:rPr>
          <w:bCs w:val="0"/>
          <w:sz w:val="24"/>
          <w:szCs w:val="24"/>
        </w:rPr>
        <w:instrText xml:space="preserve"> \* MERGEFORMAT </w:instrText>
      </w:r>
      <w:r w:rsidR="00B256F3" w:rsidRPr="00B256F3">
        <w:rPr>
          <w:bCs w:val="0"/>
          <w:sz w:val="24"/>
          <w:szCs w:val="24"/>
        </w:rPr>
      </w:r>
      <w:r w:rsidR="00B256F3" w:rsidRPr="00B256F3">
        <w:rPr>
          <w:bCs w:val="0"/>
          <w:sz w:val="24"/>
          <w:szCs w:val="24"/>
        </w:rPr>
        <w:fldChar w:fldCharType="separate"/>
      </w:r>
      <w:r w:rsidR="00B256F3" w:rsidRPr="00B256F3">
        <w:rPr>
          <w:bCs w:val="0"/>
          <w:sz w:val="24"/>
          <w:szCs w:val="24"/>
        </w:rPr>
        <w:t>в)</w:t>
      </w:r>
      <w:r w:rsidR="00B256F3" w:rsidRPr="00B256F3">
        <w:rPr>
          <w:bCs w:val="0"/>
          <w:sz w:val="24"/>
          <w:szCs w:val="24"/>
        </w:rPr>
        <w:fldChar w:fldCharType="end"/>
      </w:r>
      <w:r w:rsidR="00B256F3" w:rsidRPr="00B256F3">
        <w:rPr>
          <w:bCs w:val="0"/>
          <w:sz w:val="24"/>
          <w:szCs w:val="24"/>
        </w:rPr>
        <w:t xml:space="preserve"> п. </w:t>
      </w:r>
      <w:r w:rsidR="00B256F3" w:rsidRPr="00B256F3"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_Ref303669127 \r \h </w:instrText>
      </w:r>
      <w:r w:rsidR="00B256F3">
        <w:instrText xml:space="preserve"> \* MERGEFORMAT </w:instrText>
      </w:r>
      <w:r w:rsidR="00B256F3" w:rsidRPr="00B256F3">
        <w:fldChar w:fldCharType="separate"/>
      </w:r>
      <w:r w:rsidR="00B256F3" w:rsidRPr="00B256F3">
        <w:rPr>
          <w:bCs w:val="0"/>
          <w:sz w:val="24"/>
          <w:szCs w:val="24"/>
        </w:rPr>
        <w:t>3.3.8.2</w:t>
      </w:r>
      <w:r w:rsidR="00B256F3" w:rsidRPr="00B256F3">
        <w:fldChar w:fldCharType="end"/>
      </w:r>
      <w:r w:rsidR="00D77DCB" w:rsidRPr="00B256F3">
        <w:rPr>
          <w:bCs w:val="0"/>
          <w:sz w:val="24"/>
          <w:szCs w:val="24"/>
        </w:rPr>
        <w:t xml:space="preserve">) </w:t>
      </w:r>
      <w:r w:rsidRPr="00B256F3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B256F3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B256F3">
        <w:rPr>
          <w:bCs w:val="0"/>
          <w:sz w:val="24"/>
          <w:szCs w:val="24"/>
        </w:rPr>
        <w:t>Заявк</w:t>
      </w:r>
      <w:r w:rsidRPr="00B256F3">
        <w:rPr>
          <w:bCs w:val="0"/>
          <w:sz w:val="24"/>
          <w:szCs w:val="24"/>
        </w:rPr>
        <w:t>у, а Заказчик</w:t>
      </w:r>
      <w:r w:rsidRPr="00E71A48">
        <w:rPr>
          <w:bCs w:val="0"/>
          <w:sz w:val="24"/>
          <w:szCs w:val="24"/>
        </w:rPr>
        <w:t xml:space="preserve">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0" w:name="_Ref306114966"/>
      <w:bookmarkStart w:id="511" w:name="_Toc440361336"/>
      <w:bookmarkStart w:id="512" w:name="_Toc440376091"/>
      <w:bookmarkStart w:id="513" w:name="_Toc440376218"/>
      <w:bookmarkStart w:id="514" w:name="_Toc440382483"/>
      <w:bookmarkStart w:id="515" w:name="_Toc440447153"/>
      <w:bookmarkStart w:id="516" w:name="_Toc440632313"/>
      <w:bookmarkStart w:id="517" w:name="_Toc440875086"/>
      <w:bookmarkStart w:id="518" w:name="_Toc441131073"/>
      <w:bookmarkStart w:id="519" w:name="_Toc465774594"/>
      <w:bookmarkStart w:id="520" w:name="_Toc465848823"/>
      <w:bookmarkStart w:id="521" w:name="_Toc468876142"/>
      <w:bookmarkStart w:id="522" w:name="_Toc469487636"/>
      <w:bookmarkStart w:id="523" w:name="_Toc471979934"/>
      <w:bookmarkStart w:id="524" w:name="_Toc498590182"/>
      <w:r w:rsidRPr="00E71A48">
        <w:rPr>
          <w:szCs w:val="24"/>
        </w:rPr>
        <w:t>Разъяснение Документации по запросу предложений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</w:t>
      </w:r>
      <w:r w:rsidRPr="00985691">
        <w:rPr>
          <w:sz w:val="24"/>
          <w:szCs w:val="24"/>
        </w:rPr>
        <w:lastRenderedPageBreak/>
        <w:t xml:space="preserve">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>с даты публикации</w:t>
      </w:r>
      <w:proofErr w:type="gramEnd"/>
      <w:r w:rsidRPr="00985691">
        <w:rPr>
          <w:sz w:val="24"/>
          <w:szCs w:val="24"/>
        </w:rPr>
        <w:t xml:space="preserve">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440F1B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40F1B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440F1B" w:rsidRPr="00440F1B">
        <w:rPr>
          <w:b/>
          <w:sz w:val="24"/>
          <w:szCs w:val="24"/>
        </w:rPr>
        <w:t>12:00 19</w:t>
      </w:r>
      <w:r w:rsidRPr="00440F1B">
        <w:rPr>
          <w:b/>
          <w:sz w:val="24"/>
          <w:szCs w:val="24"/>
        </w:rPr>
        <w:t xml:space="preserve"> </w:t>
      </w:r>
      <w:r w:rsidR="00440F1B" w:rsidRPr="00440F1B">
        <w:rPr>
          <w:b/>
          <w:sz w:val="24"/>
          <w:szCs w:val="24"/>
        </w:rPr>
        <w:t>февраля</w:t>
      </w:r>
      <w:r w:rsidRPr="00440F1B">
        <w:rPr>
          <w:b/>
          <w:sz w:val="24"/>
          <w:szCs w:val="24"/>
        </w:rPr>
        <w:t xml:space="preserve"> </w:t>
      </w:r>
      <w:r w:rsidR="00C7013C" w:rsidRPr="00440F1B">
        <w:rPr>
          <w:b/>
          <w:sz w:val="24"/>
          <w:szCs w:val="24"/>
        </w:rPr>
        <w:t>2019</w:t>
      </w:r>
      <w:r w:rsidRPr="00440F1B">
        <w:rPr>
          <w:b/>
          <w:sz w:val="24"/>
          <w:szCs w:val="24"/>
        </w:rPr>
        <w:t xml:space="preserve"> года</w:t>
      </w:r>
      <w:r w:rsidRPr="00440F1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0F1B">
        <w:rPr>
          <w:bCs w:val="0"/>
          <w:sz w:val="24"/>
          <w:szCs w:val="24"/>
        </w:rPr>
        <w:t>Организатор</w:t>
      </w:r>
      <w:r w:rsidRPr="00E71A48">
        <w:rPr>
          <w:bCs w:val="0"/>
          <w:sz w:val="24"/>
          <w:szCs w:val="24"/>
        </w:rPr>
        <w:t xml:space="preserve">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B256F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B256F3" w:rsidRPr="00B256F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Toc440361337"/>
      <w:bookmarkStart w:id="526" w:name="_Toc440376092"/>
      <w:bookmarkStart w:id="527" w:name="_Toc440376219"/>
      <w:bookmarkStart w:id="528" w:name="_Toc440382484"/>
      <w:bookmarkStart w:id="529" w:name="_Toc440447154"/>
      <w:bookmarkStart w:id="530" w:name="_Toc440632314"/>
      <w:bookmarkStart w:id="531" w:name="_Toc440875087"/>
      <w:bookmarkStart w:id="532" w:name="_Ref440969948"/>
      <w:bookmarkStart w:id="533" w:name="_Ref441057071"/>
      <w:bookmarkStart w:id="534" w:name="_Toc441131074"/>
      <w:bookmarkStart w:id="535" w:name="_Toc465774595"/>
      <w:bookmarkStart w:id="536" w:name="_Toc465848824"/>
      <w:bookmarkStart w:id="537" w:name="_Toc468876143"/>
      <w:bookmarkStart w:id="538" w:name="_Toc469487637"/>
      <w:bookmarkStart w:id="539" w:name="_Toc471979935"/>
      <w:bookmarkStart w:id="540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:rsidR="00DE2870" w:rsidRPr="0000122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</w:t>
      </w:r>
      <w:r w:rsidRPr="0000122E">
        <w:rPr>
          <w:bCs w:val="0"/>
          <w:sz w:val="24"/>
          <w:szCs w:val="24"/>
        </w:rPr>
        <w:t xml:space="preserve">предложений, по решению Закупочной комиссии, в любой момент до истечения срока приема заявок </w:t>
      </w:r>
      <w:r w:rsidR="0000122E" w:rsidRPr="0000122E">
        <w:rPr>
          <w:iCs/>
          <w:sz w:val="24"/>
          <w:szCs w:val="24"/>
        </w:rPr>
        <w:t xml:space="preserve">(п. </w:t>
      </w:r>
      <w:r w:rsidR="0000122E" w:rsidRPr="0000122E">
        <w:rPr>
          <w:sz w:val="24"/>
          <w:szCs w:val="24"/>
        </w:rPr>
        <w:fldChar w:fldCharType="begin"/>
      </w:r>
      <w:r w:rsidR="0000122E" w:rsidRPr="0000122E">
        <w:rPr>
          <w:iCs/>
          <w:sz w:val="24"/>
          <w:szCs w:val="24"/>
        </w:rPr>
        <w:instrText xml:space="preserve"> REF _Ref440289953 \r \h </w:instrText>
      </w:r>
      <w:r w:rsidR="0000122E">
        <w:rPr>
          <w:sz w:val="24"/>
          <w:szCs w:val="24"/>
        </w:rPr>
        <w:instrText xml:space="preserve"> \* MERGEFORMAT </w:instrText>
      </w:r>
      <w:r w:rsidR="0000122E" w:rsidRPr="0000122E">
        <w:rPr>
          <w:sz w:val="24"/>
          <w:szCs w:val="24"/>
        </w:rPr>
      </w:r>
      <w:r w:rsidR="0000122E" w:rsidRPr="0000122E">
        <w:rPr>
          <w:sz w:val="24"/>
          <w:szCs w:val="24"/>
        </w:rPr>
        <w:fldChar w:fldCharType="separate"/>
      </w:r>
      <w:r w:rsidR="0000122E" w:rsidRPr="0000122E">
        <w:rPr>
          <w:iCs/>
          <w:sz w:val="24"/>
          <w:szCs w:val="24"/>
        </w:rPr>
        <w:t>3.4.1.3</w:t>
      </w:r>
      <w:r w:rsidR="0000122E" w:rsidRPr="0000122E">
        <w:rPr>
          <w:sz w:val="24"/>
          <w:szCs w:val="24"/>
        </w:rPr>
        <w:fldChar w:fldCharType="end"/>
      </w:r>
      <w:r w:rsidR="0000122E" w:rsidRPr="0000122E">
        <w:rPr>
          <w:iCs/>
          <w:sz w:val="24"/>
          <w:szCs w:val="24"/>
        </w:rPr>
        <w:t>)</w:t>
      </w:r>
      <w:r w:rsidR="0000122E" w:rsidRPr="0000122E">
        <w:rPr>
          <w:sz w:val="24"/>
          <w:szCs w:val="24"/>
        </w:rPr>
        <w:t xml:space="preserve"> </w:t>
      </w:r>
      <w:r w:rsidRPr="0000122E">
        <w:rPr>
          <w:bCs w:val="0"/>
          <w:sz w:val="24"/>
          <w:szCs w:val="24"/>
        </w:rPr>
        <w:t xml:space="preserve">вправе внести изменения в настоящую </w:t>
      </w:r>
      <w:r w:rsidRPr="0000122E">
        <w:rPr>
          <w:bCs w:val="0"/>
          <w:iCs/>
          <w:sz w:val="24"/>
          <w:szCs w:val="24"/>
        </w:rPr>
        <w:t>Д</w:t>
      </w:r>
      <w:r w:rsidRPr="0000122E">
        <w:rPr>
          <w:bCs w:val="0"/>
          <w:sz w:val="24"/>
          <w:szCs w:val="24"/>
        </w:rPr>
        <w:t xml:space="preserve">окументацию по запросу предложений. </w:t>
      </w:r>
      <w:r w:rsidR="0000122E" w:rsidRPr="0000122E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proofErr w:type="gramStart"/>
      <w:r w:rsidR="0000122E" w:rsidRPr="0000122E">
        <w:rPr>
          <w:sz w:val="24"/>
          <w:szCs w:val="24"/>
        </w:rPr>
        <w:t>с даты размещения</w:t>
      </w:r>
      <w:proofErr w:type="gramEnd"/>
      <w:r w:rsidR="0000122E" w:rsidRPr="0000122E">
        <w:rPr>
          <w:sz w:val="24"/>
          <w:szCs w:val="24"/>
        </w:rPr>
        <w:t xml:space="preserve"> в ЕИС указанных изменений до даты окончания срока подачи заявок </w:t>
      </w:r>
      <w:r w:rsidR="0000122E" w:rsidRPr="0000122E">
        <w:rPr>
          <w:iCs/>
          <w:sz w:val="24"/>
          <w:szCs w:val="24"/>
        </w:rPr>
        <w:t xml:space="preserve">(п. </w:t>
      </w:r>
      <w:r w:rsidR="0000122E" w:rsidRPr="0000122E">
        <w:rPr>
          <w:sz w:val="24"/>
          <w:szCs w:val="24"/>
        </w:rPr>
        <w:fldChar w:fldCharType="begin"/>
      </w:r>
      <w:r w:rsidR="0000122E" w:rsidRPr="0000122E">
        <w:rPr>
          <w:iCs/>
          <w:sz w:val="24"/>
          <w:szCs w:val="24"/>
        </w:rPr>
        <w:instrText xml:space="preserve"> REF _Ref440289953 \r \h </w:instrText>
      </w:r>
      <w:r w:rsidR="0000122E">
        <w:rPr>
          <w:sz w:val="24"/>
          <w:szCs w:val="24"/>
        </w:rPr>
        <w:instrText xml:space="preserve"> \* MERGEFORMAT </w:instrText>
      </w:r>
      <w:r w:rsidR="0000122E" w:rsidRPr="0000122E">
        <w:rPr>
          <w:sz w:val="24"/>
          <w:szCs w:val="24"/>
        </w:rPr>
      </w:r>
      <w:r w:rsidR="0000122E" w:rsidRPr="0000122E">
        <w:rPr>
          <w:sz w:val="24"/>
          <w:szCs w:val="24"/>
        </w:rPr>
        <w:fldChar w:fldCharType="separate"/>
      </w:r>
      <w:r w:rsidR="0000122E" w:rsidRPr="0000122E">
        <w:rPr>
          <w:iCs/>
          <w:sz w:val="24"/>
          <w:szCs w:val="24"/>
        </w:rPr>
        <w:t>3.4.1.3</w:t>
      </w:r>
      <w:r w:rsidR="0000122E" w:rsidRPr="0000122E">
        <w:rPr>
          <w:sz w:val="24"/>
          <w:szCs w:val="24"/>
        </w:rPr>
        <w:fldChar w:fldCharType="end"/>
      </w:r>
      <w:r w:rsidR="0000122E" w:rsidRPr="0000122E">
        <w:rPr>
          <w:iCs/>
          <w:sz w:val="24"/>
          <w:szCs w:val="24"/>
        </w:rPr>
        <w:t>)</w:t>
      </w:r>
      <w:r w:rsidR="0000122E" w:rsidRPr="0000122E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00122E" w:rsidRPr="0000122E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0122E">
        <w:rPr>
          <w:bCs w:val="0"/>
          <w:sz w:val="24"/>
          <w:szCs w:val="24"/>
        </w:rPr>
        <w:t xml:space="preserve">Все </w:t>
      </w:r>
      <w:r w:rsidR="009C744E" w:rsidRPr="0000122E">
        <w:rPr>
          <w:bCs w:val="0"/>
          <w:sz w:val="24"/>
          <w:szCs w:val="24"/>
        </w:rPr>
        <w:t>Участник</w:t>
      </w:r>
      <w:r w:rsidRPr="0000122E">
        <w:rPr>
          <w:bCs w:val="0"/>
          <w:sz w:val="24"/>
          <w:szCs w:val="24"/>
        </w:rPr>
        <w:t>и запроса предложений</w:t>
      </w:r>
      <w:r w:rsidRPr="00E71A48">
        <w:rPr>
          <w:bCs w:val="0"/>
          <w:sz w:val="24"/>
          <w:szCs w:val="24"/>
        </w:rPr>
        <w:t>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1" w:name="_Ref440289401"/>
      <w:bookmarkStart w:id="542" w:name="_Toc440361338"/>
      <w:bookmarkStart w:id="543" w:name="_Toc440376093"/>
      <w:bookmarkStart w:id="544" w:name="_Toc440376220"/>
      <w:bookmarkStart w:id="545" w:name="_Toc440382485"/>
      <w:bookmarkStart w:id="546" w:name="_Toc440447155"/>
      <w:bookmarkStart w:id="547" w:name="_Toc440632315"/>
      <w:bookmarkStart w:id="548" w:name="_Toc440875088"/>
      <w:bookmarkStart w:id="549" w:name="_Toc441131075"/>
      <w:bookmarkStart w:id="550" w:name="_Toc465774596"/>
      <w:bookmarkStart w:id="551" w:name="_Toc465848825"/>
      <w:bookmarkStart w:id="552" w:name="_Toc468876144"/>
      <w:bookmarkStart w:id="553" w:name="_Toc469487638"/>
      <w:bookmarkStart w:id="554" w:name="_Toc471979936"/>
      <w:bookmarkStart w:id="555" w:name="_Toc498590184"/>
      <w:r w:rsidRPr="00E71A48">
        <w:rPr>
          <w:szCs w:val="24"/>
        </w:rPr>
        <w:t>Продление срока окончания приема Заявок</w:t>
      </w:r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5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57" w:name="_Toc299701566"/>
      <w:bookmarkStart w:id="558" w:name="_Ref306176386"/>
      <w:bookmarkStart w:id="559" w:name="_Ref440285128"/>
      <w:bookmarkStart w:id="560" w:name="_Toc440361339"/>
      <w:bookmarkStart w:id="561" w:name="_Toc440376094"/>
      <w:bookmarkStart w:id="562" w:name="_Toc440376221"/>
      <w:bookmarkStart w:id="563" w:name="_Toc440382486"/>
      <w:bookmarkStart w:id="564" w:name="_Toc440447156"/>
      <w:bookmarkStart w:id="565" w:name="_Toc440632316"/>
      <w:bookmarkStart w:id="566" w:name="_Toc440875089"/>
      <w:bookmarkStart w:id="567" w:name="_Toc441131076"/>
      <w:bookmarkStart w:id="568" w:name="_Toc465774597"/>
      <w:bookmarkStart w:id="569" w:name="_Toc465848826"/>
      <w:bookmarkStart w:id="570" w:name="_Toc468876145"/>
      <w:bookmarkStart w:id="571" w:name="_Toc469487639"/>
      <w:bookmarkStart w:id="572" w:name="_Toc471979937"/>
      <w:bookmarkStart w:id="573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932C0A" w:rsidRPr="00E64F42" w:rsidRDefault="00EE3BDD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64F42">
        <w:rPr>
          <w:sz w:val="24"/>
          <w:szCs w:val="24"/>
        </w:rPr>
        <w:t xml:space="preserve">Обеспечение исполнения обязательств Участника, связанных с участием в Запросе предложений и подачей Заявки, не предусмотрено. </w:t>
      </w:r>
    </w:p>
    <w:p w:rsidR="00717F60" w:rsidRPr="007A5083" w:rsidRDefault="00717F60" w:rsidP="00E71A48">
      <w:pPr>
        <w:pStyle w:val="2"/>
        <w:tabs>
          <w:tab w:val="clear" w:pos="1700"/>
          <w:tab w:val="num" w:pos="709"/>
        </w:tabs>
        <w:spacing w:line="264" w:lineRule="auto"/>
      </w:pPr>
      <w:bookmarkStart w:id="574" w:name="_Ref305973214"/>
      <w:bookmarkStart w:id="575" w:name="_Toc498590186"/>
      <w:r w:rsidRPr="007A5083">
        <w:lastRenderedPageBreak/>
        <w:t>Подача Заявок и их прием</w:t>
      </w:r>
      <w:bookmarkStart w:id="576" w:name="_Ref56229451"/>
      <w:bookmarkEnd w:id="556"/>
      <w:bookmarkEnd w:id="574"/>
      <w:bookmarkEnd w:id="57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7" w:name="_Toc439323707"/>
      <w:bookmarkStart w:id="578" w:name="_Toc440361341"/>
      <w:bookmarkStart w:id="579" w:name="_Toc440376096"/>
      <w:bookmarkStart w:id="580" w:name="_Toc440376223"/>
      <w:bookmarkStart w:id="581" w:name="_Toc440382488"/>
      <w:bookmarkStart w:id="582" w:name="_Toc440447158"/>
      <w:bookmarkStart w:id="583" w:name="_Toc440632318"/>
      <w:bookmarkStart w:id="584" w:name="_Toc440875091"/>
      <w:bookmarkStart w:id="585" w:name="_Toc441131078"/>
      <w:bookmarkStart w:id="586" w:name="_Toc465774599"/>
      <w:bookmarkStart w:id="587" w:name="_Toc465848828"/>
      <w:bookmarkStart w:id="588" w:name="_Toc468876147"/>
      <w:bookmarkStart w:id="589" w:name="_Toc469487641"/>
      <w:bookmarkStart w:id="590" w:name="_Toc471979939"/>
      <w:bookmarkStart w:id="591" w:name="_Toc498590187"/>
      <w:r w:rsidRPr="00E71A48">
        <w:rPr>
          <w:szCs w:val="24"/>
        </w:rPr>
        <w:t>Подача Заявок через ЭТП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64F42">
        <w:rPr>
          <w:b/>
          <w:bCs w:val="0"/>
          <w:sz w:val="24"/>
          <w:szCs w:val="24"/>
        </w:rPr>
        <w:t xml:space="preserve">минут </w:t>
      </w:r>
      <w:r w:rsidR="00E64F42" w:rsidRPr="00E64F42">
        <w:rPr>
          <w:b/>
          <w:bCs w:val="0"/>
          <w:sz w:val="24"/>
          <w:szCs w:val="24"/>
        </w:rPr>
        <w:t>20 февраля</w:t>
      </w:r>
      <w:r w:rsidR="002B5044" w:rsidRPr="00E64F42">
        <w:rPr>
          <w:b/>
          <w:bCs w:val="0"/>
          <w:sz w:val="24"/>
          <w:szCs w:val="24"/>
        </w:rPr>
        <w:t xml:space="preserve"> </w:t>
      </w:r>
      <w:r w:rsidR="00C7013C" w:rsidRPr="00E64F42">
        <w:rPr>
          <w:b/>
          <w:bCs w:val="0"/>
          <w:sz w:val="24"/>
          <w:szCs w:val="24"/>
        </w:rPr>
        <w:t>2019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93" w:name="_Ref115077798"/>
      <w:bookmarkStart w:id="594" w:name="_Toc439323708"/>
      <w:bookmarkStart w:id="595" w:name="_Toc440361342"/>
      <w:bookmarkStart w:id="596" w:name="_Toc440376097"/>
      <w:bookmarkStart w:id="597" w:name="_Toc440376224"/>
      <w:bookmarkStart w:id="598" w:name="_Toc440382489"/>
      <w:bookmarkStart w:id="599" w:name="_Toc440447159"/>
      <w:bookmarkStart w:id="600" w:name="_Toc440632319"/>
      <w:bookmarkStart w:id="601" w:name="_Toc440875092"/>
      <w:bookmarkStart w:id="602" w:name="_Toc441131079"/>
      <w:bookmarkStart w:id="603" w:name="_Toc465774600"/>
      <w:bookmarkStart w:id="604" w:name="_Toc465848829"/>
      <w:bookmarkStart w:id="605" w:name="_Toc468876148"/>
      <w:bookmarkStart w:id="606" w:name="_Toc469487642"/>
      <w:bookmarkStart w:id="607" w:name="_Toc471979940"/>
      <w:bookmarkStart w:id="608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bookmarkEnd w:id="57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9" w:name="_Ref303683883"/>
      <w:bookmarkStart w:id="610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09"/>
      <w:bookmarkEnd w:id="6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12" w:name="_Ref468200731"/>
      <w:bookmarkStart w:id="613" w:name="_Ref468200812"/>
      <w:bookmarkStart w:id="614" w:name="_Toc498590190"/>
      <w:r w:rsidRPr="00E71A48">
        <w:t>Оценка Заявок и проведение переговоров</w:t>
      </w:r>
      <w:bookmarkEnd w:id="611"/>
      <w:bookmarkEnd w:id="612"/>
      <w:bookmarkEnd w:id="613"/>
      <w:bookmarkEnd w:id="6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5" w:name="_Toc439323711"/>
      <w:bookmarkStart w:id="616" w:name="_Toc440361345"/>
      <w:bookmarkStart w:id="617" w:name="_Toc440376100"/>
      <w:bookmarkStart w:id="618" w:name="_Toc440376227"/>
      <w:bookmarkStart w:id="619" w:name="_Toc440382492"/>
      <w:bookmarkStart w:id="620" w:name="_Toc440447162"/>
      <w:bookmarkStart w:id="621" w:name="_Toc440632322"/>
      <w:bookmarkStart w:id="622" w:name="_Toc440875095"/>
      <w:bookmarkStart w:id="623" w:name="_Toc441131082"/>
      <w:bookmarkStart w:id="624" w:name="_Toc465774603"/>
      <w:bookmarkStart w:id="625" w:name="_Toc465848832"/>
      <w:bookmarkStart w:id="626" w:name="_Toc468876151"/>
      <w:bookmarkStart w:id="627" w:name="_Toc469487645"/>
      <w:bookmarkStart w:id="628" w:name="_Toc471979943"/>
      <w:bookmarkStart w:id="629" w:name="_Toc498590191"/>
      <w:r w:rsidRPr="00E71A48">
        <w:rPr>
          <w:szCs w:val="24"/>
        </w:rPr>
        <w:t>Общие положения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будет осуществляться, исходя из электронных версий </w:t>
      </w:r>
      <w:r w:rsidRPr="00E71A48">
        <w:rPr>
          <w:bCs w:val="0"/>
          <w:sz w:val="24"/>
          <w:szCs w:val="24"/>
        </w:rPr>
        <w:lastRenderedPageBreak/>
        <w:t>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0" w:name="_Ref93089454"/>
      <w:bookmarkStart w:id="631" w:name="_Toc439323712"/>
      <w:bookmarkStart w:id="632" w:name="_Toc440361346"/>
      <w:bookmarkStart w:id="633" w:name="_Toc440376101"/>
      <w:bookmarkStart w:id="634" w:name="_Toc440376228"/>
      <w:bookmarkStart w:id="635" w:name="_Toc440382493"/>
      <w:bookmarkStart w:id="636" w:name="_Toc440447163"/>
      <w:bookmarkStart w:id="637" w:name="_Toc440632323"/>
      <w:bookmarkStart w:id="638" w:name="_Toc440875096"/>
      <w:bookmarkStart w:id="639" w:name="_Toc441131083"/>
      <w:bookmarkStart w:id="640" w:name="_Toc465774604"/>
      <w:bookmarkStart w:id="641" w:name="_Toc465848833"/>
      <w:bookmarkStart w:id="642" w:name="_Toc468876152"/>
      <w:bookmarkStart w:id="643" w:name="_Toc469487646"/>
      <w:bookmarkStart w:id="644" w:name="_Toc471979944"/>
      <w:bookmarkStart w:id="645" w:name="_Toc498590192"/>
      <w:r w:rsidRPr="00E71A48">
        <w:rPr>
          <w:szCs w:val="24"/>
        </w:rPr>
        <w:t>Отборочная стадия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6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7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46"/>
      <w:bookmarkEnd w:id="647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8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48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3670674"/>
      <w:bookmarkStart w:id="650" w:name="_Toc439323713"/>
      <w:bookmarkStart w:id="651" w:name="_Toc440361347"/>
      <w:bookmarkStart w:id="652" w:name="_Toc440376102"/>
      <w:bookmarkStart w:id="653" w:name="_Toc440376229"/>
      <w:bookmarkStart w:id="654" w:name="_Toc440382494"/>
      <w:bookmarkStart w:id="655" w:name="_Toc440447164"/>
      <w:bookmarkStart w:id="656" w:name="_Toc440632324"/>
      <w:bookmarkStart w:id="657" w:name="_Toc440875097"/>
      <w:bookmarkStart w:id="658" w:name="_Toc441131084"/>
      <w:bookmarkStart w:id="659" w:name="_Toc465774605"/>
      <w:bookmarkStart w:id="660" w:name="_Toc465848834"/>
      <w:bookmarkStart w:id="661" w:name="_Toc468876153"/>
      <w:bookmarkStart w:id="662" w:name="_Toc469487647"/>
      <w:bookmarkStart w:id="663" w:name="_Toc471979945"/>
      <w:bookmarkStart w:id="664" w:name="_Toc498590193"/>
      <w:r w:rsidRPr="00E71A48">
        <w:rPr>
          <w:szCs w:val="24"/>
        </w:rPr>
        <w:t>Проведение переговоров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5" w:name="_Ref306138385"/>
      <w:bookmarkStart w:id="666" w:name="_Toc439323714"/>
      <w:bookmarkStart w:id="667" w:name="_Toc440361348"/>
      <w:bookmarkStart w:id="668" w:name="_Toc440376103"/>
      <w:bookmarkStart w:id="669" w:name="_Toc440376230"/>
      <w:bookmarkStart w:id="670" w:name="_Toc440382495"/>
      <w:bookmarkStart w:id="671" w:name="_Toc440447165"/>
      <w:bookmarkStart w:id="672" w:name="_Toc440632325"/>
      <w:bookmarkStart w:id="673" w:name="_Toc440875098"/>
      <w:bookmarkStart w:id="674" w:name="_Toc441131085"/>
      <w:bookmarkStart w:id="675" w:name="_Toc465774606"/>
      <w:bookmarkStart w:id="676" w:name="_Toc465848835"/>
      <w:bookmarkStart w:id="677" w:name="_Toc468876154"/>
      <w:bookmarkStart w:id="678" w:name="_Toc469487648"/>
      <w:bookmarkStart w:id="679" w:name="_Toc471979946"/>
      <w:bookmarkStart w:id="680" w:name="_Toc498590194"/>
      <w:r w:rsidRPr="00E71A48">
        <w:rPr>
          <w:szCs w:val="24"/>
        </w:rPr>
        <w:t>Оценочная стадия</w:t>
      </w:r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81" w:name="_Ref303250967"/>
      <w:bookmarkStart w:id="682" w:name="_Toc305697378"/>
      <w:bookmarkStart w:id="683" w:name="_Toc498590195"/>
      <w:bookmarkStart w:id="684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81"/>
      <w:bookmarkEnd w:id="682"/>
      <w:bookmarkEnd w:id="683"/>
      <w:r w:rsidRPr="00E71A48">
        <w:t xml:space="preserve"> </w:t>
      </w:r>
    </w:p>
    <w:bookmarkEnd w:id="684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5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85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6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86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B256F3" w:rsidRPr="00B256F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B256F3" w:rsidRPr="00B256F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B256F3" w:rsidRPr="00B256F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7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87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88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88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94130E">
        <w:rPr>
          <w:sz w:val="24"/>
          <w:szCs w:val="24"/>
        </w:rPr>
        <w:t>3.11.2</w:t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03F51">
        <w:rPr>
          <w:sz w:val="24"/>
          <w:szCs w:val="24"/>
        </w:rPr>
        <w:t>3.11.2</w:t>
      </w:r>
      <w:r w:rsidR="00F03F51">
        <w:t xml:space="preserve"> </w:t>
      </w:r>
      <w:r w:rsidRPr="0033661D">
        <w:rPr>
          <w:sz w:val="24"/>
          <w:szCs w:val="24"/>
        </w:rPr>
        <w:t>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Toc471823191"/>
      <w:bookmarkStart w:id="690" w:name="_Ref471823363"/>
      <w:bookmarkStart w:id="691" w:name="_Toc471828429"/>
      <w:bookmarkStart w:id="692" w:name="_Ref471894330"/>
      <w:bookmarkStart w:id="693" w:name="_Toc471894912"/>
      <w:bookmarkStart w:id="694" w:name="_Toc498590196"/>
      <w:bookmarkStart w:id="695" w:name="_Ref303681924"/>
      <w:bookmarkStart w:id="696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89"/>
      <w:bookmarkEnd w:id="690"/>
      <w:bookmarkEnd w:id="691"/>
      <w:bookmarkEnd w:id="692"/>
      <w:bookmarkEnd w:id="693"/>
      <w:bookmarkEnd w:id="694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B256F3" w:rsidRPr="00B256F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71979527"/>
      <w:bookmarkStart w:id="698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95"/>
      <w:bookmarkEnd w:id="696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99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99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00" w:name="_Ref303251044"/>
      <w:bookmarkStart w:id="701" w:name="_Toc498590198"/>
      <w:bookmarkStart w:id="702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700"/>
      <w:bookmarkEnd w:id="701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03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03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0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05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05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6" w:name="_Ref465670219"/>
      <w:bookmarkStart w:id="707" w:name="_Toc468441704"/>
      <w:bookmarkStart w:id="708" w:name="_Toc468875341"/>
      <w:bookmarkStart w:id="709" w:name="_Toc498590199"/>
      <w:bookmarkStart w:id="710" w:name="_Ref303683929"/>
      <w:r w:rsidRPr="00DD092B">
        <w:rPr>
          <w:bCs w:val="0"/>
        </w:rPr>
        <w:t>Антидемпинговые меры</w:t>
      </w:r>
      <w:bookmarkEnd w:id="706"/>
      <w:bookmarkEnd w:id="707"/>
      <w:bookmarkEnd w:id="708"/>
      <w:bookmarkEnd w:id="709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11" w:name="_Toc498590200"/>
    <w:bookmarkStart w:id="712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6" o:title=""/>
          </v:shape>
          <o:OLEObject Type="Embed" ProgID="Equation.3" ShapeID="_x0000_i1025" DrawAspect="Content" ObjectID="_1611130233" r:id="rId37"/>
        </w:object>
      </w:r>
      <w:r w:rsidRPr="004444C3">
        <w:rPr>
          <w:b w:val="0"/>
        </w:rPr>
        <w:t>&gt;1,33, где:</w:t>
      </w:r>
      <w:bookmarkEnd w:id="711"/>
    </w:p>
    <w:bookmarkStart w:id="713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8" o:title=""/>
          </v:shape>
          <o:OLEObject Type="Embed" ProgID="Equation.3" ShapeID="_x0000_i1026" DrawAspect="Content" ObjectID="_1611130234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13"/>
      <w:r w:rsidRPr="004444C3">
        <w:rPr>
          <w:b w:val="0"/>
        </w:rPr>
        <w:t xml:space="preserve"> </w:t>
      </w:r>
    </w:p>
    <w:bookmarkStart w:id="714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0" o:title=""/>
          </v:shape>
          <o:OLEObject Type="Embed" ProgID="Equation.3" ShapeID="_x0000_i1027" DrawAspect="Content" ObjectID="_1611130235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14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15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15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16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16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12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>в п</w:t>
      </w:r>
      <w:r w:rsidRPr="00F03F51">
        <w:rPr>
          <w:bCs w:val="0"/>
          <w:sz w:val="24"/>
          <w:szCs w:val="24"/>
        </w:rPr>
        <w:t xml:space="preserve">. </w:t>
      </w:r>
      <w:r w:rsidR="00F03F51" w:rsidRPr="00F03F51">
        <w:rPr>
          <w:sz w:val="24"/>
          <w:szCs w:val="24"/>
        </w:rPr>
        <w:t>3.11.2</w:t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B256F3" w:rsidRPr="00B256F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 xml:space="preserve">единичные начальные (максимальные) расценки </w:t>
      </w:r>
      <w:r w:rsidR="0033661D" w:rsidRPr="0094130E">
        <w:rPr>
          <w:sz w:val="24"/>
          <w:szCs w:val="24"/>
          <w:lang w:eastAsia="ru-RU"/>
        </w:rPr>
        <w:t>были</w:t>
      </w:r>
      <w:r w:rsidR="0033661D" w:rsidRPr="0094130E">
        <w:rPr>
          <w:sz w:val="24"/>
          <w:szCs w:val="24"/>
        </w:rPr>
        <w:t xml:space="preserve"> </w:t>
      </w:r>
      <w:r w:rsidR="0033661D" w:rsidRPr="0094130E">
        <w:rPr>
          <w:sz w:val="24"/>
          <w:szCs w:val="24"/>
          <w:lang w:eastAsia="ru-RU"/>
        </w:rPr>
        <w:t>рассчитаны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468875974"/>
      <w:bookmarkStart w:id="718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02"/>
      <w:bookmarkEnd w:id="710"/>
      <w:bookmarkEnd w:id="717"/>
      <w:bookmarkEnd w:id="718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19" w:name="_Ref294695403"/>
      <w:bookmarkStart w:id="720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 xml:space="preserve">не ранее чем через 10 (десять) дней и не позднее чем через 20 (двадцать) </w:t>
      </w:r>
      <w:r w:rsidRPr="00985691">
        <w:rPr>
          <w:sz w:val="24"/>
          <w:szCs w:val="24"/>
        </w:rPr>
        <w:lastRenderedPageBreak/>
        <w:t>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19"/>
      <w:bookmarkEnd w:id="72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2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2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2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2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2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Toc181693189"/>
      <w:bookmarkStart w:id="725" w:name="_Ref190680463"/>
      <w:bookmarkStart w:id="726" w:name="_Ref306140410"/>
      <w:bookmarkStart w:id="727" w:name="_Ref306142159"/>
      <w:bookmarkStart w:id="728" w:name="_Ref468201028"/>
      <w:bookmarkStart w:id="729" w:name="_Ref468201106"/>
      <w:bookmarkStart w:id="730" w:name="_Toc498590206"/>
      <w:bookmarkStart w:id="731" w:name="_Ref303102866"/>
      <w:bookmarkStart w:id="732" w:name="_Toc305835589"/>
      <w:bookmarkStart w:id="733" w:name="_Ref303683952"/>
      <w:bookmarkStart w:id="734" w:name="__RefNumPara__840_922829174"/>
      <w:bookmarkEnd w:id="72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24"/>
      <w:bookmarkEnd w:id="725"/>
      <w:bookmarkEnd w:id="726"/>
      <w:bookmarkEnd w:id="727"/>
      <w:bookmarkEnd w:id="728"/>
      <w:bookmarkEnd w:id="729"/>
      <w:bookmarkEnd w:id="730"/>
      <w:r w:rsidRPr="00414CAF">
        <w:t xml:space="preserve"> </w:t>
      </w:r>
      <w:bookmarkEnd w:id="731"/>
      <w:bookmarkEnd w:id="73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</w:t>
      </w:r>
      <w:r w:rsidRPr="00DD092B">
        <w:rPr>
          <w:sz w:val="24"/>
          <w:szCs w:val="24"/>
        </w:rPr>
        <w:lastRenderedPageBreak/>
        <w:t xml:space="preserve">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256F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35"/>
    </w:p>
    <w:p w:rsidR="0094130E" w:rsidRPr="0094130E" w:rsidRDefault="00BC1324" w:rsidP="0094130E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u w:val="single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 xml:space="preserve">Заказчика. </w:t>
      </w:r>
      <w:r w:rsidR="0094130E" w:rsidRPr="0094130E">
        <w:rPr>
          <w:sz w:val="24"/>
          <w:szCs w:val="24"/>
        </w:rPr>
        <w:t>Реквизиты Заказчика для перечисления денежных средств</w:t>
      </w:r>
      <w:r w:rsidR="0094130E">
        <w:rPr>
          <w:sz w:val="24"/>
          <w:szCs w:val="24"/>
        </w:rPr>
        <w:t xml:space="preserve">:  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</w:t>
      </w:r>
      <w:r w:rsidRPr="0094130E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ИНН 6901067107 КПП 482402001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Банк: Липецкое отделение N8593 ПАО Сбербанк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БИК 044206604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proofErr w:type="gramStart"/>
      <w:r w:rsidRPr="0094130E">
        <w:rPr>
          <w:sz w:val="24"/>
          <w:szCs w:val="24"/>
        </w:rPr>
        <w:t>р</w:t>
      </w:r>
      <w:proofErr w:type="gramEnd"/>
      <w:r w:rsidRPr="0094130E">
        <w:rPr>
          <w:sz w:val="24"/>
          <w:szCs w:val="24"/>
        </w:rPr>
        <w:t>/с   40702810235000010115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к/с  30101810800000000604</w:t>
      </w:r>
    </w:p>
    <w:p w:rsidR="00BC1324" w:rsidRPr="0033661D" w:rsidRDefault="00BC1324" w:rsidP="0094130E">
      <w:pPr>
        <w:widowControl w:val="0"/>
        <w:tabs>
          <w:tab w:val="left" w:pos="1620"/>
        </w:tabs>
        <w:suppressAutoHyphens w:val="0"/>
        <w:spacing w:line="264" w:lineRule="auto"/>
        <w:ind w:firstLine="0"/>
        <w:rPr>
          <w:sz w:val="24"/>
          <w:szCs w:val="24"/>
          <w:lang w:eastAsia="ru-RU"/>
        </w:rPr>
      </w:pPr>
      <w:r w:rsidRPr="0033661D">
        <w:rPr>
          <w:bCs w:val="0"/>
          <w:sz w:val="24"/>
          <w:szCs w:val="24"/>
        </w:rPr>
        <w:t xml:space="preserve">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256F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4130E" w:rsidRPr="0094130E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3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303694483"/>
      <w:bookmarkStart w:id="738" w:name="_Toc305835590"/>
      <w:bookmarkStart w:id="739" w:name="_Ref306140451"/>
      <w:bookmarkStart w:id="740" w:name="_Toc498590207"/>
      <w:r w:rsidRPr="006E1884">
        <w:t xml:space="preserve">Уведомление о результатах </w:t>
      </w:r>
      <w:bookmarkEnd w:id="737"/>
      <w:bookmarkEnd w:id="738"/>
      <w:r w:rsidRPr="006E1884">
        <w:t>запроса предложений</w:t>
      </w:r>
      <w:bookmarkEnd w:id="739"/>
      <w:bookmarkEnd w:id="74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41" w:name="_Toc471979955"/>
      <w:bookmarkStart w:id="742" w:name="_Toc498590208"/>
      <w:bookmarkEnd w:id="733"/>
      <w:r w:rsidRPr="00DA443D">
        <w:rPr>
          <w:b w:val="0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256F3" w:rsidRPr="00B256F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запроса предложений, в котором указывает:</w:t>
      </w:r>
      <w:bookmarkEnd w:id="741"/>
      <w:bookmarkEnd w:id="74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43" w:name="_Toc471979956"/>
      <w:bookmarkStart w:id="744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43"/>
      <w:bookmarkEnd w:id="744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45" w:name="_Ref440270568"/>
      <w:bookmarkStart w:id="746" w:name="_Ref440274159"/>
      <w:bookmarkStart w:id="747" w:name="_Ref440292555"/>
      <w:bookmarkStart w:id="748" w:name="_Ref440292779"/>
      <w:bookmarkStart w:id="749" w:name="_Toc498590210"/>
      <w:r>
        <w:rPr>
          <w:szCs w:val="24"/>
        </w:rPr>
        <w:lastRenderedPageBreak/>
        <w:t>Техническая часть</w:t>
      </w:r>
      <w:bookmarkEnd w:id="745"/>
      <w:bookmarkEnd w:id="746"/>
      <w:bookmarkEnd w:id="747"/>
      <w:bookmarkEnd w:id="748"/>
      <w:bookmarkEnd w:id="74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50" w:name="_Toc176064097"/>
      <w:bookmarkStart w:id="751" w:name="_Toc176338525"/>
      <w:bookmarkStart w:id="752" w:name="_Toc180399753"/>
      <w:bookmarkStart w:id="753" w:name="_Toc189457101"/>
      <w:bookmarkStart w:id="754" w:name="_Toc189461737"/>
      <w:bookmarkStart w:id="755" w:name="_Toc189462011"/>
      <w:bookmarkStart w:id="756" w:name="_Toc191273610"/>
      <w:bookmarkStart w:id="757" w:name="_Toc423421726"/>
      <w:bookmarkStart w:id="758" w:name="_Toc498590211"/>
      <w:bookmarkStart w:id="759" w:name="_Toc167189319"/>
      <w:bookmarkStart w:id="760" w:name="_Toc168725254"/>
      <w:r w:rsidRPr="00C12FA4">
        <w:t xml:space="preserve">Перечень, объемы и характеристики 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r w:rsidR="00C3704B">
        <w:t>закупаемых услуг</w:t>
      </w:r>
      <w:bookmarkEnd w:id="75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1" w:name="_Toc439166311"/>
      <w:bookmarkStart w:id="762" w:name="_Toc439170659"/>
      <w:bookmarkStart w:id="763" w:name="_Toc439172761"/>
      <w:bookmarkStart w:id="764" w:name="_Toc439173205"/>
      <w:bookmarkStart w:id="765" w:name="_Toc439238199"/>
      <w:bookmarkStart w:id="766" w:name="_Toc439252751"/>
      <w:bookmarkStart w:id="767" w:name="_Toc439323609"/>
      <w:bookmarkStart w:id="768" w:name="_Toc439323725"/>
      <w:bookmarkStart w:id="769" w:name="_Toc440361359"/>
      <w:bookmarkStart w:id="770" w:name="_Toc440376114"/>
      <w:bookmarkStart w:id="771" w:name="_Toc440376241"/>
      <w:bookmarkStart w:id="772" w:name="_Toc440382503"/>
      <w:bookmarkStart w:id="773" w:name="_Toc440447173"/>
      <w:bookmarkStart w:id="774" w:name="_Toc440632334"/>
      <w:bookmarkStart w:id="775" w:name="_Toc440875107"/>
      <w:bookmarkStart w:id="776" w:name="_Toc441131094"/>
      <w:bookmarkStart w:id="777" w:name="_Toc465774615"/>
      <w:bookmarkStart w:id="778" w:name="_Toc465848844"/>
      <w:bookmarkStart w:id="779" w:name="_Toc468876164"/>
      <w:bookmarkStart w:id="780" w:name="_Toc469487658"/>
      <w:bookmarkStart w:id="781" w:name="_Toc471979959"/>
      <w:bookmarkStart w:id="782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64F42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2B5044" w:rsidRPr="003803A7" w:rsidRDefault="002B5044" w:rsidP="0021751A">
      <w:pPr>
        <w:pStyle w:val="2"/>
        <w:ind w:left="1701" w:hanging="1134"/>
      </w:pPr>
      <w:bookmarkStart w:id="783" w:name="_Ref194832984"/>
      <w:bookmarkStart w:id="784" w:name="_Ref197686508"/>
      <w:bookmarkStart w:id="785" w:name="_Toc423421727"/>
      <w:bookmarkStart w:id="786" w:name="_Toc498590213"/>
      <w:r w:rsidRPr="003803A7">
        <w:t xml:space="preserve">Требование к </w:t>
      </w:r>
      <w:bookmarkEnd w:id="783"/>
      <w:bookmarkEnd w:id="784"/>
      <w:bookmarkEnd w:id="785"/>
      <w:r w:rsidR="00C3704B">
        <w:t>закупаемым услугам</w:t>
      </w:r>
      <w:bookmarkEnd w:id="786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4"/>
      <w:bookmarkStart w:id="788" w:name="_Toc439170662"/>
      <w:bookmarkStart w:id="789" w:name="_Toc439172764"/>
      <w:bookmarkStart w:id="790" w:name="_Toc439173208"/>
      <w:bookmarkStart w:id="791" w:name="_Toc439238202"/>
      <w:bookmarkStart w:id="792" w:name="_Toc439252754"/>
      <w:bookmarkStart w:id="793" w:name="_Toc439323612"/>
      <w:bookmarkStart w:id="794" w:name="_Toc439323728"/>
      <w:bookmarkStart w:id="795" w:name="_Toc440361362"/>
      <w:bookmarkStart w:id="796" w:name="_Toc440376117"/>
      <w:bookmarkStart w:id="797" w:name="_Toc440376244"/>
      <w:bookmarkStart w:id="798" w:name="_Toc440382505"/>
      <w:bookmarkStart w:id="799" w:name="_Toc440447175"/>
      <w:bookmarkStart w:id="800" w:name="_Toc440632336"/>
      <w:bookmarkStart w:id="801" w:name="_Toc440875109"/>
      <w:bookmarkStart w:id="802" w:name="_Toc441131096"/>
      <w:bookmarkStart w:id="803" w:name="_Toc465774617"/>
      <w:bookmarkStart w:id="804" w:name="_Toc465848846"/>
      <w:bookmarkStart w:id="805" w:name="_Toc468876166"/>
      <w:bookmarkStart w:id="806" w:name="_Toc469487660"/>
      <w:bookmarkStart w:id="807" w:name="_Toc471979961"/>
      <w:bookmarkStart w:id="808" w:name="_Toc498590214"/>
      <w:bookmarkStart w:id="809" w:name="_Ref194833053"/>
      <w:bookmarkStart w:id="810" w:name="_Ref223496951"/>
      <w:bookmarkStart w:id="811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12" w:name="_Toc461808930"/>
      <w:bookmarkStart w:id="813" w:name="_Toc464120639"/>
      <w:bookmarkStart w:id="814" w:name="_Toc498590215"/>
      <w:bookmarkEnd w:id="759"/>
      <w:bookmarkEnd w:id="760"/>
      <w:bookmarkEnd w:id="809"/>
      <w:bookmarkEnd w:id="810"/>
      <w:bookmarkEnd w:id="811"/>
      <w:r w:rsidRPr="00AE1D21">
        <w:t>Альтернативные предложения</w:t>
      </w:r>
      <w:bookmarkStart w:id="815" w:name="_Ref56252639"/>
      <w:bookmarkEnd w:id="812"/>
      <w:bookmarkEnd w:id="813"/>
      <w:bookmarkEnd w:id="814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16" w:name="_Toc461808802"/>
      <w:bookmarkStart w:id="817" w:name="_Toc461808931"/>
      <w:bookmarkStart w:id="818" w:name="_Toc464120640"/>
      <w:bookmarkStart w:id="819" w:name="_Toc465774619"/>
      <w:bookmarkStart w:id="820" w:name="_Toc465848848"/>
      <w:bookmarkStart w:id="821" w:name="_Toc468876168"/>
      <w:bookmarkStart w:id="822" w:name="_Toc469487662"/>
      <w:bookmarkStart w:id="823" w:name="_Toc471979963"/>
      <w:bookmarkStart w:id="824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25" w:name="_Ref440270602"/>
      <w:bookmarkStart w:id="826" w:name="_Toc498590217"/>
      <w:bookmarkEnd w:id="0"/>
      <w:bookmarkEnd w:id="73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25"/>
      <w:bookmarkEnd w:id="82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27" w:name="_Ref55336310"/>
      <w:bookmarkStart w:id="828" w:name="_Toc57314672"/>
      <w:bookmarkStart w:id="829" w:name="_Toc69728986"/>
      <w:bookmarkStart w:id="830" w:name="_Toc98253919"/>
      <w:bookmarkStart w:id="831" w:name="_Toc165173847"/>
      <w:bookmarkStart w:id="832" w:name="_Toc423423667"/>
      <w:bookmarkStart w:id="833" w:name="_Toc498590218"/>
      <w:r w:rsidRPr="00F647F7">
        <w:t xml:space="preserve">Письмо о подаче оферты </w:t>
      </w:r>
      <w:bookmarkStart w:id="834" w:name="_Ref22846535"/>
      <w:r w:rsidRPr="00F647F7">
        <w:t>(</w:t>
      </w:r>
      <w:bookmarkEnd w:id="83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27"/>
      <w:bookmarkEnd w:id="828"/>
      <w:bookmarkEnd w:id="829"/>
      <w:bookmarkEnd w:id="830"/>
      <w:bookmarkEnd w:id="831"/>
      <w:bookmarkEnd w:id="832"/>
      <w:bookmarkEnd w:id="833"/>
    </w:p>
    <w:p w:rsidR="004F4D80" w:rsidRPr="00C236C0" w:rsidRDefault="004F4D80" w:rsidP="004F4D80">
      <w:pPr>
        <w:pStyle w:val="3"/>
        <w:rPr>
          <w:szCs w:val="24"/>
        </w:rPr>
      </w:pPr>
      <w:bookmarkStart w:id="835" w:name="_Toc98253920"/>
      <w:bookmarkStart w:id="836" w:name="_Toc157248174"/>
      <w:bookmarkStart w:id="837" w:name="_Toc157496543"/>
      <w:bookmarkStart w:id="838" w:name="_Toc158206082"/>
      <w:bookmarkStart w:id="839" w:name="_Toc164057767"/>
      <w:bookmarkStart w:id="840" w:name="_Toc164137117"/>
      <w:bookmarkStart w:id="841" w:name="_Toc164161277"/>
      <w:bookmarkStart w:id="842" w:name="_Toc165173848"/>
      <w:bookmarkStart w:id="843" w:name="_Toc439170673"/>
      <w:bookmarkStart w:id="844" w:name="_Toc439172775"/>
      <w:bookmarkStart w:id="845" w:name="_Toc439173219"/>
      <w:bookmarkStart w:id="846" w:name="_Toc439238213"/>
      <w:bookmarkStart w:id="847" w:name="_Toc440361369"/>
      <w:bookmarkStart w:id="848" w:name="_Toc440376124"/>
      <w:bookmarkStart w:id="849" w:name="_Toc465774622"/>
      <w:bookmarkStart w:id="850" w:name="_Toc465848851"/>
      <w:bookmarkStart w:id="851" w:name="_Toc471979966"/>
      <w:bookmarkStart w:id="852" w:name="_Toc498590219"/>
      <w:r w:rsidRPr="00C236C0">
        <w:rPr>
          <w:szCs w:val="24"/>
        </w:rPr>
        <w:t>Форма письма о подаче оферты</w:t>
      </w:r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5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414CAF">
        <w:rPr>
          <w:sz w:val="24"/>
          <w:szCs w:val="24"/>
        </w:rPr>
        <w:lastRenderedPageBreak/>
        <w:t>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54" w:name="_Toc98253921"/>
      <w:bookmarkStart w:id="855" w:name="_Toc157248175"/>
      <w:bookmarkStart w:id="856" w:name="_Toc157496544"/>
      <w:bookmarkStart w:id="857" w:name="_Toc158206083"/>
      <w:bookmarkStart w:id="858" w:name="_Toc164057768"/>
      <w:bookmarkStart w:id="859" w:name="_Toc164137118"/>
      <w:bookmarkStart w:id="860" w:name="_Toc164161278"/>
      <w:bookmarkStart w:id="86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62" w:name="_Toc439170674"/>
      <w:bookmarkStart w:id="863" w:name="_Toc439172776"/>
      <w:bookmarkStart w:id="864" w:name="_Toc439173220"/>
      <w:bookmarkStart w:id="865" w:name="_Toc439238214"/>
      <w:bookmarkStart w:id="866" w:name="_Toc439252762"/>
      <w:bookmarkStart w:id="867" w:name="_Toc439323736"/>
      <w:bookmarkStart w:id="868" w:name="_Toc440361370"/>
      <w:bookmarkStart w:id="869" w:name="_Toc440376125"/>
      <w:bookmarkStart w:id="870" w:name="_Toc440376252"/>
      <w:bookmarkStart w:id="871" w:name="_Toc440382510"/>
      <w:bookmarkStart w:id="872" w:name="_Toc440447180"/>
      <w:bookmarkStart w:id="873" w:name="_Toc440632341"/>
      <w:bookmarkStart w:id="874" w:name="_Toc440875113"/>
      <w:bookmarkStart w:id="875" w:name="_Toc441131100"/>
      <w:bookmarkStart w:id="876" w:name="_Toc465774623"/>
      <w:bookmarkStart w:id="877" w:name="_Toc465848852"/>
      <w:bookmarkStart w:id="878" w:name="_Toc471979967"/>
      <w:bookmarkStart w:id="879" w:name="_Toc498590220"/>
      <w:r w:rsidRPr="00C236C0">
        <w:rPr>
          <w:szCs w:val="24"/>
        </w:rPr>
        <w:lastRenderedPageBreak/>
        <w:t>Инструкции по заполнению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8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8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B256F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1" w:name="_Ref55335821"/>
      <w:bookmarkStart w:id="882" w:name="_Ref55336345"/>
      <w:bookmarkStart w:id="883" w:name="_Toc57314674"/>
      <w:bookmarkStart w:id="884" w:name="_Toc69728988"/>
      <w:bookmarkStart w:id="885" w:name="_Toc98253922"/>
      <w:bookmarkStart w:id="88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87" w:name="_Ref440271964"/>
      <w:bookmarkStart w:id="888" w:name="_Toc440361371"/>
      <w:bookmarkStart w:id="889" w:name="_Toc440376126"/>
      <w:bookmarkStart w:id="890" w:name="_Toc498590221"/>
      <w:r>
        <w:rPr>
          <w:szCs w:val="24"/>
        </w:rPr>
        <w:lastRenderedPageBreak/>
        <w:t>Антикоррупционные обязательства (Форма 1.1).</w:t>
      </w:r>
      <w:bookmarkEnd w:id="887"/>
      <w:bookmarkEnd w:id="888"/>
      <w:bookmarkEnd w:id="889"/>
      <w:bookmarkEnd w:id="89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91" w:name="_Toc439238216"/>
      <w:bookmarkStart w:id="892" w:name="_Toc439252764"/>
      <w:bookmarkStart w:id="893" w:name="_Toc439323738"/>
      <w:bookmarkStart w:id="894" w:name="_Toc440361372"/>
      <w:bookmarkStart w:id="895" w:name="_Toc440376127"/>
      <w:bookmarkStart w:id="896" w:name="_Toc440376254"/>
      <w:bookmarkStart w:id="897" w:name="_Toc440382512"/>
      <w:bookmarkStart w:id="898" w:name="_Toc440447182"/>
      <w:bookmarkStart w:id="899" w:name="_Toc440632343"/>
      <w:bookmarkStart w:id="900" w:name="_Toc440875115"/>
      <w:bookmarkStart w:id="901" w:name="_Toc441131102"/>
      <w:bookmarkStart w:id="902" w:name="_Toc465774625"/>
      <w:bookmarkStart w:id="903" w:name="_Toc465848854"/>
      <w:bookmarkStart w:id="904" w:name="_Toc471979969"/>
      <w:bookmarkStart w:id="905" w:name="_Toc498590222"/>
      <w:r w:rsidRPr="009F5821">
        <w:rPr>
          <w:szCs w:val="24"/>
        </w:rPr>
        <w:t>Форма Антикоррупционных обязательств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06" w:name="_Toc423423668"/>
      <w:bookmarkStart w:id="907" w:name="_Ref440271072"/>
      <w:bookmarkStart w:id="908" w:name="_Ref440273986"/>
      <w:bookmarkStart w:id="909" w:name="_Ref440274337"/>
      <w:bookmarkStart w:id="910" w:name="_Ref440274913"/>
      <w:bookmarkStart w:id="911" w:name="_Ref440284918"/>
      <w:bookmarkStart w:id="912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81"/>
      <w:bookmarkEnd w:id="882"/>
      <w:bookmarkEnd w:id="883"/>
      <w:bookmarkEnd w:id="884"/>
      <w:bookmarkEnd w:id="885"/>
      <w:bookmarkEnd w:id="886"/>
      <w:bookmarkEnd w:id="906"/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98253923"/>
      <w:bookmarkStart w:id="914" w:name="_Toc157248177"/>
      <w:bookmarkStart w:id="915" w:name="_Toc157496546"/>
      <w:bookmarkStart w:id="916" w:name="_Toc158206085"/>
      <w:bookmarkStart w:id="917" w:name="_Toc164057770"/>
      <w:bookmarkStart w:id="918" w:name="_Toc164137120"/>
      <w:bookmarkStart w:id="919" w:name="_Toc164161280"/>
      <w:bookmarkStart w:id="920" w:name="_Toc165173851"/>
      <w:bookmarkStart w:id="921" w:name="_Ref264038986"/>
      <w:bookmarkStart w:id="922" w:name="_Ref264359294"/>
      <w:bookmarkStart w:id="923" w:name="_Toc439170676"/>
      <w:bookmarkStart w:id="924" w:name="_Toc439172778"/>
      <w:bookmarkStart w:id="925" w:name="_Toc439173222"/>
      <w:bookmarkStart w:id="926" w:name="_Toc439238218"/>
      <w:bookmarkStart w:id="927" w:name="_Toc439252766"/>
      <w:bookmarkStart w:id="928" w:name="_Toc439323740"/>
      <w:bookmarkStart w:id="929" w:name="_Toc440361374"/>
      <w:bookmarkStart w:id="930" w:name="_Toc440376129"/>
      <w:bookmarkStart w:id="931" w:name="_Toc440376256"/>
      <w:bookmarkStart w:id="932" w:name="_Toc440382514"/>
      <w:bookmarkStart w:id="933" w:name="_Toc440447184"/>
      <w:bookmarkStart w:id="934" w:name="_Toc440632345"/>
      <w:bookmarkStart w:id="935" w:name="_Toc440875117"/>
      <w:bookmarkStart w:id="936" w:name="_Toc441131104"/>
      <w:bookmarkStart w:id="937" w:name="_Toc465774627"/>
      <w:bookmarkStart w:id="938" w:name="_Toc465848856"/>
      <w:bookmarkStart w:id="939" w:name="_Toc468876176"/>
      <w:bookmarkStart w:id="940" w:name="_Toc469487670"/>
      <w:bookmarkStart w:id="941" w:name="_Toc471979971"/>
      <w:bookmarkStart w:id="942" w:name="_Toc498590224"/>
      <w:r w:rsidRPr="00C236C0">
        <w:rPr>
          <w:szCs w:val="24"/>
        </w:rPr>
        <w:t xml:space="preserve">Форма 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r w:rsidR="00492C8B">
        <w:rPr>
          <w:szCs w:val="24"/>
        </w:rPr>
        <w:t>Сводной таблицы стоимости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3" w:name="_Toc176765534"/>
      <w:bookmarkStart w:id="944" w:name="_Toc198979983"/>
      <w:bookmarkStart w:id="945" w:name="_Toc217466315"/>
      <w:bookmarkStart w:id="946" w:name="_Toc217702856"/>
      <w:bookmarkStart w:id="947" w:name="_Toc233601974"/>
      <w:bookmarkStart w:id="948" w:name="_Toc263343460"/>
      <w:r w:rsidRPr="00F647F7">
        <w:rPr>
          <w:b w:val="0"/>
          <w:szCs w:val="24"/>
        </w:rPr>
        <w:br w:type="page"/>
      </w:r>
      <w:bookmarkStart w:id="949" w:name="_Toc439170677"/>
      <w:bookmarkStart w:id="950" w:name="_Toc439172779"/>
      <w:bookmarkStart w:id="951" w:name="_Toc439173223"/>
      <w:bookmarkStart w:id="952" w:name="_Toc439238219"/>
      <w:bookmarkStart w:id="953" w:name="_Toc439252767"/>
      <w:bookmarkStart w:id="954" w:name="_Toc439323741"/>
      <w:bookmarkStart w:id="955" w:name="_Toc440361375"/>
      <w:bookmarkStart w:id="956" w:name="_Toc440376130"/>
      <w:bookmarkStart w:id="957" w:name="_Toc440376257"/>
      <w:bookmarkStart w:id="958" w:name="_Toc440382515"/>
      <w:bookmarkStart w:id="959" w:name="_Toc440447185"/>
      <w:bookmarkStart w:id="960" w:name="_Toc440632346"/>
      <w:bookmarkStart w:id="961" w:name="_Toc440875118"/>
      <w:bookmarkStart w:id="962" w:name="_Toc441131105"/>
      <w:bookmarkStart w:id="963" w:name="_Toc465774628"/>
      <w:bookmarkStart w:id="964" w:name="_Toc465848857"/>
      <w:bookmarkStart w:id="965" w:name="_Toc468876177"/>
      <w:bookmarkStart w:id="966" w:name="_Toc469487671"/>
      <w:bookmarkStart w:id="967" w:name="_Toc471979972"/>
      <w:bookmarkStart w:id="968" w:name="_Toc498590225"/>
      <w:r w:rsidRPr="00C236C0">
        <w:rPr>
          <w:szCs w:val="24"/>
        </w:rPr>
        <w:lastRenderedPageBreak/>
        <w:t>Инструкции по заполнению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69" w:name="_Ref86826666"/>
      <w:bookmarkStart w:id="970" w:name="_Toc90385112"/>
      <w:bookmarkStart w:id="971" w:name="_Toc98253925"/>
      <w:bookmarkStart w:id="972" w:name="_Toc165173853"/>
      <w:bookmarkStart w:id="973" w:name="_Toc423423669"/>
    </w:p>
    <w:p w:rsidR="004F4D80" w:rsidRPr="00F647F7" w:rsidRDefault="004F4D80" w:rsidP="00EA3F63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74" w:name="_Ref440537086"/>
      <w:bookmarkStart w:id="975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69"/>
      <w:bookmarkEnd w:id="970"/>
      <w:bookmarkEnd w:id="971"/>
      <w:bookmarkEnd w:id="972"/>
      <w:bookmarkEnd w:id="973"/>
      <w:bookmarkEnd w:id="974"/>
      <w:bookmarkEnd w:id="9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6" w:name="_Toc90385113"/>
      <w:bookmarkStart w:id="977" w:name="_Toc98253926"/>
      <w:bookmarkStart w:id="978" w:name="_Toc157248180"/>
      <w:bookmarkStart w:id="979" w:name="_Toc157496549"/>
      <w:bookmarkStart w:id="980" w:name="_Toc158206088"/>
      <w:bookmarkStart w:id="981" w:name="_Toc164057773"/>
      <w:bookmarkStart w:id="982" w:name="_Toc164137123"/>
      <w:bookmarkStart w:id="983" w:name="_Toc164161283"/>
      <w:bookmarkStart w:id="984" w:name="_Toc165173854"/>
      <w:bookmarkStart w:id="985" w:name="_Ref193690005"/>
      <w:bookmarkStart w:id="986" w:name="_Toc439170679"/>
      <w:bookmarkStart w:id="987" w:name="_Toc439172781"/>
      <w:bookmarkStart w:id="988" w:name="_Toc439173225"/>
      <w:bookmarkStart w:id="989" w:name="_Toc439238221"/>
      <w:bookmarkStart w:id="990" w:name="_Toc439252769"/>
      <w:bookmarkStart w:id="991" w:name="_Toc439323743"/>
      <w:bookmarkStart w:id="992" w:name="_Toc440361377"/>
      <w:bookmarkStart w:id="993" w:name="_Toc440376132"/>
      <w:bookmarkStart w:id="994" w:name="_Toc440376259"/>
      <w:bookmarkStart w:id="995" w:name="_Toc440382517"/>
      <w:bookmarkStart w:id="996" w:name="_Toc440447187"/>
      <w:bookmarkStart w:id="997" w:name="_Toc440632348"/>
      <w:bookmarkStart w:id="998" w:name="_Toc440875120"/>
      <w:bookmarkStart w:id="999" w:name="_Toc441131107"/>
      <w:bookmarkStart w:id="1000" w:name="_Toc465774630"/>
      <w:bookmarkStart w:id="1001" w:name="_Toc465848859"/>
      <w:bookmarkStart w:id="1002" w:name="_Toc468876179"/>
      <w:bookmarkStart w:id="1003" w:name="_Toc469487673"/>
      <w:bookmarkStart w:id="1004" w:name="_Toc471979974"/>
      <w:bookmarkStart w:id="1005" w:name="_Toc498590227"/>
      <w:r w:rsidRPr="00C236C0">
        <w:rPr>
          <w:szCs w:val="24"/>
        </w:rPr>
        <w:t xml:space="preserve">Форма </w:t>
      </w:r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r w:rsidRPr="00C236C0">
        <w:rPr>
          <w:szCs w:val="24"/>
        </w:rPr>
        <w:t>технического предложения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06" w:name="_Ref55335818"/>
      <w:bookmarkStart w:id="1007" w:name="_Ref55336334"/>
      <w:bookmarkStart w:id="1008" w:name="_Toc57314673"/>
      <w:bookmarkStart w:id="1009" w:name="_Toc69728987"/>
      <w:bookmarkStart w:id="1010" w:name="_Toc98253928"/>
      <w:bookmarkStart w:id="1011" w:name="_Toc165173856"/>
      <w:bookmarkStart w:id="1012" w:name="_Ref194749150"/>
      <w:bookmarkStart w:id="1013" w:name="_Ref194750368"/>
      <w:bookmarkStart w:id="1014" w:name="_Ref89649494"/>
      <w:bookmarkStart w:id="101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256F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256F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16" w:name="_Toc176765537"/>
      <w:bookmarkStart w:id="1017" w:name="_Toc198979986"/>
      <w:bookmarkStart w:id="1018" w:name="_Toc217466321"/>
      <w:bookmarkStart w:id="1019" w:name="_Toc217702859"/>
      <w:bookmarkStart w:id="1020" w:name="_Toc233601977"/>
      <w:bookmarkStart w:id="1021" w:name="_Toc263343463"/>
      <w:bookmarkStart w:id="1022" w:name="_Toc439170680"/>
      <w:bookmarkStart w:id="1023" w:name="_Toc439172782"/>
      <w:bookmarkStart w:id="1024" w:name="_Toc439173226"/>
      <w:bookmarkStart w:id="1025" w:name="_Toc439238222"/>
      <w:bookmarkStart w:id="1026" w:name="_Toc439252770"/>
      <w:bookmarkStart w:id="1027" w:name="_Toc439323744"/>
      <w:bookmarkStart w:id="1028" w:name="_Toc440361378"/>
      <w:bookmarkStart w:id="1029" w:name="_Toc440376133"/>
      <w:bookmarkStart w:id="1030" w:name="_Toc440376260"/>
      <w:bookmarkStart w:id="1031" w:name="_Toc440382518"/>
      <w:bookmarkStart w:id="1032" w:name="_Toc440447188"/>
      <w:bookmarkStart w:id="1033" w:name="_Toc440632349"/>
      <w:bookmarkStart w:id="1034" w:name="_Toc440875121"/>
      <w:bookmarkStart w:id="1035" w:name="_Toc441131108"/>
      <w:bookmarkStart w:id="1036" w:name="_Toc465774631"/>
      <w:bookmarkStart w:id="1037" w:name="_Toc465848860"/>
      <w:bookmarkStart w:id="1038" w:name="_Toc468876180"/>
      <w:bookmarkStart w:id="1039" w:name="_Toc469487674"/>
      <w:bookmarkStart w:id="1040" w:name="_Toc471979975"/>
      <w:bookmarkStart w:id="1041" w:name="_Toc498590228"/>
      <w:r w:rsidRPr="00C236C0">
        <w:rPr>
          <w:szCs w:val="24"/>
        </w:rPr>
        <w:lastRenderedPageBreak/>
        <w:t>Инструкции по заполнению</w:t>
      </w:r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2" w:name="_Ref194807296"/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Toc423423670"/>
      <w:bookmarkStart w:id="1044" w:name="_Ref440271036"/>
      <w:bookmarkStart w:id="1045" w:name="_Ref440274366"/>
      <w:bookmarkStart w:id="1046" w:name="_Ref440274902"/>
      <w:bookmarkStart w:id="1047" w:name="_Ref440284947"/>
      <w:bookmarkStart w:id="1048" w:name="_Ref440361140"/>
      <w:bookmarkStart w:id="1049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0" w:name="_Toc98253929"/>
      <w:bookmarkStart w:id="1051" w:name="_Toc157248183"/>
      <w:bookmarkStart w:id="1052" w:name="_Toc157496552"/>
      <w:bookmarkStart w:id="1053" w:name="_Toc158206091"/>
      <w:bookmarkStart w:id="1054" w:name="_Toc164057776"/>
      <w:bookmarkStart w:id="1055" w:name="_Toc164137126"/>
      <w:bookmarkStart w:id="1056" w:name="_Toc164161286"/>
      <w:bookmarkStart w:id="1057" w:name="_Toc165173857"/>
      <w:bookmarkStart w:id="1058" w:name="_Toc439170682"/>
      <w:bookmarkStart w:id="1059" w:name="_Toc439172784"/>
      <w:bookmarkStart w:id="1060" w:name="_Toc439173228"/>
      <w:bookmarkStart w:id="1061" w:name="_Toc439238224"/>
      <w:bookmarkStart w:id="1062" w:name="_Toc439252772"/>
      <w:bookmarkStart w:id="1063" w:name="_Toc439323746"/>
      <w:bookmarkStart w:id="1064" w:name="_Toc440361380"/>
      <w:bookmarkStart w:id="1065" w:name="_Toc440376135"/>
      <w:bookmarkStart w:id="1066" w:name="_Toc440376262"/>
      <w:bookmarkStart w:id="1067" w:name="_Toc440382520"/>
      <w:bookmarkStart w:id="1068" w:name="_Toc440447190"/>
      <w:bookmarkStart w:id="1069" w:name="_Toc440632351"/>
      <w:bookmarkStart w:id="1070" w:name="_Toc440875123"/>
      <w:bookmarkStart w:id="1071" w:name="_Toc441131110"/>
      <w:bookmarkStart w:id="1072" w:name="_Toc465774633"/>
      <w:bookmarkStart w:id="1073" w:name="_Toc465848862"/>
      <w:bookmarkStart w:id="1074" w:name="_Toc468876182"/>
      <w:bookmarkStart w:id="1075" w:name="_Toc469487676"/>
      <w:bookmarkStart w:id="1076" w:name="_Toc471979977"/>
      <w:bookmarkStart w:id="1077" w:name="_Toc498590230"/>
      <w:r w:rsidRPr="009F5821">
        <w:rPr>
          <w:szCs w:val="24"/>
        </w:rPr>
        <w:t xml:space="preserve">Форма </w:t>
      </w:r>
      <w:bookmarkEnd w:id="1050"/>
      <w:r w:rsidRPr="009F5821">
        <w:rPr>
          <w:szCs w:val="24"/>
        </w:rPr>
        <w:t xml:space="preserve">графика 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r w:rsidR="009469A6" w:rsidRPr="009F5821">
        <w:rPr>
          <w:szCs w:val="24"/>
        </w:rPr>
        <w:t>оказания услуг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8" w:name="_Toc171070556"/>
      <w:bookmarkStart w:id="1079" w:name="_Toc98253927"/>
      <w:bookmarkStart w:id="1080" w:name="_Toc176605808"/>
      <w:bookmarkStart w:id="1081" w:name="_Toc176611017"/>
      <w:bookmarkStart w:id="1082" w:name="_Toc176611073"/>
      <w:bookmarkStart w:id="1083" w:name="_Toc176668676"/>
      <w:bookmarkStart w:id="1084" w:name="_Toc176684336"/>
      <w:bookmarkStart w:id="1085" w:name="_Toc176746279"/>
      <w:bookmarkStart w:id="1086" w:name="_Toc176747346"/>
      <w:bookmarkStart w:id="1087" w:name="_Toc198979988"/>
      <w:bookmarkStart w:id="1088" w:name="_Toc217466324"/>
      <w:bookmarkStart w:id="1089" w:name="_Toc217702862"/>
      <w:bookmarkStart w:id="1090" w:name="_Toc233601980"/>
      <w:bookmarkStart w:id="1091" w:name="_Toc263343466"/>
      <w:r w:rsidRPr="00F647F7">
        <w:rPr>
          <w:b w:val="0"/>
          <w:szCs w:val="24"/>
        </w:rPr>
        <w:br w:type="page"/>
      </w:r>
      <w:bookmarkStart w:id="1092" w:name="_Toc439170683"/>
      <w:bookmarkStart w:id="1093" w:name="_Toc439172785"/>
      <w:bookmarkStart w:id="1094" w:name="_Toc439173229"/>
      <w:bookmarkStart w:id="1095" w:name="_Toc439238225"/>
      <w:bookmarkStart w:id="1096" w:name="_Toc439252773"/>
      <w:bookmarkStart w:id="1097" w:name="_Toc439323747"/>
      <w:bookmarkStart w:id="1098" w:name="_Toc440361381"/>
      <w:bookmarkStart w:id="1099" w:name="_Toc440376136"/>
      <w:bookmarkStart w:id="1100" w:name="_Toc440376263"/>
      <w:bookmarkStart w:id="1101" w:name="_Toc440382521"/>
      <w:bookmarkStart w:id="1102" w:name="_Toc440447191"/>
      <w:bookmarkStart w:id="1103" w:name="_Toc440632352"/>
      <w:bookmarkStart w:id="1104" w:name="_Toc440875124"/>
      <w:bookmarkStart w:id="1105" w:name="_Toc441131111"/>
      <w:bookmarkStart w:id="1106" w:name="_Toc465774634"/>
      <w:bookmarkStart w:id="1107" w:name="_Toc465848863"/>
      <w:bookmarkStart w:id="1108" w:name="_Toc468876183"/>
      <w:bookmarkStart w:id="1109" w:name="_Toc469487677"/>
      <w:bookmarkStart w:id="1110" w:name="_Toc471979978"/>
      <w:bookmarkStart w:id="1111" w:name="_Toc498590231"/>
      <w:r w:rsidRPr="009F5821">
        <w:rPr>
          <w:szCs w:val="24"/>
        </w:rPr>
        <w:lastRenderedPageBreak/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12" w:name="_Hlt22846931"/>
      <w:bookmarkStart w:id="1113" w:name="_Ref440361439"/>
      <w:bookmarkStart w:id="1114" w:name="_Ref440361914"/>
      <w:bookmarkStart w:id="1115" w:name="_Ref440361959"/>
      <w:bookmarkStart w:id="1116" w:name="_Toc498590232"/>
      <w:bookmarkStart w:id="1117" w:name="_Ref93264992"/>
      <w:bookmarkStart w:id="1118" w:name="_Ref93265116"/>
      <w:bookmarkStart w:id="1119" w:name="_Toc98253933"/>
      <w:bookmarkStart w:id="1120" w:name="_Toc165173859"/>
      <w:bookmarkStart w:id="1121" w:name="_Toc423423671"/>
      <w:bookmarkEnd w:id="111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13"/>
      <w:bookmarkEnd w:id="1114"/>
      <w:bookmarkEnd w:id="1115"/>
      <w:bookmarkEnd w:id="111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22" w:name="_Toc440361383"/>
      <w:bookmarkStart w:id="1123" w:name="_Toc440376138"/>
      <w:bookmarkStart w:id="1124" w:name="_Toc440376265"/>
      <w:bookmarkStart w:id="1125" w:name="_Toc440382523"/>
      <w:bookmarkStart w:id="1126" w:name="_Toc440447193"/>
      <w:bookmarkStart w:id="1127" w:name="_Toc440632354"/>
      <w:bookmarkStart w:id="1128" w:name="_Toc440875126"/>
      <w:bookmarkStart w:id="1129" w:name="_Toc441131113"/>
      <w:bookmarkStart w:id="1130" w:name="_Toc465774636"/>
      <w:bookmarkStart w:id="1131" w:name="_Toc465848865"/>
      <w:bookmarkStart w:id="1132" w:name="_Toc468876185"/>
      <w:bookmarkStart w:id="1133" w:name="_Toc469487679"/>
      <w:bookmarkStart w:id="1134" w:name="_Toc471979980"/>
      <w:bookmarkStart w:id="1135" w:name="_Toc498590233"/>
      <w:r w:rsidRPr="009F5821">
        <w:rPr>
          <w:szCs w:val="24"/>
        </w:rPr>
        <w:t>Форма графика оплаты оказания услуг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36" w:name="_Toc440361384"/>
      <w:bookmarkStart w:id="1137" w:name="_Toc440376139"/>
      <w:bookmarkStart w:id="1138" w:name="_Toc440376266"/>
      <w:bookmarkStart w:id="1139" w:name="_Toc440382524"/>
      <w:bookmarkStart w:id="1140" w:name="_Toc440447194"/>
      <w:bookmarkStart w:id="1141" w:name="_Toc440632355"/>
      <w:bookmarkStart w:id="1142" w:name="_Toc440875127"/>
      <w:bookmarkStart w:id="1143" w:name="_Toc441131114"/>
      <w:bookmarkStart w:id="1144" w:name="_Toc465774637"/>
      <w:bookmarkStart w:id="1145" w:name="_Toc465848866"/>
      <w:bookmarkStart w:id="1146" w:name="_Toc468876186"/>
      <w:bookmarkStart w:id="1147" w:name="_Toc469487680"/>
      <w:bookmarkStart w:id="1148" w:name="_Toc471979981"/>
      <w:bookmarkStart w:id="1149" w:name="_Toc498590234"/>
      <w:r w:rsidRPr="009F5821">
        <w:rPr>
          <w:szCs w:val="24"/>
        </w:rPr>
        <w:lastRenderedPageBreak/>
        <w:t>Инструкции по заполнению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50" w:name="_Ref440361531"/>
      <w:bookmarkStart w:id="1151" w:name="_Ref440361610"/>
      <w:bookmarkStart w:id="1152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14"/>
      <w:bookmarkEnd w:id="1015"/>
      <w:bookmarkEnd w:id="1117"/>
      <w:bookmarkEnd w:id="1118"/>
      <w:bookmarkEnd w:id="1119"/>
      <w:bookmarkEnd w:id="1120"/>
      <w:bookmarkEnd w:id="1121"/>
      <w:bookmarkEnd w:id="1150"/>
      <w:bookmarkEnd w:id="1151"/>
      <w:bookmarkEnd w:id="115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53" w:name="_Toc439170685"/>
      <w:bookmarkStart w:id="1154" w:name="_Toc439172787"/>
      <w:bookmarkStart w:id="1155" w:name="_Toc439173231"/>
      <w:bookmarkStart w:id="1156" w:name="_Toc439238227"/>
      <w:bookmarkStart w:id="1157" w:name="_Toc439252775"/>
      <w:bookmarkStart w:id="1158" w:name="_Toc439323749"/>
      <w:bookmarkStart w:id="1159" w:name="_Toc440361386"/>
      <w:bookmarkStart w:id="1160" w:name="_Toc440376141"/>
      <w:bookmarkStart w:id="1161" w:name="_Toc440376268"/>
      <w:bookmarkStart w:id="1162" w:name="_Toc440382526"/>
      <w:bookmarkStart w:id="1163" w:name="_Toc440447196"/>
      <w:bookmarkStart w:id="1164" w:name="_Toc440632357"/>
      <w:bookmarkStart w:id="1165" w:name="_Toc440875129"/>
      <w:bookmarkStart w:id="1166" w:name="_Toc441131116"/>
      <w:bookmarkStart w:id="1167" w:name="_Toc465774639"/>
      <w:bookmarkStart w:id="1168" w:name="_Toc465848868"/>
      <w:bookmarkStart w:id="1169" w:name="_Toc468876188"/>
      <w:bookmarkStart w:id="1170" w:name="_Toc469487682"/>
      <w:bookmarkStart w:id="1171" w:name="_Toc471979983"/>
      <w:bookmarkStart w:id="1172" w:name="_Toc498590236"/>
      <w:bookmarkStart w:id="1173" w:name="_Toc157248186"/>
      <w:bookmarkStart w:id="1174" w:name="_Toc157496555"/>
      <w:bookmarkStart w:id="1175" w:name="_Toc158206094"/>
      <w:bookmarkStart w:id="1176" w:name="_Toc164057779"/>
      <w:bookmarkStart w:id="1177" w:name="_Toc164137129"/>
      <w:bookmarkStart w:id="1178" w:name="_Toc164161289"/>
      <w:bookmarkStart w:id="1179" w:name="_Toc165173860"/>
      <w:r w:rsidRPr="009F5821">
        <w:rPr>
          <w:szCs w:val="24"/>
        </w:rPr>
        <w:t>Форма Протокола разногласий к проекту Договора</w:t>
      </w:r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r w:rsidRPr="009F5821">
        <w:rPr>
          <w:szCs w:val="24"/>
        </w:rPr>
        <w:t xml:space="preserve"> </w:t>
      </w:r>
      <w:bookmarkEnd w:id="1173"/>
      <w:bookmarkEnd w:id="1174"/>
      <w:bookmarkEnd w:id="1175"/>
      <w:bookmarkEnd w:id="1176"/>
      <w:bookmarkEnd w:id="1177"/>
      <w:bookmarkEnd w:id="1178"/>
      <w:bookmarkEnd w:id="11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256F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256F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6"/>
      <w:bookmarkStart w:id="1181" w:name="_Toc439172788"/>
      <w:bookmarkStart w:id="1182" w:name="_Toc439173232"/>
      <w:bookmarkStart w:id="1183" w:name="_Toc439238228"/>
      <w:bookmarkStart w:id="1184" w:name="_Toc439252776"/>
      <w:bookmarkStart w:id="1185" w:name="_Toc439323750"/>
      <w:bookmarkStart w:id="1186" w:name="_Toc440361387"/>
      <w:bookmarkStart w:id="1187" w:name="_Toc440376142"/>
      <w:bookmarkStart w:id="1188" w:name="_Toc440376269"/>
      <w:bookmarkStart w:id="1189" w:name="_Toc440382527"/>
      <w:bookmarkStart w:id="1190" w:name="_Toc440447197"/>
      <w:bookmarkStart w:id="1191" w:name="_Toc440632358"/>
      <w:bookmarkStart w:id="1192" w:name="_Toc440875130"/>
      <w:bookmarkStart w:id="1193" w:name="_Toc441131117"/>
      <w:bookmarkStart w:id="1194" w:name="_Toc465774640"/>
      <w:bookmarkStart w:id="1195" w:name="_Toc465848869"/>
      <w:bookmarkStart w:id="1196" w:name="_Toc468876189"/>
      <w:bookmarkStart w:id="1197" w:name="_Toc469487683"/>
      <w:bookmarkStart w:id="1198" w:name="_Toc471979984"/>
      <w:bookmarkStart w:id="1199" w:name="_Toc498590237"/>
      <w:r w:rsidRPr="009F5821">
        <w:rPr>
          <w:szCs w:val="24"/>
        </w:rPr>
        <w:t>Инструкции по заполнению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0" w:name="_Ref55335823"/>
      <w:bookmarkStart w:id="1201" w:name="_Ref55336359"/>
      <w:bookmarkStart w:id="1202" w:name="_Toc57314675"/>
      <w:bookmarkStart w:id="1203" w:name="_Toc69728989"/>
      <w:bookmarkStart w:id="1204" w:name="_Toc98253939"/>
      <w:bookmarkStart w:id="1205" w:name="_Toc165173865"/>
      <w:bookmarkStart w:id="1206" w:name="_Toc423423672"/>
      <w:bookmarkStart w:id="1207" w:name="_Toc498590238"/>
      <w:bookmarkEnd w:id="85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</w:p>
    <w:p w:rsidR="004F4D80" w:rsidRPr="009F5821" w:rsidRDefault="004F4D80" w:rsidP="004F4D80">
      <w:pPr>
        <w:pStyle w:val="3"/>
        <w:rPr>
          <w:szCs w:val="24"/>
        </w:rPr>
      </w:pPr>
      <w:bookmarkStart w:id="1208" w:name="_Toc98253940"/>
      <w:bookmarkStart w:id="1209" w:name="_Toc157248192"/>
      <w:bookmarkStart w:id="1210" w:name="_Toc157496561"/>
      <w:bookmarkStart w:id="1211" w:name="_Toc158206100"/>
      <w:bookmarkStart w:id="1212" w:name="_Toc164057785"/>
      <w:bookmarkStart w:id="1213" w:name="_Toc164137135"/>
      <w:bookmarkStart w:id="1214" w:name="_Toc164161295"/>
      <w:bookmarkStart w:id="1215" w:name="_Toc165173866"/>
      <w:bookmarkStart w:id="1216" w:name="_Toc439170688"/>
      <w:bookmarkStart w:id="1217" w:name="_Toc439172790"/>
      <w:bookmarkStart w:id="1218" w:name="_Toc439173234"/>
      <w:bookmarkStart w:id="1219" w:name="_Toc439238230"/>
      <w:bookmarkStart w:id="1220" w:name="_Toc439252778"/>
      <w:bookmarkStart w:id="1221" w:name="_Ref440272119"/>
      <w:bookmarkStart w:id="1222" w:name="_Toc440361389"/>
      <w:bookmarkStart w:id="1223" w:name="_Ref444170274"/>
      <w:bookmarkStart w:id="1224" w:name="_Toc465774642"/>
      <w:bookmarkStart w:id="1225" w:name="_Toc465848871"/>
      <w:bookmarkStart w:id="1226" w:name="_Toc471979986"/>
      <w:bookmarkStart w:id="1227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28" w:name="_Toc439170689"/>
            <w:bookmarkStart w:id="1229" w:name="_Toc439172791"/>
            <w:bookmarkStart w:id="1230" w:name="_Toc439173235"/>
            <w:bookmarkStart w:id="1231" w:name="_Toc439238231"/>
            <w:bookmarkStart w:id="1232" w:name="_Toc439252779"/>
            <w:bookmarkStart w:id="1233" w:name="_Ref440272147"/>
            <w:bookmarkStart w:id="1234" w:name="_Toc440361390"/>
            <w:bookmarkStart w:id="1235" w:name="_Ref444170284"/>
            <w:bookmarkStart w:id="1236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37" w:name="_Ref491178928"/>
      <w:bookmarkStart w:id="1238" w:name="_Toc498590240"/>
      <w:r w:rsidRPr="009F5821">
        <w:rPr>
          <w:szCs w:val="24"/>
        </w:rPr>
        <w:lastRenderedPageBreak/>
        <w:t xml:space="preserve">Форма </w:t>
      </w:r>
      <w:bookmarkEnd w:id="1228"/>
      <w:bookmarkEnd w:id="1229"/>
      <w:bookmarkEnd w:id="1230"/>
      <w:bookmarkEnd w:id="123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32"/>
      <w:bookmarkEnd w:id="1233"/>
      <w:bookmarkEnd w:id="1234"/>
      <w:bookmarkEnd w:id="1235"/>
      <w:bookmarkEnd w:id="1236"/>
      <w:bookmarkEnd w:id="1237"/>
      <w:bookmarkEnd w:id="123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39" w:name="_Toc439170690"/>
      <w:bookmarkStart w:id="1240" w:name="_Toc439172792"/>
      <w:bookmarkStart w:id="1241" w:name="_Toc439173236"/>
      <w:bookmarkStart w:id="124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39"/>
    <w:bookmarkEnd w:id="1240"/>
    <w:bookmarkEnd w:id="1241"/>
    <w:bookmarkEnd w:id="124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43" w:name="_Toc125426243"/>
      <w:bookmarkStart w:id="1244" w:name="_Toc396984070"/>
      <w:bookmarkStart w:id="124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46" w:name="_Toc439170691"/>
      <w:bookmarkStart w:id="1247" w:name="_Toc439172793"/>
      <w:bookmarkStart w:id="1248" w:name="_Toc439173237"/>
      <w:bookmarkStart w:id="1249" w:name="_Toc439238233"/>
      <w:bookmarkStart w:id="1250" w:name="_Toc439252780"/>
      <w:bookmarkStart w:id="1251" w:name="_Toc439323754"/>
      <w:bookmarkStart w:id="1252" w:name="_Toc440361391"/>
      <w:bookmarkStart w:id="1253" w:name="_Toc440376146"/>
      <w:bookmarkStart w:id="1254" w:name="_Toc440376273"/>
      <w:bookmarkStart w:id="1255" w:name="_Toc440382531"/>
      <w:bookmarkStart w:id="1256" w:name="_Toc440447201"/>
      <w:bookmarkStart w:id="1257" w:name="_Toc440632362"/>
      <w:bookmarkStart w:id="1258" w:name="_Toc440875134"/>
      <w:bookmarkStart w:id="1259" w:name="_Toc441131121"/>
      <w:bookmarkStart w:id="1260" w:name="_Toc465774644"/>
      <w:bookmarkStart w:id="1261" w:name="_Toc465848873"/>
      <w:bookmarkStart w:id="1262" w:name="_Toc471979988"/>
      <w:bookmarkStart w:id="1263" w:name="_Toc498590241"/>
      <w:r w:rsidRPr="00AE1D21">
        <w:rPr>
          <w:szCs w:val="24"/>
        </w:rPr>
        <w:lastRenderedPageBreak/>
        <w:t>Инструкции по заполнению</w:t>
      </w:r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64" w:name="_Ref55336378"/>
      <w:bookmarkStart w:id="1265" w:name="_Toc57314676"/>
      <w:bookmarkStart w:id="1266" w:name="_Toc69728990"/>
      <w:bookmarkStart w:id="1267" w:name="_Toc98253942"/>
      <w:bookmarkStart w:id="1268" w:name="_Toc165173868"/>
      <w:bookmarkStart w:id="1269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70" w:name="_Ref449016627"/>
      <w:bookmarkStart w:id="1271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D904EF" w:rsidRDefault="004F4D80" w:rsidP="004F4D80">
      <w:pPr>
        <w:pStyle w:val="3"/>
        <w:rPr>
          <w:szCs w:val="24"/>
        </w:rPr>
      </w:pPr>
      <w:bookmarkStart w:id="1272" w:name="_Toc98253943"/>
      <w:bookmarkStart w:id="1273" w:name="_Toc157248195"/>
      <w:bookmarkStart w:id="1274" w:name="_Toc157496564"/>
      <w:bookmarkStart w:id="1275" w:name="_Toc158206103"/>
      <w:bookmarkStart w:id="1276" w:name="_Toc164057788"/>
      <w:bookmarkStart w:id="1277" w:name="_Toc164137138"/>
      <w:bookmarkStart w:id="1278" w:name="_Toc164161298"/>
      <w:bookmarkStart w:id="1279" w:name="_Toc165173869"/>
      <w:bookmarkStart w:id="1280" w:name="_Toc439170693"/>
      <w:bookmarkStart w:id="1281" w:name="_Toc439172795"/>
      <w:bookmarkStart w:id="1282" w:name="_Toc439173239"/>
      <w:bookmarkStart w:id="1283" w:name="_Toc439238235"/>
      <w:bookmarkStart w:id="1284" w:name="_Toc439252782"/>
      <w:bookmarkStart w:id="1285" w:name="_Toc439323756"/>
      <w:bookmarkStart w:id="1286" w:name="_Toc440361393"/>
      <w:bookmarkStart w:id="1287" w:name="_Toc440376275"/>
      <w:bookmarkStart w:id="1288" w:name="_Toc440382533"/>
      <w:bookmarkStart w:id="1289" w:name="_Toc440447203"/>
      <w:bookmarkStart w:id="1290" w:name="_Toc440632364"/>
      <w:bookmarkStart w:id="1291" w:name="_Toc440875136"/>
      <w:bookmarkStart w:id="1292" w:name="_Toc441131123"/>
      <w:bookmarkStart w:id="1293" w:name="_Toc465774646"/>
      <w:bookmarkStart w:id="1294" w:name="_Toc465848875"/>
      <w:bookmarkStart w:id="1295" w:name="_Toc468876195"/>
      <w:bookmarkStart w:id="1296" w:name="_Toc469487689"/>
      <w:bookmarkStart w:id="1297" w:name="_Toc471979990"/>
      <w:bookmarkStart w:id="1298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C7013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C7013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C7013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C7013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C7013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C7013C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C7013C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99" w:name="_Toc98253944"/>
      <w:bookmarkStart w:id="1300" w:name="_Toc157248196"/>
      <w:bookmarkStart w:id="1301" w:name="_Toc157496565"/>
      <w:bookmarkStart w:id="1302" w:name="_Toc158206104"/>
      <w:bookmarkStart w:id="1303" w:name="_Toc164057789"/>
      <w:bookmarkStart w:id="1304" w:name="_Toc164137139"/>
      <w:bookmarkStart w:id="1305" w:name="_Toc164161299"/>
      <w:bookmarkStart w:id="130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07" w:name="_Toc439170694"/>
      <w:bookmarkStart w:id="1308" w:name="_Toc439172796"/>
      <w:bookmarkStart w:id="1309" w:name="_Toc439173240"/>
      <w:bookmarkStart w:id="1310" w:name="_Toc439238236"/>
      <w:bookmarkStart w:id="1311" w:name="_Toc439252783"/>
      <w:bookmarkStart w:id="1312" w:name="_Toc439323757"/>
      <w:bookmarkStart w:id="1313" w:name="_Toc440361394"/>
      <w:bookmarkStart w:id="1314" w:name="_Toc440376276"/>
      <w:bookmarkStart w:id="1315" w:name="_Toc440382534"/>
      <w:bookmarkStart w:id="1316" w:name="_Toc440447204"/>
      <w:bookmarkStart w:id="1317" w:name="_Toc440632365"/>
      <w:bookmarkStart w:id="1318" w:name="_Toc440875137"/>
      <w:bookmarkStart w:id="1319" w:name="_Toc441131124"/>
      <w:bookmarkStart w:id="1320" w:name="_Toc465774647"/>
      <w:bookmarkStart w:id="1321" w:name="_Toc465848876"/>
      <w:bookmarkStart w:id="1322" w:name="_Toc468876196"/>
      <w:bookmarkStart w:id="1323" w:name="_Toc469487690"/>
      <w:bookmarkStart w:id="1324" w:name="_Toc471979991"/>
      <w:bookmarkStart w:id="1325" w:name="_Toc498590244"/>
      <w:r w:rsidRPr="00D904EF">
        <w:rPr>
          <w:szCs w:val="24"/>
        </w:rPr>
        <w:lastRenderedPageBreak/>
        <w:t>Инструкции по заполнению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26" w:name="_Ref55336389"/>
      <w:bookmarkStart w:id="1327" w:name="_Toc57314677"/>
      <w:bookmarkStart w:id="1328" w:name="_Toc69728991"/>
      <w:bookmarkStart w:id="1329" w:name="_Toc98253945"/>
      <w:bookmarkStart w:id="1330" w:name="_Toc165173871"/>
      <w:bookmarkStart w:id="1331" w:name="_Toc423423675"/>
      <w:bookmarkStart w:id="1332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26"/>
      <w:bookmarkEnd w:id="1327"/>
      <w:bookmarkEnd w:id="1328"/>
      <w:bookmarkEnd w:id="1329"/>
      <w:bookmarkEnd w:id="1330"/>
      <w:bookmarkEnd w:id="1331"/>
      <w:bookmarkEnd w:id="1332"/>
    </w:p>
    <w:p w:rsidR="004F4D80" w:rsidRPr="00D904EF" w:rsidRDefault="004F4D80" w:rsidP="004F4D80">
      <w:pPr>
        <w:pStyle w:val="3"/>
        <w:rPr>
          <w:szCs w:val="24"/>
        </w:rPr>
      </w:pPr>
      <w:bookmarkStart w:id="1333" w:name="_Toc98253946"/>
      <w:bookmarkStart w:id="1334" w:name="_Toc157248198"/>
      <w:bookmarkStart w:id="1335" w:name="_Toc157496567"/>
      <w:bookmarkStart w:id="1336" w:name="_Toc158206106"/>
      <w:bookmarkStart w:id="1337" w:name="_Toc164057791"/>
      <w:bookmarkStart w:id="1338" w:name="_Toc164137141"/>
      <w:bookmarkStart w:id="1339" w:name="_Toc164161301"/>
      <w:bookmarkStart w:id="1340" w:name="_Toc165173872"/>
      <w:bookmarkStart w:id="1341" w:name="_Toc439170696"/>
      <w:bookmarkStart w:id="1342" w:name="_Toc439172798"/>
      <w:bookmarkStart w:id="1343" w:name="_Toc439173242"/>
      <w:bookmarkStart w:id="1344" w:name="_Toc439238238"/>
      <w:bookmarkStart w:id="1345" w:name="_Toc439252785"/>
      <w:bookmarkStart w:id="1346" w:name="_Toc439323759"/>
      <w:bookmarkStart w:id="1347" w:name="_Toc440361396"/>
      <w:bookmarkStart w:id="1348" w:name="_Toc440376278"/>
      <w:bookmarkStart w:id="1349" w:name="_Toc440382536"/>
      <w:bookmarkStart w:id="1350" w:name="_Toc440447206"/>
      <w:bookmarkStart w:id="1351" w:name="_Toc440632367"/>
      <w:bookmarkStart w:id="1352" w:name="_Toc440875139"/>
      <w:bookmarkStart w:id="1353" w:name="_Toc441131126"/>
      <w:bookmarkStart w:id="1354" w:name="_Toc465774649"/>
      <w:bookmarkStart w:id="1355" w:name="_Toc465848878"/>
      <w:bookmarkStart w:id="1356" w:name="_Toc468876198"/>
      <w:bookmarkStart w:id="1357" w:name="_Toc469487692"/>
      <w:bookmarkStart w:id="1358" w:name="_Toc471979993"/>
      <w:bookmarkStart w:id="1359" w:name="_Toc498590246"/>
      <w:r w:rsidRPr="00D904EF">
        <w:rPr>
          <w:szCs w:val="24"/>
        </w:rPr>
        <w:t>Форма Справки о материально-технических ресурсах</w:t>
      </w:r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60" w:name="_Toc98253947"/>
      <w:bookmarkStart w:id="1361" w:name="_Toc157248199"/>
      <w:bookmarkStart w:id="1362" w:name="_Toc157496568"/>
      <w:bookmarkStart w:id="1363" w:name="_Toc158206107"/>
      <w:bookmarkStart w:id="1364" w:name="_Toc164057792"/>
      <w:bookmarkStart w:id="1365" w:name="_Toc164137142"/>
      <w:bookmarkStart w:id="1366" w:name="_Toc164161302"/>
      <w:bookmarkStart w:id="136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8" w:name="_Toc439170697"/>
      <w:bookmarkStart w:id="1369" w:name="_Toc439172799"/>
      <w:bookmarkStart w:id="1370" w:name="_Toc439173243"/>
      <w:bookmarkStart w:id="1371" w:name="_Toc439238239"/>
      <w:bookmarkStart w:id="1372" w:name="_Toc439252786"/>
      <w:bookmarkStart w:id="1373" w:name="_Toc439323760"/>
      <w:bookmarkStart w:id="1374" w:name="_Toc440361397"/>
      <w:bookmarkStart w:id="1375" w:name="_Toc440376279"/>
      <w:bookmarkStart w:id="1376" w:name="_Toc440382537"/>
      <w:bookmarkStart w:id="1377" w:name="_Toc440447207"/>
      <w:bookmarkStart w:id="1378" w:name="_Toc440632368"/>
      <w:bookmarkStart w:id="1379" w:name="_Toc440875140"/>
      <w:bookmarkStart w:id="1380" w:name="_Toc441131127"/>
      <w:bookmarkStart w:id="1381" w:name="_Toc465774650"/>
      <w:bookmarkStart w:id="1382" w:name="_Toc465848879"/>
      <w:bookmarkStart w:id="1383" w:name="_Toc468876199"/>
      <w:bookmarkStart w:id="1384" w:name="_Toc469487693"/>
      <w:bookmarkStart w:id="1385" w:name="_Toc471979994"/>
      <w:bookmarkStart w:id="1386" w:name="_Toc498590247"/>
      <w:r w:rsidRPr="00D904EF">
        <w:rPr>
          <w:szCs w:val="24"/>
        </w:rPr>
        <w:lastRenderedPageBreak/>
        <w:t>Инструкции по заполнению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87" w:name="_Ref55336398"/>
      <w:bookmarkStart w:id="1388" w:name="_Toc57314678"/>
      <w:bookmarkStart w:id="1389" w:name="_Toc69728992"/>
      <w:bookmarkStart w:id="1390" w:name="_Toc98253948"/>
      <w:bookmarkStart w:id="1391" w:name="_Toc165173874"/>
      <w:bookmarkStart w:id="1392" w:name="_Toc423423676"/>
      <w:bookmarkStart w:id="1393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87"/>
      <w:bookmarkEnd w:id="1388"/>
      <w:bookmarkEnd w:id="1389"/>
      <w:bookmarkEnd w:id="1390"/>
      <w:bookmarkEnd w:id="1391"/>
      <w:bookmarkEnd w:id="1392"/>
      <w:bookmarkEnd w:id="1393"/>
    </w:p>
    <w:p w:rsidR="004F4D80" w:rsidRPr="00D904EF" w:rsidRDefault="004F4D80" w:rsidP="004F4D80">
      <w:pPr>
        <w:pStyle w:val="3"/>
        <w:rPr>
          <w:szCs w:val="24"/>
        </w:rPr>
      </w:pPr>
      <w:bookmarkStart w:id="1394" w:name="_Toc98253949"/>
      <w:bookmarkStart w:id="1395" w:name="_Toc157248201"/>
      <w:bookmarkStart w:id="1396" w:name="_Toc157496570"/>
      <w:bookmarkStart w:id="1397" w:name="_Toc158206109"/>
      <w:bookmarkStart w:id="1398" w:name="_Toc164057794"/>
      <w:bookmarkStart w:id="1399" w:name="_Toc164137144"/>
      <w:bookmarkStart w:id="1400" w:name="_Toc164161304"/>
      <w:bookmarkStart w:id="1401" w:name="_Toc165173875"/>
      <w:bookmarkStart w:id="1402" w:name="_Toc439170699"/>
      <w:bookmarkStart w:id="1403" w:name="_Toc439172801"/>
      <w:bookmarkStart w:id="1404" w:name="_Toc439173245"/>
      <w:bookmarkStart w:id="1405" w:name="_Toc439238241"/>
      <w:bookmarkStart w:id="1406" w:name="_Toc439252788"/>
      <w:bookmarkStart w:id="1407" w:name="_Toc439323762"/>
      <w:bookmarkStart w:id="1408" w:name="_Toc440361399"/>
      <w:bookmarkStart w:id="1409" w:name="_Toc440376281"/>
      <w:bookmarkStart w:id="1410" w:name="_Toc440382539"/>
      <w:bookmarkStart w:id="1411" w:name="_Toc440447209"/>
      <w:bookmarkStart w:id="1412" w:name="_Toc440632370"/>
      <w:bookmarkStart w:id="1413" w:name="_Toc440875142"/>
      <w:bookmarkStart w:id="1414" w:name="_Toc441131129"/>
      <w:bookmarkStart w:id="1415" w:name="_Toc465774652"/>
      <w:bookmarkStart w:id="1416" w:name="_Toc465848881"/>
      <w:bookmarkStart w:id="1417" w:name="_Toc468876201"/>
      <w:bookmarkStart w:id="1418" w:name="_Toc469487695"/>
      <w:bookmarkStart w:id="1419" w:name="_Toc471979996"/>
      <w:bookmarkStart w:id="1420" w:name="_Toc498590249"/>
      <w:r w:rsidRPr="00D904EF">
        <w:rPr>
          <w:szCs w:val="24"/>
        </w:rPr>
        <w:t>Форма Справки о кадровых ресурсах</w:t>
      </w:r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21" w:name="_Toc98253950"/>
      <w:bookmarkStart w:id="1422" w:name="_Toc157248202"/>
      <w:bookmarkStart w:id="1423" w:name="_Toc157496571"/>
      <w:bookmarkStart w:id="1424" w:name="_Toc158206110"/>
      <w:bookmarkStart w:id="1425" w:name="_Toc164057795"/>
      <w:bookmarkStart w:id="1426" w:name="_Toc164137145"/>
      <w:bookmarkStart w:id="1427" w:name="_Toc164161305"/>
      <w:bookmarkStart w:id="142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9" w:name="_Toc439170700"/>
      <w:bookmarkStart w:id="1430" w:name="_Toc439172802"/>
      <w:bookmarkStart w:id="1431" w:name="_Toc439173246"/>
      <w:bookmarkStart w:id="1432" w:name="_Toc439238242"/>
      <w:bookmarkStart w:id="1433" w:name="_Toc439252789"/>
      <w:bookmarkStart w:id="1434" w:name="_Toc439323763"/>
      <w:bookmarkStart w:id="1435" w:name="_Toc440361400"/>
      <w:bookmarkStart w:id="1436" w:name="_Toc440376282"/>
      <w:bookmarkStart w:id="1437" w:name="_Toc440382540"/>
      <w:bookmarkStart w:id="1438" w:name="_Toc440447210"/>
      <w:bookmarkStart w:id="1439" w:name="_Toc440632371"/>
      <w:bookmarkStart w:id="1440" w:name="_Toc440875143"/>
      <w:bookmarkStart w:id="1441" w:name="_Toc441131130"/>
      <w:bookmarkStart w:id="1442" w:name="_Toc465774653"/>
      <w:bookmarkStart w:id="1443" w:name="_Toc465848882"/>
      <w:bookmarkStart w:id="1444" w:name="_Toc468876202"/>
      <w:bookmarkStart w:id="1445" w:name="_Toc469487696"/>
      <w:bookmarkStart w:id="1446" w:name="_Toc471979997"/>
      <w:bookmarkStart w:id="1447" w:name="_Toc498590250"/>
      <w:r w:rsidRPr="00D904EF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48" w:name="_Toc165173881"/>
      <w:bookmarkStart w:id="1449" w:name="_Ref194749267"/>
      <w:bookmarkStart w:id="1450" w:name="_Toc423423677"/>
      <w:bookmarkStart w:id="1451" w:name="_Ref440271993"/>
      <w:bookmarkStart w:id="1452" w:name="_Ref440274659"/>
      <w:bookmarkStart w:id="1453" w:name="_Toc498590251"/>
      <w:bookmarkStart w:id="1454" w:name="_Ref90381523"/>
      <w:bookmarkStart w:id="1455" w:name="_Toc90385124"/>
      <w:bookmarkStart w:id="1456" w:name="_Ref96861029"/>
      <w:bookmarkStart w:id="1457" w:name="_Toc97651410"/>
      <w:bookmarkStart w:id="1458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48"/>
      <w:bookmarkEnd w:id="1449"/>
      <w:bookmarkEnd w:id="1450"/>
      <w:bookmarkEnd w:id="1451"/>
      <w:bookmarkEnd w:id="1452"/>
      <w:bookmarkEnd w:id="1453"/>
    </w:p>
    <w:p w:rsidR="004F4D80" w:rsidRPr="00D904EF" w:rsidRDefault="004F4D80" w:rsidP="004F4D80">
      <w:pPr>
        <w:pStyle w:val="3"/>
        <w:rPr>
          <w:szCs w:val="24"/>
        </w:rPr>
      </w:pPr>
      <w:bookmarkStart w:id="1459" w:name="_Toc97651411"/>
      <w:bookmarkStart w:id="1460" w:name="_Toc98253956"/>
      <w:bookmarkStart w:id="1461" w:name="_Toc157248208"/>
      <w:bookmarkStart w:id="1462" w:name="_Toc157496577"/>
      <w:bookmarkStart w:id="1463" w:name="_Toc158206116"/>
      <w:bookmarkStart w:id="1464" w:name="_Toc164057801"/>
      <w:bookmarkStart w:id="1465" w:name="_Toc164137151"/>
      <w:bookmarkStart w:id="1466" w:name="_Toc164161311"/>
      <w:bookmarkStart w:id="1467" w:name="_Toc165173882"/>
      <w:bookmarkStart w:id="1468" w:name="_Toc439170702"/>
      <w:bookmarkStart w:id="1469" w:name="_Toc439172804"/>
      <w:bookmarkStart w:id="1470" w:name="_Toc439173248"/>
      <w:bookmarkStart w:id="1471" w:name="_Toc439238244"/>
      <w:bookmarkStart w:id="1472" w:name="_Toc439252791"/>
      <w:bookmarkStart w:id="1473" w:name="_Toc439323765"/>
      <w:bookmarkStart w:id="1474" w:name="_Toc440361402"/>
      <w:bookmarkStart w:id="1475" w:name="_Toc440376284"/>
      <w:bookmarkStart w:id="1476" w:name="_Toc440382542"/>
      <w:bookmarkStart w:id="1477" w:name="_Toc440447212"/>
      <w:bookmarkStart w:id="1478" w:name="_Toc440632373"/>
      <w:bookmarkStart w:id="1479" w:name="_Toc440875145"/>
      <w:bookmarkStart w:id="1480" w:name="_Toc441131132"/>
      <w:bookmarkStart w:id="1481" w:name="_Toc465774655"/>
      <w:bookmarkStart w:id="1482" w:name="_Toc465848884"/>
      <w:bookmarkStart w:id="1483" w:name="_Toc468876204"/>
      <w:bookmarkStart w:id="1484" w:name="_Toc469487698"/>
      <w:bookmarkStart w:id="1485" w:name="_Toc471979999"/>
      <w:bookmarkStart w:id="1486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87" w:name="_Toc97651412"/>
      <w:bookmarkStart w:id="1488" w:name="_Toc98253957"/>
      <w:bookmarkStart w:id="1489" w:name="_Toc157248209"/>
      <w:bookmarkStart w:id="1490" w:name="_Toc157496578"/>
      <w:bookmarkStart w:id="1491" w:name="_Toc158206117"/>
      <w:bookmarkStart w:id="1492" w:name="_Toc164057802"/>
      <w:bookmarkStart w:id="1493" w:name="_Toc164137152"/>
      <w:bookmarkStart w:id="1494" w:name="_Toc164161312"/>
      <w:bookmarkStart w:id="149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96" w:name="_Toc439170703"/>
      <w:bookmarkStart w:id="1497" w:name="_Toc439172805"/>
      <w:bookmarkStart w:id="1498" w:name="_Toc439173249"/>
      <w:bookmarkStart w:id="1499" w:name="_Toc439238245"/>
      <w:bookmarkStart w:id="1500" w:name="_Toc439252792"/>
      <w:bookmarkStart w:id="1501" w:name="_Toc439323766"/>
      <w:bookmarkStart w:id="1502" w:name="_Toc440361403"/>
      <w:bookmarkStart w:id="1503" w:name="_Toc440376285"/>
      <w:bookmarkStart w:id="1504" w:name="_Toc440382543"/>
      <w:bookmarkStart w:id="1505" w:name="_Toc440447213"/>
      <w:bookmarkStart w:id="1506" w:name="_Toc440632374"/>
      <w:bookmarkStart w:id="1507" w:name="_Toc440875146"/>
      <w:bookmarkStart w:id="1508" w:name="_Toc441131133"/>
      <w:bookmarkStart w:id="1509" w:name="_Toc465774656"/>
      <w:bookmarkStart w:id="1510" w:name="_Toc465848885"/>
      <w:bookmarkStart w:id="1511" w:name="_Toc468876205"/>
      <w:bookmarkStart w:id="1512" w:name="_Toc469487699"/>
      <w:bookmarkStart w:id="1513" w:name="_Toc471980000"/>
      <w:bookmarkStart w:id="1514" w:name="_Toc498590253"/>
      <w:r w:rsidRPr="00D904EF">
        <w:rPr>
          <w:szCs w:val="24"/>
        </w:rPr>
        <w:lastRenderedPageBreak/>
        <w:t>Инструкции по 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54"/>
    <w:bookmarkEnd w:id="1455"/>
    <w:bookmarkEnd w:id="1456"/>
    <w:bookmarkEnd w:id="1457"/>
    <w:bookmarkEnd w:id="1458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15" w:name="_Toc318208007"/>
    </w:p>
    <w:p w:rsidR="004F4D80" w:rsidRPr="00F86C07" w:rsidRDefault="00F86C07" w:rsidP="00EA3F63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0"/>
      <w:bookmarkStart w:id="1517" w:name="_Ref440272035"/>
      <w:bookmarkStart w:id="1518" w:name="_Ref440274733"/>
      <w:bookmarkStart w:id="1519" w:name="_Ref444181467"/>
      <w:bookmarkStart w:id="1520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15"/>
      <w:bookmarkEnd w:id="1516"/>
      <w:bookmarkEnd w:id="1517"/>
      <w:bookmarkEnd w:id="1518"/>
      <w:bookmarkEnd w:id="1519"/>
      <w:bookmarkEnd w:id="1520"/>
    </w:p>
    <w:p w:rsidR="004F4D80" w:rsidRPr="00F86C07" w:rsidRDefault="00F86C07" w:rsidP="004F4D80">
      <w:pPr>
        <w:pStyle w:val="3"/>
        <w:rPr>
          <w:szCs w:val="24"/>
        </w:rPr>
      </w:pPr>
      <w:bookmarkStart w:id="1521" w:name="_Toc343690584"/>
      <w:bookmarkStart w:id="1522" w:name="_Toc372294428"/>
      <w:bookmarkStart w:id="1523" w:name="_Toc379288896"/>
      <w:bookmarkStart w:id="1524" w:name="_Toc384734780"/>
      <w:bookmarkStart w:id="1525" w:name="_Toc396984078"/>
      <w:bookmarkStart w:id="1526" w:name="_Toc423423681"/>
      <w:bookmarkStart w:id="1527" w:name="_Toc439170710"/>
      <w:bookmarkStart w:id="1528" w:name="_Toc439172812"/>
      <w:bookmarkStart w:id="1529" w:name="_Toc439173253"/>
      <w:bookmarkStart w:id="1530" w:name="_Toc439238249"/>
      <w:bookmarkStart w:id="1531" w:name="_Toc439252796"/>
      <w:bookmarkStart w:id="1532" w:name="_Toc439323770"/>
      <w:bookmarkStart w:id="1533" w:name="_Toc440361405"/>
      <w:bookmarkStart w:id="1534" w:name="_Toc440376287"/>
      <w:bookmarkStart w:id="1535" w:name="_Toc440382545"/>
      <w:bookmarkStart w:id="1536" w:name="_Toc440447215"/>
      <w:bookmarkStart w:id="1537" w:name="_Toc440632376"/>
      <w:bookmarkStart w:id="1538" w:name="_Toc440875148"/>
      <w:bookmarkStart w:id="1539" w:name="_Toc441131135"/>
      <w:bookmarkStart w:id="1540" w:name="_Toc441572140"/>
      <w:bookmarkStart w:id="1541" w:name="_Toc441575232"/>
      <w:bookmarkStart w:id="1542" w:name="_Toc442195898"/>
      <w:bookmarkStart w:id="1543" w:name="_Toc442251940"/>
      <w:bookmarkStart w:id="1544" w:name="_Toc442258889"/>
      <w:bookmarkStart w:id="1545" w:name="_Toc442259129"/>
      <w:bookmarkStart w:id="1546" w:name="_Toc447292892"/>
      <w:bookmarkStart w:id="1547" w:name="_Toc461808964"/>
      <w:bookmarkStart w:id="1548" w:name="_Toc463514796"/>
      <w:bookmarkStart w:id="1549" w:name="_Toc466967523"/>
      <w:bookmarkStart w:id="1550" w:name="_Toc467574715"/>
      <w:bookmarkStart w:id="1551" w:name="_Toc468441758"/>
      <w:bookmarkStart w:id="1552" w:name="_Toc469480233"/>
      <w:bookmarkStart w:id="1553" w:name="_Toc472409262"/>
      <w:bookmarkStart w:id="1554" w:name="_Toc498417409"/>
      <w:bookmarkStart w:id="1555" w:name="_Toc498590255"/>
      <w:r w:rsidRPr="00F86C07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54"/>
      <w:bookmarkEnd w:id="1555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lastRenderedPageBreak/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56" w:name="_Toc343690585"/>
      <w:bookmarkStart w:id="1557" w:name="_Toc372294429"/>
      <w:bookmarkStart w:id="1558" w:name="_Toc379288897"/>
      <w:bookmarkStart w:id="1559" w:name="_Toc384734781"/>
      <w:bookmarkStart w:id="1560" w:name="_Toc396984079"/>
      <w:bookmarkStart w:id="1561" w:name="_Toc423423682"/>
      <w:bookmarkStart w:id="1562" w:name="_Toc439170711"/>
      <w:bookmarkStart w:id="1563" w:name="_Toc439172813"/>
      <w:bookmarkStart w:id="1564" w:name="_Toc439173254"/>
      <w:bookmarkStart w:id="1565" w:name="_Toc439238250"/>
      <w:bookmarkStart w:id="1566" w:name="_Toc439252797"/>
      <w:bookmarkStart w:id="1567" w:name="_Toc439323771"/>
      <w:bookmarkStart w:id="1568" w:name="_Toc440361406"/>
      <w:bookmarkStart w:id="1569" w:name="_Toc440376288"/>
      <w:bookmarkStart w:id="1570" w:name="_Toc440382546"/>
      <w:bookmarkStart w:id="1571" w:name="_Toc440447216"/>
      <w:bookmarkStart w:id="1572" w:name="_Toc440632377"/>
      <w:bookmarkStart w:id="1573" w:name="_Toc440875149"/>
      <w:bookmarkStart w:id="1574" w:name="_Toc441131136"/>
      <w:bookmarkStart w:id="1575" w:name="_Toc465774659"/>
      <w:bookmarkStart w:id="1576" w:name="_Toc465848888"/>
      <w:bookmarkStart w:id="1577" w:name="_Toc468876208"/>
      <w:bookmarkStart w:id="1578" w:name="_Toc469487702"/>
      <w:bookmarkStart w:id="1579" w:name="_Toc471980003"/>
      <w:bookmarkStart w:id="1580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81" w:name="_Toc329588495"/>
      <w:bookmarkStart w:id="1582" w:name="_Toc423423683"/>
      <w:bookmarkStart w:id="1583" w:name="_Ref440272051"/>
      <w:bookmarkStart w:id="1584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5" w:name="_Согласие_на_обработку"/>
      <w:bookmarkStart w:id="1586" w:name="_Toc498590257"/>
      <w:bookmarkEnd w:id="158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81"/>
      <w:bookmarkEnd w:id="1582"/>
      <w:bookmarkEnd w:id="1583"/>
      <w:bookmarkEnd w:id="1584"/>
      <w:bookmarkEnd w:id="1586"/>
    </w:p>
    <w:p w:rsidR="004F4D80" w:rsidRPr="00AE1D21" w:rsidRDefault="004F4D80" w:rsidP="004F4D80">
      <w:pPr>
        <w:pStyle w:val="3"/>
        <w:rPr>
          <w:szCs w:val="24"/>
        </w:rPr>
      </w:pPr>
      <w:bookmarkStart w:id="1587" w:name="_Toc343690587"/>
      <w:bookmarkStart w:id="1588" w:name="_Toc372294431"/>
      <w:bookmarkStart w:id="1589" w:name="_Toc379288899"/>
      <w:bookmarkStart w:id="1590" w:name="_Toc384734783"/>
      <w:bookmarkStart w:id="1591" w:name="_Toc396984081"/>
      <w:bookmarkStart w:id="1592" w:name="_Toc423423684"/>
      <w:bookmarkStart w:id="1593" w:name="_Toc439170713"/>
      <w:bookmarkStart w:id="1594" w:name="_Toc439172815"/>
      <w:bookmarkStart w:id="1595" w:name="_Toc439173256"/>
      <w:bookmarkStart w:id="1596" w:name="_Toc439238252"/>
      <w:bookmarkStart w:id="1597" w:name="_Toc439252799"/>
      <w:bookmarkStart w:id="1598" w:name="_Toc439323773"/>
      <w:bookmarkStart w:id="1599" w:name="_Toc440361408"/>
      <w:bookmarkStart w:id="1600" w:name="_Toc440376290"/>
      <w:bookmarkStart w:id="1601" w:name="_Toc440382548"/>
      <w:bookmarkStart w:id="1602" w:name="_Toc440447218"/>
      <w:bookmarkStart w:id="1603" w:name="_Toc440632379"/>
      <w:bookmarkStart w:id="1604" w:name="_Toc440875151"/>
      <w:bookmarkStart w:id="1605" w:name="_Toc441131138"/>
      <w:bookmarkStart w:id="1606" w:name="_Toc465774661"/>
      <w:bookmarkStart w:id="1607" w:name="_Toc465848890"/>
      <w:bookmarkStart w:id="1608" w:name="_Toc468876210"/>
      <w:bookmarkStart w:id="1609" w:name="_Toc469487704"/>
      <w:bookmarkStart w:id="1610" w:name="_Toc471980005"/>
      <w:bookmarkStart w:id="1611" w:name="_Toc498590258"/>
      <w:r w:rsidRPr="008C4223">
        <w:rPr>
          <w:szCs w:val="24"/>
        </w:rPr>
        <w:t xml:space="preserve">Форма </w:t>
      </w:r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r w:rsidR="000D70B6" w:rsidRPr="00AE1D21">
        <w:rPr>
          <w:szCs w:val="24"/>
        </w:rPr>
        <w:t>Согласия на обработку персональных данных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12" w:name="_Toc439252801"/>
      <w:bookmarkStart w:id="1613" w:name="_Toc439323774"/>
      <w:bookmarkStart w:id="1614" w:name="_Toc440361409"/>
      <w:bookmarkStart w:id="1615" w:name="_Toc440376291"/>
      <w:bookmarkStart w:id="1616" w:name="_Toc440382549"/>
      <w:bookmarkStart w:id="1617" w:name="_Toc440447219"/>
      <w:bookmarkStart w:id="1618" w:name="_Toc440632380"/>
      <w:bookmarkStart w:id="1619" w:name="_Toc440875152"/>
      <w:bookmarkStart w:id="1620" w:name="_Toc441131139"/>
      <w:bookmarkStart w:id="1621" w:name="_Toc465774662"/>
      <w:bookmarkStart w:id="1622" w:name="_Toc465848891"/>
      <w:bookmarkStart w:id="1623" w:name="_Toc468876211"/>
      <w:bookmarkStart w:id="1624" w:name="_Toc469487705"/>
      <w:bookmarkStart w:id="1625" w:name="_Toc471980006"/>
      <w:bookmarkStart w:id="1626" w:name="_Toc498590259"/>
      <w:r w:rsidRPr="00AE1D21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</w:t>
      </w:r>
      <w:r w:rsidRPr="0023349A">
        <w:rPr>
          <w:b w:val="0"/>
          <w:bCs w:val="0"/>
          <w:szCs w:val="24"/>
        </w:rPr>
        <w:t xml:space="preserve">адрес </w:t>
      </w:r>
      <w:r w:rsidR="0023349A" w:rsidRPr="0023349A">
        <w:rPr>
          <w:b w:val="0"/>
          <w:bCs w:val="0"/>
          <w:szCs w:val="24"/>
        </w:rPr>
        <w:t xml:space="preserve">представителя </w:t>
      </w:r>
      <w:r w:rsidRPr="0023349A">
        <w:rPr>
          <w:b w:val="0"/>
          <w:bCs w:val="0"/>
          <w:szCs w:val="24"/>
        </w:rPr>
        <w:t>субъекта персональных данных, номер основного документа, удостоверяющего его личность, сведения о дате выдачи указанного документа и выдавшем</w:t>
      </w:r>
      <w:r w:rsidRPr="00AC7E68">
        <w:rPr>
          <w:b w:val="0"/>
          <w:bCs w:val="0"/>
          <w:szCs w:val="24"/>
        </w:rPr>
        <w:t xml:space="preserve">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23349A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</w:t>
      </w:r>
      <w:r w:rsidRPr="0023349A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23349A">
        <w:rPr>
          <w:sz w:val="24"/>
          <w:szCs w:val="24"/>
        </w:rPr>
        <w:t>– представитель субъектов персональных данных</w:t>
      </w:r>
      <w:r w:rsidRPr="0023349A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23349A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23349A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EE3BDD" w:rsidRDefault="00AF12BB">
      <w:pPr>
        <w:suppressAutoHyphens w:val="0"/>
        <w:spacing w:line="240" w:lineRule="auto"/>
        <w:ind w:firstLine="0"/>
        <w:jc w:val="left"/>
        <w:rPr>
          <w:highlight w:val="green"/>
          <w:lang w:eastAsia="ru-RU"/>
        </w:rPr>
        <w:sectPr w:rsidR="00AF12BB" w:rsidRPr="00EE3BDD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</w:t>
      </w:r>
      <w:r w:rsidR="007857E5" w:rsidRPr="00957ACE">
        <w:t>1</w:t>
      </w:r>
      <w:r w:rsidR="00957ACE" w:rsidRPr="00957ACE">
        <w:t>4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6221"/>
      <w:bookmarkStart w:id="1646" w:name="_Toc469487715"/>
      <w:bookmarkStart w:id="1647" w:name="_Toc471980016"/>
      <w:bookmarkStart w:id="1648" w:name="_Toc498590269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 xml:space="preserve">Приложение </w:t>
      </w:r>
      <w:r w:rsidR="00957ACE">
        <w:rPr>
          <w:sz w:val="24"/>
          <w:szCs w:val="24"/>
        </w:rPr>
        <w:t>14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6222"/>
      <w:bookmarkStart w:id="1668" w:name="_Toc469487716"/>
      <w:bookmarkStart w:id="1669" w:name="_Toc471980017"/>
      <w:bookmarkStart w:id="1670" w:name="_Toc498590270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1" w:name="_Ref93268095"/>
      <w:bookmarkStart w:id="1672" w:name="_Ref93268099"/>
      <w:bookmarkStart w:id="1673" w:name="_Toc98253958"/>
      <w:bookmarkStart w:id="1674" w:name="_Toc165173884"/>
      <w:bookmarkStart w:id="1675" w:name="_Toc423423678"/>
      <w:bookmarkStart w:id="1676" w:name="_Ref440272510"/>
      <w:bookmarkStart w:id="1677" w:name="_Ref440274961"/>
      <w:bookmarkStart w:id="1678" w:name="_Ref90381141"/>
      <w:bookmarkStart w:id="1679" w:name="_Toc90385121"/>
      <w:bookmarkStart w:id="1680" w:name="_Toc98253952"/>
      <w:bookmarkStart w:id="1681" w:name="_Toc165173878"/>
      <w:bookmarkStart w:id="1682" w:name="_Toc423427449"/>
      <w:bookmarkStart w:id="16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="00957ACE">
        <w:rPr>
          <w:noProof/>
          <w:color w:val="000000"/>
        </w:rPr>
        <w:t>15</w:t>
      </w:r>
      <w:r w:rsidRPr="00AE1D21">
        <w:rPr>
          <w:color w:val="000000"/>
        </w:rPr>
        <w:t>)</w:t>
      </w:r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4" w:name="_Toc90385125"/>
      <w:bookmarkStart w:id="1685" w:name="_Toc439170705"/>
      <w:bookmarkStart w:id="1686" w:name="_Toc439172807"/>
      <w:bookmarkStart w:id="1687" w:name="_Toc439173268"/>
      <w:bookmarkStart w:id="1688" w:name="_Toc439238264"/>
      <w:bookmarkStart w:id="1689" w:name="_Toc439252812"/>
      <w:bookmarkStart w:id="1690" w:name="_Toc439323785"/>
      <w:bookmarkStart w:id="1691" w:name="_Toc440361420"/>
      <w:bookmarkStart w:id="1692" w:name="_Toc440376302"/>
      <w:bookmarkStart w:id="1693" w:name="_Toc440382560"/>
      <w:bookmarkStart w:id="1694" w:name="_Toc440447230"/>
      <w:bookmarkStart w:id="1695" w:name="_Toc440632391"/>
      <w:bookmarkStart w:id="1696" w:name="_Toc440875160"/>
      <w:bookmarkStart w:id="1697" w:name="_Toc441131147"/>
      <w:bookmarkStart w:id="1698" w:name="_Toc465774675"/>
      <w:bookmarkStart w:id="1699" w:name="_Toc465848904"/>
      <w:bookmarkStart w:id="1700" w:name="_Toc468876224"/>
      <w:bookmarkStart w:id="1701" w:name="_Toc469487718"/>
      <w:bookmarkStart w:id="1702" w:name="_Toc471980019"/>
      <w:bookmarkStart w:id="1703" w:name="_Toc498590272"/>
      <w:r w:rsidRPr="00D904EF">
        <w:rPr>
          <w:szCs w:val="24"/>
        </w:rPr>
        <w:t xml:space="preserve">Форма </w:t>
      </w:r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957ACE">
        <w:rPr>
          <w:noProof/>
          <w:color w:val="000000"/>
          <w:sz w:val="24"/>
          <w:szCs w:val="24"/>
        </w:rPr>
        <w:t>15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4" w:name="_Toc90385126"/>
      <w:bookmarkStart w:id="1705" w:name="_Toc98253959"/>
      <w:bookmarkStart w:id="1706" w:name="_Toc157248211"/>
      <w:bookmarkStart w:id="1707" w:name="_Toc157496580"/>
      <w:bookmarkStart w:id="1708" w:name="_Toc158206119"/>
      <w:bookmarkStart w:id="1709" w:name="_Toc164057804"/>
      <w:bookmarkStart w:id="1710" w:name="_Toc164137154"/>
      <w:bookmarkStart w:id="1711" w:name="_Toc164161314"/>
      <w:bookmarkStart w:id="17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3" w:name="_Toc439170706"/>
      <w:bookmarkStart w:id="1714" w:name="_Toc439172808"/>
      <w:bookmarkStart w:id="1715" w:name="_Toc439173269"/>
      <w:bookmarkStart w:id="1716" w:name="_Toc439238265"/>
      <w:bookmarkStart w:id="1717" w:name="_Toc439252813"/>
      <w:bookmarkStart w:id="1718" w:name="_Toc439323786"/>
      <w:bookmarkStart w:id="1719" w:name="_Toc440361421"/>
      <w:bookmarkStart w:id="1720" w:name="_Toc440376303"/>
      <w:bookmarkStart w:id="1721" w:name="_Toc440382561"/>
      <w:bookmarkStart w:id="1722" w:name="_Toc440447231"/>
      <w:bookmarkStart w:id="1723" w:name="_Toc440632392"/>
      <w:bookmarkStart w:id="1724" w:name="_Toc440875161"/>
      <w:bookmarkStart w:id="1725" w:name="_Toc441131148"/>
      <w:bookmarkStart w:id="1726" w:name="_Toc465774676"/>
      <w:bookmarkStart w:id="1727" w:name="_Toc465848905"/>
      <w:bookmarkStart w:id="1728" w:name="_Toc468876225"/>
      <w:bookmarkStart w:id="1729" w:name="_Toc469487719"/>
      <w:bookmarkStart w:id="1730" w:name="_Toc471980020"/>
      <w:bookmarkStart w:id="1731" w:name="_Toc498590273"/>
      <w:r w:rsidRPr="00D904EF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2" w:name="_Ref440376324"/>
      <w:bookmarkStart w:id="1733" w:name="_Ref440376401"/>
      <w:bookmarkStart w:id="17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</w:t>
      </w:r>
      <w:r w:rsidR="00957ACE">
        <w:rPr>
          <w:color w:val="000000"/>
        </w:rPr>
        <w:t>16</w:t>
      </w:r>
      <w:r w:rsidRPr="00AE1D21">
        <w:rPr>
          <w:color w:val="000000"/>
        </w:rPr>
        <w:t>)</w:t>
      </w:r>
      <w:bookmarkEnd w:id="1732"/>
      <w:bookmarkEnd w:id="1733"/>
      <w:bookmarkEnd w:id="17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5"/>
      <w:bookmarkStart w:id="1736" w:name="_Toc440382563"/>
      <w:bookmarkStart w:id="1737" w:name="_Toc440447233"/>
      <w:bookmarkStart w:id="1738" w:name="_Toc440632394"/>
      <w:bookmarkStart w:id="1739" w:name="_Toc440875163"/>
      <w:bookmarkStart w:id="1740" w:name="_Toc441131150"/>
      <w:bookmarkStart w:id="1741" w:name="_Toc465774678"/>
      <w:bookmarkStart w:id="1742" w:name="_Toc465848907"/>
      <w:bookmarkStart w:id="1743" w:name="_Toc468876227"/>
      <w:bookmarkStart w:id="1744" w:name="_Toc469487721"/>
      <w:bookmarkStart w:id="1745" w:name="_Toc471980022"/>
      <w:bookmarkStart w:id="17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957ACE">
        <w:rPr>
          <w:noProof/>
          <w:color w:val="000000"/>
          <w:sz w:val="24"/>
          <w:szCs w:val="24"/>
        </w:rPr>
        <w:t>16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bookmarkStart w:id="1758" w:name="_Toc498590276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667" w:rsidRDefault="00ED2667">
      <w:pPr>
        <w:spacing w:line="240" w:lineRule="auto"/>
      </w:pPr>
      <w:r>
        <w:separator/>
      </w:r>
    </w:p>
  </w:endnote>
  <w:endnote w:type="continuationSeparator" w:id="0">
    <w:p w:rsidR="00ED2667" w:rsidRDefault="00ED2667">
      <w:pPr>
        <w:spacing w:line="240" w:lineRule="auto"/>
      </w:pPr>
      <w:r>
        <w:continuationSeparator/>
      </w:r>
    </w:p>
  </w:endnote>
  <w:endnote w:id="1">
    <w:p w:rsidR="00C97216" w:rsidRPr="00F86C07" w:rsidRDefault="00C97216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216" w:rsidRDefault="00C9721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Pr="00FA0376" w:rsidRDefault="00C9721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21377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C97216" w:rsidRPr="00EE0539" w:rsidRDefault="00C97216" w:rsidP="00832D0A">
    <w:pPr>
      <w:pStyle w:val="aff2"/>
      <w:jc w:val="center"/>
      <w:rPr>
        <w:sz w:val="18"/>
        <w:szCs w:val="18"/>
      </w:rPr>
    </w:pPr>
    <w:r w:rsidRPr="00C7013C">
      <w:rPr>
        <w:sz w:val="18"/>
        <w:szCs w:val="18"/>
      </w:rPr>
      <w:t>Запрос предложений в электронной форме на</w:t>
    </w:r>
    <w:r>
      <w:rPr>
        <w:sz w:val="18"/>
        <w:szCs w:val="18"/>
      </w:rPr>
      <w:t xml:space="preserve"> </w:t>
    </w:r>
    <w:r w:rsidRPr="00C12FA4">
      <w:rPr>
        <w:sz w:val="18"/>
        <w:szCs w:val="18"/>
      </w:rPr>
      <w:t xml:space="preserve">право заключения </w:t>
    </w:r>
    <w:r w:rsidRPr="00C97216">
      <w:rPr>
        <w:sz w:val="18"/>
        <w:szCs w:val="18"/>
      </w:rPr>
      <w:t xml:space="preserve">Договора на оказание услуг по проведению </w:t>
    </w:r>
    <w:proofErr w:type="spellStart"/>
    <w:r w:rsidRPr="00C97216">
      <w:rPr>
        <w:sz w:val="18"/>
        <w:szCs w:val="18"/>
      </w:rPr>
      <w:t>предрейсовых</w:t>
    </w:r>
    <w:proofErr w:type="spellEnd"/>
    <w:r w:rsidRPr="00C97216">
      <w:rPr>
        <w:sz w:val="18"/>
        <w:szCs w:val="18"/>
      </w:rPr>
      <w:t xml:space="preserve"> (</w:t>
    </w:r>
    <w:proofErr w:type="spellStart"/>
    <w:r w:rsidRPr="00C97216">
      <w:rPr>
        <w:sz w:val="18"/>
        <w:szCs w:val="18"/>
      </w:rPr>
      <w:t>послерейсовых</w:t>
    </w:r>
    <w:proofErr w:type="spellEnd"/>
    <w:r w:rsidRPr="00C97216">
      <w:rPr>
        <w:sz w:val="18"/>
        <w:szCs w:val="18"/>
      </w:rPr>
      <w:t>) медицинских осмотров водителей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667" w:rsidRDefault="00ED2667">
      <w:pPr>
        <w:spacing w:line="240" w:lineRule="auto"/>
      </w:pPr>
      <w:r>
        <w:separator/>
      </w:r>
    </w:p>
  </w:footnote>
  <w:footnote w:type="continuationSeparator" w:id="0">
    <w:p w:rsidR="00ED2667" w:rsidRDefault="00ED2667">
      <w:pPr>
        <w:spacing w:line="240" w:lineRule="auto"/>
      </w:pPr>
      <w:r>
        <w:continuationSeparator/>
      </w:r>
    </w:p>
  </w:footnote>
  <w:footnote w:id="1">
    <w:p w:rsidR="00C97216" w:rsidRPr="00B36685" w:rsidRDefault="00C9721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97216" w:rsidRDefault="00C9721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97216" w:rsidRDefault="00C9721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97216" w:rsidRPr="00F83889" w:rsidRDefault="00C9721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97216" w:rsidRPr="00F83889" w:rsidRDefault="00C9721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97216" w:rsidRPr="00F83889" w:rsidRDefault="00C9721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97216" w:rsidRPr="00F83889" w:rsidRDefault="00C9721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97216" w:rsidRDefault="00C9721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Pr="00930031" w:rsidRDefault="00C9721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213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22E"/>
    <w:rsid w:val="0000573D"/>
    <w:rsid w:val="00006AA1"/>
    <w:rsid w:val="00006EAA"/>
    <w:rsid w:val="00016C74"/>
    <w:rsid w:val="000172FE"/>
    <w:rsid w:val="00022797"/>
    <w:rsid w:val="000231B6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392F"/>
    <w:rsid w:val="00084FE0"/>
    <w:rsid w:val="00086686"/>
    <w:rsid w:val="0009087F"/>
    <w:rsid w:val="00090CBD"/>
    <w:rsid w:val="00092967"/>
    <w:rsid w:val="00093734"/>
    <w:rsid w:val="00096E9D"/>
    <w:rsid w:val="000A00E6"/>
    <w:rsid w:val="000A1F55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4695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18F6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349A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4884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DF9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67360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0F1B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1562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3061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057E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2AB3"/>
    <w:rsid w:val="007B5EC8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30E"/>
    <w:rsid w:val="00941C95"/>
    <w:rsid w:val="00945E91"/>
    <w:rsid w:val="009469A6"/>
    <w:rsid w:val="0094713A"/>
    <w:rsid w:val="00952932"/>
    <w:rsid w:val="00953802"/>
    <w:rsid w:val="00957ACE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56F3"/>
    <w:rsid w:val="00B26A26"/>
    <w:rsid w:val="00B27CCD"/>
    <w:rsid w:val="00B32859"/>
    <w:rsid w:val="00B33739"/>
    <w:rsid w:val="00B37046"/>
    <w:rsid w:val="00B42DA0"/>
    <w:rsid w:val="00B43879"/>
    <w:rsid w:val="00B452F5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13C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216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4560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4F42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B6055"/>
    <w:rsid w:val="00EC1043"/>
    <w:rsid w:val="00EC2E49"/>
    <w:rsid w:val="00EC73BD"/>
    <w:rsid w:val="00ED01BF"/>
    <w:rsid w:val="00ED2667"/>
    <w:rsid w:val="00ED30BB"/>
    <w:rsid w:val="00ED5414"/>
    <w:rsid w:val="00ED5C7C"/>
    <w:rsid w:val="00ED6239"/>
    <w:rsid w:val="00ED6E97"/>
    <w:rsid w:val="00ED7D3A"/>
    <w:rsid w:val="00EE0539"/>
    <w:rsid w:val="00EE0AB0"/>
    <w:rsid w:val="00EE2EFB"/>
    <w:rsid w:val="00EE3BDD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3F5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1377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bronnikov.nu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telyatnik.vs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rosseti.roseltorg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DCCCB-8CCB-4BDE-9174-ED2F2EEE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26938</Words>
  <Characters>153552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180130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172</cp:revision>
  <cp:lastPrinted>2015-12-29T14:27:00Z</cp:lastPrinted>
  <dcterms:created xsi:type="dcterms:W3CDTF">2016-01-13T12:36:00Z</dcterms:created>
  <dcterms:modified xsi:type="dcterms:W3CDTF">2019-02-08T08:24:00Z</dcterms:modified>
</cp:coreProperties>
</file>