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Ref56251018"/>
    <w:bookmarkStart w:id="1" w:name="_Ref56251020"/>
    <w:bookmarkStart w:id="2" w:name="_Ref57046967"/>
    <w:bookmarkStart w:id="3" w:name="_Ref57322917"/>
    <w:bookmarkStart w:id="4" w:name="_Ref57322919"/>
    <w:bookmarkStart w:id="5" w:name="_Ref55335495"/>
    <w:p w:rsidR="00A13E63" w:rsidRDefault="002C1DF4" w:rsidP="00A13E63">
      <w:pPr>
        <w:ind w:right="-425"/>
        <w:rPr>
          <w:sz w:val="16"/>
          <w:szCs w:val="16"/>
        </w:rPr>
      </w:pPr>
      <w:r>
        <w:rPr>
          <w:noProof/>
          <w:sz w:val="16"/>
          <w:szCs w:val="16"/>
          <w:lang w:eastAsia="ru-RU"/>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B36533" w:rsidRPr="000D67AD" w:rsidRDefault="00B36533"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36533" w:rsidRPr="000D67AD" w:rsidRDefault="00B36533"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36533" w:rsidRPr="000D67AD" w:rsidRDefault="00B36533"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36533" w:rsidRPr="000D67AD" w:rsidRDefault="00B36533"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36533" w:rsidRPr="000D67AD" w:rsidRDefault="00B36533" w:rsidP="00A13E63">
                            <w:pPr>
                              <w:spacing w:line="240" w:lineRule="auto"/>
                              <w:ind w:right="-23"/>
                              <w:rPr>
                                <w:rFonts w:ascii="Helios" w:hAnsi="Helios"/>
                                <w:sz w:val="12"/>
                                <w:szCs w:val="12"/>
                              </w:rPr>
                            </w:pPr>
                            <w:r w:rsidRPr="000D67AD">
                              <w:rPr>
                                <w:rFonts w:ascii="Helios" w:hAnsi="Helios"/>
                                <w:sz w:val="12"/>
                                <w:szCs w:val="12"/>
                              </w:rPr>
                              <w:t>тел.: +7 (495) 747-92-92,</w:t>
                            </w:r>
                          </w:p>
                          <w:p w:rsidR="00B36533" w:rsidRPr="000D67AD" w:rsidRDefault="00B36533"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B36533" w:rsidRPr="000D67AD" w:rsidRDefault="00B36533"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36533" w:rsidRPr="000D67AD" w:rsidRDefault="00B36533"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36533" w:rsidRPr="000D67AD" w:rsidRDefault="00B36533"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36533" w:rsidRPr="00B36533" w:rsidRDefault="00B36533" w:rsidP="00A13E63">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B36533">
                              <w:rPr>
                                <w:rFonts w:ascii="Helios" w:hAnsi="Helios"/>
                                <w:sz w:val="12"/>
                                <w:szCs w:val="12"/>
                              </w:rPr>
                              <w:t>-</w:t>
                            </w:r>
                            <w:r w:rsidRPr="000D67AD">
                              <w:rPr>
                                <w:rFonts w:ascii="Helios" w:hAnsi="Helios"/>
                                <w:sz w:val="12"/>
                                <w:szCs w:val="12"/>
                                <w:lang w:val="en-US"/>
                              </w:rPr>
                              <w:t>mail</w:t>
                            </w:r>
                            <w:r w:rsidRPr="00B36533">
                              <w:rPr>
                                <w:rFonts w:ascii="Helios" w:hAnsi="Helios"/>
                                <w:sz w:val="12"/>
                                <w:szCs w:val="12"/>
                              </w:rPr>
                              <w:t xml:space="preserve">: </w:t>
                            </w:r>
                            <w:hyperlink r:id="rId8" w:history="1">
                              <w:r w:rsidRPr="000D67AD">
                                <w:rPr>
                                  <w:rFonts w:ascii="Helios" w:hAnsi="Helios"/>
                                  <w:sz w:val="12"/>
                                  <w:szCs w:val="12"/>
                                  <w:lang w:val="en-US"/>
                                </w:rPr>
                                <w:t>posta</w:t>
                              </w:r>
                              <w:r w:rsidRPr="00B36533">
                                <w:rPr>
                                  <w:rFonts w:ascii="Helios" w:hAnsi="Helios"/>
                                  <w:sz w:val="12"/>
                                  <w:szCs w:val="12"/>
                                </w:rPr>
                                <w:t>@</w:t>
                              </w:r>
                              <w:r w:rsidRPr="000D67AD">
                                <w:rPr>
                                  <w:rFonts w:ascii="Helios" w:hAnsi="Helios"/>
                                  <w:sz w:val="12"/>
                                  <w:szCs w:val="12"/>
                                  <w:lang w:val="en-US"/>
                                </w:rPr>
                                <w:t>mrsk</w:t>
                              </w:r>
                              <w:r w:rsidRPr="00B36533">
                                <w:rPr>
                                  <w:rFonts w:ascii="Helios" w:hAnsi="Helios"/>
                                  <w:sz w:val="12"/>
                                  <w:szCs w:val="12"/>
                                </w:rPr>
                                <w:t>-1.</w:t>
                              </w:r>
                              <w:r w:rsidRPr="000D67AD">
                                <w:rPr>
                                  <w:rFonts w:ascii="Helios" w:hAnsi="Helios"/>
                                  <w:sz w:val="12"/>
                                  <w:szCs w:val="12"/>
                                  <w:lang w:val="en-US"/>
                                </w:rPr>
                                <w:t>ru</w:t>
                              </w:r>
                            </w:hyperlink>
                            <w:r w:rsidRPr="00B36533">
                              <w:rPr>
                                <w:rFonts w:ascii="Helios" w:hAnsi="Helios"/>
                                <w:sz w:val="12"/>
                                <w:szCs w:val="12"/>
                              </w:rPr>
                              <w:t xml:space="preserve">, </w:t>
                            </w:r>
                            <w:hyperlink r:id="rId9" w:history="1">
                              <w:r w:rsidRPr="000D67AD">
                                <w:rPr>
                                  <w:rFonts w:ascii="Helios" w:hAnsi="Helios"/>
                                  <w:sz w:val="12"/>
                                  <w:szCs w:val="12"/>
                                  <w:lang w:val="en-US"/>
                                </w:rPr>
                                <w:t>www</w:t>
                              </w:r>
                              <w:r w:rsidRPr="00B36533">
                                <w:rPr>
                                  <w:rFonts w:ascii="Helios" w:hAnsi="Helios"/>
                                  <w:sz w:val="12"/>
                                  <w:szCs w:val="12"/>
                                </w:rPr>
                                <w:t>.</w:t>
                              </w:r>
                              <w:r w:rsidRPr="000D67AD">
                                <w:rPr>
                                  <w:rFonts w:ascii="Helios" w:hAnsi="Helios"/>
                                  <w:sz w:val="12"/>
                                  <w:szCs w:val="12"/>
                                  <w:lang w:val="en-US"/>
                                </w:rPr>
                                <w:t>mrsk</w:t>
                              </w:r>
                              <w:r w:rsidRPr="00B36533">
                                <w:rPr>
                                  <w:rFonts w:ascii="Helios" w:hAnsi="Helios"/>
                                  <w:sz w:val="12"/>
                                  <w:szCs w:val="12"/>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36533" w:rsidRPr="000D67AD" w:rsidRDefault="00B36533"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36533" w:rsidRPr="000D67AD" w:rsidRDefault="00B36533"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36533" w:rsidRPr="000D67AD" w:rsidRDefault="00B36533"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36533" w:rsidRPr="000D67AD" w:rsidRDefault="00B36533"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36533" w:rsidRPr="000D67AD" w:rsidRDefault="00B36533" w:rsidP="00A13E63">
                      <w:pPr>
                        <w:spacing w:line="240" w:lineRule="auto"/>
                        <w:ind w:right="-23"/>
                        <w:rPr>
                          <w:rFonts w:ascii="Helios" w:hAnsi="Helios"/>
                          <w:sz w:val="12"/>
                          <w:szCs w:val="12"/>
                        </w:rPr>
                      </w:pPr>
                      <w:r w:rsidRPr="000D67AD">
                        <w:rPr>
                          <w:rFonts w:ascii="Helios" w:hAnsi="Helios"/>
                          <w:sz w:val="12"/>
                          <w:szCs w:val="12"/>
                        </w:rPr>
                        <w:t>тел.: +7 (495) 747-92-92,</w:t>
                      </w:r>
                    </w:p>
                    <w:p w:rsidR="00B36533" w:rsidRPr="000D67AD" w:rsidRDefault="00B36533"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B36533" w:rsidRPr="000D67AD" w:rsidRDefault="00B36533"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36533" w:rsidRPr="000D67AD" w:rsidRDefault="00B36533"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36533" w:rsidRPr="000D67AD" w:rsidRDefault="00B36533"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36533" w:rsidRPr="00B36533" w:rsidRDefault="00B36533" w:rsidP="00A13E63">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B36533">
                        <w:rPr>
                          <w:rFonts w:ascii="Helios" w:hAnsi="Helios"/>
                          <w:sz w:val="12"/>
                          <w:szCs w:val="12"/>
                        </w:rPr>
                        <w:t>-</w:t>
                      </w:r>
                      <w:r w:rsidRPr="000D67AD">
                        <w:rPr>
                          <w:rFonts w:ascii="Helios" w:hAnsi="Helios"/>
                          <w:sz w:val="12"/>
                          <w:szCs w:val="12"/>
                          <w:lang w:val="en-US"/>
                        </w:rPr>
                        <w:t>mail</w:t>
                      </w:r>
                      <w:r w:rsidRPr="00B36533">
                        <w:rPr>
                          <w:rFonts w:ascii="Helios" w:hAnsi="Helios"/>
                          <w:sz w:val="12"/>
                          <w:szCs w:val="12"/>
                        </w:rPr>
                        <w:t xml:space="preserve">: </w:t>
                      </w:r>
                      <w:hyperlink r:id="rId10" w:history="1">
                        <w:r w:rsidRPr="000D67AD">
                          <w:rPr>
                            <w:rFonts w:ascii="Helios" w:hAnsi="Helios"/>
                            <w:sz w:val="12"/>
                            <w:szCs w:val="12"/>
                            <w:lang w:val="en-US"/>
                          </w:rPr>
                          <w:t>posta</w:t>
                        </w:r>
                        <w:r w:rsidRPr="00B36533">
                          <w:rPr>
                            <w:rFonts w:ascii="Helios" w:hAnsi="Helios"/>
                            <w:sz w:val="12"/>
                            <w:szCs w:val="12"/>
                          </w:rPr>
                          <w:t>@</w:t>
                        </w:r>
                        <w:r w:rsidRPr="000D67AD">
                          <w:rPr>
                            <w:rFonts w:ascii="Helios" w:hAnsi="Helios"/>
                            <w:sz w:val="12"/>
                            <w:szCs w:val="12"/>
                            <w:lang w:val="en-US"/>
                          </w:rPr>
                          <w:t>mrsk</w:t>
                        </w:r>
                        <w:r w:rsidRPr="00B36533">
                          <w:rPr>
                            <w:rFonts w:ascii="Helios" w:hAnsi="Helios"/>
                            <w:sz w:val="12"/>
                            <w:szCs w:val="12"/>
                          </w:rPr>
                          <w:t>-1.</w:t>
                        </w:r>
                        <w:r w:rsidRPr="000D67AD">
                          <w:rPr>
                            <w:rFonts w:ascii="Helios" w:hAnsi="Helios"/>
                            <w:sz w:val="12"/>
                            <w:szCs w:val="12"/>
                            <w:lang w:val="en-US"/>
                          </w:rPr>
                          <w:t>ru</w:t>
                        </w:r>
                      </w:hyperlink>
                      <w:r w:rsidRPr="00B36533">
                        <w:rPr>
                          <w:rFonts w:ascii="Helios" w:hAnsi="Helios"/>
                          <w:sz w:val="12"/>
                          <w:szCs w:val="12"/>
                        </w:rPr>
                        <w:t xml:space="preserve">, </w:t>
                      </w:r>
                      <w:hyperlink r:id="rId11" w:history="1">
                        <w:r w:rsidRPr="000D67AD">
                          <w:rPr>
                            <w:rFonts w:ascii="Helios" w:hAnsi="Helios"/>
                            <w:sz w:val="12"/>
                            <w:szCs w:val="12"/>
                            <w:lang w:val="en-US"/>
                          </w:rPr>
                          <w:t>www</w:t>
                        </w:r>
                        <w:r w:rsidRPr="00B36533">
                          <w:rPr>
                            <w:rFonts w:ascii="Helios" w:hAnsi="Helios"/>
                            <w:sz w:val="12"/>
                            <w:szCs w:val="12"/>
                          </w:rPr>
                          <w:t>.</w:t>
                        </w:r>
                        <w:r w:rsidRPr="000D67AD">
                          <w:rPr>
                            <w:rFonts w:ascii="Helios" w:hAnsi="Helios"/>
                            <w:sz w:val="12"/>
                            <w:szCs w:val="12"/>
                            <w:lang w:val="en-US"/>
                          </w:rPr>
                          <w:t>mrsk</w:t>
                        </w:r>
                        <w:r w:rsidRPr="00B36533">
                          <w:rPr>
                            <w:rFonts w:ascii="Helios" w:hAnsi="Helios"/>
                            <w:sz w:val="12"/>
                            <w:szCs w:val="12"/>
                          </w:rPr>
                          <w:t>-1.</w:t>
                        </w:r>
                        <w:r w:rsidRPr="000D67AD">
                          <w:rPr>
                            <w:rFonts w:ascii="Helios" w:hAnsi="Helios"/>
                            <w:sz w:val="12"/>
                            <w:szCs w:val="12"/>
                            <w:lang w:val="en-US"/>
                          </w:rPr>
                          <w:t>ru</w:t>
                        </w:r>
                      </w:hyperlink>
                    </w:p>
                  </w:txbxContent>
                </v:textbox>
                <w10:wrap type="square" anchorx="margin"/>
              </v:shape>
            </w:pict>
          </mc:Fallback>
        </mc:AlternateConten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B36533" w:rsidRPr="00830CA3" w:rsidRDefault="00B36533" w:rsidP="00A435C1">
      <w:pPr>
        <w:ind w:left="5670" w:firstLine="0"/>
        <w:jc w:val="center"/>
        <w:rPr>
          <w:sz w:val="24"/>
          <w:szCs w:val="24"/>
        </w:rPr>
      </w:pPr>
      <w:r w:rsidRPr="007417E6">
        <w:rPr>
          <w:sz w:val="24"/>
          <w:szCs w:val="24"/>
        </w:rPr>
        <w:t>УТВЕРЖДАЮ:</w:t>
      </w:r>
    </w:p>
    <w:p w:rsidR="00B36533" w:rsidRDefault="00B36533" w:rsidP="00B36533">
      <w:pPr>
        <w:spacing w:line="240" w:lineRule="auto"/>
        <w:jc w:val="right"/>
        <w:rPr>
          <w:sz w:val="24"/>
          <w:szCs w:val="24"/>
        </w:rPr>
      </w:pPr>
      <w:r>
        <w:rPr>
          <w:sz w:val="24"/>
          <w:szCs w:val="24"/>
        </w:rPr>
        <w:t>Председатель закупочной комиссии -</w:t>
      </w:r>
    </w:p>
    <w:p w:rsidR="00B36533" w:rsidRDefault="00B36533" w:rsidP="00B36533">
      <w:pPr>
        <w:spacing w:line="240" w:lineRule="auto"/>
        <w:jc w:val="right"/>
        <w:rPr>
          <w:sz w:val="24"/>
          <w:szCs w:val="24"/>
        </w:rPr>
      </w:pPr>
      <w:r>
        <w:rPr>
          <w:sz w:val="24"/>
          <w:szCs w:val="24"/>
        </w:rPr>
        <w:t>начальник Управления логистики и МТО</w:t>
      </w:r>
    </w:p>
    <w:p w:rsidR="00B36533" w:rsidRPr="009841AC" w:rsidRDefault="00B36533" w:rsidP="00B36533">
      <w:pPr>
        <w:spacing w:line="240" w:lineRule="auto"/>
        <w:jc w:val="right"/>
        <w:rPr>
          <w:sz w:val="24"/>
          <w:szCs w:val="24"/>
        </w:rPr>
      </w:pPr>
      <w:r>
        <w:rPr>
          <w:sz w:val="24"/>
          <w:szCs w:val="24"/>
        </w:rPr>
        <w:t>филиала ПАО «МРСК Центра» - «Воронежэнерго»</w:t>
      </w:r>
    </w:p>
    <w:p w:rsidR="00B36533" w:rsidRDefault="00B36533" w:rsidP="00B36533">
      <w:pPr>
        <w:spacing w:line="240" w:lineRule="auto"/>
        <w:jc w:val="right"/>
      </w:pPr>
    </w:p>
    <w:p w:rsidR="00B36533" w:rsidRDefault="00B36533" w:rsidP="00B36533">
      <w:pPr>
        <w:spacing w:line="240" w:lineRule="auto"/>
        <w:jc w:val="right"/>
        <w:rPr>
          <w:sz w:val="24"/>
          <w:szCs w:val="24"/>
        </w:rPr>
      </w:pPr>
      <w:r>
        <w:rPr>
          <w:sz w:val="24"/>
          <w:szCs w:val="24"/>
        </w:rPr>
        <w:t xml:space="preserve">_____________________ В.В. Мороз </w:t>
      </w:r>
    </w:p>
    <w:p w:rsidR="00B36533" w:rsidRPr="008B4CDD" w:rsidRDefault="00B36533" w:rsidP="00B36533">
      <w:pPr>
        <w:spacing w:line="240" w:lineRule="auto"/>
        <w:ind w:left="7088" w:firstLine="0"/>
        <w:rPr>
          <w:sz w:val="24"/>
          <w:szCs w:val="24"/>
        </w:rPr>
      </w:pPr>
      <w:r w:rsidRPr="008B4CDD">
        <w:rPr>
          <w:sz w:val="24"/>
          <w:szCs w:val="24"/>
        </w:rPr>
        <w:t>«</w:t>
      </w:r>
      <w:r>
        <w:rPr>
          <w:sz w:val="24"/>
          <w:szCs w:val="24"/>
        </w:rPr>
        <w:t>22</w:t>
      </w:r>
      <w:r w:rsidRPr="008B4CDD">
        <w:rPr>
          <w:sz w:val="24"/>
          <w:szCs w:val="24"/>
        </w:rPr>
        <w:t>»</w:t>
      </w:r>
      <w:r w:rsidRPr="00636EF9">
        <w:rPr>
          <w:sz w:val="24"/>
          <w:szCs w:val="24"/>
        </w:rPr>
        <w:t xml:space="preserve"> </w:t>
      </w:r>
      <w:r>
        <w:rPr>
          <w:sz w:val="24"/>
          <w:szCs w:val="24"/>
        </w:rPr>
        <w:t>января</w:t>
      </w:r>
      <w:r w:rsidRPr="008B4CDD">
        <w:rPr>
          <w:sz w:val="24"/>
          <w:szCs w:val="24"/>
        </w:rPr>
        <w:t xml:space="preserve"> </w:t>
      </w:r>
      <w:r>
        <w:rPr>
          <w:sz w:val="24"/>
          <w:szCs w:val="24"/>
        </w:rPr>
        <w:t>201</w:t>
      </w:r>
      <w:r w:rsidRPr="00022FB2">
        <w:rPr>
          <w:sz w:val="24"/>
          <w:szCs w:val="24"/>
        </w:rPr>
        <w:t>6</w:t>
      </w:r>
      <w:r w:rsidRPr="006474DB">
        <w:rPr>
          <w:sz w:val="24"/>
          <w:szCs w:val="24"/>
        </w:rPr>
        <w:t xml:space="preserve"> </w:t>
      </w:r>
      <w:r w:rsidRPr="008B4CDD">
        <w:rPr>
          <w:sz w:val="24"/>
          <w:szCs w:val="24"/>
        </w:rPr>
        <w:t>года</w:t>
      </w:r>
    </w:p>
    <w:p w:rsidR="00B36533" w:rsidRPr="00C12FA4" w:rsidRDefault="00B36533" w:rsidP="00B36533">
      <w:pPr>
        <w:ind w:firstLine="0"/>
        <w:jc w:val="left"/>
        <w:rPr>
          <w:sz w:val="24"/>
          <w:szCs w:val="24"/>
        </w:rPr>
      </w:pPr>
    </w:p>
    <w:p w:rsidR="00B36533" w:rsidRPr="00C12FA4" w:rsidRDefault="00B36533" w:rsidP="00B36533">
      <w:pPr>
        <w:spacing w:line="240" w:lineRule="auto"/>
        <w:ind w:left="6804" w:firstLine="0"/>
        <w:rPr>
          <w:b/>
          <w:kern w:val="36"/>
          <w:sz w:val="24"/>
          <w:szCs w:val="24"/>
        </w:rPr>
      </w:pPr>
      <w:r w:rsidRPr="00C12FA4">
        <w:rPr>
          <w:b/>
          <w:kern w:val="36"/>
          <w:sz w:val="24"/>
          <w:szCs w:val="24"/>
        </w:rPr>
        <w:t>Согласовано на заседании</w:t>
      </w:r>
    </w:p>
    <w:p w:rsidR="00B36533" w:rsidRPr="00C12FA4" w:rsidRDefault="00B36533" w:rsidP="00B36533">
      <w:pPr>
        <w:spacing w:line="240" w:lineRule="auto"/>
        <w:ind w:left="6804" w:firstLine="0"/>
        <w:rPr>
          <w:b/>
          <w:kern w:val="36"/>
          <w:sz w:val="24"/>
          <w:szCs w:val="24"/>
        </w:rPr>
      </w:pPr>
      <w:r w:rsidRPr="00C12FA4">
        <w:rPr>
          <w:b/>
          <w:kern w:val="36"/>
          <w:sz w:val="24"/>
          <w:szCs w:val="24"/>
        </w:rPr>
        <w:t>закупочной комиссии</w:t>
      </w:r>
    </w:p>
    <w:p w:rsidR="00B36533" w:rsidRPr="006474DB" w:rsidRDefault="00B36533" w:rsidP="00B36533">
      <w:pPr>
        <w:spacing w:line="240" w:lineRule="auto"/>
        <w:ind w:left="6804" w:firstLine="0"/>
        <w:rPr>
          <w:b/>
          <w:kern w:val="36"/>
          <w:sz w:val="24"/>
          <w:szCs w:val="24"/>
        </w:rPr>
      </w:pPr>
      <w:r w:rsidRPr="00C12FA4">
        <w:rPr>
          <w:b/>
          <w:kern w:val="36"/>
          <w:sz w:val="24"/>
          <w:szCs w:val="24"/>
        </w:rPr>
        <w:t xml:space="preserve">Протокол № </w:t>
      </w:r>
      <w:r w:rsidRPr="006474DB">
        <w:rPr>
          <w:b/>
          <w:kern w:val="36"/>
          <w:sz w:val="24"/>
          <w:szCs w:val="24"/>
        </w:rPr>
        <w:t>001</w:t>
      </w:r>
      <w:r w:rsidR="00D822E8">
        <w:rPr>
          <w:b/>
          <w:kern w:val="36"/>
          <w:sz w:val="24"/>
          <w:szCs w:val="24"/>
        </w:rPr>
        <w:t>8</w:t>
      </w:r>
      <w:r w:rsidRPr="006474DB">
        <w:rPr>
          <w:b/>
          <w:kern w:val="36"/>
          <w:sz w:val="24"/>
          <w:szCs w:val="24"/>
        </w:rPr>
        <w:t>-</w:t>
      </w:r>
      <w:r>
        <w:rPr>
          <w:b/>
          <w:kern w:val="36"/>
          <w:sz w:val="24"/>
          <w:szCs w:val="24"/>
        </w:rPr>
        <w:t>ВР</w:t>
      </w:r>
      <w:r w:rsidRPr="006474DB">
        <w:rPr>
          <w:b/>
          <w:kern w:val="36"/>
          <w:sz w:val="24"/>
          <w:szCs w:val="24"/>
        </w:rPr>
        <w:t>-15</w:t>
      </w:r>
    </w:p>
    <w:p w:rsidR="00B36533" w:rsidRPr="00C12FA4" w:rsidRDefault="00B36533" w:rsidP="00B36533">
      <w:pPr>
        <w:spacing w:line="240" w:lineRule="auto"/>
        <w:ind w:left="6804" w:firstLine="0"/>
        <w:rPr>
          <w:b/>
          <w:kern w:val="36"/>
          <w:sz w:val="24"/>
          <w:szCs w:val="24"/>
        </w:rPr>
      </w:pPr>
      <w:r>
        <w:rPr>
          <w:b/>
          <w:kern w:val="36"/>
          <w:sz w:val="24"/>
          <w:szCs w:val="24"/>
        </w:rPr>
        <w:t>от «22» января</w:t>
      </w:r>
      <w:r w:rsidRPr="00C12FA4">
        <w:rPr>
          <w:b/>
          <w:kern w:val="36"/>
          <w:sz w:val="24"/>
          <w:szCs w:val="24"/>
        </w:rPr>
        <w:t xml:space="preserve"> 201</w:t>
      </w:r>
      <w:r>
        <w:rPr>
          <w:b/>
          <w:kern w:val="36"/>
          <w:sz w:val="24"/>
          <w:szCs w:val="24"/>
        </w:rPr>
        <w:t>6</w:t>
      </w:r>
      <w:r w:rsidRPr="00C12FA4">
        <w:rPr>
          <w:b/>
          <w:kern w:val="36"/>
          <w:sz w:val="24"/>
          <w:szCs w:val="24"/>
        </w:rPr>
        <w:t xml:space="preserve"> года</w:t>
      </w:r>
    </w:p>
    <w:p w:rsidR="00717F60" w:rsidRDefault="00717F60" w:rsidP="00E71A48">
      <w:pPr>
        <w:spacing w:line="264" w:lineRule="auto"/>
        <w:jc w:val="center"/>
        <w:rPr>
          <w:sz w:val="24"/>
          <w:szCs w:val="24"/>
        </w:rPr>
      </w:pPr>
    </w:p>
    <w:p w:rsidR="00B36533" w:rsidRPr="00C12FA4" w:rsidRDefault="00B36533"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B36533" w:rsidRDefault="00717F60" w:rsidP="00E71A48">
      <w:pPr>
        <w:pStyle w:val="1f4"/>
        <w:spacing w:line="264" w:lineRule="auto"/>
        <w:ind w:left="0" w:right="0"/>
        <w:jc w:val="center"/>
        <w:rPr>
          <w:rFonts w:ascii="Times New Roman" w:hAnsi="Times New Roman"/>
          <w:b/>
          <w:sz w:val="24"/>
          <w:szCs w:val="24"/>
        </w:rPr>
      </w:pPr>
      <w:r w:rsidRPr="00B36533">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B36533">
        <w:rPr>
          <w:b/>
          <w:sz w:val="24"/>
          <w:szCs w:val="24"/>
        </w:rPr>
        <w:t xml:space="preserve">на право заключения </w:t>
      </w:r>
      <w:r w:rsidR="00366652" w:rsidRPr="00B36533">
        <w:rPr>
          <w:b/>
          <w:sz w:val="24"/>
          <w:szCs w:val="24"/>
        </w:rPr>
        <w:t>Договор</w:t>
      </w:r>
      <w:r w:rsidR="00B36533" w:rsidRPr="00B36533">
        <w:rPr>
          <w:b/>
          <w:sz w:val="24"/>
          <w:szCs w:val="24"/>
        </w:rPr>
        <w:t>а</w:t>
      </w:r>
      <w:r w:rsidR="00366652" w:rsidRPr="00B36533">
        <w:rPr>
          <w:b/>
          <w:sz w:val="24"/>
          <w:szCs w:val="24"/>
        </w:rPr>
        <w:t xml:space="preserve"> на оказание услуг </w:t>
      </w:r>
      <w:r w:rsidR="00B36533" w:rsidRPr="00B36533">
        <w:rPr>
          <w:b/>
          <w:sz w:val="24"/>
          <w:szCs w:val="24"/>
        </w:rPr>
        <w:t xml:space="preserve">по </w:t>
      </w:r>
      <w:r w:rsidR="00D822E8">
        <w:rPr>
          <w:b/>
          <w:sz w:val="24"/>
          <w:szCs w:val="24"/>
        </w:rPr>
        <w:t xml:space="preserve">техническому </w:t>
      </w:r>
      <w:r w:rsidR="00011645">
        <w:rPr>
          <w:b/>
          <w:sz w:val="24"/>
          <w:szCs w:val="24"/>
        </w:rPr>
        <w:t xml:space="preserve">обслуживанию </w:t>
      </w:r>
      <w:r w:rsidR="00D822E8">
        <w:rPr>
          <w:b/>
          <w:sz w:val="24"/>
          <w:szCs w:val="24"/>
        </w:rPr>
        <w:t>СВТ</w:t>
      </w:r>
      <w:r w:rsidR="00B36533" w:rsidRPr="009004EF">
        <w:rPr>
          <w:b/>
          <w:sz w:val="24"/>
          <w:szCs w:val="24"/>
        </w:rPr>
        <w:t xml:space="preserve"> для нужд ПАО «МРСК Центра» (филиала «Воронежэнерго»)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B36533" w:rsidRDefault="00B36533" w:rsidP="00E71A48">
      <w:pPr>
        <w:spacing w:line="264" w:lineRule="auto"/>
        <w:ind w:firstLine="0"/>
        <w:jc w:val="center"/>
        <w:rPr>
          <w:b/>
          <w:sz w:val="24"/>
          <w:szCs w:val="24"/>
        </w:rPr>
      </w:pPr>
    </w:p>
    <w:p w:rsidR="00B36533" w:rsidRDefault="00B36533" w:rsidP="00E71A48">
      <w:pPr>
        <w:spacing w:line="264" w:lineRule="auto"/>
        <w:ind w:firstLine="0"/>
        <w:jc w:val="center"/>
        <w:rPr>
          <w:b/>
          <w:sz w:val="24"/>
          <w:szCs w:val="24"/>
        </w:rPr>
      </w:pPr>
    </w:p>
    <w:p w:rsidR="00B36533" w:rsidRDefault="00B36533"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bookmarkStart w:id="6" w:name="_GoBack"/>
      <w:bookmarkEnd w:id="6"/>
    </w:p>
    <w:p w:rsidR="007556FF" w:rsidRPr="00D77FC1" w:rsidRDefault="007556FF" w:rsidP="007556FF">
      <w:pPr>
        <w:spacing w:line="240" w:lineRule="auto"/>
        <w:ind w:firstLine="0"/>
        <w:jc w:val="center"/>
        <w:rPr>
          <w:sz w:val="24"/>
          <w:szCs w:val="24"/>
        </w:rPr>
      </w:pPr>
      <w:r w:rsidRPr="00C12FA4">
        <w:rPr>
          <w:sz w:val="24"/>
          <w:szCs w:val="24"/>
        </w:rPr>
        <w:t xml:space="preserve">г. </w:t>
      </w:r>
      <w:r w:rsidR="00B36533">
        <w:rPr>
          <w:sz w:val="24"/>
          <w:szCs w:val="24"/>
        </w:rPr>
        <w:t>Воронеж</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CC668E" w:rsidRDefault="00FC6C52">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CC668E">
        <w:rPr>
          <w:noProof/>
        </w:rPr>
        <w:t>1</w:t>
      </w:r>
      <w:r w:rsidR="00CC668E">
        <w:rPr>
          <w:rFonts w:asciiTheme="minorHAnsi" w:eastAsiaTheme="minorEastAsia" w:hAnsiTheme="minorHAnsi" w:cstheme="minorBidi"/>
          <w:b w:val="0"/>
          <w:caps w:val="0"/>
          <w:noProof/>
          <w:szCs w:val="22"/>
          <w:lang w:eastAsia="ru-RU"/>
        </w:rPr>
        <w:tab/>
      </w:r>
      <w:r w:rsidR="00CC668E">
        <w:rPr>
          <w:noProof/>
        </w:rPr>
        <w:t>Общие положения</w:t>
      </w:r>
      <w:r w:rsidR="00CC668E">
        <w:rPr>
          <w:noProof/>
        </w:rPr>
        <w:tab/>
      </w:r>
      <w:r>
        <w:rPr>
          <w:noProof/>
        </w:rPr>
        <w:fldChar w:fldCharType="begin"/>
      </w:r>
      <w:r w:rsidR="00CC668E">
        <w:rPr>
          <w:noProof/>
        </w:rPr>
        <w:instrText xml:space="preserve"> PAGEREF _Toc441131293 \h </w:instrText>
      </w:r>
      <w:r>
        <w:rPr>
          <w:noProof/>
        </w:rPr>
      </w:r>
      <w:r>
        <w:rPr>
          <w:noProof/>
        </w:rPr>
        <w:fldChar w:fldCharType="separate"/>
      </w:r>
      <w:r w:rsidR="009D434C">
        <w:rPr>
          <w:noProof/>
        </w:rPr>
        <w:t>4</w:t>
      </w:r>
      <w:r>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FC6C52">
        <w:rPr>
          <w:noProof/>
        </w:rPr>
        <w:fldChar w:fldCharType="begin"/>
      </w:r>
      <w:r>
        <w:rPr>
          <w:noProof/>
        </w:rPr>
        <w:instrText xml:space="preserve"> PAGEREF _Toc441131294 \h </w:instrText>
      </w:r>
      <w:r w:rsidR="00FC6C52">
        <w:rPr>
          <w:noProof/>
        </w:rPr>
      </w:r>
      <w:r w:rsidR="00FC6C52">
        <w:rPr>
          <w:noProof/>
        </w:rPr>
        <w:fldChar w:fldCharType="separate"/>
      </w:r>
      <w:r w:rsidR="009D434C">
        <w:rPr>
          <w:noProof/>
        </w:rPr>
        <w:t>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FC6C52">
        <w:rPr>
          <w:noProof/>
        </w:rPr>
        <w:fldChar w:fldCharType="begin"/>
      </w:r>
      <w:r>
        <w:rPr>
          <w:noProof/>
        </w:rPr>
        <w:instrText xml:space="preserve"> PAGEREF _Toc441131295 \h </w:instrText>
      </w:r>
      <w:r w:rsidR="00FC6C52">
        <w:rPr>
          <w:noProof/>
        </w:rPr>
      </w:r>
      <w:r w:rsidR="00FC6C52">
        <w:rPr>
          <w:noProof/>
        </w:rPr>
        <w:fldChar w:fldCharType="separate"/>
      </w:r>
      <w:r w:rsidR="009D434C">
        <w:rPr>
          <w:noProof/>
        </w:rPr>
        <w:t>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FC6C52">
        <w:rPr>
          <w:noProof/>
        </w:rPr>
        <w:fldChar w:fldCharType="begin"/>
      </w:r>
      <w:r>
        <w:rPr>
          <w:noProof/>
        </w:rPr>
        <w:instrText xml:space="preserve"> PAGEREF _Toc441131296 \h </w:instrText>
      </w:r>
      <w:r w:rsidR="00FC6C52">
        <w:rPr>
          <w:noProof/>
        </w:rPr>
      </w:r>
      <w:r w:rsidR="00FC6C52">
        <w:rPr>
          <w:noProof/>
        </w:rPr>
        <w:fldChar w:fldCharType="separate"/>
      </w:r>
      <w:r w:rsidR="009D434C">
        <w:rPr>
          <w:noProof/>
        </w:rPr>
        <w:t>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FC6C52">
        <w:rPr>
          <w:noProof/>
        </w:rPr>
        <w:fldChar w:fldCharType="begin"/>
      </w:r>
      <w:r>
        <w:rPr>
          <w:noProof/>
        </w:rPr>
        <w:instrText xml:space="preserve"> PAGEREF _Toc441131297 \h </w:instrText>
      </w:r>
      <w:r w:rsidR="00FC6C52">
        <w:rPr>
          <w:noProof/>
        </w:rPr>
      </w:r>
      <w:r w:rsidR="00FC6C52">
        <w:rPr>
          <w:noProof/>
        </w:rPr>
        <w:fldChar w:fldCharType="separate"/>
      </w:r>
      <w:r w:rsidR="009D434C">
        <w:rPr>
          <w:noProof/>
        </w:rPr>
        <w:t>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FC6C52">
        <w:rPr>
          <w:noProof/>
        </w:rPr>
        <w:fldChar w:fldCharType="begin"/>
      </w:r>
      <w:r>
        <w:rPr>
          <w:noProof/>
        </w:rPr>
        <w:instrText xml:space="preserve"> PAGEREF _Toc441131298 \h </w:instrText>
      </w:r>
      <w:r w:rsidR="00FC6C52">
        <w:rPr>
          <w:noProof/>
        </w:rPr>
      </w:r>
      <w:r w:rsidR="00FC6C52">
        <w:rPr>
          <w:noProof/>
        </w:rPr>
        <w:fldChar w:fldCharType="separate"/>
      </w:r>
      <w:r w:rsidR="009D434C">
        <w:rPr>
          <w:noProof/>
        </w:rPr>
        <w:t>7</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FC6C52">
        <w:rPr>
          <w:noProof/>
        </w:rPr>
        <w:fldChar w:fldCharType="begin"/>
      </w:r>
      <w:r>
        <w:rPr>
          <w:noProof/>
        </w:rPr>
        <w:instrText xml:space="preserve"> PAGEREF _Toc441131299 \h </w:instrText>
      </w:r>
      <w:r w:rsidR="00FC6C52">
        <w:rPr>
          <w:noProof/>
        </w:rPr>
      </w:r>
      <w:r w:rsidR="00FC6C52">
        <w:rPr>
          <w:noProof/>
        </w:rPr>
        <w:fldChar w:fldCharType="separate"/>
      </w:r>
      <w:r w:rsidR="009D434C">
        <w:rPr>
          <w:noProof/>
        </w:rPr>
        <w:t>8</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EA46A9">
        <w:rPr>
          <w:noProof/>
        </w:rPr>
        <w:t>Антикоррупционная оговорка, включаемая в проект договора</w:t>
      </w:r>
      <w:r>
        <w:rPr>
          <w:noProof/>
        </w:rPr>
        <w:tab/>
      </w:r>
      <w:r w:rsidR="00FC6C52">
        <w:rPr>
          <w:noProof/>
        </w:rPr>
        <w:fldChar w:fldCharType="begin"/>
      </w:r>
      <w:r>
        <w:rPr>
          <w:noProof/>
        </w:rPr>
        <w:instrText xml:space="preserve"> PAGEREF _Toc441131306 \h </w:instrText>
      </w:r>
      <w:r w:rsidR="00FC6C52">
        <w:rPr>
          <w:noProof/>
        </w:rPr>
      </w:r>
      <w:r w:rsidR="00FC6C52">
        <w:rPr>
          <w:noProof/>
        </w:rPr>
        <w:fldChar w:fldCharType="separate"/>
      </w:r>
      <w:r w:rsidR="009D434C">
        <w:rPr>
          <w:noProof/>
        </w:rPr>
        <w:t>9</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FC6C52">
        <w:rPr>
          <w:noProof/>
        </w:rPr>
        <w:fldChar w:fldCharType="begin"/>
      </w:r>
      <w:r>
        <w:rPr>
          <w:noProof/>
        </w:rPr>
        <w:instrText xml:space="preserve"> PAGEREF _Toc441131307 \h </w:instrText>
      </w:r>
      <w:r w:rsidR="00FC6C52">
        <w:rPr>
          <w:noProof/>
        </w:rPr>
      </w:r>
      <w:r w:rsidR="00FC6C52">
        <w:rPr>
          <w:noProof/>
        </w:rPr>
        <w:fldChar w:fldCharType="separate"/>
      </w:r>
      <w:r w:rsidR="009D434C">
        <w:rPr>
          <w:noProof/>
        </w:rPr>
        <w:t>9</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EA46A9">
        <w:rPr>
          <w:bCs w:val="0"/>
          <w:noProof/>
        </w:rPr>
        <w:t>Антикоррупционная оговорка, включаемая в проект договора</w:t>
      </w:r>
      <w:r>
        <w:rPr>
          <w:noProof/>
        </w:rPr>
        <w:tab/>
      </w:r>
      <w:r w:rsidR="00FC6C52">
        <w:rPr>
          <w:noProof/>
        </w:rPr>
        <w:fldChar w:fldCharType="begin"/>
      </w:r>
      <w:r>
        <w:rPr>
          <w:noProof/>
        </w:rPr>
        <w:instrText xml:space="preserve"> PAGEREF _Toc441131311 \h </w:instrText>
      </w:r>
      <w:r w:rsidR="00FC6C52">
        <w:rPr>
          <w:noProof/>
        </w:rPr>
      </w:r>
      <w:r w:rsidR="00FC6C52">
        <w:rPr>
          <w:noProof/>
        </w:rPr>
        <w:fldChar w:fldCharType="separate"/>
      </w:r>
      <w:r w:rsidR="009D434C">
        <w:rPr>
          <w:noProof/>
        </w:rPr>
        <w:t>9</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FC6C52">
        <w:rPr>
          <w:noProof/>
        </w:rPr>
        <w:fldChar w:fldCharType="begin"/>
      </w:r>
      <w:r>
        <w:rPr>
          <w:noProof/>
        </w:rPr>
        <w:instrText xml:space="preserve"> PAGEREF _Toc441131315 \h </w:instrText>
      </w:r>
      <w:r w:rsidR="00FC6C52">
        <w:rPr>
          <w:noProof/>
        </w:rPr>
      </w:r>
      <w:r w:rsidR="00FC6C52">
        <w:rPr>
          <w:noProof/>
        </w:rPr>
        <w:fldChar w:fldCharType="separate"/>
      </w:r>
      <w:r w:rsidR="009D434C">
        <w:rPr>
          <w:noProof/>
        </w:rPr>
        <w:t>12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FC6C52">
        <w:rPr>
          <w:noProof/>
        </w:rPr>
        <w:fldChar w:fldCharType="begin"/>
      </w:r>
      <w:r>
        <w:rPr>
          <w:noProof/>
        </w:rPr>
        <w:instrText xml:space="preserve"> PAGEREF _Toc441131316 \h </w:instrText>
      </w:r>
      <w:r w:rsidR="00FC6C52">
        <w:rPr>
          <w:noProof/>
        </w:rPr>
      </w:r>
      <w:r w:rsidR="00FC6C52">
        <w:rPr>
          <w:noProof/>
        </w:rPr>
        <w:fldChar w:fldCharType="separate"/>
      </w:r>
      <w:r w:rsidR="009D434C">
        <w:rPr>
          <w:noProof/>
        </w:rPr>
        <w:t>12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FC6C52">
        <w:rPr>
          <w:noProof/>
        </w:rPr>
        <w:fldChar w:fldCharType="begin"/>
      </w:r>
      <w:r>
        <w:rPr>
          <w:noProof/>
        </w:rPr>
        <w:instrText xml:space="preserve"> PAGEREF _Toc441131319 \h </w:instrText>
      </w:r>
      <w:r w:rsidR="00FC6C52">
        <w:rPr>
          <w:noProof/>
        </w:rPr>
      </w:r>
      <w:r w:rsidR="00FC6C52">
        <w:rPr>
          <w:noProof/>
        </w:rPr>
        <w:fldChar w:fldCharType="separate"/>
      </w:r>
      <w:r w:rsidR="009D434C">
        <w:rPr>
          <w:noProof/>
        </w:rPr>
        <w:t>12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FC6C52">
        <w:rPr>
          <w:noProof/>
        </w:rPr>
        <w:fldChar w:fldCharType="begin"/>
      </w:r>
      <w:r>
        <w:rPr>
          <w:noProof/>
        </w:rPr>
        <w:instrText xml:space="preserve"> PAGEREF _Toc441131320 \h </w:instrText>
      </w:r>
      <w:r w:rsidR="00FC6C52">
        <w:rPr>
          <w:noProof/>
        </w:rPr>
      </w:r>
      <w:r w:rsidR="00FC6C52">
        <w:rPr>
          <w:noProof/>
        </w:rPr>
        <w:fldChar w:fldCharType="separate"/>
      </w:r>
      <w:r w:rsidR="009D434C">
        <w:rPr>
          <w:noProof/>
        </w:rPr>
        <w:t>13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FC6C52">
        <w:rPr>
          <w:noProof/>
        </w:rPr>
        <w:fldChar w:fldCharType="begin"/>
      </w:r>
      <w:r>
        <w:rPr>
          <w:noProof/>
        </w:rPr>
        <w:instrText xml:space="preserve"> PAGEREF _Toc441131335 \h </w:instrText>
      </w:r>
      <w:r w:rsidR="00FC6C52">
        <w:rPr>
          <w:noProof/>
        </w:rPr>
      </w:r>
      <w:r w:rsidR="00FC6C52">
        <w:rPr>
          <w:noProof/>
        </w:rPr>
        <w:fldChar w:fldCharType="separate"/>
      </w:r>
      <w:r w:rsidR="009D434C">
        <w:rPr>
          <w:noProof/>
        </w:rPr>
        <w:t>26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FC6C52">
        <w:rPr>
          <w:noProof/>
        </w:rPr>
        <w:fldChar w:fldCharType="begin"/>
      </w:r>
      <w:r>
        <w:rPr>
          <w:noProof/>
        </w:rPr>
        <w:instrText xml:space="preserve"> PAGEREF _Toc441131338 \h </w:instrText>
      </w:r>
      <w:r w:rsidR="00FC6C52">
        <w:rPr>
          <w:noProof/>
        </w:rPr>
      </w:r>
      <w:r w:rsidR="00FC6C52">
        <w:rPr>
          <w:noProof/>
        </w:rPr>
        <w:fldChar w:fldCharType="separate"/>
      </w:r>
      <w:r w:rsidR="009D434C">
        <w:rPr>
          <w:noProof/>
        </w:rPr>
        <w:t>26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FC6C52">
        <w:rPr>
          <w:noProof/>
        </w:rPr>
        <w:fldChar w:fldCharType="begin"/>
      </w:r>
      <w:r>
        <w:rPr>
          <w:noProof/>
        </w:rPr>
        <w:instrText xml:space="preserve"> PAGEREF _Toc441131339 \h </w:instrText>
      </w:r>
      <w:r w:rsidR="00FC6C52">
        <w:rPr>
          <w:noProof/>
        </w:rPr>
      </w:r>
      <w:r w:rsidR="00FC6C52">
        <w:rPr>
          <w:noProof/>
        </w:rPr>
        <w:fldChar w:fldCharType="separate"/>
      </w:r>
      <w:r w:rsidR="009D434C">
        <w:rPr>
          <w:noProof/>
        </w:rPr>
        <w:t>26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FC6C52">
        <w:rPr>
          <w:noProof/>
        </w:rPr>
        <w:fldChar w:fldCharType="begin"/>
      </w:r>
      <w:r>
        <w:rPr>
          <w:noProof/>
        </w:rPr>
        <w:instrText xml:space="preserve"> PAGEREF _Toc441131344 \h </w:instrText>
      </w:r>
      <w:r w:rsidR="00FC6C52">
        <w:rPr>
          <w:noProof/>
        </w:rPr>
      </w:r>
      <w:r w:rsidR="00FC6C52">
        <w:rPr>
          <w:noProof/>
        </w:rPr>
        <w:fldChar w:fldCharType="separate"/>
      </w:r>
      <w:r w:rsidR="009D434C">
        <w:rPr>
          <w:noProof/>
        </w:rPr>
        <w:t>28</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FC6C52">
        <w:rPr>
          <w:noProof/>
        </w:rPr>
        <w:fldChar w:fldCharType="begin"/>
      </w:r>
      <w:r>
        <w:rPr>
          <w:noProof/>
        </w:rPr>
        <w:instrText xml:space="preserve"> PAGEREF _Toc441131345 \h </w:instrText>
      </w:r>
      <w:r w:rsidR="00FC6C52">
        <w:rPr>
          <w:noProof/>
        </w:rPr>
      </w:r>
      <w:r w:rsidR="00FC6C52">
        <w:rPr>
          <w:noProof/>
        </w:rPr>
        <w:fldChar w:fldCharType="separate"/>
      </w:r>
      <w:r w:rsidR="009D434C">
        <w:rPr>
          <w:noProof/>
        </w:rPr>
        <w:t>30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FC6C52">
        <w:rPr>
          <w:noProof/>
        </w:rPr>
        <w:fldChar w:fldCharType="begin"/>
      </w:r>
      <w:r>
        <w:rPr>
          <w:noProof/>
        </w:rPr>
        <w:instrText xml:space="preserve"> PAGEREF _Toc441131346 \h </w:instrText>
      </w:r>
      <w:r w:rsidR="00FC6C52">
        <w:rPr>
          <w:noProof/>
        </w:rPr>
      </w:r>
      <w:r w:rsidR="00FC6C52">
        <w:rPr>
          <w:noProof/>
        </w:rPr>
        <w:fldChar w:fldCharType="separate"/>
      </w:r>
      <w:r w:rsidR="009D434C">
        <w:rPr>
          <w:noProof/>
        </w:rPr>
        <w:t>30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FC6C52">
        <w:rPr>
          <w:noProof/>
        </w:rPr>
        <w:fldChar w:fldCharType="begin"/>
      </w:r>
      <w:r>
        <w:rPr>
          <w:noProof/>
        </w:rPr>
        <w:instrText xml:space="preserve"> PAGEREF _Toc441131347 \h </w:instrText>
      </w:r>
      <w:r w:rsidR="00FC6C52">
        <w:rPr>
          <w:noProof/>
        </w:rPr>
      </w:r>
      <w:r w:rsidR="00FC6C52">
        <w:rPr>
          <w:noProof/>
        </w:rPr>
        <w:fldChar w:fldCharType="separate"/>
      </w:r>
      <w:r w:rsidR="009D434C">
        <w:rPr>
          <w:noProof/>
        </w:rPr>
        <w:t>31</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FC6C52">
        <w:rPr>
          <w:noProof/>
        </w:rPr>
        <w:fldChar w:fldCharType="begin"/>
      </w:r>
      <w:r>
        <w:rPr>
          <w:noProof/>
        </w:rPr>
        <w:instrText xml:space="preserve"> PAGEREF _Toc441131348 \h </w:instrText>
      </w:r>
      <w:r w:rsidR="00FC6C52">
        <w:rPr>
          <w:noProof/>
        </w:rPr>
      </w:r>
      <w:r w:rsidR="00FC6C52">
        <w:rPr>
          <w:noProof/>
        </w:rPr>
        <w:fldChar w:fldCharType="separate"/>
      </w:r>
      <w:r w:rsidR="009D434C">
        <w:rPr>
          <w:noProof/>
        </w:rPr>
        <w:t>31</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FC6C52">
        <w:rPr>
          <w:noProof/>
        </w:rPr>
        <w:fldChar w:fldCharType="begin"/>
      </w:r>
      <w:r>
        <w:rPr>
          <w:noProof/>
        </w:rPr>
        <w:instrText xml:space="preserve"> PAGEREF _Toc441131349 \h </w:instrText>
      </w:r>
      <w:r w:rsidR="00FC6C52">
        <w:rPr>
          <w:noProof/>
        </w:rPr>
      </w:r>
      <w:r w:rsidR="00FC6C52">
        <w:rPr>
          <w:noProof/>
        </w:rPr>
        <w:fldChar w:fldCharType="separate"/>
      </w:r>
      <w:r w:rsidR="009D434C">
        <w:rPr>
          <w:noProof/>
        </w:rPr>
        <w:t>32</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sidRPr="00EA46A9">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FC6C52">
        <w:rPr>
          <w:noProof/>
        </w:rPr>
        <w:fldChar w:fldCharType="begin"/>
      </w:r>
      <w:r>
        <w:rPr>
          <w:noProof/>
        </w:rPr>
        <w:instrText xml:space="preserve"> PAGEREF _Toc441131350 \h </w:instrText>
      </w:r>
      <w:r w:rsidR="00FC6C52">
        <w:rPr>
          <w:noProof/>
        </w:rPr>
      </w:r>
      <w:r w:rsidR="00FC6C52">
        <w:rPr>
          <w:noProof/>
        </w:rPr>
        <w:fldChar w:fldCharType="separate"/>
      </w:r>
      <w:r w:rsidR="009D434C">
        <w:rPr>
          <w:noProof/>
        </w:rPr>
        <w:t>33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FC6C52">
        <w:rPr>
          <w:noProof/>
        </w:rPr>
        <w:fldChar w:fldCharType="begin"/>
      </w:r>
      <w:r>
        <w:rPr>
          <w:noProof/>
        </w:rPr>
        <w:instrText xml:space="preserve"> PAGEREF _Toc441131351 \h </w:instrText>
      </w:r>
      <w:r w:rsidR="00FC6C52">
        <w:rPr>
          <w:noProof/>
        </w:rPr>
      </w:r>
      <w:r w:rsidR="00FC6C52">
        <w:rPr>
          <w:noProof/>
        </w:rPr>
        <w:fldChar w:fldCharType="separate"/>
      </w:r>
      <w:r w:rsidR="009D434C">
        <w:rPr>
          <w:noProof/>
        </w:rPr>
        <w:t>33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FC6C52">
        <w:rPr>
          <w:noProof/>
        </w:rPr>
        <w:fldChar w:fldCharType="begin"/>
      </w:r>
      <w:r>
        <w:rPr>
          <w:noProof/>
        </w:rPr>
        <w:instrText xml:space="preserve"> PAGEREF _Toc441131353 \h </w:instrText>
      </w:r>
      <w:r w:rsidR="00FC6C52">
        <w:rPr>
          <w:noProof/>
        </w:rPr>
      </w:r>
      <w:r w:rsidR="00FC6C52">
        <w:rPr>
          <w:noProof/>
        </w:rPr>
        <w:fldChar w:fldCharType="separate"/>
      </w:r>
      <w:r w:rsidR="009D434C">
        <w:rPr>
          <w:noProof/>
        </w:rPr>
        <w:t>33</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FC6C52">
        <w:rPr>
          <w:noProof/>
        </w:rPr>
        <w:fldChar w:fldCharType="begin"/>
      </w:r>
      <w:r>
        <w:rPr>
          <w:noProof/>
        </w:rPr>
        <w:instrText xml:space="preserve"> PAGEREF _Toc441131355 \h </w:instrText>
      </w:r>
      <w:r w:rsidR="00FC6C52">
        <w:rPr>
          <w:noProof/>
        </w:rPr>
      </w:r>
      <w:r w:rsidR="00FC6C52">
        <w:rPr>
          <w:noProof/>
        </w:rPr>
        <w:fldChar w:fldCharType="separate"/>
      </w:r>
      <w:r w:rsidR="009D434C">
        <w:rPr>
          <w:noProof/>
        </w:rPr>
        <w:t>34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FC6C52">
        <w:rPr>
          <w:noProof/>
        </w:rPr>
        <w:fldChar w:fldCharType="begin"/>
      </w:r>
      <w:r>
        <w:rPr>
          <w:noProof/>
        </w:rPr>
        <w:instrText xml:space="preserve"> PAGEREF _Toc441131356 \h </w:instrText>
      </w:r>
      <w:r w:rsidR="00FC6C52">
        <w:rPr>
          <w:noProof/>
        </w:rPr>
      </w:r>
      <w:r w:rsidR="00FC6C52">
        <w:rPr>
          <w:noProof/>
        </w:rPr>
        <w:fldChar w:fldCharType="separate"/>
      </w:r>
      <w:r w:rsidR="009D434C">
        <w:rPr>
          <w:noProof/>
        </w:rPr>
        <w:t>34</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FC6C52">
        <w:rPr>
          <w:noProof/>
        </w:rPr>
        <w:fldChar w:fldCharType="begin"/>
      </w:r>
      <w:r>
        <w:rPr>
          <w:noProof/>
        </w:rPr>
        <w:instrText xml:space="preserve"> PAGEREF _Toc441131357 \h </w:instrText>
      </w:r>
      <w:r w:rsidR="00FC6C52">
        <w:rPr>
          <w:noProof/>
        </w:rPr>
      </w:r>
      <w:r w:rsidR="00FC6C52">
        <w:rPr>
          <w:noProof/>
        </w:rPr>
        <w:fldChar w:fldCharType="separate"/>
      </w:r>
      <w:r w:rsidR="009D434C">
        <w:rPr>
          <w:noProof/>
        </w:rPr>
        <w:t>34</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FC6C52">
        <w:rPr>
          <w:noProof/>
        </w:rPr>
        <w:fldChar w:fldCharType="begin"/>
      </w:r>
      <w:r>
        <w:rPr>
          <w:noProof/>
        </w:rPr>
        <w:instrText xml:space="preserve"> PAGEREF _Toc441131359 \h </w:instrText>
      </w:r>
      <w:r w:rsidR="00FC6C52">
        <w:rPr>
          <w:noProof/>
        </w:rPr>
      </w:r>
      <w:r w:rsidR="00FC6C52">
        <w:rPr>
          <w:noProof/>
        </w:rPr>
        <w:fldChar w:fldCharType="separate"/>
      </w:r>
      <w:r w:rsidR="009D434C">
        <w:rPr>
          <w:noProof/>
        </w:rPr>
        <w:t>38</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EA46A9">
        <w:rPr>
          <w:bCs w:val="0"/>
          <w:noProof/>
        </w:rPr>
        <w:t>услуг</w:t>
      </w:r>
      <w:r>
        <w:rPr>
          <w:noProof/>
        </w:rPr>
        <w:t xml:space="preserve"> (форма 2)</w:t>
      </w:r>
      <w:r>
        <w:rPr>
          <w:noProof/>
        </w:rPr>
        <w:tab/>
      </w:r>
      <w:r w:rsidR="00FC6C52">
        <w:rPr>
          <w:noProof/>
        </w:rPr>
        <w:fldChar w:fldCharType="begin"/>
      </w:r>
      <w:r>
        <w:rPr>
          <w:noProof/>
        </w:rPr>
        <w:instrText xml:space="preserve"> PAGEREF _Toc441131361 \h </w:instrText>
      </w:r>
      <w:r w:rsidR="00FC6C52">
        <w:rPr>
          <w:noProof/>
        </w:rPr>
      </w:r>
      <w:r w:rsidR="00FC6C52">
        <w:rPr>
          <w:noProof/>
        </w:rPr>
        <w:fldChar w:fldCharType="separate"/>
      </w:r>
      <w:r w:rsidR="009D434C">
        <w:rPr>
          <w:noProof/>
        </w:rPr>
        <w:t>40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5.3</w:t>
      </w:r>
      <w:r>
        <w:rPr>
          <w:rFonts w:asciiTheme="minorHAnsi" w:eastAsiaTheme="minorEastAsia" w:hAnsiTheme="minorHAnsi" w:cstheme="minorBidi"/>
          <w:b w:val="0"/>
          <w:bCs w:val="0"/>
          <w:noProof/>
          <w:sz w:val="22"/>
          <w:szCs w:val="22"/>
          <w:lang w:eastAsia="ru-RU"/>
        </w:rPr>
        <w:tab/>
      </w:r>
      <w:r w:rsidRPr="00EA46A9">
        <w:rPr>
          <w:noProof/>
          <w:color w:val="000000"/>
        </w:rPr>
        <w:t>Техническое предложение (форма 3)</w:t>
      </w:r>
      <w:r>
        <w:rPr>
          <w:noProof/>
        </w:rPr>
        <w:tab/>
      </w:r>
      <w:r w:rsidR="00FC6C52">
        <w:rPr>
          <w:noProof/>
        </w:rPr>
        <w:fldChar w:fldCharType="begin"/>
      </w:r>
      <w:r>
        <w:rPr>
          <w:noProof/>
        </w:rPr>
        <w:instrText xml:space="preserve"> PAGEREF _Toc441131364 \h </w:instrText>
      </w:r>
      <w:r w:rsidR="00FC6C52">
        <w:rPr>
          <w:noProof/>
        </w:rPr>
      </w:r>
      <w:r w:rsidR="00FC6C52">
        <w:rPr>
          <w:noProof/>
        </w:rPr>
        <w:fldChar w:fldCharType="separate"/>
      </w:r>
      <w:r w:rsidR="009D434C">
        <w:rPr>
          <w:noProof/>
        </w:rPr>
        <w:t>43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FC6C52">
        <w:rPr>
          <w:noProof/>
        </w:rPr>
        <w:fldChar w:fldCharType="begin"/>
      </w:r>
      <w:r>
        <w:rPr>
          <w:noProof/>
        </w:rPr>
        <w:instrText xml:space="preserve"> PAGEREF _Toc441131367 \h </w:instrText>
      </w:r>
      <w:r w:rsidR="00FC6C52">
        <w:rPr>
          <w:noProof/>
        </w:rPr>
      </w:r>
      <w:r w:rsidR="00FC6C52">
        <w:rPr>
          <w:noProof/>
        </w:rPr>
        <w:fldChar w:fldCharType="separate"/>
      </w:r>
      <w:r w:rsidR="009D434C">
        <w:rPr>
          <w:noProof/>
        </w:rPr>
        <w:t>45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FC6C52">
        <w:rPr>
          <w:noProof/>
        </w:rPr>
        <w:fldChar w:fldCharType="begin"/>
      </w:r>
      <w:r>
        <w:rPr>
          <w:noProof/>
        </w:rPr>
        <w:instrText xml:space="preserve"> PAGEREF _Toc441131370 \h </w:instrText>
      </w:r>
      <w:r w:rsidR="00FC6C52">
        <w:rPr>
          <w:noProof/>
        </w:rPr>
      </w:r>
      <w:r w:rsidR="00FC6C52">
        <w:rPr>
          <w:noProof/>
        </w:rPr>
        <w:fldChar w:fldCharType="separate"/>
      </w:r>
      <w:r w:rsidR="009D434C">
        <w:rPr>
          <w:noProof/>
        </w:rPr>
        <w:t>47</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5.6</w:t>
      </w:r>
      <w:r>
        <w:rPr>
          <w:rFonts w:asciiTheme="minorHAnsi" w:eastAsiaTheme="minorEastAsia" w:hAnsiTheme="minorHAnsi" w:cstheme="minorBidi"/>
          <w:b w:val="0"/>
          <w:bCs w:val="0"/>
          <w:noProof/>
          <w:sz w:val="22"/>
          <w:szCs w:val="22"/>
          <w:lang w:eastAsia="ru-RU"/>
        </w:rPr>
        <w:tab/>
      </w:r>
      <w:r w:rsidRPr="00EA46A9">
        <w:rPr>
          <w:noProof/>
          <w:color w:val="000000"/>
        </w:rPr>
        <w:t>Протокол разногласий к проекту Договора (форма 6)</w:t>
      </w:r>
      <w:r>
        <w:rPr>
          <w:noProof/>
        </w:rPr>
        <w:tab/>
      </w:r>
      <w:r w:rsidR="00FC6C52">
        <w:rPr>
          <w:noProof/>
        </w:rPr>
        <w:fldChar w:fldCharType="begin"/>
      </w:r>
      <w:r>
        <w:rPr>
          <w:noProof/>
        </w:rPr>
        <w:instrText xml:space="preserve"> PAGEREF _Toc441131373 \h </w:instrText>
      </w:r>
      <w:r w:rsidR="00FC6C52">
        <w:rPr>
          <w:noProof/>
        </w:rPr>
      </w:r>
      <w:r w:rsidR="00FC6C52">
        <w:rPr>
          <w:noProof/>
        </w:rPr>
        <w:fldChar w:fldCharType="separate"/>
      </w:r>
      <w:r w:rsidR="009D434C">
        <w:rPr>
          <w:noProof/>
        </w:rPr>
        <w:t>49</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FC6C52">
        <w:rPr>
          <w:noProof/>
        </w:rPr>
        <w:fldChar w:fldCharType="begin"/>
      </w:r>
      <w:r>
        <w:rPr>
          <w:noProof/>
        </w:rPr>
        <w:instrText xml:space="preserve"> PAGEREF _Toc441131376 \h </w:instrText>
      </w:r>
      <w:r w:rsidR="00FC6C52">
        <w:rPr>
          <w:noProof/>
        </w:rPr>
      </w:r>
      <w:r w:rsidR="00FC6C52">
        <w:rPr>
          <w:noProof/>
        </w:rPr>
        <w:fldChar w:fldCharType="separate"/>
      </w:r>
      <w:r w:rsidR="009D434C">
        <w:rPr>
          <w:noProof/>
        </w:rPr>
        <w:t>51</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5.7.1</w:t>
      </w:r>
      <w:r>
        <w:rPr>
          <w:rFonts w:asciiTheme="minorHAnsi" w:eastAsiaTheme="minorEastAsia" w:hAnsiTheme="minorHAnsi" w:cstheme="minorBidi"/>
          <w:bCs w:val="0"/>
          <w:iCs w:val="0"/>
          <w:noProof/>
          <w:sz w:val="22"/>
          <w:szCs w:val="22"/>
          <w:lang w:eastAsia="ru-RU"/>
        </w:rPr>
        <w:tab/>
      </w:r>
      <w:r w:rsidRPr="00EA46A9">
        <w:rPr>
          <w:noProof/>
        </w:rPr>
        <w:t>Форма Анкеты Участника</w:t>
      </w:r>
      <w:r>
        <w:rPr>
          <w:noProof/>
        </w:rPr>
        <w:tab/>
      </w:r>
      <w:r w:rsidR="00FC6C52">
        <w:rPr>
          <w:noProof/>
        </w:rPr>
        <w:fldChar w:fldCharType="begin"/>
      </w:r>
      <w:r>
        <w:rPr>
          <w:noProof/>
        </w:rPr>
        <w:instrText xml:space="preserve"> PAGEREF _Toc441131377 \h </w:instrText>
      </w:r>
      <w:r w:rsidR="00FC6C52">
        <w:rPr>
          <w:noProof/>
        </w:rPr>
      </w:r>
      <w:r w:rsidR="00FC6C52">
        <w:rPr>
          <w:noProof/>
        </w:rPr>
        <w:fldChar w:fldCharType="separate"/>
      </w:r>
      <w:r w:rsidR="009D434C">
        <w:rPr>
          <w:noProof/>
        </w:rPr>
        <w:t>51</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5.7.2</w:t>
      </w:r>
      <w:r>
        <w:rPr>
          <w:rFonts w:asciiTheme="minorHAnsi" w:eastAsiaTheme="minorEastAsia" w:hAnsiTheme="minorHAnsi" w:cstheme="minorBidi"/>
          <w:bCs w:val="0"/>
          <w:iCs w:val="0"/>
          <w:noProof/>
          <w:sz w:val="22"/>
          <w:szCs w:val="22"/>
          <w:lang w:eastAsia="ru-RU"/>
        </w:rPr>
        <w:tab/>
      </w:r>
      <w:r w:rsidRPr="00EA46A9">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FC6C52">
        <w:rPr>
          <w:noProof/>
        </w:rPr>
        <w:fldChar w:fldCharType="begin"/>
      </w:r>
      <w:r>
        <w:rPr>
          <w:noProof/>
        </w:rPr>
        <w:instrText xml:space="preserve"> PAGEREF _Toc441131378 \h </w:instrText>
      </w:r>
      <w:r w:rsidR="00FC6C52">
        <w:rPr>
          <w:noProof/>
        </w:rPr>
      </w:r>
      <w:r w:rsidR="00FC6C52">
        <w:rPr>
          <w:noProof/>
        </w:rPr>
        <w:fldChar w:fldCharType="separate"/>
      </w:r>
      <w:r w:rsidR="009D434C">
        <w:rPr>
          <w:noProof/>
        </w:rPr>
        <w:t>53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FC6C52">
        <w:rPr>
          <w:noProof/>
        </w:rPr>
        <w:fldChar w:fldCharType="begin"/>
      </w:r>
      <w:r>
        <w:rPr>
          <w:noProof/>
        </w:rPr>
        <w:instrText xml:space="preserve"> PAGEREF _Toc441131380 \h </w:instrText>
      </w:r>
      <w:r w:rsidR="00FC6C52">
        <w:rPr>
          <w:noProof/>
        </w:rPr>
      </w:r>
      <w:r w:rsidR="00FC6C52">
        <w:rPr>
          <w:noProof/>
        </w:rPr>
        <w:fldChar w:fldCharType="separate"/>
      </w:r>
      <w:r w:rsidR="009D434C">
        <w:rPr>
          <w:noProof/>
        </w:rPr>
        <w:t>56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FC6C52">
        <w:rPr>
          <w:noProof/>
        </w:rPr>
        <w:fldChar w:fldCharType="begin"/>
      </w:r>
      <w:r>
        <w:rPr>
          <w:noProof/>
        </w:rPr>
        <w:instrText xml:space="preserve"> PAGEREF _Toc441131383 \h </w:instrText>
      </w:r>
      <w:r w:rsidR="00FC6C52">
        <w:rPr>
          <w:noProof/>
        </w:rPr>
      </w:r>
      <w:r w:rsidR="00FC6C52">
        <w:rPr>
          <w:noProof/>
        </w:rPr>
        <w:fldChar w:fldCharType="separate"/>
      </w:r>
      <w:r w:rsidR="009D434C">
        <w:rPr>
          <w:noProof/>
        </w:rPr>
        <w:t>58</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FC6C52">
        <w:rPr>
          <w:noProof/>
        </w:rPr>
        <w:fldChar w:fldCharType="begin"/>
      </w:r>
      <w:r>
        <w:rPr>
          <w:noProof/>
        </w:rPr>
        <w:instrText xml:space="preserve"> PAGEREF _Toc441131386 \h </w:instrText>
      </w:r>
      <w:r w:rsidR="00FC6C52">
        <w:rPr>
          <w:noProof/>
        </w:rPr>
      </w:r>
      <w:r w:rsidR="00FC6C52">
        <w:rPr>
          <w:noProof/>
        </w:rPr>
        <w:fldChar w:fldCharType="separate"/>
      </w:r>
      <w:r w:rsidR="009D434C">
        <w:rPr>
          <w:noProof/>
        </w:rPr>
        <w:t>60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FC6C52">
        <w:rPr>
          <w:noProof/>
        </w:rPr>
        <w:fldChar w:fldCharType="begin"/>
      </w:r>
      <w:r>
        <w:rPr>
          <w:noProof/>
        </w:rPr>
        <w:instrText xml:space="preserve"> PAGEREF _Toc441131389 \h </w:instrText>
      </w:r>
      <w:r w:rsidR="00FC6C52">
        <w:rPr>
          <w:noProof/>
        </w:rPr>
      </w:r>
      <w:r w:rsidR="00FC6C52">
        <w:rPr>
          <w:noProof/>
        </w:rPr>
        <w:fldChar w:fldCharType="separate"/>
      </w:r>
      <w:r w:rsidR="009D434C">
        <w:rPr>
          <w:noProof/>
        </w:rPr>
        <w:t>62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FC6C52">
        <w:rPr>
          <w:noProof/>
        </w:rPr>
        <w:fldChar w:fldCharType="begin"/>
      </w:r>
      <w:r>
        <w:rPr>
          <w:noProof/>
        </w:rPr>
        <w:instrText xml:space="preserve"> PAGEREF _Toc441131392 \h </w:instrText>
      </w:r>
      <w:r w:rsidR="00FC6C52">
        <w:rPr>
          <w:noProof/>
        </w:rPr>
      </w:r>
      <w:r w:rsidR="00FC6C52">
        <w:rPr>
          <w:noProof/>
        </w:rPr>
        <w:fldChar w:fldCharType="separate"/>
      </w:r>
      <w:r w:rsidR="009D434C">
        <w:rPr>
          <w:noProof/>
        </w:rPr>
        <w:t>64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FC6C52">
        <w:rPr>
          <w:noProof/>
        </w:rPr>
        <w:fldChar w:fldCharType="begin"/>
      </w:r>
      <w:r>
        <w:rPr>
          <w:noProof/>
        </w:rPr>
        <w:instrText xml:space="preserve"> PAGEREF _Toc441131395 \h </w:instrText>
      </w:r>
      <w:r w:rsidR="00FC6C52">
        <w:rPr>
          <w:noProof/>
        </w:rPr>
      </w:r>
      <w:r w:rsidR="00FC6C52">
        <w:rPr>
          <w:noProof/>
        </w:rPr>
        <w:fldChar w:fldCharType="separate"/>
      </w:r>
      <w:r w:rsidR="009D434C">
        <w:rPr>
          <w:noProof/>
        </w:rPr>
        <w:t>67</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FC6C52">
        <w:rPr>
          <w:noProof/>
        </w:rPr>
        <w:fldChar w:fldCharType="begin"/>
      </w:r>
      <w:r>
        <w:rPr>
          <w:noProof/>
        </w:rPr>
        <w:instrText xml:space="preserve"> PAGEREF _Toc441131398 \h </w:instrText>
      </w:r>
      <w:r w:rsidR="00FC6C52">
        <w:rPr>
          <w:noProof/>
        </w:rPr>
      </w:r>
      <w:r w:rsidR="00FC6C52">
        <w:rPr>
          <w:noProof/>
        </w:rPr>
        <w:fldChar w:fldCharType="separate"/>
      </w:r>
      <w:r w:rsidR="009D434C">
        <w:rPr>
          <w:noProof/>
        </w:rPr>
        <w:t>69</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FC6C52">
        <w:rPr>
          <w:noProof/>
        </w:rPr>
        <w:fldChar w:fldCharType="begin"/>
      </w:r>
      <w:r>
        <w:rPr>
          <w:noProof/>
        </w:rPr>
        <w:instrText xml:space="preserve"> PAGEREF _Toc441131401 \h </w:instrText>
      </w:r>
      <w:r w:rsidR="00FC6C52">
        <w:rPr>
          <w:noProof/>
        </w:rPr>
      </w:r>
      <w:r w:rsidR="00FC6C52">
        <w:rPr>
          <w:noProof/>
        </w:rPr>
        <w:fldChar w:fldCharType="separate"/>
      </w:r>
      <w:r w:rsidR="009D434C">
        <w:rPr>
          <w:noProof/>
        </w:rPr>
        <w:t>72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EA46A9">
        <w:rPr>
          <w:noProof/>
          <w:color w:val="000000"/>
        </w:rPr>
        <w:t>оказания услуг</w:t>
      </w:r>
      <w:r>
        <w:rPr>
          <w:noProof/>
        </w:rPr>
        <w:t xml:space="preserve"> между Участником и соисполнителями </w:t>
      </w:r>
      <w:r w:rsidRPr="00EA46A9">
        <w:rPr>
          <w:noProof/>
          <w:color w:val="000000"/>
        </w:rPr>
        <w:t>(форма 16)</w:t>
      </w:r>
      <w:r>
        <w:rPr>
          <w:noProof/>
        </w:rPr>
        <w:tab/>
      </w:r>
      <w:r w:rsidR="00FC6C52">
        <w:rPr>
          <w:noProof/>
        </w:rPr>
        <w:fldChar w:fldCharType="begin"/>
      </w:r>
      <w:r>
        <w:rPr>
          <w:noProof/>
        </w:rPr>
        <w:instrText xml:space="preserve"> PAGEREF _Toc441131404 \h </w:instrText>
      </w:r>
      <w:r w:rsidR="00FC6C52">
        <w:rPr>
          <w:noProof/>
        </w:rPr>
      </w:r>
      <w:r w:rsidR="00FC6C52">
        <w:rPr>
          <w:noProof/>
        </w:rPr>
        <w:fldChar w:fldCharType="separate"/>
      </w:r>
      <w:r w:rsidR="009D434C">
        <w:rPr>
          <w:noProof/>
        </w:rPr>
        <w:t>74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EA46A9">
        <w:rPr>
          <w:noProof/>
          <w:color w:val="000000"/>
        </w:rPr>
        <w:t>(форма 17)</w:t>
      </w:r>
      <w:r>
        <w:rPr>
          <w:noProof/>
        </w:rPr>
        <w:tab/>
      </w:r>
      <w:r w:rsidR="00FC6C52">
        <w:rPr>
          <w:noProof/>
        </w:rPr>
        <w:fldChar w:fldCharType="begin"/>
      </w:r>
      <w:r>
        <w:rPr>
          <w:noProof/>
        </w:rPr>
        <w:instrText xml:space="preserve"> PAGEREF _Toc441131407 \h </w:instrText>
      </w:r>
      <w:r w:rsidR="00FC6C52">
        <w:rPr>
          <w:noProof/>
        </w:rPr>
      </w:r>
      <w:r w:rsidR="00FC6C52">
        <w:rPr>
          <w:noProof/>
        </w:rPr>
        <w:fldChar w:fldCharType="separate"/>
      </w:r>
      <w:r w:rsidR="009D434C">
        <w:rPr>
          <w:noProof/>
        </w:rPr>
        <w:t>76</w:t>
      </w:r>
      <w:r w:rsidR="00FC6C52">
        <w:rPr>
          <w:noProof/>
        </w:rPr>
        <w:fldChar w:fldCharType="end"/>
      </w:r>
    </w:p>
    <w:p w:rsidR="00717F60" w:rsidRPr="00E71A48" w:rsidRDefault="00FC6C52"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3"/>
          <w:headerReference w:type="default" r:id="rId14"/>
          <w:footerReference w:type="even" r:id="rId15"/>
          <w:footerReference w:type="default" r:id="rId16"/>
          <w:headerReference w:type="first" r:id="rId17"/>
          <w:footerReference w:type="first" r:id="rId18"/>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7" w:name="__RefHeading__391_1298132286"/>
      <w:bookmarkStart w:id="8" w:name="_Toc441131293"/>
      <w:bookmarkEnd w:id="7"/>
      <w:r w:rsidRPr="00E71A48">
        <w:rPr>
          <w:szCs w:val="24"/>
        </w:rPr>
        <w:lastRenderedPageBreak/>
        <w:t>Общие положения</w:t>
      </w:r>
      <w:bookmarkEnd w:id="8"/>
    </w:p>
    <w:p w:rsidR="00717F60" w:rsidRPr="00E71A48" w:rsidRDefault="00717F60" w:rsidP="00750D4A">
      <w:pPr>
        <w:pStyle w:val="2"/>
        <w:tabs>
          <w:tab w:val="clear" w:pos="1700"/>
          <w:tab w:val="left" w:pos="567"/>
        </w:tabs>
        <w:spacing w:line="264" w:lineRule="auto"/>
      </w:pPr>
      <w:bookmarkStart w:id="9" w:name="__RefHeading__393_1298132286"/>
      <w:bookmarkStart w:id="10" w:name="_Toc441131294"/>
      <w:bookmarkEnd w:id="9"/>
      <w:r w:rsidRPr="00E71A48">
        <w:t>Общие сведения о процедуре запроса предложений</w:t>
      </w:r>
      <w:bookmarkEnd w:id="10"/>
    </w:p>
    <w:p w:rsidR="005B75A6" w:rsidRPr="00B36533"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B36533" w:rsidRPr="00702B2C">
        <w:rPr>
          <w:iCs/>
          <w:sz w:val="24"/>
          <w:szCs w:val="24"/>
        </w:rPr>
        <w:t xml:space="preserve">ведущий специалист </w:t>
      </w:r>
      <w:r w:rsidR="00B36533">
        <w:rPr>
          <w:iCs/>
          <w:sz w:val="24"/>
          <w:szCs w:val="24"/>
        </w:rPr>
        <w:t xml:space="preserve">отдела закупочной деятельности </w:t>
      </w:r>
      <w:r w:rsidR="00B36533" w:rsidRPr="00702B2C">
        <w:rPr>
          <w:iCs/>
          <w:sz w:val="24"/>
          <w:szCs w:val="24"/>
        </w:rPr>
        <w:t xml:space="preserve">Управления </w:t>
      </w:r>
      <w:r w:rsidR="00B36533">
        <w:rPr>
          <w:iCs/>
          <w:sz w:val="24"/>
          <w:szCs w:val="24"/>
        </w:rPr>
        <w:t>логистики и материально-технического обеспечения филиала</w:t>
      </w:r>
      <w:r w:rsidR="00B36533" w:rsidRPr="00702B2C">
        <w:rPr>
          <w:iCs/>
          <w:sz w:val="24"/>
          <w:szCs w:val="24"/>
        </w:rPr>
        <w:t xml:space="preserve"> ПАО «МРСК Центра» </w:t>
      </w:r>
      <w:r w:rsidR="00B36533">
        <w:rPr>
          <w:iCs/>
          <w:sz w:val="24"/>
          <w:szCs w:val="24"/>
        </w:rPr>
        <w:t xml:space="preserve">- «Воронежэнерго» </w:t>
      </w:r>
      <w:r w:rsidR="00B36533" w:rsidRPr="00B36533">
        <w:rPr>
          <w:iCs/>
          <w:sz w:val="24"/>
          <w:szCs w:val="24"/>
        </w:rPr>
        <w:t xml:space="preserve">Зайцева А.А., контактный телефон: (473) 249-57-66, </w:t>
      </w:r>
      <w:r w:rsidR="00B36533" w:rsidRPr="00B36533">
        <w:rPr>
          <w:sz w:val="24"/>
          <w:szCs w:val="24"/>
        </w:rPr>
        <w:t xml:space="preserve">адрес электронной почты: </w:t>
      </w:r>
      <w:hyperlink r:id="rId19" w:history="1">
        <w:r w:rsidR="00B36533" w:rsidRPr="00B36533">
          <w:rPr>
            <w:color w:val="0000FF"/>
            <w:u w:val="single"/>
            <w:lang w:val="x-none" w:eastAsia="x-none"/>
          </w:rPr>
          <w:t>Zaitseva.AA@mrsk-1.ru</w:t>
        </w:r>
      </w:hyperlink>
      <w:r w:rsidR="00B36533" w:rsidRPr="00B36533">
        <w:rPr>
          <w:iCs/>
          <w:sz w:val="24"/>
          <w:szCs w:val="24"/>
        </w:rPr>
        <w:t>,</w:t>
      </w:r>
      <w:r w:rsidR="00862664" w:rsidRPr="00B36533">
        <w:rPr>
          <w:sz w:val="24"/>
          <w:szCs w:val="24"/>
        </w:rPr>
        <w:t xml:space="preserve"> </w:t>
      </w:r>
      <w:r w:rsidR="00D97084">
        <w:rPr>
          <w:sz w:val="24"/>
          <w:szCs w:val="24"/>
        </w:rPr>
        <w:t xml:space="preserve">ответственный исполнитель за подготовку Технического задания – ведущий инженер-электроник отдела эксплуатации ИТ </w:t>
      </w:r>
      <w:r w:rsidR="00D97084">
        <w:rPr>
          <w:iCs/>
          <w:sz w:val="24"/>
          <w:szCs w:val="24"/>
        </w:rPr>
        <w:t>филиала</w:t>
      </w:r>
      <w:r w:rsidR="00D97084" w:rsidRPr="00702B2C">
        <w:rPr>
          <w:iCs/>
          <w:sz w:val="24"/>
          <w:szCs w:val="24"/>
        </w:rPr>
        <w:t xml:space="preserve"> ПАО «МРСК Центра» </w:t>
      </w:r>
      <w:r w:rsidR="00D97084">
        <w:rPr>
          <w:iCs/>
          <w:sz w:val="24"/>
          <w:szCs w:val="24"/>
        </w:rPr>
        <w:t>- «Воронежэнерго» Дутов В.</w:t>
      </w:r>
      <w:r w:rsidR="00D97084" w:rsidRPr="00B36533">
        <w:rPr>
          <w:iCs/>
          <w:sz w:val="24"/>
          <w:szCs w:val="24"/>
        </w:rPr>
        <w:t>А., контактный телефон: (473) 2</w:t>
      </w:r>
      <w:r w:rsidR="00D97084">
        <w:rPr>
          <w:iCs/>
          <w:sz w:val="24"/>
          <w:szCs w:val="24"/>
        </w:rPr>
        <w:t>22</w:t>
      </w:r>
      <w:r w:rsidR="00D97084" w:rsidRPr="00B36533">
        <w:rPr>
          <w:iCs/>
          <w:sz w:val="24"/>
          <w:szCs w:val="24"/>
        </w:rPr>
        <w:t>-</w:t>
      </w:r>
      <w:r w:rsidR="00D97084">
        <w:rPr>
          <w:iCs/>
          <w:sz w:val="24"/>
          <w:szCs w:val="24"/>
        </w:rPr>
        <w:t>23</w:t>
      </w:r>
      <w:r w:rsidR="00D97084" w:rsidRPr="00B36533">
        <w:rPr>
          <w:iCs/>
          <w:sz w:val="24"/>
          <w:szCs w:val="24"/>
        </w:rPr>
        <w:t>-</w:t>
      </w:r>
      <w:r w:rsidR="00D97084">
        <w:rPr>
          <w:iCs/>
          <w:sz w:val="24"/>
          <w:szCs w:val="24"/>
        </w:rPr>
        <w:t>43</w:t>
      </w:r>
      <w:r w:rsidR="00D97084" w:rsidRPr="00B36533">
        <w:rPr>
          <w:iCs/>
          <w:sz w:val="24"/>
          <w:szCs w:val="24"/>
        </w:rPr>
        <w:t xml:space="preserve">, </w:t>
      </w:r>
      <w:r w:rsidR="00D97084" w:rsidRPr="00B36533">
        <w:rPr>
          <w:sz w:val="24"/>
          <w:szCs w:val="24"/>
        </w:rPr>
        <w:t xml:space="preserve">адрес электронной почты: </w:t>
      </w:r>
      <w:hyperlink r:id="rId20" w:history="1">
        <w:r w:rsidR="00D97084" w:rsidRPr="006144C1">
          <w:rPr>
            <w:rStyle w:val="a7"/>
            <w:rFonts w:cs="Courier New"/>
            <w:lang w:val="en-US"/>
          </w:rPr>
          <w:t>Dutov</w:t>
        </w:r>
        <w:r w:rsidR="00D97084" w:rsidRPr="006144C1">
          <w:rPr>
            <w:rStyle w:val="a7"/>
            <w:rFonts w:cs="Courier New"/>
          </w:rPr>
          <w:t>.</w:t>
        </w:r>
        <w:r w:rsidR="00D97084" w:rsidRPr="006144C1">
          <w:rPr>
            <w:rStyle w:val="a7"/>
            <w:rFonts w:cs="Courier New"/>
            <w:lang w:val="en-US"/>
          </w:rPr>
          <w:t>VA</w:t>
        </w:r>
        <w:r w:rsidR="00D97084" w:rsidRPr="006144C1">
          <w:rPr>
            <w:rStyle w:val="a7"/>
            <w:rFonts w:cs="Courier New"/>
          </w:rPr>
          <w:t>@</w:t>
        </w:r>
        <w:r w:rsidR="00D97084" w:rsidRPr="006144C1">
          <w:rPr>
            <w:rStyle w:val="a7"/>
            <w:rFonts w:cs="Courier New"/>
            <w:lang w:val="en-US"/>
          </w:rPr>
          <w:t>mrsk</w:t>
        </w:r>
        <w:r w:rsidR="00D97084" w:rsidRPr="006144C1">
          <w:rPr>
            <w:rStyle w:val="a7"/>
            <w:rFonts w:cs="Courier New"/>
          </w:rPr>
          <w:t>-1.</w:t>
        </w:r>
        <w:r w:rsidR="00D97084" w:rsidRPr="006144C1">
          <w:rPr>
            <w:rStyle w:val="a7"/>
            <w:rFonts w:cs="Courier New"/>
            <w:lang w:val="en-US"/>
          </w:rPr>
          <w:t>ru</w:t>
        </w:r>
      </w:hyperlink>
      <w:r w:rsidR="00D97084">
        <w:rPr>
          <w:rFonts w:cs="Courier New"/>
        </w:rPr>
        <w:t xml:space="preserve">, </w:t>
      </w:r>
      <w:r w:rsidR="004B5EB3" w:rsidRPr="00B36533">
        <w:rPr>
          <w:iCs/>
          <w:sz w:val="24"/>
          <w:szCs w:val="24"/>
        </w:rPr>
        <w:t>Извещени</w:t>
      </w:r>
      <w:r w:rsidRPr="00B36533">
        <w:rPr>
          <w:iCs/>
          <w:sz w:val="24"/>
          <w:szCs w:val="24"/>
        </w:rPr>
        <w:t>ем</w:t>
      </w:r>
      <w:r w:rsidRPr="00B36533">
        <w:rPr>
          <w:sz w:val="24"/>
          <w:szCs w:val="24"/>
        </w:rPr>
        <w:t xml:space="preserve"> о проведении открытого </w:t>
      </w:r>
      <w:r w:rsidRPr="00B36533">
        <w:rPr>
          <w:iCs/>
          <w:sz w:val="24"/>
          <w:szCs w:val="24"/>
        </w:rPr>
        <w:t>запроса предложений</w:t>
      </w:r>
      <w:r w:rsidRPr="00B36533">
        <w:rPr>
          <w:sz w:val="24"/>
          <w:szCs w:val="24"/>
        </w:rPr>
        <w:t xml:space="preserve">, опубликованным </w:t>
      </w:r>
      <w:r w:rsidRPr="00B36533">
        <w:rPr>
          <w:b/>
          <w:sz w:val="24"/>
          <w:szCs w:val="24"/>
        </w:rPr>
        <w:t>«</w:t>
      </w:r>
      <w:r w:rsidR="00B36533" w:rsidRPr="00B36533">
        <w:rPr>
          <w:b/>
          <w:sz w:val="24"/>
          <w:szCs w:val="24"/>
        </w:rPr>
        <w:t>22</w:t>
      </w:r>
      <w:r w:rsidRPr="00B36533">
        <w:rPr>
          <w:b/>
          <w:sz w:val="24"/>
          <w:szCs w:val="24"/>
        </w:rPr>
        <w:t xml:space="preserve">» </w:t>
      </w:r>
      <w:r w:rsidR="00862664" w:rsidRPr="00B36533">
        <w:rPr>
          <w:b/>
          <w:sz w:val="24"/>
          <w:szCs w:val="24"/>
        </w:rPr>
        <w:t>января</w:t>
      </w:r>
      <w:r w:rsidRPr="00B36533">
        <w:rPr>
          <w:b/>
          <w:sz w:val="24"/>
          <w:szCs w:val="24"/>
        </w:rPr>
        <w:t xml:space="preserve"> 20</w:t>
      </w:r>
      <w:r w:rsidR="00C12FA4" w:rsidRPr="00B36533">
        <w:rPr>
          <w:b/>
          <w:sz w:val="24"/>
          <w:szCs w:val="24"/>
        </w:rPr>
        <w:t>1</w:t>
      </w:r>
      <w:r w:rsidR="00862664" w:rsidRPr="00B36533">
        <w:rPr>
          <w:b/>
          <w:sz w:val="24"/>
          <w:szCs w:val="24"/>
        </w:rPr>
        <w:t>6</w:t>
      </w:r>
      <w:r w:rsidRPr="00B36533">
        <w:rPr>
          <w:b/>
          <w:sz w:val="24"/>
          <w:szCs w:val="24"/>
        </w:rPr>
        <w:t xml:space="preserve"> г.</w:t>
      </w:r>
      <w:r w:rsidRPr="00B36533">
        <w:rPr>
          <w:sz w:val="24"/>
          <w:szCs w:val="24"/>
        </w:rPr>
        <w:t xml:space="preserve"> на официальном сайте (</w:t>
      </w:r>
      <w:hyperlink r:id="rId21" w:history="1">
        <w:r w:rsidR="00345CCA" w:rsidRPr="00B36533">
          <w:rPr>
            <w:rStyle w:val="a7"/>
            <w:sz w:val="24"/>
            <w:szCs w:val="24"/>
          </w:rPr>
          <w:t>www.zakupki.</w:t>
        </w:r>
        <w:r w:rsidR="00345CCA" w:rsidRPr="00B36533">
          <w:rPr>
            <w:rStyle w:val="a7"/>
            <w:sz w:val="24"/>
            <w:szCs w:val="24"/>
            <w:lang w:val="en-US"/>
          </w:rPr>
          <w:t>gov</w:t>
        </w:r>
        <w:r w:rsidR="00345CCA" w:rsidRPr="00B36533">
          <w:rPr>
            <w:rStyle w:val="a7"/>
            <w:sz w:val="24"/>
            <w:szCs w:val="24"/>
          </w:rPr>
          <w:t>.ru</w:t>
        </w:r>
      </w:hyperlink>
      <w:r w:rsidRPr="00B36533">
        <w:rPr>
          <w:sz w:val="24"/>
          <w:szCs w:val="24"/>
        </w:rPr>
        <w:t>),</w:t>
      </w:r>
      <w:r w:rsidR="009D7F01" w:rsidRPr="00B36533">
        <w:rPr>
          <w:iCs/>
          <w:sz w:val="24"/>
          <w:szCs w:val="24"/>
        </w:rPr>
        <w:t xml:space="preserve"> </w:t>
      </w:r>
      <w:r w:rsidR="009D7F01" w:rsidRPr="00B36533">
        <w:rPr>
          <w:sz w:val="24"/>
          <w:szCs w:val="24"/>
        </w:rPr>
        <w:t xml:space="preserve">на сайте </w:t>
      </w:r>
      <w:r w:rsidR="007556FF" w:rsidRPr="00B36533">
        <w:rPr>
          <w:iCs/>
          <w:sz w:val="24"/>
          <w:szCs w:val="24"/>
        </w:rPr>
        <w:t>ПАО «МРСК Центра»</w:t>
      </w:r>
      <w:r w:rsidR="009D7F01" w:rsidRPr="00B36533">
        <w:rPr>
          <w:sz w:val="24"/>
          <w:szCs w:val="24"/>
        </w:rPr>
        <w:t xml:space="preserve"> (</w:t>
      </w:r>
      <w:hyperlink r:id="rId22" w:history="1">
        <w:r w:rsidR="007556FF" w:rsidRPr="00B36533">
          <w:rPr>
            <w:rStyle w:val="a7"/>
            <w:sz w:val="24"/>
            <w:szCs w:val="24"/>
          </w:rPr>
          <w:t>www.mrsk-1.ru</w:t>
        </w:r>
      </w:hyperlink>
      <w:r w:rsidR="00862664" w:rsidRPr="00B36533">
        <w:rPr>
          <w:sz w:val="24"/>
          <w:szCs w:val="24"/>
        </w:rPr>
        <w:t>)</w:t>
      </w:r>
      <w:r w:rsidR="00702B2C" w:rsidRPr="00B36533">
        <w:rPr>
          <w:sz w:val="24"/>
          <w:szCs w:val="24"/>
        </w:rPr>
        <w:t xml:space="preserve">, на сайте ЭТП, указанном в п. </w:t>
      </w:r>
      <w:r w:rsidR="00B36533" w:rsidRPr="00B36533">
        <w:fldChar w:fldCharType="begin"/>
      </w:r>
      <w:r w:rsidR="00B36533" w:rsidRPr="00B36533">
        <w:instrText xml:space="preserve"> REF _Ref440269836 \r \h  \* MERGEFORMAT </w:instrText>
      </w:r>
      <w:r w:rsidR="00B36533" w:rsidRPr="00B36533">
        <w:fldChar w:fldCharType="separate"/>
      </w:r>
      <w:r w:rsidR="009D434C" w:rsidRPr="009D434C">
        <w:rPr>
          <w:sz w:val="24"/>
          <w:szCs w:val="24"/>
        </w:rPr>
        <w:t>1.1.2</w:t>
      </w:r>
      <w:r w:rsidR="00B36533" w:rsidRPr="00B36533">
        <w:fldChar w:fldCharType="end"/>
      </w:r>
      <w:r w:rsidR="00702B2C" w:rsidRPr="00B36533">
        <w:rPr>
          <w:sz w:val="24"/>
          <w:szCs w:val="24"/>
        </w:rPr>
        <w:t xml:space="preserve"> настоящей Документации,</w:t>
      </w:r>
      <w:r w:rsidR="009A7733" w:rsidRPr="00B36533">
        <w:rPr>
          <w:iCs/>
          <w:sz w:val="24"/>
          <w:szCs w:val="24"/>
        </w:rPr>
        <w:t xml:space="preserve"> </w:t>
      </w:r>
      <w:r w:rsidRPr="00B36533">
        <w:rPr>
          <w:iCs/>
          <w:sz w:val="24"/>
          <w:szCs w:val="24"/>
        </w:rPr>
        <w:t>приг</w:t>
      </w:r>
      <w:r w:rsidRPr="00B36533">
        <w:rPr>
          <w:sz w:val="24"/>
          <w:szCs w:val="24"/>
        </w:rPr>
        <w:t>ласило юридических лиц</w:t>
      </w:r>
      <w:r w:rsidR="005B75A6" w:rsidRPr="00B36533">
        <w:rPr>
          <w:sz w:val="24"/>
          <w:szCs w:val="24"/>
        </w:rPr>
        <w:t xml:space="preserve"> и физических лиц (в т.</w:t>
      </w:r>
      <w:r w:rsidR="003129D4" w:rsidRPr="00B36533">
        <w:rPr>
          <w:sz w:val="24"/>
          <w:szCs w:val="24"/>
        </w:rPr>
        <w:t xml:space="preserve"> </w:t>
      </w:r>
      <w:r w:rsidR="005B75A6" w:rsidRPr="00B36533">
        <w:rPr>
          <w:sz w:val="24"/>
          <w:szCs w:val="24"/>
        </w:rPr>
        <w:t>ч. индивидуальных предпринимателей)</w:t>
      </w:r>
      <w:r w:rsidR="00B36533">
        <w:rPr>
          <w:sz w:val="24"/>
          <w:szCs w:val="24"/>
        </w:rPr>
        <w:t xml:space="preserve">, </w:t>
      </w:r>
      <w:r w:rsidR="00B36533" w:rsidRPr="006474DB">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sidRPr="00B36533">
        <w:rPr>
          <w:sz w:val="24"/>
          <w:szCs w:val="24"/>
        </w:rPr>
        <w:t xml:space="preserve"> (далее - Участники)</w:t>
      </w:r>
      <w:r w:rsidR="009D7F01" w:rsidRPr="00B36533">
        <w:rPr>
          <w:sz w:val="24"/>
          <w:szCs w:val="24"/>
        </w:rPr>
        <w:t xml:space="preserve"> </w:t>
      </w:r>
      <w:r w:rsidR="004B5EB3" w:rsidRPr="00B36533">
        <w:rPr>
          <w:sz w:val="24"/>
          <w:szCs w:val="24"/>
        </w:rPr>
        <w:t>к участию в процедуре О</w:t>
      </w:r>
      <w:r w:rsidRPr="00B36533">
        <w:rPr>
          <w:sz w:val="24"/>
          <w:szCs w:val="24"/>
        </w:rPr>
        <w:t xml:space="preserve">ткрытого запроса предложений (далее – запрос предложений) </w:t>
      </w:r>
      <w:bookmarkEnd w:id="11"/>
      <w:r w:rsidR="004B5EB3" w:rsidRPr="00B36533">
        <w:rPr>
          <w:sz w:val="24"/>
          <w:szCs w:val="24"/>
        </w:rPr>
        <w:t xml:space="preserve">на право заключения </w:t>
      </w:r>
      <w:r w:rsidR="00366652" w:rsidRPr="00B36533">
        <w:rPr>
          <w:sz w:val="24"/>
          <w:szCs w:val="24"/>
        </w:rPr>
        <w:t>Договор</w:t>
      </w:r>
      <w:r w:rsidR="00B36533" w:rsidRPr="00B36533">
        <w:rPr>
          <w:sz w:val="24"/>
          <w:szCs w:val="24"/>
        </w:rPr>
        <w:t>а</w:t>
      </w:r>
      <w:r w:rsidR="00366652" w:rsidRPr="00B36533">
        <w:rPr>
          <w:sz w:val="24"/>
          <w:szCs w:val="24"/>
        </w:rPr>
        <w:t xml:space="preserve"> </w:t>
      </w:r>
      <w:r w:rsidR="00B36533" w:rsidRPr="00B36533">
        <w:rPr>
          <w:sz w:val="24"/>
          <w:szCs w:val="24"/>
        </w:rPr>
        <w:t>на оказание услуг по</w:t>
      </w:r>
      <w:r w:rsidR="00B36533" w:rsidRPr="008C38C0">
        <w:rPr>
          <w:sz w:val="24"/>
          <w:szCs w:val="24"/>
        </w:rPr>
        <w:t xml:space="preserve"> </w:t>
      </w:r>
      <w:r w:rsidR="00D822E8">
        <w:rPr>
          <w:sz w:val="24"/>
          <w:szCs w:val="24"/>
        </w:rPr>
        <w:t xml:space="preserve">техническому </w:t>
      </w:r>
      <w:r w:rsidR="00011645">
        <w:rPr>
          <w:sz w:val="24"/>
          <w:szCs w:val="24"/>
        </w:rPr>
        <w:t xml:space="preserve">обслуживанию </w:t>
      </w:r>
      <w:r w:rsidR="00D822E8">
        <w:rPr>
          <w:sz w:val="24"/>
          <w:szCs w:val="24"/>
        </w:rPr>
        <w:t xml:space="preserve">СВТ </w:t>
      </w:r>
      <w:r w:rsidR="00B36533" w:rsidRPr="008C38C0">
        <w:rPr>
          <w:sz w:val="24"/>
          <w:szCs w:val="24"/>
        </w:rPr>
        <w:t>для нужд ПАО «МРСК Центра»</w:t>
      </w:r>
      <w:r w:rsidR="00B36533" w:rsidRPr="00366652">
        <w:rPr>
          <w:sz w:val="24"/>
          <w:szCs w:val="24"/>
        </w:rPr>
        <w:t xml:space="preserve"> </w:t>
      </w:r>
      <w:r w:rsidR="00B36533" w:rsidRPr="008C38C0">
        <w:rPr>
          <w:sz w:val="24"/>
          <w:szCs w:val="24"/>
        </w:rPr>
        <w:t xml:space="preserve">(филиала «Воронежэнерго», расположенного по адресу: РФ, </w:t>
      </w:r>
      <w:r w:rsidR="00B36533" w:rsidRPr="00B36533">
        <w:rPr>
          <w:sz w:val="24"/>
          <w:szCs w:val="24"/>
        </w:rPr>
        <w:t>394033, г. Воронеж, ул. Арзамасская, 2)</w:t>
      </w:r>
      <w:r w:rsidRPr="00B36533">
        <w:rPr>
          <w:sz w:val="24"/>
          <w:szCs w:val="24"/>
        </w:rPr>
        <w:t>.</w:t>
      </w:r>
      <w:bookmarkEnd w:id="12"/>
      <w:bookmarkEnd w:id="13"/>
      <w:bookmarkEnd w:id="14"/>
    </w:p>
    <w:p w:rsidR="00717F60" w:rsidRPr="00B36533"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B36533">
        <w:rPr>
          <w:sz w:val="24"/>
          <w:szCs w:val="24"/>
        </w:rPr>
        <w:t xml:space="preserve">Настоящий </w:t>
      </w:r>
      <w:r w:rsidR="004B5EB3" w:rsidRPr="00B36533">
        <w:rPr>
          <w:sz w:val="24"/>
          <w:szCs w:val="24"/>
        </w:rPr>
        <w:t>З</w:t>
      </w:r>
      <w:r w:rsidRPr="00B36533">
        <w:rPr>
          <w:sz w:val="24"/>
          <w:szCs w:val="24"/>
        </w:rPr>
        <w:t xml:space="preserve">апрос предложений проводится в соответствии с правилами и с использованием функционала </w:t>
      </w:r>
      <w:r w:rsidR="00702B2C" w:rsidRPr="00B36533">
        <w:rPr>
          <w:sz w:val="24"/>
          <w:szCs w:val="24"/>
        </w:rPr>
        <w:t>электронной торговой площадк</w:t>
      </w:r>
      <w:r w:rsidR="00414AB1" w:rsidRPr="00B36533">
        <w:rPr>
          <w:sz w:val="24"/>
          <w:szCs w:val="24"/>
        </w:rPr>
        <w:t>и</w:t>
      </w:r>
      <w:r w:rsidR="00702B2C" w:rsidRPr="00B36533">
        <w:rPr>
          <w:sz w:val="24"/>
          <w:szCs w:val="24"/>
        </w:rPr>
        <w:t xml:space="preserve"> </w:t>
      </w:r>
      <w:r w:rsidR="000D70B6" w:rsidRPr="00B36533">
        <w:rPr>
          <w:sz w:val="24"/>
          <w:szCs w:val="24"/>
        </w:rPr>
        <w:t>П</w:t>
      </w:r>
      <w:r w:rsidR="00702B2C" w:rsidRPr="00B36533">
        <w:rPr>
          <w:sz w:val="24"/>
          <w:szCs w:val="24"/>
        </w:rPr>
        <w:t xml:space="preserve">АО «Россети» </w:t>
      </w:r>
      <w:hyperlink r:id="rId23" w:history="1">
        <w:r w:rsidR="00862664" w:rsidRPr="00B36533">
          <w:rPr>
            <w:rStyle w:val="a7"/>
            <w:sz w:val="24"/>
            <w:szCs w:val="24"/>
          </w:rPr>
          <w:t>etp.rosseti.ru</w:t>
        </w:r>
      </w:hyperlink>
      <w:r w:rsidR="00862664" w:rsidRPr="00B36533">
        <w:rPr>
          <w:sz w:val="24"/>
          <w:szCs w:val="24"/>
        </w:rPr>
        <w:t xml:space="preserve"> </w:t>
      </w:r>
      <w:r w:rsidR="00702B2C" w:rsidRPr="00B36533">
        <w:rPr>
          <w:sz w:val="24"/>
          <w:szCs w:val="24"/>
        </w:rPr>
        <w:t>(далее — ЭТП)</w:t>
      </w:r>
      <w:r w:rsidR="005B75A6" w:rsidRPr="00B36533">
        <w:rPr>
          <w:sz w:val="24"/>
          <w:szCs w:val="24"/>
        </w:rPr>
        <w:t>.</w:t>
      </w:r>
      <w:bookmarkEnd w:id="15"/>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B36533">
        <w:rPr>
          <w:sz w:val="24"/>
          <w:szCs w:val="24"/>
        </w:rPr>
        <w:t>Заказчик</w:t>
      </w:r>
      <w:r w:rsidR="00702B2C" w:rsidRPr="00B36533">
        <w:rPr>
          <w:sz w:val="24"/>
          <w:szCs w:val="24"/>
        </w:rPr>
        <w:t xml:space="preserve">: </w:t>
      </w:r>
      <w:r w:rsidR="00702B2C" w:rsidRPr="00B36533">
        <w:rPr>
          <w:iCs/>
          <w:sz w:val="24"/>
          <w:szCs w:val="24"/>
        </w:rPr>
        <w:t>ПАО</w:t>
      </w:r>
      <w:r w:rsidR="00702B2C" w:rsidRPr="00C12FA4">
        <w:rPr>
          <w:iCs/>
          <w:sz w:val="24"/>
          <w:szCs w:val="24"/>
        </w:rPr>
        <w:t xml:space="preserve"> «МРСК Центра».</w:t>
      </w:r>
      <w:r w:rsidRPr="00C12FA4">
        <w:rPr>
          <w:rStyle w:val="aa"/>
          <w:sz w:val="24"/>
          <w:szCs w:val="24"/>
        </w:rPr>
        <w:t xml:space="preserve"> </w:t>
      </w:r>
      <w:bookmarkEnd w:id="16"/>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7"/>
    </w:p>
    <w:p w:rsidR="00A40714" w:rsidRPr="00C12FA4"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r w:rsidR="00123C70" w:rsidRPr="00B36533">
        <w:rPr>
          <w:sz w:val="24"/>
          <w:szCs w:val="24"/>
        </w:rPr>
        <w:t>Договор</w:t>
      </w:r>
      <w:r w:rsidR="00B36533" w:rsidRPr="00B36533">
        <w:rPr>
          <w:sz w:val="24"/>
          <w:szCs w:val="24"/>
        </w:rPr>
        <w:t>а</w:t>
      </w:r>
      <w:r w:rsidR="00A40714" w:rsidRPr="00B36533">
        <w:rPr>
          <w:sz w:val="24"/>
          <w:szCs w:val="24"/>
        </w:rPr>
        <w:t xml:space="preserve"> </w:t>
      </w:r>
      <w:r w:rsidR="00366652" w:rsidRPr="00B36533">
        <w:rPr>
          <w:sz w:val="24"/>
          <w:szCs w:val="24"/>
        </w:rPr>
        <w:t xml:space="preserve">на оказание услуг </w:t>
      </w:r>
      <w:bookmarkEnd w:id="18"/>
      <w:r w:rsidR="00B36533" w:rsidRPr="00B36533">
        <w:rPr>
          <w:sz w:val="24"/>
          <w:szCs w:val="24"/>
        </w:rPr>
        <w:t>по</w:t>
      </w:r>
      <w:r w:rsidR="00B36533" w:rsidRPr="008C38C0">
        <w:rPr>
          <w:sz w:val="24"/>
          <w:szCs w:val="24"/>
        </w:rPr>
        <w:t xml:space="preserve"> </w:t>
      </w:r>
      <w:r w:rsidR="00D822E8">
        <w:rPr>
          <w:sz w:val="24"/>
          <w:szCs w:val="24"/>
        </w:rPr>
        <w:t>техническому обслуживанию СВТ</w:t>
      </w:r>
      <w:r w:rsidR="00B36533" w:rsidRPr="008C38C0">
        <w:rPr>
          <w:sz w:val="24"/>
          <w:szCs w:val="24"/>
        </w:rPr>
        <w:t xml:space="preserve"> для нужд ПАО «МРСК Центра»</w:t>
      </w:r>
      <w:r w:rsidR="00B36533" w:rsidRPr="00366652">
        <w:rPr>
          <w:sz w:val="24"/>
          <w:szCs w:val="24"/>
        </w:rPr>
        <w:t xml:space="preserve"> </w:t>
      </w:r>
      <w:r w:rsidR="00B36533" w:rsidRPr="008C38C0">
        <w:rPr>
          <w:sz w:val="24"/>
          <w:szCs w:val="24"/>
        </w:rPr>
        <w:t>(филиала «Воронежэнерго», расположенного по адресу: РФ, 394033, г. Воронеж, ул. Арзамасская, 2)</w:t>
      </w:r>
      <w:r w:rsidR="00702B2C" w:rsidRPr="00C12FA4">
        <w:rPr>
          <w:sz w:val="24"/>
          <w:szCs w:val="24"/>
        </w:rPr>
        <w:t>.</w:t>
      </w:r>
    </w:p>
    <w:p w:rsidR="008C4223" w:rsidRPr="00E71A48" w:rsidRDefault="008C4223" w:rsidP="00750D4A">
      <w:pPr>
        <w:keepNext/>
        <w:autoSpaceDE w:val="0"/>
        <w:autoSpaceDN w:val="0"/>
        <w:spacing w:line="264" w:lineRule="auto"/>
        <w:ind w:firstLine="540"/>
        <w:rPr>
          <w:sz w:val="24"/>
          <w:szCs w:val="24"/>
        </w:rPr>
      </w:pPr>
      <w:r w:rsidRPr="00C12FA4">
        <w:rPr>
          <w:sz w:val="24"/>
          <w:szCs w:val="24"/>
        </w:rPr>
        <w:t xml:space="preserve">Количество лотов: </w:t>
      </w:r>
      <w:r w:rsidRPr="00B36533">
        <w:rPr>
          <w:sz w:val="24"/>
          <w:szCs w:val="24"/>
        </w:rPr>
        <w:t>1 (один)</w:t>
      </w:r>
      <w:r w:rsidRPr="00C12FA4">
        <w:rPr>
          <w:sz w:val="24"/>
          <w:szCs w:val="24"/>
        </w:rPr>
        <w:t>.</w:t>
      </w:r>
    </w:p>
    <w:bookmarkEnd w:id="19"/>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FA732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00717F60" w:rsidRPr="00E71A48">
        <w:rPr>
          <w:sz w:val="24"/>
          <w:szCs w:val="24"/>
        </w:rPr>
        <w:t xml:space="preserve"> </w:t>
      </w:r>
      <w:r w:rsidR="00366652" w:rsidRPr="00FA7326">
        <w:rPr>
          <w:sz w:val="24"/>
          <w:szCs w:val="24"/>
        </w:rPr>
        <w:t>оказания услуг</w:t>
      </w:r>
      <w:r w:rsidR="00717F60" w:rsidRPr="00FA7326">
        <w:rPr>
          <w:sz w:val="24"/>
          <w:szCs w:val="24"/>
        </w:rPr>
        <w:t xml:space="preserve">: </w:t>
      </w:r>
      <w:r w:rsidR="00B36533" w:rsidRPr="00B36533">
        <w:rPr>
          <w:sz w:val="24"/>
          <w:szCs w:val="24"/>
        </w:rPr>
        <w:t>с момента заключения договора до 30.12.2016г</w:t>
      </w:r>
      <w:r w:rsidR="00717F60" w:rsidRPr="00FA7326">
        <w:rPr>
          <w:sz w:val="24"/>
          <w:szCs w:val="24"/>
        </w:rPr>
        <w:t>.</w:t>
      </w:r>
      <w:bookmarkEnd w:id="20"/>
    </w:p>
    <w:p w:rsidR="008D2928" w:rsidRPr="00B36533"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sidRPr="00366652">
        <w:rPr>
          <w:sz w:val="24"/>
          <w:szCs w:val="24"/>
        </w:rPr>
        <w:t xml:space="preserve">Оказание услуг Участником будет </w:t>
      </w:r>
      <w:r w:rsidRPr="00B36533">
        <w:rPr>
          <w:sz w:val="24"/>
          <w:szCs w:val="24"/>
        </w:rPr>
        <w:t xml:space="preserve">осуществляться на </w:t>
      </w:r>
      <w:r w:rsidR="00425F34" w:rsidRPr="00B36533">
        <w:rPr>
          <w:sz w:val="24"/>
          <w:szCs w:val="24"/>
        </w:rPr>
        <w:t>территории Р</w:t>
      </w:r>
      <w:r w:rsidR="00A0540E" w:rsidRPr="00B36533">
        <w:rPr>
          <w:sz w:val="24"/>
          <w:szCs w:val="24"/>
        </w:rPr>
        <w:t xml:space="preserve">оссийской </w:t>
      </w:r>
      <w:r w:rsidR="00425F34" w:rsidRPr="00B36533">
        <w:rPr>
          <w:sz w:val="24"/>
          <w:szCs w:val="24"/>
        </w:rPr>
        <w:t>Ф</w:t>
      </w:r>
      <w:r w:rsidR="00A0540E" w:rsidRPr="00B36533">
        <w:rPr>
          <w:sz w:val="24"/>
          <w:szCs w:val="24"/>
        </w:rPr>
        <w:t>едерации</w:t>
      </w:r>
      <w:r w:rsidRPr="00B36533">
        <w:rPr>
          <w:sz w:val="24"/>
          <w:szCs w:val="24"/>
        </w:rPr>
        <w:t>.</w:t>
      </w:r>
      <w:bookmarkEnd w:id="21"/>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B36533">
        <w:rPr>
          <w:iCs/>
          <w:sz w:val="24"/>
          <w:szCs w:val="24"/>
        </w:rPr>
        <w:t xml:space="preserve">Форма и порядок оплаты: </w:t>
      </w:r>
      <w:r w:rsidR="00366652" w:rsidRPr="00B36533">
        <w:rPr>
          <w:iCs/>
          <w:sz w:val="24"/>
          <w:szCs w:val="24"/>
        </w:rPr>
        <w:t>безналичный расчет, оплата</w:t>
      </w:r>
      <w:r w:rsidR="00366652" w:rsidRPr="00366652">
        <w:rPr>
          <w:iCs/>
          <w:sz w:val="24"/>
          <w:szCs w:val="24"/>
        </w:rPr>
        <w:t xml:space="preserve"> производится в течение 30 (тридцати) </w:t>
      </w:r>
      <w:r w:rsidR="002C1DF4">
        <w:rPr>
          <w:iCs/>
          <w:sz w:val="24"/>
          <w:szCs w:val="24"/>
        </w:rPr>
        <w:t>календарных</w:t>
      </w:r>
      <w:r w:rsidR="00366652" w:rsidRPr="00366652">
        <w:rPr>
          <w:iCs/>
          <w:sz w:val="24"/>
          <w:szCs w:val="24"/>
        </w:rPr>
        <w:t xml:space="preserve"> дней с момента подписания Сторонами Акта об оказании услуг и предоставления счет – фактуры</w:t>
      </w:r>
      <w:r w:rsidRPr="0022360B">
        <w:rPr>
          <w:iCs/>
          <w:sz w:val="24"/>
          <w:szCs w:val="24"/>
        </w:rPr>
        <w:t>.</w:t>
      </w:r>
      <w:bookmarkEnd w:id="22"/>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FC6C52">
        <w:rPr>
          <w:iCs/>
          <w:sz w:val="24"/>
          <w:szCs w:val="24"/>
        </w:rPr>
        <w:fldChar w:fldCharType="begin"/>
      </w:r>
      <w:r w:rsidR="00E71A48">
        <w:rPr>
          <w:iCs/>
          <w:sz w:val="24"/>
          <w:szCs w:val="24"/>
        </w:rPr>
        <w:instrText xml:space="preserve"> REF _Ref311232052 \r \h </w:instrText>
      </w:r>
      <w:r w:rsidR="00FC6C52">
        <w:rPr>
          <w:iCs/>
          <w:sz w:val="24"/>
          <w:szCs w:val="24"/>
        </w:rPr>
      </w:r>
      <w:r w:rsidR="00FC6C52">
        <w:rPr>
          <w:iCs/>
          <w:sz w:val="24"/>
          <w:szCs w:val="24"/>
        </w:rPr>
        <w:fldChar w:fldCharType="separate"/>
      </w:r>
      <w:r w:rsidR="009D434C">
        <w:rPr>
          <w:iCs/>
          <w:sz w:val="24"/>
          <w:szCs w:val="24"/>
        </w:rPr>
        <w:t>3</w:t>
      </w:r>
      <w:r w:rsidR="00FC6C52">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FC6C52">
        <w:rPr>
          <w:sz w:val="24"/>
          <w:szCs w:val="24"/>
        </w:rPr>
        <w:fldChar w:fldCharType="begin"/>
      </w:r>
      <w:r w:rsidR="008D2928">
        <w:rPr>
          <w:sz w:val="24"/>
          <w:szCs w:val="24"/>
        </w:rPr>
        <w:instrText xml:space="preserve"> REF _Ref440270568 \r \h </w:instrText>
      </w:r>
      <w:r w:rsidR="00FC6C52">
        <w:rPr>
          <w:sz w:val="24"/>
          <w:szCs w:val="24"/>
        </w:rPr>
      </w:r>
      <w:r w:rsidR="00FC6C52">
        <w:rPr>
          <w:sz w:val="24"/>
          <w:szCs w:val="24"/>
        </w:rPr>
        <w:fldChar w:fldCharType="separate"/>
      </w:r>
      <w:r w:rsidR="009D434C">
        <w:rPr>
          <w:sz w:val="24"/>
          <w:szCs w:val="24"/>
        </w:rPr>
        <w:t>4</w:t>
      </w:r>
      <w:r w:rsidR="00FC6C52">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B36533">
        <w:fldChar w:fldCharType="begin"/>
      </w:r>
      <w:r w:rsidR="00B36533">
        <w:instrText xml:space="preserve"> REF _Ref305973574 \r \h  \* MERGEFORMAT </w:instrText>
      </w:r>
      <w:r w:rsidR="00B36533">
        <w:fldChar w:fldCharType="separate"/>
      </w:r>
      <w:r w:rsidR="009D434C">
        <w:t>2</w:t>
      </w:r>
      <w:r w:rsidR="00B36533">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 xml:space="preserve">подготовить и подать в </w:t>
      </w:r>
      <w:r w:rsidR="004B5EB3" w:rsidRPr="002A47D1">
        <w:rPr>
          <w:iCs/>
          <w:sz w:val="24"/>
          <w:szCs w:val="24"/>
        </w:rPr>
        <w:lastRenderedPageBreak/>
        <w:t>составе Заявк</w:t>
      </w:r>
      <w:r w:rsidR="00953802" w:rsidRPr="002A47D1">
        <w:rPr>
          <w:iCs/>
          <w:sz w:val="24"/>
          <w:szCs w:val="24"/>
        </w:rPr>
        <w:t xml:space="preserve">и, приведены в разделе </w:t>
      </w:r>
      <w:r w:rsidR="00FC6C52">
        <w:rPr>
          <w:iCs/>
          <w:sz w:val="24"/>
          <w:szCs w:val="24"/>
        </w:rPr>
        <w:fldChar w:fldCharType="begin"/>
      </w:r>
      <w:r w:rsidR="008D2928">
        <w:rPr>
          <w:iCs/>
          <w:sz w:val="24"/>
          <w:szCs w:val="24"/>
        </w:rPr>
        <w:instrText xml:space="preserve"> REF _Ref440270602 \r \h </w:instrText>
      </w:r>
      <w:r w:rsidR="00FC6C52">
        <w:rPr>
          <w:iCs/>
          <w:sz w:val="24"/>
          <w:szCs w:val="24"/>
        </w:rPr>
      </w:r>
      <w:r w:rsidR="00FC6C52">
        <w:rPr>
          <w:iCs/>
          <w:sz w:val="24"/>
          <w:szCs w:val="24"/>
        </w:rPr>
        <w:fldChar w:fldCharType="separate"/>
      </w:r>
      <w:r w:rsidR="009D434C">
        <w:rPr>
          <w:iCs/>
          <w:sz w:val="24"/>
          <w:szCs w:val="24"/>
        </w:rPr>
        <w:t>5</w:t>
      </w:r>
      <w:r w:rsidR="00FC6C52">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п.п. </w:t>
      </w:r>
      <w:r w:rsidR="00B36533">
        <w:fldChar w:fldCharType="begin"/>
      </w:r>
      <w:r w:rsidR="00B36533">
        <w:instrText xml:space="preserve"> REF _Ref440270637 \r \h  \* MERGEFORMAT </w:instrText>
      </w:r>
      <w:r w:rsidR="00B36533">
        <w:fldChar w:fldCharType="separate"/>
      </w:r>
      <w:r w:rsidR="009D434C" w:rsidRPr="009D434C">
        <w:rPr>
          <w:sz w:val="24"/>
          <w:szCs w:val="24"/>
        </w:rPr>
        <w:t>1.1.5</w:t>
      </w:r>
      <w:r w:rsidR="00B36533">
        <w:fldChar w:fldCharType="end"/>
      </w:r>
      <w:r w:rsidRPr="00366652">
        <w:rPr>
          <w:sz w:val="24"/>
          <w:szCs w:val="24"/>
        </w:rPr>
        <w:t xml:space="preserve">, </w:t>
      </w:r>
      <w:r w:rsidR="00B36533">
        <w:fldChar w:fldCharType="begin"/>
      </w:r>
      <w:r w:rsidR="00B36533">
        <w:instrText xml:space="preserve"> REF _Ref440270663 \r \h  \* MERGEFORMAT </w:instrText>
      </w:r>
      <w:r w:rsidR="00B36533">
        <w:fldChar w:fldCharType="separate"/>
      </w:r>
      <w:r w:rsidR="009D434C" w:rsidRPr="009D434C">
        <w:rPr>
          <w:sz w:val="24"/>
          <w:szCs w:val="24"/>
        </w:rPr>
        <w:t>1.1.7</w:t>
      </w:r>
      <w:r w:rsidR="00B36533">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ом(</w:t>
      </w:r>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r w:rsidRPr="00366652">
        <w:rPr>
          <w:sz w:val="24"/>
          <w:szCs w:val="24"/>
        </w:rPr>
        <w:t>ях</w:t>
      </w:r>
      <w:r w:rsidR="00A154B7" w:rsidRPr="00366652">
        <w:rPr>
          <w:sz w:val="24"/>
          <w:szCs w:val="24"/>
        </w:rPr>
        <w:t>)</w:t>
      </w:r>
      <w:r w:rsidRPr="00366652">
        <w:rPr>
          <w:sz w:val="24"/>
          <w:szCs w:val="24"/>
        </w:rPr>
        <w:t xml:space="preserve">) к настоящей Документации, Участники при подготовке Заявок должны руководствоваться условиями, указанными в п.п. </w:t>
      </w:r>
      <w:r w:rsidR="00B36533">
        <w:fldChar w:fldCharType="begin"/>
      </w:r>
      <w:r w:rsidR="00B36533">
        <w:instrText xml:space="preserve"> REF _Ref440270637 \r \h  \* MERGEFORMAT </w:instrText>
      </w:r>
      <w:r w:rsidR="00B36533">
        <w:fldChar w:fldCharType="separate"/>
      </w:r>
      <w:r w:rsidR="009D434C" w:rsidRPr="009D434C">
        <w:rPr>
          <w:sz w:val="24"/>
          <w:szCs w:val="24"/>
        </w:rPr>
        <w:t>1.1.5</w:t>
      </w:r>
      <w:r w:rsidR="00B36533">
        <w:fldChar w:fldCharType="end"/>
      </w:r>
      <w:r w:rsidR="008D2928" w:rsidRPr="00366652">
        <w:rPr>
          <w:sz w:val="24"/>
          <w:szCs w:val="24"/>
        </w:rPr>
        <w:t xml:space="preserve">, </w:t>
      </w:r>
      <w:r w:rsidR="00B36533">
        <w:fldChar w:fldCharType="begin"/>
      </w:r>
      <w:r w:rsidR="00B36533">
        <w:instrText xml:space="preserve"> REF _Ref440270663 \r \h  \* MERGEFORMAT </w:instrText>
      </w:r>
      <w:r w:rsidR="00B36533">
        <w:fldChar w:fldCharType="separate"/>
      </w:r>
      <w:r w:rsidR="009D434C" w:rsidRPr="009D434C">
        <w:rPr>
          <w:sz w:val="24"/>
          <w:szCs w:val="24"/>
        </w:rPr>
        <w:t>1.1.7</w:t>
      </w:r>
      <w:r w:rsidR="00B36533">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FC6C52">
        <w:rPr>
          <w:sz w:val="24"/>
          <w:szCs w:val="24"/>
        </w:rPr>
        <w:fldChar w:fldCharType="begin"/>
      </w:r>
      <w:r w:rsidR="008D2928">
        <w:rPr>
          <w:sz w:val="24"/>
          <w:szCs w:val="24"/>
        </w:rPr>
        <w:instrText xml:space="preserve"> REF _Ref440270663 \r \h </w:instrText>
      </w:r>
      <w:r w:rsidR="00FC6C52">
        <w:rPr>
          <w:sz w:val="24"/>
          <w:szCs w:val="24"/>
        </w:rPr>
      </w:r>
      <w:r w:rsidR="00FC6C52">
        <w:rPr>
          <w:sz w:val="24"/>
          <w:szCs w:val="24"/>
        </w:rPr>
        <w:fldChar w:fldCharType="separate"/>
      </w:r>
      <w:r w:rsidR="009D434C">
        <w:rPr>
          <w:sz w:val="24"/>
          <w:szCs w:val="24"/>
        </w:rPr>
        <w:t>1.1.7</w:t>
      </w:r>
      <w:r w:rsidR="00FC6C52">
        <w:rPr>
          <w:sz w:val="24"/>
          <w:szCs w:val="24"/>
        </w:rPr>
        <w:fldChar w:fldCharType="end"/>
      </w:r>
      <w:r w:rsidRPr="0022360B">
        <w:rPr>
          <w:sz w:val="24"/>
          <w:szCs w:val="24"/>
        </w:rPr>
        <w:t>.</w:t>
      </w:r>
      <w:bookmarkEnd w:id="23"/>
      <w:bookmarkEnd w:id="24"/>
      <w:bookmarkEnd w:id="25"/>
      <w:bookmarkEnd w:id="26"/>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41131295"/>
      <w:r w:rsidRPr="00E71A48">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B36533">
        <w:fldChar w:fldCharType="begin"/>
      </w:r>
      <w:r w:rsidR="00B36533">
        <w:instrText xml:space="preserve"> REF _Ref305973033 \r \h  \* MERGEFORMAT </w:instrText>
      </w:r>
      <w:r w:rsidR="00B36533">
        <w:fldChar w:fldCharType="separate"/>
      </w:r>
      <w:r w:rsidR="009D434C" w:rsidRPr="009D434C">
        <w:rPr>
          <w:sz w:val="24"/>
          <w:szCs w:val="24"/>
        </w:rPr>
        <w:t>3.2</w:t>
      </w:r>
      <w:r w:rsidR="00B36533">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w:t>
      </w:r>
      <w:r w:rsidR="00717F60" w:rsidRPr="00E71A48">
        <w:rPr>
          <w:sz w:val="24"/>
          <w:szCs w:val="24"/>
        </w:rPr>
        <w:lastRenderedPageBreak/>
        <w:t xml:space="preserve">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41131296"/>
      <w:bookmarkEnd w:id="33"/>
      <w:r w:rsidRPr="00E71A48">
        <w:t>Особые положения в связи с проведением Запроса предложений на ЭТП</w:t>
      </w:r>
      <w:bookmarkEnd w:id="34"/>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B36533">
        <w:fldChar w:fldCharType="begin"/>
      </w:r>
      <w:r w:rsidR="00B36533">
        <w:instrText xml:space="preserve"> REF _Ref191386109 \n \h  \* MERGEFORMAT </w:instrText>
      </w:r>
      <w:r w:rsidR="00B36533">
        <w:fldChar w:fldCharType="separate"/>
      </w:r>
      <w:r w:rsidR="009D434C" w:rsidRPr="009D434C">
        <w:rPr>
          <w:color w:val="000000"/>
          <w:sz w:val="24"/>
          <w:szCs w:val="24"/>
        </w:rPr>
        <w:t>3.3.2</w:t>
      </w:r>
      <w:r w:rsidR="00B36533">
        <w:fldChar w:fldCharType="end"/>
      </w:r>
      <w:r w:rsidR="00721B30">
        <w:rPr>
          <w:color w:val="000000"/>
          <w:sz w:val="24"/>
          <w:szCs w:val="24"/>
        </w:rPr>
        <w:t>)</w:t>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5" w:name="__RefNumPara__1267_443845793"/>
      <w:bookmarkStart w:id="36" w:name="_Toc441131297"/>
      <w:bookmarkEnd w:id="35"/>
      <w:r w:rsidRPr="00E71A48">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B36533">
        <w:fldChar w:fldCharType="begin"/>
      </w:r>
      <w:r w:rsidR="00B36533">
        <w:instrText xml:space="preserve"> REF _Ref191386164 \r \h  \* MERGEFORMAT </w:instrText>
      </w:r>
      <w:r w:rsidR="00B36533">
        <w:fldChar w:fldCharType="separate"/>
      </w:r>
      <w:r w:rsidR="009D434C" w:rsidRPr="009D434C">
        <w:rPr>
          <w:sz w:val="24"/>
          <w:szCs w:val="24"/>
        </w:rPr>
        <w:t xml:space="preserve"> 1.4.1 </w:t>
      </w:r>
      <w:r w:rsidR="00B36533">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w:t>
      </w:r>
      <w:r w:rsidRPr="00E71A48">
        <w:rPr>
          <w:sz w:val="24"/>
          <w:szCs w:val="24"/>
        </w:rPr>
        <w:lastRenderedPageBreak/>
        <w:t xml:space="preserve">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B36533">
        <w:fldChar w:fldCharType="begin"/>
      </w:r>
      <w:r w:rsidR="00B36533">
        <w:instrText xml:space="preserve"> REF _Ref306978606 \r \h  \* MERGEFORMAT </w:instrText>
      </w:r>
      <w:r w:rsidR="00B36533">
        <w:fldChar w:fldCharType="separate"/>
      </w:r>
      <w:r w:rsidR="009D434C" w:rsidRPr="009D434C">
        <w:rPr>
          <w:sz w:val="24"/>
          <w:szCs w:val="24"/>
        </w:rPr>
        <w:t xml:space="preserve"> 1.4.2 </w:t>
      </w:r>
      <w:r w:rsidR="00B36533">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40" w:name="__RefHeading__401_1298132286"/>
      <w:bookmarkStart w:id="41" w:name="_Toc441131298"/>
      <w:bookmarkEnd w:id="40"/>
      <w:r w:rsidRPr="00E71A48">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w:t>
      </w:r>
      <w:r w:rsidRPr="00E71A48">
        <w:rPr>
          <w:sz w:val="24"/>
          <w:szCs w:val="24"/>
        </w:rPr>
        <w:lastRenderedPageBreak/>
        <w:t xml:space="preserve">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B36533">
        <w:fldChar w:fldCharType="begin"/>
      </w:r>
      <w:r w:rsidR="00B36533">
        <w:instrText xml:space="preserve"> REF _Ref306114966 \r \h  \* MERGEFORMAT </w:instrText>
      </w:r>
      <w:r w:rsidR="00B36533">
        <w:fldChar w:fldCharType="separate"/>
      </w:r>
      <w:r w:rsidR="009D434C" w:rsidRPr="009D434C">
        <w:rPr>
          <w:sz w:val="24"/>
          <w:szCs w:val="24"/>
        </w:rPr>
        <w:t>3.3.11</w:t>
      </w:r>
      <w:r w:rsidR="00B36533">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1131299"/>
      <w:bookmarkStart w:id="53" w:name="_Ref306144164"/>
      <w:r w:rsidRPr="00F647F7">
        <w:t xml:space="preserve">Закупка </w:t>
      </w:r>
      <w:r w:rsidR="00541FAB">
        <w:t>услуг</w:t>
      </w:r>
      <w:r w:rsidRPr="00F647F7">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32282"/>
      <w:bookmarkStart w:id="60" w:name="_Toc440875055"/>
      <w:bookmarkStart w:id="61" w:name="_Toc44113130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FC6C52">
        <w:rPr>
          <w:b w:val="0"/>
        </w:rPr>
        <w:fldChar w:fldCharType="begin"/>
      </w:r>
      <w:r w:rsidR="002D4BC6">
        <w:rPr>
          <w:b w:val="0"/>
        </w:rPr>
        <w:instrText xml:space="preserve"> REF _Ref440275279 \r \h </w:instrText>
      </w:r>
      <w:r w:rsidR="00FC6C52">
        <w:rPr>
          <w:b w:val="0"/>
        </w:rPr>
      </w:r>
      <w:r w:rsidR="00FC6C52">
        <w:rPr>
          <w:b w:val="0"/>
        </w:rPr>
        <w:fldChar w:fldCharType="separate"/>
      </w:r>
      <w:r w:rsidR="009D434C">
        <w:rPr>
          <w:b w:val="0"/>
        </w:rPr>
        <w:t>1.1.4</w:t>
      </w:r>
      <w:r w:rsidR="00FC6C52">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32283"/>
      <w:bookmarkStart w:id="68" w:name="_Toc440875056"/>
      <w:bookmarkStart w:id="69" w:name="_Toc44113130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B36533">
        <w:fldChar w:fldCharType="begin"/>
      </w:r>
      <w:r w:rsidR="00B36533">
        <w:instrText xml:space="preserve"> REF _Ref305973147 \r \h  \* MERGEFORMAT </w:instrText>
      </w:r>
      <w:r w:rsidR="00B36533">
        <w:fldChar w:fldCharType="separate"/>
      </w:r>
      <w:r w:rsidR="009D434C" w:rsidRPr="009D434C">
        <w:rPr>
          <w:b w:val="0"/>
          <w:szCs w:val="24"/>
        </w:rPr>
        <w:t>3.3</w:t>
      </w:r>
      <w:r w:rsidR="00B36533">
        <w:fldChar w:fldCharType="end"/>
      </w:r>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p>
    <w:p w:rsidR="002D4BC6" w:rsidRPr="002D4BC6" w:rsidRDefault="002D4BC6" w:rsidP="00750D4A">
      <w:pPr>
        <w:pStyle w:val="3"/>
        <w:numPr>
          <w:ilvl w:val="3"/>
          <w:numId w:val="1"/>
        </w:numPr>
        <w:ind w:left="709" w:firstLine="0"/>
        <w:jc w:val="both"/>
        <w:rPr>
          <w:b w:val="0"/>
          <w:szCs w:val="24"/>
        </w:rPr>
      </w:pPr>
      <w:bookmarkStart w:id="70" w:name="_Toc440361307"/>
      <w:bookmarkStart w:id="71" w:name="_Toc440376062"/>
      <w:bookmarkStart w:id="72" w:name="_Toc440376189"/>
      <w:bookmarkStart w:id="73" w:name="_Toc440382454"/>
      <w:bookmarkStart w:id="74" w:name="_Toc440447124"/>
      <w:bookmarkStart w:id="75" w:name="_Toc440632284"/>
      <w:bookmarkStart w:id="76" w:name="_Toc440875057"/>
      <w:bookmarkStart w:id="77" w:name="_Toc441131302"/>
      <w:r w:rsidRPr="002D4BC6">
        <w:rPr>
          <w:b w:val="0"/>
          <w:szCs w:val="24"/>
        </w:rPr>
        <w:t xml:space="preserve">Письмо о подаче оферты (подраздел </w:t>
      </w:r>
      <w:r w:rsidR="00B36533">
        <w:fldChar w:fldCharType="begin"/>
      </w:r>
      <w:r w:rsidR="00B36533">
        <w:instrText xml:space="preserve"> REF _Ref55336310 \r \h  \* MERGEFORMAT </w:instrText>
      </w:r>
      <w:r w:rsidR="00B36533">
        <w:fldChar w:fldCharType="separate"/>
      </w:r>
      <w:r w:rsidR="009D434C" w:rsidRPr="009D434C">
        <w:rPr>
          <w:b w:val="0"/>
          <w:szCs w:val="24"/>
        </w:rPr>
        <w:t>5.1</w:t>
      </w:r>
      <w:r w:rsidR="00B36533">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0"/>
      <w:bookmarkEnd w:id="71"/>
      <w:bookmarkEnd w:id="72"/>
      <w:bookmarkEnd w:id="73"/>
      <w:bookmarkEnd w:id="74"/>
      <w:bookmarkEnd w:id="75"/>
      <w:bookmarkEnd w:id="76"/>
      <w:bookmarkEnd w:id="77"/>
    </w:p>
    <w:p w:rsidR="002D4BC6" w:rsidRPr="002D4BC6" w:rsidRDefault="002D4BC6" w:rsidP="00750D4A">
      <w:pPr>
        <w:pStyle w:val="3"/>
        <w:numPr>
          <w:ilvl w:val="3"/>
          <w:numId w:val="1"/>
        </w:numPr>
        <w:ind w:left="709" w:firstLine="0"/>
        <w:jc w:val="both"/>
        <w:rPr>
          <w:b w:val="0"/>
          <w:szCs w:val="24"/>
        </w:rPr>
      </w:pPr>
      <w:bookmarkStart w:id="78" w:name="_Toc440361308"/>
      <w:bookmarkStart w:id="79" w:name="_Toc440376063"/>
      <w:bookmarkStart w:id="80" w:name="_Toc440376190"/>
      <w:bookmarkStart w:id="81" w:name="_Toc440382455"/>
      <w:bookmarkStart w:id="82" w:name="_Toc440447125"/>
      <w:bookmarkStart w:id="83" w:name="_Toc440632285"/>
      <w:bookmarkStart w:id="84" w:name="_Toc440875058"/>
      <w:bookmarkStart w:id="85" w:name="_Toc441131303"/>
      <w:r w:rsidRPr="002D4BC6">
        <w:rPr>
          <w:b w:val="0"/>
          <w:szCs w:val="24"/>
        </w:rPr>
        <w:t>Сводная таблица стоимости</w:t>
      </w:r>
      <w:r w:rsidR="00CC668E">
        <w:rPr>
          <w:b w:val="0"/>
          <w:szCs w:val="24"/>
        </w:rPr>
        <w:t xml:space="preserve"> </w:t>
      </w:r>
      <w:r w:rsidR="00CC668E" w:rsidRPr="00CC668E">
        <w:rPr>
          <w:b w:val="0"/>
          <w:szCs w:val="24"/>
        </w:rPr>
        <w:t>услуг</w:t>
      </w:r>
      <w:r w:rsidRPr="002D4BC6">
        <w:rPr>
          <w:b w:val="0"/>
          <w:szCs w:val="24"/>
        </w:rPr>
        <w:t xml:space="preserve"> (подраздел </w:t>
      </w:r>
      <w:r w:rsidR="00B36533">
        <w:fldChar w:fldCharType="begin"/>
      </w:r>
      <w:r w:rsidR="00B36533">
        <w:instrText xml:space="preserve"> REF _Ref440284918 \r \h  \* MERGEFORMAT </w:instrText>
      </w:r>
      <w:r w:rsidR="00B36533">
        <w:fldChar w:fldCharType="separate"/>
      </w:r>
      <w:r w:rsidR="009D434C" w:rsidRPr="009D434C">
        <w:rPr>
          <w:b w:val="0"/>
          <w:szCs w:val="24"/>
        </w:rPr>
        <w:t>5.2</w:t>
      </w:r>
      <w:r w:rsidR="00B36533">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B36533">
        <w:fldChar w:fldCharType="begin"/>
      </w:r>
      <w:r w:rsidR="00B36533">
        <w:instrText xml:space="preserve"> REF _Ref440537086 \r \h  \* MERGEFORMAT </w:instrText>
      </w:r>
      <w:r w:rsidR="00B36533">
        <w:fldChar w:fldCharType="separate"/>
      </w:r>
      <w:r w:rsidR="009D434C" w:rsidRPr="009D434C">
        <w:rPr>
          <w:b w:val="0"/>
          <w:bCs w:val="0"/>
          <w:szCs w:val="24"/>
        </w:rPr>
        <w:t>5.3</w:t>
      </w:r>
      <w:r w:rsidR="00B36533">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B36533">
        <w:fldChar w:fldCharType="begin"/>
      </w:r>
      <w:r w:rsidR="00B36533">
        <w:instrText xml:space="preserve"> REF _Ref440284947 \r \h  \* MERGEFORMAT </w:instrText>
      </w:r>
      <w:r w:rsidR="00B36533">
        <w:fldChar w:fldCharType="separate"/>
      </w:r>
      <w:r w:rsidR="009D434C" w:rsidRPr="009D434C">
        <w:rPr>
          <w:b w:val="0"/>
          <w:szCs w:val="24"/>
        </w:rPr>
        <w:t>5.4</w:t>
      </w:r>
      <w:r w:rsidR="00B36533">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FC6C52">
        <w:rPr>
          <w:b w:val="0"/>
          <w:szCs w:val="24"/>
        </w:rPr>
        <w:fldChar w:fldCharType="begin"/>
      </w:r>
      <w:r w:rsidR="00B8118F">
        <w:rPr>
          <w:b w:val="0"/>
          <w:szCs w:val="24"/>
        </w:rPr>
        <w:instrText xml:space="preserve"> REF _Ref440361439 \r \h </w:instrText>
      </w:r>
      <w:r w:rsidR="00FC6C52">
        <w:rPr>
          <w:b w:val="0"/>
          <w:szCs w:val="24"/>
        </w:rPr>
      </w:r>
      <w:r w:rsidR="00FC6C52">
        <w:rPr>
          <w:b w:val="0"/>
          <w:szCs w:val="24"/>
        </w:rPr>
        <w:fldChar w:fldCharType="separate"/>
      </w:r>
      <w:r w:rsidR="009D434C">
        <w:rPr>
          <w:b w:val="0"/>
          <w:szCs w:val="24"/>
        </w:rPr>
        <w:t>5.5</w:t>
      </w:r>
      <w:r w:rsidR="00FC6C52">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FC6C52">
        <w:rPr>
          <w:b w:val="0"/>
          <w:szCs w:val="24"/>
        </w:rPr>
        <w:fldChar w:fldCharType="begin"/>
      </w:r>
      <w:r w:rsidR="00B8118F">
        <w:rPr>
          <w:b w:val="0"/>
          <w:szCs w:val="24"/>
        </w:rPr>
        <w:instrText xml:space="preserve"> REF _Ref440361531 \r \h </w:instrText>
      </w:r>
      <w:r w:rsidR="00FC6C52">
        <w:rPr>
          <w:b w:val="0"/>
          <w:szCs w:val="24"/>
        </w:rPr>
      </w:r>
      <w:r w:rsidR="00FC6C52">
        <w:rPr>
          <w:b w:val="0"/>
          <w:szCs w:val="24"/>
        </w:rPr>
        <w:fldChar w:fldCharType="separate"/>
      </w:r>
      <w:r w:rsidR="009D434C">
        <w:rPr>
          <w:b w:val="0"/>
          <w:szCs w:val="24"/>
        </w:rPr>
        <w:t>5.6</w:t>
      </w:r>
      <w:r w:rsidR="00FC6C52">
        <w:rPr>
          <w:b w:val="0"/>
          <w:szCs w:val="24"/>
        </w:rPr>
        <w:fldChar w:fldCharType="end"/>
      </w:r>
      <w:r w:rsidR="00AE556B" w:rsidRPr="00AE556B">
        <w:rPr>
          <w:b w:val="0"/>
          <w:szCs w:val="24"/>
        </w:rPr>
        <w:t>)</w:t>
      </w:r>
      <w:r w:rsidRPr="002D4BC6">
        <w:rPr>
          <w:b w:val="0"/>
          <w:szCs w:val="24"/>
        </w:rPr>
        <w:t xml:space="preserve"> </w:t>
      </w:r>
      <w:r w:rsidRPr="002D4BC6">
        <w:rPr>
          <w:b w:val="0"/>
          <w:szCs w:val="24"/>
        </w:rPr>
        <w:lastRenderedPageBreak/>
        <w:t>должны быть подготовлены отдельно по каждому из лотов с указанием номера и названия лота.</w:t>
      </w:r>
      <w:bookmarkEnd w:id="78"/>
      <w:bookmarkEnd w:id="79"/>
      <w:bookmarkEnd w:id="80"/>
      <w:bookmarkEnd w:id="81"/>
      <w:bookmarkEnd w:id="82"/>
      <w:bookmarkEnd w:id="83"/>
      <w:bookmarkEnd w:id="84"/>
      <w:bookmarkEnd w:id="85"/>
      <w:r w:rsidR="00AE556B">
        <w:rPr>
          <w:b w:val="0"/>
          <w:szCs w:val="24"/>
        </w:rPr>
        <w:t xml:space="preserve"> </w:t>
      </w:r>
    </w:p>
    <w:p w:rsidR="002D4BC6" w:rsidRPr="002D4BC6" w:rsidRDefault="002D4BC6" w:rsidP="00750D4A">
      <w:pPr>
        <w:pStyle w:val="3"/>
        <w:ind w:left="0" w:firstLine="709"/>
        <w:jc w:val="both"/>
        <w:rPr>
          <w:b w:val="0"/>
          <w:szCs w:val="24"/>
        </w:rPr>
      </w:pPr>
      <w:bookmarkStart w:id="86" w:name="_Toc440361309"/>
      <w:bookmarkStart w:id="87" w:name="_Toc440376064"/>
      <w:bookmarkStart w:id="88" w:name="_Toc440376191"/>
      <w:bookmarkStart w:id="89" w:name="_Toc440382456"/>
      <w:bookmarkStart w:id="90" w:name="_Toc440447126"/>
      <w:bookmarkStart w:id="91" w:name="_Toc440632286"/>
      <w:bookmarkStart w:id="92" w:name="_Toc440875059"/>
      <w:bookmarkStart w:id="93" w:name="_Toc44113130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FC6C52">
        <w:rPr>
          <w:b w:val="0"/>
          <w:szCs w:val="24"/>
        </w:rPr>
        <w:fldChar w:fldCharType="begin"/>
      </w:r>
      <w:r>
        <w:rPr>
          <w:b w:val="0"/>
          <w:szCs w:val="24"/>
        </w:rPr>
        <w:instrText xml:space="preserve"> REF _Ref440285128 \r \h </w:instrText>
      </w:r>
      <w:r w:rsidR="00FC6C52">
        <w:rPr>
          <w:b w:val="0"/>
          <w:szCs w:val="24"/>
        </w:rPr>
      </w:r>
      <w:r w:rsidR="00FC6C52">
        <w:rPr>
          <w:b w:val="0"/>
          <w:szCs w:val="24"/>
        </w:rPr>
        <w:fldChar w:fldCharType="separate"/>
      </w:r>
      <w:r w:rsidR="009D434C">
        <w:rPr>
          <w:b w:val="0"/>
          <w:szCs w:val="24"/>
        </w:rPr>
        <w:t>3.3.14</w:t>
      </w:r>
      <w:r w:rsidR="00FC6C52">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6"/>
      <w:bookmarkEnd w:id="87"/>
      <w:bookmarkEnd w:id="88"/>
      <w:bookmarkEnd w:id="89"/>
      <w:bookmarkEnd w:id="90"/>
      <w:bookmarkEnd w:id="91"/>
      <w:bookmarkEnd w:id="92"/>
      <w:bookmarkEnd w:id="93"/>
    </w:p>
    <w:p w:rsidR="002D4BC6" w:rsidRPr="002D4BC6" w:rsidRDefault="002D4BC6" w:rsidP="00750D4A">
      <w:pPr>
        <w:pStyle w:val="3"/>
        <w:ind w:left="0" w:firstLine="709"/>
        <w:jc w:val="both"/>
        <w:rPr>
          <w:b w:val="0"/>
          <w:szCs w:val="24"/>
        </w:rPr>
      </w:pPr>
      <w:bookmarkStart w:id="94" w:name="_Toc440361310"/>
      <w:bookmarkStart w:id="95" w:name="_Toc440376065"/>
      <w:bookmarkStart w:id="96" w:name="_Toc440376192"/>
      <w:bookmarkStart w:id="97" w:name="_Toc440382457"/>
      <w:bookmarkStart w:id="98" w:name="_Toc440447127"/>
      <w:bookmarkStart w:id="99" w:name="_Toc440632287"/>
      <w:bookmarkStart w:id="100" w:name="_Toc440875060"/>
      <w:bookmarkStart w:id="101" w:name="_Toc441131305"/>
      <w:r w:rsidRPr="002D4BC6">
        <w:rPr>
          <w:b w:val="0"/>
          <w:szCs w:val="24"/>
        </w:rPr>
        <w:t xml:space="preserve">Оценка заявок (подраздел </w:t>
      </w:r>
      <w:r w:rsidR="00FC6C52">
        <w:rPr>
          <w:b w:val="0"/>
          <w:szCs w:val="24"/>
        </w:rPr>
        <w:fldChar w:fldCharType="begin"/>
      </w:r>
      <w:r>
        <w:rPr>
          <w:b w:val="0"/>
          <w:szCs w:val="24"/>
        </w:rPr>
        <w:instrText xml:space="preserve"> REF _Ref305973250 \r \h </w:instrText>
      </w:r>
      <w:r w:rsidR="00FC6C52">
        <w:rPr>
          <w:b w:val="0"/>
          <w:szCs w:val="24"/>
        </w:rPr>
      </w:r>
      <w:r w:rsidR="00FC6C52">
        <w:rPr>
          <w:b w:val="0"/>
          <w:szCs w:val="24"/>
        </w:rPr>
        <w:fldChar w:fldCharType="separate"/>
      </w:r>
      <w:r w:rsidR="009D434C">
        <w:rPr>
          <w:b w:val="0"/>
          <w:szCs w:val="24"/>
        </w:rPr>
        <w:t>3.6</w:t>
      </w:r>
      <w:r w:rsidR="00FC6C52">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FC6C52">
        <w:rPr>
          <w:b w:val="0"/>
          <w:szCs w:val="24"/>
        </w:rPr>
        <w:fldChar w:fldCharType="begin"/>
      </w:r>
      <w:r>
        <w:rPr>
          <w:b w:val="0"/>
          <w:szCs w:val="24"/>
        </w:rPr>
        <w:instrText xml:space="preserve"> REF _Ref303681924 \r \h </w:instrText>
      </w:r>
      <w:r w:rsidR="00FC6C52">
        <w:rPr>
          <w:b w:val="0"/>
          <w:szCs w:val="24"/>
        </w:rPr>
      </w:r>
      <w:r w:rsidR="00FC6C52">
        <w:rPr>
          <w:b w:val="0"/>
          <w:szCs w:val="24"/>
        </w:rPr>
        <w:fldChar w:fldCharType="separate"/>
      </w:r>
      <w:r w:rsidR="009D434C">
        <w:rPr>
          <w:b w:val="0"/>
          <w:szCs w:val="24"/>
        </w:rPr>
        <w:t>3.8</w:t>
      </w:r>
      <w:r w:rsidR="00FC6C52">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4"/>
      <w:bookmarkEnd w:id="95"/>
      <w:bookmarkEnd w:id="96"/>
      <w:bookmarkEnd w:id="97"/>
      <w:bookmarkEnd w:id="98"/>
      <w:bookmarkEnd w:id="99"/>
      <w:bookmarkEnd w:id="100"/>
      <w:bookmarkEnd w:id="101"/>
    </w:p>
    <w:p w:rsidR="00E420A2" w:rsidRPr="002D4BC6" w:rsidRDefault="00E420A2" w:rsidP="00750D4A">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2" w:name="_Проект_договора"/>
      <w:bookmarkStart w:id="103" w:name="_Ref305973574"/>
      <w:bookmarkStart w:id="104" w:name="_Ref440272931"/>
      <w:bookmarkStart w:id="105" w:name="_Ref440274025"/>
      <w:bookmarkStart w:id="106" w:name="_Ref440292752"/>
      <w:bookmarkStart w:id="107" w:name="_Toc441131306"/>
      <w:bookmarkEnd w:id="53"/>
      <w:bookmarkEnd w:id="102"/>
      <w:r w:rsidRPr="006238AF">
        <w:rPr>
          <w:szCs w:val="24"/>
        </w:rPr>
        <w:lastRenderedPageBreak/>
        <w:t xml:space="preserve">Проект </w:t>
      </w:r>
      <w:r w:rsidR="00123C70" w:rsidRPr="006238AF">
        <w:rPr>
          <w:szCs w:val="24"/>
        </w:rPr>
        <w:t>Договор</w:t>
      </w:r>
      <w:r w:rsidRPr="006238AF">
        <w:rPr>
          <w:szCs w:val="24"/>
        </w:rPr>
        <w:t>а</w:t>
      </w:r>
      <w:bookmarkEnd w:id="10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4"/>
      <w:bookmarkEnd w:id="105"/>
      <w:bookmarkEnd w:id="106"/>
      <w:bookmarkEnd w:id="107"/>
    </w:p>
    <w:p w:rsidR="00953802" w:rsidRPr="006238AF" w:rsidRDefault="00216641" w:rsidP="00953802">
      <w:pPr>
        <w:pStyle w:val="2"/>
        <w:tabs>
          <w:tab w:val="clear" w:pos="1700"/>
          <w:tab w:val="left" w:pos="567"/>
        </w:tabs>
        <w:spacing w:line="264" w:lineRule="auto"/>
      </w:pPr>
      <w:bookmarkStart w:id="108" w:name="_Toc441131307"/>
      <w:r w:rsidRPr="006238AF">
        <w:t>Проект договора</w:t>
      </w:r>
      <w:bookmarkEnd w:id="108"/>
    </w:p>
    <w:p w:rsidR="00953802" w:rsidRPr="003803A7" w:rsidRDefault="00953802" w:rsidP="00953802">
      <w:pPr>
        <w:pStyle w:val="3"/>
        <w:ind w:left="0" w:firstLine="709"/>
        <w:jc w:val="both"/>
        <w:rPr>
          <w:b w:val="0"/>
        </w:rPr>
      </w:pPr>
      <w:bookmarkStart w:id="109" w:name="_Toc439238031"/>
      <w:bookmarkStart w:id="110" w:name="_Toc439238153"/>
      <w:bookmarkStart w:id="111" w:name="_Toc439252705"/>
      <w:bookmarkStart w:id="112" w:name="_Toc439323563"/>
      <w:bookmarkStart w:id="113" w:name="_Toc439323679"/>
      <w:bookmarkStart w:id="114" w:name="_Toc440361313"/>
      <w:bookmarkStart w:id="115" w:name="_Toc440376068"/>
      <w:bookmarkStart w:id="116" w:name="_Toc440376195"/>
      <w:bookmarkStart w:id="117" w:name="_Toc440382460"/>
      <w:bookmarkStart w:id="118" w:name="_Toc440447130"/>
      <w:bookmarkStart w:id="119" w:name="_Toc440632290"/>
      <w:bookmarkStart w:id="120" w:name="_Toc440875063"/>
      <w:bookmarkStart w:id="121" w:name="_Toc441131308"/>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9"/>
      <w:bookmarkEnd w:id="110"/>
      <w:bookmarkEnd w:id="111"/>
      <w:bookmarkEnd w:id="112"/>
      <w:bookmarkEnd w:id="113"/>
      <w:bookmarkEnd w:id="114"/>
      <w:bookmarkEnd w:id="115"/>
      <w:bookmarkEnd w:id="116"/>
      <w:bookmarkEnd w:id="117"/>
      <w:bookmarkEnd w:id="118"/>
      <w:bookmarkEnd w:id="119"/>
      <w:bookmarkEnd w:id="120"/>
      <w:bookmarkEnd w:id="121"/>
    </w:p>
    <w:p w:rsidR="00953802" w:rsidRPr="006238AF" w:rsidRDefault="0094713A" w:rsidP="0094713A">
      <w:pPr>
        <w:pStyle w:val="3"/>
        <w:ind w:left="0" w:firstLine="709"/>
        <w:jc w:val="both"/>
        <w:rPr>
          <w:b w:val="0"/>
        </w:rPr>
      </w:pPr>
      <w:bookmarkStart w:id="122" w:name="_Toc439238032"/>
      <w:bookmarkStart w:id="123" w:name="_Toc439238154"/>
      <w:bookmarkStart w:id="124" w:name="_Toc439252706"/>
      <w:bookmarkStart w:id="125" w:name="_Toc439323564"/>
      <w:bookmarkStart w:id="126" w:name="_Toc439323680"/>
      <w:bookmarkStart w:id="127" w:name="_Toc440361314"/>
      <w:bookmarkStart w:id="128" w:name="_Toc440376069"/>
      <w:bookmarkStart w:id="129" w:name="_Toc440376196"/>
      <w:bookmarkStart w:id="130" w:name="_Toc440382461"/>
      <w:bookmarkStart w:id="131" w:name="_Toc440447131"/>
      <w:bookmarkStart w:id="132" w:name="_Toc440632291"/>
      <w:bookmarkStart w:id="133" w:name="_Toc440875064"/>
      <w:bookmarkStart w:id="134" w:name="_Toc44113130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FC6C52">
        <w:rPr>
          <w:b w:val="0"/>
        </w:rPr>
        <w:fldChar w:fldCharType="begin"/>
      </w:r>
      <w:r w:rsidR="008D2928">
        <w:rPr>
          <w:b w:val="0"/>
        </w:rPr>
        <w:instrText xml:space="preserve"> REF _Ref93264992 \r \h </w:instrText>
      </w:r>
      <w:r w:rsidR="00FC6C52">
        <w:rPr>
          <w:b w:val="0"/>
        </w:rPr>
      </w:r>
      <w:r w:rsidR="00FC6C52">
        <w:rPr>
          <w:b w:val="0"/>
        </w:rPr>
        <w:fldChar w:fldCharType="separate"/>
      </w:r>
      <w:r w:rsidR="009D434C">
        <w:rPr>
          <w:b w:val="0"/>
        </w:rPr>
        <w:t>5.5</w:t>
      </w:r>
      <w:r w:rsidR="00FC6C52">
        <w:rPr>
          <w:b w:val="0"/>
        </w:rPr>
        <w:fldChar w:fldCharType="end"/>
      </w:r>
      <w:r w:rsidRPr="006238AF">
        <w:rPr>
          <w:b w:val="0"/>
        </w:rPr>
        <w:t>) и приложить его к своей Заявке.</w:t>
      </w:r>
      <w:bookmarkEnd w:id="122"/>
      <w:bookmarkEnd w:id="123"/>
      <w:bookmarkEnd w:id="124"/>
      <w:bookmarkEnd w:id="125"/>
      <w:bookmarkEnd w:id="126"/>
      <w:bookmarkEnd w:id="127"/>
      <w:bookmarkEnd w:id="128"/>
      <w:bookmarkEnd w:id="129"/>
      <w:bookmarkEnd w:id="130"/>
      <w:bookmarkEnd w:id="131"/>
      <w:bookmarkEnd w:id="132"/>
      <w:bookmarkEnd w:id="133"/>
      <w:bookmarkEnd w:id="134"/>
    </w:p>
    <w:p w:rsidR="0094713A" w:rsidRPr="003303E9" w:rsidRDefault="0094713A" w:rsidP="0094713A">
      <w:pPr>
        <w:pStyle w:val="3"/>
        <w:ind w:left="0" w:firstLine="709"/>
        <w:jc w:val="both"/>
        <w:rPr>
          <w:b w:val="0"/>
        </w:rPr>
      </w:pPr>
      <w:bookmarkStart w:id="135" w:name="_Toc439238033"/>
      <w:bookmarkStart w:id="136" w:name="_Toc439238155"/>
      <w:bookmarkStart w:id="137" w:name="_Toc439252707"/>
      <w:bookmarkStart w:id="138" w:name="_Toc439323565"/>
      <w:bookmarkStart w:id="139" w:name="_Toc439323681"/>
      <w:bookmarkStart w:id="140" w:name="_Toc440361315"/>
      <w:bookmarkStart w:id="141" w:name="_Toc440376070"/>
      <w:bookmarkStart w:id="142" w:name="_Toc440376197"/>
      <w:bookmarkStart w:id="143" w:name="_Toc440382462"/>
      <w:bookmarkStart w:id="144" w:name="_Toc440447132"/>
      <w:bookmarkStart w:id="145" w:name="_Toc440632292"/>
      <w:bookmarkStart w:id="146" w:name="_Toc440875065"/>
      <w:bookmarkStart w:id="147" w:name="_Toc44113131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5"/>
      <w:bookmarkEnd w:id="136"/>
      <w:bookmarkEnd w:id="137"/>
      <w:bookmarkEnd w:id="138"/>
      <w:bookmarkEnd w:id="139"/>
      <w:bookmarkEnd w:id="140"/>
      <w:bookmarkEnd w:id="141"/>
      <w:bookmarkEnd w:id="142"/>
      <w:bookmarkEnd w:id="143"/>
      <w:bookmarkEnd w:id="144"/>
      <w:bookmarkEnd w:id="145"/>
      <w:bookmarkEnd w:id="146"/>
      <w:bookmarkEnd w:id="147"/>
    </w:p>
    <w:p w:rsidR="00953802" w:rsidRPr="003303E9" w:rsidRDefault="00953802" w:rsidP="00953802">
      <w:pPr>
        <w:pStyle w:val="2"/>
        <w:tabs>
          <w:tab w:val="clear" w:pos="1700"/>
          <w:tab w:val="left" w:pos="567"/>
        </w:tabs>
        <w:spacing w:line="264" w:lineRule="auto"/>
      </w:pPr>
      <w:bookmarkStart w:id="148" w:name="_Toc440875066"/>
      <w:bookmarkStart w:id="149" w:name="_Toc441131311"/>
      <w:r w:rsidRPr="003303E9">
        <w:rPr>
          <w:bCs w:val="0"/>
        </w:rPr>
        <w:t>Антикоррупционная оговорка, включаемая в проект договора</w:t>
      </w:r>
      <w:bookmarkEnd w:id="148"/>
      <w:bookmarkEnd w:id="149"/>
    </w:p>
    <w:p w:rsidR="00953802" w:rsidRPr="003303E9" w:rsidRDefault="0094713A" w:rsidP="0094713A">
      <w:pPr>
        <w:pStyle w:val="3"/>
        <w:ind w:left="0" w:firstLine="709"/>
        <w:jc w:val="both"/>
        <w:rPr>
          <w:b w:val="0"/>
        </w:rPr>
      </w:pPr>
      <w:bookmarkStart w:id="150" w:name="_Toc439238157"/>
      <w:bookmarkStart w:id="151" w:name="_Toc439252709"/>
      <w:bookmarkStart w:id="152" w:name="_Toc439323567"/>
      <w:bookmarkStart w:id="153" w:name="_Toc439323683"/>
      <w:bookmarkStart w:id="154" w:name="_Toc440361317"/>
      <w:bookmarkStart w:id="155" w:name="_Toc440376072"/>
      <w:bookmarkStart w:id="156" w:name="_Toc440376199"/>
      <w:bookmarkStart w:id="157" w:name="_Toc440382464"/>
      <w:bookmarkStart w:id="158" w:name="_Toc440447134"/>
      <w:bookmarkStart w:id="159" w:name="_Toc440632294"/>
      <w:bookmarkStart w:id="160" w:name="_Toc440875067"/>
      <w:bookmarkStart w:id="161" w:name="_Toc44113131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FC6C52">
        <w:rPr>
          <w:b w:val="0"/>
        </w:rPr>
        <w:fldChar w:fldCharType="begin"/>
      </w:r>
      <w:r w:rsidR="008D2928">
        <w:rPr>
          <w:b w:val="0"/>
        </w:rPr>
        <w:instrText xml:space="preserve"> REF _Ref440270867 \r \h </w:instrText>
      </w:r>
      <w:r w:rsidR="00FC6C52">
        <w:rPr>
          <w:b w:val="0"/>
        </w:rPr>
      </w:r>
      <w:r w:rsidR="00FC6C52">
        <w:rPr>
          <w:b w:val="0"/>
        </w:rPr>
        <w:fldChar w:fldCharType="separate"/>
      </w:r>
      <w:r w:rsidR="009D434C">
        <w:rPr>
          <w:b w:val="0"/>
        </w:rPr>
        <w:t>2.2.3</w:t>
      </w:r>
      <w:r w:rsidR="00FC6C52">
        <w:rPr>
          <w:b w:val="0"/>
        </w:rPr>
        <w:fldChar w:fldCharType="end"/>
      </w:r>
      <w:r w:rsidRPr="003303E9">
        <w:rPr>
          <w:b w:val="0"/>
        </w:rPr>
        <w:t>).</w:t>
      </w:r>
      <w:bookmarkEnd w:id="150"/>
      <w:bookmarkEnd w:id="151"/>
      <w:bookmarkEnd w:id="152"/>
      <w:bookmarkEnd w:id="153"/>
      <w:bookmarkEnd w:id="154"/>
      <w:bookmarkEnd w:id="155"/>
      <w:bookmarkEnd w:id="156"/>
      <w:bookmarkEnd w:id="157"/>
      <w:bookmarkEnd w:id="158"/>
      <w:bookmarkEnd w:id="159"/>
      <w:bookmarkEnd w:id="160"/>
      <w:bookmarkEnd w:id="161"/>
    </w:p>
    <w:p w:rsidR="0094713A" w:rsidRPr="003303E9" w:rsidRDefault="0094713A" w:rsidP="0094713A">
      <w:pPr>
        <w:pStyle w:val="3"/>
        <w:ind w:left="0" w:firstLine="709"/>
        <w:jc w:val="both"/>
        <w:rPr>
          <w:b w:val="0"/>
        </w:rPr>
      </w:pPr>
      <w:bookmarkStart w:id="162" w:name="_Toc439238158"/>
      <w:bookmarkStart w:id="163" w:name="_Toc439252710"/>
      <w:bookmarkStart w:id="164" w:name="_Toc439323568"/>
      <w:bookmarkStart w:id="165" w:name="_Toc439323684"/>
      <w:bookmarkStart w:id="166" w:name="_Toc440361318"/>
      <w:bookmarkStart w:id="167" w:name="_Toc440376073"/>
      <w:bookmarkStart w:id="168" w:name="_Toc440376200"/>
      <w:bookmarkStart w:id="169" w:name="_Toc440382465"/>
      <w:bookmarkStart w:id="170" w:name="_Toc440447135"/>
      <w:bookmarkStart w:id="171" w:name="_Toc440632295"/>
      <w:bookmarkStart w:id="172" w:name="_Toc440875068"/>
      <w:bookmarkStart w:id="173" w:name="_Toc44113131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159"/>
      <w:bookmarkStart w:id="175" w:name="_Toc439252711"/>
      <w:bookmarkStart w:id="176" w:name="_Toc439323569"/>
      <w:bookmarkStart w:id="177" w:name="_Toc439323685"/>
      <w:bookmarkStart w:id="178" w:name="_Ref440270867"/>
      <w:bookmarkStart w:id="179" w:name="_Toc440361319"/>
      <w:bookmarkStart w:id="180" w:name="_Toc440376074"/>
      <w:bookmarkStart w:id="181" w:name="_Toc440376201"/>
      <w:bookmarkStart w:id="182" w:name="_Toc440382466"/>
      <w:bookmarkStart w:id="183" w:name="_Toc440447136"/>
      <w:bookmarkStart w:id="184" w:name="_Toc440632296"/>
      <w:bookmarkStart w:id="185" w:name="_Toc440875069"/>
      <w:bookmarkStart w:id="186" w:name="_Toc441131314"/>
      <w:r w:rsidRPr="003303E9">
        <w:rPr>
          <w:b w:val="0"/>
        </w:rPr>
        <w:t>Текст Антикоррупционной оговорки:</w:t>
      </w:r>
      <w:bookmarkEnd w:id="174"/>
      <w:bookmarkEnd w:id="175"/>
      <w:bookmarkEnd w:id="176"/>
      <w:bookmarkEnd w:id="177"/>
      <w:bookmarkEnd w:id="178"/>
      <w:bookmarkEnd w:id="179"/>
      <w:bookmarkEnd w:id="180"/>
      <w:bookmarkEnd w:id="181"/>
      <w:bookmarkEnd w:id="182"/>
      <w:bookmarkEnd w:id="183"/>
      <w:bookmarkEnd w:id="184"/>
      <w:bookmarkEnd w:id="185"/>
      <w:bookmarkEnd w:id="18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7" w:name="_Ref303622434"/>
      <w:bookmarkStart w:id="188" w:name="_Ref303624273"/>
      <w:bookmarkStart w:id="189" w:name="_Ref303682476"/>
      <w:bookmarkStart w:id="190" w:name="_Ref303683017"/>
      <w:bookmarkEnd w:id="187"/>
      <w:bookmarkEnd w:id="188"/>
      <w:bookmarkEnd w:id="189"/>
      <w:bookmarkEnd w:id="190"/>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1" w:name="_Ref303711222"/>
      <w:bookmarkStart w:id="192" w:name="_Ref311232052"/>
      <w:bookmarkStart w:id="193" w:name="_Toc44113131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1"/>
      <w:r w:rsidR="00D51A0B" w:rsidRPr="00E71A48">
        <w:rPr>
          <w:szCs w:val="24"/>
        </w:rPr>
        <w:t>Заявок</w:t>
      </w:r>
      <w:bookmarkEnd w:id="192"/>
      <w:bookmarkEnd w:id="193"/>
    </w:p>
    <w:p w:rsidR="00717F60" w:rsidRPr="00E71A48" w:rsidRDefault="00717F60" w:rsidP="00E71A48">
      <w:pPr>
        <w:pStyle w:val="2"/>
        <w:tabs>
          <w:tab w:val="clear" w:pos="1700"/>
          <w:tab w:val="left" w:pos="567"/>
        </w:tabs>
        <w:spacing w:line="264" w:lineRule="auto"/>
      </w:pPr>
      <w:bookmarkStart w:id="194" w:name="_Toc441131316"/>
      <w:r w:rsidRPr="00E71A48">
        <w:t xml:space="preserve">Общий порядок проведения </w:t>
      </w:r>
      <w:r w:rsidR="00440928" w:rsidRPr="00E71A48">
        <w:t>З</w:t>
      </w:r>
      <w:r w:rsidRPr="00E71A48">
        <w:t>апроса предложений</w:t>
      </w:r>
      <w:bookmarkEnd w:id="194"/>
    </w:p>
    <w:p w:rsidR="00717F60" w:rsidRPr="00E71A48" w:rsidRDefault="00717F60" w:rsidP="00953802">
      <w:pPr>
        <w:pStyle w:val="3"/>
        <w:rPr>
          <w:bCs w:val="0"/>
          <w:szCs w:val="24"/>
        </w:rPr>
      </w:pPr>
      <w:bookmarkStart w:id="195" w:name="_Toc439323688"/>
      <w:bookmarkStart w:id="196" w:name="_Toc440361322"/>
      <w:bookmarkStart w:id="197" w:name="_Toc440376077"/>
      <w:bookmarkStart w:id="198" w:name="_Toc440376204"/>
      <w:bookmarkStart w:id="199" w:name="_Toc440382469"/>
      <w:bookmarkStart w:id="200" w:name="_Toc440447139"/>
      <w:bookmarkStart w:id="201" w:name="_Toc440632299"/>
      <w:bookmarkStart w:id="202" w:name="_Toc440875072"/>
      <w:bookmarkStart w:id="203" w:name="_Toc441131317"/>
      <w:r w:rsidRPr="00E71A48">
        <w:rPr>
          <w:szCs w:val="24"/>
        </w:rPr>
        <w:t>Запрос</w:t>
      </w:r>
      <w:r w:rsidRPr="00E71A48">
        <w:rPr>
          <w:bCs w:val="0"/>
          <w:szCs w:val="24"/>
        </w:rPr>
        <w:t xml:space="preserve"> предложений проводится в следующем порядке:</w:t>
      </w:r>
      <w:bookmarkEnd w:id="195"/>
      <w:bookmarkEnd w:id="196"/>
      <w:bookmarkEnd w:id="197"/>
      <w:bookmarkEnd w:id="198"/>
      <w:bookmarkEnd w:id="199"/>
      <w:bookmarkEnd w:id="200"/>
      <w:bookmarkEnd w:id="201"/>
      <w:bookmarkEnd w:id="202"/>
      <w:bookmarkEnd w:id="203"/>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B36533">
        <w:fldChar w:fldCharType="begin"/>
      </w:r>
      <w:r w:rsidR="00B36533">
        <w:instrText xml:space="preserve"> REF _Ref305973033 \r \h  \* MERGEFORMAT </w:instrText>
      </w:r>
      <w:r w:rsidR="00B36533">
        <w:fldChar w:fldCharType="separate"/>
      </w:r>
      <w:r w:rsidR="009D434C" w:rsidRPr="009D434C">
        <w:rPr>
          <w:bCs w:val="0"/>
          <w:sz w:val="24"/>
          <w:szCs w:val="24"/>
        </w:rPr>
        <w:t>3.2</w:t>
      </w:r>
      <w:r w:rsidR="00B36533">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B36533">
        <w:fldChar w:fldCharType="begin"/>
      </w:r>
      <w:r w:rsidR="00B36533">
        <w:instrText xml:space="preserve"> REF _Ref305973147 \r \h  \* MERGEFORMAT </w:instrText>
      </w:r>
      <w:r w:rsidR="00B36533">
        <w:fldChar w:fldCharType="separate"/>
      </w:r>
      <w:r w:rsidR="009D434C" w:rsidRPr="009D434C">
        <w:rPr>
          <w:bCs w:val="0"/>
          <w:sz w:val="24"/>
          <w:szCs w:val="24"/>
        </w:rPr>
        <w:t>3.3</w:t>
      </w:r>
      <w:r w:rsidR="00B36533">
        <w:fldChar w:fldCharType="end"/>
      </w:r>
      <w:r w:rsidR="00FC6C52"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28_922829174"/>
      <w:bookmarkEnd w:id="204"/>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FC6C52"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00B36533">
        <w:fldChar w:fldCharType="begin"/>
      </w:r>
      <w:r w:rsidR="00B36533">
        <w:instrText xml:space="preserve"> REF _Ref305973214 \r \h  \* MERGEFORMAT </w:instrText>
      </w:r>
      <w:r w:rsidR="00B36533">
        <w:fldChar w:fldCharType="separate"/>
      </w:r>
      <w:r w:rsidR="009D434C" w:rsidRPr="009D434C">
        <w:rPr>
          <w:bCs w:val="0"/>
          <w:sz w:val="24"/>
          <w:szCs w:val="24"/>
        </w:rPr>
        <w:t>3.4</w:t>
      </w:r>
      <w:r w:rsidR="00B36533">
        <w:fldChar w:fldCharType="end"/>
      </w:r>
      <w:r w:rsidR="00096E9D" w:rsidRPr="00E71A48">
        <w:rPr>
          <w:bCs w:val="0"/>
          <w:sz w:val="24"/>
          <w:szCs w:val="24"/>
        </w:rPr>
        <w:t xml:space="preserve">, </w:t>
      </w:r>
      <w:r w:rsidR="00B36533">
        <w:fldChar w:fldCharType="begin"/>
      </w:r>
      <w:r w:rsidR="00B36533">
        <w:instrText xml:space="preserve"> REF _Ref303683883 \r \h  \* MERGEFORMAT </w:instrText>
      </w:r>
      <w:r w:rsidR="00B36533">
        <w:fldChar w:fldCharType="separate"/>
      </w:r>
      <w:r w:rsidR="009D434C" w:rsidRPr="009D434C">
        <w:rPr>
          <w:bCs w:val="0"/>
          <w:sz w:val="24"/>
          <w:szCs w:val="24"/>
        </w:rPr>
        <w:t>3.5</w:t>
      </w:r>
      <w:r w:rsidR="00B36533">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2_922829174"/>
      <w:bookmarkEnd w:id="205"/>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B36533">
        <w:fldChar w:fldCharType="begin"/>
      </w:r>
      <w:r w:rsidR="00B36533">
        <w:instrText xml:space="preserve"> REF _Ref305973250 \r \h  \* MERGEFORMAT </w:instrText>
      </w:r>
      <w:r w:rsidR="00B36533">
        <w:fldChar w:fldCharType="separate"/>
      </w:r>
      <w:r w:rsidR="009D434C" w:rsidRPr="009D434C">
        <w:rPr>
          <w:bCs w:val="0"/>
          <w:sz w:val="24"/>
          <w:szCs w:val="24"/>
        </w:rPr>
        <w:t>3.6</w:t>
      </w:r>
      <w:r w:rsidR="00B36533">
        <w:fldChar w:fldCharType="end"/>
      </w:r>
      <w:r w:rsidR="00FC6C52"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4_922829174"/>
      <w:bookmarkEnd w:id="206"/>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B36533">
        <w:fldChar w:fldCharType="begin"/>
      </w:r>
      <w:r w:rsidR="00B36533">
        <w:instrText xml:space="preserve"> REF _Ref303250967 \r \h  \* MERGEFORMAT </w:instrText>
      </w:r>
      <w:r w:rsidR="00B36533">
        <w:fldChar w:fldCharType="separate"/>
      </w:r>
      <w:r w:rsidR="009D434C" w:rsidRPr="009D434C">
        <w:rPr>
          <w:bCs w:val="0"/>
          <w:sz w:val="24"/>
          <w:szCs w:val="24"/>
        </w:rPr>
        <w:t>3.7</w:t>
      </w:r>
      <w:r w:rsidR="00B36533">
        <w:fldChar w:fldCharType="end"/>
      </w:r>
      <w:r w:rsidR="00FC6C52"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7" w:name="__RefNumPara__836_922829174"/>
      <w:bookmarkEnd w:id="207"/>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B36533">
        <w:fldChar w:fldCharType="begin"/>
      </w:r>
      <w:r w:rsidR="00B36533">
        <w:instrText xml:space="preserve"> REF _Ref303681924 \r \h  \* MERGEFORMAT </w:instrText>
      </w:r>
      <w:r w:rsidR="00B36533">
        <w:fldChar w:fldCharType="separate"/>
      </w:r>
      <w:r w:rsidR="009D434C" w:rsidRPr="009D434C">
        <w:rPr>
          <w:bCs w:val="0"/>
          <w:sz w:val="24"/>
          <w:szCs w:val="24"/>
        </w:rPr>
        <w:t>3.8</w:t>
      </w:r>
      <w:r w:rsidR="00B36533">
        <w:fldChar w:fldCharType="end"/>
      </w:r>
      <w:r w:rsidR="00FC6C52"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B36533">
        <w:fldChar w:fldCharType="begin"/>
      </w:r>
      <w:r w:rsidR="00B36533">
        <w:instrText xml:space="preserve"> REF _Ref303683929 \r \h  \* MERGEFORMAT </w:instrText>
      </w:r>
      <w:r w:rsidR="00B36533">
        <w:fldChar w:fldCharType="separate"/>
      </w:r>
      <w:r w:rsidR="009D434C" w:rsidRPr="009D434C">
        <w:rPr>
          <w:bCs w:val="0"/>
          <w:sz w:val="24"/>
          <w:szCs w:val="24"/>
        </w:rPr>
        <w:t>3.10</w:t>
      </w:r>
      <w:r w:rsidR="00B36533">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B36533">
        <w:fldChar w:fldCharType="begin"/>
      </w:r>
      <w:r w:rsidR="00B36533">
        <w:instrText xml:space="preserve"> REF _Ref306140410 \r \h  \* MERGEFORMAT </w:instrText>
      </w:r>
      <w:r w:rsidR="00B36533">
        <w:fldChar w:fldCharType="separate"/>
      </w:r>
      <w:r w:rsidR="009D434C" w:rsidRPr="009D434C">
        <w:rPr>
          <w:bCs w:val="0"/>
          <w:sz w:val="24"/>
          <w:szCs w:val="24"/>
        </w:rPr>
        <w:t>3.11</w:t>
      </w:r>
      <w:r w:rsidR="00B36533">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B36533">
        <w:fldChar w:fldCharType="begin"/>
      </w:r>
      <w:r w:rsidR="00B36533">
        <w:instrText xml:space="preserve"> REF _Ref306140451 \r \h  \* MERGEFORMAT </w:instrText>
      </w:r>
      <w:r w:rsidR="00B36533">
        <w:fldChar w:fldCharType="separate"/>
      </w:r>
      <w:r w:rsidR="009D434C" w:rsidRPr="009D434C">
        <w:rPr>
          <w:bCs w:val="0"/>
          <w:sz w:val="24"/>
          <w:szCs w:val="24"/>
        </w:rPr>
        <w:t>3.12</w:t>
      </w:r>
      <w:r w:rsidR="00B36533">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8" w:name="_Toc439323689"/>
      <w:bookmarkStart w:id="209" w:name="_Toc440361323"/>
      <w:bookmarkStart w:id="210" w:name="_Toc440376078"/>
      <w:bookmarkStart w:id="211" w:name="_Toc440376205"/>
      <w:bookmarkStart w:id="212" w:name="_Toc440382470"/>
      <w:bookmarkStart w:id="213" w:name="_Toc440447140"/>
      <w:bookmarkStart w:id="214" w:name="_Toc440632300"/>
      <w:bookmarkStart w:id="215" w:name="_Toc440875073"/>
      <w:bookmarkStart w:id="216" w:name="_Toc44113131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8"/>
      <w:bookmarkEnd w:id="209"/>
      <w:bookmarkEnd w:id="210"/>
      <w:bookmarkEnd w:id="211"/>
      <w:bookmarkEnd w:id="212"/>
      <w:bookmarkEnd w:id="213"/>
      <w:bookmarkEnd w:id="214"/>
      <w:bookmarkEnd w:id="215"/>
      <w:bookmarkEnd w:id="21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7" w:name="_Ref303250835"/>
      <w:bookmarkStart w:id="218" w:name="_Ref305973033"/>
      <w:bookmarkStart w:id="219" w:name="_Toc441131319"/>
      <w:bookmarkStart w:id="22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7"/>
      <w:r w:rsidRPr="00E71A48">
        <w:t xml:space="preserve"> по запросу предложений</w:t>
      </w:r>
      <w:bookmarkEnd w:id="218"/>
      <w:bookmarkEnd w:id="21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B36533">
        <w:fldChar w:fldCharType="begin"/>
      </w:r>
      <w:r w:rsidR="00B36533">
        <w:instrText xml:space="preserve"> REF _Ref302563524 \n \h  \* MERGEFORMAT </w:instrText>
      </w:r>
      <w:r w:rsidR="00B36533">
        <w:fldChar w:fldCharType="separate"/>
      </w:r>
      <w:r w:rsidR="009D434C" w:rsidRPr="009D434C">
        <w:rPr>
          <w:sz w:val="24"/>
          <w:szCs w:val="24"/>
        </w:rPr>
        <w:t>1.1.1</w:t>
      </w:r>
      <w:r w:rsidR="00B36533">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1" w:name="__RefNumPara__444_922829174"/>
      <w:bookmarkStart w:id="222" w:name="_Ref191386216"/>
      <w:bookmarkStart w:id="223" w:name="_Ref305973147"/>
      <w:bookmarkStart w:id="224" w:name="_Toc441131320"/>
      <w:bookmarkEnd w:id="220"/>
      <w:bookmarkEnd w:id="221"/>
      <w:r w:rsidRPr="00E71A48">
        <w:lastRenderedPageBreak/>
        <w:t xml:space="preserve">Подготовка </w:t>
      </w:r>
      <w:bookmarkEnd w:id="222"/>
      <w:r w:rsidRPr="00E71A48">
        <w:t>Заявок</w:t>
      </w:r>
      <w:bookmarkEnd w:id="223"/>
      <w:bookmarkEnd w:id="224"/>
    </w:p>
    <w:p w:rsidR="00717F60" w:rsidRPr="00E71A48" w:rsidRDefault="00717F60" w:rsidP="00E71A48">
      <w:pPr>
        <w:pStyle w:val="3"/>
        <w:spacing w:line="264" w:lineRule="auto"/>
        <w:rPr>
          <w:szCs w:val="24"/>
        </w:rPr>
      </w:pPr>
      <w:bookmarkStart w:id="225" w:name="_Ref306114638"/>
      <w:bookmarkStart w:id="226" w:name="_Toc440361326"/>
      <w:bookmarkStart w:id="227" w:name="_Toc440376081"/>
      <w:bookmarkStart w:id="228" w:name="_Toc440376208"/>
      <w:bookmarkStart w:id="229" w:name="_Toc440382473"/>
      <w:bookmarkStart w:id="230" w:name="_Toc440447143"/>
      <w:bookmarkStart w:id="231" w:name="_Toc440632303"/>
      <w:bookmarkStart w:id="232" w:name="_Toc440875076"/>
      <w:bookmarkStart w:id="233" w:name="_Toc441131321"/>
      <w:r w:rsidRPr="00E71A48">
        <w:rPr>
          <w:szCs w:val="24"/>
        </w:rPr>
        <w:t xml:space="preserve">Общие требования к </w:t>
      </w:r>
      <w:r w:rsidR="004B5EB3" w:rsidRPr="00E71A48">
        <w:rPr>
          <w:szCs w:val="24"/>
        </w:rPr>
        <w:t>Заявк</w:t>
      </w:r>
      <w:r w:rsidRPr="00E71A48">
        <w:rPr>
          <w:szCs w:val="24"/>
        </w:rPr>
        <w:t>е</w:t>
      </w:r>
      <w:bookmarkEnd w:id="225"/>
      <w:bookmarkEnd w:id="226"/>
      <w:bookmarkEnd w:id="227"/>
      <w:bookmarkEnd w:id="228"/>
      <w:bookmarkEnd w:id="229"/>
      <w:bookmarkEnd w:id="230"/>
      <w:bookmarkEnd w:id="231"/>
      <w:bookmarkEnd w:id="232"/>
      <w:bookmarkEnd w:id="233"/>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FC6C52">
        <w:rPr>
          <w:bCs w:val="0"/>
          <w:sz w:val="24"/>
          <w:szCs w:val="24"/>
        </w:rPr>
        <w:fldChar w:fldCharType="begin"/>
      </w:r>
      <w:r w:rsidR="008D2928">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9D434C">
        <w:rPr>
          <w:bCs w:val="0"/>
          <w:sz w:val="24"/>
          <w:szCs w:val="24"/>
        </w:rPr>
        <w:t>5.1</w:t>
      </w:r>
      <w:r w:rsidR="00FC6C52">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CC668E">
        <w:rPr>
          <w:bCs w:val="0"/>
          <w:sz w:val="24"/>
          <w:szCs w:val="24"/>
        </w:rPr>
        <w:t xml:space="preserve"> </w:t>
      </w:r>
      <w:r w:rsidR="00CC668E"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_Ref440271072 \r \h </w:instrText>
      </w:r>
      <w:r w:rsidR="00FC6C52">
        <w:rPr>
          <w:bCs w:val="0"/>
          <w:sz w:val="24"/>
          <w:szCs w:val="24"/>
        </w:rPr>
      </w:r>
      <w:r w:rsidR="00FC6C52">
        <w:rPr>
          <w:bCs w:val="0"/>
          <w:sz w:val="24"/>
          <w:szCs w:val="24"/>
        </w:rPr>
        <w:fldChar w:fldCharType="separate"/>
      </w:r>
      <w:r w:rsidR="009D434C">
        <w:rPr>
          <w:bCs w:val="0"/>
          <w:sz w:val="24"/>
          <w:szCs w:val="24"/>
        </w:rPr>
        <w:t>5.2</w:t>
      </w:r>
      <w:r w:rsidR="00FC6C52">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FC6C52">
        <w:rPr>
          <w:bCs w:val="0"/>
          <w:sz w:val="24"/>
          <w:szCs w:val="24"/>
        </w:rPr>
        <w:fldChar w:fldCharType="begin"/>
      </w:r>
      <w:r w:rsidR="007502E0">
        <w:rPr>
          <w:bCs w:val="0"/>
          <w:sz w:val="24"/>
          <w:szCs w:val="24"/>
        </w:rPr>
        <w:instrText xml:space="preserve"> REF _Ref440537086 \r \h </w:instrText>
      </w:r>
      <w:r w:rsidR="00FC6C52">
        <w:rPr>
          <w:bCs w:val="0"/>
          <w:sz w:val="24"/>
          <w:szCs w:val="24"/>
        </w:rPr>
      </w:r>
      <w:r w:rsidR="00FC6C52">
        <w:rPr>
          <w:bCs w:val="0"/>
          <w:sz w:val="24"/>
          <w:szCs w:val="24"/>
        </w:rPr>
        <w:fldChar w:fldCharType="separate"/>
      </w:r>
      <w:r w:rsidR="009D434C">
        <w:rPr>
          <w:bCs w:val="0"/>
          <w:sz w:val="24"/>
          <w:szCs w:val="24"/>
        </w:rPr>
        <w:t>5.3</w:t>
      </w:r>
      <w:r w:rsidR="00FC6C52">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FC6C52">
        <w:rPr>
          <w:bCs w:val="0"/>
          <w:sz w:val="24"/>
          <w:szCs w:val="24"/>
        </w:rPr>
        <w:fldChar w:fldCharType="begin"/>
      </w:r>
      <w:r w:rsidR="00B71B9D">
        <w:rPr>
          <w:bCs w:val="0"/>
          <w:sz w:val="24"/>
          <w:szCs w:val="24"/>
        </w:rPr>
        <w:instrText xml:space="preserve"> REF _Ref440271036 \r \h </w:instrText>
      </w:r>
      <w:r w:rsidR="00FC6C52">
        <w:rPr>
          <w:bCs w:val="0"/>
          <w:sz w:val="24"/>
          <w:szCs w:val="24"/>
        </w:rPr>
      </w:r>
      <w:r w:rsidR="00FC6C52">
        <w:rPr>
          <w:bCs w:val="0"/>
          <w:sz w:val="24"/>
          <w:szCs w:val="24"/>
        </w:rPr>
        <w:fldChar w:fldCharType="separate"/>
      </w:r>
      <w:r w:rsidR="009D434C">
        <w:rPr>
          <w:bCs w:val="0"/>
          <w:sz w:val="24"/>
          <w:szCs w:val="24"/>
        </w:rPr>
        <w:t>5.4</w:t>
      </w:r>
      <w:r w:rsidR="00FC6C52">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_Ref440361914 \r \h </w:instrText>
      </w:r>
      <w:r w:rsidR="00FC6C52">
        <w:rPr>
          <w:bCs w:val="0"/>
          <w:sz w:val="24"/>
          <w:szCs w:val="24"/>
        </w:rPr>
      </w:r>
      <w:r w:rsidR="00FC6C52">
        <w:rPr>
          <w:bCs w:val="0"/>
          <w:sz w:val="24"/>
          <w:szCs w:val="24"/>
        </w:rPr>
        <w:fldChar w:fldCharType="separate"/>
      </w:r>
      <w:r w:rsidR="009D434C">
        <w:rPr>
          <w:bCs w:val="0"/>
          <w:sz w:val="24"/>
          <w:szCs w:val="24"/>
        </w:rPr>
        <w:t>5.5</w:t>
      </w:r>
      <w:r w:rsidR="00FC6C52">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B36533">
        <w:fldChar w:fldCharType="begin"/>
      </w:r>
      <w:r w:rsidR="00B36533">
        <w:instrText xml:space="preserve"> REF _Ref191386407 \r \h  \* MERGEFORMAT </w:instrText>
      </w:r>
      <w:r w:rsidR="00B36533">
        <w:fldChar w:fldCharType="separate"/>
      </w:r>
      <w:r w:rsidR="009D434C" w:rsidRPr="009D434C">
        <w:rPr>
          <w:bCs w:val="0"/>
          <w:sz w:val="24"/>
          <w:szCs w:val="24"/>
        </w:rPr>
        <w:t>3.3.8</w:t>
      </w:r>
      <w:r w:rsidR="00B36533">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FC6C52">
        <w:rPr>
          <w:bCs w:val="0"/>
          <w:sz w:val="24"/>
          <w:szCs w:val="24"/>
        </w:rPr>
        <w:fldChar w:fldCharType="begin"/>
      </w:r>
      <w:r w:rsidR="000A00E6">
        <w:rPr>
          <w:bCs w:val="0"/>
          <w:sz w:val="24"/>
          <w:szCs w:val="24"/>
        </w:rPr>
        <w:instrText xml:space="preserve"> REF _Ref440361610 \r \h </w:instrText>
      </w:r>
      <w:r w:rsidR="00FC6C52">
        <w:rPr>
          <w:bCs w:val="0"/>
          <w:sz w:val="24"/>
          <w:szCs w:val="24"/>
        </w:rPr>
      </w:r>
      <w:r w:rsidR="00FC6C52">
        <w:rPr>
          <w:bCs w:val="0"/>
          <w:sz w:val="24"/>
          <w:szCs w:val="24"/>
        </w:rPr>
        <w:fldChar w:fldCharType="separate"/>
      </w:r>
      <w:r w:rsidR="009D434C">
        <w:rPr>
          <w:bCs w:val="0"/>
          <w:sz w:val="24"/>
          <w:szCs w:val="24"/>
        </w:rPr>
        <w:t>5.6</w:t>
      </w:r>
      <w:r w:rsidR="00FC6C52">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4"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4"/>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_Ref55336310 \r \h </w:instrText>
      </w:r>
      <w:r w:rsidR="00FC6C52">
        <w:rPr>
          <w:bCs w:val="0"/>
          <w:sz w:val="24"/>
          <w:szCs w:val="24"/>
          <w:lang w:eastAsia="ru-RU"/>
        </w:rPr>
      </w:r>
      <w:r w:rsidR="00FC6C52">
        <w:rPr>
          <w:bCs w:val="0"/>
          <w:sz w:val="24"/>
          <w:szCs w:val="24"/>
          <w:lang w:eastAsia="ru-RU"/>
        </w:rPr>
        <w:fldChar w:fldCharType="separate"/>
      </w:r>
      <w:r w:rsidR="009D434C">
        <w:rPr>
          <w:bCs w:val="0"/>
          <w:sz w:val="24"/>
          <w:szCs w:val="24"/>
          <w:lang w:eastAsia="ru-RU"/>
        </w:rPr>
        <w:t>5.1</w:t>
      </w:r>
      <w:r w:rsidR="00FC6C52">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(пп. </w:t>
      </w:r>
      <w:r w:rsidR="00FC6C52">
        <w:rPr>
          <w:sz w:val="24"/>
          <w:szCs w:val="24"/>
        </w:rPr>
        <w:fldChar w:fldCharType="begin"/>
      </w:r>
      <w:r w:rsidR="00F463E8">
        <w:rPr>
          <w:sz w:val="24"/>
          <w:szCs w:val="24"/>
        </w:rPr>
        <w:instrText xml:space="preserve"> REF _Ref440279062 \r \h </w:instrText>
      </w:r>
      <w:r w:rsidR="00FC6C52">
        <w:rPr>
          <w:sz w:val="24"/>
          <w:szCs w:val="24"/>
        </w:rPr>
      </w:r>
      <w:r w:rsidR="00FC6C52">
        <w:rPr>
          <w:sz w:val="24"/>
          <w:szCs w:val="24"/>
        </w:rPr>
        <w:fldChar w:fldCharType="separate"/>
      </w:r>
      <w:r w:rsidR="009D434C">
        <w:rPr>
          <w:sz w:val="24"/>
          <w:szCs w:val="24"/>
        </w:rPr>
        <w:t>б)</w:t>
      </w:r>
      <w:r w:rsidR="00FC6C52">
        <w:rPr>
          <w:sz w:val="24"/>
          <w:szCs w:val="24"/>
        </w:rPr>
        <w:fldChar w:fldCharType="end"/>
      </w:r>
      <w:r w:rsidR="00F463E8">
        <w:rPr>
          <w:sz w:val="24"/>
          <w:szCs w:val="24"/>
        </w:rPr>
        <w:t xml:space="preserve"> п. </w:t>
      </w:r>
      <w:r w:rsidR="00FC6C52">
        <w:rPr>
          <w:sz w:val="24"/>
          <w:szCs w:val="24"/>
        </w:rPr>
        <w:fldChar w:fldCharType="begin"/>
      </w:r>
      <w:r w:rsidR="00F463E8">
        <w:rPr>
          <w:sz w:val="24"/>
          <w:szCs w:val="24"/>
        </w:rPr>
        <w:instrText xml:space="preserve"> REF _Ref306005578 \r \h </w:instrText>
      </w:r>
      <w:r w:rsidR="00FC6C52">
        <w:rPr>
          <w:sz w:val="24"/>
          <w:szCs w:val="24"/>
        </w:rPr>
      </w:r>
      <w:r w:rsidR="00FC6C52">
        <w:rPr>
          <w:sz w:val="24"/>
          <w:szCs w:val="24"/>
        </w:rPr>
        <w:fldChar w:fldCharType="separate"/>
      </w:r>
      <w:r w:rsidR="009D434C">
        <w:rPr>
          <w:sz w:val="24"/>
          <w:szCs w:val="24"/>
        </w:rPr>
        <w:t>3.3.8.3</w:t>
      </w:r>
      <w:r w:rsidR="00FC6C52">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_Ref55335823 \r \h </w:instrText>
      </w:r>
      <w:r w:rsidR="00FC6C52">
        <w:rPr>
          <w:bCs w:val="0"/>
          <w:sz w:val="24"/>
          <w:szCs w:val="24"/>
          <w:lang w:eastAsia="ru-RU"/>
        </w:rPr>
      </w:r>
      <w:r w:rsidR="00FC6C52">
        <w:rPr>
          <w:bCs w:val="0"/>
          <w:sz w:val="24"/>
          <w:szCs w:val="24"/>
          <w:lang w:eastAsia="ru-RU"/>
        </w:rPr>
        <w:fldChar w:fldCharType="separate"/>
      </w:r>
      <w:r w:rsidR="009D434C">
        <w:rPr>
          <w:bCs w:val="0"/>
          <w:sz w:val="24"/>
          <w:szCs w:val="24"/>
          <w:lang w:eastAsia="ru-RU"/>
        </w:rPr>
        <w:t>5.7</w:t>
      </w:r>
      <w:r w:rsidR="00FC6C52">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_Ref440274902 \r \h </w:instrText>
      </w:r>
      <w:r w:rsidR="00FC6C52">
        <w:rPr>
          <w:bCs w:val="0"/>
          <w:sz w:val="24"/>
          <w:szCs w:val="24"/>
          <w:lang w:eastAsia="ru-RU"/>
        </w:rPr>
      </w:r>
      <w:r w:rsidR="00FC6C52">
        <w:rPr>
          <w:bCs w:val="0"/>
          <w:sz w:val="24"/>
          <w:szCs w:val="24"/>
          <w:lang w:eastAsia="ru-RU"/>
        </w:rPr>
        <w:fldChar w:fldCharType="separate"/>
      </w:r>
      <w:r w:rsidR="009D434C">
        <w:rPr>
          <w:bCs w:val="0"/>
          <w:sz w:val="24"/>
          <w:szCs w:val="24"/>
          <w:lang w:eastAsia="ru-RU"/>
        </w:rPr>
        <w:t>5.4</w:t>
      </w:r>
      <w:r w:rsidR="00FC6C52">
        <w:rPr>
          <w:bCs w:val="0"/>
          <w:sz w:val="24"/>
          <w:szCs w:val="24"/>
          <w:lang w:eastAsia="ru-RU"/>
        </w:rPr>
        <w:fldChar w:fldCharType="end"/>
      </w:r>
      <w:r w:rsidRPr="00E71A48">
        <w:rPr>
          <w:bCs w:val="0"/>
          <w:sz w:val="24"/>
          <w:szCs w:val="24"/>
        </w:rPr>
        <w:t>), Сводная таблица стоимости</w:t>
      </w:r>
      <w:r w:rsidR="00CC668E">
        <w:rPr>
          <w:bCs w:val="0"/>
          <w:sz w:val="24"/>
          <w:szCs w:val="24"/>
        </w:rPr>
        <w:t xml:space="preserve"> </w:t>
      </w:r>
      <w:r w:rsidR="00CC668E"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_Ref440274913 \r \h </w:instrText>
      </w:r>
      <w:r w:rsidR="00FC6C52">
        <w:rPr>
          <w:bCs w:val="0"/>
          <w:sz w:val="24"/>
          <w:szCs w:val="24"/>
          <w:lang w:eastAsia="ru-RU"/>
        </w:rPr>
      </w:r>
      <w:r w:rsidR="00FC6C52">
        <w:rPr>
          <w:bCs w:val="0"/>
          <w:sz w:val="24"/>
          <w:szCs w:val="24"/>
          <w:lang w:eastAsia="ru-RU"/>
        </w:rPr>
        <w:fldChar w:fldCharType="separate"/>
      </w:r>
      <w:r w:rsidR="009D434C">
        <w:rPr>
          <w:bCs w:val="0"/>
          <w:sz w:val="24"/>
          <w:szCs w:val="24"/>
          <w:lang w:eastAsia="ru-RU"/>
        </w:rPr>
        <w:t>5.2</w:t>
      </w:r>
      <w:r w:rsidR="00FC6C52">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FC6C52">
        <w:rPr>
          <w:bCs w:val="0"/>
          <w:sz w:val="24"/>
          <w:szCs w:val="24"/>
        </w:rPr>
        <w:fldChar w:fldCharType="begin"/>
      </w:r>
      <w:r w:rsidR="000A00E6">
        <w:rPr>
          <w:bCs w:val="0"/>
          <w:sz w:val="24"/>
          <w:szCs w:val="24"/>
        </w:rPr>
        <w:instrText xml:space="preserve"> REF _Ref440361959 \r \h </w:instrText>
      </w:r>
      <w:r w:rsidR="00FC6C52">
        <w:rPr>
          <w:bCs w:val="0"/>
          <w:sz w:val="24"/>
          <w:szCs w:val="24"/>
        </w:rPr>
      </w:r>
      <w:r w:rsidR="00FC6C52">
        <w:rPr>
          <w:bCs w:val="0"/>
          <w:sz w:val="24"/>
          <w:szCs w:val="24"/>
        </w:rPr>
        <w:fldChar w:fldCharType="separate"/>
      </w:r>
      <w:r w:rsidR="009D434C">
        <w:rPr>
          <w:bCs w:val="0"/>
          <w:sz w:val="24"/>
          <w:szCs w:val="24"/>
        </w:rPr>
        <w:t>5.5</w:t>
      </w:r>
      <w:r w:rsidR="00FC6C52">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FC6C52">
        <w:rPr>
          <w:bCs w:val="0"/>
          <w:sz w:val="24"/>
          <w:szCs w:val="24"/>
        </w:rPr>
        <w:fldChar w:fldCharType="begin"/>
      </w:r>
      <w:r w:rsidR="000A00E6">
        <w:rPr>
          <w:bCs w:val="0"/>
          <w:sz w:val="24"/>
          <w:szCs w:val="24"/>
        </w:rPr>
        <w:instrText xml:space="preserve"> REF _Ref440361610 \r \h </w:instrText>
      </w:r>
      <w:r w:rsidR="00FC6C52">
        <w:rPr>
          <w:bCs w:val="0"/>
          <w:sz w:val="24"/>
          <w:szCs w:val="24"/>
        </w:rPr>
      </w:r>
      <w:r w:rsidR="00FC6C52">
        <w:rPr>
          <w:bCs w:val="0"/>
          <w:sz w:val="24"/>
          <w:szCs w:val="24"/>
        </w:rPr>
        <w:fldChar w:fldCharType="separate"/>
      </w:r>
      <w:r w:rsidR="009D434C">
        <w:rPr>
          <w:bCs w:val="0"/>
          <w:sz w:val="24"/>
          <w:szCs w:val="24"/>
        </w:rPr>
        <w:t>5.6</w:t>
      </w:r>
      <w:r w:rsidR="00FC6C52">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FC6C52">
        <w:rPr>
          <w:bCs w:val="0"/>
          <w:sz w:val="24"/>
          <w:szCs w:val="24"/>
        </w:rPr>
        <w:fldChar w:fldCharType="begin"/>
      </w:r>
      <w:r w:rsidR="00D90031">
        <w:rPr>
          <w:bCs w:val="0"/>
          <w:sz w:val="24"/>
          <w:szCs w:val="24"/>
        </w:rPr>
        <w:instrText xml:space="preserve"> REF _Ref306005578 \r \h </w:instrText>
      </w:r>
      <w:r w:rsidR="00FC6C52">
        <w:rPr>
          <w:bCs w:val="0"/>
          <w:sz w:val="24"/>
          <w:szCs w:val="24"/>
        </w:rPr>
      </w:r>
      <w:r w:rsidR="00FC6C52">
        <w:rPr>
          <w:bCs w:val="0"/>
          <w:sz w:val="24"/>
          <w:szCs w:val="24"/>
        </w:rPr>
        <w:fldChar w:fldCharType="separate"/>
      </w:r>
      <w:r w:rsidR="009D434C">
        <w:rPr>
          <w:bCs w:val="0"/>
          <w:sz w:val="24"/>
          <w:szCs w:val="24"/>
        </w:rPr>
        <w:t>3.3.8.3</w:t>
      </w:r>
      <w:r w:rsidR="00FC6C52">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r w:rsidR="00F463E8">
        <w:rPr>
          <w:sz w:val="24"/>
          <w:szCs w:val="24"/>
        </w:rPr>
        <w:t xml:space="preserve">пп. </w:t>
      </w:r>
      <w:r w:rsidR="00FC6C52">
        <w:rPr>
          <w:sz w:val="24"/>
          <w:szCs w:val="24"/>
        </w:rPr>
        <w:fldChar w:fldCharType="begin"/>
      </w:r>
      <w:r w:rsidR="00F463E8">
        <w:rPr>
          <w:sz w:val="24"/>
          <w:szCs w:val="24"/>
        </w:rPr>
        <w:instrText xml:space="preserve"> REF _Ref440279062 \r \h </w:instrText>
      </w:r>
      <w:r w:rsidR="00FC6C52">
        <w:rPr>
          <w:sz w:val="24"/>
          <w:szCs w:val="24"/>
        </w:rPr>
      </w:r>
      <w:r w:rsidR="00FC6C52">
        <w:rPr>
          <w:sz w:val="24"/>
          <w:szCs w:val="24"/>
        </w:rPr>
        <w:fldChar w:fldCharType="separate"/>
      </w:r>
      <w:r w:rsidR="009D434C">
        <w:rPr>
          <w:sz w:val="24"/>
          <w:szCs w:val="24"/>
        </w:rPr>
        <w:t>б)</w:t>
      </w:r>
      <w:r w:rsidR="00FC6C52">
        <w:rPr>
          <w:sz w:val="24"/>
          <w:szCs w:val="24"/>
        </w:rPr>
        <w:fldChar w:fldCharType="end"/>
      </w:r>
      <w:r w:rsidR="00FA5339">
        <w:rPr>
          <w:sz w:val="24"/>
          <w:szCs w:val="24"/>
        </w:rPr>
        <w:t>,</w:t>
      </w:r>
      <w:r w:rsidR="007638F4">
        <w:rPr>
          <w:sz w:val="24"/>
          <w:szCs w:val="24"/>
        </w:rPr>
        <w:t xml:space="preserve"> </w:t>
      </w:r>
      <w:r w:rsidR="00FC6C52">
        <w:rPr>
          <w:sz w:val="24"/>
          <w:szCs w:val="24"/>
        </w:rPr>
        <w:fldChar w:fldCharType="begin"/>
      </w:r>
      <w:r w:rsidR="007638F4">
        <w:rPr>
          <w:sz w:val="24"/>
          <w:szCs w:val="24"/>
        </w:rPr>
        <w:instrText xml:space="preserve"> REF _Ref440372326 \r \h </w:instrText>
      </w:r>
      <w:r w:rsidR="00FC6C52">
        <w:rPr>
          <w:sz w:val="24"/>
          <w:szCs w:val="24"/>
        </w:rPr>
      </w:r>
      <w:r w:rsidR="00FC6C52">
        <w:rPr>
          <w:sz w:val="24"/>
          <w:szCs w:val="24"/>
        </w:rPr>
        <w:fldChar w:fldCharType="separate"/>
      </w:r>
      <w:r w:rsidR="009D434C">
        <w:rPr>
          <w:sz w:val="24"/>
          <w:szCs w:val="24"/>
        </w:rPr>
        <w:t>д)</w:t>
      </w:r>
      <w:r w:rsidR="00FC6C52">
        <w:rPr>
          <w:sz w:val="24"/>
          <w:szCs w:val="24"/>
        </w:rPr>
        <w:fldChar w:fldCharType="end"/>
      </w:r>
      <w:r w:rsidR="007638F4">
        <w:rPr>
          <w:sz w:val="24"/>
          <w:szCs w:val="24"/>
        </w:rPr>
        <w:t>,</w:t>
      </w:r>
      <w:r w:rsidR="00FA5339">
        <w:rPr>
          <w:sz w:val="24"/>
          <w:szCs w:val="24"/>
        </w:rPr>
        <w:t xml:space="preserve"> </w:t>
      </w:r>
      <w:r w:rsidR="00FC6C52">
        <w:rPr>
          <w:sz w:val="24"/>
          <w:szCs w:val="24"/>
        </w:rPr>
        <w:fldChar w:fldCharType="begin"/>
      </w:r>
      <w:r w:rsidR="00FA5339">
        <w:rPr>
          <w:sz w:val="24"/>
          <w:szCs w:val="24"/>
        </w:rPr>
        <w:instrText xml:space="preserve"> REF _Ref440371812 \r \h </w:instrText>
      </w:r>
      <w:r w:rsidR="00FC6C52">
        <w:rPr>
          <w:sz w:val="24"/>
          <w:szCs w:val="24"/>
        </w:rPr>
      </w:r>
      <w:r w:rsidR="00FC6C52">
        <w:rPr>
          <w:sz w:val="24"/>
          <w:szCs w:val="24"/>
        </w:rPr>
        <w:fldChar w:fldCharType="separate"/>
      </w:r>
      <w:r w:rsidR="009D434C">
        <w:rPr>
          <w:sz w:val="24"/>
          <w:szCs w:val="24"/>
        </w:rPr>
        <w:t>м)</w:t>
      </w:r>
      <w:r w:rsidR="00FC6C52">
        <w:rPr>
          <w:sz w:val="24"/>
          <w:szCs w:val="24"/>
        </w:rPr>
        <w:fldChar w:fldCharType="end"/>
      </w:r>
      <w:r w:rsidR="00FA5339">
        <w:rPr>
          <w:sz w:val="24"/>
          <w:szCs w:val="24"/>
        </w:rPr>
        <w:t xml:space="preserve">, </w:t>
      </w:r>
      <w:r w:rsidR="00FC6C52">
        <w:rPr>
          <w:sz w:val="24"/>
          <w:szCs w:val="24"/>
        </w:rPr>
        <w:fldChar w:fldCharType="begin"/>
      </w:r>
      <w:r w:rsidR="00FA5339">
        <w:rPr>
          <w:sz w:val="24"/>
          <w:szCs w:val="24"/>
        </w:rPr>
        <w:instrText xml:space="preserve"> REF _Ref440371822 \r \h </w:instrText>
      </w:r>
      <w:r w:rsidR="00FC6C52">
        <w:rPr>
          <w:sz w:val="24"/>
          <w:szCs w:val="24"/>
        </w:rPr>
      </w:r>
      <w:r w:rsidR="00FC6C52">
        <w:rPr>
          <w:sz w:val="24"/>
          <w:szCs w:val="24"/>
        </w:rPr>
        <w:fldChar w:fldCharType="separate"/>
      </w:r>
      <w:r w:rsidR="009D434C">
        <w:rPr>
          <w:sz w:val="24"/>
          <w:szCs w:val="24"/>
        </w:rPr>
        <w:t>н)</w:t>
      </w:r>
      <w:r w:rsidR="00FC6C52">
        <w:rPr>
          <w:sz w:val="24"/>
          <w:szCs w:val="24"/>
        </w:rPr>
        <w:fldChar w:fldCharType="end"/>
      </w:r>
      <w:r w:rsidR="00F463E8">
        <w:rPr>
          <w:sz w:val="24"/>
          <w:szCs w:val="24"/>
        </w:rPr>
        <w:t xml:space="preserve"> п. </w:t>
      </w:r>
      <w:r w:rsidR="00FC6C52">
        <w:rPr>
          <w:sz w:val="24"/>
          <w:szCs w:val="24"/>
        </w:rPr>
        <w:fldChar w:fldCharType="begin"/>
      </w:r>
      <w:r w:rsidR="00F463E8">
        <w:rPr>
          <w:sz w:val="24"/>
          <w:szCs w:val="24"/>
        </w:rPr>
        <w:instrText xml:space="preserve"> REF _Ref306005578 \r \h </w:instrText>
      </w:r>
      <w:r w:rsidR="00FC6C52">
        <w:rPr>
          <w:sz w:val="24"/>
          <w:szCs w:val="24"/>
        </w:rPr>
      </w:r>
      <w:r w:rsidR="00FC6C52">
        <w:rPr>
          <w:sz w:val="24"/>
          <w:szCs w:val="24"/>
        </w:rPr>
        <w:fldChar w:fldCharType="separate"/>
      </w:r>
      <w:r w:rsidR="009D434C">
        <w:rPr>
          <w:sz w:val="24"/>
          <w:szCs w:val="24"/>
        </w:rPr>
        <w:t>3.3.8.3</w:t>
      </w:r>
      <w:r w:rsidR="00FC6C52">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FC6C52">
        <w:rPr>
          <w:bCs w:val="0"/>
          <w:sz w:val="24"/>
          <w:szCs w:val="24"/>
        </w:rPr>
        <w:fldChar w:fldCharType="begin"/>
      </w:r>
      <w:r w:rsidR="00A154B7">
        <w:rPr>
          <w:bCs w:val="0"/>
          <w:sz w:val="24"/>
          <w:szCs w:val="24"/>
        </w:rPr>
        <w:instrText xml:space="preserve"> REF _Ref440274944 \r \h </w:instrText>
      </w:r>
      <w:r w:rsidR="00FC6C52">
        <w:rPr>
          <w:bCs w:val="0"/>
          <w:sz w:val="24"/>
          <w:szCs w:val="24"/>
        </w:rPr>
      </w:r>
      <w:r w:rsidR="00FC6C52">
        <w:rPr>
          <w:bCs w:val="0"/>
          <w:sz w:val="24"/>
          <w:szCs w:val="24"/>
        </w:rPr>
        <w:fldChar w:fldCharType="separate"/>
      </w:r>
      <w:r w:rsidR="009D434C">
        <w:rPr>
          <w:bCs w:val="0"/>
          <w:sz w:val="24"/>
          <w:szCs w:val="24"/>
        </w:rPr>
        <w:t>5.14</w:t>
      </w:r>
      <w:r w:rsidR="00FC6C52">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Форма плана распределения объемов оказания услуг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_Ref440272510 \r \h </w:instrText>
      </w:r>
      <w:r w:rsidR="00FC6C52">
        <w:rPr>
          <w:bCs w:val="0"/>
          <w:sz w:val="24"/>
          <w:szCs w:val="24"/>
        </w:rPr>
      </w:r>
      <w:r w:rsidR="00FC6C52">
        <w:rPr>
          <w:bCs w:val="0"/>
          <w:sz w:val="24"/>
          <w:szCs w:val="24"/>
        </w:rPr>
        <w:fldChar w:fldCharType="separate"/>
      </w:r>
      <w:r w:rsidR="009D434C">
        <w:rPr>
          <w:bCs w:val="0"/>
          <w:sz w:val="24"/>
          <w:szCs w:val="24"/>
        </w:rPr>
        <w:t>5.16</w:t>
      </w:r>
      <w:r w:rsidR="00FC6C52">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B36533">
        <w:fldChar w:fldCharType="begin"/>
      </w:r>
      <w:r w:rsidR="00B36533">
        <w:instrText xml:space="preserve"> REF _Ref440274659 \r \h  \* MERGEFORMAT </w:instrText>
      </w:r>
      <w:r w:rsidR="00B36533">
        <w:fldChar w:fldCharType="separate"/>
      </w:r>
      <w:r w:rsidR="009D434C" w:rsidRPr="009D434C">
        <w:rPr>
          <w:bCs w:val="0"/>
          <w:sz w:val="24"/>
          <w:szCs w:val="24"/>
        </w:rPr>
        <w:t>5.11</w:t>
      </w:r>
      <w:r w:rsidR="00B36533">
        <w:fldChar w:fldCharType="end"/>
      </w:r>
      <w:r w:rsidRPr="00D52133">
        <w:rPr>
          <w:bCs w:val="0"/>
          <w:sz w:val="24"/>
          <w:szCs w:val="24"/>
        </w:rPr>
        <w:t xml:space="preserve">, </w:t>
      </w:r>
      <w:r w:rsidR="00B36533">
        <w:fldChar w:fldCharType="begin"/>
      </w:r>
      <w:r w:rsidR="00B36533">
        <w:instrText xml:space="preserve"> REF _Ref440274733 \r \h  \* MERGEFORMAT </w:instrText>
      </w:r>
      <w:r w:rsidR="00B36533">
        <w:fldChar w:fldCharType="separate"/>
      </w:r>
      <w:r w:rsidR="009D434C" w:rsidRPr="009D434C">
        <w:rPr>
          <w:bCs w:val="0"/>
          <w:sz w:val="24"/>
          <w:szCs w:val="24"/>
        </w:rPr>
        <w:t>5.12</w:t>
      </w:r>
      <w:r w:rsidR="00B36533">
        <w:fldChar w:fldCharType="end"/>
      </w:r>
      <w:r w:rsidRPr="00D52133">
        <w:rPr>
          <w:bCs w:val="0"/>
          <w:sz w:val="24"/>
          <w:szCs w:val="24"/>
        </w:rPr>
        <w:t xml:space="preserve">, </w:t>
      </w:r>
      <w:r w:rsidR="00B36533">
        <w:fldChar w:fldCharType="begin"/>
      </w:r>
      <w:r w:rsidR="00B36533">
        <w:instrText xml:space="preserve"> REF _Ref440274744 \r \h  \* MERGEFORMAT </w:instrText>
      </w:r>
      <w:r w:rsidR="00B36533">
        <w:fldChar w:fldCharType="separate"/>
      </w:r>
      <w:r w:rsidR="009D434C" w:rsidRPr="009D434C">
        <w:rPr>
          <w:bCs w:val="0"/>
          <w:sz w:val="24"/>
          <w:szCs w:val="24"/>
        </w:rPr>
        <w:t>5.13</w:t>
      </w:r>
      <w:r w:rsidR="00B36533">
        <w:fldChar w:fldCharType="end"/>
      </w:r>
      <w:r w:rsidRPr="00D52133">
        <w:rPr>
          <w:bCs w:val="0"/>
          <w:sz w:val="24"/>
          <w:szCs w:val="24"/>
        </w:rPr>
        <w:t xml:space="preserve">, </w:t>
      </w:r>
      <w:r w:rsidR="00B36533">
        <w:fldChar w:fldCharType="begin"/>
      </w:r>
      <w:r w:rsidR="00B36533">
        <w:instrText xml:space="preserve"> REF _Ref440274756 \r \h  \* MERGEFORMAT </w:instrText>
      </w:r>
      <w:r w:rsidR="00B36533">
        <w:fldChar w:fldCharType="separate"/>
      </w:r>
      <w:r w:rsidR="009D434C" w:rsidRPr="009D434C">
        <w:rPr>
          <w:bCs w:val="0"/>
          <w:sz w:val="24"/>
          <w:szCs w:val="24"/>
        </w:rPr>
        <w:t>5.15</w:t>
      </w:r>
      <w:r w:rsidR="00B36533">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FC6C52">
        <w:rPr>
          <w:bCs w:val="0"/>
          <w:sz w:val="24"/>
          <w:szCs w:val="24"/>
        </w:rPr>
        <w:fldChar w:fldCharType="begin"/>
      </w:r>
      <w:r>
        <w:rPr>
          <w:bCs w:val="0"/>
          <w:sz w:val="24"/>
          <w:szCs w:val="24"/>
        </w:rPr>
        <w:instrText xml:space="preserve"> REF _Ref306005578 \r \h </w:instrText>
      </w:r>
      <w:r w:rsidR="00FC6C52">
        <w:rPr>
          <w:bCs w:val="0"/>
          <w:sz w:val="24"/>
          <w:szCs w:val="24"/>
        </w:rPr>
      </w:r>
      <w:r w:rsidR="00FC6C52">
        <w:rPr>
          <w:bCs w:val="0"/>
          <w:sz w:val="24"/>
          <w:szCs w:val="24"/>
        </w:rPr>
        <w:fldChar w:fldCharType="separate"/>
      </w:r>
      <w:r w:rsidR="009D434C">
        <w:rPr>
          <w:bCs w:val="0"/>
          <w:sz w:val="24"/>
          <w:szCs w:val="24"/>
        </w:rPr>
        <w:t>3.3.8.3</w:t>
      </w:r>
      <w:r w:rsidR="00FC6C52">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r w:rsidR="0039141F" w:rsidRPr="0039141F">
        <w:rPr>
          <w:bCs w:val="0"/>
          <w:sz w:val="24"/>
          <w:szCs w:val="24"/>
        </w:rPr>
        <w:t xml:space="preserve">плана распределения объемов </w:t>
      </w:r>
      <w:r w:rsidR="00B76768">
        <w:rPr>
          <w:bCs w:val="0"/>
          <w:sz w:val="24"/>
          <w:szCs w:val="24"/>
        </w:rPr>
        <w:t>оказания услуг</w:t>
      </w:r>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FC6C52">
        <w:rPr>
          <w:bCs w:val="0"/>
          <w:sz w:val="24"/>
          <w:szCs w:val="24"/>
        </w:rPr>
        <w:fldChar w:fldCharType="begin"/>
      </w:r>
      <w:r w:rsidR="00D50E8D">
        <w:rPr>
          <w:bCs w:val="0"/>
          <w:sz w:val="24"/>
          <w:szCs w:val="24"/>
        </w:rPr>
        <w:instrText xml:space="preserve"> REF _Ref440376401 \r \h </w:instrText>
      </w:r>
      <w:r w:rsidR="00FC6C52">
        <w:rPr>
          <w:bCs w:val="0"/>
          <w:sz w:val="24"/>
          <w:szCs w:val="24"/>
        </w:rPr>
      </w:r>
      <w:r w:rsidR="00FC6C52">
        <w:rPr>
          <w:bCs w:val="0"/>
          <w:sz w:val="24"/>
          <w:szCs w:val="24"/>
        </w:rPr>
        <w:fldChar w:fldCharType="separate"/>
      </w:r>
      <w:r w:rsidR="009D434C">
        <w:rPr>
          <w:bCs w:val="0"/>
          <w:sz w:val="24"/>
          <w:szCs w:val="24"/>
        </w:rPr>
        <w:t>5.17</w:t>
      </w:r>
      <w:r w:rsidR="00FC6C52">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lastRenderedPageBreak/>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B36533">
        <w:fldChar w:fldCharType="begin"/>
      </w:r>
      <w:r w:rsidR="00B36533">
        <w:instrText xml:space="preserve"> REF _Ref440274659 \r \h  \* MERGEFORMAT </w:instrText>
      </w:r>
      <w:r w:rsidR="00B36533">
        <w:fldChar w:fldCharType="separate"/>
      </w:r>
      <w:r w:rsidR="009D434C" w:rsidRPr="009D434C">
        <w:rPr>
          <w:bCs w:val="0"/>
          <w:sz w:val="24"/>
          <w:szCs w:val="24"/>
        </w:rPr>
        <w:t>5.11</w:t>
      </w:r>
      <w:r w:rsidR="00B36533">
        <w:fldChar w:fldCharType="end"/>
      </w:r>
      <w:r w:rsidRPr="00D52133">
        <w:rPr>
          <w:bCs w:val="0"/>
          <w:sz w:val="24"/>
          <w:szCs w:val="24"/>
        </w:rPr>
        <w:t xml:space="preserve">, </w:t>
      </w:r>
      <w:r w:rsidR="00B36533">
        <w:fldChar w:fldCharType="begin"/>
      </w:r>
      <w:r w:rsidR="00B36533">
        <w:instrText xml:space="preserve"> REF _Ref440274733 \r \h  \* MERGEFORMAT </w:instrText>
      </w:r>
      <w:r w:rsidR="00B36533">
        <w:fldChar w:fldCharType="separate"/>
      </w:r>
      <w:r w:rsidR="009D434C" w:rsidRPr="009D434C">
        <w:rPr>
          <w:bCs w:val="0"/>
          <w:sz w:val="24"/>
          <w:szCs w:val="24"/>
        </w:rPr>
        <w:t>5.12</w:t>
      </w:r>
      <w:r w:rsidR="00B36533">
        <w:fldChar w:fldCharType="end"/>
      </w:r>
      <w:r w:rsidRPr="00D52133">
        <w:rPr>
          <w:bCs w:val="0"/>
          <w:sz w:val="24"/>
          <w:szCs w:val="24"/>
        </w:rPr>
        <w:t xml:space="preserve">, </w:t>
      </w:r>
      <w:r w:rsidR="00B36533">
        <w:fldChar w:fldCharType="begin"/>
      </w:r>
      <w:r w:rsidR="00B36533">
        <w:instrText xml:space="preserve"> REF _Ref440274744 \r \h  \* MERGEFORMAT </w:instrText>
      </w:r>
      <w:r w:rsidR="00B36533">
        <w:fldChar w:fldCharType="separate"/>
      </w:r>
      <w:r w:rsidR="009D434C" w:rsidRPr="009D434C">
        <w:rPr>
          <w:bCs w:val="0"/>
          <w:sz w:val="24"/>
          <w:szCs w:val="24"/>
        </w:rPr>
        <w:t>5.13</w:t>
      </w:r>
      <w:r w:rsidR="00B36533">
        <w:fldChar w:fldCharType="end"/>
      </w:r>
      <w:r w:rsidRPr="00D52133">
        <w:rPr>
          <w:bCs w:val="0"/>
          <w:sz w:val="24"/>
          <w:szCs w:val="24"/>
        </w:rPr>
        <w:t xml:space="preserve">, </w:t>
      </w:r>
      <w:r w:rsidR="00B36533">
        <w:fldChar w:fldCharType="begin"/>
      </w:r>
      <w:r w:rsidR="00B36533">
        <w:instrText xml:space="preserve"> REF _Ref440274756 \r \h  \* MERGEFORMAT </w:instrText>
      </w:r>
      <w:r w:rsidR="00B36533">
        <w:fldChar w:fldCharType="separate"/>
      </w:r>
      <w:r w:rsidR="009D434C" w:rsidRPr="009D434C">
        <w:rPr>
          <w:bCs w:val="0"/>
          <w:sz w:val="24"/>
          <w:szCs w:val="24"/>
        </w:rPr>
        <w:t>5.15</w:t>
      </w:r>
      <w:r w:rsidR="00B36533">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FC6C52">
        <w:rPr>
          <w:bCs w:val="0"/>
          <w:sz w:val="24"/>
          <w:szCs w:val="24"/>
        </w:rPr>
        <w:fldChar w:fldCharType="begin"/>
      </w:r>
      <w:r w:rsidR="00E963D9">
        <w:rPr>
          <w:bCs w:val="0"/>
          <w:sz w:val="24"/>
          <w:szCs w:val="24"/>
        </w:rPr>
        <w:instrText xml:space="preserve"> REF _Ref306005578 \r \h </w:instrText>
      </w:r>
      <w:r w:rsidR="00FC6C52">
        <w:rPr>
          <w:bCs w:val="0"/>
          <w:sz w:val="24"/>
          <w:szCs w:val="24"/>
        </w:rPr>
      </w:r>
      <w:r w:rsidR="00FC6C52">
        <w:rPr>
          <w:bCs w:val="0"/>
          <w:sz w:val="24"/>
          <w:szCs w:val="24"/>
        </w:rPr>
        <w:fldChar w:fldCharType="separate"/>
      </w:r>
      <w:r w:rsidR="009D434C">
        <w:rPr>
          <w:bCs w:val="0"/>
          <w:sz w:val="24"/>
          <w:szCs w:val="24"/>
        </w:rPr>
        <w:t>3.3.8.3</w:t>
      </w:r>
      <w:r w:rsidR="00FC6C52">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C52">
        <w:rPr>
          <w:bCs w:val="0"/>
          <w:sz w:val="24"/>
          <w:szCs w:val="24"/>
        </w:rPr>
        <w:fldChar w:fldCharType="begin"/>
      </w:r>
      <w:r w:rsidR="007502E0">
        <w:rPr>
          <w:bCs w:val="0"/>
          <w:sz w:val="24"/>
          <w:szCs w:val="24"/>
        </w:rPr>
        <w:instrText xml:space="preserve"> REF _Ref440537086 \r \h </w:instrText>
      </w:r>
      <w:r w:rsidR="00FC6C52">
        <w:rPr>
          <w:bCs w:val="0"/>
          <w:sz w:val="24"/>
          <w:szCs w:val="24"/>
        </w:rPr>
      </w:r>
      <w:r w:rsidR="00FC6C52">
        <w:rPr>
          <w:bCs w:val="0"/>
          <w:sz w:val="24"/>
          <w:szCs w:val="24"/>
        </w:rPr>
        <w:fldChar w:fldCharType="separate"/>
      </w:r>
      <w:r w:rsidR="009D434C">
        <w:rPr>
          <w:bCs w:val="0"/>
          <w:sz w:val="24"/>
          <w:szCs w:val="24"/>
        </w:rPr>
        <w:t>5.3</w:t>
      </w:r>
      <w:r w:rsidR="00FC6C52">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bCs w:val="0"/>
          <w:sz w:val="24"/>
          <w:szCs w:val="24"/>
        </w:rPr>
        <w:t xml:space="preserve">Все формы, указанные в разделе </w:t>
      </w:r>
      <w:r w:rsidR="00FC6C52">
        <w:rPr>
          <w:bCs w:val="0"/>
          <w:sz w:val="24"/>
          <w:szCs w:val="24"/>
        </w:rPr>
        <w:fldChar w:fldCharType="begin"/>
      </w:r>
      <w:r w:rsidR="001F0858">
        <w:rPr>
          <w:bCs w:val="0"/>
          <w:sz w:val="24"/>
          <w:szCs w:val="24"/>
        </w:rPr>
        <w:instrText xml:space="preserve"> REF _Ref440270602 \r \h </w:instrText>
      </w:r>
      <w:r w:rsidR="00FC6C52">
        <w:rPr>
          <w:bCs w:val="0"/>
          <w:sz w:val="24"/>
          <w:szCs w:val="24"/>
        </w:rPr>
      </w:r>
      <w:r w:rsidR="00FC6C52">
        <w:rPr>
          <w:bCs w:val="0"/>
          <w:sz w:val="24"/>
          <w:szCs w:val="24"/>
        </w:rPr>
        <w:fldChar w:fldCharType="separate"/>
      </w:r>
      <w:r w:rsidR="009D434C">
        <w:rPr>
          <w:bCs w:val="0"/>
          <w:sz w:val="24"/>
          <w:szCs w:val="24"/>
        </w:rPr>
        <w:t>5</w:t>
      </w:r>
      <w:r w:rsidR="00FC6C52">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B36533">
        <w:fldChar w:fldCharType="begin"/>
      </w:r>
      <w:r w:rsidR="00B36533">
        <w:instrText xml:space="preserve"> REF _Ref191386419 \n \h  \* MERGEFORMAT </w:instrText>
      </w:r>
      <w:r w:rsidR="00B36533">
        <w:fldChar w:fldCharType="separate"/>
      </w:r>
      <w:r w:rsidR="009D434C" w:rsidRPr="009D434C">
        <w:rPr>
          <w:bCs w:val="0"/>
          <w:sz w:val="24"/>
          <w:szCs w:val="24"/>
        </w:rPr>
        <w:t>3.3.2</w:t>
      </w:r>
      <w:r w:rsidR="00B36533">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55279015"/>
      <w:bookmarkStart w:id="237"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36"/>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8"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7"/>
      <w:bookmarkEnd w:id="238"/>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B36533">
        <w:fldChar w:fldCharType="begin"/>
      </w:r>
      <w:r w:rsidR="00B36533">
        <w:instrText xml:space="preserve"> REF _Ref440361959 \r \h  \* MERGEFORMAT </w:instrText>
      </w:r>
      <w:r w:rsidR="00B36533">
        <w:fldChar w:fldCharType="separate"/>
      </w:r>
      <w:r w:rsidR="009D434C" w:rsidRPr="009D434C">
        <w:rPr>
          <w:bCs w:val="0"/>
          <w:sz w:val="24"/>
          <w:szCs w:val="24"/>
        </w:rPr>
        <w:t>5.5</w:t>
      </w:r>
      <w:r w:rsidR="00B36533">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B36533">
        <w:fldChar w:fldCharType="begin"/>
      </w:r>
      <w:r w:rsidR="00B36533">
        <w:instrText xml:space="preserve"> REF _Ref440271036 \r \h  \* MERGEFORMAT </w:instrText>
      </w:r>
      <w:r w:rsidR="00B36533">
        <w:fldChar w:fldCharType="separate"/>
      </w:r>
      <w:r w:rsidR="009D434C" w:rsidRPr="009D434C">
        <w:rPr>
          <w:bCs w:val="0"/>
          <w:sz w:val="24"/>
          <w:szCs w:val="24"/>
        </w:rPr>
        <w:t>5.4</w:t>
      </w:r>
      <w:r w:rsidR="00B36533">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B36533">
        <w:fldChar w:fldCharType="begin"/>
      </w:r>
      <w:r w:rsidR="00B36533">
        <w:instrText xml:space="preserve"> REF _Ref55336310 \r \h  \* MERGEFORMAT </w:instrText>
      </w:r>
      <w:r w:rsidR="00B36533">
        <w:fldChar w:fldCharType="separate"/>
      </w:r>
      <w:r w:rsidR="009D434C" w:rsidRPr="009D434C">
        <w:rPr>
          <w:bCs w:val="0"/>
          <w:sz w:val="24"/>
          <w:szCs w:val="24"/>
        </w:rPr>
        <w:t>5.1</w:t>
      </w:r>
      <w:r w:rsidR="00B36533">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FC6C52">
        <w:rPr>
          <w:bCs w:val="0"/>
          <w:sz w:val="24"/>
          <w:szCs w:val="24"/>
        </w:rPr>
        <w:fldChar w:fldCharType="begin"/>
      </w:r>
      <w:r w:rsidR="00B71B9D">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9D434C">
        <w:rPr>
          <w:bCs w:val="0"/>
          <w:sz w:val="24"/>
          <w:szCs w:val="24"/>
        </w:rPr>
        <w:t>5.1</w:t>
      </w:r>
      <w:r w:rsidR="00FC6C52">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9" w:name="_Ref115076752"/>
      <w:bookmarkStart w:id="240" w:name="_Ref191386109"/>
      <w:bookmarkStart w:id="241" w:name="_Ref191386419"/>
      <w:bookmarkStart w:id="242" w:name="_Toc440361327"/>
      <w:bookmarkStart w:id="243" w:name="_Toc440376082"/>
      <w:bookmarkStart w:id="244" w:name="_Toc440376209"/>
      <w:bookmarkStart w:id="245" w:name="_Toc440382474"/>
      <w:bookmarkStart w:id="246" w:name="_Toc440447144"/>
      <w:bookmarkStart w:id="247" w:name="_Toc440632304"/>
      <w:bookmarkStart w:id="248" w:name="_Toc440875077"/>
      <w:bookmarkStart w:id="249" w:name="_Toc441131322"/>
      <w:r w:rsidRPr="00E71A48">
        <w:rPr>
          <w:szCs w:val="24"/>
        </w:rPr>
        <w:t xml:space="preserve">Порядок подготовки </w:t>
      </w:r>
      <w:r w:rsidR="004B5EB3" w:rsidRPr="00E71A48">
        <w:rPr>
          <w:szCs w:val="24"/>
        </w:rPr>
        <w:t>Заявк</w:t>
      </w:r>
      <w:r w:rsidRPr="00E71A48">
        <w:rPr>
          <w:szCs w:val="24"/>
        </w:rPr>
        <w:t>и через </w:t>
      </w:r>
      <w:bookmarkEnd w:id="239"/>
      <w:bookmarkEnd w:id="240"/>
      <w:bookmarkEnd w:id="241"/>
      <w:r w:rsidRPr="00E71A48">
        <w:rPr>
          <w:szCs w:val="24"/>
        </w:rPr>
        <w:t>ЭТП</w:t>
      </w:r>
      <w:bookmarkEnd w:id="242"/>
      <w:bookmarkEnd w:id="243"/>
      <w:bookmarkEnd w:id="244"/>
      <w:bookmarkEnd w:id="245"/>
      <w:bookmarkEnd w:id="246"/>
      <w:bookmarkEnd w:id="247"/>
      <w:bookmarkEnd w:id="248"/>
      <w:bookmarkEnd w:id="249"/>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50" w:name="_Ref115076807"/>
      <w:bookmarkStart w:id="251" w:name="_Toc440361328"/>
      <w:bookmarkStart w:id="252" w:name="_Toc440376083"/>
      <w:bookmarkStart w:id="253" w:name="_Toc440376210"/>
      <w:bookmarkStart w:id="254" w:name="_Toc440382475"/>
      <w:bookmarkStart w:id="255" w:name="_Toc440447145"/>
      <w:bookmarkStart w:id="256" w:name="_Toc440632305"/>
      <w:bookmarkStart w:id="257" w:name="_Toc440875078"/>
      <w:bookmarkStart w:id="258" w:name="_Toc441131323"/>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50"/>
      <w:bookmarkEnd w:id="251"/>
      <w:bookmarkEnd w:id="252"/>
      <w:bookmarkEnd w:id="253"/>
      <w:bookmarkEnd w:id="254"/>
      <w:bookmarkEnd w:id="255"/>
      <w:bookmarkEnd w:id="256"/>
      <w:bookmarkEnd w:id="257"/>
      <w:bookmarkEnd w:id="258"/>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9" w:name="_Ref191386548"/>
      <w:r>
        <w:rPr>
          <w:bCs w:val="0"/>
          <w:sz w:val="24"/>
          <w:szCs w:val="24"/>
        </w:rPr>
        <w:t>Предоставление Участником Заявки в письменной форме не предусмотрено.</w:t>
      </w:r>
      <w:bookmarkEnd w:id="259"/>
    </w:p>
    <w:p w:rsidR="00717F60" w:rsidRPr="00D71E6D" w:rsidRDefault="00717F60" w:rsidP="00E71A48">
      <w:pPr>
        <w:pStyle w:val="3"/>
        <w:spacing w:line="264" w:lineRule="auto"/>
        <w:rPr>
          <w:szCs w:val="24"/>
        </w:rPr>
      </w:pPr>
      <w:bookmarkStart w:id="260" w:name="_Ref306008743"/>
      <w:bookmarkStart w:id="261" w:name="_Toc440361329"/>
      <w:bookmarkStart w:id="262" w:name="_Toc440376084"/>
      <w:bookmarkStart w:id="263" w:name="_Toc440376211"/>
      <w:bookmarkStart w:id="264" w:name="_Toc440382476"/>
      <w:bookmarkStart w:id="265" w:name="_Toc440447146"/>
      <w:bookmarkStart w:id="266" w:name="_Toc440632306"/>
      <w:bookmarkStart w:id="267" w:name="_Toc440875079"/>
      <w:bookmarkStart w:id="268" w:name="_Toc441131324"/>
      <w:r w:rsidRPr="00D71E6D">
        <w:rPr>
          <w:szCs w:val="24"/>
        </w:rPr>
        <w:lastRenderedPageBreak/>
        <w:t xml:space="preserve">Требования к сроку действия </w:t>
      </w:r>
      <w:r w:rsidR="004B5EB3" w:rsidRPr="00D71E6D">
        <w:rPr>
          <w:szCs w:val="24"/>
        </w:rPr>
        <w:t>Заявк</w:t>
      </w:r>
      <w:r w:rsidRPr="00D71E6D">
        <w:rPr>
          <w:szCs w:val="24"/>
        </w:rPr>
        <w:t>и</w:t>
      </w:r>
      <w:bookmarkEnd w:id="260"/>
      <w:bookmarkEnd w:id="261"/>
      <w:bookmarkEnd w:id="262"/>
      <w:bookmarkEnd w:id="263"/>
      <w:bookmarkEnd w:id="264"/>
      <w:bookmarkEnd w:id="265"/>
      <w:bookmarkEnd w:id="266"/>
      <w:bookmarkEnd w:id="267"/>
      <w:bookmarkEnd w:id="268"/>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B36533">
        <w:fldChar w:fldCharType="begin"/>
      </w:r>
      <w:r w:rsidR="00B36533">
        <w:instrText xml:space="preserve"> REF _Ref440289953 \r \h  \* MERGEFORMAT </w:instrText>
      </w:r>
      <w:r w:rsidR="00B36533">
        <w:fldChar w:fldCharType="separate"/>
      </w:r>
      <w:r w:rsidR="009D434C" w:rsidRPr="009D434C">
        <w:rPr>
          <w:bCs w:val="0"/>
          <w:sz w:val="24"/>
          <w:szCs w:val="24"/>
        </w:rPr>
        <w:t>3.4.1.3</w:t>
      </w:r>
      <w:r w:rsidR="00B36533">
        <w:fldChar w:fldCharType="end"/>
      </w:r>
      <w:r w:rsidR="00D71E6D" w:rsidRPr="00D71E6D">
        <w:rPr>
          <w:bCs w:val="0"/>
          <w:sz w:val="24"/>
          <w:szCs w:val="24"/>
        </w:rPr>
        <w:t>)</w:t>
      </w:r>
      <w:r w:rsidR="00717F60" w:rsidRPr="00D71E6D">
        <w:rPr>
          <w:bCs w:val="0"/>
          <w:sz w:val="24"/>
          <w:szCs w:val="24"/>
        </w:rPr>
        <w:t>.</w:t>
      </w:r>
      <w:bookmarkEnd w:id="269"/>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2307"/>
      <w:bookmarkStart w:id="276" w:name="_Toc440875080"/>
      <w:bookmarkStart w:id="277" w:name="_Toc441131325"/>
      <w:r w:rsidRPr="00E71A48">
        <w:rPr>
          <w:szCs w:val="24"/>
        </w:rPr>
        <w:t xml:space="preserve">Требования к языку </w:t>
      </w:r>
      <w:r w:rsidR="004B5EB3" w:rsidRPr="00E71A48">
        <w:rPr>
          <w:szCs w:val="24"/>
        </w:rPr>
        <w:t>Заявк</w:t>
      </w:r>
      <w:r w:rsidRPr="00E71A48">
        <w:rPr>
          <w:szCs w:val="24"/>
        </w:rPr>
        <w:t>и</w:t>
      </w:r>
      <w:bookmarkEnd w:id="270"/>
      <w:bookmarkEnd w:id="271"/>
      <w:bookmarkEnd w:id="272"/>
      <w:bookmarkEnd w:id="273"/>
      <w:bookmarkEnd w:id="274"/>
      <w:bookmarkEnd w:id="275"/>
      <w:bookmarkEnd w:id="276"/>
      <w:bookmarkEnd w:id="27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2308"/>
      <w:bookmarkStart w:id="284" w:name="_Toc440875081"/>
      <w:bookmarkStart w:id="285" w:name="_Toc441131326"/>
      <w:r w:rsidRPr="00E71A48">
        <w:rPr>
          <w:szCs w:val="24"/>
        </w:rPr>
        <w:t xml:space="preserve">Требования к валюте </w:t>
      </w:r>
      <w:r w:rsidR="004B5EB3" w:rsidRPr="00E71A48">
        <w:rPr>
          <w:szCs w:val="24"/>
        </w:rPr>
        <w:t>Заявк</w:t>
      </w:r>
      <w:r w:rsidRPr="00E71A48">
        <w:rPr>
          <w:szCs w:val="24"/>
        </w:rPr>
        <w:t>и</w:t>
      </w:r>
      <w:bookmarkEnd w:id="278"/>
      <w:bookmarkEnd w:id="279"/>
      <w:bookmarkEnd w:id="280"/>
      <w:bookmarkEnd w:id="281"/>
      <w:bookmarkEnd w:id="282"/>
      <w:bookmarkEnd w:id="283"/>
      <w:bookmarkEnd w:id="284"/>
      <w:bookmarkEnd w:id="28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6" w:name="_Toc440361332"/>
      <w:bookmarkStart w:id="287" w:name="_Toc440376087"/>
      <w:bookmarkStart w:id="288" w:name="_Toc440376214"/>
      <w:bookmarkStart w:id="289" w:name="_Toc440382479"/>
      <w:bookmarkStart w:id="290" w:name="_Toc440447149"/>
      <w:bookmarkStart w:id="291" w:name="_Toc440632309"/>
      <w:bookmarkStart w:id="292" w:name="_Toc440875082"/>
      <w:bookmarkStart w:id="293" w:name="_Toc441131327"/>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6"/>
      <w:bookmarkEnd w:id="287"/>
      <w:bookmarkEnd w:id="288"/>
      <w:bookmarkEnd w:id="289"/>
      <w:bookmarkEnd w:id="290"/>
      <w:bookmarkEnd w:id="291"/>
      <w:bookmarkEnd w:id="292"/>
      <w:bookmarkEnd w:id="29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94" w:name="_Ref441051750"/>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294"/>
    </w:p>
    <w:p w:rsidR="00280464" w:rsidRPr="00D822E8" w:rsidRDefault="00216641" w:rsidP="00B36533">
      <w:pPr>
        <w:widowControl w:val="0"/>
        <w:shd w:val="clear" w:color="auto" w:fill="FFFFFF"/>
        <w:tabs>
          <w:tab w:val="left" w:pos="1701"/>
        </w:tabs>
        <w:autoSpaceDE w:val="0"/>
        <w:spacing w:after="100" w:line="264" w:lineRule="auto"/>
        <w:ind w:right="17" w:firstLine="0"/>
        <w:rPr>
          <w:rFonts w:eastAsia="Calibri"/>
          <w:sz w:val="24"/>
          <w:szCs w:val="24"/>
          <w:highlight w:val="yellow"/>
          <w:lang w:eastAsia="en-US"/>
        </w:rPr>
      </w:pPr>
      <w:r w:rsidRPr="00D822E8">
        <w:rPr>
          <w:b/>
          <w:bCs w:val="0"/>
          <w:sz w:val="24"/>
          <w:szCs w:val="24"/>
          <w:u w:val="single"/>
        </w:rPr>
        <w:t>По Лоту №1:</w:t>
      </w:r>
      <w:r w:rsidR="00717F60" w:rsidRPr="00D822E8">
        <w:rPr>
          <w:bCs w:val="0"/>
          <w:sz w:val="24"/>
          <w:szCs w:val="24"/>
        </w:rPr>
        <w:t xml:space="preserve"> </w:t>
      </w:r>
      <w:r w:rsidR="00D822E8" w:rsidRPr="00D822E8">
        <w:rPr>
          <w:b/>
          <w:sz w:val="24"/>
          <w:szCs w:val="24"/>
        </w:rPr>
        <w:t>1 020 000</w:t>
      </w:r>
      <w:r w:rsidR="00D822E8" w:rsidRPr="00D822E8">
        <w:rPr>
          <w:sz w:val="24"/>
          <w:szCs w:val="24"/>
        </w:rPr>
        <w:t xml:space="preserve"> (Один миллион двадцать тысяч) рублей 00 копеек РФ, без учета НДС; НДС составляет </w:t>
      </w:r>
      <w:r w:rsidR="00D822E8" w:rsidRPr="00D822E8">
        <w:rPr>
          <w:b/>
          <w:sz w:val="24"/>
          <w:szCs w:val="24"/>
        </w:rPr>
        <w:t>183 600</w:t>
      </w:r>
      <w:r w:rsidR="00D822E8" w:rsidRPr="00D822E8">
        <w:rPr>
          <w:sz w:val="24"/>
          <w:szCs w:val="24"/>
        </w:rPr>
        <w:t xml:space="preserve"> (Сто восемьдесят три тысячи шестьсот) рублей 00 копеек РФ; </w:t>
      </w:r>
      <w:r w:rsidR="00D822E8" w:rsidRPr="00D822E8">
        <w:rPr>
          <w:b/>
          <w:sz w:val="24"/>
          <w:szCs w:val="24"/>
        </w:rPr>
        <w:t>1 203 600</w:t>
      </w:r>
      <w:r w:rsidR="00D822E8" w:rsidRPr="00D822E8">
        <w:rPr>
          <w:sz w:val="24"/>
          <w:szCs w:val="24"/>
        </w:rPr>
        <w:t xml:space="preserve"> (Один миллион двести три тысячи шестьсот) рублей 00 копеек РФ, с учетом НДС</w:t>
      </w:r>
      <w:r w:rsidR="00B36533" w:rsidRPr="00D822E8">
        <w:rPr>
          <w:sz w:val="24"/>
          <w:szCs w:val="24"/>
        </w:rPr>
        <w:t>.</w:t>
      </w:r>
    </w:p>
    <w:p w:rsidR="004F657D" w:rsidRPr="00EE52CB"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Организатор отклонит Заявку Участника только на том основании, что </w:t>
      </w:r>
      <w:r w:rsidRPr="00EE52CB">
        <w:rPr>
          <w:bCs w:val="0"/>
          <w:sz w:val="24"/>
          <w:szCs w:val="24"/>
        </w:rPr>
        <w:t>предложенная Участником цена превышает установленную начальную (предельную) цену</w:t>
      </w:r>
      <w:r w:rsidR="00216641" w:rsidRPr="00EE52CB">
        <w:rPr>
          <w:bCs w:val="0"/>
          <w:sz w:val="24"/>
          <w:szCs w:val="24"/>
        </w:rPr>
        <w:t xml:space="preserve"> лота</w:t>
      </w:r>
      <w:r w:rsidRPr="00EE52CB">
        <w:rPr>
          <w:bCs w:val="0"/>
          <w:sz w:val="24"/>
          <w:szCs w:val="24"/>
        </w:rPr>
        <w:t>.</w:t>
      </w:r>
    </w:p>
    <w:p w:rsidR="00892D7B" w:rsidRPr="004B74B1" w:rsidRDefault="00892D7B" w:rsidP="00892D7B">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EE52CB">
        <w:rPr>
          <w:sz w:val="24"/>
          <w:szCs w:val="24"/>
        </w:rPr>
        <w:t xml:space="preserve">Начальная (предельная) цена, указанная в п. </w:t>
      </w:r>
      <w:r w:rsidR="00B36533">
        <w:fldChar w:fldCharType="begin"/>
      </w:r>
      <w:r w:rsidR="00B36533">
        <w:instrText xml:space="preserve"> REF _Ref441051750 \r \h  \* MERGEFORMAT </w:instrText>
      </w:r>
      <w:r w:rsidR="00B36533">
        <w:fldChar w:fldCharType="separate"/>
      </w:r>
      <w:r w:rsidR="009D434C" w:rsidRPr="009D434C">
        <w:rPr>
          <w:sz w:val="24"/>
          <w:szCs w:val="24"/>
        </w:rPr>
        <w:t>3.3.7.1</w:t>
      </w:r>
      <w:r w:rsidR="00B36533">
        <w:fldChar w:fldCharType="end"/>
      </w:r>
      <w:r w:rsidRPr="00EE52CB">
        <w:rPr>
          <w:sz w:val="24"/>
          <w:szCs w:val="24"/>
        </w:rPr>
        <w:t xml:space="preserve">, является ценой заключаемого договора по каждому из лотов, в </w:t>
      </w:r>
      <w:r w:rsidRPr="00EE52CB">
        <w:rPr>
          <w:bCs w:val="0"/>
          <w:sz w:val="24"/>
          <w:szCs w:val="24"/>
        </w:rPr>
        <w:t>Сводной таблице стоимости</w:t>
      </w:r>
      <w:r w:rsidR="00CC668E" w:rsidRPr="00EE52CB">
        <w:rPr>
          <w:bCs w:val="0"/>
          <w:sz w:val="24"/>
          <w:szCs w:val="24"/>
        </w:rPr>
        <w:t xml:space="preserve"> услуг</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_Ref440271072 \r \h </w:instrText>
      </w:r>
      <w:r w:rsidR="00FC6C52">
        <w:rPr>
          <w:bCs w:val="0"/>
          <w:sz w:val="24"/>
          <w:szCs w:val="24"/>
        </w:rPr>
      </w:r>
      <w:r w:rsidR="00FC6C52">
        <w:rPr>
          <w:bCs w:val="0"/>
          <w:sz w:val="24"/>
          <w:szCs w:val="24"/>
        </w:rPr>
        <w:fldChar w:fldCharType="separate"/>
      </w:r>
      <w:r w:rsidR="009D434C">
        <w:rPr>
          <w:bCs w:val="0"/>
          <w:sz w:val="24"/>
          <w:szCs w:val="24"/>
        </w:rPr>
        <w:t>5.2</w:t>
      </w:r>
      <w:r w:rsidR="00FC6C52">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FC6C52">
        <w:rPr>
          <w:sz w:val="24"/>
          <w:szCs w:val="24"/>
        </w:rPr>
        <w:fldChar w:fldCharType="begin"/>
      </w:r>
      <w:r>
        <w:rPr>
          <w:sz w:val="24"/>
          <w:szCs w:val="24"/>
        </w:rPr>
        <w:instrText xml:space="preserve"> REF _Ref306138385 \r \h </w:instrText>
      </w:r>
      <w:r w:rsidR="00FC6C52">
        <w:rPr>
          <w:sz w:val="24"/>
          <w:szCs w:val="24"/>
        </w:rPr>
      </w:r>
      <w:r w:rsidR="00FC6C52">
        <w:rPr>
          <w:sz w:val="24"/>
          <w:szCs w:val="24"/>
        </w:rPr>
        <w:fldChar w:fldCharType="separate"/>
      </w:r>
      <w:r w:rsidR="009D434C">
        <w:rPr>
          <w:sz w:val="24"/>
          <w:szCs w:val="24"/>
        </w:rPr>
        <w:t>3.6.4</w:t>
      </w:r>
      <w:r w:rsidR="00FC6C52">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lastRenderedPageBreak/>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FC6C52">
        <w:rPr>
          <w:bCs w:val="0"/>
          <w:sz w:val="24"/>
          <w:szCs w:val="24"/>
        </w:rPr>
        <w:fldChar w:fldCharType="begin"/>
      </w:r>
      <w:r w:rsidR="003F3A69">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9D434C">
        <w:rPr>
          <w:bCs w:val="0"/>
          <w:sz w:val="24"/>
          <w:szCs w:val="24"/>
        </w:rPr>
        <w:t>5.1</w:t>
      </w:r>
      <w:r w:rsidR="00FC6C52">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892D7B" w:rsidRPr="004B74B1">
        <w:rPr>
          <w:sz w:val="24"/>
          <w:szCs w:val="24"/>
        </w:rPr>
        <w:t>указанной в п.</w:t>
      </w:r>
      <w:r w:rsidR="00892D7B">
        <w:rPr>
          <w:sz w:val="24"/>
          <w:szCs w:val="24"/>
        </w:rPr>
        <w:t xml:space="preserve"> </w:t>
      </w:r>
      <w:r w:rsidR="00FC6C52">
        <w:rPr>
          <w:sz w:val="24"/>
          <w:szCs w:val="24"/>
        </w:rPr>
        <w:fldChar w:fldCharType="begin"/>
      </w:r>
      <w:r w:rsidR="00892D7B">
        <w:rPr>
          <w:sz w:val="24"/>
          <w:szCs w:val="24"/>
        </w:rPr>
        <w:instrText xml:space="preserve"> REF _Ref441051750 \r \h </w:instrText>
      </w:r>
      <w:r w:rsidR="00FC6C52">
        <w:rPr>
          <w:sz w:val="24"/>
          <w:szCs w:val="24"/>
        </w:rPr>
      </w:r>
      <w:r w:rsidR="00FC6C52">
        <w:rPr>
          <w:sz w:val="24"/>
          <w:szCs w:val="24"/>
        </w:rPr>
        <w:fldChar w:fldCharType="separate"/>
      </w:r>
      <w:r w:rsidR="009D434C">
        <w:rPr>
          <w:sz w:val="24"/>
          <w:szCs w:val="24"/>
        </w:rPr>
        <w:t>3.3.7.1</w:t>
      </w:r>
      <w:r w:rsidR="00FC6C52">
        <w:rPr>
          <w:sz w:val="24"/>
          <w:szCs w:val="24"/>
        </w:rPr>
        <w:fldChar w:fldCharType="end"/>
      </w:r>
      <w:r w:rsidR="00892D7B" w:rsidRPr="004B74B1">
        <w:rPr>
          <w:sz w:val="24"/>
          <w:szCs w:val="24"/>
        </w:rPr>
        <w:t>.</w:t>
      </w:r>
      <w:r w:rsidRPr="00546518">
        <w:rPr>
          <w:bCs w:val="0"/>
          <w:sz w:val="24"/>
          <w:szCs w:val="24"/>
        </w:rPr>
        <w:t xml:space="preserve">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FC6C52">
        <w:rPr>
          <w:bCs w:val="0"/>
          <w:sz w:val="24"/>
          <w:szCs w:val="24"/>
        </w:rPr>
        <w:fldChar w:fldCharType="begin"/>
      </w:r>
      <w:r w:rsidR="003F3A69">
        <w:rPr>
          <w:bCs w:val="0"/>
          <w:sz w:val="24"/>
          <w:szCs w:val="24"/>
        </w:rPr>
        <w:instrText xml:space="preserve"> REF _Ref306138385 \r \h </w:instrText>
      </w:r>
      <w:r w:rsidR="00FC6C52">
        <w:rPr>
          <w:bCs w:val="0"/>
          <w:sz w:val="24"/>
          <w:szCs w:val="24"/>
        </w:rPr>
      </w:r>
      <w:r w:rsidR="00FC6C52">
        <w:rPr>
          <w:bCs w:val="0"/>
          <w:sz w:val="24"/>
          <w:szCs w:val="24"/>
        </w:rPr>
        <w:fldChar w:fldCharType="separate"/>
      </w:r>
      <w:r w:rsidR="009D434C">
        <w:rPr>
          <w:bCs w:val="0"/>
          <w:sz w:val="24"/>
          <w:szCs w:val="24"/>
        </w:rPr>
        <w:t>3.6.4</w:t>
      </w:r>
      <w:r w:rsidR="00FC6C52">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5" w:name="_Ref191386407"/>
      <w:bookmarkStart w:id="296" w:name="_Ref191386526"/>
      <w:bookmarkStart w:id="297" w:name="_Toc440361333"/>
      <w:bookmarkStart w:id="298" w:name="_Toc440376088"/>
      <w:bookmarkStart w:id="299" w:name="_Toc440376215"/>
      <w:bookmarkStart w:id="300" w:name="_Toc440382480"/>
      <w:bookmarkStart w:id="301" w:name="_Toc440447150"/>
      <w:bookmarkStart w:id="302" w:name="_Toc440632310"/>
      <w:bookmarkStart w:id="303" w:name="_Toc440875083"/>
      <w:bookmarkStart w:id="304" w:name="_Toc441131328"/>
      <w:bookmarkStart w:id="305"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5"/>
      <w:bookmarkEnd w:id="296"/>
      <w:bookmarkEnd w:id="297"/>
      <w:bookmarkEnd w:id="298"/>
      <w:bookmarkEnd w:id="299"/>
      <w:bookmarkEnd w:id="300"/>
      <w:bookmarkEnd w:id="301"/>
      <w:bookmarkEnd w:id="302"/>
      <w:bookmarkEnd w:id="303"/>
      <w:bookmarkEnd w:id="304"/>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6" w:name="_Ref93090116"/>
      <w:bookmarkStart w:id="307" w:name="_Ref191386482"/>
      <w:bookmarkStart w:id="308" w:name="_Ref440291364"/>
      <w:bookmarkEnd w:id="305"/>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6"/>
      <w:r w:rsidRPr="00E71A48">
        <w:rPr>
          <w:bCs w:val="0"/>
          <w:sz w:val="24"/>
          <w:szCs w:val="24"/>
        </w:rPr>
        <w:t>:</w:t>
      </w:r>
      <w:bookmarkStart w:id="309" w:name="_Ref306004833"/>
      <w:bookmarkEnd w:id="307"/>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581C47">
        <w:rPr>
          <w:bCs w:val="0"/>
          <w:sz w:val="24"/>
          <w:szCs w:val="24"/>
        </w:rPr>
        <w:t xml:space="preserve">, </w:t>
      </w:r>
      <w:r w:rsidR="00581C47" w:rsidRPr="00581C47">
        <w:rPr>
          <w:sz w:val="24"/>
          <w:szCs w:val="24"/>
        </w:rPr>
        <w:t>являющееся субъектом малого и среднего предпринимательства</w:t>
      </w:r>
      <w:r w:rsidRPr="00581C47">
        <w:rPr>
          <w:bCs w:val="0"/>
          <w:sz w:val="24"/>
          <w:szCs w:val="24"/>
        </w:rPr>
        <w:t xml:space="preserve">. </w:t>
      </w:r>
      <w:r w:rsidR="00362EA4" w:rsidRPr="00581C47">
        <w:rPr>
          <w:bCs w:val="0"/>
          <w:sz w:val="24"/>
          <w:szCs w:val="24"/>
        </w:rPr>
        <w:t>Дополнительные</w:t>
      </w:r>
      <w:r w:rsidR="00362EA4" w:rsidRPr="00362EA4">
        <w:rPr>
          <w:bCs w:val="0"/>
          <w:sz w:val="24"/>
          <w:szCs w:val="24"/>
        </w:rPr>
        <w:t xml:space="preserve">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B36533">
        <w:fldChar w:fldCharType="begin"/>
      </w:r>
      <w:r w:rsidR="00B36533">
        <w:instrText xml:space="preserve"> REF _Ref191386451 \n \h  \* MERGEFORMAT </w:instrText>
      </w:r>
      <w:r w:rsidR="00B36533">
        <w:fldChar w:fldCharType="separate"/>
      </w:r>
      <w:r w:rsidR="009D434C" w:rsidRPr="009D434C">
        <w:rPr>
          <w:bCs w:val="0"/>
          <w:sz w:val="24"/>
          <w:szCs w:val="24"/>
        </w:rPr>
        <w:t>3.3.9</w:t>
      </w:r>
      <w:r w:rsidR="00B36533">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FC6C52">
        <w:rPr>
          <w:bCs w:val="0"/>
          <w:sz w:val="24"/>
          <w:szCs w:val="24"/>
        </w:rPr>
        <w:fldChar w:fldCharType="begin"/>
      </w:r>
      <w:r w:rsidR="001A63D5">
        <w:rPr>
          <w:bCs w:val="0"/>
          <w:sz w:val="24"/>
          <w:szCs w:val="24"/>
        </w:rPr>
        <w:instrText xml:space="preserve"> REF _Ref440876619 \r \h </w:instrText>
      </w:r>
      <w:r w:rsidR="00FC6C52">
        <w:rPr>
          <w:bCs w:val="0"/>
          <w:sz w:val="24"/>
          <w:szCs w:val="24"/>
        </w:rPr>
      </w:r>
      <w:r w:rsidR="00FC6C52">
        <w:rPr>
          <w:bCs w:val="0"/>
          <w:sz w:val="24"/>
          <w:szCs w:val="24"/>
        </w:rPr>
        <w:fldChar w:fldCharType="separate"/>
      </w:r>
      <w:r w:rsidR="009D434C">
        <w:rPr>
          <w:bCs w:val="0"/>
          <w:sz w:val="24"/>
          <w:szCs w:val="24"/>
        </w:rPr>
        <w:t>3.3.10</w:t>
      </w:r>
      <w:r w:rsidR="00FC6C52">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8"/>
      <w:bookmarkEnd w:id="309"/>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0"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10"/>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1" w:name="_Ref306032455"/>
      <w:r w:rsidRPr="00E71A48">
        <w:rPr>
          <w:bCs w:val="0"/>
          <w:color w:val="000000"/>
          <w:sz w:val="24"/>
          <w:szCs w:val="24"/>
        </w:rPr>
        <w:t xml:space="preserve">должен </w:t>
      </w:r>
      <w:bookmarkStart w:id="312"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1"/>
      <w:bookmarkEnd w:id="312"/>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3"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3"/>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B36533">
        <w:fldChar w:fldCharType="begin"/>
      </w:r>
      <w:r w:rsidR="00B36533">
        <w:instrText xml:space="preserve"> REF _Ref440275279 \r \h  \* MERGEFORMAT </w:instrText>
      </w:r>
      <w:r w:rsidR="00B36533">
        <w:fldChar w:fldCharType="separate"/>
      </w:r>
      <w:r w:rsidR="009D434C" w:rsidRPr="009D434C">
        <w:rPr>
          <w:sz w:val="24"/>
          <w:szCs w:val="24"/>
        </w:rPr>
        <w:t>1.1.4</w:t>
      </w:r>
      <w:r w:rsidR="00B36533">
        <w:fldChar w:fldCharType="end"/>
      </w:r>
      <w:r w:rsidRPr="009F2BF9">
        <w:rPr>
          <w:sz w:val="24"/>
          <w:szCs w:val="24"/>
        </w:rPr>
        <w:t xml:space="preserve"> и разделе </w:t>
      </w:r>
      <w:r w:rsidR="00B36533">
        <w:fldChar w:fldCharType="begin"/>
      </w:r>
      <w:r w:rsidR="00B36533">
        <w:instrText xml:space="preserve"> REF _Ref440270568 \r \h  \* MERGEFORMAT </w:instrText>
      </w:r>
      <w:r w:rsidR="00B36533">
        <w:fldChar w:fldCharType="separate"/>
      </w:r>
      <w:r w:rsidR="009D434C">
        <w:t>4</w:t>
      </w:r>
      <w:r w:rsidR="00B36533">
        <w:fldChar w:fldCharType="end"/>
      </w:r>
      <w:r w:rsidRPr="009F2BF9">
        <w:rPr>
          <w:sz w:val="24"/>
          <w:szCs w:val="24"/>
        </w:rPr>
        <w:t>, в соответствии с требованиями законодательства Российской Федерации)</w:t>
      </w:r>
      <w:r w:rsidR="00B36533">
        <w:rPr>
          <w:sz w:val="24"/>
          <w:szCs w:val="24"/>
        </w:rPr>
        <w:t>;</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lastRenderedPageBreak/>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т.ч.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B36533" w:rsidRPr="00B36533" w:rsidRDefault="00B36533" w:rsidP="00B36533">
      <w:pPr>
        <w:numPr>
          <w:ilvl w:val="0"/>
          <w:numId w:val="21"/>
        </w:numPr>
        <w:suppressAutoHyphens w:val="0"/>
        <w:spacing w:line="264" w:lineRule="auto"/>
        <w:rPr>
          <w:sz w:val="24"/>
          <w:szCs w:val="24"/>
          <w:lang w:eastAsia="ru-RU"/>
        </w:rPr>
      </w:pPr>
      <w:r w:rsidRPr="00B36533">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4"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5"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4"/>
      <w:bookmarkEnd w:id="315"/>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FE6C1A" w:rsidP="00557C01">
      <w:pPr>
        <w:widowControl w:val="0"/>
        <w:numPr>
          <w:ilvl w:val="0"/>
          <w:numId w:val="48"/>
        </w:numPr>
        <w:tabs>
          <w:tab w:val="left" w:pos="1260"/>
        </w:tabs>
        <w:autoSpaceDE w:val="0"/>
        <w:spacing w:line="264" w:lineRule="auto"/>
        <w:ind w:left="1276"/>
        <w:rPr>
          <w:sz w:val="24"/>
          <w:szCs w:val="24"/>
        </w:rPr>
      </w:pPr>
      <w:bookmarkStart w:id="316" w:name="_Ref440279062"/>
      <w:r>
        <w:rPr>
          <w:sz w:val="24"/>
          <w:szCs w:val="24"/>
        </w:rPr>
        <w:t>Н</w:t>
      </w:r>
      <w:r w:rsidR="00EA2DBD">
        <w:rPr>
          <w:sz w:val="24"/>
          <w:szCs w:val="24"/>
        </w:rPr>
        <w:t xml:space="preserve">отариально </w:t>
      </w:r>
      <w:r w:rsidR="00553A57" w:rsidRPr="00E02350">
        <w:rPr>
          <w:sz w:val="24"/>
          <w:szCs w:val="24"/>
        </w:rPr>
        <w:t xml:space="preserve">заверенную </w:t>
      </w:r>
      <w:r w:rsidR="00553A57" w:rsidRPr="00B20653">
        <w:rPr>
          <w:sz w:val="24"/>
          <w:szCs w:val="24"/>
        </w:rPr>
        <w:t xml:space="preserve">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w:t>
      </w:r>
      <w:r w:rsidR="00553A57" w:rsidRPr="00B20653">
        <w:rPr>
          <w:sz w:val="24"/>
          <w:szCs w:val="24"/>
        </w:rPr>
        <w:lastRenderedPageBreak/>
        <w:t xml:space="preserve">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6"/>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о наличии </w:t>
      </w:r>
      <w:r w:rsidR="00F82225" w:rsidRPr="00F82225">
        <w:rPr>
          <w:sz w:val="24"/>
          <w:szCs w:val="24"/>
        </w:rPr>
        <w:t>конфликта интересов и/или связей, носящих характер аффилированности с работниками Заказчика/Организатора закупки ПАО «Россети» и/или ДЗО ПАО «Россети»</w:t>
      </w:r>
      <w:r w:rsidR="00A600E3">
        <w:rPr>
          <w:sz w:val="24"/>
          <w:szCs w:val="24"/>
        </w:rPr>
        <w:t xml:space="preserve"> (</w:t>
      </w:r>
      <w:r w:rsidR="003F3A69">
        <w:rPr>
          <w:sz w:val="24"/>
          <w:szCs w:val="24"/>
        </w:rPr>
        <w:t>подраздел</w:t>
      </w:r>
      <w:r w:rsidR="00A600E3">
        <w:rPr>
          <w:sz w:val="24"/>
          <w:szCs w:val="24"/>
        </w:rPr>
        <w:t xml:space="preserve"> </w:t>
      </w:r>
      <w:r w:rsidR="00FC6C52">
        <w:rPr>
          <w:sz w:val="24"/>
          <w:szCs w:val="24"/>
        </w:rPr>
        <w:fldChar w:fldCharType="begin"/>
      </w:r>
      <w:r w:rsidR="003F3A69">
        <w:rPr>
          <w:sz w:val="24"/>
          <w:szCs w:val="24"/>
        </w:rPr>
        <w:instrText xml:space="preserve"> REF _Ref440271993 \r \h </w:instrText>
      </w:r>
      <w:r w:rsidR="00FC6C52">
        <w:rPr>
          <w:sz w:val="24"/>
          <w:szCs w:val="24"/>
        </w:rPr>
      </w:r>
      <w:r w:rsidR="00FC6C52">
        <w:rPr>
          <w:sz w:val="24"/>
          <w:szCs w:val="24"/>
        </w:rPr>
        <w:fldChar w:fldCharType="separate"/>
      </w:r>
      <w:r w:rsidR="009D434C">
        <w:rPr>
          <w:sz w:val="24"/>
          <w:szCs w:val="24"/>
        </w:rPr>
        <w:t>5.11</w:t>
      </w:r>
      <w:r w:rsidR="00FC6C52">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7"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FC6C52">
        <w:rPr>
          <w:sz w:val="24"/>
          <w:szCs w:val="24"/>
        </w:rPr>
        <w:fldChar w:fldCharType="begin"/>
      </w:r>
      <w:r w:rsidR="003F3A69">
        <w:rPr>
          <w:sz w:val="24"/>
          <w:szCs w:val="24"/>
        </w:rPr>
        <w:instrText xml:space="preserve"> REF _Ref440271964 \r \h </w:instrText>
      </w:r>
      <w:r w:rsidR="00FC6C52">
        <w:rPr>
          <w:sz w:val="24"/>
          <w:szCs w:val="24"/>
        </w:rPr>
      </w:r>
      <w:r w:rsidR="00FC6C52">
        <w:rPr>
          <w:sz w:val="24"/>
          <w:szCs w:val="24"/>
        </w:rPr>
        <w:fldChar w:fldCharType="separate"/>
      </w:r>
      <w:r w:rsidR="009D434C">
        <w:rPr>
          <w:sz w:val="24"/>
          <w:szCs w:val="24"/>
        </w:rPr>
        <w:t>5.1.3</w:t>
      </w:r>
      <w:r w:rsidR="00FC6C52">
        <w:rPr>
          <w:sz w:val="24"/>
          <w:szCs w:val="24"/>
        </w:rPr>
        <w:fldChar w:fldCharType="end"/>
      </w:r>
      <w:r w:rsidR="00A600E3">
        <w:rPr>
          <w:sz w:val="24"/>
          <w:szCs w:val="24"/>
        </w:rPr>
        <w:t>)</w:t>
      </w:r>
      <w:r w:rsidRPr="00F82225">
        <w:rPr>
          <w:sz w:val="24"/>
          <w:szCs w:val="24"/>
        </w:rPr>
        <w:t>;</w:t>
      </w:r>
      <w:bookmarkEnd w:id="317"/>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FC6C52">
        <w:rPr>
          <w:sz w:val="24"/>
          <w:szCs w:val="24"/>
        </w:rPr>
        <w:fldChar w:fldCharType="begin"/>
      </w:r>
      <w:r w:rsidR="003F3A69">
        <w:rPr>
          <w:sz w:val="24"/>
          <w:szCs w:val="24"/>
        </w:rPr>
        <w:instrText xml:space="preserve"> REF _Ref440272035 \r \h </w:instrText>
      </w:r>
      <w:r w:rsidR="00FC6C52">
        <w:rPr>
          <w:sz w:val="24"/>
          <w:szCs w:val="24"/>
        </w:rPr>
      </w:r>
      <w:r w:rsidR="00FC6C52">
        <w:rPr>
          <w:sz w:val="24"/>
          <w:szCs w:val="24"/>
        </w:rPr>
        <w:fldChar w:fldCharType="separate"/>
      </w:r>
      <w:r w:rsidR="009D434C">
        <w:rPr>
          <w:sz w:val="24"/>
          <w:szCs w:val="24"/>
        </w:rPr>
        <w:t>5.12</w:t>
      </w:r>
      <w:r w:rsidR="00FC6C52">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FC6C52">
        <w:rPr>
          <w:sz w:val="24"/>
          <w:szCs w:val="24"/>
        </w:rPr>
        <w:fldChar w:fldCharType="begin"/>
      </w:r>
      <w:r w:rsidR="003F3A69">
        <w:rPr>
          <w:sz w:val="24"/>
          <w:szCs w:val="24"/>
        </w:rPr>
        <w:instrText xml:space="preserve"> REF _Ref440272051 \r \h </w:instrText>
      </w:r>
      <w:r w:rsidR="00FC6C52">
        <w:rPr>
          <w:sz w:val="24"/>
          <w:szCs w:val="24"/>
        </w:rPr>
      </w:r>
      <w:r w:rsidR="00FC6C52">
        <w:rPr>
          <w:sz w:val="24"/>
          <w:szCs w:val="24"/>
        </w:rPr>
        <w:fldChar w:fldCharType="separate"/>
      </w:r>
      <w:r w:rsidR="009D434C">
        <w:rPr>
          <w:sz w:val="24"/>
          <w:szCs w:val="24"/>
        </w:rPr>
        <w:t>5.13</w:t>
      </w:r>
      <w:r w:rsidR="00FC6C52">
        <w:rPr>
          <w:sz w:val="24"/>
          <w:szCs w:val="24"/>
        </w:rPr>
        <w:fldChar w:fldCharType="end"/>
      </w:r>
      <w:r w:rsidR="00A600E3" w:rsidRPr="00A92723">
        <w:rPr>
          <w:sz w:val="24"/>
          <w:szCs w:val="24"/>
        </w:rPr>
        <w:t>)</w:t>
      </w:r>
      <w:r w:rsidRPr="00A92723">
        <w:rPr>
          <w:sz w:val="24"/>
          <w:szCs w:val="24"/>
        </w:rPr>
        <w:t>;</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A92723">
        <w:rPr>
          <w:sz w:val="24"/>
          <w:szCs w:val="24"/>
        </w:rPr>
        <w:t>отариально заверенная копия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F82225">
        <w:rPr>
          <w:sz w:val="24"/>
          <w:szCs w:val="24"/>
        </w:rPr>
        <w:t>отариально заверенная копия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w:t>
      </w:r>
      <w:r w:rsidRPr="00F82225">
        <w:rPr>
          <w:sz w:val="24"/>
          <w:szCs w:val="24"/>
        </w:rPr>
        <w:lastRenderedPageBreak/>
        <w:t>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6C69BB">
        <w:rPr>
          <w:sz w:val="24"/>
          <w:szCs w:val="24"/>
        </w:rPr>
        <w:t xml:space="preserve"> (желательное требование)</w:t>
      </w:r>
      <w:r>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18"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FC6C52">
        <w:rPr>
          <w:sz w:val="24"/>
          <w:szCs w:val="24"/>
        </w:rPr>
        <w:fldChar w:fldCharType="begin"/>
      </w:r>
      <w:r w:rsidR="003F3A69">
        <w:rPr>
          <w:sz w:val="24"/>
          <w:szCs w:val="24"/>
        </w:rPr>
        <w:instrText xml:space="preserve"> REF _Ref440272119 \r \h </w:instrText>
      </w:r>
      <w:r w:rsidR="00FC6C52">
        <w:rPr>
          <w:sz w:val="24"/>
          <w:szCs w:val="24"/>
        </w:rPr>
      </w:r>
      <w:r w:rsidR="00FC6C52">
        <w:rPr>
          <w:sz w:val="24"/>
          <w:szCs w:val="24"/>
        </w:rPr>
        <w:fldChar w:fldCharType="separate"/>
      </w:r>
      <w:r w:rsidR="009D434C">
        <w:rPr>
          <w:sz w:val="24"/>
          <w:szCs w:val="24"/>
        </w:rPr>
        <w:t>5.7.1</w:t>
      </w:r>
      <w:r w:rsidR="00FC6C52">
        <w:rPr>
          <w:sz w:val="24"/>
          <w:szCs w:val="24"/>
        </w:rPr>
        <w:fldChar w:fldCharType="end"/>
      </w:r>
      <w:r w:rsidR="009948B4">
        <w:rPr>
          <w:sz w:val="24"/>
          <w:szCs w:val="24"/>
        </w:rPr>
        <w:t>)</w:t>
      </w:r>
      <w:r w:rsidR="00F82225" w:rsidRPr="00920CB0">
        <w:rPr>
          <w:sz w:val="24"/>
          <w:szCs w:val="24"/>
        </w:rPr>
        <w:t>;</w:t>
      </w:r>
      <w:bookmarkEnd w:id="318"/>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9"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FC6C52">
        <w:rPr>
          <w:sz w:val="24"/>
          <w:szCs w:val="24"/>
        </w:rPr>
        <w:fldChar w:fldCharType="begin"/>
      </w:r>
      <w:r w:rsidR="003F3A69">
        <w:rPr>
          <w:sz w:val="24"/>
          <w:szCs w:val="24"/>
        </w:rPr>
        <w:instrText xml:space="preserve"> REF _Ref440272147 \r \h </w:instrText>
      </w:r>
      <w:r w:rsidR="00FC6C52">
        <w:rPr>
          <w:sz w:val="24"/>
          <w:szCs w:val="24"/>
        </w:rPr>
      </w:r>
      <w:r w:rsidR="00FC6C52">
        <w:rPr>
          <w:sz w:val="24"/>
          <w:szCs w:val="24"/>
        </w:rPr>
        <w:fldChar w:fldCharType="separate"/>
      </w:r>
      <w:r w:rsidR="009D434C">
        <w:rPr>
          <w:sz w:val="24"/>
          <w:szCs w:val="24"/>
        </w:rPr>
        <w:t>5.7.2</w:t>
      </w:r>
      <w:r w:rsidR="00FC6C52">
        <w:rPr>
          <w:sz w:val="24"/>
          <w:szCs w:val="24"/>
        </w:rPr>
        <w:fldChar w:fldCharType="end"/>
      </w:r>
      <w:r w:rsidR="003F3A69">
        <w:rPr>
          <w:sz w:val="24"/>
          <w:szCs w:val="24"/>
        </w:rPr>
        <w:t>)</w:t>
      </w:r>
      <w:r w:rsidRPr="007D7C50">
        <w:rPr>
          <w:sz w:val="24"/>
          <w:szCs w:val="24"/>
        </w:rPr>
        <w:t>;</w:t>
      </w:r>
      <w:bookmarkEnd w:id="319"/>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B36533">
        <w:fldChar w:fldCharType="begin"/>
      </w:r>
      <w:r w:rsidR="00B36533">
        <w:instrText xml:space="preserve"> REF _Ref440275279 \r \h  \* MERGEFORMAT </w:instrText>
      </w:r>
      <w:r w:rsidR="00B36533">
        <w:fldChar w:fldCharType="separate"/>
      </w:r>
      <w:r w:rsidR="009D434C" w:rsidRPr="009D434C">
        <w:rPr>
          <w:sz w:val="24"/>
          <w:szCs w:val="24"/>
        </w:rPr>
        <w:t>1.1.4</w:t>
      </w:r>
      <w:r w:rsidR="00B36533">
        <w:fldChar w:fldCharType="end"/>
      </w:r>
      <w:r w:rsidRPr="009F2BF9">
        <w:rPr>
          <w:sz w:val="24"/>
          <w:szCs w:val="24"/>
        </w:rPr>
        <w:t xml:space="preserve"> и разделе </w:t>
      </w:r>
      <w:r w:rsidR="00B36533">
        <w:fldChar w:fldCharType="begin"/>
      </w:r>
      <w:r w:rsidR="00B36533">
        <w:instrText xml:space="preserve"> REF _Ref440270568 \r \h  \* MERGEFORMAT </w:instrText>
      </w:r>
      <w:r w:rsidR="00B36533">
        <w:fldChar w:fldCharType="separate"/>
      </w:r>
      <w:r w:rsidR="009D434C">
        <w:t>4</w:t>
      </w:r>
      <w:r w:rsidR="00B36533">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
    <w:p w:rsidR="00920CB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920CB0" w:rsidRPr="00920CB0">
        <w:rPr>
          <w:sz w:val="24"/>
          <w:szCs w:val="24"/>
        </w:rPr>
        <w:t>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FC6C52">
        <w:rPr>
          <w:sz w:val="24"/>
          <w:szCs w:val="24"/>
        </w:rPr>
        <w:fldChar w:fldCharType="begin"/>
      </w:r>
      <w:r w:rsidR="003C2207">
        <w:rPr>
          <w:sz w:val="24"/>
          <w:szCs w:val="24"/>
        </w:rPr>
        <w:instrText xml:space="preserve"> REF _Ref55336378 \r \h </w:instrText>
      </w:r>
      <w:r w:rsidR="00FC6C52">
        <w:rPr>
          <w:sz w:val="24"/>
          <w:szCs w:val="24"/>
        </w:rPr>
      </w:r>
      <w:r w:rsidR="00FC6C52">
        <w:rPr>
          <w:sz w:val="24"/>
          <w:szCs w:val="24"/>
        </w:rPr>
        <w:fldChar w:fldCharType="separate"/>
      </w:r>
      <w:r w:rsidR="009D434C">
        <w:rPr>
          <w:sz w:val="24"/>
          <w:szCs w:val="24"/>
        </w:rPr>
        <w:t>5.8</w:t>
      </w:r>
      <w:r w:rsidR="00FC6C52">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FC6C52">
        <w:rPr>
          <w:sz w:val="24"/>
          <w:szCs w:val="24"/>
        </w:rPr>
        <w:fldChar w:fldCharType="begin"/>
      </w:r>
      <w:r w:rsidR="003C2207">
        <w:rPr>
          <w:sz w:val="24"/>
          <w:szCs w:val="24"/>
        </w:rPr>
        <w:instrText xml:space="preserve"> REF _Ref55336389 \r \h </w:instrText>
      </w:r>
      <w:r w:rsidR="00FC6C52">
        <w:rPr>
          <w:sz w:val="24"/>
          <w:szCs w:val="24"/>
        </w:rPr>
      </w:r>
      <w:r w:rsidR="00FC6C52">
        <w:rPr>
          <w:sz w:val="24"/>
          <w:szCs w:val="24"/>
        </w:rPr>
        <w:fldChar w:fldCharType="separate"/>
      </w:r>
      <w:r w:rsidR="009D434C">
        <w:rPr>
          <w:sz w:val="24"/>
          <w:szCs w:val="24"/>
        </w:rPr>
        <w:t>5.9</w:t>
      </w:r>
      <w:r w:rsidR="00FC6C52">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FC6C52">
        <w:rPr>
          <w:sz w:val="24"/>
          <w:szCs w:val="24"/>
        </w:rPr>
        <w:fldChar w:fldCharType="begin"/>
      </w:r>
      <w:r w:rsidR="003C2207">
        <w:rPr>
          <w:sz w:val="24"/>
          <w:szCs w:val="24"/>
        </w:rPr>
        <w:instrText xml:space="preserve"> REF _Ref55336398 \r \h </w:instrText>
      </w:r>
      <w:r w:rsidR="00FC6C52">
        <w:rPr>
          <w:sz w:val="24"/>
          <w:szCs w:val="24"/>
        </w:rPr>
      </w:r>
      <w:r w:rsidR="00FC6C52">
        <w:rPr>
          <w:sz w:val="24"/>
          <w:szCs w:val="24"/>
        </w:rPr>
        <w:fldChar w:fldCharType="separate"/>
      </w:r>
      <w:r w:rsidR="009D434C">
        <w:rPr>
          <w:sz w:val="24"/>
          <w:szCs w:val="24"/>
        </w:rPr>
        <w:t>5.10</w:t>
      </w:r>
      <w:r w:rsidR="00FC6C52">
        <w:rPr>
          <w:sz w:val="24"/>
          <w:szCs w:val="24"/>
        </w:rPr>
        <w:fldChar w:fldCharType="end"/>
      </w:r>
      <w:r w:rsidR="007705A5" w:rsidRPr="007D7C50">
        <w:rPr>
          <w:sz w:val="24"/>
          <w:szCs w:val="24"/>
        </w:rPr>
        <w:t>);</w:t>
      </w:r>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lastRenderedPageBreak/>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FC6C52">
        <w:rPr>
          <w:sz w:val="24"/>
          <w:szCs w:val="24"/>
        </w:rPr>
        <w:fldChar w:fldCharType="begin"/>
      </w:r>
      <w:r w:rsidR="003C2207">
        <w:rPr>
          <w:sz w:val="24"/>
          <w:szCs w:val="24"/>
        </w:rPr>
        <w:instrText xml:space="preserve"> REF _Ref440272256 \r \h </w:instrText>
      </w:r>
      <w:r w:rsidR="00FC6C52">
        <w:rPr>
          <w:sz w:val="24"/>
          <w:szCs w:val="24"/>
        </w:rPr>
      </w:r>
      <w:r w:rsidR="00FC6C52">
        <w:rPr>
          <w:sz w:val="24"/>
          <w:szCs w:val="24"/>
        </w:rPr>
        <w:fldChar w:fldCharType="separate"/>
      </w:r>
      <w:r w:rsidR="009D434C">
        <w:rPr>
          <w:sz w:val="24"/>
          <w:szCs w:val="24"/>
        </w:rPr>
        <w:t>5.14</w:t>
      </w:r>
      <w:r w:rsidR="00FC6C52">
        <w:rPr>
          <w:sz w:val="24"/>
          <w:szCs w:val="24"/>
        </w:rPr>
        <w:fldChar w:fldCharType="end"/>
      </w:r>
      <w:r>
        <w:rPr>
          <w:sz w:val="24"/>
          <w:szCs w:val="24"/>
        </w:rPr>
        <w:t>);</w:t>
      </w:r>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B36533">
        <w:fldChar w:fldCharType="begin"/>
      </w:r>
      <w:r w:rsidR="00B36533">
        <w:instrText xml:space="preserve"> REF _Ref440272274 \r \h  \* MERGEFORMAT </w:instrText>
      </w:r>
      <w:r w:rsidR="00B36533">
        <w:fldChar w:fldCharType="separate"/>
      </w:r>
      <w:r w:rsidR="009D434C" w:rsidRPr="009D434C">
        <w:rPr>
          <w:sz w:val="24"/>
          <w:szCs w:val="24"/>
        </w:rPr>
        <w:t>5.15</w:t>
      </w:r>
      <w:r w:rsidR="00B36533">
        <w:fldChar w:fldCharType="end"/>
      </w:r>
      <w:r w:rsidRPr="005347FA">
        <w:rPr>
          <w:sz w:val="24"/>
          <w:szCs w:val="24"/>
        </w:rPr>
        <w:t>)</w:t>
      </w:r>
      <w:r w:rsidR="005347FA" w:rsidRPr="005347FA">
        <w:rPr>
          <w:sz w:val="24"/>
          <w:szCs w:val="24"/>
        </w:rPr>
        <w:t xml:space="preserve"> (желательное требование)</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w:t>
      </w:r>
      <w:r w:rsidRPr="007D7C50">
        <w:rPr>
          <w:i/>
          <w:sz w:val="24"/>
          <w:szCs w:val="24"/>
        </w:rPr>
        <w:lastRenderedPageBreak/>
        <w:t xml:space="preserve">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2311"/>
      <w:bookmarkStart w:id="328" w:name="_Toc440875084"/>
      <w:bookmarkStart w:id="329" w:name="_Toc441131329"/>
      <w:r w:rsidRPr="00E71A48">
        <w:rPr>
          <w:szCs w:val="24"/>
        </w:rPr>
        <w:t xml:space="preserve">Привлечение </w:t>
      </w:r>
      <w:bookmarkEnd w:id="320"/>
      <w:bookmarkEnd w:id="321"/>
      <w:bookmarkEnd w:id="322"/>
      <w:bookmarkEnd w:id="323"/>
      <w:bookmarkEnd w:id="324"/>
      <w:r w:rsidR="00362EA4">
        <w:rPr>
          <w:szCs w:val="24"/>
        </w:rPr>
        <w:t>соисполнителей</w:t>
      </w:r>
      <w:bookmarkEnd w:id="325"/>
      <w:bookmarkEnd w:id="326"/>
      <w:bookmarkEnd w:id="327"/>
      <w:bookmarkEnd w:id="328"/>
      <w:bookmarkEnd w:id="329"/>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lastRenderedPageBreak/>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согласен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B36533">
        <w:fldChar w:fldCharType="begin"/>
      </w:r>
      <w:r w:rsidR="00B36533">
        <w:instrText xml:space="preserve"> REF _Ref191386407 \r \h  \* MERGEFORMAT </w:instrText>
      </w:r>
      <w:r w:rsidR="00B36533">
        <w:fldChar w:fldCharType="separate"/>
      </w:r>
      <w:r w:rsidR="009D434C" w:rsidRPr="009D434C">
        <w:rPr>
          <w:bCs w:val="0"/>
          <w:sz w:val="24"/>
          <w:szCs w:val="24"/>
        </w:rPr>
        <w:t>3.3.8</w:t>
      </w:r>
      <w:r w:rsidR="00B36533">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34"/>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выполнения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FC6C52">
        <w:rPr>
          <w:bCs w:val="0"/>
          <w:sz w:val="24"/>
          <w:szCs w:val="24"/>
        </w:rPr>
        <w:fldChar w:fldCharType="begin"/>
      </w:r>
      <w:r w:rsidR="00D57D88">
        <w:rPr>
          <w:bCs w:val="0"/>
          <w:sz w:val="24"/>
          <w:szCs w:val="24"/>
        </w:rPr>
        <w:instrText xml:space="preserve"> REF _Ref440291364 \r \h </w:instrText>
      </w:r>
      <w:r w:rsidR="00FC6C52">
        <w:rPr>
          <w:bCs w:val="0"/>
          <w:sz w:val="24"/>
          <w:szCs w:val="24"/>
        </w:rPr>
      </w:r>
      <w:r w:rsidR="00FC6C52">
        <w:rPr>
          <w:bCs w:val="0"/>
          <w:sz w:val="24"/>
          <w:szCs w:val="24"/>
        </w:rPr>
        <w:fldChar w:fldCharType="separate"/>
      </w:r>
      <w:r w:rsidR="009D434C">
        <w:rPr>
          <w:bCs w:val="0"/>
          <w:sz w:val="24"/>
          <w:szCs w:val="24"/>
        </w:rPr>
        <w:t>3.3.8.1</w:t>
      </w:r>
      <w:r w:rsidR="00FC6C52">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FC6C52">
        <w:rPr>
          <w:sz w:val="24"/>
          <w:szCs w:val="24"/>
        </w:rPr>
        <w:fldChar w:fldCharType="begin"/>
      </w:r>
      <w:r>
        <w:rPr>
          <w:bCs w:val="0"/>
          <w:sz w:val="24"/>
          <w:szCs w:val="24"/>
        </w:rPr>
        <w:instrText xml:space="preserve"> REF _Ref303669127 \r \h </w:instrText>
      </w:r>
      <w:r w:rsidR="00FC6C52">
        <w:rPr>
          <w:sz w:val="24"/>
          <w:szCs w:val="24"/>
        </w:rPr>
      </w:r>
      <w:r w:rsidR="00FC6C52">
        <w:rPr>
          <w:sz w:val="24"/>
          <w:szCs w:val="24"/>
        </w:rPr>
        <w:fldChar w:fldCharType="separate"/>
      </w:r>
      <w:r w:rsidR="009D434C">
        <w:rPr>
          <w:bCs w:val="0"/>
          <w:sz w:val="24"/>
          <w:szCs w:val="24"/>
        </w:rPr>
        <w:t>3.3.8.2</w:t>
      </w:r>
      <w:r w:rsidR="00FC6C52">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FC6C52">
        <w:rPr>
          <w:bCs w:val="0"/>
          <w:sz w:val="24"/>
          <w:szCs w:val="24"/>
        </w:rPr>
        <w:fldChar w:fldCharType="begin"/>
      </w:r>
      <w:r w:rsidR="00362EA4">
        <w:rPr>
          <w:bCs w:val="0"/>
          <w:sz w:val="24"/>
          <w:szCs w:val="24"/>
        </w:rPr>
        <w:instrText xml:space="preserve"> REF _Ref440272510 \r \h </w:instrText>
      </w:r>
      <w:r w:rsidR="00FC6C52">
        <w:rPr>
          <w:bCs w:val="0"/>
          <w:sz w:val="24"/>
          <w:szCs w:val="24"/>
        </w:rPr>
      </w:r>
      <w:r w:rsidR="00FC6C52">
        <w:rPr>
          <w:bCs w:val="0"/>
          <w:sz w:val="24"/>
          <w:szCs w:val="24"/>
        </w:rPr>
        <w:fldChar w:fldCharType="separate"/>
      </w:r>
      <w:r w:rsidR="009D434C">
        <w:rPr>
          <w:bCs w:val="0"/>
          <w:sz w:val="24"/>
          <w:szCs w:val="24"/>
        </w:rPr>
        <w:t>5.16</w:t>
      </w:r>
      <w:r w:rsidR="00FC6C52">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5" w:name="_Toc440382482"/>
      <w:bookmarkStart w:id="336" w:name="_Toc440447152"/>
      <w:bookmarkStart w:id="337" w:name="_Toc440632312"/>
      <w:bookmarkStart w:id="338" w:name="_Toc440875085"/>
      <w:bookmarkStart w:id="339" w:name="_Ref440876619"/>
      <w:bookmarkStart w:id="340" w:name="_Ref440876660"/>
      <w:bookmarkStart w:id="341" w:name="_Toc441131330"/>
      <w:r w:rsidRPr="00E71A48">
        <w:rPr>
          <w:szCs w:val="24"/>
        </w:rPr>
        <w:lastRenderedPageBreak/>
        <w:t xml:space="preserve">Участие в запросе предложений коллективных </w:t>
      </w:r>
      <w:r w:rsidR="009C744E" w:rsidRPr="00E71A48">
        <w:rPr>
          <w:szCs w:val="24"/>
        </w:rPr>
        <w:t>Участник</w:t>
      </w:r>
      <w:r w:rsidRPr="00E71A48">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B36533">
        <w:fldChar w:fldCharType="begin"/>
      </w:r>
      <w:r w:rsidR="00B36533">
        <w:instrText xml:space="preserve"> REF _Ref191386482 \r \h  \* MERGEFORMAT </w:instrText>
      </w:r>
      <w:r w:rsidR="00B36533">
        <w:fldChar w:fldCharType="separate"/>
      </w:r>
      <w:r w:rsidR="009D434C" w:rsidRPr="009D434C">
        <w:rPr>
          <w:bCs w:val="0"/>
          <w:sz w:val="24"/>
          <w:szCs w:val="24"/>
        </w:rPr>
        <w:t>3.3.8.1</w:t>
      </w:r>
      <w:r w:rsidR="00B36533">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B36533">
        <w:fldChar w:fldCharType="begin"/>
      </w:r>
      <w:r w:rsidR="00B36533">
        <w:instrText xml:space="preserve"> REF _Ref191386407 \r \h  \* MERGEFORMAT </w:instrText>
      </w:r>
      <w:r w:rsidR="00B36533">
        <w:fldChar w:fldCharType="separate"/>
      </w:r>
      <w:r w:rsidR="009D434C" w:rsidRPr="009D434C">
        <w:rPr>
          <w:bCs w:val="0"/>
          <w:sz w:val="24"/>
          <w:szCs w:val="24"/>
        </w:rPr>
        <w:t>3.3.8</w:t>
      </w:r>
      <w:r w:rsidR="00B36533">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FC6C52">
        <w:rPr>
          <w:bCs w:val="0"/>
          <w:sz w:val="24"/>
          <w:szCs w:val="24"/>
        </w:rPr>
        <w:fldChar w:fldCharType="begin"/>
      </w:r>
      <w:r w:rsidR="000F4365">
        <w:rPr>
          <w:bCs w:val="0"/>
          <w:sz w:val="24"/>
          <w:szCs w:val="24"/>
        </w:rPr>
        <w:instrText xml:space="preserve"> REF _Ref440291364 \r \h </w:instrText>
      </w:r>
      <w:r w:rsidR="00FC6C52">
        <w:rPr>
          <w:bCs w:val="0"/>
          <w:sz w:val="24"/>
          <w:szCs w:val="24"/>
        </w:rPr>
      </w:r>
      <w:r w:rsidR="00FC6C52">
        <w:rPr>
          <w:bCs w:val="0"/>
          <w:sz w:val="24"/>
          <w:szCs w:val="24"/>
        </w:rPr>
        <w:fldChar w:fldCharType="separate"/>
      </w:r>
      <w:r w:rsidR="009D434C">
        <w:rPr>
          <w:bCs w:val="0"/>
          <w:sz w:val="24"/>
          <w:szCs w:val="24"/>
        </w:rPr>
        <w:t>3.3.8.1</w:t>
      </w:r>
      <w:r w:rsidR="00FC6C52">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B36533">
        <w:fldChar w:fldCharType="begin"/>
      </w:r>
      <w:r w:rsidR="00B36533">
        <w:instrText xml:space="preserve"> REF _Ref307563248 \r \h  \* MERGEFORMAT </w:instrText>
      </w:r>
      <w:r w:rsidR="00B36533">
        <w:fldChar w:fldCharType="separate"/>
      </w:r>
      <w:r w:rsidR="009D434C" w:rsidRPr="009D434C">
        <w:rPr>
          <w:bCs w:val="0"/>
          <w:sz w:val="24"/>
          <w:szCs w:val="24"/>
          <w:lang w:val="en-US"/>
        </w:rPr>
        <w:t>a</w:t>
      </w:r>
      <w:r w:rsidR="009D434C" w:rsidRPr="009D434C">
        <w:rPr>
          <w:bCs w:val="0"/>
          <w:sz w:val="24"/>
          <w:szCs w:val="24"/>
        </w:rPr>
        <w:t>)</w:t>
      </w:r>
      <w:r w:rsidR="00B36533">
        <w:fldChar w:fldCharType="end"/>
      </w:r>
      <w:r w:rsidRPr="00E71A48">
        <w:rPr>
          <w:bCs w:val="0"/>
          <w:sz w:val="24"/>
          <w:szCs w:val="24"/>
        </w:rPr>
        <w:t xml:space="preserve">- </w:t>
      </w:r>
      <w:r w:rsidR="00B36533">
        <w:fldChar w:fldCharType="begin"/>
      </w:r>
      <w:r w:rsidR="00B36533">
        <w:instrText xml:space="preserve"> REF _Ref307563262 \r \h  \* MERGEFORMAT </w:instrText>
      </w:r>
      <w:r w:rsidR="00B36533">
        <w:fldChar w:fldCharType="separate"/>
      </w:r>
      <w:r w:rsidR="009D434C" w:rsidRPr="009D434C">
        <w:rPr>
          <w:bCs w:val="0"/>
          <w:sz w:val="24"/>
          <w:szCs w:val="24"/>
          <w:lang w:val="en-US"/>
        </w:rPr>
        <w:t>g</w:t>
      </w:r>
      <w:r w:rsidR="009D434C" w:rsidRPr="009D434C">
        <w:rPr>
          <w:bCs w:val="0"/>
          <w:sz w:val="24"/>
          <w:szCs w:val="24"/>
        </w:rPr>
        <w:t>)</w:t>
      </w:r>
      <w:r w:rsidR="00B36533">
        <w:fldChar w:fldCharType="end"/>
      </w:r>
      <w:r w:rsidRPr="00E71A48">
        <w:rPr>
          <w:bCs w:val="0"/>
          <w:sz w:val="24"/>
          <w:szCs w:val="24"/>
        </w:rPr>
        <w:t xml:space="preserve">п. </w:t>
      </w:r>
      <w:r w:rsidR="00B36533">
        <w:fldChar w:fldCharType="begin"/>
      </w:r>
      <w:r w:rsidR="00B36533">
        <w:instrText xml:space="preserve"> REF _Ref306032591 \r \h  \* MERGEFORMAT </w:instrText>
      </w:r>
      <w:r w:rsidR="00B36533">
        <w:fldChar w:fldCharType="separate"/>
      </w:r>
      <w:r w:rsidR="009D434C" w:rsidRPr="009D434C">
        <w:rPr>
          <w:bCs w:val="0"/>
          <w:sz w:val="24"/>
          <w:szCs w:val="24"/>
        </w:rPr>
        <w:t>3.3.10.4</w:t>
      </w:r>
      <w:r w:rsidR="00B36533">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w:t>
      </w:r>
      <w:r w:rsidR="00D77DCB" w:rsidRPr="00E71A48">
        <w:rPr>
          <w:bCs w:val="0"/>
          <w:sz w:val="24"/>
          <w:szCs w:val="24"/>
        </w:rPr>
        <w:lastRenderedPageBreak/>
        <w:t xml:space="preserve">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FC6C52">
        <w:rPr>
          <w:sz w:val="24"/>
          <w:szCs w:val="24"/>
        </w:rPr>
        <w:fldChar w:fldCharType="begin"/>
      </w:r>
      <w:r w:rsidR="000F4365">
        <w:rPr>
          <w:bCs w:val="0"/>
          <w:sz w:val="24"/>
          <w:szCs w:val="24"/>
        </w:rPr>
        <w:instrText xml:space="preserve"> REF _Ref303669127 \r \h </w:instrText>
      </w:r>
      <w:r w:rsidR="00FC6C52">
        <w:rPr>
          <w:sz w:val="24"/>
          <w:szCs w:val="24"/>
        </w:rPr>
      </w:r>
      <w:r w:rsidR="00FC6C52">
        <w:rPr>
          <w:sz w:val="24"/>
          <w:szCs w:val="24"/>
        </w:rPr>
        <w:fldChar w:fldCharType="separate"/>
      </w:r>
      <w:r w:rsidR="009D434C">
        <w:rPr>
          <w:bCs w:val="0"/>
          <w:sz w:val="24"/>
          <w:szCs w:val="24"/>
        </w:rPr>
        <w:t>3.3.8.2</w:t>
      </w:r>
      <w:r w:rsidR="00FC6C52">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FC6C52">
        <w:rPr>
          <w:bCs w:val="0"/>
          <w:sz w:val="24"/>
          <w:szCs w:val="24"/>
        </w:rPr>
        <w:fldChar w:fldCharType="begin"/>
      </w:r>
      <w:r w:rsidR="00D50E8D">
        <w:rPr>
          <w:bCs w:val="0"/>
          <w:sz w:val="24"/>
          <w:szCs w:val="24"/>
        </w:rPr>
        <w:instrText xml:space="preserve"> REF _Ref440376324 \r \h </w:instrText>
      </w:r>
      <w:r w:rsidR="00FC6C52">
        <w:rPr>
          <w:bCs w:val="0"/>
          <w:sz w:val="24"/>
          <w:szCs w:val="24"/>
        </w:rPr>
      </w:r>
      <w:r w:rsidR="00FC6C52">
        <w:rPr>
          <w:bCs w:val="0"/>
          <w:sz w:val="24"/>
          <w:szCs w:val="24"/>
        </w:rPr>
        <w:fldChar w:fldCharType="separate"/>
      </w:r>
      <w:r w:rsidR="009D434C">
        <w:rPr>
          <w:bCs w:val="0"/>
          <w:sz w:val="24"/>
          <w:szCs w:val="24"/>
        </w:rPr>
        <w:t>5.17</w:t>
      </w:r>
      <w:r w:rsidR="00FC6C52">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FC6C52">
        <w:rPr>
          <w:bCs w:val="0"/>
          <w:sz w:val="24"/>
          <w:szCs w:val="24"/>
        </w:rPr>
        <w:fldChar w:fldCharType="begin"/>
      </w:r>
      <w:r w:rsidR="000F4365">
        <w:rPr>
          <w:bCs w:val="0"/>
          <w:sz w:val="24"/>
          <w:szCs w:val="24"/>
        </w:rPr>
        <w:instrText xml:space="preserve"> REF _Ref440291364 \r \h </w:instrText>
      </w:r>
      <w:r w:rsidR="00FC6C52">
        <w:rPr>
          <w:bCs w:val="0"/>
          <w:sz w:val="24"/>
          <w:szCs w:val="24"/>
        </w:rPr>
      </w:r>
      <w:r w:rsidR="00FC6C52">
        <w:rPr>
          <w:bCs w:val="0"/>
          <w:sz w:val="24"/>
          <w:szCs w:val="24"/>
        </w:rPr>
        <w:fldChar w:fldCharType="separate"/>
      </w:r>
      <w:r w:rsidR="009D434C">
        <w:rPr>
          <w:bCs w:val="0"/>
          <w:sz w:val="24"/>
          <w:szCs w:val="24"/>
        </w:rPr>
        <w:t>3.3.8.1</w:t>
      </w:r>
      <w:r w:rsidR="00FC6C52">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2313"/>
      <w:bookmarkStart w:id="352" w:name="_Toc440875086"/>
      <w:bookmarkStart w:id="353" w:name="_Toc441131331"/>
      <w:r w:rsidRPr="00E71A48">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 xml:space="preserve">случае,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 xml:space="preserve">внесение изменений в </w:t>
      </w:r>
      <w:r w:rsidR="00E353DA" w:rsidRPr="00212D09">
        <w:rPr>
          <w:bCs w:val="0"/>
          <w:iCs/>
          <w:sz w:val="24"/>
          <w:szCs w:val="24"/>
        </w:rPr>
        <w:t>Д</w:t>
      </w:r>
      <w:r w:rsidR="00E353DA" w:rsidRPr="00212D09">
        <w:rPr>
          <w:bCs w:val="0"/>
          <w:sz w:val="24"/>
          <w:szCs w:val="24"/>
        </w:rPr>
        <w:t>окументацию по запросу предложений</w:t>
      </w:r>
      <w:r w:rsidR="00E353DA" w:rsidRPr="00212D09">
        <w:rPr>
          <w:bCs w:val="0"/>
          <w:iCs/>
          <w:sz w:val="24"/>
          <w:szCs w:val="24"/>
        </w:rPr>
        <w:t xml:space="preserve"> </w:t>
      </w:r>
      <w:r w:rsidR="00E353DA">
        <w:rPr>
          <w:bCs w:val="0"/>
          <w:iCs/>
          <w:sz w:val="24"/>
          <w:szCs w:val="24"/>
        </w:rPr>
        <w:t xml:space="preserve">(п. </w:t>
      </w:r>
      <w:r w:rsidR="00FC6C52">
        <w:rPr>
          <w:bCs w:val="0"/>
          <w:iCs/>
          <w:sz w:val="24"/>
          <w:szCs w:val="24"/>
        </w:rPr>
        <w:fldChar w:fldCharType="begin"/>
      </w:r>
      <w:r w:rsidR="00E353DA">
        <w:rPr>
          <w:bCs w:val="0"/>
          <w:iCs/>
          <w:sz w:val="24"/>
          <w:szCs w:val="24"/>
        </w:rPr>
        <w:instrText xml:space="preserve"> REF _Ref441057174 \r \h </w:instrText>
      </w:r>
      <w:r w:rsidR="00FC6C52">
        <w:rPr>
          <w:bCs w:val="0"/>
          <w:iCs/>
          <w:sz w:val="24"/>
          <w:szCs w:val="24"/>
        </w:rPr>
      </w:r>
      <w:r w:rsidR="00FC6C52">
        <w:rPr>
          <w:bCs w:val="0"/>
          <w:iCs/>
          <w:sz w:val="24"/>
          <w:szCs w:val="24"/>
        </w:rPr>
        <w:fldChar w:fldCharType="separate"/>
      </w:r>
      <w:r w:rsidR="009D434C">
        <w:rPr>
          <w:bCs w:val="0"/>
          <w:iCs/>
          <w:sz w:val="24"/>
          <w:szCs w:val="24"/>
        </w:rPr>
        <w:t>3.3.12</w:t>
      </w:r>
      <w:r w:rsidR="00FC6C52">
        <w:rPr>
          <w:bCs w:val="0"/>
          <w:iCs/>
          <w:sz w:val="24"/>
          <w:szCs w:val="24"/>
        </w:rPr>
        <w:fldChar w:fldCharType="end"/>
      </w:r>
      <w:r w:rsidR="00E353DA">
        <w:rPr>
          <w:bCs w:val="0"/>
          <w:iCs/>
          <w:sz w:val="24"/>
          <w:szCs w:val="24"/>
        </w:rPr>
        <w:t xml:space="preserve">) </w:t>
      </w:r>
      <w:r w:rsidR="00212D09" w:rsidRPr="00212D09">
        <w:rPr>
          <w:bCs w:val="0"/>
          <w:iCs/>
          <w:sz w:val="24"/>
          <w:szCs w:val="24"/>
        </w:rPr>
        <w:t xml:space="preserve">и, при необходимости, </w:t>
      </w:r>
      <w:r w:rsidRPr="00212D09">
        <w:rPr>
          <w:bCs w:val="0"/>
          <w:iCs/>
          <w:sz w:val="24"/>
          <w:szCs w:val="24"/>
        </w:rPr>
        <w:t xml:space="preserve">продление подачи заявок в соответствии с п. </w:t>
      </w:r>
      <w:r w:rsidR="00B36533">
        <w:fldChar w:fldCharType="begin"/>
      </w:r>
      <w:r w:rsidR="00B36533">
        <w:instrText xml:space="preserve"> REF _Ref440289401 \r \h  \* MERGEFORMAT </w:instrText>
      </w:r>
      <w:r w:rsidR="00B36533">
        <w:fldChar w:fldCharType="separate"/>
      </w:r>
      <w:r w:rsidR="009D434C" w:rsidRPr="009D434C">
        <w:rPr>
          <w:bCs w:val="0"/>
          <w:iCs/>
          <w:sz w:val="24"/>
          <w:szCs w:val="24"/>
        </w:rPr>
        <w:t>3.3.13</w:t>
      </w:r>
      <w:r w:rsidR="00B36533">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2314"/>
      <w:bookmarkStart w:id="360" w:name="_Toc440875087"/>
      <w:bookmarkStart w:id="361" w:name="_Ref440969948"/>
      <w:bookmarkStart w:id="362" w:name="_Ref441057174"/>
      <w:bookmarkStart w:id="363" w:name="_Toc441131332"/>
      <w:r w:rsidRPr="00E71A48">
        <w:rPr>
          <w:szCs w:val="24"/>
        </w:rPr>
        <w:lastRenderedPageBreak/>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bookmarkEnd w:id="36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4" w:name="_Ref440289401"/>
      <w:bookmarkStart w:id="365" w:name="_Toc440361338"/>
      <w:bookmarkStart w:id="366" w:name="_Toc440376093"/>
      <w:bookmarkStart w:id="367" w:name="_Toc440376220"/>
      <w:bookmarkStart w:id="368" w:name="_Toc440382485"/>
      <w:bookmarkStart w:id="369" w:name="_Toc440447155"/>
      <w:bookmarkStart w:id="370" w:name="_Toc440632315"/>
      <w:bookmarkStart w:id="371" w:name="_Toc440875088"/>
      <w:bookmarkStart w:id="372" w:name="_Toc441131333"/>
      <w:r w:rsidRPr="00E71A48">
        <w:rPr>
          <w:szCs w:val="24"/>
        </w:rPr>
        <w:t>Продление срока окончания приема Заявок</w:t>
      </w:r>
      <w:bookmarkEnd w:id="364"/>
      <w:bookmarkEnd w:id="365"/>
      <w:bookmarkEnd w:id="366"/>
      <w:bookmarkEnd w:id="367"/>
      <w:bookmarkEnd w:id="368"/>
      <w:bookmarkEnd w:id="369"/>
      <w:bookmarkEnd w:id="370"/>
      <w:bookmarkEnd w:id="371"/>
      <w:bookmarkEnd w:id="372"/>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3" w:name="_Ref191386249"/>
    </w:p>
    <w:p w:rsidR="00AC1995" w:rsidRPr="00E71A48" w:rsidRDefault="00AC1995" w:rsidP="00E71A48">
      <w:pPr>
        <w:pStyle w:val="3"/>
        <w:spacing w:line="264" w:lineRule="auto"/>
        <w:rPr>
          <w:szCs w:val="24"/>
          <w:lang w:eastAsia="ru-RU"/>
        </w:rPr>
      </w:pPr>
      <w:bookmarkStart w:id="374" w:name="_Toc299701566"/>
      <w:bookmarkStart w:id="375" w:name="_Ref306176386"/>
      <w:bookmarkStart w:id="376" w:name="_Ref440285128"/>
      <w:bookmarkStart w:id="377" w:name="_Toc440361339"/>
      <w:bookmarkStart w:id="378" w:name="_Toc440376094"/>
      <w:bookmarkStart w:id="379" w:name="_Toc440376221"/>
      <w:bookmarkStart w:id="380" w:name="_Toc440382486"/>
      <w:bookmarkStart w:id="381" w:name="_Toc440447156"/>
      <w:bookmarkStart w:id="382" w:name="_Toc440632316"/>
      <w:bookmarkStart w:id="383" w:name="_Toc440875089"/>
      <w:bookmarkStart w:id="384" w:name="_Toc44113133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4"/>
      <w:bookmarkEnd w:id="375"/>
      <w:bookmarkEnd w:id="376"/>
      <w:bookmarkEnd w:id="377"/>
      <w:bookmarkEnd w:id="378"/>
      <w:bookmarkEnd w:id="379"/>
      <w:bookmarkEnd w:id="380"/>
      <w:bookmarkEnd w:id="381"/>
      <w:bookmarkEnd w:id="382"/>
      <w:bookmarkEnd w:id="383"/>
      <w:bookmarkEnd w:id="384"/>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FC6C52">
        <w:rPr>
          <w:bCs w:val="0"/>
          <w:sz w:val="24"/>
          <w:szCs w:val="24"/>
          <w:lang w:eastAsia="ru-RU"/>
        </w:rPr>
        <w:fldChar w:fldCharType="begin"/>
      </w:r>
      <w:r w:rsidR="003C2207">
        <w:rPr>
          <w:bCs w:val="0"/>
          <w:sz w:val="24"/>
          <w:szCs w:val="24"/>
          <w:lang w:eastAsia="ru-RU"/>
        </w:rPr>
        <w:instrText xml:space="preserve"> REF _Ref440272678 \r \h </w:instrText>
      </w:r>
      <w:r w:rsidR="00FC6C52">
        <w:rPr>
          <w:bCs w:val="0"/>
          <w:sz w:val="24"/>
          <w:szCs w:val="24"/>
          <w:lang w:eastAsia="ru-RU"/>
        </w:rPr>
      </w:r>
      <w:r w:rsidR="00FC6C52">
        <w:rPr>
          <w:bCs w:val="0"/>
          <w:sz w:val="24"/>
          <w:szCs w:val="24"/>
          <w:lang w:eastAsia="ru-RU"/>
        </w:rPr>
        <w:fldChar w:fldCharType="separate"/>
      </w:r>
      <w:r w:rsidR="009D434C">
        <w:rPr>
          <w:bCs w:val="0"/>
          <w:sz w:val="24"/>
          <w:szCs w:val="24"/>
          <w:lang w:eastAsia="ru-RU"/>
        </w:rPr>
        <w:t>5.14</w:t>
      </w:r>
      <w:r w:rsidR="00FC6C52">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7586570"/>
      <w:r w:rsidRPr="00E71A48">
        <w:rPr>
          <w:bCs w:val="0"/>
          <w:sz w:val="24"/>
          <w:szCs w:val="24"/>
        </w:rPr>
        <w:t>В соглашении о неустойке должно быть указано</w:t>
      </w:r>
      <w:bookmarkStart w:id="38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6"/>
      <w:bookmarkEnd w:id="387"/>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B36533">
        <w:fldChar w:fldCharType="begin"/>
      </w:r>
      <w:r w:rsidR="00B36533">
        <w:instrText xml:space="preserve"> REF _Ref306008743 \r \h  \* MERGEFORMAT </w:instrText>
      </w:r>
      <w:r w:rsidR="00B36533">
        <w:fldChar w:fldCharType="separate"/>
      </w:r>
      <w:r w:rsidR="009D434C" w:rsidRPr="009D434C">
        <w:rPr>
          <w:bCs w:val="0"/>
          <w:sz w:val="24"/>
          <w:szCs w:val="24"/>
        </w:rPr>
        <w:t>3.3.4</w:t>
      </w:r>
      <w:r w:rsidR="00B36533">
        <w:fldChar w:fldCharType="end"/>
      </w:r>
      <w:r w:rsidRPr="00E71A48">
        <w:rPr>
          <w:bCs w:val="0"/>
          <w:sz w:val="24"/>
          <w:szCs w:val="24"/>
        </w:rPr>
        <w:t xml:space="preserve">) после истечения срока окончания подачи заявок (п. </w:t>
      </w:r>
      <w:r w:rsidR="00FC6C52">
        <w:rPr>
          <w:sz w:val="24"/>
          <w:szCs w:val="24"/>
        </w:rPr>
        <w:fldChar w:fldCharType="begin"/>
      </w:r>
      <w:r w:rsidR="00065ED6">
        <w:rPr>
          <w:bCs w:val="0"/>
          <w:sz w:val="24"/>
          <w:szCs w:val="24"/>
        </w:rPr>
        <w:instrText xml:space="preserve"> REF _Ref440289953 \r \h </w:instrText>
      </w:r>
      <w:r w:rsidR="00FC6C52">
        <w:rPr>
          <w:sz w:val="24"/>
          <w:szCs w:val="24"/>
        </w:rPr>
      </w:r>
      <w:r w:rsidR="00FC6C52">
        <w:rPr>
          <w:sz w:val="24"/>
          <w:szCs w:val="24"/>
        </w:rPr>
        <w:fldChar w:fldCharType="separate"/>
      </w:r>
      <w:r w:rsidR="009D434C">
        <w:rPr>
          <w:bCs w:val="0"/>
          <w:sz w:val="24"/>
          <w:szCs w:val="24"/>
        </w:rPr>
        <w:t>3.4.1.3</w:t>
      </w:r>
      <w:r w:rsidR="00FC6C52">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FC6C52">
        <w:rPr>
          <w:bCs w:val="0"/>
          <w:sz w:val="24"/>
          <w:szCs w:val="24"/>
        </w:rPr>
        <w:fldChar w:fldCharType="begin"/>
      </w:r>
      <w:r w:rsidR="00414CAF">
        <w:rPr>
          <w:bCs w:val="0"/>
          <w:sz w:val="24"/>
          <w:szCs w:val="24"/>
        </w:rPr>
        <w:instrText xml:space="preserve"> REF _Ref303683929 \r \h </w:instrText>
      </w:r>
      <w:r w:rsidR="00FC6C52">
        <w:rPr>
          <w:bCs w:val="0"/>
          <w:sz w:val="24"/>
          <w:szCs w:val="24"/>
        </w:rPr>
      </w:r>
      <w:r w:rsidR="00FC6C52">
        <w:rPr>
          <w:bCs w:val="0"/>
          <w:sz w:val="24"/>
          <w:szCs w:val="24"/>
        </w:rPr>
        <w:fldChar w:fldCharType="separate"/>
      </w:r>
      <w:r w:rsidR="009D434C">
        <w:rPr>
          <w:bCs w:val="0"/>
          <w:sz w:val="24"/>
          <w:szCs w:val="24"/>
        </w:rPr>
        <w:t>3.10</w:t>
      </w:r>
      <w:r w:rsidR="00FC6C52">
        <w:rPr>
          <w:bCs w:val="0"/>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8" w:name="_Ref307563802"/>
      <w:r w:rsidRPr="00E71A48">
        <w:rPr>
          <w:bCs w:val="0"/>
          <w:sz w:val="24"/>
          <w:szCs w:val="24"/>
        </w:rPr>
        <w:t xml:space="preserve">В случаях, указанных в п. </w:t>
      </w:r>
      <w:r w:rsidR="00B36533">
        <w:fldChar w:fldCharType="begin"/>
      </w:r>
      <w:r w:rsidR="00B36533">
        <w:instrText xml:space="preserve"> REF _Ref305753174 \r \h  \* MERGEFORMAT </w:instrText>
      </w:r>
      <w:r w:rsidR="00B36533">
        <w:fldChar w:fldCharType="separate"/>
      </w:r>
      <w:r w:rsidR="009D434C" w:rsidRPr="009D434C">
        <w:rPr>
          <w:bCs w:val="0"/>
          <w:sz w:val="24"/>
          <w:szCs w:val="24"/>
        </w:rPr>
        <w:t>3.3.14.4</w:t>
      </w:r>
      <w:r w:rsidR="00B36533">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8"/>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9" w:name="_Ref299109207"/>
      <w:bookmarkStart w:id="39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lastRenderedPageBreak/>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91" w:name="_Ref305973214"/>
      <w:bookmarkStart w:id="392" w:name="_Toc441131335"/>
      <w:r w:rsidRPr="00E71A48">
        <w:t>Подача Заявок и их прием</w:t>
      </w:r>
      <w:bookmarkStart w:id="393" w:name="_Ref56229451"/>
      <w:bookmarkEnd w:id="373"/>
      <w:bookmarkEnd w:id="391"/>
      <w:bookmarkEnd w:id="392"/>
    </w:p>
    <w:p w:rsidR="00717F60" w:rsidRPr="00E71A48" w:rsidRDefault="00717F60" w:rsidP="00E71A48">
      <w:pPr>
        <w:pStyle w:val="3"/>
        <w:spacing w:line="264" w:lineRule="auto"/>
        <w:rPr>
          <w:szCs w:val="24"/>
        </w:rPr>
      </w:pPr>
      <w:bookmarkStart w:id="394" w:name="_Toc439323707"/>
      <w:bookmarkStart w:id="395" w:name="_Toc440361341"/>
      <w:bookmarkStart w:id="396" w:name="_Toc440376096"/>
      <w:bookmarkStart w:id="397" w:name="_Toc440376223"/>
      <w:bookmarkStart w:id="398" w:name="_Toc440382488"/>
      <w:bookmarkStart w:id="399" w:name="_Toc440447158"/>
      <w:bookmarkStart w:id="400" w:name="_Toc440632318"/>
      <w:bookmarkStart w:id="401" w:name="_Toc440875091"/>
      <w:bookmarkStart w:id="402" w:name="_Toc441131336"/>
      <w:r w:rsidRPr="00E71A48">
        <w:rPr>
          <w:szCs w:val="24"/>
        </w:rPr>
        <w:t>Подача Заявок через ЭТП</w:t>
      </w:r>
      <w:bookmarkEnd w:id="394"/>
      <w:bookmarkEnd w:id="395"/>
      <w:bookmarkEnd w:id="396"/>
      <w:bookmarkEnd w:id="397"/>
      <w:bookmarkEnd w:id="398"/>
      <w:bookmarkEnd w:id="399"/>
      <w:bookmarkEnd w:id="400"/>
      <w:bookmarkEnd w:id="401"/>
      <w:bookmarkEnd w:id="402"/>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ЭТП в отсканированном виде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36533"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3"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w:t>
      </w:r>
      <w:r w:rsidR="002B5044" w:rsidRPr="00B36533">
        <w:rPr>
          <w:b/>
          <w:bCs w:val="0"/>
          <w:sz w:val="24"/>
          <w:szCs w:val="24"/>
        </w:rPr>
        <w:t xml:space="preserve">часов 00 минут </w:t>
      </w:r>
      <w:r w:rsidR="00B36533" w:rsidRPr="00B36533">
        <w:rPr>
          <w:b/>
          <w:bCs w:val="0"/>
          <w:sz w:val="24"/>
          <w:szCs w:val="24"/>
        </w:rPr>
        <w:t>0</w:t>
      </w:r>
      <w:r w:rsidR="009D434C">
        <w:rPr>
          <w:b/>
          <w:bCs w:val="0"/>
          <w:sz w:val="24"/>
          <w:szCs w:val="24"/>
        </w:rPr>
        <w:t>9</w:t>
      </w:r>
      <w:r w:rsidR="002B5044" w:rsidRPr="00B36533">
        <w:rPr>
          <w:b/>
          <w:bCs w:val="0"/>
          <w:sz w:val="24"/>
          <w:szCs w:val="24"/>
        </w:rPr>
        <w:t xml:space="preserve"> </w:t>
      </w:r>
      <w:r w:rsidR="00B36533" w:rsidRPr="00B36533">
        <w:rPr>
          <w:b/>
          <w:bCs w:val="0"/>
          <w:sz w:val="24"/>
          <w:szCs w:val="24"/>
        </w:rPr>
        <w:t>февраля</w:t>
      </w:r>
      <w:r w:rsidR="002B5044" w:rsidRPr="00B36533">
        <w:rPr>
          <w:b/>
          <w:bCs w:val="0"/>
          <w:sz w:val="24"/>
          <w:szCs w:val="24"/>
        </w:rPr>
        <w:t xml:space="preserve"> 2016 года</w:t>
      </w:r>
      <w:r w:rsidR="00717F60" w:rsidRPr="00B36533">
        <w:rPr>
          <w:b/>
          <w:bCs w:val="0"/>
          <w:i/>
          <w:sz w:val="24"/>
          <w:szCs w:val="24"/>
        </w:rPr>
        <w:t>.</w:t>
      </w:r>
      <w:bookmarkEnd w:id="403"/>
    </w:p>
    <w:p w:rsidR="00717F60" w:rsidRPr="00E71A48" w:rsidRDefault="00717F60" w:rsidP="00E71A48">
      <w:pPr>
        <w:pStyle w:val="3"/>
        <w:spacing w:line="264" w:lineRule="auto"/>
        <w:rPr>
          <w:szCs w:val="24"/>
        </w:rPr>
      </w:pPr>
      <w:bookmarkStart w:id="404" w:name="_Ref115077798"/>
      <w:bookmarkStart w:id="405" w:name="_Toc439323708"/>
      <w:bookmarkStart w:id="406" w:name="_Toc440361342"/>
      <w:bookmarkStart w:id="407" w:name="_Toc440376097"/>
      <w:bookmarkStart w:id="408" w:name="_Toc440376224"/>
      <w:bookmarkStart w:id="409" w:name="_Toc440382489"/>
      <w:bookmarkStart w:id="410" w:name="_Toc440447159"/>
      <w:bookmarkStart w:id="411" w:name="_Toc440632319"/>
      <w:bookmarkStart w:id="412" w:name="_Toc440875092"/>
      <w:bookmarkStart w:id="413" w:name="_Toc441131337"/>
      <w:r w:rsidRPr="00E71A48">
        <w:rPr>
          <w:szCs w:val="24"/>
        </w:rPr>
        <w:t>Подача Заявок в письменной форме</w:t>
      </w:r>
      <w:bookmarkEnd w:id="404"/>
      <w:bookmarkEnd w:id="405"/>
      <w:bookmarkEnd w:id="406"/>
      <w:bookmarkEnd w:id="407"/>
      <w:bookmarkEnd w:id="408"/>
      <w:bookmarkEnd w:id="409"/>
      <w:bookmarkEnd w:id="410"/>
      <w:bookmarkEnd w:id="411"/>
      <w:bookmarkEnd w:id="412"/>
      <w:bookmarkEnd w:id="413"/>
    </w:p>
    <w:bookmarkEnd w:id="393"/>
    <w:p w:rsidR="00717F60" w:rsidRPr="00E71A48"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 форме не предусмотрена.</w:t>
      </w:r>
    </w:p>
    <w:p w:rsidR="00717F60" w:rsidRPr="00E71A48" w:rsidRDefault="00717F60" w:rsidP="00E71A48">
      <w:pPr>
        <w:pStyle w:val="2"/>
        <w:tabs>
          <w:tab w:val="clear" w:pos="1700"/>
          <w:tab w:val="left" w:pos="709"/>
        </w:tabs>
        <w:spacing w:line="264" w:lineRule="auto"/>
      </w:pPr>
      <w:bookmarkStart w:id="414" w:name="_Ref303683883"/>
      <w:bookmarkStart w:id="415" w:name="_Toc441131338"/>
      <w:r w:rsidRPr="00E71A48">
        <w:t xml:space="preserve">Изменение и отзыв </w:t>
      </w:r>
      <w:r w:rsidR="004B5EB3" w:rsidRPr="00E71A48">
        <w:t>Заявк</w:t>
      </w:r>
      <w:r w:rsidRPr="00E71A48">
        <w:t>и</w:t>
      </w:r>
      <w:bookmarkEnd w:id="414"/>
      <w:bookmarkEnd w:id="415"/>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Порядок изменения или отзыва Заявок на ЭТП определяется правилами данной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16" w:name="_Ref305973250"/>
      <w:bookmarkStart w:id="417" w:name="_Toc441131339"/>
      <w:r w:rsidRPr="00E71A48">
        <w:t>Оценка Заявок и проведение переговоров</w:t>
      </w:r>
      <w:bookmarkEnd w:id="416"/>
      <w:bookmarkEnd w:id="417"/>
      <w:r w:rsidRPr="00E71A48">
        <w:t xml:space="preserve"> </w:t>
      </w:r>
    </w:p>
    <w:p w:rsidR="00717F60" w:rsidRPr="00E71A48" w:rsidRDefault="00717F60" w:rsidP="00E71A48">
      <w:pPr>
        <w:pStyle w:val="3"/>
        <w:spacing w:line="264" w:lineRule="auto"/>
        <w:rPr>
          <w:szCs w:val="24"/>
        </w:rPr>
      </w:pPr>
      <w:bookmarkStart w:id="418" w:name="_Toc439323711"/>
      <w:bookmarkStart w:id="419" w:name="_Toc440361345"/>
      <w:bookmarkStart w:id="420" w:name="_Toc440376100"/>
      <w:bookmarkStart w:id="421" w:name="_Toc440376227"/>
      <w:bookmarkStart w:id="422" w:name="_Toc440382492"/>
      <w:bookmarkStart w:id="423" w:name="_Toc440447162"/>
      <w:bookmarkStart w:id="424" w:name="_Toc440632322"/>
      <w:bookmarkStart w:id="425" w:name="_Toc440875095"/>
      <w:bookmarkStart w:id="426" w:name="_Toc441131340"/>
      <w:r w:rsidRPr="00E71A48">
        <w:rPr>
          <w:szCs w:val="24"/>
        </w:rPr>
        <w:t>Общие положения</w:t>
      </w:r>
      <w:bookmarkEnd w:id="418"/>
      <w:bookmarkEnd w:id="419"/>
      <w:bookmarkEnd w:id="420"/>
      <w:bookmarkEnd w:id="421"/>
      <w:bookmarkEnd w:id="422"/>
      <w:bookmarkEnd w:id="423"/>
      <w:bookmarkEnd w:id="424"/>
      <w:bookmarkEnd w:id="425"/>
      <w:bookmarkEnd w:id="426"/>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B36533">
        <w:fldChar w:fldCharType="begin"/>
      </w:r>
      <w:r w:rsidR="00B36533">
        <w:instrText xml:space="preserve"> REF _Ref93089454 \n \h  \* MERGEFORMAT </w:instrText>
      </w:r>
      <w:r w:rsidR="00B36533">
        <w:fldChar w:fldCharType="separate"/>
      </w:r>
      <w:r w:rsidR="009D434C" w:rsidRPr="009D434C">
        <w:rPr>
          <w:bCs w:val="0"/>
          <w:sz w:val="24"/>
          <w:szCs w:val="24"/>
        </w:rPr>
        <w:t>3.6.2</w:t>
      </w:r>
      <w:r w:rsidR="00B36533">
        <w:fldChar w:fldCharType="end"/>
      </w:r>
      <w:r w:rsidRPr="00E71A48">
        <w:rPr>
          <w:bCs w:val="0"/>
          <w:sz w:val="24"/>
          <w:szCs w:val="24"/>
        </w:rPr>
        <w:t xml:space="preserve">), проведение (при необходимости) переговоров (пункт </w:t>
      </w:r>
      <w:r w:rsidR="00B36533">
        <w:fldChar w:fldCharType="begin"/>
      </w:r>
      <w:r w:rsidR="00B36533">
        <w:instrText xml:space="preserve"> REF _Ref303670674 \n \h  \* MERGEFORMAT </w:instrText>
      </w:r>
      <w:r w:rsidR="00B36533">
        <w:fldChar w:fldCharType="separate"/>
      </w:r>
      <w:r w:rsidR="009D434C" w:rsidRPr="009D434C">
        <w:rPr>
          <w:bCs w:val="0"/>
          <w:sz w:val="24"/>
          <w:szCs w:val="24"/>
        </w:rPr>
        <w:t>3.6.3</w:t>
      </w:r>
      <w:r w:rsidR="00B36533">
        <w:fldChar w:fldCharType="end"/>
      </w:r>
      <w:r w:rsidRPr="00E71A48">
        <w:rPr>
          <w:bCs w:val="0"/>
          <w:sz w:val="24"/>
          <w:szCs w:val="24"/>
        </w:rPr>
        <w:t>) и оценочную стадию (пункт</w:t>
      </w:r>
      <w:r w:rsidR="007F3FB7" w:rsidRPr="00E71A48">
        <w:rPr>
          <w:bCs w:val="0"/>
          <w:sz w:val="24"/>
          <w:szCs w:val="24"/>
        </w:rPr>
        <w:t xml:space="preserve"> </w:t>
      </w:r>
      <w:r w:rsidR="00B36533">
        <w:fldChar w:fldCharType="begin"/>
      </w:r>
      <w:r w:rsidR="00B36533">
        <w:instrText xml:space="preserve"> REF _Ref306138385 \r \h  \* MERGEFORMAT </w:instrText>
      </w:r>
      <w:r w:rsidR="00B36533">
        <w:fldChar w:fldCharType="separate"/>
      </w:r>
      <w:r w:rsidR="009D434C" w:rsidRPr="009D434C">
        <w:rPr>
          <w:bCs w:val="0"/>
          <w:sz w:val="24"/>
          <w:szCs w:val="24"/>
        </w:rPr>
        <w:t>3.6.4</w:t>
      </w:r>
      <w:r w:rsidR="00B36533">
        <w:fldChar w:fldCharType="end"/>
      </w:r>
      <w:r w:rsidRPr="00E71A48">
        <w:rPr>
          <w:bCs w:val="0"/>
          <w:sz w:val="24"/>
          <w:szCs w:val="24"/>
        </w:rPr>
        <w:t>).</w:t>
      </w:r>
    </w:p>
    <w:p w:rsidR="00717F60" w:rsidRPr="00E71A48" w:rsidRDefault="00717F60" w:rsidP="00E71A48">
      <w:pPr>
        <w:pStyle w:val="3"/>
        <w:spacing w:line="264" w:lineRule="auto"/>
        <w:rPr>
          <w:szCs w:val="24"/>
        </w:rPr>
      </w:pPr>
      <w:bookmarkStart w:id="427" w:name="_Ref93089454"/>
      <w:bookmarkStart w:id="428" w:name="_Toc439323712"/>
      <w:bookmarkStart w:id="429" w:name="_Toc440361346"/>
      <w:bookmarkStart w:id="430" w:name="_Toc440376101"/>
      <w:bookmarkStart w:id="431" w:name="_Toc440376228"/>
      <w:bookmarkStart w:id="432" w:name="_Toc440382493"/>
      <w:bookmarkStart w:id="433" w:name="_Toc440447163"/>
      <w:bookmarkStart w:id="434" w:name="_Toc440632323"/>
      <w:bookmarkStart w:id="435" w:name="_Toc440875096"/>
      <w:bookmarkStart w:id="436" w:name="_Toc441131341"/>
      <w:r w:rsidRPr="00E71A48">
        <w:rPr>
          <w:szCs w:val="24"/>
        </w:rPr>
        <w:t>Отборочная стадия</w:t>
      </w:r>
      <w:bookmarkEnd w:id="427"/>
      <w:bookmarkEnd w:id="428"/>
      <w:bookmarkEnd w:id="429"/>
      <w:bookmarkEnd w:id="430"/>
      <w:bookmarkEnd w:id="431"/>
      <w:bookmarkEnd w:id="432"/>
      <w:bookmarkEnd w:id="433"/>
      <w:bookmarkEnd w:id="434"/>
      <w:bookmarkEnd w:id="435"/>
      <w:bookmarkEnd w:id="436"/>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7"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7"/>
      <w:bookmarkEnd w:id="438"/>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в существенной мере не отвечают требованиям к оформлению настоящей Документации по запросу предложений;</w:t>
      </w:r>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 xml:space="preserve">поданы Участниками, которые не отвечают требованиям настоящей Документации по запросу предложений; </w:t>
      </w:r>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6C69BB" w:rsidRPr="006C69BB" w:rsidRDefault="006C69BB" w:rsidP="006C69BB">
      <w:pPr>
        <w:pStyle w:val="affffff0"/>
        <w:widowControl w:val="0"/>
        <w:numPr>
          <w:ilvl w:val="0"/>
          <w:numId w:val="92"/>
        </w:numPr>
        <w:tabs>
          <w:tab w:val="left" w:pos="426"/>
        </w:tabs>
        <w:autoSpaceDE w:val="0"/>
        <w:spacing w:after="100" w:line="264" w:lineRule="auto"/>
        <w:rPr>
          <w:sz w:val="24"/>
          <w:szCs w:val="24"/>
        </w:rPr>
      </w:pPr>
      <w:r w:rsidRPr="006C69BB">
        <w:rPr>
          <w:sz w:val="24"/>
          <w:szCs w:val="24"/>
        </w:rPr>
        <w:t xml:space="preserve">содержат очевидные арифметические или грамматические ошибки, с исправлением </w:t>
      </w:r>
      <w:r w:rsidRPr="006C69BB">
        <w:rPr>
          <w:sz w:val="24"/>
          <w:szCs w:val="24"/>
        </w:rPr>
        <w:lastRenderedPageBreak/>
        <w:t>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B36533">
        <w:fldChar w:fldCharType="begin"/>
      </w:r>
      <w:r w:rsidR="00B36533">
        <w:instrText xml:space="preserve"> REF _Ref306176386 \r \h  \* MERGEFORMAT </w:instrText>
      </w:r>
      <w:r w:rsidR="00B36533">
        <w:fldChar w:fldCharType="separate"/>
      </w:r>
      <w:r w:rsidR="009D434C" w:rsidRPr="009D434C">
        <w:rPr>
          <w:sz w:val="24"/>
          <w:szCs w:val="24"/>
        </w:rPr>
        <w:t>3.3.14</w:t>
      </w:r>
      <w:r w:rsidR="00B36533">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39" w:name="_Ref303670674"/>
      <w:bookmarkStart w:id="440" w:name="_Toc439323713"/>
      <w:bookmarkStart w:id="441" w:name="_Toc440361347"/>
      <w:bookmarkStart w:id="442" w:name="_Toc440376102"/>
      <w:bookmarkStart w:id="443" w:name="_Toc440376229"/>
      <w:bookmarkStart w:id="444" w:name="_Toc440382494"/>
      <w:bookmarkStart w:id="445" w:name="_Toc440447164"/>
      <w:bookmarkStart w:id="446" w:name="_Toc440632324"/>
      <w:bookmarkStart w:id="447" w:name="_Toc440875097"/>
      <w:bookmarkStart w:id="448" w:name="_Toc441131342"/>
      <w:r w:rsidRPr="00E71A48">
        <w:rPr>
          <w:szCs w:val="24"/>
        </w:rPr>
        <w:t>Проведение переговоров</w:t>
      </w:r>
      <w:bookmarkEnd w:id="439"/>
      <w:bookmarkEnd w:id="440"/>
      <w:bookmarkEnd w:id="441"/>
      <w:bookmarkEnd w:id="442"/>
      <w:bookmarkEnd w:id="443"/>
      <w:bookmarkEnd w:id="444"/>
      <w:bookmarkEnd w:id="445"/>
      <w:bookmarkEnd w:id="446"/>
      <w:bookmarkEnd w:id="447"/>
      <w:bookmarkEnd w:id="448"/>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49" w:name="_Ref306138385"/>
      <w:bookmarkStart w:id="450" w:name="_Toc439323714"/>
      <w:bookmarkStart w:id="451" w:name="_Toc440361348"/>
      <w:bookmarkStart w:id="452" w:name="_Toc440376103"/>
      <w:bookmarkStart w:id="453" w:name="_Toc440376230"/>
      <w:bookmarkStart w:id="454" w:name="_Toc440382495"/>
      <w:bookmarkStart w:id="455" w:name="_Toc440447165"/>
      <w:bookmarkStart w:id="456" w:name="_Toc440632325"/>
      <w:bookmarkStart w:id="457" w:name="_Toc440875098"/>
      <w:bookmarkStart w:id="458" w:name="_Toc441131343"/>
      <w:r w:rsidRPr="00E71A48">
        <w:rPr>
          <w:szCs w:val="24"/>
        </w:rPr>
        <w:t>Оценочная стадия</w:t>
      </w:r>
      <w:bookmarkEnd w:id="449"/>
      <w:bookmarkEnd w:id="450"/>
      <w:bookmarkEnd w:id="451"/>
      <w:bookmarkEnd w:id="452"/>
      <w:bookmarkEnd w:id="453"/>
      <w:bookmarkEnd w:id="454"/>
      <w:bookmarkEnd w:id="455"/>
      <w:bookmarkEnd w:id="456"/>
      <w:bookmarkEnd w:id="457"/>
      <w:bookmarkEnd w:id="458"/>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59" w:name="_Ref303250967"/>
      <w:bookmarkStart w:id="460" w:name="_Toc305697378"/>
      <w:bookmarkStart w:id="461" w:name="_Toc441131344"/>
      <w:bookmarkStart w:id="462" w:name="_Toc255985696"/>
      <w:r w:rsidRPr="00E71A48">
        <w:t>Аукционная процедура понижени</w:t>
      </w:r>
      <w:r w:rsidR="00E60F8E" w:rsidRPr="00E71A48">
        <w:t>я</w:t>
      </w:r>
      <w:r w:rsidRPr="00E71A48">
        <w:t xml:space="preserve"> цены (переторжка)</w:t>
      </w:r>
      <w:bookmarkEnd w:id="459"/>
      <w:bookmarkEnd w:id="460"/>
      <w:bookmarkEnd w:id="461"/>
      <w:r w:rsidRPr="00E71A48">
        <w:t xml:space="preserve"> </w:t>
      </w:r>
    </w:p>
    <w:bookmarkEnd w:id="462"/>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 </w:t>
      </w:r>
      <w:r w:rsidR="00C05EF6" w:rsidRPr="00E71A48">
        <w:rPr>
          <w:sz w:val="24"/>
          <w:szCs w:val="24"/>
          <w:lang w:eastAsia="ru-RU"/>
        </w:rPr>
        <w:t xml:space="preserve">запроса </w:t>
      </w:r>
      <w:r w:rsidR="00E84ECF" w:rsidRPr="00E71A48">
        <w:rPr>
          <w:sz w:val="24"/>
          <w:szCs w:val="24"/>
          <w:lang w:eastAsia="ru-RU"/>
        </w:rPr>
        <w:t>предложений</w:t>
      </w:r>
      <w:r w:rsidRPr="00E71A48">
        <w:rPr>
          <w:sz w:val="24"/>
          <w:szCs w:val="24"/>
          <w:lang w:eastAsia="ru-RU"/>
        </w:rPr>
        <w:t xml:space="preserve"> может воспользоваться объявленным правом на проведение процедуры переторжки, если </w:t>
      </w:r>
      <w:r w:rsidR="00076D8B" w:rsidRPr="00E71A48">
        <w:rPr>
          <w:sz w:val="24"/>
          <w:szCs w:val="24"/>
          <w:lang w:eastAsia="ru-RU"/>
        </w:rPr>
        <w:t xml:space="preserve">Закупочная </w:t>
      </w:r>
      <w:r w:rsidRPr="00E71A48">
        <w:rPr>
          <w:sz w:val="24"/>
          <w:szCs w:val="24"/>
          <w:lang w:eastAsia="ru-RU"/>
        </w:rPr>
        <w:t xml:space="preserve">комиссия полагает, что цены, заявленные </w:t>
      </w:r>
      <w:r w:rsidR="009C744E" w:rsidRPr="00E71A48">
        <w:rPr>
          <w:sz w:val="24"/>
          <w:szCs w:val="24"/>
          <w:lang w:eastAsia="ru-RU"/>
        </w:rPr>
        <w:t>Участник</w:t>
      </w:r>
      <w:r w:rsidRPr="00E71A48">
        <w:rPr>
          <w:sz w:val="24"/>
          <w:szCs w:val="24"/>
          <w:lang w:eastAsia="ru-RU"/>
        </w:rPr>
        <w:t xml:space="preserve">ами в </w:t>
      </w:r>
      <w:r w:rsidR="004B5EB3" w:rsidRPr="00E71A48">
        <w:rPr>
          <w:sz w:val="24"/>
          <w:szCs w:val="24"/>
          <w:lang w:eastAsia="ru-RU"/>
        </w:rPr>
        <w:t>Заявк</w:t>
      </w:r>
      <w:r w:rsidRPr="00E71A48">
        <w:rPr>
          <w:sz w:val="24"/>
          <w:szCs w:val="24"/>
          <w:lang w:eastAsia="ru-RU"/>
        </w:rPr>
        <w:t xml:space="preserve">ах, могут быть снижены, либо если Организатор </w:t>
      </w:r>
      <w:r w:rsidR="00C05EF6" w:rsidRPr="00E71A48">
        <w:rPr>
          <w:sz w:val="24"/>
          <w:szCs w:val="24"/>
          <w:lang w:eastAsia="ru-RU"/>
        </w:rPr>
        <w:t>запроса предложений</w:t>
      </w:r>
      <w:r w:rsidRPr="00E71A48">
        <w:rPr>
          <w:sz w:val="24"/>
          <w:szCs w:val="24"/>
          <w:lang w:eastAsia="ru-RU"/>
        </w:rPr>
        <w:t xml:space="preserve"> после </w:t>
      </w:r>
      <w:r w:rsidR="00EA1723">
        <w:rPr>
          <w:sz w:val="24"/>
          <w:szCs w:val="24"/>
          <w:lang w:eastAsia="ru-RU"/>
        </w:rPr>
        <w:t>окончания приема Заявок</w:t>
      </w:r>
      <w:r w:rsidRPr="00E71A48">
        <w:rPr>
          <w:sz w:val="24"/>
          <w:szCs w:val="24"/>
          <w:lang w:eastAsia="ru-RU"/>
        </w:rPr>
        <w:t xml:space="preserve"> (п.</w:t>
      </w:r>
      <w:r w:rsidR="00FC6C52">
        <w:rPr>
          <w:sz w:val="24"/>
          <w:szCs w:val="24"/>
          <w:lang w:eastAsia="ru-RU"/>
        </w:rPr>
        <w:fldChar w:fldCharType="begin"/>
      </w:r>
      <w:r w:rsidR="00F017EB">
        <w:rPr>
          <w:sz w:val="24"/>
          <w:szCs w:val="24"/>
          <w:lang w:eastAsia="ru-RU"/>
        </w:rPr>
        <w:instrText xml:space="preserve"> REF _Ref440289953 \r \h </w:instrText>
      </w:r>
      <w:r w:rsidR="00FC6C52">
        <w:rPr>
          <w:sz w:val="24"/>
          <w:szCs w:val="24"/>
          <w:lang w:eastAsia="ru-RU"/>
        </w:rPr>
      </w:r>
      <w:r w:rsidR="00FC6C52">
        <w:rPr>
          <w:sz w:val="24"/>
          <w:szCs w:val="24"/>
          <w:lang w:eastAsia="ru-RU"/>
        </w:rPr>
        <w:fldChar w:fldCharType="separate"/>
      </w:r>
      <w:r w:rsidR="009D434C">
        <w:rPr>
          <w:sz w:val="24"/>
          <w:szCs w:val="24"/>
          <w:lang w:eastAsia="ru-RU"/>
        </w:rPr>
        <w:t>3.4.1.3</w:t>
      </w:r>
      <w:r w:rsidR="00FC6C52">
        <w:rPr>
          <w:sz w:val="24"/>
          <w:szCs w:val="24"/>
          <w:lang w:eastAsia="ru-RU"/>
        </w:rPr>
        <w:fldChar w:fldCharType="end"/>
      </w:r>
      <w:r w:rsidRPr="00E71A48">
        <w:rPr>
          <w:sz w:val="24"/>
          <w:szCs w:val="24"/>
          <w:lang w:eastAsia="ru-RU"/>
        </w:rPr>
        <w:t xml:space="preserve">) до определения </w:t>
      </w:r>
      <w:r w:rsidR="009C744E" w:rsidRPr="00E71A48">
        <w:rPr>
          <w:sz w:val="24"/>
          <w:szCs w:val="24"/>
          <w:lang w:eastAsia="ru-RU"/>
        </w:rPr>
        <w:t>Участник</w:t>
      </w:r>
      <w:r w:rsidR="004C5164" w:rsidRPr="00E71A48">
        <w:rPr>
          <w:sz w:val="24"/>
          <w:szCs w:val="24"/>
          <w:lang w:eastAsia="ru-RU"/>
        </w:rPr>
        <w:t xml:space="preserve">а </w:t>
      </w:r>
      <w:r w:rsidR="00C05EF6" w:rsidRPr="00E71A48">
        <w:rPr>
          <w:sz w:val="24"/>
          <w:szCs w:val="24"/>
          <w:lang w:eastAsia="ru-RU"/>
        </w:rPr>
        <w:t>запроса предложений</w:t>
      </w:r>
      <w:r w:rsidR="004D431C" w:rsidRPr="00E71A48">
        <w:rPr>
          <w:sz w:val="24"/>
          <w:szCs w:val="24"/>
          <w:lang w:eastAsia="ru-RU"/>
        </w:rPr>
        <w:t xml:space="preserve">, </w:t>
      </w:r>
      <w:r w:rsidR="004D431C" w:rsidRPr="00E71A48">
        <w:rPr>
          <w:sz w:val="24"/>
          <w:szCs w:val="24"/>
        </w:rPr>
        <w:t xml:space="preserve">чья </w:t>
      </w:r>
      <w:r w:rsidR="004B5EB3" w:rsidRPr="00E71A48">
        <w:rPr>
          <w:sz w:val="24"/>
          <w:szCs w:val="24"/>
        </w:rPr>
        <w:t>Заявк</w:t>
      </w:r>
      <w:r w:rsidR="004D431C" w:rsidRPr="00E71A48">
        <w:rPr>
          <w:sz w:val="24"/>
          <w:szCs w:val="24"/>
        </w:rPr>
        <w:t>а признана лучшей</w:t>
      </w:r>
      <w:r w:rsidRPr="00E71A48">
        <w:rPr>
          <w:sz w:val="24"/>
          <w:szCs w:val="24"/>
          <w:lang w:eastAsia="ru-RU"/>
        </w:rPr>
        <w:t xml:space="preserve"> (п.</w:t>
      </w:r>
      <w:r w:rsidR="00FC6C52">
        <w:rPr>
          <w:sz w:val="24"/>
          <w:szCs w:val="24"/>
          <w:lang w:eastAsia="ru-RU"/>
        </w:rPr>
        <w:fldChar w:fldCharType="begin"/>
      </w:r>
      <w:r w:rsidR="00F017EB">
        <w:rPr>
          <w:sz w:val="24"/>
          <w:szCs w:val="24"/>
          <w:lang w:eastAsia="ru-RU"/>
        </w:rPr>
        <w:instrText xml:space="preserve"> REF _Ref440290296 \r \h </w:instrText>
      </w:r>
      <w:r w:rsidR="00FC6C52">
        <w:rPr>
          <w:sz w:val="24"/>
          <w:szCs w:val="24"/>
          <w:lang w:eastAsia="ru-RU"/>
        </w:rPr>
      </w:r>
      <w:r w:rsidR="00FC6C52">
        <w:rPr>
          <w:sz w:val="24"/>
          <w:szCs w:val="24"/>
          <w:lang w:eastAsia="ru-RU"/>
        </w:rPr>
        <w:fldChar w:fldCharType="separate"/>
      </w:r>
      <w:r w:rsidR="009D434C">
        <w:rPr>
          <w:sz w:val="24"/>
          <w:szCs w:val="24"/>
          <w:lang w:eastAsia="ru-RU"/>
        </w:rPr>
        <w:t>3.8.1</w:t>
      </w:r>
      <w:r w:rsidR="00FC6C52">
        <w:rPr>
          <w:sz w:val="24"/>
          <w:szCs w:val="24"/>
          <w:lang w:eastAsia="ru-RU"/>
        </w:rPr>
        <w:fldChar w:fldCharType="end"/>
      </w:r>
      <w:r w:rsidRPr="00E71A48">
        <w:rPr>
          <w:sz w:val="24"/>
          <w:szCs w:val="24"/>
          <w:lang w:eastAsia="ru-RU"/>
        </w:rPr>
        <w:t>)</w:t>
      </w:r>
      <w:r w:rsidR="004D431C" w:rsidRPr="00E71A48">
        <w:rPr>
          <w:sz w:val="24"/>
          <w:szCs w:val="24"/>
          <w:lang w:eastAsia="ru-RU"/>
        </w:rPr>
        <w:t>,</w:t>
      </w:r>
      <w:r w:rsidRPr="00E71A48">
        <w:rPr>
          <w:sz w:val="24"/>
          <w:szCs w:val="24"/>
          <w:lang w:eastAsia="ru-RU"/>
        </w:rPr>
        <w:t xml:space="preserve"> получит письменную просьбу о проведении переторжки от любого </w:t>
      </w:r>
      <w:r w:rsidR="009C744E" w:rsidRPr="00E71A48">
        <w:rPr>
          <w:sz w:val="24"/>
          <w:szCs w:val="24"/>
          <w:lang w:eastAsia="ru-RU"/>
        </w:rPr>
        <w:t>Участник</w:t>
      </w:r>
      <w:r w:rsidRPr="00E71A48">
        <w:rPr>
          <w:sz w:val="24"/>
          <w:szCs w:val="24"/>
          <w:lang w:eastAsia="ru-RU"/>
        </w:rPr>
        <w:t xml:space="preserve">а </w:t>
      </w:r>
      <w:r w:rsidR="00C05EF6" w:rsidRPr="00E71A48">
        <w:rPr>
          <w:sz w:val="24"/>
          <w:szCs w:val="24"/>
          <w:lang w:eastAsia="ru-RU"/>
        </w:rPr>
        <w:t>запроса предложений</w:t>
      </w:r>
      <w:r w:rsidRPr="00E71A48">
        <w:rPr>
          <w:sz w:val="24"/>
          <w:szCs w:val="24"/>
          <w:lang w:eastAsia="ru-RU"/>
        </w:rPr>
        <w:t xml:space="preserve"> (при проведении отборочного этапа) или одного из </w:t>
      </w:r>
      <w:r w:rsidR="009C744E" w:rsidRPr="00E71A48">
        <w:rPr>
          <w:sz w:val="24"/>
          <w:szCs w:val="24"/>
          <w:lang w:eastAsia="ru-RU"/>
        </w:rPr>
        <w:t>Участник</w:t>
      </w:r>
      <w:r w:rsidRPr="00E71A48">
        <w:rPr>
          <w:sz w:val="24"/>
          <w:szCs w:val="24"/>
          <w:lang w:eastAsia="ru-RU"/>
        </w:rPr>
        <w:t xml:space="preserve">ов, занявших место не ниже четвертого в предварительной ранжировке </w:t>
      </w:r>
      <w:r w:rsidR="00DF639D" w:rsidRPr="00E71A48">
        <w:rPr>
          <w:sz w:val="24"/>
          <w:szCs w:val="24"/>
          <w:lang w:eastAsia="ru-RU"/>
        </w:rPr>
        <w:t>З</w:t>
      </w:r>
      <w:r w:rsidRPr="00E71A48">
        <w:rPr>
          <w:sz w:val="24"/>
          <w:szCs w:val="24"/>
          <w:lang w:eastAsia="ru-RU"/>
        </w:rPr>
        <w:t xml:space="preserve">аявок (при проведении оценочного этапа) по данному </w:t>
      </w:r>
      <w:r w:rsidR="006353B1" w:rsidRPr="00E71A48">
        <w:rPr>
          <w:sz w:val="24"/>
          <w:szCs w:val="24"/>
          <w:lang w:eastAsia="ru-RU"/>
        </w:rPr>
        <w:t>З</w:t>
      </w:r>
      <w:r w:rsidR="00C05EF6" w:rsidRPr="00E71A48">
        <w:rPr>
          <w:sz w:val="24"/>
          <w:szCs w:val="24"/>
          <w:lang w:eastAsia="ru-RU"/>
        </w:rPr>
        <w:t>апросу предложений</w:t>
      </w:r>
      <w:r w:rsidRPr="00E71A48">
        <w:rPr>
          <w:sz w:val="24"/>
          <w:szCs w:val="24"/>
          <w:lang w:eastAsia="ru-RU"/>
        </w:rPr>
        <w:t xml:space="preserve">. Решение о проведении процедуры переторжки принимает </w:t>
      </w:r>
      <w:r w:rsidR="00DF639D" w:rsidRPr="00E71A48">
        <w:rPr>
          <w:sz w:val="24"/>
          <w:szCs w:val="24"/>
          <w:lang w:eastAsia="ru-RU"/>
        </w:rPr>
        <w:t>З</w:t>
      </w:r>
      <w:r w:rsidR="00EC2E49" w:rsidRPr="00E71A48">
        <w:rPr>
          <w:sz w:val="24"/>
          <w:szCs w:val="24"/>
          <w:lang w:eastAsia="ru-RU"/>
        </w:rPr>
        <w:t>акупочная</w:t>
      </w:r>
      <w:r w:rsidRPr="00E71A48">
        <w:rPr>
          <w:sz w:val="24"/>
          <w:szCs w:val="24"/>
          <w:lang w:eastAsia="ru-RU"/>
        </w:rPr>
        <w:t xml:space="preserve"> комиссия после проведения предварительного ранжирования </w:t>
      </w:r>
      <w:r w:rsidR="00DF639D" w:rsidRPr="00E71A48">
        <w:rPr>
          <w:sz w:val="24"/>
          <w:szCs w:val="24"/>
          <w:lang w:eastAsia="ru-RU"/>
        </w:rPr>
        <w:t>З</w:t>
      </w:r>
      <w:r w:rsidRPr="00E71A48">
        <w:rPr>
          <w:sz w:val="24"/>
          <w:szCs w:val="24"/>
          <w:lang w:eastAsia="ru-RU"/>
        </w:rPr>
        <w:t>аявок.</w:t>
      </w:r>
    </w:p>
    <w:p w:rsidR="00F15392" w:rsidRPr="00E71A48"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3" w:name="_Ref306352987"/>
      <w:r w:rsidRPr="00E71A48">
        <w:rPr>
          <w:sz w:val="24"/>
          <w:szCs w:val="24"/>
          <w:lang w:eastAsia="ru-RU"/>
        </w:rPr>
        <w:t>Участник</w:t>
      </w:r>
      <w:r w:rsidR="00F15392" w:rsidRPr="00E71A48">
        <w:rPr>
          <w:sz w:val="24"/>
          <w:szCs w:val="24"/>
          <w:lang w:eastAsia="ru-RU"/>
        </w:rPr>
        <w:t xml:space="preserve"> </w:t>
      </w:r>
      <w:r w:rsidR="00C05EF6" w:rsidRPr="00E71A48">
        <w:rPr>
          <w:sz w:val="24"/>
          <w:szCs w:val="24"/>
          <w:lang w:eastAsia="ru-RU"/>
        </w:rPr>
        <w:t>запроса предложений</w:t>
      </w:r>
      <w:r w:rsidR="00F15392" w:rsidRPr="00E71A48">
        <w:rPr>
          <w:sz w:val="24"/>
          <w:szCs w:val="24"/>
          <w:lang w:eastAsia="ru-RU"/>
        </w:rPr>
        <w:t xml:space="preserve">, приглашенный на переторжку, вправе не участвовать в ней, тогда его </w:t>
      </w:r>
      <w:r w:rsidR="004B5EB3" w:rsidRPr="00E71A48">
        <w:rPr>
          <w:sz w:val="24"/>
          <w:szCs w:val="24"/>
          <w:lang w:eastAsia="ru-RU"/>
        </w:rPr>
        <w:t>Заявк</w:t>
      </w:r>
      <w:r w:rsidR="00BD05FA" w:rsidRPr="00E71A48">
        <w:rPr>
          <w:sz w:val="24"/>
          <w:szCs w:val="24"/>
          <w:lang w:eastAsia="ru-RU"/>
        </w:rPr>
        <w:t>а</w:t>
      </w:r>
      <w:r w:rsidR="00F15392" w:rsidRPr="00E71A48">
        <w:rPr>
          <w:sz w:val="24"/>
          <w:szCs w:val="24"/>
          <w:lang w:eastAsia="ru-RU"/>
        </w:rPr>
        <w:t xml:space="preserve">, </w:t>
      </w:r>
      <w:r w:rsidR="00F15392" w:rsidRPr="00E71A48">
        <w:rPr>
          <w:i/>
          <w:sz w:val="24"/>
          <w:szCs w:val="24"/>
          <w:lang w:eastAsia="ru-RU"/>
        </w:rPr>
        <w:t>по которо</w:t>
      </w:r>
      <w:r w:rsidR="00BD05FA" w:rsidRPr="00E71A48">
        <w:rPr>
          <w:i/>
          <w:sz w:val="24"/>
          <w:szCs w:val="24"/>
          <w:lang w:eastAsia="ru-RU"/>
        </w:rPr>
        <w:t>й</w:t>
      </w:r>
      <w:r w:rsidR="00F15392" w:rsidRPr="00E71A48">
        <w:rPr>
          <w:i/>
          <w:sz w:val="24"/>
          <w:szCs w:val="24"/>
          <w:lang w:eastAsia="ru-RU"/>
        </w:rPr>
        <w:t xml:space="preserve"> он не участвовал в переторжке, </w:t>
      </w:r>
      <w:r w:rsidR="00F15392" w:rsidRPr="00E71A48">
        <w:rPr>
          <w:sz w:val="24"/>
          <w:szCs w:val="24"/>
          <w:lang w:eastAsia="ru-RU"/>
        </w:rPr>
        <w:t xml:space="preserve">остается </w:t>
      </w:r>
      <w:r w:rsidR="006F17EF" w:rsidRPr="00E71A48">
        <w:rPr>
          <w:sz w:val="24"/>
          <w:szCs w:val="24"/>
          <w:lang w:eastAsia="ru-RU"/>
        </w:rPr>
        <w:lastRenderedPageBreak/>
        <w:t xml:space="preserve">действующей </w:t>
      </w:r>
      <w:r w:rsidR="00F15392" w:rsidRPr="00E71A48">
        <w:rPr>
          <w:sz w:val="24"/>
          <w:szCs w:val="24"/>
          <w:lang w:eastAsia="ru-RU"/>
        </w:rPr>
        <w:t>с ранее объявленной ценой.</w:t>
      </w:r>
      <w:bookmarkEnd w:id="463"/>
    </w:p>
    <w:p w:rsidR="00F15392" w:rsidRPr="00E71A48" w:rsidRDefault="004B5EB3"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iCs/>
          <w:sz w:val="24"/>
          <w:szCs w:val="24"/>
          <w:lang w:eastAsia="ru-RU"/>
        </w:rPr>
        <w:t>Заявк</w:t>
      </w:r>
      <w:r w:rsidR="00BD05FA" w:rsidRPr="00E71A48">
        <w:rPr>
          <w:iCs/>
          <w:sz w:val="24"/>
          <w:szCs w:val="24"/>
          <w:lang w:eastAsia="ru-RU"/>
        </w:rPr>
        <w:t xml:space="preserve">а </w:t>
      </w:r>
      <w:r w:rsidR="009C744E" w:rsidRPr="00E71A48">
        <w:rPr>
          <w:iCs/>
          <w:sz w:val="24"/>
          <w:szCs w:val="24"/>
          <w:lang w:eastAsia="ru-RU"/>
        </w:rPr>
        <w:t>Участник</w:t>
      </w:r>
      <w:r w:rsidR="00F15392" w:rsidRPr="00E71A48">
        <w:rPr>
          <w:iCs/>
          <w:sz w:val="24"/>
          <w:szCs w:val="24"/>
          <w:lang w:eastAsia="ru-RU"/>
        </w:rPr>
        <w:t xml:space="preserve">а по повышению цены не рассматриваются, такой </w:t>
      </w:r>
      <w:r w:rsidR="009C744E" w:rsidRPr="00E71A48">
        <w:rPr>
          <w:iCs/>
          <w:sz w:val="24"/>
          <w:szCs w:val="24"/>
          <w:lang w:eastAsia="ru-RU"/>
        </w:rPr>
        <w:t>Участник</w:t>
      </w:r>
      <w:r w:rsidR="00F15392" w:rsidRPr="00E71A48">
        <w:rPr>
          <w:iCs/>
          <w:sz w:val="24"/>
          <w:szCs w:val="24"/>
          <w:lang w:eastAsia="ru-RU"/>
        </w:rPr>
        <w:t xml:space="preserve"> считается не участвовавшим в процедуре переторжки, </w:t>
      </w:r>
      <w:r w:rsidR="00F15392" w:rsidRPr="00E71A48">
        <w:rPr>
          <w:sz w:val="24"/>
          <w:szCs w:val="24"/>
          <w:lang w:eastAsia="ru-RU"/>
        </w:rPr>
        <w:t xml:space="preserve">его </w:t>
      </w:r>
      <w:r w:rsidRPr="00E71A48">
        <w:rPr>
          <w:sz w:val="24"/>
          <w:szCs w:val="24"/>
          <w:lang w:eastAsia="ru-RU"/>
        </w:rPr>
        <w:t>Заявк</w:t>
      </w:r>
      <w:r w:rsidR="00F15392" w:rsidRPr="00E71A48">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464"/>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B36533">
        <w:fldChar w:fldCharType="begin"/>
      </w:r>
      <w:r w:rsidR="00B36533">
        <w:instrText xml:space="preserve"> REF _Ref306352987 \r \h  \* MERGEFORMAT </w:instrText>
      </w:r>
      <w:r w:rsidR="00B36533">
        <w:fldChar w:fldCharType="separate"/>
      </w:r>
      <w:r w:rsidR="009D434C" w:rsidRPr="009D434C">
        <w:rPr>
          <w:iCs/>
          <w:sz w:val="24"/>
          <w:szCs w:val="24"/>
          <w:lang w:eastAsia="ru-RU"/>
        </w:rPr>
        <w:t>3.7.3</w:t>
      </w:r>
      <w:r w:rsidR="00B36533">
        <w:fldChar w:fldCharType="end"/>
      </w:r>
      <w:r w:rsidRPr="00E71A48">
        <w:rPr>
          <w:iCs/>
          <w:sz w:val="24"/>
          <w:szCs w:val="24"/>
          <w:lang w:eastAsia="ru-RU"/>
        </w:rPr>
        <w:t xml:space="preserve"> - </w:t>
      </w:r>
      <w:r w:rsidR="00B36533">
        <w:fldChar w:fldCharType="begin"/>
      </w:r>
      <w:r w:rsidR="00B36533">
        <w:instrText xml:space="preserve"> REF _Ref306353005 \r \h  \* MERGEFORMAT </w:instrText>
      </w:r>
      <w:r w:rsidR="00B36533">
        <w:fldChar w:fldCharType="separate"/>
      </w:r>
      <w:r w:rsidR="009D434C" w:rsidRPr="009D434C">
        <w:rPr>
          <w:iCs/>
          <w:sz w:val="24"/>
          <w:szCs w:val="24"/>
          <w:lang w:eastAsia="ru-RU"/>
        </w:rPr>
        <w:t>3.7.5</w:t>
      </w:r>
      <w:r w:rsidR="00B36533">
        <w:fldChar w:fldCharType="end"/>
      </w:r>
      <w:r w:rsidRPr="00E71A48">
        <w:rPr>
          <w:iCs/>
          <w:sz w:val="24"/>
          <w:szCs w:val="24"/>
          <w:lang w:eastAsia="ru-RU"/>
        </w:rPr>
        <w:t>.</w:t>
      </w:r>
    </w:p>
    <w:p w:rsidR="00F15392" w:rsidRPr="006C69BB"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w:t>
      </w:r>
      <w:r w:rsidR="00F15392" w:rsidRPr="006C69BB">
        <w:rPr>
          <w:sz w:val="24"/>
          <w:szCs w:val="24"/>
          <w:lang w:eastAsia="ru-RU"/>
        </w:rPr>
        <w:t>переторжки цены, документы, определяющие его коммерческое предложение с приложением соответствующих файлов</w:t>
      </w:r>
      <w:r w:rsidR="006C69BB" w:rsidRPr="006C69BB">
        <w:rPr>
          <w:sz w:val="24"/>
          <w:szCs w:val="24"/>
          <w:lang w:eastAsia="ru-RU"/>
        </w:rPr>
        <w:t xml:space="preserve"> </w:t>
      </w:r>
      <w:r w:rsidR="006C69BB" w:rsidRPr="006C69BB">
        <w:rPr>
          <w:sz w:val="24"/>
          <w:szCs w:val="24"/>
        </w:rPr>
        <w:t>(все документы, входящие в Заявку, которые содержат информацию о предложенной цене)</w:t>
      </w:r>
      <w:r w:rsidR="00F15392" w:rsidRPr="006C69BB">
        <w:rPr>
          <w:sz w:val="24"/>
          <w:szCs w:val="24"/>
          <w:lang w:eastAsia="ru-RU"/>
        </w:rPr>
        <w:t xml:space="preserve">. Изменение цены в сторону снижения не должно повлечь за собой изменение иных условий </w:t>
      </w:r>
      <w:r w:rsidR="004B5EB3" w:rsidRPr="006C69BB">
        <w:rPr>
          <w:sz w:val="24"/>
          <w:szCs w:val="24"/>
          <w:lang w:eastAsia="ru-RU"/>
        </w:rPr>
        <w:t>Заявк</w:t>
      </w:r>
      <w:r w:rsidR="00F15392" w:rsidRPr="006C69BB">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5" w:name="_Ref303681924"/>
      <w:bookmarkStart w:id="466" w:name="_Ref303683914"/>
      <w:bookmarkStart w:id="467" w:name="_Toc441131345"/>
      <w:r w:rsidRPr="00E71A48">
        <w:t xml:space="preserve">Подведение итогов </w:t>
      </w:r>
      <w:r w:rsidR="00DF639D" w:rsidRPr="00E71A48">
        <w:t>З</w:t>
      </w:r>
      <w:r w:rsidRPr="00E71A48">
        <w:t>апроса предложений</w:t>
      </w:r>
      <w:bookmarkEnd w:id="465"/>
      <w:bookmarkEnd w:id="466"/>
      <w:bookmarkEnd w:id="467"/>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8"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8"/>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lastRenderedPageBreak/>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69" w:name="_Ref303251044"/>
      <w:bookmarkStart w:id="470" w:name="_Toc441131346"/>
      <w:bookmarkStart w:id="471" w:name="_Ref191386295"/>
      <w:r w:rsidRPr="00E71A48">
        <w:t>Признание запроса предложений несостоявшимся</w:t>
      </w:r>
      <w:bookmarkEnd w:id="469"/>
      <w:bookmarkEnd w:id="470"/>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2"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3"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4"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74"/>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5" w:name="_Ref303683929"/>
      <w:bookmarkStart w:id="476" w:name="_Toc4411313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1"/>
      <w:bookmarkEnd w:id="475"/>
      <w:bookmarkEnd w:id="476"/>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7" w:name="_Ref294695403"/>
      <w:bookmarkStart w:id="478"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lastRenderedPageBreak/>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7"/>
      <w:bookmarkEnd w:id="478"/>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79"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79"/>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B36533">
        <w:fldChar w:fldCharType="begin"/>
      </w:r>
      <w:r w:rsidR="00B36533">
        <w:instrText xml:space="preserve"> REF _Ref294695546 \r \h  \* MERGEFORMAT </w:instrText>
      </w:r>
      <w:r w:rsidR="00B36533">
        <w:fldChar w:fldCharType="separate"/>
      </w:r>
      <w:r w:rsidR="009D434C" w:rsidRPr="009D434C">
        <w:rPr>
          <w:bCs w:val="0"/>
          <w:sz w:val="24"/>
          <w:szCs w:val="24"/>
        </w:rPr>
        <w:t xml:space="preserve"> 1.2.6 </w:t>
      </w:r>
      <w:r w:rsidR="00B36533">
        <w:fldChar w:fldCharType="end"/>
      </w:r>
      <w:r w:rsidRPr="00E71A48">
        <w:rPr>
          <w:bCs w:val="0"/>
          <w:sz w:val="24"/>
          <w:szCs w:val="24"/>
        </w:rPr>
        <w:t>и/или в срок, определенный в п.</w:t>
      </w:r>
      <w:r w:rsidR="001716DB" w:rsidRPr="00E71A48">
        <w:rPr>
          <w:bCs w:val="0"/>
          <w:sz w:val="24"/>
          <w:szCs w:val="24"/>
        </w:rPr>
        <w:t xml:space="preserve"> </w:t>
      </w:r>
      <w:r w:rsidR="00B36533">
        <w:fldChar w:fldCharType="begin"/>
      </w:r>
      <w:r w:rsidR="00B36533">
        <w:instrText xml:space="preserve"> REF _Ref294695403 \n \h  \* MERGEFORMAT </w:instrText>
      </w:r>
      <w:r w:rsidR="00B36533">
        <w:fldChar w:fldCharType="separate"/>
      </w:r>
      <w:r w:rsidR="009D434C" w:rsidRPr="009D434C">
        <w:rPr>
          <w:bCs w:val="0"/>
          <w:sz w:val="24"/>
          <w:szCs w:val="24"/>
        </w:rPr>
        <w:t>3.10.3</w:t>
      </w:r>
      <w:r w:rsidR="00B36533">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B36533">
        <w:fldChar w:fldCharType="begin"/>
      </w:r>
      <w:r w:rsidR="00B36533">
        <w:instrText xml:space="preserve"> REF _Ref305979053 \r \h  \* MERGEFORMAT </w:instrText>
      </w:r>
      <w:r w:rsidR="00B36533">
        <w:fldChar w:fldCharType="separate"/>
      </w:r>
      <w:r w:rsidR="009D434C" w:rsidRPr="009D434C">
        <w:rPr>
          <w:bCs w:val="0"/>
          <w:sz w:val="24"/>
          <w:szCs w:val="24"/>
        </w:rPr>
        <w:t>3.10.4</w:t>
      </w:r>
      <w:r w:rsidR="00B36533">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0"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1" w:name="_Toc181693189"/>
      <w:bookmarkStart w:id="482" w:name="_Ref190680463"/>
      <w:bookmarkStart w:id="483" w:name="_Ref306140410"/>
      <w:bookmarkStart w:id="484" w:name="_Ref306142159"/>
      <w:bookmarkStart w:id="485" w:name="_Toc441131348"/>
      <w:bookmarkStart w:id="486" w:name="_Ref303102866"/>
      <w:bookmarkStart w:id="487" w:name="_Toc305835589"/>
      <w:bookmarkStart w:id="488" w:name="_Ref303683952"/>
      <w:bookmarkStart w:id="489" w:name="__RefNumPara__840_922829174"/>
      <w:bookmarkEnd w:id="480"/>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1"/>
      <w:bookmarkEnd w:id="482"/>
      <w:bookmarkEnd w:id="483"/>
      <w:bookmarkEnd w:id="484"/>
      <w:bookmarkEnd w:id="485"/>
      <w:r w:rsidRPr="00414CAF">
        <w:t xml:space="preserve"> </w:t>
      </w:r>
      <w:bookmarkEnd w:id="486"/>
      <w:bookmarkEnd w:id="487"/>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FC6C52">
        <w:rPr>
          <w:sz w:val="24"/>
          <w:szCs w:val="24"/>
        </w:rPr>
        <w:fldChar w:fldCharType="begin"/>
      </w:r>
      <w:r w:rsidR="005818B2">
        <w:rPr>
          <w:sz w:val="24"/>
          <w:szCs w:val="24"/>
        </w:rPr>
        <w:instrText xml:space="preserve"> REF _Ref440272931 \r \h </w:instrText>
      </w:r>
      <w:r w:rsidR="00FC6C52">
        <w:rPr>
          <w:sz w:val="24"/>
          <w:szCs w:val="24"/>
        </w:rPr>
      </w:r>
      <w:r w:rsidR="00FC6C52">
        <w:rPr>
          <w:sz w:val="24"/>
          <w:szCs w:val="24"/>
        </w:rPr>
        <w:fldChar w:fldCharType="separate"/>
      </w:r>
      <w:r w:rsidR="009D434C">
        <w:rPr>
          <w:sz w:val="24"/>
          <w:szCs w:val="24"/>
        </w:rPr>
        <w:t>2</w:t>
      </w:r>
      <w:r w:rsidR="00FC6C52">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0" w:name="_Ref303694483"/>
      <w:bookmarkStart w:id="491" w:name="_Toc305835590"/>
      <w:bookmarkStart w:id="492" w:name="_Ref306140451"/>
      <w:bookmarkStart w:id="493" w:name="_Toc441131349"/>
      <w:r w:rsidRPr="006E1884">
        <w:t xml:space="preserve">Уведомление о результатах </w:t>
      </w:r>
      <w:bookmarkEnd w:id="490"/>
      <w:bookmarkEnd w:id="491"/>
      <w:r w:rsidRPr="006E1884">
        <w:t>запроса предложений</w:t>
      </w:r>
      <w:bookmarkEnd w:id="492"/>
      <w:bookmarkEnd w:id="493"/>
    </w:p>
    <w:bookmarkEnd w:id="488"/>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B36533">
        <w:fldChar w:fldCharType="begin"/>
      </w:r>
      <w:r w:rsidR="00B36533">
        <w:instrText xml:space="preserve"> REF _Ref191386085 \r \h  \* MERGEFORMAT </w:instrText>
      </w:r>
      <w:r w:rsidR="00B36533">
        <w:fldChar w:fldCharType="separate"/>
      </w:r>
      <w:r w:rsidR="009D434C" w:rsidRPr="009D434C">
        <w:rPr>
          <w:iCs/>
          <w:sz w:val="24"/>
          <w:szCs w:val="24"/>
        </w:rPr>
        <w:t>1.1.1</w:t>
      </w:r>
      <w:r w:rsidR="00B36533">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4" w:name="_Ref440270568"/>
      <w:bookmarkStart w:id="495" w:name="_Ref440274159"/>
      <w:bookmarkStart w:id="496" w:name="_Ref440292555"/>
      <w:bookmarkStart w:id="497" w:name="_Ref440292779"/>
      <w:bookmarkStart w:id="498" w:name="_Toc441131350"/>
      <w:r>
        <w:rPr>
          <w:szCs w:val="24"/>
        </w:rPr>
        <w:lastRenderedPageBreak/>
        <w:t>Техническая часть</w:t>
      </w:r>
      <w:bookmarkEnd w:id="494"/>
      <w:bookmarkEnd w:id="495"/>
      <w:bookmarkEnd w:id="496"/>
      <w:bookmarkEnd w:id="497"/>
      <w:bookmarkEnd w:id="498"/>
      <w:r w:rsidRPr="00E71A48">
        <w:rPr>
          <w:szCs w:val="24"/>
        </w:rPr>
        <w:t xml:space="preserve"> </w:t>
      </w:r>
    </w:p>
    <w:p w:rsidR="002B5044" w:rsidRPr="00C12FA4" w:rsidRDefault="002B5044" w:rsidP="0021751A">
      <w:pPr>
        <w:pStyle w:val="2"/>
        <w:ind w:left="1701" w:hanging="1134"/>
      </w:pPr>
      <w:bookmarkStart w:id="499" w:name="_Toc176064097"/>
      <w:bookmarkStart w:id="500" w:name="_Toc176338525"/>
      <w:bookmarkStart w:id="501" w:name="_Toc180399753"/>
      <w:bookmarkStart w:id="502" w:name="_Toc189457101"/>
      <w:bookmarkStart w:id="503" w:name="_Toc189461737"/>
      <w:bookmarkStart w:id="504" w:name="_Toc189462011"/>
      <w:bookmarkStart w:id="505" w:name="_Toc191273610"/>
      <w:bookmarkStart w:id="506" w:name="_Toc423421726"/>
      <w:bookmarkStart w:id="507" w:name="_Toc441131351"/>
      <w:bookmarkStart w:id="508" w:name="_Toc167189319"/>
      <w:bookmarkStart w:id="509" w:name="_Toc168725254"/>
      <w:r w:rsidRPr="00C12FA4">
        <w:t xml:space="preserve">Перечень, объемы и характеристики </w:t>
      </w:r>
      <w:bookmarkEnd w:id="499"/>
      <w:bookmarkEnd w:id="500"/>
      <w:bookmarkEnd w:id="501"/>
      <w:bookmarkEnd w:id="502"/>
      <w:bookmarkEnd w:id="503"/>
      <w:bookmarkEnd w:id="504"/>
      <w:bookmarkEnd w:id="505"/>
      <w:bookmarkEnd w:id="506"/>
      <w:r w:rsidR="00C3704B">
        <w:t>закупаемых услуг</w:t>
      </w:r>
      <w:bookmarkEnd w:id="507"/>
    </w:p>
    <w:p w:rsidR="002B5044" w:rsidRPr="003803A7" w:rsidRDefault="002B5044" w:rsidP="002B5044">
      <w:pPr>
        <w:pStyle w:val="3"/>
        <w:ind w:left="0" w:firstLine="851"/>
        <w:jc w:val="both"/>
        <w:rPr>
          <w:b w:val="0"/>
          <w:szCs w:val="24"/>
        </w:rPr>
      </w:pPr>
      <w:bookmarkStart w:id="510" w:name="_Toc439166311"/>
      <w:bookmarkStart w:id="511" w:name="_Toc439170659"/>
      <w:bookmarkStart w:id="512" w:name="_Toc439172761"/>
      <w:bookmarkStart w:id="513" w:name="_Toc439173205"/>
      <w:bookmarkStart w:id="514" w:name="_Toc439238199"/>
      <w:bookmarkStart w:id="515" w:name="_Toc439252751"/>
      <w:bookmarkStart w:id="516" w:name="_Toc439323609"/>
      <w:bookmarkStart w:id="517" w:name="_Toc439323725"/>
      <w:bookmarkStart w:id="518" w:name="_Toc440361359"/>
      <w:bookmarkStart w:id="519" w:name="_Toc440376114"/>
      <w:bookmarkStart w:id="520" w:name="_Toc440376241"/>
      <w:bookmarkStart w:id="521" w:name="_Toc440382503"/>
      <w:bookmarkStart w:id="522" w:name="_Toc440447173"/>
      <w:bookmarkStart w:id="523" w:name="_Toc440632334"/>
      <w:bookmarkStart w:id="524" w:name="_Toc440875107"/>
      <w:bookmarkStart w:id="525" w:name="_Toc441131352"/>
      <w:r w:rsidRPr="003776BB">
        <w:rPr>
          <w:b w:val="0"/>
          <w:szCs w:val="24"/>
        </w:rPr>
        <w:t>Техническ</w:t>
      </w:r>
      <w:r w:rsidR="003776BB" w:rsidRPr="003776BB">
        <w:rPr>
          <w:b w:val="0"/>
          <w:szCs w:val="24"/>
        </w:rPr>
        <w:t>ое</w:t>
      </w:r>
      <w:r w:rsidRPr="003776BB">
        <w:rPr>
          <w:b w:val="0"/>
          <w:szCs w:val="24"/>
        </w:rPr>
        <w:t xml:space="preserve"> задани</w:t>
      </w:r>
      <w:r w:rsidR="003776BB" w:rsidRPr="003776BB">
        <w:rPr>
          <w:b w:val="0"/>
          <w:szCs w:val="24"/>
        </w:rPr>
        <w:t>е</w:t>
      </w:r>
      <w:r w:rsidRPr="003776BB">
        <w:rPr>
          <w:b w:val="0"/>
          <w:szCs w:val="24"/>
        </w:rPr>
        <w:t xml:space="preserve"> </w:t>
      </w:r>
      <w:r w:rsidR="00A154B7" w:rsidRPr="003776BB">
        <w:rPr>
          <w:b w:val="0"/>
          <w:szCs w:val="24"/>
        </w:rPr>
        <w:t xml:space="preserve">по Лоту </w:t>
      </w:r>
      <w:r w:rsidR="00A154B7" w:rsidRPr="00B36533">
        <w:rPr>
          <w:b w:val="0"/>
          <w:szCs w:val="24"/>
        </w:rPr>
        <w:t>№1</w:t>
      </w:r>
      <w:r w:rsidR="00A154B7">
        <w:rPr>
          <w:b w:val="0"/>
          <w:szCs w:val="24"/>
        </w:rPr>
        <w:t xml:space="preserve"> (подраздел </w:t>
      </w:r>
      <w:r w:rsidR="00FC6C52">
        <w:rPr>
          <w:b w:val="0"/>
          <w:szCs w:val="24"/>
        </w:rPr>
        <w:fldChar w:fldCharType="begin"/>
      </w:r>
      <w:r w:rsidR="00A154B7">
        <w:rPr>
          <w:b w:val="0"/>
          <w:szCs w:val="24"/>
        </w:rPr>
        <w:instrText xml:space="preserve"> REF _Ref440275279 \r \h </w:instrText>
      </w:r>
      <w:r w:rsidR="00B36533">
        <w:rPr>
          <w:b w:val="0"/>
          <w:szCs w:val="24"/>
        </w:rPr>
        <w:instrText xml:space="preserve"> \* MERGEFORMAT </w:instrText>
      </w:r>
      <w:r w:rsidR="00FC6C52">
        <w:rPr>
          <w:b w:val="0"/>
          <w:szCs w:val="24"/>
        </w:rPr>
      </w:r>
      <w:r w:rsidR="00FC6C52">
        <w:rPr>
          <w:b w:val="0"/>
          <w:szCs w:val="24"/>
        </w:rPr>
        <w:fldChar w:fldCharType="separate"/>
      </w:r>
      <w:r w:rsidR="009D434C">
        <w:rPr>
          <w:b w:val="0"/>
          <w:szCs w:val="24"/>
        </w:rPr>
        <w:t>1.1.4</w:t>
      </w:r>
      <w:r w:rsidR="00FC6C52">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rsidR="002B5044" w:rsidRPr="003803A7" w:rsidRDefault="002B5044" w:rsidP="0021751A">
      <w:pPr>
        <w:pStyle w:val="2"/>
        <w:ind w:left="1701" w:hanging="1134"/>
      </w:pPr>
      <w:bookmarkStart w:id="526" w:name="_Ref194832984"/>
      <w:bookmarkStart w:id="527" w:name="_Ref197686508"/>
      <w:bookmarkStart w:id="528" w:name="_Toc423421727"/>
      <w:bookmarkStart w:id="529" w:name="_Toc441131353"/>
      <w:r w:rsidRPr="003803A7">
        <w:t xml:space="preserve">Требование к </w:t>
      </w:r>
      <w:bookmarkEnd w:id="526"/>
      <w:bookmarkEnd w:id="527"/>
      <w:bookmarkEnd w:id="528"/>
      <w:r w:rsidR="00C3704B">
        <w:t>закупаемым услугам</w:t>
      </w:r>
      <w:bookmarkEnd w:id="529"/>
    </w:p>
    <w:p w:rsidR="002B5044" w:rsidRPr="003776BB" w:rsidRDefault="002B5044" w:rsidP="002B5044">
      <w:pPr>
        <w:pStyle w:val="3"/>
        <w:ind w:left="0" w:firstLine="851"/>
        <w:jc w:val="both"/>
        <w:rPr>
          <w:b w:val="0"/>
          <w:szCs w:val="24"/>
        </w:rPr>
      </w:pPr>
      <w:bookmarkStart w:id="530" w:name="_Toc439166314"/>
      <w:bookmarkStart w:id="531" w:name="_Toc439170662"/>
      <w:bookmarkStart w:id="532" w:name="_Toc439172764"/>
      <w:bookmarkStart w:id="533" w:name="_Toc439173208"/>
      <w:bookmarkStart w:id="534" w:name="_Toc439238202"/>
      <w:bookmarkStart w:id="535" w:name="_Toc439252754"/>
      <w:bookmarkStart w:id="536" w:name="_Toc439323612"/>
      <w:bookmarkStart w:id="537" w:name="_Toc439323728"/>
      <w:bookmarkStart w:id="538" w:name="_Toc440361362"/>
      <w:bookmarkStart w:id="539" w:name="_Toc440376117"/>
      <w:bookmarkStart w:id="540" w:name="_Toc440376244"/>
      <w:bookmarkStart w:id="541" w:name="_Toc440382505"/>
      <w:bookmarkStart w:id="542" w:name="_Toc440447175"/>
      <w:bookmarkStart w:id="543" w:name="_Toc440632336"/>
      <w:bookmarkStart w:id="544" w:name="_Toc440875109"/>
      <w:bookmarkStart w:id="545" w:name="_Toc441131354"/>
      <w:bookmarkStart w:id="546" w:name="_Ref194833053"/>
      <w:bookmarkStart w:id="547" w:name="_Ref223496951"/>
      <w:bookmarkStart w:id="548"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p>
    <w:bookmarkEnd w:id="508"/>
    <w:bookmarkEnd w:id="509"/>
    <w:bookmarkEnd w:id="546"/>
    <w:bookmarkEnd w:id="547"/>
    <w:bookmarkEnd w:id="548"/>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49" w:name="_Ref440270602"/>
      <w:bookmarkStart w:id="550" w:name="_Toc441131355"/>
      <w:bookmarkEnd w:id="5"/>
      <w:bookmarkEnd w:id="489"/>
      <w:r w:rsidRPr="00E71A48">
        <w:rPr>
          <w:szCs w:val="24"/>
        </w:rPr>
        <w:lastRenderedPageBreak/>
        <w:t>Образцы основных форм документов, включаемых в Заявку</w:t>
      </w:r>
      <w:bookmarkEnd w:id="549"/>
      <w:bookmarkEnd w:id="550"/>
      <w:r w:rsidRPr="00E71A48">
        <w:rPr>
          <w:szCs w:val="24"/>
        </w:rPr>
        <w:t xml:space="preserve"> </w:t>
      </w:r>
    </w:p>
    <w:p w:rsidR="004F4D80" w:rsidRPr="00F647F7" w:rsidRDefault="004F4D80" w:rsidP="004F4D80">
      <w:pPr>
        <w:pStyle w:val="2"/>
      </w:pPr>
      <w:bookmarkStart w:id="551" w:name="_Ref55336310"/>
      <w:bookmarkStart w:id="552" w:name="_Toc57314672"/>
      <w:bookmarkStart w:id="553" w:name="_Toc69728986"/>
      <w:bookmarkStart w:id="554" w:name="_Toc98253919"/>
      <w:bookmarkStart w:id="555" w:name="_Toc165173847"/>
      <w:bookmarkStart w:id="556" w:name="_Toc423423667"/>
      <w:bookmarkStart w:id="557" w:name="_Toc441131356"/>
      <w:r w:rsidRPr="00F647F7">
        <w:t xml:space="preserve">Письмо о подаче оферты </w:t>
      </w:r>
      <w:bookmarkStart w:id="558" w:name="_Ref22846535"/>
      <w:r w:rsidRPr="00F647F7">
        <w:t>(</w:t>
      </w:r>
      <w:bookmarkEnd w:id="558"/>
      <w:r w:rsidRPr="00F647F7">
        <w:t xml:space="preserve">форма </w:t>
      </w:r>
      <w:r w:rsidRPr="00F647F7">
        <w:rPr>
          <w:noProof/>
        </w:rPr>
        <w:t>1</w:t>
      </w:r>
      <w:r w:rsidRPr="00F647F7">
        <w:t>)</w:t>
      </w:r>
      <w:bookmarkEnd w:id="551"/>
      <w:bookmarkEnd w:id="552"/>
      <w:bookmarkEnd w:id="553"/>
      <w:bookmarkEnd w:id="554"/>
      <w:bookmarkEnd w:id="555"/>
      <w:bookmarkEnd w:id="556"/>
      <w:bookmarkEnd w:id="557"/>
    </w:p>
    <w:p w:rsidR="004F4D80" w:rsidRPr="00C236C0" w:rsidRDefault="004F4D80" w:rsidP="004F4D80">
      <w:pPr>
        <w:pStyle w:val="3"/>
        <w:rPr>
          <w:szCs w:val="24"/>
        </w:rPr>
      </w:pPr>
      <w:bookmarkStart w:id="559" w:name="_Toc98253920"/>
      <w:bookmarkStart w:id="560" w:name="_Toc157248174"/>
      <w:bookmarkStart w:id="561" w:name="_Toc157496543"/>
      <w:bookmarkStart w:id="562" w:name="_Toc158206082"/>
      <w:bookmarkStart w:id="563" w:name="_Toc164057767"/>
      <w:bookmarkStart w:id="564" w:name="_Toc164137117"/>
      <w:bookmarkStart w:id="565" w:name="_Toc164161277"/>
      <w:bookmarkStart w:id="566" w:name="_Toc165173848"/>
      <w:bookmarkStart w:id="567" w:name="_Toc439170673"/>
      <w:bookmarkStart w:id="568" w:name="_Toc439172775"/>
      <w:bookmarkStart w:id="569" w:name="_Toc439173219"/>
      <w:bookmarkStart w:id="570" w:name="_Toc439238213"/>
      <w:bookmarkStart w:id="571" w:name="_Toc440361369"/>
      <w:bookmarkStart w:id="572" w:name="_Toc440376124"/>
      <w:bookmarkStart w:id="573" w:name="_Toc441131357"/>
      <w:r w:rsidRPr="00C236C0">
        <w:rPr>
          <w:szCs w:val="24"/>
        </w:rPr>
        <w:t>Форма письма о подаче оферты</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4"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CC668E">
        <w:rPr>
          <w:sz w:val="24"/>
          <w:szCs w:val="24"/>
        </w:rPr>
        <w:t xml:space="preserve"> </w:t>
      </w:r>
      <w:r w:rsidR="00CC668E"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FC6C52">
        <w:rPr>
          <w:sz w:val="24"/>
          <w:szCs w:val="24"/>
        </w:rPr>
        <w:fldChar w:fldCharType="begin"/>
      </w:r>
      <w:r w:rsidR="00673C59">
        <w:rPr>
          <w:sz w:val="24"/>
          <w:szCs w:val="24"/>
        </w:rPr>
        <w:instrText xml:space="preserve"> REF _Ref299109207 \r \h </w:instrText>
      </w:r>
      <w:r w:rsidR="00FC6C52">
        <w:rPr>
          <w:sz w:val="24"/>
          <w:szCs w:val="24"/>
        </w:rPr>
      </w:r>
      <w:r w:rsidR="00FC6C52">
        <w:rPr>
          <w:sz w:val="24"/>
          <w:szCs w:val="24"/>
        </w:rPr>
        <w:fldChar w:fldCharType="separate"/>
      </w:r>
      <w:r w:rsidR="009D434C">
        <w:rPr>
          <w:sz w:val="24"/>
          <w:szCs w:val="24"/>
        </w:rPr>
        <w:t>3.3.14.6</w:t>
      </w:r>
      <w:r w:rsidR="00FC6C52">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 отклонении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5" w:name="_Toc98253921"/>
      <w:bookmarkStart w:id="576" w:name="_Toc157248175"/>
      <w:bookmarkStart w:id="577" w:name="_Toc157496544"/>
      <w:bookmarkStart w:id="578" w:name="_Toc158206083"/>
      <w:bookmarkStart w:id="579" w:name="_Toc164057768"/>
      <w:bookmarkStart w:id="580" w:name="_Toc164137118"/>
      <w:bookmarkStart w:id="581" w:name="_Toc164161278"/>
      <w:bookmarkStart w:id="582" w:name="_Toc165173849"/>
      <w:r>
        <w:rPr>
          <w:b/>
          <w:szCs w:val="24"/>
        </w:rPr>
        <w:br w:type="page"/>
      </w:r>
    </w:p>
    <w:p w:rsidR="004F4D80" w:rsidRPr="00C236C0" w:rsidRDefault="004F4D80" w:rsidP="004F4D80">
      <w:pPr>
        <w:pStyle w:val="3"/>
        <w:rPr>
          <w:szCs w:val="24"/>
        </w:rPr>
      </w:pPr>
      <w:bookmarkStart w:id="583" w:name="_Toc439170674"/>
      <w:bookmarkStart w:id="584" w:name="_Toc439172776"/>
      <w:bookmarkStart w:id="585" w:name="_Toc439173220"/>
      <w:bookmarkStart w:id="586" w:name="_Toc439238214"/>
      <w:bookmarkStart w:id="587" w:name="_Toc439252762"/>
      <w:bookmarkStart w:id="588" w:name="_Toc439323736"/>
      <w:bookmarkStart w:id="589" w:name="_Toc440361370"/>
      <w:bookmarkStart w:id="590" w:name="_Toc440376125"/>
      <w:bookmarkStart w:id="591" w:name="_Toc440376252"/>
      <w:bookmarkStart w:id="592" w:name="_Toc440382510"/>
      <w:bookmarkStart w:id="593" w:name="_Toc440447180"/>
      <w:bookmarkStart w:id="594" w:name="_Toc440632341"/>
      <w:bookmarkStart w:id="595" w:name="_Toc440875113"/>
      <w:bookmarkStart w:id="596" w:name="_Toc441131358"/>
      <w:r w:rsidRPr="00C236C0">
        <w:rPr>
          <w:szCs w:val="24"/>
        </w:rPr>
        <w:lastRenderedPageBreak/>
        <w:t>Инструкции по заполнению</w:t>
      </w:r>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97" w:name="_Ref44105203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97"/>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FC6C52">
        <w:rPr>
          <w:sz w:val="24"/>
          <w:szCs w:val="24"/>
        </w:rPr>
        <w:fldChar w:fldCharType="begin"/>
      </w:r>
      <w:r w:rsidR="00673C59">
        <w:rPr>
          <w:sz w:val="24"/>
          <w:szCs w:val="24"/>
        </w:rPr>
        <w:instrText xml:space="preserve"> REF _Ref306008743 \r \h </w:instrText>
      </w:r>
      <w:r w:rsidR="00FC6C52">
        <w:rPr>
          <w:sz w:val="24"/>
          <w:szCs w:val="24"/>
        </w:rPr>
      </w:r>
      <w:r w:rsidR="00FC6C52">
        <w:rPr>
          <w:sz w:val="24"/>
          <w:szCs w:val="24"/>
        </w:rPr>
        <w:fldChar w:fldCharType="separate"/>
      </w:r>
      <w:r w:rsidR="009D434C">
        <w:rPr>
          <w:sz w:val="24"/>
          <w:szCs w:val="24"/>
        </w:rPr>
        <w:t>3.3.4</w:t>
      </w:r>
      <w:r w:rsidR="00FC6C52">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FC6C52">
        <w:rPr>
          <w:sz w:val="24"/>
          <w:szCs w:val="24"/>
        </w:rPr>
        <w:fldChar w:fldCharType="begin"/>
      </w:r>
      <w:r w:rsidR="00D56F8C">
        <w:rPr>
          <w:sz w:val="24"/>
          <w:szCs w:val="24"/>
        </w:rPr>
        <w:instrText xml:space="preserve"> REF _Ref55279015 \r \h </w:instrText>
      </w:r>
      <w:r w:rsidR="00FC6C52">
        <w:rPr>
          <w:sz w:val="24"/>
          <w:szCs w:val="24"/>
        </w:rPr>
      </w:r>
      <w:r w:rsidR="00FC6C52">
        <w:rPr>
          <w:sz w:val="24"/>
          <w:szCs w:val="24"/>
        </w:rPr>
        <w:fldChar w:fldCharType="separate"/>
      </w:r>
      <w:r w:rsidR="009D434C">
        <w:rPr>
          <w:sz w:val="24"/>
          <w:szCs w:val="24"/>
        </w:rPr>
        <w:t>3.3.1.6</w:t>
      </w:r>
      <w:r w:rsidR="00FC6C52">
        <w:rPr>
          <w:sz w:val="24"/>
          <w:szCs w:val="24"/>
        </w:rPr>
        <w:fldChar w:fldCharType="end"/>
      </w:r>
      <w:r w:rsidRPr="00492C8B">
        <w:rPr>
          <w:sz w:val="24"/>
          <w:szCs w:val="24"/>
        </w:rPr>
        <w:t xml:space="preserve"> и </w:t>
      </w:r>
      <w:r w:rsidR="00FC6C52">
        <w:rPr>
          <w:sz w:val="24"/>
          <w:szCs w:val="24"/>
        </w:rPr>
        <w:fldChar w:fldCharType="begin"/>
      </w:r>
      <w:r w:rsidR="00D56F8C">
        <w:rPr>
          <w:sz w:val="24"/>
          <w:szCs w:val="24"/>
        </w:rPr>
        <w:instrText xml:space="preserve"> REF _Ref195087786 \r \h </w:instrText>
      </w:r>
      <w:r w:rsidR="00FC6C52">
        <w:rPr>
          <w:sz w:val="24"/>
          <w:szCs w:val="24"/>
        </w:rPr>
      </w:r>
      <w:r w:rsidR="00FC6C52">
        <w:rPr>
          <w:sz w:val="24"/>
          <w:szCs w:val="24"/>
        </w:rPr>
        <w:fldChar w:fldCharType="separate"/>
      </w:r>
      <w:r w:rsidR="009D434C">
        <w:rPr>
          <w:sz w:val="24"/>
          <w:szCs w:val="24"/>
        </w:rPr>
        <w:t>3.3.1.7</w:t>
      </w:r>
      <w:r w:rsidR="00FC6C52">
        <w:rPr>
          <w:sz w:val="24"/>
          <w:szCs w:val="24"/>
        </w:rPr>
        <w:fldChar w:fldCharType="end"/>
      </w:r>
      <w:r w:rsidRPr="00492C8B">
        <w:rPr>
          <w:sz w:val="24"/>
          <w:szCs w:val="24"/>
        </w:rPr>
        <w:t>.</w:t>
      </w:r>
    </w:p>
    <w:p w:rsidR="00892D7B" w:rsidRPr="00492C8B" w:rsidRDefault="00892D7B" w:rsidP="00892D7B">
      <w:pPr>
        <w:pStyle w:val="aff6"/>
        <w:numPr>
          <w:ilvl w:val="3"/>
          <w:numId w:val="1"/>
        </w:numPr>
        <w:tabs>
          <w:tab w:val="num" w:pos="1134"/>
        </w:tabs>
        <w:suppressAutoHyphens w:val="0"/>
        <w:spacing w:before="100" w:beforeAutospacing="1" w:line="240" w:lineRule="auto"/>
        <w:rPr>
          <w:sz w:val="24"/>
          <w:szCs w:val="24"/>
        </w:rPr>
      </w:pPr>
      <w:r w:rsidRPr="004B74B1">
        <w:rPr>
          <w:sz w:val="24"/>
          <w:szCs w:val="24"/>
        </w:rPr>
        <w:t xml:space="preserve">Начальная (предельная) цена, </w:t>
      </w:r>
      <w:r w:rsidRPr="00892D7B">
        <w:rPr>
          <w:sz w:val="24"/>
          <w:szCs w:val="24"/>
        </w:rPr>
        <w:t xml:space="preserve">указываемая согласно п. </w:t>
      </w:r>
      <w:r w:rsidR="00B36533">
        <w:fldChar w:fldCharType="begin"/>
      </w:r>
      <w:r w:rsidR="00B36533">
        <w:instrText xml:space="preserve"> REF _Ref441052031 \r \h  \* MERGEFORMAT </w:instrText>
      </w:r>
      <w:r w:rsidR="00B36533">
        <w:fldChar w:fldCharType="separate"/>
      </w:r>
      <w:r w:rsidR="009D434C" w:rsidRPr="009D434C">
        <w:rPr>
          <w:sz w:val="24"/>
          <w:szCs w:val="24"/>
        </w:rPr>
        <w:t>5.1.2.3</w:t>
      </w:r>
      <w:r w:rsidR="00B36533">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FC6C52">
        <w:rPr>
          <w:sz w:val="24"/>
          <w:szCs w:val="24"/>
        </w:rPr>
        <w:fldChar w:fldCharType="begin"/>
      </w:r>
      <w:r>
        <w:rPr>
          <w:sz w:val="24"/>
          <w:szCs w:val="24"/>
        </w:rPr>
        <w:instrText xml:space="preserve"> REF _Ref441051750 \r \h </w:instrText>
      </w:r>
      <w:r w:rsidR="00FC6C52">
        <w:rPr>
          <w:sz w:val="24"/>
          <w:szCs w:val="24"/>
        </w:rPr>
      </w:r>
      <w:r w:rsidR="00FC6C52">
        <w:rPr>
          <w:sz w:val="24"/>
          <w:szCs w:val="24"/>
        </w:rPr>
        <w:fldChar w:fldCharType="separate"/>
      </w:r>
      <w:r w:rsidR="009D434C">
        <w:rPr>
          <w:sz w:val="24"/>
          <w:szCs w:val="24"/>
        </w:rPr>
        <w:t>3.3.7.1</w:t>
      </w:r>
      <w:r w:rsidR="00FC6C52">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br w:type="page"/>
      </w:r>
    </w:p>
    <w:p w:rsidR="00920CB0" w:rsidRDefault="00920CB0" w:rsidP="00920CB0">
      <w:pPr>
        <w:pStyle w:val="3"/>
        <w:rPr>
          <w:szCs w:val="24"/>
        </w:rPr>
      </w:pPr>
      <w:bookmarkStart w:id="604" w:name="_Ref440271964"/>
      <w:bookmarkStart w:id="605" w:name="_Toc440361371"/>
      <w:bookmarkStart w:id="606" w:name="_Toc440376126"/>
      <w:bookmarkStart w:id="607" w:name="_Toc441131359"/>
      <w:r>
        <w:rPr>
          <w:szCs w:val="24"/>
        </w:rPr>
        <w:lastRenderedPageBreak/>
        <w:t>Антикоррупционные обязательства (Форма 1.1).</w:t>
      </w:r>
      <w:bookmarkEnd w:id="604"/>
      <w:bookmarkEnd w:id="605"/>
      <w:bookmarkEnd w:id="606"/>
      <w:bookmarkEnd w:id="607"/>
    </w:p>
    <w:p w:rsidR="00920CB0" w:rsidRPr="00920CB0"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360"/>
      <w:r w:rsidRPr="00920CB0">
        <w:rPr>
          <w:b w:val="0"/>
          <w:szCs w:val="24"/>
        </w:rPr>
        <w:t xml:space="preserve">Форма </w:t>
      </w:r>
      <w:r>
        <w:rPr>
          <w:b w:val="0"/>
          <w:szCs w:val="24"/>
        </w:rPr>
        <w:t>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361"/>
      <w:r>
        <w:lastRenderedPageBreak/>
        <w:t>Сводная таблица стоимости</w:t>
      </w:r>
      <w:r w:rsidR="00CC668E">
        <w:t xml:space="preserve"> </w:t>
      </w:r>
      <w:r w:rsidR="00CC668E" w:rsidRPr="00536E26">
        <w:rPr>
          <w:bCs w:val="0"/>
        </w:rPr>
        <w:t>услуг</w:t>
      </w:r>
      <w:r w:rsidR="004F4D80" w:rsidRPr="00F647F7">
        <w:t xml:space="preserve"> (форма </w:t>
      </w:r>
      <w:r w:rsidR="004F4D80" w:rsidRPr="00F647F7">
        <w:rPr>
          <w:noProof/>
        </w:rPr>
        <w:t>2</w:t>
      </w:r>
      <w:r w:rsidR="004F4D80" w:rsidRPr="00F647F7">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362"/>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Pr>
          <w:szCs w:val="24"/>
        </w:rPr>
        <w:t>Сводной таблицы стоимости</w:t>
      </w:r>
      <w:bookmarkEnd w:id="640"/>
      <w:bookmarkEnd w:id="641"/>
      <w:bookmarkEnd w:id="642"/>
      <w:bookmarkEnd w:id="643"/>
      <w:bookmarkEnd w:id="644"/>
      <w:bookmarkEnd w:id="645"/>
      <w:bookmarkEnd w:id="646"/>
      <w:bookmarkEnd w:id="647"/>
      <w:bookmarkEnd w:id="648"/>
      <w:r w:rsidR="00CC668E">
        <w:rPr>
          <w:szCs w:val="24"/>
        </w:rPr>
        <w:t xml:space="preserve"> </w:t>
      </w:r>
      <w:r w:rsidR="00CC668E" w:rsidRPr="00536E26">
        <w:rPr>
          <w:bCs w:val="0"/>
          <w:szCs w:val="24"/>
        </w:rPr>
        <w:t>услуг</w:t>
      </w:r>
      <w:bookmarkEnd w:id="6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CC668E">
        <w:rPr>
          <w:b/>
          <w:sz w:val="24"/>
          <w:szCs w:val="24"/>
        </w:rPr>
        <w:t xml:space="preserve"> </w:t>
      </w:r>
      <w:r w:rsidR="00CC668E" w:rsidRPr="00CC668E">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DB1BF4" w:rsidRPr="00843BBD" w:rsidTr="009E490A">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9E490A" w:rsidRPr="00324FAE" w:rsidTr="009E490A">
        <w:trPr>
          <w:trHeight w:val="944"/>
        </w:trPr>
        <w:tc>
          <w:tcPr>
            <w:tcW w:w="578" w:type="dxa"/>
          </w:tcPr>
          <w:p w:rsidR="009E490A" w:rsidRPr="00324FAE" w:rsidRDefault="009E490A" w:rsidP="005347FA">
            <w:pPr>
              <w:pStyle w:val="aff0"/>
              <w:spacing w:before="0" w:after="0"/>
              <w:rPr>
                <w:sz w:val="24"/>
                <w:szCs w:val="24"/>
                <w:highlight w:val="yellow"/>
              </w:rPr>
            </w:pPr>
            <w:r w:rsidRPr="00324FAE">
              <w:rPr>
                <w:sz w:val="24"/>
                <w:szCs w:val="24"/>
                <w:highlight w:val="yellow"/>
              </w:rPr>
              <w:t>№ п/п</w:t>
            </w:r>
          </w:p>
        </w:tc>
        <w:tc>
          <w:tcPr>
            <w:tcW w:w="5943"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Вид услуг</w:t>
            </w:r>
          </w:p>
        </w:tc>
        <w:tc>
          <w:tcPr>
            <w:tcW w:w="1559"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Ед. изм.</w:t>
            </w:r>
          </w:p>
        </w:tc>
        <w:tc>
          <w:tcPr>
            <w:tcW w:w="1701" w:type="dxa"/>
            <w:vAlign w:val="center"/>
          </w:tcPr>
          <w:p w:rsidR="009E490A" w:rsidRPr="00324FAE" w:rsidRDefault="009E490A" w:rsidP="00B36533">
            <w:pPr>
              <w:spacing w:line="240" w:lineRule="auto"/>
              <w:ind w:firstLine="0"/>
              <w:jc w:val="center"/>
              <w:rPr>
                <w:sz w:val="24"/>
                <w:szCs w:val="24"/>
                <w:highlight w:val="yellow"/>
              </w:rPr>
            </w:pPr>
            <w:r w:rsidRPr="00324FAE">
              <w:rPr>
                <w:sz w:val="24"/>
                <w:szCs w:val="24"/>
                <w:highlight w:val="yellow"/>
              </w:rPr>
              <w:t>Цена единицы без НДС, руб.</w:t>
            </w:r>
          </w:p>
        </w:tc>
        <w:tc>
          <w:tcPr>
            <w:tcW w:w="1843" w:type="dxa"/>
            <w:vAlign w:val="center"/>
          </w:tcPr>
          <w:p w:rsidR="009E490A" w:rsidRPr="00324FAE" w:rsidRDefault="009E490A" w:rsidP="00B36533">
            <w:pPr>
              <w:spacing w:line="240" w:lineRule="auto"/>
              <w:ind w:firstLine="0"/>
              <w:jc w:val="center"/>
              <w:rPr>
                <w:sz w:val="24"/>
                <w:szCs w:val="24"/>
                <w:highlight w:val="yellow"/>
              </w:rPr>
            </w:pPr>
            <w:r w:rsidRPr="00324FAE">
              <w:rPr>
                <w:sz w:val="24"/>
                <w:szCs w:val="24"/>
                <w:highlight w:val="yellow"/>
              </w:rPr>
              <w:t>Цена единицы с НДС, руб.</w:t>
            </w:r>
          </w:p>
        </w:tc>
        <w:tc>
          <w:tcPr>
            <w:tcW w:w="3827"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Примечания</w:t>
            </w:r>
          </w:p>
        </w:tc>
      </w:tr>
      <w:tr w:rsidR="00DB1BF4" w:rsidRPr="00324FAE" w:rsidTr="009E490A">
        <w:trPr>
          <w:trHeight w:val="284"/>
        </w:trPr>
        <w:tc>
          <w:tcPr>
            <w:tcW w:w="15451" w:type="dxa"/>
            <w:gridSpan w:val="6"/>
          </w:tcPr>
          <w:p w:rsidR="00DB1BF4" w:rsidRPr="00324FAE" w:rsidRDefault="00DB1BF4" w:rsidP="00DB1BF4">
            <w:pPr>
              <w:pStyle w:val="aff1"/>
              <w:numPr>
                <w:ilvl w:val="0"/>
                <w:numId w:val="89"/>
              </w:numPr>
              <w:tabs>
                <w:tab w:val="left" w:pos="-1951"/>
              </w:tabs>
              <w:suppressAutoHyphens w:val="0"/>
              <w:spacing w:before="0" w:after="0"/>
              <w:rPr>
                <w:color w:val="000000"/>
                <w:szCs w:val="24"/>
                <w:highlight w:val="yellow"/>
              </w:rPr>
            </w:pPr>
            <w:r w:rsidRPr="00324FAE">
              <w:rPr>
                <w:bCs w:val="0"/>
                <w:highlight w:val="yellow"/>
              </w:rPr>
              <w:t>Филиал ПАО «МРСК Центра»</w:t>
            </w:r>
            <w:r w:rsidRPr="00324FAE">
              <w:rPr>
                <w:highlight w:val="yellow"/>
              </w:rPr>
              <w:t xml:space="preserve"> «</w:t>
            </w:r>
            <w:r w:rsidRPr="00324FAE">
              <w:rPr>
                <w:rStyle w:val="aa"/>
                <w:b w:val="0"/>
                <w:highlight w:val="yellow"/>
              </w:rPr>
              <w:t>____</w:t>
            </w:r>
            <w:r w:rsidRPr="00324FAE">
              <w:rPr>
                <w:rStyle w:val="aa"/>
                <w:highlight w:val="yellow"/>
              </w:rPr>
              <w:t xml:space="preserve"> </w:t>
            </w:r>
            <w:r w:rsidRPr="00324FAE">
              <w:rPr>
                <w:highlight w:val="yellow"/>
              </w:rPr>
              <w:t>энерго»</w:t>
            </w:r>
          </w:p>
        </w:tc>
      </w:tr>
      <w:tr w:rsidR="009E490A" w:rsidRPr="00324FAE" w:rsidTr="009E490A">
        <w:trPr>
          <w:trHeight w:val="284"/>
        </w:trPr>
        <w:tc>
          <w:tcPr>
            <w:tcW w:w="578" w:type="dxa"/>
          </w:tcPr>
          <w:p w:rsidR="009E490A" w:rsidRPr="00324FAE" w:rsidRDefault="009E490A" w:rsidP="00DB1BF4">
            <w:pPr>
              <w:pStyle w:val="aff1"/>
              <w:numPr>
                <w:ilvl w:val="0"/>
                <w:numId w:val="87"/>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DB1BF4">
            <w:pPr>
              <w:pStyle w:val="aff1"/>
              <w:numPr>
                <w:ilvl w:val="0"/>
                <w:numId w:val="87"/>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DB1BF4">
            <w:pPr>
              <w:pStyle w:val="aff1"/>
              <w:numPr>
                <w:ilvl w:val="0"/>
                <w:numId w:val="87"/>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DB1BF4" w:rsidRPr="00324FAE" w:rsidTr="009E490A">
        <w:trPr>
          <w:trHeight w:val="284"/>
        </w:trPr>
        <w:tc>
          <w:tcPr>
            <w:tcW w:w="15451" w:type="dxa"/>
            <w:gridSpan w:val="6"/>
          </w:tcPr>
          <w:p w:rsidR="00DB1BF4" w:rsidRPr="00324FAE" w:rsidRDefault="00DB1BF4" w:rsidP="00DB1BF4">
            <w:pPr>
              <w:pStyle w:val="aff1"/>
              <w:numPr>
                <w:ilvl w:val="0"/>
                <w:numId w:val="89"/>
              </w:numPr>
              <w:suppressAutoHyphens w:val="0"/>
              <w:spacing w:before="0" w:after="0"/>
              <w:rPr>
                <w:color w:val="000000"/>
                <w:szCs w:val="24"/>
                <w:highlight w:val="yellow"/>
              </w:rPr>
            </w:pPr>
            <w:r w:rsidRPr="00324FAE">
              <w:rPr>
                <w:bCs w:val="0"/>
                <w:highlight w:val="yellow"/>
              </w:rPr>
              <w:t>Филиал ПАО «МРСК Центра»</w:t>
            </w:r>
            <w:r w:rsidRPr="00324FAE">
              <w:rPr>
                <w:highlight w:val="yellow"/>
              </w:rPr>
              <w:t xml:space="preserve"> «</w:t>
            </w:r>
            <w:r w:rsidRPr="00324FAE">
              <w:rPr>
                <w:rStyle w:val="aa"/>
                <w:b w:val="0"/>
                <w:highlight w:val="yellow"/>
              </w:rPr>
              <w:t>____</w:t>
            </w:r>
            <w:r w:rsidRPr="00324FAE">
              <w:rPr>
                <w:rStyle w:val="aa"/>
                <w:highlight w:val="yellow"/>
              </w:rPr>
              <w:t xml:space="preserve"> </w:t>
            </w:r>
            <w:r w:rsidRPr="00324FAE">
              <w:rPr>
                <w:highlight w:val="yellow"/>
              </w:rPr>
              <w:t>энерго»</w:t>
            </w:r>
          </w:p>
        </w:tc>
      </w:tr>
      <w:tr w:rsidR="009E490A" w:rsidRPr="00324FAE" w:rsidTr="009E490A">
        <w:trPr>
          <w:trHeight w:val="284"/>
        </w:trPr>
        <w:tc>
          <w:tcPr>
            <w:tcW w:w="578" w:type="dxa"/>
          </w:tcPr>
          <w:p w:rsidR="009E490A" w:rsidRPr="00324FAE" w:rsidRDefault="009E490A" w:rsidP="00DB1BF4">
            <w:pPr>
              <w:pStyle w:val="aff1"/>
              <w:numPr>
                <w:ilvl w:val="0"/>
                <w:numId w:val="88"/>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DB1BF4">
            <w:pPr>
              <w:pStyle w:val="aff1"/>
              <w:numPr>
                <w:ilvl w:val="0"/>
                <w:numId w:val="88"/>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DB1BF4">
            <w:pPr>
              <w:pStyle w:val="aff1"/>
              <w:numPr>
                <w:ilvl w:val="0"/>
                <w:numId w:val="88"/>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504"/>
        </w:trPr>
        <w:tc>
          <w:tcPr>
            <w:tcW w:w="578" w:type="dxa"/>
          </w:tcPr>
          <w:p w:rsidR="009E490A" w:rsidRPr="00324FAE" w:rsidRDefault="009E490A" w:rsidP="005347FA">
            <w:pPr>
              <w:pStyle w:val="aff1"/>
              <w:spacing w:before="0" w:after="0"/>
              <w:rPr>
                <w:color w:val="000000"/>
                <w:szCs w:val="24"/>
                <w:highlight w:val="yellow"/>
              </w:rPr>
            </w:pPr>
            <w:r w:rsidRPr="00324FAE">
              <w:rPr>
                <w:color w:val="000000"/>
                <w:szCs w:val="24"/>
                <w:highlight w:val="yellow"/>
              </w:rPr>
              <w:t>…</w:t>
            </w: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843BBD" w:rsidTr="009E490A">
        <w:trPr>
          <w:trHeight w:val="284"/>
        </w:trPr>
        <w:tc>
          <w:tcPr>
            <w:tcW w:w="578" w:type="dxa"/>
          </w:tcPr>
          <w:p w:rsidR="009E490A" w:rsidRPr="00843BBD" w:rsidRDefault="009E490A" w:rsidP="005347FA">
            <w:pPr>
              <w:pStyle w:val="aff1"/>
              <w:spacing w:before="0" w:after="0"/>
              <w:rPr>
                <w:color w:val="000000"/>
                <w:szCs w:val="24"/>
              </w:rPr>
            </w:pPr>
            <w:r w:rsidRPr="00324FAE">
              <w:rPr>
                <w:color w:val="000000"/>
                <w:szCs w:val="24"/>
                <w:highlight w:val="yellow"/>
              </w:rPr>
              <w:t>…</w:t>
            </w:r>
          </w:p>
        </w:tc>
        <w:tc>
          <w:tcPr>
            <w:tcW w:w="5943" w:type="dxa"/>
          </w:tcPr>
          <w:p w:rsidR="009E490A" w:rsidRPr="00843BBD" w:rsidRDefault="009E490A" w:rsidP="005347FA">
            <w:pPr>
              <w:pStyle w:val="aff1"/>
              <w:spacing w:before="0" w:after="0"/>
              <w:rPr>
                <w:color w:val="000000"/>
                <w:szCs w:val="24"/>
              </w:rPr>
            </w:pPr>
          </w:p>
        </w:tc>
        <w:tc>
          <w:tcPr>
            <w:tcW w:w="1559" w:type="dxa"/>
          </w:tcPr>
          <w:p w:rsidR="009E490A" w:rsidRPr="00843BBD" w:rsidRDefault="009E490A" w:rsidP="005347FA">
            <w:pPr>
              <w:pStyle w:val="aff1"/>
              <w:spacing w:before="0" w:after="0"/>
              <w:rPr>
                <w:color w:val="000000"/>
                <w:szCs w:val="24"/>
              </w:rPr>
            </w:pPr>
          </w:p>
        </w:tc>
        <w:tc>
          <w:tcPr>
            <w:tcW w:w="1701" w:type="dxa"/>
          </w:tcPr>
          <w:p w:rsidR="009E490A" w:rsidRPr="00843BBD" w:rsidRDefault="009E490A" w:rsidP="005347FA">
            <w:pPr>
              <w:pStyle w:val="aff1"/>
              <w:spacing w:before="0" w:after="0"/>
              <w:rPr>
                <w:color w:val="000000"/>
                <w:szCs w:val="24"/>
              </w:rPr>
            </w:pPr>
          </w:p>
        </w:tc>
        <w:tc>
          <w:tcPr>
            <w:tcW w:w="1843" w:type="dxa"/>
          </w:tcPr>
          <w:p w:rsidR="009E490A" w:rsidRPr="00843BBD" w:rsidRDefault="009E490A" w:rsidP="005347FA">
            <w:pPr>
              <w:pStyle w:val="aff1"/>
              <w:spacing w:before="0" w:after="0"/>
              <w:jc w:val="right"/>
              <w:rPr>
                <w:color w:val="000000"/>
                <w:szCs w:val="24"/>
              </w:rPr>
            </w:pPr>
          </w:p>
        </w:tc>
        <w:tc>
          <w:tcPr>
            <w:tcW w:w="3827" w:type="dxa"/>
          </w:tcPr>
          <w:p w:rsidR="009E490A" w:rsidRPr="00843BBD" w:rsidRDefault="009E490A" w:rsidP="005347FA">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F647F7">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363"/>
      <w:r w:rsidRPr="00C236C0">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C52">
        <w:rPr>
          <w:bCs w:val="0"/>
          <w:sz w:val="24"/>
          <w:szCs w:val="24"/>
        </w:rPr>
        <w:fldChar w:fldCharType="begin"/>
      </w:r>
      <w:r w:rsidR="007502E0">
        <w:rPr>
          <w:bCs w:val="0"/>
          <w:sz w:val="24"/>
          <w:szCs w:val="24"/>
        </w:rPr>
        <w:instrText xml:space="preserve"> REF _Ref440537086 \r \h </w:instrText>
      </w:r>
      <w:r w:rsidR="00FC6C52">
        <w:rPr>
          <w:bCs w:val="0"/>
          <w:sz w:val="24"/>
          <w:szCs w:val="24"/>
        </w:rPr>
      </w:r>
      <w:r w:rsidR="00FC6C52">
        <w:rPr>
          <w:bCs w:val="0"/>
          <w:sz w:val="24"/>
          <w:szCs w:val="24"/>
        </w:rPr>
        <w:fldChar w:fldCharType="separate"/>
      </w:r>
      <w:r w:rsidR="009D434C">
        <w:rPr>
          <w:bCs w:val="0"/>
          <w:sz w:val="24"/>
          <w:szCs w:val="24"/>
        </w:rPr>
        <w:t>5.3</w:t>
      </w:r>
      <w:r w:rsidR="00FC6C52">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цена</w:t>
      </w:r>
      <w:r w:rsidR="009E490A">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CC668E">
        <w:rPr>
          <w:sz w:val="24"/>
          <w:szCs w:val="24"/>
        </w:rPr>
        <w:t xml:space="preserve"> </w:t>
      </w:r>
      <w:r w:rsidR="00CC668E" w:rsidRPr="00536E26">
        <w:rPr>
          <w:bCs w:val="0"/>
          <w:sz w:val="24"/>
          <w:szCs w:val="24"/>
        </w:rPr>
        <w:t>услуг</w:t>
      </w:r>
      <w:r w:rsidRPr="00C6085D">
        <w:rPr>
          <w:sz w:val="24"/>
          <w:szCs w:val="24"/>
        </w:rPr>
        <w:t xml:space="preserve"> должны быть представлены в формате  XXX XXX XXX,XX руб. например: «1 234 567,89 руб.» Округление, указанной суммы 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CC668E">
        <w:rPr>
          <w:sz w:val="24"/>
          <w:szCs w:val="24"/>
        </w:rPr>
        <w:t xml:space="preserve"> </w:t>
      </w:r>
      <w:r w:rsidR="00CC668E"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36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0"/>
      <w:bookmarkEnd w:id="671"/>
      <w:bookmarkEnd w:id="672"/>
      <w:bookmarkEnd w:id="673"/>
      <w:bookmarkEnd w:id="674"/>
      <w:bookmarkEnd w:id="675"/>
      <w:bookmarkEnd w:id="67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365"/>
      <w:r w:rsidRPr="00C236C0">
        <w:rPr>
          <w:szCs w:val="24"/>
        </w:rPr>
        <w:t xml:space="preserve">Форма </w:t>
      </w:r>
      <w:bookmarkEnd w:id="677"/>
      <w:bookmarkEnd w:id="678"/>
      <w:bookmarkEnd w:id="679"/>
      <w:bookmarkEnd w:id="680"/>
      <w:bookmarkEnd w:id="681"/>
      <w:bookmarkEnd w:id="682"/>
      <w:bookmarkEnd w:id="683"/>
      <w:bookmarkEnd w:id="684"/>
      <w:bookmarkEnd w:id="685"/>
      <w:bookmarkEnd w:id="686"/>
      <w:r w:rsidRPr="00C236C0">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FC6C52">
        <w:rPr>
          <w:i/>
          <w:color w:val="000000"/>
        </w:rPr>
        <w:fldChar w:fldCharType="begin"/>
      </w:r>
      <w:r>
        <w:rPr>
          <w:i/>
          <w:color w:val="000000"/>
        </w:rPr>
        <w:instrText xml:space="preserve"> REF _Ref440270568 \r \h </w:instrText>
      </w:r>
      <w:r w:rsidR="00FC6C52">
        <w:rPr>
          <w:i/>
          <w:color w:val="000000"/>
        </w:rPr>
      </w:r>
      <w:r w:rsidR="00FC6C52">
        <w:rPr>
          <w:i/>
          <w:color w:val="000000"/>
        </w:rPr>
        <w:fldChar w:fldCharType="separate"/>
      </w:r>
      <w:r w:rsidR="009D434C">
        <w:rPr>
          <w:i/>
          <w:color w:val="000000"/>
        </w:rPr>
        <w:t>4</w:t>
      </w:r>
      <w:r w:rsidR="00FC6C52">
        <w:rPr>
          <w:i/>
          <w:color w:val="000000"/>
        </w:rPr>
        <w:fldChar w:fldCharType="end"/>
      </w:r>
      <w:r>
        <w:rPr>
          <w:i/>
          <w:color w:val="000000"/>
        </w:rPr>
        <w:t>)</w:t>
      </w:r>
      <w:r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1"/>
        <w:gridCol w:w="4698"/>
        <w:gridCol w:w="4268"/>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оказание услуг в соответствии с требованиями раздела </w:t>
      </w:r>
      <w:r w:rsidR="00FC6C52">
        <w:rPr>
          <w:i/>
          <w:color w:val="000000"/>
        </w:rPr>
        <w:fldChar w:fldCharType="begin"/>
      </w:r>
      <w:r>
        <w:rPr>
          <w:i/>
          <w:color w:val="000000"/>
        </w:rPr>
        <w:instrText xml:space="preserve"> REF _Ref440270568 \r \h </w:instrText>
      </w:r>
      <w:r w:rsidR="00FC6C52">
        <w:rPr>
          <w:i/>
          <w:color w:val="000000"/>
        </w:rPr>
      </w:r>
      <w:r w:rsidR="00FC6C52">
        <w:rPr>
          <w:i/>
          <w:color w:val="000000"/>
        </w:rPr>
        <w:fldChar w:fldCharType="separate"/>
      </w:r>
      <w:r w:rsidR="009D434C">
        <w:rPr>
          <w:i/>
          <w:color w:val="000000"/>
        </w:rPr>
        <w:t>4</w:t>
      </w:r>
      <w:r w:rsidR="00FC6C52">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366"/>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C52">
        <w:rPr>
          <w:bCs w:val="0"/>
          <w:sz w:val="24"/>
          <w:szCs w:val="24"/>
        </w:rPr>
        <w:fldChar w:fldCharType="begin"/>
      </w:r>
      <w:r w:rsidR="0029675A">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9D434C">
        <w:rPr>
          <w:bCs w:val="0"/>
          <w:sz w:val="24"/>
          <w:szCs w:val="24"/>
        </w:rPr>
        <w:t>5.1</w:t>
      </w:r>
      <w:r w:rsidR="00FC6C52">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B36533">
        <w:fldChar w:fldCharType="begin"/>
      </w:r>
      <w:r w:rsidR="00B36533">
        <w:instrText xml:space="preserve"> REF _Ref440270568 \r \h  \* MERGEFORMAT </w:instrText>
      </w:r>
      <w:r w:rsidR="00B36533">
        <w:fldChar w:fldCharType="separate"/>
      </w:r>
      <w:r w:rsidR="009D434C">
        <w:t>4</w:t>
      </w:r>
      <w:r w:rsidR="00B36533">
        <w:fldChar w:fldCharType="end"/>
      </w:r>
      <w:r w:rsidRPr="00EA3F63">
        <w:rPr>
          <w:sz w:val="24"/>
          <w:szCs w:val="24"/>
        </w:rPr>
        <w:t xml:space="preserve"> с учетом предлагаемых условий Договора (раздел </w:t>
      </w:r>
      <w:r w:rsidR="00B36533">
        <w:fldChar w:fldCharType="begin"/>
      </w:r>
      <w:r w:rsidR="00B36533">
        <w:instrText xml:space="preserve"> REF _Ref440272931 \r \h  \* MERGEFORMAT </w:instrText>
      </w:r>
      <w:r w:rsidR="00B36533">
        <w:fldChar w:fldCharType="separate"/>
      </w:r>
      <w:r w:rsidR="009D434C">
        <w:t>2</w:t>
      </w:r>
      <w:r w:rsidR="00B36533">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367"/>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368"/>
      <w:r w:rsidRPr="00F647F7">
        <w:rPr>
          <w:b w:val="0"/>
          <w:szCs w:val="24"/>
        </w:rPr>
        <w:t xml:space="preserve">Форма </w:t>
      </w:r>
      <w:bookmarkEnd w:id="739"/>
      <w:r w:rsidRPr="00F647F7">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Pr>
          <w:b w:val="0"/>
          <w:szCs w:val="24"/>
        </w:rPr>
        <w:t>оказания услуг</w:t>
      </w:r>
      <w:bookmarkEnd w:id="753"/>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F647F7">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369"/>
      <w:r w:rsidRPr="00F647F7">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FC6C52">
        <w:rPr>
          <w:sz w:val="24"/>
          <w:szCs w:val="24"/>
        </w:rPr>
        <w:fldChar w:fldCharType="begin"/>
      </w:r>
      <w:r w:rsidR="00D56F8C">
        <w:rPr>
          <w:sz w:val="24"/>
          <w:szCs w:val="24"/>
        </w:rPr>
        <w:instrText xml:space="preserve"> REF _Ref55336310 \r \h </w:instrText>
      </w:r>
      <w:r w:rsidR="00FC6C52">
        <w:rPr>
          <w:sz w:val="24"/>
          <w:szCs w:val="24"/>
        </w:rPr>
      </w:r>
      <w:r w:rsidR="00FC6C52">
        <w:rPr>
          <w:sz w:val="24"/>
          <w:szCs w:val="24"/>
        </w:rPr>
        <w:fldChar w:fldCharType="separate"/>
      </w:r>
      <w:r w:rsidR="009D434C">
        <w:rPr>
          <w:sz w:val="24"/>
          <w:szCs w:val="24"/>
        </w:rPr>
        <w:t>5.1</w:t>
      </w:r>
      <w:r w:rsidR="00FC6C52">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CC668E">
        <w:rPr>
          <w:sz w:val="24"/>
          <w:szCs w:val="24"/>
        </w:rPr>
        <w:t xml:space="preserve"> </w:t>
      </w:r>
      <w:r w:rsidR="00CC668E"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FC6C52">
        <w:rPr>
          <w:sz w:val="24"/>
          <w:szCs w:val="24"/>
        </w:rPr>
        <w:fldChar w:fldCharType="begin"/>
      </w:r>
      <w:r w:rsidR="00D56F8C">
        <w:rPr>
          <w:sz w:val="24"/>
          <w:szCs w:val="24"/>
        </w:rPr>
        <w:instrText xml:space="preserve"> REF _Ref440273986 \r \h </w:instrText>
      </w:r>
      <w:r w:rsidR="00FC6C52">
        <w:rPr>
          <w:sz w:val="24"/>
          <w:szCs w:val="24"/>
        </w:rPr>
      </w:r>
      <w:r w:rsidR="00FC6C52">
        <w:rPr>
          <w:sz w:val="24"/>
          <w:szCs w:val="24"/>
        </w:rPr>
        <w:fldChar w:fldCharType="separate"/>
      </w:r>
      <w:r w:rsidR="009D434C">
        <w:rPr>
          <w:sz w:val="24"/>
          <w:szCs w:val="24"/>
        </w:rPr>
        <w:t>5.2</w:t>
      </w:r>
      <w:r w:rsidR="00FC6C52">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r w:rsidRPr="00656D93">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370"/>
      <w:bookmarkStart w:id="794" w:name="_Ref93264992"/>
      <w:bookmarkStart w:id="795" w:name="_Ref93265116"/>
      <w:bookmarkStart w:id="796" w:name="_Toc98253933"/>
      <w:bookmarkStart w:id="797" w:name="_Toc165173859"/>
      <w:bookmarkStart w:id="798" w:name="_Toc423423671"/>
      <w:bookmarkEnd w:id="789"/>
      <w:r w:rsidRPr="00F647F7">
        <w:lastRenderedPageBreak/>
        <w:t xml:space="preserve">График </w:t>
      </w:r>
      <w:r>
        <w:t>оплаты оказания услуг</w:t>
      </w:r>
      <w:r w:rsidRPr="00F647F7">
        <w:t xml:space="preserve"> (форма </w:t>
      </w:r>
      <w:r>
        <w:t>5</w:t>
      </w:r>
      <w:r w:rsidRPr="00F647F7">
        <w:t>)</w:t>
      </w:r>
      <w:bookmarkEnd w:id="790"/>
      <w:bookmarkEnd w:id="791"/>
      <w:bookmarkEnd w:id="792"/>
      <w:bookmarkEnd w:id="793"/>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371"/>
      <w:r w:rsidRPr="00F647F7">
        <w:rPr>
          <w:b w:val="0"/>
          <w:szCs w:val="24"/>
        </w:rPr>
        <w:t xml:space="preserve">Форма графика </w:t>
      </w:r>
      <w:r>
        <w:rPr>
          <w:b w:val="0"/>
          <w:szCs w:val="24"/>
        </w:rPr>
        <w:t>оплаты оказания услуг</w:t>
      </w:r>
      <w:bookmarkEnd w:id="799"/>
      <w:bookmarkEnd w:id="800"/>
      <w:bookmarkEnd w:id="801"/>
      <w:bookmarkEnd w:id="802"/>
      <w:bookmarkEnd w:id="803"/>
      <w:bookmarkEnd w:id="804"/>
      <w:bookmarkEnd w:id="805"/>
      <w:bookmarkEnd w:id="8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372"/>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FC6C52">
        <w:rPr>
          <w:sz w:val="24"/>
          <w:szCs w:val="24"/>
        </w:rPr>
        <w:fldChar w:fldCharType="begin"/>
      </w:r>
      <w:r>
        <w:rPr>
          <w:sz w:val="24"/>
          <w:szCs w:val="24"/>
        </w:rPr>
        <w:instrText xml:space="preserve"> REF _Ref55336310 \r \h </w:instrText>
      </w:r>
      <w:r w:rsidR="00FC6C52">
        <w:rPr>
          <w:sz w:val="24"/>
          <w:szCs w:val="24"/>
        </w:rPr>
      </w:r>
      <w:r w:rsidR="00FC6C52">
        <w:rPr>
          <w:sz w:val="24"/>
          <w:szCs w:val="24"/>
        </w:rPr>
        <w:fldChar w:fldCharType="separate"/>
      </w:r>
      <w:r w:rsidR="009D434C">
        <w:rPr>
          <w:sz w:val="24"/>
          <w:szCs w:val="24"/>
        </w:rPr>
        <w:t>5.1</w:t>
      </w:r>
      <w:r w:rsidR="00FC6C52">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подэтапы, предусмотренные этим Графиком (подраздел </w:t>
      </w:r>
      <w:r w:rsidR="00FC6C52">
        <w:rPr>
          <w:sz w:val="24"/>
          <w:szCs w:val="24"/>
        </w:rPr>
        <w:fldChar w:fldCharType="begin"/>
      </w:r>
      <w:r>
        <w:rPr>
          <w:sz w:val="24"/>
          <w:szCs w:val="24"/>
        </w:rPr>
        <w:instrText xml:space="preserve"> REF _Ref440361140 \r \h </w:instrText>
      </w:r>
      <w:r w:rsidR="00FC6C52">
        <w:rPr>
          <w:sz w:val="24"/>
          <w:szCs w:val="24"/>
        </w:rPr>
      </w:r>
      <w:r w:rsidR="00FC6C52">
        <w:rPr>
          <w:sz w:val="24"/>
          <w:szCs w:val="24"/>
        </w:rPr>
        <w:fldChar w:fldCharType="separate"/>
      </w:r>
      <w:r w:rsidR="009D434C">
        <w:rPr>
          <w:sz w:val="24"/>
          <w:szCs w:val="24"/>
        </w:rPr>
        <w:t>5.4</w:t>
      </w:r>
      <w:r w:rsidR="00FC6C52">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37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9"/>
      <w:bookmarkEnd w:id="710"/>
      <w:bookmarkEnd w:id="794"/>
      <w:bookmarkEnd w:id="795"/>
      <w:bookmarkEnd w:id="796"/>
      <w:bookmarkEnd w:id="797"/>
      <w:bookmarkEnd w:id="798"/>
      <w:bookmarkEnd w:id="815"/>
      <w:bookmarkEnd w:id="816"/>
      <w:bookmarkEnd w:id="81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374"/>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47F7">
        <w:rPr>
          <w:b w:val="0"/>
          <w:szCs w:val="24"/>
        </w:rPr>
        <w:t xml:space="preserve"> </w:t>
      </w:r>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0"/>
        <w:gridCol w:w="2372"/>
        <w:gridCol w:w="2399"/>
        <w:gridCol w:w="2393"/>
        <w:gridCol w:w="2391"/>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0"/>
        <w:gridCol w:w="2372"/>
        <w:gridCol w:w="2399"/>
        <w:gridCol w:w="2393"/>
        <w:gridCol w:w="2391"/>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37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FC6C52">
        <w:rPr>
          <w:sz w:val="24"/>
          <w:szCs w:val="24"/>
        </w:rPr>
        <w:fldChar w:fldCharType="begin"/>
      </w:r>
      <w:r>
        <w:rPr>
          <w:sz w:val="24"/>
          <w:szCs w:val="24"/>
        </w:rPr>
        <w:instrText xml:space="preserve"> REF _Ref55336310 \r \h </w:instrText>
      </w:r>
      <w:r w:rsidR="00FC6C52">
        <w:rPr>
          <w:sz w:val="24"/>
          <w:szCs w:val="24"/>
        </w:rPr>
      </w:r>
      <w:r w:rsidR="00FC6C52">
        <w:rPr>
          <w:sz w:val="24"/>
          <w:szCs w:val="24"/>
        </w:rPr>
        <w:fldChar w:fldCharType="separate"/>
      </w:r>
      <w:r w:rsidR="009D434C">
        <w:rPr>
          <w:sz w:val="24"/>
          <w:szCs w:val="24"/>
        </w:rPr>
        <w:t>5.1</w:t>
      </w:r>
      <w:r w:rsidR="00FC6C52">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FC6C52">
        <w:rPr>
          <w:sz w:val="24"/>
          <w:szCs w:val="24"/>
        </w:rPr>
        <w:fldChar w:fldCharType="begin"/>
      </w:r>
      <w:r w:rsidR="00D56F8C">
        <w:rPr>
          <w:sz w:val="24"/>
          <w:szCs w:val="24"/>
        </w:rPr>
        <w:instrText xml:space="preserve"> REF _Ref440274025 \r \h </w:instrText>
      </w:r>
      <w:r w:rsidR="00FC6C52">
        <w:rPr>
          <w:sz w:val="24"/>
          <w:szCs w:val="24"/>
        </w:rPr>
      </w:r>
      <w:r w:rsidR="00FC6C52">
        <w:rPr>
          <w:sz w:val="24"/>
          <w:szCs w:val="24"/>
        </w:rPr>
        <w:fldChar w:fldCharType="separate"/>
      </w:r>
      <w:r w:rsidR="009D434C">
        <w:rPr>
          <w:sz w:val="24"/>
          <w:szCs w:val="24"/>
        </w:rPr>
        <w:t>2</w:t>
      </w:r>
      <w:r w:rsidR="00FC6C52">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FC6C52">
        <w:rPr>
          <w:sz w:val="24"/>
          <w:szCs w:val="24"/>
        </w:rPr>
        <w:fldChar w:fldCharType="begin"/>
      </w:r>
      <w:r w:rsidR="00D56F8C">
        <w:rPr>
          <w:sz w:val="24"/>
          <w:szCs w:val="24"/>
        </w:rPr>
        <w:instrText xml:space="preserve"> REF _Ref294695546 \r \h </w:instrText>
      </w:r>
      <w:r w:rsidR="00FC6C52">
        <w:rPr>
          <w:sz w:val="24"/>
          <w:szCs w:val="24"/>
        </w:rPr>
      </w:r>
      <w:r w:rsidR="00FC6C52">
        <w:rPr>
          <w:sz w:val="24"/>
          <w:szCs w:val="24"/>
        </w:rPr>
        <w:fldChar w:fldCharType="separate"/>
      </w:r>
      <w:r w:rsidR="009D434C">
        <w:rPr>
          <w:sz w:val="24"/>
          <w:szCs w:val="24"/>
        </w:rPr>
        <w:t xml:space="preserve"> 1.2.6 </w:t>
      </w:r>
      <w:r w:rsidR="00FC6C5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376"/>
      <w:bookmarkEnd w:id="574"/>
      <w:r w:rsidRPr="00F647F7">
        <w:lastRenderedPageBreak/>
        <w:t xml:space="preserve">Анкета (форма </w:t>
      </w:r>
      <w:r w:rsidR="00B8118F">
        <w:t>7</w:t>
      </w:r>
      <w:r w:rsidRPr="00F647F7">
        <w:t>)</w:t>
      </w:r>
      <w:bookmarkEnd w:id="853"/>
      <w:bookmarkEnd w:id="854"/>
      <w:bookmarkEnd w:id="855"/>
      <w:bookmarkEnd w:id="856"/>
      <w:bookmarkEnd w:id="857"/>
      <w:bookmarkEnd w:id="858"/>
      <w:bookmarkEnd w:id="859"/>
      <w:bookmarkEnd w:id="860"/>
    </w:p>
    <w:p w:rsidR="004F4D80" w:rsidRPr="00F647F7"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377"/>
      <w:r w:rsidRPr="00F647F7">
        <w:rPr>
          <w:b w:val="0"/>
          <w:szCs w:val="24"/>
        </w:rPr>
        <w:t xml:space="preserve">Форма Анкеты </w:t>
      </w:r>
      <w:r w:rsidR="00C236C0">
        <w:rPr>
          <w:b w:val="0"/>
          <w:szCs w:val="24"/>
        </w:rPr>
        <w:t>Участник</w:t>
      </w:r>
      <w:r>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7" w:name="_Toc439170689"/>
      <w:bookmarkStart w:id="878" w:name="_Toc439172791"/>
      <w:bookmarkStart w:id="879" w:name="_Toc439173235"/>
      <w:bookmarkStart w:id="880" w:name="_Toc439238231"/>
      <w:bookmarkStart w:id="881" w:name="_Toc439252779"/>
      <w:bookmarkStart w:id="882" w:name="_Ref440272147"/>
      <w:bookmarkStart w:id="883" w:name="_Toc440361390"/>
      <w:bookmarkStart w:id="884" w:name="_Toc441131378"/>
      <w:r w:rsidRPr="00D73790">
        <w:rPr>
          <w:b w:val="0"/>
          <w:szCs w:val="24"/>
        </w:rPr>
        <w:lastRenderedPageBreak/>
        <w:t xml:space="preserve">Форма </w:t>
      </w:r>
      <w:bookmarkEnd w:id="877"/>
      <w:bookmarkEnd w:id="878"/>
      <w:bookmarkEnd w:id="879"/>
      <w:bookmarkEnd w:id="880"/>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1"/>
      <w:bookmarkEnd w:id="882"/>
      <w:bookmarkEnd w:id="883"/>
      <w:bookmarkEnd w:id="884"/>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4"/>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п/п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до 15 человек – микропредприятие.</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микропредприятия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lastRenderedPageBreak/>
              <w:t>C</w:t>
            </w:r>
            <w:r w:rsidRPr="00B4088F">
              <w:rPr>
                <w:rFonts w:eastAsia="Calibri"/>
                <w:lang w:eastAsia="en-US"/>
              </w:rPr>
              <w:t>уммарная доля участия уставном (складочном)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(фамилия, имя, отчество подписавшего,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85" w:name="_Toc439170690"/>
      <w:bookmarkStart w:id="886" w:name="_Toc439172792"/>
      <w:bookmarkStart w:id="887" w:name="_Toc439173236"/>
      <w:bookmarkStart w:id="888" w:name="_Toc439238232"/>
    </w:p>
    <w:bookmarkEnd w:id="885"/>
    <w:bookmarkEnd w:id="886"/>
    <w:bookmarkEnd w:id="887"/>
    <w:bookmarkEnd w:id="888"/>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89" w:name="_Toc125426243"/>
      <w:bookmarkStart w:id="890" w:name="_Toc396984070"/>
      <w:bookmarkStart w:id="891" w:name="_Toc423423673"/>
      <w:r>
        <w:br w:type="page"/>
      </w:r>
    </w:p>
    <w:p w:rsidR="004F4D80" w:rsidRPr="007417E6" w:rsidRDefault="004F4D80" w:rsidP="004F4D80">
      <w:pPr>
        <w:pStyle w:val="3"/>
        <w:rPr>
          <w:sz w:val="22"/>
        </w:rPr>
      </w:pPr>
      <w:bookmarkStart w:id="892" w:name="_Toc439170691"/>
      <w:bookmarkStart w:id="893" w:name="_Toc439172793"/>
      <w:bookmarkStart w:id="894" w:name="_Toc439173237"/>
      <w:bookmarkStart w:id="895" w:name="_Toc439238233"/>
      <w:bookmarkStart w:id="896" w:name="_Toc439252780"/>
      <w:bookmarkStart w:id="897" w:name="_Toc439323754"/>
      <w:bookmarkStart w:id="898" w:name="_Toc440361391"/>
      <w:bookmarkStart w:id="899" w:name="_Toc440376146"/>
      <w:bookmarkStart w:id="900" w:name="_Toc440376273"/>
      <w:bookmarkStart w:id="901" w:name="_Toc440382531"/>
      <w:bookmarkStart w:id="902" w:name="_Toc440447201"/>
      <w:bookmarkStart w:id="903" w:name="_Toc440632362"/>
      <w:bookmarkStart w:id="904" w:name="_Toc440875134"/>
      <w:bookmarkStart w:id="905" w:name="_Toc441131379"/>
      <w:r>
        <w:rPr>
          <w:szCs w:val="24"/>
        </w:rPr>
        <w:lastRenderedPageBreak/>
        <w:t>Инструкции по заполнению</w:t>
      </w:r>
      <w:bookmarkEnd w:id="889"/>
      <w:r>
        <w:rPr>
          <w:szCs w:val="24"/>
        </w:rPr>
        <w:t xml:space="preserve"> Анкеты </w:t>
      </w:r>
      <w:r w:rsidR="00C236C0">
        <w:rPr>
          <w:szCs w:val="24"/>
        </w:rPr>
        <w:t>Участник</w:t>
      </w:r>
      <w:r>
        <w:rPr>
          <w:szCs w:val="24"/>
        </w:rPr>
        <w:t>а</w:t>
      </w:r>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FC6C52">
        <w:rPr>
          <w:sz w:val="24"/>
          <w:szCs w:val="24"/>
        </w:rPr>
        <w:fldChar w:fldCharType="begin"/>
      </w:r>
      <w:r w:rsidR="00D56F8C">
        <w:rPr>
          <w:sz w:val="24"/>
          <w:szCs w:val="24"/>
        </w:rPr>
        <w:instrText xml:space="preserve"> REF _Ref55336310 \r \h </w:instrText>
      </w:r>
      <w:r w:rsidR="00FC6C52">
        <w:rPr>
          <w:sz w:val="24"/>
          <w:szCs w:val="24"/>
        </w:rPr>
      </w:r>
      <w:r w:rsidR="00FC6C52">
        <w:rPr>
          <w:sz w:val="24"/>
          <w:szCs w:val="24"/>
        </w:rPr>
        <w:fldChar w:fldCharType="separate"/>
      </w:r>
      <w:r w:rsidR="009D434C">
        <w:rPr>
          <w:sz w:val="24"/>
          <w:szCs w:val="24"/>
        </w:rPr>
        <w:t>5.1</w:t>
      </w:r>
      <w:r w:rsidR="00FC6C52">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6" w:name="_Ref55336378"/>
      <w:bookmarkStart w:id="907" w:name="_Toc57314676"/>
      <w:bookmarkStart w:id="908" w:name="_Toc69728990"/>
      <w:bookmarkStart w:id="909" w:name="_Toc98253942"/>
      <w:bookmarkStart w:id="910" w:name="_Toc165173868"/>
      <w:bookmarkStart w:id="911" w:name="_Toc423423674"/>
      <w:bookmarkStart w:id="912" w:name="_Toc441131380"/>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06"/>
      <w:bookmarkEnd w:id="907"/>
      <w:bookmarkEnd w:id="908"/>
      <w:bookmarkEnd w:id="909"/>
      <w:bookmarkEnd w:id="910"/>
      <w:bookmarkEnd w:id="911"/>
      <w:bookmarkEnd w:id="912"/>
    </w:p>
    <w:p w:rsidR="004F4D80" w:rsidRPr="00D904EF" w:rsidRDefault="004F4D80" w:rsidP="004F4D80">
      <w:pPr>
        <w:pStyle w:val="3"/>
        <w:rPr>
          <w:szCs w:val="24"/>
        </w:rPr>
      </w:pPr>
      <w:bookmarkStart w:id="913" w:name="_Toc98253943"/>
      <w:bookmarkStart w:id="914" w:name="_Toc157248195"/>
      <w:bookmarkStart w:id="915" w:name="_Toc157496564"/>
      <w:bookmarkStart w:id="916" w:name="_Toc158206103"/>
      <w:bookmarkStart w:id="917" w:name="_Toc164057788"/>
      <w:bookmarkStart w:id="918" w:name="_Toc164137138"/>
      <w:bookmarkStart w:id="919" w:name="_Toc164161298"/>
      <w:bookmarkStart w:id="920" w:name="_Toc165173869"/>
      <w:bookmarkStart w:id="921" w:name="_Toc439170693"/>
      <w:bookmarkStart w:id="922" w:name="_Toc439172795"/>
      <w:bookmarkStart w:id="923" w:name="_Toc439173239"/>
      <w:bookmarkStart w:id="924" w:name="_Toc439238235"/>
      <w:bookmarkStart w:id="925" w:name="_Toc439252782"/>
      <w:bookmarkStart w:id="926" w:name="_Toc439323756"/>
      <w:bookmarkStart w:id="927" w:name="_Toc440361393"/>
      <w:bookmarkStart w:id="928" w:name="_Toc440376275"/>
      <w:bookmarkStart w:id="929" w:name="_Toc440382533"/>
      <w:bookmarkStart w:id="930" w:name="_Toc440447203"/>
      <w:bookmarkStart w:id="931" w:name="_Toc440632364"/>
      <w:bookmarkStart w:id="932" w:name="_Toc440875136"/>
      <w:bookmarkStart w:id="933" w:name="_Toc441131381"/>
      <w:r w:rsidRPr="00D904EF">
        <w:rPr>
          <w:szCs w:val="24"/>
        </w:rPr>
        <w:t>Форма Справки о перечне и годовых объемах выполнения аналогичных договоров</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34" w:name="_Toc98253944"/>
      <w:bookmarkStart w:id="935" w:name="_Toc157248196"/>
      <w:bookmarkStart w:id="936" w:name="_Toc157496565"/>
      <w:bookmarkStart w:id="937" w:name="_Toc158206104"/>
      <w:bookmarkStart w:id="938" w:name="_Toc164057789"/>
      <w:bookmarkStart w:id="939" w:name="_Toc164137139"/>
      <w:bookmarkStart w:id="940" w:name="_Toc164161299"/>
      <w:bookmarkStart w:id="941" w:name="_Toc165173870"/>
      <w:r>
        <w:rPr>
          <w:szCs w:val="24"/>
        </w:rPr>
        <w:br w:type="page"/>
      </w:r>
    </w:p>
    <w:p w:rsidR="004F4D80" w:rsidRPr="00D904EF" w:rsidRDefault="004F4D80" w:rsidP="004F4D80">
      <w:pPr>
        <w:pStyle w:val="3"/>
        <w:rPr>
          <w:szCs w:val="24"/>
        </w:rPr>
      </w:pPr>
      <w:bookmarkStart w:id="942" w:name="_Toc439170694"/>
      <w:bookmarkStart w:id="943" w:name="_Toc439172796"/>
      <w:bookmarkStart w:id="944" w:name="_Toc439173240"/>
      <w:bookmarkStart w:id="945" w:name="_Toc439238236"/>
      <w:bookmarkStart w:id="946" w:name="_Toc439252783"/>
      <w:bookmarkStart w:id="947" w:name="_Toc439323757"/>
      <w:bookmarkStart w:id="948" w:name="_Toc440361394"/>
      <w:bookmarkStart w:id="949" w:name="_Toc440376276"/>
      <w:bookmarkStart w:id="950" w:name="_Toc440382534"/>
      <w:bookmarkStart w:id="951" w:name="_Toc440447204"/>
      <w:bookmarkStart w:id="952" w:name="_Toc440632365"/>
      <w:bookmarkStart w:id="953" w:name="_Toc440875137"/>
      <w:bookmarkStart w:id="954" w:name="_Toc441131382"/>
      <w:r w:rsidRPr="00D904EF">
        <w:rPr>
          <w:szCs w:val="24"/>
        </w:rPr>
        <w:lastRenderedPageBreak/>
        <w:t>Инструкции по заполнению</w:t>
      </w:r>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9D434C">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FC6C52">
        <w:rPr>
          <w:sz w:val="24"/>
          <w:szCs w:val="24"/>
        </w:rPr>
        <w:fldChar w:fldCharType="begin"/>
      </w:r>
      <w:r w:rsidR="00D90031">
        <w:rPr>
          <w:sz w:val="24"/>
          <w:szCs w:val="24"/>
        </w:rPr>
        <w:instrText xml:space="preserve"> REF _Ref440274159 \r \h </w:instrText>
      </w:r>
      <w:r w:rsidR="00FC6C52">
        <w:rPr>
          <w:sz w:val="24"/>
          <w:szCs w:val="24"/>
        </w:rPr>
      </w:r>
      <w:r w:rsidR="00FC6C52">
        <w:rPr>
          <w:sz w:val="24"/>
          <w:szCs w:val="24"/>
        </w:rPr>
        <w:fldChar w:fldCharType="separate"/>
      </w:r>
      <w:r w:rsidR="009D434C">
        <w:rPr>
          <w:sz w:val="24"/>
          <w:szCs w:val="24"/>
        </w:rPr>
        <w:t>4</w:t>
      </w:r>
      <w:r w:rsidR="00FC6C5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5" w:name="_Ref55336389"/>
      <w:bookmarkStart w:id="956" w:name="_Toc57314677"/>
      <w:bookmarkStart w:id="957" w:name="_Toc69728991"/>
      <w:bookmarkStart w:id="958" w:name="_Toc98253945"/>
      <w:bookmarkStart w:id="959" w:name="_Toc165173871"/>
      <w:bookmarkStart w:id="960" w:name="_Toc423423675"/>
      <w:bookmarkStart w:id="961" w:name="_Toc441131383"/>
      <w:r w:rsidRPr="00F647F7">
        <w:lastRenderedPageBreak/>
        <w:t xml:space="preserve">Справка о материально-технических ресурсах (форма </w:t>
      </w:r>
      <w:r w:rsidR="00B8118F">
        <w:t>9</w:t>
      </w:r>
      <w:r w:rsidRPr="00F647F7">
        <w:t>)</w:t>
      </w:r>
      <w:bookmarkEnd w:id="955"/>
      <w:bookmarkEnd w:id="956"/>
      <w:bookmarkEnd w:id="957"/>
      <w:bookmarkEnd w:id="958"/>
      <w:bookmarkEnd w:id="959"/>
      <w:bookmarkEnd w:id="960"/>
      <w:bookmarkEnd w:id="961"/>
    </w:p>
    <w:p w:rsidR="004F4D80" w:rsidRPr="00D904EF" w:rsidRDefault="004F4D80" w:rsidP="004F4D80">
      <w:pPr>
        <w:pStyle w:val="3"/>
        <w:rPr>
          <w:szCs w:val="24"/>
        </w:rPr>
      </w:pPr>
      <w:bookmarkStart w:id="962" w:name="_Toc98253946"/>
      <w:bookmarkStart w:id="963" w:name="_Toc157248198"/>
      <w:bookmarkStart w:id="964" w:name="_Toc157496567"/>
      <w:bookmarkStart w:id="965" w:name="_Toc158206106"/>
      <w:bookmarkStart w:id="966" w:name="_Toc164057791"/>
      <w:bookmarkStart w:id="967" w:name="_Toc164137141"/>
      <w:bookmarkStart w:id="968" w:name="_Toc164161301"/>
      <w:bookmarkStart w:id="969" w:name="_Toc165173872"/>
      <w:bookmarkStart w:id="970" w:name="_Toc439170696"/>
      <w:bookmarkStart w:id="971" w:name="_Toc439172798"/>
      <w:bookmarkStart w:id="972" w:name="_Toc439173242"/>
      <w:bookmarkStart w:id="973" w:name="_Toc439238238"/>
      <w:bookmarkStart w:id="974" w:name="_Toc439252785"/>
      <w:bookmarkStart w:id="975" w:name="_Toc439323759"/>
      <w:bookmarkStart w:id="976" w:name="_Toc440361396"/>
      <w:bookmarkStart w:id="977" w:name="_Toc440376278"/>
      <w:bookmarkStart w:id="978" w:name="_Toc440382536"/>
      <w:bookmarkStart w:id="979" w:name="_Toc440447206"/>
      <w:bookmarkStart w:id="980" w:name="_Toc440632367"/>
      <w:bookmarkStart w:id="981" w:name="_Toc440875139"/>
      <w:bookmarkStart w:id="982" w:name="_Toc441131384"/>
      <w:r w:rsidRPr="00D904EF">
        <w:rPr>
          <w:szCs w:val="24"/>
        </w:rPr>
        <w:t>Форма Справки о материально-технических ресурсах</w:t>
      </w:r>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3" w:name="_Toc98253947"/>
      <w:bookmarkStart w:id="984" w:name="_Toc157248199"/>
      <w:bookmarkStart w:id="985" w:name="_Toc157496568"/>
      <w:bookmarkStart w:id="986" w:name="_Toc158206107"/>
      <w:bookmarkStart w:id="987" w:name="_Toc164057792"/>
      <w:bookmarkStart w:id="988" w:name="_Toc164137142"/>
      <w:bookmarkStart w:id="989" w:name="_Toc164161302"/>
      <w:bookmarkStart w:id="990"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1" w:name="_Toc439170697"/>
      <w:bookmarkStart w:id="992" w:name="_Toc439172799"/>
      <w:bookmarkStart w:id="993" w:name="_Toc439173243"/>
      <w:bookmarkStart w:id="994" w:name="_Toc439238239"/>
      <w:bookmarkStart w:id="995" w:name="_Toc439252786"/>
      <w:bookmarkStart w:id="996" w:name="_Toc439323760"/>
      <w:bookmarkStart w:id="997" w:name="_Toc440361397"/>
      <w:bookmarkStart w:id="998" w:name="_Toc440376279"/>
      <w:bookmarkStart w:id="999" w:name="_Toc440382537"/>
      <w:bookmarkStart w:id="1000" w:name="_Toc440447207"/>
      <w:bookmarkStart w:id="1001" w:name="_Toc440632368"/>
      <w:bookmarkStart w:id="1002" w:name="_Toc440875140"/>
      <w:bookmarkStart w:id="1003" w:name="_Toc441131385"/>
      <w:r w:rsidRPr="00D904EF">
        <w:rPr>
          <w:szCs w:val="24"/>
        </w:rPr>
        <w:lastRenderedPageBreak/>
        <w:t>Инструкции по заполнению</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9D434C">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4" w:name="_Ref55336398"/>
      <w:bookmarkStart w:id="1005" w:name="_Toc57314678"/>
      <w:bookmarkStart w:id="1006" w:name="_Toc69728992"/>
      <w:bookmarkStart w:id="1007" w:name="_Toc98253948"/>
      <w:bookmarkStart w:id="1008" w:name="_Toc165173874"/>
      <w:bookmarkStart w:id="1009" w:name="_Toc423423676"/>
      <w:bookmarkStart w:id="1010" w:name="_Toc441131386"/>
      <w:r w:rsidRPr="00F647F7">
        <w:lastRenderedPageBreak/>
        <w:t xml:space="preserve">Справка о кадровых ресурсах (форма </w:t>
      </w:r>
      <w:r w:rsidR="00B8118F">
        <w:t>10</w:t>
      </w:r>
      <w:r w:rsidRPr="00F647F7">
        <w:t>)</w:t>
      </w:r>
      <w:bookmarkEnd w:id="1004"/>
      <w:bookmarkEnd w:id="1005"/>
      <w:bookmarkEnd w:id="1006"/>
      <w:bookmarkEnd w:id="1007"/>
      <w:bookmarkEnd w:id="1008"/>
      <w:bookmarkEnd w:id="1009"/>
      <w:bookmarkEnd w:id="1010"/>
    </w:p>
    <w:p w:rsidR="004F4D80" w:rsidRPr="00D904EF" w:rsidRDefault="004F4D80" w:rsidP="004F4D80">
      <w:pPr>
        <w:pStyle w:val="3"/>
        <w:rPr>
          <w:szCs w:val="24"/>
        </w:rPr>
      </w:pPr>
      <w:bookmarkStart w:id="1011" w:name="_Toc98253949"/>
      <w:bookmarkStart w:id="1012" w:name="_Toc157248201"/>
      <w:bookmarkStart w:id="1013" w:name="_Toc157496570"/>
      <w:bookmarkStart w:id="1014" w:name="_Toc158206109"/>
      <w:bookmarkStart w:id="1015" w:name="_Toc164057794"/>
      <w:bookmarkStart w:id="1016" w:name="_Toc164137144"/>
      <w:bookmarkStart w:id="1017" w:name="_Toc164161304"/>
      <w:bookmarkStart w:id="1018" w:name="_Toc165173875"/>
      <w:bookmarkStart w:id="1019" w:name="_Toc439170699"/>
      <w:bookmarkStart w:id="1020" w:name="_Toc439172801"/>
      <w:bookmarkStart w:id="1021" w:name="_Toc439173245"/>
      <w:bookmarkStart w:id="1022" w:name="_Toc439238241"/>
      <w:bookmarkStart w:id="1023" w:name="_Toc439252788"/>
      <w:bookmarkStart w:id="1024" w:name="_Toc439323762"/>
      <w:bookmarkStart w:id="1025" w:name="_Toc440361399"/>
      <w:bookmarkStart w:id="1026" w:name="_Toc440376281"/>
      <w:bookmarkStart w:id="1027" w:name="_Toc440382539"/>
      <w:bookmarkStart w:id="1028" w:name="_Toc440447209"/>
      <w:bookmarkStart w:id="1029" w:name="_Toc440632370"/>
      <w:bookmarkStart w:id="1030" w:name="_Toc440875142"/>
      <w:bookmarkStart w:id="1031" w:name="_Toc441131387"/>
      <w:r w:rsidRPr="00D904EF">
        <w:rPr>
          <w:szCs w:val="24"/>
        </w:rPr>
        <w:t>Форма Справки о кадровых ресурсах</w:t>
      </w:r>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52"/>
        <w:gridCol w:w="4935"/>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2" w:name="_Toc98253950"/>
      <w:bookmarkStart w:id="1033" w:name="_Toc157248202"/>
      <w:bookmarkStart w:id="1034" w:name="_Toc157496571"/>
      <w:bookmarkStart w:id="1035" w:name="_Toc158206110"/>
      <w:bookmarkStart w:id="1036" w:name="_Toc164057795"/>
      <w:bookmarkStart w:id="1037" w:name="_Toc164137145"/>
      <w:bookmarkStart w:id="1038" w:name="_Toc164161305"/>
      <w:bookmarkStart w:id="1039" w:name="_Toc165173876"/>
      <w:r>
        <w:rPr>
          <w:b/>
          <w:szCs w:val="24"/>
        </w:rPr>
        <w:br w:type="page"/>
      </w:r>
    </w:p>
    <w:p w:rsidR="004F4D80" w:rsidRPr="00D904EF" w:rsidRDefault="004F4D80" w:rsidP="004F4D80">
      <w:pPr>
        <w:pStyle w:val="3"/>
        <w:rPr>
          <w:szCs w:val="24"/>
        </w:rPr>
      </w:pPr>
      <w:bookmarkStart w:id="1040" w:name="_Toc439170700"/>
      <w:bookmarkStart w:id="1041" w:name="_Toc439172802"/>
      <w:bookmarkStart w:id="1042" w:name="_Toc439173246"/>
      <w:bookmarkStart w:id="1043" w:name="_Toc439238242"/>
      <w:bookmarkStart w:id="1044" w:name="_Toc439252789"/>
      <w:bookmarkStart w:id="1045" w:name="_Toc439323763"/>
      <w:bookmarkStart w:id="1046" w:name="_Toc440361400"/>
      <w:bookmarkStart w:id="1047" w:name="_Toc440376282"/>
      <w:bookmarkStart w:id="1048" w:name="_Toc440382540"/>
      <w:bookmarkStart w:id="1049" w:name="_Toc440447210"/>
      <w:bookmarkStart w:id="1050" w:name="_Toc440632371"/>
      <w:bookmarkStart w:id="1051" w:name="_Toc440875143"/>
      <w:bookmarkStart w:id="1052" w:name="_Toc441131388"/>
      <w:r w:rsidRPr="00D904EF">
        <w:rPr>
          <w:szCs w:val="24"/>
        </w:rPr>
        <w:lastRenderedPageBreak/>
        <w:t>Инструкции по заполнению</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9D434C">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3" w:name="_Toc165173881"/>
      <w:bookmarkStart w:id="1054" w:name="_Ref194749267"/>
      <w:bookmarkStart w:id="1055" w:name="_Toc423423677"/>
      <w:bookmarkStart w:id="1056" w:name="_Ref440271993"/>
      <w:bookmarkStart w:id="1057" w:name="_Ref440274659"/>
      <w:bookmarkStart w:id="1058" w:name="_Toc441131389"/>
      <w:bookmarkStart w:id="1059" w:name="_Ref90381523"/>
      <w:bookmarkStart w:id="1060" w:name="_Toc90385124"/>
      <w:bookmarkStart w:id="1061" w:name="_Ref96861029"/>
      <w:bookmarkStart w:id="1062" w:name="_Toc97651410"/>
      <w:bookmarkStart w:id="1063"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053"/>
      <w:bookmarkEnd w:id="1054"/>
      <w:bookmarkEnd w:id="1055"/>
      <w:bookmarkEnd w:id="1056"/>
      <w:bookmarkEnd w:id="1057"/>
      <w:bookmarkEnd w:id="1058"/>
    </w:p>
    <w:p w:rsidR="004F4D80" w:rsidRPr="00D904EF" w:rsidRDefault="004F4D80" w:rsidP="004F4D80">
      <w:pPr>
        <w:pStyle w:val="3"/>
        <w:rPr>
          <w:szCs w:val="24"/>
        </w:rPr>
      </w:pPr>
      <w:bookmarkStart w:id="1064" w:name="_Toc97651411"/>
      <w:bookmarkStart w:id="1065" w:name="_Toc98253956"/>
      <w:bookmarkStart w:id="1066" w:name="_Toc157248208"/>
      <w:bookmarkStart w:id="1067" w:name="_Toc157496577"/>
      <w:bookmarkStart w:id="1068" w:name="_Toc158206116"/>
      <w:bookmarkStart w:id="1069" w:name="_Toc164057801"/>
      <w:bookmarkStart w:id="1070" w:name="_Toc164137151"/>
      <w:bookmarkStart w:id="1071" w:name="_Toc164161311"/>
      <w:bookmarkStart w:id="1072" w:name="_Toc165173882"/>
      <w:bookmarkStart w:id="1073" w:name="_Toc439170702"/>
      <w:bookmarkStart w:id="1074" w:name="_Toc439172804"/>
      <w:bookmarkStart w:id="1075" w:name="_Toc439173248"/>
      <w:bookmarkStart w:id="1076" w:name="_Toc439238244"/>
      <w:bookmarkStart w:id="1077" w:name="_Toc439252791"/>
      <w:bookmarkStart w:id="1078" w:name="_Toc439323765"/>
      <w:bookmarkStart w:id="1079" w:name="_Toc440361402"/>
      <w:bookmarkStart w:id="1080" w:name="_Toc440376284"/>
      <w:bookmarkStart w:id="1081" w:name="_Toc440382542"/>
      <w:bookmarkStart w:id="1082" w:name="_Toc440447212"/>
      <w:bookmarkStart w:id="1083" w:name="_Toc440632373"/>
      <w:bookmarkStart w:id="1084" w:name="_Toc440875145"/>
      <w:bookmarkStart w:id="1085" w:name="_Toc441131390"/>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6" w:name="_Toc97651412"/>
      <w:bookmarkStart w:id="1087" w:name="_Toc98253957"/>
      <w:bookmarkStart w:id="1088" w:name="_Toc157248209"/>
      <w:bookmarkStart w:id="1089" w:name="_Toc157496578"/>
      <w:bookmarkStart w:id="1090" w:name="_Toc158206117"/>
      <w:bookmarkStart w:id="1091" w:name="_Toc164057802"/>
      <w:bookmarkStart w:id="1092" w:name="_Toc164137152"/>
      <w:bookmarkStart w:id="1093" w:name="_Toc164161312"/>
      <w:bookmarkStart w:id="1094" w:name="_Toc165173883"/>
      <w:r>
        <w:rPr>
          <w:b/>
          <w:szCs w:val="24"/>
        </w:rPr>
        <w:br w:type="page"/>
      </w:r>
    </w:p>
    <w:p w:rsidR="004F4D80" w:rsidRPr="00D904EF" w:rsidRDefault="004F4D80" w:rsidP="004F4D80">
      <w:pPr>
        <w:pStyle w:val="3"/>
        <w:rPr>
          <w:szCs w:val="24"/>
        </w:rPr>
      </w:pPr>
      <w:bookmarkStart w:id="1095" w:name="_Toc439170703"/>
      <w:bookmarkStart w:id="1096" w:name="_Toc439172805"/>
      <w:bookmarkStart w:id="1097" w:name="_Toc439173249"/>
      <w:bookmarkStart w:id="1098" w:name="_Toc439238245"/>
      <w:bookmarkStart w:id="1099" w:name="_Toc439252792"/>
      <w:bookmarkStart w:id="1100" w:name="_Toc439323766"/>
      <w:bookmarkStart w:id="1101" w:name="_Toc440361403"/>
      <w:bookmarkStart w:id="1102" w:name="_Toc440376285"/>
      <w:bookmarkStart w:id="1103" w:name="_Toc440382543"/>
      <w:bookmarkStart w:id="1104" w:name="_Toc440447213"/>
      <w:bookmarkStart w:id="1105" w:name="_Toc440632374"/>
      <w:bookmarkStart w:id="1106" w:name="_Toc440875146"/>
      <w:bookmarkStart w:id="1107" w:name="_Toc441131391"/>
      <w:r w:rsidRPr="00D904EF">
        <w:rPr>
          <w:szCs w:val="24"/>
        </w:rPr>
        <w:lastRenderedPageBreak/>
        <w:t>Инструкции по заполнению</w:t>
      </w:r>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9D434C">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59"/>
    <w:bookmarkEnd w:id="1060"/>
    <w:bookmarkEnd w:id="1061"/>
    <w:bookmarkEnd w:id="1062"/>
    <w:bookmarkEnd w:id="1063"/>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08"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09" w:name="_Toc423423680"/>
      <w:bookmarkStart w:id="1110" w:name="_Ref440272035"/>
      <w:bookmarkStart w:id="1111" w:name="_Ref440274733"/>
      <w:bookmarkStart w:id="1112" w:name="_Toc441131392"/>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08"/>
      <w:bookmarkEnd w:id="1109"/>
      <w:bookmarkEnd w:id="1110"/>
      <w:bookmarkEnd w:id="1111"/>
      <w:bookmarkEnd w:id="1112"/>
    </w:p>
    <w:p w:rsidR="004F4D80" w:rsidRPr="00E87023" w:rsidRDefault="004F4D80" w:rsidP="004F4D80">
      <w:pPr>
        <w:pStyle w:val="3"/>
        <w:rPr>
          <w:sz w:val="22"/>
        </w:rPr>
      </w:pPr>
      <w:bookmarkStart w:id="1113" w:name="_Toc343690584"/>
      <w:bookmarkStart w:id="1114" w:name="_Toc372294428"/>
      <w:bookmarkStart w:id="1115" w:name="_Toc379288896"/>
      <w:bookmarkStart w:id="1116" w:name="_Toc384734780"/>
      <w:bookmarkStart w:id="1117" w:name="_Toc396984078"/>
      <w:bookmarkStart w:id="1118" w:name="_Toc423423681"/>
      <w:bookmarkStart w:id="1119" w:name="_Toc439170710"/>
      <w:bookmarkStart w:id="1120" w:name="_Toc439172812"/>
      <w:bookmarkStart w:id="1121" w:name="_Toc439173253"/>
      <w:bookmarkStart w:id="1122" w:name="_Toc439238249"/>
      <w:bookmarkStart w:id="1123" w:name="_Toc439252796"/>
      <w:bookmarkStart w:id="1124" w:name="_Toc439323770"/>
      <w:bookmarkStart w:id="1125" w:name="_Toc440361405"/>
      <w:bookmarkStart w:id="1126" w:name="_Toc440376287"/>
      <w:bookmarkStart w:id="1127" w:name="_Toc440382545"/>
      <w:bookmarkStart w:id="1128" w:name="_Toc440447215"/>
      <w:bookmarkStart w:id="1129" w:name="_Toc440632376"/>
      <w:bookmarkStart w:id="1130" w:name="_Toc440875148"/>
      <w:bookmarkStart w:id="1131" w:name="_Toc44113139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1"/>
        <w:gridCol w:w="590"/>
        <w:gridCol w:w="664"/>
        <w:gridCol w:w="1253"/>
        <w:gridCol w:w="781"/>
        <w:gridCol w:w="1221"/>
        <w:gridCol w:w="1498"/>
        <w:gridCol w:w="377"/>
        <w:gridCol w:w="589"/>
        <w:gridCol w:w="664"/>
        <w:gridCol w:w="1330"/>
        <w:gridCol w:w="1134"/>
        <w:gridCol w:w="1498"/>
        <w:gridCol w:w="1938"/>
        <w:gridCol w:w="1498"/>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2" w:name="_Toc343690585"/>
      <w:bookmarkStart w:id="1133" w:name="_Toc372294429"/>
      <w:bookmarkStart w:id="1134" w:name="_Toc379288897"/>
      <w:bookmarkStart w:id="1135" w:name="_Toc384734781"/>
      <w:bookmarkStart w:id="1136" w:name="_Toc396984079"/>
      <w:bookmarkStart w:id="1137" w:name="_Toc423423682"/>
      <w:bookmarkStart w:id="1138" w:name="_Toc439170711"/>
      <w:bookmarkStart w:id="1139" w:name="_Toc439172813"/>
      <w:bookmarkStart w:id="1140" w:name="_Toc439173254"/>
      <w:bookmarkStart w:id="1141" w:name="_Toc439238250"/>
      <w:bookmarkStart w:id="1142" w:name="_Toc439252797"/>
      <w:bookmarkStart w:id="1143" w:name="_Toc439323771"/>
      <w:bookmarkStart w:id="1144" w:name="_Toc440361406"/>
      <w:bookmarkStart w:id="1145" w:name="_Toc440376288"/>
      <w:bookmarkStart w:id="1146" w:name="_Toc440382546"/>
      <w:bookmarkStart w:id="1147" w:name="_Toc440447216"/>
      <w:bookmarkStart w:id="1148" w:name="_Toc440632377"/>
      <w:bookmarkStart w:id="1149" w:name="_Toc440875149"/>
      <w:bookmarkStart w:id="1150" w:name="_Toc441131394"/>
      <w:r w:rsidRPr="00D27071">
        <w:rPr>
          <w:szCs w:val="24"/>
        </w:rPr>
        <w:lastRenderedPageBreak/>
        <w:t>Инструкции по заполнению</w:t>
      </w:r>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9D434C">
        <w:rPr>
          <w:sz w:val="24"/>
          <w:szCs w:val="24"/>
        </w:rPr>
        <w:t>5.1</w:t>
      </w:r>
      <w:r w:rsidR="00FC6C52">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1"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2" w:name="_Toc423423683"/>
      <w:bookmarkStart w:id="1153" w:name="_Ref440272051"/>
      <w:bookmarkStart w:id="1154" w:name="_Ref440274744"/>
      <w:bookmarkStart w:id="1155" w:name="_Toc44113139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1"/>
      <w:bookmarkEnd w:id="1152"/>
      <w:bookmarkEnd w:id="1153"/>
      <w:bookmarkEnd w:id="1154"/>
      <w:bookmarkEnd w:id="1155"/>
    </w:p>
    <w:p w:rsidR="004F4D80" w:rsidRPr="008C4223" w:rsidRDefault="004F4D80" w:rsidP="004F4D80">
      <w:pPr>
        <w:pStyle w:val="3"/>
        <w:rPr>
          <w:szCs w:val="24"/>
        </w:rPr>
      </w:pPr>
      <w:bookmarkStart w:id="1156" w:name="_Toc343690587"/>
      <w:bookmarkStart w:id="1157" w:name="_Toc372294431"/>
      <w:bookmarkStart w:id="1158" w:name="_Toc379288899"/>
      <w:bookmarkStart w:id="1159" w:name="_Toc384734783"/>
      <w:bookmarkStart w:id="1160" w:name="_Toc396984081"/>
      <w:bookmarkStart w:id="1161" w:name="_Toc423423684"/>
      <w:bookmarkStart w:id="1162" w:name="_Toc439170713"/>
      <w:bookmarkStart w:id="1163" w:name="_Toc439172815"/>
      <w:bookmarkStart w:id="1164" w:name="_Toc439173256"/>
      <w:bookmarkStart w:id="1165" w:name="_Toc439238252"/>
      <w:bookmarkStart w:id="1166" w:name="_Toc439252799"/>
      <w:bookmarkStart w:id="1167" w:name="_Toc439323773"/>
      <w:bookmarkStart w:id="1168" w:name="_Toc440361408"/>
      <w:bookmarkStart w:id="1169" w:name="_Toc440376290"/>
      <w:bookmarkStart w:id="1170" w:name="_Toc440382548"/>
      <w:bookmarkStart w:id="1171" w:name="_Toc440447218"/>
      <w:bookmarkStart w:id="1172" w:name="_Toc440632379"/>
      <w:bookmarkStart w:id="1173" w:name="_Toc440875151"/>
      <w:bookmarkStart w:id="1174" w:name="_Toc441131396"/>
      <w:r w:rsidRPr="008C4223">
        <w:rPr>
          <w:szCs w:val="24"/>
        </w:rPr>
        <w:t xml:space="preserve">Форма </w:t>
      </w:r>
      <w:bookmarkEnd w:id="1156"/>
      <w:bookmarkEnd w:id="1157"/>
      <w:bookmarkEnd w:id="1158"/>
      <w:bookmarkEnd w:id="1159"/>
      <w:bookmarkEnd w:id="1160"/>
      <w:bookmarkEnd w:id="1161"/>
      <w:bookmarkEnd w:id="1162"/>
      <w:bookmarkEnd w:id="1163"/>
      <w:bookmarkEnd w:id="1164"/>
      <w:bookmarkEnd w:id="1165"/>
      <w:bookmarkEnd w:id="1166"/>
      <w:r w:rsidR="000D70B6" w:rsidRPr="000D70B6">
        <w:rPr>
          <w:szCs w:val="24"/>
        </w:rPr>
        <w:t>Согласия на обработку персональных данных</w:t>
      </w:r>
      <w:bookmarkEnd w:id="1167"/>
      <w:bookmarkEnd w:id="1168"/>
      <w:bookmarkEnd w:id="1169"/>
      <w:bookmarkEnd w:id="1170"/>
      <w:bookmarkEnd w:id="1171"/>
      <w:bookmarkEnd w:id="1172"/>
      <w:bookmarkEnd w:id="1173"/>
      <w:bookmarkEnd w:id="1174"/>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75" w:name="_Toc439252801"/>
      <w:bookmarkStart w:id="1176" w:name="_Toc439323774"/>
      <w:bookmarkStart w:id="1177" w:name="_Toc440361409"/>
      <w:bookmarkStart w:id="1178" w:name="_Toc440376291"/>
      <w:bookmarkStart w:id="1179" w:name="_Toc440382549"/>
      <w:bookmarkStart w:id="1180" w:name="_Toc440447219"/>
      <w:bookmarkStart w:id="1181" w:name="_Toc440632380"/>
      <w:bookmarkStart w:id="1182" w:name="_Toc440875152"/>
      <w:bookmarkStart w:id="1183" w:name="_Toc441131397"/>
      <w:r w:rsidRPr="005A2CAE">
        <w:rPr>
          <w:szCs w:val="24"/>
        </w:rPr>
        <w:lastRenderedPageBreak/>
        <w:t>Инструкции по заполнению</w:t>
      </w:r>
      <w:bookmarkEnd w:id="1175"/>
      <w:bookmarkEnd w:id="1176"/>
      <w:bookmarkEnd w:id="1177"/>
      <w:bookmarkEnd w:id="1178"/>
      <w:bookmarkEnd w:id="1179"/>
      <w:bookmarkEnd w:id="1180"/>
      <w:bookmarkEnd w:id="1181"/>
      <w:bookmarkEnd w:id="1182"/>
      <w:bookmarkEnd w:id="1183"/>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4" w:name="_Ref440272256"/>
      <w:bookmarkStart w:id="1185" w:name="_Ref440272678"/>
      <w:bookmarkStart w:id="1186" w:name="_Ref440274944"/>
      <w:bookmarkStart w:id="1187" w:name="_Toc441131398"/>
      <w:r w:rsidRPr="007A6A39">
        <w:lastRenderedPageBreak/>
        <w:t>Соглашение о неустойке (форма 1</w:t>
      </w:r>
      <w:r w:rsidR="00635719">
        <w:t>4</w:t>
      </w:r>
      <w:r w:rsidRPr="007A6A39">
        <w:t>)</w:t>
      </w:r>
      <w:bookmarkEnd w:id="1184"/>
      <w:bookmarkEnd w:id="1185"/>
      <w:bookmarkEnd w:id="1186"/>
      <w:bookmarkEnd w:id="1187"/>
    </w:p>
    <w:p w:rsidR="007A6A39" w:rsidRPr="007A6A39" w:rsidRDefault="007A6A39" w:rsidP="007A6A39">
      <w:pPr>
        <w:pStyle w:val="3"/>
        <w:rPr>
          <w:szCs w:val="24"/>
        </w:rPr>
      </w:pPr>
      <w:bookmarkStart w:id="1188" w:name="_Toc439170715"/>
      <w:bookmarkStart w:id="1189" w:name="_Toc439172817"/>
      <w:bookmarkStart w:id="1190" w:name="_Toc439173259"/>
      <w:bookmarkStart w:id="1191" w:name="_Toc439238255"/>
      <w:bookmarkStart w:id="1192" w:name="_Toc439252803"/>
      <w:bookmarkStart w:id="1193" w:name="_Toc439323776"/>
      <w:bookmarkStart w:id="1194" w:name="_Toc440361411"/>
      <w:bookmarkStart w:id="1195" w:name="_Toc440376293"/>
      <w:bookmarkStart w:id="1196" w:name="_Toc440382551"/>
      <w:bookmarkStart w:id="1197" w:name="_Toc440447221"/>
      <w:bookmarkStart w:id="1198" w:name="_Toc440632382"/>
      <w:bookmarkStart w:id="1199" w:name="_Toc440875154"/>
      <w:bookmarkStart w:id="1200" w:name="_Toc441131399"/>
      <w:r w:rsidRPr="007A6A39">
        <w:rPr>
          <w:szCs w:val="24"/>
        </w:rPr>
        <w:t>Форма соглашени</w:t>
      </w:r>
      <w:r w:rsidR="00E47073">
        <w:rPr>
          <w:szCs w:val="24"/>
        </w:rPr>
        <w:t>я</w:t>
      </w:r>
      <w:r w:rsidRPr="007A6A39">
        <w:rPr>
          <w:szCs w:val="24"/>
        </w:rPr>
        <w:t xml:space="preserve"> о неустойке</w:t>
      </w:r>
      <w:bookmarkEnd w:id="1188"/>
      <w:bookmarkEnd w:id="1189"/>
      <w:bookmarkEnd w:id="1190"/>
      <w:bookmarkEnd w:id="1191"/>
      <w:bookmarkEnd w:id="1192"/>
      <w:bookmarkEnd w:id="1193"/>
      <w:bookmarkEnd w:id="1194"/>
      <w:bookmarkEnd w:id="1195"/>
      <w:bookmarkEnd w:id="1196"/>
      <w:bookmarkEnd w:id="1197"/>
      <w:bookmarkEnd w:id="1198"/>
      <w:bookmarkEnd w:id="1199"/>
      <w:bookmarkEnd w:id="1200"/>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F551C" w:rsidRPr="007A6A39" w:rsidRDefault="00AF551C" w:rsidP="00AF551C">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AF551C" w:rsidRPr="007A6A39" w:rsidRDefault="00AF551C" w:rsidP="00AF551C">
      <w:pPr>
        <w:pStyle w:val="afd"/>
        <w:ind w:firstLine="709"/>
        <w:rPr>
          <w:sz w:val="24"/>
          <w:szCs w:val="24"/>
        </w:rPr>
      </w:pPr>
    </w:p>
    <w:p w:rsidR="00AF551C" w:rsidRDefault="00AF551C" w:rsidP="00AF551C">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FC6C52">
        <w:rPr>
          <w:vertAlign w:val="subscript"/>
        </w:rPr>
        <w:fldChar w:fldCharType="begin"/>
      </w:r>
      <w:r>
        <w:rPr>
          <w:vertAlign w:val="subscript"/>
        </w:rPr>
        <w:instrText xml:space="preserve"> REF _Ref440275279 \r \h </w:instrText>
      </w:r>
      <w:r w:rsidR="00FC6C52">
        <w:rPr>
          <w:vertAlign w:val="subscript"/>
        </w:rPr>
      </w:r>
      <w:r w:rsidR="00FC6C52">
        <w:rPr>
          <w:vertAlign w:val="subscript"/>
        </w:rPr>
        <w:fldChar w:fldCharType="separate"/>
      </w:r>
      <w:r w:rsidR="009D434C">
        <w:rPr>
          <w:vertAlign w:val="subscript"/>
        </w:rPr>
        <w:t>1.1.4</w:t>
      </w:r>
      <w:r w:rsidR="00FC6C52">
        <w:rPr>
          <w:vertAlign w:val="subscript"/>
        </w:rPr>
        <w:fldChar w:fldCharType="end"/>
      </w:r>
      <w:r>
        <w:rPr>
          <w:vertAlign w:val="subscript"/>
        </w:rPr>
        <w:t xml:space="preserve"> </w:t>
      </w:r>
      <w:r w:rsidRPr="00D904EF">
        <w:rPr>
          <w:vertAlign w:val="subscript"/>
        </w:rPr>
        <w:t>Документации по запросу предложений</w:t>
      </w:r>
    </w:p>
    <w:p w:rsidR="00AF551C" w:rsidRDefault="00AF551C" w:rsidP="00AF551C">
      <w:pPr>
        <w:pStyle w:val="afd"/>
        <w:tabs>
          <w:tab w:val="clear" w:pos="9360"/>
        </w:tabs>
        <w:suppressAutoHyphens w:val="0"/>
        <w:jc w:val="both"/>
        <w:rPr>
          <w:sz w:val="24"/>
          <w:szCs w:val="24"/>
        </w:rPr>
      </w:pPr>
    </w:p>
    <w:p w:rsidR="00AF551C" w:rsidRPr="007A6A39" w:rsidRDefault="00AF551C" w:rsidP="00AF551C">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AF551C" w:rsidRDefault="00AF551C" w:rsidP="00AF551C">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FC6C52">
        <w:rPr>
          <w:vertAlign w:val="subscript"/>
        </w:rPr>
        <w:fldChar w:fldCharType="begin"/>
      </w:r>
      <w:r>
        <w:rPr>
          <w:vertAlign w:val="subscript"/>
        </w:rPr>
        <w:instrText xml:space="preserve"> REF _Ref440275279 \r \h </w:instrText>
      </w:r>
      <w:r w:rsidR="00FC6C52">
        <w:rPr>
          <w:vertAlign w:val="subscript"/>
        </w:rPr>
      </w:r>
      <w:r w:rsidR="00FC6C52">
        <w:rPr>
          <w:vertAlign w:val="subscript"/>
        </w:rPr>
        <w:fldChar w:fldCharType="separate"/>
      </w:r>
      <w:r w:rsidR="009D434C">
        <w:rPr>
          <w:vertAlign w:val="subscript"/>
        </w:rPr>
        <w:t>1.1.4</w:t>
      </w:r>
      <w:r w:rsidR="00FC6C52">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w:t>
      </w:r>
      <w:r w:rsidRPr="007A6A39">
        <w:rPr>
          <w:sz w:val="24"/>
          <w:szCs w:val="24"/>
        </w:rPr>
        <w:lastRenderedPageBreak/>
        <w:t xml:space="preserve">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1" w:name="_Toc439170716"/>
      <w:bookmarkStart w:id="1202" w:name="_Toc439172818"/>
      <w:bookmarkStart w:id="1203" w:name="_Toc439173260"/>
      <w:bookmarkStart w:id="1204" w:name="_Toc439238256"/>
      <w:bookmarkStart w:id="1205" w:name="_Toc439252804"/>
      <w:bookmarkStart w:id="1206" w:name="_Toc439323777"/>
      <w:bookmarkStart w:id="1207" w:name="_Toc440361412"/>
      <w:bookmarkStart w:id="1208" w:name="_Toc440376294"/>
      <w:bookmarkStart w:id="1209" w:name="_Toc440382552"/>
      <w:bookmarkStart w:id="1210" w:name="_Toc440447222"/>
      <w:bookmarkStart w:id="1211" w:name="_Toc440632383"/>
      <w:bookmarkStart w:id="1212" w:name="_Toc440875155"/>
      <w:bookmarkStart w:id="1213" w:name="_Toc441131400"/>
      <w:r w:rsidRPr="007857E5">
        <w:rPr>
          <w:szCs w:val="24"/>
        </w:rPr>
        <w:lastRenderedPageBreak/>
        <w:t>Инструкции по заполнению</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дату и номер заявки в соответствии с письмом о подаче оферты </w:t>
      </w:r>
      <w:r w:rsidR="00D90031" w:rsidRPr="002669B3">
        <w:rPr>
          <w:sz w:val="24"/>
          <w:szCs w:val="24"/>
        </w:rPr>
        <w:t xml:space="preserve">(подраздел </w:t>
      </w:r>
      <w:r w:rsidR="00B36533">
        <w:fldChar w:fldCharType="begin"/>
      </w:r>
      <w:r w:rsidR="00B36533">
        <w:instrText xml:space="preserve"> REF _Ref55336310 \r \h  \* MERGEFORMAT </w:instrText>
      </w:r>
      <w:r w:rsidR="00B36533">
        <w:fldChar w:fldCharType="separate"/>
      </w:r>
      <w:r w:rsidR="009D434C" w:rsidRPr="009D434C">
        <w:rPr>
          <w:sz w:val="24"/>
          <w:szCs w:val="24"/>
        </w:rPr>
        <w:t>5.1</w:t>
      </w:r>
      <w:r w:rsidR="00B36533">
        <w:fldChar w:fldCharType="end"/>
      </w:r>
      <w:r w:rsidR="00D90031" w:rsidRPr="002669B3">
        <w:rPr>
          <w:sz w:val="24"/>
          <w:szCs w:val="24"/>
        </w:rPr>
        <w:t>)</w:t>
      </w:r>
      <w:r w:rsidRPr="002669B3">
        <w:rPr>
          <w:sz w:val="24"/>
          <w:szCs w:val="24"/>
        </w:rPr>
        <w:t>.</w:t>
      </w:r>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Участник указывает свое фирменное наименование (в т.ч. организационно-правовую форму) и свой адрес.</w:t>
      </w:r>
    </w:p>
    <w:p w:rsidR="00AF551C" w:rsidRPr="002669B3" w:rsidRDefault="00AF551C"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4" w:name="_Ref440272274"/>
      <w:bookmarkStart w:id="1215" w:name="_Ref440274756"/>
      <w:bookmarkStart w:id="1216" w:name="_Toc4411314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14"/>
      <w:bookmarkEnd w:id="1215"/>
      <w:bookmarkEnd w:id="1216"/>
    </w:p>
    <w:p w:rsidR="007857E5" w:rsidRPr="00E47073" w:rsidRDefault="007857E5" w:rsidP="007857E5">
      <w:pPr>
        <w:pStyle w:val="3"/>
        <w:rPr>
          <w:szCs w:val="24"/>
        </w:rPr>
      </w:pPr>
      <w:bookmarkStart w:id="1217" w:name="_Toc439170718"/>
      <w:bookmarkStart w:id="1218" w:name="_Toc439172820"/>
      <w:bookmarkStart w:id="1219" w:name="_Toc439173262"/>
      <w:bookmarkStart w:id="1220" w:name="_Toc439238258"/>
      <w:bookmarkStart w:id="1221" w:name="_Toc439252806"/>
      <w:bookmarkStart w:id="1222" w:name="_Toc439323779"/>
      <w:bookmarkStart w:id="1223" w:name="_Toc440361414"/>
      <w:bookmarkStart w:id="1224" w:name="_Toc440376296"/>
      <w:bookmarkStart w:id="1225" w:name="_Toc440382554"/>
      <w:bookmarkStart w:id="1226" w:name="_Toc440447224"/>
      <w:bookmarkStart w:id="1227" w:name="_Toc440632385"/>
      <w:bookmarkStart w:id="1228" w:name="_Toc440875157"/>
      <w:bookmarkStart w:id="1229" w:name="_Toc441131402"/>
      <w:r w:rsidRPr="00E47073">
        <w:rPr>
          <w:szCs w:val="24"/>
        </w:rPr>
        <w:t xml:space="preserve">Форма </w:t>
      </w:r>
      <w:bookmarkEnd w:id="1217"/>
      <w:r w:rsidR="00E47073" w:rsidRPr="00E47073">
        <w:rPr>
          <w:szCs w:val="24"/>
        </w:rPr>
        <w:t>согласия Участника налоговым органам на разглашение сведений, составляющих налоговую тайну</w:t>
      </w:r>
      <w:bookmarkEnd w:id="1218"/>
      <w:bookmarkEnd w:id="1219"/>
      <w:bookmarkEnd w:id="1220"/>
      <w:bookmarkEnd w:id="1221"/>
      <w:bookmarkEnd w:id="1222"/>
      <w:bookmarkEnd w:id="1223"/>
      <w:bookmarkEnd w:id="1224"/>
      <w:bookmarkEnd w:id="1225"/>
      <w:bookmarkEnd w:id="1226"/>
      <w:bookmarkEnd w:id="1227"/>
      <w:bookmarkEnd w:id="1228"/>
      <w:bookmarkEnd w:id="122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0" w:name="_Toc300142269"/>
      <w:bookmarkStart w:id="1231" w:name="_Toc309735391"/>
      <w:bookmarkStart w:id="123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0"/>
      <w:r w:rsidRPr="007857E5">
        <w:rPr>
          <w:b/>
          <w:bCs w:val="0"/>
          <w:snapToGrid w:val="0"/>
          <w:sz w:val="24"/>
          <w:szCs w:val="24"/>
        </w:rPr>
        <w:t xml:space="preserve"> </w:t>
      </w:r>
      <w:bookmarkEnd w:id="1231"/>
      <w:bookmarkEnd w:id="123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3" w:name="_Toc439170719"/>
      <w:bookmarkStart w:id="1234" w:name="_Toc439172821"/>
      <w:bookmarkStart w:id="1235" w:name="_Toc439173263"/>
      <w:bookmarkStart w:id="1236" w:name="_Toc439238259"/>
      <w:bookmarkStart w:id="1237" w:name="_Toc439252807"/>
      <w:bookmarkStart w:id="1238" w:name="_Toc439323780"/>
      <w:bookmarkStart w:id="1239" w:name="_Toc440361415"/>
      <w:bookmarkStart w:id="1240" w:name="_Toc440376297"/>
      <w:bookmarkStart w:id="1241" w:name="_Toc440382555"/>
      <w:bookmarkStart w:id="1242" w:name="_Toc440447225"/>
      <w:bookmarkStart w:id="1243" w:name="_Toc440632386"/>
      <w:bookmarkStart w:id="1244" w:name="_Toc440875158"/>
      <w:bookmarkStart w:id="1245" w:name="_Toc441131403"/>
      <w:r w:rsidRPr="007857E5">
        <w:rPr>
          <w:szCs w:val="24"/>
        </w:rPr>
        <w:lastRenderedPageBreak/>
        <w:t>Инструкции по заполнению</w:t>
      </w:r>
      <w:bookmarkEnd w:id="1233"/>
      <w:bookmarkEnd w:id="1234"/>
      <w:bookmarkEnd w:id="1235"/>
      <w:bookmarkEnd w:id="1236"/>
      <w:bookmarkEnd w:id="1237"/>
      <w:bookmarkEnd w:id="1238"/>
      <w:bookmarkEnd w:id="1239"/>
      <w:bookmarkEnd w:id="1240"/>
      <w:bookmarkEnd w:id="1241"/>
      <w:bookmarkEnd w:id="1242"/>
      <w:bookmarkEnd w:id="1243"/>
      <w:bookmarkEnd w:id="1244"/>
      <w:bookmarkEnd w:id="124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9D434C">
        <w:rPr>
          <w:sz w:val="24"/>
          <w:szCs w:val="24"/>
        </w:rPr>
        <w:t>5.1</w:t>
      </w:r>
      <w:r w:rsidR="00FC6C5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2"/>
          <w:headerReference w:type="default" r:id="rId43"/>
          <w:footerReference w:type="even" r:id="rId44"/>
          <w:headerReference w:type="first" r:id="rId45"/>
          <w:footerReference w:type="first" r:id="rId46"/>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6" w:name="_Ref93268095"/>
      <w:bookmarkStart w:id="1247" w:name="_Ref93268099"/>
      <w:bookmarkStart w:id="1248" w:name="_Toc98253958"/>
      <w:bookmarkStart w:id="1249" w:name="_Toc165173884"/>
      <w:bookmarkStart w:id="1250" w:name="_Toc423423678"/>
      <w:bookmarkStart w:id="1251" w:name="_Ref440272510"/>
      <w:bookmarkStart w:id="1252" w:name="_Ref440274961"/>
      <w:bookmarkStart w:id="1253" w:name="_Ref90381141"/>
      <w:bookmarkStart w:id="1254" w:name="_Toc90385121"/>
      <w:bookmarkStart w:id="1255" w:name="_Toc98253952"/>
      <w:bookmarkStart w:id="1256" w:name="_Toc165173878"/>
      <w:bookmarkStart w:id="1257" w:name="_Toc423427449"/>
      <w:bookmarkStart w:id="1258" w:name="_Toc441131404"/>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46"/>
      <w:bookmarkEnd w:id="1247"/>
      <w:bookmarkEnd w:id="1248"/>
      <w:bookmarkEnd w:id="1249"/>
      <w:bookmarkEnd w:id="1250"/>
      <w:bookmarkEnd w:id="1251"/>
      <w:bookmarkEnd w:id="1252"/>
      <w:bookmarkEnd w:id="1253"/>
      <w:bookmarkEnd w:id="1254"/>
      <w:bookmarkEnd w:id="1255"/>
      <w:bookmarkEnd w:id="1256"/>
      <w:bookmarkEnd w:id="1257"/>
      <w:bookmarkEnd w:id="1258"/>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59" w:name="_Toc90385125"/>
      <w:bookmarkStart w:id="1260" w:name="_Toc439170705"/>
      <w:bookmarkStart w:id="1261" w:name="_Toc439172807"/>
      <w:bookmarkStart w:id="1262" w:name="_Toc439173268"/>
      <w:bookmarkStart w:id="1263" w:name="_Toc439238264"/>
      <w:bookmarkStart w:id="1264" w:name="_Toc439252812"/>
      <w:bookmarkStart w:id="1265" w:name="_Toc439323785"/>
      <w:bookmarkStart w:id="1266" w:name="_Toc440361420"/>
      <w:bookmarkStart w:id="1267" w:name="_Toc440376302"/>
      <w:bookmarkStart w:id="1268" w:name="_Toc440382560"/>
      <w:bookmarkStart w:id="1269" w:name="_Toc440447230"/>
      <w:bookmarkStart w:id="1270" w:name="_Toc440632391"/>
      <w:bookmarkStart w:id="1271" w:name="_Toc440875160"/>
      <w:bookmarkStart w:id="1272" w:name="_Toc441131405"/>
      <w:r w:rsidRPr="00D904EF">
        <w:rPr>
          <w:szCs w:val="24"/>
        </w:rPr>
        <w:t xml:space="preserve">Форма </w:t>
      </w:r>
      <w:bookmarkEnd w:id="1259"/>
      <w:bookmarkEnd w:id="1260"/>
      <w:bookmarkEnd w:id="1261"/>
      <w:bookmarkEnd w:id="1262"/>
      <w:bookmarkEnd w:id="1263"/>
      <w:bookmarkEnd w:id="1264"/>
      <w:bookmarkEnd w:id="1265"/>
      <w:bookmarkEnd w:id="1266"/>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r w:rsidR="00C718E2" w:rsidRPr="00843BBD">
        <w:rPr>
          <w:szCs w:val="24"/>
        </w:rPr>
        <w:t xml:space="preserve"> между </w:t>
      </w:r>
      <w:r w:rsidR="00C718E2">
        <w:t>Участником</w:t>
      </w:r>
      <w:r w:rsidR="00C718E2" w:rsidRPr="00843BBD">
        <w:rPr>
          <w:szCs w:val="24"/>
        </w:rPr>
        <w:t xml:space="preserve"> и соисполнителями</w:t>
      </w:r>
      <w:bookmarkEnd w:id="1267"/>
      <w:bookmarkEnd w:id="1268"/>
      <w:bookmarkEnd w:id="1269"/>
      <w:bookmarkEnd w:id="1270"/>
      <w:bookmarkEnd w:id="1271"/>
      <w:bookmarkEnd w:id="127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73" w:name="_Toc90385126"/>
      <w:bookmarkStart w:id="1274" w:name="_Toc98253959"/>
      <w:bookmarkStart w:id="1275" w:name="_Toc157248211"/>
      <w:bookmarkStart w:id="1276" w:name="_Toc157496580"/>
      <w:bookmarkStart w:id="1277" w:name="_Toc158206119"/>
      <w:bookmarkStart w:id="1278" w:name="_Toc164057804"/>
      <w:bookmarkStart w:id="1279" w:name="_Toc164137154"/>
      <w:bookmarkStart w:id="1280" w:name="_Toc164161314"/>
      <w:bookmarkStart w:id="1281" w:name="_Toc165173885"/>
      <w:r>
        <w:rPr>
          <w:b/>
          <w:szCs w:val="24"/>
        </w:rPr>
        <w:br w:type="page"/>
      </w:r>
    </w:p>
    <w:p w:rsidR="00635719" w:rsidRPr="00D904EF" w:rsidRDefault="00635719" w:rsidP="00635719">
      <w:pPr>
        <w:pStyle w:val="3"/>
        <w:rPr>
          <w:szCs w:val="24"/>
        </w:rPr>
      </w:pPr>
      <w:bookmarkStart w:id="1282" w:name="_Toc439170706"/>
      <w:bookmarkStart w:id="1283" w:name="_Toc439172808"/>
      <w:bookmarkStart w:id="1284" w:name="_Toc439173269"/>
      <w:bookmarkStart w:id="1285" w:name="_Toc439238265"/>
      <w:bookmarkStart w:id="1286" w:name="_Toc439252813"/>
      <w:bookmarkStart w:id="1287" w:name="_Toc439323786"/>
      <w:bookmarkStart w:id="1288" w:name="_Toc440361421"/>
      <w:bookmarkStart w:id="1289" w:name="_Toc440376303"/>
      <w:bookmarkStart w:id="1290" w:name="_Toc440382561"/>
      <w:bookmarkStart w:id="1291" w:name="_Toc440447231"/>
      <w:bookmarkStart w:id="1292" w:name="_Toc440632392"/>
      <w:bookmarkStart w:id="1293" w:name="_Toc440875161"/>
      <w:bookmarkStart w:id="1294" w:name="_Toc441131406"/>
      <w:r w:rsidRPr="00D904EF">
        <w:rPr>
          <w:szCs w:val="24"/>
        </w:rPr>
        <w:lastRenderedPageBreak/>
        <w:t>Инструкции по заполнению</w:t>
      </w:r>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FC6C52">
        <w:rPr>
          <w:sz w:val="24"/>
          <w:szCs w:val="24"/>
        </w:rPr>
        <w:fldChar w:fldCharType="begin"/>
      </w:r>
      <w:r w:rsidR="00C718E2">
        <w:rPr>
          <w:sz w:val="24"/>
          <w:szCs w:val="24"/>
        </w:rPr>
        <w:instrText xml:space="preserve"> REF _Ref440271628 \r \h </w:instrText>
      </w:r>
      <w:r w:rsidR="00FC6C52">
        <w:rPr>
          <w:sz w:val="24"/>
          <w:szCs w:val="24"/>
        </w:rPr>
      </w:r>
      <w:r w:rsidR="00FC6C52">
        <w:rPr>
          <w:sz w:val="24"/>
          <w:szCs w:val="24"/>
        </w:rPr>
        <w:fldChar w:fldCharType="separate"/>
      </w:r>
      <w:r w:rsidR="009D434C">
        <w:rPr>
          <w:sz w:val="24"/>
          <w:szCs w:val="24"/>
        </w:rPr>
        <w:t>3.3.9</w:t>
      </w:r>
      <w:r w:rsidR="00FC6C52">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9D434C">
        <w:rPr>
          <w:sz w:val="24"/>
          <w:szCs w:val="24"/>
        </w:rPr>
        <w:t>5.1</w:t>
      </w:r>
      <w:r w:rsidR="00FC6C52">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FC6C52">
        <w:rPr>
          <w:sz w:val="24"/>
          <w:szCs w:val="24"/>
        </w:rPr>
        <w:fldChar w:fldCharType="begin"/>
      </w:r>
      <w:r w:rsidR="00D90031">
        <w:rPr>
          <w:sz w:val="24"/>
          <w:szCs w:val="24"/>
        </w:rPr>
        <w:instrText xml:space="preserve"> REF _Ref440274337 \r \h </w:instrText>
      </w:r>
      <w:r w:rsidR="00FC6C52">
        <w:rPr>
          <w:sz w:val="24"/>
          <w:szCs w:val="24"/>
        </w:rPr>
      </w:r>
      <w:r w:rsidR="00FC6C52">
        <w:rPr>
          <w:sz w:val="24"/>
          <w:szCs w:val="24"/>
        </w:rPr>
        <w:fldChar w:fldCharType="separate"/>
      </w:r>
      <w:r w:rsidR="009D434C">
        <w:rPr>
          <w:sz w:val="24"/>
          <w:szCs w:val="24"/>
        </w:rPr>
        <w:t>5.2</w:t>
      </w:r>
      <w:r w:rsidR="00FC6C52">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FC6C52">
        <w:rPr>
          <w:sz w:val="24"/>
          <w:szCs w:val="24"/>
        </w:rPr>
        <w:fldChar w:fldCharType="begin"/>
      </w:r>
      <w:r w:rsidR="00D90031">
        <w:rPr>
          <w:sz w:val="24"/>
          <w:szCs w:val="24"/>
        </w:rPr>
        <w:instrText xml:space="preserve"> REF _Ref440274366 \r \h </w:instrText>
      </w:r>
      <w:r w:rsidR="00FC6C52">
        <w:rPr>
          <w:sz w:val="24"/>
          <w:szCs w:val="24"/>
        </w:rPr>
      </w:r>
      <w:r w:rsidR="00FC6C52">
        <w:rPr>
          <w:sz w:val="24"/>
          <w:szCs w:val="24"/>
        </w:rPr>
        <w:fldChar w:fldCharType="separate"/>
      </w:r>
      <w:r w:rsidR="009D434C">
        <w:rPr>
          <w:sz w:val="24"/>
          <w:szCs w:val="24"/>
        </w:rPr>
        <w:t>5.4</w:t>
      </w:r>
      <w:r w:rsidR="00FC6C52">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95" w:name="_Ref440376324"/>
      <w:bookmarkStart w:id="1296" w:name="_Ref440376401"/>
      <w:bookmarkStart w:id="1297" w:name="_Toc441131407"/>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95"/>
      <w:bookmarkEnd w:id="1296"/>
      <w:bookmarkEnd w:id="1297"/>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298" w:name="_Toc440376305"/>
      <w:bookmarkStart w:id="1299" w:name="_Toc440382563"/>
      <w:bookmarkStart w:id="1300" w:name="_Toc440447233"/>
      <w:bookmarkStart w:id="1301" w:name="_Toc440632394"/>
      <w:bookmarkStart w:id="1302" w:name="_Toc440875163"/>
      <w:bookmarkStart w:id="1303" w:name="_Toc441131408"/>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298"/>
      <w:bookmarkEnd w:id="1299"/>
      <w:bookmarkEnd w:id="1300"/>
      <w:bookmarkEnd w:id="1301"/>
      <w:bookmarkEnd w:id="1302"/>
      <w:bookmarkEnd w:id="1303"/>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п/п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r w:rsidRPr="008E5EA3">
              <w:rPr>
                <w:b/>
              </w:rPr>
              <w:t>в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04" w:name="_Toc440376306"/>
      <w:bookmarkStart w:id="1305" w:name="_Toc440382564"/>
      <w:bookmarkStart w:id="1306" w:name="_Toc440447234"/>
      <w:bookmarkStart w:id="1307" w:name="_Toc440632395"/>
      <w:bookmarkStart w:id="1308" w:name="_Toc440875164"/>
      <w:bookmarkStart w:id="1309" w:name="_Toc441131409"/>
      <w:r w:rsidRPr="00D904EF">
        <w:rPr>
          <w:szCs w:val="24"/>
        </w:rPr>
        <w:lastRenderedPageBreak/>
        <w:t>Инструкции по заполнению</w:t>
      </w:r>
      <w:bookmarkEnd w:id="1304"/>
      <w:bookmarkEnd w:id="1305"/>
      <w:bookmarkEnd w:id="1306"/>
      <w:bookmarkEnd w:id="1307"/>
      <w:bookmarkEnd w:id="1308"/>
      <w:bookmarkEnd w:id="1309"/>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FC6C52">
        <w:rPr>
          <w:sz w:val="24"/>
          <w:szCs w:val="24"/>
        </w:rPr>
        <w:fldChar w:fldCharType="begin"/>
      </w:r>
      <w:r w:rsidR="001A63D5">
        <w:rPr>
          <w:sz w:val="24"/>
          <w:szCs w:val="24"/>
        </w:rPr>
        <w:instrText xml:space="preserve"> REF _Ref440876660 \r \h </w:instrText>
      </w:r>
      <w:r w:rsidR="00FC6C52">
        <w:rPr>
          <w:sz w:val="24"/>
          <w:szCs w:val="24"/>
        </w:rPr>
      </w:r>
      <w:r w:rsidR="00FC6C52">
        <w:rPr>
          <w:sz w:val="24"/>
          <w:szCs w:val="24"/>
        </w:rPr>
        <w:fldChar w:fldCharType="separate"/>
      </w:r>
      <w:r w:rsidR="009D434C">
        <w:rPr>
          <w:sz w:val="24"/>
          <w:szCs w:val="24"/>
        </w:rPr>
        <w:t>3.3.10</w:t>
      </w:r>
      <w:r w:rsidR="00FC6C52">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FC6C52">
        <w:rPr>
          <w:sz w:val="24"/>
          <w:szCs w:val="24"/>
        </w:rPr>
        <w:fldChar w:fldCharType="begin"/>
      </w:r>
      <w:r>
        <w:rPr>
          <w:sz w:val="24"/>
          <w:szCs w:val="24"/>
        </w:rPr>
        <w:instrText xml:space="preserve"> REF _Ref55336310 \r \h </w:instrText>
      </w:r>
      <w:r w:rsidR="00FC6C52">
        <w:rPr>
          <w:sz w:val="24"/>
          <w:szCs w:val="24"/>
        </w:rPr>
      </w:r>
      <w:r w:rsidR="00FC6C52">
        <w:rPr>
          <w:sz w:val="24"/>
          <w:szCs w:val="24"/>
        </w:rPr>
        <w:fldChar w:fldCharType="separate"/>
      </w:r>
      <w:r w:rsidR="009D434C">
        <w:rPr>
          <w:sz w:val="24"/>
          <w:szCs w:val="24"/>
        </w:rPr>
        <w:t>5.1</w:t>
      </w:r>
      <w:r w:rsidR="00FC6C52">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FC6C52">
        <w:rPr>
          <w:sz w:val="24"/>
          <w:szCs w:val="24"/>
        </w:rPr>
        <w:fldChar w:fldCharType="begin"/>
      </w:r>
      <w:r w:rsidR="00CA1534">
        <w:rPr>
          <w:sz w:val="24"/>
          <w:szCs w:val="24"/>
        </w:rPr>
        <w:instrText xml:space="preserve"> REF _Ref440274337 \r \h </w:instrText>
      </w:r>
      <w:r w:rsidR="00FC6C52">
        <w:rPr>
          <w:sz w:val="24"/>
          <w:szCs w:val="24"/>
        </w:rPr>
      </w:r>
      <w:r w:rsidR="00FC6C52">
        <w:rPr>
          <w:sz w:val="24"/>
          <w:szCs w:val="24"/>
        </w:rPr>
        <w:fldChar w:fldCharType="separate"/>
      </w:r>
      <w:r w:rsidR="009D434C">
        <w:rPr>
          <w:sz w:val="24"/>
          <w:szCs w:val="24"/>
        </w:rPr>
        <w:t>5.2</w:t>
      </w:r>
      <w:r w:rsidR="00FC6C52">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FC6C52">
        <w:rPr>
          <w:sz w:val="24"/>
          <w:szCs w:val="24"/>
        </w:rPr>
        <w:fldChar w:fldCharType="begin"/>
      </w:r>
      <w:r w:rsidR="00CA1534">
        <w:rPr>
          <w:sz w:val="24"/>
          <w:szCs w:val="24"/>
        </w:rPr>
        <w:instrText xml:space="preserve"> REF _Ref440274366 \r \h </w:instrText>
      </w:r>
      <w:r w:rsidR="00FC6C52">
        <w:rPr>
          <w:sz w:val="24"/>
          <w:szCs w:val="24"/>
        </w:rPr>
      </w:r>
      <w:r w:rsidR="00FC6C52">
        <w:rPr>
          <w:sz w:val="24"/>
          <w:szCs w:val="24"/>
        </w:rPr>
        <w:fldChar w:fldCharType="separate"/>
      </w:r>
      <w:r w:rsidR="009D434C">
        <w:rPr>
          <w:sz w:val="24"/>
          <w:szCs w:val="24"/>
        </w:rPr>
        <w:t>5.4</w:t>
      </w:r>
      <w:r w:rsidR="00FC6C52">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24C4" w:rsidRDefault="009724C4">
      <w:pPr>
        <w:spacing w:line="240" w:lineRule="auto"/>
      </w:pPr>
      <w:r>
        <w:separator/>
      </w:r>
    </w:p>
  </w:endnote>
  <w:endnote w:type="continuationSeparator" w:id="0">
    <w:p w:rsidR="009724C4" w:rsidRDefault="009724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36533" w:rsidRDefault="00B36533">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Pr="00FA0376" w:rsidRDefault="00B36533"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9A35E3">
      <w:rPr>
        <w:noProof/>
        <w:sz w:val="16"/>
        <w:szCs w:val="16"/>
        <w:lang w:eastAsia="ru-RU"/>
      </w:rPr>
      <w:t>4</w:t>
    </w:r>
    <w:r w:rsidRPr="00FA0376">
      <w:rPr>
        <w:sz w:val="16"/>
        <w:szCs w:val="16"/>
        <w:lang w:eastAsia="ru-RU"/>
      </w:rPr>
      <w:fldChar w:fldCharType="end"/>
    </w:r>
  </w:p>
  <w:p w:rsidR="00B36533" w:rsidRPr="00EE0539" w:rsidRDefault="00B36533" w:rsidP="00B36533">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8C38C0">
      <w:rPr>
        <w:sz w:val="18"/>
        <w:szCs w:val="18"/>
      </w:rPr>
      <w:t>Договора на оказание услуг по</w:t>
    </w:r>
    <w:r w:rsidR="00D822E8">
      <w:rPr>
        <w:sz w:val="18"/>
        <w:szCs w:val="18"/>
      </w:rPr>
      <w:t xml:space="preserve"> техническому</w:t>
    </w:r>
    <w:r w:rsidRPr="008C38C0">
      <w:rPr>
        <w:sz w:val="18"/>
        <w:szCs w:val="18"/>
      </w:rPr>
      <w:t xml:space="preserve"> </w:t>
    </w:r>
    <w:r w:rsidR="00011645">
      <w:rPr>
        <w:sz w:val="18"/>
        <w:szCs w:val="18"/>
      </w:rPr>
      <w:t xml:space="preserve">обслуживанию </w:t>
    </w:r>
    <w:r w:rsidR="00D822E8">
      <w:rPr>
        <w:sz w:val="18"/>
        <w:szCs w:val="18"/>
      </w:rPr>
      <w:t>СВТ</w:t>
    </w:r>
    <w:r w:rsidRPr="008C38C0">
      <w:rPr>
        <w:sz w:val="18"/>
        <w:szCs w:val="18"/>
      </w:rPr>
      <w:t xml:space="preserve"> для нужд ПАО «МРСК Центра» (филиала «Воронежэнерго»)</w:t>
    </w:r>
  </w:p>
  <w:p w:rsidR="00B36533" w:rsidRPr="00EE0539" w:rsidRDefault="00B36533" w:rsidP="00832D0A">
    <w:pPr>
      <w:pStyle w:val="aff2"/>
      <w:jc w:val="center"/>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24C4" w:rsidRDefault="009724C4">
      <w:pPr>
        <w:spacing w:line="240" w:lineRule="auto"/>
      </w:pPr>
      <w:r>
        <w:separator/>
      </w:r>
    </w:p>
  </w:footnote>
  <w:footnote w:type="continuationSeparator" w:id="0">
    <w:p w:rsidR="009724C4" w:rsidRDefault="009724C4">
      <w:pPr>
        <w:spacing w:line="240" w:lineRule="auto"/>
      </w:pPr>
      <w:r>
        <w:continuationSeparator/>
      </w:r>
    </w:p>
  </w:footnote>
  <w:footnote w:id="1">
    <w:p w:rsidR="00B36533" w:rsidRDefault="00B36533"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B36533" w:rsidRDefault="00B36533"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Pr="00930031" w:rsidRDefault="00B36533"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4"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15:restartNumberingAfterBreak="0">
    <w:nsid w:val="09AC4BB7"/>
    <w:multiLevelType w:val="hybridMultilevel"/>
    <w:tmpl w:val="F43C2608"/>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7"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8"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15:restartNumberingAfterBreak="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15:restartNumberingAfterBreak="0">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15:restartNumberingAfterBreak="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15:restartNumberingAfterBreak="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15:restartNumberingAfterBreak="0">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15:restartNumberingAfterBreak="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15:restartNumberingAfterBreak="0">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15:restartNumberingAfterBreak="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15:restartNumberingAfterBreak="0">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15:restartNumberingAfterBreak="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15:restartNumberingAfterBreak="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0"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15:restartNumberingAfterBreak="0">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7"/>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30"/>
  </w:num>
  <w:num w:numId="23">
    <w:abstractNumId w:val="102"/>
  </w:num>
  <w:num w:numId="24">
    <w:abstractNumId w:val="132"/>
  </w:num>
  <w:num w:numId="25">
    <w:abstractNumId w:val="117"/>
  </w:num>
  <w:num w:numId="26">
    <w:abstractNumId w:val="110"/>
  </w:num>
  <w:num w:numId="27">
    <w:abstractNumId w:val="77"/>
  </w:num>
  <w:num w:numId="28">
    <w:abstractNumId w:val="101"/>
  </w:num>
  <w:num w:numId="29">
    <w:abstractNumId w:val="133"/>
  </w:num>
  <w:num w:numId="30">
    <w:abstractNumId w:val="97"/>
  </w:num>
  <w:num w:numId="31">
    <w:abstractNumId w:val="98"/>
  </w:num>
  <w:num w:numId="32">
    <w:abstractNumId w:val="116"/>
  </w:num>
  <w:num w:numId="33">
    <w:abstractNumId w:val="137"/>
  </w:num>
  <w:num w:numId="34">
    <w:abstractNumId w:val="120"/>
  </w:num>
  <w:num w:numId="35">
    <w:abstractNumId w:val="109"/>
  </w:num>
  <w:num w:numId="36">
    <w:abstractNumId w:val="81"/>
  </w:num>
  <w:num w:numId="37">
    <w:abstractNumId w:val="83"/>
  </w:num>
  <w:num w:numId="38">
    <w:abstractNumId w:val="91"/>
  </w:num>
  <w:num w:numId="39">
    <w:abstractNumId w:val="99"/>
  </w:num>
  <w:num w:numId="40">
    <w:abstractNumId w:val="108"/>
  </w:num>
  <w:num w:numId="41">
    <w:abstractNumId w:val="85"/>
  </w:num>
  <w:num w:numId="42">
    <w:abstractNumId w:val="79"/>
  </w:num>
  <w:num w:numId="43">
    <w:abstractNumId w:val="135"/>
  </w:num>
  <w:num w:numId="44">
    <w:abstractNumId w:val="104"/>
  </w:num>
  <w:num w:numId="45">
    <w:abstractNumId w:val="128"/>
  </w:num>
  <w:num w:numId="46">
    <w:abstractNumId w:val="0"/>
  </w:num>
  <w:num w:numId="47">
    <w:abstractNumId w:val="111"/>
  </w:num>
  <w:num w:numId="48">
    <w:abstractNumId w:val="124"/>
  </w:num>
  <w:num w:numId="49">
    <w:abstractNumId w:val="129"/>
  </w:num>
  <w:num w:numId="50">
    <w:abstractNumId w:val="118"/>
  </w:num>
  <w:num w:numId="51">
    <w:abstractNumId w:val="141"/>
  </w:num>
  <w:num w:numId="52">
    <w:abstractNumId w:val="123"/>
  </w:num>
  <w:num w:numId="53">
    <w:abstractNumId w:val="95"/>
  </w:num>
  <w:num w:numId="54">
    <w:abstractNumId w:val="126"/>
  </w:num>
  <w:num w:numId="55">
    <w:abstractNumId w:val="82"/>
  </w:num>
  <w:num w:numId="56">
    <w:abstractNumId w:val="131"/>
  </w:num>
  <w:num w:numId="57">
    <w:abstractNumId w:val="105"/>
  </w:num>
  <w:num w:numId="58">
    <w:abstractNumId w:val="103"/>
  </w:num>
  <w:num w:numId="59">
    <w:abstractNumId w:val="84"/>
  </w:num>
  <w:num w:numId="60">
    <w:abstractNumId w:val="86"/>
  </w:num>
  <w:num w:numId="61">
    <w:abstractNumId w:val="73"/>
  </w:num>
  <w:num w:numId="62">
    <w:abstractNumId w:val="107"/>
  </w:num>
  <w:num w:numId="63">
    <w:abstractNumId w:val="115"/>
  </w:num>
  <w:num w:numId="64">
    <w:abstractNumId w:val="74"/>
  </w:num>
  <w:num w:numId="65">
    <w:abstractNumId w:val="94"/>
  </w:num>
  <w:num w:numId="66">
    <w:abstractNumId w:val="75"/>
  </w:num>
  <w:num w:numId="67">
    <w:abstractNumId w:val="138"/>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7"/>
  </w:num>
  <w:num w:numId="70">
    <w:abstractNumId w:val="134"/>
    <w:lvlOverride w:ilvl="0">
      <w:startOverride w:val="1"/>
    </w:lvlOverride>
  </w:num>
  <w:num w:numId="71">
    <w:abstractNumId w:val="78"/>
  </w:num>
  <w:num w:numId="72">
    <w:abstractNumId w:val="122"/>
  </w:num>
  <w:num w:numId="73">
    <w:abstractNumId w:val="140"/>
  </w:num>
  <w:num w:numId="74">
    <w:abstractNumId w:val="88"/>
  </w:num>
  <w:num w:numId="75">
    <w:abstractNumId w:val="112"/>
  </w:num>
  <w:num w:numId="76">
    <w:abstractNumId w:val="100"/>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5"/>
  </w:num>
  <w:num w:numId="80">
    <w:abstractNumId w:val="139"/>
  </w:num>
  <w:num w:numId="81">
    <w:abstractNumId w:val="92"/>
  </w:num>
  <w:num w:numId="82">
    <w:abstractNumId w:val="113"/>
  </w:num>
  <w:num w:numId="83">
    <w:abstractNumId w:val="90"/>
  </w:num>
  <w:num w:numId="84">
    <w:abstractNumId w:val="136"/>
  </w:num>
  <w:num w:numId="85">
    <w:abstractNumId w:val="13"/>
  </w:num>
  <w:num w:numId="86">
    <w:abstractNumId w:val="20"/>
  </w:num>
  <w:num w:numId="87">
    <w:abstractNumId w:val="70"/>
  </w:num>
  <w:num w:numId="88">
    <w:abstractNumId w:val="119"/>
  </w:num>
  <w:num w:numId="89">
    <w:abstractNumId w:val="93"/>
  </w:num>
  <w:num w:numId="90">
    <w:abstractNumId w:val="1"/>
  </w:num>
  <w:num w:numId="91">
    <w:abstractNumId w:val="142"/>
  </w:num>
  <w:num w:numId="92">
    <w:abstractNumId w:val="8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3D3"/>
    <w:rsid w:val="0000573D"/>
    <w:rsid w:val="00006EAA"/>
    <w:rsid w:val="00011645"/>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E7A4E"/>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519E9"/>
    <w:rsid w:val="00155DAF"/>
    <w:rsid w:val="00157A6B"/>
    <w:rsid w:val="0016246B"/>
    <w:rsid w:val="00162A8F"/>
    <w:rsid w:val="00166CFA"/>
    <w:rsid w:val="001702EE"/>
    <w:rsid w:val="00170C72"/>
    <w:rsid w:val="001716DB"/>
    <w:rsid w:val="00172E04"/>
    <w:rsid w:val="0017646C"/>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1F78D1"/>
    <w:rsid w:val="002037C3"/>
    <w:rsid w:val="00203D2A"/>
    <w:rsid w:val="00205559"/>
    <w:rsid w:val="00206836"/>
    <w:rsid w:val="0021113E"/>
    <w:rsid w:val="00212D09"/>
    <w:rsid w:val="002136D6"/>
    <w:rsid w:val="00216641"/>
    <w:rsid w:val="0021751A"/>
    <w:rsid w:val="00222B6E"/>
    <w:rsid w:val="0022360B"/>
    <w:rsid w:val="00226D4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669B3"/>
    <w:rsid w:val="00270E02"/>
    <w:rsid w:val="00273EB7"/>
    <w:rsid w:val="00274F25"/>
    <w:rsid w:val="002762F8"/>
    <w:rsid w:val="00280464"/>
    <w:rsid w:val="002846E1"/>
    <w:rsid w:val="002848CF"/>
    <w:rsid w:val="0029211F"/>
    <w:rsid w:val="002946EF"/>
    <w:rsid w:val="0029675A"/>
    <w:rsid w:val="00297FA1"/>
    <w:rsid w:val="002A08A6"/>
    <w:rsid w:val="002A0DBC"/>
    <w:rsid w:val="002A47D1"/>
    <w:rsid w:val="002A5B42"/>
    <w:rsid w:val="002B0606"/>
    <w:rsid w:val="002B456C"/>
    <w:rsid w:val="002B5044"/>
    <w:rsid w:val="002B76A5"/>
    <w:rsid w:val="002C1DF4"/>
    <w:rsid w:val="002C589F"/>
    <w:rsid w:val="002D2587"/>
    <w:rsid w:val="002D41BC"/>
    <w:rsid w:val="002D4BC6"/>
    <w:rsid w:val="002E6387"/>
    <w:rsid w:val="002F3EB0"/>
    <w:rsid w:val="003032B6"/>
    <w:rsid w:val="00304CD0"/>
    <w:rsid w:val="0031026C"/>
    <w:rsid w:val="00311F48"/>
    <w:rsid w:val="003129D4"/>
    <w:rsid w:val="00312D09"/>
    <w:rsid w:val="00314F66"/>
    <w:rsid w:val="00317667"/>
    <w:rsid w:val="00321E72"/>
    <w:rsid w:val="00322BB8"/>
    <w:rsid w:val="00324FAE"/>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10D7"/>
    <w:rsid w:val="004323E0"/>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96FDC"/>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2EA1"/>
    <w:rsid w:val="005818B2"/>
    <w:rsid w:val="00581C47"/>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37F90"/>
    <w:rsid w:val="00641C2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8E2"/>
    <w:rsid w:val="006B3CF3"/>
    <w:rsid w:val="006B43A1"/>
    <w:rsid w:val="006B4939"/>
    <w:rsid w:val="006B7986"/>
    <w:rsid w:val="006C6116"/>
    <w:rsid w:val="006C69BB"/>
    <w:rsid w:val="006C6F82"/>
    <w:rsid w:val="006D58F3"/>
    <w:rsid w:val="006E1884"/>
    <w:rsid w:val="006E2E3F"/>
    <w:rsid w:val="006E4BA1"/>
    <w:rsid w:val="006F17EF"/>
    <w:rsid w:val="006F457F"/>
    <w:rsid w:val="006F5FD5"/>
    <w:rsid w:val="006F758C"/>
    <w:rsid w:val="0070025A"/>
    <w:rsid w:val="007011E2"/>
    <w:rsid w:val="00702B2C"/>
    <w:rsid w:val="007044CB"/>
    <w:rsid w:val="00705286"/>
    <w:rsid w:val="0070627A"/>
    <w:rsid w:val="0070668D"/>
    <w:rsid w:val="00710F52"/>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41A6F"/>
    <w:rsid w:val="00845803"/>
    <w:rsid w:val="00847BAA"/>
    <w:rsid w:val="0085054E"/>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2D7B"/>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4C4"/>
    <w:rsid w:val="00972AAA"/>
    <w:rsid w:val="00975C64"/>
    <w:rsid w:val="009820FB"/>
    <w:rsid w:val="00983F8A"/>
    <w:rsid w:val="0098480C"/>
    <w:rsid w:val="0098672B"/>
    <w:rsid w:val="0099066F"/>
    <w:rsid w:val="00992089"/>
    <w:rsid w:val="009948B4"/>
    <w:rsid w:val="00995D58"/>
    <w:rsid w:val="0099627D"/>
    <w:rsid w:val="009A35E3"/>
    <w:rsid w:val="009A7166"/>
    <w:rsid w:val="009A7733"/>
    <w:rsid w:val="009B21B2"/>
    <w:rsid w:val="009B23DA"/>
    <w:rsid w:val="009B33B6"/>
    <w:rsid w:val="009B380E"/>
    <w:rsid w:val="009B5731"/>
    <w:rsid w:val="009B7767"/>
    <w:rsid w:val="009B77D1"/>
    <w:rsid w:val="009C08E6"/>
    <w:rsid w:val="009C744E"/>
    <w:rsid w:val="009C7620"/>
    <w:rsid w:val="009D37A7"/>
    <w:rsid w:val="009D434C"/>
    <w:rsid w:val="009D4440"/>
    <w:rsid w:val="009D532D"/>
    <w:rsid w:val="009D59A4"/>
    <w:rsid w:val="009D7F01"/>
    <w:rsid w:val="009E049A"/>
    <w:rsid w:val="009E24FD"/>
    <w:rsid w:val="009E319E"/>
    <w:rsid w:val="009E3750"/>
    <w:rsid w:val="009E490A"/>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35C1"/>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E27"/>
    <w:rsid w:val="00AA02AB"/>
    <w:rsid w:val="00AB401A"/>
    <w:rsid w:val="00AB4714"/>
    <w:rsid w:val="00AB54F8"/>
    <w:rsid w:val="00AC1995"/>
    <w:rsid w:val="00AC2737"/>
    <w:rsid w:val="00AD3EBC"/>
    <w:rsid w:val="00AD4A9B"/>
    <w:rsid w:val="00AD4F60"/>
    <w:rsid w:val="00AD553C"/>
    <w:rsid w:val="00AE0F91"/>
    <w:rsid w:val="00AE107C"/>
    <w:rsid w:val="00AE1136"/>
    <w:rsid w:val="00AE54F9"/>
    <w:rsid w:val="00AE556B"/>
    <w:rsid w:val="00AE6158"/>
    <w:rsid w:val="00AF551C"/>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6533"/>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CD1"/>
    <w:rsid w:val="00C521DF"/>
    <w:rsid w:val="00C55B59"/>
    <w:rsid w:val="00C606DE"/>
    <w:rsid w:val="00C6609A"/>
    <w:rsid w:val="00C67781"/>
    <w:rsid w:val="00C70F61"/>
    <w:rsid w:val="00C718E2"/>
    <w:rsid w:val="00C74146"/>
    <w:rsid w:val="00C746A0"/>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220D"/>
    <w:rsid w:val="00CC3810"/>
    <w:rsid w:val="00CC3DAD"/>
    <w:rsid w:val="00CC4C3A"/>
    <w:rsid w:val="00CC668E"/>
    <w:rsid w:val="00CC6D7C"/>
    <w:rsid w:val="00CD07F7"/>
    <w:rsid w:val="00CD0A76"/>
    <w:rsid w:val="00CD4105"/>
    <w:rsid w:val="00CD50EF"/>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2E8"/>
    <w:rsid w:val="00D82D37"/>
    <w:rsid w:val="00D84AC7"/>
    <w:rsid w:val="00D90031"/>
    <w:rsid w:val="00D904EF"/>
    <w:rsid w:val="00D92448"/>
    <w:rsid w:val="00D97084"/>
    <w:rsid w:val="00DA48E1"/>
    <w:rsid w:val="00DA4ADE"/>
    <w:rsid w:val="00DA5A22"/>
    <w:rsid w:val="00DA5FAE"/>
    <w:rsid w:val="00DB109A"/>
    <w:rsid w:val="00DB1BF4"/>
    <w:rsid w:val="00DB3F27"/>
    <w:rsid w:val="00DC0DB5"/>
    <w:rsid w:val="00DC141A"/>
    <w:rsid w:val="00DC15DC"/>
    <w:rsid w:val="00DC2470"/>
    <w:rsid w:val="00DC552A"/>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3DA"/>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E52CB"/>
    <w:rsid w:val="00EF05C8"/>
    <w:rsid w:val="00EF1559"/>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7326"/>
    <w:rsid w:val="00FB00C0"/>
    <w:rsid w:val="00FB1839"/>
    <w:rsid w:val="00FB34FA"/>
    <w:rsid w:val="00FB55B8"/>
    <w:rsid w:val="00FB666F"/>
    <w:rsid w:val="00FB7C04"/>
    <w:rsid w:val="00FC1D5F"/>
    <w:rsid w:val="00FC4C06"/>
    <w:rsid w:val="00FC6C52"/>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A4FE4104-B706-4DFD-8930-C03C7660B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3.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mailto:Dutov.VA@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rsk-1.ru" TargetMode="External"/><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1.xml"/><Relationship Id="rId10" Type="http://schemas.openxmlformats.org/officeDocument/2006/relationships/hyperlink" Target="mailto:posta@mrsk-1.ru" TargetMode="External"/><Relationship Id="rId19" Type="http://schemas.openxmlformats.org/officeDocument/2006/relationships/hyperlink" Target="mailto:Zaitseva.AA@mrsk-1.ru" TargetMode="External"/><Relationship Id="rId31" Type="http://schemas.openxmlformats.org/officeDocument/2006/relationships/footer" Target="footer6.xml"/><Relationship Id="rId44"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eader" Target="header2.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CB109A-C8FD-4B9A-8E83-CA5218F46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22089</Words>
  <Characters>125908</Characters>
  <Application>Microsoft Office Word</Application>
  <DocSecurity>0</DocSecurity>
  <Lines>1049</Lines>
  <Paragraphs>295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147702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Кондратьев Александр Владимирович</cp:lastModifiedBy>
  <cp:revision>5</cp:revision>
  <cp:lastPrinted>2016-01-22T07:32:00Z</cp:lastPrinted>
  <dcterms:created xsi:type="dcterms:W3CDTF">2016-01-25T08:52:00Z</dcterms:created>
  <dcterms:modified xsi:type="dcterms:W3CDTF">2016-01-25T08:53:00Z</dcterms:modified>
</cp:coreProperties>
</file>