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7045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70452" w:rsidRPr="000D67AD" w:rsidRDefault="00B7045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70452" w:rsidRPr="000D67AD" w:rsidRDefault="00B7045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70452" w:rsidRPr="000D67AD" w:rsidRDefault="00B7045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70452" w:rsidRPr="000D67AD" w:rsidRDefault="00B7045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70452" w:rsidRPr="000D67AD" w:rsidRDefault="00B70452" w:rsidP="00BF0828">
                  <w:pPr>
                    <w:spacing w:line="240" w:lineRule="auto"/>
                    <w:ind w:right="-23"/>
                    <w:rPr>
                      <w:rFonts w:ascii="Helios" w:hAnsi="Helios"/>
                      <w:sz w:val="12"/>
                      <w:szCs w:val="12"/>
                    </w:rPr>
                  </w:pPr>
                  <w:r w:rsidRPr="000D67AD">
                    <w:rPr>
                      <w:rFonts w:ascii="Helios" w:hAnsi="Helios"/>
                      <w:sz w:val="12"/>
                      <w:szCs w:val="12"/>
                    </w:rPr>
                    <w:t>тел.: +7 (495) 747-92-92,</w:t>
                  </w:r>
                </w:p>
                <w:p w:rsidR="00B70452" w:rsidRPr="000D67AD" w:rsidRDefault="00B7045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70452" w:rsidRPr="000D67AD" w:rsidRDefault="00B7045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70452" w:rsidRPr="000D67AD" w:rsidRDefault="00B7045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70452" w:rsidRPr="000D67AD" w:rsidRDefault="00B7045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70452" w:rsidRPr="00CB395A" w:rsidRDefault="00B7045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395A">
                    <w:rPr>
                      <w:rFonts w:ascii="Helios" w:hAnsi="Helios"/>
                      <w:sz w:val="12"/>
                      <w:szCs w:val="12"/>
                      <w:lang w:val="en-US"/>
                    </w:rPr>
                    <w:t>-</w:t>
                  </w:r>
                  <w:r w:rsidRPr="000D67AD">
                    <w:rPr>
                      <w:rFonts w:ascii="Helios" w:hAnsi="Helios"/>
                      <w:sz w:val="12"/>
                      <w:szCs w:val="12"/>
                      <w:lang w:val="en-US"/>
                    </w:rPr>
                    <w:t>mail</w:t>
                  </w:r>
                  <w:proofErr w:type="gramEnd"/>
                  <w:r w:rsidRPr="00CB395A">
                    <w:rPr>
                      <w:rFonts w:ascii="Helios" w:hAnsi="Helios"/>
                      <w:sz w:val="12"/>
                      <w:szCs w:val="12"/>
                      <w:lang w:val="en-US"/>
                    </w:rPr>
                    <w:t xml:space="preserve">: </w:t>
                  </w:r>
                  <w:hyperlink r:id="rId9" w:history="1">
                    <w:r w:rsidRPr="000D67AD">
                      <w:rPr>
                        <w:rFonts w:ascii="Helios" w:hAnsi="Helios"/>
                        <w:sz w:val="12"/>
                        <w:szCs w:val="12"/>
                        <w:lang w:val="en-US"/>
                      </w:rPr>
                      <w:t>posta</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r w:rsidRPr="00CB395A">
                    <w:rPr>
                      <w:rFonts w:ascii="Helios" w:hAnsi="Helios"/>
                      <w:sz w:val="12"/>
                      <w:szCs w:val="12"/>
                      <w:lang w:val="en-US"/>
                    </w:rPr>
                    <w:t xml:space="preserve">, </w:t>
                  </w:r>
                  <w:hyperlink r:id="rId10" w:history="1">
                    <w:r w:rsidRPr="000D67AD">
                      <w:rPr>
                        <w:rFonts w:ascii="Helios" w:hAnsi="Helios"/>
                        <w:sz w:val="12"/>
                        <w:szCs w:val="12"/>
                        <w:lang w:val="en-US"/>
                      </w:rPr>
                      <w:t>www</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78F5729D" wp14:editId="7B3AFBB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B70452" w:rsidRPr="001E757A" w:rsidRDefault="00B70452" w:rsidP="00B70452">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B70452" w:rsidRPr="001E757A" w:rsidRDefault="00B70452" w:rsidP="00B70452">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B70452" w:rsidRPr="001E757A" w:rsidRDefault="00B70452" w:rsidP="00B70452">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B70452" w:rsidRPr="001E757A" w:rsidRDefault="00B70452" w:rsidP="00B70452">
      <w:pPr>
        <w:suppressAutoHyphens w:val="0"/>
        <w:spacing w:line="240" w:lineRule="auto"/>
        <w:ind w:firstLine="0"/>
        <w:jc w:val="right"/>
        <w:rPr>
          <w:bCs w:val="0"/>
          <w:lang w:eastAsia="ru-RU"/>
        </w:rPr>
      </w:pPr>
    </w:p>
    <w:p w:rsidR="00B70452" w:rsidRPr="001E757A" w:rsidRDefault="00B70452" w:rsidP="00B70452">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B70452" w:rsidRPr="001E757A" w:rsidRDefault="00B70452" w:rsidP="00B70452">
      <w:pPr>
        <w:suppressAutoHyphens w:val="0"/>
        <w:spacing w:line="240" w:lineRule="auto"/>
        <w:ind w:firstLine="0"/>
        <w:jc w:val="right"/>
        <w:rPr>
          <w:b/>
          <w:bCs w:val="0"/>
          <w:kern w:val="36"/>
          <w:sz w:val="24"/>
          <w:szCs w:val="24"/>
          <w:lang w:eastAsia="ru-RU"/>
        </w:rPr>
      </w:pPr>
      <w:r w:rsidRPr="001E757A">
        <w:rPr>
          <w:bCs w:val="0"/>
          <w:sz w:val="24"/>
          <w:szCs w:val="24"/>
          <w:lang w:eastAsia="ru-RU"/>
        </w:rPr>
        <w:t>«</w:t>
      </w:r>
      <w:r>
        <w:rPr>
          <w:bCs w:val="0"/>
          <w:sz w:val="24"/>
          <w:szCs w:val="24"/>
          <w:lang w:eastAsia="ru-RU"/>
        </w:rPr>
        <w:t>04</w:t>
      </w:r>
      <w:r w:rsidRPr="001E757A">
        <w:rPr>
          <w:bCs w:val="0"/>
          <w:sz w:val="24"/>
          <w:szCs w:val="24"/>
          <w:lang w:eastAsia="ru-RU"/>
        </w:rPr>
        <w:t xml:space="preserve">» </w:t>
      </w:r>
      <w:r>
        <w:rPr>
          <w:bCs w:val="0"/>
          <w:sz w:val="24"/>
          <w:szCs w:val="24"/>
          <w:lang w:eastAsia="ru-RU"/>
        </w:rPr>
        <w:t>апреля</w:t>
      </w:r>
      <w:r w:rsidRPr="001E757A">
        <w:rPr>
          <w:bCs w:val="0"/>
          <w:sz w:val="24"/>
          <w:szCs w:val="24"/>
          <w:lang w:eastAsia="ru-RU"/>
        </w:rPr>
        <w:t xml:space="preserve"> 2016 года</w:t>
      </w:r>
    </w:p>
    <w:p w:rsidR="007556FF" w:rsidRDefault="007556FF" w:rsidP="007556FF">
      <w:pPr>
        <w:ind w:firstLine="0"/>
        <w:jc w:val="left"/>
        <w:rPr>
          <w:sz w:val="24"/>
          <w:szCs w:val="24"/>
        </w:rPr>
      </w:pPr>
    </w:p>
    <w:p w:rsidR="00B70452" w:rsidRPr="00C12FA4" w:rsidRDefault="00B70452" w:rsidP="007556FF">
      <w:pPr>
        <w:ind w:firstLine="0"/>
        <w:jc w:val="left"/>
        <w:rPr>
          <w:sz w:val="24"/>
          <w:szCs w:val="24"/>
        </w:rPr>
      </w:pPr>
    </w:p>
    <w:p w:rsidR="00B70452" w:rsidRPr="00C12FA4" w:rsidRDefault="00B70452" w:rsidP="00B70452">
      <w:pPr>
        <w:spacing w:line="240" w:lineRule="auto"/>
        <w:ind w:left="6804" w:firstLine="0"/>
        <w:rPr>
          <w:b/>
          <w:kern w:val="36"/>
          <w:sz w:val="24"/>
          <w:szCs w:val="24"/>
        </w:rPr>
      </w:pPr>
      <w:r w:rsidRPr="00C12FA4">
        <w:rPr>
          <w:b/>
          <w:kern w:val="36"/>
          <w:sz w:val="24"/>
          <w:szCs w:val="24"/>
        </w:rPr>
        <w:t>Согласовано на заседании</w:t>
      </w:r>
    </w:p>
    <w:p w:rsidR="00B70452" w:rsidRPr="00C12FA4" w:rsidRDefault="00B70452" w:rsidP="00B70452">
      <w:pPr>
        <w:spacing w:line="240" w:lineRule="auto"/>
        <w:ind w:left="6804" w:firstLine="0"/>
        <w:rPr>
          <w:b/>
          <w:kern w:val="36"/>
          <w:sz w:val="24"/>
          <w:szCs w:val="24"/>
        </w:rPr>
      </w:pPr>
      <w:r w:rsidRPr="00C12FA4">
        <w:rPr>
          <w:b/>
          <w:kern w:val="36"/>
          <w:sz w:val="24"/>
          <w:szCs w:val="24"/>
        </w:rPr>
        <w:t>закупочной комиссии</w:t>
      </w:r>
    </w:p>
    <w:p w:rsidR="00B70452" w:rsidRPr="00C12FA4" w:rsidRDefault="00B70452" w:rsidP="00B70452">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0030</w:t>
      </w:r>
      <w:r w:rsidRPr="001E757A">
        <w:rPr>
          <w:b/>
          <w:kern w:val="36"/>
          <w:sz w:val="24"/>
          <w:szCs w:val="24"/>
        </w:rPr>
        <w:t>-БР-16</w:t>
      </w:r>
    </w:p>
    <w:p w:rsidR="00B70452" w:rsidRPr="00C12FA4" w:rsidRDefault="00B70452" w:rsidP="00B70452">
      <w:pPr>
        <w:spacing w:line="240" w:lineRule="auto"/>
        <w:ind w:left="6804" w:firstLine="0"/>
        <w:rPr>
          <w:b/>
          <w:kern w:val="36"/>
          <w:sz w:val="24"/>
          <w:szCs w:val="24"/>
        </w:rPr>
      </w:pPr>
      <w:r w:rsidRPr="00C12FA4">
        <w:rPr>
          <w:b/>
          <w:kern w:val="36"/>
          <w:sz w:val="24"/>
          <w:szCs w:val="24"/>
        </w:rPr>
        <w:t xml:space="preserve">от </w:t>
      </w:r>
      <w:r w:rsidRPr="001E757A">
        <w:rPr>
          <w:b/>
          <w:kern w:val="36"/>
          <w:sz w:val="24"/>
          <w:szCs w:val="24"/>
        </w:rPr>
        <w:t>«</w:t>
      </w:r>
      <w:r w:rsidRPr="00B70452">
        <w:rPr>
          <w:b/>
          <w:kern w:val="36"/>
          <w:sz w:val="24"/>
          <w:szCs w:val="24"/>
        </w:rPr>
        <w:t xml:space="preserve">04» апреля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70452" w:rsidRDefault="00717F60" w:rsidP="00E71A48">
      <w:pPr>
        <w:pStyle w:val="1f4"/>
        <w:spacing w:line="264" w:lineRule="auto"/>
        <w:ind w:left="0" w:right="0"/>
        <w:jc w:val="center"/>
        <w:rPr>
          <w:rFonts w:ascii="Times New Roman" w:hAnsi="Times New Roman"/>
          <w:b/>
          <w:sz w:val="24"/>
          <w:szCs w:val="24"/>
        </w:rPr>
      </w:pPr>
      <w:r w:rsidRPr="00B70452">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70452">
        <w:rPr>
          <w:b/>
          <w:sz w:val="24"/>
          <w:szCs w:val="24"/>
        </w:rPr>
        <w:t xml:space="preserve">на право заключения </w:t>
      </w:r>
      <w:r w:rsidR="00B70452" w:rsidRPr="00B70452">
        <w:rPr>
          <w:b/>
          <w:sz w:val="24"/>
          <w:szCs w:val="24"/>
        </w:rPr>
        <w:t>Договора поставки программного комплекса ПО «РАП-стандарт»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70452">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 xml:space="preserve">Центра» (далее – Заказчик </w:t>
      </w:r>
      <w:r w:rsidR="007556FF" w:rsidRPr="00B70452">
        <w:rPr>
          <w:iCs/>
          <w:sz w:val="24"/>
          <w:szCs w:val="24"/>
        </w:rPr>
        <w:t>или Организатор)</w:t>
      </w:r>
      <w:r w:rsidRPr="00B70452">
        <w:rPr>
          <w:iCs/>
          <w:sz w:val="24"/>
          <w:szCs w:val="24"/>
        </w:rPr>
        <w:t xml:space="preserve"> (почтовый адрес:</w:t>
      </w:r>
      <w:proofErr w:type="gramEnd"/>
      <w:r w:rsidR="007556FF" w:rsidRPr="00B70452">
        <w:rPr>
          <w:iCs/>
          <w:sz w:val="24"/>
          <w:szCs w:val="24"/>
        </w:rPr>
        <w:t xml:space="preserve"> РФ, 127018, г. Москва, ул. 2-я Ямская, 4</w:t>
      </w:r>
      <w:r w:rsidR="00EC1043" w:rsidRPr="00B70452">
        <w:rPr>
          <w:iCs/>
          <w:sz w:val="24"/>
          <w:szCs w:val="24"/>
        </w:rPr>
        <w:t xml:space="preserve">, </w:t>
      </w:r>
      <w:r w:rsidR="00B70452" w:rsidRPr="00B70452">
        <w:rPr>
          <w:iCs/>
          <w:sz w:val="24"/>
          <w:szCs w:val="24"/>
        </w:rPr>
        <w:t xml:space="preserve">секретарь Закупочной комиссии – ведущий специалист отдела закупочной деятельности филиала ПАО «МРСК Центра» – «Брянскэнерго» Кузнецов П.Н, контактный телефон: (4832) 67-23-68, </w:t>
      </w:r>
      <w:r w:rsidR="00B70452" w:rsidRPr="00B70452">
        <w:rPr>
          <w:sz w:val="24"/>
          <w:szCs w:val="24"/>
        </w:rPr>
        <w:t xml:space="preserve">адрес электронной почты: </w:t>
      </w:r>
      <w:hyperlink r:id="rId18" w:history="1">
        <w:proofErr w:type="gramStart"/>
        <w:r w:rsidR="00B70452" w:rsidRPr="00B70452">
          <w:rPr>
            <w:rStyle w:val="a7"/>
            <w:color w:val="auto"/>
            <w:sz w:val="24"/>
            <w:szCs w:val="24"/>
          </w:rPr>
          <w:t>Kuznetsov.PN@mrsk-1.ru</w:t>
        </w:r>
      </w:hyperlink>
      <w:r w:rsidR="00B70452" w:rsidRPr="00B70452">
        <w:rPr>
          <w:rStyle w:val="a7"/>
          <w:color w:val="auto"/>
          <w:sz w:val="24"/>
          <w:szCs w:val="24"/>
        </w:rPr>
        <w:t>,</w:t>
      </w:r>
      <w:r w:rsidR="00862664" w:rsidRPr="00B70452">
        <w:rPr>
          <w:sz w:val="24"/>
          <w:szCs w:val="24"/>
        </w:rPr>
        <w:t xml:space="preserve"> </w:t>
      </w:r>
      <w:r w:rsidR="004B5EB3" w:rsidRPr="00B70452">
        <w:rPr>
          <w:iCs/>
          <w:sz w:val="24"/>
          <w:szCs w:val="24"/>
        </w:rPr>
        <w:t>Извещени</w:t>
      </w:r>
      <w:r w:rsidRPr="00B70452">
        <w:rPr>
          <w:iCs/>
          <w:sz w:val="24"/>
          <w:szCs w:val="24"/>
        </w:rPr>
        <w:t>ем</w:t>
      </w:r>
      <w:r w:rsidRPr="00B70452">
        <w:rPr>
          <w:sz w:val="24"/>
          <w:szCs w:val="24"/>
        </w:rPr>
        <w:t xml:space="preserve"> о проведении открытого </w:t>
      </w:r>
      <w:r w:rsidRPr="00B70452">
        <w:rPr>
          <w:iCs/>
          <w:sz w:val="24"/>
          <w:szCs w:val="24"/>
        </w:rPr>
        <w:t>запроса предложений</w:t>
      </w:r>
      <w:r w:rsidRPr="00B70452">
        <w:rPr>
          <w:sz w:val="24"/>
          <w:szCs w:val="24"/>
        </w:rPr>
        <w:t xml:space="preserve">, опубликованным </w:t>
      </w:r>
      <w:r w:rsidRPr="00B70452">
        <w:rPr>
          <w:b/>
          <w:sz w:val="24"/>
          <w:szCs w:val="24"/>
        </w:rPr>
        <w:t>«</w:t>
      </w:r>
      <w:r w:rsidR="00B70452" w:rsidRPr="00B70452">
        <w:rPr>
          <w:b/>
          <w:sz w:val="24"/>
          <w:szCs w:val="24"/>
        </w:rPr>
        <w:t>04</w:t>
      </w:r>
      <w:r w:rsidRPr="00B70452">
        <w:rPr>
          <w:b/>
          <w:sz w:val="24"/>
          <w:szCs w:val="24"/>
        </w:rPr>
        <w:t xml:space="preserve">» </w:t>
      </w:r>
      <w:r w:rsidR="00B70452" w:rsidRPr="00B70452">
        <w:rPr>
          <w:b/>
          <w:sz w:val="24"/>
          <w:szCs w:val="24"/>
        </w:rPr>
        <w:t>апреля</w:t>
      </w:r>
      <w:r w:rsidRPr="00B70452">
        <w:rPr>
          <w:b/>
          <w:sz w:val="24"/>
          <w:szCs w:val="24"/>
        </w:rPr>
        <w:t xml:space="preserve"> 20</w:t>
      </w:r>
      <w:r w:rsidR="00C12FA4" w:rsidRPr="00B70452">
        <w:rPr>
          <w:b/>
          <w:sz w:val="24"/>
          <w:szCs w:val="24"/>
        </w:rPr>
        <w:t>1</w:t>
      </w:r>
      <w:r w:rsidR="00862664" w:rsidRPr="00B70452">
        <w:rPr>
          <w:b/>
          <w:sz w:val="24"/>
          <w:szCs w:val="24"/>
        </w:rPr>
        <w:t>6</w:t>
      </w:r>
      <w:r w:rsidRPr="00B70452">
        <w:rPr>
          <w:b/>
          <w:sz w:val="24"/>
          <w:szCs w:val="24"/>
        </w:rPr>
        <w:t xml:space="preserve"> г.</w:t>
      </w:r>
      <w:r w:rsidRPr="00B70452">
        <w:rPr>
          <w:sz w:val="24"/>
          <w:szCs w:val="24"/>
        </w:rPr>
        <w:t xml:space="preserve"> на официальном сайте (</w:t>
      </w:r>
      <w:hyperlink r:id="rId19" w:history="1">
        <w:r w:rsidR="00345CCA" w:rsidRPr="00B70452">
          <w:rPr>
            <w:rStyle w:val="a7"/>
            <w:sz w:val="24"/>
            <w:szCs w:val="24"/>
          </w:rPr>
          <w:t>www.zakupki.</w:t>
        </w:r>
        <w:r w:rsidR="00345CCA" w:rsidRPr="00B70452">
          <w:rPr>
            <w:rStyle w:val="a7"/>
            <w:sz w:val="24"/>
            <w:szCs w:val="24"/>
            <w:lang w:val="en-US"/>
          </w:rPr>
          <w:t>gov</w:t>
        </w:r>
        <w:r w:rsidR="00345CCA" w:rsidRPr="00B70452">
          <w:rPr>
            <w:rStyle w:val="a7"/>
            <w:sz w:val="24"/>
            <w:szCs w:val="24"/>
          </w:rPr>
          <w:t>.ru</w:t>
        </w:r>
      </w:hyperlink>
      <w:r w:rsidRPr="00B70452">
        <w:rPr>
          <w:sz w:val="24"/>
          <w:szCs w:val="24"/>
        </w:rPr>
        <w:t>),</w:t>
      </w:r>
      <w:r w:rsidR="009D7F01" w:rsidRPr="00B70452">
        <w:rPr>
          <w:iCs/>
          <w:sz w:val="24"/>
          <w:szCs w:val="24"/>
        </w:rPr>
        <w:t xml:space="preserve"> </w:t>
      </w:r>
      <w:r w:rsidR="009D7F01" w:rsidRPr="00B70452">
        <w:rPr>
          <w:sz w:val="24"/>
          <w:szCs w:val="24"/>
        </w:rPr>
        <w:t xml:space="preserve">на сайте </w:t>
      </w:r>
      <w:r w:rsidR="007556FF" w:rsidRPr="00B70452">
        <w:rPr>
          <w:iCs/>
          <w:sz w:val="24"/>
          <w:szCs w:val="24"/>
        </w:rPr>
        <w:t>ПАО «МРСК Центра»</w:t>
      </w:r>
      <w:r w:rsidR="009D7F01" w:rsidRPr="00B70452">
        <w:rPr>
          <w:sz w:val="24"/>
          <w:szCs w:val="24"/>
        </w:rPr>
        <w:t xml:space="preserve"> (</w:t>
      </w:r>
      <w:hyperlink r:id="rId20" w:history="1">
        <w:r w:rsidR="007556FF" w:rsidRPr="00B70452">
          <w:rPr>
            <w:rStyle w:val="a7"/>
            <w:sz w:val="24"/>
            <w:szCs w:val="24"/>
          </w:rPr>
          <w:t>www.mrsk-1.ru</w:t>
        </w:r>
      </w:hyperlink>
      <w:r w:rsidR="00862664" w:rsidRPr="00B70452">
        <w:rPr>
          <w:sz w:val="24"/>
          <w:szCs w:val="24"/>
        </w:rPr>
        <w:t>)</w:t>
      </w:r>
      <w:r w:rsidR="00702B2C" w:rsidRPr="00B70452">
        <w:rPr>
          <w:sz w:val="24"/>
          <w:szCs w:val="24"/>
        </w:rPr>
        <w:t xml:space="preserve">, </w:t>
      </w:r>
      <w:r w:rsidR="00433EB1" w:rsidRPr="00B70452">
        <w:rPr>
          <w:sz w:val="24"/>
          <w:szCs w:val="24"/>
        </w:rPr>
        <w:t>на сайте электронной торговой площадки ПАО «</w:t>
      </w:r>
      <w:proofErr w:type="spellStart"/>
      <w:r w:rsidR="00433EB1" w:rsidRPr="00B70452">
        <w:rPr>
          <w:sz w:val="24"/>
          <w:szCs w:val="24"/>
        </w:rPr>
        <w:t>Россети</w:t>
      </w:r>
      <w:proofErr w:type="spellEnd"/>
      <w:r w:rsidR="00433EB1" w:rsidRPr="00B70452">
        <w:rPr>
          <w:sz w:val="24"/>
          <w:szCs w:val="24"/>
        </w:rPr>
        <w:t xml:space="preserve">» </w:t>
      </w:r>
      <w:hyperlink r:id="rId21" w:history="1">
        <w:r w:rsidR="00433EB1" w:rsidRPr="00B70452">
          <w:rPr>
            <w:rStyle w:val="a7"/>
            <w:sz w:val="24"/>
            <w:szCs w:val="24"/>
          </w:rPr>
          <w:t>www.b2b-mrsk.ru</w:t>
        </w:r>
      </w:hyperlink>
      <w:r w:rsidR="00433EB1" w:rsidRPr="00B70452">
        <w:rPr>
          <w:sz w:val="24"/>
          <w:szCs w:val="24"/>
        </w:rPr>
        <w:t xml:space="preserve"> (далее — ЭТП)</w:t>
      </w:r>
      <w:r w:rsidR="00702B2C" w:rsidRPr="00B70452">
        <w:rPr>
          <w:sz w:val="24"/>
          <w:szCs w:val="24"/>
        </w:rPr>
        <w:t xml:space="preserve">, </w:t>
      </w:r>
      <w:r w:rsidR="009A7733" w:rsidRPr="00B70452">
        <w:rPr>
          <w:iCs/>
          <w:sz w:val="24"/>
          <w:szCs w:val="24"/>
        </w:rPr>
        <w:t xml:space="preserve"> </w:t>
      </w:r>
      <w:r w:rsidRPr="00B70452">
        <w:rPr>
          <w:iCs/>
          <w:sz w:val="24"/>
          <w:szCs w:val="24"/>
        </w:rPr>
        <w:t>приг</w:t>
      </w:r>
      <w:r w:rsidRPr="00B70452">
        <w:rPr>
          <w:sz w:val="24"/>
          <w:szCs w:val="24"/>
        </w:rPr>
        <w:t>ласило юридических лиц</w:t>
      </w:r>
      <w:r w:rsidR="005B75A6" w:rsidRPr="00B70452">
        <w:rPr>
          <w:sz w:val="24"/>
          <w:szCs w:val="24"/>
        </w:rPr>
        <w:t xml:space="preserve"> и физических лиц (в т.</w:t>
      </w:r>
      <w:r w:rsidR="003129D4" w:rsidRPr="00B70452">
        <w:rPr>
          <w:sz w:val="24"/>
          <w:szCs w:val="24"/>
        </w:rPr>
        <w:t xml:space="preserve"> </w:t>
      </w:r>
      <w:r w:rsidR="005B75A6" w:rsidRPr="00B70452">
        <w:rPr>
          <w:sz w:val="24"/>
          <w:szCs w:val="24"/>
        </w:rPr>
        <w:t>ч. индивидуальных предпринимателей)</w:t>
      </w:r>
      <w:r w:rsidR="009D7F01" w:rsidRPr="00B70452">
        <w:rPr>
          <w:sz w:val="24"/>
          <w:szCs w:val="24"/>
        </w:rPr>
        <w:t xml:space="preserve"> </w:t>
      </w:r>
      <w:r w:rsidR="00D15381" w:rsidRPr="00B70452">
        <w:rPr>
          <w:sz w:val="24"/>
          <w:szCs w:val="24"/>
        </w:rPr>
        <w:t xml:space="preserve">(далее – Участники) </w:t>
      </w:r>
      <w:r w:rsidR="004B5EB3" w:rsidRPr="00B70452">
        <w:rPr>
          <w:sz w:val="24"/>
          <w:szCs w:val="24"/>
        </w:rPr>
        <w:t>к участию в процедуре О</w:t>
      </w:r>
      <w:r w:rsidRPr="00B70452">
        <w:rPr>
          <w:sz w:val="24"/>
          <w:szCs w:val="24"/>
        </w:rPr>
        <w:t>ткрытого</w:t>
      </w:r>
      <w:proofErr w:type="gramEnd"/>
      <w:r w:rsidRPr="00B70452">
        <w:rPr>
          <w:sz w:val="24"/>
          <w:szCs w:val="24"/>
        </w:rPr>
        <w:t xml:space="preserve"> </w:t>
      </w:r>
      <w:proofErr w:type="gramStart"/>
      <w:r w:rsidRPr="00B70452">
        <w:rPr>
          <w:sz w:val="24"/>
          <w:szCs w:val="24"/>
        </w:rPr>
        <w:t xml:space="preserve">запроса предложений (далее – запрос предложений) </w:t>
      </w:r>
      <w:bookmarkEnd w:id="10"/>
      <w:r w:rsidR="004B5EB3" w:rsidRPr="00B70452">
        <w:rPr>
          <w:sz w:val="24"/>
          <w:szCs w:val="24"/>
        </w:rPr>
        <w:t xml:space="preserve">на право заключения </w:t>
      </w:r>
      <w:r w:rsidR="00B70452" w:rsidRPr="00B70452">
        <w:rPr>
          <w:sz w:val="24"/>
          <w:szCs w:val="24"/>
        </w:rPr>
        <w:t xml:space="preserve">Договора поставки программного комплекса ПО «РАП-стандарт» для нужд ПАО «МРСК Центра» </w:t>
      </w:r>
      <w:r w:rsidR="00862664" w:rsidRPr="00B70452">
        <w:rPr>
          <w:sz w:val="24"/>
          <w:szCs w:val="24"/>
        </w:rPr>
        <w:t>(филиала «Брянскэнерго» расположенного по адресу:</w:t>
      </w:r>
      <w:proofErr w:type="gramEnd"/>
      <w:r w:rsidR="00862664" w:rsidRPr="00B70452">
        <w:rPr>
          <w:sz w:val="24"/>
          <w:szCs w:val="24"/>
        </w:rPr>
        <w:t xml:space="preserve"> </w:t>
      </w:r>
      <w:proofErr w:type="gramStart"/>
      <w:r w:rsidR="00862664" w:rsidRPr="00B70452">
        <w:rPr>
          <w:sz w:val="24"/>
          <w:szCs w:val="24"/>
        </w:rPr>
        <w:t>РФ, 241050, г.</w:t>
      </w:r>
      <w:r w:rsidR="00B70452" w:rsidRPr="00B70452">
        <w:rPr>
          <w:sz w:val="24"/>
          <w:szCs w:val="24"/>
        </w:rPr>
        <w:t xml:space="preserve"> Брянск, ул. Советская, д. 35</w:t>
      </w:r>
      <w:r w:rsidR="00862664" w:rsidRPr="00B70452">
        <w:rPr>
          <w:sz w:val="24"/>
          <w:szCs w:val="24"/>
        </w:rPr>
        <w:t>)</w:t>
      </w:r>
      <w:r w:rsidRPr="00B70452">
        <w:rPr>
          <w:sz w:val="24"/>
          <w:szCs w:val="24"/>
        </w:rPr>
        <w:t>.</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B7045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B70452">
        <w:rPr>
          <w:sz w:val="24"/>
          <w:szCs w:val="24"/>
        </w:rPr>
        <w:t>Предмет З</w:t>
      </w:r>
      <w:r w:rsidR="00717F60" w:rsidRPr="00B70452">
        <w:rPr>
          <w:sz w:val="24"/>
          <w:szCs w:val="24"/>
        </w:rPr>
        <w:t>апроса предложений</w:t>
      </w:r>
      <w:r w:rsidR="00702B2C" w:rsidRPr="00B70452">
        <w:rPr>
          <w:sz w:val="24"/>
          <w:szCs w:val="24"/>
        </w:rPr>
        <w:t>:</w:t>
      </w:r>
      <w:bookmarkEnd w:id="17"/>
    </w:p>
    <w:p w:rsidR="00A40714" w:rsidRPr="00B70452"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70452">
        <w:rPr>
          <w:b/>
          <w:sz w:val="24"/>
          <w:szCs w:val="24"/>
          <w:u w:val="single"/>
        </w:rPr>
        <w:t>Лот №1:</w:t>
      </w:r>
      <w:r w:rsidR="00717F60" w:rsidRPr="00B70452">
        <w:rPr>
          <w:sz w:val="24"/>
          <w:szCs w:val="24"/>
        </w:rPr>
        <w:t xml:space="preserve"> право заключения </w:t>
      </w:r>
      <w:bookmarkEnd w:id="18"/>
      <w:r w:rsidR="00B70452" w:rsidRPr="00B70452">
        <w:rPr>
          <w:sz w:val="24"/>
          <w:szCs w:val="24"/>
        </w:rPr>
        <w:t>Договора поставки программного комплекса ПО «РАП-стандарт» для нужд ПАО «МРСК Центра» (филиала «Брянскэнерго»)</w:t>
      </w:r>
      <w:r w:rsidR="00702B2C" w:rsidRPr="00B70452">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B70452">
        <w:rPr>
          <w:sz w:val="24"/>
          <w:szCs w:val="24"/>
        </w:rPr>
        <w:t xml:space="preserve">Количество лотов: </w:t>
      </w:r>
      <w:r w:rsidRPr="00B70452">
        <w:rPr>
          <w:b/>
          <w:sz w:val="24"/>
          <w:szCs w:val="24"/>
        </w:rPr>
        <w:t>1 (один)</w:t>
      </w:r>
      <w:r w:rsidRPr="00B70452">
        <w:rPr>
          <w:sz w:val="24"/>
          <w:szCs w:val="24"/>
        </w:rPr>
        <w:t>.</w:t>
      </w:r>
    </w:p>
    <w:bookmarkEnd w:id="16"/>
    <w:p w:rsidR="00804801" w:rsidRPr="00B70452" w:rsidRDefault="00B5344A" w:rsidP="00E722B6">
      <w:pPr>
        <w:pStyle w:val="a"/>
        <w:keepNext/>
        <w:numPr>
          <w:ilvl w:val="0"/>
          <w:numId w:val="0"/>
        </w:numPr>
        <w:spacing w:line="264" w:lineRule="auto"/>
        <w:ind w:left="360" w:hanging="360"/>
        <w:rPr>
          <w:sz w:val="24"/>
          <w:szCs w:val="24"/>
        </w:rPr>
      </w:pPr>
      <w:r w:rsidRPr="00E71A48">
        <w:rPr>
          <w:sz w:val="24"/>
          <w:szCs w:val="24"/>
        </w:rPr>
        <w:t xml:space="preserve">Частичное </w:t>
      </w:r>
      <w:r w:rsidRPr="00B70452">
        <w:rPr>
          <w:sz w:val="24"/>
          <w:szCs w:val="24"/>
        </w:rPr>
        <w:t>выполнение</w:t>
      </w:r>
      <w:r w:rsidR="002946EF" w:rsidRPr="00B70452">
        <w:rPr>
          <w:sz w:val="24"/>
          <w:szCs w:val="24"/>
        </w:rPr>
        <w:t xml:space="preserve"> </w:t>
      </w:r>
      <w:r w:rsidR="00B70452" w:rsidRPr="00B70452">
        <w:rPr>
          <w:sz w:val="24"/>
          <w:szCs w:val="24"/>
        </w:rPr>
        <w:t xml:space="preserve">поставок </w:t>
      </w:r>
      <w:r w:rsidRPr="00B70452">
        <w:rPr>
          <w:sz w:val="24"/>
          <w:szCs w:val="24"/>
        </w:rPr>
        <w:t>не допускается.</w:t>
      </w:r>
    </w:p>
    <w:p w:rsidR="00717F60" w:rsidRPr="00B7045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70452">
        <w:rPr>
          <w:sz w:val="24"/>
          <w:szCs w:val="24"/>
        </w:rPr>
        <w:t>Сроки</w:t>
      </w:r>
      <w:r w:rsidR="00717F60" w:rsidRPr="00B70452">
        <w:rPr>
          <w:sz w:val="24"/>
          <w:szCs w:val="24"/>
        </w:rPr>
        <w:t xml:space="preserve"> </w:t>
      </w:r>
      <w:r w:rsidR="002946EF" w:rsidRPr="00B70452">
        <w:rPr>
          <w:sz w:val="24"/>
          <w:szCs w:val="24"/>
        </w:rPr>
        <w:t xml:space="preserve">выполнения </w:t>
      </w:r>
      <w:r w:rsidR="00702B2C" w:rsidRPr="00B70452">
        <w:rPr>
          <w:sz w:val="24"/>
          <w:szCs w:val="24"/>
        </w:rPr>
        <w:t>поставок</w:t>
      </w:r>
      <w:r w:rsidR="00717F60" w:rsidRPr="00B70452">
        <w:rPr>
          <w:sz w:val="24"/>
          <w:szCs w:val="24"/>
        </w:rPr>
        <w:t xml:space="preserve">: </w:t>
      </w:r>
      <w:r w:rsidR="00B70452" w:rsidRPr="00B70452">
        <w:rPr>
          <w:sz w:val="24"/>
          <w:szCs w:val="24"/>
        </w:rPr>
        <w:t>в течение 15 календарных дней с момента подписания Договора</w:t>
      </w:r>
      <w:r w:rsidR="00717F60" w:rsidRPr="00B70452">
        <w:rPr>
          <w:sz w:val="24"/>
          <w:szCs w:val="24"/>
        </w:rPr>
        <w:t>.</w:t>
      </w:r>
      <w:bookmarkEnd w:id="19"/>
    </w:p>
    <w:p w:rsidR="002A47D1" w:rsidRPr="00B70452" w:rsidRDefault="002A47D1" w:rsidP="00B7045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70452">
        <w:rPr>
          <w:sz w:val="24"/>
          <w:szCs w:val="24"/>
        </w:rPr>
        <w:t xml:space="preserve">Отгрузочные реквизиты/базис поставки: </w:t>
      </w:r>
      <w:bookmarkEnd w:id="20"/>
      <w:r w:rsidR="00B70452" w:rsidRPr="00B70452">
        <w:rPr>
          <w:sz w:val="24"/>
          <w:szCs w:val="24"/>
        </w:rPr>
        <w:t>на условиях DDP (Согласно ИНКОТЕРМС 2000) по адресу: ПАО «МРСК Центра» (филиал «Брянскэнерго»), РФ, г. Брянск, пр</w:t>
      </w:r>
      <w:r w:rsidR="00B70452">
        <w:rPr>
          <w:sz w:val="24"/>
          <w:szCs w:val="24"/>
        </w:rPr>
        <w:t>оспект</w:t>
      </w:r>
      <w:r w:rsidR="00B70452" w:rsidRPr="00B70452">
        <w:rPr>
          <w:sz w:val="24"/>
          <w:szCs w:val="24"/>
        </w:rPr>
        <w:t xml:space="preserve"> Московский, 43 (Центральный склад)</w:t>
      </w:r>
      <w:r w:rsidR="008D2928" w:rsidRPr="00B70452">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22D3A">
        <w:rPr>
          <w:iCs/>
          <w:sz w:val="24"/>
          <w:szCs w:val="24"/>
        </w:rPr>
        <w:fldChar w:fldCharType="begin"/>
      </w:r>
      <w:r w:rsidR="00E71A48">
        <w:rPr>
          <w:iCs/>
          <w:sz w:val="24"/>
          <w:szCs w:val="24"/>
        </w:rPr>
        <w:instrText xml:space="preserve"> REF _Ref311232052 \r \h </w:instrText>
      </w:r>
      <w:r w:rsidR="00822D3A">
        <w:rPr>
          <w:iCs/>
          <w:sz w:val="24"/>
          <w:szCs w:val="24"/>
        </w:rPr>
      </w:r>
      <w:r w:rsidR="00822D3A">
        <w:rPr>
          <w:iCs/>
          <w:sz w:val="24"/>
          <w:szCs w:val="24"/>
        </w:rPr>
        <w:fldChar w:fldCharType="separate"/>
      </w:r>
      <w:r w:rsidR="00E2373E">
        <w:rPr>
          <w:iCs/>
          <w:sz w:val="24"/>
          <w:szCs w:val="24"/>
        </w:rPr>
        <w:t>3</w:t>
      </w:r>
      <w:r w:rsidR="00822D3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w:t>
      </w:r>
      <w:r w:rsidRPr="00F0047B">
        <w:rPr>
          <w:sz w:val="24"/>
          <w:szCs w:val="24"/>
        </w:rPr>
        <w:t xml:space="preserve">, указанные в </w:t>
      </w:r>
      <w:proofErr w:type="spellStart"/>
      <w:r w:rsidRPr="00F0047B">
        <w:rPr>
          <w:sz w:val="24"/>
          <w:szCs w:val="24"/>
        </w:rPr>
        <w:t>п.п</w:t>
      </w:r>
      <w:proofErr w:type="spellEnd"/>
      <w:r w:rsidRPr="00F0047B">
        <w:rPr>
          <w:sz w:val="24"/>
          <w:szCs w:val="24"/>
        </w:rPr>
        <w:t xml:space="preserve">.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ом</w:t>
      </w:r>
      <w:r w:rsidRPr="00F0047B">
        <w:rPr>
          <w:sz w:val="24"/>
          <w:szCs w:val="24"/>
        </w:rPr>
        <w:t xml:space="preserve"> задани</w:t>
      </w:r>
      <w:r w:rsidR="00A154B7" w:rsidRPr="00F0047B">
        <w:rPr>
          <w:sz w:val="24"/>
          <w:szCs w:val="24"/>
        </w:rPr>
        <w:t>и</w:t>
      </w:r>
      <w:r w:rsidRPr="00F0047B">
        <w:rPr>
          <w:sz w:val="24"/>
          <w:szCs w:val="24"/>
        </w:rPr>
        <w:t xml:space="preserve"> 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lastRenderedPageBreak/>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24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24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p>
    <w:p w:rsidR="00953802" w:rsidRPr="006238AF" w:rsidRDefault="0094713A" w:rsidP="0094713A">
      <w:pPr>
        <w:pStyle w:val="3"/>
        <w:ind w:left="0" w:firstLine="709"/>
        <w:jc w:val="both"/>
        <w:rPr>
          <w:b w:val="0"/>
        </w:rPr>
      </w:pPr>
      <w:bookmarkStart w:id="59" w:name="_Toc439238032"/>
      <w:bookmarkStart w:id="60" w:name="_Toc439238154"/>
      <w:bookmarkStart w:id="61" w:name="_Toc439252706"/>
      <w:bookmarkStart w:id="62" w:name="_Toc439323564"/>
      <w:bookmarkStart w:id="63" w:name="_Toc439323680"/>
      <w:bookmarkStart w:id="64" w:name="_Toc440357078"/>
      <w:bookmarkStart w:id="65" w:name="_Toc440359633"/>
      <w:bookmarkStart w:id="66" w:name="_Toc440632096"/>
      <w:bookmarkStart w:id="67" w:name="_Toc440875917"/>
      <w:bookmarkStart w:id="68"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59"/>
      <w:bookmarkEnd w:id="60"/>
      <w:bookmarkEnd w:id="61"/>
      <w:bookmarkEnd w:id="62"/>
      <w:bookmarkEnd w:id="63"/>
      <w:bookmarkEnd w:id="64"/>
      <w:bookmarkEnd w:id="65"/>
      <w:bookmarkEnd w:id="66"/>
      <w:bookmarkEnd w:id="67"/>
      <w:bookmarkEnd w:id="68"/>
    </w:p>
    <w:p w:rsidR="0094713A" w:rsidRPr="003303E9" w:rsidRDefault="0094713A" w:rsidP="0094713A">
      <w:pPr>
        <w:pStyle w:val="3"/>
        <w:ind w:left="0" w:firstLine="709"/>
        <w:jc w:val="both"/>
        <w:rPr>
          <w:b w:val="0"/>
        </w:rPr>
      </w:pPr>
      <w:bookmarkStart w:id="69" w:name="_Toc439238033"/>
      <w:bookmarkStart w:id="70" w:name="_Toc439238155"/>
      <w:bookmarkStart w:id="71" w:name="_Toc439252707"/>
      <w:bookmarkStart w:id="72" w:name="_Toc439323565"/>
      <w:bookmarkStart w:id="73" w:name="_Toc439323681"/>
      <w:bookmarkStart w:id="74" w:name="_Toc440357079"/>
      <w:bookmarkStart w:id="75" w:name="_Toc440359634"/>
      <w:bookmarkStart w:id="76" w:name="_Toc440632097"/>
      <w:bookmarkStart w:id="77" w:name="_Toc440875918"/>
      <w:bookmarkStart w:id="78"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69"/>
      <w:bookmarkEnd w:id="70"/>
      <w:bookmarkEnd w:id="71"/>
      <w:bookmarkEnd w:id="72"/>
      <w:bookmarkEnd w:id="73"/>
      <w:bookmarkEnd w:id="74"/>
      <w:bookmarkEnd w:id="75"/>
      <w:bookmarkEnd w:id="76"/>
      <w:bookmarkEnd w:id="77"/>
      <w:bookmarkEnd w:id="78"/>
    </w:p>
    <w:p w:rsidR="00953802" w:rsidRPr="003303E9" w:rsidRDefault="00953802" w:rsidP="00953802">
      <w:pPr>
        <w:pStyle w:val="2"/>
        <w:tabs>
          <w:tab w:val="clear" w:pos="1700"/>
          <w:tab w:val="left" w:pos="567"/>
        </w:tabs>
        <w:spacing w:line="264" w:lineRule="auto"/>
      </w:pPr>
      <w:bookmarkStart w:id="79" w:name="_Toc441131251"/>
      <w:r w:rsidRPr="003303E9">
        <w:rPr>
          <w:bCs w:val="0"/>
        </w:rPr>
        <w:t>Антикоррупционная оговорка, включаемая в проект договора</w:t>
      </w:r>
      <w:bookmarkEnd w:id="79"/>
    </w:p>
    <w:p w:rsidR="00953802" w:rsidRPr="003303E9" w:rsidRDefault="0094713A" w:rsidP="0094713A">
      <w:pPr>
        <w:pStyle w:val="3"/>
        <w:ind w:left="0" w:firstLine="709"/>
        <w:jc w:val="both"/>
        <w:rPr>
          <w:b w:val="0"/>
        </w:rPr>
      </w:pPr>
      <w:bookmarkStart w:id="80" w:name="_Toc439238157"/>
      <w:bookmarkStart w:id="81" w:name="_Toc439252709"/>
      <w:bookmarkStart w:id="82" w:name="_Toc439323567"/>
      <w:bookmarkStart w:id="83" w:name="_Toc439323683"/>
      <w:bookmarkStart w:id="84" w:name="_Toc440357081"/>
      <w:bookmarkStart w:id="85" w:name="_Toc440359636"/>
      <w:bookmarkStart w:id="86" w:name="_Toc440632099"/>
      <w:bookmarkStart w:id="87" w:name="_Toc440875920"/>
      <w:bookmarkStart w:id="88"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80"/>
      <w:bookmarkEnd w:id="81"/>
      <w:bookmarkEnd w:id="82"/>
      <w:bookmarkEnd w:id="83"/>
      <w:bookmarkEnd w:id="84"/>
      <w:bookmarkEnd w:id="85"/>
      <w:bookmarkEnd w:id="86"/>
      <w:bookmarkEnd w:id="87"/>
      <w:bookmarkEnd w:id="88"/>
    </w:p>
    <w:p w:rsidR="0094713A" w:rsidRPr="003303E9" w:rsidRDefault="0094713A" w:rsidP="0094713A">
      <w:pPr>
        <w:pStyle w:val="3"/>
        <w:ind w:left="0" w:firstLine="709"/>
        <w:jc w:val="both"/>
        <w:rPr>
          <w:b w:val="0"/>
        </w:rPr>
      </w:pPr>
      <w:bookmarkStart w:id="89" w:name="_Toc439238158"/>
      <w:bookmarkStart w:id="90" w:name="_Toc439252710"/>
      <w:bookmarkStart w:id="91" w:name="_Toc439323568"/>
      <w:bookmarkStart w:id="92" w:name="_Toc439323684"/>
      <w:bookmarkStart w:id="93" w:name="_Toc440357082"/>
      <w:bookmarkStart w:id="94" w:name="_Toc440359637"/>
      <w:bookmarkStart w:id="95" w:name="_Toc440632100"/>
      <w:bookmarkStart w:id="96" w:name="_Toc440875921"/>
      <w:bookmarkStart w:id="97"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89"/>
      <w:bookmarkEnd w:id="90"/>
      <w:bookmarkEnd w:id="91"/>
      <w:bookmarkEnd w:id="92"/>
      <w:bookmarkEnd w:id="93"/>
      <w:bookmarkEnd w:id="94"/>
      <w:bookmarkEnd w:id="95"/>
      <w:bookmarkEnd w:id="96"/>
      <w:bookmarkEnd w:id="97"/>
    </w:p>
    <w:p w:rsidR="0094713A" w:rsidRPr="003303E9" w:rsidRDefault="0094713A" w:rsidP="0094713A">
      <w:pPr>
        <w:pStyle w:val="3"/>
        <w:ind w:left="0" w:firstLine="709"/>
        <w:jc w:val="both"/>
        <w:rPr>
          <w:b w:val="0"/>
        </w:rPr>
      </w:pPr>
      <w:bookmarkStart w:id="98" w:name="_Toc439238159"/>
      <w:bookmarkStart w:id="99" w:name="_Toc439252711"/>
      <w:bookmarkStart w:id="100" w:name="_Toc439323569"/>
      <w:bookmarkStart w:id="101" w:name="_Toc439323685"/>
      <w:bookmarkStart w:id="102" w:name="_Ref440270867"/>
      <w:bookmarkStart w:id="103" w:name="_Toc440357083"/>
      <w:bookmarkStart w:id="104" w:name="_Toc440359638"/>
      <w:bookmarkStart w:id="105" w:name="_Toc440632101"/>
      <w:bookmarkStart w:id="106" w:name="_Toc440875922"/>
      <w:bookmarkStart w:id="107" w:name="_Toc441131254"/>
      <w:r w:rsidRPr="003303E9">
        <w:rPr>
          <w:b w:val="0"/>
        </w:rPr>
        <w:t>Текст Антикоррупционной оговорки:</w:t>
      </w:r>
      <w:bookmarkEnd w:id="98"/>
      <w:bookmarkEnd w:id="99"/>
      <w:bookmarkEnd w:id="100"/>
      <w:bookmarkEnd w:id="101"/>
      <w:bookmarkEnd w:id="102"/>
      <w:bookmarkEnd w:id="103"/>
      <w:bookmarkEnd w:id="104"/>
      <w:bookmarkEnd w:id="105"/>
      <w:bookmarkEnd w:id="106"/>
      <w:bookmarkEnd w:id="10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8" w:name="_Ref303622434"/>
      <w:bookmarkStart w:id="109" w:name="_Ref303624273"/>
      <w:bookmarkStart w:id="110" w:name="_Ref303682476"/>
      <w:bookmarkStart w:id="111" w:name="_Ref303683017"/>
      <w:bookmarkEnd w:id="108"/>
      <w:bookmarkEnd w:id="109"/>
      <w:bookmarkEnd w:id="110"/>
      <w:bookmarkEnd w:id="111"/>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2" w:name="_Ref303711222"/>
      <w:bookmarkStart w:id="113" w:name="_Ref311232052"/>
      <w:bookmarkStart w:id="114"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2"/>
      <w:r w:rsidR="00D51A0B" w:rsidRPr="00E71A48">
        <w:rPr>
          <w:szCs w:val="24"/>
        </w:rPr>
        <w:t>Заявок</w:t>
      </w:r>
      <w:bookmarkEnd w:id="113"/>
      <w:bookmarkEnd w:id="114"/>
    </w:p>
    <w:p w:rsidR="00717F60" w:rsidRPr="00E71A48" w:rsidRDefault="00717F60" w:rsidP="00E71A48">
      <w:pPr>
        <w:pStyle w:val="2"/>
        <w:tabs>
          <w:tab w:val="clear" w:pos="1700"/>
          <w:tab w:val="left" w:pos="567"/>
        </w:tabs>
        <w:spacing w:line="264" w:lineRule="auto"/>
      </w:pPr>
      <w:bookmarkStart w:id="115" w:name="_Toc441131256"/>
      <w:r w:rsidRPr="00E71A48">
        <w:t xml:space="preserve">Общий порядок проведения </w:t>
      </w:r>
      <w:r w:rsidR="00440928" w:rsidRPr="00E71A48">
        <w:t>З</w:t>
      </w:r>
      <w:r w:rsidRPr="00E71A48">
        <w:t>апроса предложений</w:t>
      </w:r>
      <w:bookmarkEnd w:id="115"/>
    </w:p>
    <w:p w:rsidR="00717F60" w:rsidRPr="00E71A48" w:rsidRDefault="00717F60" w:rsidP="00953802">
      <w:pPr>
        <w:pStyle w:val="3"/>
        <w:rPr>
          <w:bCs w:val="0"/>
          <w:szCs w:val="24"/>
        </w:rPr>
      </w:pPr>
      <w:bookmarkStart w:id="116" w:name="_Toc439323688"/>
      <w:bookmarkStart w:id="117" w:name="_Toc440357086"/>
      <w:bookmarkStart w:id="118" w:name="_Toc440359641"/>
      <w:bookmarkStart w:id="119" w:name="_Toc440632104"/>
      <w:bookmarkStart w:id="120" w:name="_Toc440875925"/>
      <w:bookmarkStart w:id="121" w:name="_Toc441131257"/>
      <w:r w:rsidRPr="00E71A48">
        <w:rPr>
          <w:szCs w:val="24"/>
        </w:rPr>
        <w:t>Запрос</w:t>
      </w:r>
      <w:r w:rsidRPr="00E71A48">
        <w:rPr>
          <w:bCs w:val="0"/>
          <w:szCs w:val="24"/>
        </w:rPr>
        <w:t xml:space="preserve"> предложений проводится в следующем порядке:</w:t>
      </w:r>
      <w:bookmarkEnd w:id="116"/>
      <w:bookmarkEnd w:id="117"/>
      <w:bookmarkEnd w:id="118"/>
      <w:bookmarkEnd w:id="119"/>
      <w:bookmarkEnd w:id="120"/>
      <w:bookmarkEnd w:id="12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2" w:name="__RefNumPara__828_922829174"/>
      <w:bookmarkEnd w:id="12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32_922829174"/>
      <w:bookmarkEnd w:id="12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4_922829174"/>
      <w:bookmarkEnd w:id="12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6_922829174"/>
      <w:bookmarkEnd w:id="12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6" w:name="_Toc439323689"/>
      <w:bookmarkStart w:id="127" w:name="_Toc440357087"/>
      <w:bookmarkStart w:id="128" w:name="_Toc440359642"/>
      <w:bookmarkStart w:id="129" w:name="_Toc440632105"/>
      <w:bookmarkStart w:id="130" w:name="_Toc440875926"/>
      <w:bookmarkStart w:id="131"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6"/>
      <w:bookmarkEnd w:id="127"/>
      <w:bookmarkEnd w:id="128"/>
      <w:bookmarkEnd w:id="129"/>
      <w:bookmarkEnd w:id="130"/>
      <w:bookmarkEnd w:id="13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2" w:name="_Ref303250835"/>
      <w:bookmarkStart w:id="133" w:name="_Ref305973033"/>
      <w:bookmarkStart w:id="134" w:name="_Toc441131259"/>
      <w:bookmarkStart w:id="13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2"/>
      <w:r w:rsidRPr="00E71A48">
        <w:t xml:space="preserve"> по запросу предложений</w:t>
      </w:r>
      <w:bookmarkEnd w:id="133"/>
      <w:bookmarkEnd w:id="13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6" w:name="__RefNumPara__444_922829174"/>
      <w:bookmarkStart w:id="137" w:name="_Ref191386216"/>
      <w:bookmarkStart w:id="138" w:name="_Ref305973147"/>
      <w:bookmarkStart w:id="139" w:name="_Toc441131260"/>
      <w:bookmarkEnd w:id="135"/>
      <w:bookmarkEnd w:id="136"/>
      <w:r w:rsidRPr="00E71A48">
        <w:lastRenderedPageBreak/>
        <w:t xml:space="preserve">Подготовка </w:t>
      </w:r>
      <w:bookmarkEnd w:id="137"/>
      <w:r w:rsidRPr="00E71A48">
        <w:t>Заявок</w:t>
      </w:r>
      <w:bookmarkEnd w:id="138"/>
      <w:bookmarkEnd w:id="139"/>
    </w:p>
    <w:p w:rsidR="00717F60" w:rsidRPr="00E71A48" w:rsidRDefault="00717F60" w:rsidP="00E71A48">
      <w:pPr>
        <w:pStyle w:val="3"/>
        <w:spacing w:line="264" w:lineRule="auto"/>
        <w:rPr>
          <w:szCs w:val="24"/>
        </w:rPr>
      </w:pPr>
      <w:bookmarkStart w:id="140" w:name="_Ref306114638"/>
      <w:bookmarkStart w:id="141" w:name="_Toc440357090"/>
      <w:bookmarkStart w:id="142" w:name="_Toc440359645"/>
      <w:bookmarkStart w:id="143" w:name="_Toc440632108"/>
      <w:bookmarkStart w:id="144" w:name="_Toc440875929"/>
      <w:bookmarkStart w:id="145" w:name="_Toc441131261"/>
      <w:r w:rsidRPr="00E71A48">
        <w:rPr>
          <w:szCs w:val="24"/>
        </w:rPr>
        <w:t xml:space="preserve">Общие требования к </w:t>
      </w:r>
      <w:r w:rsidR="004B5EB3" w:rsidRPr="00E71A48">
        <w:rPr>
          <w:szCs w:val="24"/>
        </w:rPr>
        <w:t>Заявк</w:t>
      </w:r>
      <w:r w:rsidRPr="00E71A48">
        <w:rPr>
          <w:szCs w:val="24"/>
        </w:rPr>
        <w:t>е</w:t>
      </w:r>
      <w:bookmarkEnd w:id="140"/>
      <w:bookmarkEnd w:id="141"/>
      <w:bookmarkEnd w:id="142"/>
      <w:bookmarkEnd w:id="143"/>
      <w:bookmarkEnd w:id="144"/>
      <w:bookmarkEnd w:id="145"/>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4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47"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4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55279015"/>
      <w:bookmarkStart w:id="149"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48"/>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0"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49"/>
      <w:bookmarkEnd w:id="150"/>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5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5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w:t>
      </w:r>
      <w:r w:rsidRPr="000E5AC7">
        <w:rPr>
          <w:sz w:val="24"/>
          <w:szCs w:val="24"/>
        </w:rPr>
        <w:lastRenderedPageBreak/>
        <w:t xml:space="preserve">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52" w:name="_Ref115076752"/>
      <w:bookmarkStart w:id="153" w:name="_Ref191386109"/>
      <w:bookmarkStart w:id="154" w:name="_Ref191386419"/>
      <w:bookmarkStart w:id="155" w:name="_Toc440357091"/>
      <w:bookmarkStart w:id="156" w:name="_Toc440359646"/>
      <w:bookmarkStart w:id="157" w:name="_Toc440632109"/>
      <w:bookmarkStart w:id="158" w:name="_Toc440875930"/>
      <w:bookmarkStart w:id="159"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52"/>
      <w:bookmarkEnd w:id="153"/>
      <w:bookmarkEnd w:id="154"/>
      <w:r w:rsidRPr="00433EB1">
        <w:rPr>
          <w:szCs w:val="24"/>
        </w:rPr>
        <w:t>ЭТП</w:t>
      </w:r>
      <w:bookmarkEnd w:id="155"/>
      <w:bookmarkEnd w:id="156"/>
      <w:bookmarkEnd w:id="157"/>
      <w:bookmarkEnd w:id="158"/>
      <w:bookmarkEnd w:id="159"/>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160" w:name="_Ref115076807"/>
      <w:bookmarkStart w:id="161" w:name="_Toc440357092"/>
      <w:bookmarkStart w:id="162" w:name="_Toc440359647"/>
      <w:bookmarkStart w:id="163" w:name="_Toc440632110"/>
      <w:bookmarkStart w:id="164" w:name="_Toc440875931"/>
      <w:bookmarkStart w:id="165"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160"/>
      <w:bookmarkEnd w:id="161"/>
      <w:bookmarkEnd w:id="162"/>
      <w:bookmarkEnd w:id="163"/>
      <w:bookmarkEnd w:id="164"/>
      <w:bookmarkEnd w:id="165"/>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66"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16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6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67"/>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w:t>
      </w:r>
      <w:r w:rsidRPr="00E71A48">
        <w:rPr>
          <w:bCs w:val="0"/>
          <w:sz w:val="24"/>
          <w:szCs w:val="24"/>
        </w:rPr>
        <w:lastRenderedPageBreak/>
        <w:t>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68" w:name="_Ref306008743"/>
      <w:bookmarkStart w:id="169" w:name="_Toc440357093"/>
      <w:bookmarkStart w:id="170" w:name="_Toc440359648"/>
      <w:bookmarkStart w:id="171" w:name="_Toc440632111"/>
      <w:bookmarkStart w:id="172" w:name="_Toc440875932"/>
      <w:bookmarkStart w:id="173"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168"/>
      <w:bookmarkEnd w:id="169"/>
      <w:bookmarkEnd w:id="170"/>
      <w:bookmarkEnd w:id="171"/>
      <w:bookmarkEnd w:id="172"/>
      <w:bookmarkEnd w:id="173"/>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174"/>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5" w:name="_Toc440357094"/>
      <w:bookmarkStart w:id="176" w:name="_Toc440359649"/>
      <w:bookmarkStart w:id="177" w:name="_Toc440632112"/>
      <w:bookmarkStart w:id="178" w:name="_Toc440875933"/>
      <w:bookmarkStart w:id="179" w:name="_Toc441131265"/>
      <w:r w:rsidRPr="00E71A48">
        <w:rPr>
          <w:szCs w:val="24"/>
        </w:rPr>
        <w:t xml:space="preserve">Требования к языку </w:t>
      </w:r>
      <w:r w:rsidR="004B5EB3" w:rsidRPr="00E71A48">
        <w:rPr>
          <w:szCs w:val="24"/>
        </w:rPr>
        <w:t>Заявк</w:t>
      </w:r>
      <w:r w:rsidRPr="00E71A48">
        <w:rPr>
          <w:szCs w:val="24"/>
        </w:rPr>
        <w:t>и</w:t>
      </w:r>
      <w:bookmarkEnd w:id="175"/>
      <w:bookmarkEnd w:id="176"/>
      <w:bookmarkEnd w:id="177"/>
      <w:bookmarkEnd w:id="178"/>
      <w:bookmarkEnd w:id="17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80" w:name="_Toc440357095"/>
      <w:bookmarkStart w:id="181" w:name="_Toc440359650"/>
      <w:bookmarkStart w:id="182" w:name="_Toc440632113"/>
      <w:bookmarkStart w:id="183" w:name="_Toc440875934"/>
      <w:bookmarkStart w:id="184" w:name="_Toc441131266"/>
      <w:r w:rsidRPr="00E71A48">
        <w:rPr>
          <w:szCs w:val="24"/>
        </w:rPr>
        <w:t xml:space="preserve">Требования к валюте </w:t>
      </w:r>
      <w:r w:rsidR="004B5EB3" w:rsidRPr="00E71A48">
        <w:rPr>
          <w:szCs w:val="24"/>
        </w:rPr>
        <w:t>Заявк</w:t>
      </w:r>
      <w:r w:rsidRPr="00E71A48">
        <w:rPr>
          <w:szCs w:val="24"/>
        </w:rPr>
        <w:t>и</w:t>
      </w:r>
      <w:bookmarkEnd w:id="180"/>
      <w:bookmarkEnd w:id="181"/>
      <w:bookmarkEnd w:id="182"/>
      <w:bookmarkEnd w:id="183"/>
      <w:bookmarkEnd w:id="184"/>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85" w:name="_Toc440357096"/>
      <w:bookmarkStart w:id="186" w:name="_Toc440359651"/>
      <w:bookmarkStart w:id="187" w:name="_Toc440632114"/>
      <w:bookmarkStart w:id="188" w:name="_Toc440875935"/>
      <w:bookmarkStart w:id="189"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85"/>
      <w:bookmarkEnd w:id="186"/>
      <w:bookmarkEnd w:id="187"/>
      <w:bookmarkEnd w:id="188"/>
      <w:bookmarkEnd w:id="189"/>
    </w:p>
    <w:p w:rsidR="00216641" w:rsidRPr="00543287"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3287">
        <w:rPr>
          <w:bCs w:val="0"/>
          <w:sz w:val="24"/>
          <w:szCs w:val="24"/>
        </w:rPr>
        <w:t xml:space="preserve">Начальная (максимальная) цена </w:t>
      </w:r>
      <w:r w:rsidR="00123C70" w:rsidRPr="00543287">
        <w:rPr>
          <w:bCs w:val="0"/>
          <w:sz w:val="24"/>
          <w:szCs w:val="24"/>
        </w:rPr>
        <w:t>Договор</w:t>
      </w:r>
      <w:r w:rsidRPr="00543287">
        <w:rPr>
          <w:bCs w:val="0"/>
          <w:sz w:val="24"/>
          <w:szCs w:val="24"/>
        </w:rPr>
        <w:t>а</w:t>
      </w:r>
      <w:r w:rsidR="00216641" w:rsidRPr="00543287">
        <w:rPr>
          <w:bCs w:val="0"/>
          <w:sz w:val="24"/>
          <w:szCs w:val="24"/>
        </w:rPr>
        <w:t>:</w:t>
      </w:r>
    </w:p>
    <w:p w:rsidR="00280464" w:rsidRPr="00543287" w:rsidRDefault="00216641" w:rsidP="0054328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543287">
        <w:rPr>
          <w:b/>
          <w:bCs w:val="0"/>
          <w:sz w:val="24"/>
          <w:szCs w:val="24"/>
          <w:u w:val="single"/>
        </w:rPr>
        <w:t>По Лоту №1:</w:t>
      </w:r>
      <w:r w:rsidR="00543287" w:rsidRPr="00543287">
        <w:rPr>
          <w:b/>
          <w:sz w:val="24"/>
          <w:szCs w:val="24"/>
        </w:rPr>
        <w:t xml:space="preserve"> </w:t>
      </w:r>
      <w:r w:rsidR="00543287" w:rsidRPr="00543287">
        <w:rPr>
          <w:b/>
          <w:sz w:val="24"/>
          <w:szCs w:val="24"/>
        </w:rPr>
        <w:t>200 000</w:t>
      </w:r>
      <w:r w:rsidR="00543287" w:rsidRPr="00543287">
        <w:rPr>
          <w:sz w:val="24"/>
          <w:szCs w:val="24"/>
        </w:rPr>
        <w:t xml:space="preserve"> (Двести тысяч) рублей 00 копеек РФ, без учета НДС</w:t>
      </w:r>
      <w:r w:rsidR="00543287" w:rsidRPr="00543287">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3287">
        <w:rPr>
          <w:sz w:val="24"/>
          <w:szCs w:val="24"/>
        </w:rPr>
        <w:t>Организатор отклонит Заявку Участника только на том основании, что предложенная Участником</w:t>
      </w:r>
      <w:r w:rsidRPr="001365D6">
        <w:rPr>
          <w:sz w:val="24"/>
          <w:szCs w:val="24"/>
        </w:rPr>
        <w:t xml:space="preserve"> цена превышает установленную начальную (максимальную) цену Лота</w:t>
      </w:r>
      <w:r w:rsidR="004F657D" w:rsidRPr="0054651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lastRenderedPageBreak/>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190" w:name="_Ref191386407"/>
      <w:bookmarkStart w:id="191" w:name="_Ref191386526"/>
      <w:bookmarkStart w:id="192" w:name="_Toc440357097"/>
      <w:bookmarkStart w:id="193" w:name="_Toc440359652"/>
      <w:bookmarkStart w:id="194" w:name="_Toc440632115"/>
      <w:bookmarkStart w:id="195" w:name="_Toc440875936"/>
      <w:bookmarkStart w:id="196" w:name="_Toc441131268"/>
      <w:bookmarkStart w:id="19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90"/>
      <w:bookmarkEnd w:id="191"/>
      <w:bookmarkEnd w:id="192"/>
      <w:bookmarkEnd w:id="193"/>
      <w:bookmarkEnd w:id="194"/>
      <w:bookmarkEnd w:id="195"/>
      <w:bookmarkEnd w:id="196"/>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198" w:name="_Ref93090116"/>
      <w:bookmarkStart w:id="199" w:name="_Ref191386482"/>
      <w:bookmarkStart w:id="200" w:name="_Ref440291364"/>
      <w:bookmarkEnd w:id="19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8"/>
      <w:r w:rsidRPr="00E71A48">
        <w:rPr>
          <w:bCs w:val="0"/>
          <w:sz w:val="24"/>
          <w:szCs w:val="24"/>
        </w:rPr>
        <w:t>:</w:t>
      </w:r>
      <w:bookmarkStart w:id="201" w:name="_Ref306004833"/>
      <w:bookmarkEnd w:id="19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00"/>
      <w:bookmarkEnd w:id="201"/>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0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3" w:name="_Ref306032455"/>
      <w:r w:rsidRPr="00E71A48">
        <w:rPr>
          <w:bCs w:val="0"/>
          <w:color w:val="000000"/>
          <w:sz w:val="24"/>
          <w:szCs w:val="24"/>
        </w:rPr>
        <w:t xml:space="preserve">должен </w:t>
      </w:r>
      <w:bookmarkStart w:id="20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3"/>
      <w:bookmarkEnd w:id="20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w:t>
      </w:r>
      <w:r w:rsidRPr="00680B79">
        <w:rPr>
          <w:sz w:val="24"/>
          <w:szCs w:val="24"/>
        </w:rPr>
        <w:lastRenderedPageBreak/>
        <w:t>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0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6"/>
      <w:bookmarkEnd w:id="207"/>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08"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w:t>
      </w:r>
      <w:r w:rsidR="00553A57" w:rsidRPr="00B20653">
        <w:rPr>
          <w:sz w:val="24"/>
          <w:szCs w:val="24"/>
        </w:rPr>
        <w:lastRenderedPageBreak/>
        <w:t xml:space="preserve">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8"/>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09"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09"/>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10"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10"/>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11"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11"/>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 xml:space="preserve">по форме и в </w:t>
      </w:r>
      <w:r w:rsidR="00A154B7" w:rsidRPr="00DA7E38">
        <w:rPr>
          <w:bCs w:val="0"/>
          <w:sz w:val="24"/>
          <w:szCs w:val="24"/>
        </w:rPr>
        <w:lastRenderedPageBreak/>
        <w:t>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w:t>
      </w:r>
      <w:r w:rsidRPr="007D7C50">
        <w:rPr>
          <w:i/>
          <w:sz w:val="24"/>
          <w:szCs w:val="24"/>
        </w:rPr>
        <w:lastRenderedPageBreak/>
        <w:t>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2" w:name="_Ref191386451"/>
      <w:bookmarkStart w:id="213" w:name="_Ref440271628"/>
      <w:bookmarkStart w:id="214" w:name="_Toc440357098"/>
      <w:bookmarkStart w:id="215" w:name="_Toc440359653"/>
      <w:bookmarkStart w:id="216" w:name="_Toc440632116"/>
      <w:bookmarkStart w:id="217" w:name="_Toc440875937"/>
      <w:bookmarkStart w:id="218" w:name="_Toc441131269"/>
      <w:r w:rsidRPr="00E71A48">
        <w:rPr>
          <w:szCs w:val="24"/>
        </w:rPr>
        <w:t xml:space="preserve">Привлечение </w:t>
      </w:r>
      <w:bookmarkEnd w:id="212"/>
      <w:proofErr w:type="spellStart"/>
      <w:r w:rsidR="005B074F" w:rsidRPr="00E71A48">
        <w:rPr>
          <w:szCs w:val="24"/>
        </w:rPr>
        <w:t>сопоставщиков</w:t>
      </w:r>
      <w:bookmarkEnd w:id="213"/>
      <w:bookmarkEnd w:id="214"/>
      <w:bookmarkEnd w:id="215"/>
      <w:bookmarkEnd w:id="216"/>
      <w:bookmarkEnd w:id="217"/>
      <w:bookmarkEnd w:id="218"/>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19" w:name="_Ref191386461"/>
      <w:bookmarkStart w:id="220" w:name="_Toc440357099"/>
      <w:bookmarkStart w:id="221" w:name="_Toc440359654"/>
      <w:bookmarkStart w:id="222" w:name="_Toc440632117"/>
      <w:bookmarkStart w:id="223" w:name="_Toc440875938"/>
      <w:bookmarkStart w:id="224" w:name="_Toc441131270"/>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19"/>
      <w:bookmarkEnd w:id="220"/>
      <w:bookmarkEnd w:id="221"/>
      <w:bookmarkEnd w:id="222"/>
      <w:bookmarkEnd w:id="223"/>
      <w:bookmarkEnd w:id="224"/>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7"/>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8" w:name="_Ref306114966"/>
      <w:bookmarkStart w:id="229" w:name="_Toc440357100"/>
      <w:bookmarkStart w:id="230" w:name="_Toc440359655"/>
      <w:bookmarkStart w:id="231" w:name="_Toc440632118"/>
      <w:bookmarkStart w:id="232" w:name="_Toc440875939"/>
      <w:bookmarkStart w:id="233" w:name="_Toc441131271"/>
      <w:r w:rsidRPr="00E71A48">
        <w:rPr>
          <w:szCs w:val="24"/>
        </w:rPr>
        <w:t>Разъяснение Документации по запросу предложений</w:t>
      </w:r>
      <w:bookmarkEnd w:id="228"/>
      <w:bookmarkEnd w:id="229"/>
      <w:bookmarkEnd w:id="230"/>
      <w:bookmarkEnd w:id="231"/>
      <w:bookmarkEnd w:id="232"/>
      <w:bookmarkEnd w:id="233"/>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34" w:name="_Toc440357101"/>
      <w:bookmarkStart w:id="235" w:name="_Toc440359656"/>
      <w:bookmarkStart w:id="236" w:name="_Toc440632119"/>
      <w:bookmarkStart w:id="237" w:name="_Toc440875940"/>
      <w:bookmarkStart w:id="238" w:name="_Ref440969806"/>
      <w:bookmarkStart w:id="239" w:name="_Toc441131272"/>
      <w:r w:rsidRPr="00E71A48">
        <w:rPr>
          <w:szCs w:val="24"/>
        </w:rPr>
        <w:t>Внесение изменений в Документацию по запросу предложений.</w:t>
      </w:r>
      <w:bookmarkEnd w:id="234"/>
      <w:bookmarkEnd w:id="235"/>
      <w:bookmarkEnd w:id="236"/>
      <w:bookmarkEnd w:id="237"/>
      <w:bookmarkEnd w:id="238"/>
      <w:bookmarkEnd w:id="239"/>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40" w:name="_Ref440289401"/>
      <w:bookmarkStart w:id="241" w:name="_Toc440357102"/>
      <w:bookmarkStart w:id="242" w:name="_Toc440359657"/>
      <w:bookmarkStart w:id="243" w:name="_Toc440632120"/>
      <w:bookmarkStart w:id="244" w:name="_Toc440875941"/>
      <w:bookmarkStart w:id="245" w:name="_Toc441131273"/>
      <w:r w:rsidRPr="00E71A48">
        <w:rPr>
          <w:szCs w:val="24"/>
        </w:rPr>
        <w:t>Продление срока окончания приема Заявок</w:t>
      </w:r>
      <w:bookmarkEnd w:id="240"/>
      <w:bookmarkEnd w:id="241"/>
      <w:bookmarkEnd w:id="242"/>
      <w:bookmarkEnd w:id="243"/>
      <w:bookmarkEnd w:id="244"/>
      <w:bookmarkEnd w:id="245"/>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46" w:name="_Ref191386249"/>
    </w:p>
    <w:p w:rsidR="00AC1995" w:rsidRPr="00E71A48" w:rsidRDefault="00AC1995" w:rsidP="00E71A48">
      <w:pPr>
        <w:pStyle w:val="3"/>
        <w:spacing w:line="264" w:lineRule="auto"/>
        <w:rPr>
          <w:szCs w:val="24"/>
          <w:lang w:eastAsia="ru-RU"/>
        </w:rPr>
      </w:pPr>
      <w:bookmarkStart w:id="247" w:name="_Toc299701566"/>
      <w:bookmarkStart w:id="248" w:name="_Ref306176386"/>
      <w:bookmarkStart w:id="249" w:name="_Ref440285128"/>
      <w:bookmarkStart w:id="250" w:name="_Toc440357103"/>
      <w:bookmarkStart w:id="251" w:name="_Toc440359658"/>
      <w:bookmarkStart w:id="252" w:name="_Toc440632121"/>
      <w:bookmarkStart w:id="253" w:name="_Toc440875942"/>
      <w:bookmarkStart w:id="254"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47"/>
      <w:bookmarkEnd w:id="248"/>
      <w:bookmarkEnd w:id="249"/>
      <w:bookmarkEnd w:id="250"/>
      <w:bookmarkEnd w:id="251"/>
      <w:bookmarkEnd w:id="252"/>
      <w:bookmarkEnd w:id="253"/>
      <w:bookmarkEnd w:id="254"/>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56" w:name="_Ref307586570"/>
      <w:r w:rsidRPr="00E71A48">
        <w:rPr>
          <w:bCs w:val="0"/>
          <w:sz w:val="24"/>
          <w:szCs w:val="24"/>
        </w:rPr>
        <w:t>В соглашении о неустойке должно быть указано</w:t>
      </w:r>
      <w:bookmarkStart w:id="25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6"/>
      <w:bookmarkEnd w:id="257"/>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8"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259" w:name="_Ref299109207"/>
      <w:bookmarkStart w:id="2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59"/>
      <w:bookmarkEnd w:id="260"/>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61" w:name="_Ref305973214"/>
      <w:bookmarkStart w:id="262" w:name="_Toc441131275"/>
      <w:r w:rsidRPr="00E71A48">
        <w:t>Подача Заявок и их прием</w:t>
      </w:r>
      <w:bookmarkStart w:id="263" w:name="_Ref56229451"/>
      <w:bookmarkEnd w:id="246"/>
      <w:bookmarkEnd w:id="261"/>
      <w:bookmarkEnd w:id="262"/>
    </w:p>
    <w:p w:rsidR="00717F60" w:rsidRPr="00E71A48" w:rsidRDefault="00717F60" w:rsidP="00E71A48">
      <w:pPr>
        <w:pStyle w:val="3"/>
        <w:spacing w:line="264" w:lineRule="auto"/>
        <w:rPr>
          <w:szCs w:val="24"/>
        </w:rPr>
      </w:pPr>
      <w:bookmarkStart w:id="264" w:name="_Toc439323707"/>
      <w:bookmarkStart w:id="265" w:name="_Toc440357105"/>
      <w:bookmarkStart w:id="266" w:name="_Toc440359660"/>
      <w:bookmarkStart w:id="267" w:name="_Toc440632123"/>
      <w:bookmarkStart w:id="268" w:name="_Toc440875944"/>
      <w:bookmarkStart w:id="269" w:name="_Toc441131276"/>
      <w:r w:rsidRPr="00E71A48">
        <w:rPr>
          <w:szCs w:val="24"/>
        </w:rPr>
        <w:t>Подача Заявок через ЭТП</w:t>
      </w:r>
      <w:bookmarkEnd w:id="264"/>
      <w:bookmarkEnd w:id="265"/>
      <w:bookmarkEnd w:id="266"/>
      <w:bookmarkEnd w:id="267"/>
      <w:bookmarkEnd w:id="268"/>
      <w:bookmarkEnd w:id="269"/>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270" w:name="_Ref115077798"/>
      <w:bookmarkStart w:id="271" w:name="_Toc439323708"/>
      <w:bookmarkStart w:id="272" w:name="_Toc440357106"/>
      <w:bookmarkStart w:id="273" w:name="_Toc440359661"/>
      <w:bookmarkStart w:id="274" w:name="_Toc440632124"/>
      <w:bookmarkStart w:id="275" w:name="_Toc440875945"/>
      <w:bookmarkStart w:id="276" w:name="_Toc441131277"/>
      <w:r w:rsidRPr="00E71A48">
        <w:rPr>
          <w:szCs w:val="24"/>
        </w:rPr>
        <w:t>Подача Заявок в письменной форме</w:t>
      </w:r>
      <w:bookmarkEnd w:id="270"/>
      <w:bookmarkEnd w:id="271"/>
      <w:bookmarkEnd w:id="272"/>
      <w:bookmarkEnd w:id="273"/>
      <w:bookmarkEnd w:id="274"/>
      <w:bookmarkEnd w:id="275"/>
      <w:bookmarkEnd w:id="276"/>
    </w:p>
    <w:bookmarkEnd w:id="263"/>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277" w:name="_Ref93172396"/>
      <w:r w:rsidRPr="00C12384">
        <w:rPr>
          <w:bCs w:val="0"/>
          <w:sz w:val="24"/>
          <w:szCs w:val="24"/>
        </w:rPr>
        <w:t>На каждом из этих конвертов необходимо указать следующие сведения:</w:t>
      </w:r>
      <w:bookmarkEnd w:id="277"/>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278"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27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5B7C4D" w:rsidRDefault="00C12384" w:rsidP="00C12384">
      <w:pPr>
        <w:widowControl w:val="0"/>
        <w:numPr>
          <w:ilvl w:val="0"/>
          <w:numId w:val="8"/>
        </w:numPr>
        <w:tabs>
          <w:tab w:val="left" w:pos="426"/>
        </w:tabs>
        <w:autoSpaceDE w:val="0"/>
        <w:spacing w:line="264" w:lineRule="auto"/>
        <w:ind w:left="0" w:firstLine="567"/>
        <w:rPr>
          <w:bCs w:val="0"/>
          <w:sz w:val="24"/>
          <w:szCs w:val="24"/>
        </w:rPr>
      </w:pPr>
      <w:r w:rsidRPr="005B7C4D">
        <w:rPr>
          <w:bCs w:val="0"/>
          <w:sz w:val="24"/>
          <w:szCs w:val="24"/>
        </w:rPr>
        <w:t xml:space="preserve">предмет запроса предложений в соответствии с п. </w:t>
      </w:r>
      <w:r w:rsidR="00D033D2" w:rsidRPr="005B7C4D">
        <w:fldChar w:fldCharType="begin"/>
      </w:r>
      <w:r w:rsidR="00D033D2" w:rsidRPr="005B7C4D">
        <w:instrText xml:space="preserve"> REF _Ref306980366 \r \h  \* MERGEFORMAT </w:instrText>
      </w:r>
      <w:r w:rsidR="00D033D2" w:rsidRPr="005B7C4D">
        <w:fldChar w:fldCharType="separate"/>
      </w:r>
      <w:r w:rsidR="00E2373E" w:rsidRPr="005B7C4D">
        <w:rPr>
          <w:bCs w:val="0"/>
          <w:sz w:val="24"/>
          <w:szCs w:val="24"/>
        </w:rPr>
        <w:t>1.1.4</w:t>
      </w:r>
      <w:r w:rsidR="00D033D2" w:rsidRPr="005B7C4D">
        <w:fldChar w:fldCharType="end"/>
      </w:r>
    </w:p>
    <w:p w:rsidR="00C12384" w:rsidRPr="005B7C4D" w:rsidRDefault="00C12384" w:rsidP="00CB550A">
      <w:pPr>
        <w:widowControl w:val="0"/>
        <w:numPr>
          <w:ilvl w:val="3"/>
          <w:numId w:val="28"/>
        </w:numPr>
        <w:overflowPunct w:val="0"/>
        <w:autoSpaceDE w:val="0"/>
        <w:spacing w:after="100" w:line="264" w:lineRule="auto"/>
        <w:ind w:left="0" w:firstLine="567"/>
        <w:rPr>
          <w:bCs w:val="0"/>
          <w:sz w:val="24"/>
          <w:szCs w:val="24"/>
        </w:rPr>
      </w:pPr>
      <w:bookmarkStart w:id="279" w:name="_Ref306017842"/>
      <w:r w:rsidRPr="005B7C4D">
        <w:rPr>
          <w:bCs w:val="0"/>
          <w:sz w:val="24"/>
          <w:szCs w:val="24"/>
        </w:rPr>
        <w:t xml:space="preserve">Участники должны обеспечить доставку своих Заявок в срок до </w:t>
      </w:r>
      <w:r w:rsidRPr="005B7C4D">
        <w:rPr>
          <w:b/>
          <w:bCs w:val="0"/>
          <w:sz w:val="24"/>
          <w:szCs w:val="24"/>
        </w:rPr>
        <w:t xml:space="preserve">12 часов 00 минут </w:t>
      </w:r>
      <w:r w:rsidR="005B7C4D" w:rsidRPr="005B7C4D">
        <w:rPr>
          <w:b/>
          <w:bCs w:val="0"/>
          <w:sz w:val="24"/>
          <w:szCs w:val="24"/>
        </w:rPr>
        <w:t>20 апреля</w:t>
      </w:r>
      <w:r w:rsidRPr="005B7C4D">
        <w:rPr>
          <w:b/>
          <w:bCs w:val="0"/>
          <w:sz w:val="24"/>
          <w:szCs w:val="24"/>
        </w:rPr>
        <w:t xml:space="preserve"> 2016 года </w:t>
      </w:r>
      <w:r w:rsidRPr="005B7C4D">
        <w:rPr>
          <w:bCs w:val="0"/>
          <w:sz w:val="24"/>
          <w:szCs w:val="24"/>
        </w:rPr>
        <w:t xml:space="preserve">по адресу: </w:t>
      </w:r>
      <w:r w:rsidR="005B7C4D" w:rsidRPr="005B7C4D">
        <w:rPr>
          <w:sz w:val="24"/>
          <w:szCs w:val="24"/>
        </w:rPr>
        <w:t xml:space="preserve">РФ, 241050, г. Брянск, ул. Советская, д. 35, </w:t>
      </w:r>
      <w:proofErr w:type="spellStart"/>
      <w:r w:rsidR="005B7C4D" w:rsidRPr="005B7C4D">
        <w:rPr>
          <w:sz w:val="24"/>
          <w:szCs w:val="24"/>
        </w:rPr>
        <w:t>каб</w:t>
      </w:r>
      <w:proofErr w:type="spellEnd"/>
      <w:r w:rsidR="005B7C4D" w:rsidRPr="005B7C4D">
        <w:rPr>
          <w:sz w:val="24"/>
          <w:szCs w:val="24"/>
        </w:rPr>
        <w:t>. №74, исполнительный сотрудник – Кузнецов Павел Николаевич, контактный телефон (4832) 67-23-68</w:t>
      </w:r>
      <w:r w:rsidRPr="005B7C4D">
        <w:rPr>
          <w:sz w:val="24"/>
          <w:szCs w:val="24"/>
        </w:rPr>
        <w:t xml:space="preserve">. </w:t>
      </w:r>
      <w:r w:rsidRPr="005B7C4D">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279"/>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280" w:name="_Ref303683883"/>
      <w:bookmarkStart w:id="281" w:name="_Toc441131278"/>
      <w:r w:rsidRPr="00E71A48">
        <w:t xml:space="preserve">Изменение и отзыв </w:t>
      </w:r>
      <w:r w:rsidR="004B5EB3" w:rsidRPr="00E71A48">
        <w:t>Заявк</w:t>
      </w:r>
      <w:r w:rsidRPr="00E71A48">
        <w:t>и</w:t>
      </w:r>
      <w:bookmarkEnd w:id="280"/>
      <w:bookmarkEnd w:id="281"/>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282" w:name="_Ref305973250"/>
      <w:bookmarkStart w:id="283"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284" w:name="_Ref115078477"/>
      <w:r w:rsidRPr="00C12384">
        <w:rPr>
          <w:bCs w:val="0"/>
          <w:sz w:val="24"/>
          <w:szCs w:val="24"/>
        </w:rPr>
        <w:t>В случае изменения Заявки Участники готовят следующие документы в письменной форме:</w:t>
      </w:r>
      <w:bookmarkEnd w:id="284"/>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lastRenderedPageBreak/>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282"/>
      <w:bookmarkEnd w:id="283"/>
      <w:r w:rsidRPr="00E71A48">
        <w:t xml:space="preserve"> </w:t>
      </w:r>
    </w:p>
    <w:p w:rsidR="00717F60" w:rsidRPr="00E71A48" w:rsidRDefault="00717F60" w:rsidP="00E71A48">
      <w:pPr>
        <w:pStyle w:val="3"/>
        <w:spacing w:line="264" w:lineRule="auto"/>
        <w:rPr>
          <w:szCs w:val="24"/>
        </w:rPr>
      </w:pPr>
      <w:bookmarkStart w:id="285" w:name="_Toc439323711"/>
      <w:bookmarkStart w:id="286" w:name="_Toc440357109"/>
      <w:bookmarkStart w:id="287" w:name="_Toc440359664"/>
      <w:bookmarkStart w:id="288" w:name="_Toc440632127"/>
      <w:bookmarkStart w:id="289" w:name="_Toc440875948"/>
      <w:bookmarkStart w:id="290" w:name="_Toc441131280"/>
      <w:r w:rsidRPr="00E71A48">
        <w:rPr>
          <w:szCs w:val="24"/>
        </w:rPr>
        <w:t>Общие положения</w:t>
      </w:r>
      <w:bookmarkEnd w:id="285"/>
      <w:bookmarkEnd w:id="286"/>
      <w:bookmarkEnd w:id="287"/>
      <w:bookmarkEnd w:id="288"/>
      <w:bookmarkEnd w:id="289"/>
      <w:bookmarkEnd w:id="290"/>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291" w:name="_Ref93089454"/>
      <w:bookmarkStart w:id="292" w:name="_Toc439323712"/>
      <w:bookmarkStart w:id="293" w:name="_Toc440357110"/>
      <w:bookmarkStart w:id="294" w:name="_Toc440359665"/>
      <w:bookmarkStart w:id="295" w:name="_Toc440632128"/>
      <w:bookmarkStart w:id="296" w:name="_Toc440875949"/>
      <w:bookmarkStart w:id="297" w:name="_Toc441131281"/>
      <w:r w:rsidRPr="00E71A48">
        <w:rPr>
          <w:szCs w:val="24"/>
        </w:rPr>
        <w:t>Отборочная стадия</w:t>
      </w:r>
      <w:bookmarkEnd w:id="291"/>
      <w:bookmarkEnd w:id="292"/>
      <w:bookmarkEnd w:id="293"/>
      <w:bookmarkEnd w:id="294"/>
      <w:bookmarkEnd w:id="295"/>
      <w:bookmarkEnd w:id="296"/>
      <w:bookmarkEnd w:id="297"/>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w:t>
      </w:r>
      <w:r w:rsidRPr="00E71A48">
        <w:rPr>
          <w:bCs w:val="0"/>
          <w:sz w:val="24"/>
          <w:szCs w:val="24"/>
        </w:rPr>
        <w:lastRenderedPageBreak/>
        <w:t xml:space="preserve">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29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29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8"/>
      <w:bookmarkEnd w:id="299"/>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00" w:name="_Ref303670674"/>
      <w:bookmarkStart w:id="301" w:name="_Toc439323713"/>
      <w:bookmarkStart w:id="302" w:name="_Toc440357111"/>
      <w:bookmarkStart w:id="303" w:name="_Toc440359666"/>
      <w:bookmarkStart w:id="304" w:name="_Toc440632129"/>
      <w:bookmarkStart w:id="305" w:name="_Toc440875950"/>
      <w:bookmarkStart w:id="306" w:name="_Toc441131282"/>
      <w:r w:rsidRPr="00E71A48">
        <w:rPr>
          <w:szCs w:val="24"/>
        </w:rPr>
        <w:t>Проведение переговоров</w:t>
      </w:r>
      <w:bookmarkEnd w:id="300"/>
      <w:bookmarkEnd w:id="301"/>
      <w:bookmarkEnd w:id="302"/>
      <w:bookmarkEnd w:id="303"/>
      <w:bookmarkEnd w:id="304"/>
      <w:bookmarkEnd w:id="305"/>
      <w:bookmarkEnd w:id="306"/>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E71A48">
        <w:rPr>
          <w:sz w:val="24"/>
          <w:szCs w:val="24"/>
        </w:rPr>
        <w:lastRenderedPageBreak/>
        <w:t xml:space="preserve">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7" w:name="_Ref306138385"/>
      <w:bookmarkStart w:id="308" w:name="_Toc439323714"/>
      <w:bookmarkStart w:id="309" w:name="_Toc440357112"/>
      <w:bookmarkStart w:id="310" w:name="_Toc440359667"/>
      <w:bookmarkStart w:id="311" w:name="_Toc440632130"/>
      <w:bookmarkStart w:id="312" w:name="_Toc440875951"/>
      <w:bookmarkStart w:id="313" w:name="_Toc441131283"/>
      <w:r w:rsidRPr="00E71A48">
        <w:rPr>
          <w:szCs w:val="24"/>
        </w:rPr>
        <w:t>Оценочная стадия</w:t>
      </w:r>
      <w:bookmarkEnd w:id="307"/>
      <w:bookmarkEnd w:id="308"/>
      <w:bookmarkEnd w:id="309"/>
      <w:bookmarkEnd w:id="310"/>
      <w:bookmarkEnd w:id="311"/>
      <w:bookmarkEnd w:id="312"/>
      <w:bookmarkEnd w:id="313"/>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4" w:name="_Ref303250967"/>
      <w:bookmarkStart w:id="315" w:name="_Toc305697378"/>
      <w:bookmarkStart w:id="316" w:name="_Toc441131284"/>
      <w:bookmarkStart w:id="317" w:name="_Toc255985696"/>
      <w:r w:rsidRPr="00E71A48">
        <w:t>Аукционная процедура понижени</w:t>
      </w:r>
      <w:r w:rsidR="00E60F8E" w:rsidRPr="00E71A48">
        <w:t>я</w:t>
      </w:r>
      <w:r w:rsidRPr="00E71A48">
        <w:t xml:space="preserve"> цены (переторжка)</w:t>
      </w:r>
      <w:bookmarkEnd w:id="314"/>
      <w:bookmarkEnd w:id="315"/>
      <w:bookmarkEnd w:id="316"/>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18" w:name="_Ref303681924"/>
      <w:bookmarkStart w:id="319" w:name="_Ref303683914"/>
      <w:bookmarkEnd w:id="317"/>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w:t>
      </w:r>
      <w:r w:rsidRPr="000408CB">
        <w:rPr>
          <w:sz w:val="24"/>
          <w:szCs w:val="24"/>
        </w:rPr>
        <w:lastRenderedPageBreak/>
        <w:t>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8658E">
        <w:rPr>
          <w:sz w:val="24"/>
          <w:szCs w:val="24"/>
        </w:rPr>
        <w:t>ранжировки</w:t>
      </w:r>
      <w:proofErr w:type="spellEnd"/>
      <w:r w:rsidRPr="00C8658E">
        <w:rPr>
          <w:sz w:val="24"/>
          <w:szCs w:val="24"/>
        </w:rPr>
        <w:t xml:space="preserve">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20" w:name="_Ref440880942"/>
      <w:bookmarkStart w:id="321" w:name="_Toc441131285"/>
      <w:r w:rsidRPr="00E71A48">
        <w:t xml:space="preserve">Подведение итогов </w:t>
      </w:r>
      <w:r w:rsidR="00DF639D" w:rsidRPr="00E71A48">
        <w:t>З</w:t>
      </w:r>
      <w:r w:rsidRPr="00E71A48">
        <w:t>апроса предложений</w:t>
      </w:r>
      <w:bookmarkEnd w:id="318"/>
      <w:bookmarkEnd w:id="319"/>
      <w:bookmarkEnd w:id="320"/>
      <w:bookmarkEnd w:id="321"/>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3" w:name="_Ref303251044"/>
      <w:bookmarkStart w:id="324" w:name="_Toc441131286"/>
      <w:bookmarkStart w:id="325" w:name="_Ref191386295"/>
      <w:r w:rsidRPr="00E71A48">
        <w:t>Признание запроса предложений несостоявшимся</w:t>
      </w:r>
      <w:bookmarkEnd w:id="323"/>
      <w:bookmarkEnd w:id="324"/>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6"/>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7"/>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28"/>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29" w:name="_Ref303683929"/>
      <w:bookmarkStart w:id="330"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5"/>
      <w:bookmarkEnd w:id="329"/>
      <w:bookmarkEnd w:id="330"/>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31" w:name="_Ref294695403"/>
      <w:bookmarkStart w:id="3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w:t>
      </w:r>
      <w:r w:rsidR="00717F60" w:rsidRPr="00E71A48">
        <w:rPr>
          <w:bCs w:val="0"/>
          <w:color w:val="000000"/>
          <w:sz w:val="24"/>
          <w:szCs w:val="24"/>
        </w:rPr>
        <w:lastRenderedPageBreak/>
        <w:t xml:space="preserve">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1"/>
      <w:bookmarkEnd w:id="332"/>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5" w:name="_Toc181693189"/>
      <w:bookmarkStart w:id="336" w:name="_Ref190680463"/>
      <w:bookmarkStart w:id="337" w:name="_Ref306140410"/>
      <w:bookmarkStart w:id="338" w:name="_Ref306142159"/>
      <w:bookmarkStart w:id="339" w:name="_Toc441131288"/>
      <w:bookmarkStart w:id="340" w:name="_Ref303102866"/>
      <w:bookmarkStart w:id="341" w:name="_Toc305835589"/>
      <w:bookmarkStart w:id="342" w:name="_Ref303683952"/>
      <w:bookmarkStart w:id="343" w:name="__RefNumPara__840_922829174"/>
      <w:bookmarkEnd w:id="3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5"/>
      <w:bookmarkEnd w:id="336"/>
      <w:bookmarkEnd w:id="337"/>
      <w:bookmarkEnd w:id="338"/>
      <w:bookmarkEnd w:id="339"/>
      <w:r w:rsidRPr="00414CAF">
        <w:t xml:space="preserve"> </w:t>
      </w:r>
      <w:bookmarkEnd w:id="340"/>
      <w:bookmarkEnd w:id="341"/>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4" w:name="_Ref303694483"/>
      <w:bookmarkStart w:id="345" w:name="_Toc305835590"/>
      <w:bookmarkStart w:id="346" w:name="_Ref306140451"/>
      <w:bookmarkStart w:id="347" w:name="_Toc441131289"/>
      <w:r w:rsidRPr="00B42AE0">
        <w:t xml:space="preserve">Уведомление о результатах </w:t>
      </w:r>
      <w:bookmarkEnd w:id="344"/>
      <w:bookmarkEnd w:id="345"/>
      <w:r w:rsidRPr="00B42AE0">
        <w:t>запроса предложений</w:t>
      </w:r>
      <w:bookmarkEnd w:id="346"/>
      <w:bookmarkEnd w:id="347"/>
    </w:p>
    <w:bookmarkEnd w:id="34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8" w:name="_Ref440270568"/>
      <w:bookmarkStart w:id="349" w:name="_Ref440274159"/>
      <w:bookmarkStart w:id="350" w:name="_Ref440292555"/>
      <w:bookmarkStart w:id="351" w:name="_Ref440292779"/>
      <w:bookmarkStart w:id="352" w:name="_Toc441131290"/>
      <w:r>
        <w:rPr>
          <w:szCs w:val="24"/>
        </w:rPr>
        <w:lastRenderedPageBreak/>
        <w:t>Техническая часть</w:t>
      </w:r>
      <w:bookmarkEnd w:id="348"/>
      <w:bookmarkEnd w:id="349"/>
      <w:bookmarkEnd w:id="350"/>
      <w:bookmarkEnd w:id="351"/>
      <w:bookmarkEnd w:id="352"/>
      <w:r w:rsidRPr="00E71A48">
        <w:rPr>
          <w:szCs w:val="24"/>
        </w:rPr>
        <w:t xml:space="preserve"> </w:t>
      </w:r>
    </w:p>
    <w:p w:rsidR="002B5044" w:rsidRPr="00C12FA4" w:rsidRDefault="002B5044" w:rsidP="0021751A">
      <w:pPr>
        <w:pStyle w:val="2"/>
        <w:ind w:left="1701" w:hanging="1134"/>
      </w:pPr>
      <w:bookmarkStart w:id="353" w:name="_Toc176064097"/>
      <w:bookmarkStart w:id="354" w:name="_Toc176338525"/>
      <w:bookmarkStart w:id="355" w:name="_Toc180399753"/>
      <w:bookmarkStart w:id="356" w:name="_Toc189457101"/>
      <w:bookmarkStart w:id="357" w:name="_Toc189461737"/>
      <w:bookmarkStart w:id="358" w:name="_Toc189462011"/>
      <w:bookmarkStart w:id="359" w:name="_Toc191273610"/>
      <w:bookmarkStart w:id="360" w:name="_Toc167189319"/>
      <w:bookmarkStart w:id="361" w:name="_Toc168725254"/>
      <w:bookmarkStart w:id="362" w:name="_Toc423421726"/>
      <w:bookmarkStart w:id="363" w:name="_Toc441131294"/>
      <w:r w:rsidRPr="00C12FA4">
        <w:t>Перечень, объемы и характеристики закупаемой продукции</w:t>
      </w:r>
      <w:bookmarkEnd w:id="353"/>
      <w:bookmarkEnd w:id="354"/>
      <w:bookmarkEnd w:id="355"/>
      <w:bookmarkEnd w:id="356"/>
      <w:bookmarkEnd w:id="357"/>
      <w:bookmarkEnd w:id="358"/>
      <w:bookmarkEnd w:id="359"/>
      <w:bookmarkEnd w:id="362"/>
      <w:bookmarkEnd w:id="363"/>
    </w:p>
    <w:p w:rsidR="002B5044" w:rsidRPr="003803A7" w:rsidRDefault="002B5044" w:rsidP="002B5044">
      <w:pPr>
        <w:pStyle w:val="3"/>
        <w:ind w:left="0" w:firstLine="851"/>
        <w:jc w:val="both"/>
        <w:rPr>
          <w:b w:val="0"/>
          <w:szCs w:val="24"/>
        </w:rPr>
      </w:pPr>
      <w:bookmarkStart w:id="364" w:name="_Toc439166311"/>
      <w:bookmarkStart w:id="365" w:name="_Toc439170659"/>
      <w:bookmarkStart w:id="366" w:name="_Toc439172761"/>
      <w:bookmarkStart w:id="367" w:name="_Toc439173205"/>
      <w:bookmarkStart w:id="368" w:name="_Toc439238199"/>
      <w:bookmarkStart w:id="369" w:name="_Toc439252751"/>
      <w:bookmarkStart w:id="370" w:name="_Toc439323609"/>
      <w:bookmarkStart w:id="371" w:name="_Toc439323725"/>
      <w:bookmarkStart w:id="372" w:name="_Toc440357123"/>
      <w:bookmarkStart w:id="373" w:name="_Toc440359678"/>
      <w:bookmarkStart w:id="374" w:name="_Toc440632142"/>
      <w:bookmarkStart w:id="375" w:name="_Toc440875963"/>
      <w:bookmarkStart w:id="376" w:name="_Toc441131295"/>
      <w:r w:rsidRPr="003776BB">
        <w:rPr>
          <w:b w:val="0"/>
          <w:szCs w:val="24"/>
        </w:rPr>
        <w:t>Техническ</w:t>
      </w:r>
      <w:r w:rsidR="005B7C4D">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bookmarkStart w:id="377" w:name="_GoBack"/>
      <w:bookmarkEnd w:id="377"/>
      <w:r w:rsidR="00A154B7" w:rsidRPr="005B7C4D">
        <w:rPr>
          <w:b w:val="0"/>
          <w:szCs w:val="24"/>
        </w:rPr>
        <w:t>(подраздел</w:t>
      </w:r>
      <w:r w:rsidR="00A154B7">
        <w:rPr>
          <w:b w:val="0"/>
          <w:szCs w:val="24"/>
        </w:rPr>
        <w:t xml:space="preserve">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64"/>
      <w:bookmarkEnd w:id="365"/>
      <w:bookmarkEnd w:id="366"/>
      <w:bookmarkEnd w:id="367"/>
      <w:bookmarkEnd w:id="368"/>
      <w:bookmarkEnd w:id="369"/>
      <w:bookmarkEnd w:id="370"/>
      <w:bookmarkEnd w:id="371"/>
      <w:bookmarkEnd w:id="372"/>
      <w:bookmarkEnd w:id="373"/>
      <w:bookmarkEnd w:id="374"/>
      <w:bookmarkEnd w:id="375"/>
      <w:bookmarkEnd w:id="376"/>
    </w:p>
    <w:p w:rsidR="002B5044" w:rsidRPr="003803A7" w:rsidRDefault="002B5044" w:rsidP="0021751A">
      <w:pPr>
        <w:pStyle w:val="2"/>
        <w:ind w:left="1701" w:hanging="1134"/>
      </w:pPr>
      <w:bookmarkStart w:id="378" w:name="_Ref194832984"/>
      <w:bookmarkStart w:id="379" w:name="_Ref197686508"/>
      <w:bookmarkStart w:id="380" w:name="_Toc423421727"/>
      <w:bookmarkStart w:id="381" w:name="_Toc441131296"/>
      <w:r w:rsidRPr="003803A7">
        <w:t>Требование к поставляемой продукции</w:t>
      </w:r>
      <w:bookmarkEnd w:id="378"/>
      <w:bookmarkEnd w:id="379"/>
      <w:bookmarkEnd w:id="380"/>
      <w:bookmarkEnd w:id="381"/>
    </w:p>
    <w:p w:rsidR="002B5044" w:rsidRPr="003803A7" w:rsidRDefault="0021751A" w:rsidP="002B5044">
      <w:pPr>
        <w:pStyle w:val="3"/>
        <w:ind w:left="0" w:firstLine="851"/>
        <w:jc w:val="both"/>
        <w:rPr>
          <w:b w:val="0"/>
          <w:szCs w:val="24"/>
        </w:rPr>
      </w:pPr>
      <w:bookmarkStart w:id="382" w:name="_Toc439166313"/>
      <w:bookmarkStart w:id="383" w:name="_Toc439170661"/>
      <w:bookmarkStart w:id="384" w:name="_Toc439172763"/>
      <w:bookmarkStart w:id="385" w:name="_Toc439173207"/>
      <w:bookmarkStart w:id="386" w:name="_Toc439238201"/>
      <w:bookmarkStart w:id="387" w:name="_Toc439252753"/>
      <w:bookmarkStart w:id="388" w:name="_Toc439323611"/>
      <w:bookmarkStart w:id="389" w:name="_Toc439323727"/>
      <w:bookmarkStart w:id="390" w:name="_Toc440357125"/>
      <w:bookmarkStart w:id="391" w:name="_Toc440359680"/>
      <w:bookmarkStart w:id="392" w:name="_Toc440632144"/>
      <w:bookmarkStart w:id="393" w:name="_Toc440875965"/>
      <w:bookmarkStart w:id="394" w:name="_Toc441131297"/>
      <w:bookmarkStart w:id="395" w:name="_Ref194833053"/>
      <w:bookmarkStart w:id="396" w:name="_Ref223496951"/>
      <w:bookmarkStart w:id="397"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B5044" w:rsidRPr="003776BB" w:rsidRDefault="002B5044" w:rsidP="002B5044">
      <w:pPr>
        <w:pStyle w:val="3"/>
        <w:ind w:left="0" w:firstLine="851"/>
        <w:jc w:val="both"/>
        <w:rPr>
          <w:b w:val="0"/>
          <w:szCs w:val="24"/>
        </w:rPr>
      </w:pPr>
      <w:bookmarkStart w:id="398" w:name="_Toc439166314"/>
      <w:bookmarkStart w:id="399" w:name="_Toc439170662"/>
      <w:bookmarkStart w:id="400" w:name="_Toc439172764"/>
      <w:bookmarkStart w:id="401" w:name="_Toc439173208"/>
      <w:bookmarkStart w:id="402" w:name="_Toc439238202"/>
      <w:bookmarkStart w:id="403" w:name="_Toc439252754"/>
      <w:bookmarkStart w:id="404" w:name="_Toc439323612"/>
      <w:bookmarkStart w:id="405" w:name="_Toc439323728"/>
      <w:bookmarkStart w:id="406" w:name="_Toc440357126"/>
      <w:bookmarkStart w:id="407" w:name="_Toc440359681"/>
      <w:bookmarkStart w:id="408" w:name="_Toc440632145"/>
      <w:bookmarkStart w:id="409" w:name="_Toc440875966"/>
      <w:bookmarkStart w:id="410"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w:t>
      </w:r>
      <w:r w:rsidR="005B7C4D">
        <w:rPr>
          <w:b w:val="0"/>
          <w:szCs w:val="24"/>
          <w:lang w:eastAsia="ru-RU"/>
        </w:rPr>
        <w:t>)</w:t>
      </w:r>
      <w:r w:rsidR="003776BB" w:rsidRPr="003803A7">
        <w:rPr>
          <w:b w:val="0"/>
          <w:szCs w:val="24"/>
          <w:lang w:eastAsia="ru-RU"/>
        </w:rPr>
        <w:t xml:space="preserve">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1751A">
      <w:pPr>
        <w:pStyle w:val="2"/>
        <w:ind w:left="1701" w:hanging="1134"/>
      </w:pPr>
      <w:bookmarkStart w:id="411" w:name="_Ref247513861"/>
      <w:bookmarkStart w:id="412" w:name="_Toc423421728"/>
      <w:bookmarkStart w:id="413" w:name="_Toc441131299"/>
      <w:r w:rsidRPr="002B5044">
        <w:t xml:space="preserve">Требование к </w:t>
      </w:r>
      <w:r w:rsidR="0021751A">
        <w:t>Участник</w:t>
      </w:r>
      <w:r w:rsidRPr="002B5044">
        <w:t>у</w:t>
      </w:r>
      <w:bookmarkEnd w:id="395"/>
      <w:bookmarkEnd w:id="396"/>
      <w:bookmarkEnd w:id="397"/>
      <w:r w:rsidRPr="002B5044">
        <w:t>.</w:t>
      </w:r>
      <w:bookmarkEnd w:id="411"/>
      <w:bookmarkEnd w:id="412"/>
      <w:bookmarkEnd w:id="413"/>
    </w:p>
    <w:p w:rsidR="002B5044" w:rsidRPr="002B5044" w:rsidRDefault="002B5044" w:rsidP="002B5044">
      <w:pPr>
        <w:pStyle w:val="3"/>
        <w:ind w:left="0" w:firstLine="851"/>
        <w:jc w:val="both"/>
        <w:rPr>
          <w:b w:val="0"/>
          <w:szCs w:val="24"/>
        </w:rPr>
      </w:pPr>
      <w:bookmarkStart w:id="414" w:name="_Toc439166317"/>
      <w:bookmarkStart w:id="415" w:name="_Toc439170665"/>
      <w:bookmarkStart w:id="416" w:name="_Toc439172767"/>
      <w:bookmarkStart w:id="417" w:name="_Toc439173211"/>
      <w:bookmarkStart w:id="418" w:name="_Toc439238205"/>
      <w:bookmarkStart w:id="419" w:name="_Toc439252756"/>
      <w:bookmarkStart w:id="420" w:name="_Toc439323614"/>
      <w:bookmarkStart w:id="421" w:name="_Toc439323730"/>
      <w:bookmarkStart w:id="422" w:name="_Ref440292618"/>
      <w:bookmarkStart w:id="423" w:name="_Toc440357128"/>
      <w:bookmarkStart w:id="424" w:name="_Toc440359683"/>
      <w:bookmarkStart w:id="425" w:name="_Toc440632147"/>
      <w:bookmarkStart w:id="426" w:name="_Toc440875968"/>
      <w:bookmarkStart w:id="427"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rsidR="002B5044" w:rsidRPr="002B5044" w:rsidRDefault="002B5044" w:rsidP="002B5044">
      <w:pPr>
        <w:pStyle w:val="3"/>
        <w:ind w:left="0" w:firstLine="851"/>
        <w:jc w:val="both"/>
        <w:rPr>
          <w:b w:val="0"/>
          <w:szCs w:val="24"/>
        </w:rPr>
      </w:pPr>
      <w:bookmarkStart w:id="428" w:name="_Toc439166318"/>
      <w:bookmarkStart w:id="429" w:name="_Toc439170666"/>
      <w:bookmarkStart w:id="430" w:name="_Toc439172768"/>
      <w:bookmarkStart w:id="431" w:name="_Toc439173212"/>
      <w:bookmarkStart w:id="432" w:name="_Toc439238206"/>
      <w:bookmarkStart w:id="433" w:name="_Toc439252757"/>
      <w:bookmarkStart w:id="434" w:name="_Toc439323615"/>
      <w:bookmarkStart w:id="435" w:name="_Toc439323731"/>
      <w:bookmarkStart w:id="436" w:name="_Toc440357129"/>
      <w:bookmarkStart w:id="437" w:name="_Toc440359684"/>
      <w:bookmarkStart w:id="438" w:name="_Toc440632148"/>
      <w:bookmarkStart w:id="439" w:name="_Toc440875969"/>
      <w:bookmarkStart w:id="440"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28"/>
      <w:bookmarkEnd w:id="429"/>
      <w:bookmarkEnd w:id="430"/>
      <w:bookmarkEnd w:id="431"/>
      <w:bookmarkEnd w:id="432"/>
      <w:bookmarkEnd w:id="433"/>
      <w:bookmarkEnd w:id="434"/>
      <w:bookmarkEnd w:id="435"/>
      <w:bookmarkEnd w:id="436"/>
      <w:bookmarkEnd w:id="437"/>
      <w:bookmarkEnd w:id="438"/>
      <w:bookmarkEnd w:id="439"/>
      <w:bookmarkEnd w:id="440"/>
    </w:p>
    <w:bookmarkEnd w:id="360"/>
    <w:bookmarkEnd w:id="36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41" w:name="_Ref440270602"/>
      <w:bookmarkStart w:id="442" w:name="_Toc441131302"/>
      <w:bookmarkEnd w:id="5"/>
      <w:bookmarkEnd w:id="343"/>
      <w:r w:rsidRPr="00E71A48">
        <w:rPr>
          <w:szCs w:val="24"/>
        </w:rPr>
        <w:lastRenderedPageBreak/>
        <w:t>Образцы основных форм документов, включаемых в Заявку</w:t>
      </w:r>
      <w:bookmarkEnd w:id="441"/>
      <w:bookmarkEnd w:id="442"/>
      <w:r w:rsidRPr="00E71A48">
        <w:rPr>
          <w:szCs w:val="24"/>
        </w:rPr>
        <w:t xml:space="preserve"> </w:t>
      </w:r>
    </w:p>
    <w:p w:rsidR="004F4D80" w:rsidRPr="00F647F7" w:rsidRDefault="004F4D80" w:rsidP="004F4D80">
      <w:pPr>
        <w:pStyle w:val="2"/>
      </w:pPr>
      <w:bookmarkStart w:id="443" w:name="_Ref55336310"/>
      <w:bookmarkStart w:id="444" w:name="_Toc57314672"/>
      <w:bookmarkStart w:id="445" w:name="_Toc69728986"/>
      <w:bookmarkStart w:id="446" w:name="_Toc98253919"/>
      <w:bookmarkStart w:id="447" w:name="_Toc165173847"/>
      <w:bookmarkStart w:id="448" w:name="_Toc423423667"/>
      <w:bookmarkStart w:id="449" w:name="_Toc441131303"/>
      <w:r w:rsidRPr="00F647F7">
        <w:t xml:space="preserve">Письмо о подаче оферты </w:t>
      </w:r>
      <w:bookmarkStart w:id="450" w:name="_Ref22846535"/>
      <w:r w:rsidRPr="00F647F7">
        <w:t>(</w:t>
      </w:r>
      <w:bookmarkEnd w:id="450"/>
      <w:r w:rsidRPr="00F647F7">
        <w:t xml:space="preserve">форма </w:t>
      </w:r>
      <w:r w:rsidRPr="00F647F7">
        <w:rPr>
          <w:noProof/>
        </w:rPr>
        <w:t>1</w:t>
      </w:r>
      <w:r w:rsidRPr="00F647F7">
        <w:t>)</w:t>
      </w:r>
      <w:bookmarkEnd w:id="443"/>
      <w:bookmarkEnd w:id="444"/>
      <w:bookmarkEnd w:id="445"/>
      <w:bookmarkEnd w:id="446"/>
      <w:bookmarkEnd w:id="447"/>
      <w:bookmarkEnd w:id="448"/>
      <w:bookmarkEnd w:id="449"/>
    </w:p>
    <w:p w:rsidR="004F4D80" w:rsidRPr="00C236C0" w:rsidRDefault="004F4D80" w:rsidP="004F4D80">
      <w:pPr>
        <w:pStyle w:val="3"/>
        <w:rPr>
          <w:szCs w:val="24"/>
        </w:rPr>
      </w:pPr>
      <w:bookmarkStart w:id="451" w:name="_Toc98253920"/>
      <w:bookmarkStart w:id="452" w:name="_Toc157248174"/>
      <w:bookmarkStart w:id="453" w:name="_Toc157496543"/>
      <w:bookmarkStart w:id="454" w:name="_Toc158206082"/>
      <w:bookmarkStart w:id="455" w:name="_Toc164057767"/>
      <w:bookmarkStart w:id="456" w:name="_Toc164137117"/>
      <w:bookmarkStart w:id="457" w:name="_Toc164161277"/>
      <w:bookmarkStart w:id="458" w:name="_Toc165173848"/>
      <w:bookmarkStart w:id="459" w:name="_Toc439170673"/>
      <w:bookmarkStart w:id="460" w:name="_Toc439172775"/>
      <w:bookmarkStart w:id="461" w:name="_Toc439173219"/>
      <w:bookmarkStart w:id="462" w:name="_Toc439238213"/>
      <w:bookmarkStart w:id="463" w:name="_Toc440357133"/>
      <w:bookmarkStart w:id="464" w:name="_Toc440359688"/>
      <w:bookmarkStart w:id="465" w:name="_Toc441131304"/>
      <w:r w:rsidRPr="00C236C0">
        <w:rPr>
          <w:szCs w:val="24"/>
        </w:rPr>
        <w:t>Форма письма о подаче оферты</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6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67" w:name="_Toc98253921"/>
      <w:bookmarkStart w:id="468" w:name="_Toc157248175"/>
      <w:bookmarkStart w:id="469" w:name="_Toc157496544"/>
      <w:bookmarkStart w:id="470" w:name="_Toc158206083"/>
      <w:bookmarkStart w:id="471" w:name="_Toc164057768"/>
      <w:bookmarkStart w:id="472" w:name="_Toc164137118"/>
      <w:bookmarkStart w:id="473" w:name="_Toc164161278"/>
      <w:bookmarkStart w:id="474" w:name="_Toc165173849"/>
      <w:r>
        <w:rPr>
          <w:b/>
          <w:szCs w:val="24"/>
        </w:rPr>
        <w:br w:type="page"/>
      </w:r>
    </w:p>
    <w:p w:rsidR="004F4D80" w:rsidRPr="00C236C0" w:rsidRDefault="004F4D80" w:rsidP="004F4D80">
      <w:pPr>
        <w:pStyle w:val="3"/>
        <w:rPr>
          <w:szCs w:val="24"/>
        </w:rPr>
      </w:pPr>
      <w:bookmarkStart w:id="475" w:name="_Toc439170674"/>
      <w:bookmarkStart w:id="476" w:name="_Toc439172776"/>
      <w:bookmarkStart w:id="477" w:name="_Toc439173220"/>
      <w:bookmarkStart w:id="478" w:name="_Toc439238214"/>
      <w:bookmarkStart w:id="479" w:name="_Toc439252762"/>
      <w:bookmarkStart w:id="480" w:name="_Toc439323736"/>
      <w:bookmarkStart w:id="481" w:name="_Toc440357134"/>
      <w:bookmarkStart w:id="482" w:name="_Toc440359689"/>
      <w:bookmarkStart w:id="483" w:name="_Toc440632153"/>
      <w:bookmarkStart w:id="484" w:name="_Toc440875973"/>
      <w:bookmarkStart w:id="485" w:name="_Toc441131305"/>
      <w:r w:rsidRPr="00C236C0">
        <w:rPr>
          <w:szCs w:val="24"/>
        </w:rPr>
        <w:lastRenderedPageBreak/>
        <w:t>Инструкции по заполнению</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486" w:name="_Ref55335821"/>
      <w:bookmarkStart w:id="487" w:name="_Ref55336345"/>
      <w:bookmarkStart w:id="488" w:name="_Toc57314674"/>
      <w:bookmarkStart w:id="489" w:name="_Toc69728988"/>
      <w:bookmarkStart w:id="490" w:name="_Toc98253922"/>
      <w:bookmarkStart w:id="491" w:name="_Toc165173850"/>
      <w:r>
        <w:br w:type="page"/>
      </w:r>
    </w:p>
    <w:p w:rsidR="00920CB0" w:rsidRDefault="00920CB0" w:rsidP="00920CB0">
      <w:pPr>
        <w:pStyle w:val="3"/>
        <w:rPr>
          <w:szCs w:val="24"/>
        </w:rPr>
      </w:pPr>
      <w:bookmarkStart w:id="492" w:name="_Ref440271964"/>
      <w:bookmarkStart w:id="493" w:name="_Toc440357135"/>
      <w:bookmarkStart w:id="494" w:name="_Toc440359690"/>
      <w:bookmarkStart w:id="495" w:name="_Toc441131306"/>
      <w:r>
        <w:rPr>
          <w:szCs w:val="24"/>
        </w:rPr>
        <w:lastRenderedPageBreak/>
        <w:t>Антикоррупционные обязательства (Форма 1.1).</w:t>
      </w:r>
      <w:bookmarkEnd w:id="492"/>
      <w:bookmarkEnd w:id="493"/>
      <w:bookmarkEnd w:id="494"/>
      <w:bookmarkEnd w:id="495"/>
    </w:p>
    <w:p w:rsidR="00920CB0" w:rsidRPr="00920CB0" w:rsidRDefault="00920CB0" w:rsidP="00CB550A">
      <w:pPr>
        <w:pStyle w:val="3"/>
        <w:numPr>
          <w:ilvl w:val="3"/>
          <w:numId w:val="76"/>
        </w:numPr>
        <w:rPr>
          <w:b w:val="0"/>
          <w:szCs w:val="24"/>
        </w:rPr>
      </w:pPr>
      <w:bookmarkStart w:id="496" w:name="_Toc439238216"/>
      <w:bookmarkStart w:id="497" w:name="_Toc439252764"/>
      <w:bookmarkStart w:id="498" w:name="_Toc439323738"/>
      <w:bookmarkStart w:id="499" w:name="_Toc440357136"/>
      <w:bookmarkStart w:id="500" w:name="_Toc440359691"/>
      <w:bookmarkStart w:id="501" w:name="_Toc440632155"/>
      <w:bookmarkStart w:id="502" w:name="_Toc440875975"/>
      <w:bookmarkStart w:id="503" w:name="_Toc441131307"/>
      <w:r w:rsidRPr="00920CB0">
        <w:rPr>
          <w:b w:val="0"/>
          <w:szCs w:val="24"/>
        </w:rPr>
        <w:t xml:space="preserve">Форма </w:t>
      </w:r>
      <w:r>
        <w:rPr>
          <w:b w:val="0"/>
          <w:szCs w:val="24"/>
        </w:rPr>
        <w:t>Антикоррупционных обязательств</w:t>
      </w:r>
      <w:bookmarkEnd w:id="496"/>
      <w:bookmarkEnd w:id="497"/>
      <w:bookmarkEnd w:id="498"/>
      <w:bookmarkEnd w:id="499"/>
      <w:bookmarkEnd w:id="500"/>
      <w:bookmarkEnd w:id="501"/>
      <w:bookmarkEnd w:id="502"/>
      <w:bookmarkEnd w:id="50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04" w:name="_Toc423423668"/>
      <w:bookmarkStart w:id="505" w:name="_Ref440271072"/>
      <w:bookmarkStart w:id="506" w:name="_Ref440273986"/>
      <w:bookmarkStart w:id="507" w:name="_Ref440274337"/>
      <w:bookmarkStart w:id="508" w:name="_Ref440274913"/>
      <w:bookmarkStart w:id="509" w:name="_Ref440284918"/>
      <w:bookmarkStart w:id="510"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486"/>
      <w:bookmarkEnd w:id="487"/>
      <w:bookmarkEnd w:id="488"/>
      <w:bookmarkEnd w:id="489"/>
      <w:bookmarkEnd w:id="490"/>
      <w:bookmarkEnd w:id="491"/>
      <w:bookmarkEnd w:id="504"/>
      <w:bookmarkEnd w:id="505"/>
      <w:bookmarkEnd w:id="506"/>
      <w:bookmarkEnd w:id="507"/>
      <w:bookmarkEnd w:id="508"/>
      <w:bookmarkEnd w:id="509"/>
      <w:bookmarkEnd w:id="510"/>
    </w:p>
    <w:p w:rsidR="004F4D80" w:rsidRPr="00C236C0" w:rsidRDefault="004F4D80" w:rsidP="004F4D80">
      <w:pPr>
        <w:pStyle w:val="3"/>
        <w:rPr>
          <w:szCs w:val="24"/>
        </w:rPr>
      </w:pPr>
      <w:bookmarkStart w:id="511" w:name="_Toc98253923"/>
      <w:bookmarkStart w:id="512" w:name="_Toc157248177"/>
      <w:bookmarkStart w:id="513" w:name="_Toc157496546"/>
      <w:bookmarkStart w:id="514" w:name="_Toc158206085"/>
      <w:bookmarkStart w:id="515" w:name="_Toc164057770"/>
      <w:bookmarkStart w:id="516" w:name="_Toc164137120"/>
      <w:bookmarkStart w:id="517" w:name="_Toc164161280"/>
      <w:bookmarkStart w:id="518" w:name="_Toc165173851"/>
      <w:bookmarkStart w:id="519" w:name="_Ref264038986"/>
      <w:bookmarkStart w:id="520" w:name="_Ref264359294"/>
      <w:bookmarkStart w:id="521" w:name="_Toc439170676"/>
      <w:bookmarkStart w:id="522" w:name="_Toc439172778"/>
      <w:bookmarkStart w:id="523" w:name="_Toc439173222"/>
      <w:bookmarkStart w:id="524" w:name="_Toc439238218"/>
      <w:bookmarkStart w:id="525" w:name="_Toc439252766"/>
      <w:bookmarkStart w:id="526" w:name="_Toc439323740"/>
      <w:bookmarkStart w:id="527" w:name="_Toc440357138"/>
      <w:bookmarkStart w:id="528" w:name="_Toc440359693"/>
      <w:bookmarkStart w:id="529" w:name="_Toc440632157"/>
      <w:bookmarkStart w:id="530" w:name="_Toc440875977"/>
      <w:bookmarkStart w:id="531" w:name="_Toc441131309"/>
      <w:r w:rsidRPr="00C236C0">
        <w:rPr>
          <w:szCs w:val="24"/>
        </w:rPr>
        <w:t xml:space="preserve">Форма </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00492C8B">
        <w:rPr>
          <w:szCs w:val="24"/>
        </w:rPr>
        <w:t>Сводной таблицы стоимости</w:t>
      </w:r>
      <w:bookmarkEnd w:id="525"/>
      <w:bookmarkEnd w:id="526"/>
      <w:bookmarkEnd w:id="527"/>
      <w:bookmarkEnd w:id="528"/>
      <w:bookmarkEnd w:id="529"/>
      <w:bookmarkEnd w:id="530"/>
      <w:r w:rsidR="00BA0806" w:rsidRPr="00BA0806">
        <w:rPr>
          <w:bCs w:val="0"/>
          <w:szCs w:val="24"/>
        </w:rPr>
        <w:t xml:space="preserve"> </w:t>
      </w:r>
      <w:r w:rsidR="00BA0806" w:rsidRPr="009A70A4">
        <w:rPr>
          <w:bCs w:val="0"/>
          <w:szCs w:val="24"/>
        </w:rPr>
        <w:t>поставок</w:t>
      </w:r>
      <w:bookmarkEnd w:id="5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5B7C4D" w:rsidRDefault="005B7C4D" w:rsidP="004F4D80">
      <w:pPr>
        <w:spacing w:before="60" w:line="240" w:lineRule="auto"/>
        <w:rPr>
          <w:b/>
          <w:sz w:val="24"/>
          <w:szCs w:val="24"/>
        </w:rPr>
      </w:pPr>
    </w:p>
    <w:p w:rsidR="005B7C4D" w:rsidRDefault="005B7C4D" w:rsidP="004F4D80">
      <w:pPr>
        <w:spacing w:before="60" w:line="240" w:lineRule="auto"/>
        <w:rPr>
          <w:b/>
          <w:sz w:val="24"/>
          <w:szCs w:val="24"/>
        </w:rPr>
      </w:pPr>
    </w:p>
    <w:p w:rsidR="005B7C4D" w:rsidRDefault="005B7C4D" w:rsidP="004F4D80">
      <w:pPr>
        <w:spacing w:before="60" w:line="240" w:lineRule="auto"/>
        <w:rPr>
          <w:b/>
          <w:sz w:val="24"/>
          <w:szCs w:val="24"/>
        </w:rPr>
      </w:pPr>
    </w:p>
    <w:p w:rsidR="005B7C4D" w:rsidRDefault="005B7C4D" w:rsidP="004F4D80">
      <w:pPr>
        <w:spacing w:before="60" w:line="240" w:lineRule="auto"/>
        <w:rPr>
          <w:b/>
          <w:sz w:val="24"/>
          <w:szCs w:val="24"/>
        </w:rPr>
      </w:pPr>
    </w:p>
    <w:p w:rsidR="005B7C4D" w:rsidRDefault="005B7C4D"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6548"/>
        <w:gridCol w:w="7371"/>
      </w:tblGrid>
      <w:tr w:rsidR="004F4D80" w:rsidRPr="00F647F7" w:rsidTr="005B7C4D">
        <w:tc>
          <w:tcPr>
            <w:tcW w:w="648" w:type="dxa"/>
            <w:vAlign w:val="center"/>
          </w:tcPr>
          <w:p w:rsidR="004F4D80" w:rsidRPr="00F647F7" w:rsidRDefault="004F4D80" w:rsidP="004F4D80">
            <w:pPr>
              <w:spacing w:line="240" w:lineRule="auto"/>
              <w:ind w:firstLine="0"/>
              <w:jc w:val="center"/>
            </w:pPr>
            <w:r w:rsidRPr="00F647F7">
              <w:t>№ п/п</w:t>
            </w:r>
          </w:p>
        </w:tc>
        <w:tc>
          <w:tcPr>
            <w:tcW w:w="6548" w:type="dxa"/>
            <w:vAlign w:val="center"/>
          </w:tcPr>
          <w:p w:rsidR="004F4D80" w:rsidRPr="00F647F7" w:rsidRDefault="004F4D80" w:rsidP="004F4D80">
            <w:pPr>
              <w:pStyle w:val="aff0"/>
              <w:spacing w:before="0" w:after="0"/>
              <w:ind w:left="0" w:right="0"/>
              <w:jc w:val="center"/>
            </w:pPr>
            <w:r w:rsidRPr="00F647F7">
              <w:t>Наименование</w:t>
            </w:r>
          </w:p>
        </w:tc>
        <w:tc>
          <w:tcPr>
            <w:tcW w:w="7371"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5B7C4D">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6548"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7371" w:type="dxa"/>
          </w:tcPr>
          <w:p w:rsidR="004F4D80" w:rsidRPr="00F647F7" w:rsidRDefault="004F4D80" w:rsidP="004F4D80">
            <w:pPr>
              <w:pStyle w:val="aff1"/>
              <w:spacing w:before="0" w:after="0"/>
              <w:ind w:left="0" w:right="0"/>
              <w:rPr>
                <w:sz w:val="22"/>
              </w:rPr>
            </w:pPr>
          </w:p>
        </w:tc>
      </w:tr>
      <w:tr w:rsidR="004F4D80" w:rsidRPr="00F647F7" w:rsidTr="005B7C4D">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6548"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7371" w:type="dxa"/>
          </w:tcPr>
          <w:p w:rsidR="004F4D80" w:rsidRPr="00F647F7" w:rsidRDefault="004F4D80" w:rsidP="004F4D80">
            <w:pPr>
              <w:pStyle w:val="aff1"/>
              <w:spacing w:before="0" w:after="0"/>
              <w:ind w:left="0" w:right="0"/>
              <w:rPr>
                <w:sz w:val="22"/>
              </w:rPr>
            </w:pPr>
          </w:p>
        </w:tc>
      </w:tr>
      <w:tr w:rsidR="004F4D80" w:rsidRPr="00F647F7" w:rsidTr="005B7C4D">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6548" w:type="dxa"/>
          </w:tcPr>
          <w:p w:rsidR="004F4D80" w:rsidRPr="00F647F7" w:rsidRDefault="004F4D80" w:rsidP="004F4D80">
            <w:pPr>
              <w:pStyle w:val="aff1"/>
              <w:spacing w:before="0" w:after="0"/>
              <w:ind w:left="0" w:right="0"/>
              <w:rPr>
                <w:sz w:val="22"/>
              </w:rPr>
            </w:pPr>
            <w:r w:rsidRPr="00F647F7">
              <w:rPr>
                <w:sz w:val="22"/>
              </w:rPr>
              <w:t>и т.д.</w:t>
            </w:r>
          </w:p>
        </w:tc>
        <w:tc>
          <w:tcPr>
            <w:tcW w:w="7371" w:type="dxa"/>
          </w:tcPr>
          <w:p w:rsidR="004F4D80" w:rsidRPr="00F647F7" w:rsidRDefault="004F4D80" w:rsidP="004F4D80">
            <w:pPr>
              <w:pStyle w:val="aff1"/>
              <w:spacing w:before="0" w:after="0"/>
              <w:ind w:left="0" w:right="0"/>
              <w:rPr>
                <w:sz w:val="22"/>
              </w:rPr>
            </w:pPr>
          </w:p>
        </w:tc>
      </w:tr>
      <w:tr w:rsidR="004F4D80" w:rsidRPr="00F647F7" w:rsidTr="005B7C4D">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6548" w:type="dxa"/>
          </w:tcPr>
          <w:p w:rsidR="004F4D80" w:rsidRPr="00F647F7" w:rsidRDefault="004F4D80" w:rsidP="004F4D80">
            <w:pPr>
              <w:pStyle w:val="aff1"/>
              <w:spacing w:before="0" w:after="0"/>
              <w:ind w:left="0" w:right="0"/>
              <w:rPr>
                <w:sz w:val="22"/>
              </w:rPr>
            </w:pPr>
          </w:p>
        </w:tc>
        <w:tc>
          <w:tcPr>
            <w:tcW w:w="7371"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32" w:name="_Toc176765534"/>
      <w:bookmarkStart w:id="533" w:name="_Toc198979983"/>
      <w:bookmarkStart w:id="534" w:name="_Toc217466315"/>
      <w:bookmarkStart w:id="535" w:name="_Toc217702856"/>
      <w:bookmarkStart w:id="536" w:name="_Toc233601974"/>
      <w:bookmarkStart w:id="537" w:name="_Toc263343460"/>
      <w:r w:rsidRPr="00F647F7">
        <w:rPr>
          <w:b w:val="0"/>
          <w:szCs w:val="24"/>
        </w:rPr>
        <w:br w:type="page"/>
      </w:r>
      <w:bookmarkStart w:id="538" w:name="_Toc439170677"/>
      <w:bookmarkStart w:id="539" w:name="_Toc439172779"/>
      <w:bookmarkStart w:id="540" w:name="_Toc439173223"/>
      <w:bookmarkStart w:id="541" w:name="_Toc439238219"/>
      <w:bookmarkStart w:id="542" w:name="_Toc439252767"/>
      <w:bookmarkStart w:id="543" w:name="_Toc439323741"/>
      <w:bookmarkStart w:id="544" w:name="_Toc440357139"/>
      <w:bookmarkStart w:id="545" w:name="_Toc440359694"/>
      <w:bookmarkStart w:id="546" w:name="_Toc440632158"/>
      <w:bookmarkStart w:id="547" w:name="_Toc440875978"/>
      <w:bookmarkStart w:id="548" w:name="_Toc441131310"/>
      <w:r w:rsidRPr="00C236C0">
        <w:rPr>
          <w:szCs w:val="24"/>
        </w:rPr>
        <w:lastRenderedPageBreak/>
        <w:t>Инструкции по заполнению</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49" w:name="_Ref86826666"/>
      <w:bookmarkStart w:id="550" w:name="_Toc90385112"/>
      <w:bookmarkStart w:id="551" w:name="_Toc98253925"/>
      <w:bookmarkStart w:id="552" w:name="_Toc165173853"/>
      <w:bookmarkStart w:id="553" w:name="_Toc423423669"/>
      <w:bookmarkStart w:id="554"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49"/>
      <w:bookmarkEnd w:id="550"/>
      <w:bookmarkEnd w:id="551"/>
      <w:bookmarkEnd w:id="552"/>
      <w:bookmarkEnd w:id="553"/>
      <w:bookmarkEnd w:id="554"/>
    </w:p>
    <w:p w:rsidR="004F4D80" w:rsidRPr="00C236C0" w:rsidRDefault="004F4D80" w:rsidP="004F4D80">
      <w:pPr>
        <w:pStyle w:val="3"/>
        <w:rPr>
          <w:szCs w:val="24"/>
        </w:rPr>
      </w:pPr>
      <w:bookmarkStart w:id="555" w:name="_Toc90385113"/>
      <w:bookmarkStart w:id="556" w:name="_Toc98253926"/>
      <w:bookmarkStart w:id="557" w:name="_Toc157248180"/>
      <w:bookmarkStart w:id="558" w:name="_Toc157496549"/>
      <w:bookmarkStart w:id="559" w:name="_Toc158206088"/>
      <w:bookmarkStart w:id="560" w:name="_Toc164057773"/>
      <w:bookmarkStart w:id="561" w:name="_Toc164137123"/>
      <w:bookmarkStart w:id="562" w:name="_Toc164161283"/>
      <w:bookmarkStart w:id="563" w:name="_Toc165173854"/>
      <w:bookmarkStart w:id="564" w:name="_Ref193690005"/>
      <w:bookmarkStart w:id="565" w:name="_Toc439170679"/>
      <w:bookmarkStart w:id="566" w:name="_Toc439172781"/>
      <w:bookmarkStart w:id="567" w:name="_Toc439173225"/>
      <w:bookmarkStart w:id="568" w:name="_Toc439238221"/>
      <w:bookmarkStart w:id="569" w:name="_Toc439252769"/>
      <w:bookmarkStart w:id="570" w:name="_Toc439323743"/>
      <w:bookmarkStart w:id="571" w:name="_Toc440357141"/>
      <w:bookmarkStart w:id="572" w:name="_Toc440359696"/>
      <w:bookmarkStart w:id="573" w:name="_Toc440632160"/>
      <w:bookmarkStart w:id="574" w:name="_Toc440875980"/>
      <w:bookmarkStart w:id="575" w:name="_Toc441131312"/>
      <w:r w:rsidRPr="00C236C0">
        <w:rPr>
          <w:szCs w:val="24"/>
        </w:rPr>
        <w:t xml:space="preserve">Форма </w:t>
      </w:r>
      <w:bookmarkEnd w:id="555"/>
      <w:bookmarkEnd w:id="556"/>
      <w:bookmarkEnd w:id="557"/>
      <w:bookmarkEnd w:id="558"/>
      <w:bookmarkEnd w:id="559"/>
      <w:bookmarkEnd w:id="560"/>
      <w:bookmarkEnd w:id="561"/>
      <w:bookmarkEnd w:id="562"/>
      <w:bookmarkEnd w:id="563"/>
      <w:bookmarkEnd w:id="564"/>
      <w:r w:rsidRPr="00C236C0">
        <w:rPr>
          <w:szCs w:val="24"/>
        </w:rPr>
        <w:t>технического предложения</w:t>
      </w:r>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576" w:name="_Ref55335818"/>
      <w:bookmarkStart w:id="577" w:name="_Ref55336334"/>
      <w:bookmarkStart w:id="578" w:name="_Toc57314673"/>
      <w:bookmarkStart w:id="579" w:name="_Toc69728987"/>
      <w:bookmarkStart w:id="580" w:name="_Toc98253928"/>
      <w:bookmarkStart w:id="581" w:name="_Toc165173856"/>
      <w:bookmarkStart w:id="582" w:name="_Ref194749150"/>
      <w:bookmarkStart w:id="583" w:name="_Ref194750368"/>
      <w:bookmarkStart w:id="584" w:name="_Ref89649494"/>
      <w:bookmarkStart w:id="58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1"/>
        <w:gridCol w:w="2929"/>
        <w:gridCol w:w="3766"/>
        <w:gridCol w:w="3496"/>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586" w:name="_Toc176765537"/>
      <w:bookmarkStart w:id="587" w:name="_Toc198979986"/>
      <w:bookmarkStart w:id="588" w:name="_Toc217466321"/>
      <w:bookmarkStart w:id="589" w:name="_Toc217702859"/>
      <w:bookmarkStart w:id="590" w:name="_Toc233601977"/>
      <w:bookmarkStart w:id="591" w:name="_Toc263343463"/>
      <w:bookmarkStart w:id="592" w:name="_Toc439170680"/>
      <w:bookmarkStart w:id="593" w:name="_Toc439172782"/>
      <w:bookmarkStart w:id="594" w:name="_Toc439173226"/>
      <w:bookmarkStart w:id="595" w:name="_Toc439238222"/>
      <w:bookmarkStart w:id="596" w:name="_Toc439252770"/>
      <w:bookmarkStart w:id="597" w:name="_Toc439323744"/>
      <w:bookmarkStart w:id="598" w:name="_Toc440357142"/>
      <w:bookmarkStart w:id="599" w:name="_Toc440359697"/>
      <w:bookmarkStart w:id="600" w:name="_Toc440632161"/>
      <w:bookmarkStart w:id="601" w:name="_Toc440875981"/>
      <w:bookmarkStart w:id="602" w:name="_Toc441131313"/>
      <w:r w:rsidRPr="00C236C0">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5B7C4D">
          <w:pgSz w:w="16838" w:h="11906" w:orient="landscape" w:code="9"/>
          <w:pgMar w:top="1134" w:right="680" w:bottom="567" w:left="993" w:header="680" w:footer="278" w:gutter="0"/>
          <w:cols w:space="708"/>
          <w:titlePg/>
          <w:docGrid w:linePitch="360"/>
        </w:sectPr>
      </w:pPr>
      <w:bookmarkStart w:id="60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04" w:name="_Toc423423670"/>
      <w:bookmarkStart w:id="605" w:name="_Ref440271036"/>
      <w:bookmarkStart w:id="606" w:name="_Ref440274366"/>
      <w:bookmarkStart w:id="607" w:name="_Ref440274902"/>
      <w:bookmarkStart w:id="608" w:name="_Ref440284947"/>
      <w:bookmarkStart w:id="609"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576"/>
      <w:bookmarkEnd w:id="577"/>
      <w:bookmarkEnd w:id="578"/>
      <w:bookmarkEnd w:id="579"/>
      <w:bookmarkEnd w:id="580"/>
      <w:bookmarkEnd w:id="581"/>
      <w:bookmarkEnd w:id="582"/>
      <w:bookmarkEnd w:id="583"/>
      <w:bookmarkEnd w:id="603"/>
      <w:bookmarkEnd w:id="604"/>
      <w:bookmarkEnd w:id="605"/>
      <w:bookmarkEnd w:id="606"/>
      <w:bookmarkEnd w:id="607"/>
      <w:bookmarkEnd w:id="608"/>
      <w:bookmarkEnd w:id="609"/>
    </w:p>
    <w:p w:rsidR="004F4D80" w:rsidRPr="00F647F7" w:rsidRDefault="004F4D80" w:rsidP="004F4D80">
      <w:pPr>
        <w:pStyle w:val="3"/>
        <w:rPr>
          <w:b w:val="0"/>
          <w:szCs w:val="24"/>
        </w:rPr>
      </w:pPr>
      <w:bookmarkStart w:id="610" w:name="_Toc98253929"/>
      <w:bookmarkStart w:id="611" w:name="_Toc157248183"/>
      <w:bookmarkStart w:id="612" w:name="_Toc157496552"/>
      <w:bookmarkStart w:id="613" w:name="_Toc158206091"/>
      <w:bookmarkStart w:id="614" w:name="_Toc164057776"/>
      <w:bookmarkStart w:id="615" w:name="_Toc164137126"/>
      <w:bookmarkStart w:id="616" w:name="_Toc164161286"/>
      <w:bookmarkStart w:id="617" w:name="_Toc165173857"/>
      <w:bookmarkStart w:id="618" w:name="_Toc439170682"/>
      <w:bookmarkStart w:id="619" w:name="_Toc439172784"/>
      <w:bookmarkStart w:id="620" w:name="_Toc439173228"/>
      <w:bookmarkStart w:id="621" w:name="_Toc439238224"/>
      <w:bookmarkStart w:id="622" w:name="_Toc439252772"/>
      <w:bookmarkStart w:id="623" w:name="_Toc439323746"/>
      <w:bookmarkStart w:id="624" w:name="_Toc440357144"/>
      <w:bookmarkStart w:id="625" w:name="_Toc440359699"/>
      <w:bookmarkStart w:id="626" w:name="_Toc440632163"/>
      <w:bookmarkStart w:id="627" w:name="_Toc440875983"/>
      <w:bookmarkStart w:id="628" w:name="_Toc441131315"/>
      <w:r w:rsidRPr="00F647F7">
        <w:rPr>
          <w:b w:val="0"/>
          <w:szCs w:val="24"/>
        </w:rPr>
        <w:t xml:space="preserve">Форма </w:t>
      </w:r>
      <w:bookmarkEnd w:id="610"/>
      <w:r w:rsidRPr="00F647F7">
        <w:rPr>
          <w:b w:val="0"/>
          <w:szCs w:val="24"/>
        </w:rPr>
        <w:t xml:space="preserve">графика </w:t>
      </w:r>
      <w:bookmarkEnd w:id="611"/>
      <w:bookmarkEnd w:id="612"/>
      <w:bookmarkEnd w:id="613"/>
      <w:bookmarkEnd w:id="614"/>
      <w:bookmarkEnd w:id="615"/>
      <w:bookmarkEnd w:id="616"/>
      <w:bookmarkEnd w:id="617"/>
      <w:bookmarkEnd w:id="618"/>
      <w:bookmarkEnd w:id="619"/>
      <w:bookmarkEnd w:id="620"/>
      <w:bookmarkEnd w:id="621"/>
      <w:bookmarkEnd w:id="622"/>
      <w:bookmarkEnd w:id="623"/>
      <w:r w:rsidR="00512B0F">
        <w:rPr>
          <w:b w:val="0"/>
          <w:szCs w:val="24"/>
        </w:rPr>
        <w:t>выполнения поставок</w:t>
      </w:r>
      <w:bookmarkEnd w:id="624"/>
      <w:bookmarkEnd w:id="625"/>
      <w:bookmarkEnd w:id="626"/>
      <w:bookmarkEnd w:id="627"/>
      <w:bookmarkEnd w:id="6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29" w:name="_Toc171070556"/>
      <w:bookmarkStart w:id="630" w:name="_Toc98253927"/>
      <w:bookmarkStart w:id="631" w:name="_Toc176605808"/>
      <w:bookmarkStart w:id="632" w:name="_Toc176611017"/>
      <w:bookmarkStart w:id="633" w:name="_Toc176611073"/>
      <w:bookmarkStart w:id="634" w:name="_Toc176668676"/>
      <w:bookmarkStart w:id="635" w:name="_Toc176684336"/>
      <w:bookmarkStart w:id="636" w:name="_Toc176746279"/>
      <w:bookmarkStart w:id="637" w:name="_Toc176747346"/>
      <w:bookmarkStart w:id="638" w:name="_Toc198979988"/>
      <w:bookmarkStart w:id="639" w:name="_Toc217466324"/>
      <w:bookmarkStart w:id="640" w:name="_Toc217702862"/>
      <w:bookmarkStart w:id="641" w:name="_Toc233601980"/>
      <w:bookmarkStart w:id="642" w:name="_Toc263343466"/>
      <w:r w:rsidRPr="00F647F7">
        <w:rPr>
          <w:b w:val="0"/>
          <w:szCs w:val="24"/>
        </w:rPr>
        <w:br w:type="page"/>
      </w:r>
      <w:bookmarkStart w:id="643" w:name="_Toc439170683"/>
      <w:bookmarkStart w:id="644" w:name="_Toc439172785"/>
      <w:bookmarkStart w:id="645" w:name="_Toc439173229"/>
      <w:bookmarkStart w:id="646" w:name="_Toc439238225"/>
      <w:bookmarkStart w:id="647" w:name="_Toc439252773"/>
      <w:bookmarkStart w:id="648" w:name="_Toc439323747"/>
      <w:bookmarkStart w:id="649" w:name="_Toc440357145"/>
      <w:bookmarkStart w:id="650" w:name="_Toc440359700"/>
      <w:bookmarkStart w:id="651" w:name="_Toc440632164"/>
      <w:bookmarkStart w:id="652" w:name="_Toc440875984"/>
      <w:bookmarkStart w:id="653" w:name="_Toc441131316"/>
      <w:r w:rsidRPr="00F647F7">
        <w:rPr>
          <w:b w:val="0"/>
          <w:szCs w:val="24"/>
        </w:rPr>
        <w:lastRenderedPageBreak/>
        <w:t>Инструкции по заполнению</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4" w:name="_Hlt22846931"/>
      <w:bookmarkStart w:id="655" w:name="_Ref93264992"/>
      <w:bookmarkStart w:id="656" w:name="_Ref93265116"/>
      <w:bookmarkStart w:id="657" w:name="_Toc98253933"/>
      <w:bookmarkStart w:id="658" w:name="_Toc165173859"/>
      <w:bookmarkStart w:id="659" w:name="_Toc423423671"/>
      <w:bookmarkStart w:id="660" w:name="_Toc441131317"/>
      <w:bookmarkEnd w:id="65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584"/>
      <w:bookmarkEnd w:id="585"/>
      <w:bookmarkEnd w:id="655"/>
      <w:bookmarkEnd w:id="656"/>
      <w:bookmarkEnd w:id="657"/>
      <w:bookmarkEnd w:id="658"/>
      <w:bookmarkEnd w:id="659"/>
      <w:bookmarkEnd w:id="660"/>
    </w:p>
    <w:p w:rsidR="004F4D80" w:rsidRPr="00F647F7" w:rsidRDefault="004F4D80" w:rsidP="004F4D80">
      <w:pPr>
        <w:pStyle w:val="3"/>
        <w:rPr>
          <w:b w:val="0"/>
          <w:szCs w:val="24"/>
        </w:rPr>
      </w:pPr>
      <w:bookmarkStart w:id="661" w:name="_Toc439170685"/>
      <w:bookmarkStart w:id="662" w:name="_Toc439172787"/>
      <w:bookmarkStart w:id="663" w:name="_Toc439173231"/>
      <w:bookmarkStart w:id="664" w:name="_Toc439238227"/>
      <w:bookmarkStart w:id="665" w:name="_Toc439252775"/>
      <w:bookmarkStart w:id="666" w:name="_Toc439323749"/>
      <w:bookmarkStart w:id="667" w:name="_Toc440357147"/>
      <w:bookmarkStart w:id="668" w:name="_Toc440359702"/>
      <w:bookmarkStart w:id="669" w:name="_Toc440632166"/>
      <w:bookmarkStart w:id="670" w:name="_Toc440875986"/>
      <w:bookmarkStart w:id="671" w:name="_Toc441131318"/>
      <w:bookmarkStart w:id="672" w:name="_Toc157248186"/>
      <w:bookmarkStart w:id="673" w:name="_Toc157496555"/>
      <w:bookmarkStart w:id="674" w:name="_Toc158206094"/>
      <w:bookmarkStart w:id="675" w:name="_Toc164057779"/>
      <w:bookmarkStart w:id="676" w:name="_Toc164137129"/>
      <w:bookmarkStart w:id="677" w:name="_Toc164161289"/>
      <w:bookmarkStart w:id="67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61"/>
      <w:bookmarkEnd w:id="662"/>
      <w:bookmarkEnd w:id="663"/>
      <w:bookmarkEnd w:id="664"/>
      <w:bookmarkEnd w:id="665"/>
      <w:bookmarkEnd w:id="666"/>
      <w:bookmarkEnd w:id="667"/>
      <w:bookmarkEnd w:id="668"/>
      <w:bookmarkEnd w:id="669"/>
      <w:bookmarkEnd w:id="670"/>
      <w:bookmarkEnd w:id="671"/>
      <w:r w:rsidRPr="00F647F7">
        <w:rPr>
          <w:b w:val="0"/>
          <w:szCs w:val="24"/>
        </w:rPr>
        <w:t xml:space="preserve"> </w:t>
      </w:r>
      <w:bookmarkEnd w:id="672"/>
      <w:bookmarkEnd w:id="673"/>
      <w:bookmarkEnd w:id="674"/>
      <w:bookmarkEnd w:id="675"/>
      <w:bookmarkEnd w:id="676"/>
      <w:bookmarkEnd w:id="677"/>
      <w:bookmarkEnd w:id="6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679" w:name="_Toc439170686"/>
      <w:bookmarkStart w:id="680" w:name="_Toc439172788"/>
      <w:bookmarkStart w:id="681" w:name="_Toc439173232"/>
      <w:bookmarkStart w:id="682" w:name="_Toc439238228"/>
      <w:bookmarkStart w:id="683" w:name="_Toc439252776"/>
      <w:bookmarkStart w:id="684" w:name="_Toc439323750"/>
      <w:bookmarkStart w:id="685" w:name="_Toc440357148"/>
      <w:bookmarkStart w:id="686" w:name="_Toc440359703"/>
      <w:bookmarkStart w:id="687" w:name="_Toc440632167"/>
      <w:bookmarkStart w:id="688" w:name="_Toc440875987"/>
      <w:bookmarkStart w:id="689"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679"/>
      <w:bookmarkEnd w:id="680"/>
      <w:bookmarkEnd w:id="681"/>
      <w:bookmarkEnd w:id="682"/>
      <w:bookmarkEnd w:id="683"/>
      <w:bookmarkEnd w:id="684"/>
      <w:bookmarkEnd w:id="685"/>
      <w:bookmarkEnd w:id="686"/>
      <w:bookmarkEnd w:id="687"/>
      <w:bookmarkEnd w:id="688"/>
      <w:bookmarkEnd w:id="68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0" w:name="_Ref55335823"/>
      <w:bookmarkStart w:id="691" w:name="_Ref55336359"/>
      <w:bookmarkStart w:id="692" w:name="_Toc57314675"/>
      <w:bookmarkStart w:id="693" w:name="_Toc69728989"/>
      <w:bookmarkStart w:id="694" w:name="_Toc98253939"/>
      <w:bookmarkStart w:id="695" w:name="_Toc165173865"/>
      <w:bookmarkStart w:id="696" w:name="_Toc423423672"/>
      <w:bookmarkStart w:id="697" w:name="_Toc441131320"/>
      <w:bookmarkEnd w:id="466"/>
      <w:r w:rsidRPr="00F647F7">
        <w:lastRenderedPageBreak/>
        <w:t>Анкета (форма 6)</w:t>
      </w:r>
      <w:bookmarkEnd w:id="690"/>
      <w:bookmarkEnd w:id="691"/>
      <w:bookmarkEnd w:id="692"/>
      <w:bookmarkEnd w:id="693"/>
      <w:bookmarkEnd w:id="694"/>
      <w:bookmarkEnd w:id="695"/>
      <w:bookmarkEnd w:id="696"/>
      <w:bookmarkEnd w:id="697"/>
    </w:p>
    <w:p w:rsidR="004F4D80" w:rsidRPr="00F647F7" w:rsidRDefault="004F4D80" w:rsidP="004F4D80">
      <w:pPr>
        <w:pStyle w:val="3"/>
        <w:rPr>
          <w:b w:val="0"/>
          <w:szCs w:val="24"/>
        </w:rPr>
      </w:pPr>
      <w:bookmarkStart w:id="698" w:name="_Toc98253940"/>
      <w:bookmarkStart w:id="699" w:name="_Toc157248192"/>
      <w:bookmarkStart w:id="700" w:name="_Toc157496561"/>
      <w:bookmarkStart w:id="701" w:name="_Toc158206100"/>
      <w:bookmarkStart w:id="702" w:name="_Toc164057785"/>
      <w:bookmarkStart w:id="703" w:name="_Toc164137135"/>
      <w:bookmarkStart w:id="704" w:name="_Toc164161295"/>
      <w:bookmarkStart w:id="705" w:name="_Toc165173866"/>
      <w:bookmarkStart w:id="706" w:name="_Toc439170688"/>
      <w:bookmarkStart w:id="707" w:name="_Toc439172790"/>
      <w:bookmarkStart w:id="708" w:name="_Toc439173234"/>
      <w:bookmarkStart w:id="709" w:name="_Toc439238230"/>
      <w:bookmarkStart w:id="710" w:name="_Toc439252778"/>
      <w:bookmarkStart w:id="711" w:name="_Ref440272119"/>
      <w:bookmarkStart w:id="712" w:name="_Toc440357150"/>
      <w:bookmarkStart w:id="713" w:name="_Toc440359705"/>
      <w:bookmarkStart w:id="714" w:name="_Toc441131321"/>
      <w:bookmarkStart w:id="715" w:name="_Ref444164616"/>
      <w:r w:rsidRPr="00F647F7">
        <w:rPr>
          <w:b w:val="0"/>
          <w:szCs w:val="24"/>
        </w:rPr>
        <w:t xml:space="preserve">Форма Анкеты </w:t>
      </w:r>
      <w:r w:rsidR="00C236C0">
        <w:rPr>
          <w:b w:val="0"/>
          <w:szCs w:val="24"/>
        </w:rPr>
        <w:t>Участник</w:t>
      </w:r>
      <w:r>
        <w:rPr>
          <w:b w:val="0"/>
          <w:szCs w:val="24"/>
        </w:rPr>
        <w:t>а</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16" w:name="_Toc439170689"/>
      <w:bookmarkStart w:id="717" w:name="_Toc439172791"/>
      <w:bookmarkStart w:id="718" w:name="_Toc439173235"/>
      <w:bookmarkStart w:id="719" w:name="_Toc439238231"/>
      <w:bookmarkStart w:id="720" w:name="_Toc439252779"/>
      <w:bookmarkStart w:id="721" w:name="_Ref440272147"/>
      <w:bookmarkStart w:id="722" w:name="_Toc440357151"/>
      <w:bookmarkStart w:id="723" w:name="_Toc440359706"/>
      <w:bookmarkStart w:id="724" w:name="_Toc441131322"/>
      <w:bookmarkStart w:id="725" w:name="_Ref444164560"/>
      <w:bookmarkStart w:id="726" w:name="_Ref444164624"/>
      <w:r w:rsidRPr="00D73790">
        <w:rPr>
          <w:b w:val="0"/>
          <w:szCs w:val="24"/>
        </w:rPr>
        <w:lastRenderedPageBreak/>
        <w:t xml:space="preserve">Форма </w:t>
      </w:r>
      <w:bookmarkEnd w:id="716"/>
      <w:bookmarkEnd w:id="717"/>
      <w:bookmarkEnd w:id="718"/>
      <w:bookmarkEnd w:id="71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20"/>
      <w:bookmarkEnd w:id="721"/>
      <w:bookmarkEnd w:id="722"/>
      <w:bookmarkEnd w:id="723"/>
      <w:bookmarkEnd w:id="724"/>
      <w:bookmarkEnd w:id="725"/>
      <w:bookmarkEnd w:id="72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727" w:name="_Toc439170690"/>
      <w:bookmarkStart w:id="728" w:name="_Toc439172792"/>
      <w:bookmarkStart w:id="729" w:name="_Toc439173236"/>
      <w:bookmarkStart w:id="730"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B7045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B70452">
        <w:tc>
          <w:tcPr>
            <w:tcW w:w="557"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B70452">
        <w:tc>
          <w:tcPr>
            <w:tcW w:w="557"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B7045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bookmarkStart w:id="731" w:name="P230"/>
            <w:bookmarkEnd w:id="731"/>
            <w:r w:rsidRPr="00316742">
              <w:rPr>
                <w:rFonts w:ascii="Times New Roman" w:hAnsi="Times New Roman" w:cs="Times New Roman"/>
                <w:sz w:val="22"/>
                <w:szCs w:val="22"/>
              </w:rPr>
              <w:t>1.</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B70452">
        <w:tc>
          <w:tcPr>
            <w:tcW w:w="557" w:type="dxa"/>
            <w:vMerge w:val="restart"/>
          </w:tcPr>
          <w:p w:rsidR="003539D4" w:rsidRPr="00316742" w:rsidRDefault="003539D4" w:rsidP="00B70452">
            <w:pPr>
              <w:pStyle w:val="ConsPlusNormal"/>
              <w:ind w:firstLine="0"/>
              <w:rPr>
                <w:rFonts w:ascii="Times New Roman" w:hAnsi="Times New Roman" w:cs="Times New Roman"/>
                <w:sz w:val="22"/>
                <w:szCs w:val="22"/>
              </w:rPr>
            </w:pPr>
            <w:bookmarkStart w:id="732" w:name="P242"/>
            <w:bookmarkEnd w:id="732"/>
            <w:r w:rsidRPr="00316742">
              <w:rPr>
                <w:rFonts w:ascii="Times New Roman" w:hAnsi="Times New Roman" w:cs="Times New Roman"/>
                <w:sz w:val="22"/>
                <w:szCs w:val="22"/>
              </w:rPr>
              <w:t>4.</w:t>
            </w:r>
          </w:p>
        </w:tc>
        <w:tc>
          <w:tcPr>
            <w:tcW w:w="4109" w:type="dxa"/>
            <w:vMerge w:val="restart"/>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B70452">
        <w:tc>
          <w:tcPr>
            <w:tcW w:w="557" w:type="dxa"/>
            <w:vMerge/>
          </w:tcPr>
          <w:p w:rsidR="003539D4" w:rsidRPr="00316742" w:rsidRDefault="003539D4" w:rsidP="00B70452"/>
        </w:tc>
        <w:tc>
          <w:tcPr>
            <w:tcW w:w="4109" w:type="dxa"/>
            <w:vMerge/>
          </w:tcPr>
          <w:p w:rsidR="003539D4" w:rsidRPr="00316742" w:rsidRDefault="003539D4" w:rsidP="00B70452"/>
        </w:tc>
        <w:tc>
          <w:tcPr>
            <w:tcW w:w="1799" w:type="dxa"/>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B70452">
            <w:pPr>
              <w:jc w:val="center"/>
            </w:pPr>
          </w:p>
        </w:tc>
        <w:tc>
          <w:tcPr>
            <w:tcW w:w="1417" w:type="dxa"/>
            <w:vMerge/>
          </w:tcPr>
          <w:p w:rsidR="003539D4" w:rsidRPr="00316742" w:rsidRDefault="003539D4" w:rsidP="00B70452">
            <w:pPr>
              <w:jc w:val="center"/>
            </w:pPr>
          </w:p>
        </w:tc>
      </w:tr>
      <w:tr w:rsidR="003539D4" w:rsidTr="00B70452">
        <w:tc>
          <w:tcPr>
            <w:tcW w:w="557" w:type="dxa"/>
            <w:vMerge w:val="restart"/>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B70452">
        <w:tc>
          <w:tcPr>
            <w:tcW w:w="557" w:type="dxa"/>
            <w:vMerge/>
          </w:tcPr>
          <w:p w:rsidR="003539D4" w:rsidRPr="00316742" w:rsidRDefault="003539D4" w:rsidP="00B70452"/>
        </w:tc>
        <w:tc>
          <w:tcPr>
            <w:tcW w:w="4109" w:type="dxa"/>
            <w:vMerge/>
          </w:tcPr>
          <w:p w:rsidR="003539D4" w:rsidRPr="00316742" w:rsidRDefault="003539D4" w:rsidP="00B70452"/>
        </w:tc>
        <w:tc>
          <w:tcPr>
            <w:tcW w:w="1799" w:type="dxa"/>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B70452">
            <w:pPr>
              <w:jc w:val="center"/>
            </w:pPr>
          </w:p>
        </w:tc>
        <w:tc>
          <w:tcPr>
            <w:tcW w:w="1417" w:type="dxa"/>
          </w:tcPr>
          <w:p w:rsidR="003539D4" w:rsidRPr="00316742" w:rsidRDefault="003539D4" w:rsidP="00B70452">
            <w:pPr>
              <w:pStyle w:val="ConsPlusNormal"/>
              <w:jc w:val="center"/>
              <w:rPr>
                <w:rFonts w:ascii="Times New Roman" w:hAnsi="Times New Roman" w:cs="Times New Roman"/>
                <w:sz w:val="22"/>
                <w:szCs w:val="22"/>
              </w:rPr>
            </w:pP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bookmarkStart w:id="733" w:name="P258"/>
            <w:bookmarkEnd w:id="733"/>
            <w:r w:rsidRPr="00316742">
              <w:rPr>
                <w:rFonts w:ascii="Times New Roman" w:hAnsi="Times New Roman" w:cs="Times New Roman"/>
                <w:sz w:val="22"/>
                <w:szCs w:val="22"/>
              </w:rPr>
              <w:lastRenderedPageBreak/>
              <w:t>7.</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B70452">
        <w:tc>
          <w:tcPr>
            <w:tcW w:w="557"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B7045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B7045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B70452">
        <w:tc>
          <w:tcPr>
            <w:tcW w:w="3960" w:type="dxa"/>
            <w:tcBorders>
              <w:top w:val="single" w:sz="4" w:space="0" w:color="auto"/>
            </w:tcBorders>
          </w:tcPr>
          <w:p w:rsidR="003539D4" w:rsidRPr="00DB6009" w:rsidRDefault="003539D4" w:rsidP="00B7045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B70452">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B7045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27"/>
    <w:bookmarkEnd w:id="728"/>
    <w:bookmarkEnd w:id="729"/>
    <w:bookmarkEnd w:id="73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34" w:name="_Toc125426243"/>
      <w:bookmarkStart w:id="735" w:name="_Toc396984070"/>
      <w:bookmarkStart w:id="736" w:name="_Toc423423673"/>
      <w:r>
        <w:br w:type="page"/>
      </w:r>
    </w:p>
    <w:p w:rsidR="004F4D80" w:rsidRPr="007417E6" w:rsidRDefault="004F4D80" w:rsidP="004F4D80">
      <w:pPr>
        <w:pStyle w:val="3"/>
        <w:rPr>
          <w:sz w:val="22"/>
        </w:rPr>
      </w:pPr>
      <w:bookmarkStart w:id="737" w:name="_Toc439170691"/>
      <w:bookmarkStart w:id="738" w:name="_Toc439172793"/>
      <w:bookmarkStart w:id="739" w:name="_Toc439173237"/>
      <w:bookmarkStart w:id="740" w:name="_Toc439238233"/>
      <w:bookmarkStart w:id="741" w:name="_Toc439252780"/>
      <w:bookmarkStart w:id="742" w:name="_Toc439323754"/>
      <w:bookmarkStart w:id="743" w:name="_Toc440357152"/>
      <w:bookmarkStart w:id="744" w:name="_Toc440359707"/>
      <w:bookmarkStart w:id="745" w:name="_Toc440632171"/>
      <w:bookmarkStart w:id="746" w:name="_Toc440875991"/>
      <w:bookmarkStart w:id="747" w:name="_Toc441131323"/>
      <w:r>
        <w:rPr>
          <w:szCs w:val="24"/>
        </w:rPr>
        <w:lastRenderedPageBreak/>
        <w:t>Инструкции по заполнению</w:t>
      </w:r>
      <w:bookmarkEnd w:id="734"/>
      <w:r>
        <w:rPr>
          <w:szCs w:val="24"/>
        </w:rPr>
        <w:t xml:space="preserve"> Анкеты </w:t>
      </w:r>
      <w:r w:rsidR="00C236C0">
        <w:rPr>
          <w:szCs w:val="24"/>
        </w:rPr>
        <w:t>Участник</w:t>
      </w:r>
      <w:r>
        <w:rPr>
          <w:szCs w:val="24"/>
        </w:rPr>
        <w:t>а</w:t>
      </w:r>
      <w:bookmarkEnd w:id="735"/>
      <w:bookmarkEnd w:id="736"/>
      <w:bookmarkEnd w:id="737"/>
      <w:bookmarkEnd w:id="738"/>
      <w:bookmarkEnd w:id="739"/>
      <w:bookmarkEnd w:id="740"/>
      <w:bookmarkEnd w:id="741"/>
      <w:bookmarkEnd w:id="742"/>
      <w:bookmarkEnd w:id="743"/>
      <w:bookmarkEnd w:id="744"/>
      <w:bookmarkEnd w:id="745"/>
      <w:bookmarkEnd w:id="746"/>
      <w:bookmarkEnd w:id="74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748" w:name="_Ref55336378"/>
      <w:bookmarkStart w:id="749" w:name="_Toc57314676"/>
      <w:bookmarkStart w:id="750" w:name="_Toc69728990"/>
      <w:bookmarkStart w:id="751" w:name="_Toc98253942"/>
      <w:bookmarkStart w:id="752" w:name="_Toc165173868"/>
      <w:bookmarkStart w:id="753" w:name="_Toc423423674"/>
      <w:bookmarkStart w:id="754"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748"/>
      <w:bookmarkEnd w:id="749"/>
      <w:bookmarkEnd w:id="750"/>
      <w:bookmarkEnd w:id="751"/>
      <w:bookmarkEnd w:id="752"/>
      <w:bookmarkEnd w:id="753"/>
      <w:bookmarkEnd w:id="754"/>
    </w:p>
    <w:p w:rsidR="004F4D80" w:rsidRPr="00D904EF" w:rsidRDefault="004F4D80" w:rsidP="004F4D80">
      <w:pPr>
        <w:pStyle w:val="3"/>
        <w:rPr>
          <w:szCs w:val="24"/>
        </w:rPr>
      </w:pPr>
      <w:bookmarkStart w:id="755" w:name="_Toc98253943"/>
      <w:bookmarkStart w:id="756" w:name="_Toc157248195"/>
      <w:bookmarkStart w:id="757" w:name="_Toc157496564"/>
      <w:bookmarkStart w:id="758" w:name="_Toc158206103"/>
      <w:bookmarkStart w:id="759" w:name="_Toc164057788"/>
      <w:bookmarkStart w:id="760" w:name="_Toc164137138"/>
      <w:bookmarkStart w:id="761" w:name="_Toc164161298"/>
      <w:bookmarkStart w:id="762" w:name="_Toc165173869"/>
      <w:bookmarkStart w:id="763" w:name="_Toc439170693"/>
      <w:bookmarkStart w:id="764" w:name="_Toc439172795"/>
      <w:bookmarkStart w:id="765" w:name="_Toc439173239"/>
      <w:bookmarkStart w:id="766" w:name="_Toc439238235"/>
      <w:bookmarkStart w:id="767" w:name="_Toc439252782"/>
      <w:bookmarkStart w:id="768" w:name="_Toc439323756"/>
      <w:bookmarkStart w:id="769" w:name="_Toc440357154"/>
      <w:bookmarkStart w:id="770" w:name="_Toc440359709"/>
      <w:bookmarkStart w:id="771" w:name="_Toc440632173"/>
      <w:bookmarkStart w:id="772" w:name="_Toc440875993"/>
      <w:bookmarkStart w:id="773" w:name="_Toc441131325"/>
      <w:r w:rsidRPr="00D904EF">
        <w:rPr>
          <w:szCs w:val="24"/>
        </w:rPr>
        <w:t>Форма Справки о перечне и годовых объемах выполнения аналогичных договоров</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774" w:name="_Toc98253944"/>
      <w:bookmarkStart w:id="775" w:name="_Toc157248196"/>
      <w:bookmarkStart w:id="776" w:name="_Toc157496565"/>
      <w:bookmarkStart w:id="777" w:name="_Toc158206104"/>
      <w:bookmarkStart w:id="778" w:name="_Toc164057789"/>
      <w:bookmarkStart w:id="779" w:name="_Toc164137139"/>
      <w:bookmarkStart w:id="780" w:name="_Toc164161299"/>
      <w:bookmarkStart w:id="781" w:name="_Toc165173870"/>
      <w:r>
        <w:rPr>
          <w:szCs w:val="24"/>
        </w:rPr>
        <w:br w:type="page"/>
      </w:r>
    </w:p>
    <w:p w:rsidR="004F4D80" w:rsidRPr="00D904EF" w:rsidRDefault="004F4D80" w:rsidP="004F4D80">
      <w:pPr>
        <w:pStyle w:val="3"/>
        <w:rPr>
          <w:szCs w:val="24"/>
        </w:rPr>
      </w:pPr>
      <w:bookmarkStart w:id="782" w:name="_Toc439170694"/>
      <w:bookmarkStart w:id="783" w:name="_Toc439172796"/>
      <w:bookmarkStart w:id="784" w:name="_Toc439173240"/>
      <w:bookmarkStart w:id="785" w:name="_Toc439238236"/>
      <w:bookmarkStart w:id="786" w:name="_Toc439252783"/>
      <w:bookmarkStart w:id="787" w:name="_Toc439323757"/>
      <w:bookmarkStart w:id="788" w:name="_Toc440357155"/>
      <w:bookmarkStart w:id="789" w:name="_Toc440359710"/>
      <w:bookmarkStart w:id="790" w:name="_Toc440632174"/>
      <w:bookmarkStart w:id="791" w:name="_Toc440875994"/>
      <w:bookmarkStart w:id="792" w:name="_Toc441131326"/>
      <w:r w:rsidRPr="00D904EF">
        <w:rPr>
          <w:szCs w:val="24"/>
        </w:rPr>
        <w:lastRenderedPageBreak/>
        <w:t>Инструкции по заполнению</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3" w:name="_Ref55336398"/>
      <w:bookmarkStart w:id="794" w:name="_Toc57314678"/>
      <w:bookmarkStart w:id="795" w:name="_Toc69728992"/>
      <w:bookmarkStart w:id="796" w:name="_Toc98253948"/>
      <w:bookmarkStart w:id="797" w:name="_Toc165173874"/>
      <w:bookmarkStart w:id="798" w:name="_Toc423423676"/>
      <w:bookmarkStart w:id="799" w:name="_Toc441131327"/>
      <w:r w:rsidRPr="00F647F7">
        <w:lastRenderedPageBreak/>
        <w:t xml:space="preserve">Справка о кадровых ресурсах (форма </w:t>
      </w:r>
      <w:r w:rsidR="000D67AD">
        <w:t>8</w:t>
      </w:r>
      <w:r w:rsidRPr="00F647F7">
        <w:t>)</w:t>
      </w:r>
      <w:bookmarkEnd w:id="793"/>
      <w:bookmarkEnd w:id="794"/>
      <w:bookmarkEnd w:id="795"/>
      <w:bookmarkEnd w:id="796"/>
      <w:bookmarkEnd w:id="797"/>
      <w:bookmarkEnd w:id="798"/>
      <w:bookmarkEnd w:id="799"/>
    </w:p>
    <w:p w:rsidR="004F4D80" w:rsidRPr="00D904EF" w:rsidRDefault="004F4D80" w:rsidP="004F4D80">
      <w:pPr>
        <w:pStyle w:val="3"/>
        <w:rPr>
          <w:szCs w:val="24"/>
        </w:rPr>
      </w:pPr>
      <w:bookmarkStart w:id="800" w:name="_Toc98253949"/>
      <w:bookmarkStart w:id="801" w:name="_Toc157248201"/>
      <w:bookmarkStart w:id="802" w:name="_Toc157496570"/>
      <w:bookmarkStart w:id="803" w:name="_Toc158206109"/>
      <w:bookmarkStart w:id="804" w:name="_Toc164057794"/>
      <w:bookmarkStart w:id="805" w:name="_Toc164137144"/>
      <w:bookmarkStart w:id="806" w:name="_Toc164161304"/>
      <w:bookmarkStart w:id="807" w:name="_Toc165173875"/>
      <w:bookmarkStart w:id="808" w:name="_Toc439170699"/>
      <w:bookmarkStart w:id="809" w:name="_Toc439172801"/>
      <w:bookmarkStart w:id="810" w:name="_Toc439173245"/>
      <w:bookmarkStart w:id="811" w:name="_Toc439238241"/>
      <w:bookmarkStart w:id="812" w:name="_Toc439252788"/>
      <w:bookmarkStart w:id="813" w:name="_Toc439323762"/>
      <w:bookmarkStart w:id="814" w:name="_Toc440357160"/>
      <w:bookmarkStart w:id="815" w:name="_Toc440359712"/>
      <w:bookmarkStart w:id="816" w:name="_Toc440632176"/>
      <w:bookmarkStart w:id="817" w:name="_Toc440875996"/>
      <w:bookmarkStart w:id="818" w:name="_Toc441131328"/>
      <w:r w:rsidRPr="00D904EF">
        <w:rPr>
          <w:szCs w:val="24"/>
        </w:rPr>
        <w:t>Форма Справки о кадровых ресурсах</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19" w:name="_Toc98253950"/>
      <w:bookmarkStart w:id="820" w:name="_Toc157248202"/>
      <w:bookmarkStart w:id="821" w:name="_Toc157496571"/>
      <w:bookmarkStart w:id="822" w:name="_Toc158206110"/>
      <w:bookmarkStart w:id="823" w:name="_Toc164057795"/>
      <w:bookmarkStart w:id="824" w:name="_Toc164137145"/>
      <w:bookmarkStart w:id="825" w:name="_Toc164161305"/>
      <w:bookmarkStart w:id="826" w:name="_Toc165173876"/>
      <w:r>
        <w:rPr>
          <w:b/>
          <w:szCs w:val="24"/>
        </w:rPr>
        <w:br w:type="page"/>
      </w:r>
    </w:p>
    <w:p w:rsidR="004F4D80" w:rsidRPr="00D904EF" w:rsidRDefault="004F4D80" w:rsidP="004F4D80">
      <w:pPr>
        <w:pStyle w:val="3"/>
        <w:rPr>
          <w:szCs w:val="24"/>
        </w:rPr>
      </w:pPr>
      <w:bookmarkStart w:id="827" w:name="_Toc439170700"/>
      <w:bookmarkStart w:id="828" w:name="_Toc439172802"/>
      <w:bookmarkStart w:id="829" w:name="_Toc439173246"/>
      <w:bookmarkStart w:id="830" w:name="_Toc439238242"/>
      <w:bookmarkStart w:id="831" w:name="_Toc439252789"/>
      <w:bookmarkStart w:id="832" w:name="_Toc439323763"/>
      <w:bookmarkStart w:id="833" w:name="_Toc440357161"/>
      <w:bookmarkStart w:id="834" w:name="_Toc440359713"/>
      <w:bookmarkStart w:id="835" w:name="_Toc440632177"/>
      <w:bookmarkStart w:id="836" w:name="_Toc440875997"/>
      <w:bookmarkStart w:id="837" w:name="_Toc441131329"/>
      <w:r w:rsidRPr="00D904EF">
        <w:rPr>
          <w:szCs w:val="24"/>
        </w:rPr>
        <w:lastRenderedPageBreak/>
        <w:t>Инструкции по заполнению</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8" w:name="_Toc165173881"/>
      <w:bookmarkStart w:id="839" w:name="_Ref194749267"/>
      <w:bookmarkStart w:id="840" w:name="_Toc423423677"/>
      <w:bookmarkStart w:id="841" w:name="_Ref440271993"/>
      <w:bookmarkStart w:id="842" w:name="_Ref440274659"/>
      <w:bookmarkStart w:id="843" w:name="_Toc441131330"/>
      <w:bookmarkStart w:id="844" w:name="_Ref90381523"/>
      <w:bookmarkStart w:id="845" w:name="_Toc90385124"/>
      <w:bookmarkStart w:id="846" w:name="_Ref96861029"/>
      <w:bookmarkStart w:id="847" w:name="_Toc97651410"/>
      <w:bookmarkStart w:id="848"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838"/>
      <w:bookmarkEnd w:id="839"/>
      <w:bookmarkEnd w:id="840"/>
      <w:bookmarkEnd w:id="841"/>
      <w:bookmarkEnd w:id="842"/>
      <w:bookmarkEnd w:id="843"/>
    </w:p>
    <w:p w:rsidR="004F4D80" w:rsidRPr="00D904EF" w:rsidRDefault="004F4D80" w:rsidP="004F4D80">
      <w:pPr>
        <w:pStyle w:val="3"/>
        <w:rPr>
          <w:szCs w:val="24"/>
        </w:rPr>
      </w:pPr>
      <w:bookmarkStart w:id="849" w:name="_Toc97651411"/>
      <w:bookmarkStart w:id="850" w:name="_Toc98253956"/>
      <w:bookmarkStart w:id="851" w:name="_Toc157248208"/>
      <w:bookmarkStart w:id="852" w:name="_Toc157496577"/>
      <w:bookmarkStart w:id="853" w:name="_Toc158206116"/>
      <w:bookmarkStart w:id="854" w:name="_Toc164057801"/>
      <w:bookmarkStart w:id="855" w:name="_Toc164137151"/>
      <w:bookmarkStart w:id="856" w:name="_Toc164161311"/>
      <w:bookmarkStart w:id="857" w:name="_Toc165173882"/>
      <w:bookmarkStart w:id="858" w:name="_Toc439170702"/>
      <w:bookmarkStart w:id="859" w:name="_Toc439172804"/>
      <w:bookmarkStart w:id="860" w:name="_Toc439173248"/>
      <w:bookmarkStart w:id="861" w:name="_Toc439238244"/>
      <w:bookmarkStart w:id="862" w:name="_Toc439252791"/>
      <w:bookmarkStart w:id="863" w:name="_Toc439323765"/>
      <w:bookmarkStart w:id="864" w:name="_Toc440357163"/>
      <w:bookmarkStart w:id="865" w:name="_Toc440359715"/>
      <w:bookmarkStart w:id="866" w:name="_Toc440632179"/>
      <w:bookmarkStart w:id="867" w:name="_Toc440875999"/>
      <w:bookmarkStart w:id="868"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69" w:name="_Toc97651412"/>
      <w:bookmarkStart w:id="870" w:name="_Toc98253957"/>
      <w:bookmarkStart w:id="871" w:name="_Toc157248209"/>
      <w:bookmarkStart w:id="872" w:name="_Toc157496578"/>
      <w:bookmarkStart w:id="873" w:name="_Toc158206117"/>
      <w:bookmarkStart w:id="874" w:name="_Toc164057802"/>
      <w:bookmarkStart w:id="875" w:name="_Toc164137152"/>
      <w:bookmarkStart w:id="876" w:name="_Toc164161312"/>
      <w:bookmarkStart w:id="877" w:name="_Toc165173883"/>
      <w:r>
        <w:rPr>
          <w:b/>
          <w:szCs w:val="24"/>
        </w:rPr>
        <w:br w:type="page"/>
      </w:r>
    </w:p>
    <w:p w:rsidR="004F4D80" w:rsidRPr="00D904EF" w:rsidRDefault="004F4D80" w:rsidP="004F4D80">
      <w:pPr>
        <w:pStyle w:val="3"/>
        <w:rPr>
          <w:szCs w:val="24"/>
        </w:rPr>
      </w:pPr>
      <w:bookmarkStart w:id="878" w:name="_Toc439170703"/>
      <w:bookmarkStart w:id="879" w:name="_Toc439172805"/>
      <w:bookmarkStart w:id="880" w:name="_Toc439173249"/>
      <w:bookmarkStart w:id="881" w:name="_Toc439238245"/>
      <w:bookmarkStart w:id="882" w:name="_Toc439252792"/>
      <w:bookmarkStart w:id="883" w:name="_Toc439323766"/>
      <w:bookmarkStart w:id="884" w:name="_Toc440357164"/>
      <w:bookmarkStart w:id="885" w:name="_Toc440359716"/>
      <w:bookmarkStart w:id="886" w:name="_Toc440632180"/>
      <w:bookmarkStart w:id="887" w:name="_Toc440876000"/>
      <w:bookmarkStart w:id="888" w:name="_Toc441131332"/>
      <w:r w:rsidRPr="00D904EF">
        <w:rPr>
          <w:szCs w:val="24"/>
        </w:rPr>
        <w:lastRenderedPageBreak/>
        <w:t>Инструкции по заполнению</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9" w:name="_Ref257131475"/>
      <w:bookmarkStart w:id="890" w:name="_Toc351552284"/>
      <w:bookmarkStart w:id="891" w:name="_Toc396983131"/>
      <w:bookmarkStart w:id="892" w:name="_Toc423423679"/>
      <w:bookmarkStart w:id="893" w:name="_Ref440270984"/>
      <w:bookmarkStart w:id="894" w:name="_Ref440275030"/>
      <w:bookmarkStart w:id="895" w:name="_Toc441131333"/>
      <w:bookmarkEnd w:id="844"/>
      <w:bookmarkEnd w:id="845"/>
      <w:bookmarkEnd w:id="846"/>
      <w:bookmarkEnd w:id="847"/>
      <w:bookmarkEnd w:id="848"/>
      <w:r>
        <w:rPr>
          <w:sz w:val="22"/>
          <w:szCs w:val="22"/>
        </w:rPr>
        <w:lastRenderedPageBreak/>
        <w:t>Письмо</w:t>
      </w:r>
      <w:r w:rsidRPr="007417E6">
        <w:rPr>
          <w:sz w:val="22"/>
          <w:szCs w:val="22"/>
        </w:rPr>
        <w:t xml:space="preserve"> </w:t>
      </w:r>
      <w:bookmarkEnd w:id="889"/>
      <w:r>
        <w:rPr>
          <w:sz w:val="22"/>
          <w:szCs w:val="22"/>
        </w:rPr>
        <w:t>производителя продукции (форма 1</w:t>
      </w:r>
      <w:r w:rsidR="000D67AD">
        <w:rPr>
          <w:sz w:val="22"/>
          <w:szCs w:val="22"/>
        </w:rPr>
        <w:t>0</w:t>
      </w:r>
      <w:r>
        <w:rPr>
          <w:sz w:val="22"/>
          <w:szCs w:val="22"/>
        </w:rPr>
        <w:t>)</w:t>
      </w:r>
      <w:bookmarkEnd w:id="890"/>
      <w:bookmarkEnd w:id="891"/>
      <w:bookmarkEnd w:id="892"/>
      <w:bookmarkEnd w:id="893"/>
      <w:bookmarkEnd w:id="894"/>
      <w:bookmarkEnd w:id="895"/>
    </w:p>
    <w:p w:rsidR="004F4D80" w:rsidRPr="00F647F7" w:rsidRDefault="004F4D80" w:rsidP="004F4D80">
      <w:pPr>
        <w:pStyle w:val="3"/>
        <w:rPr>
          <w:szCs w:val="24"/>
        </w:rPr>
      </w:pPr>
      <w:bookmarkStart w:id="896" w:name="_Toc439170708"/>
      <w:bookmarkStart w:id="897" w:name="_Toc439172810"/>
      <w:bookmarkStart w:id="898" w:name="_Toc439173251"/>
      <w:bookmarkStart w:id="899" w:name="_Toc439252794"/>
      <w:bookmarkStart w:id="900" w:name="_Toc439323768"/>
      <w:bookmarkStart w:id="901" w:name="_Toc440357166"/>
      <w:bookmarkStart w:id="902" w:name="_Toc440359718"/>
      <w:bookmarkStart w:id="903" w:name="_Toc440632182"/>
      <w:bookmarkStart w:id="904" w:name="_Toc440876002"/>
      <w:bookmarkStart w:id="905" w:name="_Toc441131334"/>
      <w:r w:rsidRPr="00F647F7">
        <w:rPr>
          <w:szCs w:val="24"/>
        </w:rPr>
        <w:t>Форма письма производителя продукции</w:t>
      </w:r>
      <w:bookmarkEnd w:id="896"/>
      <w:bookmarkEnd w:id="897"/>
      <w:bookmarkEnd w:id="898"/>
      <w:bookmarkEnd w:id="899"/>
      <w:bookmarkEnd w:id="900"/>
      <w:bookmarkEnd w:id="901"/>
      <w:bookmarkEnd w:id="902"/>
      <w:bookmarkEnd w:id="903"/>
      <w:bookmarkEnd w:id="904"/>
      <w:bookmarkEnd w:id="9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06"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07" w:name="_Toc423423680"/>
      <w:bookmarkStart w:id="908" w:name="_Ref440272035"/>
      <w:bookmarkStart w:id="909" w:name="_Ref440274733"/>
      <w:bookmarkStart w:id="910" w:name="_Toc441131335"/>
      <w:bookmarkStart w:id="911"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06"/>
      <w:bookmarkEnd w:id="907"/>
      <w:bookmarkEnd w:id="908"/>
      <w:bookmarkEnd w:id="909"/>
      <w:bookmarkEnd w:id="910"/>
      <w:bookmarkEnd w:id="911"/>
    </w:p>
    <w:p w:rsidR="004F4D80" w:rsidRPr="00E87023" w:rsidRDefault="004F4D80" w:rsidP="004F4D80">
      <w:pPr>
        <w:pStyle w:val="3"/>
        <w:rPr>
          <w:sz w:val="22"/>
        </w:rPr>
      </w:pPr>
      <w:bookmarkStart w:id="912" w:name="_Toc343690584"/>
      <w:bookmarkStart w:id="913" w:name="_Toc372294428"/>
      <w:bookmarkStart w:id="914" w:name="_Toc379288896"/>
      <w:bookmarkStart w:id="915" w:name="_Toc384734780"/>
      <w:bookmarkStart w:id="916" w:name="_Toc396984078"/>
      <w:bookmarkStart w:id="917" w:name="_Toc423423681"/>
      <w:bookmarkStart w:id="918" w:name="_Toc439170710"/>
      <w:bookmarkStart w:id="919" w:name="_Toc439172812"/>
      <w:bookmarkStart w:id="920" w:name="_Toc439173253"/>
      <w:bookmarkStart w:id="921" w:name="_Toc439238249"/>
      <w:bookmarkStart w:id="922" w:name="_Toc439252796"/>
      <w:bookmarkStart w:id="923" w:name="_Toc439323770"/>
      <w:bookmarkStart w:id="924" w:name="_Toc440357168"/>
      <w:bookmarkStart w:id="925" w:name="_Toc440359720"/>
      <w:bookmarkStart w:id="926" w:name="_Toc440632184"/>
      <w:bookmarkStart w:id="927" w:name="_Toc440876004"/>
      <w:bookmarkStart w:id="928"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29" w:name="_Toc343690585"/>
      <w:bookmarkStart w:id="930" w:name="_Toc372294429"/>
      <w:bookmarkStart w:id="931" w:name="_Toc379288897"/>
      <w:bookmarkStart w:id="932" w:name="_Toc384734781"/>
      <w:bookmarkStart w:id="933" w:name="_Toc396984079"/>
      <w:bookmarkStart w:id="934" w:name="_Toc423423682"/>
      <w:bookmarkStart w:id="935" w:name="_Toc439170711"/>
      <w:bookmarkStart w:id="936" w:name="_Toc439172813"/>
      <w:bookmarkStart w:id="937" w:name="_Toc439173254"/>
      <w:bookmarkStart w:id="938" w:name="_Toc439238250"/>
      <w:bookmarkStart w:id="939" w:name="_Toc439252797"/>
      <w:bookmarkStart w:id="940" w:name="_Toc439323771"/>
      <w:bookmarkStart w:id="941" w:name="_Toc440357169"/>
      <w:bookmarkStart w:id="942" w:name="_Toc440359721"/>
      <w:bookmarkStart w:id="943" w:name="_Toc440632185"/>
      <w:bookmarkStart w:id="944" w:name="_Toc440876005"/>
      <w:bookmarkStart w:id="945" w:name="_Toc441131337"/>
      <w:r w:rsidRPr="00D27071">
        <w:rPr>
          <w:szCs w:val="24"/>
        </w:rPr>
        <w:lastRenderedPageBreak/>
        <w:t>Инструкции по заполнению</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4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47" w:name="_Toc423423683"/>
      <w:bookmarkStart w:id="948" w:name="_Ref440272051"/>
      <w:bookmarkStart w:id="949" w:name="_Ref440274744"/>
      <w:bookmarkStart w:id="950"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46"/>
      <w:bookmarkEnd w:id="947"/>
      <w:bookmarkEnd w:id="948"/>
      <w:bookmarkEnd w:id="949"/>
      <w:bookmarkEnd w:id="950"/>
    </w:p>
    <w:p w:rsidR="004F4D80" w:rsidRPr="008C4223" w:rsidRDefault="004F4D80" w:rsidP="004F4D80">
      <w:pPr>
        <w:pStyle w:val="3"/>
        <w:rPr>
          <w:szCs w:val="24"/>
        </w:rPr>
      </w:pPr>
      <w:bookmarkStart w:id="951" w:name="_Toc343690587"/>
      <w:bookmarkStart w:id="952" w:name="_Toc372294431"/>
      <w:bookmarkStart w:id="953" w:name="_Toc379288899"/>
      <w:bookmarkStart w:id="954" w:name="_Toc384734783"/>
      <w:bookmarkStart w:id="955" w:name="_Toc396984081"/>
      <w:bookmarkStart w:id="956" w:name="_Toc423423684"/>
      <w:bookmarkStart w:id="957" w:name="_Toc439170713"/>
      <w:bookmarkStart w:id="958" w:name="_Toc439172815"/>
      <w:bookmarkStart w:id="959" w:name="_Toc439173256"/>
      <w:bookmarkStart w:id="960" w:name="_Toc439238252"/>
      <w:bookmarkStart w:id="961" w:name="_Toc439252799"/>
      <w:bookmarkStart w:id="962" w:name="_Toc439323773"/>
      <w:bookmarkStart w:id="963" w:name="_Toc440357171"/>
      <w:bookmarkStart w:id="964" w:name="_Toc440359723"/>
      <w:bookmarkStart w:id="965" w:name="_Toc440632187"/>
      <w:bookmarkStart w:id="966" w:name="_Toc440876007"/>
      <w:bookmarkStart w:id="967" w:name="_Toc441131339"/>
      <w:r w:rsidRPr="008C4223">
        <w:rPr>
          <w:szCs w:val="24"/>
        </w:rPr>
        <w:t xml:space="preserve">Форма </w:t>
      </w:r>
      <w:bookmarkEnd w:id="951"/>
      <w:bookmarkEnd w:id="952"/>
      <w:bookmarkEnd w:id="953"/>
      <w:bookmarkEnd w:id="954"/>
      <w:bookmarkEnd w:id="955"/>
      <w:bookmarkEnd w:id="956"/>
      <w:bookmarkEnd w:id="957"/>
      <w:bookmarkEnd w:id="958"/>
      <w:bookmarkEnd w:id="959"/>
      <w:bookmarkEnd w:id="960"/>
      <w:bookmarkEnd w:id="961"/>
      <w:r w:rsidR="000D70B6" w:rsidRPr="000D70B6">
        <w:rPr>
          <w:szCs w:val="24"/>
        </w:rPr>
        <w:t>Согласия на обработку персональных данных</w:t>
      </w:r>
      <w:bookmarkEnd w:id="962"/>
      <w:bookmarkEnd w:id="963"/>
      <w:bookmarkEnd w:id="964"/>
      <w:bookmarkEnd w:id="965"/>
      <w:bookmarkEnd w:id="966"/>
      <w:bookmarkEnd w:id="967"/>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68" w:name="_Toc439252801"/>
      <w:bookmarkStart w:id="969" w:name="_Toc439323774"/>
      <w:bookmarkStart w:id="970" w:name="_Toc440357172"/>
      <w:bookmarkStart w:id="971" w:name="_Toc440359724"/>
      <w:bookmarkStart w:id="972" w:name="_Toc440632188"/>
      <w:bookmarkStart w:id="973" w:name="_Toc440876008"/>
      <w:bookmarkStart w:id="974" w:name="_Toc441131340"/>
      <w:r w:rsidRPr="005A2CAE">
        <w:rPr>
          <w:szCs w:val="24"/>
        </w:rPr>
        <w:lastRenderedPageBreak/>
        <w:t>Инструкции по заполнению</w:t>
      </w:r>
      <w:bookmarkEnd w:id="968"/>
      <w:bookmarkEnd w:id="969"/>
      <w:bookmarkEnd w:id="970"/>
      <w:bookmarkEnd w:id="971"/>
      <w:bookmarkEnd w:id="972"/>
      <w:bookmarkEnd w:id="973"/>
      <w:bookmarkEnd w:id="97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975" w:name="_Ref440272256"/>
      <w:bookmarkStart w:id="976" w:name="_Ref440272678"/>
      <w:bookmarkStart w:id="977" w:name="_Ref440274944"/>
      <w:bookmarkStart w:id="978" w:name="_Toc441131341"/>
      <w:r w:rsidRPr="007A6A39">
        <w:lastRenderedPageBreak/>
        <w:t>Соглашение о неустойке (форма 1</w:t>
      </w:r>
      <w:r w:rsidR="000D67AD">
        <w:t>3</w:t>
      </w:r>
      <w:r w:rsidRPr="007A6A39">
        <w:t>)</w:t>
      </w:r>
      <w:bookmarkEnd w:id="975"/>
      <w:bookmarkEnd w:id="976"/>
      <w:bookmarkEnd w:id="977"/>
      <w:bookmarkEnd w:id="978"/>
    </w:p>
    <w:p w:rsidR="007A6A39" w:rsidRPr="007A6A39" w:rsidRDefault="007A6A39" w:rsidP="007A6A39">
      <w:pPr>
        <w:pStyle w:val="3"/>
        <w:rPr>
          <w:szCs w:val="24"/>
        </w:rPr>
      </w:pPr>
      <w:bookmarkStart w:id="979" w:name="_Toc439170715"/>
      <w:bookmarkStart w:id="980" w:name="_Toc439172817"/>
      <w:bookmarkStart w:id="981" w:name="_Toc439173259"/>
      <w:bookmarkStart w:id="982" w:name="_Toc439238255"/>
      <w:bookmarkStart w:id="983" w:name="_Toc439252803"/>
      <w:bookmarkStart w:id="984" w:name="_Toc439323776"/>
      <w:bookmarkStart w:id="985" w:name="_Toc440357174"/>
      <w:bookmarkStart w:id="986" w:name="_Toc440359726"/>
      <w:bookmarkStart w:id="987" w:name="_Toc440632190"/>
      <w:bookmarkStart w:id="988" w:name="_Toc440876010"/>
      <w:bookmarkStart w:id="989" w:name="_Toc441131342"/>
      <w:r w:rsidRPr="007A6A39">
        <w:rPr>
          <w:szCs w:val="24"/>
        </w:rPr>
        <w:t>Форма соглашени</w:t>
      </w:r>
      <w:r w:rsidR="00E47073">
        <w:rPr>
          <w:szCs w:val="24"/>
        </w:rPr>
        <w:t>я</w:t>
      </w:r>
      <w:r w:rsidRPr="007A6A39">
        <w:rPr>
          <w:szCs w:val="24"/>
        </w:rPr>
        <w:t xml:space="preserve"> о неустойке</w:t>
      </w:r>
      <w:bookmarkEnd w:id="979"/>
      <w:bookmarkEnd w:id="980"/>
      <w:bookmarkEnd w:id="981"/>
      <w:bookmarkEnd w:id="982"/>
      <w:bookmarkEnd w:id="983"/>
      <w:bookmarkEnd w:id="984"/>
      <w:bookmarkEnd w:id="985"/>
      <w:bookmarkEnd w:id="986"/>
      <w:bookmarkEnd w:id="987"/>
      <w:bookmarkEnd w:id="988"/>
      <w:bookmarkEnd w:id="98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990" w:name="_Toc439170716"/>
      <w:bookmarkStart w:id="991" w:name="_Toc439172818"/>
      <w:bookmarkStart w:id="992" w:name="_Toc439173260"/>
      <w:bookmarkStart w:id="993" w:name="_Toc439238256"/>
      <w:bookmarkStart w:id="994" w:name="_Toc439252804"/>
      <w:bookmarkStart w:id="995" w:name="_Toc439323777"/>
      <w:bookmarkStart w:id="996" w:name="_Toc440357175"/>
      <w:bookmarkStart w:id="997" w:name="_Toc440359727"/>
      <w:bookmarkStart w:id="998" w:name="_Toc440632191"/>
      <w:bookmarkStart w:id="999" w:name="_Toc440876011"/>
      <w:bookmarkStart w:id="1000" w:name="_Toc441131343"/>
      <w:r w:rsidRPr="007857E5">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01" w:name="_Ref440272274"/>
      <w:bookmarkStart w:id="1002" w:name="_Ref440274756"/>
      <w:bookmarkStart w:id="1003"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01"/>
      <w:bookmarkEnd w:id="1002"/>
      <w:bookmarkEnd w:id="1003"/>
    </w:p>
    <w:p w:rsidR="007857E5" w:rsidRPr="00E47073" w:rsidRDefault="007857E5" w:rsidP="007857E5">
      <w:pPr>
        <w:pStyle w:val="3"/>
        <w:rPr>
          <w:szCs w:val="24"/>
        </w:rPr>
      </w:pPr>
      <w:bookmarkStart w:id="1004" w:name="_Toc439170718"/>
      <w:bookmarkStart w:id="1005" w:name="_Toc439172820"/>
      <w:bookmarkStart w:id="1006" w:name="_Toc439173262"/>
      <w:bookmarkStart w:id="1007" w:name="_Toc439238258"/>
      <w:bookmarkStart w:id="1008" w:name="_Toc439252806"/>
      <w:bookmarkStart w:id="1009" w:name="_Toc439323779"/>
      <w:bookmarkStart w:id="1010" w:name="_Toc440357177"/>
      <w:bookmarkStart w:id="1011" w:name="_Toc440359729"/>
      <w:bookmarkStart w:id="1012" w:name="_Toc440632193"/>
      <w:bookmarkStart w:id="1013" w:name="_Toc440876013"/>
      <w:bookmarkStart w:id="1014" w:name="_Toc441131345"/>
      <w:r w:rsidRPr="00E47073">
        <w:rPr>
          <w:szCs w:val="24"/>
        </w:rPr>
        <w:t xml:space="preserve">Форма </w:t>
      </w:r>
      <w:bookmarkEnd w:id="1004"/>
      <w:r w:rsidR="00E47073" w:rsidRPr="00E47073">
        <w:rPr>
          <w:szCs w:val="24"/>
        </w:rPr>
        <w:t>согласия Участника налоговым органам на разглашение сведений, составляющих налоговую тайну</w:t>
      </w:r>
      <w:bookmarkEnd w:id="1005"/>
      <w:bookmarkEnd w:id="1006"/>
      <w:bookmarkEnd w:id="1007"/>
      <w:bookmarkEnd w:id="1008"/>
      <w:bookmarkEnd w:id="1009"/>
      <w:bookmarkEnd w:id="1010"/>
      <w:bookmarkEnd w:id="1011"/>
      <w:bookmarkEnd w:id="1012"/>
      <w:bookmarkEnd w:id="1013"/>
      <w:bookmarkEnd w:id="101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15" w:name="_Toc300142269"/>
      <w:bookmarkStart w:id="1016" w:name="_Toc309735391"/>
      <w:bookmarkStart w:id="101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15"/>
      <w:r w:rsidRPr="007857E5">
        <w:rPr>
          <w:b/>
          <w:bCs w:val="0"/>
          <w:snapToGrid w:val="0"/>
          <w:sz w:val="24"/>
          <w:szCs w:val="24"/>
        </w:rPr>
        <w:t xml:space="preserve"> </w:t>
      </w:r>
      <w:bookmarkEnd w:id="1016"/>
      <w:bookmarkEnd w:id="101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18" w:name="_Toc439170719"/>
      <w:bookmarkStart w:id="1019" w:name="_Toc439172821"/>
      <w:bookmarkStart w:id="1020" w:name="_Toc439173263"/>
      <w:bookmarkStart w:id="1021" w:name="_Toc439238259"/>
      <w:bookmarkStart w:id="1022" w:name="_Toc439252807"/>
      <w:bookmarkStart w:id="1023" w:name="_Toc439323780"/>
      <w:bookmarkStart w:id="1024" w:name="_Toc440357178"/>
      <w:bookmarkStart w:id="1025" w:name="_Toc440359730"/>
      <w:bookmarkStart w:id="1026" w:name="_Toc440632194"/>
      <w:bookmarkStart w:id="1027" w:name="_Toc440876014"/>
      <w:bookmarkStart w:id="1028" w:name="_Toc441131346"/>
      <w:r w:rsidRPr="007857E5">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9" w:name="_Ref93268095"/>
      <w:bookmarkStart w:id="1030" w:name="_Ref93268099"/>
      <w:bookmarkStart w:id="1031" w:name="_Toc98253958"/>
      <w:bookmarkStart w:id="1032" w:name="_Toc165173884"/>
      <w:bookmarkStart w:id="1033" w:name="_Toc423423678"/>
      <w:bookmarkStart w:id="1034" w:name="_Ref440272510"/>
      <w:bookmarkStart w:id="1035" w:name="_Ref440274961"/>
      <w:bookmarkStart w:id="1036"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29"/>
      <w:bookmarkEnd w:id="1030"/>
      <w:bookmarkEnd w:id="1031"/>
      <w:bookmarkEnd w:id="1032"/>
      <w:bookmarkEnd w:id="1033"/>
      <w:bookmarkEnd w:id="1034"/>
      <w:bookmarkEnd w:id="1035"/>
      <w:bookmarkEnd w:id="1036"/>
    </w:p>
    <w:p w:rsidR="00635719" w:rsidRPr="00D904EF" w:rsidRDefault="00635719" w:rsidP="00635719">
      <w:pPr>
        <w:pStyle w:val="3"/>
        <w:rPr>
          <w:szCs w:val="24"/>
        </w:rPr>
      </w:pPr>
      <w:bookmarkStart w:id="1037" w:name="_Toc90385125"/>
      <w:bookmarkStart w:id="1038" w:name="_Toc439170705"/>
      <w:bookmarkStart w:id="1039" w:name="_Toc439172807"/>
      <w:bookmarkStart w:id="1040" w:name="_Toc439173268"/>
      <w:bookmarkStart w:id="1041" w:name="_Toc439238264"/>
      <w:bookmarkStart w:id="1042" w:name="_Toc439252812"/>
      <w:bookmarkStart w:id="1043" w:name="_Toc439323785"/>
      <w:bookmarkStart w:id="1044" w:name="_Toc440357183"/>
      <w:bookmarkStart w:id="1045" w:name="_Toc440359735"/>
      <w:bookmarkStart w:id="1046" w:name="_Toc440632199"/>
      <w:bookmarkStart w:id="1047" w:name="_Toc440876016"/>
      <w:bookmarkStart w:id="1048"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37"/>
      <w:bookmarkEnd w:id="1038"/>
      <w:bookmarkEnd w:id="1039"/>
      <w:bookmarkEnd w:id="1040"/>
      <w:bookmarkEnd w:id="1041"/>
      <w:bookmarkEnd w:id="1042"/>
      <w:bookmarkEnd w:id="1043"/>
      <w:bookmarkEnd w:id="1044"/>
      <w:bookmarkEnd w:id="1045"/>
      <w:bookmarkEnd w:id="1046"/>
      <w:bookmarkEnd w:id="1047"/>
      <w:bookmarkEnd w:id="104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49" w:name="_Toc90385126"/>
      <w:bookmarkStart w:id="1050" w:name="_Toc98253959"/>
      <w:bookmarkStart w:id="1051" w:name="_Toc157248211"/>
      <w:bookmarkStart w:id="1052" w:name="_Toc157496580"/>
      <w:bookmarkStart w:id="1053" w:name="_Toc158206119"/>
      <w:bookmarkStart w:id="1054" w:name="_Toc164057804"/>
      <w:bookmarkStart w:id="1055" w:name="_Toc164137154"/>
      <w:bookmarkStart w:id="1056" w:name="_Toc164161314"/>
      <w:bookmarkStart w:id="1057" w:name="_Toc165173885"/>
      <w:r>
        <w:rPr>
          <w:b/>
          <w:szCs w:val="24"/>
        </w:rPr>
        <w:br w:type="page"/>
      </w:r>
    </w:p>
    <w:p w:rsidR="00635719" w:rsidRPr="00D904EF" w:rsidRDefault="00635719" w:rsidP="00635719">
      <w:pPr>
        <w:pStyle w:val="3"/>
        <w:rPr>
          <w:szCs w:val="24"/>
        </w:rPr>
      </w:pPr>
      <w:bookmarkStart w:id="1058" w:name="_Toc439170706"/>
      <w:bookmarkStart w:id="1059" w:name="_Toc439172808"/>
      <w:bookmarkStart w:id="1060" w:name="_Toc439173269"/>
      <w:bookmarkStart w:id="1061" w:name="_Toc439238265"/>
      <w:bookmarkStart w:id="1062" w:name="_Toc439252813"/>
      <w:bookmarkStart w:id="1063" w:name="_Toc439323786"/>
      <w:bookmarkStart w:id="1064" w:name="_Toc440357184"/>
      <w:bookmarkStart w:id="1065" w:name="_Toc440359736"/>
      <w:bookmarkStart w:id="1066" w:name="_Toc440632200"/>
      <w:bookmarkStart w:id="1067" w:name="_Toc440876017"/>
      <w:bookmarkStart w:id="1068" w:name="_Toc441131349"/>
      <w:r w:rsidRPr="00D904EF">
        <w:rPr>
          <w:szCs w:val="24"/>
        </w:rPr>
        <w:lastRenderedPageBreak/>
        <w:t>Инструкции по заполнению</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452" w:rsidRDefault="00B70452">
      <w:pPr>
        <w:spacing w:line="240" w:lineRule="auto"/>
      </w:pPr>
      <w:r>
        <w:separator/>
      </w:r>
    </w:p>
  </w:endnote>
  <w:endnote w:type="continuationSeparator" w:id="0">
    <w:p w:rsidR="00B70452" w:rsidRDefault="00B704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0452" w:rsidRDefault="00B7045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Pr="00FA0376" w:rsidRDefault="00B7045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B46B7">
      <w:rPr>
        <w:noProof/>
        <w:sz w:val="16"/>
        <w:szCs w:val="16"/>
        <w:lang w:eastAsia="ru-RU"/>
      </w:rPr>
      <w:t>23</w:t>
    </w:r>
    <w:r w:rsidRPr="00FA0376">
      <w:rPr>
        <w:sz w:val="16"/>
        <w:szCs w:val="16"/>
        <w:lang w:eastAsia="ru-RU"/>
      </w:rPr>
      <w:fldChar w:fldCharType="end"/>
    </w:r>
  </w:p>
  <w:p w:rsidR="00B70452" w:rsidRPr="00EE0539" w:rsidRDefault="00B7045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70452">
      <w:rPr>
        <w:sz w:val="18"/>
        <w:szCs w:val="18"/>
      </w:rPr>
      <w:t>Договора поставки программного комплекса ПО «РАП-стандарт»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452" w:rsidRDefault="00B70452">
      <w:pPr>
        <w:spacing w:line="240" w:lineRule="auto"/>
      </w:pPr>
      <w:r>
        <w:separator/>
      </w:r>
    </w:p>
  </w:footnote>
  <w:footnote w:type="continuationSeparator" w:id="0">
    <w:p w:rsidR="00B70452" w:rsidRDefault="00B704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Pr="00930031" w:rsidRDefault="00B7045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52" w:rsidRDefault="00B7045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926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328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B7C4D"/>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46B7"/>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0452"/>
    <w:rsid w:val="00B71B9D"/>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3A09D-4248-4174-B24E-3D388D578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75</Pages>
  <Words>23142</Words>
  <Characters>131916</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154749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45</cp:revision>
  <cp:lastPrinted>2015-12-29T14:27:00Z</cp:lastPrinted>
  <dcterms:created xsi:type="dcterms:W3CDTF">2016-01-18T07:59:00Z</dcterms:created>
  <dcterms:modified xsi:type="dcterms:W3CDTF">2016-04-04T09:14:00Z</dcterms:modified>
</cp:coreProperties>
</file>