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6745D4"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DC2EAF" w:rsidRPr="000D67AD" w:rsidRDefault="00DC2EAF"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C2EAF" w:rsidRPr="000D67AD" w:rsidRDefault="00DC2EAF"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C2EAF" w:rsidRPr="000D67AD" w:rsidRDefault="00DC2EAF"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C2EAF" w:rsidRPr="000D67AD" w:rsidRDefault="00DC2EAF"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C2EAF" w:rsidRPr="000D67AD" w:rsidRDefault="00DC2EAF" w:rsidP="00BF0828">
                  <w:pPr>
                    <w:spacing w:line="240" w:lineRule="auto"/>
                    <w:ind w:right="-23"/>
                    <w:rPr>
                      <w:rFonts w:ascii="Helios" w:hAnsi="Helios"/>
                      <w:sz w:val="12"/>
                      <w:szCs w:val="12"/>
                    </w:rPr>
                  </w:pPr>
                  <w:r w:rsidRPr="000D67AD">
                    <w:rPr>
                      <w:rFonts w:ascii="Helios" w:hAnsi="Helios"/>
                      <w:sz w:val="12"/>
                      <w:szCs w:val="12"/>
                    </w:rPr>
                    <w:t>тел.: +7 (495) 747-92-92,</w:t>
                  </w:r>
                </w:p>
                <w:p w:rsidR="00DC2EAF" w:rsidRPr="000D67AD" w:rsidRDefault="00DC2EAF"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DC2EAF" w:rsidRPr="000D67AD" w:rsidRDefault="00DC2EAF"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C2EAF" w:rsidRPr="000D67AD" w:rsidRDefault="00DC2EAF"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C2EAF" w:rsidRPr="000D67AD" w:rsidRDefault="00DC2EAF"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C2EAF" w:rsidRPr="00DC2EAF" w:rsidRDefault="00DC2EAF"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DC2EAF">
                    <w:rPr>
                      <w:rFonts w:ascii="Helios" w:hAnsi="Helios"/>
                      <w:sz w:val="12"/>
                      <w:szCs w:val="12"/>
                      <w:lang w:val="en-US"/>
                    </w:rPr>
                    <w:t>-</w:t>
                  </w:r>
                  <w:r w:rsidRPr="000D67AD">
                    <w:rPr>
                      <w:rFonts w:ascii="Helios" w:hAnsi="Helios"/>
                      <w:sz w:val="12"/>
                      <w:szCs w:val="12"/>
                      <w:lang w:val="en-US"/>
                    </w:rPr>
                    <w:t>mail</w:t>
                  </w:r>
                  <w:proofErr w:type="gramEnd"/>
                  <w:r w:rsidRPr="00DC2EAF">
                    <w:rPr>
                      <w:rFonts w:ascii="Helios" w:hAnsi="Helios"/>
                      <w:sz w:val="12"/>
                      <w:szCs w:val="12"/>
                      <w:lang w:val="en-US"/>
                    </w:rPr>
                    <w:t xml:space="preserve">: </w:t>
                  </w:r>
                  <w:hyperlink r:id="rId9" w:history="1">
                    <w:r w:rsidRPr="000D67AD">
                      <w:rPr>
                        <w:rFonts w:ascii="Helios" w:hAnsi="Helios"/>
                        <w:sz w:val="12"/>
                        <w:szCs w:val="12"/>
                        <w:lang w:val="en-US"/>
                      </w:rPr>
                      <w:t>posta</w:t>
                    </w:r>
                    <w:r w:rsidRPr="00DC2EAF">
                      <w:rPr>
                        <w:rFonts w:ascii="Helios" w:hAnsi="Helios"/>
                        <w:sz w:val="12"/>
                        <w:szCs w:val="12"/>
                        <w:lang w:val="en-US"/>
                      </w:rPr>
                      <w:t>@</w:t>
                    </w:r>
                    <w:r w:rsidRPr="000D67AD">
                      <w:rPr>
                        <w:rFonts w:ascii="Helios" w:hAnsi="Helios"/>
                        <w:sz w:val="12"/>
                        <w:szCs w:val="12"/>
                        <w:lang w:val="en-US"/>
                      </w:rPr>
                      <w:t>mrsk</w:t>
                    </w:r>
                    <w:r w:rsidRPr="00DC2EAF">
                      <w:rPr>
                        <w:rFonts w:ascii="Helios" w:hAnsi="Helios"/>
                        <w:sz w:val="12"/>
                        <w:szCs w:val="12"/>
                        <w:lang w:val="en-US"/>
                      </w:rPr>
                      <w:t>-1.</w:t>
                    </w:r>
                    <w:r w:rsidRPr="000D67AD">
                      <w:rPr>
                        <w:rFonts w:ascii="Helios" w:hAnsi="Helios"/>
                        <w:sz w:val="12"/>
                        <w:szCs w:val="12"/>
                        <w:lang w:val="en-US"/>
                      </w:rPr>
                      <w:t>ru</w:t>
                    </w:r>
                  </w:hyperlink>
                  <w:r w:rsidRPr="00DC2EAF">
                    <w:rPr>
                      <w:rFonts w:ascii="Helios" w:hAnsi="Helios"/>
                      <w:sz w:val="12"/>
                      <w:szCs w:val="12"/>
                      <w:lang w:val="en-US"/>
                    </w:rPr>
                    <w:t xml:space="preserve">, </w:t>
                  </w:r>
                  <w:hyperlink r:id="rId10" w:history="1">
                    <w:r w:rsidRPr="000D67AD">
                      <w:rPr>
                        <w:rFonts w:ascii="Helios" w:hAnsi="Helios"/>
                        <w:sz w:val="12"/>
                        <w:szCs w:val="12"/>
                        <w:lang w:val="en-US"/>
                      </w:rPr>
                      <w:t>www</w:t>
                    </w:r>
                    <w:r w:rsidRPr="00DC2EAF">
                      <w:rPr>
                        <w:rFonts w:ascii="Helios" w:hAnsi="Helios"/>
                        <w:sz w:val="12"/>
                        <w:szCs w:val="12"/>
                        <w:lang w:val="en-US"/>
                      </w:rPr>
                      <w:t>.</w:t>
                    </w:r>
                    <w:r w:rsidRPr="000D67AD">
                      <w:rPr>
                        <w:rFonts w:ascii="Helios" w:hAnsi="Helios"/>
                        <w:sz w:val="12"/>
                        <w:szCs w:val="12"/>
                        <w:lang w:val="en-US"/>
                      </w:rPr>
                      <w:t>mrsk</w:t>
                    </w:r>
                    <w:r w:rsidRPr="00DC2EAF">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DC2EAF" w:rsidRPr="004C5D06" w:rsidRDefault="00DC2EAF" w:rsidP="00DC2EAF">
      <w:pPr>
        <w:shd w:val="clear" w:color="auto" w:fill="FFFFFF" w:themeFill="background1"/>
        <w:suppressAutoHyphens w:val="0"/>
        <w:spacing w:line="240" w:lineRule="auto"/>
        <w:ind w:left="5670" w:firstLine="0"/>
        <w:jc w:val="right"/>
        <w:rPr>
          <w:bCs w:val="0"/>
          <w:sz w:val="24"/>
          <w:szCs w:val="24"/>
          <w:lang w:eastAsia="ru-RU"/>
        </w:rPr>
      </w:pPr>
      <w:r w:rsidRPr="004C5D06">
        <w:rPr>
          <w:bCs w:val="0"/>
          <w:sz w:val="24"/>
          <w:szCs w:val="24"/>
          <w:lang w:eastAsia="ru-RU"/>
        </w:rPr>
        <w:t>УТВЕРЖДАЮ:</w:t>
      </w:r>
    </w:p>
    <w:p w:rsidR="00DC2EAF" w:rsidRPr="004C5D06" w:rsidRDefault="00DC2EAF" w:rsidP="00DC2EAF">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 xml:space="preserve">Председатель закупочной комиссии – </w:t>
      </w:r>
    </w:p>
    <w:p w:rsidR="00DC2EAF" w:rsidRPr="004C5D06" w:rsidRDefault="00DC2EAF" w:rsidP="00DC2EAF">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 xml:space="preserve">Начальник Управления логистики и МТО филиала </w:t>
      </w:r>
    </w:p>
    <w:p w:rsidR="00DC2EAF" w:rsidRPr="004C5D06" w:rsidRDefault="00DC2EAF" w:rsidP="00DC2EAF">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ПАО «МРСК Центра» - «Брянскэнерго»</w:t>
      </w:r>
    </w:p>
    <w:p w:rsidR="00DC2EAF" w:rsidRPr="004C5D06" w:rsidRDefault="00DC2EAF" w:rsidP="00DC2EAF">
      <w:pPr>
        <w:shd w:val="clear" w:color="auto" w:fill="FFFFFF" w:themeFill="background1"/>
        <w:suppressAutoHyphens w:val="0"/>
        <w:spacing w:line="240" w:lineRule="auto"/>
        <w:ind w:firstLine="0"/>
        <w:jc w:val="right"/>
        <w:rPr>
          <w:bCs w:val="0"/>
          <w:lang w:eastAsia="ru-RU"/>
        </w:rPr>
      </w:pPr>
    </w:p>
    <w:p w:rsidR="00DC2EAF" w:rsidRPr="004C5D06" w:rsidRDefault="00DC2EAF" w:rsidP="00DC2EAF">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____________________ Плюхин В.В.</w:t>
      </w:r>
    </w:p>
    <w:p w:rsidR="00DC2EAF" w:rsidRPr="004C5D06" w:rsidRDefault="00DC2EAF" w:rsidP="00DC2EAF">
      <w:pPr>
        <w:shd w:val="clear" w:color="auto" w:fill="FFFFFF" w:themeFill="background1"/>
        <w:suppressAutoHyphens w:val="0"/>
        <w:spacing w:line="240" w:lineRule="auto"/>
        <w:ind w:firstLine="0"/>
        <w:jc w:val="right"/>
        <w:rPr>
          <w:b/>
          <w:bCs w:val="0"/>
          <w:kern w:val="36"/>
          <w:sz w:val="24"/>
          <w:szCs w:val="24"/>
          <w:lang w:eastAsia="ru-RU"/>
        </w:rPr>
      </w:pPr>
      <w:r w:rsidRPr="004C5D06">
        <w:rPr>
          <w:bCs w:val="0"/>
          <w:sz w:val="24"/>
          <w:szCs w:val="24"/>
          <w:lang w:eastAsia="ru-RU"/>
        </w:rPr>
        <w:t>«</w:t>
      </w:r>
      <w:r w:rsidR="00647178">
        <w:rPr>
          <w:bCs w:val="0"/>
          <w:sz w:val="24"/>
          <w:szCs w:val="24"/>
          <w:lang w:eastAsia="ru-RU"/>
        </w:rPr>
        <w:t>04</w:t>
      </w:r>
      <w:r w:rsidRPr="004C5D06">
        <w:rPr>
          <w:bCs w:val="0"/>
          <w:sz w:val="24"/>
          <w:szCs w:val="24"/>
          <w:lang w:eastAsia="ru-RU"/>
        </w:rPr>
        <w:t xml:space="preserve">» </w:t>
      </w:r>
      <w:r>
        <w:rPr>
          <w:bCs w:val="0"/>
          <w:sz w:val="24"/>
          <w:szCs w:val="24"/>
          <w:lang w:eastAsia="ru-RU"/>
        </w:rPr>
        <w:t>ма</w:t>
      </w:r>
      <w:r w:rsidR="00647178">
        <w:rPr>
          <w:bCs w:val="0"/>
          <w:sz w:val="24"/>
          <w:szCs w:val="24"/>
          <w:lang w:eastAsia="ru-RU"/>
        </w:rPr>
        <w:t>я</w:t>
      </w:r>
      <w:r w:rsidRPr="004C5D06">
        <w:rPr>
          <w:bCs w:val="0"/>
          <w:sz w:val="24"/>
          <w:szCs w:val="24"/>
          <w:lang w:eastAsia="ru-RU"/>
        </w:rPr>
        <w:t xml:space="preserve"> 201</w:t>
      </w:r>
      <w:r>
        <w:rPr>
          <w:bCs w:val="0"/>
          <w:sz w:val="24"/>
          <w:szCs w:val="24"/>
          <w:lang w:eastAsia="ru-RU"/>
        </w:rPr>
        <w:t>7</w:t>
      </w:r>
      <w:r w:rsidRPr="004C5D06">
        <w:rPr>
          <w:bCs w:val="0"/>
          <w:sz w:val="24"/>
          <w:szCs w:val="24"/>
          <w:lang w:eastAsia="ru-RU"/>
        </w:rPr>
        <w:t xml:space="preserve"> года</w:t>
      </w:r>
    </w:p>
    <w:p w:rsidR="00DC2EAF" w:rsidRPr="004C5D06" w:rsidRDefault="00DC2EAF" w:rsidP="00DC2EAF">
      <w:pPr>
        <w:shd w:val="clear" w:color="auto" w:fill="FFFFFF" w:themeFill="background1"/>
        <w:ind w:firstLine="0"/>
        <w:jc w:val="left"/>
        <w:rPr>
          <w:sz w:val="24"/>
          <w:szCs w:val="24"/>
        </w:rPr>
      </w:pPr>
    </w:p>
    <w:p w:rsidR="00DC2EAF" w:rsidRPr="004C5D06" w:rsidRDefault="00DC2EAF" w:rsidP="00DC2EAF">
      <w:pPr>
        <w:shd w:val="clear" w:color="auto" w:fill="FFFFFF" w:themeFill="background1"/>
        <w:ind w:firstLine="0"/>
        <w:jc w:val="left"/>
        <w:rPr>
          <w:sz w:val="24"/>
          <w:szCs w:val="24"/>
        </w:rPr>
      </w:pPr>
    </w:p>
    <w:p w:rsidR="00DC2EAF" w:rsidRPr="004C5D06" w:rsidRDefault="00DC2EAF" w:rsidP="00DC2EAF">
      <w:pPr>
        <w:shd w:val="clear" w:color="auto" w:fill="FFFFFF" w:themeFill="background1"/>
        <w:spacing w:line="240" w:lineRule="auto"/>
        <w:ind w:left="6804" w:firstLine="0"/>
        <w:rPr>
          <w:b/>
          <w:kern w:val="36"/>
          <w:sz w:val="24"/>
          <w:szCs w:val="24"/>
        </w:rPr>
      </w:pPr>
      <w:r w:rsidRPr="004C5D06">
        <w:rPr>
          <w:b/>
          <w:kern w:val="36"/>
          <w:sz w:val="24"/>
          <w:szCs w:val="24"/>
        </w:rPr>
        <w:t>Согласовано на заседании</w:t>
      </w:r>
    </w:p>
    <w:p w:rsidR="00DC2EAF" w:rsidRPr="004C5D06" w:rsidRDefault="00DC2EAF" w:rsidP="00DC2EAF">
      <w:pPr>
        <w:shd w:val="clear" w:color="auto" w:fill="FFFFFF" w:themeFill="background1"/>
        <w:spacing w:line="240" w:lineRule="auto"/>
        <w:ind w:left="6804" w:firstLine="0"/>
        <w:rPr>
          <w:b/>
          <w:kern w:val="36"/>
          <w:sz w:val="24"/>
          <w:szCs w:val="24"/>
        </w:rPr>
      </w:pPr>
      <w:r w:rsidRPr="004C5D06">
        <w:rPr>
          <w:b/>
          <w:kern w:val="36"/>
          <w:sz w:val="24"/>
          <w:szCs w:val="24"/>
        </w:rPr>
        <w:t>закупочной комиссии</w:t>
      </w:r>
    </w:p>
    <w:p w:rsidR="00DC2EAF" w:rsidRPr="004C5D06" w:rsidRDefault="00DC2EAF" w:rsidP="00DC2EAF">
      <w:pPr>
        <w:shd w:val="clear" w:color="auto" w:fill="FFFFFF" w:themeFill="background1"/>
        <w:spacing w:line="240" w:lineRule="auto"/>
        <w:ind w:left="6804" w:firstLine="0"/>
        <w:rPr>
          <w:b/>
          <w:kern w:val="36"/>
          <w:sz w:val="24"/>
          <w:szCs w:val="24"/>
        </w:rPr>
      </w:pPr>
      <w:r w:rsidRPr="004C5D06">
        <w:rPr>
          <w:b/>
          <w:kern w:val="36"/>
          <w:sz w:val="24"/>
          <w:szCs w:val="24"/>
        </w:rPr>
        <w:t>Протокол № 00</w:t>
      </w:r>
      <w:r w:rsidR="00647178">
        <w:rPr>
          <w:b/>
          <w:kern w:val="36"/>
          <w:sz w:val="24"/>
          <w:szCs w:val="24"/>
        </w:rPr>
        <w:t>85</w:t>
      </w:r>
      <w:r w:rsidRPr="004C5D06">
        <w:rPr>
          <w:b/>
          <w:kern w:val="36"/>
          <w:sz w:val="24"/>
          <w:szCs w:val="24"/>
        </w:rPr>
        <w:t>-БР-1</w:t>
      </w:r>
      <w:r>
        <w:rPr>
          <w:b/>
          <w:kern w:val="36"/>
          <w:sz w:val="24"/>
          <w:szCs w:val="24"/>
        </w:rPr>
        <w:t>7</w:t>
      </w:r>
    </w:p>
    <w:p w:rsidR="00DC2EAF" w:rsidRPr="004C5D06" w:rsidRDefault="00DC2EAF" w:rsidP="00DC2EAF">
      <w:pPr>
        <w:shd w:val="clear" w:color="auto" w:fill="FFFFFF" w:themeFill="background1"/>
        <w:spacing w:line="240" w:lineRule="auto"/>
        <w:ind w:left="6804" w:firstLine="0"/>
        <w:rPr>
          <w:b/>
          <w:kern w:val="36"/>
          <w:sz w:val="24"/>
          <w:szCs w:val="24"/>
        </w:rPr>
      </w:pPr>
      <w:r w:rsidRPr="004C5D06">
        <w:rPr>
          <w:b/>
          <w:kern w:val="36"/>
          <w:sz w:val="24"/>
          <w:szCs w:val="24"/>
        </w:rPr>
        <w:t>от «</w:t>
      </w:r>
      <w:r w:rsidR="00647178">
        <w:rPr>
          <w:b/>
          <w:kern w:val="36"/>
          <w:sz w:val="24"/>
          <w:szCs w:val="24"/>
        </w:rPr>
        <w:t>04</w:t>
      </w:r>
      <w:r w:rsidRPr="00AC6686">
        <w:rPr>
          <w:b/>
          <w:kern w:val="36"/>
          <w:sz w:val="24"/>
          <w:szCs w:val="24"/>
        </w:rPr>
        <w:t>» ма</w:t>
      </w:r>
      <w:r w:rsidR="00647178">
        <w:rPr>
          <w:b/>
          <w:kern w:val="36"/>
          <w:sz w:val="24"/>
          <w:szCs w:val="24"/>
        </w:rPr>
        <w:t>я</w:t>
      </w:r>
      <w:r w:rsidRPr="00AC6686">
        <w:rPr>
          <w:b/>
          <w:kern w:val="36"/>
          <w:sz w:val="24"/>
          <w:szCs w:val="24"/>
        </w:rPr>
        <w:t xml:space="preserve"> </w:t>
      </w:r>
      <w:r w:rsidRPr="00EA5B14">
        <w:rPr>
          <w:b/>
          <w:kern w:val="36"/>
          <w:sz w:val="24"/>
          <w:szCs w:val="24"/>
        </w:rPr>
        <w:t xml:space="preserve">2017 </w:t>
      </w:r>
      <w:r w:rsidRPr="004C5D06">
        <w:rPr>
          <w:b/>
          <w:kern w:val="36"/>
          <w:sz w:val="24"/>
          <w:szCs w:val="24"/>
        </w:rPr>
        <w:t>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5"/>
        <w:spacing w:line="264" w:lineRule="auto"/>
        <w:ind w:left="0" w:right="0"/>
        <w:jc w:val="center"/>
        <w:rPr>
          <w:rFonts w:ascii="Times New Roman" w:hAnsi="Times New Roman"/>
          <w:sz w:val="24"/>
          <w:szCs w:val="24"/>
        </w:rPr>
      </w:pPr>
    </w:p>
    <w:p w:rsidR="00717F60" w:rsidRPr="00382A07" w:rsidRDefault="00717F60" w:rsidP="00E71A48">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DC2EAF" w:rsidRDefault="00717F60" w:rsidP="007556FF">
      <w:pPr>
        <w:spacing w:line="264" w:lineRule="auto"/>
        <w:ind w:firstLine="0"/>
        <w:jc w:val="center"/>
        <w:rPr>
          <w:b/>
          <w:sz w:val="24"/>
          <w:szCs w:val="24"/>
        </w:rPr>
      </w:pPr>
      <w:r w:rsidRPr="00382A07">
        <w:rPr>
          <w:b/>
          <w:sz w:val="24"/>
          <w:szCs w:val="24"/>
        </w:rPr>
        <w:t xml:space="preserve">на право </w:t>
      </w:r>
      <w:r w:rsidRPr="00DC2EAF">
        <w:rPr>
          <w:b/>
          <w:sz w:val="24"/>
          <w:szCs w:val="24"/>
        </w:rPr>
        <w:t xml:space="preserve">заключения </w:t>
      </w:r>
      <w:r w:rsidR="007556FF" w:rsidRPr="00DC2EAF">
        <w:rPr>
          <w:b/>
          <w:sz w:val="24"/>
          <w:szCs w:val="24"/>
        </w:rPr>
        <w:t>Договор</w:t>
      </w:r>
      <w:r w:rsidR="00DC2EAF" w:rsidRPr="00DC2EAF">
        <w:rPr>
          <w:b/>
          <w:sz w:val="24"/>
          <w:szCs w:val="24"/>
        </w:rPr>
        <w:t xml:space="preserve">а поставки </w:t>
      </w:r>
      <w:r w:rsidR="00647178" w:rsidRPr="00647178">
        <w:rPr>
          <w:b/>
          <w:sz w:val="24"/>
          <w:szCs w:val="24"/>
        </w:rPr>
        <w:t xml:space="preserve">стационарных аккумуляторов </w:t>
      </w:r>
      <w:r w:rsidR="00DC2EAF" w:rsidRPr="00DC2EAF">
        <w:rPr>
          <w:b/>
          <w:sz w:val="24"/>
          <w:szCs w:val="24"/>
        </w:rPr>
        <w:t xml:space="preserve">для нужд </w:t>
      </w:r>
    </w:p>
    <w:p w:rsidR="00717F60" w:rsidRPr="00382A07" w:rsidRDefault="00DC2EAF" w:rsidP="007556FF">
      <w:pPr>
        <w:spacing w:line="264" w:lineRule="auto"/>
        <w:ind w:firstLine="0"/>
        <w:jc w:val="center"/>
        <w:rPr>
          <w:b/>
          <w:sz w:val="24"/>
          <w:szCs w:val="24"/>
        </w:rPr>
      </w:pPr>
      <w:r w:rsidRPr="00DC2EAF">
        <w:rPr>
          <w:b/>
          <w:sz w:val="24"/>
          <w:szCs w:val="24"/>
        </w:rPr>
        <w:t>ПАО «МРСК Центра» (филиала «Брянскэнерго»)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DC2EAF">
        <w:rPr>
          <w:sz w:val="24"/>
          <w:szCs w:val="24"/>
        </w:rPr>
        <w:t>Брянск</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857CDA" w:rsidRDefault="00A65BA5">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65BA5">
        <w:rPr>
          <w:noProof/>
        </w:rPr>
        <w:fldChar w:fldCharType="begin"/>
      </w:r>
      <w:r>
        <w:rPr>
          <w:noProof/>
        </w:rPr>
        <w:instrText xml:space="preserve"> PAGEREF _Toc472411759 \h </w:instrText>
      </w:r>
      <w:r w:rsidR="00A65BA5">
        <w:rPr>
          <w:noProof/>
        </w:rPr>
      </w:r>
      <w:r w:rsidR="00A65BA5">
        <w:rPr>
          <w:noProof/>
        </w:rPr>
        <w:fldChar w:fldCharType="separate"/>
      </w:r>
      <w:r w:rsidR="005726FA">
        <w:rPr>
          <w:noProof/>
        </w:rPr>
        <w:t>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65BA5">
        <w:rPr>
          <w:noProof/>
        </w:rPr>
        <w:fldChar w:fldCharType="begin"/>
      </w:r>
      <w:r>
        <w:rPr>
          <w:noProof/>
        </w:rPr>
        <w:instrText xml:space="preserve"> PAGEREF _Toc472411760 \h </w:instrText>
      </w:r>
      <w:r w:rsidR="00A65BA5">
        <w:rPr>
          <w:noProof/>
        </w:rPr>
      </w:r>
      <w:r w:rsidR="00A65BA5">
        <w:rPr>
          <w:noProof/>
        </w:rPr>
        <w:fldChar w:fldCharType="separate"/>
      </w:r>
      <w:r w:rsidR="005726FA">
        <w:rPr>
          <w:noProof/>
        </w:rPr>
        <w:t>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65BA5">
        <w:rPr>
          <w:noProof/>
        </w:rPr>
        <w:fldChar w:fldCharType="begin"/>
      </w:r>
      <w:r>
        <w:rPr>
          <w:noProof/>
        </w:rPr>
        <w:instrText xml:space="preserve"> PAGEREF _Toc472411761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65BA5">
        <w:rPr>
          <w:noProof/>
        </w:rPr>
        <w:fldChar w:fldCharType="begin"/>
      </w:r>
      <w:r>
        <w:rPr>
          <w:noProof/>
        </w:rPr>
        <w:instrText xml:space="preserve"> PAGEREF _Toc472411762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65BA5">
        <w:rPr>
          <w:noProof/>
        </w:rPr>
        <w:fldChar w:fldCharType="begin"/>
      </w:r>
      <w:r>
        <w:rPr>
          <w:noProof/>
        </w:rPr>
        <w:instrText xml:space="preserve"> PAGEREF _Toc472411763 \h </w:instrText>
      </w:r>
      <w:r w:rsidR="00A65BA5">
        <w:rPr>
          <w:noProof/>
        </w:rPr>
      </w:r>
      <w:r w:rsidR="00A65BA5">
        <w:rPr>
          <w:noProof/>
        </w:rPr>
        <w:fldChar w:fldCharType="separate"/>
      </w:r>
      <w:r w:rsidR="005726FA">
        <w:rPr>
          <w:noProof/>
        </w:rPr>
        <w:t>8</w:t>
      </w:r>
      <w:r w:rsidR="00A65BA5">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_Toc472411771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65BA5">
        <w:rPr>
          <w:noProof/>
        </w:rPr>
        <w:fldChar w:fldCharType="begin"/>
      </w:r>
      <w:r>
        <w:rPr>
          <w:noProof/>
        </w:rPr>
        <w:instrText xml:space="preserve"> PAGEREF _Toc472411772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_Toc472411776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A65BA5">
        <w:rPr>
          <w:noProof/>
        </w:rPr>
        <w:fldChar w:fldCharType="begin"/>
      </w:r>
      <w:r>
        <w:rPr>
          <w:noProof/>
        </w:rPr>
        <w:instrText xml:space="preserve"> PAGEREF _Toc472411780 \h </w:instrText>
      </w:r>
      <w:r w:rsidR="00A65BA5">
        <w:rPr>
          <w:noProof/>
        </w:rPr>
      </w:r>
      <w:r w:rsidR="00A65BA5">
        <w:rPr>
          <w:noProof/>
        </w:rPr>
        <w:fldChar w:fldCharType="separate"/>
      </w:r>
      <w:r w:rsidR="005726FA">
        <w:rPr>
          <w:noProof/>
        </w:rPr>
        <w:t>11</w:t>
      </w:r>
      <w:r w:rsidR="00A65BA5">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65BA5">
        <w:rPr>
          <w:noProof/>
        </w:rPr>
        <w:fldChar w:fldCharType="begin"/>
      </w:r>
      <w:r>
        <w:rPr>
          <w:noProof/>
        </w:rPr>
        <w:instrText xml:space="preserve"> PAGEREF _Toc472411788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65BA5">
        <w:rPr>
          <w:noProof/>
        </w:rPr>
        <w:fldChar w:fldCharType="begin"/>
      </w:r>
      <w:r>
        <w:rPr>
          <w:noProof/>
        </w:rPr>
        <w:instrText xml:space="preserve"> PAGEREF _Toc472411789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65BA5">
        <w:rPr>
          <w:noProof/>
        </w:rPr>
        <w:fldChar w:fldCharType="begin"/>
      </w:r>
      <w:r>
        <w:rPr>
          <w:noProof/>
        </w:rPr>
        <w:instrText xml:space="preserve"> PAGEREF _Toc472411792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65BA5">
        <w:rPr>
          <w:noProof/>
        </w:rPr>
        <w:fldChar w:fldCharType="begin"/>
      </w:r>
      <w:r>
        <w:rPr>
          <w:noProof/>
        </w:rPr>
        <w:instrText xml:space="preserve"> PAGEREF _Toc472411793 \h </w:instrText>
      </w:r>
      <w:r w:rsidR="00A65BA5">
        <w:rPr>
          <w:noProof/>
        </w:rPr>
      </w:r>
      <w:r w:rsidR="00A65BA5">
        <w:rPr>
          <w:noProof/>
        </w:rPr>
        <w:fldChar w:fldCharType="separate"/>
      </w:r>
      <w:r w:rsidR="005726FA">
        <w:rPr>
          <w:noProof/>
        </w:rPr>
        <w:t>14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65BA5">
        <w:rPr>
          <w:noProof/>
        </w:rPr>
        <w:fldChar w:fldCharType="begin"/>
      </w:r>
      <w:r>
        <w:rPr>
          <w:noProof/>
        </w:rPr>
        <w:instrText xml:space="preserve"> PAGEREF _Toc472411808 \h </w:instrText>
      </w:r>
      <w:r w:rsidR="00A65BA5">
        <w:rPr>
          <w:noProof/>
        </w:rPr>
      </w:r>
      <w:r w:rsidR="00A65BA5">
        <w:rPr>
          <w:noProof/>
        </w:rPr>
        <w:fldChar w:fldCharType="separate"/>
      </w:r>
      <w:r w:rsidR="005726FA">
        <w:rPr>
          <w:noProof/>
        </w:rPr>
        <w:t>30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65BA5">
        <w:rPr>
          <w:noProof/>
        </w:rPr>
        <w:fldChar w:fldCharType="begin"/>
      </w:r>
      <w:r>
        <w:rPr>
          <w:noProof/>
        </w:rPr>
        <w:instrText xml:space="preserve"> PAGEREF _Toc472411811 \h </w:instrText>
      </w:r>
      <w:r w:rsidR="00A65BA5">
        <w:rPr>
          <w:noProof/>
        </w:rPr>
      </w:r>
      <w:r w:rsidR="00A65BA5">
        <w:rPr>
          <w:noProof/>
        </w:rPr>
        <w:fldChar w:fldCharType="separate"/>
      </w:r>
      <w:r w:rsidR="005726FA">
        <w:rPr>
          <w:noProof/>
        </w:rPr>
        <w:t>31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65BA5">
        <w:rPr>
          <w:noProof/>
        </w:rPr>
        <w:fldChar w:fldCharType="begin"/>
      </w:r>
      <w:r>
        <w:rPr>
          <w:noProof/>
        </w:rPr>
        <w:instrText xml:space="preserve"> PAGEREF _Toc472411812 \h </w:instrText>
      </w:r>
      <w:r w:rsidR="00A65BA5">
        <w:rPr>
          <w:noProof/>
        </w:rPr>
      </w:r>
      <w:r w:rsidR="00A65BA5">
        <w:rPr>
          <w:noProof/>
        </w:rPr>
        <w:fldChar w:fldCharType="separate"/>
      </w:r>
      <w:r w:rsidR="005726FA">
        <w:rPr>
          <w:noProof/>
        </w:rPr>
        <w:t>31</w:t>
      </w:r>
      <w:r w:rsidR="00A65BA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A65BA5" w:rsidRPr="00857CDA">
        <w:rPr>
          <w:noProof/>
        </w:rPr>
        <w:fldChar w:fldCharType="begin"/>
      </w:r>
      <w:r w:rsidRPr="00857CDA">
        <w:rPr>
          <w:noProof/>
        </w:rPr>
        <w:instrText xml:space="preserve"> PAGEREF _Toc472411817 \h </w:instrText>
      </w:r>
      <w:r w:rsidR="00A65BA5" w:rsidRPr="00857CDA">
        <w:rPr>
          <w:noProof/>
        </w:rPr>
      </w:r>
      <w:r w:rsidR="00A65BA5" w:rsidRPr="00857CDA">
        <w:rPr>
          <w:noProof/>
        </w:rPr>
        <w:fldChar w:fldCharType="separate"/>
      </w:r>
      <w:r w:rsidR="005726FA">
        <w:rPr>
          <w:noProof/>
        </w:rPr>
        <w:t>33</w:t>
      </w:r>
      <w:r w:rsidR="00A65BA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A65BA5" w:rsidRPr="00857CDA">
        <w:rPr>
          <w:noProof/>
        </w:rPr>
        <w:fldChar w:fldCharType="begin"/>
      </w:r>
      <w:r w:rsidRPr="00857CDA">
        <w:rPr>
          <w:noProof/>
        </w:rPr>
        <w:instrText xml:space="preserve"> PAGEREF _Toc472411818 \h </w:instrText>
      </w:r>
      <w:r w:rsidR="00A65BA5" w:rsidRPr="00857CDA">
        <w:rPr>
          <w:noProof/>
        </w:rPr>
      </w:r>
      <w:r w:rsidR="00A65BA5" w:rsidRPr="00857CDA">
        <w:rPr>
          <w:noProof/>
        </w:rPr>
        <w:fldChar w:fldCharType="separate"/>
      </w:r>
      <w:r w:rsidR="005726FA">
        <w:rPr>
          <w:noProof/>
        </w:rPr>
        <w:t>35</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A65BA5" w:rsidRPr="00857CDA">
        <w:rPr>
          <w:noProof/>
        </w:rPr>
        <w:fldChar w:fldCharType="begin"/>
      </w:r>
      <w:r w:rsidRPr="00857CDA">
        <w:rPr>
          <w:noProof/>
        </w:rPr>
        <w:instrText xml:space="preserve"> PAGEREF _Toc472411819 \h </w:instrText>
      </w:r>
      <w:r w:rsidR="00A65BA5" w:rsidRPr="00857CDA">
        <w:rPr>
          <w:noProof/>
        </w:rPr>
      </w:r>
      <w:r w:rsidR="00A65BA5" w:rsidRPr="00857CDA">
        <w:rPr>
          <w:noProof/>
        </w:rPr>
        <w:fldChar w:fldCharType="separate"/>
      </w:r>
      <w:r w:rsidR="005726FA">
        <w:rPr>
          <w:noProof/>
        </w:rPr>
        <w:t>37</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65BA5">
        <w:rPr>
          <w:noProof/>
        </w:rPr>
        <w:fldChar w:fldCharType="begin"/>
      </w:r>
      <w:r>
        <w:rPr>
          <w:noProof/>
        </w:rPr>
        <w:instrText xml:space="preserve"> PAGEREF _Toc472411820 \h </w:instrText>
      </w:r>
      <w:r w:rsidR="00A65BA5">
        <w:rPr>
          <w:noProof/>
        </w:rPr>
      </w:r>
      <w:r w:rsidR="00A65BA5">
        <w:rPr>
          <w:noProof/>
        </w:rPr>
        <w:fldChar w:fldCharType="separate"/>
      </w:r>
      <w:r w:rsidR="005726FA">
        <w:rPr>
          <w:noProof/>
        </w:rPr>
        <w:t>37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A65BA5">
        <w:rPr>
          <w:noProof/>
        </w:rPr>
        <w:fldChar w:fldCharType="begin"/>
      </w:r>
      <w:r>
        <w:rPr>
          <w:noProof/>
        </w:rPr>
        <w:instrText xml:space="preserve"> PAGEREF _Toc472411821 \h </w:instrText>
      </w:r>
      <w:r w:rsidR="00A65BA5">
        <w:rPr>
          <w:noProof/>
        </w:rPr>
      </w:r>
      <w:r w:rsidR="00A65BA5">
        <w:rPr>
          <w:noProof/>
        </w:rPr>
        <w:fldChar w:fldCharType="separate"/>
      </w:r>
      <w:r w:rsidR="005726FA">
        <w:rPr>
          <w:noProof/>
        </w:rPr>
        <w:t>38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65BA5">
        <w:rPr>
          <w:noProof/>
        </w:rPr>
        <w:fldChar w:fldCharType="begin"/>
      </w:r>
      <w:r>
        <w:rPr>
          <w:noProof/>
        </w:rPr>
        <w:instrText xml:space="preserve"> PAGEREF _Toc472411822 \h </w:instrText>
      </w:r>
      <w:r w:rsidR="00A65BA5">
        <w:rPr>
          <w:noProof/>
        </w:rPr>
      </w:r>
      <w:r w:rsidR="00A65BA5">
        <w:rPr>
          <w:noProof/>
        </w:rPr>
        <w:fldChar w:fldCharType="separate"/>
      </w:r>
      <w:r w:rsidR="005726FA">
        <w:rPr>
          <w:noProof/>
        </w:rPr>
        <w:t>39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A65BA5">
        <w:rPr>
          <w:noProof/>
        </w:rPr>
        <w:fldChar w:fldCharType="begin"/>
      </w:r>
      <w:r>
        <w:rPr>
          <w:noProof/>
        </w:rPr>
        <w:instrText xml:space="preserve"> PAGEREF _Toc472411823 \h </w:instrText>
      </w:r>
      <w:r w:rsidR="00A65BA5">
        <w:rPr>
          <w:noProof/>
        </w:rPr>
      </w:r>
      <w:r w:rsidR="00A65BA5">
        <w:rPr>
          <w:noProof/>
        </w:rPr>
        <w:fldChar w:fldCharType="separate"/>
      </w:r>
      <w:r w:rsidR="005726FA">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65BA5">
        <w:rPr>
          <w:noProof/>
        </w:rPr>
        <w:fldChar w:fldCharType="begin"/>
      </w:r>
      <w:r>
        <w:rPr>
          <w:noProof/>
        </w:rPr>
        <w:instrText xml:space="preserve"> PAGEREF _Toc472411824 \h </w:instrText>
      </w:r>
      <w:r w:rsidR="00A65BA5">
        <w:rPr>
          <w:noProof/>
        </w:rPr>
      </w:r>
      <w:r w:rsidR="00A65BA5">
        <w:rPr>
          <w:noProof/>
        </w:rPr>
        <w:fldChar w:fldCharType="separate"/>
      </w:r>
      <w:r w:rsidR="005726FA">
        <w:rPr>
          <w:noProof/>
        </w:rPr>
        <w:t>41</w:t>
      </w:r>
      <w:r w:rsidR="00A65BA5">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65BA5">
        <w:rPr>
          <w:noProof/>
        </w:rPr>
        <w:fldChar w:fldCharType="begin"/>
      </w:r>
      <w:r>
        <w:rPr>
          <w:noProof/>
        </w:rPr>
        <w:instrText xml:space="preserve"> PAGEREF _Toc472411825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A65BA5">
        <w:rPr>
          <w:noProof/>
        </w:rPr>
        <w:fldChar w:fldCharType="begin"/>
      </w:r>
      <w:r>
        <w:rPr>
          <w:noProof/>
        </w:rPr>
        <w:instrText xml:space="preserve"> PAGEREF _Toc472411826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A65BA5">
        <w:rPr>
          <w:noProof/>
        </w:rPr>
        <w:fldChar w:fldCharType="begin"/>
      </w:r>
      <w:r>
        <w:rPr>
          <w:noProof/>
        </w:rPr>
        <w:instrText xml:space="preserve"> PAGEREF _Toc472411829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A65BA5">
        <w:rPr>
          <w:noProof/>
        </w:rPr>
        <w:fldChar w:fldCharType="begin"/>
      </w:r>
      <w:r>
        <w:rPr>
          <w:noProof/>
        </w:rPr>
        <w:instrText xml:space="preserve"> PAGEREF _Toc472411832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A65BA5">
        <w:rPr>
          <w:noProof/>
        </w:rPr>
        <w:fldChar w:fldCharType="begin"/>
      </w:r>
      <w:r>
        <w:rPr>
          <w:noProof/>
        </w:rPr>
        <w:instrText xml:space="preserve"> PAGEREF _Toc472411835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A65BA5">
        <w:rPr>
          <w:noProof/>
        </w:rPr>
        <w:fldChar w:fldCharType="begin"/>
      </w:r>
      <w:r>
        <w:rPr>
          <w:noProof/>
        </w:rPr>
        <w:instrText xml:space="preserve"> PAGEREF _Toc472411838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65BA5">
        <w:rPr>
          <w:noProof/>
        </w:rPr>
        <w:fldChar w:fldCharType="begin"/>
      </w:r>
      <w:r>
        <w:rPr>
          <w:noProof/>
        </w:rPr>
        <w:instrText xml:space="preserve"> PAGEREF _Toc472411841 \h </w:instrText>
      </w:r>
      <w:r w:rsidR="00A65BA5">
        <w:rPr>
          <w:noProof/>
        </w:rPr>
      </w:r>
      <w:r w:rsidR="00A65BA5">
        <w:rPr>
          <w:noProof/>
        </w:rPr>
        <w:fldChar w:fldCharType="separate"/>
      </w:r>
      <w:r w:rsidR="005726FA">
        <w:rPr>
          <w:noProof/>
        </w:rPr>
        <w:t>43</w:t>
      </w:r>
      <w:r w:rsidR="00A65BA5">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65BA5">
        <w:rPr>
          <w:noProof/>
        </w:rPr>
        <w:fldChar w:fldCharType="begin"/>
      </w:r>
      <w:r>
        <w:rPr>
          <w:noProof/>
        </w:rPr>
        <w:instrText xml:space="preserve"> PAGEREF _Toc472411843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65BA5">
        <w:rPr>
          <w:noProof/>
        </w:rPr>
        <w:fldChar w:fldCharType="begin"/>
      </w:r>
      <w:r>
        <w:rPr>
          <w:noProof/>
        </w:rPr>
        <w:instrText xml:space="preserve"> PAGEREF _Toc472411844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65BA5">
        <w:rPr>
          <w:noProof/>
        </w:rPr>
        <w:fldChar w:fldCharType="begin"/>
      </w:r>
      <w:r>
        <w:rPr>
          <w:noProof/>
        </w:rPr>
        <w:instrText xml:space="preserve"> PAGEREF _Toc472411847 \h </w:instrText>
      </w:r>
      <w:r w:rsidR="00A65BA5">
        <w:rPr>
          <w:noProof/>
        </w:rPr>
      </w:r>
      <w:r w:rsidR="00A65BA5">
        <w:rPr>
          <w:noProof/>
        </w:rPr>
        <w:fldChar w:fldCharType="separate"/>
      </w:r>
      <w:r w:rsidR="005726FA">
        <w:rPr>
          <w:noProof/>
        </w:rPr>
        <w:t>48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A65BA5">
        <w:rPr>
          <w:noProof/>
        </w:rPr>
        <w:fldChar w:fldCharType="begin"/>
      </w:r>
      <w:r>
        <w:rPr>
          <w:noProof/>
        </w:rPr>
        <w:instrText xml:space="preserve"> PAGEREF _Toc472411849 \h </w:instrText>
      </w:r>
      <w:r w:rsidR="00A65BA5">
        <w:rPr>
          <w:noProof/>
        </w:rPr>
      </w:r>
      <w:r w:rsidR="00A65BA5">
        <w:rPr>
          <w:noProof/>
        </w:rPr>
        <w:fldChar w:fldCharType="separate"/>
      </w:r>
      <w:r w:rsidR="005726FA">
        <w:rPr>
          <w:noProof/>
        </w:rPr>
        <w:t>50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A65BA5">
        <w:rPr>
          <w:noProof/>
        </w:rPr>
        <w:fldChar w:fldCharType="begin"/>
      </w:r>
      <w:r>
        <w:rPr>
          <w:noProof/>
        </w:rPr>
        <w:instrText xml:space="preserve"> PAGEREF _Toc472411852 \h </w:instrText>
      </w:r>
      <w:r w:rsidR="00A65BA5">
        <w:rPr>
          <w:noProof/>
        </w:rPr>
      </w:r>
      <w:r w:rsidR="00A65BA5">
        <w:rPr>
          <w:noProof/>
        </w:rPr>
        <w:fldChar w:fldCharType="separate"/>
      </w:r>
      <w:r w:rsidR="005726FA">
        <w:rPr>
          <w:noProof/>
        </w:rPr>
        <w:t>54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A65BA5">
        <w:rPr>
          <w:noProof/>
        </w:rPr>
        <w:fldChar w:fldCharType="begin"/>
      </w:r>
      <w:r>
        <w:rPr>
          <w:noProof/>
        </w:rPr>
        <w:instrText xml:space="preserve"> PAGEREF _Toc472411855 \h </w:instrText>
      </w:r>
      <w:r w:rsidR="00A65BA5">
        <w:rPr>
          <w:noProof/>
        </w:rPr>
      </w:r>
      <w:r w:rsidR="00A65BA5">
        <w:rPr>
          <w:noProof/>
        </w:rPr>
        <w:fldChar w:fldCharType="separate"/>
      </w:r>
      <w:r w:rsidR="005726FA">
        <w:rPr>
          <w:noProof/>
        </w:rPr>
        <w:t>56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A65BA5">
        <w:rPr>
          <w:noProof/>
        </w:rPr>
        <w:fldChar w:fldCharType="begin"/>
      </w:r>
      <w:r>
        <w:rPr>
          <w:noProof/>
        </w:rPr>
        <w:instrText xml:space="preserve"> PAGEREF _Toc472411858 \h </w:instrText>
      </w:r>
      <w:r w:rsidR="00A65BA5">
        <w:rPr>
          <w:noProof/>
        </w:rPr>
      </w:r>
      <w:r w:rsidR="00A65BA5">
        <w:rPr>
          <w:noProof/>
        </w:rPr>
        <w:fldChar w:fldCharType="separate"/>
      </w:r>
      <w:r w:rsidR="005726FA">
        <w:rPr>
          <w:noProof/>
        </w:rPr>
        <w:t>58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A65BA5">
        <w:rPr>
          <w:noProof/>
        </w:rPr>
        <w:fldChar w:fldCharType="begin"/>
      </w:r>
      <w:r>
        <w:rPr>
          <w:noProof/>
        </w:rPr>
        <w:instrText xml:space="preserve"> PAGEREF _Toc472411861 \h </w:instrText>
      </w:r>
      <w:r w:rsidR="00A65BA5">
        <w:rPr>
          <w:noProof/>
        </w:rPr>
      </w:r>
      <w:r w:rsidR="00A65BA5">
        <w:rPr>
          <w:noProof/>
        </w:rPr>
        <w:fldChar w:fldCharType="separate"/>
      </w:r>
      <w:r w:rsidR="005726FA">
        <w:rPr>
          <w:noProof/>
        </w:rPr>
        <w:t>60</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A65BA5">
        <w:rPr>
          <w:noProof/>
        </w:rPr>
        <w:fldChar w:fldCharType="begin"/>
      </w:r>
      <w:r>
        <w:rPr>
          <w:noProof/>
        </w:rPr>
        <w:instrText xml:space="preserve"> PAGEREF _Toc472411863 \h </w:instrText>
      </w:r>
      <w:r w:rsidR="00A65BA5">
        <w:rPr>
          <w:noProof/>
        </w:rPr>
      </w:r>
      <w:r w:rsidR="00A65BA5">
        <w:rPr>
          <w:noProof/>
        </w:rPr>
        <w:fldChar w:fldCharType="separate"/>
      </w:r>
      <w:r w:rsidR="005726FA">
        <w:rPr>
          <w:noProof/>
        </w:rPr>
        <w:t>62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A65BA5">
        <w:rPr>
          <w:noProof/>
        </w:rPr>
        <w:fldChar w:fldCharType="begin"/>
      </w:r>
      <w:r>
        <w:rPr>
          <w:noProof/>
        </w:rPr>
        <w:instrText xml:space="preserve"> PAGEREF _Toc472411865 \h </w:instrText>
      </w:r>
      <w:r w:rsidR="00A65BA5">
        <w:rPr>
          <w:noProof/>
        </w:rPr>
      </w:r>
      <w:r w:rsidR="00A65BA5">
        <w:rPr>
          <w:noProof/>
        </w:rPr>
        <w:fldChar w:fldCharType="separate"/>
      </w:r>
      <w:r w:rsidR="005726FA">
        <w:rPr>
          <w:noProof/>
        </w:rPr>
        <w:t>67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A65BA5">
        <w:rPr>
          <w:noProof/>
        </w:rPr>
        <w:fldChar w:fldCharType="begin"/>
      </w:r>
      <w:r>
        <w:rPr>
          <w:noProof/>
        </w:rPr>
        <w:instrText xml:space="preserve"> PAGEREF _Toc472411868 \h </w:instrText>
      </w:r>
      <w:r w:rsidR="00A65BA5">
        <w:rPr>
          <w:noProof/>
        </w:rPr>
      </w:r>
      <w:r w:rsidR="00A65BA5">
        <w:rPr>
          <w:noProof/>
        </w:rPr>
        <w:fldChar w:fldCharType="separate"/>
      </w:r>
      <w:r w:rsidR="005726FA">
        <w:rPr>
          <w:noProof/>
        </w:rPr>
        <w:t>69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A65BA5">
        <w:rPr>
          <w:noProof/>
        </w:rPr>
        <w:fldChar w:fldCharType="begin"/>
      </w:r>
      <w:r>
        <w:rPr>
          <w:noProof/>
        </w:rPr>
        <w:instrText xml:space="preserve"> PAGEREF _Toc472411871 \h </w:instrText>
      </w:r>
      <w:r w:rsidR="00A65BA5">
        <w:rPr>
          <w:noProof/>
        </w:rPr>
      </w:r>
      <w:r w:rsidR="00A65BA5">
        <w:rPr>
          <w:noProof/>
        </w:rPr>
        <w:fldChar w:fldCharType="separate"/>
      </w:r>
      <w:r w:rsidR="005726FA">
        <w:rPr>
          <w:noProof/>
        </w:rPr>
        <w:t>71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A65BA5">
        <w:rPr>
          <w:noProof/>
        </w:rPr>
        <w:fldChar w:fldCharType="begin"/>
      </w:r>
      <w:r>
        <w:rPr>
          <w:noProof/>
        </w:rPr>
        <w:instrText xml:space="preserve"> PAGEREF _Toc472411874 \h </w:instrText>
      </w:r>
      <w:r w:rsidR="00A65BA5">
        <w:rPr>
          <w:noProof/>
        </w:rPr>
      </w:r>
      <w:r w:rsidR="00A65BA5">
        <w:rPr>
          <w:noProof/>
        </w:rPr>
        <w:fldChar w:fldCharType="separate"/>
      </w:r>
      <w:r w:rsidR="005726FA">
        <w:rPr>
          <w:noProof/>
        </w:rPr>
        <w:t>73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A65BA5">
        <w:rPr>
          <w:noProof/>
        </w:rPr>
        <w:fldChar w:fldCharType="begin"/>
      </w:r>
      <w:r>
        <w:rPr>
          <w:noProof/>
        </w:rPr>
        <w:instrText xml:space="preserve"> PAGEREF _Toc472411877 \h </w:instrText>
      </w:r>
      <w:r w:rsidR="00A65BA5">
        <w:rPr>
          <w:noProof/>
        </w:rPr>
      </w:r>
      <w:r w:rsidR="00A65BA5">
        <w:rPr>
          <w:noProof/>
        </w:rPr>
        <w:fldChar w:fldCharType="separate"/>
      </w:r>
      <w:r w:rsidR="005726FA">
        <w:rPr>
          <w:noProof/>
        </w:rPr>
        <w:t>76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A65BA5">
        <w:rPr>
          <w:noProof/>
        </w:rPr>
        <w:fldChar w:fldCharType="begin"/>
      </w:r>
      <w:r>
        <w:rPr>
          <w:noProof/>
        </w:rPr>
        <w:instrText xml:space="preserve"> PAGEREF _Toc472411882 \h </w:instrText>
      </w:r>
      <w:r w:rsidR="00A65BA5">
        <w:rPr>
          <w:noProof/>
        </w:rPr>
      </w:r>
      <w:r w:rsidR="00A65BA5">
        <w:rPr>
          <w:noProof/>
        </w:rPr>
        <w:fldChar w:fldCharType="separate"/>
      </w:r>
      <w:r w:rsidR="005726FA">
        <w:rPr>
          <w:noProof/>
        </w:rPr>
        <w:t>80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A65BA5">
        <w:rPr>
          <w:noProof/>
        </w:rPr>
        <w:fldChar w:fldCharType="begin"/>
      </w:r>
      <w:r>
        <w:rPr>
          <w:noProof/>
        </w:rPr>
        <w:instrText xml:space="preserve"> PAGEREF _Toc472411885 \h </w:instrText>
      </w:r>
      <w:r w:rsidR="00A65BA5">
        <w:rPr>
          <w:noProof/>
        </w:rPr>
      </w:r>
      <w:r w:rsidR="00A65BA5">
        <w:rPr>
          <w:noProof/>
        </w:rPr>
        <w:fldChar w:fldCharType="separate"/>
      </w:r>
      <w:r w:rsidR="005726FA">
        <w:rPr>
          <w:noProof/>
        </w:rPr>
        <w:t>83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A65BA5">
        <w:rPr>
          <w:noProof/>
        </w:rPr>
        <w:fldChar w:fldCharType="begin"/>
      </w:r>
      <w:r>
        <w:rPr>
          <w:noProof/>
        </w:rPr>
        <w:instrText xml:space="preserve"> PAGEREF _Toc472411888 \h </w:instrText>
      </w:r>
      <w:r w:rsidR="00A65BA5">
        <w:rPr>
          <w:noProof/>
        </w:rPr>
      </w:r>
      <w:r w:rsidR="00A65BA5">
        <w:rPr>
          <w:noProof/>
        </w:rPr>
        <w:fldChar w:fldCharType="separate"/>
      </w:r>
      <w:r w:rsidR="005726FA">
        <w:rPr>
          <w:noProof/>
        </w:rPr>
        <w:t>85</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A65BA5">
        <w:rPr>
          <w:noProof/>
        </w:rPr>
        <w:fldChar w:fldCharType="begin"/>
      </w:r>
      <w:r>
        <w:rPr>
          <w:noProof/>
        </w:rPr>
        <w:instrText xml:space="preserve"> PAGEREF _Toc472411891 \h </w:instrText>
      </w:r>
      <w:r w:rsidR="00A65BA5">
        <w:rPr>
          <w:noProof/>
        </w:rPr>
      </w:r>
      <w:r w:rsidR="00A65BA5">
        <w:rPr>
          <w:noProof/>
        </w:rPr>
        <w:fldChar w:fldCharType="separate"/>
      </w:r>
      <w:r w:rsidR="005726FA">
        <w:rPr>
          <w:noProof/>
        </w:rPr>
        <w:t>87</w:t>
      </w:r>
      <w:r w:rsidR="00A65BA5">
        <w:rPr>
          <w:noProof/>
        </w:rPr>
        <w:fldChar w:fldCharType="end"/>
      </w:r>
    </w:p>
    <w:p w:rsidR="00717F60" w:rsidRPr="00382A07" w:rsidRDefault="00A65BA5"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DC2EAF">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51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w:t>
      </w:r>
      <w:bookmarkEnd w:id="10"/>
      <w:r w:rsidR="00DC2EAF" w:rsidRPr="000E0C89">
        <w:rPr>
          <w:iCs/>
          <w:sz w:val="24"/>
          <w:szCs w:val="24"/>
        </w:rPr>
        <w:t>почтовый адрес:</w:t>
      </w:r>
      <w:proofErr w:type="gramEnd"/>
      <w:r w:rsidR="00DC2EAF" w:rsidRPr="000E0C89">
        <w:rPr>
          <w:iCs/>
          <w:sz w:val="24"/>
          <w:szCs w:val="24"/>
        </w:rPr>
        <w:t xml:space="preserve"> РФ, 127018, г. Москва, ул. 2-я Ямская, 4, ответственное лицо, секретарь Закупочной комиссии – ведущий специалист отдела закупочной деятельности филиала ПАО «МРСК Центра» – «Брянскэнерго» Кузнецов П.Н., контактные телефоны: (4832) 67-23-68, адрес электронной почты: </w:t>
      </w:r>
      <w:hyperlink r:id="rId18" w:history="1">
        <w:proofErr w:type="gramStart"/>
        <w:r w:rsidR="00DC2EAF" w:rsidRPr="000E0C89">
          <w:rPr>
            <w:rStyle w:val="a7"/>
            <w:iCs/>
            <w:sz w:val="24"/>
            <w:szCs w:val="24"/>
          </w:rPr>
          <w:t>Kuznetsov.PN@mrsk-1.ru</w:t>
        </w:r>
      </w:hyperlink>
      <w:r w:rsidR="00DC2EAF" w:rsidRPr="000E0C89">
        <w:rPr>
          <w:rStyle w:val="a7"/>
          <w:color w:val="auto"/>
          <w:sz w:val="24"/>
          <w:szCs w:val="24"/>
          <w:u w:val="none"/>
        </w:rPr>
        <w:t>),</w:t>
      </w:r>
      <w:r w:rsidR="00DC2EAF" w:rsidRPr="000E0C89">
        <w:rPr>
          <w:sz w:val="24"/>
          <w:szCs w:val="24"/>
        </w:rPr>
        <w:t xml:space="preserve"> </w:t>
      </w:r>
      <w:r w:rsidR="00DC2EAF" w:rsidRPr="000E0C89">
        <w:rPr>
          <w:iCs/>
          <w:sz w:val="24"/>
          <w:szCs w:val="24"/>
        </w:rPr>
        <w:t>Извещением</w:t>
      </w:r>
      <w:r w:rsidR="00DC2EAF" w:rsidRPr="000E0C89">
        <w:rPr>
          <w:sz w:val="24"/>
          <w:szCs w:val="24"/>
        </w:rPr>
        <w:t xml:space="preserve"> о проведении открытого </w:t>
      </w:r>
      <w:r w:rsidR="00DC2EAF" w:rsidRPr="000E0C89">
        <w:rPr>
          <w:iCs/>
          <w:sz w:val="24"/>
          <w:szCs w:val="24"/>
        </w:rPr>
        <w:t>запроса предложений</w:t>
      </w:r>
      <w:r w:rsidR="00DC2EAF" w:rsidRPr="000E0C89">
        <w:rPr>
          <w:sz w:val="24"/>
          <w:szCs w:val="24"/>
        </w:rPr>
        <w:t xml:space="preserve">, опубликованным </w:t>
      </w:r>
      <w:r w:rsidR="00DC2EAF" w:rsidRPr="000E0C89">
        <w:rPr>
          <w:b/>
          <w:sz w:val="24"/>
          <w:szCs w:val="24"/>
        </w:rPr>
        <w:t>«</w:t>
      </w:r>
      <w:r w:rsidR="00647178">
        <w:rPr>
          <w:b/>
          <w:sz w:val="24"/>
          <w:szCs w:val="24"/>
        </w:rPr>
        <w:t>04</w:t>
      </w:r>
      <w:r w:rsidR="00DC2EAF" w:rsidRPr="000E0C89">
        <w:rPr>
          <w:b/>
          <w:sz w:val="24"/>
          <w:szCs w:val="24"/>
        </w:rPr>
        <w:t xml:space="preserve">» </w:t>
      </w:r>
      <w:r w:rsidR="00DC2EAF">
        <w:rPr>
          <w:b/>
          <w:sz w:val="24"/>
          <w:szCs w:val="24"/>
        </w:rPr>
        <w:t>ма</w:t>
      </w:r>
      <w:r w:rsidR="00647178">
        <w:rPr>
          <w:b/>
          <w:sz w:val="24"/>
          <w:szCs w:val="24"/>
        </w:rPr>
        <w:t>я</w:t>
      </w:r>
      <w:r w:rsidR="00DC2EAF" w:rsidRPr="000E0C89">
        <w:rPr>
          <w:b/>
          <w:sz w:val="24"/>
          <w:szCs w:val="24"/>
        </w:rPr>
        <w:t xml:space="preserve"> 2017 г.</w:t>
      </w:r>
      <w:r w:rsidR="00DC2EAF" w:rsidRPr="000E0C89">
        <w:rPr>
          <w:sz w:val="24"/>
          <w:szCs w:val="24"/>
        </w:rPr>
        <w:t xml:space="preserve"> на официальном сайте (</w:t>
      </w:r>
      <w:hyperlink r:id="rId19" w:history="1">
        <w:r w:rsidR="00DC2EAF" w:rsidRPr="000E0C89">
          <w:rPr>
            <w:rStyle w:val="a7"/>
            <w:sz w:val="24"/>
            <w:szCs w:val="24"/>
          </w:rPr>
          <w:t>www.zakupki.</w:t>
        </w:r>
        <w:r w:rsidR="00DC2EAF" w:rsidRPr="000E0C89">
          <w:rPr>
            <w:rStyle w:val="a7"/>
            <w:sz w:val="24"/>
            <w:szCs w:val="24"/>
            <w:lang w:val="en-US"/>
          </w:rPr>
          <w:t>gov</w:t>
        </w:r>
        <w:r w:rsidR="00DC2EAF" w:rsidRPr="000E0C89">
          <w:rPr>
            <w:rStyle w:val="a7"/>
            <w:sz w:val="24"/>
            <w:szCs w:val="24"/>
          </w:rPr>
          <w:t>.ru</w:t>
        </w:r>
      </w:hyperlink>
      <w:r w:rsidR="00DC2EAF" w:rsidRPr="000E0C89">
        <w:rPr>
          <w:sz w:val="24"/>
          <w:szCs w:val="24"/>
        </w:rPr>
        <w:t>),</w:t>
      </w:r>
      <w:r w:rsidR="00DC2EAF" w:rsidRPr="000E0C89">
        <w:rPr>
          <w:iCs/>
          <w:sz w:val="24"/>
          <w:szCs w:val="24"/>
        </w:rPr>
        <w:t xml:space="preserve"> </w:t>
      </w:r>
      <w:r w:rsidR="00DC2EAF" w:rsidRPr="000E0C89">
        <w:rPr>
          <w:sz w:val="24"/>
          <w:szCs w:val="24"/>
        </w:rPr>
        <w:t xml:space="preserve">на сайте </w:t>
      </w:r>
      <w:r w:rsidR="00DC2EAF" w:rsidRPr="000E0C89">
        <w:rPr>
          <w:iCs/>
          <w:sz w:val="24"/>
          <w:szCs w:val="24"/>
        </w:rPr>
        <w:t>ПАО «МРСК Центра»</w:t>
      </w:r>
      <w:r w:rsidR="00DC2EAF" w:rsidRPr="000E0C89">
        <w:rPr>
          <w:sz w:val="24"/>
          <w:szCs w:val="24"/>
        </w:rPr>
        <w:t xml:space="preserve"> (</w:t>
      </w:r>
      <w:hyperlink r:id="rId20" w:history="1">
        <w:r w:rsidR="00DC2EAF" w:rsidRPr="000E0C89">
          <w:rPr>
            <w:rStyle w:val="a7"/>
            <w:sz w:val="24"/>
            <w:szCs w:val="24"/>
          </w:rPr>
          <w:t>www.mrsk-1.ru</w:t>
        </w:r>
      </w:hyperlink>
      <w:r w:rsidR="00DC2EAF" w:rsidRPr="000E0C89">
        <w:rPr>
          <w:sz w:val="24"/>
          <w:szCs w:val="24"/>
        </w:rPr>
        <w:t xml:space="preserve">), на сайте ЭТП, указанном в п. </w:t>
      </w:r>
      <w:r w:rsidR="00DC2EAF" w:rsidRPr="000E0C89">
        <w:rPr>
          <w:sz w:val="24"/>
          <w:szCs w:val="24"/>
        </w:rPr>
        <w:fldChar w:fldCharType="begin"/>
      </w:r>
      <w:r w:rsidR="00DC2EAF" w:rsidRPr="000E0C89">
        <w:rPr>
          <w:sz w:val="24"/>
          <w:szCs w:val="24"/>
        </w:rPr>
        <w:instrText xml:space="preserve"> REF _Ref440269836 \r \h  \* MERGEFORMAT </w:instrText>
      </w:r>
      <w:r w:rsidR="00DC2EAF" w:rsidRPr="000E0C89">
        <w:rPr>
          <w:sz w:val="24"/>
          <w:szCs w:val="24"/>
        </w:rPr>
      </w:r>
      <w:r w:rsidR="00DC2EAF" w:rsidRPr="000E0C89">
        <w:rPr>
          <w:sz w:val="24"/>
          <w:szCs w:val="24"/>
        </w:rPr>
        <w:fldChar w:fldCharType="separate"/>
      </w:r>
      <w:r w:rsidR="00DC2EAF" w:rsidRPr="000E0C89">
        <w:rPr>
          <w:sz w:val="24"/>
          <w:szCs w:val="24"/>
        </w:rPr>
        <w:t>1.1.2</w:t>
      </w:r>
      <w:r w:rsidR="00DC2EAF" w:rsidRPr="000E0C89">
        <w:rPr>
          <w:sz w:val="24"/>
          <w:szCs w:val="24"/>
        </w:rPr>
        <w:fldChar w:fldCharType="end"/>
      </w:r>
      <w:r w:rsidR="00DC2EAF" w:rsidRPr="000E0C89">
        <w:rPr>
          <w:sz w:val="24"/>
          <w:szCs w:val="24"/>
        </w:rPr>
        <w:t xml:space="preserve"> настоящей Документации,</w:t>
      </w:r>
      <w:r w:rsidR="00DC2EAF" w:rsidRPr="000E0C89">
        <w:rPr>
          <w:iCs/>
          <w:sz w:val="24"/>
          <w:szCs w:val="24"/>
        </w:rPr>
        <w:t xml:space="preserve"> приг</w:t>
      </w:r>
      <w:r w:rsidR="00DC2EAF" w:rsidRPr="000E0C89">
        <w:rPr>
          <w:sz w:val="24"/>
          <w:szCs w:val="24"/>
        </w:rPr>
        <w:t xml:space="preserve">ласило юридических лиц и физических лиц (в т. ч. индивидуальных </w:t>
      </w:r>
      <w:r w:rsidR="00DC2EAF" w:rsidRPr="00B57502">
        <w:rPr>
          <w:sz w:val="24"/>
          <w:szCs w:val="24"/>
        </w:rPr>
        <w:t>предпринимателей)</w:t>
      </w:r>
      <w:r w:rsidR="00DC2EAF">
        <w:rPr>
          <w:sz w:val="24"/>
          <w:szCs w:val="24"/>
        </w:rPr>
        <w:t>,</w:t>
      </w:r>
      <w:r w:rsidR="00647178">
        <w:rPr>
          <w:sz w:val="24"/>
          <w:szCs w:val="24"/>
        </w:rPr>
        <w:t xml:space="preserve"> </w:t>
      </w:r>
      <w:r w:rsidR="00DC2EAF" w:rsidRPr="000E0C89">
        <w:rPr>
          <w:sz w:val="24"/>
          <w:szCs w:val="24"/>
        </w:rPr>
        <w:t>к участию в процедуре Открытого запроса предложений (далее – запрос предложений</w:t>
      </w:r>
      <w:proofErr w:type="gramEnd"/>
      <w:r w:rsidR="00DC2EAF" w:rsidRPr="000E0C89">
        <w:rPr>
          <w:sz w:val="24"/>
          <w:szCs w:val="24"/>
        </w:rPr>
        <w:t xml:space="preserve">) </w:t>
      </w:r>
      <w:proofErr w:type="gramStart"/>
      <w:r w:rsidR="00DC2EAF" w:rsidRPr="000E0C89">
        <w:rPr>
          <w:sz w:val="24"/>
          <w:szCs w:val="24"/>
        </w:rPr>
        <w:t xml:space="preserve">на право заключения Договора </w:t>
      </w:r>
      <w:r w:rsidR="00DC2EAF" w:rsidRPr="00DC2EAF">
        <w:rPr>
          <w:sz w:val="24"/>
        </w:rPr>
        <w:t xml:space="preserve">поставки </w:t>
      </w:r>
      <w:r w:rsidR="00647178" w:rsidRPr="00647178">
        <w:rPr>
          <w:sz w:val="24"/>
        </w:rPr>
        <w:t xml:space="preserve">стационарных аккумуляторов </w:t>
      </w:r>
      <w:r w:rsidR="00DC2EAF" w:rsidRPr="000E0C89">
        <w:rPr>
          <w:sz w:val="24"/>
          <w:szCs w:val="24"/>
        </w:rPr>
        <w:t>для нужд ПАО «МРСК Центра» (филиала «Брянскэнерго», расположенного по адресу:</w:t>
      </w:r>
      <w:proofErr w:type="gramEnd"/>
      <w:r w:rsidR="00DC2EAF" w:rsidRPr="000E0C89">
        <w:rPr>
          <w:sz w:val="24"/>
          <w:szCs w:val="24"/>
        </w:rPr>
        <w:t xml:space="preserve"> </w:t>
      </w:r>
      <w:proofErr w:type="gramStart"/>
      <w:r w:rsidR="00DC2EAF" w:rsidRPr="000E0C89">
        <w:rPr>
          <w:sz w:val="24"/>
          <w:szCs w:val="24"/>
        </w:rPr>
        <w:t>РФ, 241050, г. Брянск, ул. Советская, д. 35)</w:t>
      </w:r>
      <w:r w:rsidRPr="00382A07">
        <w:rPr>
          <w:sz w:val="24"/>
          <w:szCs w:val="24"/>
        </w:rPr>
        <w:t>.</w:t>
      </w:r>
      <w:bookmarkEnd w:id="11"/>
      <w:bookmarkEnd w:id="12"/>
      <w:bookmarkEnd w:id="13"/>
      <w:proofErr w:type="gramEnd"/>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DC2EAF">
        <w:rPr>
          <w:sz w:val="24"/>
          <w:szCs w:val="24"/>
        </w:rPr>
        <w:t>АО «</w:t>
      </w:r>
      <w:proofErr w:type="spellStart"/>
      <w:r w:rsidR="00DC2EAF">
        <w:rPr>
          <w:sz w:val="24"/>
          <w:szCs w:val="24"/>
        </w:rPr>
        <w:t>Россети</w:t>
      </w:r>
      <w:proofErr w:type="spellEnd"/>
      <w:r w:rsidR="00DC2EAF">
        <w:rPr>
          <w:sz w:val="24"/>
          <w:szCs w:val="24"/>
        </w:rPr>
        <w:t>»</w:t>
      </w:r>
      <w:r w:rsidR="00702B2C" w:rsidRPr="00382A07">
        <w:rPr>
          <w:sz w:val="24"/>
          <w:szCs w:val="24"/>
        </w:rPr>
        <w:t xml:space="preserve"> </w:t>
      </w:r>
      <w:hyperlink r:id="rId21" w:history="1">
        <w:r w:rsidR="00862664" w:rsidRPr="00DC2EAF">
          <w:rPr>
            <w:rStyle w:val="a7"/>
            <w:color w:val="auto"/>
            <w:sz w:val="24"/>
            <w:szCs w:val="24"/>
          </w:rPr>
          <w:t>etp.rosseti.ru</w:t>
        </w:r>
      </w:hyperlink>
      <w:r w:rsidR="00862664" w:rsidRPr="00DC2EAF">
        <w:rPr>
          <w:sz w:val="24"/>
          <w:szCs w:val="24"/>
        </w:rPr>
        <w:t xml:space="preserve"> </w:t>
      </w:r>
      <w:r w:rsidR="00702B2C" w:rsidRPr="00DC2EAF">
        <w:rPr>
          <w:sz w:val="24"/>
          <w:szCs w:val="24"/>
        </w:rPr>
        <w:t>(далее</w:t>
      </w:r>
      <w:r w:rsidR="00702B2C" w:rsidRPr="00382A07">
        <w:rPr>
          <w:sz w:val="24"/>
          <w:szCs w:val="24"/>
        </w:rPr>
        <w:t xml:space="preserve"> — ЭТП)</w:t>
      </w:r>
      <w:r w:rsidR="005B75A6" w:rsidRPr="00382A07">
        <w:rPr>
          <w:sz w:val="24"/>
          <w:szCs w:val="24"/>
        </w:rPr>
        <w:t>.</w:t>
      </w:r>
      <w:bookmarkEnd w:id="14"/>
    </w:p>
    <w:p w:rsidR="00717F60" w:rsidRPr="00DC2EAF"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DC2EAF">
        <w:rPr>
          <w:sz w:val="24"/>
          <w:szCs w:val="24"/>
        </w:rPr>
        <w:t>Заказчик</w:t>
      </w:r>
      <w:r w:rsidR="00702B2C" w:rsidRPr="00DC2EAF">
        <w:rPr>
          <w:sz w:val="24"/>
          <w:szCs w:val="24"/>
        </w:rPr>
        <w:t xml:space="preserve">: </w:t>
      </w:r>
      <w:r w:rsidRPr="00DC2EAF">
        <w:rPr>
          <w:sz w:val="24"/>
          <w:szCs w:val="24"/>
        </w:rPr>
        <w:t xml:space="preserve"> </w:t>
      </w:r>
      <w:r w:rsidR="00702B2C" w:rsidRPr="00DC2EAF">
        <w:rPr>
          <w:iCs/>
          <w:sz w:val="24"/>
          <w:szCs w:val="24"/>
        </w:rPr>
        <w:t>ПАО «МРСК Центра».</w:t>
      </w:r>
      <w:r w:rsidRPr="00DC2EAF">
        <w:rPr>
          <w:rStyle w:val="aa"/>
          <w:sz w:val="24"/>
          <w:szCs w:val="24"/>
        </w:rPr>
        <w:t xml:space="preserve"> </w:t>
      </w:r>
      <w:bookmarkEnd w:id="15"/>
    </w:p>
    <w:p w:rsidR="008C4223" w:rsidRPr="00DC2EAF"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DC2EAF">
        <w:rPr>
          <w:sz w:val="24"/>
          <w:szCs w:val="24"/>
        </w:rPr>
        <w:t>Предмет З</w:t>
      </w:r>
      <w:r w:rsidR="00717F60" w:rsidRPr="00DC2EAF">
        <w:rPr>
          <w:sz w:val="24"/>
          <w:szCs w:val="24"/>
        </w:rPr>
        <w:t>апроса предложений</w:t>
      </w:r>
      <w:r w:rsidR="00702B2C" w:rsidRPr="00DC2EAF">
        <w:rPr>
          <w:sz w:val="24"/>
          <w:szCs w:val="24"/>
        </w:rPr>
        <w:t>:</w:t>
      </w:r>
      <w:bookmarkEnd w:id="16"/>
      <w:r w:rsidR="00DC2EAF" w:rsidRPr="00DC2EAF">
        <w:rPr>
          <w:sz w:val="24"/>
          <w:szCs w:val="24"/>
        </w:rPr>
        <w:t xml:space="preserve"> </w:t>
      </w:r>
    </w:p>
    <w:p w:rsidR="00A40714" w:rsidRPr="00DC2EAF"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DC2EAF">
        <w:rPr>
          <w:b/>
          <w:sz w:val="24"/>
          <w:szCs w:val="24"/>
          <w:u w:val="single"/>
        </w:rPr>
        <w:t>Лот №1:</w:t>
      </w:r>
      <w:r w:rsidR="00717F60" w:rsidRPr="00DC2EAF">
        <w:rPr>
          <w:sz w:val="24"/>
          <w:szCs w:val="24"/>
        </w:rPr>
        <w:t xml:space="preserve"> право заключения </w:t>
      </w:r>
      <w:r w:rsidR="00123C70" w:rsidRPr="00DC2EAF">
        <w:rPr>
          <w:sz w:val="24"/>
          <w:szCs w:val="24"/>
        </w:rPr>
        <w:t>Договор</w:t>
      </w:r>
      <w:r w:rsidR="00DC2EAF" w:rsidRPr="00DC2EAF">
        <w:rPr>
          <w:sz w:val="24"/>
          <w:szCs w:val="24"/>
        </w:rPr>
        <w:t xml:space="preserve">а </w:t>
      </w:r>
      <w:bookmarkEnd w:id="17"/>
      <w:r w:rsidR="00DC2EAF" w:rsidRPr="00DC2EAF">
        <w:rPr>
          <w:sz w:val="24"/>
          <w:szCs w:val="24"/>
        </w:rPr>
        <w:t xml:space="preserve">поставки </w:t>
      </w:r>
      <w:r w:rsidR="00647178" w:rsidRPr="00647178">
        <w:rPr>
          <w:sz w:val="24"/>
          <w:szCs w:val="24"/>
        </w:rPr>
        <w:t xml:space="preserve">стационарных аккумуляторов </w:t>
      </w:r>
      <w:r w:rsidR="00DC2EAF" w:rsidRPr="00DC2EAF">
        <w:rPr>
          <w:sz w:val="24"/>
          <w:szCs w:val="24"/>
        </w:rPr>
        <w:t>для нужд ПАО «МРСК Центра» (филиала «Брянскэнерго»)</w:t>
      </w:r>
      <w:r w:rsidR="00702B2C" w:rsidRPr="00DC2EAF">
        <w:rPr>
          <w:sz w:val="24"/>
          <w:szCs w:val="24"/>
        </w:rPr>
        <w:t>.</w:t>
      </w:r>
    </w:p>
    <w:p w:rsidR="008C4223" w:rsidRDefault="008C4223" w:rsidP="00E722B6">
      <w:pPr>
        <w:keepNext/>
        <w:autoSpaceDE w:val="0"/>
        <w:autoSpaceDN w:val="0"/>
        <w:spacing w:line="264" w:lineRule="auto"/>
        <w:ind w:firstLine="540"/>
        <w:rPr>
          <w:sz w:val="24"/>
          <w:szCs w:val="24"/>
        </w:rPr>
      </w:pPr>
      <w:r w:rsidRPr="00DC2EAF">
        <w:rPr>
          <w:sz w:val="24"/>
          <w:szCs w:val="24"/>
        </w:rPr>
        <w:t xml:space="preserve">Количество лотов: </w:t>
      </w:r>
      <w:r w:rsidRPr="00DC2EAF">
        <w:rPr>
          <w:b/>
          <w:sz w:val="24"/>
          <w:szCs w:val="24"/>
        </w:rPr>
        <w:t>1 (один)</w:t>
      </w:r>
      <w:r w:rsidRPr="00DC2EAF">
        <w:rPr>
          <w:sz w:val="24"/>
          <w:szCs w:val="24"/>
        </w:rPr>
        <w:t>.</w:t>
      </w:r>
    </w:p>
    <w:p w:rsidR="00DC2EAF" w:rsidRPr="00DC2EAF" w:rsidRDefault="00DC2EAF" w:rsidP="00E722B6">
      <w:pPr>
        <w:keepNext/>
        <w:autoSpaceDE w:val="0"/>
        <w:autoSpaceDN w:val="0"/>
        <w:spacing w:line="264" w:lineRule="auto"/>
        <w:ind w:firstLine="540"/>
        <w:rPr>
          <w:i/>
          <w:sz w:val="24"/>
          <w:szCs w:val="24"/>
          <w:lang w:eastAsia="ru-RU"/>
        </w:rPr>
      </w:pPr>
      <w:r w:rsidRPr="00DC2EAF">
        <w:rPr>
          <w:i/>
          <w:sz w:val="24"/>
          <w:szCs w:val="24"/>
          <w:lang w:eastAsia="ru-RU"/>
        </w:rPr>
        <w:t>Участник самостоятельно, в рамках своей Заявки формирует стоимость предлагаемой к поставке продукции, закупаемой через заводы-изготовителей либо их дилеров, и несет ответственность за ее обоснованность перед Организатором и Заказчиком.</w:t>
      </w:r>
    </w:p>
    <w:bookmarkEnd w:id="18"/>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DC2EAF"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DC2EAF">
        <w:rPr>
          <w:sz w:val="24"/>
          <w:szCs w:val="24"/>
        </w:rPr>
        <w:t xml:space="preserve">выполнения </w:t>
      </w:r>
      <w:r w:rsidR="00702B2C" w:rsidRPr="00DC2EAF">
        <w:rPr>
          <w:sz w:val="24"/>
          <w:szCs w:val="24"/>
        </w:rPr>
        <w:t>поставок</w:t>
      </w:r>
      <w:r w:rsidR="00717F60" w:rsidRPr="00DC2EAF">
        <w:rPr>
          <w:sz w:val="24"/>
          <w:szCs w:val="24"/>
        </w:rPr>
        <w:t xml:space="preserve">: </w:t>
      </w:r>
      <w:r w:rsidR="00647178" w:rsidRPr="00647178">
        <w:rPr>
          <w:b/>
          <w:sz w:val="24"/>
          <w:szCs w:val="24"/>
        </w:rPr>
        <w:t>с момента заключения Договора по</w:t>
      </w:r>
      <w:r w:rsidR="00647178">
        <w:rPr>
          <w:b/>
          <w:sz w:val="24"/>
          <w:szCs w:val="24"/>
        </w:rPr>
        <w:t xml:space="preserve">                 </w:t>
      </w:r>
      <w:r w:rsidR="00647178" w:rsidRPr="00647178">
        <w:rPr>
          <w:b/>
          <w:sz w:val="24"/>
          <w:szCs w:val="24"/>
        </w:rPr>
        <w:t xml:space="preserve"> «21» сентября 2017 года</w:t>
      </w:r>
      <w:r w:rsidR="00717F60" w:rsidRPr="00DC2EAF">
        <w:rPr>
          <w:sz w:val="24"/>
          <w:szCs w:val="24"/>
        </w:rPr>
        <w:t>.</w:t>
      </w:r>
      <w:bookmarkEnd w:id="19"/>
    </w:p>
    <w:p w:rsidR="002A47D1" w:rsidRPr="00DC2EAF" w:rsidRDefault="002A47D1" w:rsidP="00DC2EAF">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DC2EAF">
        <w:rPr>
          <w:sz w:val="24"/>
          <w:szCs w:val="24"/>
        </w:rPr>
        <w:t xml:space="preserve">Отгрузочные реквизиты/базис поставки: </w:t>
      </w:r>
      <w:r w:rsidR="008D2928" w:rsidRPr="00DC2EAF">
        <w:rPr>
          <w:sz w:val="24"/>
          <w:szCs w:val="24"/>
        </w:rPr>
        <w:t xml:space="preserve">на условиях DDP (Согласно ИНКОТЕРМС </w:t>
      </w:r>
      <w:r w:rsidR="00DA1402" w:rsidRPr="00DC2EAF">
        <w:rPr>
          <w:sz w:val="24"/>
          <w:szCs w:val="24"/>
        </w:rPr>
        <w:t>2010</w:t>
      </w:r>
      <w:r w:rsidR="008D2928" w:rsidRPr="00DC2EAF">
        <w:rPr>
          <w:sz w:val="24"/>
          <w:szCs w:val="24"/>
        </w:rPr>
        <w:t>) по адрес</w:t>
      </w:r>
      <w:r w:rsidR="00DC2EAF">
        <w:rPr>
          <w:sz w:val="24"/>
          <w:szCs w:val="24"/>
        </w:rPr>
        <w:t>у</w:t>
      </w:r>
      <w:r w:rsidR="008D2928" w:rsidRPr="00DC2EAF">
        <w:rPr>
          <w:sz w:val="24"/>
          <w:szCs w:val="24"/>
        </w:rPr>
        <w:t xml:space="preserve"> филиал</w:t>
      </w:r>
      <w:r w:rsidR="00DC2EAF">
        <w:rPr>
          <w:sz w:val="24"/>
          <w:szCs w:val="24"/>
        </w:rPr>
        <w:t>а</w:t>
      </w:r>
      <w:r w:rsidR="008D2928" w:rsidRPr="00DC2EAF">
        <w:rPr>
          <w:sz w:val="24"/>
          <w:szCs w:val="24"/>
        </w:rPr>
        <w:t xml:space="preserve"> ПАО «МРСК Центра»:</w:t>
      </w:r>
      <w:bookmarkEnd w:id="20"/>
      <w:r w:rsidR="002556E6" w:rsidRPr="00DC2EAF">
        <w:rPr>
          <w:sz w:val="24"/>
          <w:szCs w:val="24"/>
        </w:rPr>
        <w:t xml:space="preserve"> </w:t>
      </w:r>
      <w:r w:rsidR="008D2928" w:rsidRPr="00DC2EAF">
        <w:rPr>
          <w:sz w:val="24"/>
          <w:szCs w:val="24"/>
        </w:rPr>
        <w:t>«Бр</w:t>
      </w:r>
      <w:r w:rsidR="00DC2EAF">
        <w:rPr>
          <w:sz w:val="24"/>
          <w:szCs w:val="24"/>
        </w:rPr>
        <w:t>янскэнерго», РФ, г. Брянск, пр-</w:t>
      </w:r>
      <w:r w:rsidR="008D2928" w:rsidRPr="00DC2EAF">
        <w:rPr>
          <w:sz w:val="24"/>
          <w:szCs w:val="24"/>
        </w:rPr>
        <w:t xml:space="preserve">т  Московский, </w:t>
      </w:r>
      <w:r w:rsidR="00DC2EAF">
        <w:rPr>
          <w:sz w:val="24"/>
          <w:szCs w:val="24"/>
        </w:rPr>
        <w:t xml:space="preserve">д. </w:t>
      </w:r>
      <w:r w:rsidR="008D2928" w:rsidRPr="00DC2EAF">
        <w:rPr>
          <w:sz w:val="24"/>
          <w:szCs w:val="24"/>
        </w:rPr>
        <w:t>43 (Центральный с</w:t>
      </w:r>
      <w:r w:rsidR="00DC2EAF" w:rsidRPr="00DC2EAF">
        <w:rPr>
          <w:sz w:val="24"/>
          <w:szCs w:val="24"/>
        </w:rPr>
        <w:t>клад).</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647178">
        <w:rPr>
          <w:iCs/>
          <w:sz w:val="24"/>
          <w:szCs w:val="24"/>
        </w:rPr>
        <w:t>рабочих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152F2A">
        <w:fldChar w:fldCharType="begin"/>
      </w:r>
      <w:r w:rsidR="00152F2A">
        <w:instrText xml:space="preserve"> REF _Ref311232052 \r \h  \* MERGEFORMAT </w:instrText>
      </w:r>
      <w:r w:rsidR="00152F2A">
        <w:fldChar w:fldCharType="separate"/>
      </w:r>
      <w:r w:rsidR="00991C07">
        <w:t>3</w:t>
      </w:r>
      <w:r w:rsidR="00152F2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152F2A">
        <w:fldChar w:fldCharType="begin"/>
      </w:r>
      <w:r w:rsidR="00152F2A">
        <w:instrText xml:space="preserve"> REF _Ref440270568 \r \h  \* MERGEFORMAT </w:instrText>
      </w:r>
      <w:r w:rsidR="00152F2A">
        <w:fldChar w:fldCharType="separate"/>
      </w:r>
      <w:r w:rsidR="00991C07">
        <w:t>4</w:t>
      </w:r>
      <w:r w:rsidR="00152F2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152F2A">
        <w:fldChar w:fldCharType="begin"/>
      </w:r>
      <w:r w:rsidR="00152F2A">
        <w:instrText xml:space="preserve"> REF _Ref305973574 \r \h  \* MERGEFORMAT </w:instrText>
      </w:r>
      <w:r w:rsidR="00152F2A">
        <w:fldChar w:fldCharType="separate"/>
      </w:r>
      <w:r w:rsidR="00991C07">
        <w:t>2</w:t>
      </w:r>
      <w:r w:rsidR="00152F2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152F2A">
        <w:fldChar w:fldCharType="begin"/>
      </w:r>
      <w:r w:rsidR="00152F2A">
        <w:instrText xml:space="preserve"> REF _Ref440270602 \r \h  \* MERGEFORMAT </w:instrText>
      </w:r>
      <w:r w:rsidR="00152F2A">
        <w:fldChar w:fldCharType="separate"/>
      </w:r>
      <w:r w:rsidR="00991C07">
        <w:t>5</w:t>
      </w:r>
      <w:r w:rsidR="00152F2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_Ref440270637 \r \h  \* MERGEFORMAT </w:instrText>
      </w:r>
      <w:r w:rsidR="00152F2A">
        <w:fldChar w:fldCharType="separate"/>
      </w:r>
      <w:r w:rsidR="00991C07" w:rsidRPr="00991C07">
        <w:rPr>
          <w:sz w:val="24"/>
          <w:szCs w:val="24"/>
        </w:rPr>
        <w:t>1.1.5</w:t>
      </w:r>
      <w:r w:rsidR="00152F2A">
        <w:fldChar w:fldCharType="end"/>
      </w:r>
      <w:r w:rsidRPr="00382A07">
        <w:rPr>
          <w:sz w:val="24"/>
          <w:szCs w:val="24"/>
        </w:rPr>
        <w:t xml:space="preserve">, </w:t>
      </w:r>
      <w:r w:rsidR="00152F2A">
        <w:fldChar w:fldCharType="begin"/>
      </w:r>
      <w:r w:rsidR="00152F2A">
        <w:instrText xml:space="preserve"> REF _Ref440270651 \r \h  \* MERGEFORMAT </w:instrText>
      </w:r>
      <w:r w:rsidR="00152F2A">
        <w:fldChar w:fldCharType="separate"/>
      </w:r>
      <w:r w:rsidR="00991C07" w:rsidRPr="00991C07">
        <w:rPr>
          <w:sz w:val="24"/>
          <w:szCs w:val="24"/>
        </w:rPr>
        <w:t>1.1.6</w:t>
      </w:r>
      <w:r w:rsidR="00152F2A">
        <w:fldChar w:fldCharType="end"/>
      </w:r>
      <w:r w:rsidRPr="00382A07">
        <w:rPr>
          <w:sz w:val="24"/>
          <w:szCs w:val="24"/>
        </w:rPr>
        <w:t xml:space="preserve">,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 xml:space="preserve"> настоящей </w:t>
      </w:r>
      <w:r w:rsidRPr="00382A07">
        <w:rPr>
          <w:sz w:val="24"/>
          <w:szCs w:val="24"/>
        </w:rPr>
        <w:lastRenderedPageBreak/>
        <w:t>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 xml:space="preserve"> задани</w:t>
      </w:r>
      <w:r w:rsidR="00A154B7" w:rsidRPr="00382A07">
        <w:rPr>
          <w:sz w:val="24"/>
          <w:szCs w:val="24"/>
        </w:rPr>
        <w:t>и</w:t>
      </w:r>
      <w:r w:rsidRPr="00382A07">
        <w:rPr>
          <w:sz w:val="24"/>
          <w:szCs w:val="24"/>
        </w:rPr>
        <w:t>)</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_Ref440270637 \r \h  \* MERGEFORMAT </w:instrText>
      </w:r>
      <w:r w:rsidR="00152F2A">
        <w:fldChar w:fldCharType="separate"/>
      </w:r>
      <w:r w:rsidR="00991C07" w:rsidRPr="00991C07">
        <w:rPr>
          <w:sz w:val="24"/>
          <w:szCs w:val="24"/>
        </w:rPr>
        <w:t>1.1.5</w:t>
      </w:r>
      <w:r w:rsidR="00152F2A">
        <w:fldChar w:fldCharType="end"/>
      </w:r>
      <w:r w:rsidR="008D2928" w:rsidRPr="00382A07">
        <w:rPr>
          <w:sz w:val="24"/>
          <w:szCs w:val="24"/>
        </w:rPr>
        <w:t xml:space="preserve">, </w:t>
      </w:r>
      <w:r w:rsidR="00152F2A">
        <w:fldChar w:fldCharType="begin"/>
      </w:r>
      <w:r w:rsidR="00152F2A">
        <w:instrText xml:space="preserve"> REF _Ref440270651 \r \h  \* MERGEFORMAT </w:instrText>
      </w:r>
      <w:r w:rsidR="00152F2A">
        <w:fldChar w:fldCharType="separate"/>
      </w:r>
      <w:r w:rsidR="00991C07" w:rsidRPr="00991C07">
        <w:rPr>
          <w:sz w:val="24"/>
          <w:szCs w:val="24"/>
        </w:rPr>
        <w:t>1.1.6</w:t>
      </w:r>
      <w:r w:rsidR="00152F2A">
        <w:fldChar w:fldCharType="end"/>
      </w:r>
      <w:r w:rsidR="008D2928" w:rsidRPr="00382A07">
        <w:rPr>
          <w:sz w:val="24"/>
          <w:szCs w:val="24"/>
        </w:rPr>
        <w:t xml:space="preserve">,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152F2A">
        <w:fldChar w:fldCharType="begin"/>
      </w:r>
      <w:r w:rsidR="00152F2A">
        <w:instrText xml:space="preserve"> REF _Ref440270637 \r \h  \* MERGEFORMAT </w:instrText>
      </w:r>
      <w:r w:rsidR="00152F2A">
        <w:fldChar w:fldCharType="separate"/>
      </w:r>
      <w:r w:rsidR="00991C07" w:rsidRPr="00991C07">
        <w:rPr>
          <w:bCs w:val="0"/>
          <w:iCs/>
          <w:sz w:val="24"/>
          <w:szCs w:val="24"/>
        </w:rPr>
        <w:t>1.1.5</w:t>
      </w:r>
      <w:r w:rsidR="00152F2A">
        <w:fldChar w:fldCharType="end"/>
      </w:r>
      <w:r w:rsidR="00DA1402" w:rsidRPr="00382A07">
        <w:rPr>
          <w:bCs w:val="0"/>
          <w:iCs/>
          <w:sz w:val="24"/>
          <w:szCs w:val="24"/>
        </w:rPr>
        <w:t xml:space="preserve"> и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152F2A">
        <w:fldChar w:fldCharType="begin"/>
      </w:r>
      <w:r w:rsidR="00152F2A">
        <w:instrText xml:space="preserve"> REF _Ref305973033 \r \h  \* MERGEFORMAT </w:instrText>
      </w:r>
      <w:r w:rsidR="00152F2A">
        <w:fldChar w:fldCharType="separate"/>
      </w:r>
      <w:r w:rsidR="00991C07" w:rsidRPr="00991C07">
        <w:rPr>
          <w:sz w:val="24"/>
          <w:szCs w:val="24"/>
        </w:rPr>
        <w:t>3.2</w:t>
      </w:r>
      <w:r w:rsidR="00152F2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lastRenderedPageBreak/>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152F2A">
        <w:fldChar w:fldCharType="begin"/>
      </w:r>
      <w:r w:rsidR="00152F2A">
        <w:instrText xml:space="preserve"> REF _Ref191386109 \n \h  \* MERGEFORMAT </w:instrText>
      </w:r>
      <w:r w:rsidR="00152F2A">
        <w:fldChar w:fldCharType="separate"/>
      </w:r>
      <w:r w:rsidR="00991C07" w:rsidRPr="00991C07">
        <w:rPr>
          <w:sz w:val="24"/>
          <w:szCs w:val="24"/>
        </w:rPr>
        <w:t>3.3.2</w:t>
      </w:r>
      <w:r w:rsidR="00152F2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152F2A">
        <w:fldChar w:fldCharType="begin"/>
      </w:r>
      <w:r w:rsidR="00152F2A">
        <w:instrText xml:space="preserve"> REF _Ref191386164 \r \h  \* MERGEFORMAT </w:instrText>
      </w:r>
      <w:r w:rsidR="00152F2A">
        <w:fldChar w:fldCharType="separate"/>
      </w:r>
      <w:r w:rsidR="00991C07" w:rsidRPr="00991C07">
        <w:rPr>
          <w:sz w:val="24"/>
          <w:szCs w:val="24"/>
        </w:rPr>
        <w:t xml:space="preserve"> 1.4.1 </w:t>
      </w:r>
      <w:r w:rsidR="00152F2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lastRenderedPageBreak/>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152F2A">
        <w:fldChar w:fldCharType="begin"/>
      </w:r>
      <w:r w:rsidR="00152F2A">
        <w:instrText xml:space="preserve"> REF _Ref306978606 \r \h  \* MERGEFORMAT </w:instrText>
      </w:r>
      <w:r w:rsidR="00152F2A">
        <w:fldChar w:fldCharType="separate"/>
      </w:r>
      <w:r w:rsidR="00991C07" w:rsidRPr="00991C07">
        <w:rPr>
          <w:sz w:val="24"/>
          <w:szCs w:val="24"/>
        </w:rPr>
        <w:t xml:space="preserve"> 1.4.2 </w:t>
      </w:r>
      <w:r w:rsidR="00152F2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152F2A">
        <w:fldChar w:fldCharType="begin"/>
      </w:r>
      <w:r w:rsidR="00152F2A">
        <w:instrText xml:space="preserve"> REF _Ref306114966 \r \h  \* MERGEFORMAT </w:instrText>
      </w:r>
      <w:r w:rsidR="00152F2A">
        <w:fldChar w:fldCharType="separate"/>
      </w:r>
      <w:r w:rsidR="00991C07" w:rsidRPr="00991C07">
        <w:rPr>
          <w:sz w:val="24"/>
          <w:szCs w:val="24"/>
        </w:rPr>
        <w:t>3.3.11</w:t>
      </w:r>
      <w:r w:rsidR="00152F2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382A07" w:rsidRDefault="00E420A2" w:rsidP="00E722B6">
      <w:pPr>
        <w:pStyle w:val="3"/>
        <w:ind w:left="0" w:firstLine="709"/>
        <w:jc w:val="both"/>
        <w:rPr>
          <w:b w:val="0"/>
          <w:szCs w:val="24"/>
        </w:rPr>
        <w:sectPr w:rsidR="00E420A2" w:rsidRPr="00382A07"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bookmarkStart w:id="41" w:name="_Ref306144164"/>
    </w:p>
    <w:p w:rsidR="00717F60" w:rsidRPr="00382A07"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72411771"/>
      <w:bookmarkEnd w:id="41"/>
      <w:bookmarkEnd w:id="42"/>
      <w:r w:rsidRPr="00382A07">
        <w:rPr>
          <w:szCs w:val="24"/>
        </w:rPr>
        <w:lastRenderedPageBreak/>
        <w:t xml:space="preserve">Проект </w:t>
      </w:r>
      <w:r w:rsidR="00123C70" w:rsidRPr="00382A07">
        <w:rPr>
          <w:szCs w:val="24"/>
        </w:rPr>
        <w:t>Договор</w:t>
      </w:r>
      <w:r w:rsidRPr="00382A07">
        <w:rPr>
          <w:szCs w:val="24"/>
        </w:rPr>
        <w:t>а</w:t>
      </w:r>
      <w:bookmarkEnd w:id="43"/>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44"/>
      <w:bookmarkEnd w:id="45"/>
      <w:bookmarkEnd w:id="46"/>
      <w:bookmarkEnd w:id="47"/>
    </w:p>
    <w:p w:rsidR="00953802" w:rsidRPr="00382A07" w:rsidRDefault="00216641" w:rsidP="00953802">
      <w:pPr>
        <w:pStyle w:val="2"/>
        <w:tabs>
          <w:tab w:val="clear" w:pos="1700"/>
          <w:tab w:val="left" w:pos="567"/>
        </w:tabs>
        <w:spacing w:line="264" w:lineRule="auto"/>
      </w:pPr>
      <w:bookmarkStart w:id="48" w:name="_Toc472411772"/>
      <w:r w:rsidRPr="00382A07">
        <w:t>Проект договора</w:t>
      </w:r>
      <w:bookmarkEnd w:id="48"/>
    </w:p>
    <w:p w:rsidR="00953802" w:rsidRPr="00382A0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bookmarkStart w:id="60" w:name="_Toc464120581"/>
      <w:bookmarkStart w:id="61" w:name="_Toc466970501"/>
      <w:bookmarkStart w:id="62" w:name="_Toc468462414"/>
      <w:bookmarkStart w:id="63" w:name="_Toc469481999"/>
      <w:bookmarkStart w:id="64"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953802" w:rsidRPr="00382A07" w:rsidRDefault="0094713A" w:rsidP="0094713A">
      <w:pPr>
        <w:pStyle w:val="3"/>
        <w:ind w:left="0" w:firstLine="709"/>
        <w:jc w:val="both"/>
        <w:rPr>
          <w:b w:val="0"/>
        </w:rPr>
      </w:pPr>
      <w:bookmarkStart w:id="65" w:name="_Toc439238032"/>
      <w:bookmarkStart w:id="66" w:name="_Toc439238154"/>
      <w:bookmarkStart w:id="67" w:name="_Toc439252706"/>
      <w:bookmarkStart w:id="68" w:name="_Toc439323564"/>
      <w:bookmarkStart w:id="69" w:name="_Toc439323680"/>
      <w:bookmarkStart w:id="70" w:name="_Toc440357078"/>
      <w:bookmarkStart w:id="71" w:name="_Toc440359633"/>
      <w:bookmarkStart w:id="72" w:name="_Toc440632096"/>
      <w:bookmarkStart w:id="73" w:name="_Toc440875917"/>
      <w:bookmarkStart w:id="74" w:name="_Toc441130945"/>
      <w:bookmarkStart w:id="75" w:name="_Toc447269760"/>
      <w:bookmarkStart w:id="76" w:name="_Toc464120582"/>
      <w:bookmarkStart w:id="77" w:name="_Toc466970502"/>
      <w:bookmarkStart w:id="78" w:name="_Toc468462415"/>
      <w:bookmarkStart w:id="79" w:name="_Toc469482000"/>
      <w:bookmarkStart w:id="80"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152F2A">
        <w:fldChar w:fldCharType="begin"/>
      </w:r>
      <w:r w:rsidR="00152F2A">
        <w:instrText xml:space="preserve"> REF _Ref93264992 \r \h  \* MERGEFORMAT </w:instrText>
      </w:r>
      <w:r w:rsidR="00152F2A">
        <w:fldChar w:fldCharType="separate"/>
      </w:r>
      <w:r w:rsidR="00991C07" w:rsidRPr="00991C07">
        <w:rPr>
          <w:b w:val="0"/>
        </w:rPr>
        <w:t>5.5</w:t>
      </w:r>
      <w:r w:rsidR="00152F2A">
        <w:fldChar w:fldCharType="end"/>
      </w:r>
      <w:r w:rsidRPr="00382A07">
        <w:rPr>
          <w:b w:val="0"/>
        </w:rPr>
        <w:t>) и приложить его к своей Заявке.</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rsidR="0094713A" w:rsidRPr="00382A07" w:rsidRDefault="0094713A" w:rsidP="0094713A">
      <w:pPr>
        <w:pStyle w:val="3"/>
        <w:ind w:left="0" w:firstLine="709"/>
        <w:jc w:val="both"/>
        <w:rPr>
          <w:b w:val="0"/>
        </w:rPr>
      </w:pPr>
      <w:bookmarkStart w:id="81" w:name="_Toc439238033"/>
      <w:bookmarkStart w:id="82" w:name="_Toc439238155"/>
      <w:bookmarkStart w:id="83" w:name="_Toc439252707"/>
      <w:bookmarkStart w:id="84" w:name="_Toc439323565"/>
      <w:bookmarkStart w:id="85" w:name="_Toc439323681"/>
      <w:bookmarkStart w:id="86" w:name="_Toc440357079"/>
      <w:bookmarkStart w:id="87" w:name="_Toc440359634"/>
      <w:bookmarkStart w:id="88" w:name="_Toc440632097"/>
      <w:bookmarkStart w:id="89" w:name="_Toc440875918"/>
      <w:bookmarkStart w:id="90" w:name="_Toc441130946"/>
      <w:bookmarkStart w:id="91" w:name="_Toc447269761"/>
      <w:bookmarkStart w:id="92" w:name="_Toc464120583"/>
      <w:bookmarkStart w:id="93" w:name="_Toc466970503"/>
      <w:bookmarkStart w:id="94" w:name="_Toc468462416"/>
      <w:bookmarkStart w:id="95" w:name="_Toc469482001"/>
      <w:bookmarkStart w:id="96" w:name="_Toc472411775"/>
      <w:r w:rsidRPr="00382A07">
        <w:rPr>
          <w:b w:val="0"/>
        </w:rPr>
        <w:t>Настоящий проект Договора не является окончательным, редакция Договора может быть изменена Заказчиком.</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rsidR="00953802" w:rsidRPr="00382A07" w:rsidRDefault="00953802" w:rsidP="00953802">
      <w:pPr>
        <w:pStyle w:val="2"/>
        <w:tabs>
          <w:tab w:val="clear" w:pos="1700"/>
          <w:tab w:val="left" w:pos="567"/>
        </w:tabs>
        <w:spacing w:line="264" w:lineRule="auto"/>
      </w:pPr>
      <w:bookmarkStart w:id="97" w:name="_Toc468462417"/>
      <w:bookmarkStart w:id="98" w:name="_Toc472411776"/>
      <w:r w:rsidRPr="00382A07">
        <w:rPr>
          <w:bCs w:val="0"/>
        </w:rPr>
        <w:t>Антикоррупционная оговорка, включаемая в проект договора</w:t>
      </w:r>
      <w:bookmarkEnd w:id="97"/>
      <w:bookmarkEnd w:id="98"/>
    </w:p>
    <w:p w:rsidR="00953802" w:rsidRPr="00382A07" w:rsidRDefault="0094713A" w:rsidP="0094713A">
      <w:pPr>
        <w:pStyle w:val="3"/>
        <w:ind w:left="0" w:firstLine="709"/>
        <w:jc w:val="both"/>
        <w:rPr>
          <w:b w:val="0"/>
        </w:rPr>
      </w:pPr>
      <w:bookmarkStart w:id="99" w:name="_Toc439238157"/>
      <w:bookmarkStart w:id="100" w:name="_Toc439252709"/>
      <w:bookmarkStart w:id="101" w:name="_Toc439323567"/>
      <w:bookmarkStart w:id="102" w:name="_Toc439323683"/>
      <w:bookmarkStart w:id="103" w:name="_Toc440357081"/>
      <w:bookmarkStart w:id="104" w:name="_Toc440359636"/>
      <w:bookmarkStart w:id="105" w:name="_Toc440632099"/>
      <w:bookmarkStart w:id="106" w:name="_Toc440875920"/>
      <w:bookmarkStart w:id="107" w:name="_Toc441130948"/>
      <w:bookmarkStart w:id="108" w:name="_Toc447269763"/>
      <w:bookmarkStart w:id="109" w:name="_Toc464120585"/>
      <w:bookmarkStart w:id="110" w:name="_Toc466970505"/>
      <w:bookmarkStart w:id="111" w:name="_Toc468462418"/>
      <w:bookmarkStart w:id="112" w:name="_Toc469482003"/>
      <w:bookmarkStart w:id="113"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52F2A">
        <w:fldChar w:fldCharType="begin"/>
      </w:r>
      <w:r w:rsidR="00152F2A">
        <w:instrText xml:space="preserve"> REF _Ref440270867 \r \h  \* MERGEFORMAT </w:instrText>
      </w:r>
      <w:r w:rsidR="00152F2A">
        <w:fldChar w:fldCharType="separate"/>
      </w:r>
      <w:r w:rsidR="00991C07" w:rsidRPr="00991C07">
        <w:rPr>
          <w:b w:val="0"/>
        </w:rPr>
        <w:t>2.2.3</w:t>
      </w:r>
      <w:r w:rsidR="00152F2A">
        <w:fldChar w:fldCharType="end"/>
      </w:r>
      <w:r w:rsidRPr="00382A07">
        <w:rPr>
          <w:b w:val="0"/>
        </w:rPr>
        <w:t>).</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rsidR="0094713A" w:rsidRPr="00382A07" w:rsidRDefault="0094713A" w:rsidP="0094713A">
      <w:pPr>
        <w:pStyle w:val="3"/>
        <w:ind w:left="0" w:firstLine="709"/>
        <w:jc w:val="both"/>
        <w:rPr>
          <w:b w:val="0"/>
        </w:rPr>
      </w:pPr>
      <w:bookmarkStart w:id="114" w:name="_Toc439238158"/>
      <w:bookmarkStart w:id="115" w:name="_Toc439252710"/>
      <w:bookmarkStart w:id="116" w:name="_Toc439323568"/>
      <w:bookmarkStart w:id="117" w:name="_Toc439323684"/>
      <w:bookmarkStart w:id="118" w:name="_Toc440357082"/>
      <w:bookmarkStart w:id="119" w:name="_Toc440359637"/>
      <w:bookmarkStart w:id="120" w:name="_Toc440632100"/>
      <w:bookmarkStart w:id="121" w:name="_Toc440875921"/>
      <w:bookmarkStart w:id="122" w:name="_Toc441130949"/>
      <w:bookmarkStart w:id="123" w:name="_Toc447269764"/>
      <w:bookmarkStart w:id="124" w:name="_Toc464120586"/>
      <w:bookmarkStart w:id="125" w:name="_Toc466970506"/>
      <w:bookmarkStart w:id="126" w:name="_Toc468462419"/>
      <w:bookmarkStart w:id="127" w:name="_Toc469482004"/>
      <w:bookmarkStart w:id="128"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rsidR="0094713A" w:rsidRPr="00382A07" w:rsidRDefault="0094713A" w:rsidP="0094713A">
      <w:pPr>
        <w:pStyle w:val="3"/>
        <w:ind w:left="0" w:firstLine="709"/>
        <w:jc w:val="both"/>
        <w:rPr>
          <w:b w:val="0"/>
        </w:rPr>
      </w:pPr>
      <w:bookmarkStart w:id="129" w:name="_Toc439238159"/>
      <w:bookmarkStart w:id="130" w:name="_Toc439252711"/>
      <w:bookmarkStart w:id="131" w:name="_Toc439323569"/>
      <w:bookmarkStart w:id="132" w:name="_Toc439323685"/>
      <w:bookmarkStart w:id="133" w:name="_Ref440270867"/>
      <w:bookmarkStart w:id="134" w:name="_Toc440357083"/>
      <w:bookmarkStart w:id="135" w:name="_Toc440359638"/>
      <w:bookmarkStart w:id="136" w:name="_Toc440632101"/>
      <w:bookmarkStart w:id="137" w:name="_Toc440875922"/>
      <w:bookmarkStart w:id="138" w:name="_Toc441130950"/>
      <w:bookmarkStart w:id="139" w:name="_Toc447269765"/>
      <w:bookmarkStart w:id="140" w:name="_Toc464120587"/>
      <w:bookmarkStart w:id="141" w:name="_Toc466970507"/>
      <w:bookmarkStart w:id="142" w:name="_Toc468462420"/>
      <w:bookmarkStart w:id="143" w:name="_Toc469482005"/>
      <w:bookmarkStart w:id="144" w:name="_Toc472411779"/>
      <w:r w:rsidRPr="00382A07">
        <w:rPr>
          <w:b w:val="0"/>
        </w:rPr>
        <w:t>Текст Антикоррупционной оговорки:</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7"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145" w:name="_Ref303622434"/>
      <w:bookmarkStart w:id="146" w:name="_Ref303624273"/>
      <w:bookmarkStart w:id="147" w:name="_Ref303682476"/>
      <w:bookmarkStart w:id="148" w:name="_Ref303683017"/>
      <w:bookmarkEnd w:id="145"/>
      <w:bookmarkEnd w:id="146"/>
      <w:bookmarkEnd w:id="147"/>
      <w:bookmarkEnd w:id="148"/>
    </w:p>
    <w:p w:rsidR="00642D28" w:rsidRPr="00F31976" w:rsidRDefault="00642D28" w:rsidP="00642D28">
      <w:pPr>
        <w:pStyle w:val="2"/>
        <w:tabs>
          <w:tab w:val="clear" w:pos="1700"/>
          <w:tab w:val="left" w:pos="567"/>
        </w:tabs>
        <w:spacing w:line="264" w:lineRule="auto"/>
        <w:rPr>
          <w:bCs w:val="0"/>
        </w:rPr>
      </w:pPr>
      <w:bookmarkStart w:id="149" w:name="_Toc469470557"/>
      <w:bookmarkStart w:id="150" w:name="_Toc472411780"/>
      <w:r w:rsidRPr="00F31976">
        <w:rPr>
          <w:bCs w:val="0"/>
        </w:rPr>
        <w:lastRenderedPageBreak/>
        <w:t>Дополнительные условия, включаемые в проект договора</w:t>
      </w:r>
      <w:bookmarkEnd w:id="149"/>
      <w:bookmarkEnd w:id="150"/>
    </w:p>
    <w:p w:rsidR="00642D28" w:rsidRPr="00F31976" w:rsidRDefault="00642D28" w:rsidP="00642D28">
      <w:pPr>
        <w:pStyle w:val="3"/>
        <w:ind w:left="0" w:firstLine="709"/>
        <w:jc w:val="both"/>
        <w:rPr>
          <w:b w:val="0"/>
        </w:rPr>
      </w:pPr>
      <w:bookmarkStart w:id="151" w:name="_Toc469470558"/>
      <w:bookmarkStart w:id="152" w:name="_Toc469482007"/>
      <w:bookmarkStart w:id="153"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65BA5">
        <w:rPr>
          <w:b w:val="0"/>
        </w:rPr>
        <w:fldChar w:fldCharType="begin"/>
      </w:r>
      <w:r>
        <w:rPr>
          <w:b w:val="0"/>
        </w:rPr>
        <w:instrText xml:space="preserve"> REF _Ref469470272 \r \h </w:instrText>
      </w:r>
      <w:r w:rsidR="00A65BA5">
        <w:rPr>
          <w:b w:val="0"/>
        </w:rPr>
      </w:r>
      <w:r w:rsidR="00A65BA5">
        <w:rPr>
          <w:b w:val="0"/>
        </w:rPr>
        <w:fldChar w:fldCharType="separate"/>
      </w:r>
      <w:r w:rsidR="00991C07">
        <w:rPr>
          <w:b w:val="0"/>
        </w:rPr>
        <w:t>2.3.3</w:t>
      </w:r>
      <w:r w:rsidR="00A65BA5">
        <w:rPr>
          <w:b w:val="0"/>
        </w:rPr>
        <w:fldChar w:fldCharType="end"/>
      </w:r>
      <w:r w:rsidRPr="00F31976">
        <w:rPr>
          <w:b w:val="0"/>
        </w:rPr>
        <w:t>).</w:t>
      </w:r>
      <w:bookmarkEnd w:id="151"/>
      <w:bookmarkEnd w:id="152"/>
      <w:bookmarkEnd w:id="153"/>
    </w:p>
    <w:p w:rsidR="00642D28" w:rsidRPr="00F31976" w:rsidRDefault="00642D28" w:rsidP="00642D28">
      <w:pPr>
        <w:pStyle w:val="3"/>
        <w:ind w:left="0" w:firstLine="709"/>
        <w:jc w:val="both"/>
        <w:rPr>
          <w:b w:val="0"/>
          <w:szCs w:val="24"/>
        </w:rPr>
      </w:pPr>
      <w:bookmarkStart w:id="154" w:name="_Toc469470559"/>
      <w:bookmarkStart w:id="155" w:name="_Toc469482008"/>
      <w:bookmarkStart w:id="156"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54"/>
      <w:bookmarkEnd w:id="155"/>
      <w:bookmarkEnd w:id="156"/>
    </w:p>
    <w:p w:rsidR="00642D28" w:rsidRPr="00F31976" w:rsidRDefault="00642D28" w:rsidP="00642D28">
      <w:pPr>
        <w:pStyle w:val="3"/>
        <w:ind w:left="0" w:firstLine="709"/>
        <w:jc w:val="both"/>
        <w:rPr>
          <w:b w:val="0"/>
          <w:szCs w:val="24"/>
        </w:rPr>
      </w:pPr>
      <w:bookmarkStart w:id="157" w:name="_Ref469470272"/>
      <w:bookmarkStart w:id="158" w:name="_Toc469470560"/>
      <w:bookmarkStart w:id="159" w:name="_Toc469482009"/>
      <w:bookmarkStart w:id="160" w:name="_Toc472411783"/>
      <w:r w:rsidRPr="00F31976">
        <w:rPr>
          <w:b w:val="0"/>
        </w:rPr>
        <w:t>Дополнительные</w:t>
      </w:r>
      <w:r w:rsidRPr="00F31976">
        <w:rPr>
          <w:b w:val="0"/>
          <w:szCs w:val="24"/>
        </w:rPr>
        <w:t xml:space="preserve"> условия:</w:t>
      </w:r>
      <w:bookmarkEnd w:id="157"/>
      <w:bookmarkEnd w:id="158"/>
      <w:bookmarkEnd w:id="159"/>
      <w:bookmarkEnd w:id="160"/>
    </w:p>
    <w:p w:rsidR="00642D28" w:rsidRPr="00F31976" w:rsidRDefault="00642D28" w:rsidP="00642D28">
      <w:pPr>
        <w:pStyle w:val="3"/>
        <w:numPr>
          <w:ilvl w:val="0"/>
          <w:numId w:val="0"/>
        </w:numPr>
        <w:ind w:firstLine="709"/>
        <w:jc w:val="both"/>
        <w:rPr>
          <w:b w:val="0"/>
          <w:szCs w:val="24"/>
        </w:rPr>
      </w:pPr>
      <w:bookmarkStart w:id="161" w:name="_Toc469470561"/>
      <w:bookmarkStart w:id="162" w:name="_Toc469482010"/>
      <w:bookmarkStart w:id="163"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161"/>
      <w:bookmarkEnd w:id="162"/>
      <w:bookmarkEnd w:id="163"/>
    </w:p>
    <w:p w:rsidR="00642D28" w:rsidRPr="00F31976" w:rsidRDefault="00642D28" w:rsidP="00642D28">
      <w:pPr>
        <w:pStyle w:val="3"/>
        <w:numPr>
          <w:ilvl w:val="0"/>
          <w:numId w:val="0"/>
        </w:numPr>
        <w:ind w:firstLine="709"/>
        <w:jc w:val="both"/>
        <w:rPr>
          <w:b w:val="0"/>
          <w:szCs w:val="24"/>
        </w:rPr>
      </w:pPr>
      <w:bookmarkStart w:id="164" w:name="_Toc469470562"/>
      <w:bookmarkStart w:id="165" w:name="_Toc469482011"/>
      <w:bookmarkStart w:id="166"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164"/>
      <w:bookmarkEnd w:id="165"/>
      <w:bookmarkEnd w:id="166"/>
    </w:p>
    <w:p w:rsidR="00642D28" w:rsidRPr="00F31976" w:rsidRDefault="00642D28" w:rsidP="00642D28">
      <w:pPr>
        <w:pStyle w:val="3"/>
        <w:numPr>
          <w:ilvl w:val="0"/>
          <w:numId w:val="0"/>
        </w:numPr>
        <w:ind w:firstLine="709"/>
        <w:jc w:val="both"/>
        <w:rPr>
          <w:b w:val="0"/>
          <w:szCs w:val="24"/>
        </w:rPr>
      </w:pPr>
      <w:bookmarkStart w:id="167" w:name="_Toc469470563"/>
      <w:bookmarkStart w:id="168" w:name="_Toc469482012"/>
      <w:bookmarkStart w:id="169"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67"/>
      <w:bookmarkEnd w:id="168"/>
      <w:bookmarkEnd w:id="169"/>
    </w:p>
    <w:p w:rsidR="00642D28" w:rsidRPr="007E5B28" w:rsidRDefault="00642D28" w:rsidP="00642D28">
      <w:pPr>
        <w:pStyle w:val="3"/>
        <w:numPr>
          <w:ilvl w:val="0"/>
          <w:numId w:val="0"/>
        </w:numPr>
        <w:ind w:firstLine="709"/>
        <w:jc w:val="both"/>
        <w:rPr>
          <w:b w:val="0"/>
          <w:szCs w:val="24"/>
        </w:rPr>
      </w:pPr>
      <w:bookmarkStart w:id="170" w:name="_Toc469470564"/>
      <w:bookmarkStart w:id="171" w:name="_Toc469482013"/>
      <w:bookmarkStart w:id="172"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70"/>
      <w:bookmarkEnd w:id="171"/>
      <w:bookmarkEnd w:id="172"/>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73" w:name="_Ref303711222"/>
      <w:bookmarkStart w:id="174" w:name="_Ref311232052"/>
      <w:bookmarkStart w:id="175"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173"/>
      <w:r w:rsidR="00D51A0B" w:rsidRPr="00382A07">
        <w:rPr>
          <w:szCs w:val="24"/>
        </w:rPr>
        <w:t>Заявок</w:t>
      </w:r>
      <w:bookmarkEnd w:id="174"/>
      <w:bookmarkEnd w:id="175"/>
    </w:p>
    <w:p w:rsidR="00717F60" w:rsidRPr="00382A07" w:rsidRDefault="00717F60" w:rsidP="00E71A48">
      <w:pPr>
        <w:pStyle w:val="2"/>
        <w:tabs>
          <w:tab w:val="clear" w:pos="1700"/>
          <w:tab w:val="left" w:pos="567"/>
        </w:tabs>
        <w:spacing w:line="264" w:lineRule="auto"/>
      </w:pPr>
      <w:bookmarkStart w:id="176" w:name="_Toc472411789"/>
      <w:r w:rsidRPr="00382A07">
        <w:t xml:space="preserve">Общий порядок проведения </w:t>
      </w:r>
      <w:r w:rsidR="00440928" w:rsidRPr="00382A07">
        <w:t>З</w:t>
      </w:r>
      <w:r w:rsidRPr="00382A07">
        <w:t>апроса предложений</w:t>
      </w:r>
      <w:bookmarkEnd w:id="176"/>
    </w:p>
    <w:p w:rsidR="00717F60" w:rsidRPr="00382A07" w:rsidRDefault="00717F60" w:rsidP="00953802">
      <w:pPr>
        <w:pStyle w:val="3"/>
        <w:rPr>
          <w:bCs w:val="0"/>
          <w:szCs w:val="24"/>
        </w:rPr>
      </w:pPr>
      <w:bookmarkStart w:id="177" w:name="_Toc439323688"/>
      <w:bookmarkStart w:id="178" w:name="_Toc440357086"/>
      <w:bookmarkStart w:id="179" w:name="_Toc440359641"/>
      <w:bookmarkStart w:id="180" w:name="_Toc440632104"/>
      <w:bookmarkStart w:id="181" w:name="_Toc440875925"/>
      <w:bookmarkStart w:id="182" w:name="_Toc441130953"/>
      <w:bookmarkStart w:id="183" w:name="_Toc447269768"/>
      <w:bookmarkStart w:id="184" w:name="_Toc464120590"/>
      <w:bookmarkStart w:id="185" w:name="_Toc466970510"/>
      <w:bookmarkStart w:id="186" w:name="_Toc468462423"/>
      <w:bookmarkStart w:id="187" w:name="_Toc469482016"/>
      <w:bookmarkStart w:id="188" w:name="_Toc472411790"/>
      <w:r w:rsidRPr="00382A07">
        <w:rPr>
          <w:szCs w:val="24"/>
        </w:rPr>
        <w:t>Запрос</w:t>
      </w:r>
      <w:r w:rsidRPr="00382A07">
        <w:rPr>
          <w:bCs w:val="0"/>
          <w:szCs w:val="24"/>
        </w:rPr>
        <w:t xml:space="preserve"> предложений проводится в следующем порядке:</w:t>
      </w:r>
      <w:bookmarkEnd w:id="177"/>
      <w:bookmarkEnd w:id="178"/>
      <w:bookmarkEnd w:id="179"/>
      <w:bookmarkEnd w:id="180"/>
      <w:bookmarkEnd w:id="181"/>
      <w:bookmarkEnd w:id="182"/>
      <w:bookmarkEnd w:id="183"/>
      <w:bookmarkEnd w:id="184"/>
      <w:bookmarkEnd w:id="185"/>
      <w:bookmarkEnd w:id="186"/>
      <w:bookmarkEnd w:id="187"/>
      <w:bookmarkEnd w:id="188"/>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152F2A">
        <w:fldChar w:fldCharType="begin"/>
      </w:r>
      <w:r w:rsidR="00152F2A">
        <w:instrText xml:space="preserve"> REF _Ref305973033 \r \h  \* MERGEFORMAT </w:instrText>
      </w:r>
      <w:r w:rsidR="00152F2A">
        <w:fldChar w:fldCharType="separate"/>
      </w:r>
      <w:r w:rsidR="00991C07" w:rsidRPr="00991C07">
        <w:rPr>
          <w:bCs w:val="0"/>
          <w:sz w:val="24"/>
          <w:szCs w:val="24"/>
        </w:rPr>
        <w:t>3.2</w:t>
      </w:r>
      <w:r w:rsidR="00152F2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152F2A">
        <w:fldChar w:fldCharType="begin"/>
      </w:r>
      <w:r w:rsidR="00152F2A">
        <w:instrText xml:space="preserve"> REF _Ref305973147 \r \h  \* MERGEFORMAT </w:instrText>
      </w:r>
      <w:r w:rsidR="00152F2A">
        <w:fldChar w:fldCharType="separate"/>
      </w:r>
      <w:r w:rsidR="00991C07" w:rsidRPr="00991C07">
        <w:rPr>
          <w:bCs w:val="0"/>
          <w:sz w:val="24"/>
          <w:szCs w:val="24"/>
        </w:rPr>
        <w:t>3.3</w:t>
      </w:r>
      <w:r w:rsidR="00152F2A">
        <w:fldChar w:fldCharType="end"/>
      </w:r>
      <w:r w:rsidR="00A65BA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9" w:name="__RefNumPara__828_922829174"/>
      <w:bookmarkEnd w:id="189"/>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A65BA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152F2A">
        <w:fldChar w:fldCharType="begin"/>
      </w:r>
      <w:r w:rsidR="00152F2A">
        <w:instrText xml:space="preserve"> REF _Ref305973214 \r \h  \* MERGEFORMAT </w:instrText>
      </w:r>
      <w:r w:rsidR="00152F2A">
        <w:fldChar w:fldCharType="separate"/>
      </w:r>
      <w:r w:rsidR="00991C07" w:rsidRPr="00991C07">
        <w:rPr>
          <w:bCs w:val="0"/>
          <w:sz w:val="24"/>
          <w:szCs w:val="24"/>
        </w:rPr>
        <w:t>3.4</w:t>
      </w:r>
      <w:r w:rsidR="00152F2A">
        <w:fldChar w:fldCharType="end"/>
      </w:r>
      <w:r w:rsidR="00096E9D" w:rsidRPr="00382A07">
        <w:rPr>
          <w:bCs w:val="0"/>
          <w:sz w:val="24"/>
          <w:szCs w:val="24"/>
        </w:rPr>
        <w:t xml:space="preserve">, </w:t>
      </w:r>
      <w:r w:rsidR="00152F2A">
        <w:fldChar w:fldCharType="begin"/>
      </w:r>
      <w:r w:rsidR="00152F2A">
        <w:instrText xml:space="preserve"> REF _Ref303683883 \r \h  \* MERGEFORMAT </w:instrText>
      </w:r>
      <w:r w:rsidR="00152F2A">
        <w:fldChar w:fldCharType="separate"/>
      </w:r>
      <w:r w:rsidR="00991C07" w:rsidRPr="00991C07">
        <w:rPr>
          <w:bCs w:val="0"/>
          <w:sz w:val="24"/>
          <w:szCs w:val="24"/>
        </w:rPr>
        <w:t>3.5</w:t>
      </w:r>
      <w:r w:rsidR="00152F2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32_922829174"/>
      <w:bookmarkEnd w:id="190"/>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A65BA5">
        <w:fldChar w:fldCharType="begin"/>
      </w:r>
      <w:r w:rsidR="00B80887">
        <w:rPr>
          <w:bCs w:val="0"/>
          <w:sz w:val="24"/>
          <w:szCs w:val="24"/>
        </w:rPr>
        <w:instrText xml:space="preserve"> REF _Ref468200102 \r \h </w:instrText>
      </w:r>
      <w:r w:rsidR="00A65BA5">
        <w:fldChar w:fldCharType="separate"/>
      </w:r>
      <w:r w:rsidR="00991C07">
        <w:rPr>
          <w:bCs w:val="0"/>
          <w:sz w:val="24"/>
          <w:szCs w:val="24"/>
        </w:rPr>
        <w:t>3.6</w:t>
      </w:r>
      <w:r w:rsidR="00A65BA5">
        <w:fldChar w:fldCharType="end"/>
      </w:r>
      <w:r w:rsidR="00A65BA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4_922829174"/>
      <w:bookmarkEnd w:id="191"/>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152F2A">
        <w:fldChar w:fldCharType="begin"/>
      </w:r>
      <w:r w:rsidR="00152F2A">
        <w:instrText xml:space="preserve"> REF _Ref303250967 \r \h  \* MERGEFORMAT </w:instrText>
      </w:r>
      <w:r w:rsidR="00152F2A">
        <w:fldChar w:fldCharType="separate"/>
      </w:r>
      <w:r w:rsidR="00991C07" w:rsidRPr="00991C07">
        <w:rPr>
          <w:bCs w:val="0"/>
          <w:sz w:val="24"/>
          <w:szCs w:val="24"/>
        </w:rPr>
        <w:t>3.7</w:t>
      </w:r>
      <w:r w:rsidR="00152F2A">
        <w:fldChar w:fldCharType="end"/>
      </w:r>
      <w:r w:rsidR="00A65BA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6_922829174"/>
      <w:bookmarkEnd w:id="192"/>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A65BA5">
        <w:fldChar w:fldCharType="begin"/>
      </w:r>
      <w:r w:rsidR="00991C07">
        <w:rPr>
          <w:bCs w:val="0"/>
          <w:sz w:val="24"/>
          <w:szCs w:val="24"/>
        </w:rPr>
        <w:instrText xml:space="preserve"> REF _Ref472412072 \r \h </w:instrText>
      </w:r>
      <w:r w:rsidR="00A65BA5">
        <w:fldChar w:fldCharType="separate"/>
      </w:r>
      <w:r w:rsidR="00991C07">
        <w:rPr>
          <w:bCs w:val="0"/>
          <w:sz w:val="24"/>
          <w:szCs w:val="24"/>
        </w:rPr>
        <w:t>3.9</w:t>
      </w:r>
      <w:r w:rsidR="00A65BA5">
        <w:fldChar w:fldCharType="end"/>
      </w:r>
      <w:r w:rsidR="00A65BA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A65BA5">
        <w:fldChar w:fldCharType="begin"/>
      </w:r>
      <w:r w:rsidR="00991C07">
        <w:rPr>
          <w:bCs w:val="0"/>
          <w:sz w:val="24"/>
          <w:szCs w:val="24"/>
        </w:rPr>
        <w:instrText xml:space="preserve"> REF _Ref472412218 \r \h </w:instrText>
      </w:r>
      <w:r w:rsidR="00A65BA5">
        <w:fldChar w:fldCharType="separate"/>
      </w:r>
      <w:r w:rsidR="00991C07">
        <w:rPr>
          <w:bCs w:val="0"/>
          <w:sz w:val="24"/>
          <w:szCs w:val="24"/>
        </w:rPr>
        <w:t>3.13</w:t>
      </w:r>
      <w:r w:rsidR="00A65BA5">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152F2A">
        <w:fldChar w:fldCharType="begin"/>
      </w:r>
      <w:r w:rsidR="00152F2A">
        <w:instrText xml:space="preserve"> REF _Ref306140451 \r \h  \* MERGEFORMAT </w:instrText>
      </w:r>
      <w:r w:rsidR="00152F2A">
        <w:fldChar w:fldCharType="separate"/>
      </w:r>
      <w:r w:rsidR="00991C07" w:rsidRPr="00991C07">
        <w:rPr>
          <w:bCs w:val="0"/>
          <w:sz w:val="24"/>
          <w:szCs w:val="24"/>
        </w:rPr>
        <w:t>3.14</w:t>
      </w:r>
      <w:r w:rsidR="00152F2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193" w:name="_Toc439323689"/>
      <w:bookmarkStart w:id="194" w:name="_Toc440357087"/>
      <w:bookmarkStart w:id="195" w:name="_Toc440359642"/>
      <w:bookmarkStart w:id="196" w:name="_Toc440632105"/>
      <w:bookmarkStart w:id="197" w:name="_Toc440875926"/>
      <w:bookmarkStart w:id="198" w:name="_Toc441130954"/>
      <w:bookmarkStart w:id="199" w:name="_Toc447269769"/>
      <w:bookmarkStart w:id="200" w:name="_Toc464120591"/>
      <w:bookmarkStart w:id="201" w:name="_Toc466970511"/>
      <w:bookmarkStart w:id="202" w:name="_Toc468462424"/>
      <w:bookmarkStart w:id="203" w:name="_Toc469482017"/>
      <w:bookmarkStart w:id="204"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3"/>
      <w:bookmarkEnd w:id="194"/>
      <w:bookmarkEnd w:id="195"/>
      <w:bookmarkEnd w:id="196"/>
      <w:bookmarkEnd w:id="197"/>
      <w:bookmarkEnd w:id="198"/>
      <w:bookmarkEnd w:id="199"/>
      <w:bookmarkEnd w:id="200"/>
      <w:bookmarkEnd w:id="201"/>
      <w:bookmarkEnd w:id="202"/>
      <w:bookmarkEnd w:id="203"/>
      <w:bookmarkEnd w:id="204"/>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05" w:name="_Ref303250835"/>
      <w:bookmarkStart w:id="206" w:name="_Ref305973033"/>
      <w:bookmarkStart w:id="207" w:name="_Toc472411792"/>
      <w:bookmarkStart w:id="208"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05"/>
      <w:r w:rsidRPr="00382A07">
        <w:t xml:space="preserve"> по запросу предложений</w:t>
      </w:r>
      <w:bookmarkEnd w:id="206"/>
      <w:bookmarkEnd w:id="207"/>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152F2A">
        <w:fldChar w:fldCharType="begin"/>
      </w:r>
      <w:r w:rsidR="00152F2A">
        <w:instrText xml:space="preserve"> REF _Ref302563524 \n \h  \* MERGEFORMAT </w:instrText>
      </w:r>
      <w:r w:rsidR="00152F2A">
        <w:fldChar w:fldCharType="separate"/>
      </w:r>
      <w:r w:rsidR="00991C07" w:rsidRPr="00991C07">
        <w:rPr>
          <w:sz w:val="24"/>
          <w:szCs w:val="24"/>
        </w:rPr>
        <w:t>1.1.1</w:t>
      </w:r>
      <w:r w:rsidR="00152F2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09" w:name="__RefNumPara__444_922829174"/>
      <w:bookmarkStart w:id="210" w:name="_Ref191386216"/>
      <w:bookmarkStart w:id="211" w:name="_Ref305973147"/>
      <w:bookmarkStart w:id="212" w:name="_Toc472411793"/>
      <w:bookmarkEnd w:id="208"/>
      <w:bookmarkEnd w:id="209"/>
      <w:r w:rsidRPr="00382A07">
        <w:lastRenderedPageBreak/>
        <w:t xml:space="preserve">Подготовка </w:t>
      </w:r>
      <w:bookmarkEnd w:id="210"/>
      <w:r w:rsidRPr="00382A07">
        <w:t>Заявок</w:t>
      </w:r>
      <w:bookmarkEnd w:id="211"/>
      <w:bookmarkEnd w:id="212"/>
    </w:p>
    <w:p w:rsidR="00717F60" w:rsidRPr="00382A07" w:rsidRDefault="00717F60" w:rsidP="00E71A48">
      <w:pPr>
        <w:pStyle w:val="3"/>
        <w:spacing w:line="264" w:lineRule="auto"/>
        <w:rPr>
          <w:szCs w:val="24"/>
        </w:rPr>
      </w:pPr>
      <w:bookmarkStart w:id="213" w:name="_Ref306114638"/>
      <w:bookmarkStart w:id="214" w:name="_Toc440357090"/>
      <w:bookmarkStart w:id="215" w:name="_Toc440359645"/>
      <w:bookmarkStart w:id="216" w:name="_Toc440632108"/>
      <w:bookmarkStart w:id="217" w:name="_Toc440875929"/>
      <w:bookmarkStart w:id="218" w:name="_Toc441130957"/>
      <w:bookmarkStart w:id="219" w:name="_Toc447269772"/>
      <w:bookmarkStart w:id="220" w:name="_Toc464120594"/>
      <w:bookmarkStart w:id="221" w:name="_Toc466970514"/>
      <w:bookmarkStart w:id="222" w:name="_Toc468462427"/>
      <w:bookmarkStart w:id="223" w:name="_Toc469482020"/>
      <w:bookmarkStart w:id="224" w:name="_Toc472411794"/>
      <w:r w:rsidRPr="00382A07">
        <w:rPr>
          <w:szCs w:val="24"/>
        </w:rPr>
        <w:t xml:space="preserve">Общие требования к </w:t>
      </w:r>
      <w:r w:rsidR="004B5EB3" w:rsidRPr="00382A07">
        <w:rPr>
          <w:szCs w:val="24"/>
        </w:rPr>
        <w:t>Заявк</w:t>
      </w:r>
      <w:r w:rsidRPr="00382A07">
        <w:rPr>
          <w:szCs w:val="24"/>
        </w:rPr>
        <w:t>е</w:t>
      </w:r>
      <w:bookmarkEnd w:id="213"/>
      <w:bookmarkEnd w:id="214"/>
      <w:bookmarkEnd w:id="215"/>
      <w:bookmarkEnd w:id="216"/>
      <w:bookmarkEnd w:id="217"/>
      <w:bookmarkEnd w:id="218"/>
      <w:bookmarkEnd w:id="219"/>
      <w:bookmarkEnd w:id="220"/>
      <w:bookmarkEnd w:id="221"/>
      <w:bookmarkEnd w:id="222"/>
      <w:bookmarkEnd w:id="223"/>
      <w:bookmarkEnd w:id="224"/>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z w:val="24"/>
          <w:szCs w:val="24"/>
        </w:rPr>
        <w:t>5.3</w:t>
      </w:r>
      <w:r w:rsidR="00152F2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152F2A">
        <w:fldChar w:fldCharType="begin"/>
      </w:r>
      <w:r w:rsidR="00152F2A">
        <w:instrText xml:space="preserve"> REF _Ref440271036 \r \h  \* MERGEFORMAT </w:instrText>
      </w:r>
      <w:r w:rsidR="00152F2A">
        <w:fldChar w:fldCharType="separate"/>
      </w:r>
      <w:r w:rsidR="00991C07" w:rsidRPr="00991C07">
        <w:rPr>
          <w:bCs w:val="0"/>
          <w:sz w:val="24"/>
          <w:szCs w:val="24"/>
        </w:rPr>
        <w:t>5.4</w:t>
      </w:r>
      <w:r w:rsidR="00152F2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152F2A">
        <w:fldChar w:fldCharType="begin"/>
      </w:r>
      <w:r w:rsidR="00152F2A">
        <w:instrText xml:space="preserve"> REF _Ref191386407 \r \h  \* MERGEFORMAT </w:instrText>
      </w:r>
      <w:r w:rsidR="00152F2A">
        <w:fldChar w:fldCharType="separate"/>
      </w:r>
      <w:r w:rsidR="00991C07" w:rsidRPr="00991C07">
        <w:rPr>
          <w:bCs w:val="0"/>
          <w:sz w:val="24"/>
          <w:szCs w:val="24"/>
        </w:rPr>
        <w:t>3.3.8</w:t>
      </w:r>
      <w:r w:rsidR="00152F2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_Ref93264992 \r \h  \* MERGEFORMAT </w:instrText>
      </w:r>
      <w:r w:rsidR="00152F2A">
        <w:fldChar w:fldCharType="separate"/>
      </w:r>
      <w:r w:rsidR="00991C07" w:rsidRPr="00991C07">
        <w:rPr>
          <w:bCs w:val="0"/>
          <w:sz w:val="24"/>
          <w:szCs w:val="24"/>
        </w:rPr>
        <w:t>5.5</w:t>
      </w:r>
      <w:r w:rsidR="00152F2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225"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225"/>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lang w:eastAsia="ru-RU"/>
        </w:rPr>
        <w:t>5.1</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152F2A">
        <w:fldChar w:fldCharType="begin"/>
      </w:r>
      <w:r w:rsidR="00152F2A">
        <w:instrText xml:space="preserve"> REF _Ref440271964 \r \h  \* MERGEFORMAT </w:instrText>
      </w:r>
      <w:r w:rsidR="00152F2A">
        <w:fldChar w:fldCharType="separate"/>
      </w:r>
      <w:r w:rsidR="00991C07" w:rsidRPr="00991C07">
        <w:rPr>
          <w:sz w:val="24"/>
          <w:szCs w:val="24"/>
        </w:rPr>
        <w:t>5.1.3</w:t>
      </w:r>
      <w:r w:rsidR="00152F2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_Ref440279062 \r \h  \* MERGEFORMAT </w:instrText>
      </w:r>
      <w:r w:rsidR="00152F2A">
        <w:fldChar w:fldCharType="separate"/>
      </w:r>
      <w:r w:rsidR="00991C07" w:rsidRPr="00991C07">
        <w:rPr>
          <w:sz w:val="24"/>
          <w:szCs w:val="24"/>
        </w:rPr>
        <w:t>б)</w:t>
      </w:r>
      <w:r w:rsidR="00152F2A">
        <w:fldChar w:fldCharType="end"/>
      </w:r>
      <w:r w:rsidR="00F463E8"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152F2A">
        <w:fldChar w:fldCharType="begin"/>
      </w:r>
      <w:r w:rsidR="00152F2A">
        <w:instrText xml:space="preserve"> REF _Ref86826666 \r \h  \* MERGEFORMAT </w:instrText>
      </w:r>
      <w:r w:rsidR="00152F2A">
        <w:fldChar w:fldCharType="separate"/>
      </w:r>
      <w:r w:rsidR="00991C07" w:rsidRPr="00991C07">
        <w:rPr>
          <w:bCs w:val="0"/>
          <w:sz w:val="24"/>
          <w:szCs w:val="24"/>
          <w:lang w:eastAsia="ru-RU"/>
        </w:rPr>
        <w:t>5.3</w:t>
      </w:r>
      <w:r w:rsidR="00152F2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_Ref440274913 \r \h  \* MERGEFORMAT </w:instrText>
      </w:r>
      <w:r w:rsidR="00152F2A">
        <w:fldChar w:fldCharType="separate"/>
      </w:r>
      <w:r w:rsidR="00991C07" w:rsidRPr="00991C07">
        <w:rPr>
          <w:bCs w:val="0"/>
          <w:sz w:val="24"/>
          <w:szCs w:val="24"/>
          <w:lang w:eastAsia="ru-RU"/>
        </w:rPr>
        <w:t>5.2</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_Ref440274902 \r \h  \* MERGEFORMAT </w:instrText>
      </w:r>
      <w:r w:rsidR="00152F2A">
        <w:fldChar w:fldCharType="separate"/>
      </w:r>
      <w:r w:rsidR="00991C07" w:rsidRPr="00991C07">
        <w:rPr>
          <w:bCs w:val="0"/>
          <w:sz w:val="24"/>
          <w:szCs w:val="24"/>
          <w:lang w:eastAsia="ru-RU"/>
        </w:rPr>
        <w:t>5.4</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_Ref93264992 \r \h  \* MERGEFORMAT </w:instrText>
      </w:r>
      <w:r w:rsidR="00152F2A">
        <w:fldChar w:fldCharType="separate"/>
      </w:r>
      <w:r w:rsidR="00991C07" w:rsidRPr="00991C07">
        <w:rPr>
          <w:bCs w:val="0"/>
          <w:sz w:val="24"/>
          <w:szCs w:val="24"/>
          <w:lang w:eastAsia="ru-RU"/>
        </w:rPr>
        <w:t>5.5</w:t>
      </w:r>
      <w:r w:rsidR="00152F2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_Ref444164229 \r \h  \* MERGEFORMAT </w:instrText>
      </w:r>
      <w:r w:rsidR="00152F2A">
        <w:fldChar w:fldCharType="separate"/>
      </w:r>
      <w:r w:rsidR="00991C07" w:rsidRPr="00991C07">
        <w:rPr>
          <w:bCs w:val="0"/>
          <w:sz w:val="24"/>
          <w:szCs w:val="24"/>
          <w:lang w:eastAsia="ru-RU"/>
        </w:rPr>
        <w:t>5.6.1</w:t>
      </w:r>
      <w:r w:rsidR="00152F2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fldChar w:fldCharType="begin"/>
      </w:r>
      <w:r w:rsidR="00152F2A">
        <w:instrText xml:space="preserve"> REF _Ref444164241 \r \h  \* MERGEFORMAT </w:instrText>
      </w:r>
      <w:r w:rsidR="00152F2A">
        <w:fldChar w:fldCharType="separate"/>
      </w:r>
      <w:r w:rsidR="00991C07" w:rsidRPr="00991C07">
        <w:rPr>
          <w:sz w:val="24"/>
          <w:szCs w:val="24"/>
        </w:rPr>
        <w:t>5.6.2</w:t>
      </w:r>
      <w:r w:rsidR="00152F2A">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152F2A">
        <w:fldChar w:fldCharType="begin"/>
      </w:r>
      <w:r w:rsidR="00152F2A">
        <w:instrText xml:space="preserve"> REF _Ref440279062 \r \h  \* MERGEFORMAT </w:instrText>
      </w:r>
      <w:r w:rsidR="00152F2A">
        <w:fldChar w:fldCharType="separate"/>
      </w:r>
      <w:r w:rsidR="00991C07" w:rsidRPr="00991C07">
        <w:rPr>
          <w:sz w:val="24"/>
          <w:szCs w:val="24"/>
        </w:rPr>
        <w:t>б)</w:t>
      </w:r>
      <w:r w:rsidR="00152F2A">
        <w:fldChar w:fldCharType="end"/>
      </w:r>
      <w:r w:rsidR="00F958E8" w:rsidRPr="00382A07">
        <w:rPr>
          <w:sz w:val="24"/>
          <w:szCs w:val="24"/>
        </w:rPr>
        <w:t xml:space="preserve">, </w:t>
      </w:r>
      <w:r w:rsidR="00152F2A">
        <w:fldChar w:fldCharType="begin"/>
      </w:r>
      <w:r w:rsidR="00152F2A">
        <w:instrText xml:space="preserve"> REF _Ref440372460 \r \h  \* MERGEFORMAT </w:instrText>
      </w:r>
      <w:r w:rsidR="00152F2A">
        <w:fldChar w:fldCharType="separate"/>
      </w:r>
      <w:r w:rsidR="00991C07" w:rsidRPr="00991C07">
        <w:rPr>
          <w:sz w:val="24"/>
          <w:szCs w:val="24"/>
        </w:rPr>
        <w:t>д)</w:t>
      </w:r>
      <w:r w:rsidR="00152F2A">
        <w:fldChar w:fldCharType="end"/>
      </w:r>
      <w:r w:rsidR="00F958E8" w:rsidRPr="00382A07">
        <w:rPr>
          <w:sz w:val="24"/>
          <w:szCs w:val="24"/>
        </w:rPr>
        <w:t xml:space="preserve">, </w:t>
      </w:r>
      <w:r w:rsidR="00152F2A">
        <w:fldChar w:fldCharType="begin"/>
      </w:r>
      <w:r w:rsidR="00152F2A">
        <w:instrText xml:space="preserve"> REF _Ref440372474 \r \h  \* MERGEFORMAT </w:instrText>
      </w:r>
      <w:r w:rsidR="00152F2A">
        <w:fldChar w:fldCharType="separate"/>
      </w:r>
      <w:r w:rsidR="00991C07" w:rsidRPr="00991C07">
        <w:rPr>
          <w:sz w:val="24"/>
          <w:szCs w:val="24"/>
        </w:rPr>
        <w:t>м)</w:t>
      </w:r>
      <w:r w:rsidR="00152F2A">
        <w:fldChar w:fldCharType="end"/>
      </w:r>
      <w:r w:rsidR="00F958E8" w:rsidRPr="00382A07">
        <w:rPr>
          <w:sz w:val="24"/>
          <w:szCs w:val="24"/>
        </w:rPr>
        <w:t xml:space="preserve">, </w:t>
      </w:r>
      <w:r w:rsidR="00152F2A">
        <w:fldChar w:fldCharType="begin"/>
      </w:r>
      <w:r w:rsidR="00152F2A">
        <w:instrText xml:space="preserve"> REF _Ref440372477 \r \h  \* MERGEFORMAT </w:instrText>
      </w:r>
      <w:r w:rsidR="00152F2A">
        <w:fldChar w:fldCharType="separate"/>
      </w:r>
      <w:r w:rsidR="00991C07" w:rsidRPr="00991C07">
        <w:rPr>
          <w:sz w:val="24"/>
          <w:szCs w:val="24"/>
        </w:rPr>
        <w:t>н)</w:t>
      </w:r>
      <w:r w:rsidR="00152F2A">
        <w:fldChar w:fldCharType="end"/>
      </w:r>
      <w:r w:rsidR="00A24167" w:rsidRPr="00382A07">
        <w:rPr>
          <w:sz w:val="24"/>
          <w:szCs w:val="24"/>
        </w:rPr>
        <w:t xml:space="preserve">, </w:t>
      </w:r>
      <w:r w:rsidR="00152F2A">
        <w:fldChar w:fldCharType="begin"/>
      </w:r>
      <w:r w:rsidR="00152F2A">
        <w:instrText xml:space="preserve"> REF _Ref442188512 \r \h  \* MERGEFORMAT </w:instrText>
      </w:r>
      <w:r w:rsidR="00152F2A">
        <w:fldChar w:fldCharType="separate"/>
      </w:r>
      <w:r w:rsidR="00991C07" w:rsidRPr="00991C07">
        <w:rPr>
          <w:sz w:val="24"/>
          <w:szCs w:val="24"/>
        </w:rPr>
        <w:t>с)</w:t>
      </w:r>
      <w:r w:rsidR="00152F2A">
        <w:fldChar w:fldCharType="end"/>
      </w:r>
      <w:r w:rsidR="00F463E8"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152F2A">
        <w:fldChar w:fldCharType="begin"/>
      </w:r>
      <w:r w:rsidR="00152F2A">
        <w:instrText xml:space="preserve"> REF _Ref464116309 \r \h  \* MERGEFORMAT </w:instrText>
      </w:r>
      <w:r w:rsidR="00152F2A">
        <w:fldChar w:fldCharType="separate"/>
      </w:r>
      <w:r w:rsidR="00991C07" w:rsidRPr="00991C07">
        <w:rPr>
          <w:sz w:val="24"/>
          <w:szCs w:val="24"/>
        </w:rPr>
        <w:t>3.3.10.7</w:t>
      </w:r>
      <w:r w:rsidR="00152F2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52F2A">
        <w:fldChar w:fldCharType="begin"/>
      </w:r>
      <w:r w:rsidR="00152F2A">
        <w:instrText xml:space="preserve"> REF _Ref442263553 \r \h  \* MERGEFORMAT </w:instrText>
      </w:r>
      <w:r w:rsidR="00152F2A">
        <w:fldChar w:fldCharType="separate"/>
      </w:r>
      <w:r w:rsidR="00991C07" w:rsidRPr="00991C07">
        <w:rPr>
          <w:sz w:val="24"/>
          <w:szCs w:val="24"/>
        </w:rPr>
        <w:t>3.3.14.4</w:t>
      </w:r>
      <w:r w:rsidR="00152F2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226"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226"/>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152F2A">
        <w:fldChar w:fldCharType="begin"/>
      </w:r>
      <w:r w:rsidR="00152F2A">
        <w:instrText xml:space="preserve"> REF _Ref440270602 \r \h  \* MERGEFORMAT </w:instrText>
      </w:r>
      <w:r w:rsidR="00152F2A">
        <w:fldChar w:fldCharType="separate"/>
      </w:r>
      <w:r w:rsidR="00991C07">
        <w:t>5</w:t>
      </w:r>
      <w:r w:rsidR="00152F2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152F2A">
        <w:fldChar w:fldCharType="begin"/>
      </w:r>
      <w:r w:rsidR="00152F2A">
        <w:instrText xml:space="preserve"> REF _Ref191386419 \n \h  \* MERGEFORMAT </w:instrText>
      </w:r>
      <w:r w:rsidR="00152F2A">
        <w:fldChar w:fldCharType="separate"/>
      </w:r>
      <w:r w:rsidR="00991C07" w:rsidRPr="00991C07">
        <w:rPr>
          <w:bCs w:val="0"/>
          <w:sz w:val="24"/>
          <w:szCs w:val="24"/>
        </w:rPr>
        <w:t>3.3.2</w:t>
      </w:r>
      <w:r w:rsidR="00152F2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7" w:name="_Ref55279015"/>
      <w:bookmarkStart w:id="228"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22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9"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228"/>
      <w:bookmarkEnd w:id="229"/>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30"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pacing w:val="-1"/>
          <w:sz w:val="24"/>
          <w:szCs w:val="24"/>
        </w:rPr>
        <w:t>5.3</w:t>
      </w:r>
      <w:r w:rsidR="00152F2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230"/>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pacing w:val="-1"/>
          <w:sz w:val="24"/>
          <w:szCs w:val="24"/>
        </w:rPr>
        <w:t>5.3</w:t>
      </w:r>
      <w:r w:rsidR="00152F2A">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152F2A">
        <w:fldChar w:fldCharType="begin"/>
      </w:r>
      <w:r w:rsidR="00152F2A">
        <w:instrText xml:space="preserve"> REF _Ref440271182 \r \h  \* MERGEFORMAT </w:instrText>
      </w:r>
      <w:r w:rsidR="00152F2A">
        <w:fldChar w:fldCharType="separate"/>
      </w:r>
      <w:r w:rsidR="00991C07" w:rsidRPr="00991C07">
        <w:rPr>
          <w:sz w:val="24"/>
          <w:szCs w:val="24"/>
        </w:rPr>
        <w:t>3.3.1.9</w:t>
      </w:r>
      <w:r w:rsidR="00152F2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152F2A">
        <w:fldChar w:fldCharType="begin"/>
      </w:r>
      <w:r w:rsidR="00152F2A">
        <w:instrText xml:space="preserve"> REF _Ref440271036 \r \h  \* MERGEFORMAT </w:instrText>
      </w:r>
      <w:r w:rsidR="00152F2A">
        <w:fldChar w:fldCharType="separate"/>
      </w:r>
      <w:r w:rsidR="00991C07" w:rsidRPr="00991C07">
        <w:rPr>
          <w:bCs w:val="0"/>
          <w:sz w:val="24"/>
          <w:szCs w:val="24"/>
        </w:rPr>
        <w:t>5.4</w:t>
      </w:r>
      <w:r w:rsidR="00152F2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231" w:name="_Ref115076752"/>
      <w:bookmarkStart w:id="232" w:name="_Ref191386109"/>
      <w:bookmarkStart w:id="233" w:name="_Ref191386419"/>
      <w:bookmarkStart w:id="234" w:name="_Toc440357091"/>
      <w:bookmarkStart w:id="235" w:name="_Toc440359646"/>
      <w:bookmarkStart w:id="236" w:name="_Toc440632109"/>
      <w:bookmarkStart w:id="237" w:name="_Toc440875930"/>
      <w:bookmarkStart w:id="238" w:name="_Toc441130958"/>
      <w:bookmarkStart w:id="239" w:name="_Toc447269773"/>
      <w:bookmarkStart w:id="240" w:name="_Toc464120595"/>
      <w:bookmarkStart w:id="241" w:name="_Toc466970515"/>
      <w:bookmarkStart w:id="242" w:name="_Toc468462428"/>
      <w:bookmarkStart w:id="243" w:name="_Toc469482021"/>
      <w:bookmarkStart w:id="244"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231"/>
      <w:bookmarkEnd w:id="232"/>
      <w:bookmarkEnd w:id="233"/>
      <w:r w:rsidRPr="00382A07">
        <w:rPr>
          <w:szCs w:val="24"/>
        </w:rPr>
        <w:t>ЭТП</w:t>
      </w:r>
      <w:bookmarkEnd w:id="234"/>
      <w:bookmarkEnd w:id="235"/>
      <w:bookmarkEnd w:id="236"/>
      <w:bookmarkEnd w:id="237"/>
      <w:bookmarkEnd w:id="238"/>
      <w:bookmarkEnd w:id="239"/>
      <w:bookmarkEnd w:id="240"/>
      <w:bookmarkEnd w:id="241"/>
      <w:bookmarkEnd w:id="242"/>
      <w:bookmarkEnd w:id="243"/>
      <w:bookmarkEnd w:id="244"/>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245" w:name="_Ref115076807"/>
      <w:bookmarkStart w:id="246" w:name="_Toc440357092"/>
      <w:bookmarkStart w:id="247" w:name="_Toc440359647"/>
      <w:bookmarkStart w:id="248" w:name="_Toc440632110"/>
      <w:bookmarkStart w:id="249" w:name="_Toc440875931"/>
      <w:bookmarkStart w:id="250" w:name="_Toc441130959"/>
      <w:bookmarkStart w:id="251" w:name="_Toc447269774"/>
      <w:bookmarkStart w:id="252" w:name="_Toc464120596"/>
      <w:bookmarkStart w:id="253" w:name="_Toc466970516"/>
      <w:bookmarkStart w:id="254" w:name="_Toc468462429"/>
      <w:bookmarkStart w:id="255" w:name="_Toc469482022"/>
      <w:bookmarkStart w:id="256"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245"/>
      <w:bookmarkEnd w:id="246"/>
      <w:bookmarkEnd w:id="247"/>
      <w:bookmarkEnd w:id="248"/>
      <w:bookmarkEnd w:id="249"/>
      <w:bookmarkEnd w:id="250"/>
      <w:bookmarkEnd w:id="251"/>
      <w:bookmarkEnd w:id="252"/>
      <w:bookmarkEnd w:id="253"/>
      <w:bookmarkEnd w:id="254"/>
      <w:bookmarkEnd w:id="255"/>
      <w:bookmarkEnd w:id="256"/>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257"/>
    </w:p>
    <w:p w:rsidR="00717F60" w:rsidRPr="00382A07" w:rsidRDefault="00717F60" w:rsidP="00E71A48">
      <w:pPr>
        <w:pStyle w:val="3"/>
        <w:spacing w:line="264" w:lineRule="auto"/>
        <w:rPr>
          <w:szCs w:val="24"/>
        </w:rPr>
      </w:pPr>
      <w:bookmarkStart w:id="258" w:name="_Ref306008743"/>
      <w:bookmarkStart w:id="259" w:name="_Toc440357093"/>
      <w:bookmarkStart w:id="260" w:name="_Toc440359648"/>
      <w:bookmarkStart w:id="261" w:name="_Toc440632111"/>
      <w:bookmarkStart w:id="262" w:name="_Toc440875932"/>
      <w:bookmarkStart w:id="263" w:name="_Toc441130960"/>
      <w:bookmarkStart w:id="264" w:name="_Toc447269775"/>
      <w:bookmarkStart w:id="265" w:name="_Toc464120597"/>
      <w:bookmarkStart w:id="266" w:name="_Toc466970517"/>
      <w:bookmarkStart w:id="267" w:name="_Toc468462430"/>
      <w:bookmarkStart w:id="268" w:name="_Toc469482023"/>
      <w:bookmarkStart w:id="269"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258"/>
      <w:bookmarkEnd w:id="259"/>
      <w:bookmarkEnd w:id="260"/>
      <w:bookmarkEnd w:id="261"/>
      <w:bookmarkEnd w:id="262"/>
      <w:bookmarkEnd w:id="263"/>
      <w:bookmarkEnd w:id="264"/>
      <w:bookmarkEnd w:id="265"/>
      <w:bookmarkEnd w:id="266"/>
      <w:bookmarkEnd w:id="267"/>
      <w:bookmarkEnd w:id="268"/>
      <w:bookmarkEnd w:id="269"/>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70"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003F5CDB" w:rsidRPr="00382A07">
        <w:rPr>
          <w:bCs w:val="0"/>
          <w:sz w:val="24"/>
          <w:szCs w:val="24"/>
        </w:rPr>
        <w:t>)</w:t>
      </w:r>
      <w:r w:rsidR="00717F60" w:rsidRPr="00382A07">
        <w:rPr>
          <w:bCs w:val="0"/>
          <w:sz w:val="24"/>
          <w:szCs w:val="24"/>
        </w:rPr>
        <w:t>.</w:t>
      </w:r>
      <w:bookmarkEnd w:id="270"/>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271" w:name="_Toc440357094"/>
      <w:bookmarkStart w:id="272" w:name="_Toc440359649"/>
      <w:bookmarkStart w:id="273" w:name="_Toc440632112"/>
      <w:bookmarkStart w:id="274" w:name="_Toc440875933"/>
      <w:bookmarkStart w:id="275" w:name="_Toc441130961"/>
      <w:bookmarkStart w:id="276" w:name="_Toc447269776"/>
      <w:bookmarkStart w:id="277" w:name="_Toc464120598"/>
      <w:bookmarkStart w:id="278" w:name="_Toc466970518"/>
      <w:bookmarkStart w:id="279" w:name="_Toc468462431"/>
      <w:bookmarkStart w:id="280" w:name="_Toc469482024"/>
      <w:bookmarkStart w:id="281" w:name="_Toc472411798"/>
      <w:r w:rsidRPr="00382A07">
        <w:rPr>
          <w:szCs w:val="24"/>
        </w:rPr>
        <w:t xml:space="preserve">Требования к языку </w:t>
      </w:r>
      <w:r w:rsidR="004B5EB3" w:rsidRPr="00382A07">
        <w:rPr>
          <w:szCs w:val="24"/>
        </w:rPr>
        <w:t>Заявк</w:t>
      </w:r>
      <w:r w:rsidRPr="00382A07">
        <w:rPr>
          <w:szCs w:val="24"/>
        </w:rPr>
        <w:t>и</w:t>
      </w:r>
      <w:bookmarkEnd w:id="271"/>
      <w:bookmarkEnd w:id="272"/>
      <w:bookmarkEnd w:id="273"/>
      <w:bookmarkEnd w:id="274"/>
      <w:bookmarkEnd w:id="275"/>
      <w:bookmarkEnd w:id="276"/>
      <w:bookmarkEnd w:id="277"/>
      <w:bookmarkEnd w:id="278"/>
      <w:bookmarkEnd w:id="279"/>
      <w:bookmarkEnd w:id="280"/>
      <w:bookmarkEnd w:id="281"/>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282" w:name="_Toc440357095"/>
      <w:bookmarkStart w:id="283" w:name="_Toc440359650"/>
      <w:bookmarkStart w:id="284" w:name="_Toc440632113"/>
      <w:bookmarkStart w:id="285" w:name="_Toc440875934"/>
      <w:bookmarkStart w:id="286" w:name="_Toc441130962"/>
      <w:bookmarkStart w:id="287" w:name="_Toc447269777"/>
      <w:bookmarkStart w:id="288" w:name="_Toc464120599"/>
      <w:bookmarkStart w:id="289" w:name="_Toc466970519"/>
      <w:bookmarkStart w:id="290" w:name="_Toc468462432"/>
      <w:bookmarkStart w:id="291" w:name="_Toc469482025"/>
      <w:bookmarkStart w:id="292"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282"/>
      <w:bookmarkEnd w:id="283"/>
      <w:bookmarkEnd w:id="284"/>
      <w:bookmarkEnd w:id="285"/>
      <w:bookmarkEnd w:id="286"/>
      <w:bookmarkEnd w:id="287"/>
      <w:bookmarkEnd w:id="288"/>
      <w:bookmarkEnd w:id="289"/>
      <w:bookmarkEnd w:id="290"/>
      <w:bookmarkEnd w:id="291"/>
      <w:bookmarkEnd w:id="292"/>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293" w:name="_Toc440357096"/>
      <w:bookmarkStart w:id="294" w:name="_Toc440359651"/>
      <w:bookmarkStart w:id="295" w:name="_Toc440632114"/>
      <w:bookmarkStart w:id="296" w:name="_Toc440875935"/>
      <w:bookmarkStart w:id="297" w:name="_Toc441130963"/>
      <w:bookmarkStart w:id="298" w:name="_Toc447269778"/>
      <w:bookmarkStart w:id="299" w:name="_Toc464120600"/>
      <w:bookmarkStart w:id="300" w:name="_Toc466970520"/>
      <w:bookmarkStart w:id="301" w:name="_Ref468456963"/>
      <w:bookmarkStart w:id="302" w:name="_Toc468462433"/>
      <w:bookmarkStart w:id="303" w:name="_Toc469482026"/>
      <w:bookmarkStart w:id="304"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293"/>
      <w:bookmarkEnd w:id="294"/>
      <w:bookmarkEnd w:id="295"/>
      <w:bookmarkEnd w:id="296"/>
      <w:bookmarkEnd w:id="297"/>
      <w:bookmarkEnd w:id="298"/>
      <w:bookmarkEnd w:id="299"/>
      <w:bookmarkEnd w:id="300"/>
      <w:bookmarkEnd w:id="301"/>
      <w:bookmarkEnd w:id="302"/>
      <w:bookmarkEnd w:id="303"/>
      <w:bookmarkEnd w:id="304"/>
    </w:p>
    <w:p w:rsidR="00216641" w:rsidRPr="00647178"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05" w:name="_Ref472411304"/>
      <w:r w:rsidRPr="00647178">
        <w:rPr>
          <w:bCs w:val="0"/>
          <w:sz w:val="24"/>
          <w:szCs w:val="24"/>
        </w:rPr>
        <w:t xml:space="preserve">Начальная (максимальная) цена </w:t>
      </w:r>
      <w:r w:rsidR="00123C70" w:rsidRPr="00647178">
        <w:rPr>
          <w:bCs w:val="0"/>
          <w:sz w:val="24"/>
          <w:szCs w:val="24"/>
        </w:rPr>
        <w:t>Договор</w:t>
      </w:r>
      <w:r w:rsidRPr="00647178">
        <w:rPr>
          <w:bCs w:val="0"/>
          <w:sz w:val="24"/>
          <w:szCs w:val="24"/>
        </w:rPr>
        <w:t>а</w:t>
      </w:r>
      <w:r w:rsidR="00216641" w:rsidRPr="00647178">
        <w:rPr>
          <w:bCs w:val="0"/>
          <w:sz w:val="24"/>
          <w:szCs w:val="24"/>
        </w:rPr>
        <w:t>:</w:t>
      </w:r>
      <w:bookmarkEnd w:id="305"/>
      <w:r w:rsidR="001C41E9" w:rsidRPr="00647178">
        <w:rPr>
          <w:bCs w:val="0"/>
          <w:sz w:val="24"/>
          <w:szCs w:val="24"/>
        </w:rPr>
        <w:t xml:space="preserve"> </w:t>
      </w:r>
      <w:r w:rsidR="00647178" w:rsidRPr="00647178">
        <w:rPr>
          <w:rFonts w:eastAsia="Calibri"/>
          <w:b/>
          <w:sz w:val="24"/>
          <w:szCs w:val="24"/>
          <w:lang w:eastAsia="en-US"/>
        </w:rPr>
        <w:t>449 755</w:t>
      </w:r>
      <w:r w:rsidR="00647178" w:rsidRPr="00647178">
        <w:rPr>
          <w:rFonts w:eastAsia="Calibri"/>
          <w:sz w:val="24"/>
          <w:szCs w:val="24"/>
          <w:lang w:eastAsia="en-US"/>
        </w:rPr>
        <w:t xml:space="preserve"> (Четыреста сорок девять тысяч семьсот пятьдесят пять) рублей 00 копеек РФ, без учета НДС; НДС составляет</w:t>
      </w:r>
      <w:r w:rsidR="00647178">
        <w:rPr>
          <w:rFonts w:eastAsia="Calibri"/>
          <w:sz w:val="24"/>
          <w:szCs w:val="24"/>
          <w:lang w:eastAsia="en-US"/>
        </w:rPr>
        <w:t xml:space="preserve"> </w:t>
      </w:r>
      <w:r w:rsidR="00647178" w:rsidRPr="00647178">
        <w:rPr>
          <w:rFonts w:eastAsia="Calibri"/>
          <w:b/>
          <w:sz w:val="24"/>
          <w:szCs w:val="24"/>
          <w:lang w:eastAsia="en-US"/>
        </w:rPr>
        <w:t>80 955</w:t>
      </w:r>
      <w:r w:rsidR="00647178" w:rsidRPr="00647178">
        <w:rPr>
          <w:rFonts w:eastAsia="Calibri"/>
          <w:sz w:val="24"/>
          <w:szCs w:val="24"/>
          <w:lang w:eastAsia="en-US"/>
        </w:rPr>
        <w:t xml:space="preserve"> (Восемьдесят тысяч девятьсот пятьдесят пять) рублей 90 копеек РФ;                                       </w:t>
      </w:r>
      <w:r w:rsidR="00647178" w:rsidRPr="00647178">
        <w:rPr>
          <w:rFonts w:eastAsia="Calibri"/>
          <w:b/>
          <w:sz w:val="24"/>
          <w:szCs w:val="24"/>
          <w:lang w:eastAsia="en-US"/>
        </w:rPr>
        <w:t>530 710</w:t>
      </w:r>
      <w:r w:rsidR="00647178" w:rsidRPr="00647178">
        <w:rPr>
          <w:rFonts w:eastAsia="Calibri"/>
          <w:sz w:val="24"/>
          <w:szCs w:val="24"/>
          <w:lang w:eastAsia="en-US"/>
        </w:rPr>
        <w:t xml:space="preserve"> (Пятьсот тридцать тысяч семьсот десять) рублей 90 копеек РФ, с учетом НДС</w:t>
      </w:r>
      <w:r w:rsidR="001C41E9" w:rsidRPr="00647178">
        <w:rPr>
          <w:rFonts w:eastAsia="Calibri"/>
          <w:sz w:val="24"/>
          <w:szCs w:val="24"/>
          <w:lang w:eastAsia="en-US"/>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152F2A">
        <w:fldChar w:fldCharType="begin"/>
      </w:r>
      <w:r w:rsidR="00152F2A">
        <w:instrText xml:space="preserve"> REF _Ref306138385 \r \h  \* MERGEFORMAT </w:instrText>
      </w:r>
      <w:r w:rsidR="00152F2A">
        <w:fldChar w:fldCharType="separate"/>
      </w:r>
      <w:r w:rsidR="00991C07" w:rsidRPr="00991C07">
        <w:rPr>
          <w:bCs w:val="0"/>
          <w:sz w:val="24"/>
          <w:szCs w:val="24"/>
        </w:rPr>
        <w:t>3.6.4</w:t>
      </w:r>
      <w:r w:rsidR="00152F2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52F2A">
        <w:fldChar w:fldCharType="begin"/>
      </w:r>
      <w:r w:rsidR="00152F2A">
        <w:instrText xml:space="preserve"> REF _Ref465670219 \r \h  \* MERGEFORMAT </w:instrText>
      </w:r>
      <w:r w:rsidR="00152F2A">
        <w:fldChar w:fldCharType="separate"/>
      </w:r>
      <w:r w:rsidR="00991C07" w:rsidRPr="00991C07">
        <w:rPr>
          <w:bCs w:val="0"/>
          <w:sz w:val="24"/>
          <w:szCs w:val="24"/>
        </w:rPr>
        <w:t>3.11</w:t>
      </w:r>
      <w:r w:rsidR="00152F2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06" w:name="_Ref191386407"/>
      <w:bookmarkStart w:id="307" w:name="_Ref191386526"/>
      <w:bookmarkStart w:id="308" w:name="_Toc440357097"/>
      <w:bookmarkStart w:id="309" w:name="_Toc440359652"/>
      <w:bookmarkStart w:id="310" w:name="_Toc440632115"/>
      <w:bookmarkStart w:id="311" w:name="_Toc440875936"/>
      <w:bookmarkStart w:id="312" w:name="_Toc441130964"/>
      <w:bookmarkStart w:id="313" w:name="_Toc447269779"/>
      <w:bookmarkStart w:id="314" w:name="_Toc464120601"/>
      <w:bookmarkStart w:id="315" w:name="_Toc466970521"/>
      <w:bookmarkStart w:id="316" w:name="_Toc468462434"/>
      <w:bookmarkStart w:id="317" w:name="_Toc469482027"/>
      <w:bookmarkStart w:id="318" w:name="_Toc472411801"/>
      <w:bookmarkStart w:id="319"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06"/>
      <w:bookmarkEnd w:id="307"/>
      <w:bookmarkEnd w:id="308"/>
      <w:bookmarkEnd w:id="309"/>
      <w:bookmarkEnd w:id="310"/>
      <w:bookmarkEnd w:id="311"/>
      <w:bookmarkEnd w:id="312"/>
      <w:bookmarkEnd w:id="313"/>
      <w:bookmarkEnd w:id="314"/>
      <w:bookmarkEnd w:id="315"/>
      <w:bookmarkEnd w:id="316"/>
      <w:bookmarkEnd w:id="317"/>
      <w:bookmarkEnd w:id="318"/>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0" w:name="_Ref93090116"/>
      <w:bookmarkStart w:id="321" w:name="_Ref191386482"/>
      <w:bookmarkStart w:id="322" w:name="_Ref440291364"/>
      <w:bookmarkEnd w:id="319"/>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20"/>
      <w:r w:rsidRPr="004A1A68">
        <w:rPr>
          <w:bCs w:val="0"/>
          <w:sz w:val="24"/>
          <w:szCs w:val="24"/>
        </w:rPr>
        <w:t>:</w:t>
      </w:r>
      <w:bookmarkStart w:id="323" w:name="_Ref306004833"/>
      <w:bookmarkEnd w:id="321"/>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bookmarkStart w:id="324" w:name="_GoBack"/>
      <w:bookmarkEnd w:id="324"/>
      <w:r w:rsidRPr="004E3CC7">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152F2A">
        <w:fldChar w:fldCharType="begin"/>
      </w:r>
      <w:r w:rsidR="00152F2A">
        <w:instrText xml:space="preserve"> REF _Ref440271628 \r \h  \* MERGEFORMAT </w:instrText>
      </w:r>
      <w:r w:rsidR="00152F2A">
        <w:fldChar w:fldCharType="separate"/>
      </w:r>
      <w:r w:rsidR="00991C07" w:rsidRPr="00991C07">
        <w:rPr>
          <w:bCs w:val="0"/>
          <w:sz w:val="24"/>
          <w:szCs w:val="24"/>
        </w:rPr>
        <w:t>3.3.9</w:t>
      </w:r>
      <w:r w:rsidR="00152F2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152F2A">
        <w:fldChar w:fldCharType="begin"/>
      </w:r>
      <w:r w:rsidR="00152F2A">
        <w:instrText xml:space="preserve"> REF _Ref191386461 \n \h  \* MERGEFORMAT </w:instrText>
      </w:r>
      <w:r w:rsidR="00152F2A">
        <w:fldChar w:fldCharType="separate"/>
      </w:r>
      <w:r w:rsidR="00991C07" w:rsidRPr="00991C07">
        <w:rPr>
          <w:bCs w:val="0"/>
          <w:sz w:val="24"/>
          <w:szCs w:val="24"/>
        </w:rPr>
        <w:t>3.3.10</w:t>
      </w:r>
      <w:r w:rsidR="00152F2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22"/>
      <w:bookmarkEnd w:id="323"/>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5"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325"/>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326" w:name="_Ref306032455"/>
      <w:r w:rsidRPr="00382A07">
        <w:rPr>
          <w:bCs w:val="0"/>
          <w:sz w:val="24"/>
          <w:szCs w:val="24"/>
        </w:rPr>
        <w:t xml:space="preserve">должен </w:t>
      </w:r>
      <w:bookmarkStart w:id="327"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326"/>
      <w:bookmarkEnd w:id="327"/>
    </w:p>
    <w:p w:rsidR="00717F60" w:rsidRPr="009343E5"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w:t>
      </w:r>
      <w:r w:rsidRPr="009343E5">
        <w:rPr>
          <w:bCs w:val="0"/>
          <w:sz w:val="24"/>
          <w:szCs w:val="24"/>
        </w:rPr>
        <w:t xml:space="preserve">открытии конкурсного производства, на имущество </w:t>
      </w:r>
      <w:r w:rsidR="009C744E" w:rsidRPr="009343E5">
        <w:rPr>
          <w:bCs w:val="0"/>
          <w:sz w:val="24"/>
          <w:szCs w:val="24"/>
        </w:rPr>
        <w:t>Участник</w:t>
      </w:r>
      <w:r w:rsidR="00D4486F" w:rsidRPr="009343E5">
        <w:rPr>
          <w:bCs w:val="0"/>
          <w:sz w:val="24"/>
          <w:szCs w:val="24"/>
        </w:rPr>
        <w:t>а</w:t>
      </w:r>
      <w:r w:rsidRPr="009343E5">
        <w:rPr>
          <w:bCs w:val="0"/>
          <w:sz w:val="24"/>
          <w:szCs w:val="24"/>
        </w:rPr>
        <w:t xml:space="preserve"> не должен быть наложен арест, </w:t>
      </w:r>
      <w:r w:rsidRPr="009343E5">
        <w:rPr>
          <w:sz w:val="24"/>
          <w:szCs w:val="24"/>
          <w:lang w:eastAsia="ru-RU"/>
        </w:rPr>
        <w:t>экономическая</w:t>
      </w:r>
      <w:r w:rsidRPr="009343E5">
        <w:rPr>
          <w:bCs w:val="0"/>
          <w:sz w:val="24"/>
          <w:szCs w:val="24"/>
        </w:rPr>
        <w:t xml:space="preserve"> деятельность </w:t>
      </w:r>
      <w:r w:rsidR="009C744E" w:rsidRPr="009343E5">
        <w:rPr>
          <w:bCs w:val="0"/>
          <w:sz w:val="24"/>
          <w:szCs w:val="24"/>
        </w:rPr>
        <w:t>Участник</w:t>
      </w:r>
      <w:r w:rsidRPr="009343E5">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28"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328"/>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329"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w:t>
      </w:r>
      <w:r w:rsidRPr="00382A07">
        <w:rPr>
          <w:sz w:val="24"/>
          <w:szCs w:val="24"/>
        </w:rPr>
        <w:lastRenderedPageBreak/>
        <w:t xml:space="preserve">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330"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_Ref440291364 \r \h  \* MERGEFORMAT </w:instrText>
      </w:r>
      <w:r w:rsidR="00152F2A">
        <w:fldChar w:fldCharType="separate"/>
      </w:r>
      <w:r w:rsidR="00991C07" w:rsidRPr="00991C07">
        <w:rPr>
          <w:sz w:val="24"/>
          <w:szCs w:val="24"/>
        </w:rPr>
        <w:t>3.3.8.1</w:t>
      </w:r>
      <w:r w:rsidR="00152F2A">
        <w:fldChar w:fldCharType="end"/>
      </w:r>
      <w:r w:rsidRPr="00382A07">
        <w:rPr>
          <w:sz w:val="24"/>
          <w:szCs w:val="24"/>
        </w:rPr>
        <w:t>-</w:t>
      </w:r>
      <w:r w:rsidR="00152F2A">
        <w:fldChar w:fldCharType="begin"/>
      </w:r>
      <w:r w:rsidR="00152F2A">
        <w:instrText xml:space="preserve"> REF _Ref303669127 \r \h  \* MERGEFORMAT </w:instrText>
      </w:r>
      <w:r w:rsidR="00152F2A">
        <w:fldChar w:fldCharType="separate"/>
      </w:r>
      <w:r w:rsidR="00991C07" w:rsidRPr="00991C07">
        <w:rPr>
          <w:sz w:val="24"/>
          <w:szCs w:val="24"/>
        </w:rPr>
        <w:t>3.3.8.2</w:t>
      </w:r>
      <w:r w:rsidR="00152F2A">
        <w:fldChar w:fldCharType="end"/>
      </w:r>
      <w:r w:rsidR="00717F60" w:rsidRPr="00382A07">
        <w:rPr>
          <w:bCs w:val="0"/>
          <w:sz w:val="24"/>
          <w:szCs w:val="24"/>
        </w:rPr>
        <w:t>:</w:t>
      </w:r>
      <w:bookmarkEnd w:id="329"/>
      <w:bookmarkEnd w:id="330"/>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331"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331"/>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_Ref440271993 \r \h  \* MERGEFORMAT </w:instrText>
      </w:r>
      <w:r w:rsidR="00152F2A">
        <w:fldChar w:fldCharType="separate"/>
      </w:r>
      <w:r w:rsidR="00991C07" w:rsidRPr="00991C07">
        <w:rPr>
          <w:sz w:val="24"/>
          <w:szCs w:val="24"/>
        </w:rPr>
        <w:t>5.9</w:t>
      </w:r>
      <w:r w:rsidR="00152F2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332"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_Ref440271964 \r \h  \* MERGEFORMAT </w:instrText>
      </w:r>
      <w:r w:rsidR="00152F2A">
        <w:fldChar w:fldCharType="separate"/>
      </w:r>
      <w:r w:rsidR="00991C07" w:rsidRPr="00991C07">
        <w:rPr>
          <w:sz w:val="24"/>
          <w:szCs w:val="24"/>
        </w:rPr>
        <w:t>5.1.3</w:t>
      </w:r>
      <w:r w:rsidR="00152F2A">
        <w:fldChar w:fldCharType="end"/>
      </w:r>
      <w:r w:rsidR="00A600E3" w:rsidRPr="00382A07">
        <w:rPr>
          <w:sz w:val="24"/>
          <w:szCs w:val="24"/>
        </w:rPr>
        <w:t>)</w:t>
      </w:r>
      <w:r w:rsidRPr="00382A07">
        <w:rPr>
          <w:sz w:val="24"/>
          <w:szCs w:val="24"/>
        </w:rPr>
        <w:t>;</w:t>
      </w:r>
      <w:bookmarkEnd w:id="332"/>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w:t>
      </w:r>
      <w:r w:rsidRPr="00382A07">
        <w:rPr>
          <w:sz w:val="24"/>
          <w:szCs w:val="24"/>
        </w:rPr>
        <w:lastRenderedPageBreak/>
        <w:t>Документации по запросу предложений (</w:t>
      </w:r>
      <w:r w:rsidR="003F3A69" w:rsidRPr="00382A07">
        <w:rPr>
          <w:sz w:val="24"/>
          <w:szCs w:val="24"/>
        </w:rPr>
        <w:t>подраздел</w:t>
      </w:r>
      <w:r w:rsidR="007705A5" w:rsidRPr="00382A07">
        <w:rPr>
          <w:sz w:val="24"/>
          <w:szCs w:val="24"/>
        </w:rPr>
        <w:t xml:space="preserve"> </w:t>
      </w:r>
      <w:r w:rsidR="00152F2A">
        <w:fldChar w:fldCharType="begin"/>
      </w:r>
      <w:r w:rsidR="00152F2A">
        <w:instrText xml:space="preserve"> REF _Ref440272035 \r \h  \* MERGEFORMAT </w:instrText>
      </w:r>
      <w:r w:rsidR="00152F2A">
        <w:fldChar w:fldCharType="separate"/>
      </w:r>
      <w:r w:rsidR="00991C07" w:rsidRPr="00991C07">
        <w:rPr>
          <w:sz w:val="24"/>
          <w:szCs w:val="24"/>
        </w:rPr>
        <w:t>5.10</w:t>
      </w:r>
      <w:r w:rsidR="00152F2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_Ref440272051 \r \h  \* MERGEFORMAT </w:instrText>
      </w:r>
      <w:r w:rsidR="00152F2A">
        <w:fldChar w:fldCharType="separate"/>
      </w:r>
      <w:r w:rsidR="00991C07" w:rsidRPr="00991C07">
        <w:rPr>
          <w:sz w:val="24"/>
          <w:szCs w:val="24"/>
        </w:rPr>
        <w:t>5.11</w:t>
      </w:r>
      <w:r w:rsidR="00152F2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3"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w:t>
      </w:r>
      <w:r w:rsidRPr="00382A07">
        <w:rPr>
          <w:sz w:val="24"/>
          <w:szCs w:val="24"/>
        </w:rPr>
        <w:lastRenderedPageBreak/>
        <w:t>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333"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152F2A">
        <w:fldChar w:fldCharType="begin"/>
      </w:r>
      <w:r w:rsidR="00152F2A">
        <w:instrText xml:space="preserve"> REF _Ref440272119 \r \h  \* MERGEFORMAT </w:instrText>
      </w:r>
      <w:r w:rsidR="00152F2A">
        <w:fldChar w:fldCharType="separate"/>
      </w:r>
      <w:r w:rsidR="00991C07" w:rsidRPr="00991C07">
        <w:rPr>
          <w:sz w:val="24"/>
          <w:szCs w:val="24"/>
        </w:rPr>
        <w:t>5.6.1</w:t>
      </w:r>
      <w:r w:rsidR="00152F2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333"/>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334"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152F2A">
        <w:fldChar w:fldCharType="begin"/>
      </w:r>
      <w:r w:rsidR="00152F2A">
        <w:instrText xml:space="preserve"> REF _Ref440272147 \r \h  \* MERGEFORMAT </w:instrText>
      </w:r>
      <w:r w:rsidR="00152F2A">
        <w:fldChar w:fldCharType="separate"/>
      </w:r>
      <w:r w:rsidR="00991C07" w:rsidRPr="00991C07">
        <w:rPr>
          <w:sz w:val="24"/>
          <w:szCs w:val="24"/>
        </w:rPr>
        <w:t>5.6.2</w:t>
      </w:r>
      <w:r w:rsidR="00152F2A">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334"/>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152F2A">
        <w:fldChar w:fldCharType="begin"/>
      </w:r>
      <w:r w:rsidR="00152F2A">
        <w:instrText xml:space="preserve"> REF _Ref449017073 \r \h  \* MERGEFORMAT </w:instrText>
      </w:r>
      <w:r w:rsidR="00152F2A">
        <w:fldChar w:fldCharType="separate"/>
      </w:r>
      <w:r w:rsidR="00991C07" w:rsidRPr="00991C07">
        <w:rPr>
          <w:sz w:val="24"/>
          <w:szCs w:val="24"/>
        </w:rPr>
        <w:t>5.7</w:t>
      </w:r>
      <w:r w:rsidR="00152F2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152F2A">
        <w:fldChar w:fldCharType="begin"/>
      </w:r>
      <w:r w:rsidR="00152F2A">
        <w:instrText xml:space="preserve"> REF _Ref55336398 \r \h  \* MERGEFORMAT </w:instrText>
      </w:r>
      <w:r w:rsidR="00152F2A">
        <w:fldChar w:fldCharType="separate"/>
      </w:r>
      <w:r w:rsidR="00991C07" w:rsidRPr="00991C07">
        <w:rPr>
          <w:sz w:val="24"/>
          <w:szCs w:val="24"/>
        </w:rPr>
        <w:t>5.8</w:t>
      </w:r>
      <w:r w:rsidR="00152F2A">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335"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335"/>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152F2A">
        <w:fldChar w:fldCharType="begin"/>
      </w:r>
      <w:r w:rsidR="00152F2A">
        <w:instrText xml:space="preserve"> REF _Ref440272274 \r \h  \* MERGEFORMAT </w:instrText>
      </w:r>
      <w:r w:rsidR="00152F2A">
        <w:fldChar w:fldCharType="separate"/>
      </w:r>
      <w:r w:rsidR="00991C07" w:rsidRPr="00991C07">
        <w:rPr>
          <w:sz w:val="24"/>
          <w:szCs w:val="24"/>
        </w:rPr>
        <w:t>5.14</w:t>
      </w:r>
      <w:r w:rsidR="00152F2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w:t>
      </w:r>
      <w:r w:rsidRPr="00382A07">
        <w:rPr>
          <w:sz w:val="24"/>
          <w:szCs w:val="24"/>
        </w:rPr>
        <w:lastRenderedPageBreak/>
        <w:t xml:space="preserve">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w:t>
      </w:r>
      <w:r w:rsidRPr="00382A07">
        <w:rPr>
          <w:i/>
          <w:sz w:val="24"/>
          <w:szCs w:val="24"/>
        </w:rPr>
        <w:lastRenderedPageBreak/>
        <w:t>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336"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36"/>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152F2A">
        <w:fldChar w:fldCharType="begin"/>
      </w:r>
      <w:r w:rsidR="00152F2A">
        <w:instrText xml:space="preserve"> REF _Ref465675151 \r \h  \* MERGEFORMAT </w:instrText>
      </w:r>
      <w:r w:rsidR="00152F2A">
        <w:fldChar w:fldCharType="separate"/>
      </w:r>
      <w:r w:rsidR="00991C07">
        <w:rPr>
          <w:sz w:val="24"/>
          <w:szCs w:val="24"/>
        </w:rPr>
        <w:t>3.11.2</w:t>
      </w:r>
      <w:r w:rsidR="00152F2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337"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w:t>
      </w:r>
      <w:r w:rsidRPr="00382A07">
        <w:rPr>
          <w:sz w:val="24"/>
          <w:szCs w:val="24"/>
        </w:rPr>
        <w:lastRenderedPageBreak/>
        <w:t>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337"/>
    </w:p>
    <w:p w:rsidR="00717F60" w:rsidRPr="00382A07" w:rsidRDefault="00717F60" w:rsidP="00E71A48">
      <w:pPr>
        <w:pStyle w:val="3"/>
        <w:spacing w:line="264" w:lineRule="auto"/>
        <w:rPr>
          <w:szCs w:val="24"/>
        </w:rPr>
      </w:pPr>
      <w:bookmarkStart w:id="338" w:name="_Ref191386451"/>
      <w:bookmarkStart w:id="339" w:name="_Ref440271628"/>
      <w:bookmarkStart w:id="340" w:name="_Toc440357098"/>
      <w:bookmarkStart w:id="341" w:name="_Toc440359653"/>
      <w:bookmarkStart w:id="342" w:name="_Toc440632116"/>
      <w:bookmarkStart w:id="343" w:name="_Toc440875937"/>
      <w:bookmarkStart w:id="344" w:name="_Toc441130965"/>
      <w:bookmarkStart w:id="345" w:name="_Toc447269780"/>
      <w:bookmarkStart w:id="346" w:name="_Toc464120602"/>
      <w:bookmarkStart w:id="347" w:name="_Toc466970522"/>
      <w:bookmarkStart w:id="348" w:name="_Toc468462435"/>
      <w:bookmarkStart w:id="349" w:name="_Toc469482028"/>
      <w:bookmarkStart w:id="350" w:name="_Toc472411802"/>
      <w:r w:rsidRPr="00382A07">
        <w:rPr>
          <w:szCs w:val="24"/>
        </w:rPr>
        <w:t xml:space="preserve">Привлечение </w:t>
      </w:r>
      <w:bookmarkEnd w:id="338"/>
      <w:proofErr w:type="spellStart"/>
      <w:r w:rsidR="005B074F" w:rsidRPr="00382A07">
        <w:rPr>
          <w:szCs w:val="24"/>
        </w:rPr>
        <w:t>сопоставщиков</w:t>
      </w:r>
      <w:bookmarkEnd w:id="339"/>
      <w:bookmarkEnd w:id="340"/>
      <w:bookmarkEnd w:id="341"/>
      <w:bookmarkEnd w:id="342"/>
      <w:bookmarkEnd w:id="343"/>
      <w:bookmarkEnd w:id="344"/>
      <w:bookmarkEnd w:id="345"/>
      <w:bookmarkEnd w:id="346"/>
      <w:bookmarkEnd w:id="347"/>
      <w:bookmarkEnd w:id="348"/>
      <w:bookmarkEnd w:id="349"/>
      <w:bookmarkEnd w:id="350"/>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351" w:name="_Ref191386461"/>
      <w:bookmarkStart w:id="352" w:name="_Toc440357099"/>
      <w:bookmarkStart w:id="353" w:name="_Toc440359654"/>
      <w:bookmarkStart w:id="354" w:name="_Toc440632117"/>
      <w:bookmarkStart w:id="355" w:name="_Toc440875938"/>
      <w:bookmarkStart w:id="356" w:name="_Toc441130966"/>
      <w:bookmarkStart w:id="357" w:name="_Toc447269781"/>
      <w:bookmarkStart w:id="358" w:name="_Toc464120603"/>
      <w:bookmarkStart w:id="359" w:name="_Toc466970523"/>
      <w:bookmarkStart w:id="360" w:name="_Toc468462436"/>
      <w:bookmarkStart w:id="361" w:name="_Toc469482029"/>
      <w:bookmarkStart w:id="362"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351"/>
      <w:bookmarkEnd w:id="352"/>
      <w:bookmarkEnd w:id="353"/>
      <w:bookmarkEnd w:id="354"/>
      <w:bookmarkEnd w:id="355"/>
      <w:bookmarkEnd w:id="356"/>
      <w:bookmarkEnd w:id="357"/>
      <w:bookmarkEnd w:id="358"/>
      <w:bookmarkEnd w:id="359"/>
      <w:bookmarkEnd w:id="360"/>
      <w:bookmarkEnd w:id="361"/>
      <w:bookmarkEnd w:id="362"/>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152F2A">
        <w:fldChar w:fldCharType="begin"/>
      </w:r>
      <w:r w:rsidR="00152F2A">
        <w:instrText xml:space="preserve"> REF _Ref191386482 \r \h  \* MERGEFORMAT </w:instrText>
      </w:r>
      <w:r w:rsidR="00152F2A">
        <w:fldChar w:fldCharType="separate"/>
      </w:r>
      <w:r w:rsidR="00991C07" w:rsidRPr="00991C07">
        <w:rPr>
          <w:bCs w:val="0"/>
          <w:sz w:val="24"/>
          <w:szCs w:val="24"/>
        </w:rPr>
        <w:t>3.3.8.1</w:t>
      </w:r>
      <w:r w:rsidR="00152F2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152F2A">
        <w:fldChar w:fldCharType="begin"/>
      </w:r>
      <w:r w:rsidR="00152F2A">
        <w:instrText xml:space="preserve"> REF _Ref191386407 \r \h  \* MERGEFORMAT </w:instrText>
      </w:r>
      <w:r w:rsidR="00152F2A">
        <w:fldChar w:fldCharType="separate"/>
      </w:r>
      <w:r w:rsidR="00991C07" w:rsidRPr="00991C07">
        <w:rPr>
          <w:bCs w:val="0"/>
          <w:sz w:val="24"/>
          <w:szCs w:val="24"/>
        </w:rPr>
        <w:t>3.3.8</w:t>
      </w:r>
      <w:r w:rsidR="00152F2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A65BA5">
        <w:fldChar w:fldCharType="begin"/>
      </w:r>
      <w:r w:rsidR="00B80887">
        <w:rPr>
          <w:bCs w:val="0"/>
          <w:sz w:val="24"/>
          <w:szCs w:val="24"/>
        </w:rPr>
        <w:instrText xml:space="preserve"> REF _Ref303669127 \r \h </w:instrText>
      </w:r>
      <w:r w:rsidR="00A65BA5">
        <w:fldChar w:fldCharType="separate"/>
      </w:r>
      <w:r w:rsidR="00991C07">
        <w:rPr>
          <w:bCs w:val="0"/>
          <w:sz w:val="24"/>
          <w:szCs w:val="24"/>
        </w:rPr>
        <w:t>3.3.8.2</w:t>
      </w:r>
      <w:r w:rsidR="00A65BA5">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3"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363"/>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4"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364"/>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5" w:name="_Ref307563262"/>
      <w:r w:rsidRPr="00382A07">
        <w:rPr>
          <w:bCs w:val="0"/>
          <w:sz w:val="24"/>
          <w:szCs w:val="24"/>
        </w:rPr>
        <w:t>соглашение не должно изменяться без одобрения Организатора запроса предложений и Заказчика.</w:t>
      </w:r>
      <w:bookmarkEnd w:id="365"/>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w:t>
      </w:r>
      <w:r w:rsidRPr="00382A07">
        <w:rPr>
          <w:bCs w:val="0"/>
          <w:sz w:val="24"/>
          <w:szCs w:val="24"/>
        </w:rPr>
        <w:lastRenderedPageBreak/>
        <w:t xml:space="preserve">соглашение должно содержать сведения, указанные в подп. </w:t>
      </w:r>
      <w:r w:rsidR="00152F2A">
        <w:fldChar w:fldCharType="begin"/>
      </w:r>
      <w:r w:rsidR="00152F2A">
        <w:instrText xml:space="preserve"> REF _Ref307563248 \r \h  \* MERGEFORMAT </w:instrText>
      </w:r>
      <w:r w:rsidR="00152F2A">
        <w:fldChar w:fldCharType="separate"/>
      </w:r>
      <w:r w:rsidR="00991C07" w:rsidRPr="00991C07">
        <w:rPr>
          <w:bCs w:val="0"/>
          <w:sz w:val="24"/>
          <w:szCs w:val="24"/>
          <w:lang w:val="en-US"/>
        </w:rPr>
        <w:t>a</w:t>
      </w:r>
      <w:r w:rsidR="00991C07" w:rsidRPr="00152F2A">
        <w:rPr>
          <w:bCs w:val="0"/>
          <w:sz w:val="24"/>
          <w:szCs w:val="24"/>
        </w:rPr>
        <w:t>)</w:t>
      </w:r>
      <w:r w:rsidR="00152F2A">
        <w:fldChar w:fldCharType="end"/>
      </w:r>
      <w:r w:rsidRPr="00382A07">
        <w:rPr>
          <w:bCs w:val="0"/>
          <w:sz w:val="24"/>
          <w:szCs w:val="24"/>
        </w:rPr>
        <w:t xml:space="preserve">- </w:t>
      </w:r>
      <w:r w:rsidR="00152F2A">
        <w:fldChar w:fldCharType="begin"/>
      </w:r>
      <w:r w:rsidR="00152F2A">
        <w:instrText xml:space="preserve"> REF _Ref307563262 \r \h  \* MERGEFORMAT </w:instrText>
      </w:r>
      <w:r w:rsidR="00152F2A">
        <w:fldChar w:fldCharType="separate"/>
      </w:r>
      <w:r w:rsidR="00991C07" w:rsidRPr="00991C07">
        <w:rPr>
          <w:bCs w:val="0"/>
          <w:sz w:val="24"/>
          <w:szCs w:val="24"/>
          <w:lang w:val="en-US"/>
        </w:rPr>
        <w:t>g</w:t>
      </w:r>
      <w:r w:rsidR="00991C07" w:rsidRPr="00152F2A">
        <w:rPr>
          <w:bCs w:val="0"/>
          <w:sz w:val="24"/>
          <w:szCs w:val="24"/>
        </w:rPr>
        <w:t>)</w:t>
      </w:r>
      <w:r w:rsidR="00152F2A">
        <w:fldChar w:fldCharType="end"/>
      </w:r>
      <w:r w:rsidRPr="00382A07">
        <w:rPr>
          <w:bCs w:val="0"/>
          <w:sz w:val="24"/>
          <w:szCs w:val="24"/>
        </w:rPr>
        <w:t xml:space="preserve">п. </w:t>
      </w:r>
      <w:r w:rsidR="00152F2A">
        <w:fldChar w:fldCharType="begin"/>
      </w:r>
      <w:r w:rsidR="00152F2A">
        <w:instrText xml:space="preserve"> REF _Ref306032591 \r \h  \* MERGEFORMAT </w:instrText>
      </w:r>
      <w:r w:rsidR="00152F2A">
        <w:fldChar w:fldCharType="separate"/>
      </w:r>
      <w:r w:rsidR="00991C07" w:rsidRPr="00991C07">
        <w:rPr>
          <w:bCs w:val="0"/>
          <w:sz w:val="24"/>
          <w:szCs w:val="24"/>
        </w:rPr>
        <w:t>3.3.10.4</w:t>
      </w:r>
      <w:r w:rsidR="00152F2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66"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366"/>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152F2A">
        <w:fldChar w:fldCharType="begin"/>
      </w:r>
      <w:r w:rsidR="00152F2A">
        <w:instrText xml:space="preserve"> REF _Ref303669127 \r \h  \* MERGEFORMAT </w:instrText>
      </w:r>
      <w:r w:rsidR="00152F2A">
        <w:fldChar w:fldCharType="separate"/>
      </w:r>
      <w:r w:rsidR="00991C07" w:rsidRPr="00991C07">
        <w:rPr>
          <w:bCs w:val="0"/>
          <w:sz w:val="24"/>
          <w:szCs w:val="24"/>
        </w:rPr>
        <w:t>3.3.8.2</w:t>
      </w:r>
      <w:r w:rsidR="00152F2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152F2A">
        <w:fldChar w:fldCharType="begin"/>
      </w:r>
      <w:r w:rsidR="00152F2A">
        <w:instrText xml:space="preserve"> REF _Ref442188512 \r \h  \* MERGEFORMAT </w:instrText>
      </w:r>
      <w:r w:rsidR="00152F2A">
        <w:fldChar w:fldCharType="separate"/>
      </w:r>
      <w:r w:rsidR="00991C07" w:rsidRPr="00991C07">
        <w:rPr>
          <w:sz w:val="24"/>
          <w:szCs w:val="24"/>
        </w:rPr>
        <w:t>с)</w:t>
      </w:r>
      <w:r w:rsidR="00152F2A">
        <w:fldChar w:fldCharType="end"/>
      </w:r>
      <w:r w:rsidR="008941A2" w:rsidRPr="00382A07">
        <w:rPr>
          <w:sz w:val="24"/>
          <w:szCs w:val="24"/>
        </w:rPr>
        <w:t xml:space="preserve"> и </w:t>
      </w:r>
      <w:r w:rsidR="00152F2A">
        <w:fldChar w:fldCharType="begin"/>
      </w:r>
      <w:r w:rsidR="00152F2A">
        <w:instrText xml:space="preserve"> REF _Ref464462966 \r \h  \* MERGEFORMAT </w:instrText>
      </w:r>
      <w:r w:rsidR="00152F2A">
        <w:fldChar w:fldCharType="separate"/>
      </w:r>
      <w:r w:rsidR="00991C07" w:rsidRPr="00991C07">
        <w:rPr>
          <w:sz w:val="24"/>
          <w:szCs w:val="24"/>
        </w:rPr>
        <w:t>х)</w:t>
      </w:r>
      <w:r w:rsidR="00152F2A">
        <w:fldChar w:fldCharType="end"/>
      </w:r>
      <w:r w:rsidR="008941A2"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152F2A">
        <w:fldChar w:fldCharType="begin"/>
      </w:r>
      <w:r w:rsidR="00152F2A">
        <w:instrText xml:space="preserve"> REF _Ref440272510 \r \h  \* MERGEFORMAT </w:instrText>
      </w:r>
      <w:r w:rsidR="00152F2A">
        <w:fldChar w:fldCharType="separate"/>
      </w:r>
      <w:r w:rsidR="00991C07" w:rsidRPr="00991C07">
        <w:rPr>
          <w:bCs w:val="0"/>
          <w:sz w:val="24"/>
          <w:szCs w:val="24"/>
        </w:rPr>
        <w:t>5.15</w:t>
      </w:r>
      <w:r w:rsidR="00152F2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152F2A">
        <w:fldChar w:fldCharType="begin"/>
      </w:r>
      <w:r w:rsidR="00152F2A">
        <w:instrText xml:space="preserve"> REF _Ref440291364 \r \h  \* MERGEFORMAT </w:instrText>
      </w:r>
      <w:r w:rsidR="00152F2A">
        <w:fldChar w:fldCharType="separate"/>
      </w:r>
      <w:r w:rsidR="00991C07" w:rsidRPr="00991C07">
        <w:rPr>
          <w:bCs w:val="0"/>
          <w:sz w:val="24"/>
          <w:szCs w:val="24"/>
        </w:rPr>
        <w:t>3.3.8.1</w:t>
      </w:r>
      <w:r w:rsidR="00152F2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367" w:name="_Ref306114966"/>
      <w:bookmarkStart w:id="368" w:name="_Toc440357100"/>
      <w:bookmarkStart w:id="369" w:name="_Toc440359655"/>
      <w:bookmarkStart w:id="370" w:name="_Toc440632118"/>
      <w:bookmarkStart w:id="371" w:name="_Toc440875939"/>
      <w:bookmarkStart w:id="372" w:name="_Toc441130967"/>
      <w:bookmarkStart w:id="373" w:name="_Toc447269782"/>
      <w:bookmarkStart w:id="374" w:name="_Toc464120604"/>
      <w:bookmarkStart w:id="375" w:name="_Toc466970524"/>
      <w:bookmarkStart w:id="376" w:name="_Toc468462437"/>
      <w:bookmarkStart w:id="377" w:name="_Toc469482030"/>
      <w:bookmarkStart w:id="378" w:name="_Toc472411804"/>
      <w:r w:rsidRPr="00382A07">
        <w:rPr>
          <w:szCs w:val="24"/>
        </w:rPr>
        <w:t>Разъяснение Документации по запросу предложений</w:t>
      </w:r>
      <w:bookmarkEnd w:id="367"/>
      <w:bookmarkEnd w:id="368"/>
      <w:bookmarkEnd w:id="369"/>
      <w:bookmarkEnd w:id="370"/>
      <w:bookmarkEnd w:id="371"/>
      <w:bookmarkEnd w:id="372"/>
      <w:bookmarkEnd w:id="373"/>
      <w:bookmarkEnd w:id="374"/>
      <w:bookmarkEnd w:id="375"/>
      <w:bookmarkEnd w:id="376"/>
      <w:bookmarkEnd w:id="377"/>
      <w:bookmarkEnd w:id="378"/>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При этом копия ответа будет размещена Организатором запроса </w:t>
      </w:r>
      <w:r w:rsidRPr="00382A07">
        <w:rPr>
          <w:bCs w:val="0"/>
          <w:iCs/>
          <w:sz w:val="24"/>
          <w:szCs w:val="24"/>
        </w:rPr>
        <w:lastRenderedPageBreak/>
        <w:t>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152F2A">
        <w:fldChar w:fldCharType="begin"/>
      </w:r>
      <w:r w:rsidR="00152F2A">
        <w:instrText xml:space="preserve"> REF _Ref440969765 \r \h  \* MERGEFORMAT </w:instrText>
      </w:r>
      <w:r w:rsidR="00152F2A">
        <w:fldChar w:fldCharType="separate"/>
      </w:r>
      <w:r w:rsidR="00991C07" w:rsidRPr="00991C07">
        <w:rPr>
          <w:bCs w:val="0"/>
          <w:iCs/>
          <w:sz w:val="24"/>
          <w:szCs w:val="24"/>
        </w:rPr>
        <w:t>3.3.12</w:t>
      </w:r>
      <w:r w:rsidR="00152F2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152F2A">
        <w:fldChar w:fldCharType="begin"/>
      </w:r>
      <w:r w:rsidR="00152F2A">
        <w:instrText xml:space="preserve"> REF _Ref440289401 \r \h  \* MERGEFORMAT </w:instrText>
      </w:r>
      <w:r w:rsidR="00152F2A">
        <w:fldChar w:fldCharType="separate"/>
      </w:r>
      <w:r w:rsidR="00991C07" w:rsidRPr="00991C07">
        <w:rPr>
          <w:bCs w:val="0"/>
          <w:iCs/>
          <w:sz w:val="24"/>
          <w:szCs w:val="24"/>
        </w:rPr>
        <w:t>3.3.13</w:t>
      </w:r>
      <w:r w:rsidR="00152F2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379" w:name="_Toc440357101"/>
      <w:bookmarkStart w:id="380" w:name="_Toc440359656"/>
      <w:bookmarkStart w:id="381" w:name="_Toc440632119"/>
      <w:bookmarkStart w:id="382" w:name="_Toc440875940"/>
      <w:bookmarkStart w:id="383" w:name="_Ref440969765"/>
      <w:bookmarkStart w:id="384" w:name="_Toc441130968"/>
      <w:bookmarkStart w:id="385" w:name="_Toc447269783"/>
      <w:bookmarkStart w:id="386" w:name="_Toc464120605"/>
      <w:bookmarkStart w:id="387" w:name="_Toc466970525"/>
      <w:bookmarkStart w:id="388" w:name="_Toc468462438"/>
      <w:bookmarkStart w:id="389" w:name="_Toc469482031"/>
      <w:bookmarkStart w:id="390" w:name="_Toc472411805"/>
      <w:r w:rsidRPr="00382A07">
        <w:rPr>
          <w:szCs w:val="24"/>
        </w:rPr>
        <w:t>Внесение изменений в Документацию по запросу предложений.</w:t>
      </w:r>
      <w:bookmarkEnd w:id="379"/>
      <w:bookmarkEnd w:id="380"/>
      <w:bookmarkEnd w:id="381"/>
      <w:bookmarkEnd w:id="382"/>
      <w:bookmarkEnd w:id="383"/>
      <w:bookmarkEnd w:id="384"/>
      <w:bookmarkEnd w:id="385"/>
      <w:bookmarkEnd w:id="386"/>
      <w:bookmarkEnd w:id="387"/>
      <w:bookmarkEnd w:id="388"/>
      <w:bookmarkEnd w:id="389"/>
      <w:bookmarkEnd w:id="390"/>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391" w:name="_Ref440289401"/>
      <w:bookmarkStart w:id="392" w:name="_Toc440357102"/>
      <w:bookmarkStart w:id="393" w:name="_Toc440359657"/>
      <w:bookmarkStart w:id="394" w:name="_Toc440632120"/>
      <w:bookmarkStart w:id="395" w:name="_Toc440875941"/>
      <w:bookmarkStart w:id="396" w:name="_Toc441130969"/>
      <w:bookmarkStart w:id="397" w:name="_Toc447269784"/>
      <w:bookmarkStart w:id="398" w:name="_Toc464120606"/>
      <w:bookmarkStart w:id="399" w:name="_Toc466970526"/>
      <w:bookmarkStart w:id="400" w:name="_Toc468462439"/>
      <w:bookmarkStart w:id="401" w:name="_Toc469482032"/>
      <w:bookmarkStart w:id="402" w:name="_Toc472411806"/>
      <w:r w:rsidRPr="00382A07">
        <w:rPr>
          <w:szCs w:val="24"/>
        </w:rPr>
        <w:t>Продление срока окончания приема Заявок</w:t>
      </w:r>
      <w:bookmarkEnd w:id="391"/>
      <w:bookmarkEnd w:id="392"/>
      <w:bookmarkEnd w:id="393"/>
      <w:bookmarkEnd w:id="394"/>
      <w:bookmarkEnd w:id="395"/>
      <w:bookmarkEnd w:id="396"/>
      <w:bookmarkEnd w:id="397"/>
      <w:bookmarkEnd w:id="398"/>
      <w:bookmarkEnd w:id="399"/>
      <w:bookmarkEnd w:id="400"/>
      <w:bookmarkEnd w:id="401"/>
      <w:bookmarkEnd w:id="402"/>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03" w:name="_Ref191386249"/>
    </w:p>
    <w:p w:rsidR="00AC1995" w:rsidRPr="00382A07" w:rsidRDefault="00AC1995" w:rsidP="00E71A48">
      <w:pPr>
        <w:pStyle w:val="3"/>
        <w:spacing w:line="264" w:lineRule="auto"/>
        <w:rPr>
          <w:szCs w:val="24"/>
          <w:lang w:eastAsia="ru-RU"/>
        </w:rPr>
      </w:pPr>
      <w:bookmarkStart w:id="404" w:name="_Toc299701566"/>
      <w:bookmarkStart w:id="405" w:name="_Ref306176386"/>
      <w:bookmarkStart w:id="406" w:name="_Ref440285128"/>
      <w:bookmarkStart w:id="407" w:name="_Toc440357103"/>
      <w:bookmarkStart w:id="408" w:name="_Toc440359658"/>
      <w:bookmarkStart w:id="409" w:name="_Toc440632121"/>
      <w:bookmarkStart w:id="410" w:name="_Toc440875942"/>
      <w:bookmarkStart w:id="411" w:name="_Toc441130970"/>
      <w:bookmarkStart w:id="412" w:name="_Toc447269785"/>
      <w:bookmarkStart w:id="413" w:name="_Toc464120607"/>
      <w:bookmarkStart w:id="414" w:name="_Toc466970527"/>
      <w:bookmarkStart w:id="415" w:name="_Toc468462440"/>
      <w:bookmarkStart w:id="416" w:name="_Toc469482033"/>
      <w:bookmarkStart w:id="417"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647178">
        <w:rPr>
          <w:bCs w:val="0"/>
          <w:sz w:val="24"/>
          <w:szCs w:val="24"/>
        </w:rPr>
        <w:t>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152F2A">
        <w:fldChar w:fldCharType="begin"/>
      </w:r>
      <w:r w:rsidR="00152F2A">
        <w:instrText xml:space="preserve"> REF _Ref467168844 \r \h  \* MERGEFORMAT </w:instrText>
      </w:r>
      <w:r w:rsidR="00152F2A">
        <w:fldChar w:fldCharType="separate"/>
      </w:r>
      <w:r w:rsidR="00991C07" w:rsidRPr="00991C07">
        <w:rPr>
          <w:sz w:val="24"/>
          <w:szCs w:val="24"/>
        </w:rPr>
        <w:t>3.3.14.3</w:t>
      </w:r>
      <w:r w:rsidR="00152F2A">
        <w:fldChar w:fldCharType="end"/>
      </w:r>
      <w:r w:rsidRPr="00DB5A15">
        <w:rPr>
          <w:sz w:val="24"/>
          <w:szCs w:val="24"/>
        </w:rPr>
        <w:t xml:space="preserve">) или путем внесения денежных средств на расчетный счет Заказчика (п. </w:t>
      </w:r>
      <w:r w:rsidR="00152F2A">
        <w:fldChar w:fldCharType="begin"/>
      </w:r>
      <w:r w:rsidR="00152F2A">
        <w:instrText xml:space="preserve"> REF _Ref442263553 \r \h  \* MERGEFORMAT </w:instrText>
      </w:r>
      <w:r w:rsidR="00152F2A">
        <w:fldChar w:fldCharType="separate"/>
      </w:r>
      <w:r w:rsidR="00991C07" w:rsidRPr="00991C07">
        <w:rPr>
          <w:sz w:val="24"/>
          <w:szCs w:val="24"/>
        </w:rPr>
        <w:t>3.3.14.4</w:t>
      </w:r>
      <w:r w:rsidR="00152F2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18"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18"/>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19"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19"/>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152F2A">
        <w:fldChar w:fldCharType="begin"/>
      </w:r>
      <w:r w:rsidR="00152F2A">
        <w:instrText xml:space="preserve"> REF _Ref440272678 \r \h  \* MERGEFORMAT </w:instrText>
      </w:r>
      <w:r w:rsidR="00152F2A">
        <w:fldChar w:fldCharType="separate"/>
      </w:r>
      <w:r w:rsidR="00991C07" w:rsidRPr="00991C07">
        <w:rPr>
          <w:sz w:val="24"/>
          <w:szCs w:val="24"/>
          <w:lang w:eastAsia="ru-RU"/>
        </w:rPr>
        <w:t>5.12</w:t>
      </w:r>
      <w:r w:rsidR="00152F2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20" w:name="_Ref307586570"/>
      <w:r w:rsidRPr="00382A07">
        <w:rPr>
          <w:sz w:val="24"/>
          <w:szCs w:val="24"/>
        </w:rPr>
        <w:t>В соглашении о неустойке должно быть указано</w:t>
      </w:r>
      <w:bookmarkStart w:id="421"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20"/>
      <w:bookmarkEnd w:id="421"/>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152F2A">
        <w:fldChar w:fldCharType="begin"/>
      </w:r>
      <w:r w:rsidR="00152F2A">
        <w:instrText xml:space="preserve"> REF _Ref306008743 \r \h  \* MERGEFORMAT </w:instrText>
      </w:r>
      <w:r w:rsidR="00152F2A">
        <w:fldChar w:fldCharType="separate"/>
      </w:r>
      <w:r w:rsidR="00991C07" w:rsidRPr="00991C07">
        <w:rPr>
          <w:bCs w:val="0"/>
          <w:sz w:val="24"/>
          <w:szCs w:val="24"/>
        </w:rPr>
        <w:t>3.3.4</w:t>
      </w:r>
      <w:r w:rsidR="00152F2A">
        <w:fldChar w:fldCharType="end"/>
      </w:r>
      <w:r w:rsidRPr="00382A07">
        <w:rPr>
          <w:bCs w:val="0"/>
          <w:sz w:val="24"/>
          <w:szCs w:val="24"/>
        </w:rPr>
        <w:t xml:space="preserve">) после истечения срока окончания подачи заявок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lastRenderedPageBreak/>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A65BA5">
        <w:rPr>
          <w:bCs w:val="0"/>
          <w:sz w:val="24"/>
          <w:szCs w:val="24"/>
        </w:rPr>
        <w:fldChar w:fldCharType="begin"/>
      </w:r>
      <w:r w:rsidR="00991C07">
        <w:rPr>
          <w:bCs w:val="0"/>
          <w:sz w:val="24"/>
          <w:szCs w:val="24"/>
        </w:rPr>
        <w:instrText xml:space="preserve"> REF _Ref472412231 \r \h </w:instrText>
      </w:r>
      <w:r w:rsidR="00A65BA5">
        <w:rPr>
          <w:bCs w:val="0"/>
          <w:sz w:val="24"/>
          <w:szCs w:val="24"/>
        </w:rPr>
      </w:r>
      <w:r w:rsidR="00A65BA5">
        <w:rPr>
          <w:bCs w:val="0"/>
          <w:sz w:val="24"/>
          <w:szCs w:val="24"/>
        </w:rPr>
        <w:fldChar w:fldCharType="separate"/>
      </w:r>
      <w:r w:rsidR="00991C07">
        <w:rPr>
          <w:bCs w:val="0"/>
          <w:sz w:val="24"/>
          <w:szCs w:val="24"/>
        </w:rPr>
        <w:t>3.13</w:t>
      </w:r>
      <w:r w:rsidR="00A65BA5">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22" w:name="_Ref307563802"/>
      <w:r w:rsidRPr="00382A07">
        <w:rPr>
          <w:sz w:val="24"/>
          <w:szCs w:val="24"/>
        </w:rPr>
        <w:t xml:space="preserve">В случаях, указанных </w:t>
      </w:r>
      <w:r w:rsidRPr="00CA44AD">
        <w:rPr>
          <w:sz w:val="24"/>
          <w:szCs w:val="24"/>
        </w:rPr>
        <w:t xml:space="preserve">в п. </w:t>
      </w:r>
      <w:r w:rsidR="00152F2A">
        <w:fldChar w:fldCharType="begin"/>
      </w:r>
      <w:r w:rsidR="00152F2A">
        <w:instrText xml:space="preserve"> REF _Ref305753174 \r \h  \* MERGEFORMAT </w:instrText>
      </w:r>
      <w:r w:rsidR="00152F2A">
        <w:fldChar w:fldCharType="separate"/>
      </w:r>
      <w:r w:rsidR="00991C07" w:rsidRPr="00991C07">
        <w:rPr>
          <w:sz w:val="24"/>
          <w:szCs w:val="24"/>
        </w:rPr>
        <w:t>3.3.14.3.2</w:t>
      </w:r>
      <w:r w:rsidR="00152F2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22"/>
      <w:r w:rsidR="00647178">
        <w:rPr>
          <w:sz w:val="24"/>
          <w:szCs w:val="24"/>
        </w:rPr>
        <w:t>3</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23" w:name="_Ref299109207"/>
      <w:bookmarkStart w:id="424"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23"/>
      <w:bookmarkEnd w:id="424"/>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lang w:eastAsia="ru-RU"/>
        </w:rPr>
        <w:t>5.12</w:t>
      </w:r>
      <w:r w:rsidR="00152F2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152F2A">
        <w:fldChar w:fldCharType="begin"/>
      </w:r>
      <w:r w:rsidR="00152F2A">
        <w:instrText xml:space="preserve"> REF _Ref441574460 \r \h  \* MERGEFORMAT </w:instrText>
      </w:r>
      <w:r w:rsidR="00152F2A">
        <w:fldChar w:fldCharType="separate"/>
      </w:r>
      <w:r w:rsidR="00991C07" w:rsidRPr="00991C07">
        <w:rPr>
          <w:sz w:val="24"/>
          <w:szCs w:val="24"/>
          <w:lang w:eastAsia="ru-RU"/>
        </w:rPr>
        <w:t>5.13</w:t>
      </w:r>
      <w:r w:rsidR="00152F2A">
        <w:fldChar w:fldCharType="end"/>
      </w:r>
      <w:r w:rsidRPr="00382A07">
        <w:rPr>
          <w:sz w:val="24"/>
          <w:szCs w:val="24"/>
        </w:rPr>
        <w:t xml:space="preserve">), в срок не позднее даты и времени окончания приема заявок, указанных в пункте </w:t>
      </w:r>
      <w:r w:rsidR="00152F2A">
        <w:fldChar w:fldCharType="begin"/>
      </w:r>
      <w:r w:rsidR="00152F2A">
        <w:instrText xml:space="preserve"> REF _Ref440289953 \r \h  \* MERGEFORMAT </w:instrText>
      </w:r>
      <w:r w:rsidR="00152F2A">
        <w:fldChar w:fldCharType="separate"/>
      </w:r>
      <w:r w:rsidR="00991C07" w:rsidRPr="00991C07">
        <w:rPr>
          <w:sz w:val="24"/>
          <w:szCs w:val="24"/>
        </w:rPr>
        <w:t>3.4.1.3</w:t>
      </w:r>
      <w:r w:rsidR="00152F2A">
        <w:fldChar w:fldCharType="end"/>
      </w:r>
      <w:r w:rsidRPr="00382A07">
        <w:rPr>
          <w:sz w:val="24"/>
          <w:szCs w:val="24"/>
        </w:rPr>
        <w:t xml:space="preserve"> настоящей Документации, по адресу: </w:t>
      </w:r>
      <w:r w:rsidR="001C41E9" w:rsidRPr="007748CC">
        <w:rPr>
          <w:sz w:val="24"/>
          <w:szCs w:val="24"/>
        </w:rPr>
        <w:t xml:space="preserve">РФ, г. Брянск, ул. Советская, дом 35, </w:t>
      </w:r>
      <w:proofErr w:type="spellStart"/>
      <w:r w:rsidR="001C41E9" w:rsidRPr="007748CC">
        <w:rPr>
          <w:sz w:val="24"/>
          <w:szCs w:val="24"/>
        </w:rPr>
        <w:t>каб</w:t>
      </w:r>
      <w:proofErr w:type="spellEnd"/>
      <w:r w:rsidR="001C41E9" w:rsidRPr="007748CC">
        <w:rPr>
          <w:sz w:val="24"/>
          <w:szCs w:val="24"/>
        </w:rPr>
        <w:t>. №74, исполнительный сотрудник – Кузнецов Павел Николаевич, контактный телефон (4832) 67-23-68</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152F2A">
        <w:fldChar w:fldCharType="begin"/>
      </w:r>
      <w:r w:rsidR="00152F2A">
        <w:instrText xml:space="preserve"> REF _Ref191386085 \r \h  \* MERGEFORMAT </w:instrText>
      </w:r>
      <w:r w:rsidR="00152F2A">
        <w:fldChar w:fldCharType="separate"/>
      </w:r>
      <w:r w:rsidR="00991C07" w:rsidRPr="00991C07">
        <w:rPr>
          <w:sz w:val="24"/>
          <w:szCs w:val="24"/>
        </w:rPr>
        <w:t>1.1.1</w:t>
      </w:r>
      <w:r w:rsidR="00152F2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152F2A">
        <w:fldChar w:fldCharType="begin"/>
      </w:r>
      <w:r w:rsidR="00152F2A">
        <w:instrText xml:space="preserve"> REF _Ref303323780 \r \h  \* MERGEFORMAT </w:instrText>
      </w:r>
      <w:r w:rsidR="00152F2A">
        <w:fldChar w:fldCharType="separate"/>
      </w:r>
      <w:r w:rsidR="00991C07" w:rsidRPr="00991C07">
        <w:rPr>
          <w:sz w:val="24"/>
          <w:szCs w:val="24"/>
        </w:rPr>
        <w:t>1.1.4</w:t>
      </w:r>
      <w:r w:rsidR="00152F2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152F2A">
        <w:fldChar w:fldCharType="begin"/>
      </w:r>
      <w:r w:rsidR="00152F2A">
        <w:instrText xml:space="preserve"> REF _Ref467569911 \r \h  \* MERGEFORMAT </w:instrText>
      </w:r>
      <w:r w:rsidR="00152F2A">
        <w:fldChar w:fldCharType="separate"/>
      </w:r>
      <w:r w:rsidR="00991C07" w:rsidRPr="00991C07">
        <w:rPr>
          <w:sz w:val="24"/>
          <w:szCs w:val="24"/>
        </w:rPr>
        <w:t>3.3.14.5</w:t>
      </w:r>
      <w:r w:rsidR="00152F2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425" w:name="_Ref442263553"/>
      <w:bookmarkStart w:id="426"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25"/>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 xml:space="preserve">В том случае, если перевод денежных средств в </w:t>
      </w:r>
      <w:r w:rsidRPr="00DB5A15">
        <w:rPr>
          <w:szCs w:val="24"/>
        </w:rPr>
        <w:lastRenderedPageBreak/>
        <w:t>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152F2A">
        <w:fldChar w:fldCharType="begin"/>
      </w:r>
      <w:r w:rsidR="00152F2A">
        <w:instrText xml:space="preserve"> REF _Ref55335823 \r \h  \* MERGEFORMAT </w:instrText>
      </w:r>
      <w:r w:rsidR="00152F2A">
        <w:fldChar w:fldCharType="separate"/>
      </w:r>
      <w:r w:rsidR="00991C07" w:rsidRPr="00991C07">
        <w:rPr>
          <w:rFonts w:eastAsia="Calibri"/>
          <w:szCs w:val="24"/>
          <w:lang w:eastAsia="en-US"/>
        </w:rPr>
        <w:t>5.6</w:t>
      </w:r>
      <w:r w:rsidR="00152F2A">
        <w:fldChar w:fldCharType="end"/>
      </w:r>
      <w:r w:rsidRPr="00DB5A15">
        <w:rPr>
          <w:rFonts w:eastAsia="Calibri"/>
          <w:szCs w:val="24"/>
          <w:lang w:eastAsia="en-US"/>
        </w:rPr>
        <w:t xml:space="preserve">) Участник обязан направить на электронную почту </w:t>
      </w:r>
      <w:r w:rsidR="001C41E9" w:rsidRPr="00A666E0">
        <w:rPr>
          <w:rFonts w:eastAsia="Calibri"/>
          <w:szCs w:val="24"/>
          <w:lang w:eastAsia="en-US"/>
        </w:rPr>
        <w:t xml:space="preserve">ведущему специалисту отдела закупочной деятельности филиала ПАО «МРСК Центра» – «Брянскэнерго» </w:t>
      </w:r>
      <w:r w:rsidR="001C41E9">
        <w:rPr>
          <w:rFonts w:eastAsia="Calibri"/>
          <w:szCs w:val="24"/>
          <w:lang w:eastAsia="en-US"/>
        </w:rPr>
        <w:t>Кузнецову Павлу Николаевичу</w:t>
      </w:r>
      <w:r w:rsidR="001C41E9" w:rsidRPr="00A666E0">
        <w:rPr>
          <w:rFonts w:eastAsia="Calibri"/>
          <w:szCs w:val="24"/>
          <w:lang w:eastAsia="en-US"/>
        </w:rPr>
        <w:t xml:space="preserve"> - контактный телефон (</w:t>
      </w:r>
      <w:r w:rsidR="001C41E9" w:rsidRPr="00D52ED1">
        <w:rPr>
          <w:szCs w:val="24"/>
        </w:rPr>
        <w:t>4832) 67-23-68</w:t>
      </w:r>
      <w:r w:rsidR="001C41E9" w:rsidRPr="00A666E0">
        <w:rPr>
          <w:rFonts w:eastAsia="Calibri"/>
          <w:szCs w:val="24"/>
          <w:lang w:eastAsia="en-US"/>
        </w:rPr>
        <w:t>, адрес</w:t>
      </w:r>
      <w:proofErr w:type="gramEnd"/>
      <w:r w:rsidR="001C41E9" w:rsidRPr="00A666E0">
        <w:rPr>
          <w:rFonts w:eastAsia="Calibri"/>
          <w:szCs w:val="24"/>
          <w:lang w:eastAsia="en-US"/>
        </w:rPr>
        <w:t xml:space="preserve"> электронной почты: </w:t>
      </w:r>
      <w:hyperlink r:id="rId34" w:history="1">
        <w:r w:rsidR="001C41E9" w:rsidRPr="00EE6B30">
          <w:rPr>
            <w:rStyle w:val="a7"/>
            <w:iCs/>
            <w:szCs w:val="24"/>
          </w:rPr>
          <w:t>Kuznetsov.PN@mrsk-1.ru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427"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427"/>
    </w:p>
    <w:p w:rsidR="001C41E9" w:rsidRPr="00A666E0" w:rsidRDefault="001C41E9" w:rsidP="001C41E9">
      <w:pPr>
        <w:pStyle w:val="aff6"/>
        <w:numPr>
          <w:ilvl w:val="0"/>
          <w:numId w:val="0"/>
        </w:numPr>
        <w:snapToGrid w:val="0"/>
        <w:spacing w:before="100" w:beforeAutospacing="1" w:line="240" w:lineRule="auto"/>
        <w:ind w:left="2160"/>
        <w:rPr>
          <w:sz w:val="24"/>
          <w:szCs w:val="24"/>
          <w:u w:val="single"/>
        </w:rPr>
      </w:pPr>
      <w:r>
        <w:rPr>
          <w:sz w:val="24"/>
          <w:szCs w:val="24"/>
          <w:u w:val="single"/>
        </w:rPr>
        <w:t>Получатель платежа</w:t>
      </w:r>
      <w:r w:rsidRPr="00A666E0">
        <w:rPr>
          <w:sz w:val="24"/>
          <w:szCs w:val="24"/>
          <w:u w:val="single"/>
        </w:rPr>
        <w:t xml:space="preserve"> Публичное акционерное общество «Межрегиональная распределительная сетевая компания Центра»</w:t>
      </w:r>
      <w:r w:rsidRPr="00A666E0">
        <w:t xml:space="preserve"> </w:t>
      </w:r>
      <w:r>
        <w:t>(</w:t>
      </w:r>
      <w:r w:rsidRPr="00A666E0">
        <w:rPr>
          <w:sz w:val="24"/>
          <w:szCs w:val="24"/>
          <w:u w:val="single"/>
        </w:rPr>
        <w:t>филиал «Брянскэнерго»</w:t>
      </w:r>
      <w:r>
        <w:rPr>
          <w:sz w:val="24"/>
          <w:szCs w:val="24"/>
          <w:u w:val="single"/>
        </w:rPr>
        <w:t>):</w:t>
      </w:r>
    </w:p>
    <w:p w:rsidR="001C41E9" w:rsidRPr="00A666E0" w:rsidRDefault="001C41E9" w:rsidP="001C41E9">
      <w:pPr>
        <w:pStyle w:val="aff6"/>
        <w:numPr>
          <w:ilvl w:val="0"/>
          <w:numId w:val="78"/>
        </w:numPr>
        <w:tabs>
          <w:tab w:val="clear" w:pos="1134"/>
          <w:tab w:val="left" w:pos="2127"/>
        </w:tabs>
        <w:suppressAutoHyphens w:val="0"/>
        <w:spacing w:before="240" w:line="240" w:lineRule="auto"/>
        <w:ind w:left="2127" w:firstLine="0"/>
        <w:rPr>
          <w:sz w:val="24"/>
          <w:szCs w:val="24"/>
        </w:rPr>
      </w:pPr>
      <w:r w:rsidRPr="00A666E0">
        <w:rPr>
          <w:sz w:val="24"/>
          <w:szCs w:val="24"/>
        </w:rPr>
        <w:t xml:space="preserve">ИНН/КПП: </w:t>
      </w:r>
      <w:r w:rsidRPr="00F91AED">
        <w:rPr>
          <w:sz w:val="24"/>
          <w:szCs w:val="24"/>
        </w:rPr>
        <w:t>6901067107/325743001</w:t>
      </w:r>
      <w:r w:rsidRPr="00A666E0">
        <w:rPr>
          <w:sz w:val="24"/>
          <w:szCs w:val="24"/>
        </w:rPr>
        <w:t>,</w:t>
      </w:r>
    </w:p>
    <w:p w:rsidR="001C41E9" w:rsidRDefault="001C41E9" w:rsidP="001C41E9">
      <w:pPr>
        <w:pStyle w:val="aff6"/>
        <w:numPr>
          <w:ilvl w:val="0"/>
          <w:numId w:val="0"/>
        </w:numPr>
        <w:tabs>
          <w:tab w:val="left" w:pos="2127"/>
        </w:tabs>
        <w:spacing w:line="240" w:lineRule="auto"/>
        <w:ind w:left="2127"/>
        <w:rPr>
          <w:sz w:val="24"/>
          <w:szCs w:val="24"/>
        </w:rPr>
      </w:pPr>
      <w:proofErr w:type="gramStart"/>
      <w:r w:rsidRPr="00A666E0">
        <w:rPr>
          <w:sz w:val="24"/>
          <w:szCs w:val="24"/>
        </w:rPr>
        <w:t>р</w:t>
      </w:r>
      <w:proofErr w:type="gramEnd"/>
      <w:r w:rsidRPr="00A666E0">
        <w:rPr>
          <w:sz w:val="24"/>
          <w:szCs w:val="24"/>
        </w:rPr>
        <w:t xml:space="preserve">/с: </w:t>
      </w:r>
      <w:r w:rsidRPr="00F91AED">
        <w:rPr>
          <w:sz w:val="24"/>
          <w:szCs w:val="24"/>
        </w:rPr>
        <w:t>407028104080000101</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152F2A">
        <w:fldChar w:fldCharType="begin"/>
      </w:r>
      <w:r w:rsidR="00152F2A">
        <w:instrText xml:space="preserve"> REF _Ref306140451 \r \h  \* MERGEFORMAT </w:instrText>
      </w:r>
      <w:r w:rsidR="00152F2A">
        <w:fldChar w:fldCharType="separate"/>
      </w:r>
      <w:r w:rsidR="00991C07" w:rsidRPr="00991C07">
        <w:rPr>
          <w:sz w:val="24"/>
          <w:szCs w:val="24"/>
        </w:rPr>
        <w:t>3.14</w:t>
      </w:r>
      <w:r w:rsidR="00152F2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428" w:name="_Ref467569911"/>
      <w:r w:rsidRPr="00DB5A15">
        <w:rPr>
          <w:sz w:val="24"/>
          <w:szCs w:val="24"/>
        </w:rPr>
        <w:lastRenderedPageBreak/>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426"/>
      <w:bookmarkEnd w:id="428"/>
    </w:p>
    <w:p w:rsidR="00717F60" w:rsidRPr="00382A07" w:rsidRDefault="00717F60" w:rsidP="00E71A48">
      <w:pPr>
        <w:pStyle w:val="2"/>
        <w:tabs>
          <w:tab w:val="clear" w:pos="0"/>
          <w:tab w:val="clear" w:pos="1700"/>
          <w:tab w:val="num" w:pos="709"/>
        </w:tabs>
        <w:spacing w:line="264" w:lineRule="auto"/>
      </w:pPr>
      <w:bookmarkStart w:id="429" w:name="_Ref305973214"/>
      <w:bookmarkStart w:id="430" w:name="_Toc472411808"/>
      <w:r w:rsidRPr="00382A07">
        <w:t>Подача Заявок и их прием</w:t>
      </w:r>
      <w:bookmarkStart w:id="431" w:name="_Ref56229451"/>
      <w:bookmarkEnd w:id="403"/>
      <w:bookmarkEnd w:id="429"/>
      <w:bookmarkEnd w:id="430"/>
    </w:p>
    <w:p w:rsidR="00717F60" w:rsidRPr="00382A07" w:rsidRDefault="00717F60" w:rsidP="00E71A48">
      <w:pPr>
        <w:pStyle w:val="3"/>
        <w:spacing w:line="264" w:lineRule="auto"/>
        <w:rPr>
          <w:szCs w:val="24"/>
        </w:rPr>
      </w:pPr>
      <w:bookmarkStart w:id="432" w:name="_Toc439323707"/>
      <w:bookmarkStart w:id="433" w:name="_Toc440357105"/>
      <w:bookmarkStart w:id="434" w:name="_Toc440359660"/>
      <w:bookmarkStart w:id="435" w:name="_Toc440632123"/>
      <w:bookmarkStart w:id="436" w:name="_Toc440875944"/>
      <w:bookmarkStart w:id="437" w:name="_Toc441130972"/>
      <w:bookmarkStart w:id="438" w:name="_Toc447269787"/>
      <w:bookmarkStart w:id="439" w:name="_Toc464120609"/>
      <w:bookmarkStart w:id="440" w:name="_Toc466970529"/>
      <w:bookmarkStart w:id="441" w:name="_Toc468462442"/>
      <w:bookmarkStart w:id="442" w:name="_Toc469482035"/>
      <w:bookmarkStart w:id="443" w:name="_Toc472411809"/>
      <w:r w:rsidRPr="00382A07">
        <w:rPr>
          <w:szCs w:val="24"/>
        </w:rPr>
        <w:t>Подача Заявок через ЭТП</w:t>
      </w:r>
      <w:bookmarkEnd w:id="432"/>
      <w:bookmarkEnd w:id="433"/>
      <w:bookmarkEnd w:id="434"/>
      <w:bookmarkEnd w:id="435"/>
      <w:bookmarkEnd w:id="436"/>
      <w:bookmarkEnd w:id="437"/>
      <w:bookmarkEnd w:id="438"/>
      <w:bookmarkEnd w:id="439"/>
      <w:bookmarkEnd w:id="440"/>
      <w:bookmarkEnd w:id="441"/>
      <w:bookmarkEnd w:id="442"/>
      <w:bookmarkEnd w:id="443"/>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w:t>
      </w:r>
      <w:r w:rsidR="009343E5">
        <w:rPr>
          <w:bCs w:val="0"/>
          <w:sz w:val="24"/>
          <w:szCs w:val="24"/>
        </w:rPr>
        <w:t>все</w:t>
      </w:r>
      <w:r w:rsidRPr="00382A07">
        <w:rPr>
          <w:bCs w:val="0"/>
          <w:sz w:val="24"/>
          <w:szCs w:val="24"/>
        </w:rPr>
        <w:t xml:space="preserve"> файл</w:t>
      </w:r>
      <w:r w:rsidR="009343E5">
        <w:rPr>
          <w:bCs w:val="0"/>
          <w:sz w:val="24"/>
          <w:szCs w:val="24"/>
        </w:rPr>
        <w:t>ы</w:t>
      </w:r>
      <w:r w:rsidRPr="00382A07">
        <w:rPr>
          <w:bCs w:val="0"/>
          <w:sz w:val="24"/>
          <w:szCs w:val="24"/>
        </w:rPr>
        <w:t xml:space="preserve">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444" w:name="_Ref440289953"/>
      <w:r w:rsidRPr="00382A07">
        <w:rPr>
          <w:bCs w:val="0"/>
          <w:sz w:val="24"/>
          <w:szCs w:val="24"/>
        </w:rPr>
        <w:t>Заявк</w:t>
      </w:r>
      <w:r w:rsidR="00717F60" w:rsidRPr="00382A07">
        <w:rPr>
          <w:bCs w:val="0"/>
          <w:sz w:val="24"/>
          <w:szCs w:val="24"/>
        </w:rPr>
        <w:t xml:space="preserve">и на ЭТП </w:t>
      </w:r>
      <w:r w:rsidR="00717F60" w:rsidRPr="009343E5">
        <w:rPr>
          <w:bCs w:val="0"/>
          <w:sz w:val="24"/>
          <w:szCs w:val="24"/>
        </w:rPr>
        <w:t xml:space="preserve">могут быть поданы до </w:t>
      </w:r>
      <w:r w:rsidR="002B5044" w:rsidRPr="009343E5">
        <w:rPr>
          <w:b/>
          <w:bCs w:val="0"/>
          <w:sz w:val="24"/>
          <w:szCs w:val="24"/>
        </w:rPr>
        <w:t xml:space="preserve">12 часов 00 минут </w:t>
      </w:r>
      <w:r w:rsidR="00647178">
        <w:rPr>
          <w:b/>
          <w:bCs w:val="0"/>
          <w:sz w:val="24"/>
          <w:szCs w:val="24"/>
        </w:rPr>
        <w:t>25</w:t>
      </w:r>
      <w:r w:rsidR="002B5044" w:rsidRPr="009343E5">
        <w:rPr>
          <w:b/>
          <w:bCs w:val="0"/>
          <w:sz w:val="24"/>
          <w:szCs w:val="24"/>
        </w:rPr>
        <w:t xml:space="preserve"> </w:t>
      </w:r>
      <w:r w:rsidR="00647178">
        <w:rPr>
          <w:b/>
          <w:bCs w:val="0"/>
          <w:sz w:val="24"/>
          <w:szCs w:val="24"/>
        </w:rPr>
        <w:t>мая</w:t>
      </w:r>
      <w:r w:rsidR="002B5044" w:rsidRPr="009343E5">
        <w:rPr>
          <w:b/>
          <w:bCs w:val="0"/>
          <w:sz w:val="24"/>
          <w:szCs w:val="24"/>
        </w:rPr>
        <w:t xml:space="preserve"> </w:t>
      </w:r>
      <w:r w:rsidR="004E638A" w:rsidRPr="009343E5">
        <w:rPr>
          <w:b/>
          <w:bCs w:val="0"/>
          <w:sz w:val="24"/>
          <w:szCs w:val="24"/>
        </w:rPr>
        <w:t>2017</w:t>
      </w:r>
      <w:r w:rsidR="002B5044" w:rsidRPr="009343E5">
        <w:rPr>
          <w:b/>
          <w:bCs w:val="0"/>
          <w:sz w:val="24"/>
          <w:szCs w:val="24"/>
        </w:rPr>
        <w:t xml:space="preserve"> года</w:t>
      </w:r>
      <w:r w:rsidR="00BC2634" w:rsidRPr="009343E5">
        <w:rPr>
          <w:b/>
          <w:bCs w:val="0"/>
          <w:sz w:val="24"/>
          <w:szCs w:val="24"/>
        </w:rPr>
        <w:t xml:space="preserve">, </w:t>
      </w:r>
      <w:r w:rsidR="00BC2634" w:rsidRPr="009343E5">
        <w:rPr>
          <w:bCs w:val="0"/>
          <w:sz w:val="24"/>
          <w:szCs w:val="24"/>
        </w:rPr>
        <w:t>при этом предложенная Участником</w:t>
      </w:r>
      <w:r w:rsidR="00BC2634" w:rsidRPr="00382A07">
        <w:rPr>
          <w:bCs w:val="0"/>
          <w:sz w:val="24"/>
          <w:szCs w:val="24"/>
        </w:rPr>
        <w:t xml:space="preserve">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444"/>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445" w:name="_Ref115077798"/>
      <w:bookmarkStart w:id="446" w:name="_Toc439323708"/>
      <w:bookmarkStart w:id="447" w:name="_Toc440357106"/>
      <w:bookmarkStart w:id="448" w:name="_Toc440359661"/>
      <w:bookmarkStart w:id="449" w:name="_Toc440632124"/>
      <w:bookmarkStart w:id="450" w:name="_Toc440875945"/>
      <w:bookmarkStart w:id="451" w:name="_Toc441130973"/>
      <w:bookmarkStart w:id="452" w:name="_Toc447269788"/>
      <w:r w:rsidRPr="00382A07">
        <w:rPr>
          <w:bCs w:val="0"/>
          <w:sz w:val="24"/>
          <w:szCs w:val="24"/>
        </w:rPr>
        <w:t xml:space="preserve">После наступления даты и времени завершения срока подачи Заявок Участниками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453" w:name="_Toc464120610"/>
      <w:bookmarkStart w:id="454" w:name="_Toc466970530"/>
      <w:bookmarkStart w:id="455" w:name="_Toc468462443"/>
      <w:bookmarkStart w:id="456" w:name="_Toc469482036"/>
      <w:bookmarkStart w:id="457"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445"/>
      <w:bookmarkEnd w:id="446"/>
      <w:bookmarkEnd w:id="447"/>
      <w:bookmarkEnd w:id="448"/>
      <w:bookmarkEnd w:id="449"/>
      <w:bookmarkEnd w:id="450"/>
      <w:bookmarkEnd w:id="451"/>
      <w:bookmarkEnd w:id="452"/>
      <w:bookmarkEnd w:id="453"/>
      <w:bookmarkEnd w:id="454"/>
      <w:bookmarkEnd w:id="455"/>
      <w:bookmarkEnd w:id="456"/>
      <w:bookmarkEnd w:id="457"/>
    </w:p>
    <w:bookmarkEnd w:id="431"/>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CA44A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458" w:name="_Ref303683883"/>
      <w:bookmarkStart w:id="459" w:name="_Toc472411811"/>
      <w:r w:rsidRPr="00382A07">
        <w:t xml:space="preserve">Изменение и отзыв </w:t>
      </w:r>
      <w:r w:rsidR="004B5EB3" w:rsidRPr="00382A07">
        <w:t>Заявк</w:t>
      </w:r>
      <w:r w:rsidRPr="00382A07">
        <w:t>и</w:t>
      </w:r>
      <w:bookmarkEnd w:id="458"/>
      <w:bookmarkEnd w:id="459"/>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460" w:name="_Ref305973250"/>
      <w:r w:rsidRPr="00382A07">
        <w:rPr>
          <w:bCs w:val="0"/>
          <w:sz w:val="24"/>
          <w:szCs w:val="24"/>
        </w:rPr>
        <w:t xml:space="preserve">До окончания срока подачи заявок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52F2A">
        <w:fldChar w:fldCharType="begin"/>
      </w:r>
      <w:r w:rsidR="00152F2A">
        <w:instrText xml:space="preserve"> REF _Ref55279015 \r \h  \* MERGEFORMAT </w:instrText>
      </w:r>
      <w:r w:rsidR="00152F2A">
        <w:fldChar w:fldCharType="separate"/>
      </w:r>
      <w:r w:rsidR="00991C07" w:rsidRPr="00991C07">
        <w:rPr>
          <w:sz w:val="24"/>
          <w:szCs w:val="24"/>
        </w:rPr>
        <w:t>3.3.1.6</w:t>
      </w:r>
      <w:r w:rsidR="00152F2A">
        <w:fldChar w:fldCharType="end"/>
      </w:r>
      <w:r w:rsidRPr="00382A07">
        <w:rPr>
          <w:sz w:val="24"/>
          <w:szCs w:val="24"/>
        </w:rPr>
        <w:t xml:space="preserve">, </w:t>
      </w:r>
      <w:r w:rsidR="00152F2A">
        <w:fldChar w:fldCharType="begin"/>
      </w:r>
      <w:r w:rsidR="00152F2A">
        <w:instrText xml:space="preserve"> REF _Ref195087786 \r \h  \* MERGEFORMAT </w:instrText>
      </w:r>
      <w:r w:rsidR="00152F2A">
        <w:fldChar w:fldCharType="separate"/>
      </w:r>
      <w:r w:rsidR="00991C07" w:rsidRPr="00991C07">
        <w:rPr>
          <w:sz w:val="24"/>
          <w:szCs w:val="24"/>
        </w:rPr>
        <w:t>3.3.1.7</w:t>
      </w:r>
      <w:r w:rsidR="00152F2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461" w:name="_Ref468199992"/>
      <w:bookmarkStart w:id="462" w:name="_Ref468200102"/>
      <w:bookmarkStart w:id="463" w:name="_Toc472411812"/>
      <w:r w:rsidRPr="00382A07">
        <w:lastRenderedPageBreak/>
        <w:t>Оценка Заявок и проведение переговоров</w:t>
      </w:r>
      <w:bookmarkEnd w:id="460"/>
      <w:bookmarkEnd w:id="461"/>
      <w:bookmarkEnd w:id="462"/>
      <w:bookmarkEnd w:id="463"/>
      <w:r w:rsidRPr="00382A07">
        <w:t xml:space="preserve"> </w:t>
      </w:r>
    </w:p>
    <w:p w:rsidR="00717F60" w:rsidRPr="00382A07" w:rsidRDefault="00717F60" w:rsidP="00E71A48">
      <w:pPr>
        <w:pStyle w:val="3"/>
        <w:spacing w:line="264" w:lineRule="auto"/>
        <w:rPr>
          <w:szCs w:val="24"/>
        </w:rPr>
      </w:pPr>
      <w:bookmarkStart w:id="464" w:name="_Toc439323711"/>
      <w:bookmarkStart w:id="465" w:name="_Toc440357109"/>
      <w:bookmarkStart w:id="466" w:name="_Toc440359664"/>
      <w:bookmarkStart w:id="467" w:name="_Toc440632127"/>
      <w:bookmarkStart w:id="468" w:name="_Toc440875948"/>
      <w:bookmarkStart w:id="469" w:name="_Toc441130976"/>
      <w:bookmarkStart w:id="470" w:name="_Toc447269791"/>
      <w:bookmarkStart w:id="471" w:name="_Toc464120613"/>
      <w:bookmarkStart w:id="472" w:name="_Toc466970533"/>
      <w:bookmarkStart w:id="473" w:name="_Toc468462446"/>
      <w:bookmarkStart w:id="474" w:name="_Toc469482039"/>
      <w:bookmarkStart w:id="475" w:name="_Toc472411813"/>
      <w:r w:rsidRPr="00382A07">
        <w:rPr>
          <w:szCs w:val="24"/>
        </w:rPr>
        <w:t>Общие положения</w:t>
      </w:r>
      <w:bookmarkEnd w:id="464"/>
      <w:bookmarkEnd w:id="465"/>
      <w:bookmarkEnd w:id="466"/>
      <w:bookmarkEnd w:id="467"/>
      <w:bookmarkEnd w:id="468"/>
      <w:bookmarkEnd w:id="469"/>
      <w:bookmarkEnd w:id="470"/>
      <w:bookmarkEnd w:id="471"/>
      <w:bookmarkEnd w:id="472"/>
      <w:bookmarkEnd w:id="473"/>
      <w:bookmarkEnd w:id="474"/>
      <w:bookmarkEnd w:id="475"/>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152F2A">
        <w:fldChar w:fldCharType="begin"/>
      </w:r>
      <w:r w:rsidR="00152F2A">
        <w:instrText xml:space="preserve"> REF _Ref93089454 \n \h  \* MERGEFORMAT </w:instrText>
      </w:r>
      <w:r w:rsidR="00152F2A">
        <w:fldChar w:fldCharType="separate"/>
      </w:r>
      <w:r w:rsidR="00991C07" w:rsidRPr="00991C07">
        <w:rPr>
          <w:bCs w:val="0"/>
          <w:sz w:val="24"/>
          <w:szCs w:val="24"/>
        </w:rPr>
        <w:t>3.6.2</w:t>
      </w:r>
      <w:r w:rsidR="00152F2A">
        <w:fldChar w:fldCharType="end"/>
      </w:r>
      <w:r w:rsidRPr="00382A07">
        <w:rPr>
          <w:bCs w:val="0"/>
          <w:sz w:val="24"/>
          <w:szCs w:val="24"/>
        </w:rPr>
        <w:t xml:space="preserve">), проведение (при необходимости) переговоров (пункт </w:t>
      </w:r>
      <w:r w:rsidR="00152F2A">
        <w:fldChar w:fldCharType="begin"/>
      </w:r>
      <w:r w:rsidR="00152F2A">
        <w:instrText xml:space="preserve"> REF _Ref303670674 \n \h  \* MERGEFORMAT </w:instrText>
      </w:r>
      <w:r w:rsidR="00152F2A">
        <w:fldChar w:fldCharType="separate"/>
      </w:r>
      <w:r w:rsidR="00991C07" w:rsidRPr="00991C07">
        <w:rPr>
          <w:bCs w:val="0"/>
          <w:sz w:val="24"/>
          <w:szCs w:val="24"/>
        </w:rPr>
        <w:t>3.6.3</w:t>
      </w:r>
      <w:r w:rsidR="00152F2A">
        <w:fldChar w:fldCharType="end"/>
      </w:r>
      <w:r w:rsidRPr="00382A07">
        <w:rPr>
          <w:bCs w:val="0"/>
          <w:sz w:val="24"/>
          <w:szCs w:val="24"/>
        </w:rPr>
        <w:t>) и оценочную стадию (пункт</w:t>
      </w:r>
      <w:r w:rsidR="007F3FB7" w:rsidRPr="00382A07">
        <w:rPr>
          <w:bCs w:val="0"/>
          <w:sz w:val="24"/>
          <w:szCs w:val="24"/>
        </w:rPr>
        <w:t xml:space="preserve"> </w:t>
      </w:r>
      <w:r w:rsidR="00152F2A">
        <w:fldChar w:fldCharType="begin"/>
      </w:r>
      <w:r w:rsidR="00152F2A">
        <w:instrText xml:space="preserve"> REF _Ref306138385 \r \h  \* MERGEFORMAT </w:instrText>
      </w:r>
      <w:r w:rsidR="00152F2A">
        <w:fldChar w:fldCharType="separate"/>
      </w:r>
      <w:r w:rsidR="00991C07" w:rsidRPr="00991C07">
        <w:rPr>
          <w:bCs w:val="0"/>
          <w:sz w:val="24"/>
          <w:szCs w:val="24"/>
        </w:rPr>
        <w:t>3.6.4</w:t>
      </w:r>
      <w:r w:rsidR="00152F2A">
        <w:fldChar w:fldCharType="end"/>
      </w:r>
      <w:r w:rsidRPr="00382A07">
        <w:rPr>
          <w:bCs w:val="0"/>
          <w:sz w:val="24"/>
          <w:szCs w:val="24"/>
        </w:rPr>
        <w:t>).</w:t>
      </w:r>
    </w:p>
    <w:p w:rsidR="00717F60" w:rsidRPr="00382A07" w:rsidRDefault="00717F60" w:rsidP="00E71A48">
      <w:pPr>
        <w:pStyle w:val="3"/>
        <w:spacing w:line="264" w:lineRule="auto"/>
        <w:rPr>
          <w:szCs w:val="24"/>
        </w:rPr>
      </w:pPr>
      <w:bookmarkStart w:id="476" w:name="_Ref93089454"/>
      <w:bookmarkStart w:id="477" w:name="_Toc439323712"/>
      <w:bookmarkStart w:id="478" w:name="_Toc440357110"/>
      <w:bookmarkStart w:id="479" w:name="_Toc440359665"/>
      <w:bookmarkStart w:id="480" w:name="_Toc440632128"/>
      <w:bookmarkStart w:id="481" w:name="_Toc440875949"/>
      <w:bookmarkStart w:id="482" w:name="_Toc441130977"/>
      <w:bookmarkStart w:id="483" w:name="_Toc447269792"/>
      <w:bookmarkStart w:id="484" w:name="_Toc464120614"/>
      <w:bookmarkStart w:id="485" w:name="_Toc466970534"/>
      <w:bookmarkStart w:id="486" w:name="_Toc468462447"/>
      <w:bookmarkStart w:id="487" w:name="_Toc469482040"/>
      <w:bookmarkStart w:id="488" w:name="_Toc472411814"/>
      <w:r w:rsidRPr="00382A07">
        <w:rPr>
          <w:szCs w:val="24"/>
        </w:rPr>
        <w:t>Отборочная стадия</w:t>
      </w:r>
      <w:bookmarkEnd w:id="476"/>
      <w:bookmarkEnd w:id="477"/>
      <w:bookmarkEnd w:id="478"/>
      <w:bookmarkEnd w:id="479"/>
      <w:bookmarkEnd w:id="480"/>
      <w:bookmarkEnd w:id="481"/>
      <w:bookmarkEnd w:id="482"/>
      <w:bookmarkEnd w:id="483"/>
      <w:bookmarkEnd w:id="484"/>
      <w:bookmarkEnd w:id="485"/>
      <w:bookmarkEnd w:id="486"/>
      <w:bookmarkEnd w:id="487"/>
      <w:bookmarkEnd w:id="488"/>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89"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w:t>
      </w:r>
      <w:r w:rsidRPr="00382A07">
        <w:rPr>
          <w:sz w:val="24"/>
          <w:szCs w:val="24"/>
        </w:rPr>
        <w:lastRenderedPageBreak/>
        <w:t xml:space="preserve">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0"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489"/>
      <w:bookmarkEnd w:id="490"/>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152F2A">
        <w:fldChar w:fldCharType="begin"/>
      </w:r>
      <w:r w:rsidR="00152F2A">
        <w:instrText xml:space="preserve"> REF _Ref444179578 \r \h  \* MERGEFORMAT </w:instrText>
      </w:r>
      <w:r w:rsidR="00152F2A">
        <w:fldChar w:fldCharType="separate"/>
      </w:r>
      <w:r w:rsidR="00991C07" w:rsidRPr="00991C07">
        <w:rPr>
          <w:sz w:val="24"/>
          <w:szCs w:val="24"/>
        </w:rPr>
        <w:t>5.10</w:t>
      </w:r>
      <w:r w:rsidR="00152F2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152F2A">
        <w:fldChar w:fldCharType="begin"/>
      </w:r>
      <w:r w:rsidR="00152F2A">
        <w:instrText xml:space="preserve"> REF _Ref306176386 \r \h  \* MERGEFORMAT </w:instrText>
      </w:r>
      <w:r w:rsidR="00152F2A">
        <w:fldChar w:fldCharType="separate"/>
      </w:r>
      <w:r w:rsidR="00991C07" w:rsidRPr="00991C07">
        <w:rPr>
          <w:sz w:val="24"/>
          <w:szCs w:val="24"/>
        </w:rPr>
        <w:t>3.3.14</w:t>
      </w:r>
      <w:r w:rsidR="00152F2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1"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152F2A">
        <w:fldChar w:fldCharType="begin"/>
      </w:r>
      <w:r w:rsidR="00152F2A">
        <w:instrText xml:space="preserve"> REF _Ref306176386 \r \h  \* MERGEFORMAT </w:instrText>
      </w:r>
      <w:r w:rsidR="00152F2A">
        <w:fldChar w:fldCharType="separate"/>
      </w:r>
      <w:r w:rsidR="00991C07" w:rsidRPr="00991C07">
        <w:rPr>
          <w:sz w:val="24"/>
          <w:szCs w:val="24"/>
        </w:rPr>
        <w:t>3.3.14</w:t>
      </w:r>
      <w:r w:rsidR="00152F2A">
        <w:fldChar w:fldCharType="end"/>
      </w:r>
      <w:r w:rsidR="007F3FB7" w:rsidRPr="00382A07">
        <w:rPr>
          <w:sz w:val="24"/>
          <w:szCs w:val="24"/>
        </w:rPr>
        <w:t>).</w:t>
      </w:r>
      <w:bookmarkEnd w:id="491"/>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492" w:name="_Ref303670674"/>
      <w:bookmarkStart w:id="493" w:name="_Toc439323713"/>
      <w:bookmarkStart w:id="494" w:name="_Toc440357111"/>
      <w:bookmarkStart w:id="495" w:name="_Toc440359666"/>
      <w:bookmarkStart w:id="496" w:name="_Toc440632129"/>
      <w:bookmarkStart w:id="497" w:name="_Toc440875950"/>
      <w:bookmarkStart w:id="498" w:name="_Toc441130978"/>
      <w:bookmarkStart w:id="499" w:name="_Toc447269793"/>
      <w:bookmarkStart w:id="500" w:name="_Toc464120615"/>
      <w:bookmarkStart w:id="501" w:name="_Toc466970535"/>
      <w:bookmarkStart w:id="502" w:name="_Toc468462448"/>
      <w:bookmarkStart w:id="503" w:name="_Toc469482041"/>
      <w:bookmarkStart w:id="504" w:name="_Toc472411815"/>
      <w:r w:rsidRPr="00382A07">
        <w:rPr>
          <w:szCs w:val="24"/>
        </w:rPr>
        <w:t>Проведение переговоров</w:t>
      </w:r>
      <w:bookmarkEnd w:id="492"/>
      <w:bookmarkEnd w:id="493"/>
      <w:bookmarkEnd w:id="494"/>
      <w:bookmarkEnd w:id="495"/>
      <w:bookmarkEnd w:id="496"/>
      <w:bookmarkEnd w:id="497"/>
      <w:bookmarkEnd w:id="498"/>
      <w:bookmarkEnd w:id="499"/>
      <w:bookmarkEnd w:id="500"/>
      <w:bookmarkEnd w:id="501"/>
      <w:bookmarkEnd w:id="502"/>
      <w:bookmarkEnd w:id="503"/>
      <w:bookmarkEnd w:id="504"/>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05" w:name="_Ref306138385"/>
      <w:bookmarkStart w:id="506" w:name="_Toc439323714"/>
      <w:bookmarkStart w:id="507" w:name="_Toc440357112"/>
      <w:bookmarkStart w:id="508" w:name="_Toc440359667"/>
      <w:bookmarkStart w:id="509" w:name="_Toc440632130"/>
      <w:bookmarkStart w:id="510" w:name="_Toc440875951"/>
      <w:bookmarkStart w:id="511" w:name="_Toc441130979"/>
      <w:bookmarkStart w:id="512" w:name="_Toc447269794"/>
      <w:bookmarkStart w:id="513" w:name="_Toc464120616"/>
      <w:bookmarkStart w:id="514" w:name="_Toc466970536"/>
      <w:bookmarkStart w:id="515" w:name="_Toc468462449"/>
      <w:bookmarkStart w:id="516" w:name="_Toc469482042"/>
      <w:bookmarkStart w:id="517" w:name="_Toc472411816"/>
      <w:r w:rsidRPr="00382A07">
        <w:rPr>
          <w:szCs w:val="24"/>
        </w:rPr>
        <w:lastRenderedPageBreak/>
        <w:t>Оценочная стадия</w:t>
      </w:r>
      <w:bookmarkEnd w:id="505"/>
      <w:bookmarkEnd w:id="506"/>
      <w:bookmarkEnd w:id="507"/>
      <w:bookmarkEnd w:id="508"/>
      <w:bookmarkEnd w:id="509"/>
      <w:bookmarkEnd w:id="510"/>
      <w:bookmarkEnd w:id="511"/>
      <w:bookmarkEnd w:id="512"/>
      <w:bookmarkEnd w:id="513"/>
      <w:bookmarkEnd w:id="514"/>
      <w:bookmarkEnd w:id="515"/>
      <w:bookmarkEnd w:id="516"/>
      <w:bookmarkEnd w:id="517"/>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152F2A">
        <w:fldChar w:fldCharType="begin"/>
      </w:r>
      <w:r w:rsidR="00152F2A">
        <w:instrText xml:space="preserve"> REF _Ref471821960 \r \h  \* MERGEFORMAT </w:instrText>
      </w:r>
      <w:r w:rsidR="00152F2A">
        <w:fldChar w:fldCharType="separate"/>
      </w:r>
      <w:r w:rsidR="00E9095F" w:rsidRPr="001018D6">
        <w:rPr>
          <w:sz w:val="24"/>
          <w:szCs w:val="24"/>
        </w:rPr>
        <w:t>3.8</w:t>
      </w:r>
      <w:r w:rsidR="00152F2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18" w:name="_Ref303250967"/>
      <w:bookmarkStart w:id="519" w:name="_Toc305697378"/>
      <w:bookmarkStart w:id="520" w:name="_Toc472411817"/>
      <w:bookmarkStart w:id="521" w:name="_Toc255985696"/>
      <w:r w:rsidRPr="00382A07">
        <w:t>Аукционная процедура понижени</w:t>
      </w:r>
      <w:r w:rsidR="00E60F8E" w:rsidRPr="00382A07">
        <w:t>я</w:t>
      </w:r>
      <w:r w:rsidRPr="00382A07">
        <w:t xml:space="preserve"> цены (переторжка)</w:t>
      </w:r>
      <w:bookmarkEnd w:id="518"/>
      <w:bookmarkEnd w:id="519"/>
      <w:bookmarkEnd w:id="520"/>
      <w:r w:rsidRPr="00382A07">
        <w:t xml:space="preserve"> </w:t>
      </w:r>
    </w:p>
    <w:bookmarkEnd w:id="521"/>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2"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22"/>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3"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23"/>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152F2A">
        <w:fldChar w:fldCharType="begin"/>
      </w:r>
      <w:r w:rsidR="00152F2A">
        <w:instrText xml:space="preserve"> REF _Ref465850064 \r \h  \* MERGEFORMAT </w:instrText>
      </w:r>
      <w:r w:rsidR="00152F2A">
        <w:fldChar w:fldCharType="separate"/>
      </w:r>
      <w:r w:rsidR="00991C07" w:rsidRPr="00991C07">
        <w:rPr>
          <w:iCs/>
          <w:sz w:val="24"/>
          <w:szCs w:val="24"/>
          <w:lang w:eastAsia="ru-RU"/>
        </w:rPr>
        <w:t>3.7.9</w:t>
      </w:r>
      <w:r w:rsidR="00152F2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152F2A">
        <w:fldChar w:fldCharType="begin"/>
      </w:r>
      <w:r w:rsidR="00152F2A">
        <w:instrText xml:space="preserve"> REF _Ref306352987 \r \h  \* MERGEFORMAT </w:instrText>
      </w:r>
      <w:r w:rsidR="00152F2A">
        <w:fldChar w:fldCharType="separate"/>
      </w:r>
      <w:r w:rsidR="00991C07" w:rsidRPr="00991C07">
        <w:rPr>
          <w:iCs/>
          <w:sz w:val="24"/>
          <w:szCs w:val="24"/>
          <w:lang w:eastAsia="ru-RU"/>
        </w:rPr>
        <w:t>3.7.3</w:t>
      </w:r>
      <w:r w:rsidR="00152F2A">
        <w:fldChar w:fldCharType="end"/>
      </w:r>
      <w:r w:rsidRPr="00382A07">
        <w:rPr>
          <w:iCs/>
          <w:sz w:val="24"/>
          <w:szCs w:val="24"/>
          <w:lang w:eastAsia="ru-RU"/>
        </w:rPr>
        <w:t xml:space="preserve"> - </w:t>
      </w:r>
      <w:r w:rsidR="00152F2A">
        <w:fldChar w:fldCharType="begin"/>
      </w:r>
      <w:r w:rsidR="00152F2A">
        <w:instrText xml:space="preserve"> REF _Ref306353005 \r \h  \* MERGEFORMAT </w:instrText>
      </w:r>
      <w:r w:rsidR="00152F2A">
        <w:fldChar w:fldCharType="separate"/>
      </w:r>
      <w:r w:rsidR="00991C07" w:rsidRPr="00991C07">
        <w:rPr>
          <w:iCs/>
          <w:sz w:val="24"/>
          <w:szCs w:val="24"/>
          <w:lang w:eastAsia="ru-RU"/>
        </w:rPr>
        <w:t>3.7.5</w:t>
      </w:r>
      <w:r w:rsidR="00152F2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24"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xml:space="preserve">, участвовавший в переторжке и снизивший </w:t>
      </w:r>
      <w:r w:rsidR="00F15392" w:rsidRPr="00382A07">
        <w:rPr>
          <w:sz w:val="24"/>
          <w:szCs w:val="24"/>
          <w:lang w:eastAsia="ru-RU"/>
        </w:rPr>
        <w:lastRenderedPageBreak/>
        <w:t>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524"/>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525"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25"/>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152F2A">
        <w:fldChar w:fldCharType="begin"/>
      </w:r>
      <w:r w:rsidR="00152F2A">
        <w:instrText xml:space="preserve"> REF _Ref465670219 \r \h  \* MERGEFORMAT </w:instrText>
      </w:r>
      <w:r w:rsidR="00152F2A">
        <w:fldChar w:fldCharType="separate"/>
      </w:r>
      <w:r w:rsidR="00991C07" w:rsidRPr="00991C07">
        <w:rPr>
          <w:sz w:val="24"/>
          <w:szCs w:val="24"/>
        </w:rPr>
        <w:t>3.11</w:t>
      </w:r>
      <w:r w:rsidR="00152F2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152F2A">
        <w:fldChar w:fldCharType="begin"/>
      </w:r>
      <w:r w:rsidR="00152F2A">
        <w:instrText xml:space="preserve"> REF _Ref468453355 \r \h  \* MERGEFORMAT </w:instrText>
      </w:r>
      <w:r w:rsidR="00152F2A">
        <w:fldChar w:fldCharType="separate"/>
      </w:r>
      <w:r w:rsidR="00991C07" w:rsidRPr="00991C07">
        <w:rPr>
          <w:sz w:val="24"/>
          <w:szCs w:val="24"/>
        </w:rPr>
        <w:t>3.7.8</w:t>
      </w:r>
      <w:r w:rsidR="00152F2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152F2A">
        <w:fldChar w:fldCharType="begin"/>
      </w:r>
      <w:r w:rsidR="00152F2A">
        <w:instrText xml:space="preserve"> REF _Ref465675151 \r \h  \* MERGEFORMAT </w:instrText>
      </w:r>
      <w:r w:rsidR="00152F2A">
        <w:fldChar w:fldCharType="separate"/>
      </w:r>
      <w:r w:rsidR="00991C07" w:rsidRPr="00991C07">
        <w:rPr>
          <w:sz w:val="24"/>
          <w:szCs w:val="24"/>
        </w:rPr>
        <w:t>3.11.2</w:t>
      </w:r>
      <w:r w:rsidR="00152F2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152F2A">
        <w:fldChar w:fldCharType="begin"/>
      </w:r>
      <w:r w:rsidR="00152F2A">
        <w:instrText xml:space="preserve"> REF _Ref465675151 \r \h  \* MERGEFORMAT </w:instrText>
      </w:r>
      <w:r w:rsidR="00152F2A">
        <w:fldChar w:fldCharType="separate"/>
      </w:r>
      <w:r w:rsidR="00991C07" w:rsidRPr="001018D6">
        <w:rPr>
          <w:sz w:val="24"/>
          <w:szCs w:val="24"/>
        </w:rPr>
        <w:t>3.11.2</w:t>
      </w:r>
      <w:r w:rsidR="00152F2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526" w:name="_Ref471821960"/>
      <w:bookmarkStart w:id="527" w:name="_Toc471986593"/>
      <w:bookmarkStart w:id="528" w:name="_Toc472409204"/>
      <w:bookmarkStart w:id="529" w:name="_Toc472411818"/>
      <w:bookmarkStart w:id="530" w:name="_Ref303681924"/>
      <w:bookmarkStart w:id="531"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526"/>
      <w:bookmarkEnd w:id="527"/>
      <w:bookmarkEnd w:id="528"/>
      <w:bookmarkEnd w:id="529"/>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w:t>
      </w:r>
      <w:r w:rsidRPr="001018D6">
        <w:rPr>
          <w:sz w:val="24"/>
          <w:szCs w:val="24"/>
        </w:rPr>
        <w:lastRenderedPageBreak/>
        <w:t>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в </w:t>
      </w:r>
      <w:r w:rsidRPr="009343E5">
        <w:rPr>
          <w:sz w:val="24"/>
          <w:szCs w:val="24"/>
        </w:rPr>
        <w:t>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152F2A">
        <w:fldChar w:fldCharType="begin"/>
      </w:r>
      <w:r w:rsidR="00152F2A">
        <w:instrText xml:space="preserve"> REF _Ref303251044 \r \h  \* MERGEFORMAT </w:instrText>
      </w:r>
      <w:r w:rsidR="00152F2A">
        <w:fldChar w:fldCharType="separate"/>
      </w:r>
      <w:r w:rsidR="00991C07" w:rsidRPr="001018D6">
        <w:rPr>
          <w:rFonts w:ascii="Times New Roman" w:hAnsi="Times New Roman" w:cs="Times New Roman"/>
          <w:sz w:val="24"/>
          <w:szCs w:val="24"/>
        </w:rPr>
        <w:t>3.10</w:t>
      </w:r>
      <w:r w:rsidR="00152F2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lastRenderedPageBreak/>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152F2A">
        <w:fldChar w:fldCharType="begin"/>
      </w:r>
      <w:r w:rsidR="00152F2A">
        <w:instrText xml:space="preserve"> REF _Ref472411304 \r \h  \* MERGEFORMAT </w:instrText>
      </w:r>
      <w:r w:rsidR="00152F2A">
        <w:fldChar w:fldCharType="separate"/>
      </w:r>
      <w:r w:rsidR="00991C07" w:rsidRPr="001018D6">
        <w:rPr>
          <w:sz w:val="24"/>
          <w:szCs w:val="24"/>
        </w:rPr>
        <w:t>3.3.7.1</w:t>
      </w:r>
      <w:r w:rsidR="00152F2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1018D6">
        <w:rPr>
          <w:bCs w:val="0"/>
          <w:sz w:val="24"/>
          <w:szCs w:val="24"/>
        </w:rPr>
        <w:t>5.2</w:t>
      </w:r>
      <w:r w:rsidR="00152F2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532" w:name="_Toc472411819"/>
      <w:bookmarkStart w:id="533" w:name="_Ref472412060"/>
      <w:bookmarkStart w:id="534" w:name="_Ref472412072"/>
      <w:r w:rsidRPr="001018D6">
        <w:t xml:space="preserve">Подведение итогов </w:t>
      </w:r>
      <w:r w:rsidR="00DF639D" w:rsidRPr="001018D6">
        <w:t>З</w:t>
      </w:r>
      <w:r w:rsidRPr="001018D6">
        <w:t>апроса предложений</w:t>
      </w:r>
      <w:bookmarkEnd w:id="530"/>
      <w:bookmarkEnd w:id="531"/>
      <w:bookmarkEnd w:id="532"/>
      <w:bookmarkEnd w:id="533"/>
      <w:bookmarkEnd w:id="534"/>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535"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535"/>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w:t>
      </w:r>
      <w:r w:rsidRPr="00EB7A17">
        <w:rPr>
          <w:sz w:val="24"/>
          <w:szCs w:val="24"/>
        </w:rPr>
        <w:lastRenderedPageBreak/>
        <w:t>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536" w:name="_Ref303251044"/>
      <w:bookmarkStart w:id="537" w:name="_Toc472411820"/>
      <w:bookmarkStart w:id="538" w:name="_Ref191386295"/>
      <w:r w:rsidRPr="00382A07">
        <w:t xml:space="preserve">Признание запроса предложений </w:t>
      </w:r>
      <w:proofErr w:type="gramStart"/>
      <w:r w:rsidRPr="00382A07">
        <w:t>несостоявшимся</w:t>
      </w:r>
      <w:bookmarkEnd w:id="536"/>
      <w:bookmarkEnd w:id="537"/>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539"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539"/>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540"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540"/>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541"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541"/>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542" w:name="_Ref465670219"/>
      <w:bookmarkStart w:id="543" w:name="_Toc468441704"/>
      <w:bookmarkStart w:id="544" w:name="_Toc472411821"/>
      <w:bookmarkStart w:id="545" w:name="_Ref303683929"/>
      <w:r w:rsidRPr="004A1A68">
        <w:rPr>
          <w:bCs w:val="0"/>
        </w:rPr>
        <w:t>Антидемпинговые меры</w:t>
      </w:r>
      <w:bookmarkEnd w:id="542"/>
      <w:bookmarkEnd w:id="543"/>
      <w:bookmarkEnd w:id="544"/>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152F2A">
        <w:fldChar w:fldCharType="begin"/>
      </w:r>
      <w:r w:rsidR="00152F2A">
        <w:instrText xml:space="preserve"> REF _Ref468456963 \r \h  \* MERGEFORMAT </w:instrText>
      </w:r>
      <w:r w:rsidR="00152F2A">
        <w:fldChar w:fldCharType="separate"/>
      </w:r>
      <w:r w:rsidR="00991C07" w:rsidRPr="00991C07">
        <w:rPr>
          <w:rFonts w:eastAsia="Times New Roman,Italic"/>
          <w:iCs/>
          <w:sz w:val="24"/>
          <w:szCs w:val="24"/>
        </w:rPr>
        <w:t>3.3.7</w:t>
      </w:r>
      <w:r w:rsidR="00152F2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546"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546"/>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152F2A">
        <w:fldChar w:fldCharType="begin"/>
      </w:r>
      <w:r w:rsidR="00152F2A">
        <w:instrText xml:space="preserve"> REF _Ref465675151 \r \h  \* MERGEFORMAT </w:instrText>
      </w:r>
      <w:r w:rsidR="00152F2A">
        <w:fldChar w:fldCharType="separate"/>
      </w:r>
      <w:r w:rsidR="00991C07" w:rsidRPr="00B32CC3">
        <w:rPr>
          <w:bCs/>
          <w:sz w:val="24"/>
          <w:szCs w:val="24"/>
        </w:rPr>
        <w:t>3.11.2</w:t>
      </w:r>
      <w:r w:rsidR="00152F2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w:t>
      </w:r>
      <w:r w:rsidRPr="00B32CC3">
        <w:rPr>
          <w:rFonts w:eastAsia="Times New Roman,Italic"/>
          <w:bCs/>
          <w:iCs/>
          <w:sz w:val="24"/>
          <w:szCs w:val="24"/>
        </w:rPr>
        <w:lastRenderedPageBreak/>
        <w:t xml:space="preserve">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152F2A">
        <w:fldChar w:fldCharType="begin"/>
      </w:r>
      <w:r w:rsidR="00152F2A">
        <w:instrText xml:space="preserve"> REF _Ref468457053 \r \h  \* MERGEFORMAT </w:instrText>
      </w:r>
      <w:r w:rsidR="00152F2A">
        <w:fldChar w:fldCharType="separate"/>
      </w:r>
      <w:r w:rsidR="00991C07">
        <w:rPr>
          <w:sz w:val="24"/>
          <w:szCs w:val="24"/>
        </w:rPr>
        <w:t>3.6.2.5</w:t>
      </w:r>
      <w:r w:rsidR="00152F2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007929A7"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547" w:name="_Ref468462141"/>
      <w:bookmarkStart w:id="548"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538"/>
      <w:bookmarkEnd w:id="545"/>
      <w:bookmarkEnd w:id="547"/>
      <w:bookmarkEnd w:id="548"/>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49" w:name="_Ref294695403"/>
      <w:bookmarkStart w:id="550"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549"/>
      <w:bookmarkEnd w:id="550"/>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lastRenderedPageBreak/>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152F2A">
        <w:fldChar w:fldCharType="begin"/>
      </w:r>
      <w:r w:rsidR="00152F2A">
        <w:instrText xml:space="preserve"> REF _Ref465670219 \r \h  \* MERGEFORMAT </w:instrText>
      </w:r>
      <w:r w:rsidR="00152F2A">
        <w:fldChar w:fldCharType="separate"/>
      </w:r>
      <w:r w:rsidR="00991C07" w:rsidRPr="00991C07">
        <w:rPr>
          <w:sz w:val="24"/>
          <w:szCs w:val="24"/>
        </w:rPr>
        <w:t>3.11</w:t>
      </w:r>
      <w:r w:rsidR="00152F2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551"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551"/>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152F2A">
        <w:fldChar w:fldCharType="begin"/>
      </w:r>
      <w:r w:rsidR="00152F2A">
        <w:instrText xml:space="preserve"> REF _Ref294695546 \r \h  \* MERGEFORMAT </w:instrText>
      </w:r>
      <w:r w:rsidR="00152F2A">
        <w:fldChar w:fldCharType="separate"/>
      </w:r>
      <w:r w:rsidR="00991C07" w:rsidRPr="00991C07">
        <w:rPr>
          <w:bCs w:val="0"/>
          <w:sz w:val="24"/>
          <w:szCs w:val="24"/>
        </w:rPr>
        <w:t xml:space="preserve"> 1.2.6 </w:t>
      </w:r>
      <w:r w:rsidR="00152F2A">
        <w:fldChar w:fldCharType="end"/>
      </w:r>
      <w:r w:rsidRPr="004A1A68">
        <w:rPr>
          <w:bCs w:val="0"/>
          <w:sz w:val="24"/>
          <w:szCs w:val="24"/>
        </w:rPr>
        <w:t>и/или в срок, определенный в п.</w:t>
      </w:r>
      <w:r w:rsidR="001716DB" w:rsidRPr="004A1A68">
        <w:rPr>
          <w:bCs w:val="0"/>
          <w:sz w:val="24"/>
          <w:szCs w:val="24"/>
        </w:rPr>
        <w:t xml:space="preserve"> </w:t>
      </w:r>
      <w:r w:rsidR="00152F2A">
        <w:fldChar w:fldCharType="begin"/>
      </w:r>
      <w:r w:rsidR="00152F2A">
        <w:instrText xml:space="preserve"> REF _Ref294695403 \n \h  \* MERGEFORMAT </w:instrText>
      </w:r>
      <w:r w:rsidR="00152F2A">
        <w:fldChar w:fldCharType="separate"/>
      </w:r>
      <w:r w:rsidR="00991C07" w:rsidRPr="00991C07">
        <w:rPr>
          <w:bCs w:val="0"/>
          <w:sz w:val="24"/>
          <w:szCs w:val="24"/>
        </w:rPr>
        <w:t>3.12.3</w:t>
      </w:r>
      <w:r w:rsidR="00152F2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A65BA5">
        <w:fldChar w:fldCharType="begin"/>
      </w:r>
      <w:r w:rsidR="00991C07">
        <w:rPr>
          <w:bCs w:val="0"/>
          <w:sz w:val="24"/>
          <w:szCs w:val="24"/>
        </w:rPr>
        <w:instrText xml:space="preserve"> REF _Ref472412248 \r \h </w:instrText>
      </w:r>
      <w:r w:rsidR="00A65BA5">
        <w:fldChar w:fldCharType="separate"/>
      </w:r>
      <w:r w:rsidR="00991C07">
        <w:rPr>
          <w:bCs w:val="0"/>
          <w:sz w:val="24"/>
          <w:szCs w:val="24"/>
        </w:rPr>
        <w:t>3.13</w:t>
      </w:r>
      <w:r w:rsidR="00A65BA5">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152F2A">
        <w:fldChar w:fldCharType="begin"/>
      </w:r>
      <w:r w:rsidR="00152F2A">
        <w:instrText xml:space="preserve"> REF _Ref466909528 \r \h  \* MERGEFORMAT </w:instrText>
      </w:r>
      <w:r w:rsidR="00152F2A">
        <w:fldChar w:fldCharType="separate"/>
      </w:r>
      <w:r w:rsidR="00991C07" w:rsidRPr="00991C07">
        <w:rPr>
          <w:sz w:val="24"/>
          <w:szCs w:val="24"/>
        </w:rPr>
        <w:t>3.3.8.9</w:t>
      </w:r>
      <w:r w:rsidR="00152F2A">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2"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152F2A">
        <w:fldChar w:fldCharType="begin"/>
      </w:r>
      <w:r w:rsidR="00152F2A">
        <w:instrText xml:space="preserve"> REF _Ref305979053 \r \h  \* MERGEFORMAT </w:instrText>
      </w:r>
      <w:r w:rsidR="00152F2A">
        <w:fldChar w:fldCharType="separate"/>
      </w:r>
      <w:r w:rsidR="00991C07" w:rsidRPr="001018D6">
        <w:rPr>
          <w:sz w:val="24"/>
          <w:szCs w:val="24"/>
        </w:rPr>
        <w:t>3.12.5</w:t>
      </w:r>
      <w:r w:rsidR="00152F2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552"/>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3"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4" w:name="_Toc181693189"/>
      <w:bookmarkStart w:id="555" w:name="_Ref190680463"/>
      <w:bookmarkStart w:id="556" w:name="_Ref306140410"/>
      <w:bookmarkStart w:id="557" w:name="_Ref306142159"/>
      <w:bookmarkStart w:id="558" w:name="_Ref468200380"/>
      <w:bookmarkStart w:id="559" w:name="_Ref468200508"/>
      <w:bookmarkStart w:id="560" w:name="_Ref303102866"/>
      <w:bookmarkStart w:id="561" w:name="_Toc305835589"/>
      <w:bookmarkStart w:id="562" w:name="_Ref303683952"/>
      <w:bookmarkStart w:id="563" w:name="__RefNumPara__840_922829174"/>
      <w:bookmarkEnd w:id="553"/>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152F2A">
        <w:fldChar w:fldCharType="begin"/>
      </w:r>
      <w:r w:rsidR="00152F2A">
        <w:instrText xml:space="preserve"> REF _Ref471821960 \r \h  \* MERGEFORMAT </w:instrText>
      </w:r>
      <w:r w:rsidR="00152F2A">
        <w:fldChar w:fldCharType="separate"/>
      </w:r>
      <w:r w:rsidR="00991C07" w:rsidRPr="001018D6">
        <w:rPr>
          <w:sz w:val="24"/>
          <w:szCs w:val="24"/>
        </w:rPr>
        <w:t>3.8</w:t>
      </w:r>
      <w:r w:rsidR="00152F2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w:t>
      </w:r>
      <w:r w:rsidRPr="001018D6">
        <w:rPr>
          <w:sz w:val="24"/>
          <w:szCs w:val="24"/>
        </w:rPr>
        <w:lastRenderedPageBreak/>
        <w:t xml:space="preserve">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564" w:name="_Toc472411823"/>
      <w:bookmarkStart w:id="565" w:name="_Ref472412218"/>
      <w:bookmarkStart w:id="566" w:name="_Ref472412231"/>
      <w:bookmarkStart w:id="567"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554"/>
      <w:bookmarkEnd w:id="555"/>
      <w:bookmarkEnd w:id="556"/>
      <w:bookmarkEnd w:id="557"/>
      <w:bookmarkEnd w:id="558"/>
      <w:bookmarkEnd w:id="559"/>
      <w:bookmarkEnd w:id="564"/>
      <w:bookmarkEnd w:id="565"/>
      <w:bookmarkEnd w:id="566"/>
      <w:bookmarkEnd w:id="567"/>
      <w:r w:rsidRPr="001018D6">
        <w:t xml:space="preserve"> </w:t>
      </w:r>
      <w:bookmarkEnd w:id="560"/>
      <w:bookmarkEnd w:id="561"/>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152F2A">
        <w:fldChar w:fldCharType="begin"/>
      </w:r>
      <w:r w:rsidR="00152F2A">
        <w:instrText xml:space="preserve"> REF _Ref465437572 \r \h  \* MERGEFORMAT </w:instrText>
      </w:r>
      <w:r w:rsidR="00152F2A">
        <w:fldChar w:fldCharType="separate"/>
      </w:r>
      <w:r w:rsidR="00991C07" w:rsidRPr="00991C07">
        <w:rPr>
          <w:sz w:val="24"/>
          <w:szCs w:val="24"/>
        </w:rPr>
        <w:t>3.13.2</w:t>
      </w:r>
      <w:r w:rsidR="00152F2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568"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68"/>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152F2A">
        <w:fldChar w:fldCharType="begin"/>
      </w:r>
      <w:r w:rsidR="00152F2A">
        <w:instrText xml:space="preserve"> REF _Ref468973820 \r \h  \* MERGEFORMAT </w:instrText>
      </w:r>
      <w:r w:rsidR="00152F2A">
        <w:fldChar w:fldCharType="separate"/>
      </w:r>
      <w:r w:rsidR="00991C07">
        <w:rPr>
          <w:sz w:val="24"/>
          <w:szCs w:val="24"/>
        </w:rPr>
        <w:t>3.3.14.4.4</w:t>
      </w:r>
      <w:r w:rsidR="00152F2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4A1A68">
        <w:rPr>
          <w:sz w:val="24"/>
          <w:szCs w:val="24"/>
        </w:rPr>
        <w:t xml:space="preserve">) с учетом требований, изложенных в подпункте </w:t>
      </w:r>
      <w:r w:rsidR="00152F2A">
        <w:fldChar w:fldCharType="begin"/>
      </w:r>
      <w:r w:rsidR="00152F2A">
        <w:instrText xml:space="preserve"> REF _Ref465437572 \r \h  \* MERGEFORMAT </w:instrText>
      </w:r>
      <w:r w:rsidR="00152F2A">
        <w:fldChar w:fldCharType="separate"/>
      </w:r>
      <w:r w:rsidR="00991C07">
        <w:rPr>
          <w:sz w:val="24"/>
          <w:szCs w:val="24"/>
        </w:rPr>
        <w:t>3.13.2</w:t>
      </w:r>
      <w:r w:rsidR="00152F2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152F2A">
        <w:fldChar w:fldCharType="begin"/>
      </w:r>
      <w:r w:rsidR="00152F2A">
        <w:instrText xml:space="preserve"> REF _Ref468462141 \r \h  \* MERGEFORMAT </w:instrText>
      </w:r>
      <w:r w:rsidR="00152F2A">
        <w:fldChar w:fldCharType="separate"/>
      </w:r>
      <w:r w:rsidR="00991C07">
        <w:rPr>
          <w:sz w:val="24"/>
          <w:szCs w:val="24"/>
        </w:rPr>
        <w:t>3.12</w:t>
      </w:r>
      <w:r w:rsidR="00152F2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569"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152F2A">
        <w:fldChar w:fldCharType="begin"/>
      </w:r>
      <w:r w:rsidR="00152F2A">
        <w:instrText xml:space="preserve"> REF _Ref468462243 \r \h  \* MERGEFORMAT </w:instrText>
      </w:r>
      <w:r w:rsidR="00152F2A">
        <w:fldChar w:fldCharType="separate"/>
      </w:r>
      <w:r w:rsidR="00991C07" w:rsidRPr="00991C07">
        <w:rPr>
          <w:sz w:val="24"/>
          <w:szCs w:val="24"/>
        </w:rPr>
        <w:t>3.12.6</w:t>
      </w:r>
      <w:r w:rsidR="00152F2A">
        <w:fldChar w:fldCharType="end"/>
      </w:r>
      <w:r w:rsidRPr="004A1A68">
        <w:rPr>
          <w:sz w:val="24"/>
          <w:szCs w:val="24"/>
        </w:rPr>
        <w:t>.</w:t>
      </w:r>
      <w:bookmarkEnd w:id="569"/>
    </w:p>
    <w:p w:rsidR="00932C0A" w:rsidRPr="004A1A68" w:rsidRDefault="00932C0A" w:rsidP="00B42AE0">
      <w:pPr>
        <w:pStyle w:val="2"/>
        <w:tabs>
          <w:tab w:val="clear" w:pos="1700"/>
          <w:tab w:val="left" w:pos="709"/>
        </w:tabs>
        <w:spacing w:line="264" w:lineRule="auto"/>
      </w:pPr>
      <w:bookmarkStart w:id="570" w:name="_Ref303694483"/>
      <w:bookmarkStart w:id="571" w:name="_Toc305835590"/>
      <w:bookmarkStart w:id="572" w:name="_Ref306140451"/>
      <w:bookmarkStart w:id="573" w:name="_Toc472411824"/>
      <w:r w:rsidRPr="004A1A68">
        <w:t xml:space="preserve">Уведомление о результатах </w:t>
      </w:r>
      <w:bookmarkEnd w:id="570"/>
      <w:bookmarkEnd w:id="571"/>
      <w:r w:rsidRPr="004A1A68">
        <w:t>запроса предложений</w:t>
      </w:r>
      <w:bookmarkEnd w:id="572"/>
      <w:bookmarkEnd w:id="573"/>
    </w:p>
    <w:bookmarkEnd w:id="562"/>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152F2A">
        <w:fldChar w:fldCharType="begin"/>
      </w:r>
      <w:r w:rsidR="00152F2A">
        <w:instrText xml:space="preserve"> REF _Ref191386085 \r \h  \* MERGEFORMAT </w:instrText>
      </w:r>
      <w:r w:rsidR="00152F2A">
        <w:fldChar w:fldCharType="separate"/>
      </w:r>
      <w:r w:rsidR="00991C07" w:rsidRPr="00991C07">
        <w:rPr>
          <w:iCs/>
          <w:sz w:val="24"/>
          <w:szCs w:val="24"/>
        </w:rPr>
        <w:t>1.1.1</w:t>
      </w:r>
      <w:r w:rsidR="00152F2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74" w:name="_Ref440270568"/>
      <w:bookmarkStart w:id="575" w:name="_Ref440274159"/>
      <w:bookmarkStart w:id="576" w:name="_Ref440292555"/>
      <w:bookmarkStart w:id="577" w:name="_Ref440292779"/>
      <w:bookmarkStart w:id="578" w:name="_Toc472411825"/>
      <w:r w:rsidRPr="00382A07">
        <w:rPr>
          <w:szCs w:val="24"/>
        </w:rPr>
        <w:lastRenderedPageBreak/>
        <w:t>Техническая часть</w:t>
      </w:r>
      <w:bookmarkEnd w:id="574"/>
      <w:bookmarkEnd w:id="575"/>
      <w:bookmarkEnd w:id="576"/>
      <w:bookmarkEnd w:id="577"/>
      <w:bookmarkEnd w:id="578"/>
      <w:r w:rsidRPr="00382A07">
        <w:rPr>
          <w:szCs w:val="24"/>
        </w:rPr>
        <w:t xml:space="preserve"> </w:t>
      </w:r>
    </w:p>
    <w:p w:rsidR="002B5044" w:rsidRPr="00382A07" w:rsidRDefault="002B5044" w:rsidP="002A47D1">
      <w:pPr>
        <w:pStyle w:val="2"/>
        <w:ind w:left="1701" w:hanging="1134"/>
      </w:pPr>
      <w:bookmarkStart w:id="579" w:name="_Toc176064096"/>
      <w:bookmarkStart w:id="580" w:name="_Toc176338524"/>
      <w:bookmarkStart w:id="581" w:name="_Toc180399752"/>
      <w:bookmarkStart w:id="582" w:name="_Toc191205941"/>
      <w:bookmarkStart w:id="583" w:name="_Toc194315544"/>
      <w:bookmarkStart w:id="584" w:name="_Toc423421725"/>
      <w:bookmarkStart w:id="585" w:name="_Toc472411826"/>
      <w:r w:rsidRPr="00382A07">
        <w:t>Общие требования к условиям поставки продукции</w:t>
      </w:r>
      <w:bookmarkStart w:id="586" w:name="_Toc176064097"/>
      <w:bookmarkStart w:id="587" w:name="_Toc176338525"/>
      <w:bookmarkStart w:id="588" w:name="_Toc180399753"/>
      <w:bookmarkStart w:id="589" w:name="_Toc189457101"/>
      <w:bookmarkStart w:id="590" w:name="_Toc189461737"/>
      <w:bookmarkStart w:id="591" w:name="_Toc189462011"/>
      <w:bookmarkStart w:id="592" w:name="_Toc191273610"/>
      <w:bookmarkStart w:id="593" w:name="_Toc167189319"/>
      <w:bookmarkStart w:id="594" w:name="_Toc168725254"/>
      <w:bookmarkEnd w:id="579"/>
      <w:bookmarkEnd w:id="580"/>
      <w:bookmarkEnd w:id="581"/>
      <w:bookmarkEnd w:id="582"/>
      <w:bookmarkEnd w:id="583"/>
      <w:bookmarkEnd w:id="584"/>
      <w:bookmarkEnd w:id="585"/>
    </w:p>
    <w:p w:rsidR="002B5044" w:rsidRPr="00382A07" w:rsidRDefault="002B5044" w:rsidP="002B5044">
      <w:pPr>
        <w:pStyle w:val="3"/>
        <w:ind w:left="0" w:firstLine="851"/>
        <w:jc w:val="both"/>
        <w:rPr>
          <w:b w:val="0"/>
          <w:szCs w:val="24"/>
        </w:rPr>
      </w:pPr>
      <w:bookmarkStart w:id="595" w:name="_Toc439166308"/>
      <w:bookmarkStart w:id="596" w:name="_Toc439170656"/>
      <w:bookmarkStart w:id="597" w:name="_Toc439172758"/>
      <w:bookmarkStart w:id="598" w:name="_Toc439173202"/>
      <w:bookmarkStart w:id="599" w:name="_Toc439238196"/>
      <w:bookmarkStart w:id="600" w:name="_Toc439252748"/>
      <w:bookmarkStart w:id="601" w:name="_Toc439323606"/>
      <w:bookmarkStart w:id="602" w:name="_Toc439323722"/>
      <w:bookmarkStart w:id="603" w:name="_Toc440357120"/>
      <w:bookmarkStart w:id="604" w:name="_Toc440359675"/>
      <w:bookmarkStart w:id="605" w:name="_Toc440632139"/>
      <w:bookmarkStart w:id="606" w:name="_Toc440875960"/>
      <w:bookmarkStart w:id="607" w:name="_Toc441130988"/>
      <w:bookmarkStart w:id="608" w:name="_Toc447269803"/>
      <w:bookmarkStart w:id="609" w:name="_Toc464120625"/>
      <w:bookmarkStart w:id="610" w:name="_Toc466970545"/>
      <w:bookmarkStart w:id="611" w:name="_Toc468462459"/>
      <w:bookmarkStart w:id="612" w:name="_Toc469482052"/>
      <w:bookmarkStart w:id="613" w:name="_Toc472411827"/>
      <w:r w:rsidRPr="00382A07">
        <w:rPr>
          <w:b w:val="0"/>
          <w:szCs w:val="24"/>
        </w:rPr>
        <w:t>Продукция должна быть новой и ранее неиспользованной.</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p w:rsidR="002B5044" w:rsidRPr="00382A07" w:rsidRDefault="002B5044" w:rsidP="002B5044">
      <w:pPr>
        <w:pStyle w:val="3"/>
        <w:ind w:left="0" w:firstLine="851"/>
        <w:jc w:val="both"/>
        <w:rPr>
          <w:b w:val="0"/>
          <w:szCs w:val="24"/>
        </w:rPr>
      </w:pPr>
      <w:bookmarkStart w:id="614" w:name="_Toc439166309"/>
      <w:bookmarkStart w:id="615" w:name="_Toc439170657"/>
      <w:bookmarkStart w:id="616" w:name="_Toc439172759"/>
      <w:bookmarkStart w:id="617" w:name="_Toc439173203"/>
      <w:bookmarkStart w:id="618" w:name="_Toc439238197"/>
      <w:bookmarkStart w:id="619" w:name="_Toc439252749"/>
      <w:bookmarkStart w:id="620" w:name="_Toc439323607"/>
      <w:bookmarkStart w:id="621" w:name="_Toc439323723"/>
      <w:bookmarkStart w:id="622" w:name="_Toc440357121"/>
      <w:bookmarkStart w:id="623" w:name="_Toc440359676"/>
      <w:bookmarkStart w:id="624" w:name="_Toc440632140"/>
      <w:bookmarkStart w:id="625" w:name="_Toc440875961"/>
      <w:bookmarkStart w:id="626" w:name="_Toc441130989"/>
      <w:bookmarkStart w:id="627" w:name="_Toc447269804"/>
      <w:bookmarkStart w:id="628" w:name="_Toc464120626"/>
      <w:bookmarkStart w:id="629" w:name="_Toc466970546"/>
      <w:bookmarkStart w:id="630" w:name="_Toc468462460"/>
      <w:bookmarkStart w:id="631" w:name="_Toc469482053"/>
      <w:bookmarkStart w:id="632" w:name="_Toc472411828"/>
      <w:r w:rsidRPr="00382A07">
        <w:rPr>
          <w:b w:val="0"/>
          <w:szCs w:val="24"/>
        </w:rPr>
        <w:t>Продукция должна соответствовать ГОСТ, ТУ и Технической политике ПАО «МРСК Центра».</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2B5044" w:rsidRPr="00382A07" w:rsidRDefault="002B5044" w:rsidP="0021751A">
      <w:pPr>
        <w:pStyle w:val="2"/>
        <w:ind w:left="1701" w:hanging="1134"/>
      </w:pPr>
      <w:bookmarkStart w:id="633" w:name="_Toc423421726"/>
      <w:bookmarkStart w:id="634" w:name="_Ref450646963"/>
      <w:bookmarkStart w:id="635" w:name="_Toc472411829"/>
      <w:r w:rsidRPr="00382A07">
        <w:t>Перечень, объемы и характеристики закупаемой продукции</w:t>
      </w:r>
      <w:bookmarkEnd w:id="586"/>
      <w:bookmarkEnd w:id="587"/>
      <w:bookmarkEnd w:id="588"/>
      <w:bookmarkEnd w:id="589"/>
      <w:bookmarkEnd w:id="590"/>
      <w:bookmarkEnd w:id="591"/>
      <w:bookmarkEnd w:id="592"/>
      <w:bookmarkEnd w:id="633"/>
      <w:bookmarkEnd w:id="634"/>
      <w:bookmarkEnd w:id="635"/>
    </w:p>
    <w:p w:rsidR="002B5044" w:rsidRPr="00382A07" w:rsidRDefault="002B5044" w:rsidP="002B5044">
      <w:pPr>
        <w:pStyle w:val="3"/>
        <w:ind w:left="0" w:firstLine="851"/>
        <w:jc w:val="both"/>
        <w:rPr>
          <w:b w:val="0"/>
          <w:szCs w:val="24"/>
        </w:rPr>
      </w:pPr>
      <w:bookmarkStart w:id="636" w:name="_Toc439166311"/>
      <w:bookmarkStart w:id="637" w:name="_Toc439170659"/>
      <w:bookmarkStart w:id="638" w:name="_Toc439172761"/>
      <w:bookmarkStart w:id="639" w:name="_Toc439173205"/>
      <w:bookmarkStart w:id="640" w:name="_Toc439238199"/>
      <w:bookmarkStart w:id="641" w:name="_Toc439252751"/>
      <w:bookmarkStart w:id="642" w:name="_Toc439323609"/>
      <w:bookmarkStart w:id="643" w:name="_Toc439323725"/>
      <w:bookmarkStart w:id="644" w:name="_Toc440357123"/>
      <w:bookmarkStart w:id="645" w:name="_Toc440359678"/>
      <w:bookmarkStart w:id="646" w:name="_Toc440632142"/>
      <w:bookmarkStart w:id="647" w:name="_Toc440875963"/>
      <w:bookmarkStart w:id="648" w:name="_Toc441130991"/>
      <w:bookmarkStart w:id="649" w:name="_Toc447269806"/>
      <w:bookmarkStart w:id="650" w:name="_Toc464120628"/>
      <w:bookmarkStart w:id="651" w:name="_Toc466970548"/>
      <w:bookmarkStart w:id="652" w:name="_Toc468462462"/>
      <w:bookmarkStart w:id="653" w:name="_Toc469482055"/>
      <w:bookmarkStart w:id="654" w:name="_Toc472411830"/>
      <w:r w:rsidRPr="00382A07">
        <w:rPr>
          <w:b w:val="0"/>
          <w:szCs w:val="24"/>
        </w:rPr>
        <w:t>Техническ</w:t>
      </w:r>
      <w:r w:rsidR="003776BB" w:rsidRPr="00382A07">
        <w:rPr>
          <w:b w:val="0"/>
          <w:szCs w:val="24"/>
        </w:rPr>
        <w:t>ое</w:t>
      </w:r>
      <w:r w:rsidRPr="00382A07">
        <w:rPr>
          <w:b w:val="0"/>
          <w:szCs w:val="24"/>
        </w:rPr>
        <w:t xml:space="preserve"> задани</w:t>
      </w:r>
      <w:r w:rsidR="003776BB" w:rsidRPr="00382A07">
        <w:rPr>
          <w:b w:val="0"/>
          <w:szCs w:val="24"/>
        </w:rPr>
        <w:t>е</w:t>
      </w:r>
      <w:r w:rsidRPr="00382A07">
        <w:rPr>
          <w:b w:val="0"/>
          <w:szCs w:val="24"/>
        </w:rPr>
        <w:t xml:space="preserve"> </w:t>
      </w:r>
      <w:r w:rsidR="00A154B7" w:rsidRPr="00382A07">
        <w:rPr>
          <w:b w:val="0"/>
          <w:szCs w:val="24"/>
        </w:rPr>
        <w:t xml:space="preserve">по </w:t>
      </w:r>
      <w:r w:rsidR="00A154B7" w:rsidRPr="009343E5">
        <w:rPr>
          <w:b w:val="0"/>
          <w:szCs w:val="24"/>
        </w:rPr>
        <w:t>Лоту №1 (</w:t>
      </w:r>
      <w:r w:rsidR="00A154B7" w:rsidRPr="00382A07">
        <w:rPr>
          <w:b w:val="0"/>
          <w:szCs w:val="24"/>
        </w:rPr>
        <w:t xml:space="preserve">подраздел </w:t>
      </w:r>
      <w:r w:rsidR="00152F2A">
        <w:fldChar w:fldCharType="begin"/>
      </w:r>
      <w:r w:rsidR="00152F2A">
        <w:instrText xml:space="preserve"> REF _Ref440275279 \r \h  \* MERGEFORMAT </w:instrText>
      </w:r>
      <w:r w:rsidR="00152F2A">
        <w:fldChar w:fldCharType="separate"/>
      </w:r>
      <w:r w:rsidR="00991C07" w:rsidRPr="00991C07">
        <w:rPr>
          <w:b w:val="0"/>
          <w:szCs w:val="24"/>
        </w:rPr>
        <w:t>1.1.4</w:t>
      </w:r>
      <w:r w:rsidR="00152F2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p>
    <w:p w:rsidR="002B5044" w:rsidRPr="00382A07" w:rsidRDefault="002B5044" w:rsidP="0021751A">
      <w:pPr>
        <w:pStyle w:val="2"/>
        <w:ind w:left="1701" w:hanging="1134"/>
      </w:pPr>
      <w:bookmarkStart w:id="655" w:name="_Ref194832984"/>
      <w:bookmarkStart w:id="656" w:name="_Ref197686508"/>
      <w:bookmarkStart w:id="657" w:name="_Toc423421727"/>
      <w:bookmarkStart w:id="658" w:name="_Toc472411832"/>
      <w:r w:rsidRPr="00382A07">
        <w:t>Требование к поставляемой продукции</w:t>
      </w:r>
      <w:bookmarkEnd w:id="655"/>
      <w:bookmarkEnd w:id="656"/>
      <w:bookmarkEnd w:id="657"/>
      <w:bookmarkEnd w:id="658"/>
    </w:p>
    <w:p w:rsidR="002B5044" w:rsidRPr="00382A07" w:rsidRDefault="0021751A" w:rsidP="002B5044">
      <w:pPr>
        <w:pStyle w:val="3"/>
        <w:ind w:left="0" w:firstLine="851"/>
        <w:jc w:val="both"/>
        <w:rPr>
          <w:b w:val="0"/>
          <w:szCs w:val="24"/>
        </w:rPr>
      </w:pPr>
      <w:bookmarkStart w:id="659" w:name="_Toc439166313"/>
      <w:bookmarkStart w:id="660" w:name="_Toc439170661"/>
      <w:bookmarkStart w:id="661" w:name="_Toc439172763"/>
      <w:bookmarkStart w:id="662" w:name="_Toc439173207"/>
      <w:bookmarkStart w:id="663" w:name="_Toc439238201"/>
      <w:bookmarkStart w:id="664" w:name="_Toc439252753"/>
      <w:bookmarkStart w:id="665" w:name="_Toc439323611"/>
      <w:bookmarkStart w:id="666" w:name="_Toc439323727"/>
      <w:bookmarkStart w:id="667" w:name="_Toc440357125"/>
      <w:bookmarkStart w:id="668" w:name="_Toc440359680"/>
      <w:bookmarkStart w:id="669" w:name="_Toc440632144"/>
      <w:bookmarkStart w:id="670" w:name="_Toc440875965"/>
      <w:bookmarkStart w:id="671" w:name="_Toc441130993"/>
      <w:bookmarkStart w:id="672" w:name="_Toc447269808"/>
      <w:bookmarkStart w:id="673" w:name="_Toc464120631"/>
      <w:bookmarkStart w:id="674" w:name="_Toc466970551"/>
      <w:bookmarkStart w:id="675" w:name="_Toc468462465"/>
      <w:bookmarkStart w:id="676" w:name="_Toc469482058"/>
      <w:bookmarkStart w:id="677" w:name="_Toc472411833"/>
      <w:bookmarkStart w:id="678" w:name="_Ref194833053"/>
      <w:bookmarkStart w:id="679" w:name="_Ref223496951"/>
      <w:bookmarkStart w:id="680"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p>
    <w:p w:rsidR="002B5044" w:rsidRPr="00382A07" w:rsidRDefault="002B5044" w:rsidP="002B5044">
      <w:pPr>
        <w:pStyle w:val="3"/>
        <w:ind w:left="0" w:firstLine="851"/>
        <w:jc w:val="both"/>
        <w:rPr>
          <w:b w:val="0"/>
          <w:szCs w:val="24"/>
        </w:rPr>
      </w:pPr>
      <w:bookmarkStart w:id="681" w:name="_Toc439166314"/>
      <w:bookmarkStart w:id="682" w:name="_Toc439170662"/>
      <w:bookmarkStart w:id="683" w:name="_Toc439172764"/>
      <w:bookmarkStart w:id="684" w:name="_Toc439173208"/>
      <w:bookmarkStart w:id="685" w:name="_Toc439238202"/>
      <w:bookmarkStart w:id="686" w:name="_Toc439252754"/>
      <w:bookmarkStart w:id="687" w:name="_Toc439323612"/>
      <w:bookmarkStart w:id="688" w:name="_Toc439323728"/>
      <w:bookmarkStart w:id="689" w:name="_Toc440357126"/>
      <w:bookmarkStart w:id="690" w:name="_Toc440359681"/>
      <w:bookmarkStart w:id="691" w:name="_Toc440632145"/>
      <w:bookmarkStart w:id="692" w:name="_Toc440875966"/>
      <w:bookmarkStart w:id="693" w:name="_Toc441130994"/>
      <w:bookmarkStart w:id="694" w:name="_Toc447269809"/>
      <w:bookmarkStart w:id="695" w:name="_Toc464120632"/>
      <w:bookmarkStart w:id="696" w:name="_Toc466970552"/>
      <w:bookmarkStart w:id="697" w:name="_Toc468462466"/>
      <w:bookmarkStart w:id="698" w:name="_Toc469482059"/>
      <w:bookmarkStart w:id="699"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 задания, изложены в Приложении №1 (Техническом задании) к настоящей Документации. При несоб</w:t>
      </w:r>
      <w:r w:rsidR="009343E5">
        <w:rPr>
          <w:b w:val="0"/>
          <w:szCs w:val="24"/>
          <w:lang w:eastAsia="ru-RU"/>
        </w:rPr>
        <w:t>людении требований Технического</w:t>
      </w:r>
      <w:r w:rsidR="003776BB" w:rsidRPr="00382A07">
        <w:rPr>
          <w:b w:val="0"/>
          <w:szCs w:val="24"/>
          <w:lang w:eastAsia="ru-RU"/>
        </w:rPr>
        <w:t xml:space="preserve"> задания Закупочная комиссия отклонит Заявку Участника</w:t>
      </w:r>
      <w:r w:rsidRPr="00382A07">
        <w:rPr>
          <w:b w:val="0"/>
          <w:szCs w:val="24"/>
        </w:rPr>
        <w:t>.</w:t>
      </w:r>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p>
    <w:p w:rsidR="002B5044" w:rsidRPr="00382A07" w:rsidRDefault="002B5044" w:rsidP="0021751A">
      <w:pPr>
        <w:pStyle w:val="2"/>
        <w:ind w:left="1701" w:hanging="1134"/>
      </w:pPr>
      <w:bookmarkStart w:id="700" w:name="_Ref247513861"/>
      <w:bookmarkStart w:id="701" w:name="_Toc423421728"/>
      <w:bookmarkStart w:id="702" w:name="_Toc472411835"/>
      <w:r w:rsidRPr="00382A07">
        <w:t xml:space="preserve">Требование к </w:t>
      </w:r>
      <w:r w:rsidR="0021751A" w:rsidRPr="00382A07">
        <w:t>Участник</w:t>
      </w:r>
      <w:r w:rsidRPr="00382A07">
        <w:t>у</w:t>
      </w:r>
      <w:bookmarkEnd w:id="678"/>
      <w:bookmarkEnd w:id="679"/>
      <w:bookmarkEnd w:id="680"/>
      <w:r w:rsidRPr="00382A07">
        <w:t>.</w:t>
      </w:r>
      <w:bookmarkEnd w:id="700"/>
      <w:bookmarkEnd w:id="701"/>
      <w:bookmarkEnd w:id="702"/>
    </w:p>
    <w:p w:rsidR="002B5044" w:rsidRPr="00382A07" w:rsidRDefault="002B5044" w:rsidP="002B5044">
      <w:pPr>
        <w:pStyle w:val="3"/>
        <w:ind w:left="0" w:firstLine="851"/>
        <w:jc w:val="both"/>
        <w:rPr>
          <w:b w:val="0"/>
          <w:szCs w:val="24"/>
        </w:rPr>
      </w:pPr>
      <w:bookmarkStart w:id="703" w:name="_Toc439166317"/>
      <w:bookmarkStart w:id="704" w:name="_Toc439170665"/>
      <w:bookmarkStart w:id="705" w:name="_Toc439172767"/>
      <w:bookmarkStart w:id="706" w:name="_Toc439173211"/>
      <w:bookmarkStart w:id="707" w:name="_Toc439238205"/>
      <w:bookmarkStart w:id="708" w:name="_Toc439252756"/>
      <w:bookmarkStart w:id="709" w:name="_Toc439323614"/>
      <w:bookmarkStart w:id="710" w:name="_Toc439323730"/>
      <w:bookmarkStart w:id="711" w:name="_Ref440292618"/>
      <w:bookmarkStart w:id="712" w:name="_Toc440357128"/>
      <w:bookmarkStart w:id="713" w:name="_Toc440359683"/>
      <w:bookmarkStart w:id="714" w:name="_Toc440632147"/>
      <w:bookmarkStart w:id="715" w:name="_Toc440875968"/>
      <w:bookmarkStart w:id="716" w:name="_Toc441130996"/>
      <w:bookmarkStart w:id="717" w:name="_Toc447269811"/>
      <w:bookmarkStart w:id="718" w:name="_Toc464120634"/>
      <w:bookmarkStart w:id="719" w:name="_Toc466970554"/>
      <w:bookmarkStart w:id="720" w:name="_Toc468462468"/>
      <w:bookmarkStart w:id="721" w:name="_Toc469482061"/>
      <w:bookmarkStart w:id="722"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Pr="00382A07">
        <w:rPr>
          <w:b w:val="0"/>
          <w:szCs w:val="24"/>
        </w:rPr>
        <w:t>).</w:t>
      </w:r>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p>
    <w:p w:rsidR="002B5044" w:rsidRPr="00382A07" w:rsidRDefault="002B5044" w:rsidP="002B5044">
      <w:pPr>
        <w:pStyle w:val="3"/>
        <w:ind w:left="0" w:firstLine="851"/>
        <w:jc w:val="both"/>
        <w:rPr>
          <w:b w:val="0"/>
          <w:szCs w:val="24"/>
        </w:rPr>
      </w:pPr>
      <w:bookmarkStart w:id="723" w:name="_Toc439166318"/>
      <w:bookmarkStart w:id="724" w:name="_Toc439170666"/>
      <w:bookmarkStart w:id="725" w:name="_Toc439172768"/>
      <w:bookmarkStart w:id="726" w:name="_Toc439173212"/>
      <w:bookmarkStart w:id="727" w:name="_Toc439238206"/>
      <w:bookmarkStart w:id="728" w:name="_Toc439252757"/>
      <w:bookmarkStart w:id="729" w:name="_Toc439323615"/>
      <w:bookmarkStart w:id="730" w:name="_Toc439323731"/>
      <w:bookmarkStart w:id="731" w:name="_Toc440357129"/>
      <w:bookmarkStart w:id="732" w:name="_Toc440359684"/>
      <w:bookmarkStart w:id="733" w:name="_Toc440632148"/>
      <w:bookmarkStart w:id="734" w:name="_Toc440875969"/>
      <w:bookmarkStart w:id="735" w:name="_Toc441130997"/>
      <w:bookmarkStart w:id="736" w:name="_Toc447269812"/>
      <w:bookmarkStart w:id="737" w:name="_Toc464120635"/>
      <w:bookmarkStart w:id="738" w:name="_Toc466970555"/>
      <w:bookmarkStart w:id="739" w:name="_Toc468462469"/>
      <w:bookmarkStart w:id="740" w:name="_Toc469482062"/>
      <w:bookmarkStart w:id="741"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p>
    <w:p w:rsidR="00953987" w:rsidRPr="00382A07" w:rsidRDefault="00953987" w:rsidP="00953987">
      <w:pPr>
        <w:pStyle w:val="2"/>
        <w:ind w:left="1701" w:hanging="1134"/>
        <w:rPr>
          <w:b w:val="0"/>
        </w:rPr>
      </w:pPr>
      <w:bookmarkStart w:id="742" w:name="_Toc461808930"/>
      <w:bookmarkStart w:id="743" w:name="_Toc472411841"/>
      <w:bookmarkEnd w:id="593"/>
      <w:bookmarkEnd w:id="594"/>
      <w:r w:rsidRPr="00382A07">
        <w:t>Альтернативные предложения</w:t>
      </w:r>
      <w:bookmarkStart w:id="744" w:name="_Ref56252639"/>
      <w:bookmarkEnd w:id="742"/>
      <w:bookmarkEnd w:id="743"/>
    </w:p>
    <w:p w:rsidR="00953987" w:rsidRPr="00382A07" w:rsidRDefault="00953987" w:rsidP="00953987">
      <w:pPr>
        <w:pStyle w:val="3"/>
        <w:ind w:left="0" w:firstLine="851"/>
        <w:jc w:val="both"/>
        <w:rPr>
          <w:b w:val="0"/>
          <w:szCs w:val="24"/>
        </w:rPr>
      </w:pPr>
      <w:bookmarkStart w:id="745" w:name="_Toc461808802"/>
      <w:bookmarkStart w:id="746" w:name="_Toc461808931"/>
      <w:bookmarkStart w:id="747" w:name="_Toc464120640"/>
      <w:bookmarkStart w:id="748" w:name="_Toc466970560"/>
      <w:bookmarkStart w:id="749" w:name="_Toc468462474"/>
      <w:bookmarkStart w:id="750" w:name="_Toc469482067"/>
      <w:bookmarkStart w:id="751"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44"/>
      <w:bookmarkEnd w:id="745"/>
      <w:bookmarkEnd w:id="746"/>
      <w:bookmarkEnd w:id="747"/>
      <w:bookmarkEnd w:id="748"/>
      <w:bookmarkEnd w:id="749"/>
      <w:bookmarkEnd w:id="750"/>
      <w:bookmarkEnd w:id="751"/>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752" w:name="_Ref440270602"/>
      <w:bookmarkStart w:id="753" w:name="_Toc472411843"/>
      <w:bookmarkEnd w:id="5"/>
      <w:bookmarkEnd w:id="563"/>
      <w:r w:rsidRPr="00382A07">
        <w:rPr>
          <w:szCs w:val="24"/>
        </w:rPr>
        <w:lastRenderedPageBreak/>
        <w:t>Образцы основных форм документов, включаемых в Заявку</w:t>
      </w:r>
      <w:bookmarkEnd w:id="752"/>
      <w:bookmarkEnd w:id="753"/>
      <w:r w:rsidRPr="00382A07">
        <w:rPr>
          <w:szCs w:val="24"/>
        </w:rPr>
        <w:t xml:space="preserve"> </w:t>
      </w:r>
    </w:p>
    <w:p w:rsidR="004F4D80" w:rsidRPr="00382A07" w:rsidRDefault="004F4D80" w:rsidP="004F4D80">
      <w:pPr>
        <w:pStyle w:val="2"/>
      </w:pPr>
      <w:bookmarkStart w:id="754" w:name="_Ref55336310"/>
      <w:bookmarkStart w:id="755" w:name="_Toc57314672"/>
      <w:bookmarkStart w:id="756" w:name="_Toc69728986"/>
      <w:bookmarkStart w:id="757" w:name="_Toc98253919"/>
      <w:bookmarkStart w:id="758" w:name="_Toc165173847"/>
      <w:bookmarkStart w:id="759" w:name="_Toc423423667"/>
      <w:bookmarkStart w:id="760" w:name="_Toc472411844"/>
      <w:r w:rsidRPr="00382A07">
        <w:t xml:space="preserve">Письмо о подаче оферты </w:t>
      </w:r>
      <w:bookmarkStart w:id="761" w:name="_Ref22846535"/>
      <w:r w:rsidRPr="00382A07">
        <w:t>(</w:t>
      </w:r>
      <w:bookmarkEnd w:id="761"/>
      <w:r w:rsidRPr="00382A07">
        <w:t xml:space="preserve">форма </w:t>
      </w:r>
      <w:r w:rsidRPr="00382A07">
        <w:rPr>
          <w:noProof/>
        </w:rPr>
        <w:t>1</w:t>
      </w:r>
      <w:r w:rsidRPr="00382A07">
        <w:t>)</w:t>
      </w:r>
      <w:bookmarkEnd w:id="754"/>
      <w:bookmarkEnd w:id="755"/>
      <w:bookmarkEnd w:id="756"/>
      <w:bookmarkEnd w:id="757"/>
      <w:bookmarkEnd w:id="758"/>
      <w:bookmarkEnd w:id="759"/>
      <w:bookmarkEnd w:id="760"/>
    </w:p>
    <w:p w:rsidR="004F4D80" w:rsidRPr="00382A07" w:rsidRDefault="004F4D80" w:rsidP="004F4D80">
      <w:pPr>
        <w:pStyle w:val="3"/>
        <w:rPr>
          <w:szCs w:val="24"/>
        </w:rPr>
      </w:pPr>
      <w:bookmarkStart w:id="762" w:name="_Toc98253920"/>
      <w:bookmarkStart w:id="763" w:name="_Toc157248174"/>
      <w:bookmarkStart w:id="764" w:name="_Toc157496543"/>
      <w:bookmarkStart w:id="765" w:name="_Toc158206082"/>
      <w:bookmarkStart w:id="766" w:name="_Toc164057767"/>
      <w:bookmarkStart w:id="767" w:name="_Toc164137117"/>
      <w:bookmarkStart w:id="768" w:name="_Toc164161277"/>
      <w:bookmarkStart w:id="769" w:name="_Toc165173848"/>
      <w:bookmarkStart w:id="770" w:name="_Toc439170673"/>
      <w:bookmarkStart w:id="771" w:name="_Toc439172775"/>
      <w:bookmarkStart w:id="772" w:name="_Toc439173219"/>
      <w:bookmarkStart w:id="773" w:name="_Toc439238213"/>
      <w:bookmarkStart w:id="774" w:name="_Toc440357133"/>
      <w:bookmarkStart w:id="775" w:name="_Toc440359688"/>
      <w:bookmarkStart w:id="776" w:name="_Toc447269817"/>
      <w:bookmarkStart w:id="777" w:name="_Toc464120643"/>
      <w:bookmarkStart w:id="778" w:name="_Toc466970563"/>
      <w:bookmarkStart w:id="779" w:name="_Toc472411845"/>
      <w:r w:rsidRPr="00382A07">
        <w:rPr>
          <w:szCs w:val="24"/>
        </w:rPr>
        <w:t>Форма письма о подаче оферты</w:t>
      </w:r>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780"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009343E5">
              <w:t xml:space="preserve"> без НДС, </w:t>
            </w:r>
            <w:proofErr w:type="spellStart"/>
            <w:r w:rsidR="009343E5">
              <w:t>руб.РФ</w:t>
            </w:r>
            <w:proofErr w:type="spellEnd"/>
            <w:r w:rsidR="009343E5">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9343E5">
            <w:pPr>
              <w:spacing w:line="240" w:lineRule="auto"/>
              <w:ind w:right="-45" w:firstLine="0"/>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 xml:space="preserve">принять или отклонить любую Заявку в соответствии с условиями документации о </w:t>
      </w:r>
      <w:r w:rsidRPr="00382A07">
        <w:rPr>
          <w:sz w:val="24"/>
          <w:szCs w:val="24"/>
        </w:rPr>
        <w:lastRenderedPageBreak/>
        <w:t>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lastRenderedPageBreak/>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781" w:name="_Toc98253921"/>
      <w:bookmarkStart w:id="782" w:name="_Toc157248175"/>
      <w:bookmarkStart w:id="783" w:name="_Toc157496544"/>
      <w:bookmarkStart w:id="784" w:name="_Toc158206083"/>
      <w:bookmarkStart w:id="785" w:name="_Toc164057768"/>
      <w:bookmarkStart w:id="786" w:name="_Toc164137118"/>
      <w:bookmarkStart w:id="787" w:name="_Toc164161278"/>
      <w:bookmarkStart w:id="788" w:name="_Toc165173849"/>
      <w:r w:rsidRPr="00382A07">
        <w:rPr>
          <w:b/>
          <w:szCs w:val="24"/>
        </w:rPr>
        <w:br w:type="page"/>
      </w:r>
    </w:p>
    <w:p w:rsidR="004F4D80" w:rsidRPr="00382A07" w:rsidRDefault="004F4D80" w:rsidP="004F4D80">
      <w:pPr>
        <w:pStyle w:val="3"/>
        <w:rPr>
          <w:szCs w:val="24"/>
        </w:rPr>
      </w:pPr>
      <w:bookmarkStart w:id="789" w:name="_Toc439170674"/>
      <w:bookmarkStart w:id="790" w:name="_Toc439172776"/>
      <w:bookmarkStart w:id="791" w:name="_Toc439173220"/>
      <w:bookmarkStart w:id="792" w:name="_Toc439238214"/>
      <w:bookmarkStart w:id="793" w:name="_Toc439252762"/>
      <w:bookmarkStart w:id="794" w:name="_Toc439323736"/>
      <w:bookmarkStart w:id="795" w:name="_Toc440357134"/>
      <w:bookmarkStart w:id="796" w:name="_Toc440359689"/>
      <w:bookmarkStart w:id="797" w:name="_Toc440632153"/>
      <w:bookmarkStart w:id="798" w:name="_Toc440875973"/>
      <w:bookmarkStart w:id="799" w:name="_Toc441131001"/>
      <w:bookmarkStart w:id="800" w:name="_Toc447269818"/>
      <w:bookmarkStart w:id="801" w:name="_Toc464120644"/>
      <w:bookmarkStart w:id="802" w:name="_Toc466970564"/>
      <w:bookmarkStart w:id="803" w:name="_Toc472411846"/>
      <w:r w:rsidRPr="00382A07">
        <w:rPr>
          <w:szCs w:val="24"/>
        </w:rPr>
        <w:lastRenderedPageBreak/>
        <w:t>Инструкции по заполнению</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152F2A">
        <w:fldChar w:fldCharType="begin"/>
      </w:r>
      <w:r w:rsidR="00152F2A">
        <w:instrText xml:space="preserve"> REF _Ref306008743 \r \h  \* MERGEFORMAT </w:instrText>
      </w:r>
      <w:r w:rsidR="00152F2A">
        <w:fldChar w:fldCharType="separate"/>
      </w:r>
      <w:r w:rsidR="00991C07" w:rsidRPr="00991C07">
        <w:rPr>
          <w:sz w:val="24"/>
          <w:szCs w:val="24"/>
        </w:rPr>
        <w:t>3.3.4</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152F2A">
        <w:fldChar w:fldCharType="begin"/>
      </w:r>
      <w:r w:rsidR="00152F2A">
        <w:instrText xml:space="preserve"> REF _Ref55279015 \r \h  \* MERGEFORMAT </w:instrText>
      </w:r>
      <w:r w:rsidR="00152F2A">
        <w:fldChar w:fldCharType="separate"/>
      </w:r>
      <w:r w:rsidR="00991C07" w:rsidRPr="00991C07">
        <w:rPr>
          <w:sz w:val="24"/>
          <w:szCs w:val="24"/>
        </w:rPr>
        <w:t>3.3.1.6</w:t>
      </w:r>
      <w:r w:rsidR="00152F2A">
        <w:fldChar w:fldCharType="end"/>
      </w:r>
      <w:r w:rsidRPr="00382A07">
        <w:rPr>
          <w:sz w:val="24"/>
          <w:szCs w:val="24"/>
        </w:rPr>
        <w:t xml:space="preserve"> и </w:t>
      </w:r>
      <w:r w:rsidR="00152F2A">
        <w:fldChar w:fldCharType="begin"/>
      </w:r>
      <w:r w:rsidR="00152F2A">
        <w:instrText xml:space="preserve"> REF _Ref195087786 \r \h  \* MERGEFORMAT </w:instrText>
      </w:r>
      <w:r w:rsidR="00152F2A">
        <w:fldChar w:fldCharType="separate"/>
      </w:r>
      <w:r w:rsidR="00991C07" w:rsidRPr="00991C07">
        <w:rPr>
          <w:sz w:val="24"/>
          <w:szCs w:val="24"/>
        </w:rPr>
        <w:t>3.3.1.7</w:t>
      </w:r>
      <w:r w:rsidR="00152F2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04" w:name="_Ref55335821"/>
      <w:bookmarkStart w:id="805" w:name="_Ref55336345"/>
      <w:bookmarkStart w:id="806" w:name="_Toc57314674"/>
      <w:bookmarkStart w:id="807" w:name="_Toc69728988"/>
      <w:bookmarkStart w:id="808" w:name="_Toc98253922"/>
      <w:bookmarkStart w:id="809" w:name="_Toc165173850"/>
      <w:r w:rsidRPr="00382A07">
        <w:br w:type="page"/>
      </w:r>
    </w:p>
    <w:p w:rsidR="00920CB0" w:rsidRPr="00382A07" w:rsidRDefault="00920CB0" w:rsidP="00920CB0">
      <w:pPr>
        <w:pStyle w:val="3"/>
        <w:rPr>
          <w:szCs w:val="24"/>
        </w:rPr>
      </w:pPr>
      <w:bookmarkStart w:id="810" w:name="_Ref440271964"/>
      <w:bookmarkStart w:id="811" w:name="_Toc440357135"/>
      <w:bookmarkStart w:id="812" w:name="_Toc440359690"/>
      <w:bookmarkStart w:id="813" w:name="_Toc472411847"/>
      <w:r w:rsidRPr="00382A07">
        <w:rPr>
          <w:szCs w:val="24"/>
        </w:rPr>
        <w:lastRenderedPageBreak/>
        <w:t>Антикоррупционные обязательства (Форма 1.1).</w:t>
      </w:r>
      <w:bookmarkEnd w:id="810"/>
      <w:bookmarkEnd w:id="811"/>
      <w:bookmarkEnd w:id="812"/>
      <w:bookmarkEnd w:id="813"/>
    </w:p>
    <w:p w:rsidR="00920CB0" w:rsidRPr="00382A07" w:rsidRDefault="00920CB0" w:rsidP="005E6E3C">
      <w:pPr>
        <w:pStyle w:val="3"/>
        <w:numPr>
          <w:ilvl w:val="3"/>
          <w:numId w:val="72"/>
        </w:numPr>
        <w:rPr>
          <w:szCs w:val="24"/>
        </w:rPr>
      </w:pPr>
      <w:bookmarkStart w:id="814" w:name="_Toc439238216"/>
      <w:bookmarkStart w:id="815" w:name="_Toc439252764"/>
      <w:bookmarkStart w:id="816" w:name="_Toc439323738"/>
      <w:bookmarkStart w:id="817" w:name="_Toc440357136"/>
      <w:bookmarkStart w:id="818" w:name="_Toc440359691"/>
      <w:bookmarkStart w:id="819" w:name="_Toc440632155"/>
      <w:bookmarkStart w:id="820" w:name="_Toc440875975"/>
      <w:bookmarkStart w:id="821" w:name="_Toc441131003"/>
      <w:bookmarkStart w:id="822" w:name="_Toc447269820"/>
      <w:bookmarkStart w:id="823" w:name="_Toc464120646"/>
      <w:bookmarkStart w:id="824" w:name="_Toc466970566"/>
      <w:bookmarkStart w:id="825" w:name="_Toc472411848"/>
      <w:r w:rsidRPr="00382A07">
        <w:rPr>
          <w:szCs w:val="24"/>
        </w:rPr>
        <w:t>Форма Антикоррупционных обязательств</w:t>
      </w:r>
      <w:bookmarkEnd w:id="814"/>
      <w:bookmarkEnd w:id="815"/>
      <w:bookmarkEnd w:id="816"/>
      <w:bookmarkEnd w:id="817"/>
      <w:bookmarkEnd w:id="818"/>
      <w:bookmarkEnd w:id="819"/>
      <w:bookmarkEnd w:id="820"/>
      <w:bookmarkEnd w:id="821"/>
      <w:bookmarkEnd w:id="822"/>
      <w:bookmarkEnd w:id="823"/>
      <w:bookmarkEnd w:id="824"/>
      <w:bookmarkEnd w:id="825"/>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1"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2"/>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26" w:name="_Toc423423668"/>
      <w:bookmarkStart w:id="827" w:name="_Ref440271072"/>
      <w:bookmarkStart w:id="828" w:name="_Ref440273986"/>
      <w:bookmarkStart w:id="829" w:name="_Ref440274337"/>
      <w:bookmarkStart w:id="830" w:name="_Ref440274913"/>
      <w:bookmarkStart w:id="831" w:name="_Ref440284918"/>
      <w:bookmarkStart w:id="832"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04"/>
      <w:bookmarkEnd w:id="805"/>
      <w:bookmarkEnd w:id="806"/>
      <w:bookmarkEnd w:id="807"/>
      <w:bookmarkEnd w:id="808"/>
      <w:bookmarkEnd w:id="809"/>
      <w:bookmarkEnd w:id="826"/>
      <w:bookmarkEnd w:id="827"/>
      <w:bookmarkEnd w:id="828"/>
      <w:bookmarkEnd w:id="829"/>
      <w:bookmarkEnd w:id="830"/>
      <w:bookmarkEnd w:id="831"/>
      <w:bookmarkEnd w:id="832"/>
    </w:p>
    <w:p w:rsidR="004F4D80" w:rsidRPr="00382A07" w:rsidRDefault="004F4D80" w:rsidP="004F4D80">
      <w:pPr>
        <w:pStyle w:val="3"/>
        <w:rPr>
          <w:szCs w:val="24"/>
        </w:rPr>
      </w:pPr>
      <w:bookmarkStart w:id="833" w:name="_Toc98253923"/>
      <w:bookmarkStart w:id="834" w:name="_Toc157248177"/>
      <w:bookmarkStart w:id="835" w:name="_Toc157496546"/>
      <w:bookmarkStart w:id="836" w:name="_Toc158206085"/>
      <w:bookmarkStart w:id="837" w:name="_Toc164057770"/>
      <w:bookmarkStart w:id="838" w:name="_Toc164137120"/>
      <w:bookmarkStart w:id="839" w:name="_Toc164161280"/>
      <w:bookmarkStart w:id="840" w:name="_Toc165173851"/>
      <w:bookmarkStart w:id="841" w:name="_Ref264038986"/>
      <w:bookmarkStart w:id="842" w:name="_Ref264359294"/>
      <w:bookmarkStart w:id="843" w:name="_Toc439170676"/>
      <w:bookmarkStart w:id="844" w:name="_Toc439172778"/>
      <w:bookmarkStart w:id="845" w:name="_Toc439173222"/>
      <w:bookmarkStart w:id="846" w:name="_Toc439238218"/>
      <w:bookmarkStart w:id="847" w:name="_Toc439252766"/>
      <w:bookmarkStart w:id="848" w:name="_Toc439323740"/>
      <w:bookmarkStart w:id="849" w:name="_Toc440357138"/>
      <w:bookmarkStart w:id="850" w:name="_Toc440359693"/>
      <w:bookmarkStart w:id="851" w:name="_Toc440632157"/>
      <w:bookmarkStart w:id="852" w:name="_Toc440875977"/>
      <w:bookmarkStart w:id="853" w:name="_Toc441131005"/>
      <w:bookmarkStart w:id="854" w:name="_Toc447269822"/>
      <w:bookmarkStart w:id="855" w:name="_Toc464120648"/>
      <w:bookmarkStart w:id="856" w:name="_Toc466970568"/>
      <w:bookmarkStart w:id="857" w:name="_Toc468462482"/>
      <w:bookmarkStart w:id="858" w:name="_Toc469482075"/>
      <w:bookmarkStart w:id="859" w:name="_Toc472411850"/>
      <w:r w:rsidRPr="00382A07">
        <w:rPr>
          <w:szCs w:val="24"/>
        </w:rPr>
        <w:t xml:space="preserve">Форма </w:t>
      </w:r>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r w:rsidR="00492C8B" w:rsidRPr="00382A07">
        <w:rPr>
          <w:szCs w:val="24"/>
        </w:rPr>
        <w:t>Сводной таблицы стоимости</w:t>
      </w:r>
      <w:bookmarkEnd w:id="847"/>
      <w:bookmarkEnd w:id="848"/>
      <w:bookmarkEnd w:id="849"/>
      <w:bookmarkEnd w:id="850"/>
      <w:bookmarkEnd w:id="851"/>
      <w:bookmarkEnd w:id="852"/>
      <w:r w:rsidR="00F04258" w:rsidRPr="00382A07">
        <w:rPr>
          <w:bCs w:val="0"/>
          <w:szCs w:val="24"/>
        </w:rPr>
        <w:t xml:space="preserve"> поставок</w:t>
      </w:r>
      <w:bookmarkEnd w:id="853"/>
      <w:bookmarkEnd w:id="854"/>
      <w:bookmarkEnd w:id="855"/>
      <w:bookmarkEnd w:id="856"/>
      <w:bookmarkEnd w:id="857"/>
      <w:bookmarkEnd w:id="858"/>
      <w:bookmarkEnd w:id="859"/>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860" w:name="_Toc176765534"/>
      <w:bookmarkStart w:id="861" w:name="_Toc198979983"/>
      <w:bookmarkStart w:id="862" w:name="_Toc217466315"/>
      <w:bookmarkStart w:id="863" w:name="_Toc217702856"/>
      <w:bookmarkStart w:id="864" w:name="_Toc233601974"/>
      <w:bookmarkStart w:id="865" w:name="_Toc263343460"/>
      <w:r w:rsidRPr="00382A07">
        <w:rPr>
          <w:b w:val="0"/>
          <w:szCs w:val="24"/>
        </w:rPr>
        <w:br w:type="page"/>
      </w:r>
      <w:bookmarkStart w:id="866" w:name="_Toc439170677"/>
      <w:bookmarkStart w:id="867" w:name="_Toc439172779"/>
      <w:bookmarkStart w:id="868" w:name="_Toc439173223"/>
      <w:bookmarkStart w:id="869" w:name="_Toc439238219"/>
      <w:bookmarkStart w:id="870" w:name="_Toc439252767"/>
      <w:bookmarkStart w:id="871" w:name="_Toc439323741"/>
      <w:bookmarkStart w:id="872" w:name="_Toc440357139"/>
      <w:bookmarkStart w:id="873" w:name="_Toc440359694"/>
      <w:bookmarkStart w:id="874" w:name="_Toc440632158"/>
      <w:bookmarkStart w:id="875" w:name="_Toc440875978"/>
      <w:bookmarkStart w:id="876" w:name="_Toc441131006"/>
      <w:bookmarkStart w:id="877" w:name="_Toc447269823"/>
      <w:bookmarkStart w:id="878" w:name="_Toc464120649"/>
      <w:bookmarkStart w:id="879" w:name="_Toc466970569"/>
      <w:bookmarkStart w:id="880" w:name="_Toc468462483"/>
      <w:bookmarkStart w:id="881" w:name="_Toc469482076"/>
      <w:bookmarkStart w:id="882" w:name="_Toc472411851"/>
      <w:r w:rsidRPr="00382A07">
        <w:rPr>
          <w:szCs w:val="24"/>
        </w:rPr>
        <w:lastRenderedPageBreak/>
        <w:t>Инструкции по заполнению</w:t>
      </w:r>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152F2A">
        <w:fldChar w:fldCharType="begin"/>
      </w:r>
      <w:r w:rsidR="00152F2A">
        <w:instrText xml:space="preserve"> REF _Ref450646963 \r \h  \* MERGEFORMAT </w:instrText>
      </w:r>
      <w:r w:rsidR="00152F2A">
        <w:fldChar w:fldCharType="separate"/>
      </w:r>
      <w:r w:rsidR="00991C07" w:rsidRPr="00991C07">
        <w:rPr>
          <w:sz w:val="24"/>
          <w:szCs w:val="24"/>
        </w:rPr>
        <w:t>4.2</w:t>
      </w:r>
      <w:r w:rsidR="00152F2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152F2A">
        <w:fldChar w:fldCharType="begin"/>
      </w:r>
      <w:r w:rsidR="00152F2A">
        <w:instrText xml:space="preserve"> REF _Ref86826666 \r \h  \* MERGEFORMAT </w:instrText>
      </w:r>
      <w:r w:rsidR="00152F2A">
        <w:fldChar w:fldCharType="separate"/>
      </w:r>
      <w:r w:rsidR="00991C07" w:rsidRPr="00991C07">
        <w:rPr>
          <w:sz w:val="24"/>
          <w:szCs w:val="24"/>
        </w:rPr>
        <w:t>5.3</w:t>
      </w:r>
      <w:r w:rsidR="00152F2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152F2A">
        <w:fldChar w:fldCharType="begin"/>
      </w:r>
      <w:r w:rsidR="00152F2A">
        <w:instrText xml:space="preserve"> REF _Ref440292752 \r \h  \* MERGEFORMAT </w:instrText>
      </w:r>
      <w:r w:rsidR="00152F2A">
        <w:fldChar w:fldCharType="separate"/>
      </w:r>
      <w:r w:rsidR="00991C07" w:rsidRPr="001018D6">
        <w:t>2</w:t>
      </w:r>
      <w:r w:rsidR="00152F2A">
        <w:fldChar w:fldCharType="end"/>
      </w:r>
      <w:r w:rsidRPr="001018D6">
        <w:rPr>
          <w:sz w:val="24"/>
          <w:szCs w:val="24"/>
        </w:rPr>
        <w:t xml:space="preserve"> и </w:t>
      </w:r>
      <w:r w:rsidR="00152F2A">
        <w:fldChar w:fldCharType="begin"/>
      </w:r>
      <w:r w:rsidR="00152F2A">
        <w:instrText xml:space="preserve"> REF _Ref440292779 \r \h  \* MERGEFORMAT </w:instrText>
      </w:r>
      <w:r w:rsidR="00152F2A">
        <w:fldChar w:fldCharType="separate"/>
      </w:r>
      <w:r w:rsidR="00991C07" w:rsidRPr="001018D6">
        <w:t>4</w:t>
      </w:r>
      <w:r w:rsidR="00152F2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1018D6">
        <w:rPr>
          <w:bCs w:val="0"/>
          <w:sz w:val="24"/>
          <w:szCs w:val="24"/>
        </w:rPr>
        <w:t>5.2</w:t>
      </w:r>
      <w:r w:rsidR="00152F2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83" w:name="_Ref86826666"/>
      <w:bookmarkStart w:id="884" w:name="_Toc90385112"/>
      <w:bookmarkStart w:id="885" w:name="_Toc98253925"/>
      <w:bookmarkStart w:id="886" w:name="_Toc165173853"/>
      <w:bookmarkStart w:id="887" w:name="_Toc423423669"/>
      <w:bookmarkStart w:id="888" w:name="_Toc472411852"/>
      <w:r w:rsidRPr="00382A07">
        <w:lastRenderedPageBreak/>
        <w:t xml:space="preserve">Техническое предложение (форма </w:t>
      </w:r>
      <w:r w:rsidRPr="00382A07">
        <w:rPr>
          <w:noProof/>
        </w:rPr>
        <w:t>3</w:t>
      </w:r>
      <w:r w:rsidRPr="00382A07">
        <w:t>)</w:t>
      </w:r>
      <w:bookmarkEnd w:id="883"/>
      <w:bookmarkEnd w:id="884"/>
      <w:bookmarkEnd w:id="885"/>
      <w:bookmarkEnd w:id="886"/>
      <w:bookmarkEnd w:id="887"/>
      <w:bookmarkEnd w:id="888"/>
    </w:p>
    <w:p w:rsidR="004F4D80" w:rsidRPr="00382A07" w:rsidRDefault="004F4D80" w:rsidP="004F4D80">
      <w:pPr>
        <w:pStyle w:val="3"/>
        <w:rPr>
          <w:szCs w:val="24"/>
        </w:rPr>
      </w:pPr>
      <w:bookmarkStart w:id="889" w:name="_Toc90385113"/>
      <w:bookmarkStart w:id="890" w:name="_Toc98253926"/>
      <w:bookmarkStart w:id="891" w:name="_Toc157248180"/>
      <w:bookmarkStart w:id="892" w:name="_Toc157496549"/>
      <w:bookmarkStart w:id="893" w:name="_Toc158206088"/>
      <w:bookmarkStart w:id="894" w:name="_Toc164057773"/>
      <w:bookmarkStart w:id="895" w:name="_Toc164137123"/>
      <w:bookmarkStart w:id="896" w:name="_Toc164161283"/>
      <w:bookmarkStart w:id="897" w:name="_Toc165173854"/>
      <w:bookmarkStart w:id="898" w:name="_Ref193690005"/>
      <w:bookmarkStart w:id="899" w:name="_Toc439170679"/>
      <w:bookmarkStart w:id="900" w:name="_Toc439172781"/>
      <w:bookmarkStart w:id="901" w:name="_Toc439173225"/>
      <w:bookmarkStart w:id="902" w:name="_Toc439238221"/>
      <w:bookmarkStart w:id="903" w:name="_Toc439252769"/>
      <w:bookmarkStart w:id="904" w:name="_Toc439323743"/>
      <w:bookmarkStart w:id="905" w:name="_Toc440357141"/>
      <w:bookmarkStart w:id="906" w:name="_Toc440359696"/>
      <w:bookmarkStart w:id="907" w:name="_Toc440632160"/>
      <w:bookmarkStart w:id="908" w:name="_Toc440875980"/>
      <w:bookmarkStart w:id="909" w:name="_Toc441131008"/>
      <w:bookmarkStart w:id="910" w:name="_Toc447269825"/>
      <w:bookmarkStart w:id="911" w:name="_Toc464120651"/>
      <w:bookmarkStart w:id="912" w:name="_Toc466970571"/>
      <w:bookmarkStart w:id="913" w:name="_Toc468462485"/>
      <w:bookmarkStart w:id="914" w:name="_Toc469482078"/>
      <w:bookmarkStart w:id="915" w:name="_Toc472411853"/>
      <w:r w:rsidRPr="00382A07">
        <w:rPr>
          <w:szCs w:val="24"/>
        </w:rPr>
        <w:t xml:space="preserve">Форма </w:t>
      </w:r>
      <w:bookmarkEnd w:id="889"/>
      <w:bookmarkEnd w:id="890"/>
      <w:bookmarkEnd w:id="891"/>
      <w:bookmarkEnd w:id="892"/>
      <w:bookmarkEnd w:id="893"/>
      <w:bookmarkEnd w:id="894"/>
      <w:bookmarkEnd w:id="895"/>
      <w:bookmarkEnd w:id="896"/>
      <w:bookmarkEnd w:id="897"/>
      <w:bookmarkEnd w:id="898"/>
      <w:r w:rsidRPr="00382A07">
        <w:rPr>
          <w:szCs w:val="24"/>
        </w:rPr>
        <w:t>технического предложения</w:t>
      </w:r>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916" w:name="_Ref55335818"/>
      <w:bookmarkStart w:id="917" w:name="_Ref55336334"/>
      <w:bookmarkStart w:id="918" w:name="_Toc57314673"/>
      <w:bookmarkStart w:id="919" w:name="_Toc69728987"/>
      <w:bookmarkStart w:id="920" w:name="_Toc98253928"/>
      <w:bookmarkStart w:id="921" w:name="_Toc165173856"/>
      <w:bookmarkStart w:id="922" w:name="_Ref194749150"/>
      <w:bookmarkStart w:id="923" w:name="_Ref194750368"/>
      <w:bookmarkStart w:id="924" w:name="_Ref89649494"/>
      <w:bookmarkStart w:id="925"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926" w:name="_Toc176765537"/>
      <w:bookmarkStart w:id="927" w:name="_Toc198979986"/>
      <w:bookmarkStart w:id="928" w:name="_Toc217466321"/>
      <w:bookmarkStart w:id="929" w:name="_Toc217702859"/>
      <w:bookmarkStart w:id="930" w:name="_Toc233601977"/>
      <w:bookmarkStart w:id="931" w:name="_Toc263343463"/>
      <w:bookmarkStart w:id="932" w:name="_Toc439170680"/>
      <w:bookmarkStart w:id="933" w:name="_Toc439172782"/>
      <w:bookmarkStart w:id="934" w:name="_Toc439173226"/>
      <w:bookmarkStart w:id="935" w:name="_Toc439238222"/>
      <w:bookmarkStart w:id="936" w:name="_Toc439252770"/>
      <w:bookmarkStart w:id="937" w:name="_Toc439323744"/>
      <w:bookmarkStart w:id="938" w:name="_Toc440357142"/>
      <w:bookmarkStart w:id="939" w:name="_Toc440359697"/>
      <w:bookmarkStart w:id="940" w:name="_Toc440632161"/>
      <w:bookmarkStart w:id="941" w:name="_Toc440875981"/>
      <w:bookmarkStart w:id="942" w:name="_Toc441131009"/>
      <w:bookmarkStart w:id="943" w:name="_Toc447269826"/>
      <w:bookmarkStart w:id="944" w:name="_Toc464120652"/>
      <w:bookmarkStart w:id="945" w:name="_Toc466970572"/>
      <w:bookmarkStart w:id="946" w:name="_Toc468462486"/>
      <w:bookmarkStart w:id="947" w:name="_Toc469482079"/>
      <w:bookmarkStart w:id="948" w:name="_Toc472411854"/>
      <w:r w:rsidRPr="00382A07">
        <w:rPr>
          <w:szCs w:val="24"/>
        </w:rPr>
        <w:t>Инструкции по заполнению</w:t>
      </w:r>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152F2A">
        <w:fldChar w:fldCharType="begin"/>
      </w:r>
      <w:r w:rsidR="00152F2A">
        <w:instrText xml:space="preserve"> REF _Ref440292555 \r \h  \* MERGEFORMAT </w:instrText>
      </w:r>
      <w:r w:rsidR="00152F2A">
        <w:fldChar w:fldCharType="separate"/>
      </w:r>
      <w:r w:rsidR="00991C07">
        <w:t>4</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152F2A">
        <w:fldChar w:fldCharType="begin"/>
      </w:r>
      <w:r w:rsidR="00152F2A">
        <w:instrText xml:space="preserve"> REF _Ref440271182 \r \h  \* MERGEFORMAT </w:instrText>
      </w:r>
      <w:r w:rsidR="00152F2A">
        <w:fldChar w:fldCharType="separate"/>
      </w:r>
      <w:r w:rsidR="00991C07" w:rsidRPr="00991C07">
        <w:rPr>
          <w:sz w:val="24"/>
          <w:szCs w:val="24"/>
        </w:rPr>
        <w:t>3.3.1.9</w:t>
      </w:r>
      <w:r w:rsidR="00152F2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152F2A">
        <w:fldChar w:fldCharType="begin"/>
      </w:r>
      <w:r w:rsidR="00152F2A">
        <w:instrText xml:space="preserve"> REF _Ref440292618 \r \h  \* MERGEFORMAT </w:instrText>
      </w:r>
      <w:r w:rsidR="00152F2A">
        <w:fldChar w:fldCharType="separate"/>
      </w:r>
      <w:r w:rsidR="00991C07" w:rsidRPr="00991C07">
        <w:rPr>
          <w:sz w:val="24"/>
          <w:szCs w:val="24"/>
        </w:rPr>
        <w:t>4.4.1</w:t>
      </w:r>
      <w:r w:rsidR="00152F2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949"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0" w:name="_Toc423423670"/>
      <w:bookmarkStart w:id="951" w:name="_Ref440271036"/>
      <w:bookmarkStart w:id="952" w:name="_Ref440274366"/>
      <w:bookmarkStart w:id="953" w:name="_Ref440274902"/>
      <w:bookmarkStart w:id="954" w:name="_Ref440284947"/>
      <w:bookmarkStart w:id="955"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916"/>
      <w:bookmarkEnd w:id="917"/>
      <w:bookmarkEnd w:id="918"/>
      <w:bookmarkEnd w:id="919"/>
      <w:bookmarkEnd w:id="920"/>
      <w:bookmarkEnd w:id="921"/>
      <w:bookmarkEnd w:id="922"/>
      <w:bookmarkEnd w:id="923"/>
      <w:bookmarkEnd w:id="949"/>
      <w:bookmarkEnd w:id="950"/>
      <w:bookmarkEnd w:id="951"/>
      <w:bookmarkEnd w:id="952"/>
      <w:bookmarkEnd w:id="953"/>
      <w:bookmarkEnd w:id="954"/>
      <w:bookmarkEnd w:id="955"/>
    </w:p>
    <w:p w:rsidR="004F4D80" w:rsidRPr="00382A07" w:rsidRDefault="004F4D80" w:rsidP="004F4D80">
      <w:pPr>
        <w:pStyle w:val="3"/>
        <w:rPr>
          <w:szCs w:val="24"/>
        </w:rPr>
      </w:pPr>
      <w:bookmarkStart w:id="956" w:name="_Toc98253929"/>
      <w:bookmarkStart w:id="957" w:name="_Toc157248183"/>
      <w:bookmarkStart w:id="958" w:name="_Toc157496552"/>
      <w:bookmarkStart w:id="959" w:name="_Toc158206091"/>
      <w:bookmarkStart w:id="960" w:name="_Toc164057776"/>
      <w:bookmarkStart w:id="961" w:name="_Toc164137126"/>
      <w:bookmarkStart w:id="962" w:name="_Toc164161286"/>
      <w:bookmarkStart w:id="963" w:name="_Toc165173857"/>
      <w:bookmarkStart w:id="964" w:name="_Toc439170682"/>
      <w:bookmarkStart w:id="965" w:name="_Toc439172784"/>
      <w:bookmarkStart w:id="966" w:name="_Toc439173228"/>
      <w:bookmarkStart w:id="967" w:name="_Toc439238224"/>
      <w:bookmarkStart w:id="968" w:name="_Toc439252772"/>
      <w:bookmarkStart w:id="969" w:name="_Toc439323746"/>
      <w:bookmarkStart w:id="970" w:name="_Toc440357144"/>
      <w:bookmarkStart w:id="971" w:name="_Toc440359699"/>
      <w:bookmarkStart w:id="972" w:name="_Toc440632163"/>
      <w:bookmarkStart w:id="973" w:name="_Toc440875983"/>
      <w:bookmarkStart w:id="974" w:name="_Toc441131011"/>
      <w:bookmarkStart w:id="975" w:name="_Toc447269828"/>
      <w:bookmarkStart w:id="976" w:name="_Toc464120654"/>
      <w:bookmarkStart w:id="977" w:name="_Toc466970574"/>
      <w:bookmarkStart w:id="978" w:name="_Toc468462488"/>
      <w:bookmarkStart w:id="979" w:name="_Toc469482081"/>
      <w:bookmarkStart w:id="980" w:name="_Toc472411856"/>
      <w:r w:rsidRPr="00382A07">
        <w:rPr>
          <w:szCs w:val="24"/>
        </w:rPr>
        <w:t xml:space="preserve">Форма </w:t>
      </w:r>
      <w:bookmarkEnd w:id="956"/>
      <w:r w:rsidRPr="00382A07">
        <w:rPr>
          <w:szCs w:val="24"/>
        </w:rPr>
        <w:t xml:space="preserve">графика </w:t>
      </w:r>
      <w:bookmarkEnd w:id="957"/>
      <w:bookmarkEnd w:id="958"/>
      <w:bookmarkEnd w:id="959"/>
      <w:bookmarkEnd w:id="960"/>
      <w:bookmarkEnd w:id="961"/>
      <w:bookmarkEnd w:id="962"/>
      <w:bookmarkEnd w:id="963"/>
      <w:bookmarkEnd w:id="964"/>
      <w:bookmarkEnd w:id="965"/>
      <w:bookmarkEnd w:id="966"/>
      <w:bookmarkEnd w:id="967"/>
      <w:bookmarkEnd w:id="968"/>
      <w:bookmarkEnd w:id="969"/>
      <w:r w:rsidR="00512B0F" w:rsidRPr="00382A07">
        <w:rPr>
          <w:szCs w:val="24"/>
        </w:rPr>
        <w:t>выполнения поставок</w:t>
      </w:r>
      <w:bookmarkEnd w:id="970"/>
      <w:bookmarkEnd w:id="971"/>
      <w:bookmarkEnd w:id="972"/>
      <w:bookmarkEnd w:id="973"/>
      <w:bookmarkEnd w:id="974"/>
      <w:bookmarkEnd w:id="975"/>
      <w:bookmarkEnd w:id="976"/>
      <w:bookmarkEnd w:id="977"/>
      <w:bookmarkEnd w:id="978"/>
      <w:bookmarkEnd w:id="979"/>
      <w:bookmarkEnd w:id="9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81" w:name="_Toc171070556"/>
      <w:bookmarkStart w:id="982" w:name="_Toc98253927"/>
      <w:bookmarkStart w:id="983" w:name="_Toc176605808"/>
      <w:bookmarkStart w:id="984" w:name="_Toc176611017"/>
      <w:bookmarkStart w:id="985" w:name="_Toc176611073"/>
      <w:bookmarkStart w:id="986" w:name="_Toc176668676"/>
      <w:bookmarkStart w:id="987" w:name="_Toc176684336"/>
      <w:bookmarkStart w:id="988" w:name="_Toc176746279"/>
      <w:bookmarkStart w:id="989" w:name="_Toc176747346"/>
      <w:bookmarkStart w:id="990" w:name="_Toc198979988"/>
      <w:bookmarkStart w:id="991" w:name="_Toc217466324"/>
      <w:bookmarkStart w:id="992" w:name="_Toc217702862"/>
      <w:bookmarkStart w:id="993" w:name="_Toc233601980"/>
      <w:bookmarkStart w:id="994" w:name="_Toc263343466"/>
      <w:r w:rsidRPr="00382A07">
        <w:rPr>
          <w:b w:val="0"/>
          <w:szCs w:val="24"/>
        </w:rPr>
        <w:br w:type="page"/>
      </w:r>
      <w:bookmarkStart w:id="995" w:name="_Toc439170683"/>
      <w:bookmarkStart w:id="996" w:name="_Toc439172785"/>
      <w:bookmarkStart w:id="997" w:name="_Toc439173229"/>
      <w:bookmarkStart w:id="998" w:name="_Toc439238225"/>
      <w:bookmarkStart w:id="999" w:name="_Toc439252773"/>
      <w:bookmarkStart w:id="1000" w:name="_Toc439323747"/>
      <w:bookmarkStart w:id="1001" w:name="_Toc440357145"/>
      <w:bookmarkStart w:id="1002" w:name="_Toc440359700"/>
      <w:bookmarkStart w:id="1003" w:name="_Toc440632164"/>
      <w:bookmarkStart w:id="1004" w:name="_Toc440875984"/>
      <w:bookmarkStart w:id="1005" w:name="_Toc441131012"/>
      <w:bookmarkStart w:id="1006" w:name="_Toc447269829"/>
      <w:bookmarkStart w:id="1007" w:name="_Toc464120655"/>
      <w:bookmarkStart w:id="1008" w:name="_Toc466970575"/>
      <w:bookmarkStart w:id="1009" w:name="_Toc468462489"/>
      <w:bookmarkStart w:id="1010" w:name="_Toc469482082"/>
      <w:bookmarkStart w:id="1011" w:name="_Toc472411857"/>
      <w:r w:rsidRPr="00382A07">
        <w:rPr>
          <w:szCs w:val="24"/>
        </w:rPr>
        <w:lastRenderedPageBreak/>
        <w:t>Инструкции по заполнению</w:t>
      </w:r>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152F2A">
        <w:fldChar w:fldCharType="begin"/>
      </w:r>
      <w:r w:rsidR="00152F2A">
        <w:instrText xml:space="preserve"> REF _Ref440273986 \r \h  \* MERGEFORMAT </w:instrText>
      </w:r>
      <w:r w:rsidR="00152F2A">
        <w:fldChar w:fldCharType="separate"/>
      </w:r>
      <w:r w:rsidR="00991C07" w:rsidRPr="00991C07">
        <w:rPr>
          <w:sz w:val="24"/>
          <w:szCs w:val="24"/>
        </w:rPr>
        <w:t>5.2</w:t>
      </w:r>
      <w:r w:rsidR="00152F2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012" w:name="_Hlt22846931"/>
      <w:bookmarkStart w:id="1013" w:name="_Ref93264992"/>
      <w:bookmarkStart w:id="1014" w:name="_Ref93265116"/>
      <w:bookmarkStart w:id="1015" w:name="_Toc98253933"/>
      <w:bookmarkStart w:id="1016" w:name="_Toc165173859"/>
      <w:bookmarkStart w:id="1017" w:name="_Toc423423671"/>
      <w:bookmarkStart w:id="1018" w:name="_Toc472411858"/>
      <w:bookmarkEnd w:id="1012"/>
      <w:r w:rsidRPr="00382A07">
        <w:lastRenderedPageBreak/>
        <w:t xml:space="preserve">Протокол разногласий к проекту Договора (форма </w:t>
      </w:r>
      <w:r w:rsidRPr="00382A07">
        <w:rPr>
          <w:noProof/>
        </w:rPr>
        <w:t>5</w:t>
      </w:r>
      <w:r w:rsidRPr="00382A07">
        <w:t>)</w:t>
      </w:r>
      <w:bookmarkEnd w:id="924"/>
      <w:bookmarkEnd w:id="925"/>
      <w:bookmarkEnd w:id="1013"/>
      <w:bookmarkEnd w:id="1014"/>
      <w:bookmarkEnd w:id="1015"/>
      <w:bookmarkEnd w:id="1016"/>
      <w:bookmarkEnd w:id="1017"/>
      <w:bookmarkEnd w:id="1018"/>
    </w:p>
    <w:p w:rsidR="004F4D80" w:rsidRPr="00382A07" w:rsidRDefault="004F4D80" w:rsidP="004F4D80">
      <w:pPr>
        <w:pStyle w:val="3"/>
        <w:rPr>
          <w:szCs w:val="24"/>
        </w:rPr>
      </w:pPr>
      <w:bookmarkStart w:id="1019" w:name="_Toc439170685"/>
      <w:bookmarkStart w:id="1020" w:name="_Toc439172787"/>
      <w:bookmarkStart w:id="1021" w:name="_Toc439173231"/>
      <w:bookmarkStart w:id="1022" w:name="_Toc439238227"/>
      <w:bookmarkStart w:id="1023" w:name="_Toc439252775"/>
      <w:bookmarkStart w:id="1024" w:name="_Toc439323749"/>
      <w:bookmarkStart w:id="1025" w:name="_Toc440357147"/>
      <w:bookmarkStart w:id="1026" w:name="_Toc440359702"/>
      <w:bookmarkStart w:id="1027" w:name="_Toc440632166"/>
      <w:bookmarkStart w:id="1028" w:name="_Toc440875986"/>
      <w:bookmarkStart w:id="1029" w:name="_Toc441131014"/>
      <w:bookmarkStart w:id="1030" w:name="_Toc447269831"/>
      <w:bookmarkStart w:id="1031" w:name="_Toc464120657"/>
      <w:bookmarkStart w:id="1032" w:name="_Toc466970577"/>
      <w:bookmarkStart w:id="1033" w:name="_Toc468462491"/>
      <w:bookmarkStart w:id="1034" w:name="_Toc469482084"/>
      <w:bookmarkStart w:id="1035" w:name="_Toc472411859"/>
      <w:bookmarkStart w:id="1036" w:name="_Toc157248186"/>
      <w:bookmarkStart w:id="1037" w:name="_Toc157496555"/>
      <w:bookmarkStart w:id="1038" w:name="_Toc158206094"/>
      <w:bookmarkStart w:id="1039" w:name="_Toc164057779"/>
      <w:bookmarkStart w:id="1040" w:name="_Toc164137129"/>
      <w:bookmarkStart w:id="1041" w:name="_Toc164161289"/>
      <w:bookmarkStart w:id="1042" w:name="_Toc165173860"/>
      <w:r w:rsidRPr="00382A07">
        <w:rPr>
          <w:szCs w:val="24"/>
        </w:rPr>
        <w:t>Форма Протокола разногласий к проекту Договора</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r w:rsidRPr="00382A07">
        <w:rPr>
          <w:szCs w:val="24"/>
        </w:rPr>
        <w:t xml:space="preserve"> </w:t>
      </w:r>
      <w:bookmarkEnd w:id="1036"/>
      <w:bookmarkEnd w:id="1037"/>
      <w:bookmarkEnd w:id="1038"/>
      <w:bookmarkEnd w:id="1039"/>
      <w:bookmarkEnd w:id="1040"/>
      <w:bookmarkEnd w:id="1041"/>
      <w:bookmarkEnd w:id="104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043" w:name="_Toc439170686"/>
      <w:bookmarkStart w:id="1044" w:name="_Toc439172788"/>
      <w:bookmarkStart w:id="1045" w:name="_Toc439173232"/>
      <w:bookmarkStart w:id="1046" w:name="_Toc439238228"/>
      <w:bookmarkStart w:id="1047" w:name="_Toc439252776"/>
      <w:bookmarkStart w:id="1048" w:name="_Toc439323750"/>
      <w:bookmarkStart w:id="1049" w:name="_Toc440357148"/>
      <w:bookmarkStart w:id="1050" w:name="_Toc440359703"/>
      <w:bookmarkStart w:id="1051" w:name="_Toc440632167"/>
      <w:bookmarkStart w:id="1052" w:name="_Toc440875987"/>
      <w:bookmarkStart w:id="1053" w:name="_Toc441131015"/>
      <w:bookmarkStart w:id="1054" w:name="_Toc447269832"/>
      <w:bookmarkStart w:id="1055" w:name="_Toc464120658"/>
      <w:bookmarkStart w:id="1056" w:name="_Toc466970578"/>
      <w:bookmarkStart w:id="1057" w:name="_Toc468462492"/>
      <w:bookmarkStart w:id="1058" w:name="_Toc469482085"/>
      <w:bookmarkStart w:id="1059" w:name="_Toc472411860"/>
      <w:r w:rsidRPr="00382A07">
        <w:rPr>
          <w:szCs w:val="24"/>
        </w:rPr>
        <w:t>Инструкции по заполнению Протокола разногласий к проекту Договора</w:t>
      </w:r>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152F2A">
        <w:fldChar w:fldCharType="begin"/>
      </w:r>
      <w:r w:rsidR="00152F2A">
        <w:instrText xml:space="preserve"> REF _Ref440274025 \r \h  \* MERGEFORMAT </w:instrText>
      </w:r>
      <w:r w:rsidR="00152F2A">
        <w:fldChar w:fldCharType="separate"/>
      </w:r>
      <w:r w:rsidR="00991C07">
        <w:t>2</w:t>
      </w:r>
      <w:r w:rsidR="00152F2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152F2A">
        <w:fldChar w:fldCharType="begin"/>
      </w:r>
      <w:r w:rsidR="00152F2A">
        <w:instrText xml:space="preserve"> REF _Ref294695546 \r \h  \* MERGEFORMAT </w:instrText>
      </w:r>
      <w:r w:rsidR="00152F2A">
        <w:fldChar w:fldCharType="separate"/>
      </w:r>
      <w:r w:rsidR="00991C07" w:rsidRPr="00991C07">
        <w:rPr>
          <w:sz w:val="24"/>
          <w:szCs w:val="24"/>
        </w:rPr>
        <w:t xml:space="preserve"> 1.2.6 </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60" w:name="_Ref55335823"/>
      <w:bookmarkStart w:id="1061" w:name="_Ref55336359"/>
      <w:bookmarkStart w:id="1062" w:name="_Toc57314675"/>
      <w:bookmarkStart w:id="1063" w:name="_Toc69728989"/>
      <w:bookmarkStart w:id="1064" w:name="_Toc98253939"/>
      <w:bookmarkStart w:id="1065" w:name="_Toc165173865"/>
      <w:bookmarkStart w:id="1066" w:name="_Toc423423672"/>
      <w:bookmarkStart w:id="1067" w:name="_Toc472411861"/>
      <w:bookmarkEnd w:id="780"/>
      <w:r w:rsidRPr="00382A07">
        <w:lastRenderedPageBreak/>
        <w:t>Анкета (форма 6)</w:t>
      </w:r>
      <w:bookmarkEnd w:id="1060"/>
      <w:bookmarkEnd w:id="1061"/>
      <w:bookmarkEnd w:id="1062"/>
      <w:bookmarkEnd w:id="1063"/>
      <w:bookmarkEnd w:id="1064"/>
      <w:bookmarkEnd w:id="1065"/>
      <w:bookmarkEnd w:id="1066"/>
      <w:bookmarkEnd w:id="1067"/>
    </w:p>
    <w:p w:rsidR="004F4D80" w:rsidRPr="00382A07" w:rsidRDefault="004F4D80" w:rsidP="004F4D80">
      <w:pPr>
        <w:pStyle w:val="3"/>
        <w:rPr>
          <w:szCs w:val="24"/>
        </w:rPr>
      </w:pPr>
      <w:bookmarkStart w:id="1068" w:name="_Toc98253940"/>
      <w:bookmarkStart w:id="1069" w:name="_Toc157248192"/>
      <w:bookmarkStart w:id="1070" w:name="_Toc157496561"/>
      <w:bookmarkStart w:id="1071" w:name="_Toc158206100"/>
      <w:bookmarkStart w:id="1072" w:name="_Toc164057785"/>
      <w:bookmarkStart w:id="1073" w:name="_Toc164137135"/>
      <w:bookmarkStart w:id="1074" w:name="_Toc164161295"/>
      <w:bookmarkStart w:id="1075" w:name="_Toc165173866"/>
      <w:bookmarkStart w:id="1076" w:name="_Toc439170688"/>
      <w:bookmarkStart w:id="1077" w:name="_Toc439172790"/>
      <w:bookmarkStart w:id="1078" w:name="_Toc439173234"/>
      <w:bookmarkStart w:id="1079" w:name="_Toc439238230"/>
      <w:bookmarkStart w:id="1080" w:name="_Toc439252778"/>
      <w:bookmarkStart w:id="1081" w:name="_Ref440272119"/>
      <w:bookmarkStart w:id="1082" w:name="_Toc440357150"/>
      <w:bookmarkStart w:id="1083" w:name="_Toc440359705"/>
      <w:bookmarkStart w:id="1084" w:name="_Ref444164229"/>
      <w:bookmarkStart w:id="1085" w:name="_Toc447269834"/>
      <w:bookmarkStart w:id="1086" w:name="_Toc464120660"/>
      <w:bookmarkStart w:id="1087" w:name="_Toc466970580"/>
      <w:bookmarkStart w:id="1088" w:name="_Toc472411862"/>
      <w:r w:rsidRPr="00382A07">
        <w:rPr>
          <w:szCs w:val="24"/>
        </w:rPr>
        <w:t xml:space="preserve">Форма Анкеты </w:t>
      </w:r>
      <w:r w:rsidR="00C236C0" w:rsidRPr="00382A07">
        <w:rPr>
          <w:szCs w:val="24"/>
        </w:rPr>
        <w:t>Участник</w:t>
      </w:r>
      <w:r w:rsidRPr="00382A07">
        <w:rPr>
          <w:szCs w:val="24"/>
        </w:rPr>
        <w:t>а</w:t>
      </w:r>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1089" w:name="_Toc439170689"/>
      <w:bookmarkStart w:id="1090" w:name="_Toc439172791"/>
      <w:bookmarkStart w:id="1091" w:name="_Toc439173235"/>
      <w:bookmarkStart w:id="1092" w:name="_Toc439238231"/>
      <w:bookmarkStart w:id="1093" w:name="_Toc439252779"/>
      <w:bookmarkStart w:id="1094" w:name="_Ref440272147"/>
      <w:bookmarkStart w:id="1095" w:name="_Toc440357151"/>
      <w:bookmarkStart w:id="1096" w:name="_Toc440359706"/>
      <w:bookmarkStart w:id="1097" w:name="_Ref444164176"/>
      <w:bookmarkStart w:id="1098" w:name="_Ref444164241"/>
      <w:bookmarkStart w:id="1099" w:name="_Toc472411863"/>
      <w:r w:rsidRPr="00382A07">
        <w:rPr>
          <w:szCs w:val="24"/>
        </w:rPr>
        <w:lastRenderedPageBreak/>
        <w:t xml:space="preserve">Форма </w:t>
      </w:r>
      <w:bookmarkEnd w:id="1089"/>
      <w:bookmarkEnd w:id="1090"/>
      <w:bookmarkEnd w:id="1091"/>
      <w:bookmarkEnd w:id="1092"/>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093"/>
      <w:bookmarkEnd w:id="1094"/>
      <w:bookmarkEnd w:id="1095"/>
      <w:bookmarkEnd w:id="1096"/>
      <w:bookmarkEnd w:id="1097"/>
      <w:bookmarkEnd w:id="1098"/>
      <w:bookmarkEnd w:id="1099"/>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00" w:name="_Toc439170690"/>
      <w:bookmarkStart w:id="1101" w:name="_Toc439172792"/>
      <w:bookmarkStart w:id="1102" w:name="_Toc439173236"/>
      <w:bookmarkStart w:id="1103"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04" w:name="_Toc125426243"/>
      <w:bookmarkStart w:id="1105" w:name="_Toc396984070"/>
      <w:bookmarkStart w:id="1106" w:name="_Toc423423673"/>
      <w:bookmarkStart w:id="1107" w:name="_Toc439170691"/>
      <w:bookmarkStart w:id="1108" w:name="_Toc439172793"/>
      <w:bookmarkStart w:id="1109" w:name="_Toc439173237"/>
      <w:bookmarkStart w:id="1110" w:name="_Toc439238233"/>
      <w:bookmarkStart w:id="1111" w:name="_Toc439252780"/>
      <w:bookmarkStart w:id="1112" w:name="_Toc439323754"/>
      <w:bookmarkStart w:id="1113" w:name="_Toc440357152"/>
      <w:bookmarkStart w:id="1114" w:name="_Toc440359707"/>
      <w:bookmarkStart w:id="1115" w:name="_Toc440632171"/>
      <w:bookmarkStart w:id="1116" w:name="_Toc440875991"/>
      <w:bookmarkStart w:id="1117" w:name="_Toc441131019"/>
      <w:bookmarkStart w:id="1118" w:name="_Toc447269836"/>
      <w:bookmarkEnd w:id="1100"/>
      <w:bookmarkEnd w:id="1101"/>
      <w:bookmarkEnd w:id="1102"/>
      <w:bookmarkEnd w:id="1103"/>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382A07">
                <w:t>О закупках товаров</w:t>
              </w:r>
            </w:hyperlink>
            <w:r w:rsidRPr="00382A07">
              <w:t>, работ, услуг отдельными видами юридических лиц" и "</w:t>
            </w:r>
            <w:hyperlink r:id="rId48"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119" w:name="_Toc464120662"/>
      <w:bookmarkStart w:id="1120" w:name="_Toc466970582"/>
      <w:bookmarkStart w:id="1121" w:name="_Toc472411864"/>
      <w:r w:rsidRPr="00382A07">
        <w:rPr>
          <w:szCs w:val="24"/>
        </w:rPr>
        <w:lastRenderedPageBreak/>
        <w:t>Инструкции по заполнению</w:t>
      </w:r>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122" w:name="_Ref55336378"/>
      <w:bookmarkStart w:id="1123" w:name="_Toc57314676"/>
      <w:bookmarkStart w:id="1124" w:name="_Toc69728990"/>
      <w:bookmarkStart w:id="1125" w:name="_Toc98253942"/>
      <w:bookmarkStart w:id="1126" w:name="_Toc165173868"/>
      <w:bookmarkStart w:id="1127"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fldChar w:fldCharType="begin"/>
      </w:r>
      <w:r w:rsidR="00152F2A">
        <w:instrText xml:space="preserve"> REF _Ref444164176 \r \h  \* MERGEFORMAT </w:instrText>
      </w:r>
      <w:r w:rsidR="00152F2A">
        <w:fldChar w:fldCharType="separate"/>
      </w:r>
      <w:r w:rsidR="00991C07" w:rsidRPr="00991C07">
        <w:rPr>
          <w:sz w:val="24"/>
          <w:szCs w:val="24"/>
        </w:rPr>
        <w:t>5.6.2</w:t>
      </w:r>
      <w:r w:rsidR="00152F2A">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28" w:name="_Ref449017073"/>
      <w:bookmarkStart w:id="1129" w:name="_Toc472411865"/>
      <w:r w:rsidRPr="00382A07">
        <w:lastRenderedPageBreak/>
        <w:t>Справка о перечне и годовых объемах выполнения аналогичных договоров (форма 7)</w:t>
      </w:r>
      <w:bookmarkEnd w:id="1122"/>
      <w:bookmarkEnd w:id="1123"/>
      <w:bookmarkEnd w:id="1124"/>
      <w:bookmarkEnd w:id="1125"/>
      <w:bookmarkEnd w:id="1126"/>
      <w:bookmarkEnd w:id="1127"/>
      <w:bookmarkEnd w:id="1128"/>
      <w:bookmarkEnd w:id="1129"/>
    </w:p>
    <w:p w:rsidR="004F4D80" w:rsidRPr="00382A07" w:rsidRDefault="004F4D80" w:rsidP="004F4D80">
      <w:pPr>
        <w:pStyle w:val="3"/>
        <w:rPr>
          <w:szCs w:val="24"/>
        </w:rPr>
      </w:pPr>
      <w:bookmarkStart w:id="1130" w:name="_Toc98253943"/>
      <w:bookmarkStart w:id="1131" w:name="_Toc157248195"/>
      <w:bookmarkStart w:id="1132" w:name="_Toc157496564"/>
      <w:bookmarkStart w:id="1133" w:name="_Toc158206103"/>
      <w:bookmarkStart w:id="1134" w:name="_Toc164057788"/>
      <w:bookmarkStart w:id="1135" w:name="_Toc164137138"/>
      <w:bookmarkStart w:id="1136" w:name="_Toc164161298"/>
      <w:bookmarkStart w:id="1137" w:name="_Toc165173869"/>
      <w:bookmarkStart w:id="1138" w:name="_Toc439170693"/>
      <w:bookmarkStart w:id="1139" w:name="_Toc439172795"/>
      <w:bookmarkStart w:id="1140" w:name="_Toc439173239"/>
      <w:bookmarkStart w:id="1141" w:name="_Toc439238235"/>
      <w:bookmarkStart w:id="1142" w:name="_Toc439252782"/>
      <w:bookmarkStart w:id="1143" w:name="_Toc439323756"/>
      <w:bookmarkStart w:id="1144" w:name="_Toc440357154"/>
      <w:bookmarkStart w:id="1145" w:name="_Toc440359709"/>
      <w:bookmarkStart w:id="1146" w:name="_Toc440632173"/>
      <w:bookmarkStart w:id="1147" w:name="_Toc440875993"/>
      <w:bookmarkStart w:id="1148" w:name="_Toc441131021"/>
      <w:bookmarkStart w:id="1149" w:name="_Toc447269838"/>
      <w:bookmarkStart w:id="1150" w:name="_Toc464120664"/>
      <w:bookmarkStart w:id="1151" w:name="_Toc466970584"/>
      <w:bookmarkStart w:id="1152" w:name="_Toc468462498"/>
      <w:bookmarkStart w:id="1153" w:name="_Toc469482091"/>
      <w:bookmarkStart w:id="1154" w:name="_Toc472411866"/>
      <w:r w:rsidRPr="00382A07">
        <w:rPr>
          <w:szCs w:val="24"/>
        </w:rPr>
        <w:t>Форма Справки о перечне и годовых объемах выполнения аналогичных договоров</w:t>
      </w:r>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155" w:name="_Toc98253944"/>
      <w:bookmarkStart w:id="1156" w:name="_Toc157248196"/>
      <w:bookmarkStart w:id="1157" w:name="_Toc157496565"/>
      <w:bookmarkStart w:id="1158" w:name="_Toc158206104"/>
      <w:bookmarkStart w:id="1159" w:name="_Toc164057789"/>
      <w:bookmarkStart w:id="1160" w:name="_Toc164137139"/>
      <w:bookmarkStart w:id="1161" w:name="_Toc164161299"/>
      <w:bookmarkStart w:id="1162" w:name="_Toc165173870"/>
      <w:r w:rsidRPr="00382A07">
        <w:rPr>
          <w:szCs w:val="24"/>
        </w:rPr>
        <w:br w:type="page"/>
      </w:r>
    </w:p>
    <w:p w:rsidR="004F4D80" w:rsidRPr="00382A07" w:rsidRDefault="004F4D80" w:rsidP="004F4D80">
      <w:pPr>
        <w:pStyle w:val="3"/>
        <w:rPr>
          <w:szCs w:val="24"/>
        </w:rPr>
      </w:pPr>
      <w:bookmarkStart w:id="1163" w:name="_Toc439170694"/>
      <w:bookmarkStart w:id="1164" w:name="_Toc439172796"/>
      <w:bookmarkStart w:id="1165" w:name="_Toc439173240"/>
      <w:bookmarkStart w:id="1166" w:name="_Toc439238236"/>
      <w:bookmarkStart w:id="1167" w:name="_Toc439252783"/>
      <w:bookmarkStart w:id="1168" w:name="_Toc439323757"/>
      <w:bookmarkStart w:id="1169" w:name="_Toc440357155"/>
      <w:bookmarkStart w:id="1170" w:name="_Toc440359710"/>
      <w:bookmarkStart w:id="1171" w:name="_Toc440632174"/>
      <w:bookmarkStart w:id="1172" w:name="_Toc440875994"/>
      <w:bookmarkStart w:id="1173" w:name="_Toc441131022"/>
      <w:bookmarkStart w:id="1174" w:name="_Toc447269839"/>
      <w:bookmarkStart w:id="1175" w:name="_Toc464120665"/>
      <w:bookmarkStart w:id="1176" w:name="_Toc466970585"/>
      <w:bookmarkStart w:id="1177" w:name="_Toc468462499"/>
      <w:bookmarkStart w:id="1178" w:name="_Toc469482092"/>
      <w:bookmarkStart w:id="1179" w:name="_Toc472411867"/>
      <w:r w:rsidRPr="00382A07">
        <w:rPr>
          <w:szCs w:val="24"/>
        </w:rPr>
        <w:lastRenderedPageBreak/>
        <w:t>Инструкции по заполнению</w:t>
      </w:r>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52F2A">
        <w:fldChar w:fldCharType="begin"/>
      </w:r>
      <w:r w:rsidR="00152F2A">
        <w:instrText xml:space="preserve"> REF _Ref440274159 \r \h  \* MERGEFORMAT </w:instrText>
      </w:r>
      <w:r w:rsidR="00152F2A">
        <w:fldChar w:fldCharType="separate"/>
      </w:r>
      <w:r w:rsidR="00991C07">
        <w:t>4</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80" w:name="_Ref55336398"/>
      <w:bookmarkStart w:id="1181" w:name="_Toc57314678"/>
      <w:bookmarkStart w:id="1182" w:name="_Toc69728992"/>
      <w:bookmarkStart w:id="1183" w:name="_Toc98253948"/>
      <w:bookmarkStart w:id="1184" w:name="_Toc165173874"/>
      <w:bookmarkStart w:id="1185" w:name="_Toc423423676"/>
      <w:bookmarkStart w:id="1186" w:name="_Toc472411868"/>
      <w:r w:rsidRPr="00382A07">
        <w:lastRenderedPageBreak/>
        <w:t xml:space="preserve">Справка о кадровых ресурсах (форма </w:t>
      </w:r>
      <w:r w:rsidR="000D67AD" w:rsidRPr="00382A07">
        <w:t>8</w:t>
      </w:r>
      <w:r w:rsidRPr="00382A07">
        <w:t>)</w:t>
      </w:r>
      <w:bookmarkEnd w:id="1180"/>
      <w:bookmarkEnd w:id="1181"/>
      <w:bookmarkEnd w:id="1182"/>
      <w:bookmarkEnd w:id="1183"/>
      <w:bookmarkEnd w:id="1184"/>
      <w:bookmarkEnd w:id="1185"/>
      <w:bookmarkEnd w:id="1186"/>
    </w:p>
    <w:p w:rsidR="004F4D80" w:rsidRPr="00382A07" w:rsidRDefault="004F4D80" w:rsidP="004F4D80">
      <w:pPr>
        <w:pStyle w:val="3"/>
        <w:rPr>
          <w:szCs w:val="24"/>
        </w:rPr>
      </w:pPr>
      <w:bookmarkStart w:id="1187" w:name="_Toc98253949"/>
      <w:bookmarkStart w:id="1188" w:name="_Toc157248201"/>
      <w:bookmarkStart w:id="1189" w:name="_Toc157496570"/>
      <w:bookmarkStart w:id="1190" w:name="_Toc158206109"/>
      <w:bookmarkStart w:id="1191" w:name="_Toc164057794"/>
      <w:bookmarkStart w:id="1192" w:name="_Toc164137144"/>
      <w:bookmarkStart w:id="1193" w:name="_Toc164161304"/>
      <w:bookmarkStart w:id="1194" w:name="_Toc165173875"/>
      <w:bookmarkStart w:id="1195" w:name="_Toc439170699"/>
      <w:bookmarkStart w:id="1196" w:name="_Toc439172801"/>
      <w:bookmarkStart w:id="1197" w:name="_Toc439173245"/>
      <w:bookmarkStart w:id="1198" w:name="_Toc439238241"/>
      <w:bookmarkStart w:id="1199" w:name="_Toc439252788"/>
      <w:bookmarkStart w:id="1200" w:name="_Toc439323762"/>
      <w:bookmarkStart w:id="1201" w:name="_Toc440357160"/>
      <w:bookmarkStart w:id="1202" w:name="_Toc440359712"/>
      <w:bookmarkStart w:id="1203" w:name="_Toc440632176"/>
      <w:bookmarkStart w:id="1204" w:name="_Toc440875996"/>
      <w:bookmarkStart w:id="1205" w:name="_Toc441131024"/>
      <w:bookmarkStart w:id="1206" w:name="_Toc447269841"/>
      <w:bookmarkStart w:id="1207" w:name="_Toc464120667"/>
      <w:bookmarkStart w:id="1208" w:name="_Toc466970587"/>
      <w:bookmarkStart w:id="1209" w:name="_Toc468462501"/>
      <w:bookmarkStart w:id="1210" w:name="_Toc469482094"/>
      <w:bookmarkStart w:id="1211" w:name="_Toc472411869"/>
      <w:r w:rsidRPr="00382A07">
        <w:rPr>
          <w:szCs w:val="24"/>
        </w:rPr>
        <w:t>Форма Справки о кадровых ресурсах</w:t>
      </w:r>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12" w:name="_Toc98253950"/>
      <w:bookmarkStart w:id="1213" w:name="_Toc157248202"/>
      <w:bookmarkStart w:id="1214" w:name="_Toc157496571"/>
      <w:bookmarkStart w:id="1215" w:name="_Toc158206110"/>
      <w:bookmarkStart w:id="1216" w:name="_Toc164057795"/>
      <w:bookmarkStart w:id="1217" w:name="_Toc164137145"/>
      <w:bookmarkStart w:id="1218" w:name="_Toc164161305"/>
      <w:bookmarkStart w:id="1219" w:name="_Toc165173876"/>
      <w:r w:rsidRPr="00382A07">
        <w:rPr>
          <w:b/>
          <w:szCs w:val="24"/>
        </w:rPr>
        <w:br w:type="page"/>
      </w:r>
    </w:p>
    <w:p w:rsidR="004F4D80" w:rsidRPr="00382A07" w:rsidRDefault="004F4D80" w:rsidP="004F4D80">
      <w:pPr>
        <w:pStyle w:val="3"/>
        <w:rPr>
          <w:szCs w:val="24"/>
        </w:rPr>
      </w:pPr>
      <w:bookmarkStart w:id="1220" w:name="_Toc439170700"/>
      <w:bookmarkStart w:id="1221" w:name="_Toc439172802"/>
      <w:bookmarkStart w:id="1222" w:name="_Toc439173246"/>
      <w:bookmarkStart w:id="1223" w:name="_Toc439238242"/>
      <w:bookmarkStart w:id="1224" w:name="_Toc439252789"/>
      <w:bookmarkStart w:id="1225" w:name="_Toc439323763"/>
      <w:bookmarkStart w:id="1226" w:name="_Toc440357161"/>
      <w:bookmarkStart w:id="1227" w:name="_Toc440359713"/>
      <w:bookmarkStart w:id="1228" w:name="_Toc440632177"/>
      <w:bookmarkStart w:id="1229" w:name="_Toc440875997"/>
      <w:bookmarkStart w:id="1230" w:name="_Toc441131025"/>
      <w:bookmarkStart w:id="1231" w:name="_Toc447269842"/>
      <w:bookmarkStart w:id="1232" w:name="_Toc464120668"/>
      <w:bookmarkStart w:id="1233" w:name="_Toc466970588"/>
      <w:bookmarkStart w:id="1234" w:name="_Toc468462502"/>
      <w:bookmarkStart w:id="1235" w:name="_Toc469482095"/>
      <w:bookmarkStart w:id="1236" w:name="_Toc472411870"/>
      <w:r w:rsidRPr="00382A07">
        <w:rPr>
          <w:szCs w:val="24"/>
        </w:rPr>
        <w:lastRenderedPageBreak/>
        <w:t>Инструкции по заполнению</w:t>
      </w:r>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37" w:name="_Toc165173881"/>
      <w:bookmarkStart w:id="1238" w:name="_Ref194749267"/>
      <w:bookmarkStart w:id="1239" w:name="_Toc423423677"/>
      <w:bookmarkStart w:id="1240" w:name="_Ref440271993"/>
      <w:bookmarkStart w:id="1241" w:name="_Ref440274659"/>
      <w:bookmarkStart w:id="1242" w:name="_Toc472411871"/>
      <w:bookmarkStart w:id="1243" w:name="_Ref90381523"/>
      <w:bookmarkStart w:id="1244" w:name="_Toc90385124"/>
      <w:bookmarkStart w:id="1245" w:name="_Ref96861029"/>
      <w:bookmarkStart w:id="1246" w:name="_Toc97651410"/>
      <w:bookmarkStart w:id="1247"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237"/>
      <w:bookmarkEnd w:id="1238"/>
      <w:bookmarkEnd w:id="1239"/>
      <w:bookmarkEnd w:id="1240"/>
      <w:bookmarkEnd w:id="1241"/>
      <w:bookmarkEnd w:id="1242"/>
    </w:p>
    <w:p w:rsidR="004F4D80" w:rsidRPr="00382A07" w:rsidRDefault="004F4D80" w:rsidP="004F4D80">
      <w:pPr>
        <w:pStyle w:val="3"/>
        <w:rPr>
          <w:szCs w:val="24"/>
        </w:rPr>
      </w:pPr>
      <w:bookmarkStart w:id="1248" w:name="_Toc97651411"/>
      <w:bookmarkStart w:id="1249" w:name="_Toc98253956"/>
      <w:bookmarkStart w:id="1250" w:name="_Toc157248208"/>
      <w:bookmarkStart w:id="1251" w:name="_Toc157496577"/>
      <w:bookmarkStart w:id="1252" w:name="_Toc158206116"/>
      <w:bookmarkStart w:id="1253" w:name="_Toc164057801"/>
      <w:bookmarkStart w:id="1254" w:name="_Toc164137151"/>
      <w:bookmarkStart w:id="1255" w:name="_Toc164161311"/>
      <w:bookmarkStart w:id="1256" w:name="_Toc165173882"/>
      <w:bookmarkStart w:id="1257" w:name="_Toc439170702"/>
      <w:bookmarkStart w:id="1258" w:name="_Toc439172804"/>
      <w:bookmarkStart w:id="1259" w:name="_Toc439173248"/>
      <w:bookmarkStart w:id="1260" w:name="_Toc439238244"/>
      <w:bookmarkStart w:id="1261" w:name="_Toc439252791"/>
      <w:bookmarkStart w:id="1262" w:name="_Toc439323765"/>
      <w:bookmarkStart w:id="1263" w:name="_Toc440357163"/>
      <w:bookmarkStart w:id="1264" w:name="_Toc440359715"/>
      <w:bookmarkStart w:id="1265" w:name="_Toc440632179"/>
      <w:bookmarkStart w:id="1266" w:name="_Toc440875999"/>
      <w:bookmarkStart w:id="1267" w:name="_Toc441131027"/>
      <w:bookmarkStart w:id="1268" w:name="_Toc447269844"/>
      <w:bookmarkStart w:id="1269" w:name="_Toc464120670"/>
      <w:bookmarkStart w:id="1270" w:name="_Toc466970590"/>
      <w:bookmarkStart w:id="1271" w:name="_Toc468462504"/>
      <w:bookmarkStart w:id="1272" w:name="_Toc469482097"/>
      <w:bookmarkStart w:id="1273"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74" w:name="_Toc97651412"/>
      <w:bookmarkStart w:id="1275" w:name="_Toc98253957"/>
      <w:bookmarkStart w:id="1276" w:name="_Toc157248209"/>
      <w:bookmarkStart w:id="1277" w:name="_Toc157496578"/>
      <w:bookmarkStart w:id="1278" w:name="_Toc158206117"/>
      <w:bookmarkStart w:id="1279" w:name="_Toc164057802"/>
      <w:bookmarkStart w:id="1280" w:name="_Toc164137152"/>
      <w:bookmarkStart w:id="1281" w:name="_Toc164161312"/>
      <w:bookmarkStart w:id="1282" w:name="_Toc165173883"/>
      <w:r w:rsidRPr="00382A07">
        <w:rPr>
          <w:b/>
          <w:szCs w:val="24"/>
        </w:rPr>
        <w:br w:type="page"/>
      </w:r>
    </w:p>
    <w:p w:rsidR="004F4D80" w:rsidRPr="00382A07" w:rsidRDefault="004F4D80" w:rsidP="004F4D80">
      <w:pPr>
        <w:pStyle w:val="3"/>
        <w:rPr>
          <w:szCs w:val="24"/>
        </w:rPr>
      </w:pPr>
      <w:bookmarkStart w:id="1283" w:name="_Toc439170703"/>
      <w:bookmarkStart w:id="1284" w:name="_Toc439172805"/>
      <w:bookmarkStart w:id="1285" w:name="_Toc439173249"/>
      <w:bookmarkStart w:id="1286" w:name="_Toc439238245"/>
      <w:bookmarkStart w:id="1287" w:name="_Toc439252792"/>
      <w:bookmarkStart w:id="1288" w:name="_Toc439323766"/>
      <w:bookmarkStart w:id="1289" w:name="_Toc440357164"/>
      <w:bookmarkStart w:id="1290" w:name="_Toc440359716"/>
      <w:bookmarkStart w:id="1291" w:name="_Toc440632180"/>
      <w:bookmarkStart w:id="1292" w:name="_Toc440876000"/>
      <w:bookmarkStart w:id="1293" w:name="_Toc441131028"/>
      <w:bookmarkStart w:id="1294" w:name="_Toc447269845"/>
      <w:bookmarkStart w:id="1295" w:name="_Toc464120671"/>
      <w:bookmarkStart w:id="1296" w:name="_Toc466970591"/>
      <w:bookmarkStart w:id="1297" w:name="_Toc468462505"/>
      <w:bookmarkStart w:id="1298" w:name="_Toc469482098"/>
      <w:bookmarkStart w:id="1299" w:name="_Toc472411873"/>
      <w:r w:rsidRPr="00382A07">
        <w:rPr>
          <w:szCs w:val="24"/>
        </w:rPr>
        <w:lastRenderedPageBreak/>
        <w:t>Инструкции по заполнению</w:t>
      </w:r>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243"/>
    <w:bookmarkEnd w:id="1244"/>
    <w:bookmarkEnd w:id="1245"/>
    <w:bookmarkEnd w:id="1246"/>
    <w:bookmarkEnd w:id="1247"/>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00"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01" w:name="_Toc423423680"/>
      <w:bookmarkStart w:id="1302" w:name="_Ref440272035"/>
      <w:bookmarkStart w:id="1303" w:name="_Ref440274733"/>
      <w:bookmarkStart w:id="1304" w:name="_Ref444179578"/>
      <w:bookmarkStart w:id="1305"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00"/>
      <w:bookmarkEnd w:id="1301"/>
      <w:bookmarkEnd w:id="1302"/>
      <w:bookmarkEnd w:id="1303"/>
      <w:bookmarkEnd w:id="1304"/>
      <w:bookmarkEnd w:id="1305"/>
    </w:p>
    <w:p w:rsidR="004F4D80" w:rsidRPr="00382A07" w:rsidRDefault="004F4D80" w:rsidP="004F4D80">
      <w:pPr>
        <w:pStyle w:val="3"/>
        <w:rPr>
          <w:szCs w:val="24"/>
        </w:rPr>
      </w:pPr>
      <w:bookmarkStart w:id="1306" w:name="_Toc343690584"/>
      <w:bookmarkStart w:id="1307" w:name="_Toc372294428"/>
      <w:bookmarkStart w:id="1308" w:name="_Toc379288896"/>
      <w:bookmarkStart w:id="1309" w:name="_Toc384734780"/>
      <w:bookmarkStart w:id="1310" w:name="_Toc396984078"/>
      <w:bookmarkStart w:id="1311" w:name="_Toc423423681"/>
      <w:bookmarkStart w:id="1312" w:name="_Toc439170710"/>
      <w:bookmarkStart w:id="1313" w:name="_Toc439172812"/>
      <w:bookmarkStart w:id="1314" w:name="_Toc439173253"/>
      <w:bookmarkStart w:id="1315" w:name="_Toc439238249"/>
      <w:bookmarkStart w:id="1316" w:name="_Toc439252796"/>
      <w:bookmarkStart w:id="1317" w:name="_Toc439323770"/>
      <w:bookmarkStart w:id="1318" w:name="_Toc440357168"/>
      <w:bookmarkStart w:id="1319" w:name="_Toc440359720"/>
      <w:bookmarkStart w:id="1320" w:name="_Toc440632184"/>
      <w:bookmarkStart w:id="1321" w:name="_Toc440876004"/>
      <w:bookmarkStart w:id="1322" w:name="_Toc441131032"/>
      <w:bookmarkStart w:id="1323" w:name="_Toc447269849"/>
      <w:bookmarkStart w:id="1324" w:name="_Toc464120675"/>
      <w:bookmarkStart w:id="1325" w:name="_Toc466970593"/>
      <w:bookmarkStart w:id="1326" w:name="_Toc468462507"/>
      <w:bookmarkStart w:id="1327" w:name="_Toc469482100"/>
      <w:bookmarkStart w:id="1328"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329" w:name="_Toc343690585"/>
      <w:bookmarkStart w:id="1330" w:name="_Toc372294429"/>
      <w:bookmarkStart w:id="1331" w:name="_Toc379288897"/>
      <w:bookmarkStart w:id="1332" w:name="_Toc384734781"/>
      <w:bookmarkStart w:id="1333" w:name="_Toc396984079"/>
      <w:bookmarkStart w:id="1334" w:name="_Toc423423682"/>
      <w:bookmarkStart w:id="1335" w:name="_Toc439170711"/>
      <w:bookmarkStart w:id="1336" w:name="_Toc439172813"/>
      <w:bookmarkStart w:id="1337" w:name="_Toc439173254"/>
      <w:bookmarkStart w:id="1338" w:name="_Toc439238250"/>
      <w:bookmarkStart w:id="1339" w:name="_Toc439252797"/>
      <w:bookmarkStart w:id="1340" w:name="_Toc439323771"/>
      <w:bookmarkStart w:id="1341" w:name="_Toc440357169"/>
      <w:bookmarkStart w:id="1342" w:name="_Toc440359721"/>
      <w:bookmarkStart w:id="1343" w:name="_Toc440632185"/>
      <w:bookmarkStart w:id="1344" w:name="_Toc440876005"/>
      <w:bookmarkStart w:id="1345" w:name="_Toc441131033"/>
      <w:bookmarkStart w:id="1346" w:name="_Toc447269850"/>
      <w:bookmarkStart w:id="1347" w:name="_Toc464120676"/>
      <w:bookmarkStart w:id="1348" w:name="_Toc466970594"/>
      <w:bookmarkStart w:id="1349" w:name="_Toc468462508"/>
      <w:bookmarkStart w:id="1350" w:name="_Toc469482101"/>
      <w:bookmarkStart w:id="1351" w:name="_Toc472411876"/>
      <w:r w:rsidRPr="00382A07">
        <w:rPr>
          <w:szCs w:val="24"/>
        </w:rPr>
        <w:lastRenderedPageBreak/>
        <w:t>Инструкции по заполнению</w:t>
      </w:r>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352"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353" w:name="_Toc423423683"/>
      <w:bookmarkStart w:id="1354" w:name="_Ref440272051"/>
      <w:bookmarkStart w:id="1355" w:name="_Ref440274744"/>
      <w:bookmarkStart w:id="1356"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352"/>
      <w:bookmarkEnd w:id="1353"/>
      <w:bookmarkEnd w:id="1354"/>
      <w:bookmarkEnd w:id="1355"/>
      <w:bookmarkEnd w:id="1356"/>
    </w:p>
    <w:p w:rsidR="004F4D80" w:rsidRPr="00382A07" w:rsidRDefault="004F4D80" w:rsidP="004F4D80">
      <w:pPr>
        <w:pStyle w:val="3"/>
        <w:rPr>
          <w:szCs w:val="24"/>
        </w:rPr>
      </w:pPr>
      <w:bookmarkStart w:id="1357" w:name="_Toc343690587"/>
      <w:bookmarkStart w:id="1358" w:name="_Toc372294431"/>
      <w:bookmarkStart w:id="1359" w:name="_Toc379288899"/>
      <w:bookmarkStart w:id="1360" w:name="_Toc384734783"/>
      <w:bookmarkStart w:id="1361" w:name="_Toc396984081"/>
      <w:bookmarkStart w:id="1362" w:name="_Toc423423684"/>
      <w:bookmarkStart w:id="1363" w:name="_Toc439170713"/>
      <w:bookmarkStart w:id="1364" w:name="_Toc439172815"/>
      <w:bookmarkStart w:id="1365" w:name="_Toc439173256"/>
      <w:bookmarkStart w:id="1366" w:name="_Toc439238252"/>
      <w:bookmarkStart w:id="1367" w:name="_Toc439252799"/>
      <w:bookmarkStart w:id="1368" w:name="_Toc439323773"/>
      <w:bookmarkStart w:id="1369" w:name="_Toc440357171"/>
      <w:bookmarkStart w:id="1370" w:name="_Toc440359723"/>
      <w:bookmarkStart w:id="1371" w:name="_Toc440632187"/>
      <w:bookmarkStart w:id="1372" w:name="_Toc440876007"/>
      <w:bookmarkStart w:id="1373" w:name="_Toc441131035"/>
      <w:bookmarkStart w:id="1374" w:name="_Toc447269852"/>
      <w:bookmarkStart w:id="1375" w:name="_Toc464120678"/>
      <w:bookmarkStart w:id="1376" w:name="_Toc466970596"/>
      <w:bookmarkStart w:id="1377" w:name="_Toc468462510"/>
      <w:bookmarkStart w:id="1378" w:name="_Toc469482103"/>
      <w:bookmarkStart w:id="1379" w:name="_Toc472411878"/>
      <w:r w:rsidRPr="00382A07">
        <w:rPr>
          <w:szCs w:val="24"/>
        </w:rPr>
        <w:t xml:space="preserve">Форма </w:t>
      </w:r>
      <w:bookmarkEnd w:id="1357"/>
      <w:bookmarkEnd w:id="1358"/>
      <w:bookmarkEnd w:id="1359"/>
      <w:bookmarkEnd w:id="1360"/>
      <w:bookmarkEnd w:id="1361"/>
      <w:bookmarkEnd w:id="1362"/>
      <w:bookmarkEnd w:id="1363"/>
      <w:bookmarkEnd w:id="1364"/>
      <w:bookmarkEnd w:id="1365"/>
      <w:bookmarkEnd w:id="1366"/>
      <w:bookmarkEnd w:id="1367"/>
      <w:r w:rsidR="000D70B6" w:rsidRPr="00382A07">
        <w:rPr>
          <w:szCs w:val="24"/>
        </w:rPr>
        <w:t>Согласия на обработку персональных данных</w:t>
      </w:r>
      <w:bookmarkEnd w:id="1368"/>
      <w:bookmarkEnd w:id="1369"/>
      <w:bookmarkEnd w:id="1370"/>
      <w:bookmarkEnd w:id="1371"/>
      <w:bookmarkEnd w:id="1372"/>
      <w:bookmarkEnd w:id="1373"/>
      <w:bookmarkEnd w:id="1374"/>
      <w:bookmarkEnd w:id="1375"/>
      <w:bookmarkEnd w:id="1376"/>
      <w:bookmarkEnd w:id="1377"/>
      <w:bookmarkEnd w:id="1378"/>
      <w:bookmarkEnd w:id="1379"/>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380" w:name="_Toc439252801"/>
      <w:bookmarkStart w:id="1381" w:name="_Toc439323774"/>
      <w:bookmarkStart w:id="1382" w:name="_Toc440357172"/>
      <w:bookmarkStart w:id="1383" w:name="_Toc440359724"/>
      <w:bookmarkStart w:id="1384" w:name="_Toc440632188"/>
      <w:bookmarkStart w:id="1385" w:name="_Toc440876008"/>
      <w:bookmarkStart w:id="1386" w:name="_Toc441131036"/>
      <w:bookmarkStart w:id="1387" w:name="_Toc447269853"/>
      <w:bookmarkStart w:id="1388" w:name="_Toc464120679"/>
      <w:bookmarkStart w:id="1389" w:name="_Toc466970597"/>
      <w:bookmarkStart w:id="1390" w:name="_Toc468462511"/>
      <w:bookmarkStart w:id="1391" w:name="_Toc469482104"/>
      <w:bookmarkStart w:id="1392" w:name="_Toc472411879"/>
      <w:r w:rsidRPr="00382A07">
        <w:rPr>
          <w:szCs w:val="24"/>
        </w:rPr>
        <w:lastRenderedPageBreak/>
        <w:t>Инструкции по заполнению</w:t>
      </w:r>
      <w:bookmarkEnd w:id="1380"/>
      <w:bookmarkEnd w:id="1381"/>
      <w:bookmarkEnd w:id="1382"/>
      <w:bookmarkEnd w:id="1383"/>
      <w:bookmarkEnd w:id="1384"/>
      <w:bookmarkEnd w:id="1385"/>
      <w:bookmarkEnd w:id="1386"/>
      <w:bookmarkEnd w:id="1387"/>
      <w:bookmarkEnd w:id="1388"/>
      <w:bookmarkEnd w:id="1389"/>
      <w:bookmarkEnd w:id="1390"/>
      <w:bookmarkEnd w:id="1391"/>
      <w:bookmarkEnd w:id="1392"/>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393" w:name="_Toc461808970"/>
      <w:bookmarkStart w:id="1394" w:name="_Toc464120680"/>
      <w:bookmarkStart w:id="1395" w:name="_Toc466970598"/>
      <w:bookmarkStart w:id="1396" w:name="_Toc468462512"/>
      <w:bookmarkStart w:id="1397" w:name="_Toc469482105"/>
      <w:bookmarkStart w:id="1398" w:name="_Toc472411880"/>
      <w:r w:rsidRPr="00382A07">
        <w:rPr>
          <w:szCs w:val="24"/>
        </w:rPr>
        <w:lastRenderedPageBreak/>
        <w:t>Форма Согласия на обработку персональных данных</w:t>
      </w:r>
      <w:bookmarkEnd w:id="1393"/>
      <w:bookmarkEnd w:id="1394"/>
      <w:bookmarkEnd w:id="1395"/>
      <w:bookmarkEnd w:id="1396"/>
      <w:bookmarkEnd w:id="1397"/>
      <w:bookmarkEnd w:id="1398"/>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399" w:name="_Toc461808971"/>
      <w:r w:rsidRPr="00382A07">
        <w:rPr>
          <w:b/>
          <w:sz w:val="24"/>
          <w:szCs w:val="24"/>
        </w:rPr>
        <w:t>Согласие на обработку персональных данных</w:t>
      </w:r>
      <w:bookmarkEnd w:id="1399"/>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00" w:name="_Toc461808972"/>
      <w:bookmarkStart w:id="1401" w:name="_Toc464120681"/>
      <w:bookmarkStart w:id="1402" w:name="_Toc466970599"/>
      <w:bookmarkStart w:id="1403" w:name="_Toc468462513"/>
      <w:bookmarkStart w:id="1404" w:name="_Toc469482106"/>
      <w:bookmarkStart w:id="1405" w:name="_Toc472411881"/>
      <w:r w:rsidRPr="00382A07">
        <w:rPr>
          <w:szCs w:val="24"/>
        </w:rPr>
        <w:lastRenderedPageBreak/>
        <w:t>Инструкции по заполнению</w:t>
      </w:r>
      <w:bookmarkEnd w:id="1400"/>
      <w:bookmarkEnd w:id="1401"/>
      <w:bookmarkEnd w:id="1402"/>
      <w:bookmarkEnd w:id="1403"/>
      <w:bookmarkEnd w:id="1404"/>
      <w:bookmarkEnd w:id="1405"/>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06" w:name="_Ref440272256"/>
      <w:bookmarkStart w:id="1407" w:name="_Ref440272678"/>
      <w:bookmarkStart w:id="1408" w:name="_Ref440274944"/>
      <w:bookmarkStart w:id="1409" w:name="_Toc472411882"/>
      <w:r w:rsidRPr="00382A07">
        <w:lastRenderedPageBreak/>
        <w:t>Соглашение о неустойке (форма 1</w:t>
      </w:r>
      <w:r w:rsidR="009B44CF" w:rsidRPr="00382A07">
        <w:t>2</w:t>
      </w:r>
      <w:r w:rsidRPr="00382A07">
        <w:t>)</w:t>
      </w:r>
      <w:bookmarkEnd w:id="1406"/>
      <w:bookmarkEnd w:id="1407"/>
      <w:bookmarkEnd w:id="1408"/>
      <w:bookmarkEnd w:id="1409"/>
    </w:p>
    <w:p w:rsidR="007A6A39" w:rsidRPr="00382A07" w:rsidRDefault="007A6A39" w:rsidP="007A6A39">
      <w:pPr>
        <w:pStyle w:val="3"/>
        <w:rPr>
          <w:szCs w:val="24"/>
        </w:rPr>
      </w:pPr>
      <w:bookmarkStart w:id="1410" w:name="_Toc439170715"/>
      <w:bookmarkStart w:id="1411" w:name="_Toc439172817"/>
      <w:bookmarkStart w:id="1412" w:name="_Toc439173259"/>
      <w:bookmarkStart w:id="1413" w:name="_Toc439238255"/>
      <w:bookmarkStart w:id="1414" w:name="_Toc439252803"/>
      <w:bookmarkStart w:id="1415" w:name="_Toc439323776"/>
      <w:bookmarkStart w:id="1416" w:name="_Toc440357174"/>
      <w:bookmarkStart w:id="1417" w:name="_Toc440359726"/>
      <w:bookmarkStart w:id="1418" w:name="_Toc440632190"/>
      <w:bookmarkStart w:id="1419" w:name="_Toc440876010"/>
      <w:bookmarkStart w:id="1420" w:name="_Toc441131038"/>
      <w:bookmarkStart w:id="1421" w:name="_Toc447269855"/>
      <w:bookmarkStart w:id="1422" w:name="_Toc464120683"/>
      <w:bookmarkStart w:id="1423" w:name="_Toc466970601"/>
      <w:bookmarkStart w:id="1424" w:name="_Toc468462515"/>
      <w:bookmarkStart w:id="1425" w:name="_Toc469482108"/>
      <w:bookmarkStart w:id="1426" w:name="_Toc472411883"/>
      <w:r w:rsidRPr="00382A07">
        <w:rPr>
          <w:szCs w:val="24"/>
        </w:rPr>
        <w:t>Форма соглашени</w:t>
      </w:r>
      <w:r w:rsidR="00E47073" w:rsidRPr="00382A07">
        <w:rPr>
          <w:szCs w:val="24"/>
        </w:rPr>
        <w:t>я</w:t>
      </w:r>
      <w:r w:rsidRPr="00382A07">
        <w:rPr>
          <w:szCs w:val="24"/>
        </w:rPr>
        <w:t xml:space="preserve"> о неустойке</w:t>
      </w:r>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152F2A">
        <w:fldChar w:fldCharType="begin"/>
      </w:r>
      <w:r w:rsidR="00152F2A">
        <w:instrText xml:space="preserve"> REF _Ref440275279 \r \h  \* MERGEFORMAT </w:instrText>
      </w:r>
      <w:r w:rsidR="00152F2A">
        <w:fldChar w:fldCharType="separate"/>
      </w:r>
      <w:r w:rsidR="00991C07" w:rsidRPr="00991C07">
        <w:rPr>
          <w:vertAlign w:val="subscript"/>
        </w:rPr>
        <w:t>1.1.4</w:t>
      </w:r>
      <w:r w:rsidR="00152F2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152F2A">
        <w:fldChar w:fldCharType="begin"/>
      </w:r>
      <w:r w:rsidR="00152F2A">
        <w:instrText xml:space="preserve"> REF _Ref440275279 \r \h  \* MERGEFORMAT </w:instrText>
      </w:r>
      <w:r w:rsidR="00152F2A">
        <w:fldChar w:fldCharType="separate"/>
      </w:r>
      <w:r w:rsidR="00991C07" w:rsidRPr="00991C07">
        <w:rPr>
          <w:vertAlign w:val="subscript"/>
        </w:rPr>
        <w:t>1.1.4</w:t>
      </w:r>
      <w:r w:rsidR="00152F2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427" w:name="_Toc439170716"/>
      <w:bookmarkStart w:id="1428" w:name="_Toc439172818"/>
      <w:bookmarkStart w:id="1429" w:name="_Toc439173260"/>
      <w:bookmarkStart w:id="1430" w:name="_Toc439238256"/>
      <w:bookmarkStart w:id="1431" w:name="_Toc439252804"/>
      <w:bookmarkStart w:id="1432" w:name="_Toc439323777"/>
      <w:bookmarkStart w:id="1433" w:name="_Toc440357175"/>
      <w:bookmarkStart w:id="1434" w:name="_Toc440359727"/>
      <w:bookmarkStart w:id="1435" w:name="_Toc440632191"/>
      <w:bookmarkStart w:id="1436" w:name="_Toc440876011"/>
      <w:bookmarkStart w:id="1437" w:name="_Toc441131039"/>
      <w:bookmarkStart w:id="1438" w:name="_Toc447269856"/>
      <w:bookmarkStart w:id="1439" w:name="_Toc464120684"/>
      <w:bookmarkStart w:id="1440" w:name="_Toc466970602"/>
      <w:bookmarkStart w:id="1441" w:name="_Toc468462516"/>
      <w:bookmarkStart w:id="1442" w:name="_Toc469482109"/>
      <w:bookmarkStart w:id="1443" w:name="_Toc472411884"/>
      <w:r w:rsidRPr="00382A07">
        <w:rPr>
          <w:szCs w:val="24"/>
        </w:rPr>
        <w:lastRenderedPageBreak/>
        <w:t>Инструкции по заполнению</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9"/>
          <w:headerReference w:type="default" r:id="rId50"/>
          <w:footerReference w:type="even" r:id="rId51"/>
          <w:headerReference w:type="first" r:id="rId52"/>
          <w:footerReference w:type="first" r:id="rId53"/>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444" w:name="_Toc426108836"/>
      <w:bookmarkStart w:id="1445" w:name="_Ref441574460"/>
      <w:bookmarkStart w:id="1446" w:name="_Ref441574649"/>
      <w:bookmarkStart w:id="1447" w:name="_Toc441575251"/>
      <w:bookmarkStart w:id="1448" w:name="_Ref442187883"/>
      <w:bookmarkStart w:id="1449" w:name="_Ref467569419"/>
      <w:bookmarkStart w:id="1450" w:name="_Toc472411885"/>
      <w:r w:rsidRPr="00382A07">
        <w:lastRenderedPageBreak/>
        <w:t>Расписка  сдачи-приемки соглашения о неустойке (форма 1</w:t>
      </w:r>
      <w:r w:rsidR="009B44CF" w:rsidRPr="00382A07">
        <w:t>3</w:t>
      </w:r>
      <w:r w:rsidRPr="00382A07">
        <w:t>)</w:t>
      </w:r>
      <w:bookmarkEnd w:id="1444"/>
      <w:bookmarkEnd w:id="1445"/>
      <w:bookmarkEnd w:id="1446"/>
      <w:bookmarkEnd w:id="1447"/>
      <w:bookmarkEnd w:id="1448"/>
      <w:bookmarkEnd w:id="1449"/>
      <w:bookmarkEnd w:id="1450"/>
    </w:p>
    <w:p w:rsidR="00726A75" w:rsidRPr="00382A07" w:rsidRDefault="00726A75" w:rsidP="00726A75">
      <w:pPr>
        <w:pStyle w:val="3"/>
        <w:rPr>
          <w:szCs w:val="24"/>
        </w:rPr>
      </w:pPr>
      <w:bookmarkStart w:id="1451" w:name="_Toc426108837"/>
      <w:bookmarkStart w:id="1452" w:name="_Ref441574456"/>
      <w:bookmarkStart w:id="1453" w:name="_Toc441575252"/>
      <w:bookmarkStart w:id="1454" w:name="_Toc447269864"/>
      <w:bookmarkStart w:id="1455" w:name="_Toc464120686"/>
      <w:bookmarkStart w:id="1456" w:name="_Toc466970604"/>
      <w:bookmarkStart w:id="1457" w:name="_Toc468462518"/>
      <w:bookmarkStart w:id="1458" w:name="_Toc469482111"/>
      <w:bookmarkStart w:id="1459" w:name="_Toc472411886"/>
      <w:r w:rsidRPr="00382A07">
        <w:rPr>
          <w:szCs w:val="24"/>
        </w:rPr>
        <w:t xml:space="preserve">Форма Расписки  сдачи-приемки </w:t>
      </w:r>
      <w:bookmarkEnd w:id="1451"/>
      <w:r w:rsidRPr="00382A07">
        <w:rPr>
          <w:szCs w:val="24"/>
        </w:rPr>
        <w:t>соглашения о неустойке</w:t>
      </w:r>
      <w:bookmarkEnd w:id="1452"/>
      <w:bookmarkEnd w:id="1453"/>
      <w:bookmarkEnd w:id="1454"/>
      <w:bookmarkEnd w:id="1455"/>
      <w:bookmarkEnd w:id="1456"/>
      <w:bookmarkEnd w:id="1457"/>
      <w:bookmarkEnd w:id="1458"/>
      <w:bookmarkEnd w:id="1459"/>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460" w:name="_Toc426108838"/>
      <w:bookmarkStart w:id="1461" w:name="_Toc441575253"/>
      <w:bookmarkStart w:id="1462" w:name="_Toc447269865"/>
      <w:bookmarkStart w:id="1463" w:name="_Toc464120687"/>
      <w:bookmarkStart w:id="1464" w:name="_Toc466970605"/>
      <w:bookmarkStart w:id="1465" w:name="_Toc468462519"/>
      <w:bookmarkStart w:id="1466" w:name="_Toc469482112"/>
      <w:bookmarkStart w:id="1467" w:name="_Toc472411887"/>
      <w:r w:rsidRPr="00382A07">
        <w:rPr>
          <w:szCs w:val="24"/>
        </w:rPr>
        <w:lastRenderedPageBreak/>
        <w:t>Инструкции по заполнению</w:t>
      </w:r>
      <w:bookmarkEnd w:id="1460"/>
      <w:bookmarkEnd w:id="1461"/>
      <w:bookmarkEnd w:id="1462"/>
      <w:bookmarkEnd w:id="1463"/>
      <w:bookmarkEnd w:id="1464"/>
      <w:bookmarkEnd w:id="1465"/>
      <w:bookmarkEnd w:id="1466"/>
      <w:bookmarkEnd w:id="1467"/>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468" w:name="_Ref440272274"/>
      <w:bookmarkStart w:id="1469" w:name="_Ref440274756"/>
      <w:bookmarkStart w:id="1470"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468"/>
      <w:bookmarkEnd w:id="1469"/>
      <w:bookmarkEnd w:id="1470"/>
    </w:p>
    <w:p w:rsidR="007857E5" w:rsidRPr="00382A07" w:rsidRDefault="007857E5" w:rsidP="007857E5">
      <w:pPr>
        <w:pStyle w:val="3"/>
        <w:rPr>
          <w:szCs w:val="24"/>
        </w:rPr>
      </w:pPr>
      <w:bookmarkStart w:id="1471" w:name="_Toc439170718"/>
      <w:bookmarkStart w:id="1472" w:name="_Toc439172820"/>
      <w:bookmarkStart w:id="1473" w:name="_Toc439173262"/>
      <w:bookmarkStart w:id="1474" w:name="_Toc439238258"/>
      <w:bookmarkStart w:id="1475" w:name="_Toc439252806"/>
      <w:bookmarkStart w:id="1476" w:name="_Toc439323779"/>
      <w:bookmarkStart w:id="1477" w:name="_Toc440357177"/>
      <w:bookmarkStart w:id="1478" w:name="_Toc440359729"/>
      <w:bookmarkStart w:id="1479" w:name="_Toc440632193"/>
      <w:bookmarkStart w:id="1480" w:name="_Toc440876013"/>
      <w:bookmarkStart w:id="1481" w:name="_Toc441131041"/>
      <w:bookmarkStart w:id="1482" w:name="_Toc447269858"/>
      <w:bookmarkStart w:id="1483" w:name="_Toc464120689"/>
      <w:bookmarkStart w:id="1484" w:name="_Toc466970607"/>
      <w:bookmarkStart w:id="1485" w:name="_Toc468462521"/>
      <w:bookmarkStart w:id="1486" w:name="_Toc469482114"/>
      <w:bookmarkStart w:id="1487" w:name="_Toc472411889"/>
      <w:r w:rsidRPr="00382A07">
        <w:rPr>
          <w:szCs w:val="24"/>
        </w:rPr>
        <w:t xml:space="preserve">Форма </w:t>
      </w:r>
      <w:bookmarkEnd w:id="1471"/>
      <w:r w:rsidR="00E47073" w:rsidRPr="00382A07">
        <w:rPr>
          <w:szCs w:val="24"/>
        </w:rPr>
        <w:t>согласия Участника налоговым органам на разглашение сведений, составляющих налоговую тайну</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488" w:name="_Toc300142269"/>
      <w:bookmarkStart w:id="1489" w:name="_Toc309735391"/>
      <w:bookmarkStart w:id="1490"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488"/>
      <w:r w:rsidRPr="00382A07">
        <w:rPr>
          <w:b/>
          <w:bCs w:val="0"/>
          <w:snapToGrid w:val="0"/>
          <w:sz w:val="24"/>
          <w:szCs w:val="24"/>
        </w:rPr>
        <w:t xml:space="preserve"> </w:t>
      </w:r>
      <w:bookmarkEnd w:id="1489"/>
      <w:bookmarkEnd w:id="1490"/>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491" w:name="_Toc439170719"/>
      <w:bookmarkStart w:id="1492" w:name="_Toc439172821"/>
      <w:bookmarkStart w:id="1493" w:name="_Toc439173263"/>
      <w:bookmarkStart w:id="1494" w:name="_Toc439238259"/>
      <w:bookmarkStart w:id="1495" w:name="_Toc439252807"/>
      <w:bookmarkStart w:id="1496" w:name="_Toc439323780"/>
      <w:bookmarkStart w:id="1497" w:name="_Toc440357178"/>
      <w:bookmarkStart w:id="1498" w:name="_Toc440359730"/>
      <w:bookmarkStart w:id="1499" w:name="_Toc440632194"/>
      <w:bookmarkStart w:id="1500" w:name="_Toc440876014"/>
      <w:bookmarkStart w:id="1501" w:name="_Toc441131042"/>
      <w:bookmarkStart w:id="1502" w:name="_Toc447269859"/>
      <w:bookmarkStart w:id="1503" w:name="_Toc464120690"/>
      <w:bookmarkStart w:id="1504" w:name="_Toc466970608"/>
      <w:bookmarkStart w:id="1505" w:name="_Toc468462522"/>
      <w:bookmarkStart w:id="1506" w:name="_Toc469482115"/>
      <w:bookmarkStart w:id="1507" w:name="_Toc472411890"/>
      <w:r w:rsidRPr="00382A07">
        <w:rPr>
          <w:szCs w:val="24"/>
        </w:rPr>
        <w:lastRenderedPageBreak/>
        <w:t>Инструкции по заполнению</w:t>
      </w:r>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508" w:name="_Ref93268095"/>
      <w:bookmarkStart w:id="1509" w:name="_Ref93268099"/>
      <w:bookmarkStart w:id="1510" w:name="_Toc98253958"/>
      <w:bookmarkStart w:id="1511" w:name="_Toc165173884"/>
      <w:bookmarkStart w:id="1512" w:name="_Toc423423678"/>
      <w:bookmarkStart w:id="1513" w:name="_Ref440272510"/>
      <w:bookmarkStart w:id="1514" w:name="_Ref440274961"/>
      <w:bookmarkStart w:id="1515"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508"/>
      <w:bookmarkEnd w:id="1509"/>
      <w:bookmarkEnd w:id="1510"/>
      <w:bookmarkEnd w:id="1511"/>
      <w:bookmarkEnd w:id="1512"/>
      <w:bookmarkEnd w:id="1513"/>
      <w:bookmarkEnd w:id="1514"/>
      <w:bookmarkEnd w:id="1515"/>
    </w:p>
    <w:p w:rsidR="00635719" w:rsidRPr="00382A07" w:rsidRDefault="00635719" w:rsidP="00635719">
      <w:pPr>
        <w:pStyle w:val="3"/>
        <w:rPr>
          <w:szCs w:val="24"/>
        </w:rPr>
      </w:pPr>
      <w:bookmarkStart w:id="1516" w:name="_Toc90385125"/>
      <w:bookmarkStart w:id="1517" w:name="_Toc439170705"/>
      <w:bookmarkStart w:id="1518" w:name="_Toc439172807"/>
      <w:bookmarkStart w:id="1519" w:name="_Toc439173268"/>
      <w:bookmarkStart w:id="1520" w:name="_Toc439238264"/>
      <w:bookmarkStart w:id="1521" w:name="_Toc439252812"/>
      <w:bookmarkStart w:id="1522" w:name="_Toc439323785"/>
      <w:bookmarkStart w:id="1523" w:name="_Toc440357183"/>
      <w:bookmarkStart w:id="1524" w:name="_Toc440359735"/>
      <w:bookmarkStart w:id="1525" w:name="_Toc440632199"/>
      <w:bookmarkStart w:id="1526" w:name="_Toc440876016"/>
      <w:bookmarkStart w:id="1527" w:name="_Toc441131044"/>
      <w:bookmarkStart w:id="1528" w:name="_Toc447269861"/>
      <w:bookmarkStart w:id="1529" w:name="_Toc464120692"/>
      <w:bookmarkStart w:id="1530" w:name="_Toc466970610"/>
      <w:bookmarkStart w:id="1531" w:name="_Toc468462524"/>
      <w:bookmarkStart w:id="1532" w:name="_Toc469482117"/>
      <w:bookmarkStart w:id="1533"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534" w:name="_Toc90385126"/>
      <w:bookmarkStart w:id="1535" w:name="_Toc98253959"/>
      <w:bookmarkStart w:id="1536" w:name="_Toc157248211"/>
      <w:bookmarkStart w:id="1537" w:name="_Toc157496580"/>
      <w:bookmarkStart w:id="1538" w:name="_Toc158206119"/>
      <w:bookmarkStart w:id="1539" w:name="_Toc164057804"/>
      <w:bookmarkStart w:id="1540" w:name="_Toc164137154"/>
      <w:bookmarkStart w:id="1541" w:name="_Toc164161314"/>
      <w:bookmarkStart w:id="1542" w:name="_Toc165173885"/>
      <w:r w:rsidRPr="00382A07">
        <w:rPr>
          <w:b/>
          <w:szCs w:val="24"/>
        </w:rPr>
        <w:br w:type="page"/>
      </w:r>
    </w:p>
    <w:p w:rsidR="00635719" w:rsidRPr="00382A07" w:rsidRDefault="00635719" w:rsidP="00635719">
      <w:pPr>
        <w:pStyle w:val="3"/>
        <w:rPr>
          <w:szCs w:val="24"/>
        </w:rPr>
      </w:pPr>
      <w:bookmarkStart w:id="1543" w:name="_Toc439170706"/>
      <w:bookmarkStart w:id="1544" w:name="_Toc439172808"/>
      <w:bookmarkStart w:id="1545" w:name="_Toc439173269"/>
      <w:bookmarkStart w:id="1546" w:name="_Toc439238265"/>
      <w:bookmarkStart w:id="1547" w:name="_Toc439252813"/>
      <w:bookmarkStart w:id="1548" w:name="_Toc439323786"/>
      <w:bookmarkStart w:id="1549" w:name="_Toc440357184"/>
      <w:bookmarkStart w:id="1550" w:name="_Toc440359736"/>
      <w:bookmarkStart w:id="1551" w:name="_Toc440632200"/>
      <w:bookmarkStart w:id="1552" w:name="_Toc440876017"/>
      <w:bookmarkStart w:id="1553" w:name="_Toc441131045"/>
      <w:bookmarkStart w:id="1554" w:name="_Toc447269862"/>
      <w:bookmarkStart w:id="1555" w:name="_Toc464120693"/>
      <w:bookmarkStart w:id="1556" w:name="_Toc466970611"/>
      <w:bookmarkStart w:id="1557" w:name="_Toc468462525"/>
      <w:bookmarkStart w:id="1558" w:name="_Toc469482118"/>
      <w:bookmarkStart w:id="1559" w:name="_Toc472411893"/>
      <w:r w:rsidRPr="00382A07">
        <w:rPr>
          <w:szCs w:val="24"/>
        </w:rPr>
        <w:lastRenderedPageBreak/>
        <w:t>Инструкции по заполнению</w:t>
      </w:r>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152F2A">
        <w:fldChar w:fldCharType="begin"/>
      </w:r>
      <w:r w:rsidR="00152F2A">
        <w:instrText xml:space="preserve"> REF _Ref191386461 \r \h  \* MERGEFORMAT </w:instrText>
      </w:r>
      <w:r w:rsidR="00152F2A">
        <w:fldChar w:fldCharType="separate"/>
      </w:r>
      <w:r w:rsidR="00991C07" w:rsidRPr="00991C07">
        <w:rPr>
          <w:sz w:val="24"/>
          <w:szCs w:val="24"/>
        </w:rPr>
        <w:t>3.3.10</w:t>
      </w:r>
      <w:r w:rsidR="00152F2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152F2A">
        <w:fldChar w:fldCharType="begin"/>
      </w:r>
      <w:r w:rsidR="00152F2A">
        <w:instrText xml:space="preserve"> REF _Ref440274337 \r \h  \* MERGEFORMAT </w:instrText>
      </w:r>
      <w:r w:rsidR="00152F2A">
        <w:fldChar w:fldCharType="separate"/>
      </w:r>
      <w:r w:rsidR="00991C07" w:rsidRPr="00991C07">
        <w:rPr>
          <w:sz w:val="24"/>
          <w:szCs w:val="24"/>
        </w:rPr>
        <w:t>5.2</w:t>
      </w:r>
      <w:r w:rsidR="00152F2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152F2A">
        <w:fldChar w:fldCharType="begin"/>
      </w:r>
      <w:r w:rsidR="00152F2A">
        <w:instrText xml:space="preserve"> REF _Ref440274366 \r \h  \* MERGEFORMAT </w:instrText>
      </w:r>
      <w:r w:rsidR="00152F2A">
        <w:fldChar w:fldCharType="separate"/>
      </w:r>
      <w:r w:rsidR="00991C07" w:rsidRPr="00991C07">
        <w:rPr>
          <w:sz w:val="24"/>
          <w:szCs w:val="24"/>
        </w:rPr>
        <w:t>5.4</w:t>
      </w:r>
      <w:r w:rsidR="00152F2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2EAF" w:rsidRDefault="00DC2EAF">
      <w:pPr>
        <w:spacing w:line="240" w:lineRule="auto"/>
      </w:pPr>
      <w:r>
        <w:separator/>
      </w:r>
    </w:p>
  </w:endnote>
  <w:endnote w:type="continuationSeparator" w:id="0">
    <w:p w:rsidR="00DC2EAF" w:rsidRDefault="00DC2E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EAF" w:rsidRDefault="00DC2EA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EAF" w:rsidRDefault="00DC2EAF">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C2EAF" w:rsidRDefault="00DC2EAF">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EAF" w:rsidRDefault="00DC2EA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EAF" w:rsidRDefault="00DC2EA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EAF" w:rsidRPr="00FA0376" w:rsidRDefault="00DC2EA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6745D4">
      <w:rPr>
        <w:noProof/>
        <w:sz w:val="16"/>
        <w:szCs w:val="16"/>
        <w:lang w:eastAsia="ru-RU"/>
      </w:rPr>
      <w:t>25</w:t>
    </w:r>
    <w:r w:rsidRPr="00FA0376">
      <w:rPr>
        <w:sz w:val="16"/>
        <w:szCs w:val="16"/>
        <w:lang w:eastAsia="ru-RU"/>
      </w:rPr>
      <w:fldChar w:fldCharType="end"/>
    </w:r>
  </w:p>
  <w:p w:rsidR="00DC2EAF" w:rsidRPr="00EE0539" w:rsidRDefault="00DC2EAF"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DC2EAF">
      <w:rPr>
        <w:sz w:val="18"/>
        <w:szCs w:val="18"/>
      </w:rPr>
      <w:t xml:space="preserve">заключения Договора поставки </w:t>
    </w:r>
    <w:r w:rsidR="00647178" w:rsidRPr="00647178">
      <w:rPr>
        <w:sz w:val="18"/>
        <w:szCs w:val="18"/>
      </w:rPr>
      <w:t xml:space="preserve">стационарных аккумуляторов </w:t>
    </w:r>
    <w:r w:rsidR="00647178">
      <w:rPr>
        <w:sz w:val="18"/>
        <w:szCs w:val="18"/>
      </w:rPr>
      <w:t xml:space="preserve">                                                  </w:t>
    </w:r>
    <w:r w:rsidRPr="00DC2EAF">
      <w:rPr>
        <w:sz w:val="18"/>
        <w:szCs w:val="18"/>
      </w:rPr>
      <w:t>для нужд</w:t>
    </w:r>
    <w:r w:rsidR="00647178">
      <w:rPr>
        <w:sz w:val="18"/>
        <w:szCs w:val="18"/>
      </w:rPr>
      <w:t xml:space="preserve"> </w:t>
    </w:r>
    <w:r w:rsidRPr="00DC2EAF">
      <w:rPr>
        <w:sz w:val="18"/>
        <w:szCs w:val="18"/>
      </w:rPr>
      <w:t>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EAF" w:rsidRDefault="00DC2EA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EAF" w:rsidRDefault="00DC2EA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EAF" w:rsidRDefault="00DC2EA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EAF" w:rsidRDefault="00DC2EA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EAF" w:rsidRDefault="00DC2EA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EAF" w:rsidRDefault="00DC2EA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EAF" w:rsidRDefault="00DC2EA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2EAF" w:rsidRDefault="00DC2EAF">
      <w:pPr>
        <w:spacing w:line="240" w:lineRule="auto"/>
      </w:pPr>
      <w:r>
        <w:separator/>
      </w:r>
    </w:p>
  </w:footnote>
  <w:footnote w:type="continuationSeparator" w:id="0">
    <w:p w:rsidR="00DC2EAF" w:rsidRDefault="00DC2EAF">
      <w:pPr>
        <w:spacing w:line="240" w:lineRule="auto"/>
      </w:pPr>
      <w:r>
        <w:continuationSeparator/>
      </w:r>
    </w:p>
  </w:footnote>
  <w:footnote w:id="1">
    <w:p w:rsidR="00DC2EAF" w:rsidRPr="00B36685" w:rsidRDefault="00DC2EAF" w:rsidP="00642D28">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DC2EAF" w:rsidRDefault="00DC2EAF" w:rsidP="00642D28">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DC2EAF" w:rsidRDefault="00DC2EAF" w:rsidP="00642D28">
      <w:pPr>
        <w:pStyle w:val="1ff5"/>
        <w:rPr>
          <w:rFonts w:ascii="Times New Roman" w:eastAsia="Times New Roman" w:hAnsi="Times New Roman" w:cs="Times New Roman"/>
          <w:lang w:eastAsia="ru-RU"/>
        </w:rPr>
      </w:pPr>
    </w:p>
  </w:footnote>
  <w:footnote w:id="3">
    <w:p w:rsidR="00DC2EAF" w:rsidRDefault="00DC2EAF"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EAF" w:rsidRDefault="00DC2EA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EAF" w:rsidRDefault="00DC2EA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EAF" w:rsidRDefault="00DC2EA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EAF" w:rsidRDefault="00DC2EA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EAF" w:rsidRDefault="00DC2EA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EAF" w:rsidRPr="00930031" w:rsidRDefault="00DC2EAF"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EAF" w:rsidRDefault="00DC2EA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EAF" w:rsidRDefault="00DC2EAF">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EAF" w:rsidRDefault="00DC2EA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EAF" w:rsidRDefault="00DC2EA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EAF" w:rsidRDefault="00DC2EA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EAF" w:rsidRDefault="00DC2EA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EAF" w:rsidRDefault="00DC2EA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EAF" w:rsidRDefault="00DC2EA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EAF" w:rsidRDefault="00DC2EA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25953"/>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41E9"/>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CC7"/>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178"/>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745D4"/>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43E5"/>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2EAF"/>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595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5">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1C41E9"/>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footer" Target="footer5.xml"/><Relationship Id="rId39" Type="http://schemas.openxmlformats.org/officeDocument/2006/relationships/footer" Target="footer9.xml"/><Relationship Id="rId21" Type="http://schemas.openxmlformats.org/officeDocument/2006/relationships/hyperlink" Target="https://etp.rosseti.ru" TargetMode="External"/><Relationship Id="rId34" Type="http://schemas.openxmlformats.org/officeDocument/2006/relationships/hyperlink" Target="mailto:Kuznetsov.PN@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mailto:doverie@mrsk-1.r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1.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BE7A2-D1F7-419B-9C29-7985CEB86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83</Pages>
  <Words>26762</Words>
  <Characters>152546</Characters>
  <Application>Microsoft Office Word</Application>
  <DocSecurity>0</DocSecurity>
  <Lines>1271</Lines>
  <Paragraphs>357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178951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32</cp:revision>
  <cp:lastPrinted>2015-12-29T14:27:00Z</cp:lastPrinted>
  <dcterms:created xsi:type="dcterms:W3CDTF">2016-12-02T12:44:00Z</dcterms:created>
  <dcterms:modified xsi:type="dcterms:W3CDTF">2017-05-04T07:01:00Z</dcterms:modified>
</cp:coreProperties>
</file>