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8E0A4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3A5B">
        <w:rPr>
          <w:sz w:val="24"/>
          <w:szCs w:val="24"/>
        </w:rPr>
        <w:t>31</w:t>
      </w:r>
      <w:r w:rsidRPr="00E70D32">
        <w:rPr>
          <w:sz w:val="24"/>
          <w:szCs w:val="24"/>
        </w:rPr>
        <w:t xml:space="preserve">» </w:t>
      </w:r>
      <w:r w:rsidR="00D33A5B">
        <w:rPr>
          <w:sz w:val="24"/>
          <w:szCs w:val="24"/>
        </w:rPr>
        <w:t>июля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>
        <w:rPr>
          <w:b/>
          <w:kern w:val="36"/>
          <w:sz w:val="24"/>
          <w:szCs w:val="24"/>
        </w:rPr>
        <w:t>3</w:t>
      </w:r>
      <w:r w:rsidR="00FC27FA">
        <w:rPr>
          <w:b/>
          <w:kern w:val="36"/>
          <w:sz w:val="24"/>
          <w:szCs w:val="24"/>
        </w:rPr>
        <w:t>9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D33A5B">
        <w:rPr>
          <w:b/>
          <w:kern w:val="36"/>
          <w:sz w:val="24"/>
          <w:szCs w:val="24"/>
        </w:rPr>
        <w:t>31</w:t>
      </w:r>
      <w:r w:rsidRPr="00E70D32">
        <w:rPr>
          <w:b/>
          <w:kern w:val="36"/>
          <w:sz w:val="24"/>
          <w:szCs w:val="24"/>
        </w:rPr>
        <w:t xml:space="preserve">» </w:t>
      </w:r>
      <w:r w:rsidR="00D33A5B">
        <w:rPr>
          <w:b/>
          <w:kern w:val="36"/>
          <w:sz w:val="24"/>
          <w:szCs w:val="24"/>
        </w:rPr>
        <w:t>июля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FC27FA" w:rsidRPr="00FC27FA">
        <w:rPr>
          <w:b/>
          <w:sz w:val="24"/>
          <w:szCs w:val="24"/>
        </w:rPr>
        <w:t>фотоаппаратов</w:t>
      </w:r>
      <w:r w:rsidR="00FC27FA" w:rsidRPr="002D1B59">
        <w:rPr>
          <w:b/>
          <w:sz w:val="24"/>
          <w:szCs w:val="24"/>
        </w:rPr>
        <w:t xml:space="preserve">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675C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862664" w:rsidRPr="003424AA">
        <w:rPr>
          <w:b/>
          <w:sz w:val="24"/>
          <w:szCs w:val="24"/>
        </w:rPr>
        <w:t>1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</w:t>
      </w:r>
      <w:r w:rsidR="00702B2C" w:rsidRPr="002675C0">
        <w:rPr>
          <w:sz w:val="24"/>
          <w:szCs w:val="24"/>
        </w:rPr>
        <w:t xml:space="preserve">поставку </w:t>
      </w:r>
      <w:r w:rsidR="002675C0" w:rsidRPr="002675C0">
        <w:rPr>
          <w:sz w:val="24"/>
          <w:szCs w:val="24"/>
        </w:rPr>
        <w:t>фотоаппаратов</w:t>
      </w:r>
      <w:r w:rsidR="002675C0" w:rsidRPr="002675C0">
        <w:rPr>
          <w:sz w:val="24"/>
          <w:szCs w:val="24"/>
        </w:rPr>
        <w:t xml:space="preserve"> </w:t>
      </w:r>
      <w:r w:rsidR="00702B2C" w:rsidRPr="002675C0">
        <w:rPr>
          <w:sz w:val="24"/>
          <w:szCs w:val="24"/>
        </w:rPr>
        <w:t>для нужд ПАО</w:t>
      </w:r>
      <w:r w:rsidR="00702B2C" w:rsidRPr="003424AA">
        <w:rPr>
          <w:iCs/>
          <w:sz w:val="24"/>
          <w:szCs w:val="24"/>
        </w:rPr>
        <w:t xml:space="preserve"> «МРСК Центра» </w:t>
      </w:r>
      <w:r w:rsidR="00862664" w:rsidRPr="003424AA">
        <w:rPr>
          <w:iCs/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</w:t>
      </w:r>
      <w:r w:rsidR="00176FE5" w:rsidRPr="002675C0">
        <w:rPr>
          <w:sz w:val="24"/>
          <w:szCs w:val="24"/>
        </w:rPr>
        <w:t xml:space="preserve">поставку </w:t>
      </w:r>
      <w:r w:rsidR="002675C0" w:rsidRPr="002675C0">
        <w:rPr>
          <w:sz w:val="24"/>
          <w:szCs w:val="24"/>
        </w:rPr>
        <w:t>фотоаппаратов</w:t>
      </w:r>
      <w:r w:rsidR="002675C0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 xml:space="preserve">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675C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675C0" w:rsidRPr="002675C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675C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675C0" w:rsidRPr="002675C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675C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000503">
        <w:rPr>
          <w:bCs w:val="0"/>
          <w:sz w:val="24"/>
          <w:szCs w:val="24"/>
        </w:rPr>
        <w:t>установления.</w:t>
      </w:r>
    </w:p>
    <w:p w:rsidR="00717F60" w:rsidRPr="0053774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00503">
        <w:rPr>
          <w:bCs w:val="0"/>
          <w:sz w:val="24"/>
          <w:szCs w:val="24"/>
        </w:rPr>
        <w:t xml:space="preserve">Цена </w:t>
      </w:r>
      <w:r w:rsidR="004B5EB3" w:rsidRPr="00000503">
        <w:rPr>
          <w:bCs w:val="0"/>
          <w:sz w:val="24"/>
          <w:szCs w:val="24"/>
        </w:rPr>
        <w:t>Заявк</w:t>
      </w:r>
      <w:r w:rsidRPr="00000503">
        <w:rPr>
          <w:bCs w:val="0"/>
          <w:sz w:val="24"/>
          <w:szCs w:val="24"/>
        </w:rPr>
        <w:t xml:space="preserve">и фиксируется в </w:t>
      </w:r>
      <w:r w:rsidR="002B5717" w:rsidRPr="00000503">
        <w:rPr>
          <w:bCs w:val="0"/>
          <w:sz w:val="24"/>
          <w:szCs w:val="24"/>
        </w:rPr>
        <w:t xml:space="preserve">рублях РФ </w:t>
      </w:r>
      <w:r w:rsidRPr="00000503">
        <w:rPr>
          <w:bCs w:val="0"/>
          <w:sz w:val="24"/>
          <w:szCs w:val="24"/>
        </w:rPr>
        <w:t xml:space="preserve">и не подлежит изменению при </w:t>
      </w:r>
      <w:r w:rsidRPr="00537747">
        <w:rPr>
          <w:bCs w:val="0"/>
          <w:sz w:val="24"/>
          <w:szCs w:val="24"/>
        </w:rPr>
        <w:t>изменении официального курса валюты.</w:t>
      </w:r>
    </w:p>
    <w:p w:rsidR="00717F60" w:rsidRPr="0053774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37747">
        <w:rPr>
          <w:szCs w:val="24"/>
        </w:rPr>
        <w:t xml:space="preserve">Начальная (максимальная) цена </w:t>
      </w:r>
      <w:r w:rsidR="00123C70" w:rsidRPr="00537747">
        <w:rPr>
          <w:szCs w:val="24"/>
        </w:rPr>
        <w:t>Договор</w:t>
      </w:r>
      <w:r w:rsidRPr="0053774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3774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37747">
        <w:rPr>
          <w:bCs w:val="0"/>
          <w:sz w:val="24"/>
          <w:szCs w:val="24"/>
        </w:rPr>
        <w:t xml:space="preserve">Начальная (максимальная) цена </w:t>
      </w:r>
      <w:r w:rsidR="00123C70" w:rsidRPr="00537747">
        <w:rPr>
          <w:bCs w:val="0"/>
          <w:sz w:val="24"/>
          <w:szCs w:val="24"/>
        </w:rPr>
        <w:t>Договор</w:t>
      </w:r>
      <w:r w:rsidRPr="00537747">
        <w:rPr>
          <w:bCs w:val="0"/>
          <w:sz w:val="24"/>
          <w:szCs w:val="24"/>
        </w:rPr>
        <w:t>а</w:t>
      </w:r>
      <w:r w:rsidR="00216641" w:rsidRPr="00537747">
        <w:rPr>
          <w:bCs w:val="0"/>
          <w:sz w:val="24"/>
          <w:szCs w:val="24"/>
        </w:rPr>
        <w:t>:</w:t>
      </w:r>
      <w:bookmarkEnd w:id="410"/>
    </w:p>
    <w:p w:rsidR="00717F60" w:rsidRPr="0053774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37747">
        <w:rPr>
          <w:b/>
          <w:bCs w:val="0"/>
          <w:sz w:val="24"/>
          <w:szCs w:val="24"/>
          <w:u w:val="single"/>
        </w:rPr>
        <w:t>По Лоту №1</w:t>
      </w:r>
      <w:r w:rsidRPr="002675C0">
        <w:rPr>
          <w:b/>
          <w:bCs w:val="0"/>
          <w:sz w:val="24"/>
          <w:szCs w:val="24"/>
          <w:u w:val="single"/>
        </w:rPr>
        <w:t>:</w:t>
      </w:r>
      <w:r w:rsidR="00717F60" w:rsidRPr="002675C0">
        <w:rPr>
          <w:bCs w:val="0"/>
          <w:sz w:val="24"/>
          <w:szCs w:val="24"/>
        </w:rPr>
        <w:t xml:space="preserve"> </w:t>
      </w:r>
      <w:r w:rsidR="002675C0" w:rsidRPr="002675C0">
        <w:rPr>
          <w:b/>
          <w:sz w:val="24"/>
          <w:szCs w:val="24"/>
        </w:rPr>
        <w:t>651 644,00</w:t>
      </w:r>
      <w:r w:rsidR="002675C0" w:rsidRPr="002675C0">
        <w:rPr>
          <w:sz w:val="24"/>
          <w:szCs w:val="24"/>
        </w:rPr>
        <w:t xml:space="preserve"> (Шестьсот пятьдесят одна тысяча шестьсот сорок четыре) рубля 00 копеек РФ, без учета НДС; НДС составляет </w:t>
      </w:r>
      <w:r w:rsidR="002675C0" w:rsidRPr="002675C0">
        <w:rPr>
          <w:b/>
          <w:sz w:val="24"/>
          <w:szCs w:val="24"/>
        </w:rPr>
        <w:t>117 295,92</w:t>
      </w:r>
      <w:r w:rsidR="002675C0" w:rsidRPr="002675C0">
        <w:rPr>
          <w:sz w:val="24"/>
          <w:szCs w:val="24"/>
        </w:rPr>
        <w:t xml:space="preserve"> (Сто семнадцать тысяч двести девяносто пять) рублей 92 копейки РФ; </w:t>
      </w:r>
      <w:r w:rsidR="002675C0" w:rsidRPr="002675C0">
        <w:rPr>
          <w:b/>
          <w:sz w:val="24"/>
          <w:szCs w:val="24"/>
        </w:rPr>
        <w:t>768 939,92</w:t>
      </w:r>
      <w:r w:rsidR="002675C0" w:rsidRPr="002675C0">
        <w:rPr>
          <w:sz w:val="24"/>
          <w:szCs w:val="24"/>
        </w:rPr>
        <w:t xml:space="preserve"> (Семьсот шестьдесят восемь тысяч девятьсот тридцать девять) рублей 92 копейки РФ, с учетом НДС</w:t>
      </w:r>
      <w:r w:rsidR="00F911A4" w:rsidRPr="002675C0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</w:t>
      </w:r>
      <w:bookmarkStart w:id="411" w:name="_GoBack"/>
      <w:bookmarkEnd w:id="411"/>
      <w:r w:rsidR="00546518" w:rsidRPr="00382A07">
        <w:rPr>
          <w:bCs w:val="0"/>
          <w:sz w:val="24"/>
          <w:szCs w:val="24"/>
        </w:rPr>
        <w:t>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2675C0" w:rsidRPr="002675C0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2675C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a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g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582CD6">
        <w:rPr>
          <w:b/>
          <w:sz w:val="24"/>
          <w:szCs w:val="24"/>
        </w:rPr>
        <w:t>4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675C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675C0" w:rsidRPr="002675C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701F74" w:rsidRPr="00361C07">
        <w:rPr>
          <w:b/>
          <w:bCs w:val="0"/>
          <w:sz w:val="24"/>
          <w:szCs w:val="24"/>
        </w:rPr>
        <w:t>1</w:t>
      </w:r>
      <w:r w:rsidR="005C460A">
        <w:rPr>
          <w:b/>
          <w:bCs w:val="0"/>
          <w:sz w:val="24"/>
          <w:szCs w:val="24"/>
        </w:rPr>
        <w:t>7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2675C0" w:rsidRPr="002675C0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675C0" w:rsidRPr="002675C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2675C0" w:rsidRPr="002675C0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A4E" w:rsidRDefault="008E0A4E">
      <w:pPr>
        <w:spacing w:line="240" w:lineRule="auto"/>
      </w:pPr>
      <w:r>
        <w:separator/>
      </w:r>
    </w:p>
  </w:endnote>
  <w:endnote w:type="continuationSeparator" w:id="0">
    <w:p w:rsidR="008E0A4E" w:rsidRDefault="008E0A4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2675C0">
      <w:rPr>
        <w:noProof/>
        <w:sz w:val="16"/>
        <w:szCs w:val="16"/>
        <w:lang w:eastAsia="ru-RU"/>
      </w:rPr>
      <w:t>19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FC27FA" w:rsidRPr="00FC27FA">
      <w:rPr>
        <w:sz w:val="18"/>
        <w:szCs w:val="18"/>
      </w:rPr>
      <w:t>фотоаппаратов</w:t>
    </w:r>
    <w:r w:rsidR="006C4F14" w:rsidRPr="00783E06">
      <w:rPr>
        <w:sz w:val="18"/>
        <w:szCs w:val="18"/>
      </w:rPr>
      <w:t xml:space="preserve">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A4E" w:rsidRDefault="008E0A4E">
      <w:pPr>
        <w:spacing w:line="240" w:lineRule="auto"/>
      </w:pPr>
      <w:r>
        <w:separator/>
      </w:r>
    </w:p>
  </w:footnote>
  <w:footnote w:type="continuationSeparator" w:id="0">
    <w:p w:rsidR="008E0A4E" w:rsidRDefault="008E0A4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56E6"/>
    <w:rsid w:val="00260F79"/>
    <w:rsid w:val="00263B47"/>
    <w:rsid w:val="002652D9"/>
    <w:rsid w:val="002675C0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009B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4E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5BD1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7FA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D0617D8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C316-5102-4EA5-BA80-4ED2252E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89</Pages>
  <Words>29898</Words>
  <Characters>170425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159</cp:revision>
  <cp:lastPrinted>2018-08-01T12:47:00Z</cp:lastPrinted>
  <dcterms:created xsi:type="dcterms:W3CDTF">2016-12-02T12:44:00Z</dcterms:created>
  <dcterms:modified xsi:type="dcterms:W3CDTF">2018-08-01T13:01:00Z</dcterms:modified>
</cp:coreProperties>
</file>