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0966C7" w:rsidP="00D61F3D">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D0713C" w:rsidRPr="000D67AD" w:rsidRDefault="00D0713C"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D0713C" w:rsidRPr="000D67AD" w:rsidRDefault="00D0713C"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D0713C" w:rsidRPr="000D67AD" w:rsidRDefault="00D0713C"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D0713C" w:rsidRPr="000D67AD" w:rsidRDefault="00D0713C"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D0713C" w:rsidRPr="000D67AD" w:rsidRDefault="00D0713C" w:rsidP="00BF0828">
                  <w:pPr>
                    <w:spacing w:line="240" w:lineRule="auto"/>
                    <w:ind w:right="-23"/>
                    <w:rPr>
                      <w:rFonts w:ascii="Helios" w:hAnsi="Helios"/>
                      <w:sz w:val="12"/>
                      <w:szCs w:val="12"/>
                    </w:rPr>
                  </w:pPr>
                  <w:r w:rsidRPr="000D67AD">
                    <w:rPr>
                      <w:rFonts w:ascii="Helios" w:hAnsi="Helios"/>
                      <w:sz w:val="12"/>
                      <w:szCs w:val="12"/>
                    </w:rPr>
                    <w:t>тел.: +7 (495) 747-92-92,</w:t>
                  </w:r>
                </w:p>
                <w:p w:rsidR="00D0713C" w:rsidRPr="000D67AD" w:rsidRDefault="00D0713C"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D0713C" w:rsidRPr="000D67AD" w:rsidRDefault="00D0713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D0713C" w:rsidRPr="000D67AD" w:rsidRDefault="00D0713C"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D0713C" w:rsidRPr="000D67AD" w:rsidRDefault="00D0713C"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D0713C" w:rsidRPr="00D0713C" w:rsidRDefault="00D0713C"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D0713C">
                    <w:rPr>
                      <w:rFonts w:ascii="Helios" w:hAnsi="Helios"/>
                      <w:sz w:val="12"/>
                      <w:szCs w:val="12"/>
                    </w:rPr>
                    <w:t>-</w:t>
                  </w:r>
                  <w:r w:rsidRPr="000D67AD">
                    <w:rPr>
                      <w:rFonts w:ascii="Helios" w:hAnsi="Helios"/>
                      <w:sz w:val="12"/>
                      <w:szCs w:val="12"/>
                      <w:lang w:val="en-US"/>
                    </w:rPr>
                    <w:t>mail</w:t>
                  </w:r>
                  <w:proofErr w:type="gramEnd"/>
                  <w:r w:rsidRPr="00D0713C">
                    <w:rPr>
                      <w:rFonts w:ascii="Helios" w:hAnsi="Helios"/>
                      <w:sz w:val="12"/>
                      <w:szCs w:val="12"/>
                    </w:rPr>
                    <w:t xml:space="preserve">: </w:t>
                  </w:r>
                  <w:hyperlink r:id="rId8" w:history="1">
                    <w:r w:rsidRPr="000D67AD">
                      <w:rPr>
                        <w:rFonts w:ascii="Helios" w:hAnsi="Helios"/>
                        <w:sz w:val="12"/>
                        <w:szCs w:val="12"/>
                        <w:lang w:val="en-US"/>
                      </w:rPr>
                      <w:t>posta</w:t>
                    </w:r>
                    <w:r w:rsidRPr="00D0713C">
                      <w:rPr>
                        <w:rFonts w:ascii="Helios" w:hAnsi="Helios"/>
                        <w:sz w:val="12"/>
                        <w:szCs w:val="12"/>
                      </w:rPr>
                      <w:t>@</w:t>
                    </w:r>
                    <w:r w:rsidRPr="000D67AD">
                      <w:rPr>
                        <w:rFonts w:ascii="Helios" w:hAnsi="Helios"/>
                        <w:sz w:val="12"/>
                        <w:szCs w:val="12"/>
                        <w:lang w:val="en-US"/>
                      </w:rPr>
                      <w:t>mrsk</w:t>
                    </w:r>
                    <w:r w:rsidRPr="00D0713C">
                      <w:rPr>
                        <w:rFonts w:ascii="Helios" w:hAnsi="Helios"/>
                        <w:sz w:val="12"/>
                        <w:szCs w:val="12"/>
                      </w:rPr>
                      <w:t>-1.</w:t>
                    </w:r>
                    <w:r w:rsidRPr="000D67AD">
                      <w:rPr>
                        <w:rFonts w:ascii="Helios" w:hAnsi="Helios"/>
                        <w:sz w:val="12"/>
                        <w:szCs w:val="12"/>
                        <w:lang w:val="en-US"/>
                      </w:rPr>
                      <w:t>ru</w:t>
                    </w:r>
                  </w:hyperlink>
                  <w:r w:rsidRPr="00D0713C">
                    <w:rPr>
                      <w:rFonts w:ascii="Helios" w:hAnsi="Helios"/>
                      <w:sz w:val="12"/>
                      <w:szCs w:val="12"/>
                    </w:rPr>
                    <w:t xml:space="preserve">, </w:t>
                  </w:r>
                  <w:hyperlink r:id="rId9" w:history="1">
                    <w:r w:rsidRPr="000D67AD">
                      <w:rPr>
                        <w:rFonts w:ascii="Helios" w:hAnsi="Helios"/>
                        <w:sz w:val="12"/>
                        <w:szCs w:val="12"/>
                        <w:lang w:val="en-US"/>
                      </w:rPr>
                      <w:t>www</w:t>
                    </w:r>
                    <w:r w:rsidRPr="00D0713C">
                      <w:rPr>
                        <w:rFonts w:ascii="Helios" w:hAnsi="Helios"/>
                        <w:sz w:val="12"/>
                        <w:szCs w:val="12"/>
                      </w:rPr>
                      <w:t>.</w:t>
                    </w:r>
                    <w:proofErr w:type="spellStart"/>
                    <w:r w:rsidRPr="000D67AD">
                      <w:rPr>
                        <w:rFonts w:ascii="Helios" w:hAnsi="Helios"/>
                        <w:sz w:val="12"/>
                        <w:szCs w:val="12"/>
                        <w:lang w:val="en-US"/>
                      </w:rPr>
                      <w:t>mrsk</w:t>
                    </w:r>
                    <w:proofErr w:type="spellEnd"/>
                    <w:r w:rsidRPr="00D0713C">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D61F3D">
      <w:pPr>
        <w:pStyle w:val="affffffe"/>
        <w:suppressAutoHyphens/>
        <w:jc w:val="both"/>
        <w:rPr>
          <w:rFonts w:ascii="Helios-Regular" w:hAnsi="Helios-Regular" w:cs="Helios-Regular"/>
          <w:spacing w:val="4"/>
          <w:sz w:val="14"/>
          <w:szCs w:val="14"/>
          <w:lang w:val="en-US"/>
        </w:rPr>
      </w:pPr>
    </w:p>
    <w:p w:rsidR="007556FF" w:rsidRPr="00D15381" w:rsidRDefault="007556FF" w:rsidP="00D61F3D">
      <w:pPr>
        <w:ind w:left="5670" w:firstLine="0"/>
        <w:rPr>
          <w:sz w:val="24"/>
          <w:szCs w:val="24"/>
          <w:lang w:val="en-US"/>
        </w:rPr>
      </w:pPr>
    </w:p>
    <w:p w:rsidR="007556FF" w:rsidRPr="00D15381" w:rsidRDefault="007556FF" w:rsidP="00D61F3D">
      <w:pPr>
        <w:rPr>
          <w:rFonts w:ascii="Arial" w:hAnsi="Arial" w:cs="Arial"/>
          <w:noProof/>
          <w:sz w:val="18"/>
          <w:szCs w:val="18"/>
          <w:lang w:val="en-US"/>
        </w:rPr>
      </w:pPr>
    </w:p>
    <w:p w:rsidR="00BF0828" w:rsidRDefault="00BF0828" w:rsidP="00D61F3D">
      <w:pPr>
        <w:ind w:left="5670" w:firstLine="0"/>
        <w:rPr>
          <w:sz w:val="24"/>
          <w:szCs w:val="24"/>
        </w:rPr>
      </w:pPr>
    </w:p>
    <w:p w:rsidR="00BF0828" w:rsidRDefault="00BF0828" w:rsidP="00D61F3D">
      <w:pPr>
        <w:ind w:left="5670" w:firstLine="0"/>
        <w:rPr>
          <w:sz w:val="24"/>
          <w:szCs w:val="24"/>
        </w:rPr>
      </w:pPr>
    </w:p>
    <w:p w:rsidR="00BA4AB0" w:rsidRDefault="00BA4AB0" w:rsidP="00D61F3D">
      <w:pPr>
        <w:ind w:left="5670" w:firstLine="0"/>
        <w:rPr>
          <w:sz w:val="24"/>
          <w:szCs w:val="24"/>
        </w:rPr>
      </w:pPr>
    </w:p>
    <w:p w:rsidR="00BA4AB0" w:rsidRPr="007417E6" w:rsidRDefault="00BA4AB0" w:rsidP="00192111">
      <w:pPr>
        <w:ind w:left="5670" w:firstLine="0"/>
        <w:jc w:val="right"/>
        <w:rPr>
          <w:sz w:val="24"/>
          <w:szCs w:val="24"/>
        </w:rPr>
      </w:pPr>
      <w:r w:rsidRPr="007417E6">
        <w:rPr>
          <w:sz w:val="24"/>
          <w:szCs w:val="24"/>
        </w:rPr>
        <w:t>УТВЕРЖДАЮ:</w:t>
      </w:r>
    </w:p>
    <w:p w:rsidR="00BA4AB0" w:rsidRDefault="00BA4AB0" w:rsidP="00192111">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192111">
      <w:pPr>
        <w:spacing w:line="240" w:lineRule="auto"/>
        <w:jc w:val="right"/>
        <w:rPr>
          <w:sz w:val="24"/>
          <w:szCs w:val="24"/>
        </w:rPr>
      </w:pPr>
      <w:r>
        <w:rPr>
          <w:sz w:val="24"/>
          <w:szCs w:val="24"/>
        </w:rPr>
        <w:t>Начальник управления</w:t>
      </w:r>
    </w:p>
    <w:p w:rsidR="00BA4AB0" w:rsidRDefault="00BA4AB0" w:rsidP="00192111">
      <w:pPr>
        <w:spacing w:line="240" w:lineRule="auto"/>
        <w:jc w:val="right"/>
        <w:rPr>
          <w:sz w:val="24"/>
          <w:szCs w:val="24"/>
        </w:rPr>
      </w:pPr>
      <w:r>
        <w:rPr>
          <w:sz w:val="24"/>
          <w:szCs w:val="24"/>
        </w:rPr>
        <w:t>логистики и МТО филиала</w:t>
      </w:r>
    </w:p>
    <w:p w:rsidR="00BA4AB0" w:rsidRDefault="00BA4AB0" w:rsidP="00192111">
      <w:pPr>
        <w:spacing w:line="240" w:lineRule="auto"/>
        <w:jc w:val="right"/>
        <w:rPr>
          <w:sz w:val="24"/>
          <w:szCs w:val="24"/>
        </w:rPr>
      </w:pPr>
      <w:r>
        <w:rPr>
          <w:sz w:val="24"/>
          <w:szCs w:val="24"/>
        </w:rPr>
        <w:t>ОАО «МРСК Центра»-</w:t>
      </w:r>
    </w:p>
    <w:p w:rsidR="00BA4AB0" w:rsidRDefault="00BA4AB0" w:rsidP="00192111">
      <w:pPr>
        <w:spacing w:line="240" w:lineRule="auto"/>
        <w:jc w:val="right"/>
      </w:pPr>
      <w:r>
        <w:t>«Белгородэнерго»</w:t>
      </w:r>
    </w:p>
    <w:p w:rsidR="00BA4AB0" w:rsidRDefault="00BA4AB0" w:rsidP="00192111">
      <w:pPr>
        <w:spacing w:line="240" w:lineRule="auto"/>
        <w:jc w:val="right"/>
        <w:rPr>
          <w:sz w:val="24"/>
          <w:szCs w:val="24"/>
        </w:rPr>
      </w:pPr>
      <w:r>
        <w:rPr>
          <w:sz w:val="24"/>
          <w:szCs w:val="24"/>
        </w:rPr>
        <w:t>____________ З.М. Кравченко</w:t>
      </w:r>
    </w:p>
    <w:p w:rsidR="00BA4AB0" w:rsidRDefault="00BA4AB0" w:rsidP="00192111">
      <w:pPr>
        <w:spacing w:line="240" w:lineRule="auto"/>
        <w:jc w:val="right"/>
        <w:rPr>
          <w:sz w:val="24"/>
          <w:szCs w:val="24"/>
        </w:rPr>
      </w:pPr>
    </w:p>
    <w:p w:rsidR="00BA4AB0" w:rsidRDefault="00BA4AB0" w:rsidP="00192111">
      <w:pPr>
        <w:spacing w:line="240" w:lineRule="auto"/>
        <w:ind w:firstLine="0"/>
        <w:jc w:val="right"/>
        <w:rPr>
          <w:sz w:val="24"/>
          <w:szCs w:val="24"/>
        </w:rPr>
      </w:pPr>
      <w:r w:rsidRPr="00D43999">
        <w:rPr>
          <w:sz w:val="24"/>
          <w:szCs w:val="24"/>
        </w:rPr>
        <w:t>«</w:t>
      </w:r>
      <w:r w:rsidR="00D0713C">
        <w:rPr>
          <w:sz w:val="24"/>
          <w:szCs w:val="24"/>
        </w:rPr>
        <w:t>11</w:t>
      </w:r>
      <w:r w:rsidRPr="00D43999">
        <w:rPr>
          <w:sz w:val="24"/>
          <w:szCs w:val="24"/>
        </w:rPr>
        <w:t xml:space="preserve">» </w:t>
      </w:r>
      <w:r w:rsidR="00220A1F">
        <w:rPr>
          <w:sz w:val="24"/>
          <w:szCs w:val="24"/>
        </w:rPr>
        <w:t xml:space="preserve">ноября </w:t>
      </w:r>
      <w:r w:rsidRPr="00632C69">
        <w:rPr>
          <w:sz w:val="24"/>
          <w:szCs w:val="24"/>
        </w:rPr>
        <w:t>20</w:t>
      </w:r>
      <w:r>
        <w:rPr>
          <w:sz w:val="24"/>
          <w:szCs w:val="24"/>
        </w:rPr>
        <w:t>16</w:t>
      </w:r>
      <w:r w:rsidRPr="00632C69">
        <w:rPr>
          <w:sz w:val="24"/>
          <w:szCs w:val="24"/>
        </w:rPr>
        <w:t xml:space="preserve"> г.</w:t>
      </w:r>
    </w:p>
    <w:p w:rsidR="00BA4AB0" w:rsidRDefault="00BA4AB0" w:rsidP="00D61F3D">
      <w:pPr>
        <w:spacing w:line="240" w:lineRule="auto"/>
        <w:ind w:left="7230" w:firstLine="0"/>
        <w:rPr>
          <w:b/>
          <w:kern w:val="36"/>
          <w:sz w:val="24"/>
          <w:szCs w:val="24"/>
        </w:rPr>
      </w:pPr>
    </w:p>
    <w:p w:rsidR="00BA4AB0" w:rsidRPr="00F95C46" w:rsidRDefault="00BA4AB0" w:rsidP="00D61F3D">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D61F3D">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D61F3D">
      <w:pPr>
        <w:spacing w:line="240" w:lineRule="auto"/>
        <w:ind w:left="6804" w:firstLine="0"/>
        <w:rPr>
          <w:b/>
          <w:kern w:val="36"/>
          <w:sz w:val="24"/>
          <w:szCs w:val="24"/>
        </w:rPr>
      </w:pPr>
      <w:r w:rsidRPr="00F95C46">
        <w:rPr>
          <w:b/>
          <w:kern w:val="36"/>
          <w:sz w:val="24"/>
          <w:szCs w:val="24"/>
        </w:rPr>
        <w:t xml:space="preserve">Протокол </w:t>
      </w:r>
      <w:r w:rsidRPr="00166EB3">
        <w:rPr>
          <w:b/>
          <w:kern w:val="36"/>
          <w:sz w:val="24"/>
          <w:szCs w:val="24"/>
        </w:rPr>
        <w:t>№ 0</w:t>
      </w:r>
      <w:r w:rsidR="005E73E1" w:rsidRPr="00166EB3">
        <w:rPr>
          <w:b/>
          <w:kern w:val="36"/>
          <w:sz w:val="24"/>
          <w:szCs w:val="24"/>
        </w:rPr>
        <w:t>3</w:t>
      </w:r>
      <w:r w:rsidR="00D0713C">
        <w:rPr>
          <w:b/>
          <w:kern w:val="36"/>
          <w:sz w:val="24"/>
          <w:szCs w:val="24"/>
        </w:rPr>
        <w:t>84</w:t>
      </w:r>
      <w:r w:rsidRPr="00166EB3">
        <w:rPr>
          <w:b/>
          <w:kern w:val="36"/>
          <w:sz w:val="24"/>
          <w:szCs w:val="24"/>
        </w:rPr>
        <w:t>- БЕ-16</w:t>
      </w:r>
    </w:p>
    <w:p w:rsidR="00BA4AB0" w:rsidRPr="00F95C46" w:rsidRDefault="00BA4AB0" w:rsidP="00D61F3D">
      <w:pPr>
        <w:spacing w:line="240" w:lineRule="auto"/>
        <w:ind w:left="6804" w:firstLine="0"/>
        <w:rPr>
          <w:b/>
          <w:kern w:val="36"/>
          <w:sz w:val="24"/>
          <w:szCs w:val="24"/>
        </w:rPr>
      </w:pPr>
      <w:r w:rsidRPr="00D43999">
        <w:rPr>
          <w:b/>
          <w:kern w:val="36"/>
          <w:sz w:val="24"/>
          <w:szCs w:val="24"/>
        </w:rPr>
        <w:t>от «</w:t>
      </w:r>
      <w:r w:rsidR="00D0713C">
        <w:rPr>
          <w:b/>
          <w:kern w:val="36"/>
          <w:sz w:val="24"/>
          <w:szCs w:val="24"/>
        </w:rPr>
        <w:t>11</w:t>
      </w:r>
      <w:r w:rsidRPr="00D43999">
        <w:rPr>
          <w:b/>
          <w:kern w:val="36"/>
          <w:sz w:val="24"/>
          <w:szCs w:val="24"/>
        </w:rPr>
        <w:t xml:space="preserve">» </w:t>
      </w:r>
      <w:r w:rsidR="00220A1F">
        <w:rPr>
          <w:b/>
          <w:kern w:val="36"/>
          <w:sz w:val="24"/>
          <w:szCs w:val="24"/>
        </w:rPr>
        <w:t>ноября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19211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192111">
      <w:pPr>
        <w:pStyle w:val="1f4"/>
        <w:spacing w:line="264" w:lineRule="auto"/>
        <w:ind w:left="0" w:right="0"/>
        <w:jc w:val="center"/>
        <w:rPr>
          <w:rFonts w:ascii="Times New Roman" w:hAnsi="Times New Roman"/>
          <w:sz w:val="24"/>
          <w:szCs w:val="24"/>
        </w:rPr>
      </w:pPr>
    </w:p>
    <w:p w:rsidR="00717F60" w:rsidRPr="00C12FA4" w:rsidRDefault="00717F60" w:rsidP="0019211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192111">
      <w:pPr>
        <w:spacing w:line="264" w:lineRule="auto"/>
        <w:ind w:firstLine="0"/>
        <w:jc w:val="center"/>
        <w:rPr>
          <w:b/>
          <w:sz w:val="24"/>
          <w:szCs w:val="24"/>
        </w:rPr>
      </w:pPr>
      <w:r w:rsidRPr="00C12FA4">
        <w:rPr>
          <w:b/>
          <w:sz w:val="24"/>
          <w:szCs w:val="24"/>
        </w:rPr>
        <w:t xml:space="preserve">на право заключения </w:t>
      </w:r>
      <w:r w:rsidR="00FA424D" w:rsidRPr="00FA424D">
        <w:rPr>
          <w:b/>
          <w:sz w:val="24"/>
          <w:szCs w:val="24"/>
        </w:rPr>
        <w:t xml:space="preserve">Договора  </w:t>
      </w:r>
      <w:r w:rsidR="00F94294" w:rsidRPr="00F94294">
        <w:rPr>
          <w:b/>
          <w:sz w:val="24"/>
          <w:szCs w:val="24"/>
        </w:rPr>
        <w:t xml:space="preserve">на поставку </w:t>
      </w:r>
      <w:r w:rsidR="00D0713C">
        <w:rPr>
          <w:b/>
          <w:sz w:val="24"/>
          <w:szCs w:val="24"/>
        </w:rPr>
        <w:t>бумаги</w:t>
      </w:r>
      <w:r w:rsidR="005E09F3" w:rsidRPr="005E09F3">
        <w:rPr>
          <w:b/>
          <w:sz w:val="24"/>
          <w:szCs w:val="24"/>
        </w:rPr>
        <w:t xml:space="preserve"> для нужд ПАО «МРСК Центра» (филиала «Белгородэнерго»)</w:t>
      </w:r>
      <w:r w:rsidR="00FA424D" w:rsidRPr="00FA424D">
        <w:rPr>
          <w:b/>
          <w:sz w:val="24"/>
          <w:szCs w:val="24"/>
        </w:rPr>
        <w:t>.</w:t>
      </w:r>
    </w:p>
    <w:p w:rsidR="007556FF" w:rsidRPr="004D0730" w:rsidRDefault="007556FF" w:rsidP="004D0730">
      <w:pPr>
        <w:spacing w:line="264" w:lineRule="auto"/>
        <w:ind w:firstLine="0"/>
        <w:jc w:val="center"/>
        <w:rPr>
          <w:b/>
          <w:sz w:val="24"/>
          <w:szCs w:val="24"/>
        </w:rPr>
      </w:pPr>
    </w:p>
    <w:p w:rsidR="00717F60" w:rsidRPr="00C12FA4" w:rsidRDefault="00717F60"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556FF" w:rsidRDefault="007556FF" w:rsidP="00D61F3D">
      <w:pPr>
        <w:spacing w:line="264" w:lineRule="auto"/>
        <w:ind w:firstLine="0"/>
        <w:rPr>
          <w:b/>
          <w:sz w:val="24"/>
          <w:szCs w:val="24"/>
        </w:rPr>
      </w:pPr>
    </w:p>
    <w:p w:rsidR="00BA4AB0" w:rsidRPr="00C12FA4" w:rsidRDefault="00BA4AB0" w:rsidP="00D61F3D">
      <w:pPr>
        <w:spacing w:line="264" w:lineRule="auto"/>
        <w:ind w:firstLine="0"/>
        <w:rPr>
          <w:b/>
          <w:sz w:val="24"/>
          <w:szCs w:val="24"/>
        </w:rPr>
      </w:pPr>
    </w:p>
    <w:p w:rsidR="007556FF" w:rsidRPr="00C12FA4" w:rsidRDefault="007556FF" w:rsidP="00192111">
      <w:pPr>
        <w:spacing w:line="264" w:lineRule="auto"/>
        <w:ind w:firstLine="0"/>
        <w:jc w:val="center"/>
        <w:rPr>
          <w:b/>
          <w:sz w:val="24"/>
          <w:szCs w:val="24"/>
        </w:rPr>
      </w:pPr>
    </w:p>
    <w:p w:rsidR="007556FF" w:rsidRPr="00D77FC1" w:rsidRDefault="007556FF" w:rsidP="00192111">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D61F3D">
      <w:pPr>
        <w:spacing w:line="264" w:lineRule="auto"/>
        <w:ind w:firstLine="0"/>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D61F3D">
      <w:pPr>
        <w:pStyle w:val="1f3"/>
        <w:tabs>
          <w:tab w:val="left" w:pos="9639"/>
        </w:tabs>
        <w:spacing w:line="264" w:lineRule="auto"/>
        <w:ind w:right="2049"/>
        <w:jc w:val="both"/>
        <w:rPr>
          <w:sz w:val="24"/>
          <w:szCs w:val="24"/>
        </w:rPr>
      </w:pPr>
      <w:r w:rsidRPr="00E71A48">
        <w:rPr>
          <w:sz w:val="24"/>
          <w:szCs w:val="24"/>
        </w:rPr>
        <w:lastRenderedPageBreak/>
        <w:t>СОДЕРЖАНИЕ</w:t>
      </w:r>
    </w:p>
    <w:p w:rsidR="00F04258" w:rsidRDefault="000966C7" w:rsidP="00D61F3D">
      <w:pPr>
        <w:pStyle w:val="1f3"/>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0966C7">
        <w:rPr>
          <w:noProof/>
        </w:rPr>
        <w:fldChar w:fldCharType="begin"/>
      </w:r>
      <w:r>
        <w:rPr>
          <w:noProof/>
        </w:rPr>
        <w:instrText xml:space="preserve"> PAGEREF _Toc441130930 \h </w:instrText>
      </w:r>
      <w:r w:rsidR="000966C7">
        <w:rPr>
          <w:noProof/>
        </w:rPr>
      </w:r>
      <w:r w:rsidR="000966C7">
        <w:rPr>
          <w:noProof/>
        </w:rPr>
        <w:fldChar w:fldCharType="separate"/>
      </w:r>
      <w:r w:rsidR="00A24167">
        <w:rPr>
          <w:noProof/>
        </w:rPr>
        <w:t>4</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0966C7">
        <w:rPr>
          <w:noProof/>
        </w:rPr>
        <w:fldChar w:fldCharType="begin"/>
      </w:r>
      <w:r>
        <w:rPr>
          <w:noProof/>
        </w:rPr>
        <w:instrText xml:space="preserve"> PAGEREF _Toc441130931 \h </w:instrText>
      </w:r>
      <w:r w:rsidR="000966C7">
        <w:rPr>
          <w:noProof/>
        </w:rPr>
      </w:r>
      <w:r w:rsidR="000966C7">
        <w:rPr>
          <w:noProof/>
        </w:rPr>
        <w:fldChar w:fldCharType="separate"/>
      </w:r>
      <w:r w:rsidR="00A24167">
        <w:rPr>
          <w:noProof/>
        </w:rPr>
        <w:t>6</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0966C7">
        <w:rPr>
          <w:noProof/>
        </w:rPr>
        <w:fldChar w:fldCharType="begin"/>
      </w:r>
      <w:r>
        <w:rPr>
          <w:noProof/>
        </w:rPr>
        <w:instrText xml:space="preserve"> PAGEREF _Toc441130932 \h </w:instrText>
      </w:r>
      <w:r w:rsidR="000966C7">
        <w:rPr>
          <w:noProof/>
        </w:rPr>
      </w:r>
      <w:r w:rsidR="000966C7">
        <w:rPr>
          <w:noProof/>
        </w:rPr>
        <w:fldChar w:fldCharType="separate"/>
      </w:r>
      <w:r w:rsidR="00A24167">
        <w:rPr>
          <w:noProof/>
        </w:rPr>
        <w:t>7</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0966C7">
        <w:rPr>
          <w:noProof/>
        </w:rPr>
        <w:fldChar w:fldCharType="begin"/>
      </w:r>
      <w:r>
        <w:rPr>
          <w:noProof/>
        </w:rPr>
        <w:instrText xml:space="preserve"> PAGEREF _Toc441130933 \h </w:instrText>
      </w:r>
      <w:r w:rsidR="000966C7">
        <w:rPr>
          <w:noProof/>
        </w:rPr>
      </w:r>
      <w:r w:rsidR="000966C7">
        <w:rPr>
          <w:noProof/>
        </w:rPr>
        <w:fldChar w:fldCharType="separate"/>
      </w:r>
      <w:r w:rsidR="00A24167">
        <w:rPr>
          <w:noProof/>
        </w:rPr>
        <w:t>7</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0966C7">
        <w:rPr>
          <w:noProof/>
        </w:rPr>
        <w:fldChar w:fldCharType="begin"/>
      </w:r>
      <w:r>
        <w:rPr>
          <w:noProof/>
        </w:rPr>
        <w:instrText xml:space="preserve"> PAGEREF _Toc441130934 \h </w:instrText>
      </w:r>
      <w:r w:rsidR="000966C7">
        <w:rPr>
          <w:noProof/>
        </w:rPr>
      </w:r>
      <w:r w:rsidR="000966C7">
        <w:rPr>
          <w:noProof/>
        </w:rPr>
        <w:fldChar w:fldCharType="separate"/>
      </w:r>
      <w:r w:rsidR="00A24167">
        <w:rPr>
          <w:noProof/>
        </w:rPr>
        <w:t>8</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0966C7">
        <w:rPr>
          <w:noProof/>
        </w:rPr>
        <w:fldChar w:fldCharType="begin"/>
      </w:r>
      <w:r>
        <w:rPr>
          <w:noProof/>
        </w:rPr>
        <w:instrText xml:space="preserve"> PAGEREF _Toc441130935 \h </w:instrText>
      </w:r>
      <w:r w:rsidR="000966C7">
        <w:rPr>
          <w:noProof/>
        </w:rPr>
      </w:r>
      <w:r w:rsidR="000966C7">
        <w:rPr>
          <w:noProof/>
        </w:rPr>
        <w:fldChar w:fldCharType="separate"/>
      </w:r>
      <w:r w:rsidR="00A24167">
        <w:rPr>
          <w:noProof/>
        </w:rPr>
        <w:t>9</w:t>
      </w:r>
      <w:r w:rsidR="000966C7">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0966C7">
        <w:rPr>
          <w:noProof/>
        </w:rPr>
        <w:fldChar w:fldCharType="begin"/>
      </w:r>
      <w:r>
        <w:rPr>
          <w:noProof/>
        </w:rPr>
        <w:instrText xml:space="preserve"> PAGEREF _Toc441130942 \h </w:instrText>
      </w:r>
      <w:r w:rsidR="000966C7">
        <w:rPr>
          <w:noProof/>
        </w:rPr>
      </w:r>
      <w:r w:rsidR="000966C7">
        <w:rPr>
          <w:noProof/>
        </w:rPr>
        <w:fldChar w:fldCharType="separate"/>
      </w:r>
      <w:r w:rsidR="00A24167">
        <w:rPr>
          <w:noProof/>
        </w:rPr>
        <w:t>10</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0966C7">
        <w:rPr>
          <w:noProof/>
        </w:rPr>
        <w:fldChar w:fldCharType="begin"/>
      </w:r>
      <w:r>
        <w:rPr>
          <w:noProof/>
        </w:rPr>
        <w:instrText xml:space="preserve"> PAGEREF _Toc441130943 \h </w:instrText>
      </w:r>
      <w:r w:rsidR="000966C7">
        <w:rPr>
          <w:noProof/>
        </w:rPr>
      </w:r>
      <w:r w:rsidR="000966C7">
        <w:rPr>
          <w:noProof/>
        </w:rPr>
        <w:fldChar w:fldCharType="separate"/>
      </w:r>
      <w:r w:rsidR="00A24167">
        <w:rPr>
          <w:noProof/>
        </w:rPr>
        <w:t>10</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0966C7">
        <w:rPr>
          <w:noProof/>
        </w:rPr>
        <w:fldChar w:fldCharType="begin"/>
      </w:r>
      <w:r>
        <w:rPr>
          <w:noProof/>
        </w:rPr>
        <w:instrText xml:space="preserve"> PAGEREF _Toc441130947 \h </w:instrText>
      </w:r>
      <w:r w:rsidR="000966C7">
        <w:rPr>
          <w:noProof/>
        </w:rPr>
      </w:r>
      <w:r w:rsidR="000966C7">
        <w:rPr>
          <w:noProof/>
        </w:rPr>
        <w:fldChar w:fldCharType="separate"/>
      </w:r>
      <w:r w:rsidR="00A24167">
        <w:rPr>
          <w:noProof/>
        </w:rPr>
        <w:t>10</w:t>
      </w:r>
      <w:r w:rsidR="000966C7">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0966C7">
        <w:rPr>
          <w:noProof/>
        </w:rPr>
        <w:fldChar w:fldCharType="begin"/>
      </w:r>
      <w:r>
        <w:rPr>
          <w:noProof/>
        </w:rPr>
        <w:instrText xml:space="preserve"> PAGEREF _Toc441130951 \h </w:instrText>
      </w:r>
      <w:r w:rsidR="000966C7">
        <w:rPr>
          <w:noProof/>
        </w:rPr>
      </w:r>
      <w:r w:rsidR="000966C7">
        <w:rPr>
          <w:noProof/>
        </w:rPr>
        <w:fldChar w:fldCharType="separate"/>
      </w:r>
      <w:r w:rsidR="00A24167">
        <w:rPr>
          <w:noProof/>
        </w:rPr>
        <w:t>13</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0966C7">
        <w:rPr>
          <w:noProof/>
        </w:rPr>
        <w:fldChar w:fldCharType="begin"/>
      </w:r>
      <w:r>
        <w:rPr>
          <w:noProof/>
        </w:rPr>
        <w:instrText xml:space="preserve"> PAGEREF _Toc441130952 \h </w:instrText>
      </w:r>
      <w:r w:rsidR="000966C7">
        <w:rPr>
          <w:noProof/>
        </w:rPr>
      </w:r>
      <w:r w:rsidR="000966C7">
        <w:rPr>
          <w:noProof/>
        </w:rPr>
        <w:fldChar w:fldCharType="separate"/>
      </w:r>
      <w:r w:rsidR="00A24167">
        <w:rPr>
          <w:noProof/>
        </w:rPr>
        <w:t>13</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0966C7">
        <w:rPr>
          <w:noProof/>
        </w:rPr>
        <w:fldChar w:fldCharType="begin"/>
      </w:r>
      <w:r>
        <w:rPr>
          <w:noProof/>
        </w:rPr>
        <w:instrText xml:space="preserve"> PAGEREF _Toc441130955 \h </w:instrText>
      </w:r>
      <w:r w:rsidR="000966C7">
        <w:rPr>
          <w:noProof/>
        </w:rPr>
      </w:r>
      <w:r w:rsidR="000966C7">
        <w:rPr>
          <w:noProof/>
        </w:rPr>
        <w:fldChar w:fldCharType="separate"/>
      </w:r>
      <w:r w:rsidR="00A24167">
        <w:rPr>
          <w:noProof/>
        </w:rPr>
        <w:t>13</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0966C7">
        <w:rPr>
          <w:noProof/>
        </w:rPr>
        <w:fldChar w:fldCharType="begin"/>
      </w:r>
      <w:r>
        <w:rPr>
          <w:noProof/>
        </w:rPr>
        <w:instrText xml:space="preserve"> PAGEREF _Toc441130956 \h </w:instrText>
      </w:r>
      <w:r w:rsidR="000966C7">
        <w:rPr>
          <w:noProof/>
        </w:rPr>
      </w:r>
      <w:r w:rsidR="000966C7">
        <w:rPr>
          <w:noProof/>
        </w:rPr>
        <w:fldChar w:fldCharType="separate"/>
      </w:r>
      <w:r w:rsidR="00A24167">
        <w:rPr>
          <w:noProof/>
        </w:rPr>
        <w:t>14</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0966C7">
        <w:rPr>
          <w:noProof/>
        </w:rPr>
        <w:fldChar w:fldCharType="begin"/>
      </w:r>
      <w:r>
        <w:rPr>
          <w:noProof/>
        </w:rPr>
        <w:instrText xml:space="preserve"> PAGEREF _Toc441130971 \h </w:instrText>
      </w:r>
      <w:r w:rsidR="000966C7">
        <w:rPr>
          <w:noProof/>
        </w:rPr>
      </w:r>
      <w:r w:rsidR="000966C7">
        <w:rPr>
          <w:noProof/>
        </w:rPr>
        <w:fldChar w:fldCharType="separate"/>
      </w:r>
      <w:r w:rsidR="00A24167">
        <w:rPr>
          <w:noProof/>
        </w:rPr>
        <w:t>28</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0966C7">
        <w:rPr>
          <w:noProof/>
        </w:rPr>
        <w:fldChar w:fldCharType="begin"/>
      </w:r>
      <w:r>
        <w:rPr>
          <w:noProof/>
        </w:rPr>
        <w:instrText xml:space="preserve"> PAGEREF _Toc441130974 \h </w:instrText>
      </w:r>
      <w:r w:rsidR="000966C7">
        <w:rPr>
          <w:noProof/>
        </w:rPr>
      </w:r>
      <w:r w:rsidR="000966C7">
        <w:rPr>
          <w:noProof/>
        </w:rPr>
        <w:fldChar w:fldCharType="separate"/>
      </w:r>
      <w:r w:rsidR="00A24167">
        <w:rPr>
          <w:noProof/>
        </w:rPr>
        <w:t>28</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0966C7">
        <w:rPr>
          <w:noProof/>
        </w:rPr>
        <w:fldChar w:fldCharType="begin"/>
      </w:r>
      <w:r>
        <w:rPr>
          <w:noProof/>
        </w:rPr>
        <w:instrText xml:space="preserve"> PAGEREF _Toc441130975 \h </w:instrText>
      </w:r>
      <w:r w:rsidR="000966C7">
        <w:rPr>
          <w:noProof/>
        </w:rPr>
      </w:r>
      <w:r w:rsidR="000966C7">
        <w:rPr>
          <w:noProof/>
        </w:rPr>
        <w:fldChar w:fldCharType="separate"/>
      </w:r>
      <w:r w:rsidR="00A24167">
        <w:rPr>
          <w:noProof/>
        </w:rPr>
        <w:t>28</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0966C7">
        <w:rPr>
          <w:noProof/>
        </w:rPr>
        <w:fldChar w:fldCharType="begin"/>
      </w:r>
      <w:r>
        <w:rPr>
          <w:noProof/>
        </w:rPr>
        <w:instrText xml:space="preserve"> PAGEREF _Toc441130980 \h </w:instrText>
      </w:r>
      <w:r w:rsidR="000966C7">
        <w:rPr>
          <w:noProof/>
        </w:rPr>
      </w:r>
      <w:r w:rsidR="000966C7">
        <w:rPr>
          <w:noProof/>
        </w:rPr>
        <w:fldChar w:fldCharType="separate"/>
      </w:r>
      <w:r w:rsidR="00A24167">
        <w:rPr>
          <w:noProof/>
        </w:rPr>
        <w:t>30</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0966C7">
        <w:rPr>
          <w:noProof/>
        </w:rPr>
        <w:fldChar w:fldCharType="begin"/>
      </w:r>
      <w:r>
        <w:rPr>
          <w:noProof/>
        </w:rPr>
        <w:instrText xml:space="preserve"> PAGEREF _Toc441130981 \h </w:instrText>
      </w:r>
      <w:r w:rsidR="000966C7">
        <w:rPr>
          <w:noProof/>
        </w:rPr>
      </w:r>
      <w:r w:rsidR="000966C7">
        <w:rPr>
          <w:noProof/>
        </w:rPr>
        <w:fldChar w:fldCharType="separate"/>
      </w:r>
      <w:r w:rsidR="00A24167">
        <w:rPr>
          <w:noProof/>
        </w:rPr>
        <w:t>31</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0966C7">
        <w:rPr>
          <w:noProof/>
        </w:rPr>
        <w:fldChar w:fldCharType="begin"/>
      </w:r>
      <w:r>
        <w:rPr>
          <w:noProof/>
        </w:rPr>
        <w:instrText xml:space="preserve"> PAGEREF _Toc441130982 \h </w:instrText>
      </w:r>
      <w:r w:rsidR="000966C7">
        <w:rPr>
          <w:noProof/>
        </w:rPr>
      </w:r>
      <w:r w:rsidR="000966C7">
        <w:rPr>
          <w:noProof/>
        </w:rPr>
        <w:fldChar w:fldCharType="separate"/>
      </w:r>
      <w:r w:rsidR="00A24167">
        <w:rPr>
          <w:noProof/>
        </w:rPr>
        <w:t>32</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0966C7">
        <w:rPr>
          <w:noProof/>
        </w:rPr>
        <w:fldChar w:fldCharType="begin"/>
      </w:r>
      <w:r>
        <w:rPr>
          <w:noProof/>
        </w:rPr>
        <w:instrText xml:space="preserve"> PAGEREF _Toc441130983 \h </w:instrText>
      </w:r>
      <w:r w:rsidR="000966C7">
        <w:rPr>
          <w:noProof/>
        </w:rPr>
      </w:r>
      <w:r w:rsidR="000966C7">
        <w:rPr>
          <w:noProof/>
        </w:rPr>
        <w:fldChar w:fldCharType="separate"/>
      </w:r>
      <w:r w:rsidR="00A24167">
        <w:rPr>
          <w:noProof/>
        </w:rPr>
        <w:t>32</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0966C7">
        <w:rPr>
          <w:noProof/>
        </w:rPr>
        <w:fldChar w:fldCharType="begin"/>
      </w:r>
      <w:r>
        <w:rPr>
          <w:noProof/>
        </w:rPr>
        <w:instrText xml:space="preserve"> PAGEREF _Toc441130984 \h </w:instrText>
      </w:r>
      <w:r w:rsidR="000966C7">
        <w:rPr>
          <w:noProof/>
        </w:rPr>
      </w:r>
      <w:r w:rsidR="000966C7">
        <w:rPr>
          <w:noProof/>
        </w:rPr>
        <w:fldChar w:fldCharType="separate"/>
      </w:r>
      <w:r w:rsidR="00A24167">
        <w:rPr>
          <w:noProof/>
        </w:rPr>
        <w:t>33</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0966C7">
        <w:rPr>
          <w:noProof/>
        </w:rPr>
        <w:fldChar w:fldCharType="begin"/>
      </w:r>
      <w:r>
        <w:rPr>
          <w:noProof/>
        </w:rPr>
        <w:instrText xml:space="preserve"> PAGEREF _Toc441130985 \h </w:instrText>
      </w:r>
      <w:r w:rsidR="000966C7">
        <w:rPr>
          <w:noProof/>
        </w:rPr>
      </w:r>
      <w:r w:rsidR="000966C7">
        <w:rPr>
          <w:noProof/>
        </w:rPr>
        <w:fldChar w:fldCharType="separate"/>
      </w:r>
      <w:r w:rsidR="00A24167">
        <w:rPr>
          <w:noProof/>
        </w:rPr>
        <w:t>33</w:t>
      </w:r>
      <w:r w:rsidR="000966C7">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0966C7">
        <w:rPr>
          <w:noProof/>
        </w:rPr>
        <w:fldChar w:fldCharType="begin"/>
      </w:r>
      <w:r>
        <w:rPr>
          <w:noProof/>
        </w:rPr>
        <w:instrText xml:space="preserve"> PAGEREF _Toc441130986 \h </w:instrText>
      </w:r>
      <w:r w:rsidR="000966C7">
        <w:rPr>
          <w:noProof/>
        </w:rPr>
      </w:r>
      <w:r w:rsidR="000966C7">
        <w:rPr>
          <w:noProof/>
        </w:rPr>
        <w:fldChar w:fldCharType="separate"/>
      </w:r>
      <w:r w:rsidR="00A24167">
        <w:rPr>
          <w:noProof/>
        </w:rPr>
        <w:t>34</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0966C7">
        <w:rPr>
          <w:noProof/>
        </w:rPr>
        <w:fldChar w:fldCharType="begin"/>
      </w:r>
      <w:r>
        <w:rPr>
          <w:noProof/>
        </w:rPr>
        <w:instrText xml:space="preserve"> PAGEREF _Toc441130987 \h </w:instrText>
      </w:r>
      <w:r w:rsidR="000966C7">
        <w:rPr>
          <w:noProof/>
        </w:rPr>
      </w:r>
      <w:r w:rsidR="000966C7">
        <w:rPr>
          <w:noProof/>
        </w:rPr>
        <w:fldChar w:fldCharType="separate"/>
      </w:r>
      <w:r w:rsidR="00A24167">
        <w:rPr>
          <w:noProof/>
        </w:rPr>
        <w:t>34</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0966C7">
        <w:rPr>
          <w:noProof/>
        </w:rPr>
        <w:fldChar w:fldCharType="begin"/>
      </w:r>
      <w:r>
        <w:rPr>
          <w:noProof/>
        </w:rPr>
        <w:instrText xml:space="preserve"> PAGEREF _Toc441130990 \h </w:instrText>
      </w:r>
      <w:r w:rsidR="000966C7">
        <w:rPr>
          <w:noProof/>
        </w:rPr>
      </w:r>
      <w:r w:rsidR="000966C7">
        <w:rPr>
          <w:noProof/>
        </w:rPr>
        <w:fldChar w:fldCharType="separate"/>
      </w:r>
      <w:r w:rsidR="00A24167">
        <w:rPr>
          <w:noProof/>
        </w:rPr>
        <w:t>34</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0966C7">
        <w:rPr>
          <w:noProof/>
        </w:rPr>
        <w:fldChar w:fldCharType="begin"/>
      </w:r>
      <w:r>
        <w:rPr>
          <w:noProof/>
        </w:rPr>
        <w:instrText xml:space="preserve"> PAGEREF _Toc441130992 \h </w:instrText>
      </w:r>
      <w:r w:rsidR="000966C7">
        <w:rPr>
          <w:noProof/>
        </w:rPr>
      </w:r>
      <w:r w:rsidR="000966C7">
        <w:rPr>
          <w:noProof/>
        </w:rPr>
        <w:fldChar w:fldCharType="separate"/>
      </w:r>
      <w:r w:rsidR="00A24167">
        <w:rPr>
          <w:noProof/>
        </w:rPr>
        <w:t>34</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0966C7">
        <w:rPr>
          <w:noProof/>
        </w:rPr>
        <w:fldChar w:fldCharType="begin"/>
      </w:r>
      <w:r>
        <w:rPr>
          <w:noProof/>
        </w:rPr>
        <w:instrText xml:space="preserve"> PAGEREF _Toc441130995 \h </w:instrText>
      </w:r>
      <w:r w:rsidR="000966C7">
        <w:rPr>
          <w:noProof/>
        </w:rPr>
      </w:r>
      <w:r w:rsidR="000966C7">
        <w:rPr>
          <w:noProof/>
        </w:rPr>
        <w:fldChar w:fldCharType="separate"/>
      </w:r>
      <w:r w:rsidR="00A24167">
        <w:rPr>
          <w:noProof/>
        </w:rPr>
        <w:t>34</w:t>
      </w:r>
      <w:r w:rsidR="000966C7">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0966C7">
        <w:rPr>
          <w:noProof/>
        </w:rPr>
        <w:fldChar w:fldCharType="begin"/>
      </w:r>
      <w:r>
        <w:rPr>
          <w:noProof/>
        </w:rPr>
        <w:instrText xml:space="preserve"> PAGEREF _Toc441130998 \h </w:instrText>
      </w:r>
      <w:r w:rsidR="000966C7">
        <w:rPr>
          <w:noProof/>
        </w:rPr>
      </w:r>
      <w:r w:rsidR="000966C7">
        <w:rPr>
          <w:noProof/>
        </w:rPr>
        <w:fldChar w:fldCharType="separate"/>
      </w:r>
      <w:r w:rsidR="00A24167">
        <w:rPr>
          <w:noProof/>
        </w:rPr>
        <w:t>35</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0966C7">
        <w:rPr>
          <w:noProof/>
        </w:rPr>
        <w:fldChar w:fldCharType="begin"/>
      </w:r>
      <w:r>
        <w:rPr>
          <w:noProof/>
        </w:rPr>
        <w:instrText xml:space="preserve"> PAGEREF _Toc441130999 \h </w:instrText>
      </w:r>
      <w:r w:rsidR="000966C7">
        <w:rPr>
          <w:noProof/>
        </w:rPr>
      </w:r>
      <w:r w:rsidR="000966C7">
        <w:rPr>
          <w:noProof/>
        </w:rPr>
        <w:fldChar w:fldCharType="separate"/>
      </w:r>
      <w:r w:rsidR="00A24167">
        <w:rPr>
          <w:noProof/>
        </w:rPr>
        <w:t>35</w:t>
      </w:r>
      <w:r w:rsidR="000966C7">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0966C7">
        <w:rPr>
          <w:noProof/>
        </w:rPr>
        <w:fldChar w:fldCharType="begin"/>
      </w:r>
      <w:r>
        <w:rPr>
          <w:noProof/>
        </w:rPr>
        <w:instrText xml:space="preserve"> PAGEREF _Toc441131000 \h </w:instrText>
      </w:r>
      <w:r w:rsidR="000966C7">
        <w:rPr>
          <w:noProof/>
        </w:rPr>
      </w:r>
      <w:r w:rsidR="000966C7">
        <w:rPr>
          <w:noProof/>
        </w:rPr>
        <w:fldChar w:fldCharType="separate"/>
      </w:r>
      <w:r w:rsidR="00A24167">
        <w:rPr>
          <w:noProof/>
        </w:rPr>
        <w:t>35</w:t>
      </w:r>
      <w:r w:rsidR="000966C7">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0966C7">
        <w:rPr>
          <w:noProof/>
        </w:rPr>
        <w:fldChar w:fldCharType="begin"/>
      </w:r>
      <w:r>
        <w:rPr>
          <w:noProof/>
        </w:rPr>
        <w:instrText xml:space="preserve"> PAGEREF _Toc441131002 \h </w:instrText>
      </w:r>
      <w:r w:rsidR="000966C7">
        <w:rPr>
          <w:noProof/>
        </w:rPr>
      </w:r>
      <w:r w:rsidR="000966C7">
        <w:rPr>
          <w:noProof/>
        </w:rPr>
        <w:fldChar w:fldCharType="separate"/>
      </w:r>
      <w:r w:rsidR="00A24167">
        <w:rPr>
          <w:noProof/>
        </w:rPr>
        <w:t>39</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0966C7">
        <w:rPr>
          <w:noProof/>
        </w:rPr>
        <w:fldChar w:fldCharType="begin"/>
      </w:r>
      <w:r>
        <w:rPr>
          <w:noProof/>
        </w:rPr>
        <w:instrText xml:space="preserve"> PAGEREF _Toc441131004 \h </w:instrText>
      </w:r>
      <w:r w:rsidR="000966C7">
        <w:rPr>
          <w:noProof/>
        </w:rPr>
      </w:r>
      <w:r w:rsidR="000966C7">
        <w:rPr>
          <w:noProof/>
        </w:rPr>
        <w:fldChar w:fldCharType="separate"/>
      </w:r>
      <w:r w:rsidR="00A24167">
        <w:rPr>
          <w:noProof/>
        </w:rPr>
        <w:t>41</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0966C7">
        <w:rPr>
          <w:noProof/>
        </w:rPr>
        <w:fldChar w:fldCharType="begin"/>
      </w:r>
      <w:r>
        <w:rPr>
          <w:noProof/>
        </w:rPr>
        <w:instrText xml:space="preserve"> PAGEREF _Toc441131007 \h </w:instrText>
      </w:r>
      <w:r w:rsidR="000966C7">
        <w:rPr>
          <w:noProof/>
        </w:rPr>
      </w:r>
      <w:r w:rsidR="000966C7">
        <w:rPr>
          <w:noProof/>
        </w:rPr>
        <w:fldChar w:fldCharType="separate"/>
      </w:r>
      <w:r w:rsidR="00A24167">
        <w:rPr>
          <w:noProof/>
        </w:rPr>
        <w:t>44</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0966C7">
        <w:rPr>
          <w:noProof/>
        </w:rPr>
        <w:fldChar w:fldCharType="begin"/>
      </w:r>
      <w:r>
        <w:rPr>
          <w:noProof/>
        </w:rPr>
        <w:instrText xml:space="preserve"> PAGEREF _Toc441131010 \h </w:instrText>
      </w:r>
      <w:r w:rsidR="000966C7">
        <w:rPr>
          <w:noProof/>
        </w:rPr>
      </w:r>
      <w:r w:rsidR="000966C7">
        <w:rPr>
          <w:noProof/>
        </w:rPr>
        <w:fldChar w:fldCharType="separate"/>
      </w:r>
      <w:r w:rsidR="00A24167">
        <w:rPr>
          <w:noProof/>
        </w:rPr>
        <w:t>47</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0966C7">
        <w:rPr>
          <w:noProof/>
        </w:rPr>
        <w:fldChar w:fldCharType="begin"/>
      </w:r>
      <w:r>
        <w:rPr>
          <w:noProof/>
        </w:rPr>
        <w:instrText xml:space="preserve"> PAGEREF _Toc441131013 \h </w:instrText>
      </w:r>
      <w:r w:rsidR="000966C7">
        <w:rPr>
          <w:noProof/>
        </w:rPr>
      </w:r>
      <w:r w:rsidR="000966C7">
        <w:rPr>
          <w:noProof/>
        </w:rPr>
        <w:fldChar w:fldCharType="separate"/>
      </w:r>
      <w:r w:rsidR="00A24167">
        <w:rPr>
          <w:noProof/>
        </w:rPr>
        <w:t>49</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0966C7">
        <w:rPr>
          <w:noProof/>
        </w:rPr>
        <w:fldChar w:fldCharType="begin"/>
      </w:r>
      <w:r>
        <w:rPr>
          <w:noProof/>
        </w:rPr>
        <w:instrText xml:space="preserve"> PAGEREF _Toc441131016 \h </w:instrText>
      </w:r>
      <w:r w:rsidR="000966C7">
        <w:rPr>
          <w:noProof/>
        </w:rPr>
      </w:r>
      <w:r w:rsidR="000966C7">
        <w:rPr>
          <w:noProof/>
        </w:rPr>
        <w:fldChar w:fldCharType="separate"/>
      </w:r>
      <w:r w:rsidR="00A24167">
        <w:rPr>
          <w:noProof/>
        </w:rPr>
        <w:t>51</w:t>
      </w:r>
      <w:r w:rsidR="000966C7">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0966C7">
        <w:rPr>
          <w:noProof/>
        </w:rPr>
        <w:fldChar w:fldCharType="begin"/>
      </w:r>
      <w:r>
        <w:rPr>
          <w:noProof/>
        </w:rPr>
        <w:instrText xml:space="preserve"> PAGEREF _Toc441131017 \h </w:instrText>
      </w:r>
      <w:r w:rsidR="000966C7">
        <w:rPr>
          <w:noProof/>
        </w:rPr>
      </w:r>
      <w:r w:rsidR="000966C7">
        <w:rPr>
          <w:noProof/>
        </w:rPr>
        <w:fldChar w:fldCharType="separate"/>
      </w:r>
      <w:r w:rsidR="00A24167">
        <w:rPr>
          <w:noProof/>
        </w:rPr>
        <w:t>51</w:t>
      </w:r>
      <w:r w:rsidR="000966C7">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0966C7">
        <w:rPr>
          <w:noProof/>
        </w:rPr>
        <w:fldChar w:fldCharType="begin"/>
      </w:r>
      <w:r>
        <w:rPr>
          <w:noProof/>
        </w:rPr>
        <w:instrText xml:space="preserve"> PAGEREF _Toc441131018 \h </w:instrText>
      </w:r>
      <w:r w:rsidR="000966C7">
        <w:rPr>
          <w:noProof/>
        </w:rPr>
      </w:r>
      <w:r w:rsidR="000966C7">
        <w:rPr>
          <w:noProof/>
        </w:rPr>
        <w:fldChar w:fldCharType="separate"/>
      </w:r>
      <w:r w:rsidR="00A24167">
        <w:rPr>
          <w:noProof/>
        </w:rPr>
        <w:t>53</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0966C7">
        <w:rPr>
          <w:noProof/>
        </w:rPr>
        <w:fldChar w:fldCharType="begin"/>
      </w:r>
      <w:r>
        <w:rPr>
          <w:noProof/>
        </w:rPr>
        <w:instrText xml:space="preserve"> PAGEREF _Toc441131020 \h </w:instrText>
      </w:r>
      <w:r w:rsidR="000966C7">
        <w:rPr>
          <w:noProof/>
        </w:rPr>
      </w:r>
      <w:r w:rsidR="000966C7">
        <w:rPr>
          <w:noProof/>
        </w:rPr>
        <w:fldChar w:fldCharType="separate"/>
      </w:r>
      <w:r w:rsidR="00A24167">
        <w:rPr>
          <w:noProof/>
        </w:rPr>
        <w:t>56</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0966C7">
        <w:rPr>
          <w:noProof/>
        </w:rPr>
        <w:fldChar w:fldCharType="begin"/>
      </w:r>
      <w:r>
        <w:rPr>
          <w:noProof/>
        </w:rPr>
        <w:instrText xml:space="preserve"> PAGEREF _Toc441131023 \h </w:instrText>
      </w:r>
      <w:r w:rsidR="000966C7">
        <w:rPr>
          <w:noProof/>
        </w:rPr>
      </w:r>
      <w:r w:rsidR="000966C7">
        <w:rPr>
          <w:noProof/>
        </w:rPr>
        <w:fldChar w:fldCharType="separate"/>
      </w:r>
      <w:r w:rsidR="00A24167">
        <w:rPr>
          <w:noProof/>
        </w:rPr>
        <w:t>58</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0966C7">
        <w:rPr>
          <w:noProof/>
        </w:rPr>
        <w:fldChar w:fldCharType="begin"/>
      </w:r>
      <w:r>
        <w:rPr>
          <w:noProof/>
        </w:rPr>
        <w:instrText xml:space="preserve"> PAGEREF _Toc441131026 \h </w:instrText>
      </w:r>
      <w:r w:rsidR="000966C7">
        <w:rPr>
          <w:noProof/>
        </w:rPr>
      </w:r>
      <w:r w:rsidR="000966C7">
        <w:rPr>
          <w:noProof/>
        </w:rPr>
        <w:fldChar w:fldCharType="separate"/>
      </w:r>
      <w:r w:rsidR="00A24167">
        <w:rPr>
          <w:noProof/>
        </w:rPr>
        <w:t>60</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0966C7">
        <w:rPr>
          <w:noProof/>
        </w:rPr>
        <w:fldChar w:fldCharType="begin"/>
      </w:r>
      <w:r>
        <w:rPr>
          <w:noProof/>
        </w:rPr>
        <w:instrText xml:space="preserve"> PAGEREF _Toc441131029 \h </w:instrText>
      </w:r>
      <w:r w:rsidR="000966C7">
        <w:rPr>
          <w:noProof/>
        </w:rPr>
      </w:r>
      <w:r w:rsidR="000966C7">
        <w:rPr>
          <w:noProof/>
        </w:rPr>
        <w:fldChar w:fldCharType="separate"/>
      </w:r>
      <w:r w:rsidR="00A24167">
        <w:rPr>
          <w:noProof/>
        </w:rPr>
        <w:t>62</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0966C7">
        <w:rPr>
          <w:noProof/>
        </w:rPr>
        <w:fldChar w:fldCharType="begin"/>
      </w:r>
      <w:r>
        <w:rPr>
          <w:noProof/>
        </w:rPr>
        <w:instrText xml:space="preserve"> PAGEREF _Toc441131031 \h </w:instrText>
      </w:r>
      <w:r w:rsidR="000966C7">
        <w:rPr>
          <w:noProof/>
        </w:rPr>
      </w:r>
      <w:r w:rsidR="000966C7">
        <w:rPr>
          <w:noProof/>
        </w:rPr>
        <w:fldChar w:fldCharType="separate"/>
      </w:r>
      <w:r w:rsidR="00A24167">
        <w:rPr>
          <w:noProof/>
        </w:rPr>
        <w:t>63</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0966C7">
        <w:rPr>
          <w:noProof/>
        </w:rPr>
        <w:fldChar w:fldCharType="begin"/>
      </w:r>
      <w:r>
        <w:rPr>
          <w:noProof/>
        </w:rPr>
        <w:instrText xml:space="preserve"> PAGEREF _Toc441131034 \h </w:instrText>
      </w:r>
      <w:r w:rsidR="000966C7">
        <w:rPr>
          <w:noProof/>
        </w:rPr>
      </w:r>
      <w:r w:rsidR="000966C7">
        <w:rPr>
          <w:noProof/>
        </w:rPr>
        <w:fldChar w:fldCharType="separate"/>
      </w:r>
      <w:r w:rsidR="00A24167">
        <w:rPr>
          <w:noProof/>
        </w:rPr>
        <w:t>66</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0966C7">
        <w:rPr>
          <w:noProof/>
        </w:rPr>
        <w:fldChar w:fldCharType="begin"/>
      </w:r>
      <w:r>
        <w:rPr>
          <w:noProof/>
        </w:rPr>
        <w:instrText xml:space="preserve"> PAGEREF _Toc441131037 \h </w:instrText>
      </w:r>
      <w:r w:rsidR="000966C7">
        <w:rPr>
          <w:noProof/>
        </w:rPr>
      </w:r>
      <w:r w:rsidR="000966C7">
        <w:rPr>
          <w:noProof/>
        </w:rPr>
        <w:fldChar w:fldCharType="separate"/>
      </w:r>
      <w:r w:rsidR="00A24167">
        <w:rPr>
          <w:noProof/>
        </w:rPr>
        <w:t>68</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0966C7">
        <w:rPr>
          <w:noProof/>
        </w:rPr>
        <w:fldChar w:fldCharType="begin"/>
      </w:r>
      <w:r>
        <w:rPr>
          <w:noProof/>
        </w:rPr>
        <w:instrText xml:space="preserve"> PAGEREF _Toc441131040 \h </w:instrText>
      </w:r>
      <w:r w:rsidR="000966C7">
        <w:rPr>
          <w:noProof/>
        </w:rPr>
      </w:r>
      <w:r w:rsidR="000966C7">
        <w:rPr>
          <w:noProof/>
        </w:rPr>
        <w:fldChar w:fldCharType="separate"/>
      </w:r>
      <w:r w:rsidR="00A24167">
        <w:rPr>
          <w:noProof/>
        </w:rPr>
        <w:t>71</w:t>
      </w:r>
      <w:r w:rsidR="000966C7">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0966C7">
        <w:rPr>
          <w:noProof/>
        </w:rPr>
        <w:fldChar w:fldCharType="begin"/>
      </w:r>
      <w:r>
        <w:rPr>
          <w:noProof/>
        </w:rPr>
        <w:instrText xml:space="preserve"> PAGEREF _Toc441131043 \h </w:instrText>
      </w:r>
      <w:r w:rsidR="000966C7">
        <w:rPr>
          <w:noProof/>
        </w:rPr>
      </w:r>
      <w:r w:rsidR="000966C7">
        <w:rPr>
          <w:noProof/>
        </w:rPr>
        <w:fldChar w:fldCharType="separate"/>
      </w:r>
      <w:r w:rsidR="00A24167">
        <w:rPr>
          <w:noProof/>
        </w:rPr>
        <w:t>73</w:t>
      </w:r>
      <w:r w:rsidR="000966C7">
        <w:rPr>
          <w:noProof/>
        </w:rPr>
        <w:fldChar w:fldCharType="end"/>
      </w:r>
    </w:p>
    <w:p w:rsidR="00717F60" w:rsidRPr="00E71A48" w:rsidRDefault="000966C7" w:rsidP="00D61F3D">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D61F3D">
      <w:pPr>
        <w:pStyle w:val="1"/>
        <w:tabs>
          <w:tab w:val="left" w:pos="426"/>
        </w:tabs>
        <w:spacing w:before="0" w:after="0" w:line="264" w:lineRule="auto"/>
        <w:ind w:left="0" w:hanging="11"/>
        <w:jc w:val="both"/>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D61F3D">
      <w:pPr>
        <w:pStyle w:val="2"/>
        <w:tabs>
          <w:tab w:val="clear" w:pos="1700"/>
          <w:tab w:val="left" w:pos="567"/>
        </w:tabs>
        <w:spacing w:line="264" w:lineRule="auto"/>
        <w:jc w:val="both"/>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916BBB" w:rsidRDefault="00BA4AB0" w:rsidP="00916BBB">
      <w:pPr>
        <w:keepNext/>
        <w:widowControl w:val="0"/>
        <w:numPr>
          <w:ilvl w:val="2"/>
          <w:numId w:val="18"/>
        </w:numPr>
        <w:tabs>
          <w:tab w:val="num" w:pos="1650"/>
        </w:tabs>
        <w:suppressAutoHyphens w:val="0"/>
        <w:autoSpaceDE w:val="0"/>
        <w:autoSpaceDN w:val="0"/>
        <w:adjustRightInd w:val="0"/>
        <w:spacing w:before="60" w:line="264" w:lineRule="auto"/>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916BBB">
        <w:rPr>
          <w:iCs/>
          <w:sz w:val="24"/>
          <w:szCs w:val="24"/>
        </w:rPr>
        <w:t xml:space="preserve">Заказчик, являющийся Организатором запроса предложений – </w:t>
      </w:r>
      <w:r w:rsidRPr="00916BBB">
        <w:rPr>
          <w:iCs/>
          <w:szCs w:val="24"/>
        </w:rPr>
        <w:t xml:space="preserve">филиал </w:t>
      </w:r>
      <w:r w:rsidRPr="00916BBB">
        <w:rPr>
          <w:iCs/>
          <w:sz w:val="24"/>
          <w:szCs w:val="24"/>
        </w:rPr>
        <w:t xml:space="preserve"> ПАО «МРСК Центра» - </w:t>
      </w:r>
      <w:r w:rsidRPr="00916BBB">
        <w:rPr>
          <w:iCs/>
          <w:szCs w:val="24"/>
        </w:rPr>
        <w:t xml:space="preserve">«Белгородэнерго» </w:t>
      </w:r>
      <w:r w:rsidRPr="00916BBB">
        <w:rPr>
          <w:iCs/>
          <w:sz w:val="24"/>
          <w:szCs w:val="24"/>
        </w:rPr>
        <w:t xml:space="preserve"> (далее – Заказчик или Организатор) (почтовый адрес:</w:t>
      </w:r>
      <w:proofErr w:type="gramEnd"/>
      <w:r w:rsidRPr="00916BBB">
        <w:rPr>
          <w:iCs/>
          <w:sz w:val="24"/>
          <w:szCs w:val="24"/>
        </w:rPr>
        <w:t xml:space="preserve"> РФ, 308000, г. Белгород, ул. Преображенская, 42, секретарь Закупочной комиссии – </w:t>
      </w:r>
      <w:r w:rsidR="00B03B1C">
        <w:t xml:space="preserve">Ведущий </w:t>
      </w:r>
      <w:r w:rsidR="00B03B1C" w:rsidRPr="00B96712">
        <w:t xml:space="preserve">специалист </w:t>
      </w:r>
      <w:r w:rsidR="00B03B1C">
        <w:t xml:space="preserve"> отдела </w:t>
      </w:r>
      <w:r w:rsidR="00B03B1C" w:rsidRPr="00916BBB">
        <w:rPr>
          <w:iCs/>
          <w:sz w:val="24"/>
          <w:szCs w:val="24"/>
        </w:rPr>
        <w:t>закупочной деятельности управления логистики и МТО филиала ПАО «МРСК Центра» - «Белгородэнерго»</w:t>
      </w:r>
      <w:r w:rsidRPr="00916BBB">
        <w:rPr>
          <w:iCs/>
          <w:sz w:val="24"/>
          <w:szCs w:val="24"/>
        </w:rPr>
        <w:t xml:space="preserve"> Горягина Татьяна Николаевна, контактный телефон: (4722) 58-17-51 или по адресу электронной почты</w:t>
      </w:r>
      <w:r w:rsidRPr="00297EB0">
        <w:t xml:space="preserve">: </w:t>
      </w:r>
      <w:hyperlink r:id="rId17" w:history="1">
        <w:r w:rsidRPr="00916BBB">
          <w:rPr>
            <w:rStyle w:val="a7"/>
            <w:lang w:val="en-US"/>
          </w:rPr>
          <w:t>Goryagina</w:t>
        </w:r>
        <w:r w:rsidRPr="00297EB0">
          <w:rPr>
            <w:rStyle w:val="a7"/>
          </w:rPr>
          <w:t>.</w:t>
        </w:r>
        <w:r w:rsidRPr="00916BBB">
          <w:rPr>
            <w:rStyle w:val="a7"/>
            <w:lang w:val="en-US"/>
          </w:rPr>
          <w:t>TN</w:t>
        </w:r>
        <w:r w:rsidRPr="00297EB0">
          <w:rPr>
            <w:rStyle w:val="a7"/>
          </w:rPr>
          <w:t>@</w:t>
        </w:r>
        <w:r w:rsidRPr="00916BBB">
          <w:rPr>
            <w:rStyle w:val="a7"/>
            <w:lang w:val="en-US"/>
          </w:rPr>
          <w:t>mrsk</w:t>
        </w:r>
        <w:r w:rsidRPr="00297EB0">
          <w:rPr>
            <w:rStyle w:val="a7"/>
          </w:rPr>
          <w:t>-1.</w:t>
        </w:r>
        <w:r w:rsidRPr="00916BBB">
          <w:rPr>
            <w:rStyle w:val="a7"/>
            <w:lang w:val="en-US"/>
          </w:rPr>
          <w:t>ru</w:t>
        </w:r>
      </w:hyperlink>
      <w:r w:rsidRPr="00916BBB">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8"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w:t>
      </w:r>
      <w:proofErr w:type="gramStart"/>
      <w:r w:rsidRPr="00297EB0">
        <w:t>Организатора  –</w:t>
      </w:r>
      <w:proofErr w:type="gramEnd"/>
      <w:r w:rsidRPr="00297EB0">
        <w:t xml:space="preserve"> </w:t>
      </w:r>
      <w:r w:rsidR="00916BBB" w:rsidRPr="00695B47">
        <w:t>Камышанченко Ю</w:t>
      </w:r>
      <w:r w:rsidR="00916BBB">
        <w:t xml:space="preserve">рий </w:t>
      </w:r>
      <w:r w:rsidR="00916BBB" w:rsidRPr="00695B47">
        <w:t>А</w:t>
      </w:r>
      <w:r w:rsidR="00916BBB">
        <w:t>натольевич</w:t>
      </w:r>
      <w:r w:rsidR="00D05936" w:rsidRPr="00551E29">
        <w:t xml:space="preserve">, контактный телефон </w:t>
      </w:r>
      <w:r w:rsidR="00916BBB">
        <w:t xml:space="preserve">(4722) 30-46-26 </w:t>
      </w:r>
      <w:r w:rsidR="00916BBB" w:rsidRPr="00916BBB">
        <w:rPr>
          <w:lang w:val="en-US"/>
        </w:rPr>
        <w:t>e</w:t>
      </w:r>
      <w:r w:rsidR="00916BBB" w:rsidRPr="00916BBB">
        <w:t>-</w:t>
      </w:r>
      <w:r w:rsidR="00916BBB" w:rsidRPr="00916BBB">
        <w:rPr>
          <w:lang w:val="en-US"/>
        </w:rPr>
        <w:t>mail</w:t>
      </w:r>
      <w:r w:rsidR="00916BBB" w:rsidRPr="00916BBB">
        <w:t xml:space="preserve">: </w:t>
      </w:r>
      <w:hyperlink r:id="rId19" w:history="1">
        <w:r w:rsidR="00916BBB" w:rsidRPr="00C84C10">
          <w:rPr>
            <w:rStyle w:val="a7"/>
            <w:lang w:val="en-US"/>
          </w:rPr>
          <w:t>Kamyshanchenko</w:t>
        </w:r>
        <w:r w:rsidR="00916BBB" w:rsidRPr="00C84C10">
          <w:rPr>
            <w:rStyle w:val="a7"/>
          </w:rPr>
          <w:t>.</w:t>
        </w:r>
        <w:r w:rsidR="00916BBB" w:rsidRPr="00C84C10">
          <w:rPr>
            <w:rStyle w:val="a7"/>
            <w:lang w:val="en-US"/>
          </w:rPr>
          <w:t>UA</w:t>
        </w:r>
        <w:r w:rsidR="00916BBB" w:rsidRPr="00C84C10">
          <w:rPr>
            <w:rStyle w:val="a7"/>
          </w:rPr>
          <w:t>@</w:t>
        </w:r>
        <w:r w:rsidR="00916BBB" w:rsidRPr="00C84C10">
          <w:rPr>
            <w:rStyle w:val="a7"/>
            <w:lang w:val="en-US"/>
          </w:rPr>
          <w:t>mrsk</w:t>
        </w:r>
        <w:r w:rsidR="00916BBB" w:rsidRPr="00C84C10">
          <w:rPr>
            <w:rStyle w:val="a7"/>
          </w:rPr>
          <w:t>-1.</w:t>
        </w:r>
        <w:r w:rsidR="00916BBB" w:rsidRPr="00C84C10">
          <w:rPr>
            <w:rStyle w:val="a7"/>
            <w:lang w:val="en-US"/>
          </w:rPr>
          <w:t>ru</w:t>
        </w:r>
      </w:hyperlink>
      <w:r w:rsidR="00916BBB">
        <w:t xml:space="preserve"> </w:t>
      </w:r>
      <w:r w:rsidR="005E73E1" w:rsidRPr="00916BBB">
        <w:t xml:space="preserve"> .</w:t>
      </w:r>
      <w:r w:rsidRPr="00916BBB">
        <w:rPr>
          <w:sz w:val="24"/>
          <w:szCs w:val="24"/>
        </w:rPr>
        <w:t xml:space="preserve"> </w:t>
      </w:r>
      <w:proofErr w:type="gramStart"/>
      <w:r w:rsidRPr="00916BBB">
        <w:rPr>
          <w:iCs/>
          <w:sz w:val="24"/>
          <w:szCs w:val="24"/>
        </w:rPr>
        <w:t>Извещением</w:t>
      </w:r>
      <w:r w:rsidRPr="00916BBB">
        <w:rPr>
          <w:sz w:val="24"/>
          <w:szCs w:val="24"/>
        </w:rPr>
        <w:t xml:space="preserve"> о проведении открытого </w:t>
      </w:r>
      <w:r w:rsidRPr="00916BBB">
        <w:rPr>
          <w:iCs/>
          <w:sz w:val="24"/>
          <w:szCs w:val="24"/>
        </w:rPr>
        <w:t>запроса предложений</w:t>
      </w:r>
      <w:r w:rsidRPr="00916BBB">
        <w:rPr>
          <w:sz w:val="24"/>
          <w:szCs w:val="24"/>
        </w:rPr>
        <w:t>, опубликованным</w:t>
      </w:r>
      <w:r w:rsidR="00717F60" w:rsidRPr="00916BBB">
        <w:rPr>
          <w:sz w:val="24"/>
          <w:szCs w:val="24"/>
        </w:rPr>
        <w:t xml:space="preserve"> </w:t>
      </w:r>
      <w:r w:rsidR="00717F60" w:rsidRPr="00916BBB">
        <w:rPr>
          <w:b/>
          <w:sz w:val="24"/>
          <w:szCs w:val="24"/>
        </w:rPr>
        <w:t>«</w:t>
      </w:r>
      <w:bookmarkStart w:id="14" w:name="_GoBack"/>
      <w:bookmarkEnd w:id="14"/>
      <w:r w:rsidR="00D0713C">
        <w:rPr>
          <w:b/>
          <w:sz w:val="24"/>
          <w:szCs w:val="24"/>
        </w:rPr>
        <w:t>14</w:t>
      </w:r>
      <w:r w:rsidR="00717F60" w:rsidRPr="00916BBB">
        <w:rPr>
          <w:b/>
          <w:sz w:val="24"/>
          <w:szCs w:val="24"/>
        </w:rPr>
        <w:t xml:space="preserve">» </w:t>
      </w:r>
      <w:r w:rsidR="00195CEC" w:rsidRPr="00916BBB">
        <w:rPr>
          <w:b/>
          <w:sz w:val="24"/>
          <w:szCs w:val="24"/>
        </w:rPr>
        <w:t>ноября</w:t>
      </w:r>
      <w:r w:rsidR="00717F60" w:rsidRPr="00916BBB">
        <w:rPr>
          <w:b/>
          <w:sz w:val="24"/>
          <w:szCs w:val="24"/>
        </w:rPr>
        <w:t xml:space="preserve"> 20</w:t>
      </w:r>
      <w:r w:rsidR="00C12FA4" w:rsidRPr="00916BBB">
        <w:rPr>
          <w:b/>
          <w:sz w:val="24"/>
          <w:szCs w:val="24"/>
        </w:rPr>
        <w:t>1</w:t>
      </w:r>
      <w:r w:rsidR="00862664" w:rsidRPr="00916BBB">
        <w:rPr>
          <w:b/>
          <w:sz w:val="24"/>
          <w:szCs w:val="24"/>
        </w:rPr>
        <w:t>6</w:t>
      </w:r>
      <w:r w:rsidR="00717F60" w:rsidRPr="00916BBB">
        <w:rPr>
          <w:b/>
          <w:sz w:val="24"/>
          <w:szCs w:val="24"/>
        </w:rPr>
        <w:t xml:space="preserve"> г.</w:t>
      </w:r>
      <w:r w:rsidR="00717F60" w:rsidRPr="00916BBB">
        <w:rPr>
          <w:sz w:val="24"/>
          <w:szCs w:val="24"/>
        </w:rPr>
        <w:t xml:space="preserve"> на официальном сайте (</w:t>
      </w:r>
      <w:hyperlink r:id="rId20" w:history="1">
        <w:r w:rsidR="00345CCA" w:rsidRPr="00916BBB">
          <w:rPr>
            <w:rStyle w:val="a7"/>
            <w:sz w:val="24"/>
            <w:szCs w:val="24"/>
          </w:rPr>
          <w:t>www.zakupki.</w:t>
        </w:r>
        <w:r w:rsidR="00345CCA" w:rsidRPr="00916BBB">
          <w:rPr>
            <w:rStyle w:val="a7"/>
            <w:sz w:val="24"/>
            <w:szCs w:val="24"/>
            <w:lang w:val="en-US"/>
          </w:rPr>
          <w:t>gov</w:t>
        </w:r>
        <w:r w:rsidR="00345CCA" w:rsidRPr="00916BBB">
          <w:rPr>
            <w:rStyle w:val="a7"/>
            <w:sz w:val="24"/>
            <w:szCs w:val="24"/>
          </w:rPr>
          <w:t>.ru</w:t>
        </w:r>
      </w:hyperlink>
      <w:r w:rsidR="00717F60" w:rsidRPr="00916BBB">
        <w:rPr>
          <w:sz w:val="24"/>
          <w:szCs w:val="24"/>
        </w:rPr>
        <w:t>),</w:t>
      </w:r>
      <w:r w:rsidR="009D7F01" w:rsidRPr="00916BBB">
        <w:rPr>
          <w:iCs/>
          <w:sz w:val="24"/>
          <w:szCs w:val="24"/>
        </w:rPr>
        <w:t xml:space="preserve"> </w:t>
      </w:r>
      <w:r w:rsidR="009D7F01" w:rsidRPr="00916BBB">
        <w:rPr>
          <w:sz w:val="24"/>
          <w:szCs w:val="24"/>
        </w:rPr>
        <w:t xml:space="preserve">на сайте </w:t>
      </w:r>
      <w:r w:rsidR="007556FF" w:rsidRPr="00916BBB">
        <w:rPr>
          <w:iCs/>
          <w:sz w:val="24"/>
          <w:szCs w:val="24"/>
        </w:rPr>
        <w:t>ПАО «МРСК Центра»</w:t>
      </w:r>
      <w:r w:rsidR="009D7F01" w:rsidRPr="00916BBB">
        <w:rPr>
          <w:sz w:val="24"/>
          <w:szCs w:val="24"/>
        </w:rPr>
        <w:t xml:space="preserve"> (</w:t>
      </w:r>
      <w:hyperlink r:id="rId21" w:history="1">
        <w:r w:rsidR="007556FF" w:rsidRPr="00916BBB">
          <w:rPr>
            <w:rStyle w:val="a7"/>
            <w:sz w:val="24"/>
            <w:szCs w:val="24"/>
          </w:rPr>
          <w:t>www.mrsk-1.ru</w:t>
        </w:r>
      </w:hyperlink>
      <w:r w:rsidR="00862664" w:rsidRPr="00916BBB">
        <w:rPr>
          <w:sz w:val="24"/>
          <w:szCs w:val="24"/>
        </w:rPr>
        <w:t>)</w:t>
      </w:r>
      <w:r w:rsidR="00702B2C" w:rsidRPr="00916BBB">
        <w:rPr>
          <w:sz w:val="24"/>
          <w:szCs w:val="24"/>
        </w:rPr>
        <w:t xml:space="preserve">, на сайте ЭТП, указанном в п. </w:t>
      </w:r>
      <w:fldSimple w:instr=" REF _Ref440269836 \r \h  \* MERGEFORMAT ">
        <w:r w:rsidR="00A24167" w:rsidRPr="00916BBB">
          <w:rPr>
            <w:sz w:val="24"/>
            <w:szCs w:val="24"/>
          </w:rPr>
          <w:t>1.1.2</w:t>
        </w:r>
      </w:fldSimple>
      <w:r w:rsidR="00702B2C" w:rsidRPr="00916BBB">
        <w:rPr>
          <w:sz w:val="24"/>
          <w:szCs w:val="24"/>
        </w:rPr>
        <w:t xml:space="preserve"> настоящей Документации, </w:t>
      </w:r>
      <w:r w:rsidR="009A7733" w:rsidRPr="00916BBB">
        <w:rPr>
          <w:iCs/>
          <w:sz w:val="24"/>
          <w:szCs w:val="24"/>
        </w:rPr>
        <w:t xml:space="preserve"> </w:t>
      </w:r>
      <w:r w:rsidR="00717F60" w:rsidRPr="00916BBB">
        <w:rPr>
          <w:iCs/>
          <w:sz w:val="24"/>
          <w:szCs w:val="24"/>
        </w:rPr>
        <w:t>приг</w:t>
      </w:r>
      <w:r w:rsidR="00717F60" w:rsidRPr="00916BBB">
        <w:rPr>
          <w:sz w:val="24"/>
          <w:szCs w:val="24"/>
        </w:rPr>
        <w:t>ласило юридических лиц</w:t>
      </w:r>
      <w:r w:rsidR="005B75A6" w:rsidRPr="00916BBB">
        <w:rPr>
          <w:sz w:val="24"/>
          <w:szCs w:val="24"/>
        </w:rPr>
        <w:t xml:space="preserve"> и физических лиц (в т.</w:t>
      </w:r>
      <w:r w:rsidR="003129D4" w:rsidRPr="00916BBB">
        <w:rPr>
          <w:sz w:val="24"/>
          <w:szCs w:val="24"/>
        </w:rPr>
        <w:t xml:space="preserve"> </w:t>
      </w:r>
      <w:r w:rsidR="005B75A6" w:rsidRPr="00916BBB">
        <w:rPr>
          <w:sz w:val="24"/>
          <w:szCs w:val="24"/>
        </w:rPr>
        <w:t>ч. индивидуальных предпринимателей)</w:t>
      </w:r>
      <w:r w:rsidRPr="00916BBB">
        <w:rPr>
          <w:sz w:val="24"/>
          <w:szCs w:val="24"/>
        </w:rPr>
        <w:t>, являющихся субъектами малого и среднего предпринимательства (соответствующих критериям отнесения к субъектам малого и среднего</w:t>
      </w:r>
      <w:proofErr w:type="gramEnd"/>
      <w:r w:rsidRPr="00916BBB">
        <w:rPr>
          <w:sz w:val="24"/>
          <w:szCs w:val="24"/>
        </w:rPr>
        <w:t xml:space="preserve"> </w:t>
      </w:r>
      <w:proofErr w:type="gramStart"/>
      <w:r w:rsidRPr="00916BBB">
        <w:rPr>
          <w:sz w:val="24"/>
          <w:szCs w:val="24"/>
        </w:rPr>
        <w:t xml:space="preserve">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sidRPr="00916BBB">
        <w:rPr>
          <w:sz w:val="24"/>
          <w:szCs w:val="24"/>
        </w:rPr>
        <w:t xml:space="preserve">(далее – Участники) </w:t>
      </w:r>
      <w:r w:rsidR="004B5EB3" w:rsidRPr="00916BBB">
        <w:rPr>
          <w:sz w:val="24"/>
          <w:szCs w:val="24"/>
        </w:rPr>
        <w:t>к участию в процедуре О</w:t>
      </w:r>
      <w:r w:rsidR="00717F60" w:rsidRPr="00916BBB">
        <w:rPr>
          <w:sz w:val="24"/>
          <w:szCs w:val="24"/>
        </w:rPr>
        <w:t xml:space="preserve">ткрытого запроса предложений (далее – запрос предложений) </w:t>
      </w:r>
      <w:bookmarkEnd w:id="10"/>
      <w:r w:rsidR="004B5EB3" w:rsidRPr="00916BBB">
        <w:rPr>
          <w:sz w:val="24"/>
          <w:szCs w:val="24"/>
        </w:rPr>
        <w:t xml:space="preserve">на право заключения </w:t>
      </w:r>
      <w:r w:rsidR="00FA424D" w:rsidRPr="00916BBB">
        <w:rPr>
          <w:iCs/>
          <w:sz w:val="24"/>
          <w:szCs w:val="24"/>
          <w:lang w:eastAsia="ru-RU"/>
        </w:rPr>
        <w:t>Договора</w:t>
      </w:r>
      <w:r w:rsidR="00FA424D" w:rsidRPr="00916BBB">
        <w:rPr>
          <w:sz w:val="24"/>
          <w:szCs w:val="24"/>
        </w:rPr>
        <w:t xml:space="preserve">  </w:t>
      </w:r>
      <w:r w:rsidR="004C4768">
        <w:t xml:space="preserve">на </w:t>
      </w:r>
      <w:r w:rsidR="004C4768">
        <w:rPr>
          <w:bCs w:val="0"/>
        </w:rPr>
        <w:t xml:space="preserve">поставку </w:t>
      </w:r>
      <w:r w:rsidR="00D0713C">
        <w:t>бумаги</w:t>
      </w:r>
      <w:r w:rsidR="005E09F3">
        <w:t xml:space="preserve"> </w:t>
      </w:r>
      <w:r w:rsidR="005E09F3" w:rsidRPr="009B33BB">
        <w:t>для нужд ПАО «МРСК Центра» (филиала «Белгородэнерго»)</w:t>
      </w:r>
      <w:r w:rsidR="00862664" w:rsidRPr="00916BBB">
        <w:rPr>
          <w:sz w:val="24"/>
          <w:szCs w:val="24"/>
        </w:rPr>
        <w:t>, ра</w:t>
      </w:r>
      <w:r w:rsidR="0043376B" w:rsidRPr="00916BBB">
        <w:rPr>
          <w:sz w:val="24"/>
          <w:szCs w:val="24"/>
        </w:rPr>
        <w:t>сположенного по адресу:</w:t>
      </w:r>
      <w:proofErr w:type="gramEnd"/>
      <w:r w:rsidR="0043376B" w:rsidRPr="00916BBB">
        <w:rPr>
          <w:sz w:val="24"/>
          <w:szCs w:val="24"/>
        </w:rPr>
        <w:t xml:space="preserve"> РФ, 3080</w:t>
      </w:r>
      <w:r w:rsidR="00862664" w:rsidRPr="00916BBB">
        <w:rPr>
          <w:sz w:val="24"/>
          <w:szCs w:val="24"/>
        </w:rPr>
        <w:t>00, г. Белгород, ул. Преображенская, д. 42;</w:t>
      </w:r>
      <w:bookmarkEnd w:id="11"/>
      <w:bookmarkEnd w:id="12"/>
      <w:bookmarkEnd w:id="13"/>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2"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5"/>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bookmarkEnd w:id="16"/>
    </w:p>
    <w:p w:rsidR="008C4223" w:rsidRPr="00BA4AB0" w:rsidRDefault="004B5EB3"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7"/>
    </w:p>
    <w:p w:rsidR="00A40714" w:rsidRPr="00BA4AB0" w:rsidRDefault="008C4223" w:rsidP="00D61F3D">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8"/>
      <w:r w:rsidR="00FA424D">
        <w:rPr>
          <w:iCs/>
          <w:sz w:val="24"/>
          <w:szCs w:val="24"/>
          <w:lang w:eastAsia="ru-RU"/>
        </w:rPr>
        <w:t>Д</w:t>
      </w:r>
      <w:r w:rsidR="00FA424D" w:rsidRPr="009A2A56">
        <w:rPr>
          <w:iCs/>
          <w:sz w:val="24"/>
          <w:szCs w:val="24"/>
          <w:lang w:eastAsia="ru-RU"/>
        </w:rPr>
        <w:t>оговора</w:t>
      </w:r>
      <w:r w:rsidR="00FA424D" w:rsidRPr="009A2A56">
        <w:rPr>
          <w:sz w:val="24"/>
          <w:szCs w:val="24"/>
        </w:rPr>
        <w:t xml:space="preserve">  </w:t>
      </w:r>
      <w:r w:rsidR="00F20641">
        <w:t xml:space="preserve">на </w:t>
      </w:r>
      <w:r w:rsidR="00F20641">
        <w:rPr>
          <w:bCs w:val="0"/>
        </w:rPr>
        <w:t xml:space="preserve">поставку </w:t>
      </w:r>
      <w:r w:rsidR="00D0713C">
        <w:t>бумаги</w:t>
      </w:r>
      <w:r w:rsidR="005E09F3">
        <w:t xml:space="preserve"> </w:t>
      </w:r>
      <w:r w:rsidR="005E09F3" w:rsidRPr="009B33BB">
        <w:t>для нужд ПАО «МРСК Центра» (филиала «Белгородэнерго»)</w:t>
      </w:r>
      <w:r w:rsidR="005E73E1">
        <w:t>.</w:t>
      </w:r>
    </w:p>
    <w:p w:rsidR="008C4223" w:rsidRPr="00BA4AB0" w:rsidRDefault="008C4223" w:rsidP="00D61F3D">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9"/>
    <w:p w:rsidR="002A47D1" w:rsidRPr="00BA4AB0" w:rsidRDefault="002A47D1" w:rsidP="00D61F3D">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D61F3D">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D61F3D">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702B2C" w:rsidRPr="00BA4AB0">
        <w:rPr>
          <w:sz w:val="24"/>
          <w:szCs w:val="24"/>
        </w:rPr>
        <w:t>поставок</w:t>
      </w:r>
      <w:r w:rsidR="00717F60" w:rsidRPr="00BA4AB0">
        <w:rPr>
          <w:sz w:val="24"/>
          <w:szCs w:val="24"/>
        </w:rPr>
        <w:t xml:space="preserve">: </w:t>
      </w:r>
      <w:bookmarkEnd w:id="20"/>
      <w:r w:rsidR="00F45FF1">
        <w:t>В соответствии с Техническим заданием Заказчика</w:t>
      </w:r>
      <w:r w:rsidR="005E73E1" w:rsidRPr="00FD72F3">
        <w:t>;</w:t>
      </w:r>
    </w:p>
    <w:p w:rsidR="008D2928" w:rsidRPr="00BA4AB0"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BA4AB0">
        <w:rPr>
          <w:sz w:val="24"/>
          <w:szCs w:val="24"/>
        </w:rPr>
        <w:lastRenderedPageBreak/>
        <w:t xml:space="preserve">Отгрузочные реквизиты/базис поставки: </w:t>
      </w:r>
      <w:r w:rsidR="008D2928" w:rsidRPr="00BA4AB0">
        <w:rPr>
          <w:sz w:val="24"/>
          <w:szCs w:val="24"/>
        </w:rPr>
        <w:t>на условиях DDP (Согласно ИНКОТЕРМС 2000) по адрес</w:t>
      </w:r>
      <w:r w:rsidR="005E73E1">
        <w:rPr>
          <w:sz w:val="24"/>
          <w:szCs w:val="24"/>
        </w:rPr>
        <w:t>у</w:t>
      </w:r>
      <w:r w:rsidR="008D2928" w:rsidRPr="00BA4AB0">
        <w:rPr>
          <w:sz w:val="24"/>
          <w:szCs w:val="24"/>
        </w:rPr>
        <w:t xml:space="preserve"> филиал</w:t>
      </w:r>
      <w:r w:rsidR="005E73E1">
        <w:rPr>
          <w:sz w:val="24"/>
          <w:szCs w:val="24"/>
        </w:rPr>
        <w:t xml:space="preserve">а </w:t>
      </w:r>
      <w:r w:rsidR="008D2928" w:rsidRPr="00BA4AB0">
        <w:rPr>
          <w:sz w:val="24"/>
          <w:szCs w:val="24"/>
        </w:rPr>
        <w:t xml:space="preserve"> ПАО «МРСК Центра»</w:t>
      </w:r>
      <w:bookmarkEnd w:id="21"/>
      <w:r w:rsidR="00BA4AB0" w:rsidRPr="00BA4AB0">
        <w:rPr>
          <w:sz w:val="24"/>
          <w:szCs w:val="24"/>
        </w:rPr>
        <w:t>,</w:t>
      </w:r>
      <w:r w:rsidR="002556E6" w:rsidRPr="00BA4AB0">
        <w:rPr>
          <w:sz w:val="24"/>
          <w:szCs w:val="24"/>
        </w:rPr>
        <w:t xml:space="preserve"> указанн</w:t>
      </w:r>
      <w:r w:rsidR="00BA4AB0" w:rsidRPr="00BA4AB0">
        <w:rPr>
          <w:sz w:val="24"/>
          <w:szCs w:val="24"/>
        </w:rPr>
        <w:t>ому</w:t>
      </w:r>
      <w:r w:rsidR="002556E6" w:rsidRPr="00BA4AB0">
        <w:rPr>
          <w:sz w:val="24"/>
          <w:szCs w:val="24"/>
        </w:rPr>
        <w:t xml:space="preserve"> в Приложе</w:t>
      </w:r>
      <w:r w:rsidR="00BA4AB0" w:rsidRPr="00BA4AB0">
        <w:rPr>
          <w:sz w:val="24"/>
          <w:szCs w:val="24"/>
        </w:rPr>
        <w:t>нии №1 к настоящей Документации: «Белгородэнерго», РФ, 308000</w:t>
      </w:r>
      <w:r w:rsidR="005E73E1" w:rsidRPr="005E73E1">
        <w:t xml:space="preserve"> </w:t>
      </w:r>
      <w:r w:rsidR="005E73E1" w:rsidRPr="00441A42">
        <w:t xml:space="preserve">РФ, 308000, г. Белгород, </w:t>
      </w:r>
      <w:r w:rsidR="00FA424D">
        <w:t>5-й заводской переулок,17 (центральный склад)</w:t>
      </w:r>
      <w:r w:rsidR="00BA4AB0" w:rsidRPr="00BA4AB0">
        <w:rPr>
          <w:sz w:val="24"/>
          <w:szCs w:val="24"/>
        </w:rPr>
        <w:t>;</w:t>
      </w:r>
    </w:p>
    <w:p w:rsidR="00717F60" w:rsidRPr="0022360B" w:rsidRDefault="0022360B"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22360B">
        <w:rPr>
          <w:iCs/>
          <w:sz w:val="24"/>
          <w:szCs w:val="24"/>
        </w:rPr>
        <w:t xml:space="preserve">Форма и порядок оплаты: безналичный расчет, в течение 30 (тридцати) </w:t>
      </w:r>
      <w:r w:rsidR="00BA4AB0">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2A47D1"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fldSimple w:instr=" REF _Ref311232052 \r \h  \* MERGEFORMAT ">
        <w:r w:rsidR="00A24167">
          <w:t>3</w:t>
        </w:r>
      </w:fldSimple>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fldSimple w:instr=" REF _Ref440270568 \r \h  \* MERGEFORMAT ">
        <w:r w:rsidR="00A24167">
          <w:t>4</w:t>
        </w:r>
      </w:fldSimple>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fldSimple w:instr=" REF _Ref440270602 \r \h  \* MERGEFORMAT ">
        <w:r w:rsidR="00A24167">
          <w:t>5</w:t>
        </w:r>
      </w:fldSimple>
      <w:r w:rsidR="004B5EB3" w:rsidRPr="002A47D1">
        <w:rPr>
          <w:sz w:val="24"/>
          <w:szCs w:val="24"/>
        </w:rPr>
        <w:t>.</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A24167">
          <w:rPr>
            <w:sz w:val="24"/>
            <w:szCs w:val="24"/>
          </w:rPr>
          <w:t>1.1.5</w:t>
        </w:r>
      </w:fldSimple>
      <w:r w:rsidRPr="0022360B">
        <w:rPr>
          <w:sz w:val="24"/>
          <w:szCs w:val="24"/>
        </w:rPr>
        <w:t xml:space="preserve">, </w:t>
      </w:r>
      <w:fldSimple w:instr=" REF _Ref440270651 \r \h  \* MERGEFORMAT ">
        <w:r w:rsidR="00A24167">
          <w:rPr>
            <w:sz w:val="24"/>
            <w:szCs w:val="24"/>
          </w:rPr>
          <w:t>1.1.6</w:t>
        </w:r>
      </w:fldSimple>
      <w:r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fldSimple w:instr=" REF _Ref440270637 \r \h  \* MERGEFORMAT ">
        <w:r w:rsidR="00A24167">
          <w:rPr>
            <w:sz w:val="24"/>
            <w:szCs w:val="24"/>
          </w:rPr>
          <w:t>1.1.5</w:t>
        </w:r>
      </w:fldSimple>
      <w:r w:rsidR="008D2928" w:rsidRPr="0022360B">
        <w:rPr>
          <w:sz w:val="24"/>
          <w:szCs w:val="24"/>
        </w:rPr>
        <w:t xml:space="preserve">, </w:t>
      </w:r>
      <w:fldSimple w:instr=" REF _Ref440270651 \r \h  \* MERGEFORMAT ">
        <w:r w:rsidR="00A24167">
          <w:rPr>
            <w:sz w:val="24"/>
            <w:szCs w:val="24"/>
          </w:rPr>
          <w:t>1.1.6</w:t>
        </w:r>
      </w:fldSimple>
      <w:r w:rsidR="008D2928"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fldSimple w:instr=" REF _Ref440270663 \r \h  \* MERGEFORMAT ">
        <w:r w:rsidR="00A24167">
          <w:rPr>
            <w:sz w:val="24"/>
            <w:szCs w:val="24"/>
          </w:rPr>
          <w:t>1.1.7</w:t>
        </w:r>
      </w:fldSimple>
      <w:r w:rsidRPr="0022360B">
        <w:rPr>
          <w:sz w:val="24"/>
          <w:szCs w:val="24"/>
        </w:rPr>
        <w:t>.</w:t>
      </w:r>
      <w:bookmarkEnd w:id="23"/>
      <w:bookmarkEnd w:id="24"/>
      <w:bookmarkEnd w:id="25"/>
      <w:bookmarkEnd w:id="26"/>
    </w:p>
    <w:p w:rsidR="00717F60" w:rsidRPr="00E71A48" w:rsidRDefault="00717F60" w:rsidP="00D61F3D">
      <w:pPr>
        <w:keepNext/>
        <w:widowControl w:val="0"/>
        <w:autoSpaceDE w:val="0"/>
        <w:spacing w:before="60" w:line="264" w:lineRule="auto"/>
        <w:ind w:right="-122"/>
        <w:rPr>
          <w:iCs/>
          <w:sz w:val="24"/>
          <w:szCs w:val="24"/>
        </w:rPr>
      </w:pPr>
    </w:p>
    <w:p w:rsidR="00717F60" w:rsidRPr="00E71A48" w:rsidRDefault="00717F60" w:rsidP="00D61F3D">
      <w:pPr>
        <w:pStyle w:val="2"/>
        <w:tabs>
          <w:tab w:val="clear" w:pos="1700"/>
          <w:tab w:val="left" w:pos="567"/>
        </w:tabs>
        <w:spacing w:line="264" w:lineRule="auto"/>
        <w:jc w:val="both"/>
      </w:pPr>
      <w:bookmarkStart w:id="27" w:name="_Ref55313246"/>
      <w:bookmarkStart w:id="28" w:name="_Ref56231140"/>
      <w:bookmarkStart w:id="29" w:name="_Ref56231144"/>
      <w:bookmarkStart w:id="30" w:name="_Toc441130931"/>
      <w:r w:rsidRPr="00E71A48">
        <w:t>Правовой статус документов</w:t>
      </w:r>
      <w:bookmarkEnd w:id="27"/>
      <w:bookmarkEnd w:id="28"/>
      <w:bookmarkEnd w:id="29"/>
      <w:bookmarkEnd w:id="30"/>
    </w:p>
    <w:p w:rsidR="00717F60" w:rsidRPr="0022360B"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61F3D">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lastRenderedPageBreak/>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61F3D">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1"/>
      <w:bookmarkEnd w:id="32"/>
    </w:p>
    <w:p w:rsidR="00717F60" w:rsidRPr="00E71A48" w:rsidRDefault="004B5EB3" w:rsidP="00D61F3D">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61F3D">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D61F3D">
      <w:pPr>
        <w:pStyle w:val="2"/>
        <w:tabs>
          <w:tab w:val="clear" w:pos="1700"/>
          <w:tab w:val="left" w:pos="567"/>
        </w:tabs>
        <w:spacing w:line="264" w:lineRule="auto"/>
        <w:jc w:val="both"/>
      </w:pPr>
      <w:bookmarkStart w:id="33" w:name="__RefHeading__397_1298132286"/>
      <w:bookmarkStart w:id="34" w:name="_Toc441130932"/>
      <w:bookmarkEnd w:id="33"/>
      <w:r w:rsidRPr="00E71A48">
        <w:t>Особые положения в связи с проведением Запроса предложений на ЭТП</w:t>
      </w:r>
      <w:bookmarkEnd w:id="34"/>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а данного запроса предложений в установленном порядке.</w:t>
      </w:r>
      <w:proofErr w:type="gramEnd"/>
    </w:p>
    <w:p w:rsidR="00717F60" w:rsidRPr="008D1B83" w:rsidRDefault="009C744E" w:rsidP="00D61F3D">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D61F3D">
      <w:pPr>
        <w:pStyle w:val="2"/>
        <w:tabs>
          <w:tab w:val="clear" w:pos="1700"/>
          <w:tab w:val="left" w:pos="567"/>
        </w:tabs>
        <w:spacing w:line="264" w:lineRule="auto"/>
        <w:jc w:val="both"/>
      </w:pPr>
      <w:bookmarkStart w:id="35" w:name="__RefNumPara__1267_443845793"/>
      <w:bookmarkStart w:id="36" w:name="_Toc441130933"/>
      <w:bookmarkEnd w:id="35"/>
      <w:r w:rsidRPr="00E71A48">
        <w:t>Обжалование</w:t>
      </w:r>
      <w:bookmarkEnd w:id="36"/>
    </w:p>
    <w:p w:rsidR="00717F60" w:rsidRPr="00E71A48" w:rsidRDefault="00717F60"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 xml:space="preserve">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w:t>
      </w:r>
      <w:r w:rsidRPr="00E71A48">
        <w:rPr>
          <w:sz w:val="24"/>
          <w:szCs w:val="24"/>
        </w:rPr>
        <w:lastRenderedPageBreak/>
        <w:t>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7"/>
      <w:bookmarkEnd w:id="38"/>
    </w:p>
    <w:p w:rsidR="0099066F" w:rsidRPr="00E71A48" w:rsidRDefault="0099066F"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E71A48">
        <w:rPr>
          <w:sz w:val="24"/>
          <w:szCs w:val="24"/>
        </w:rPr>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9"/>
    </w:p>
    <w:p w:rsidR="00717F60" w:rsidRPr="00E71A48" w:rsidRDefault="009C744E"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D61F3D">
      <w:pPr>
        <w:pStyle w:val="2"/>
        <w:tabs>
          <w:tab w:val="clear" w:pos="1700"/>
          <w:tab w:val="left" w:pos="567"/>
        </w:tabs>
        <w:spacing w:line="264" w:lineRule="auto"/>
        <w:jc w:val="both"/>
      </w:pPr>
      <w:bookmarkStart w:id="40" w:name="__RefHeading__401_1298132286"/>
      <w:bookmarkStart w:id="41" w:name="_Toc441130934"/>
      <w:bookmarkEnd w:id="40"/>
      <w:r w:rsidRPr="00E71A48">
        <w:t>Прочие положения</w:t>
      </w:r>
      <w:bookmarkEnd w:id="41"/>
    </w:p>
    <w:p w:rsidR="00717F60" w:rsidRPr="00E71A48" w:rsidRDefault="009C744E"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D61F3D">
      <w:pPr>
        <w:pStyle w:val="2"/>
        <w:tabs>
          <w:tab w:val="clear" w:pos="0"/>
          <w:tab w:val="clear" w:pos="1700"/>
          <w:tab w:val="left" w:pos="567"/>
          <w:tab w:val="num" w:pos="1134"/>
        </w:tabs>
        <w:spacing w:line="264" w:lineRule="auto"/>
        <w:jc w:val="both"/>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0935"/>
      <w:bookmarkStart w:id="53" w:name="_Ref306144164"/>
      <w:r w:rsidRPr="00F647F7">
        <w:t>Закупка продукции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Default="00D15381" w:rsidP="00D61F3D">
      <w:pPr>
        <w:pStyle w:val="3"/>
        <w:ind w:left="0" w:firstLine="709"/>
        <w:jc w:val="both"/>
        <w:rPr>
          <w:b w:val="0"/>
        </w:rPr>
      </w:pPr>
      <w:bookmarkStart w:id="54" w:name="_Toc440357069"/>
      <w:bookmarkStart w:id="55" w:name="_Toc440359624"/>
      <w:bookmarkStart w:id="56" w:name="_Toc440632087"/>
      <w:bookmarkStart w:id="57" w:name="_Toc440875908"/>
      <w:bookmarkStart w:id="58"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fldSimple w:instr=" REF _Ref440275279 \r \h  \* MERGEFORMAT ">
        <w:r w:rsidR="00A24167">
          <w:rPr>
            <w:b w:val="0"/>
          </w:rPr>
          <w:t>1.1.4</w:t>
        </w:r>
      </w:fldSimple>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4"/>
      <w:bookmarkEnd w:id="55"/>
      <w:bookmarkEnd w:id="56"/>
      <w:bookmarkEnd w:id="57"/>
      <w:bookmarkEnd w:id="58"/>
    </w:p>
    <w:p w:rsidR="002D4BC6" w:rsidRPr="002D4BC6" w:rsidRDefault="002D4BC6" w:rsidP="00D61F3D">
      <w:pPr>
        <w:pStyle w:val="3"/>
        <w:ind w:left="0" w:firstLine="709"/>
        <w:jc w:val="both"/>
        <w:rPr>
          <w:b w:val="0"/>
        </w:rPr>
      </w:pPr>
      <w:bookmarkStart w:id="59" w:name="_Toc440357070"/>
      <w:bookmarkStart w:id="60" w:name="_Toc440359625"/>
      <w:bookmarkStart w:id="61" w:name="_Toc440632088"/>
      <w:bookmarkStart w:id="62" w:name="_Toc440875909"/>
      <w:bookmarkStart w:id="63"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9"/>
      <w:bookmarkEnd w:id="60"/>
      <w:bookmarkEnd w:id="61"/>
      <w:bookmarkEnd w:id="62"/>
      <w:bookmarkEnd w:id="63"/>
    </w:p>
    <w:p w:rsidR="002D4BC6" w:rsidRPr="002D4BC6" w:rsidRDefault="002D4BC6" w:rsidP="00D61F3D">
      <w:pPr>
        <w:pStyle w:val="3"/>
        <w:numPr>
          <w:ilvl w:val="3"/>
          <w:numId w:val="1"/>
        </w:numPr>
        <w:ind w:left="709" w:firstLine="0"/>
        <w:jc w:val="both"/>
        <w:rPr>
          <w:b w:val="0"/>
          <w:szCs w:val="24"/>
        </w:rPr>
      </w:pPr>
      <w:bookmarkStart w:id="64" w:name="_Toc440357071"/>
      <w:bookmarkStart w:id="65" w:name="_Toc440359626"/>
      <w:bookmarkStart w:id="66" w:name="_Toc440632089"/>
      <w:bookmarkStart w:id="67" w:name="_Toc440875910"/>
      <w:bookmarkStart w:id="68"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4"/>
      <w:bookmarkEnd w:id="65"/>
      <w:bookmarkEnd w:id="66"/>
      <w:bookmarkEnd w:id="67"/>
      <w:bookmarkEnd w:id="68"/>
    </w:p>
    <w:p w:rsidR="002D4BC6" w:rsidRPr="002D4BC6" w:rsidRDefault="002D4BC6" w:rsidP="00D61F3D">
      <w:pPr>
        <w:pStyle w:val="3"/>
        <w:numPr>
          <w:ilvl w:val="3"/>
          <w:numId w:val="1"/>
        </w:numPr>
        <w:ind w:left="709" w:firstLine="0"/>
        <w:jc w:val="both"/>
        <w:rPr>
          <w:b w:val="0"/>
          <w:szCs w:val="24"/>
        </w:rPr>
      </w:pPr>
      <w:bookmarkStart w:id="69" w:name="_Toc440357072"/>
      <w:bookmarkStart w:id="70" w:name="_Toc440359627"/>
      <w:bookmarkStart w:id="71" w:name="_Toc440632090"/>
      <w:bookmarkStart w:id="72" w:name="_Toc440875911"/>
      <w:bookmarkStart w:id="73"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lastRenderedPageBreak/>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9"/>
      <w:bookmarkEnd w:id="70"/>
      <w:bookmarkEnd w:id="71"/>
      <w:bookmarkEnd w:id="72"/>
      <w:bookmarkEnd w:id="73"/>
    </w:p>
    <w:p w:rsidR="002D4BC6" w:rsidRPr="002D4BC6" w:rsidRDefault="002D4BC6" w:rsidP="00D61F3D">
      <w:pPr>
        <w:pStyle w:val="3"/>
        <w:ind w:left="0" w:firstLine="709"/>
        <w:jc w:val="both"/>
        <w:rPr>
          <w:b w:val="0"/>
          <w:szCs w:val="24"/>
        </w:rPr>
      </w:pPr>
      <w:bookmarkStart w:id="74" w:name="_Toc440357073"/>
      <w:bookmarkStart w:id="75" w:name="_Toc440359628"/>
      <w:bookmarkStart w:id="76" w:name="_Toc440632091"/>
      <w:bookmarkStart w:id="77" w:name="_Toc440875912"/>
      <w:bookmarkStart w:id="78"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fldSimple w:instr=" REF _Ref440285128 \r \h  \* MERGEFORMAT ">
        <w:r w:rsidR="00A24167">
          <w:rPr>
            <w:b w:val="0"/>
            <w:szCs w:val="24"/>
          </w:rPr>
          <w:t>3.3.14</w:t>
        </w:r>
      </w:fldSimple>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4"/>
      <w:bookmarkEnd w:id="75"/>
      <w:bookmarkEnd w:id="76"/>
      <w:bookmarkEnd w:id="77"/>
      <w:bookmarkEnd w:id="78"/>
    </w:p>
    <w:p w:rsidR="002D4BC6" w:rsidRPr="002D4BC6" w:rsidRDefault="002D4BC6" w:rsidP="00D61F3D">
      <w:pPr>
        <w:pStyle w:val="3"/>
        <w:ind w:left="0" w:firstLine="709"/>
        <w:jc w:val="both"/>
        <w:rPr>
          <w:b w:val="0"/>
          <w:szCs w:val="24"/>
        </w:rPr>
      </w:pPr>
      <w:bookmarkStart w:id="79" w:name="_Toc440357074"/>
      <w:bookmarkStart w:id="80" w:name="_Toc440359629"/>
      <w:bookmarkStart w:id="81" w:name="_Toc440632092"/>
      <w:bookmarkStart w:id="82" w:name="_Toc440875913"/>
      <w:bookmarkStart w:id="83" w:name="_Toc441130941"/>
      <w:r w:rsidRPr="002D4BC6">
        <w:rPr>
          <w:b w:val="0"/>
          <w:szCs w:val="24"/>
        </w:rPr>
        <w:t xml:space="preserve">Оценка заявок (подраздел </w:t>
      </w:r>
      <w:fldSimple w:instr=" REF _Ref305973250 \r \h  \* MERGEFORMAT ">
        <w:r w:rsidR="00A24167">
          <w:rPr>
            <w:b w:val="0"/>
            <w:szCs w:val="24"/>
          </w:rPr>
          <w:t>3.6</w:t>
        </w:r>
      </w:fldSimple>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fldSimple w:instr=" REF _Ref303681924 \r \h  \* MERGEFORMAT ">
        <w:r w:rsidR="00A24167">
          <w:rPr>
            <w:b w:val="0"/>
            <w:szCs w:val="24"/>
          </w:rPr>
          <w:t>3.8</w:t>
        </w:r>
      </w:fldSimple>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9"/>
      <w:bookmarkEnd w:id="80"/>
      <w:bookmarkEnd w:id="81"/>
      <w:bookmarkEnd w:id="82"/>
      <w:bookmarkEnd w:id="83"/>
    </w:p>
    <w:p w:rsidR="00E420A2" w:rsidRPr="002D4BC6" w:rsidRDefault="00E420A2" w:rsidP="00D61F3D">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D61F3D">
      <w:pPr>
        <w:pStyle w:val="1"/>
        <w:tabs>
          <w:tab w:val="left" w:pos="426"/>
        </w:tabs>
        <w:spacing w:before="0" w:after="0" w:line="264" w:lineRule="auto"/>
        <w:ind w:left="0" w:hanging="11"/>
        <w:jc w:val="both"/>
        <w:rPr>
          <w:szCs w:val="24"/>
        </w:rPr>
      </w:pPr>
      <w:bookmarkStart w:id="84" w:name="_Проект_договора"/>
      <w:bookmarkStart w:id="85" w:name="_Ref305973574"/>
      <w:bookmarkStart w:id="86" w:name="_Ref440272931"/>
      <w:bookmarkStart w:id="87" w:name="_Ref440274025"/>
      <w:bookmarkStart w:id="88" w:name="_Ref440292752"/>
      <w:bookmarkStart w:id="89" w:name="_Toc441130942"/>
      <w:bookmarkEnd w:id="53"/>
      <w:bookmarkEnd w:id="84"/>
      <w:r w:rsidRPr="006238AF">
        <w:rPr>
          <w:szCs w:val="24"/>
        </w:rPr>
        <w:lastRenderedPageBreak/>
        <w:t xml:space="preserve">Проект </w:t>
      </w:r>
      <w:r w:rsidR="00123C70" w:rsidRPr="006238AF">
        <w:rPr>
          <w:szCs w:val="24"/>
        </w:rPr>
        <w:t>Договор</w:t>
      </w:r>
      <w:r w:rsidRPr="006238AF">
        <w:rPr>
          <w:szCs w:val="24"/>
        </w:rPr>
        <w:t>а</w:t>
      </w:r>
      <w:bookmarkEnd w:id="85"/>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6"/>
      <w:bookmarkEnd w:id="87"/>
      <w:bookmarkEnd w:id="88"/>
      <w:bookmarkEnd w:id="89"/>
    </w:p>
    <w:p w:rsidR="00953802" w:rsidRPr="006238AF" w:rsidRDefault="00216641" w:rsidP="00D61F3D">
      <w:pPr>
        <w:pStyle w:val="2"/>
        <w:tabs>
          <w:tab w:val="clear" w:pos="1700"/>
          <w:tab w:val="left" w:pos="567"/>
        </w:tabs>
        <w:spacing w:line="264" w:lineRule="auto"/>
        <w:jc w:val="both"/>
      </w:pPr>
      <w:bookmarkStart w:id="90" w:name="_Toc441130943"/>
      <w:r w:rsidRPr="006238AF">
        <w:t>Проект договора</w:t>
      </w:r>
      <w:bookmarkEnd w:id="90"/>
    </w:p>
    <w:p w:rsidR="00953802" w:rsidRPr="003803A7" w:rsidRDefault="00953802" w:rsidP="00D61F3D">
      <w:pPr>
        <w:pStyle w:val="3"/>
        <w:ind w:left="0" w:firstLine="709"/>
        <w:jc w:val="both"/>
        <w:rPr>
          <w:b w:val="0"/>
        </w:rPr>
      </w:pPr>
      <w:bookmarkStart w:id="91" w:name="_Toc439238031"/>
      <w:bookmarkStart w:id="92" w:name="_Toc439238153"/>
      <w:bookmarkStart w:id="93" w:name="_Toc439252705"/>
      <w:bookmarkStart w:id="94" w:name="_Toc439323563"/>
      <w:bookmarkStart w:id="95" w:name="_Toc439323679"/>
      <w:bookmarkStart w:id="96" w:name="_Toc440357077"/>
      <w:bookmarkStart w:id="97" w:name="_Toc440359632"/>
      <w:bookmarkStart w:id="98" w:name="_Toc440632095"/>
      <w:bookmarkStart w:id="99" w:name="_Toc440875916"/>
      <w:bookmarkStart w:id="100"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1"/>
      <w:bookmarkEnd w:id="92"/>
      <w:bookmarkEnd w:id="93"/>
      <w:bookmarkEnd w:id="94"/>
      <w:bookmarkEnd w:id="95"/>
      <w:bookmarkEnd w:id="96"/>
      <w:bookmarkEnd w:id="97"/>
      <w:bookmarkEnd w:id="98"/>
      <w:bookmarkEnd w:id="99"/>
      <w:bookmarkEnd w:id="100"/>
    </w:p>
    <w:p w:rsidR="00953802" w:rsidRPr="006238AF" w:rsidRDefault="0094713A" w:rsidP="00D61F3D">
      <w:pPr>
        <w:pStyle w:val="3"/>
        <w:ind w:left="0" w:firstLine="709"/>
        <w:jc w:val="both"/>
        <w:rPr>
          <w:b w:val="0"/>
        </w:rPr>
      </w:pPr>
      <w:bookmarkStart w:id="101" w:name="_Toc439238032"/>
      <w:bookmarkStart w:id="102" w:name="_Toc439238154"/>
      <w:bookmarkStart w:id="103" w:name="_Toc439252706"/>
      <w:bookmarkStart w:id="104" w:name="_Toc439323564"/>
      <w:bookmarkStart w:id="105" w:name="_Toc439323680"/>
      <w:bookmarkStart w:id="106" w:name="_Toc440357078"/>
      <w:bookmarkStart w:id="107" w:name="_Toc440359633"/>
      <w:bookmarkStart w:id="108" w:name="_Toc440632096"/>
      <w:bookmarkStart w:id="109" w:name="_Toc440875917"/>
      <w:bookmarkStart w:id="110"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fldSimple w:instr=" REF _Ref93264992 \r \h  \* MERGEFORMAT ">
        <w:r w:rsidR="00A24167">
          <w:rPr>
            <w:b w:val="0"/>
          </w:rPr>
          <w:t>5.5</w:t>
        </w:r>
      </w:fldSimple>
      <w:r w:rsidRPr="006238AF">
        <w:rPr>
          <w:b w:val="0"/>
        </w:rPr>
        <w:t>) и приложить его к своей Заявке.</w:t>
      </w:r>
      <w:bookmarkEnd w:id="101"/>
      <w:bookmarkEnd w:id="102"/>
      <w:bookmarkEnd w:id="103"/>
      <w:bookmarkEnd w:id="104"/>
      <w:bookmarkEnd w:id="105"/>
      <w:bookmarkEnd w:id="106"/>
      <w:bookmarkEnd w:id="107"/>
      <w:bookmarkEnd w:id="108"/>
      <w:bookmarkEnd w:id="109"/>
      <w:bookmarkEnd w:id="110"/>
    </w:p>
    <w:p w:rsidR="0094713A" w:rsidRPr="003303E9" w:rsidRDefault="0094713A" w:rsidP="00D61F3D">
      <w:pPr>
        <w:pStyle w:val="3"/>
        <w:ind w:left="0" w:firstLine="709"/>
        <w:jc w:val="both"/>
        <w:rPr>
          <w:b w:val="0"/>
        </w:rPr>
      </w:pPr>
      <w:bookmarkStart w:id="111" w:name="_Toc439238033"/>
      <w:bookmarkStart w:id="112" w:name="_Toc439238155"/>
      <w:bookmarkStart w:id="113" w:name="_Toc439252707"/>
      <w:bookmarkStart w:id="114" w:name="_Toc439323565"/>
      <w:bookmarkStart w:id="115" w:name="_Toc439323681"/>
      <w:bookmarkStart w:id="116" w:name="_Toc440357079"/>
      <w:bookmarkStart w:id="117" w:name="_Toc440359634"/>
      <w:bookmarkStart w:id="118" w:name="_Toc440632097"/>
      <w:bookmarkStart w:id="119" w:name="_Toc440875918"/>
      <w:bookmarkStart w:id="120"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1"/>
      <w:bookmarkEnd w:id="112"/>
      <w:bookmarkEnd w:id="113"/>
      <w:bookmarkEnd w:id="114"/>
      <w:bookmarkEnd w:id="115"/>
      <w:bookmarkEnd w:id="116"/>
      <w:bookmarkEnd w:id="117"/>
      <w:bookmarkEnd w:id="118"/>
      <w:bookmarkEnd w:id="119"/>
      <w:bookmarkEnd w:id="120"/>
    </w:p>
    <w:p w:rsidR="00953802" w:rsidRPr="003303E9" w:rsidRDefault="00953802" w:rsidP="00D61F3D">
      <w:pPr>
        <w:pStyle w:val="2"/>
        <w:tabs>
          <w:tab w:val="clear" w:pos="1700"/>
          <w:tab w:val="left" w:pos="567"/>
        </w:tabs>
        <w:spacing w:line="264" w:lineRule="auto"/>
        <w:jc w:val="both"/>
      </w:pPr>
      <w:bookmarkStart w:id="121"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1"/>
    </w:p>
    <w:p w:rsidR="00953802" w:rsidRPr="003303E9" w:rsidRDefault="0094713A" w:rsidP="00D61F3D">
      <w:pPr>
        <w:pStyle w:val="3"/>
        <w:ind w:left="0" w:firstLine="709"/>
        <w:jc w:val="both"/>
        <w:rPr>
          <w:b w:val="0"/>
        </w:rPr>
      </w:pPr>
      <w:bookmarkStart w:id="122" w:name="_Toc439238157"/>
      <w:bookmarkStart w:id="123" w:name="_Toc439252709"/>
      <w:bookmarkStart w:id="124" w:name="_Toc439323567"/>
      <w:bookmarkStart w:id="125" w:name="_Toc439323683"/>
      <w:bookmarkStart w:id="126" w:name="_Toc440357081"/>
      <w:bookmarkStart w:id="127" w:name="_Toc440359636"/>
      <w:bookmarkStart w:id="128" w:name="_Toc440632099"/>
      <w:bookmarkStart w:id="129" w:name="_Toc440875920"/>
      <w:bookmarkStart w:id="130"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fldSimple w:instr=" REF _Ref440270867 \r \h  \* MERGEFORMAT ">
        <w:r w:rsidR="00A24167">
          <w:rPr>
            <w:b w:val="0"/>
          </w:rPr>
          <w:t>2.2.3</w:t>
        </w:r>
      </w:fldSimple>
      <w:r w:rsidRPr="003303E9">
        <w:rPr>
          <w:b w:val="0"/>
        </w:rPr>
        <w:t>).</w:t>
      </w:r>
      <w:bookmarkEnd w:id="122"/>
      <w:bookmarkEnd w:id="123"/>
      <w:bookmarkEnd w:id="124"/>
      <w:bookmarkEnd w:id="125"/>
      <w:bookmarkEnd w:id="126"/>
      <w:bookmarkEnd w:id="127"/>
      <w:bookmarkEnd w:id="128"/>
      <w:bookmarkEnd w:id="129"/>
      <w:bookmarkEnd w:id="130"/>
    </w:p>
    <w:p w:rsidR="0094713A" w:rsidRPr="003303E9" w:rsidRDefault="0094713A" w:rsidP="00D61F3D">
      <w:pPr>
        <w:pStyle w:val="3"/>
        <w:ind w:left="0" w:firstLine="709"/>
        <w:jc w:val="both"/>
        <w:rPr>
          <w:b w:val="0"/>
        </w:rPr>
      </w:pPr>
      <w:bookmarkStart w:id="131" w:name="_Toc439238158"/>
      <w:bookmarkStart w:id="132" w:name="_Toc439252710"/>
      <w:bookmarkStart w:id="133" w:name="_Toc439323568"/>
      <w:bookmarkStart w:id="134" w:name="_Toc439323684"/>
      <w:bookmarkStart w:id="135" w:name="_Toc440357082"/>
      <w:bookmarkStart w:id="136" w:name="_Toc440359637"/>
      <w:bookmarkStart w:id="137" w:name="_Toc440632100"/>
      <w:bookmarkStart w:id="138" w:name="_Toc440875921"/>
      <w:bookmarkStart w:id="139"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1"/>
      <w:bookmarkEnd w:id="132"/>
      <w:bookmarkEnd w:id="133"/>
      <w:bookmarkEnd w:id="134"/>
      <w:bookmarkEnd w:id="135"/>
      <w:bookmarkEnd w:id="136"/>
      <w:bookmarkEnd w:id="137"/>
      <w:bookmarkEnd w:id="138"/>
      <w:bookmarkEnd w:id="139"/>
    </w:p>
    <w:p w:rsidR="0094713A" w:rsidRPr="003303E9" w:rsidRDefault="0094713A" w:rsidP="00D61F3D">
      <w:pPr>
        <w:pStyle w:val="3"/>
        <w:ind w:left="0" w:firstLine="709"/>
        <w:jc w:val="both"/>
        <w:rPr>
          <w:b w:val="0"/>
        </w:rPr>
      </w:pPr>
      <w:bookmarkStart w:id="140" w:name="_Toc439238159"/>
      <w:bookmarkStart w:id="141" w:name="_Toc439252711"/>
      <w:bookmarkStart w:id="142" w:name="_Toc439323569"/>
      <w:bookmarkStart w:id="143" w:name="_Toc439323685"/>
      <w:bookmarkStart w:id="144" w:name="_Ref440270867"/>
      <w:bookmarkStart w:id="145" w:name="_Toc440357083"/>
      <w:bookmarkStart w:id="146" w:name="_Toc440359638"/>
      <w:bookmarkStart w:id="147" w:name="_Toc440632101"/>
      <w:bookmarkStart w:id="148" w:name="_Toc440875922"/>
      <w:bookmarkStart w:id="149"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40"/>
      <w:bookmarkEnd w:id="141"/>
      <w:bookmarkEnd w:id="142"/>
      <w:bookmarkEnd w:id="143"/>
      <w:bookmarkEnd w:id="144"/>
      <w:bookmarkEnd w:id="145"/>
      <w:bookmarkEnd w:id="146"/>
      <w:bookmarkEnd w:id="147"/>
      <w:bookmarkEnd w:id="148"/>
      <w:bookmarkEnd w:id="149"/>
    </w:p>
    <w:p w:rsidR="00953802" w:rsidRDefault="00953802" w:rsidP="00D61F3D">
      <w:pPr>
        <w:spacing w:line="240" w:lineRule="auto"/>
        <w:rPr>
          <w:b/>
          <w:i/>
          <w:sz w:val="24"/>
          <w:szCs w:val="24"/>
        </w:rPr>
      </w:pPr>
    </w:p>
    <w:p w:rsidR="00FB666F" w:rsidRPr="00A052DC" w:rsidRDefault="00FB666F" w:rsidP="00D61F3D">
      <w:pPr>
        <w:spacing w:line="240" w:lineRule="auto"/>
        <w:rPr>
          <w:b/>
          <w:bCs w:val="0"/>
          <w:i/>
          <w:sz w:val="24"/>
          <w:szCs w:val="24"/>
        </w:rPr>
      </w:pPr>
      <w:r w:rsidRPr="00A052DC">
        <w:rPr>
          <w:b/>
          <w:i/>
          <w:sz w:val="24"/>
          <w:szCs w:val="24"/>
        </w:rPr>
        <w:t>АНТИКОРРУПЦИОННАЯ ОГОВОРКА</w:t>
      </w:r>
    </w:p>
    <w:p w:rsidR="00FB666F" w:rsidRPr="00A052DC" w:rsidRDefault="00FB666F" w:rsidP="00D61F3D">
      <w:pPr>
        <w:snapToGrid w:val="0"/>
        <w:spacing w:line="240" w:lineRule="auto"/>
        <w:rPr>
          <w:i/>
          <w:sz w:val="24"/>
          <w:szCs w:val="24"/>
        </w:rPr>
      </w:pPr>
      <w:r w:rsidRPr="00A052DC">
        <w:rPr>
          <w:i/>
          <w:sz w:val="24"/>
          <w:szCs w:val="24"/>
        </w:rPr>
        <w:t>Статья 1.</w:t>
      </w:r>
    </w:p>
    <w:p w:rsidR="00FB666F" w:rsidRPr="00A052DC" w:rsidRDefault="00FB666F" w:rsidP="00D61F3D">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D61F3D">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D61F3D">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D61F3D">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D61F3D">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D61F3D">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D61F3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понимаются:</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D61F3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D61F3D">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D61F3D">
      <w:pPr>
        <w:pStyle w:val="Text0"/>
        <w:spacing w:after="0" w:line="240" w:lineRule="auto"/>
        <w:ind w:left="0" w:firstLine="567"/>
        <w:rPr>
          <w:rFonts w:ascii="Times New Roman" w:hAnsi="Times New Roman"/>
          <w:i/>
          <w:sz w:val="24"/>
        </w:rPr>
      </w:pP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D61F3D">
      <w:pPr>
        <w:pStyle w:val="Text0"/>
        <w:spacing w:after="0" w:line="240" w:lineRule="auto"/>
        <w:ind w:left="0" w:firstLine="567"/>
        <w:rPr>
          <w:rFonts w:ascii="Times New Roman" w:hAnsi="Times New Roman"/>
          <w:sz w:val="24"/>
        </w:rPr>
      </w:pPr>
    </w:p>
    <w:p w:rsidR="00FB666F" w:rsidRPr="00A052DC" w:rsidRDefault="00FB666F" w:rsidP="00D61F3D">
      <w:pPr>
        <w:spacing w:line="240" w:lineRule="auto"/>
        <w:rPr>
          <w:sz w:val="24"/>
          <w:szCs w:val="24"/>
        </w:rPr>
      </w:pPr>
      <w:r w:rsidRPr="00A052DC">
        <w:rPr>
          <w:sz w:val="24"/>
          <w:szCs w:val="24"/>
        </w:rPr>
        <w:t>______________________________________________________________</w:t>
      </w:r>
    </w:p>
    <w:p w:rsidR="00FB666F" w:rsidRPr="00A052DC" w:rsidRDefault="00FB666F" w:rsidP="00D61F3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D61F3D">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D61F3D">
      <w:pPr>
        <w:pStyle w:val="11"/>
        <w:jc w:val="both"/>
      </w:pPr>
    </w:p>
    <w:p w:rsidR="00717F60" w:rsidRPr="00E71A48" w:rsidRDefault="00717F60" w:rsidP="00D61F3D">
      <w:pPr>
        <w:spacing w:line="264" w:lineRule="auto"/>
        <w:ind w:firstLine="0"/>
        <w:rPr>
          <w:sz w:val="24"/>
          <w:szCs w:val="24"/>
        </w:rPr>
      </w:pPr>
      <w:bookmarkStart w:id="150" w:name="_Ref303622434"/>
      <w:bookmarkStart w:id="151" w:name="_Ref303624273"/>
      <w:bookmarkStart w:id="152" w:name="_Ref303682476"/>
      <w:bookmarkStart w:id="153" w:name="_Ref303683017"/>
      <w:bookmarkEnd w:id="150"/>
      <w:bookmarkEnd w:id="151"/>
      <w:bookmarkEnd w:id="152"/>
      <w:bookmarkEnd w:id="153"/>
    </w:p>
    <w:p w:rsidR="00717F60" w:rsidRPr="00E71A48" w:rsidRDefault="00717F60" w:rsidP="00D61F3D">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D61F3D">
      <w:pPr>
        <w:pStyle w:val="1"/>
        <w:tabs>
          <w:tab w:val="left" w:pos="426"/>
        </w:tabs>
        <w:spacing w:before="0" w:after="0" w:line="264" w:lineRule="auto"/>
        <w:ind w:left="0" w:hanging="11"/>
        <w:jc w:val="both"/>
        <w:rPr>
          <w:szCs w:val="24"/>
        </w:rPr>
      </w:pPr>
      <w:bookmarkStart w:id="154" w:name="_Ref303711222"/>
      <w:bookmarkStart w:id="155" w:name="_Ref311232052"/>
      <w:bookmarkStart w:id="156"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4"/>
      <w:r w:rsidR="00D51A0B" w:rsidRPr="00E71A48">
        <w:rPr>
          <w:szCs w:val="24"/>
        </w:rPr>
        <w:t>Заявок</w:t>
      </w:r>
      <w:bookmarkEnd w:id="155"/>
      <w:bookmarkEnd w:id="156"/>
    </w:p>
    <w:p w:rsidR="00717F60" w:rsidRPr="00E71A48" w:rsidRDefault="00717F60" w:rsidP="00D61F3D">
      <w:pPr>
        <w:pStyle w:val="2"/>
        <w:tabs>
          <w:tab w:val="clear" w:pos="1700"/>
          <w:tab w:val="left" w:pos="567"/>
        </w:tabs>
        <w:spacing w:line="264" w:lineRule="auto"/>
        <w:jc w:val="both"/>
      </w:pPr>
      <w:bookmarkStart w:id="157" w:name="_Toc441130952"/>
      <w:r w:rsidRPr="00E71A48">
        <w:t xml:space="preserve">Общий порядок проведения </w:t>
      </w:r>
      <w:r w:rsidR="00440928" w:rsidRPr="00E71A48">
        <w:t>З</w:t>
      </w:r>
      <w:r w:rsidRPr="00E71A48">
        <w:t>апроса предложений</w:t>
      </w:r>
      <w:bookmarkEnd w:id="157"/>
    </w:p>
    <w:p w:rsidR="00717F60" w:rsidRPr="00E71A48" w:rsidRDefault="00717F60" w:rsidP="00D61F3D">
      <w:pPr>
        <w:pStyle w:val="3"/>
        <w:jc w:val="both"/>
        <w:rPr>
          <w:bCs w:val="0"/>
          <w:szCs w:val="24"/>
        </w:rPr>
      </w:pPr>
      <w:bookmarkStart w:id="158" w:name="_Toc439323688"/>
      <w:bookmarkStart w:id="159" w:name="_Toc440357086"/>
      <w:bookmarkStart w:id="160" w:name="_Toc440359641"/>
      <w:bookmarkStart w:id="161" w:name="_Toc440632104"/>
      <w:bookmarkStart w:id="162" w:name="_Toc440875925"/>
      <w:bookmarkStart w:id="163" w:name="_Toc441130953"/>
      <w:r w:rsidRPr="00E71A48">
        <w:rPr>
          <w:szCs w:val="24"/>
        </w:rPr>
        <w:t>Запрос</w:t>
      </w:r>
      <w:r w:rsidRPr="00E71A48">
        <w:rPr>
          <w:bCs w:val="0"/>
          <w:szCs w:val="24"/>
        </w:rPr>
        <w:t xml:space="preserve"> предложений проводится в следующем порядке:</w:t>
      </w:r>
      <w:bookmarkEnd w:id="158"/>
      <w:bookmarkEnd w:id="159"/>
      <w:bookmarkEnd w:id="160"/>
      <w:bookmarkEnd w:id="161"/>
      <w:bookmarkEnd w:id="162"/>
      <w:bookmarkEnd w:id="163"/>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0966C7"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0966C7" w:rsidRPr="00E71A48">
        <w:rPr>
          <w:bCs w:val="0"/>
          <w:sz w:val="24"/>
          <w:szCs w:val="24"/>
        </w:rPr>
      </w:r>
      <w:r w:rsidR="000966C7"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4" w:name="__RefNumPara__828_922829174"/>
      <w:bookmarkEnd w:id="164"/>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0966C7"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0966C7" w:rsidRPr="00E71A48">
        <w:rPr>
          <w:bCs w:val="0"/>
          <w:sz w:val="24"/>
          <w:szCs w:val="24"/>
        </w:rPr>
      </w:r>
      <w:r w:rsidR="000966C7"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5" w:name="__RefNumPara__832_922829174"/>
      <w:bookmarkEnd w:id="165"/>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0966C7"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0966C7" w:rsidRPr="00E71A48">
        <w:rPr>
          <w:bCs w:val="0"/>
          <w:sz w:val="24"/>
          <w:szCs w:val="24"/>
        </w:rPr>
      </w:r>
      <w:r w:rsidR="000966C7" w:rsidRPr="00E71A48">
        <w:rPr>
          <w:bCs w:val="0"/>
          <w:sz w:val="24"/>
          <w:szCs w:val="24"/>
        </w:rPr>
        <w:fldChar w:fldCharType="end"/>
      </w:r>
      <w:r w:rsidRPr="00E71A48">
        <w:rPr>
          <w:bCs w:val="0"/>
          <w:sz w:val="24"/>
          <w:szCs w:val="24"/>
        </w:rPr>
        <w:t>);</w:t>
      </w:r>
    </w:p>
    <w:p w:rsidR="00717F60" w:rsidRPr="00E71A48" w:rsidRDefault="00E60F8E" w:rsidP="00D61F3D">
      <w:pPr>
        <w:widowControl w:val="0"/>
        <w:numPr>
          <w:ilvl w:val="0"/>
          <w:numId w:val="19"/>
        </w:numPr>
        <w:tabs>
          <w:tab w:val="left" w:pos="1134"/>
        </w:tabs>
        <w:autoSpaceDE w:val="0"/>
        <w:spacing w:line="264" w:lineRule="auto"/>
        <w:ind w:left="0" w:firstLine="567"/>
        <w:rPr>
          <w:bCs w:val="0"/>
          <w:sz w:val="24"/>
          <w:szCs w:val="24"/>
        </w:rPr>
      </w:pPr>
      <w:bookmarkStart w:id="166" w:name="__RefNumPara__834_922829174"/>
      <w:bookmarkEnd w:id="166"/>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0966C7"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0966C7" w:rsidRPr="00E71A48">
        <w:rPr>
          <w:bCs w:val="0"/>
          <w:sz w:val="24"/>
          <w:szCs w:val="24"/>
        </w:rPr>
      </w:r>
      <w:r w:rsidR="000966C7" w:rsidRPr="00E71A48">
        <w:rPr>
          <w:bCs w:val="0"/>
          <w:sz w:val="24"/>
          <w:szCs w:val="24"/>
        </w:rPr>
        <w:fldChar w:fldCharType="end"/>
      </w:r>
      <w:r w:rsidR="00717F60"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7" w:name="__RefNumPara__836_922829174"/>
      <w:bookmarkEnd w:id="167"/>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0966C7"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0966C7" w:rsidRPr="00E71A48">
        <w:rPr>
          <w:bCs w:val="0"/>
          <w:sz w:val="24"/>
          <w:szCs w:val="24"/>
        </w:rPr>
      </w:r>
      <w:r w:rsidR="000966C7"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61F3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D61F3D">
      <w:pPr>
        <w:pStyle w:val="3"/>
        <w:jc w:val="both"/>
        <w:rPr>
          <w:szCs w:val="24"/>
          <w:lang w:eastAsia="ru-RU"/>
        </w:rPr>
      </w:pPr>
      <w:bookmarkStart w:id="168" w:name="_Toc439323689"/>
      <w:bookmarkStart w:id="169" w:name="_Toc440357087"/>
      <w:bookmarkStart w:id="170" w:name="_Toc440359642"/>
      <w:bookmarkStart w:id="171" w:name="_Toc440632105"/>
      <w:bookmarkStart w:id="172" w:name="_Toc440875926"/>
      <w:bookmarkStart w:id="173"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8"/>
      <w:bookmarkEnd w:id="169"/>
      <w:bookmarkEnd w:id="170"/>
      <w:bookmarkEnd w:id="171"/>
      <w:bookmarkEnd w:id="172"/>
      <w:bookmarkEnd w:id="173"/>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D61F3D">
      <w:pPr>
        <w:tabs>
          <w:tab w:val="left" w:pos="1134"/>
        </w:tabs>
        <w:overflowPunct w:val="0"/>
        <w:autoSpaceDE w:val="0"/>
        <w:spacing w:line="264" w:lineRule="auto"/>
        <w:ind w:left="708" w:firstLine="0"/>
        <w:rPr>
          <w:sz w:val="24"/>
          <w:szCs w:val="24"/>
        </w:rPr>
      </w:pPr>
    </w:p>
    <w:p w:rsidR="00717F60" w:rsidRPr="00E71A48" w:rsidRDefault="00717F60" w:rsidP="00D61F3D">
      <w:pPr>
        <w:pStyle w:val="2"/>
        <w:tabs>
          <w:tab w:val="clear" w:pos="1700"/>
          <w:tab w:val="left" w:pos="567"/>
        </w:tabs>
        <w:spacing w:line="264" w:lineRule="auto"/>
        <w:jc w:val="both"/>
      </w:pPr>
      <w:bookmarkStart w:id="174" w:name="_Ref303250835"/>
      <w:bookmarkStart w:id="175" w:name="_Ref305973033"/>
      <w:bookmarkStart w:id="176" w:name="_Toc441130955"/>
      <w:bookmarkStart w:id="177"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4"/>
      <w:r w:rsidRPr="00E71A48">
        <w:t xml:space="preserve"> по запросу предложений</w:t>
      </w:r>
      <w:bookmarkEnd w:id="175"/>
      <w:bookmarkEnd w:id="176"/>
    </w:p>
    <w:p w:rsidR="00717F60" w:rsidRPr="00E71A48" w:rsidRDefault="004B5EB3" w:rsidP="00D61F3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61F3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D61F3D">
      <w:pPr>
        <w:overflowPunct w:val="0"/>
        <w:autoSpaceDE w:val="0"/>
        <w:spacing w:line="264" w:lineRule="auto"/>
        <w:rPr>
          <w:b/>
          <w:bCs w:val="0"/>
          <w:sz w:val="24"/>
          <w:szCs w:val="24"/>
        </w:rPr>
      </w:pPr>
    </w:p>
    <w:p w:rsidR="00717F60" w:rsidRPr="00E71A48" w:rsidRDefault="00717F60" w:rsidP="00D61F3D">
      <w:pPr>
        <w:pStyle w:val="2"/>
        <w:tabs>
          <w:tab w:val="clear" w:pos="1700"/>
          <w:tab w:val="left" w:pos="567"/>
        </w:tabs>
        <w:spacing w:line="264" w:lineRule="auto"/>
        <w:jc w:val="both"/>
      </w:pPr>
      <w:bookmarkStart w:id="178" w:name="__RefNumPara__444_922829174"/>
      <w:bookmarkStart w:id="179" w:name="_Ref191386216"/>
      <w:bookmarkStart w:id="180" w:name="_Ref305973147"/>
      <w:bookmarkStart w:id="181" w:name="_Toc441130956"/>
      <w:bookmarkEnd w:id="177"/>
      <w:bookmarkEnd w:id="178"/>
      <w:r w:rsidRPr="00E71A48">
        <w:lastRenderedPageBreak/>
        <w:t xml:space="preserve">Подготовка </w:t>
      </w:r>
      <w:bookmarkEnd w:id="179"/>
      <w:r w:rsidRPr="00E71A48">
        <w:t>Заявок</w:t>
      </w:r>
      <w:bookmarkEnd w:id="180"/>
      <w:bookmarkEnd w:id="181"/>
    </w:p>
    <w:p w:rsidR="00717F60" w:rsidRPr="00E71A48" w:rsidRDefault="00717F60" w:rsidP="00D61F3D">
      <w:pPr>
        <w:pStyle w:val="3"/>
        <w:spacing w:line="264" w:lineRule="auto"/>
        <w:jc w:val="both"/>
        <w:rPr>
          <w:szCs w:val="24"/>
        </w:rPr>
      </w:pPr>
      <w:bookmarkStart w:id="182" w:name="_Ref306114638"/>
      <w:bookmarkStart w:id="183" w:name="_Toc440357090"/>
      <w:bookmarkStart w:id="184" w:name="_Toc440359645"/>
      <w:bookmarkStart w:id="185" w:name="_Toc440632108"/>
      <w:bookmarkStart w:id="186" w:name="_Toc440875929"/>
      <w:bookmarkStart w:id="187" w:name="_Toc441130957"/>
      <w:r w:rsidRPr="00E71A48">
        <w:rPr>
          <w:szCs w:val="24"/>
        </w:rPr>
        <w:t xml:space="preserve">Общие требования к </w:t>
      </w:r>
      <w:r w:rsidR="004B5EB3" w:rsidRPr="00E71A48">
        <w:rPr>
          <w:szCs w:val="24"/>
        </w:rPr>
        <w:t>Заявк</w:t>
      </w:r>
      <w:r w:rsidRPr="00E71A48">
        <w:rPr>
          <w:szCs w:val="24"/>
        </w:rPr>
        <w:t>е</w:t>
      </w:r>
      <w:bookmarkEnd w:id="182"/>
      <w:bookmarkEnd w:id="183"/>
      <w:bookmarkEnd w:id="184"/>
      <w:bookmarkEnd w:id="185"/>
      <w:bookmarkEnd w:id="186"/>
      <w:bookmarkEnd w:id="187"/>
    </w:p>
    <w:p w:rsidR="00717F60" w:rsidRPr="00E71A48" w:rsidRDefault="009C744E" w:rsidP="00D61F3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fldSimple w:instr=" REF _Ref55336310 \r \h  \* MERGEFORMAT ">
        <w:r w:rsidR="00A24167">
          <w:rPr>
            <w:bCs w:val="0"/>
            <w:sz w:val="24"/>
            <w:szCs w:val="24"/>
          </w:rPr>
          <w:t>5.1</w:t>
        </w:r>
      </w:fldSimple>
      <w:r w:rsidR="00D80639">
        <w:rPr>
          <w:bCs w:val="0"/>
          <w:sz w:val="24"/>
          <w:szCs w:val="24"/>
          <w:lang w:eastAsia="ru-RU"/>
        </w:rPr>
        <w:t>)</w:t>
      </w:r>
      <w:r w:rsidR="00B71B9D">
        <w:rPr>
          <w:bCs w:val="0"/>
          <w:sz w:val="24"/>
          <w:szCs w:val="24"/>
          <w:lang w:eastAsia="ru-RU"/>
        </w:rPr>
        <w:t>;</w:t>
      </w:r>
    </w:p>
    <w:p w:rsidR="00B71B9D" w:rsidRDefault="00B71B9D"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fldSimple w:instr=" REF _Ref440271072 \r \h  \* MERGEFORMAT ">
        <w:r w:rsidR="00A24167">
          <w:rPr>
            <w:bCs w:val="0"/>
            <w:sz w:val="24"/>
            <w:szCs w:val="24"/>
          </w:rPr>
          <w:t>5.2</w:t>
        </w:r>
      </w:fldSimple>
      <w:r>
        <w:rPr>
          <w:bCs w:val="0"/>
          <w:sz w:val="24"/>
          <w:szCs w:val="24"/>
        </w:rPr>
        <w:t>);</w:t>
      </w:r>
    </w:p>
    <w:p w:rsidR="00717F60" w:rsidRPr="003E170D"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fldSimple w:instr=" REF _Ref86826666 \r \h  \* MERGEFORMAT ">
        <w:r w:rsidR="00A24167">
          <w:rPr>
            <w:bCs w:val="0"/>
            <w:spacing w:val="-1"/>
            <w:sz w:val="24"/>
            <w:szCs w:val="24"/>
          </w:rPr>
          <w:t>5.3</w:t>
        </w:r>
      </w:fldSimple>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fldSimple w:instr=" REF _Ref440270984 \r \h  \* MERGEFORMAT ">
        <w:r w:rsidR="00A24167">
          <w:rPr>
            <w:bCs w:val="0"/>
            <w:spacing w:val="-1"/>
            <w:sz w:val="24"/>
            <w:szCs w:val="24"/>
          </w:rPr>
          <w:t>5.10</w:t>
        </w:r>
      </w:fldSimple>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p>
    <w:p w:rsidR="00717F60" w:rsidRPr="00B71B9D" w:rsidRDefault="00420F24" w:rsidP="00D61F3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fldSimple w:instr=" REF _Ref440271036 \r \h  \* MERGEFORMAT ">
        <w:r w:rsidR="00A24167">
          <w:rPr>
            <w:bCs w:val="0"/>
            <w:sz w:val="24"/>
            <w:szCs w:val="24"/>
          </w:rPr>
          <w:t>5.4</w:t>
        </w:r>
      </w:fldSimple>
      <w:r w:rsidR="00717F60" w:rsidRPr="003E170D">
        <w:rPr>
          <w:bCs w:val="0"/>
          <w:sz w:val="24"/>
          <w:szCs w:val="24"/>
        </w:rPr>
        <w:t>);</w:t>
      </w:r>
    </w:p>
    <w:p w:rsidR="00420F24"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61F3D">
      <w:pPr>
        <w:widowControl w:val="0"/>
        <w:numPr>
          <w:ilvl w:val="3"/>
          <w:numId w:val="34"/>
        </w:numPr>
        <w:tabs>
          <w:tab w:val="left" w:pos="1701"/>
        </w:tabs>
        <w:autoSpaceDE w:val="0"/>
        <w:spacing w:after="100" w:line="264" w:lineRule="auto"/>
        <w:ind w:left="0" w:firstLine="709"/>
        <w:rPr>
          <w:bCs w:val="0"/>
          <w:sz w:val="24"/>
          <w:szCs w:val="24"/>
        </w:rPr>
      </w:pPr>
      <w:bookmarkStart w:id="188"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8"/>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61F3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0966C7">
        <w:fldChar w:fldCharType="begin"/>
      </w:r>
      <w:r w:rsidR="002F24A7">
        <w:instrText xml:space="preserve"> REF _Ref440372460 \r \h  \* MERGEFORMAT </w:instrText>
      </w:r>
      <w:r w:rsidR="000966C7">
        <w:fldChar w:fldCharType="separate"/>
      </w:r>
      <w:proofErr w:type="spellStart"/>
      <w:r w:rsidR="00A24167" w:rsidRPr="00A24167">
        <w:rPr>
          <w:sz w:val="24"/>
          <w:szCs w:val="24"/>
        </w:rPr>
        <w:t>д</w:t>
      </w:r>
      <w:proofErr w:type="spellEnd"/>
      <w:r w:rsidR="00A24167" w:rsidRPr="00A24167">
        <w:rPr>
          <w:sz w:val="24"/>
          <w:szCs w:val="24"/>
        </w:rPr>
        <w:t>)</w:t>
      </w:r>
      <w:r w:rsidR="000966C7">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0966C7">
        <w:fldChar w:fldCharType="begin"/>
      </w:r>
      <w:r w:rsidR="002F24A7">
        <w:instrText xml:space="preserve"> REF _Ref440372477 \r \h  \* MERGEFORMAT </w:instrText>
      </w:r>
      <w:r w:rsidR="000966C7">
        <w:fldChar w:fldCharType="separate"/>
      </w:r>
      <w:proofErr w:type="spellStart"/>
      <w:r w:rsidR="00A24167" w:rsidRPr="00A24167">
        <w:rPr>
          <w:sz w:val="24"/>
          <w:szCs w:val="24"/>
        </w:rPr>
        <w:t>н</w:t>
      </w:r>
      <w:proofErr w:type="spellEnd"/>
      <w:r w:rsidR="00A24167" w:rsidRPr="00A24167">
        <w:rPr>
          <w:sz w:val="24"/>
          <w:szCs w:val="24"/>
        </w:rPr>
        <w:t>)</w:t>
      </w:r>
      <w:r w:rsidR="000966C7">
        <w:fldChar w:fldCharType="end"/>
      </w:r>
      <w:r w:rsidR="00A24167">
        <w:t xml:space="preserve">, </w:t>
      </w:r>
      <w:fldSimple w:instr=" REF _Ref442188512 \r \h  \* MERGEFORMAT ">
        <w:r w:rsidR="00A24167">
          <w:t>т)</w:t>
        </w:r>
      </w:fldSimple>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61F3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9"/>
    </w:p>
    <w:p w:rsidR="00BD40A3" w:rsidRPr="00CF7D45"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0" w:name="_Ref55279015"/>
      <w:bookmarkStart w:id="191"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90"/>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2"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1"/>
      <w:bookmarkEnd w:id="192"/>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bookmarkStart w:id="193"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3"/>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вместо информации, изложенной в п. </w:t>
      </w:r>
      <w:fldSimple w:instr=" REF _Ref440271182 \r \h  \* MERGEFORMAT ">
        <w:r w:rsidR="00A24167">
          <w:rPr>
            <w:sz w:val="24"/>
            <w:szCs w:val="24"/>
          </w:rPr>
          <w:t>3.3.1.9</w:t>
        </w:r>
      </w:fldSimple>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fldSimple w:instr=" REF _Ref440271072 \r \h  \* MERGEFORMAT ">
        <w:r w:rsidR="00A24167">
          <w:rPr>
            <w:bCs w:val="0"/>
            <w:sz w:val="24"/>
            <w:szCs w:val="24"/>
          </w:rPr>
          <w:t>5.2</w:t>
        </w:r>
      </w:fldSimple>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fldSimple w:instr=" REF _Ref440271036 \r \h  \* MERGEFORMAT ">
        <w:r w:rsidR="00A24167">
          <w:rPr>
            <w:bCs w:val="0"/>
            <w:sz w:val="24"/>
            <w:szCs w:val="24"/>
          </w:rPr>
          <w:t>5.4</w:t>
        </w:r>
      </w:fldSimple>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w:t>
      </w:r>
    </w:p>
    <w:p w:rsidR="00717F60" w:rsidRPr="00E71A48" w:rsidRDefault="00717F60" w:rsidP="00D61F3D">
      <w:pPr>
        <w:pStyle w:val="3"/>
        <w:spacing w:line="264" w:lineRule="auto"/>
        <w:jc w:val="both"/>
        <w:rPr>
          <w:szCs w:val="24"/>
        </w:rPr>
      </w:pPr>
      <w:bookmarkStart w:id="194" w:name="_Ref115076752"/>
      <w:bookmarkStart w:id="195" w:name="_Ref191386109"/>
      <w:bookmarkStart w:id="196" w:name="_Ref191386419"/>
      <w:bookmarkStart w:id="197" w:name="_Toc440357091"/>
      <w:bookmarkStart w:id="198" w:name="_Toc440359646"/>
      <w:bookmarkStart w:id="199" w:name="_Toc440632109"/>
      <w:bookmarkStart w:id="200" w:name="_Toc440875930"/>
      <w:bookmarkStart w:id="201"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4"/>
      <w:bookmarkEnd w:id="195"/>
      <w:bookmarkEnd w:id="196"/>
      <w:r w:rsidRPr="00E71A48">
        <w:rPr>
          <w:szCs w:val="24"/>
        </w:rPr>
        <w:t>ЭТП</w:t>
      </w:r>
      <w:bookmarkEnd w:id="197"/>
      <w:bookmarkEnd w:id="198"/>
      <w:bookmarkEnd w:id="199"/>
      <w:bookmarkEnd w:id="200"/>
      <w:bookmarkEnd w:id="201"/>
    </w:p>
    <w:p w:rsidR="00717F60" w:rsidRPr="00E71A48" w:rsidRDefault="009C744E" w:rsidP="00D61F3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D61F3D">
      <w:pPr>
        <w:pStyle w:val="3"/>
        <w:spacing w:line="264" w:lineRule="auto"/>
        <w:jc w:val="both"/>
        <w:rPr>
          <w:szCs w:val="24"/>
        </w:rPr>
      </w:pPr>
      <w:bookmarkStart w:id="202" w:name="_Ref115076807"/>
      <w:bookmarkStart w:id="203" w:name="_Toc440357092"/>
      <w:bookmarkStart w:id="204" w:name="_Toc440359647"/>
      <w:bookmarkStart w:id="205" w:name="_Toc440632110"/>
      <w:bookmarkStart w:id="206" w:name="_Toc440875931"/>
      <w:bookmarkStart w:id="207"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2"/>
      <w:bookmarkEnd w:id="203"/>
      <w:bookmarkEnd w:id="204"/>
      <w:bookmarkEnd w:id="205"/>
      <w:bookmarkEnd w:id="206"/>
      <w:bookmarkEnd w:id="207"/>
    </w:p>
    <w:p w:rsidR="00717F60" w:rsidRPr="008D1B83" w:rsidRDefault="00246801" w:rsidP="00D61F3D">
      <w:pPr>
        <w:widowControl w:val="0"/>
        <w:numPr>
          <w:ilvl w:val="3"/>
          <w:numId w:val="36"/>
        </w:numPr>
        <w:tabs>
          <w:tab w:val="left" w:pos="1700"/>
        </w:tabs>
        <w:overflowPunct w:val="0"/>
        <w:autoSpaceDE w:val="0"/>
        <w:spacing w:after="100" w:line="264" w:lineRule="auto"/>
        <w:ind w:left="0" w:firstLine="709"/>
        <w:rPr>
          <w:bCs w:val="0"/>
          <w:sz w:val="24"/>
          <w:szCs w:val="24"/>
        </w:rPr>
      </w:pPr>
      <w:bookmarkStart w:id="208"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8"/>
    </w:p>
    <w:p w:rsidR="00717F60" w:rsidRPr="00E71A48" w:rsidRDefault="00717F60" w:rsidP="00D61F3D">
      <w:pPr>
        <w:pStyle w:val="3"/>
        <w:spacing w:line="264" w:lineRule="auto"/>
        <w:jc w:val="both"/>
        <w:rPr>
          <w:szCs w:val="24"/>
        </w:rPr>
      </w:pPr>
      <w:bookmarkStart w:id="209" w:name="_Ref306008743"/>
      <w:bookmarkStart w:id="210" w:name="_Toc440357093"/>
      <w:bookmarkStart w:id="211" w:name="_Toc440359648"/>
      <w:bookmarkStart w:id="212" w:name="_Toc440632111"/>
      <w:bookmarkStart w:id="213" w:name="_Toc440875932"/>
      <w:bookmarkStart w:id="214"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9"/>
      <w:bookmarkEnd w:id="210"/>
      <w:bookmarkEnd w:id="211"/>
      <w:bookmarkEnd w:id="212"/>
      <w:bookmarkEnd w:id="213"/>
      <w:bookmarkEnd w:id="214"/>
    </w:p>
    <w:p w:rsidR="00717F60" w:rsidRPr="00E71A48" w:rsidRDefault="004B5EB3"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5"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fldSimple w:instr=" REF _Ref440289953 \r \h  \* MERGEFORMAT ">
        <w:r w:rsidR="00A24167">
          <w:rPr>
            <w:bCs w:val="0"/>
            <w:sz w:val="24"/>
            <w:szCs w:val="24"/>
          </w:rPr>
          <w:t>3.4.1.3</w:t>
        </w:r>
      </w:fldSimple>
      <w:r w:rsidR="003F5CDB">
        <w:rPr>
          <w:bCs w:val="0"/>
          <w:sz w:val="24"/>
          <w:szCs w:val="24"/>
        </w:rPr>
        <w:t>)</w:t>
      </w:r>
      <w:r w:rsidR="00717F60" w:rsidRPr="00E71A48">
        <w:rPr>
          <w:bCs w:val="0"/>
          <w:sz w:val="24"/>
          <w:szCs w:val="24"/>
        </w:rPr>
        <w:t>.</w:t>
      </w:r>
      <w:bookmarkEnd w:id="215"/>
    </w:p>
    <w:p w:rsidR="00717F60" w:rsidRPr="00E71A48" w:rsidRDefault="00717F60"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D61F3D">
      <w:pPr>
        <w:pStyle w:val="3"/>
        <w:spacing w:line="264" w:lineRule="auto"/>
        <w:jc w:val="both"/>
        <w:rPr>
          <w:szCs w:val="24"/>
        </w:rPr>
      </w:pPr>
      <w:bookmarkStart w:id="216" w:name="_Toc440357094"/>
      <w:bookmarkStart w:id="217" w:name="_Toc440359649"/>
      <w:bookmarkStart w:id="218" w:name="_Toc440632112"/>
      <w:bookmarkStart w:id="219" w:name="_Toc440875933"/>
      <w:bookmarkStart w:id="220" w:name="_Toc441130961"/>
      <w:r w:rsidRPr="00E71A48">
        <w:rPr>
          <w:szCs w:val="24"/>
        </w:rPr>
        <w:t xml:space="preserve">Требования к языку </w:t>
      </w:r>
      <w:r w:rsidR="004B5EB3" w:rsidRPr="00E71A48">
        <w:rPr>
          <w:szCs w:val="24"/>
        </w:rPr>
        <w:t>Заявк</w:t>
      </w:r>
      <w:r w:rsidRPr="00E71A48">
        <w:rPr>
          <w:szCs w:val="24"/>
        </w:rPr>
        <w:t>и</w:t>
      </w:r>
      <w:bookmarkEnd w:id="216"/>
      <w:bookmarkEnd w:id="217"/>
      <w:bookmarkEnd w:id="218"/>
      <w:bookmarkEnd w:id="219"/>
      <w:bookmarkEnd w:id="220"/>
    </w:p>
    <w:p w:rsidR="00717F60" w:rsidRPr="00E71A48" w:rsidRDefault="00B27CCD" w:rsidP="00D61F3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D61F3D">
      <w:pPr>
        <w:pStyle w:val="3"/>
        <w:spacing w:line="264" w:lineRule="auto"/>
        <w:jc w:val="both"/>
        <w:rPr>
          <w:szCs w:val="24"/>
        </w:rPr>
      </w:pPr>
      <w:bookmarkStart w:id="221" w:name="_Toc440357095"/>
      <w:bookmarkStart w:id="222" w:name="_Toc440359650"/>
      <w:bookmarkStart w:id="223" w:name="_Toc440632113"/>
      <w:bookmarkStart w:id="224" w:name="_Toc440875934"/>
      <w:bookmarkStart w:id="225" w:name="_Toc441130962"/>
      <w:r w:rsidRPr="00E71A48">
        <w:rPr>
          <w:szCs w:val="24"/>
        </w:rPr>
        <w:t xml:space="preserve">Требования к валюте </w:t>
      </w:r>
      <w:r w:rsidR="004B5EB3" w:rsidRPr="00E71A48">
        <w:rPr>
          <w:szCs w:val="24"/>
        </w:rPr>
        <w:t>Заявк</w:t>
      </w:r>
      <w:r w:rsidRPr="00E71A48">
        <w:rPr>
          <w:szCs w:val="24"/>
        </w:rPr>
        <w:t>и</w:t>
      </w:r>
      <w:bookmarkEnd w:id="221"/>
      <w:bookmarkEnd w:id="222"/>
      <w:bookmarkEnd w:id="223"/>
      <w:bookmarkEnd w:id="224"/>
      <w:bookmarkEnd w:id="225"/>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D61F3D">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D61F3D">
      <w:pPr>
        <w:pStyle w:val="3"/>
        <w:spacing w:line="264" w:lineRule="auto"/>
        <w:jc w:val="both"/>
        <w:rPr>
          <w:szCs w:val="24"/>
        </w:rPr>
      </w:pPr>
      <w:bookmarkStart w:id="226" w:name="_Toc440357096"/>
      <w:bookmarkStart w:id="227" w:name="_Toc440359651"/>
      <w:bookmarkStart w:id="228" w:name="_Toc440632114"/>
      <w:bookmarkStart w:id="229" w:name="_Toc440875935"/>
      <w:bookmarkStart w:id="230"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6"/>
      <w:bookmarkEnd w:id="227"/>
      <w:bookmarkEnd w:id="228"/>
      <w:bookmarkEnd w:id="229"/>
      <w:bookmarkEnd w:id="230"/>
    </w:p>
    <w:p w:rsidR="00216641" w:rsidRPr="00763B0A" w:rsidRDefault="00717F6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5E09F3" w:rsidRDefault="00216641" w:rsidP="00D61F3D">
      <w:pPr>
        <w:widowControl w:val="0"/>
        <w:shd w:val="clear" w:color="auto" w:fill="FFFFFF"/>
        <w:tabs>
          <w:tab w:val="left" w:pos="1701"/>
        </w:tabs>
        <w:autoSpaceDE w:val="0"/>
        <w:spacing w:after="100" w:line="264" w:lineRule="auto"/>
        <w:ind w:right="17" w:firstLine="0"/>
        <w:rPr>
          <w:bCs w:val="0"/>
          <w:sz w:val="24"/>
          <w:szCs w:val="24"/>
        </w:rPr>
      </w:pPr>
      <w:r w:rsidRPr="00763B0A">
        <w:rPr>
          <w:b/>
          <w:bCs w:val="0"/>
          <w:sz w:val="24"/>
          <w:szCs w:val="24"/>
          <w:u w:val="single"/>
        </w:rPr>
        <w:lastRenderedPageBreak/>
        <w:t>По Лоту №1:</w:t>
      </w:r>
      <w:r w:rsidR="00717F60" w:rsidRPr="00763B0A">
        <w:rPr>
          <w:bCs w:val="0"/>
          <w:sz w:val="24"/>
          <w:szCs w:val="24"/>
        </w:rPr>
        <w:t xml:space="preserve"> </w:t>
      </w:r>
      <w:r w:rsidR="00D0713C" w:rsidRPr="00D0713C">
        <w:rPr>
          <w:rFonts w:cs="Courier New"/>
          <w:b/>
          <w:color w:val="000000"/>
          <w:sz w:val="24"/>
          <w:szCs w:val="24"/>
        </w:rPr>
        <w:t>1 482 922,00</w:t>
      </w:r>
      <w:r w:rsidR="00D0713C">
        <w:rPr>
          <w:rFonts w:cs="Courier New"/>
          <w:color w:val="000000"/>
        </w:rPr>
        <w:t xml:space="preserve"> </w:t>
      </w:r>
      <w:r w:rsidR="00CB4CFA" w:rsidRPr="00441A42">
        <w:t>(</w:t>
      </w:r>
      <w:r w:rsidR="000C137D" w:rsidRPr="000C137D">
        <w:t>один миллион четыреста восемьдесят две тысячи девятьсот двадцать два</w:t>
      </w:r>
      <w:r w:rsidR="000C137D">
        <w:t>)</w:t>
      </w:r>
      <w:r w:rsidR="000C137D" w:rsidRPr="000C137D">
        <w:t xml:space="preserve"> рубля </w:t>
      </w:r>
      <w:r w:rsidR="00CB4CFA" w:rsidRPr="00441A42">
        <w:t xml:space="preserve"> 00 копеек РФ</w:t>
      </w:r>
      <w:r w:rsidR="00CB4CFA">
        <w:t>, без учета НДС; НДС составляет</w:t>
      </w:r>
      <w:r w:rsidR="00CB4CFA" w:rsidRPr="00441A42">
        <w:t xml:space="preserve">: </w:t>
      </w:r>
      <w:r w:rsidR="00D0713C" w:rsidRPr="00D0713C">
        <w:rPr>
          <w:rFonts w:cs="Courier New"/>
          <w:b/>
          <w:color w:val="000000"/>
          <w:sz w:val="24"/>
          <w:szCs w:val="24"/>
        </w:rPr>
        <w:t>266 925,96</w:t>
      </w:r>
      <w:r w:rsidR="00D0713C">
        <w:rPr>
          <w:rFonts w:cs="Courier New"/>
          <w:color w:val="000000"/>
        </w:rPr>
        <w:t xml:space="preserve"> </w:t>
      </w:r>
      <w:r w:rsidR="00CB4CFA" w:rsidRPr="00441A42">
        <w:t>(</w:t>
      </w:r>
      <w:r w:rsidR="00D0713C" w:rsidRPr="00D0713C">
        <w:t>двести шестьдесят шесть тысяч девятьсот двадцать пять</w:t>
      </w:r>
      <w:r w:rsidR="00D0713C">
        <w:t>)</w:t>
      </w:r>
      <w:r w:rsidR="00D0713C" w:rsidRPr="00D0713C">
        <w:t xml:space="preserve"> рублей </w:t>
      </w:r>
      <w:r w:rsidR="00D0713C">
        <w:t xml:space="preserve"> 96</w:t>
      </w:r>
      <w:r w:rsidR="00CB4CFA">
        <w:t xml:space="preserve"> коп</w:t>
      </w:r>
      <w:r w:rsidR="00D0713C">
        <w:t>.</w:t>
      </w:r>
      <w:r w:rsidR="00CB4CFA">
        <w:t xml:space="preserve"> РФ, без учета НДС; </w:t>
      </w:r>
      <w:r w:rsidR="00D0713C" w:rsidRPr="00D0713C">
        <w:rPr>
          <w:rFonts w:cs="Courier New"/>
          <w:b/>
          <w:color w:val="000000"/>
          <w:sz w:val="24"/>
          <w:szCs w:val="24"/>
        </w:rPr>
        <w:t>1 749 847,96</w:t>
      </w:r>
      <w:r w:rsidR="00D0713C">
        <w:rPr>
          <w:color w:val="000000"/>
        </w:rPr>
        <w:t xml:space="preserve"> </w:t>
      </w:r>
      <w:r w:rsidR="00CB4CFA" w:rsidRPr="00441A42">
        <w:t>(</w:t>
      </w:r>
      <w:r w:rsidR="00D0713C" w:rsidRPr="00D0713C">
        <w:t>один миллион семьсот сорок девять тысяч восемьсот сорок семь</w:t>
      </w:r>
      <w:r w:rsidR="00D0713C">
        <w:t>)</w:t>
      </w:r>
      <w:r w:rsidR="00D0713C" w:rsidRPr="00D0713C">
        <w:t xml:space="preserve"> рублей </w:t>
      </w:r>
      <w:r w:rsidR="00CB4CFA" w:rsidRPr="00441A42">
        <w:t xml:space="preserve"> </w:t>
      </w:r>
      <w:r w:rsidR="00D0713C">
        <w:t>96</w:t>
      </w:r>
      <w:r w:rsidR="00CB4CFA">
        <w:t xml:space="preserve"> коп</w:t>
      </w:r>
      <w:r w:rsidR="00D0713C">
        <w:t>.</w:t>
      </w:r>
      <w:r w:rsidR="00CB4CFA">
        <w:t xml:space="preserve"> </w:t>
      </w:r>
      <w:proofErr w:type="gramStart"/>
      <w:r w:rsidR="00CB4CFA">
        <w:t>РФ, с учетом НДС.</w:t>
      </w:r>
      <w:proofErr w:type="gramEnd"/>
    </w:p>
    <w:p w:rsidR="004F657D"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fldSimple w:instr=" REF _Ref55336310 \r \h  \* MERGEFORMAT ">
        <w:r w:rsidR="00A24167">
          <w:rPr>
            <w:bCs w:val="0"/>
            <w:sz w:val="24"/>
            <w:szCs w:val="24"/>
          </w:rPr>
          <w:t>5.1</w:t>
        </w:r>
      </w:fldSimple>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fldSimple w:instr=" REF _Ref440271072 \r \h  \* MERGEFORMAT ">
        <w:r w:rsidR="00A24167">
          <w:rPr>
            <w:bCs w:val="0"/>
            <w:sz w:val="24"/>
            <w:szCs w:val="24"/>
          </w:rPr>
          <w:t>5.2</w:t>
        </w:r>
      </w:fldSimple>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fldSimple w:instr=" REF _Ref306138385 \r \h  \* MERGEFORMAT ">
        <w:r w:rsidR="00A24167">
          <w:rPr>
            <w:bCs w:val="0"/>
            <w:sz w:val="24"/>
            <w:szCs w:val="24"/>
          </w:rPr>
          <w:t>3.6.4</w:t>
        </w:r>
      </w:fldSimple>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D61F3D">
      <w:pPr>
        <w:pStyle w:val="3"/>
        <w:spacing w:line="264" w:lineRule="auto"/>
        <w:jc w:val="both"/>
        <w:rPr>
          <w:szCs w:val="24"/>
        </w:rPr>
      </w:pPr>
      <w:bookmarkStart w:id="231" w:name="_Ref191386407"/>
      <w:bookmarkStart w:id="232" w:name="_Ref191386526"/>
      <w:bookmarkStart w:id="233" w:name="_Toc440357097"/>
      <w:bookmarkStart w:id="234" w:name="_Toc440359652"/>
      <w:bookmarkStart w:id="235" w:name="_Toc440632115"/>
      <w:bookmarkStart w:id="236" w:name="_Toc440875936"/>
      <w:bookmarkStart w:id="237" w:name="_Toc441130964"/>
      <w:bookmarkStart w:id="238"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1"/>
      <w:bookmarkEnd w:id="232"/>
      <w:bookmarkEnd w:id="233"/>
      <w:bookmarkEnd w:id="234"/>
      <w:bookmarkEnd w:id="235"/>
      <w:bookmarkEnd w:id="236"/>
      <w:bookmarkEnd w:id="237"/>
    </w:p>
    <w:p w:rsidR="00E71628"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39" w:name="_Ref93090116"/>
      <w:bookmarkStart w:id="240" w:name="_Ref191386482"/>
      <w:bookmarkStart w:id="241" w:name="_Ref440291364"/>
      <w:bookmarkEnd w:id="238"/>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9"/>
      <w:r w:rsidRPr="00E71A48">
        <w:rPr>
          <w:bCs w:val="0"/>
          <w:sz w:val="24"/>
          <w:szCs w:val="24"/>
        </w:rPr>
        <w:t>:</w:t>
      </w:r>
      <w:bookmarkStart w:id="242" w:name="_Ref306004833"/>
      <w:bookmarkEnd w:id="240"/>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00763B0A">
        <w:rPr>
          <w:bCs w:val="0"/>
          <w:sz w:val="24"/>
          <w:szCs w:val="24"/>
        </w:rPr>
        <w:t>,</w:t>
      </w:r>
      <w:r w:rsidR="00763B0A" w:rsidRPr="00763B0A">
        <w:rPr>
          <w:sz w:val="24"/>
          <w:szCs w:val="24"/>
        </w:rPr>
        <w:t xml:space="preserve"> </w:t>
      </w:r>
      <w:r w:rsidR="00763B0A" w:rsidRPr="007259EC">
        <w:rPr>
          <w:sz w:val="24"/>
          <w:szCs w:val="24"/>
        </w:rPr>
        <w:t>являющееся субъектом малого и среднего предпринимательства</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fldSimple w:instr=" REF _Ref440271628 \r \h  \* MERGEFORMAT ">
        <w:r w:rsidR="00A24167">
          <w:rPr>
            <w:bCs w:val="0"/>
            <w:sz w:val="24"/>
            <w:szCs w:val="24"/>
          </w:rPr>
          <w:t>3.3.9</w:t>
        </w:r>
      </w:fldSimple>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1"/>
      <w:bookmarkEnd w:id="242"/>
      <w:proofErr w:type="gramEnd"/>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3"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3"/>
    </w:p>
    <w:p w:rsidR="00717F60" w:rsidRPr="00546518" w:rsidRDefault="00717F60" w:rsidP="00D61F3D">
      <w:pPr>
        <w:widowControl w:val="0"/>
        <w:numPr>
          <w:ilvl w:val="0"/>
          <w:numId w:val="21"/>
        </w:numPr>
        <w:tabs>
          <w:tab w:val="left" w:pos="0"/>
          <w:tab w:val="left" w:pos="1080"/>
        </w:tabs>
        <w:suppressAutoHyphens w:val="0"/>
        <w:spacing w:line="264" w:lineRule="auto"/>
        <w:rPr>
          <w:color w:val="000000"/>
          <w:sz w:val="24"/>
          <w:szCs w:val="24"/>
        </w:rPr>
      </w:pPr>
      <w:bookmarkStart w:id="244" w:name="_Ref306032455"/>
      <w:r w:rsidRPr="00E71A48">
        <w:rPr>
          <w:bCs w:val="0"/>
          <w:color w:val="000000"/>
          <w:sz w:val="24"/>
          <w:szCs w:val="24"/>
        </w:rPr>
        <w:t xml:space="preserve">должен </w:t>
      </w:r>
      <w:bookmarkStart w:id="245"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w:t>
      </w:r>
      <w:bookmarkEnd w:id="244"/>
      <w:bookmarkEnd w:id="245"/>
    </w:p>
    <w:p w:rsidR="00717F60" w:rsidRDefault="00717F60" w:rsidP="00D61F3D">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w:t>
      </w:r>
      <w:r w:rsidRPr="00E71A48">
        <w:rPr>
          <w:bCs w:val="0"/>
          <w:sz w:val="24"/>
          <w:szCs w:val="24"/>
        </w:rPr>
        <w:lastRenderedPageBreak/>
        <w:t xml:space="preserve">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61F3D">
      <w:pPr>
        <w:widowControl w:val="0"/>
        <w:numPr>
          <w:ilvl w:val="0"/>
          <w:numId w:val="21"/>
        </w:numPr>
        <w:tabs>
          <w:tab w:val="left" w:pos="0"/>
          <w:tab w:val="left" w:pos="1080"/>
        </w:tabs>
        <w:suppressAutoHyphens w:val="0"/>
        <w:spacing w:line="264" w:lineRule="auto"/>
        <w:rPr>
          <w:sz w:val="24"/>
          <w:szCs w:val="24"/>
          <w:lang w:eastAsia="ru-RU"/>
        </w:rPr>
      </w:pPr>
      <w:bookmarkStart w:id="246"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6"/>
      <w:proofErr w:type="gramEnd"/>
    </w:p>
    <w:p w:rsidR="009D7F01" w:rsidRPr="00680B79" w:rsidRDefault="009D7F01" w:rsidP="00D61F3D">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680B79"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61F3D">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5B50DD" w:rsidRPr="005B50DD" w:rsidRDefault="005B50DD" w:rsidP="005B50DD">
      <w:pPr>
        <w:numPr>
          <w:ilvl w:val="0"/>
          <w:numId w:val="21"/>
        </w:numPr>
        <w:suppressAutoHyphens w:val="0"/>
        <w:spacing w:line="264" w:lineRule="auto"/>
        <w:rPr>
          <w:sz w:val="24"/>
          <w:szCs w:val="24"/>
          <w:lang w:eastAsia="ru-RU"/>
        </w:rPr>
      </w:pPr>
      <w:r w:rsidRPr="005B50DD">
        <w:rPr>
          <w:sz w:val="24"/>
          <w:szCs w:val="24"/>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D61F3D">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D61F3D">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w:t>
      </w:r>
      <w:r w:rsidRPr="00CF39D0">
        <w:rPr>
          <w:color w:val="000000"/>
          <w:sz w:val="24"/>
          <w:szCs w:val="24"/>
        </w:rPr>
        <w:lastRenderedPageBreak/>
        <w:t xml:space="preserve">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7"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8"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47"/>
      <w:bookmarkEnd w:id="248"/>
    </w:p>
    <w:p w:rsidR="00553A57" w:rsidRPr="00E02350" w:rsidRDefault="009146DD" w:rsidP="00D61F3D">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D61F3D">
      <w:pPr>
        <w:widowControl w:val="0"/>
        <w:numPr>
          <w:ilvl w:val="0"/>
          <w:numId w:val="48"/>
        </w:numPr>
        <w:tabs>
          <w:tab w:val="left" w:pos="1260"/>
        </w:tabs>
        <w:autoSpaceDE w:val="0"/>
        <w:spacing w:line="264" w:lineRule="auto"/>
        <w:ind w:left="1276"/>
        <w:rPr>
          <w:sz w:val="24"/>
          <w:szCs w:val="24"/>
        </w:rPr>
      </w:pPr>
      <w:bookmarkStart w:id="249" w:name="_Ref440279062"/>
      <w:r>
        <w:rPr>
          <w:sz w:val="24"/>
          <w:szCs w:val="24"/>
        </w:rPr>
        <w:t xml:space="preserve">Копию </w:t>
      </w:r>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9"/>
    </w:p>
    <w:p w:rsidR="00F82225" w:rsidRPr="00363775"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D61F3D">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fldSimple w:instr=" REF _Ref440271964 \r \h  \* MERGEFORMAT ">
        <w:r w:rsidR="00A24167">
          <w:rPr>
            <w:sz w:val="24"/>
            <w:szCs w:val="24"/>
          </w:rPr>
          <w:t>5.1.3</w:t>
        </w:r>
      </w:fldSimple>
      <w:r w:rsidR="00A600E3">
        <w:rPr>
          <w:sz w:val="24"/>
          <w:szCs w:val="24"/>
        </w:rPr>
        <w:t>)</w:t>
      </w:r>
      <w:r w:rsidRPr="00F82225">
        <w:rPr>
          <w:sz w:val="24"/>
          <w:szCs w:val="24"/>
        </w:rPr>
        <w:t>;</w:t>
      </w:r>
      <w:bookmarkEnd w:id="250"/>
    </w:p>
    <w:p w:rsidR="00763B0A" w:rsidRPr="007259EC" w:rsidRDefault="00763B0A" w:rsidP="00D61F3D">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fldSimple w:instr=" REF _Ref440272035 \r \h  \* MERGEFORMAT ">
        <w:r w:rsidR="00A24167">
          <w:rPr>
            <w:sz w:val="24"/>
            <w:szCs w:val="24"/>
          </w:rPr>
          <w:t>5.11</w:t>
        </w:r>
      </w:fldSimple>
      <w:r w:rsidRPr="007705A5">
        <w:rPr>
          <w:sz w:val="24"/>
          <w:szCs w:val="24"/>
        </w:rPr>
        <w:t>);</w:t>
      </w:r>
    </w:p>
    <w:p w:rsidR="00F82225" w:rsidRPr="00A92723" w:rsidRDefault="00F82225" w:rsidP="00D61F3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fldSimple w:instr=" REF _Ref440272051 \r \h  \* MERGEFORMAT ">
        <w:r w:rsidR="00A24167">
          <w:rPr>
            <w:sz w:val="24"/>
            <w:szCs w:val="24"/>
          </w:rPr>
          <w:t>5.12</w:t>
        </w:r>
      </w:fldSimple>
      <w:r w:rsidR="00A600E3" w:rsidRPr="00A92723">
        <w:rPr>
          <w:sz w:val="24"/>
          <w:szCs w:val="24"/>
        </w:rPr>
        <w:t>)</w:t>
      </w:r>
      <w:r w:rsidRPr="00A92723">
        <w:rPr>
          <w:sz w:val="24"/>
          <w:szCs w:val="24"/>
        </w:rPr>
        <w:t>;</w:t>
      </w:r>
    </w:p>
    <w:p w:rsidR="00F82225" w:rsidRPr="00F82225" w:rsidRDefault="00BE3785" w:rsidP="00D61F3D">
      <w:pPr>
        <w:widowControl w:val="0"/>
        <w:numPr>
          <w:ilvl w:val="0"/>
          <w:numId w:val="48"/>
        </w:numPr>
        <w:tabs>
          <w:tab w:val="left" w:pos="1260"/>
        </w:tabs>
        <w:autoSpaceDE w:val="0"/>
        <w:spacing w:line="264" w:lineRule="auto"/>
        <w:ind w:left="1276"/>
        <w:rPr>
          <w:sz w:val="24"/>
          <w:szCs w:val="24"/>
        </w:rPr>
      </w:pPr>
      <w:proofErr w:type="gramStart"/>
      <w:r>
        <w:rPr>
          <w:sz w:val="24"/>
          <w:szCs w:val="24"/>
        </w:rPr>
        <w:lastRenderedPageBreak/>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D61F3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D61F3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D61F3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D61F3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D61F3D">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lastRenderedPageBreak/>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D61F3D">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fldSimple w:instr=" REF _Ref440272147 \r \h  \* MERGEFORMAT ">
        <w:r w:rsidR="00A24167">
          <w:rPr>
            <w:sz w:val="24"/>
            <w:szCs w:val="24"/>
          </w:rPr>
          <w:t>5.6.2</w:t>
        </w:r>
      </w:fldSimple>
      <w:r w:rsidR="003F3A69">
        <w:rPr>
          <w:sz w:val="24"/>
          <w:szCs w:val="24"/>
        </w:rPr>
        <w:t>)</w:t>
      </w:r>
      <w:r w:rsidRPr="007D7C50">
        <w:rPr>
          <w:sz w:val="24"/>
          <w:szCs w:val="24"/>
        </w:rPr>
        <w:t>;</w:t>
      </w:r>
      <w:bookmarkEnd w:id="252"/>
    </w:p>
    <w:p w:rsidR="00F82225" w:rsidRPr="00920CB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fldSimple w:instr=" REF _Ref55336378 \r \h  \* MERGEFORMAT ">
        <w:r w:rsidR="00A24167">
          <w:rPr>
            <w:sz w:val="24"/>
            <w:szCs w:val="24"/>
          </w:rPr>
          <w:t>5.7</w:t>
        </w:r>
      </w:fldSimple>
      <w:r w:rsidR="009948B4">
        <w:rPr>
          <w:sz w:val="24"/>
          <w:szCs w:val="24"/>
        </w:rPr>
        <w:t>)</w:t>
      </w:r>
      <w:r w:rsidR="00920CB0" w:rsidRPr="00920CB0">
        <w:rPr>
          <w:sz w:val="24"/>
          <w:szCs w:val="24"/>
        </w:rPr>
        <w:t>;</w:t>
      </w:r>
    </w:p>
    <w:p w:rsidR="007705A5" w:rsidRPr="007D7C5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fldSimple w:instr=" REF _Ref55336398 \r \h  \* MERGEFORMAT ">
        <w:r w:rsidR="00A24167">
          <w:rPr>
            <w:sz w:val="24"/>
            <w:szCs w:val="24"/>
          </w:rPr>
          <w:t>5.8</w:t>
        </w:r>
      </w:fldSimple>
      <w:r w:rsidR="007705A5" w:rsidRPr="007D7C50">
        <w:rPr>
          <w:sz w:val="24"/>
          <w:szCs w:val="24"/>
        </w:rPr>
        <w:t>);</w:t>
      </w:r>
    </w:p>
    <w:p w:rsidR="00920CB0" w:rsidRDefault="00920CB0" w:rsidP="00D61F3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61F3D">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fldSimple w:instr=" REF _Ref440272256 \r \h  \* MERGEFORMAT ">
        <w:r w:rsidR="00A24167">
          <w:rPr>
            <w:sz w:val="24"/>
            <w:szCs w:val="24"/>
          </w:rPr>
          <w:t>5.13</w:t>
        </w:r>
      </w:fldSimple>
      <w:r>
        <w:rPr>
          <w:sz w:val="24"/>
          <w:szCs w:val="24"/>
        </w:rPr>
        <w:t>);</w:t>
      </w:r>
      <w:bookmarkEnd w:id="253"/>
    </w:p>
    <w:p w:rsidR="007705A5" w:rsidRPr="00DA7E38" w:rsidRDefault="007705A5"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D61F3D">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lastRenderedPageBreak/>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D61F3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61F3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61F3D">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D61F3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61F3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lastRenderedPageBreak/>
        <w:t>- несоблюдение сроков окончания поставки, предусмотренных договором поставки;</w:t>
      </w:r>
    </w:p>
    <w:p w:rsidR="00680B79" w:rsidRPr="00680B79" w:rsidRDefault="00680B79" w:rsidP="00D61F3D">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61F3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61F3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D61F3D">
      <w:pPr>
        <w:pStyle w:val="3"/>
        <w:spacing w:line="264" w:lineRule="auto"/>
        <w:jc w:val="both"/>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D61F3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p>
    <w:p w:rsidR="00717F60" w:rsidRPr="00E71A48" w:rsidRDefault="00717F60" w:rsidP="00D61F3D">
      <w:pPr>
        <w:pStyle w:val="3"/>
        <w:spacing w:line="264" w:lineRule="auto"/>
        <w:jc w:val="both"/>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fldSimple w:instr=" REF _Ref440291364 \r \h  \* MERGEFORMAT ">
        <w:r w:rsidR="00A24167">
          <w:rPr>
            <w:bCs w:val="0"/>
            <w:sz w:val="24"/>
            <w:szCs w:val="24"/>
          </w:rPr>
          <w:t>3.3.8.1</w:t>
        </w:r>
      </w:fldSimple>
      <w:r w:rsidRPr="00D52133">
        <w:rPr>
          <w:bCs w:val="0"/>
          <w:sz w:val="24"/>
          <w:szCs w:val="24"/>
        </w:rPr>
        <w:t>.</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D61F3D">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w:t>
      </w:r>
      <w:r w:rsidRPr="00E71A48">
        <w:rPr>
          <w:bCs w:val="0"/>
          <w:sz w:val="24"/>
          <w:szCs w:val="24"/>
        </w:rPr>
        <w:lastRenderedPageBreak/>
        <w:t xml:space="preserve">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p>
    <w:p w:rsidR="00DB109A" w:rsidRPr="00E71A48" w:rsidRDefault="00DB109A"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220A1F">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220A1F">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61F3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fldSimple w:instr=" REF _Ref303669127 \r \h  \* MERGEFORMAT ">
        <w:r w:rsidR="00A24167">
          <w:rPr>
            <w:bCs w:val="0"/>
            <w:sz w:val="24"/>
            <w:szCs w:val="24"/>
          </w:rPr>
          <w:t>3.3.8.2</w:t>
        </w:r>
      </w:fldSimple>
      <w:r w:rsidR="00717F60" w:rsidRPr="00D52133">
        <w:rPr>
          <w:bCs w:val="0"/>
          <w:sz w:val="24"/>
          <w:szCs w:val="24"/>
        </w:rPr>
        <w:t>);</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fldSimple w:instr=" REF _Ref440272510 \r \h  \* MERGEFORMAT ">
        <w:r w:rsidR="00A24167">
          <w:rPr>
            <w:bCs w:val="0"/>
            <w:sz w:val="24"/>
            <w:szCs w:val="24"/>
          </w:rPr>
          <w:t>5.15</w:t>
        </w:r>
      </w:fldSimple>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fldSimple w:instr=" REF _Ref440291364 \r \h  \* MERGEFORMAT ">
        <w:r w:rsidR="00A24167">
          <w:rPr>
            <w:bCs w:val="0"/>
            <w:sz w:val="24"/>
            <w:szCs w:val="24"/>
          </w:rPr>
          <w:t>3.3.8.1</w:t>
        </w:r>
      </w:fldSimple>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61F3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D61F3D">
      <w:pPr>
        <w:pStyle w:val="3"/>
        <w:spacing w:line="264" w:lineRule="auto"/>
        <w:jc w:val="both"/>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lastRenderedPageBreak/>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D61F3D">
      <w:pPr>
        <w:pStyle w:val="3"/>
        <w:spacing w:line="264" w:lineRule="auto"/>
        <w:jc w:val="both"/>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окументацию по запросу предложений.</w:t>
      </w:r>
    </w:p>
    <w:p w:rsidR="00717F6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D61F3D">
      <w:pPr>
        <w:pStyle w:val="3"/>
        <w:spacing w:line="264" w:lineRule="auto"/>
        <w:jc w:val="both"/>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D61F3D">
      <w:pPr>
        <w:pStyle w:val="3"/>
        <w:spacing w:line="264" w:lineRule="auto"/>
        <w:jc w:val="both"/>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D61F3D">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и, с учетом НДС.</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fldSimple w:instr=" REF _Ref440272678 \r \h  \* MERGEFORMAT ">
        <w:r w:rsidR="00A24167">
          <w:rPr>
            <w:bCs w:val="0"/>
            <w:sz w:val="24"/>
            <w:szCs w:val="24"/>
            <w:lang w:eastAsia="ru-RU"/>
          </w:rPr>
          <w:t>5.13</w:t>
        </w:r>
      </w:fldSimple>
      <w:r w:rsidR="003C2207" w:rsidRPr="00E71A48">
        <w:rPr>
          <w:bCs w:val="0"/>
          <w:sz w:val="24"/>
          <w:szCs w:val="24"/>
        </w:rPr>
        <w:t>)</w:t>
      </w:r>
      <w:r w:rsidR="000A6857" w:rsidRPr="00E71A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lastRenderedPageBreak/>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fldSimple w:instr=" REF _Ref440289953 \r \h  \* MERGEFORMAT ">
        <w:r w:rsidR="00A24167">
          <w:rPr>
            <w:bCs w:val="0"/>
            <w:sz w:val="24"/>
            <w:szCs w:val="24"/>
          </w:rPr>
          <w:t>3.4.1.3</w:t>
        </w:r>
      </w:fldSimple>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fldSimple w:instr=" REF _Ref303683929 \r \h  \* MERGEFORMAT ">
        <w:r w:rsidR="00A24167">
          <w:rPr>
            <w:bCs w:val="0"/>
            <w:sz w:val="24"/>
            <w:szCs w:val="24"/>
          </w:rPr>
          <w:t>3.10</w:t>
        </w:r>
      </w:fldSimple>
      <w:r w:rsidRPr="00E71A48">
        <w:rPr>
          <w:bCs w:val="0"/>
          <w:sz w:val="24"/>
          <w:szCs w:val="24"/>
        </w:rPr>
        <w:t>);</w:t>
      </w:r>
      <w:proofErr w:type="gramEnd"/>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D61F3D">
        <w:rPr>
          <w:bCs w:val="0"/>
          <w:sz w:val="24"/>
          <w:szCs w:val="24"/>
        </w:rPr>
        <w:t>2</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61F3D">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D61F3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w:t>
      </w:r>
      <w:r w:rsidR="009F72A5">
        <w:rPr>
          <w:bCs w:val="0"/>
          <w:sz w:val="24"/>
          <w:szCs w:val="24"/>
        </w:rPr>
        <w:t>308000</w:t>
      </w:r>
      <w:r w:rsidRPr="008D1B83">
        <w:rPr>
          <w:bCs w:val="0"/>
          <w:sz w:val="24"/>
          <w:szCs w:val="24"/>
        </w:rPr>
        <w:t xml:space="preserve">, г. </w:t>
      </w:r>
      <w:r w:rsidR="009F72A5">
        <w:rPr>
          <w:bCs w:val="0"/>
          <w:sz w:val="24"/>
          <w:szCs w:val="24"/>
        </w:rPr>
        <w:t>Белгород</w:t>
      </w:r>
      <w:r w:rsidRPr="008D1B83">
        <w:rPr>
          <w:bCs w:val="0"/>
          <w:sz w:val="24"/>
          <w:szCs w:val="24"/>
        </w:rPr>
        <w:t xml:space="preserve">, ул. </w:t>
      </w:r>
      <w:r w:rsidR="009F72A5">
        <w:rPr>
          <w:bCs w:val="0"/>
          <w:sz w:val="24"/>
          <w:szCs w:val="24"/>
        </w:rPr>
        <w:t>Преображенская</w:t>
      </w:r>
      <w:r w:rsidRPr="008D1B83">
        <w:rPr>
          <w:bCs w:val="0"/>
          <w:sz w:val="24"/>
          <w:szCs w:val="24"/>
        </w:rPr>
        <w:t>, дом 4</w:t>
      </w:r>
      <w:r w:rsidR="009F72A5">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sidR="009F72A5">
        <w:rPr>
          <w:bCs w:val="0"/>
          <w:sz w:val="24"/>
          <w:szCs w:val="24"/>
        </w:rPr>
        <w:t xml:space="preserve">715 </w:t>
      </w:r>
      <w:r w:rsidRPr="008D1B83">
        <w:rPr>
          <w:bCs w:val="0"/>
          <w:sz w:val="24"/>
          <w:szCs w:val="24"/>
        </w:rPr>
        <w:t xml:space="preserve"> исполнительный сотрудник</w:t>
      </w:r>
      <w:r w:rsidR="00352C2D">
        <w:rPr>
          <w:bCs w:val="0"/>
          <w:sz w:val="24"/>
          <w:szCs w:val="24"/>
        </w:rPr>
        <w:t>и</w:t>
      </w:r>
      <w:r w:rsidRPr="008D1B83">
        <w:rPr>
          <w:bCs w:val="0"/>
          <w:sz w:val="24"/>
          <w:szCs w:val="24"/>
        </w:rPr>
        <w:t xml:space="preserve"> – </w:t>
      </w:r>
      <w:r w:rsidR="009F72A5" w:rsidRPr="00441A42">
        <w:t>Горягина Татьяна Николаевна, контактный телефон: (4722) 58-17-51</w:t>
      </w:r>
      <w:r w:rsidR="00352C2D">
        <w:t xml:space="preserve"> ,  </w:t>
      </w:r>
      <w:r w:rsidR="00352C2D" w:rsidRPr="00441A42">
        <w:t xml:space="preserve">Ермолова Ирина Валерьевна – контактный телефон: (4722) 58-17-81, адрес электронной почты: </w:t>
      </w:r>
      <w:hyperlink r:id="rId34" w:history="1">
        <w:r w:rsidR="00352C2D" w:rsidRPr="00441A42">
          <w:rPr>
            <w:rStyle w:val="a7"/>
          </w:rPr>
          <w:t>Ermolova.IV@mrsk-1.ru</w:t>
        </w:r>
      </w:hyperlink>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D61F3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fldSimple w:instr=" REF _Ref442188624 \r \h  \* MERGEFORMAT ">
        <w:r w:rsidR="00A24167">
          <w:rPr>
            <w:sz w:val="24"/>
            <w:szCs w:val="24"/>
          </w:rPr>
          <w:t>3.3.14.9</w:t>
        </w:r>
      </w:fldSimple>
      <w:r w:rsidRPr="008D1B83">
        <w:rPr>
          <w:sz w:val="24"/>
          <w:szCs w:val="24"/>
        </w:rPr>
        <w:t xml:space="preserve"> настоящей Документации.</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D61F3D">
      <w:pPr>
        <w:pStyle w:val="2"/>
        <w:tabs>
          <w:tab w:val="clear" w:pos="0"/>
          <w:tab w:val="clear" w:pos="1700"/>
          <w:tab w:val="num" w:pos="709"/>
        </w:tabs>
        <w:spacing w:line="264" w:lineRule="auto"/>
        <w:jc w:val="both"/>
      </w:pPr>
      <w:bookmarkStart w:id="304" w:name="_Ref305973214"/>
      <w:bookmarkStart w:id="305" w:name="_Toc441130971"/>
      <w:r w:rsidRPr="00E71A48">
        <w:lastRenderedPageBreak/>
        <w:t>Подача Заявок и их прием</w:t>
      </w:r>
      <w:bookmarkStart w:id="306" w:name="_Ref56229451"/>
      <w:bookmarkEnd w:id="288"/>
      <w:bookmarkEnd w:id="304"/>
      <w:bookmarkEnd w:id="305"/>
    </w:p>
    <w:p w:rsidR="00717F60" w:rsidRPr="00E71A48" w:rsidRDefault="00717F60" w:rsidP="00D61F3D">
      <w:pPr>
        <w:pStyle w:val="3"/>
        <w:spacing w:line="264" w:lineRule="auto"/>
        <w:jc w:val="both"/>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D61F3D">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473C1E">
        <w:rPr>
          <w:b/>
          <w:bCs w:val="0"/>
          <w:sz w:val="24"/>
          <w:szCs w:val="24"/>
        </w:rPr>
        <w:t>29</w:t>
      </w:r>
      <w:r w:rsidR="003F1E3F">
        <w:rPr>
          <w:b/>
          <w:bCs w:val="0"/>
          <w:sz w:val="24"/>
          <w:szCs w:val="24"/>
        </w:rPr>
        <w:t xml:space="preserve"> </w:t>
      </w:r>
      <w:r w:rsidR="005E09F3" w:rsidRPr="005E09F3">
        <w:rPr>
          <w:b/>
          <w:bCs w:val="0"/>
          <w:sz w:val="24"/>
          <w:szCs w:val="24"/>
        </w:rPr>
        <w:t>ноября</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D61F3D">
      <w:pPr>
        <w:pStyle w:val="3"/>
        <w:spacing w:line="264" w:lineRule="auto"/>
        <w:jc w:val="both"/>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D61F3D">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D61F3D">
      <w:pPr>
        <w:pStyle w:val="2"/>
        <w:tabs>
          <w:tab w:val="clear" w:pos="1700"/>
          <w:tab w:val="left" w:pos="709"/>
        </w:tabs>
        <w:spacing w:line="264" w:lineRule="auto"/>
        <w:jc w:val="both"/>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61F3D">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D61F3D">
      <w:pPr>
        <w:pStyle w:val="2"/>
        <w:tabs>
          <w:tab w:val="clear" w:pos="1700"/>
          <w:tab w:val="left" w:pos="709"/>
        </w:tabs>
        <w:spacing w:line="264" w:lineRule="auto"/>
        <w:jc w:val="both"/>
      </w:pPr>
      <w:bookmarkStart w:id="323" w:name="_Ref305973250"/>
      <w:bookmarkStart w:id="324" w:name="_Toc441130975"/>
      <w:r w:rsidRPr="00E71A48">
        <w:t>Оценка Заявок и проведение переговоров</w:t>
      </w:r>
      <w:bookmarkEnd w:id="323"/>
      <w:bookmarkEnd w:id="324"/>
    </w:p>
    <w:p w:rsidR="00717F60" w:rsidRPr="00E71A48" w:rsidRDefault="00717F60" w:rsidP="00D61F3D">
      <w:pPr>
        <w:pStyle w:val="3"/>
        <w:spacing w:line="264" w:lineRule="auto"/>
        <w:jc w:val="both"/>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D61F3D">
      <w:pPr>
        <w:pStyle w:val="3"/>
        <w:spacing w:line="264" w:lineRule="auto"/>
        <w:jc w:val="both"/>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а;</w:t>
      </w:r>
    </w:p>
    <w:p w:rsidR="00717F60" w:rsidRPr="00414CAF" w:rsidRDefault="00717F60" w:rsidP="00D61F3D">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поданы Участниками, которые не отвечают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after="100" w:line="264" w:lineRule="auto"/>
        <w:rPr>
          <w:sz w:val="24"/>
          <w:szCs w:val="24"/>
        </w:rPr>
      </w:pPr>
      <w:r w:rsidRPr="00BC19F9">
        <w:rPr>
          <w:sz w:val="24"/>
          <w:szCs w:val="24"/>
        </w:rPr>
        <w:t xml:space="preserve">содержат очевидные арифметические или грамматические ошибки, с исправлением </w:t>
      </w:r>
      <w:r w:rsidRPr="00BC19F9">
        <w:rPr>
          <w:sz w:val="24"/>
          <w:szCs w:val="24"/>
        </w:rPr>
        <w:lastRenderedPageBreak/>
        <w:t>которых не согласился Участник.</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w:t>
      </w:r>
    </w:p>
    <w:p w:rsidR="00717F60" w:rsidRPr="00E71A48" w:rsidRDefault="00717F60" w:rsidP="00D61F3D">
      <w:pPr>
        <w:pStyle w:val="3"/>
        <w:spacing w:line="264" w:lineRule="auto"/>
        <w:jc w:val="both"/>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D61F3D">
      <w:pPr>
        <w:pStyle w:val="3"/>
        <w:spacing w:line="264" w:lineRule="auto"/>
        <w:jc w:val="both"/>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D61F3D">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ами.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D61F3D">
      <w:pPr>
        <w:pStyle w:val="2"/>
        <w:spacing w:line="264" w:lineRule="auto"/>
        <w:jc w:val="both"/>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p>
    <w:bookmarkEnd w:id="357"/>
    <w:p w:rsidR="00F15392" w:rsidRPr="000A4AA3" w:rsidRDefault="00F15392" w:rsidP="00D61F3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D61F3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lastRenderedPageBreak/>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момент окончания переторжки.</w:t>
      </w:r>
    </w:p>
    <w:p w:rsidR="00076D8B" w:rsidRPr="00E71A48" w:rsidRDefault="00076D8B"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а, заключаемого с организатором запроса предложений. 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и запроса предложений, участвующие в предыдущей переторжке.</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комиссии порядок проведения переторжки может быть уточнен.</w:t>
      </w:r>
    </w:p>
    <w:p w:rsidR="00717F60" w:rsidRPr="00BC19F9" w:rsidRDefault="00717F60" w:rsidP="00D61F3D">
      <w:pPr>
        <w:pStyle w:val="2"/>
        <w:tabs>
          <w:tab w:val="clear" w:pos="1700"/>
          <w:tab w:val="left" w:pos="709"/>
        </w:tabs>
        <w:spacing w:line="264" w:lineRule="auto"/>
        <w:jc w:val="both"/>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xml:space="preserve">, который подписывается ответственным секретарем Закупочной </w:t>
      </w:r>
      <w:r w:rsidR="00E60F8E" w:rsidRPr="00E71A48">
        <w:rPr>
          <w:sz w:val="24"/>
          <w:szCs w:val="24"/>
        </w:rPr>
        <w:lastRenderedPageBreak/>
        <w:t>комиссии</w:t>
      </w:r>
      <w:r w:rsidRPr="00E71A48">
        <w:rPr>
          <w:sz w:val="24"/>
          <w:szCs w:val="24"/>
        </w:rPr>
        <w:t>.</w:t>
      </w:r>
    </w:p>
    <w:p w:rsidR="00717F60" w:rsidRPr="00E71A48" w:rsidRDefault="009C744E" w:rsidP="00D61F3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D61F3D">
      <w:pPr>
        <w:widowControl w:val="0"/>
        <w:overflowPunct w:val="0"/>
        <w:autoSpaceDE w:val="0"/>
        <w:spacing w:line="264" w:lineRule="auto"/>
        <w:ind w:firstLine="700"/>
        <w:rPr>
          <w:sz w:val="24"/>
          <w:szCs w:val="24"/>
        </w:rPr>
      </w:pPr>
    </w:p>
    <w:p w:rsidR="00717F60" w:rsidRPr="00E71A48" w:rsidRDefault="00717F60" w:rsidP="00D61F3D">
      <w:pPr>
        <w:pStyle w:val="2"/>
        <w:tabs>
          <w:tab w:val="clear" w:pos="1700"/>
          <w:tab w:val="left" w:pos="709"/>
        </w:tabs>
        <w:spacing w:line="264" w:lineRule="auto"/>
        <w:jc w:val="both"/>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D61F3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61F3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61F3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w:t>
      </w:r>
      <w:bookmarkEnd w:id="369"/>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61F3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D61F3D">
      <w:pPr>
        <w:pStyle w:val="2"/>
        <w:tabs>
          <w:tab w:val="clear" w:pos="1700"/>
          <w:tab w:val="left" w:pos="709"/>
        </w:tabs>
        <w:spacing w:line="264" w:lineRule="auto"/>
        <w:jc w:val="both"/>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D61F3D">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D61F3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61F3D">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proofErr w:type="gramEnd"/>
    </w:p>
    <w:p w:rsidR="00717F60" w:rsidRPr="00E71A48" w:rsidRDefault="009C744E" w:rsidP="00D61F3D">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lastRenderedPageBreak/>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61F3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p>
    <w:p w:rsidR="00717F60" w:rsidRPr="00E71A48" w:rsidRDefault="00717F60" w:rsidP="00D61F3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61F3D">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D61F3D">
      <w:pPr>
        <w:pStyle w:val="2"/>
        <w:tabs>
          <w:tab w:val="clear" w:pos="1700"/>
          <w:tab w:val="left" w:pos="709"/>
        </w:tabs>
        <w:spacing w:line="264" w:lineRule="auto"/>
        <w:jc w:val="both"/>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bookmarkEnd w:id="381"/>
      <w:bookmarkEnd w:id="382"/>
    </w:p>
    <w:p w:rsidR="00932C0A" w:rsidRPr="00C12FA4" w:rsidRDefault="00414CAF" w:rsidP="00D61F3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fldSimple w:instr=" REF _Ref440272931 \r \h  \* MERGEFORMAT ">
        <w:r w:rsidR="00A24167">
          <w:t>2</w:t>
        </w:r>
      </w:fldSimple>
      <w:r w:rsidRPr="00C12FA4">
        <w:rPr>
          <w:sz w:val="24"/>
          <w:szCs w:val="24"/>
        </w:rPr>
        <w:t>), не требуется.</w:t>
      </w:r>
    </w:p>
    <w:p w:rsidR="00932C0A" w:rsidRPr="00B42AE0" w:rsidRDefault="00932C0A" w:rsidP="00D61F3D">
      <w:pPr>
        <w:pStyle w:val="2"/>
        <w:tabs>
          <w:tab w:val="clear" w:pos="1700"/>
          <w:tab w:val="left" w:pos="709"/>
        </w:tabs>
        <w:spacing w:line="264" w:lineRule="auto"/>
        <w:jc w:val="both"/>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D61F3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D61F3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D61F3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Default="002B5044" w:rsidP="00D61F3D">
      <w:pPr>
        <w:pStyle w:val="1"/>
        <w:tabs>
          <w:tab w:val="clear" w:pos="568"/>
          <w:tab w:val="num" w:pos="0"/>
          <w:tab w:val="left" w:pos="426"/>
        </w:tabs>
        <w:spacing w:before="0" w:after="0" w:line="264" w:lineRule="auto"/>
        <w:ind w:left="0" w:hanging="11"/>
        <w:jc w:val="both"/>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p>
    <w:p w:rsidR="002B5044" w:rsidRPr="002A47D1" w:rsidRDefault="002B5044" w:rsidP="00D61F3D">
      <w:pPr>
        <w:pStyle w:val="2"/>
        <w:ind w:left="1701" w:hanging="1134"/>
        <w:jc w:val="both"/>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D61F3D">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D61F3D">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D61F3D">
      <w:pPr>
        <w:pStyle w:val="2"/>
        <w:ind w:left="1701" w:hanging="1134"/>
        <w:jc w:val="both"/>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DE0777" w:rsidRDefault="002B5044" w:rsidP="00D61F3D">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DE0777">
        <w:rPr>
          <w:b w:val="0"/>
          <w:szCs w:val="24"/>
        </w:rPr>
        <w:t xml:space="preserve">по Лоту №1 (подраздел </w:t>
      </w:r>
      <w:fldSimple w:instr=" REF _Ref440275279 \r \h  \* MERGEFORMAT ">
        <w:r w:rsidR="00A24167" w:rsidRPr="00DE0777">
          <w:rPr>
            <w:b w:val="0"/>
            <w:szCs w:val="24"/>
          </w:rPr>
          <w:t>1.1.4</w:t>
        </w:r>
      </w:fldSimple>
      <w:r w:rsidR="00A154B7" w:rsidRPr="00DE0777">
        <w:rPr>
          <w:b w:val="0"/>
          <w:szCs w:val="24"/>
        </w:rPr>
        <w:t>)</w:t>
      </w:r>
      <w:r w:rsidRPr="00DE0777">
        <w:rPr>
          <w:b w:val="0"/>
          <w:szCs w:val="24"/>
        </w:rPr>
        <w:t xml:space="preserve"> изложен</w:t>
      </w:r>
      <w:r w:rsidR="00F463E8" w:rsidRPr="00DE0777">
        <w:rPr>
          <w:b w:val="0"/>
          <w:szCs w:val="24"/>
        </w:rPr>
        <w:t>о(</w:t>
      </w:r>
      <w:proofErr w:type="spellStart"/>
      <w:r w:rsidRPr="00DE0777">
        <w:rPr>
          <w:b w:val="0"/>
          <w:szCs w:val="24"/>
        </w:rPr>
        <w:t>ы</w:t>
      </w:r>
      <w:proofErr w:type="spellEnd"/>
      <w:r w:rsidR="00F463E8" w:rsidRPr="00DE0777">
        <w:rPr>
          <w:b w:val="0"/>
          <w:szCs w:val="24"/>
        </w:rPr>
        <w:t>)</w:t>
      </w:r>
      <w:r w:rsidRPr="00DE0777">
        <w:rPr>
          <w:b w:val="0"/>
          <w:szCs w:val="24"/>
        </w:rPr>
        <w:t xml:space="preserve"> в Приложении №1, которое является неотъемлемым приложением к настоящей документации и предоставляется </w:t>
      </w:r>
      <w:r w:rsidR="0021751A" w:rsidRPr="00DE0777">
        <w:rPr>
          <w:b w:val="0"/>
          <w:szCs w:val="24"/>
        </w:rPr>
        <w:t>Участник</w:t>
      </w:r>
      <w:r w:rsidRPr="00DE077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D61F3D">
      <w:pPr>
        <w:pStyle w:val="2"/>
        <w:ind w:left="1701" w:hanging="1134"/>
        <w:jc w:val="both"/>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D61F3D">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D61F3D">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D61F3D">
      <w:pPr>
        <w:pStyle w:val="2"/>
        <w:ind w:left="1701" w:hanging="1134"/>
        <w:jc w:val="both"/>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D61F3D">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fldSimple w:instr=" REF _Ref86826666 \r \h  \* MERGEFORMAT ">
        <w:r w:rsidR="00A24167">
          <w:rPr>
            <w:b w:val="0"/>
            <w:szCs w:val="24"/>
          </w:rPr>
          <w:t>5.3</w:t>
        </w:r>
      </w:fldSimple>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D61F3D">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fldSimple w:instr=" REF _Ref86826666 \r \h  \* MERGEFORMAT ">
        <w:r w:rsidR="00A24167">
          <w:rPr>
            <w:b w:val="0"/>
            <w:szCs w:val="24"/>
          </w:rPr>
          <w:t>5.3</w:t>
        </w:r>
      </w:fldSimple>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D61F3D">
      <w:pPr>
        <w:spacing w:before="100" w:beforeAutospacing="1" w:after="100" w:afterAutospacing="1" w:line="240" w:lineRule="auto"/>
      </w:pPr>
    </w:p>
    <w:p w:rsidR="002B5044" w:rsidRPr="002B5044" w:rsidRDefault="002B5044" w:rsidP="00D61F3D">
      <w:pPr>
        <w:pStyle w:val="11"/>
        <w:jc w:val="both"/>
        <w:rPr>
          <w:lang w:eastAsia="ru-RU"/>
        </w:rPr>
      </w:pPr>
    </w:p>
    <w:p w:rsidR="00E35404" w:rsidRDefault="002B5044" w:rsidP="00D61F3D">
      <w:pPr>
        <w:pStyle w:val="1"/>
        <w:tabs>
          <w:tab w:val="clear" w:pos="568"/>
          <w:tab w:val="num" w:pos="0"/>
          <w:tab w:val="left" w:pos="426"/>
        </w:tabs>
        <w:spacing w:before="0" w:after="0" w:line="264" w:lineRule="auto"/>
        <w:ind w:left="0" w:hanging="11"/>
        <w:jc w:val="both"/>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p>
    <w:p w:rsidR="004F4D80" w:rsidRPr="00F647F7" w:rsidRDefault="004F4D80" w:rsidP="00D61F3D">
      <w:pPr>
        <w:pStyle w:val="2"/>
        <w:jc w:val="both"/>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D61F3D">
      <w:pPr>
        <w:pStyle w:val="3"/>
        <w:jc w:val="both"/>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right="5243" w:firstLine="0"/>
        <w:rPr>
          <w:sz w:val="24"/>
          <w:szCs w:val="24"/>
        </w:rPr>
      </w:pPr>
    </w:p>
    <w:p w:rsidR="004F4D80" w:rsidRPr="00F647F7" w:rsidRDefault="004F4D80" w:rsidP="00D61F3D">
      <w:pPr>
        <w:spacing w:line="240" w:lineRule="auto"/>
        <w:ind w:right="5243" w:firstLine="0"/>
        <w:rPr>
          <w:sz w:val="24"/>
          <w:szCs w:val="24"/>
        </w:rPr>
      </w:pPr>
      <w:r w:rsidRPr="00F647F7">
        <w:rPr>
          <w:sz w:val="24"/>
          <w:szCs w:val="24"/>
        </w:rPr>
        <w:t>«_____»_______________ года</w:t>
      </w:r>
    </w:p>
    <w:p w:rsidR="004F4D80" w:rsidRPr="00F647F7" w:rsidRDefault="004F4D80" w:rsidP="00D61F3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D61F3D">
      <w:pPr>
        <w:spacing w:before="480" w:after="120" w:line="240" w:lineRule="auto"/>
        <w:rPr>
          <w:sz w:val="24"/>
          <w:szCs w:val="24"/>
        </w:rPr>
      </w:pPr>
      <w:bookmarkStart w:id="539" w:name="_Ref34763774"/>
      <w:r w:rsidRPr="00F647F7">
        <w:rPr>
          <w:sz w:val="24"/>
          <w:szCs w:val="24"/>
        </w:rPr>
        <w:t>Уважаемые господа!</w:t>
      </w:r>
    </w:p>
    <w:p w:rsidR="004F4D80" w:rsidRPr="00F647F7" w:rsidRDefault="004F4D80" w:rsidP="00D61F3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D61F3D">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D61F3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D61F3D">
      <w:pPr>
        <w:spacing w:line="240" w:lineRule="auto"/>
        <w:ind w:firstLine="0"/>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D61F3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D61F3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(полная итоговая стоимость, рублей, с НДС)</w:t>
            </w:r>
          </w:p>
        </w:tc>
      </w:tr>
    </w:tbl>
    <w:p w:rsidR="004F4D80" w:rsidRPr="00795CFD" w:rsidRDefault="004F4D80" w:rsidP="00D61F3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D61F3D">
            <w:pPr>
              <w:spacing w:line="240" w:lineRule="auto"/>
              <w:ind w:firstLine="0"/>
              <w:rPr>
                <w:rStyle w:val="aa"/>
                <w:b w:val="0"/>
                <w:i w:val="0"/>
              </w:rPr>
            </w:pPr>
            <w:r w:rsidRPr="00D97AE7">
              <w:rPr>
                <w:rStyle w:val="aa"/>
                <w:b w:val="0"/>
                <w:i w:val="0"/>
              </w:rPr>
              <w:t>№</w:t>
            </w:r>
          </w:p>
          <w:p w:rsidR="004F4D80" w:rsidRPr="00D97AE7" w:rsidRDefault="004F4D80" w:rsidP="00D61F3D">
            <w:pPr>
              <w:spacing w:line="240" w:lineRule="auto"/>
              <w:ind w:hanging="108"/>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D61F3D">
            <w:pPr>
              <w:spacing w:line="240" w:lineRule="auto"/>
              <w:ind w:firstLine="0"/>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D61F3D">
            <w:pPr>
              <w:spacing w:line="240" w:lineRule="auto"/>
              <w:ind w:firstLine="0"/>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1</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Pr>
                <w:rStyle w:val="aa"/>
                <w:b w:val="0"/>
                <w:i w:val="0"/>
              </w:rPr>
              <w:t>2</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bl>
    <w:p w:rsidR="004F4D80" w:rsidRPr="00572945" w:rsidRDefault="004F4D80" w:rsidP="00D61F3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D61F3D">
      <w:pPr>
        <w:pStyle w:val="Times120"/>
        <w:widowControl w:val="0"/>
        <w:spacing w:before="120"/>
        <w:rPr>
          <w:b/>
          <w:szCs w:val="24"/>
        </w:rPr>
      </w:pPr>
      <w:r w:rsidRPr="00F647F7">
        <w:rPr>
          <w:b/>
          <w:szCs w:val="24"/>
        </w:rPr>
        <w:t>Срок выполнения поставок:</w:t>
      </w:r>
    </w:p>
    <w:p w:rsidR="004F4D80" w:rsidRPr="00F647F7" w:rsidRDefault="004F4D80" w:rsidP="00D61F3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D61F3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D61F3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D61F3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D61F3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D61F3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D61F3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D61F3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D61F3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при подаче настоящей оферты принимает на себя следующие обязательства, связанные с подачей Заявки на участие в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предоставлять достоверные и неискаженные документы, сведения и/или информацию, приведенные в составе Заявки;</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D61F3D">
      <w:pPr>
        <w:widowControl w:val="0"/>
        <w:tabs>
          <w:tab w:val="left" w:pos="1080"/>
        </w:tabs>
        <w:spacing w:line="240" w:lineRule="auto"/>
        <w:ind w:left="1260"/>
        <w:rPr>
          <w:sz w:val="24"/>
          <w:szCs w:val="24"/>
        </w:rPr>
      </w:pPr>
    </w:p>
    <w:p w:rsidR="00975C64" w:rsidRPr="00414CAF" w:rsidRDefault="00975C64" w:rsidP="00D61F3D">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fldSimple w:instr=" REF _Ref299109207 \r \h  \* MERGEFORMAT ">
        <w:r w:rsidR="00A24167">
          <w:rPr>
            <w:sz w:val="24"/>
            <w:szCs w:val="24"/>
          </w:rPr>
          <w:t>3.3.14.6</w:t>
        </w:r>
      </w:fldSimple>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D61F3D">
      <w:pPr>
        <w:tabs>
          <w:tab w:val="left" w:pos="1080"/>
        </w:tabs>
        <w:spacing w:line="240" w:lineRule="auto"/>
        <w:ind w:firstLine="54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D61F3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r>
    </w:tbl>
    <w:p w:rsidR="00DF4A13" w:rsidRPr="00975C64" w:rsidRDefault="00DF4A13" w:rsidP="00D61F3D">
      <w:pPr>
        <w:spacing w:after="120" w:line="240" w:lineRule="auto"/>
        <w:rPr>
          <w:sz w:val="24"/>
          <w:szCs w:val="24"/>
        </w:rPr>
      </w:pPr>
    </w:p>
    <w:p w:rsidR="00DF4A13" w:rsidRDefault="00DF4A13"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C236C0" w:rsidRDefault="00C236C0" w:rsidP="00D61F3D">
      <w:pPr>
        <w:suppressAutoHyphens w:val="0"/>
        <w:spacing w:line="240" w:lineRule="auto"/>
        <w:ind w:firstLine="0"/>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D61F3D">
      <w:pPr>
        <w:pStyle w:val="3"/>
        <w:jc w:val="both"/>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D61F3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fldSimple w:instr=" REF _Ref306008743 \r \h  \* MERGEFORMAT ">
        <w:r w:rsidR="00A24167">
          <w:rPr>
            <w:sz w:val="24"/>
            <w:szCs w:val="24"/>
          </w:rPr>
          <w:t>3.3.4</w:t>
        </w:r>
      </w:fldSimple>
      <w:r w:rsidR="004F4D80" w:rsidRPr="00572945">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D61F3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A24167">
          <w:rPr>
            <w:sz w:val="24"/>
            <w:szCs w:val="24"/>
          </w:rPr>
          <w:t>3.3.1.6</w:t>
        </w:r>
      </w:fldSimple>
      <w:r w:rsidRPr="00492C8B">
        <w:rPr>
          <w:sz w:val="24"/>
          <w:szCs w:val="24"/>
        </w:rPr>
        <w:t xml:space="preserve"> и </w:t>
      </w:r>
      <w:fldSimple w:instr=" REF _Ref195087786 \r \h  \* MERGEFORMAT ">
        <w:r w:rsidR="00A24167">
          <w:rPr>
            <w:sz w:val="24"/>
            <w:szCs w:val="24"/>
          </w:rPr>
          <w:t>3.3.1.7</w:t>
        </w:r>
      </w:fldSimple>
      <w:r w:rsidRPr="00492C8B">
        <w:rPr>
          <w:sz w:val="24"/>
          <w:szCs w:val="24"/>
        </w:rPr>
        <w:t>.</w:t>
      </w:r>
    </w:p>
    <w:p w:rsidR="00920CB0" w:rsidRDefault="00920CB0" w:rsidP="00D61F3D">
      <w:pPr>
        <w:suppressAutoHyphens w:val="0"/>
        <w:spacing w:line="240" w:lineRule="auto"/>
        <w:ind w:firstLine="0"/>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D61F3D">
      <w:pPr>
        <w:pStyle w:val="3"/>
        <w:jc w:val="both"/>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D61F3D">
      <w:pPr>
        <w:pStyle w:val="3"/>
        <w:numPr>
          <w:ilvl w:val="3"/>
          <w:numId w:val="76"/>
        </w:numPr>
        <w:jc w:val="both"/>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920CB0" w:rsidRPr="00F647F7" w:rsidRDefault="00920CB0" w:rsidP="00D61F3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D61F3D">
      <w:pPr>
        <w:keepNext/>
        <w:tabs>
          <w:tab w:val="num" w:pos="1134"/>
        </w:tabs>
        <w:spacing w:line="240" w:lineRule="auto"/>
        <w:outlineLvl w:val="1"/>
        <w:rPr>
          <w:b/>
        </w:rPr>
      </w:pPr>
    </w:p>
    <w:p w:rsidR="00920CB0" w:rsidRPr="00160223" w:rsidRDefault="00920CB0" w:rsidP="00D61F3D">
      <w:pPr>
        <w:spacing w:line="240" w:lineRule="auto"/>
        <w:ind w:firstLine="709"/>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D61F3D">
      <w:pPr>
        <w:spacing w:line="240" w:lineRule="auto"/>
        <w:ind w:firstLine="709"/>
        <w:rPr>
          <w:b/>
          <w:bCs w:val="0"/>
          <w:color w:val="000000"/>
          <w:sz w:val="28"/>
          <w:szCs w:val="28"/>
        </w:rPr>
      </w:pPr>
    </w:p>
    <w:p w:rsidR="00920CB0" w:rsidRPr="00160223" w:rsidRDefault="00920CB0" w:rsidP="00D61F3D">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D61F3D">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D61F3D">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D61F3D">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61F3D">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D61F3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предложение или обещание предоставить иные выгоды;</w:t>
      </w:r>
    </w:p>
    <w:p w:rsidR="00920CB0" w:rsidRPr="00160223" w:rsidRDefault="00920CB0" w:rsidP="00D61F3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61F3D">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w:t>
      </w:r>
    </w:p>
    <w:p w:rsidR="00920CB0" w:rsidRPr="00160223" w:rsidRDefault="00920CB0" w:rsidP="00D61F3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w:t>
      </w:r>
    </w:p>
    <w:p w:rsidR="00920CB0" w:rsidRPr="00160223" w:rsidRDefault="00920CB0" w:rsidP="00D61F3D">
      <w:pPr>
        <w:spacing w:line="240" w:lineRule="auto"/>
        <w:ind w:firstLine="709"/>
        <w:rPr>
          <w:b/>
          <w:bCs w:val="0"/>
          <w:color w:val="000000"/>
        </w:rPr>
      </w:pPr>
    </w:p>
    <w:p w:rsidR="00920CB0" w:rsidRPr="00160223" w:rsidRDefault="00920CB0" w:rsidP="00D61F3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D61F3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40"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920CB0" w:rsidRDefault="00920CB0" w:rsidP="00D61F3D">
      <w:pPr>
        <w:suppressAutoHyphens w:val="0"/>
        <w:spacing w:line="240" w:lineRule="auto"/>
        <w:ind w:firstLine="0"/>
        <w:rPr>
          <w:b/>
          <w:sz w:val="24"/>
          <w:szCs w:val="24"/>
        </w:rPr>
      </w:pPr>
      <w:r>
        <w:br w:type="page"/>
      </w:r>
    </w:p>
    <w:p w:rsidR="004F4D80" w:rsidRDefault="004F4D80" w:rsidP="00D61F3D">
      <w:pPr>
        <w:pStyle w:val="2"/>
        <w:pageBreakBefore/>
        <w:tabs>
          <w:tab w:val="clear" w:pos="0"/>
          <w:tab w:val="clear" w:pos="1700"/>
          <w:tab w:val="left" w:pos="1134"/>
          <w:tab w:val="num" w:pos="5104"/>
        </w:tabs>
        <w:spacing w:before="100" w:beforeAutospacing="1" w:after="100" w:afterAutospacing="1" w:line="240" w:lineRule="auto"/>
        <w:jc w:val="both"/>
        <w:sectPr w:rsidR="004F4D80" w:rsidSect="004F4D80">
          <w:footerReference w:type="even" r:id="rId41"/>
          <w:pgSz w:w="11906" w:h="16838" w:code="9"/>
          <w:pgMar w:top="680" w:right="566" w:bottom="539" w:left="1134" w:header="680" w:footer="278" w:gutter="0"/>
          <w:cols w:space="708"/>
          <w:titlePg/>
          <w:docGrid w:linePitch="360"/>
        </w:sectPr>
      </w:pPr>
    </w:p>
    <w:p w:rsidR="004F4D80" w:rsidRPr="00F647F7" w:rsidRDefault="00492C8B" w:rsidP="00D61F3D">
      <w:pPr>
        <w:pStyle w:val="2"/>
        <w:pageBreakBefore/>
        <w:tabs>
          <w:tab w:val="clear" w:pos="0"/>
          <w:tab w:val="clear" w:pos="1700"/>
          <w:tab w:val="left" w:pos="1134"/>
          <w:tab w:val="num" w:pos="5104"/>
        </w:tabs>
        <w:spacing w:before="100" w:beforeAutospacing="1" w:after="100" w:afterAutospacing="1" w:line="240" w:lineRule="auto"/>
        <w:jc w:val="both"/>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4F4D80" w:rsidRPr="00F647F7" w:rsidRDefault="004F4D80" w:rsidP="00D61F3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D61F3D">
      <w:pP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D61F3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D61F3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bl>
    <w:p w:rsidR="004F4D80" w:rsidRDefault="004F4D80" w:rsidP="00D61F3D">
      <w:pPr>
        <w:spacing w:line="240" w:lineRule="auto"/>
        <w:rPr>
          <w:b/>
          <w:sz w:val="24"/>
          <w:szCs w:val="24"/>
        </w:rPr>
      </w:pPr>
    </w:p>
    <w:p w:rsidR="004F4D80" w:rsidRPr="00711D9B" w:rsidRDefault="004F4D80" w:rsidP="00D61F3D">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D61F3D">
      <w:pPr>
        <w:spacing w:before="60" w:line="240" w:lineRule="auto"/>
        <w:rPr>
          <w:b/>
          <w:sz w:val="24"/>
          <w:szCs w:val="24"/>
        </w:rPr>
      </w:pPr>
    </w:p>
    <w:p w:rsidR="004F4D80" w:rsidRDefault="004F4D80" w:rsidP="00D61F3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D61F3D">
            <w:pPr>
              <w:pStyle w:val="aff0"/>
              <w:spacing w:before="0" w:after="0"/>
              <w:ind w:left="0" w:right="0"/>
              <w:jc w:val="both"/>
            </w:pPr>
            <w:r w:rsidRPr="00F647F7">
              <w:t>Наименование</w:t>
            </w:r>
          </w:p>
        </w:tc>
        <w:tc>
          <w:tcPr>
            <w:tcW w:w="4860" w:type="dxa"/>
            <w:vAlign w:val="center"/>
          </w:tcPr>
          <w:p w:rsidR="004F4D80" w:rsidRPr="00F647F7" w:rsidRDefault="004F4D80" w:rsidP="00D61F3D">
            <w:pPr>
              <w:pStyle w:val="aff0"/>
              <w:spacing w:before="0" w:after="0"/>
              <w:ind w:left="0" w:right="0"/>
              <w:jc w:val="both"/>
            </w:pPr>
            <w:r w:rsidRPr="00F647F7">
              <w:t>Значение</w:t>
            </w:r>
          </w:p>
        </w:tc>
      </w:tr>
      <w:tr w:rsidR="004F4D80" w:rsidRPr="00F647F7" w:rsidTr="004F4D80">
        <w:trPr>
          <w:cantSplit/>
        </w:trPr>
        <w:tc>
          <w:tcPr>
            <w:tcW w:w="648" w:type="dxa"/>
            <w:vAlign w:val="center"/>
          </w:tcPr>
          <w:p w:rsidR="004F4D80" w:rsidRPr="00F647F7" w:rsidRDefault="004F4D80" w:rsidP="00D61F3D">
            <w:pPr>
              <w:tabs>
                <w:tab w:val="num" w:pos="360"/>
              </w:tabs>
              <w:spacing w:line="240" w:lineRule="auto"/>
              <w:ind w:firstLine="0"/>
            </w:pPr>
          </w:p>
        </w:tc>
        <w:tc>
          <w:tcPr>
            <w:tcW w:w="4860" w:type="dxa"/>
          </w:tcPr>
          <w:p w:rsidR="004F4D80" w:rsidRPr="00F647F7" w:rsidRDefault="004F4D80" w:rsidP="00D61F3D">
            <w:pPr>
              <w:pStyle w:val="aff1"/>
              <w:spacing w:before="0" w:after="0"/>
              <w:ind w:left="0" w:right="0"/>
              <w:jc w:val="both"/>
              <w:rPr>
                <w:sz w:val="22"/>
              </w:rPr>
            </w:pPr>
            <w:r w:rsidRPr="00F647F7">
              <w:rPr>
                <w:sz w:val="22"/>
              </w:rPr>
              <w:t>Гарантийный срок</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r w:rsidRPr="0092116E">
              <w:rPr>
                <w:sz w:val="22"/>
              </w:rPr>
              <w:t>Условия оплаты</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4860" w:type="dxa"/>
          </w:tcPr>
          <w:p w:rsidR="004F4D80" w:rsidRPr="00F647F7" w:rsidRDefault="004F4D80" w:rsidP="00D61F3D">
            <w:pPr>
              <w:pStyle w:val="aff1"/>
              <w:spacing w:before="0" w:after="0"/>
              <w:ind w:left="0" w:right="0"/>
              <w:jc w:val="both"/>
              <w:rPr>
                <w:sz w:val="22"/>
              </w:rPr>
            </w:pPr>
            <w:r w:rsidRPr="00F647F7">
              <w:rPr>
                <w:sz w:val="22"/>
              </w:rPr>
              <w:t>и т.д.</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r>
    </w:tbl>
    <w:p w:rsidR="004F4D80"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ind w:right="3684"/>
        <w:rPr>
          <w:sz w:val="24"/>
          <w:szCs w:val="24"/>
          <w:vertAlign w:val="superscript"/>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C236C0" w:rsidRDefault="004F4D80" w:rsidP="00D61F3D">
      <w:pPr>
        <w:pStyle w:val="3"/>
        <w:jc w:val="both"/>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fldSimple w:instr=" REF _Ref86826666 \r \h  \* MERGEFORMAT ">
        <w:r w:rsidR="00A24167">
          <w:rPr>
            <w:sz w:val="24"/>
            <w:szCs w:val="24"/>
          </w:rPr>
          <w:t>5.3</w:t>
        </w:r>
      </w:fldSimple>
      <w:r w:rsidR="004F4D80"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fldSimple w:instr=" REF _Ref440292752 \r \h  \* MERGEFORMAT ">
        <w:r w:rsidR="00A24167">
          <w:t>2</w:t>
        </w:r>
      </w:fldSimple>
      <w:r w:rsidRPr="00B86686">
        <w:rPr>
          <w:sz w:val="24"/>
          <w:szCs w:val="24"/>
        </w:rPr>
        <w:t xml:space="preserve"> и </w:t>
      </w:r>
      <w:fldSimple w:instr=" REF _Ref440292779 \r \h  \* MERGEFORMAT ">
        <w:r w:rsidR="00A24167">
          <w:t>4</w:t>
        </w:r>
      </w:fldSimple>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D61F3D">
      <w:pPr>
        <w:spacing w:line="240" w:lineRule="auto"/>
        <w:rPr>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D61F3D">
            <w:pPr>
              <w:spacing w:line="240" w:lineRule="auto"/>
              <w:ind w:firstLine="0"/>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D61F3D">
            <w:pPr>
              <w:spacing w:line="240" w:lineRule="auto"/>
              <w:ind w:firstLine="0"/>
              <w:rPr>
                <w:b/>
              </w:rPr>
            </w:pPr>
            <w:r w:rsidRPr="00652D5B">
              <w:rPr>
                <w:b/>
              </w:rPr>
              <w:t>Требуемая Заказчику продукция</w:t>
            </w:r>
          </w:p>
        </w:tc>
        <w:tc>
          <w:tcPr>
            <w:tcW w:w="2420" w:type="pct"/>
            <w:gridSpan w:val="2"/>
            <w:vAlign w:val="center"/>
          </w:tcPr>
          <w:p w:rsidR="004F4D80" w:rsidRPr="00652D5B" w:rsidRDefault="004F4D80" w:rsidP="00D61F3D">
            <w:pPr>
              <w:spacing w:line="240" w:lineRule="auto"/>
              <w:ind w:firstLine="0"/>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D61F3D">
            <w:pPr>
              <w:spacing w:line="240" w:lineRule="auto"/>
              <w:ind w:firstLine="0"/>
              <w:rPr>
                <w:b/>
                <w:bCs w:val="0"/>
              </w:rPr>
            </w:pPr>
          </w:p>
        </w:tc>
        <w:tc>
          <w:tcPr>
            <w:tcW w:w="1320"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976" w:type="pct"/>
            <w:vAlign w:val="center"/>
          </w:tcPr>
          <w:p w:rsidR="004F4D80" w:rsidRPr="00652D5B" w:rsidRDefault="004F4D80" w:rsidP="00D61F3D">
            <w:pPr>
              <w:spacing w:line="240" w:lineRule="auto"/>
              <w:ind w:firstLine="0"/>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1165" w:type="pct"/>
            <w:vAlign w:val="center"/>
          </w:tcPr>
          <w:p w:rsidR="004F4D80" w:rsidRPr="00652D5B" w:rsidRDefault="004F4D80" w:rsidP="00D61F3D">
            <w:pPr>
              <w:spacing w:line="240" w:lineRule="auto"/>
              <w:ind w:firstLine="0"/>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D61F3D">
            <w:pPr>
              <w:spacing w:line="240" w:lineRule="auto"/>
              <w:ind w:firstLine="0"/>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5000" w:type="pct"/>
            <w:gridSpan w:val="5"/>
            <w:vAlign w:val="center"/>
          </w:tcPr>
          <w:p w:rsidR="004F4D80" w:rsidRPr="00652D5B" w:rsidRDefault="004F4D80" w:rsidP="00D61F3D">
            <w:pPr>
              <w:spacing w:line="240" w:lineRule="auto"/>
              <w:ind w:firstLine="0"/>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bl>
    <w:p w:rsidR="004F4D80" w:rsidRPr="00F647F7" w:rsidRDefault="004F4D80" w:rsidP="00D61F3D">
      <w:pPr>
        <w:spacing w:line="240" w:lineRule="auto"/>
        <w:rPr>
          <w:b/>
          <w:bCs w:val="0"/>
          <w:sz w:val="24"/>
          <w:szCs w:val="24"/>
        </w:rPr>
      </w:pPr>
    </w:p>
    <w:p w:rsidR="004F4D80" w:rsidRPr="00F647F7" w:rsidRDefault="004F4D80" w:rsidP="00D61F3D">
      <w:pPr>
        <w:spacing w:line="240" w:lineRule="auto"/>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Срок службы: _____________________________________________________________________.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rPr>
          <w:sz w:val="24"/>
          <w:szCs w:val="24"/>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D61F3D">
      <w:pPr>
        <w:spacing w:line="240" w:lineRule="auto"/>
        <w:rPr>
          <w:sz w:val="24"/>
          <w:szCs w:val="24"/>
        </w:rPr>
      </w:pPr>
      <w:r w:rsidRPr="00F647F7">
        <w:rPr>
          <w:sz w:val="24"/>
          <w:szCs w:val="24"/>
        </w:rPr>
        <w:br w:type="page"/>
      </w:r>
    </w:p>
    <w:p w:rsidR="004F4D80" w:rsidRPr="00C236C0" w:rsidRDefault="004F4D80" w:rsidP="00D61F3D">
      <w:pPr>
        <w:pStyle w:val="3"/>
        <w:jc w:val="both"/>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fldSimple w:instr=" REF _Ref440292555 \r \h  \* MERGEFORMAT ">
        <w:r w:rsidR="00A24167">
          <w:t>4</w:t>
        </w:r>
      </w:fldSimple>
      <w:r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fldSimple w:instr=" REF _Ref440271182 \r \h  \* MERGEFORMAT ">
        <w:r w:rsidR="00A24167">
          <w:rPr>
            <w:sz w:val="24"/>
            <w:szCs w:val="24"/>
          </w:rPr>
          <w:t>3.3.1.9</w:t>
        </w:r>
      </w:fldSimple>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A24167">
          <w:rPr>
            <w:sz w:val="24"/>
            <w:szCs w:val="24"/>
          </w:rPr>
          <w:t>4.4.1</w:t>
        </w:r>
      </w:fldSimple>
      <w:r w:rsidRPr="00C83252">
        <w:rPr>
          <w:sz w:val="24"/>
          <w:szCs w:val="24"/>
        </w:rPr>
        <w:t xml:space="preserve"> настоящей документации.</w:t>
      </w:r>
    </w:p>
    <w:p w:rsidR="004F4D80" w:rsidRPr="00F647F7" w:rsidRDefault="004F4D80" w:rsidP="00D61F3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before="240" w:line="240" w:lineRule="auto"/>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pStyle w:val="3"/>
        <w:jc w:val="both"/>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fldSimple w:instr=" REF _Ref55336310 \r \h  \* MERGEFORMAT ">
        <w:r w:rsidR="00A24167">
          <w:rPr>
            <w:sz w:val="24"/>
            <w:szCs w:val="24"/>
          </w:rPr>
          <w:t>5.1</w:t>
        </w:r>
      </w:fldSimple>
      <w:r w:rsidR="004F4D80" w:rsidRPr="008E5EA3">
        <w:rPr>
          <w:sz w:val="24"/>
          <w:szCs w:val="24"/>
        </w:rPr>
        <w:t>).</w:t>
      </w:r>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fldSimple w:instr=" REF _Ref440273986 \r \h  \* MERGEFORMAT ">
        <w:r w:rsidR="00A24167">
          <w:rPr>
            <w:sz w:val="24"/>
            <w:szCs w:val="24"/>
          </w:rPr>
          <w:t>5.2</w:t>
        </w:r>
      </w:fldSimple>
      <w:r w:rsidRPr="008E5EA3">
        <w:rPr>
          <w:sz w:val="24"/>
          <w:szCs w:val="24"/>
        </w:rPr>
        <w:t>).</w:t>
      </w:r>
    </w:p>
    <w:p w:rsidR="004F4D80" w:rsidRPr="00F647F7"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D61F3D">
            <w:pPr>
              <w:pStyle w:val="aff0"/>
              <w:spacing w:before="0" w:after="0"/>
              <w:ind w:left="0" w:right="0"/>
              <w:jc w:val="both"/>
            </w:pPr>
          </w:p>
          <w:p w:rsidR="004F4D80" w:rsidRPr="00A35E1B" w:rsidRDefault="004F4D80" w:rsidP="00D61F3D">
            <w:pPr>
              <w:pStyle w:val="aff0"/>
              <w:spacing w:before="0" w:after="0"/>
              <w:ind w:left="0" w:right="0"/>
              <w:jc w:val="both"/>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D61F3D">
            <w:pPr>
              <w:pStyle w:val="aff0"/>
              <w:spacing w:before="0" w:after="0"/>
              <w:ind w:left="0" w:right="0"/>
              <w:jc w:val="both"/>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bl>
    <w:p w:rsidR="004F4D80" w:rsidRPr="0035371F" w:rsidRDefault="004F4D80" w:rsidP="00D61F3D">
      <w:pPr>
        <w:pStyle w:val="aff6"/>
        <w:numPr>
          <w:ilvl w:val="0"/>
          <w:numId w:val="0"/>
        </w:numPr>
        <w:tabs>
          <w:tab w:val="left" w:pos="708"/>
        </w:tabs>
        <w:spacing w:line="240" w:lineRule="auto"/>
        <w:ind w:left="1134"/>
        <w:rPr>
          <w:sz w:val="24"/>
          <w:szCs w:val="24"/>
        </w:rPr>
      </w:pPr>
    </w:p>
    <w:p w:rsidR="004F4D80" w:rsidRPr="00F647F7" w:rsidRDefault="004F4D80" w:rsidP="00D61F3D">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ind w:firstLine="0"/>
        <w:rPr>
          <w:b/>
          <w:sz w:val="24"/>
          <w:szCs w:val="24"/>
        </w:rPr>
      </w:pPr>
      <w:r w:rsidRPr="00F647F7">
        <w:rPr>
          <w:b/>
          <w:sz w:val="24"/>
          <w:szCs w:val="24"/>
        </w:rPr>
        <w:t>Протокол разногласий к проекту Договора</w:t>
      </w:r>
    </w:p>
    <w:p w:rsidR="004F4D80" w:rsidRPr="00F647F7" w:rsidRDefault="004F4D80" w:rsidP="00D61F3D">
      <w:pPr>
        <w:rPr>
          <w:sz w:val="24"/>
          <w:szCs w:val="24"/>
        </w:rPr>
      </w:pPr>
    </w:p>
    <w:p w:rsidR="004F4D80" w:rsidRPr="00F647F7" w:rsidRDefault="004F4D80" w:rsidP="00D61F3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b/>
          <w:bCs w:val="0"/>
          <w:color w:val="000000"/>
        </w:rPr>
      </w:pPr>
    </w:p>
    <w:p w:rsidR="004F4D80" w:rsidRPr="00F647F7" w:rsidRDefault="004F4D80" w:rsidP="00D61F3D">
      <w:pP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keepNext/>
        <w:rPr>
          <w:b/>
          <w:bCs w:val="0"/>
          <w:color w:val="000000"/>
          <w:sz w:val="24"/>
          <w:szCs w:val="24"/>
        </w:rPr>
      </w:pPr>
    </w:p>
    <w:p w:rsidR="004F4D80" w:rsidRPr="00F647F7" w:rsidRDefault="004F4D80" w:rsidP="00D61F3D">
      <w:pPr>
        <w:pBdr>
          <w:bottom w:val="single" w:sz="4" w:space="1" w:color="auto"/>
        </w:pBdr>
        <w:shd w:val="clear" w:color="auto" w:fill="E0E0E0"/>
        <w:tabs>
          <w:tab w:val="center" w:pos="5092"/>
          <w:tab w:val="right" w:pos="10184"/>
        </w:tabs>
        <w:ind w:right="21" w:firstLine="0"/>
        <w:rPr>
          <w:b/>
          <w:color w:val="000000"/>
          <w:spacing w:val="36"/>
          <w:sz w:val="24"/>
          <w:szCs w:val="24"/>
        </w:rPr>
      </w:pPr>
      <w:r w:rsidRPr="00F647F7">
        <w:rPr>
          <w:b/>
          <w:color w:val="000000"/>
          <w:spacing w:val="36"/>
          <w:sz w:val="24"/>
          <w:szCs w:val="24"/>
        </w:rPr>
        <w:t>конец формы</w:t>
      </w:r>
    </w:p>
    <w:p w:rsidR="00D56F8C" w:rsidRDefault="00D56F8C" w:rsidP="00D61F3D">
      <w:pPr>
        <w:suppressAutoHyphens w:val="0"/>
        <w:spacing w:line="240" w:lineRule="auto"/>
        <w:ind w:firstLine="0"/>
        <w:rPr>
          <w:b/>
          <w:sz w:val="24"/>
          <w:szCs w:val="24"/>
        </w:rPr>
      </w:pPr>
      <w:r>
        <w:rPr>
          <w:b/>
          <w:sz w:val="24"/>
          <w:szCs w:val="24"/>
        </w:rPr>
        <w:br w:type="page"/>
      </w:r>
    </w:p>
    <w:p w:rsidR="004F4D80" w:rsidRPr="00F647F7" w:rsidRDefault="004F4D80" w:rsidP="00D61F3D">
      <w:pPr>
        <w:pStyle w:val="a1"/>
        <w:numPr>
          <w:ilvl w:val="0"/>
          <w:numId w:val="0"/>
        </w:numPr>
        <w:ind w:left="1134"/>
        <w:rPr>
          <w:b/>
          <w:sz w:val="24"/>
          <w:szCs w:val="24"/>
        </w:rPr>
      </w:pPr>
    </w:p>
    <w:p w:rsidR="004F4D80" w:rsidRPr="00F647F7" w:rsidRDefault="004F4D80" w:rsidP="00D61F3D">
      <w:pPr>
        <w:pStyle w:val="3"/>
        <w:jc w:val="both"/>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fldSimple w:instr=" REF _Ref55336310 \r \h  \* MERGEFORMAT ">
        <w:r w:rsidR="00A24167">
          <w:rPr>
            <w:sz w:val="24"/>
            <w:szCs w:val="24"/>
          </w:rPr>
          <w:t>5.1</w:t>
        </w:r>
      </w:fldSimple>
      <w:r w:rsidRPr="008E5EA3">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fldSimple w:instr=" REF _Ref440274025 \r \h  \* MERGEFORMAT ">
        <w:r w:rsidR="00A24167">
          <w:t>2</w:t>
        </w:r>
      </w:fldSimple>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fldSimple w:instr=" REF _Ref294695546 \r \h  \* MERGEFORMAT ">
        <w:r w:rsidR="00A24167">
          <w:rPr>
            <w:sz w:val="24"/>
            <w:szCs w:val="24"/>
          </w:rPr>
          <w:t xml:space="preserve"> 1.2.6 </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D61F3D">
      <w:pPr>
        <w:pStyle w:val="3"/>
        <w:jc w:val="both"/>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spacing w:line="240" w:lineRule="auto"/>
              <w:ind w:firstLine="0"/>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D61F3D">
            <w:pPr>
              <w:pStyle w:val="aff1"/>
              <w:spacing w:before="0" w:after="0"/>
              <w:ind w:left="0" w:right="0"/>
              <w:jc w:val="both"/>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ИНН/КПП</w:t>
            </w:r>
            <w:r w:rsidR="00D61F3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D61F3D">
            <w:pPr>
              <w:pStyle w:val="aff1"/>
              <w:spacing w:before="0" w:after="0"/>
              <w:ind w:left="0" w:right="0"/>
              <w:jc w:val="both"/>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tabs>
                <w:tab w:val="clear" w:pos="360"/>
                <w:tab w:val="num" w:pos="-3227"/>
              </w:tabs>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tabs>
                <w:tab w:val="num" w:pos="360"/>
              </w:tabs>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что именно)</w:t>
            </w:r>
          </w:p>
        </w:tc>
      </w:tr>
    </w:tbl>
    <w:p w:rsidR="004F4D80" w:rsidRPr="007417E6" w:rsidRDefault="004F4D80" w:rsidP="00D61F3D">
      <w:pPr>
        <w:spacing w:line="240" w:lineRule="auto"/>
      </w:pP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Pr="007417E6" w:rsidRDefault="004F4D80" w:rsidP="00D61F3D">
      <w:pPr>
        <w:spacing w:line="240" w:lineRule="auto"/>
        <w:ind w:right="5527"/>
        <w:rPr>
          <w:color w:val="000000"/>
          <w:vertAlign w:val="superscript"/>
        </w:rPr>
      </w:pPr>
      <w:r w:rsidRPr="007417E6">
        <w:rPr>
          <w:color w:val="000000"/>
          <w:vertAlign w:val="superscript"/>
        </w:rPr>
        <w:t>(подпись, М.П.)</w:t>
      </w: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Default="004F4D80" w:rsidP="00D61F3D">
      <w:pPr>
        <w:spacing w:line="240" w:lineRule="auto"/>
        <w:ind w:right="5527"/>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D61F3D">
      <w:pPr>
        <w:spacing w:line="240" w:lineRule="auto"/>
        <w:ind w:right="5527"/>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D61F3D">
      <w:pPr>
        <w:pStyle w:val="3"/>
        <w:jc w:val="both"/>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D61F3D">
      <w:pPr>
        <w:spacing w:line="240" w:lineRule="auto"/>
        <w:ind w:left="540" w:firstLine="0"/>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D61F3D">
      <w:pPr>
        <w:ind w:firstLine="709"/>
        <w:rPr>
          <w:b/>
          <w:szCs w:val="24"/>
        </w:rPr>
      </w:pPr>
    </w:p>
    <w:p w:rsidR="00FB00C0" w:rsidRPr="00116BE6" w:rsidRDefault="00FB00C0" w:rsidP="00D61F3D">
      <w:pPr>
        <w:autoSpaceDE w:val="0"/>
        <w:autoSpaceDN w:val="0"/>
        <w:adjustRightInd w:val="0"/>
        <w:spacing w:line="240" w:lineRule="auto"/>
        <w:ind w:firstLine="540"/>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w:t>
      </w: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подтверждает, что</w:t>
      </w:r>
    </w:p>
    <w:p w:rsidR="00FB00C0" w:rsidRPr="00B533CE" w:rsidRDefault="00FB00C0" w:rsidP="00D61F3D">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D61F3D">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2</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до 100 человек включительно – малое предприятие;</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D61F3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D61F3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D61F3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bl>
    <w:p w:rsidR="00886FAA" w:rsidRPr="00DB6009" w:rsidRDefault="00886FAA" w:rsidP="00D61F3D">
      <w:pPr>
        <w:autoSpaceDE w:val="0"/>
        <w:autoSpaceDN w:val="0"/>
        <w:adjustRightInd w:val="0"/>
        <w:spacing w:line="240" w:lineRule="auto"/>
        <w:outlineLvl w:val="3"/>
      </w:pPr>
    </w:p>
    <w:p w:rsidR="00FB00C0" w:rsidRPr="00DB6009" w:rsidRDefault="00FB00C0" w:rsidP="00D61F3D">
      <w:pPr>
        <w:spacing w:line="240" w:lineRule="auto"/>
      </w:pPr>
    </w:p>
    <w:p w:rsidR="00FB00C0" w:rsidRPr="00DB6009" w:rsidRDefault="00FB00C0" w:rsidP="00D61F3D">
      <w:pPr>
        <w:spacing w:line="240" w:lineRule="auto"/>
      </w:pPr>
    </w:p>
    <w:p w:rsidR="00FB00C0" w:rsidRPr="00DB6009" w:rsidRDefault="00FB00C0" w:rsidP="00D61F3D">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D61F3D">
      <w:pPr>
        <w:spacing w:line="240" w:lineRule="auto"/>
        <w:ind w:firstLine="708"/>
      </w:pPr>
    </w:p>
    <w:p w:rsidR="00FB00C0" w:rsidRPr="00DB6009" w:rsidRDefault="00FB00C0" w:rsidP="00D61F3D">
      <w:pPr>
        <w:spacing w:line="240" w:lineRule="auto"/>
      </w:pPr>
    </w:p>
    <w:p w:rsidR="00FB00C0" w:rsidRPr="00DB6009" w:rsidRDefault="00FB00C0" w:rsidP="00D61F3D">
      <w:pPr>
        <w:spacing w:line="240" w:lineRule="auto"/>
        <w:ind w:right="423"/>
        <w:rPr>
          <w:sz w:val="28"/>
        </w:rPr>
      </w:pPr>
    </w:p>
    <w:p w:rsidR="00FB00C0" w:rsidRPr="00DB6009" w:rsidRDefault="00FB00C0" w:rsidP="00D61F3D">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D61F3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D61F3D">
      <w:pPr>
        <w:tabs>
          <w:tab w:val="left" w:pos="1080"/>
        </w:tabs>
        <w:spacing w:line="240" w:lineRule="auto"/>
        <w:ind w:firstLine="540"/>
        <w:rPr>
          <w:b/>
        </w:rPr>
      </w:pPr>
      <w:r w:rsidRPr="00DB6009">
        <w:rPr>
          <w:b/>
        </w:rPr>
        <w:t>М.П.</w:t>
      </w:r>
    </w:p>
    <w:p w:rsidR="004F4D80" w:rsidRDefault="004F4D80" w:rsidP="00D61F3D">
      <w:pPr>
        <w:ind w:firstLine="0"/>
      </w:pPr>
    </w:p>
    <w:p w:rsidR="004F4D80" w:rsidRDefault="004F4D80" w:rsidP="00D61F3D">
      <w:pPr>
        <w:ind w:right="-1"/>
        <w:rPr>
          <w:color w:val="000000"/>
        </w:rPr>
      </w:pP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(подпись, М.П.)</w:t>
      </w: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D61F3D">
      <w:pPr>
        <w:outlineLvl w:val="0"/>
      </w:pPr>
    </w:p>
    <w:p w:rsidR="00FB00C0" w:rsidRDefault="00FB00C0" w:rsidP="00D61F3D">
      <w:pPr>
        <w:suppressAutoHyphens w:val="0"/>
        <w:spacing w:line="240" w:lineRule="auto"/>
        <w:ind w:firstLine="0"/>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D61F3D">
      <w:pPr>
        <w:spacing w:line="240" w:lineRule="auto"/>
        <w:ind w:right="5527"/>
        <w:rPr>
          <w:color w:val="000000"/>
          <w:vertAlign w:val="superscript"/>
        </w:rPr>
      </w:pPr>
    </w:p>
    <w:p w:rsidR="004F4D80" w:rsidRPr="007417E6" w:rsidRDefault="004F4D80" w:rsidP="00D61F3D">
      <w:pPr>
        <w:spacing w:line="240" w:lineRule="auto"/>
        <w:ind w:right="5527"/>
        <w:rPr>
          <w:color w:val="000000"/>
          <w:vertAlign w:val="superscript"/>
        </w:rPr>
      </w:pPr>
    </w:p>
    <w:p w:rsidR="004F4D80" w:rsidRPr="007417E6" w:rsidRDefault="004F4D80" w:rsidP="00D61F3D">
      <w:pPr>
        <w:pBdr>
          <w:bottom w:val="single" w:sz="4" w:space="1" w:color="auto"/>
        </w:pBdr>
        <w:shd w:val="clear" w:color="auto" w:fill="E0E0E0"/>
        <w:spacing w:line="240" w:lineRule="auto"/>
        <w:ind w:right="21" w:firstLine="0"/>
        <w:rPr>
          <w:b/>
          <w:color w:val="000000"/>
          <w:spacing w:val="36"/>
        </w:rPr>
      </w:pPr>
      <w:r w:rsidRPr="007417E6">
        <w:rPr>
          <w:b/>
          <w:color w:val="000000"/>
          <w:spacing w:val="36"/>
        </w:rPr>
        <w:t>конец формы</w:t>
      </w:r>
    </w:p>
    <w:p w:rsidR="004F4D80" w:rsidRDefault="004F4D80" w:rsidP="00D61F3D">
      <w:pPr>
        <w:suppressAutoHyphens w:val="0"/>
        <w:spacing w:line="240" w:lineRule="auto"/>
        <w:ind w:firstLine="0"/>
        <w:rPr>
          <w:b/>
        </w:rPr>
      </w:pPr>
      <w:bookmarkStart w:id="801" w:name="_Toc125426243"/>
      <w:bookmarkStart w:id="802" w:name="_Toc396984070"/>
      <w:bookmarkStart w:id="803" w:name="_Toc423423673"/>
      <w:r>
        <w:br w:type="page"/>
      </w:r>
    </w:p>
    <w:p w:rsidR="004F4D80" w:rsidRPr="007417E6" w:rsidRDefault="004F4D80" w:rsidP="00D61F3D">
      <w:pPr>
        <w:pStyle w:val="3"/>
        <w:jc w:val="both"/>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D61F3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fldSimple w:instr=" REF _Ref55336310 \r \h  \* MERGEFORMAT ">
        <w:r w:rsidR="00A24167">
          <w:rPr>
            <w:sz w:val="24"/>
            <w:szCs w:val="24"/>
          </w:rPr>
          <w:t>5.1</w:t>
        </w:r>
      </w:fldSimple>
      <w:r w:rsidR="004F4D80" w:rsidRPr="00A55F54">
        <w:rPr>
          <w:sz w:val="24"/>
          <w:szCs w:val="24"/>
        </w:rPr>
        <w:t>).</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D61F3D">
      <w:pPr>
        <w:pStyle w:val="3"/>
        <w:jc w:val="both"/>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D61F3D">
            <w:pPr>
              <w:spacing w:line="240" w:lineRule="auto"/>
              <w:ind w:firstLine="0"/>
            </w:pPr>
            <w:r w:rsidRPr="00F647F7">
              <w:t>№</w:t>
            </w:r>
          </w:p>
          <w:p w:rsidR="004F4D80" w:rsidRPr="00F647F7" w:rsidRDefault="004F4D80" w:rsidP="00D61F3D">
            <w:pPr>
              <w:spacing w:line="240" w:lineRule="auto"/>
              <w:ind w:firstLine="0"/>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D61F3D">
            <w:pPr>
              <w:pStyle w:val="aff0"/>
              <w:spacing w:before="0" w:after="0"/>
              <w:ind w:left="0" w:right="0"/>
              <w:jc w:val="both"/>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D61F3D">
            <w:pPr>
              <w:pStyle w:val="aff0"/>
              <w:spacing w:before="0" w:after="0"/>
              <w:ind w:left="0" w:right="0"/>
              <w:jc w:val="both"/>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D61F3D">
            <w:pPr>
              <w:pStyle w:val="aff0"/>
              <w:spacing w:before="0" w:after="0"/>
              <w:ind w:left="0" w:right="0"/>
              <w:jc w:val="both"/>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D61F3D">
            <w:pPr>
              <w:pStyle w:val="aff0"/>
              <w:spacing w:before="0" w:after="0"/>
              <w:ind w:left="0" w:right="0"/>
              <w:jc w:val="both"/>
            </w:pPr>
            <w:r w:rsidRPr="00F647F7">
              <w:t>Сумма договора, рублей</w:t>
            </w:r>
          </w:p>
        </w:tc>
        <w:tc>
          <w:tcPr>
            <w:tcW w:w="1440" w:type="dxa"/>
            <w:vAlign w:val="center"/>
          </w:tcPr>
          <w:p w:rsidR="004F4D80" w:rsidRPr="00F647F7" w:rsidRDefault="004F4D80" w:rsidP="00D61F3D">
            <w:pPr>
              <w:pStyle w:val="aff0"/>
              <w:spacing w:before="0" w:after="0"/>
              <w:ind w:left="0" w:right="0"/>
              <w:jc w:val="both"/>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D61F3D">
      <w:pPr>
        <w:pStyle w:val="3"/>
        <w:jc w:val="both"/>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A24167">
          <w:t>4</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D61F3D">
      <w:pPr>
        <w:pStyle w:val="3"/>
        <w:jc w:val="both"/>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кадровых ресурсах</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p w:rsidR="004F4D80" w:rsidRPr="00F647F7" w:rsidRDefault="004F4D80" w:rsidP="00D61F3D">
      <w:pPr>
        <w:keepNext/>
        <w:spacing w:line="240" w:lineRule="auto"/>
        <w:ind w:firstLine="0"/>
        <w:rPr>
          <w:b/>
          <w:sz w:val="24"/>
          <w:szCs w:val="24"/>
        </w:rPr>
      </w:pPr>
      <w:r w:rsidRPr="00F647F7">
        <w:rPr>
          <w:b/>
          <w:sz w:val="24"/>
          <w:szCs w:val="24"/>
        </w:rPr>
        <w:t>Таблица-1. Основные кадровые ресурсы</w:t>
      </w:r>
    </w:p>
    <w:p w:rsidR="004F4D80" w:rsidRPr="00F647F7" w:rsidRDefault="004F4D80" w:rsidP="00D61F3D">
      <w:pPr>
        <w:keepNext/>
        <w:spacing w:line="240" w:lineRule="auto"/>
        <w:ind w:firstLine="0"/>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D61F3D">
            <w:pPr>
              <w:spacing w:line="240" w:lineRule="auto"/>
              <w:ind w:firstLine="0"/>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D61F3D">
            <w:pPr>
              <w:pStyle w:val="aff0"/>
              <w:spacing w:before="0" w:after="0"/>
              <w:ind w:left="0" w:right="0"/>
              <w:jc w:val="both"/>
            </w:pPr>
            <w:r w:rsidRPr="00F647F7">
              <w:t>Фамилия, имя, отчество специалиста</w:t>
            </w:r>
          </w:p>
        </w:tc>
        <w:tc>
          <w:tcPr>
            <w:tcW w:w="2586" w:type="dxa"/>
            <w:vAlign w:val="center"/>
          </w:tcPr>
          <w:p w:rsidR="004F4D80" w:rsidRPr="00F647F7" w:rsidRDefault="004F4D80" w:rsidP="00D61F3D">
            <w:pPr>
              <w:pStyle w:val="aff0"/>
              <w:spacing w:before="0" w:after="0"/>
              <w:ind w:left="0" w:right="0"/>
              <w:jc w:val="both"/>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D61F3D">
            <w:pPr>
              <w:pStyle w:val="aff0"/>
              <w:spacing w:before="0" w:after="0"/>
              <w:ind w:left="0" w:right="0"/>
              <w:jc w:val="both"/>
            </w:pPr>
            <w:r w:rsidRPr="00F647F7">
              <w:t>Должность</w:t>
            </w:r>
          </w:p>
        </w:tc>
        <w:tc>
          <w:tcPr>
            <w:tcW w:w="2747" w:type="dxa"/>
            <w:vAlign w:val="center"/>
          </w:tcPr>
          <w:p w:rsidR="004F4D80" w:rsidRPr="00F647F7" w:rsidRDefault="004F4D80" w:rsidP="00D61F3D">
            <w:pPr>
              <w:pStyle w:val="aff0"/>
              <w:spacing w:before="0" w:after="0"/>
              <w:ind w:left="0" w:right="0"/>
              <w:jc w:val="both"/>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bl>
    <w:p w:rsidR="004F4D80" w:rsidRPr="00F647F7" w:rsidRDefault="004F4D80" w:rsidP="00D61F3D">
      <w:pPr>
        <w:spacing w:line="240" w:lineRule="auto"/>
      </w:pPr>
    </w:p>
    <w:p w:rsidR="004F4D80" w:rsidRPr="00F647F7" w:rsidRDefault="004F4D80" w:rsidP="00D61F3D">
      <w:pPr>
        <w:keepNext/>
        <w:spacing w:line="240" w:lineRule="auto"/>
        <w:ind w:firstLine="0"/>
        <w:rPr>
          <w:b/>
        </w:rPr>
      </w:pPr>
      <w:r w:rsidRPr="00F647F7">
        <w:rPr>
          <w:b/>
        </w:rPr>
        <w:t>Таблица-2. Прочий персонал</w:t>
      </w:r>
    </w:p>
    <w:p w:rsidR="004F4D80" w:rsidRPr="00F647F7" w:rsidRDefault="004F4D80" w:rsidP="00D61F3D">
      <w:pPr>
        <w:keepNext/>
        <w:spacing w:line="240" w:lineRule="auto"/>
        <w:ind w:firstLine="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D61F3D">
      <w:pPr>
        <w:pStyle w:val="3"/>
        <w:jc w:val="both"/>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D61F3D">
      <w:pPr>
        <w:pStyle w:val="3"/>
        <w:jc w:val="both"/>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right="5243"/>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Уважаемые господа!</w:t>
      </w:r>
    </w:p>
    <w:p w:rsidR="004F4D80" w:rsidRPr="00F647F7" w:rsidRDefault="004F4D80" w:rsidP="00D61F3D">
      <w:pPr>
        <w:spacing w:line="240" w:lineRule="auto"/>
        <w:rPr>
          <w:sz w:val="24"/>
          <w:szCs w:val="24"/>
        </w:rPr>
      </w:pPr>
    </w:p>
    <w:p w:rsidR="004F4D80" w:rsidRPr="00F647F7" w:rsidRDefault="004F4D80" w:rsidP="00D61F3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D61F3D">
      <w:pPr>
        <w:pStyle w:val="3"/>
        <w:jc w:val="both"/>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D61F3D">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а.</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D61F3D">
      <w:pPr>
        <w:pStyle w:val="3"/>
        <w:jc w:val="both"/>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firstLine="0"/>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7417E6" w:rsidRDefault="004F4D80" w:rsidP="00D61F3D">
      <w:pPr>
        <w:spacing w:line="240" w:lineRule="auto"/>
      </w:pPr>
      <w:r w:rsidRPr="007417E6">
        <w:t>Уважаемые господа!</w:t>
      </w: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D61F3D">
      <w:pPr>
        <w:spacing w:line="240" w:lineRule="auto"/>
        <w:ind w:left="2410"/>
      </w:pPr>
      <w:r w:rsidRPr="007417E6">
        <w:rPr>
          <w:i/>
          <w:vertAlign w:val="subscript"/>
        </w:rPr>
        <w:t>указать наименование производителя продукции</w:t>
      </w:r>
    </w:p>
    <w:p w:rsidR="004F4D80" w:rsidRPr="007417E6" w:rsidRDefault="004F4D80" w:rsidP="00D61F3D">
      <w:pPr>
        <w:spacing w:before="120" w:line="240" w:lineRule="auto"/>
      </w:pPr>
      <w:r w:rsidRPr="007417E6">
        <w:t>________________________________ удостоверяет, что _____________________________________</w:t>
      </w:r>
    </w:p>
    <w:p w:rsidR="004F4D80" w:rsidRPr="007417E6" w:rsidRDefault="004F4D80" w:rsidP="00D61F3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D61F3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61F3D">
      <w:pPr>
        <w:tabs>
          <w:tab w:val="left" w:pos="5670"/>
        </w:tabs>
        <w:spacing w:line="240" w:lineRule="auto"/>
        <w:ind w:firstLine="0"/>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fldSimple w:instr=" REF _Ref440275279 \r \h  \* MERGEFORMAT ">
        <w:r w:rsidR="00B963F9">
          <w:rPr>
            <w:vertAlign w:val="subscript"/>
          </w:rPr>
          <w:t>1.1.4</w:t>
        </w:r>
      </w:fldSimple>
      <w:r>
        <w:rPr>
          <w:vertAlign w:val="subscript"/>
        </w:rPr>
        <w:t xml:space="preserve"> </w:t>
      </w:r>
      <w:r w:rsidR="00D904EF" w:rsidRPr="00D904EF">
        <w:rPr>
          <w:vertAlign w:val="subscript"/>
        </w:rPr>
        <w:t>Документации по запросу предложений</w:t>
      </w:r>
    </w:p>
    <w:p w:rsidR="004F4D80" w:rsidRPr="007417E6" w:rsidRDefault="004F4D80" w:rsidP="00D61F3D">
      <w:pPr>
        <w:spacing w:before="120"/>
        <w:ind w:left="567" w:firstLine="0"/>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(подпись, М.П.)</w:t>
      </w: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Default="004F4D80" w:rsidP="00D61F3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D61F3D">
      <w:pPr>
        <w:spacing w:line="240" w:lineRule="auto"/>
        <w:ind w:right="-1"/>
        <w:rPr>
          <w:b/>
        </w:rPr>
      </w:pPr>
    </w:p>
    <w:p w:rsidR="004F4D80" w:rsidRPr="00CD6C7D"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4F4D80" w:rsidRPr="00CD6C7D" w:rsidRDefault="004F4D80" w:rsidP="00D61F3D">
      <w:pPr>
        <w:rPr>
          <w:sz w:val="24"/>
          <w:szCs w:val="24"/>
        </w:rPr>
      </w:pPr>
    </w:p>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D61F3D">
      <w:pPr>
        <w:pStyle w:val="3"/>
        <w:jc w:val="both"/>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D61F3D">
      <w:pPr>
        <w:tabs>
          <w:tab w:val="left" w:pos="4757"/>
        </w:tabs>
        <w:spacing w:line="240" w:lineRule="auto"/>
        <w:ind w:left="567" w:firstLine="0"/>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D61F3D">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r>
    </w:tbl>
    <w:p w:rsidR="004F4D80" w:rsidRPr="00E87023" w:rsidRDefault="004F4D80" w:rsidP="00D61F3D">
      <w:pPr>
        <w:tabs>
          <w:tab w:val="left" w:pos="4757"/>
        </w:tabs>
      </w:pP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(подпись, М.П.)</w:t>
      </w: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D61F3D"/>
    <w:p w:rsidR="004F4D80" w:rsidRPr="00E87023" w:rsidRDefault="004F4D80" w:rsidP="00D61F3D">
      <w:pPr>
        <w:pBdr>
          <w:bottom w:val="single" w:sz="4" w:space="1" w:color="auto"/>
        </w:pBdr>
        <w:shd w:val="clear" w:color="auto" w:fill="E0E0E0"/>
        <w:ind w:right="21" w:firstLine="0"/>
        <w:rPr>
          <w:b/>
          <w:color w:val="000000"/>
          <w:spacing w:val="36"/>
        </w:rPr>
      </w:pPr>
      <w:r w:rsidRPr="00E87023">
        <w:rPr>
          <w:b/>
          <w:color w:val="000000"/>
          <w:spacing w:val="36"/>
        </w:rPr>
        <w:t>конец формы</w:t>
      </w:r>
    </w:p>
    <w:p w:rsidR="004F4D80" w:rsidRDefault="004F4D80" w:rsidP="00D61F3D">
      <w:pPr>
        <w:pStyle w:val="3"/>
        <w:jc w:val="both"/>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D61F3D">
      <w:pPr>
        <w:pStyle w:val="3"/>
        <w:jc w:val="both"/>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D27071">
        <w:rPr>
          <w:sz w:val="24"/>
          <w:szCs w:val="24"/>
        </w:rPr>
        <w:t>.</w:t>
      </w:r>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 (№8) – заполняется в следующем формате:</w:t>
      </w:r>
    </w:p>
    <w:p w:rsidR="004F4D80" w:rsidRPr="00D27071" w:rsidRDefault="004F4D80" w:rsidP="00D61F3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D61F3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D61F3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D61F3D">
      <w:pPr>
        <w:spacing w:line="240" w:lineRule="auto"/>
        <w:ind w:firstLine="1134"/>
        <w:rPr>
          <w:sz w:val="24"/>
          <w:szCs w:val="24"/>
        </w:rPr>
      </w:pPr>
      <w:r w:rsidRPr="00D27071">
        <w:rPr>
          <w:sz w:val="24"/>
          <w:szCs w:val="24"/>
        </w:rPr>
        <w:t>1.2.1.1. собственник собственника 1.2.1 и так далее.</w:t>
      </w:r>
    </w:p>
    <w:p w:rsidR="004F4D80" w:rsidRPr="00D27071" w:rsidRDefault="004F4D80" w:rsidP="00D61F3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D61F3D">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D61F3D">
      <w:pPr>
        <w:pStyle w:val="2"/>
        <w:pageBreakBefore/>
        <w:tabs>
          <w:tab w:val="clear" w:pos="0"/>
          <w:tab w:val="clear" w:pos="1700"/>
          <w:tab w:val="num" w:pos="1134"/>
        </w:tabs>
        <w:spacing w:before="100" w:beforeAutospacing="1" w:after="100" w:afterAutospacing="1" w:line="240" w:lineRule="auto"/>
        <w:jc w:val="both"/>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D61F3D">
      <w:pPr>
        <w:pStyle w:val="3"/>
        <w:jc w:val="both"/>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D61F3D">
      <w:pPr>
        <w:tabs>
          <w:tab w:val="left" w:pos="4757"/>
        </w:tabs>
        <w:spacing w:line="240" w:lineRule="auto"/>
        <w:ind w:left="1134" w:firstLine="0"/>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D61F3D">
      <w:pPr>
        <w:contextualSpacing/>
        <w:rPr>
          <w:sz w:val="24"/>
          <w:szCs w:val="24"/>
        </w:rPr>
      </w:pPr>
    </w:p>
    <w:p w:rsidR="002B5044" w:rsidRDefault="002B5044" w:rsidP="00D61F3D">
      <w:pPr>
        <w:rPr>
          <w:lang w:eastAsia="ru-RU"/>
        </w:rPr>
      </w:pPr>
    </w:p>
    <w:p w:rsidR="003311F3" w:rsidRPr="005A2CAE" w:rsidRDefault="003311F3" w:rsidP="00D61F3D">
      <w:pPr>
        <w:widowControl w:val="0"/>
        <w:tabs>
          <w:tab w:val="left" w:pos="0"/>
          <w:tab w:val="num" w:pos="1134"/>
        </w:tabs>
        <w:spacing w:line="240" w:lineRule="auto"/>
        <w:outlineLvl w:val="1"/>
        <w:rPr>
          <w:b/>
          <w:sz w:val="26"/>
          <w:szCs w:val="26"/>
        </w:rPr>
      </w:pPr>
      <w:r w:rsidRPr="005A2CAE">
        <w:rPr>
          <w:b/>
          <w:sz w:val="26"/>
          <w:szCs w:val="26"/>
        </w:rPr>
        <w:t>Согласие на обработку персональных данных</w:t>
      </w:r>
    </w:p>
    <w:p w:rsidR="003311F3" w:rsidRPr="005A2CAE" w:rsidRDefault="003311F3" w:rsidP="00D61F3D">
      <w:pPr>
        <w:widowControl w:val="0"/>
        <w:tabs>
          <w:tab w:val="left" w:pos="0"/>
        </w:tabs>
        <w:spacing w:line="240" w:lineRule="auto"/>
        <w:rPr>
          <w:b/>
          <w:snapToGrid w:val="0"/>
          <w:sz w:val="26"/>
          <w:szCs w:val="26"/>
        </w:rPr>
      </w:pPr>
      <w:r w:rsidRPr="005A2CAE">
        <w:rPr>
          <w:b/>
          <w:snapToGrid w:val="0"/>
          <w:sz w:val="26"/>
          <w:szCs w:val="26"/>
        </w:rPr>
        <w:t>от «_____» ____________ 201____ г.</w:t>
      </w:r>
    </w:p>
    <w:p w:rsidR="003311F3" w:rsidRPr="005A2CAE" w:rsidRDefault="003311F3" w:rsidP="00D61F3D">
      <w:pPr>
        <w:widowControl w:val="0"/>
        <w:spacing w:line="240" w:lineRule="auto"/>
        <w:rPr>
          <w:sz w:val="26"/>
          <w:szCs w:val="26"/>
        </w:rPr>
      </w:pPr>
    </w:p>
    <w:p w:rsidR="003311F3" w:rsidRPr="00263B47" w:rsidRDefault="003311F3" w:rsidP="00D61F3D">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D61F3D">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D61F3D">
      <w:pPr>
        <w:widowControl w:val="0"/>
        <w:spacing w:line="240" w:lineRule="auto"/>
        <w:rPr>
          <w:color w:val="000000"/>
          <w:sz w:val="26"/>
          <w:szCs w:val="26"/>
        </w:rPr>
      </w:pPr>
      <w:r w:rsidRPr="005A2CAE">
        <w:rPr>
          <w:color w:val="000000"/>
          <w:sz w:val="26"/>
          <w:szCs w:val="26"/>
        </w:rPr>
        <w:t>_______________________                                                   ______________________</w:t>
      </w:r>
    </w:p>
    <w:p w:rsidR="003311F3" w:rsidRPr="005A2CAE" w:rsidRDefault="003311F3" w:rsidP="00D61F3D">
      <w:pPr>
        <w:widowControl w:val="0"/>
        <w:spacing w:line="240" w:lineRule="auto"/>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D61F3D">
      <w:pPr>
        <w:widowControl w:val="0"/>
        <w:spacing w:line="240" w:lineRule="auto"/>
        <w:rPr>
          <w:b/>
          <w:bCs w:val="0"/>
        </w:rPr>
      </w:pPr>
      <w:r w:rsidRPr="005A2CAE">
        <w:rPr>
          <w:b/>
          <w:bCs w:val="0"/>
        </w:rPr>
        <w:t>М.П.</w:t>
      </w:r>
    </w:p>
    <w:p w:rsidR="000D67AD" w:rsidRDefault="000D67AD" w:rsidP="00D61F3D">
      <w:pPr>
        <w:suppressAutoHyphens w:val="0"/>
        <w:spacing w:line="240" w:lineRule="auto"/>
        <w:ind w:firstLine="0"/>
        <w:rPr>
          <w:lang w:eastAsia="ru-RU"/>
        </w:rPr>
      </w:pPr>
      <w:r>
        <w:rPr>
          <w:lang w:eastAsia="ru-RU"/>
        </w:rPr>
        <w:br w:type="page"/>
      </w:r>
    </w:p>
    <w:p w:rsidR="003311F3" w:rsidRPr="005A2CAE" w:rsidRDefault="003311F3" w:rsidP="00D61F3D">
      <w:pPr>
        <w:pStyle w:val="3"/>
        <w:jc w:val="both"/>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D61F3D">
      <w:pPr>
        <w:suppressAutoHyphens w:val="0"/>
        <w:spacing w:line="240" w:lineRule="auto"/>
        <w:ind w:firstLine="0"/>
        <w:rPr>
          <w:lang w:eastAsia="ru-RU"/>
        </w:rPr>
      </w:pPr>
      <w:r>
        <w:rPr>
          <w:lang w:eastAsia="ru-RU"/>
        </w:rPr>
        <w:br w:type="page"/>
      </w:r>
    </w:p>
    <w:p w:rsidR="007A6A39" w:rsidRPr="007A6A39" w:rsidRDefault="007A6A39" w:rsidP="00D61F3D">
      <w:pPr>
        <w:pStyle w:val="2"/>
        <w:pageBreakBefore/>
        <w:tabs>
          <w:tab w:val="clear" w:pos="0"/>
          <w:tab w:val="clear" w:pos="1700"/>
          <w:tab w:val="num" w:pos="1134"/>
        </w:tabs>
        <w:spacing w:before="100" w:beforeAutospacing="1" w:after="100" w:afterAutospacing="1" w:line="240" w:lineRule="auto"/>
        <w:jc w:val="both"/>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D61F3D">
      <w:pPr>
        <w:pStyle w:val="3"/>
        <w:jc w:val="both"/>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311F48" w:rsidRDefault="00311F48" w:rsidP="00D61F3D">
      <w:pPr>
        <w:tabs>
          <w:tab w:val="left" w:pos="4757"/>
        </w:tabs>
        <w:spacing w:line="240" w:lineRule="auto"/>
        <w:ind w:left="1134" w:firstLine="0"/>
        <w:rPr>
          <w:sz w:val="24"/>
          <w:szCs w:val="24"/>
        </w:rPr>
      </w:pPr>
    </w:p>
    <w:p w:rsidR="007A6A39" w:rsidRPr="007A6A39" w:rsidRDefault="007A6A39"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D61F3D">
      <w:pPr>
        <w:contextualSpacing/>
        <w:rPr>
          <w:sz w:val="24"/>
          <w:szCs w:val="24"/>
        </w:rPr>
      </w:pPr>
    </w:p>
    <w:p w:rsidR="007A6A39" w:rsidRPr="007A6A39" w:rsidRDefault="007A6A39" w:rsidP="00D61F3D">
      <w:pPr>
        <w:spacing w:line="240" w:lineRule="auto"/>
        <w:rPr>
          <w:b/>
          <w:bCs w:val="0"/>
          <w:sz w:val="24"/>
          <w:szCs w:val="24"/>
        </w:rPr>
      </w:pPr>
      <w:r w:rsidRPr="007A6A39">
        <w:rPr>
          <w:b/>
          <w:bCs w:val="0"/>
          <w:sz w:val="24"/>
          <w:szCs w:val="24"/>
        </w:rPr>
        <w:t>Соглашение о неустойке</w:t>
      </w:r>
    </w:p>
    <w:p w:rsidR="007A6A39" w:rsidRPr="007A6A39" w:rsidRDefault="007A6A39" w:rsidP="00D61F3D">
      <w:pPr>
        <w:spacing w:line="240" w:lineRule="auto"/>
        <w:rPr>
          <w:bCs w:val="0"/>
          <w:sz w:val="24"/>
          <w:szCs w:val="24"/>
        </w:rPr>
      </w:pPr>
      <w:r w:rsidRPr="007A6A39">
        <w:rPr>
          <w:bCs w:val="0"/>
          <w:sz w:val="24"/>
          <w:szCs w:val="24"/>
        </w:rPr>
        <w:t>г. Москва</w:t>
      </w:r>
    </w:p>
    <w:p w:rsidR="007A6A39" w:rsidRPr="007A6A39" w:rsidRDefault="007A6A39" w:rsidP="00D61F3D">
      <w:pPr>
        <w:spacing w:line="240" w:lineRule="auto"/>
        <w:rPr>
          <w:sz w:val="24"/>
          <w:szCs w:val="24"/>
        </w:rPr>
      </w:pPr>
    </w:p>
    <w:p w:rsidR="00A21750" w:rsidRPr="007A6A39" w:rsidRDefault="00A21750" w:rsidP="00D61F3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D61F3D">
      <w:pPr>
        <w:pStyle w:val="afd"/>
        <w:ind w:firstLine="709"/>
        <w:jc w:val="both"/>
        <w:rPr>
          <w:sz w:val="24"/>
          <w:szCs w:val="24"/>
        </w:rPr>
      </w:pP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___________________________,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jc w:val="both"/>
        <w:rPr>
          <w:sz w:val="24"/>
          <w:szCs w:val="24"/>
        </w:rPr>
      </w:pPr>
    </w:p>
    <w:p w:rsidR="007A6A39" w:rsidRPr="007A6A39" w:rsidRDefault="007A6A39" w:rsidP="00D61F3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ind w:left="709"/>
        <w:jc w:val="both"/>
        <w:rPr>
          <w:sz w:val="24"/>
          <w:szCs w:val="24"/>
        </w:rPr>
      </w:pPr>
    </w:p>
    <w:p w:rsidR="00311F48" w:rsidRDefault="00311F48" w:rsidP="00D61F3D">
      <w:pPr>
        <w:pStyle w:val="afd"/>
        <w:tabs>
          <w:tab w:val="clear" w:pos="9360"/>
        </w:tabs>
        <w:suppressAutoHyphens w:val="0"/>
        <w:jc w:val="both"/>
        <w:rPr>
          <w:sz w:val="24"/>
          <w:szCs w:val="24"/>
        </w:rPr>
      </w:pPr>
    </w:p>
    <w:p w:rsidR="007A6A39" w:rsidRPr="005A2CAE" w:rsidRDefault="007A6A39" w:rsidP="00D61F3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61F3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D61F3D">
            <w:pPr>
              <w:pStyle w:val="afd"/>
              <w:jc w:val="both"/>
              <w:rPr>
                <w:sz w:val="24"/>
                <w:szCs w:val="24"/>
              </w:rPr>
            </w:pPr>
            <w:r w:rsidRPr="007A6A39">
              <w:rPr>
                <w:sz w:val="24"/>
                <w:szCs w:val="24"/>
              </w:rPr>
              <w:t>Участник</w:t>
            </w:r>
          </w:p>
        </w:tc>
        <w:tc>
          <w:tcPr>
            <w:tcW w:w="4431" w:type="dxa"/>
          </w:tcPr>
          <w:p w:rsidR="007A6A39" w:rsidRPr="007A6A39" w:rsidRDefault="007A6A39" w:rsidP="00D61F3D">
            <w:pPr>
              <w:pStyle w:val="afd"/>
              <w:jc w:val="both"/>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r>
    </w:tbl>
    <w:p w:rsidR="00311F48" w:rsidRPr="00CD6C7D" w:rsidRDefault="00311F48"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A6A39" w:rsidRPr="00613A01" w:rsidRDefault="007A6A39"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A6A39" w:rsidRPr="007857E5" w:rsidRDefault="007A6A39" w:rsidP="00D61F3D">
      <w:pPr>
        <w:pStyle w:val="3"/>
        <w:jc w:val="both"/>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D61F3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D61F3D">
      <w:pPr>
        <w:suppressAutoHyphens w:val="0"/>
        <w:spacing w:line="240" w:lineRule="auto"/>
        <w:ind w:firstLine="0"/>
        <w:rPr>
          <w:lang w:eastAsia="ru-RU"/>
        </w:rPr>
      </w:pPr>
      <w:r>
        <w:rPr>
          <w:lang w:eastAsia="ru-RU"/>
        </w:rPr>
        <w:br w:type="page"/>
      </w:r>
    </w:p>
    <w:p w:rsidR="007857E5" w:rsidRPr="007A6A39" w:rsidRDefault="00E47073" w:rsidP="00D61F3D">
      <w:pPr>
        <w:pStyle w:val="2"/>
        <w:pageBreakBefore/>
        <w:tabs>
          <w:tab w:val="clear" w:pos="0"/>
          <w:tab w:val="clear" w:pos="1700"/>
          <w:tab w:val="num" w:pos="1134"/>
        </w:tabs>
        <w:spacing w:before="100" w:beforeAutospacing="1" w:after="100" w:afterAutospacing="1" w:line="240" w:lineRule="auto"/>
        <w:jc w:val="both"/>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D61F3D">
      <w:pPr>
        <w:pStyle w:val="3"/>
        <w:jc w:val="both"/>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7857E5" w:rsidRDefault="007857E5" w:rsidP="00D61F3D">
      <w:pPr>
        <w:tabs>
          <w:tab w:val="left" w:pos="4757"/>
        </w:tabs>
        <w:spacing w:line="240" w:lineRule="auto"/>
        <w:ind w:left="1134" w:firstLine="0"/>
        <w:rPr>
          <w:sz w:val="24"/>
          <w:szCs w:val="24"/>
        </w:rPr>
      </w:pPr>
    </w:p>
    <w:p w:rsidR="007857E5" w:rsidRPr="007A6A39" w:rsidRDefault="007857E5"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D61F3D">
      <w:pPr>
        <w:contextualSpacing/>
        <w:rPr>
          <w:sz w:val="24"/>
          <w:szCs w:val="24"/>
        </w:rPr>
      </w:pPr>
    </w:p>
    <w:p w:rsidR="007857E5" w:rsidRPr="007857E5" w:rsidRDefault="007857E5" w:rsidP="00D61F3D">
      <w:pPr>
        <w:keepNext/>
        <w:spacing w:line="240" w:lineRule="auto"/>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bookmarkEnd w:id="1082"/>
      <w:bookmarkEnd w:id="1083"/>
    </w:p>
    <w:p w:rsidR="007857E5" w:rsidRPr="007857E5" w:rsidRDefault="007857E5" w:rsidP="00D61F3D">
      <w:pPr>
        <w:rPr>
          <w:b/>
          <w:bCs w:val="0"/>
          <w:snapToGrid w:val="0"/>
          <w:sz w:val="24"/>
          <w:szCs w:val="24"/>
        </w:rPr>
      </w:pPr>
      <w:r w:rsidRPr="007857E5">
        <w:rPr>
          <w:b/>
          <w:bCs w:val="0"/>
          <w:snapToGrid w:val="0"/>
          <w:sz w:val="24"/>
          <w:szCs w:val="24"/>
        </w:rPr>
        <w:t>от «_____» ____________ 201____ г.</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D61F3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D61F3D">
      <w:pPr>
        <w:spacing w:line="240" w:lineRule="auto"/>
        <w:rPr>
          <w:bCs w:val="0"/>
          <w:snapToGrid w:val="0"/>
          <w:sz w:val="24"/>
          <w:szCs w:val="24"/>
        </w:rPr>
      </w:pPr>
      <w:r w:rsidRPr="007857E5">
        <w:rPr>
          <w:bCs w:val="0"/>
          <w:snapToGrid w:val="0"/>
          <w:sz w:val="24"/>
          <w:szCs w:val="24"/>
        </w:rPr>
        <w:t>(Подпись уполномоченного представителя)                                     (Ф.И.О. и должность подписавшего)</w:t>
      </w:r>
    </w:p>
    <w:p w:rsidR="007857E5" w:rsidRPr="007857E5" w:rsidRDefault="007857E5" w:rsidP="00D61F3D">
      <w:pPr>
        <w:spacing w:line="240" w:lineRule="auto"/>
        <w:rPr>
          <w:b/>
          <w:snapToGrid w:val="0"/>
          <w:sz w:val="24"/>
          <w:szCs w:val="24"/>
        </w:rPr>
      </w:pPr>
    </w:p>
    <w:p w:rsidR="007857E5" w:rsidRPr="007857E5" w:rsidRDefault="007857E5" w:rsidP="00D61F3D">
      <w:pPr>
        <w:spacing w:line="240" w:lineRule="auto"/>
        <w:rPr>
          <w:b/>
          <w:snapToGrid w:val="0"/>
          <w:sz w:val="24"/>
          <w:szCs w:val="24"/>
        </w:rPr>
      </w:pPr>
      <w:r w:rsidRPr="007857E5">
        <w:rPr>
          <w:b/>
          <w:snapToGrid w:val="0"/>
          <w:sz w:val="24"/>
          <w:szCs w:val="24"/>
        </w:rPr>
        <w:t>М.П.</w:t>
      </w:r>
    </w:p>
    <w:p w:rsidR="007857E5" w:rsidRPr="007857E5" w:rsidRDefault="007857E5" w:rsidP="00D61F3D">
      <w:pPr>
        <w:spacing w:line="240" w:lineRule="auto"/>
        <w:rPr>
          <w:b/>
          <w:bCs w:val="0"/>
          <w:snapToGrid w:val="0"/>
          <w:sz w:val="24"/>
          <w:szCs w:val="24"/>
        </w:rPr>
      </w:pPr>
    </w:p>
    <w:p w:rsidR="007857E5" w:rsidRPr="007857E5" w:rsidRDefault="007857E5" w:rsidP="00D61F3D">
      <w:pPr>
        <w:spacing w:line="240" w:lineRule="auto"/>
        <w:rPr>
          <w:b/>
          <w:bCs w:val="0"/>
          <w:snapToGrid w:val="0"/>
          <w:sz w:val="24"/>
          <w:szCs w:val="24"/>
        </w:rPr>
      </w:pPr>
    </w:p>
    <w:p w:rsidR="007857E5" w:rsidRPr="007857E5" w:rsidRDefault="007857E5" w:rsidP="00D61F3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D61F3D">
            <w:pPr>
              <w:pStyle w:val="afd"/>
              <w:jc w:val="both"/>
              <w:rPr>
                <w:sz w:val="24"/>
                <w:szCs w:val="24"/>
              </w:rPr>
            </w:pPr>
          </w:p>
        </w:tc>
        <w:tc>
          <w:tcPr>
            <w:tcW w:w="4431" w:type="dxa"/>
          </w:tcPr>
          <w:p w:rsidR="007857E5" w:rsidRPr="007857E5" w:rsidRDefault="007857E5" w:rsidP="00D61F3D">
            <w:pPr>
              <w:pStyle w:val="afd"/>
              <w:jc w:val="both"/>
              <w:rPr>
                <w:sz w:val="24"/>
                <w:szCs w:val="24"/>
              </w:rPr>
            </w:pPr>
          </w:p>
        </w:tc>
      </w:tr>
      <w:tr w:rsidR="007857E5" w:rsidRPr="007A6A39" w:rsidTr="007857E5">
        <w:tc>
          <w:tcPr>
            <w:tcW w:w="4431" w:type="dxa"/>
          </w:tcPr>
          <w:p w:rsidR="007857E5" w:rsidRPr="007A6A39" w:rsidRDefault="007857E5" w:rsidP="00D61F3D">
            <w:pPr>
              <w:pStyle w:val="afd"/>
              <w:jc w:val="both"/>
              <w:rPr>
                <w:sz w:val="24"/>
                <w:szCs w:val="24"/>
              </w:rPr>
            </w:pPr>
          </w:p>
        </w:tc>
        <w:tc>
          <w:tcPr>
            <w:tcW w:w="4431" w:type="dxa"/>
          </w:tcPr>
          <w:p w:rsidR="007857E5" w:rsidRPr="007A6A39" w:rsidRDefault="007857E5" w:rsidP="00D61F3D">
            <w:pPr>
              <w:pStyle w:val="afd"/>
              <w:jc w:val="both"/>
              <w:rPr>
                <w:sz w:val="24"/>
                <w:szCs w:val="24"/>
              </w:rPr>
            </w:pPr>
          </w:p>
        </w:tc>
      </w:tr>
    </w:tbl>
    <w:p w:rsidR="007857E5" w:rsidRPr="00CD6C7D" w:rsidRDefault="007857E5"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857E5" w:rsidRPr="00613A01" w:rsidRDefault="007857E5"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857E5" w:rsidRPr="007857E5" w:rsidRDefault="007857E5" w:rsidP="00D61F3D">
      <w:pPr>
        <w:pStyle w:val="3"/>
        <w:jc w:val="both"/>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D61F3D">
      <w:pPr>
        <w:suppressAutoHyphens w:val="0"/>
        <w:spacing w:line="240" w:lineRule="auto"/>
        <w:ind w:firstLine="0"/>
        <w:rPr>
          <w:lang w:eastAsia="ru-RU"/>
        </w:rPr>
      </w:pPr>
      <w:r>
        <w:rPr>
          <w:lang w:eastAsia="ru-RU"/>
        </w:rPr>
        <w:br w:type="page"/>
      </w:r>
    </w:p>
    <w:p w:rsidR="00E47073" w:rsidRDefault="00E47073" w:rsidP="00D61F3D">
      <w:pPr>
        <w:pStyle w:val="2"/>
        <w:pageBreakBefore/>
        <w:tabs>
          <w:tab w:val="clear" w:pos="0"/>
          <w:tab w:val="clear" w:pos="1700"/>
          <w:tab w:val="num" w:pos="1134"/>
        </w:tabs>
        <w:spacing w:before="100" w:beforeAutospacing="1" w:after="100" w:afterAutospacing="1" w:line="240" w:lineRule="auto"/>
        <w:jc w:val="both"/>
        <w:sectPr w:rsidR="00E47073" w:rsidSect="002B0606">
          <w:headerReference w:type="even" r:id="rId42"/>
          <w:headerReference w:type="default" r:id="rId43"/>
          <w:footerReference w:type="even" r:id="rId44"/>
          <w:headerReference w:type="first" r:id="rId45"/>
          <w:footerReference w:type="first" r:id="rId46"/>
          <w:pgSz w:w="11907" w:h="16840" w:code="9"/>
          <w:pgMar w:top="765" w:right="851" w:bottom="765" w:left="1701" w:header="709" w:footer="709" w:gutter="0"/>
          <w:cols w:space="720"/>
          <w:docGrid w:linePitch="360"/>
        </w:sectPr>
      </w:pPr>
    </w:p>
    <w:p w:rsidR="00635719" w:rsidRPr="00F647F7" w:rsidRDefault="00635719"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D61F3D">
      <w:pPr>
        <w:pStyle w:val="3"/>
        <w:jc w:val="both"/>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D61F3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D61F3D">
            <w:pPr>
              <w:spacing w:line="240" w:lineRule="auto"/>
              <w:ind w:firstLine="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продукции, тип, марка</w:t>
            </w:r>
          </w:p>
        </w:tc>
        <w:tc>
          <w:tcPr>
            <w:tcW w:w="1689"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организации</w:t>
            </w:r>
          </w:p>
        </w:tc>
        <w:tc>
          <w:tcPr>
            <w:tcW w:w="2708" w:type="dxa"/>
            <w:gridSpan w:val="2"/>
            <w:vAlign w:val="center"/>
          </w:tcPr>
          <w:p w:rsidR="00635719" w:rsidRPr="008E5EA3" w:rsidRDefault="00635719" w:rsidP="00D61F3D">
            <w:pPr>
              <w:pStyle w:val="aff0"/>
              <w:spacing w:before="0" w:after="0"/>
              <w:ind w:left="0" w:right="0"/>
              <w:jc w:val="both"/>
              <w:rPr>
                <w:b/>
              </w:rPr>
            </w:pPr>
            <w:r w:rsidRPr="008E5EA3">
              <w:rPr>
                <w:b/>
              </w:rPr>
              <w:t>Стоимость продукции</w:t>
            </w:r>
          </w:p>
        </w:tc>
        <w:tc>
          <w:tcPr>
            <w:tcW w:w="1349" w:type="dxa"/>
            <w:vMerge w:val="restart"/>
            <w:vAlign w:val="center"/>
          </w:tcPr>
          <w:p w:rsidR="00635719" w:rsidRPr="008E5EA3" w:rsidRDefault="00635719" w:rsidP="00D61F3D">
            <w:pPr>
              <w:pStyle w:val="aff0"/>
              <w:spacing w:before="0" w:after="0"/>
              <w:ind w:left="0" w:right="0"/>
              <w:jc w:val="both"/>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D61F3D">
            <w:pPr>
              <w:pStyle w:val="aff0"/>
              <w:spacing w:before="0" w:after="0"/>
              <w:ind w:left="0" w:right="0"/>
              <w:jc w:val="both"/>
            </w:pPr>
          </w:p>
        </w:tc>
        <w:tc>
          <w:tcPr>
            <w:tcW w:w="3284" w:type="dxa"/>
            <w:vMerge/>
            <w:vAlign w:val="center"/>
          </w:tcPr>
          <w:p w:rsidR="00635719" w:rsidRPr="008E5EA3" w:rsidRDefault="00635719" w:rsidP="00D61F3D">
            <w:pPr>
              <w:pStyle w:val="aff0"/>
              <w:spacing w:before="0" w:after="0"/>
              <w:ind w:left="0" w:right="0"/>
              <w:jc w:val="both"/>
            </w:pPr>
          </w:p>
        </w:tc>
        <w:tc>
          <w:tcPr>
            <w:tcW w:w="1689" w:type="dxa"/>
            <w:vMerge/>
            <w:vAlign w:val="center"/>
          </w:tcPr>
          <w:p w:rsidR="00635719" w:rsidRPr="008E5EA3" w:rsidRDefault="00635719" w:rsidP="00D61F3D">
            <w:pPr>
              <w:pStyle w:val="aff0"/>
              <w:spacing w:before="0" w:after="0"/>
              <w:ind w:left="0" w:right="0"/>
              <w:jc w:val="both"/>
            </w:pPr>
          </w:p>
        </w:tc>
        <w:tc>
          <w:tcPr>
            <w:tcW w:w="1432" w:type="dxa"/>
            <w:vAlign w:val="center"/>
          </w:tcPr>
          <w:p w:rsidR="00635719" w:rsidRPr="008E5EA3" w:rsidRDefault="00635719" w:rsidP="00D61F3D">
            <w:pPr>
              <w:pStyle w:val="aff0"/>
              <w:spacing w:before="0" w:after="0"/>
              <w:ind w:left="0" w:right="0"/>
              <w:jc w:val="both"/>
              <w:rPr>
                <w:b/>
              </w:rPr>
            </w:pPr>
            <w:r w:rsidRPr="008E5EA3">
              <w:rPr>
                <w:b/>
              </w:rPr>
              <w:t>в денежном выражении, руб. (без НДС)</w:t>
            </w:r>
          </w:p>
        </w:tc>
        <w:tc>
          <w:tcPr>
            <w:tcW w:w="1276" w:type="dxa"/>
            <w:vAlign w:val="center"/>
          </w:tcPr>
          <w:p w:rsidR="00635719" w:rsidRPr="008E5EA3" w:rsidRDefault="00635719" w:rsidP="00D61F3D">
            <w:pPr>
              <w:pStyle w:val="aff0"/>
              <w:spacing w:before="0" w:after="0"/>
              <w:ind w:left="0" w:right="0"/>
              <w:jc w:val="both"/>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D61F3D">
            <w:pPr>
              <w:pStyle w:val="aff0"/>
              <w:spacing w:before="0" w:after="0"/>
              <w:ind w:left="0" w:right="0"/>
              <w:jc w:val="both"/>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spacing w:before="0" w:after="0"/>
              <w:ind w:left="0" w:right="0"/>
              <w:jc w:val="both"/>
              <w:rPr>
                <w:color w:val="000000"/>
                <w:sz w:val="22"/>
              </w:rPr>
            </w:pPr>
            <w:r w:rsidRPr="008E5EA3">
              <w:rPr>
                <w:color w:val="000000"/>
                <w:sz w:val="22"/>
              </w:rPr>
              <w:t>…</w:t>
            </w: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0A7DB0" w:rsidTr="00635719">
        <w:trPr>
          <w:trHeight w:val="269"/>
        </w:trPr>
        <w:tc>
          <w:tcPr>
            <w:tcW w:w="5613" w:type="dxa"/>
            <w:gridSpan w:val="3"/>
            <w:vAlign w:val="center"/>
          </w:tcPr>
          <w:p w:rsidR="00635719" w:rsidRPr="008E5EA3" w:rsidRDefault="00635719" w:rsidP="00D61F3D">
            <w:pPr>
              <w:pStyle w:val="aff1"/>
              <w:spacing w:before="0" w:after="0"/>
              <w:ind w:left="0" w:right="0"/>
              <w:jc w:val="both"/>
              <w:rPr>
                <w:b/>
                <w:sz w:val="22"/>
              </w:rPr>
            </w:pPr>
            <w:r w:rsidRPr="008E5EA3">
              <w:rPr>
                <w:b/>
                <w:sz w:val="22"/>
              </w:rPr>
              <w:t>ИТОГО</w:t>
            </w:r>
          </w:p>
        </w:tc>
        <w:tc>
          <w:tcPr>
            <w:tcW w:w="1432" w:type="dxa"/>
            <w:vAlign w:val="center"/>
          </w:tcPr>
          <w:p w:rsidR="00635719" w:rsidRPr="008E5EA3" w:rsidRDefault="00635719" w:rsidP="00D61F3D">
            <w:pPr>
              <w:pStyle w:val="aff1"/>
              <w:spacing w:before="0" w:after="0"/>
              <w:ind w:left="0" w:right="0"/>
              <w:jc w:val="both"/>
              <w:rPr>
                <w:b/>
                <w:sz w:val="22"/>
              </w:rPr>
            </w:pPr>
          </w:p>
        </w:tc>
        <w:tc>
          <w:tcPr>
            <w:tcW w:w="1276" w:type="dxa"/>
            <w:vAlign w:val="center"/>
          </w:tcPr>
          <w:p w:rsidR="00635719" w:rsidRPr="008E5EA3" w:rsidRDefault="00635719" w:rsidP="00D61F3D">
            <w:pPr>
              <w:pStyle w:val="aff1"/>
              <w:spacing w:before="0" w:after="0"/>
              <w:ind w:left="0" w:right="0"/>
              <w:jc w:val="both"/>
              <w:rPr>
                <w:b/>
                <w:sz w:val="22"/>
              </w:rPr>
            </w:pPr>
            <w:r w:rsidRPr="008E5EA3">
              <w:rPr>
                <w:b/>
                <w:sz w:val="22"/>
              </w:rPr>
              <w:t>100%</w:t>
            </w:r>
          </w:p>
        </w:tc>
        <w:tc>
          <w:tcPr>
            <w:tcW w:w="1349" w:type="dxa"/>
            <w:vAlign w:val="center"/>
          </w:tcPr>
          <w:p w:rsidR="00635719" w:rsidRPr="008E5EA3" w:rsidRDefault="00635719" w:rsidP="00D61F3D">
            <w:pPr>
              <w:pStyle w:val="aff1"/>
              <w:spacing w:before="0" w:after="0"/>
              <w:ind w:left="0" w:right="0"/>
              <w:jc w:val="both"/>
              <w:rPr>
                <w:b/>
                <w:sz w:val="22"/>
              </w:rPr>
            </w:pPr>
            <w:r w:rsidRPr="008E5EA3">
              <w:rPr>
                <w:b/>
                <w:sz w:val="22"/>
              </w:rPr>
              <w:t>Х</w:t>
            </w:r>
          </w:p>
        </w:tc>
      </w:tr>
    </w:tbl>
    <w:p w:rsidR="00635719" w:rsidRPr="00F647F7" w:rsidRDefault="00635719" w:rsidP="00D61F3D">
      <w:pPr>
        <w:spacing w:line="240" w:lineRule="auto"/>
        <w:rPr>
          <w:color w:val="000000"/>
          <w:sz w:val="24"/>
          <w:szCs w:val="24"/>
        </w:rPr>
      </w:pP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635719" w:rsidRDefault="00635719" w:rsidP="00D61F3D">
      <w:pPr>
        <w:suppressAutoHyphens w:val="0"/>
        <w:spacing w:line="240" w:lineRule="auto"/>
        <w:ind w:firstLine="0"/>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D61F3D">
      <w:pPr>
        <w:pStyle w:val="3"/>
        <w:jc w:val="both"/>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fldSimple w:instr=" REF _Ref191386461 \r \h  \* MERGEFORMAT ">
        <w:r w:rsidR="00A24167">
          <w:rPr>
            <w:sz w:val="24"/>
            <w:szCs w:val="24"/>
          </w:rPr>
          <w:t>3.3.10</w:t>
        </w:r>
      </w:fldSimple>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fldSimple w:instr=" REF _Ref440274337 \r \h  \* MERGEFORMAT ">
        <w:r w:rsidR="00A24167">
          <w:rPr>
            <w:sz w:val="24"/>
            <w:szCs w:val="24"/>
          </w:rPr>
          <w:t>5.2</w:t>
        </w:r>
      </w:fldSimple>
      <w:r w:rsidRPr="00F647F7">
        <w:rPr>
          <w:sz w:val="24"/>
          <w:szCs w:val="24"/>
        </w:rPr>
        <w:t>);</w:t>
      </w:r>
    </w:p>
    <w:p w:rsidR="00635719" w:rsidRPr="008E5EA3"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fldSimple w:instr=" REF _Ref440274366 \r \h  \* MERGEFORMAT ">
        <w:r w:rsidR="00A24167">
          <w:rPr>
            <w:sz w:val="24"/>
            <w:szCs w:val="24"/>
          </w:rPr>
          <w:t>5.4</w:t>
        </w:r>
      </w:fldSimple>
      <w:r w:rsidRPr="008E5EA3">
        <w:rPr>
          <w:sz w:val="24"/>
          <w:szCs w:val="24"/>
        </w:rPr>
        <w:t>).</w:t>
      </w:r>
    </w:p>
    <w:p w:rsidR="00635719" w:rsidRPr="00B86686" w:rsidRDefault="00635719" w:rsidP="00D61F3D">
      <w:pPr>
        <w:rPr>
          <w:sz w:val="24"/>
          <w:szCs w:val="24"/>
        </w:rPr>
      </w:pPr>
    </w:p>
    <w:p w:rsidR="008D1B83" w:rsidRDefault="008D1B83" w:rsidP="00D61F3D">
      <w:pPr>
        <w:sectPr w:rsidR="008D1B83" w:rsidSect="00635719">
          <w:pgSz w:w="11907" w:h="16840" w:code="9"/>
          <w:pgMar w:top="765" w:right="851" w:bottom="765" w:left="1701" w:header="709" w:footer="709" w:gutter="0"/>
          <w:cols w:space="720"/>
          <w:docGrid w:linePitch="360"/>
        </w:sectPr>
      </w:pPr>
    </w:p>
    <w:p w:rsidR="008D1B83" w:rsidRPr="00CC5A3A" w:rsidRDefault="008D1B83"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D61F3D">
      <w:pPr>
        <w:pStyle w:val="3"/>
        <w:jc w:val="both"/>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D61F3D">
      <w:pPr>
        <w:pStyle w:val="26"/>
        <w:tabs>
          <w:tab w:val="clear" w:pos="4536"/>
        </w:tabs>
        <w:spacing w:before="100" w:beforeAutospacing="1" w:after="100" w:afterAutospacing="1"/>
        <w:ind w:firstLine="0"/>
        <w:jc w:val="both"/>
        <w:rPr>
          <w:sz w:val="24"/>
          <w:szCs w:val="24"/>
        </w:rPr>
      </w:pPr>
    </w:p>
    <w:p w:rsidR="008D1B83" w:rsidRPr="00CC5A3A" w:rsidRDefault="008D1B83" w:rsidP="00D61F3D">
      <w:pPr>
        <w:pBdr>
          <w:top w:val="single" w:sz="4" w:space="1" w:color="auto"/>
        </w:pBdr>
        <w:shd w:val="clear" w:color="auto" w:fill="E0E0E0"/>
        <w:ind w:right="21" w:firstLine="0"/>
        <w:rPr>
          <w:b/>
          <w:color w:val="000000"/>
          <w:spacing w:val="36"/>
          <w:szCs w:val="24"/>
        </w:rPr>
      </w:pPr>
      <w:r w:rsidRPr="00CC5A3A">
        <w:rPr>
          <w:b/>
          <w:color w:val="000000"/>
          <w:spacing w:val="36"/>
          <w:szCs w:val="24"/>
        </w:rPr>
        <w:t>начало формы</w:t>
      </w:r>
    </w:p>
    <w:p w:rsidR="008D1B83" w:rsidRPr="00047DE1" w:rsidRDefault="008D1B83" w:rsidP="00D61F3D">
      <w:pPr>
        <w:ind w:firstLine="0"/>
        <w:rPr>
          <w:b/>
          <w:sz w:val="24"/>
          <w:szCs w:val="24"/>
        </w:rPr>
      </w:pPr>
      <w:r w:rsidRPr="00047DE1">
        <w:rPr>
          <w:b/>
          <w:sz w:val="24"/>
          <w:szCs w:val="24"/>
        </w:rPr>
        <w:t>Расписка  сдачи-приемки соглашения о неустойке</w:t>
      </w:r>
    </w:p>
    <w:p w:rsidR="008D1B83" w:rsidRPr="00047DE1" w:rsidRDefault="008D1B83" w:rsidP="00D61F3D">
      <w:pPr>
        <w:pStyle w:val="afd"/>
        <w:jc w:val="both"/>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D61F3D">
            <w:pPr>
              <w:pStyle w:val="afd"/>
              <w:jc w:val="both"/>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D61F3D">
            <w:pPr>
              <w:pStyle w:val="afd"/>
              <w:ind w:right="754"/>
              <w:jc w:val="both"/>
              <w:rPr>
                <w:sz w:val="24"/>
                <w:szCs w:val="24"/>
              </w:rPr>
            </w:pPr>
            <w:r w:rsidRPr="00047DE1">
              <w:rPr>
                <w:sz w:val="24"/>
                <w:szCs w:val="24"/>
              </w:rPr>
              <w:t>Участник</w:t>
            </w:r>
          </w:p>
        </w:tc>
        <w:tc>
          <w:tcPr>
            <w:tcW w:w="3800" w:type="dxa"/>
            <w:shd w:val="clear" w:color="auto" w:fill="auto"/>
          </w:tcPr>
          <w:p w:rsidR="008D1B83" w:rsidRPr="00047DE1" w:rsidRDefault="008D1B83" w:rsidP="00D61F3D">
            <w:pPr>
              <w:pStyle w:val="afd"/>
              <w:jc w:val="both"/>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Номер на ЭТП</w:t>
            </w:r>
          </w:p>
        </w:tc>
        <w:tc>
          <w:tcPr>
            <w:tcW w:w="1418"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Дата передачи</w:t>
            </w:r>
          </w:p>
        </w:tc>
        <w:tc>
          <w:tcPr>
            <w:tcW w:w="1299" w:type="dxa"/>
            <w:shd w:val="clear" w:color="auto" w:fill="auto"/>
          </w:tcPr>
          <w:p w:rsidR="008D1B83" w:rsidRPr="00047DE1" w:rsidRDefault="008D1B83" w:rsidP="00D61F3D">
            <w:pPr>
              <w:pStyle w:val="afd"/>
              <w:jc w:val="both"/>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D61F3D">
            <w:pPr>
              <w:pStyle w:val="afd"/>
              <w:ind w:right="86"/>
              <w:jc w:val="both"/>
              <w:rPr>
                <w:sz w:val="24"/>
                <w:szCs w:val="24"/>
              </w:rPr>
            </w:pPr>
            <w:r w:rsidRPr="00047DE1">
              <w:rPr>
                <w:sz w:val="24"/>
                <w:szCs w:val="24"/>
              </w:rPr>
              <w:t>Сдал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c>
          <w:tcPr>
            <w:tcW w:w="2263" w:type="dxa"/>
            <w:shd w:val="clear" w:color="auto" w:fill="auto"/>
          </w:tcPr>
          <w:p w:rsidR="008D1B83" w:rsidRPr="00047DE1" w:rsidRDefault="008D1B83" w:rsidP="00D61F3D">
            <w:pPr>
              <w:pStyle w:val="afd"/>
              <w:ind w:right="86"/>
              <w:jc w:val="both"/>
              <w:rPr>
                <w:sz w:val="24"/>
                <w:szCs w:val="24"/>
              </w:rPr>
            </w:pPr>
            <w:r w:rsidRPr="00047DE1">
              <w:rPr>
                <w:sz w:val="24"/>
                <w:szCs w:val="24"/>
              </w:rPr>
              <w:t>Получил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D61F3D">
            <w:pPr>
              <w:pStyle w:val="afd"/>
              <w:jc w:val="both"/>
              <w:rPr>
                <w:sz w:val="24"/>
                <w:szCs w:val="24"/>
              </w:rPr>
            </w:pPr>
          </w:p>
          <w:p w:rsidR="008D1B83" w:rsidRPr="00047DE1" w:rsidRDefault="008D1B83" w:rsidP="00D61F3D">
            <w:pPr>
              <w:pStyle w:val="afd"/>
              <w:jc w:val="both"/>
              <w:rPr>
                <w:sz w:val="24"/>
                <w:szCs w:val="24"/>
              </w:rPr>
            </w:pPr>
          </w:p>
        </w:tc>
        <w:tc>
          <w:tcPr>
            <w:tcW w:w="3800" w:type="dxa"/>
            <w:shd w:val="clear" w:color="auto" w:fill="auto"/>
          </w:tcPr>
          <w:p w:rsidR="008D1B83" w:rsidRPr="00047DE1" w:rsidRDefault="008D1B83" w:rsidP="00D61F3D">
            <w:pPr>
              <w:pStyle w:val="afd"/>
              <w:jc w:val="both"/>
              <w:rPr>
                <w:sz w:val="24"/>
                <w:szCs w:val="24"/>
              </w:rPr>
            </w:pPr>
          </w:p>
        </w:tc>
        <w:tc>
          <w:tcPr>
            <w:tcW w:w="1559" w:type="dxa"/>
            <w:shd w:val="clear" w:color="auto" w:fill="auto"/>
          </w:tcPr>
          <w:p w:rsidR="008D1B83" w:rsidRPr="00047DE1" w:rsidRDefault="008D1B83" w:rsidP="00D61F3D">
            <w:pPr>
              <w:pStyle w:val="afd"/>
              <w:jc w:val="both"/>
              <w:rPr>
                <w:sz w:val="24"/>
                <w:szCs w:val="24"/>
              </w:rPr>
            </w:pPr>
          </w:p>
        </w:tc>
        <w:tc>
          <w:tcPr>
            <w:tcW w:w="1418" w:type="dxa"/>
            <w:shd w:val="clear" w:color="auto" w:fill="auto"/>
          </w:tcPr>
          <w:p w:rsidR="008D1B83" w:rsidRPr="00047DE1" w:rsidRDefault="008D1B83" w:rsidP="00D61F3D">
            <w:pPr>
              <w:pStyle w:val="afd"/>
              <w:jc w:val="both"/>
              <w:rPr>
                <w:sz w:val="24"/>
                <w:szCs w:val="24"/>
              </w:rPr>
            </w:pPr>
          </w:p>
        </w:tc>
        <w:tc>
          <w:tcPr>
            <w:tcW w:w="1299" w:type="dxa"/>
            <w:shd w:val="clear" w:color="auto" w:fill="auto"/>
          </w:tcPr>
          <w:p w:rsidR="008D1B83" w:rsidRPr="00047DE1" w:rsidRDefault="008D1B83" w:rsidP="00D61F3D">
            <w:pPr>
              <w:pStyle w:val="afd"/>
              <w:jc w:val="both"/>
              <w:rPr>
                <w:sz w:val="24"/>
                <w:szCs w:val="24"/>
              </w:rPr>
            </w:pPr>
          </w:p>
        </w:tc>
        <w:tc>
          <w:tcPr>
            <w:tcW w:w="2262" w:type="dxa"/>
            <w:shd w:val="clear" w:color="auto" w:fill="auto"/>
          </w:tcPr>
          <w:p w:rsidR="008D1B83" w:rsidRPr="00047DE1" w:rsidRDefault="008D1B83" w:rsidP="00D61F3D">
            <w:pPr>
              <w:pStyle w:val="afd"/>
              <w:jc w:val="both"/>
              <w:rPr>
                <w:sz w:val="24"/>
                <w:szCs w:val="24"/>
              </w:rPr>
            </w:pPr>
          </w:p>
        </w:tc>
        <w:tc>
          <w:tcPr>
            <w:tcW w:w="2263" w:type="dxa"/>
            <w:shd w:val="clear" w:color="auto" w:fill="auto"/>
          </w:tcPr>
          <w:p w:rsidR="008D1B83" w:rsidRPr="00047DE1" w:rsidRDefault="008D1B83" w:rsidP="00D61F3D">
            <w:pPr>
              <w:pStyle w:val="afd"/>
              <w:jc w:val="both"/>
              <w:rPr>
                <w:sz w:val="24"/>
                <w:szCs w:val="24"/>
              </w:rPr>
            </w:pPr>
          </w:p>
        </w:tc>
      </w:tr>
    </w:tbl>
    <w:p w:rsidR="008D1B83" w:rsidRPr="00CC5A3A" w:rsidRDefault="008D1B83" w:rsidP="00D61F3D">
      <w:pPr>
        <w:pStyle w:val="afd"/>
        <w:jc w:val="both"/>
        <w:rPr>
          <w:szCs w:val="24"/>
        </w:rPr>
      </w:pPr>
    </w:p>
    <w:p w:rsidR="008D1B83" w:rsidRDefault="008D1B83" w:rsidP="00D61F3D">
      <w:pPr>
        <w:rPr>
          <w:b/>
          <w:bCs w:val="0"/>
          <w:szCs w:val="24"/>
          <w:u w:val="single"/>
        </w:rPr>
      </w:pPr>
    </w:p>
    <w:p w:rsidR="008D1B83" w:rsidRPr="00CC5A3A" w:rsidRDefault="008D1B83" w:rsidP="00D61F3D">
      <w:pPr>
        <w:rPr>
          <w:b/>
          <w:bCs w:val="0"/>
          <w:szCs w:val="24"/>
          <w:u w:val="single"/>
        </w:rPr>
      </w:pPr>
    </w:p>
    <w:p w:rsidR="008D1B83" w:rsidRPr="00CC5A3A" w:rsidRDefault="008D1B83" w:rsidP="00D61F3D">
      <w:pPr>
        <w:pBdr>
          <w:bottom w:val="single" w:sz="4" w:space="1" w:color="auto"/>
        </w:pBdr>
        <w:shd w:val="clear" w:color="auto" w:fill="E0E0E0"/>
        <w:ind w:right="21" w:firstLine="0"/>
        <w:rPr>
          <w:b/>
          <w:color w:val="000000"/>
          <w:spacing w:val="36"/>
          <w:szCs w:val="24"/>
        </w:rPr>
      </w:pPr>
      <w:r w:rsidRPr="00CC5A3A">
        <w:rPr>
          <w:b/>
          <w:color w:val="000000"/>
          <w:spacing w:val="36"/>
          <w:szCs w:val="24"/>
        </w:rPr>
        <w:t>конец формы</w:t>
      </w:r>
    </w:p>
    <w:p w:rsidR="008D1B83" w:rsidRPr="00CC5A3A" w:rsidRDefault="008D1B83" w:rsidP="00D61F3D">
      <w:pPr>
        <w:pStyle w:val="26"/>
        <w:pageBreakBefore/>
        <w:numPr>
          <w:ilvl w:val="2"/>
          <w:numId w:val="80"/>
        </w:numPr>
        <w:tabs>
          <w:tab w:val="clear" w:pos="2694"/>
          <w:tab w:val="num" w:pos="1134"/>
        </w:tabs>
        <w:ind w:left="1134"/>
        <w:jc w:val="both"/>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D61F3D">
      <w:pPr>
        <w:pStyle w:val="3"/>
        <w:jc w:val="both"/>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D61F3D">
      <w:pPr>
        <w:ind w:firstLine="0"/>
        <w:rPr>
          <w:bCs w:val="0"/>
          <w:szCs w:val="24"/>
        </w:rPr>
      </w:pPr>
    </w:p>
    <w:p w:rsidR="008D1B83" w:rsidRPr="00047DE1" w:rsidRDefault="008D1B83" w:rsidP="00D61F3D">
      <w:pPr>
        <w:rPr>
          <w:sz w:val="24"/>
          <w:szCs w:val="24"/>
        </w:rPr>
      </w:pPr>
    </w:p>
    <w:p w:rsidR="00635719" w:rsidRPr="008D1B83" w:rsidRDefault="00635719" w:rsidP="00D61F3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111AC" w:rsidRDefault="001111AC">
      <w:pPr>
        <w:spacing w:line="240" w:lineRule="auto"/>
      </w:pPr>
      <w:r>
        <w:separator/>
      </w:r>
    </w:p>
  </w:endnote>
  <w:endnote w:type="continuationSeparator" w:id="0">
    <w:p w:rsidR="001111AC" w:rsidRDefault="001111AC">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altName w:val="Segoe Script"/>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C" w:rsidRDefault="00D0713C"/>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C" w:rsidRDefault="00D0713C">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D0713C" w:rsidRDefault="00D0713C">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C" w:rsidRDefault="00D0713C"/>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C" w:rsidRDefault="00D0713C"/>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C" w:rsidRPr="00FA0376" w:rsidRDefault="00D0713C"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473C1E">
      <w:rPr>
        <w:noProof/>
        <w:sz w:val="16"/>
        <w:szCs w:val="16"/>
        <w:lang w:eastAsia="ru-RU"/>
      </w:rPr>
      <w:t>28</w:t>
    </w:r>
    <w:r w:rsidRPr="00FA0376">
      <w:rPr>
        <w:sz w:val="16"/>
        <w:szCs w:val="16"/>
        <w:lang w:eastAsia="ru-RU"/>
      </w:rPr>
      <w:fldChar w:fldCharType="end"/>
    </w:r>
  </w:p>
  <w:p w:rsidR="00D0713C" w:rsidRPr="00EE0539" w:rsidRDefault="00D0713C"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Pr>
        <w:sz w:val="18"/>
        <w:szCs w:val="18"/>
      </w:rPr>
      <w:t xml:space="preserve">Договора  </w:t>
    </w:r>
    <w:r w:rsidRPr="00F94294">
      <w:rPr>
        <w:sz w:val="18"/>
        <w:szCs w:val="18"/>
      </w:rPr>
      <w:t xml:space="preserve">на поставку </w:t>
    </w:r>
    <w:r>
      <w:rPr>
        <w:sz w:val="18"/>
        <w:szCs w:val="18"/>
      </w:rPr>
      <w:t>бумаги</w:t>
    </w:r>
    <w:r w:rsidRPr="005E09F3">
      <w:rPr>
        <w:sz w:val="18"/>
        <w:szCs w:val="18"/>
      </w:rPr>
      <w:t xml:space="preserve"> для нужд ПАО «МРСК Центра» (филиала «Белгородэнерго»)</w:t>
    </w:r>
    <w:r w:rsidRPr="00FA424D">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C" w:rsidRDefault="00D0713C"/>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C" w:rsidRDefault="00D0713C"/>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C" w:rsidRDefault="00D0713C"/>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C" w:rsidRDefault="00D0713C"/>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C" w:rsidRDefault="00D0713C"/>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C" w:rsidRDefault="00D0713C"/>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C" w:rsidRDefault="00D0713C"/>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111AC" w:rsidRDefault="001111AC">
      <w:pPr>
        <w:spacing w:line="240" w:lineRule="auto"/>
      </w:pPr>
      <w:r>
        <w:separator/>
      </w:r>
    </w:p>
  </w:footnote>
  <w:footnote w:type="continuationSeparator" w:id="0">
    <w:p w:rsidR="001111AC" w:rsidRDefault="001111AC">
      <w:pPr>
        <w:spacing w:line="240" w:lineRule="auto"/>
      </w:pPr>
      <w:r>
        <w:continuationSeparator/>
      </w:r>
    </w:p>
  </w:footnote>
  <w:footnote w:id="1">
    <w:p w:rsidR="00D0713C" w:rsidRDefault="00D0713C"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D0713C" w:rsidRDefault="00D0713C"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C" w:rsidRDefault="00D0713C"/>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C" w:rsidRDefault="00D0713C"/>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C" w:rsidRDefault="00D0713C">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C" w:rsidRDefault="00D0713C"/>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C" w:rsidRDefault="00D0713C"/>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C" w:rsidRPr="00930031" w:rsidRDefault="00D0713C"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C" w:rsidRDefault="00D0713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C" w:rsidRDefault="00D0713C">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C" w:rsidRDefault="00D0713C"/>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C" w:rsidRDefault="00D0713C"/>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C" w:rsidRDefault="00D0713C">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C" w:rsidRDefault="00D0713C"/>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C" w:rsidRDefault="00D0713C"/>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C" w:rsidRDefault="00D0713C">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713C" w:rsidRDefault="00D0713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88418"/>
  </w:hdrShapeDefaults>
  <w:footnotePr>
    <w:footnote w:id="-1"/>
    <w:footnote w:id="0"/>
  </w:footnotePr>
  <w:endnotePr>
    <w:endnote w:id="-1"/>
    <w:endnote w:id="0"/>
  </w:endnotePr>
  <w:compat/>
  <w:rsids>
    <w:rsidRoot w:val="004753D3"/>
    <w:rsid w:val="00001AC5"/>
    <w:rsid w:val="0000573D"/>
    <w:rsid w:val="00006EAA"/>
    <w:rsid w:val="00011437"/>
    <w:rsid w:val="00016C74"/>
    <w:rsid w:val="000172FE"/>
    <w:rsid w:val="00022797"/>
    <w:rsid w:val="00027446"/>
    <w:rsid w:val="00027C2B"/>
    <w:rsid w:val="00031FDD"/>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967"/>
    <w:rsid w:val="00093734"/>
    <w:rsid w:val="000966C7"/>
    <w:rsid w:val="00096E9D"/>
    <w:rsid w:val="000A4AA3"/>
    <w:rsid w:val="000A5636"/>
    <w:rsid w:val="000A6857"/>
    <w:rsid w:val="000A7A8E"/>
    <w:rsid w:val="000B19F3"/>
    <w:rsid w:val="000B291A"/>
    <w:rsid w:val="000B2C06"/>
    <w:rsid w:val="000B5D61"/>
    <w:rsid w:val="000C1107"/>
    <w:rsid w:val="000C137D"/>
    <w:rsid w:val="000C14F5"/>
    <w:rsid w:val="000C60B4"/>
    <w:rsid w:val="000C6DCF"/>
    <w:rsid w:val="000D11DC"/>
    <w:rsid w:val="000D2EFE"/>
    <w:rsid w:val="000D4ABD"/>
    <w:rsid w:val="000D62FB"/>
    <w:rsid w:val="000D67AD"/>
    <w:rsid w:val="000D67B1"/>
    <w:rsid w:val="000D6CA9"/>
    <w:rsid w:val="000D70B6"/>
    <w:rsid w:val="000E024A"/>
    <w:rsid w:val="000E2758"/>
    <w:rsid w:val="000E37A8"/>
    <w:rsid w:val="000E41FA"/>
    <w:rsid w:val="000E5AC7"/>
    <w:rsid w:val="000E6363"/>
    <w:rsid w:val="000E746F"/>
    <w:rsid w:val="000F0CD3"/>
    <w:rsid w:val="000F1F86"/>
    <w:rsid w:val="000F4365"/>
    <w:rsid w:val="00104B1E"/>
    <w:rsid w:val="001111AC"/>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6CFA"/>
    <w:rsid w:val="00166EB3"/>
    <w:rsid w:val="00170C72"/>
    <w:rsid w:val="001716DB"/>
    <w:rsid w:val="0018103F"/>
    <w:rsid w:val="00185F8B"/>
    <w:rsid w:val="00192111"/>
    <w:rsid w:val="00192F71"/>
    <w:rsid w:val="00193067"/>
    <w:rsid w:val="00195450"/>
    <w:rsid w:val="00195CEC"/>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1CFF"/>
    <w:rsid w:val="002136D6"/>
    <w:rsid w:val="00215CA0"/>
    <w:rsid w:val="00216641"/>
    <w:rsid w:val="0021751A"/>
    <w:rsid w:val="00220A1F"/>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220"/>
    <w:rsid w:val="002514DE"/>
    <w:rsid w:val="00251B75"/>
    <w:rsid w:val="0025203C"/>
    <w:rsid w:val="002556E6"/>
    <w:rsid w:val="00260F79"/>
    <w:rsid w:val="00263B47"/>
    <w:rsid w:val="002652D9"/>
    <w:rsid w:val="00273EB7"/>
    <w:rsid w:val="00274F25"/>
    <w:rsid w:val="002762F8"/>
    <w:rsid w:val="00280464"/>
    <w:rsid w:val="002848CF"/>
    <w:rsid w:val="0029211F"/>
    <w:rsid w:val="002946EF"/>
    <w:rsid w:val="00297FA1"/>
    <w:rsid w:val="002A08A6"/>
    <w:rsid w:val="002A0DBC"/>
    <w:rsid w:val="002A3FD0"/>
    <w:rsid w:val="002A47D1"/>
    <w:rsid w:val="002A5B42"/>
    <w:rsid w:val="002B0606"/>
    <w:rsid w:val="002B456C"/>
    <w:rsid w:val="002B5044"/>
    <w:rsid w:val="002B5717"/>
    <w:rsid w:val="002B76A5"/>
    <w:rsid w:val="002C589F"/>
    <w:rsid w:val="002D41BC"/>
    <w:rsid w:val="002D4BC6"/>
    <w:rsid w:val="002D582B"/>
    <w:rsid w:val="002E0131"/>
    <w:rsid w:val="002E619B"/>
    <w:rsid w:val="002E6387"/>
    <w:rsid w:val="002F24A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2C2D"/>
    <w:rsid w:val="00355099"/>
    <w:rsid w:val="0035708A"/>
    <w:rsid w:val="00357BE8"/>
    <w:rsid w:val="0036334A"/>
    <w:rsid w:val="00363775"/>
    <w:rsid w:val="00365234"/>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B3F55"/>
    <w:rsid w:val="003B52BA"/>
    <w:rsid w:val="003C090C"/>
    <w:rsid w:val="003C164F"/>
    <w:rsid w:val="003C2207"/>
    <w:rsid w:val="003C3CB6"/>
    <w:rsid w:val="003C4CB7"/>
    <w:rsid w:val="003D1F5A"/>
    <w:rsid w:val="003D3D44"/>
    <w:rsid w:val="003D4D5E"/>
    <w:rsid w:val="003D726B"/>
    <w:rsid w:val="003D7C16"/>
    <w:rsid w:val="003E170D"/>
    <w:rsid w:val="003E63F6"/>
    <w:rsid w:val="003F1AFB"/>
    <w:rsid w:val="003F1E3F"/>
    <w:rsid w:val="003F1F5E"/>
    <w:rsid w:val="003F22D7"/>
    <w:rsid w:val="003F330D"/>
    <w:rsid w:val="003F3A69"/>
    <w:rsid w:val="003F44A9"/>
    <w:rsid w:val="003F513C"/>
    <w:rsid w:val="003F5CDB"/>
    <w:rsid w:val="003F6889"/>
    <w:rsid w:val="004008AD"/>
    <w:rsid w:val="00400C79"/>
    <w:rsid w:val="00400D7D"/>
    <w:rsid w:val="004016F8"/>
    <w:rsid w:val="00403042"/>
    <w:rsid w:val="00404BF4"/>
    <w:rsid w:val="00412590"/>
    <w:rsid w:val="0041347C"/>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57743"/>
    <w:rsid w:val="00461F58"/>
    <w:rsid w:val="00462A31"/>
    <w:rsid w:val="00462AAC"/>
    <w:rsid w:val="00473053"/>
    <w:rsid w:val="0047380C"/>
    <w:rsid w:val="00473C1E"/>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1BB"/>
    <w:rsid w:val="004A3882"/>
    <w:rsid w:val="004A3A59"/>
    <w:rsid w:val="004B027C"/>
    <w:rsid w:val="004B4126"/>
    <w:rsid w:val="004B5EB3"/>
    <w:rsid w:val="004C0F1F"/>
    <w:rsid w:val="004C244A"/>
    <w:rsid w:val="004C2695"/>
    <w:rsid w:val="004C347E"/>
    <w:rsid w:val="004C4768"/>
    <w:rsid w:val="004C5164"/>
    <w:rsid w:val="004C5DD3"/>
    <w:rsid w:val="004C6ADA"/>
    <w:rsid w:val="004C7D00"/>
    <w:rsid w:val="004D0730"/>
    <w:rsid w:val="004D17BD"/>
    <w:rsid w:val="004D19A8"/>
    <w:rsid w:val="004D431C"/>
    <w:rsid w:val="004D49AB"/>
    <w:rsid w:val="004E1D0C"/>
    <w:rsid w:val="004E26AE"/>
    <w:rsid w:val="004E3ED2"/>
    <w:rsid w:val="004E4767"/>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35FE"/>
    <w:rsid w:val="00534967"/>
    <w:rsid w:val="00534A80"/>
    <w:rsid w:val="00534CB8"/>
    <w:rsid w:val="00534DFA"/>
    <w:rsid w:val="00535237"/>
    <w:rsid w:val="005436EC"/>
    <w:rsid w:val="005460D2"/>
    <w:rsid w:val="00546518"/>
    <w:rsid w:val="00546583"/>
    <w:rsid w:val="00553A57"/>
    <w:rsid w:val="00553B6E"/>
    <w:rsid w:val="00556631"/>
    <w:rsid w:val="00556C74"/>
    <w:rsid w:val="005631D9"/>
    <w:rsid w:val="00570124"/>
    <w:rsid w:val="00572EA1"/>
    <w:rsid w:val="00574899"/>
    <w:rsid w:val="00581341"/>
    <w:rsid w:val="005818B2"/>
    <w:rsid w:val="00584DFA"/>
    <w:rsid w:val="00587751"/>
    <w:rsid w:val="005878D5"/>
    <w:rsid w:val="005954C8"/>
    <w:rsid w:val="00595528"/>
    <w:rsid w:val="00596888"/>
    <w:rsid w:val="00596921"/>
    <w:rsid w:val="005A2CAE"/>
    <w:rsid w:val="005A3827"/>
    <w:rsid w:val="005A3F4B"/>
    <w:rsid w:val="005A708D"/>
    <w:rsid w:val="005B074F"/>
    <w:rsid w:val="005B50DD"/>
    <w:rsid w:val="005B75A6"/>
    <w:rsid w:val="005C10C6"/>
    <w:rsid w:val="005C22A4"/>
    <w:rsid w:val="005C6F5D"/>
    <w:rsid w:val="005D16BC"/>
    <w:rsid w:val="005D3ECE"/>
    <w:rsid w:val="005D4A00"/>
    <w:rsid w:val="005D7AA7"/>
    <w:rsid w:val="005D7E4C"/>
    <w:rsid w:val="005E09F3"/>
    <w:rsid w:val="005E12FD"/>
    <w:rsid w:val="005E3DD2"/>
    <w:rsid w:val="005E724B"/>
    <w:rsid w:val="005E73E1"/>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267C"/>
    <w:rsid w:val="006B3CF3"/>
    <w:rsid w:val="006B43A1"/>
    <w:rsid w:val="006B4939"/>
    <w:rsid w:val="006B7986"/>
    <w:rsid w:val="006C60F3"/>
    <w:rsid w:val="006C6116"/>
    <w:rsid w:val="006C6F82"/>
    <w:rsid w:val="006D58F3"/>
    <w:rsid w:val="006E10CC"/>
    <w:rsid w:val="006F3D8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B0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4A0F"/>
    <w:rsid w:val="00817246"/>
    <w:rsid w:val="00820936"/>
    <w:rsid w:val="00821577"/>
    <w:rsid w:val="008222AF"/>
    <w:rsid w:val="0082292A"/>
    <w:rsid w:val="00832D0A"/>
    <w:rsid w:val="00841A6F"/>
    <w:rsid w:val="0084268B"/>
    <w:rsid w:val="00845803"/>
    <w:rsid w:val="00847BAA"/>
    <w:rsid w:val="008515B6"/>
    <w:rsid w:val="00852FEB"/>
    <w:rsid w:val="00855B41"/>
    <w:rsid w:val="00856BD8"/>
    <w:rsid w:val="00857518"/>
    <w:rsid w:val="008603CD"/>
    <w:rsid w:val="00860564"/>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348D"/>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16BBB"/>
    <w:rsid w:val="00920271"/>
    <w:rsid w:val="00920CB0"/>
    <w:rsid w:val="009268AD"/>
    <w:rsid w:val="009270B7"/>
    <w:rsid w:val="00930031"/>
    <w:rsid w:val="00930B86"/>
    <w:rsid w:val="00932C0A"/>
    <w:rsid w:val="00936252"/>
    <w:rsid w:val="009411D6"/>
    <w:rsid w:val="00941404"/>
    <w:rsid w:val="00945E91"/>
    <w:rsid w:val="0094713A"/>
    <w:rsid w:val="00953802"/>
    <w:rsid w:val="00953C23"/>
    <w:rsid w:val="00962A7A"/>
    <w:rsid w:val="00963295"/>
    <w:rsid w:val="00964BEE"/>
    <w:rsid w:val="00965713"/>
    <w:rsid w:val="00965F6F"/>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2A5"/>
    <w:rsid w:val="00A01EBE"/>
    <w:rsid w:val="00A1227A"/>
    <w:rsid w:val="00A140F7"/>
    <w:rsid w:val="00A154B7"/>
    <w:rsid w:val="00A15A79"/>
    <w:rsid w:val="00A15ACC"/>
    <w:rsid w:val="00A21750"/>
    <w:rsid w:val="00A23E2D"/>
    <w:rsid w:val="00A24167"/>
    <w:rsid w:val="00A25681"/>
    <w:rsid w:val="00A2572E"/>
    <w:rsid w:val="00A33B7C"/>
    <w:rsid w:val="00A345B6"/>
    <w:rsid w:val="00A37EBB"/>
    <w:rsid w:val="00A4059F"/>
    <w:rsid w:val="00A40714"/>
    <w:rsid w:val="00A40BDF"/>
    <w:rsid w:val="00A41B88"/>
    <w:rsid w:val="00A44B30"/>
    <w:rsid w:val="00A5705A"/>
    <w:rsid w:val="00A600E3"/>
    <w:rsid w:val="00A639E3"/>
    <w:rsid w:val="00A66A8B"/>
    <w:rsid w:val="00A72612"/>
    <w:rsid w:val="00A73BFA"/>
    <w:rsid w:val="00A773C9"/>
    <w:rsid w:val="00A77A16"/>
    <w:rsid w:val="00A805FF"/>
    <w:rsid w:val="00A8505C"/>
    <w:rsid w:val="00A900CC"/>
    <w:rsid w:val="00A92723"/>
    <w:rsid w:val="00A94355"/>
    <w:rsid w:val="00A95FEE"/>
    <w:rsid w:val="00A96E27"/>
    <w:rsid w:val="00A9726B"/>
    <w:rsid w:val="00AA02AB"/>
    <w:rsid w:val="00AB54F8"/>
    <w:rsid w:val="00AC1995"/>
    <w:rsid w:val="00AC2737"/>
    <w:rsid w:val="00AD3EBC"/>
    <w:rsid w:val="00AD4A9B"/>
    <w:rsid w:val="00AD4F60"/>
    <w:rsid w:val="00AD553C"/>
    <w:rsid w:val="00AD5954"/>
    <w:rsid w:val="00AE0F91"/>
    <w:rsid w:val="00AE107C"/>
    <w:rsid w:val="00AE1136"/>
    <w:rsid w:val="00AE54F9"/>
    <w:rsid w:val="00AE556B"/>
    <w:rsid w:val="00AE6158"/>
    <w:rsid w:val="00AE7C6B"/>
    <w:rsid w:val="00AF70A9"/>
    <w:rsid w:val="00B012FE"/>
    <w:rsid w:val="00B016D1"/>
    <w:rsid w:val="00B01A77"/>
    <w:rsid w:val="00B033E2"/>
    <w:rsid w:val="00B03B1C"/>
    <w:rsid w:val="00B068E7"/>
    <w:rsid w:val="00B075DF"/>
    <w:rsid w:val="00B12653"/>
    <w:rsid w:val="00B15F0B"/>
    <w:rsid w:val="00B20653"/>
    <w:rsid w:val="00B21EC0"/>
    <w:rsid w:val="00B22B2F"/>
    <w:rsid w:val="00B24E19"/>
    <w:rsid w:val="00B26A26"/>
    <w:rsid w:val="00B27CCD"/>
    <w:rsid w:val="00B32119"/>
    <w:rsid w:val="00B32859"/>
    <w:rsid w:val="00B37046"/>
    <w:rsid w:val="00B4223D"/>
    <w:rsid w:val="00B42AE0"/>
    <w:rsid w:val="00B42DA0"/>
    <w:rsid w:val="00B4498F"/>
    <w:rsid w:val="00B47890"/>
    <w:rsid w:val="00B500A2"/>
    <w:rsid w:val="00B51A18"/>
    <w:rsid w:val="00B5307E"/>
    <w:rsid w:val="00B5344A"/>
    <w:rsid w:val="00B56312"/>
    <w:rsid w:val="00B618BA"/>
    <w:rsid w:val="00B61FBB"/>
    <w:rsid w:val="00B71B9D"/>
    <w:rsid w:val="00B73E0C"/>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5A0E"/>
    <w:rsid w:val="00C21FA7"/>
    <w:rsid w:val="00C236C0"/>
    <w:rsid w:val="00C2544E"/>
    <w:rsid w:val="00C30AF4"/>
    <w:rsid w:val="00C33106"/>
    <w:rsid w:val="00C35043"/>
    <w:rsid w:val="00C41228"/>
    <w:rsid w:val="00C421E1"/>
    <w:rsid w:val="00C47845"/>
    <w:rsid w:val="00C521DF"/>
    <w:rsid w:val="00C55B59"/>
    <w:rsid w:val="00C606DE"/>
    <w:rsid w:val="00C634E3"/>
    <w:rsid w:val="00C6609A"/>
    <w:rsid w:val="00C70F61"/>
    <w:rsid w:val="00C74146"/>
    <w:rsid w:val="00C74643"/>
    <w:rsid w:val="00C758B2"/>
    <w:rsid w:val="00C828C2"/>
    <w:rsid w:val="00C83EB1"/>
    <w:rsid w:val="00C84FF2"/>
    <w:rsid w:val="00C85C4D"/>
    <w:rsid w:val="00C865CB"/>
    <w:rsid w:val="00C86793"/>
    <w:rsid w:val="00C87A34"/>
    <w:rsid w:val="00C94B16"/>
    <w:rsid w:val="00C95F76"/>
    <w:rsid w:val="00C96484"/>
    <w:rsid w:val="00C96CE2"/>
    <w:rsid w:val="00C97FDB"/>
    <w:rsid w:val="00CA0B56"/>
    <w:rsid w:val="00CA2539"/>
    <w:rsid w:val="00CA64E5"/>
    <w:rsid w:val="00CA7861"/>
    <w:rsid w:val="00CB4CFA"/>
    <w:rsid w:val="00CB6141"/>
    <w:rsid w:val="00CC0CED"/>
    <w:rsid w:val="00CC3810"/>
    <w:rsid w:val="00CC4C3A"/>
    <w:rsid w:val="00CC6D7C"/>
    <w:rsid w:val="00CD0A76"/>
    <w:rsid w:val="00CD4105"/>
    <w:rsid w:val="00CD50EF"/>
    <w:rsid w:val="00CE3C78"/>
    <w:rsid w:val="00CF3523"/>
    <w:rsid w:val="00CF3831"/>
    <w:rsid w:val="00CF39D0"/>
    <w:rsid w:val="00CF531D"/>
    <w:rsid w:val="00CF6A0E"/>
    <w:rsid w:val="00CF7D45"/>
    <w:rsid w:val="00D0215E"/>
    <w:rsid w:val="00D05065"/>
    <w:rsid w:val="00D05936"/>
    <w:rsid w:val="00D0713C"/>
    <w:rsid w:val="00D13960"/>
    <w:rsid w:val="00D139C3"/>
    <w:rsid w:val="00D15381"/>
    <w:rsid w:val="00D168A4"/>
    <w:rsid w:val="00D20928"/>
    <w:rsid w:val="00D2154A"/>
    <w:rsid w:val="00D22887"/>
    <w:rsid w:val="00D273DE"/>
    <w:rsid w:val="00D275BB"/>
    <w:rsid w:val="00D34C63"/>
    <w:rsid w:val="00D36977"/>
    <w:rsid w:val="00D421AA"/>
    <w:rsid w:val="00D436DC"/>
    <w:rsid w:val="00D51A0B"/>
    <w:rsid w:val="00D52133"/>
    <w:rsid w:val="00D535DC"/>
    <w:rsid w:val="00D536DC"/>
    <w:rsid w:val="00D5461D"/>
    <w:rsid w:val="00D560EA"/>
    <w:rsid w:val="00D562AE"/>
    <w:rsid w:val="00D56F8C"/>
    <w:rsid w:val="00D60982"/>
    <w:rsid w:val="00D61F3D"/>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0777"/>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47B1D"/>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0529B"/>
    <w:rsid w:val="00F1041E"/>
    <w:rsid w:val="00F11F8A"/>
    <w:rsid w:val="00F12F62"/>
    <w:rsid w:val="00F15392"/>
    <w:rsid w:val="00F17AEF"/>
    <w:rsid w:val="00F17CD8"/>
    <w:rsid w:val="00F20641"/>
    <w:rsid w:val="00F20C7B"/>
    <w:rsid w:val="00F20DBB"/>
    <w:rsid w:val="00F226A8"/>
    <w:rsid w:val="00F24464"/>
    <w:rsid w:val="00F25BEA"/>
    <w:rsid w:val="00F27064"/>
    <w:rsid w:val="00F279F9"/>
    <w:rsid w:val="00F27D39"/>
    <w:rsid w:val="00F3215A"/>
    <w:rsid w:val="00F330D6"/>
    <w:rsid w:val="00F34AFC"/>
    <w:rsid w:val="00F40058"/>
    <w:rsid w:val="00F42D9E"/>
    <w:rsid w:val="00F4488D"/>
    <w:rsid w:val="00F44B29"/>
    <w:rsid w:val="00F45FF1"/>
    <w:rsid w:val="00F463E8"/>
    <w:rsid w:val="00F50823"/>
    <w:rsid w:val="00F5198B"/>
    <w:rsid w:val="00F53BA0"/>
    <w:rsid w:val="00F62C5C"/>
    <w:rsid w:val="00F749AB"/>
    <w:rsid w:val="00F76429"/>
    <w:rsid w:val="00F76FAB"/>
    <w:rsid w:val="00F80910"/>
    <w:rsid w:val="00F80C03"/>
    <w:rsid w:val="00F81E4D"/>
    <w:rsid w:val="00F82225"/>
    <w:rsid w:val="00F82FF8"/>
    <w:rsid w:val="00F83832"/>
    <w:rsid w:val="00F85A96"/>
    <w:rsid w:val="00F85CCF"/>
    <w:rsid w:val="00F86B89"/>
    <w:rsid w:val="00F92373"/>
    <w:rsid w:val="00F93610"/>
    <w:rsid w:val="00F94294"/>
    <w:rsid w:val="00F958E8"/>
    <w:rsid w:val="00F962F2"/>
    <w:rsid w:val="00F974F9"/>
    <w:rsid w:val="00FA0376"/>
    <w:rsid w:val="00FA2656"/>
    <w:rsid w:val="00FA424D"/>
    <w:rsid w:val="00FB00C0"/>
    <w:rsid w:val="00FB1839"/>
    <w:rsid w:val="00FB34FA"/>
    <w:rsid w:val="00FB48A4"/>
    <w:rsid w:val="00FB666F"/>
    <w:rsid w:val="00FB6C72"/>
    <w:rsid w:val="00FB7C04"/>
    <w:rsid w:val="00FC1D5F"/>
    <w:rsid w:val="00FC2A9D"/>
    <w:rsid w:val="00FC70F4"/>
    <w:rsid w:val="00FD0E28"/>
    <w:rsid w:val="00FE0052"/>
    <w:rsid w:val="00FE1CA6"/>
    <w:rsid w:val="00FE239E"/>
    <w:rsid w:val="00FE3923"/>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8841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yperlink" Target="mailto:Ermolova.IV@mrsk-1.ru"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header" Target="header11.xml"/><Relationship Id="rId49" Type="http://schemas.microsoft.com/office/2007/relationships/stylesWithEffects" Target="stylesWithEffects.xml"/><Relationship Id="rId10" Type="http://schemas.openxmlformats.org/officeDocument/2006/relationships/image" Target="media/image1.png"/><Relationship Id="rId19" Type="http://schemas.openxmlformats.org/officeDocument/2006/relationships/hyperlink" Target="mailto:Kamyshanchenko.UA@mrsk-1.ru" TargetMode="External"/><Relationship Id="rId31" Type="http://schemas.openxmlformats.org/officeDocument/2006/relationships/header" Target="header9.xml"/><Relationship Id="rId44" Type="http://schemas.openxmlformats.org/officeDocument/2006/relationships/footer" Target="footer11.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 Id="rId8" Type="http://schemas.openxmlformats.org/officeDocument/2006/relationships/hyperlink" Target="mailto:posta@mrsk-1.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75F614-000D-479D-A85F-FAE508D35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299</TotalTime>
  <Pages>75</Pages>
  <Words>22903</Words>
  <Characters>130551</Characters>
  <Application>Microsoft Office Word</Application>
  <DocSecurity>0</DocSecurity>
  <Lines>1087</Lines>
  <Paragraphs>306</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153148</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124</cp:revision>
  <cp:lastPrinted>2015-12-29T14:27:00Z</cp:lastPrinted>
  <dcterms:created xsi:type="dcterms:W3CDTF">2016-01-12T11:24:00Z</dcterms:created>
  <dcterms:modified xsi:type="dcterms:W3CDTF">2016-11-14T05:30:00Z</dcterms:modified>
</cp:coreProperties>
</file>