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6B745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B745A" w:rsidRPr="00041308" w:rsidRDefault="006B745A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6B745A" w:rsidRPr="00010061" w:rsidRDefault="006B745A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6B745A" w:rsidRPr="006034C0" w:rsidRDefault="006B745A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</w:p>
                <w:p w:rsidR="006B745A" w:rsidRPr="006034C0" w:rsidRDefault="006B745A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</w:p>
                <w:p w:rsidR="006B745A" w:rsidRPr="00010061" w:rsidRDefault="006B745A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6B745A" w:rsidRPr="00EA7782" w:rsidRDefault="006B745A" w:rsidP="006F16F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A77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6B745A" w:rsidRPr="00EA7782" w:rsidRDefault="006B745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Председатель </w:t>
      </w:r>
      <w:r w:rsidRPr="002124A9">
        <w:rPr>
          <w:sz w:val="24"/>
          <w:szCs w:val="24"/>
        </w:rPr>
        <w:t xml:space="preserve">закупочной </w:t>
      </w:r>
      <w:r w:rsidRPr="008D53BF">
        <w:rPr>
          <w:bCs w:val="0"/>
          <w:sz w:val="24"/>
          <w:szCs w:val="24"/>
          <w:lang w:eastAsia="ru-RU"/>
        </w:rPr>
        <w:t>комиссии -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>заместитель генерального директора - директор</w:t>
      </w:r>
    </w:p>
    <w:p w:rsidR="006F16FB" w:rsidRPr="008D53BF" w:rsidRDefault="006F16FB" w:rsidP="006F16FB">
      <w:pPr>
        <w:widowControl w:val="0"/>
        <w:suppressAutoHyphens w:val="0"/>
        <w:spacing w:line="240" w:lineRule="auto"/>
        <w:ind w:firstLine="400"/>
        <w:jc w:val="right"/>
        <w:rPr>
          <w:bCs w:val="0"/>
          <w:sz w:val="24"/>
          <w:szCs w:val="24"/>
          <w:lang w:eastAsia="ru-RU"/>
        </w:rPr>
      </w:pPr>
      <w:r w:rsidRPr="008D53BF">
        <w:rPr>
          <w:bCs w:val="0"/>
          <w:sz w:val="24"/>
          <w:szCs w:val="24"/>
          <w:lang w:eastAsia="ru-RU"/>
        </w:rPr>
        <w:t xml:space="preserve">                                                                    филиала ПАО «МРСК Центра» - «Костромаэнерго»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  <w:highlight w:val="yellow"/>
        </w:rPr>
      </w:pP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>____________________ А.С. Глебов</w:t>
      </w:r>
    </w:p>
    <w:p w:rsidR="006F16FB" w:rsidRPr="008D53BF" w:rsidRDefault="006F16FB" w:rsidP="006F16FB">
      <w:pPr>
        <w:spacing w:line="240" w:lineRule="auto"/>
        <w:jc w:val="right"/>
        <w:rPr>
          <w:sz w:val="24"/>
          <w:szCs w:val="24"/>
        </w:rPr>
      </w:pPr>
    </w:p>
    <w:p w:rsidR="006F16FB" w:rsidRPr="008D53BF" w:rsidRDefault="006F16FB" w:rsidP="006F16FB">
      <w:pPr>
        <w:spacing w:line="240" w:lineRule="auto"/>
        <w:ind w:left="5670" w:firstLine="0"/>
        <w:jc w:val="right"/>
        <w:rPr>
          <w:sz w:val="24"/>
          <w:szCs w:val="24"/>
        </w:rPr>
      </w:pPr>
      <w:r w:rsidRPr="008D53BF">
        <w:rPr>
          <w:sz w:val="24"/>
          <w:szCs w:val="24"/>
        </w:rPr>
        <w:t xml:space="preserve"> «____» ___________________ 2018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6F16FB">
        <w:rPr>
          <w:b/>
          <w:sz w:val="24"/>
          <w:szCs w:val="24"/>
        </w:rPr>
        <w:t xml:space="preserve">заключения </w:t>
      </w:r>
      <w:r w:rsidR="007556FF" w:rsidRPr="006F16FB">
        <w:rPr>
          <w:b/>
          <w:sz w:val="24"/>
          <w:szCs w:val="24"/>
        </w:rPr>
        <w:t>Договор</w:t>
      </w:r>
      <w:r w:rsidR="006F16FB" w:rsidRPr="006F16FB">
        <w:rPr>
          <w:b/>
          <w:sz w:val="24"/>
          <w:szCs w:val="24"/>
        </w:rPr>
        <w:t>а</w:t>
      </w:r>
      <w:r w:rsidR="007556FF" w:rsidRPr="006F16FB">
        <w:rPr>
          <w:b/>
          <w:sz w:val="24"/>
          <w:szCs w:val="24"/>
        </w:rPr>
        <w:t xml:space="preserve"> </w:t>
      </w:r>
      <w:r w:rsidR="006F16FB" w:rsidRPr="006F16FB">
        <w:rPr>
          <w:b/>
          <w:sz w:val="24"/>
          <w:szCs w:val="24"/>
        </w:rPr>
        <w:t xml:space="preserve">на поставку </w:t>
      </w:r>
      <w:r w:rsidR="00DA5329" w:rsidRPr="00DA5329">
        <w:rPr>
          <w:b/>
          <w:sz w:val="24"/>
          <w:szCs w:val="24"/>
        </w:rPr>
        <w:t xml:space="preserve">комплектующих РЗА </w:t>
      </w:r>
      <w:r w:rsidR="006F16FB" w:rsidRPr="006F16FB">
        <w:rPr>
          <w:b/>
          <w:sz w:val="24"/>
          <w:szCs w:val="24"/>
        </w:rPr>
        <w:t>для нужд ПАО «МРСК Центра» (филиала «Костромаэнерго»)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6F16FB" w:rsidRPr="002D4927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DF53BC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F53BC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r w:rsidR="006F16FB" w:rsidRPr="00DF2734">
        <w:rPr>
          <w:sz w:val="24"/>
          <w:szCs w:val="24"/>
        </w:rPr>
        <w:t>РФ, 156961, г. Кострома, проспект Мира, 53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6F16FB" w:rsidRPr="00DF2734">
        <w:rPr>
          <w:sz w:val="24"/>
          <w:szCs w:val="24"/>
        </w:rPr>
        <w:t xml:space="preserve">специалист 2-й категории отдела закупочной деятельности филиала ПАО «МРСК Центра» - «Костромаэнерго» Дейтер Инна Константиновна, контактный телефон: (4942) 396-482, </w:t>
      </w:r>
      <w:r w:rsidR="006F16FB" w:rsidRPr="008D53BF">
        <w:rPr>
          <w:sz w:val="24"/>
          <w:szCs w:val="24"/>
        </w:rPr>
        <w:t xml:space="preserve">адрес электронной почты: </w:t>
      </w:r>
      <w:proofErr w:type="spellStart"/>
      <w:proofErr w:type="gramStart"/>
      <w:r w:rsidR="006F16FB" w:rsidRPr="008D53BF">
        <w:rPr>
          <w:rStyle w:val="a7"/>
          <w:sz w:val="24"/>
          <w:szCs w:val="24"/>
        </w:rPr>
        <w:t>Deyter</w:t>
      </w:r>
      <w:proofErr w:type="spellEnd"/>
      <w:r w:rsidR="006F16FB" w:rsidRPr="008D53BF">
        <w:rPr>
          <w:rStyle w:val="a7"/>
          <w:sz w:val="24"/>
          <w:szCs w:val="24"/>
        </w:rPr>
        <w:t>.</w:t>
      </w:r>
      <w:r w:rsidR="006F16FB" w:rsidRPr="008D53BF">
        <w:rPr>
          <w:rStyle w:val="a7"/>
          <w:sz w:val="24"/>
          <w:szCs w:val="24"/>
          <w:lang w:val="en-US"/>
        </w:rPr>
        <w:t>IK</w:t>
      </w:r>
      <w:r w:rsidR="006F16FB" w:rsidRPr="008D53BF">
        <w:rPr>
          <w:rStyle w:val="a7"/>
          <w:sz w:val="24"/>
          <w:szCs w:val="24"/>
        </w:rPr>
        <w:t>@</w:t>
      </w:r>
      <w:proofErr w:type="spellStart"/>
      <w:r w:rsidR="006F16FB" w:rsidRPr="008D53BF">
        <w:rPr>
          <w:rStyle w:val="a7"/>
          <w:sz w:val="24"/>
          <w:szCs w:val="24"/>
          <w:lang w:val="en-US"/>
        </w:rPr>
        <w:t>mrsk</w:t>
      </w:r>
      <w:proofErr w:type="spellEnd"/>
      <w:r w:rsidR="006F16FB" w:rsidRPr="008D53BF">
        <w:rPr>
          <w:rStyle w:val="a7"/>
          <w:sz w:val="24"/>
          <w:szCs w:val="24"/>
        </w:rPr>
        <w:t>-</w:t>
      </w:r>
      <w:r w:rsidR="006F16FB" w:rsidRPr="00593C1B">
        <w:rPr>
          <w:rStyle w:val="a7"/>
          <w:sz w:val="24"/>
          <w:szCs w:val="24"/>
        </w:rPr>
        <w:t>1</w:t>
      </w:r>
      <w:bookmarkStart w:id="14" w:name="_GoBack"/>
      <w:bookmarkEnd w:id="14"/>
      <w:r w:rsidR="006F16FB" w:rsidRPr="00DF53BC">
        <w:rPr>
          <w:rStyle w:val="a7"/>
          <w:sz w:val="24"/>
          <w:szCs w:val="24"/>
        </w:rPr>
        <w:t>.</w:t>
      </w:r>
      <w:proofErr w:type="spellStart"/>
      <w:r w:rsidR="006F16FB" w:rsidRPr="00DF53BC">
        <w:rPr>
          <w:rStyle w:val="a7"/>
          <w:sz w:val="24"/>
          <w:szCs w:val="24"/>
          <w:lang w:val="en-US"/>
        </w:rPr>
        <w:t>ru</w:t>
      </w:r>
      <w:proofErr w:type="spellEnd"/>
      <w:r w:rsidR="00223240" w:rsidRPr="00DF53BC">
        <w:rPr>
          <w:rStyle w:val="a7"/>
          <w:color w:val="auto"/>
        </w:rPr>
        <w:t>)</w:t>
      </w:r>
      <w:r w:rsidR="006F16FB" w:rsidRPr="00DF53BC">
        <w:rPr>
          <w:rStyle w:val="a7"/>
          <w:color w:val="auto"/>
        </w:rPr>
        <w:t>,</w:t>
      </w:r>
      <w:r w:rsidR="00862664" w:rsidRPr="00DF53BC">
        <w:rPr>
          <w:sz w:val="24"/>
          <w:szCs w:val="24"/>
        </w:rPr>
        <w:t xml:space="preserve"> </w:t>
      </w:r>
      <w:r w:rsidR="004B5EB3" w:rsidRPr="00DF53BC">
        <w:rPr>
          <w:iCs/>
          <w:sz w:val="24"/>
          <w:szCs w:val="24"/>
        </w:rPr>
        <w:t>Извещени</w:t>
      </w:r>
      <w:r w:rsidRPr="00DF53BC">
        <w:rPr>
          <w:iCs/>
          <w:sz w:val="24"/>
          <w:szCs w:val="24"/>
        </w:rPr>
        <w:t>ем</w:t>
      </w:r>
      <w:r w:rsidRPr="00DF53BC">
        <w:rPr>
          <w:sz w:val="24"/>
          <w:szCs w:val="24"/>
        </w:rPr>
        <w:t xml:space="preserve"> о проведении открытого </w:t>
      </w:r>
      <w:r w:rsidRPr="00DF53BC">
        <w:rPr>
          <w:iCs/>
          <w:sz w:val="24"/>
          <w:szCs w:val="24"/>
        </w:rPr>
        <w:t>запроса предложений</w:t>
      </w:r>
      <w:r w:rsidRPr="00DF53BC">
        <w:rPr>
          <w:sz w:val="24"/>
          <w:szCs w:val="24"/>
        </w:rPr>
        <w:t xml:space="preserve">, опубликованным </w:t>
      </w:r>
      <w:r w:rsidRPr="00DF53BC">
        <w:rPr>
          <w:b/>
          <w:sz w:val="24"/>
          <w:szCs w:val="24"/>
        </w:rPr>
        <w:t>«</w:t>
      </w:r>
      <w:r w:rsidR="006B745A" w:rsidRPr="00DF53BC">
        <w:rPr>
          <w:b/>
          <w:sz w:val="24"/>
          <w:szCs w:val="24"/>
        </w:rPr>
        <w:t>0</w:t>
      </w:r>
      <w:r w:rsidR="00CA029C" w:rsidRPr="00DF53BC">
        <w:rPr>
          <w:b/>
          <w:sz w:val="24"/>
          <w:szCs w:val="24"/>
        </w:rPr>
        <w:t>5</w:t>
      </w:r>
      <w:r w:rsidRPr="00DF53BC">
        <w:rPr>
          <w:b/>
          <w:sz w:val="24"/>
          <w:szCs w:val="24"/>
        </w:rPr>
        <w:t xml:space="preserve">» </w:t>
      </w:r>
      <w:r w:rsidR="006B745A" w:rsidRPr="00DF53BC">
        <w:rPr>
          <w:b/>
          <w:sz w:val="24"/>
          <w:szCs w:val="24"/>
        </w:rPr>
        <w:t>октября</w:t>
      </w:r>
      <w:r w:rsidRPr="00DF53BC">
        <w:rPr>
          <w:b/>
          <w:sz w:val="24"/>
          <w:szCs w:val="24"/>
        </w:rPr>
        <w:t xml:space="preserve"> </w:t>
      </w:r>
      <w:r w:rsidR="0042517C" w:rsidRPr="00DF53BC">
        <w:rPr>
          <w:b/>
          <w:sz w:val="24"/>
          <w:szCs w:val="24"/>
        </w:rPr>
        <w:t>2018</w:t>
      </w:r>
      <w:r w:rsidRPr="00DF53BC">
        <w:rPr>
          <w:b/>
          <w:sz w:val="24"/>
          <w:szCs w:val="24"/>
        </w:rPr>
        <w:t xml:space="preserve"> г.</w:t>
      </w:r>
      <w:r w:rsidRPr="00DF53BC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6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7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690F51">
        <w:rPr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субъектам</w:t>
      </w:r>
      <w:proofErr w:type="gramEnd"/>
      <w:r w:rsidR="00690F51" w:rsidRPr="00690F51">
        <w:rPr>
          <w:sz w:val="24"/>
          <w:szCs w:val="24"/>
        </w:rPr>
        <w:t xml:space="preserve"> </w:t>
      </w:r>
      <w:proofErr w:type="gramStart"/>
      <w:r w:rsidR="00690F51" w:rsidRPr="00690F51">
        <w:rPr>
          <w:sz w:val="24"/>
          <w:szCs w:val="24"/>
        </w:rPr>
        <w:t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690F51">
        <w:rPr>
          <w:sz w:val="24"/>
          <w:szCs w:val="24"/>
        </w:rPr>
        <w:t xml:space="preserve"> </w:t>
      </w:r>
      <w:r w:rsidR="00D15381" w:rsidRPr="00690F51">
        <w:rPr>
          <w:sz w:val="24"/>
          <w:szCs w:val="24"/>
        </w:rPr>
        <w:t>(далее</w:t>
      </w:r>
      <w:r w:rsidR="00D15381" w:rsidRPr="00382A07">
        <w:rPr>
          <w:sz w:val="24"/>
          <w:szCs w:val="24"/>
        </w:rPr>
        <w:t xml:space="preserve"> – Участники)</w:t>
      </w:r>
      <w:r w:rsidR="00690F51">
        <w:rPr>
          <w:sz w:val="24"/>
          <w:szCs w:val="24"/>
        </w:rPr>
        <w:t>,</w:t>
      </w:r>
      <w:r w:rsidR="00D15381"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702B2C" w:rsidRPr="004A234A">
        <w:rPr>
          <w:sz w:val="24"/>
          <w:szCs w:val="24"/>
        </w:rPr>
        <w:t>Договор</w:t>
      </w:r>
      <w:r w:rsidR="006F16FB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на поставку </w:t>
      </w:r>
      <w:r w:rsidR="00DA5329" w:rsidRPr="0020742F">
        <w:rPr>
          <w:iCs/>
          <w:sz w:val="24"/>
          <w:szCs w:val="24"/>
          <w:lang w:eastAsia="ru-RU"/>
        </w:rPr>
        <w:t>комплектующих РЗА</w:t>
      </w:r>
      <w:r w:rsidR="00DA5329" w:rsidRPr="006A05A3">
        <w:rPr>
          <w:snapToGrid w:val="0"/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для нужд ПАО «МРСК Центра</w:t>
      </w:r>
      <w:r w:rsidR="00702B2C" w:rsidRPr="004A234A">
        <w:rPr>
          <w:sz w:val="24"/>
          <w:szCs w:val="24"/>
        </w:rPr>
        <w:t xml:space="preserve">» </w:t>
      </w:r>
      <w:r w:rsidR="00862664" w:rsidRPr="004A234A">
        <w:rPr>
          <w:sz w:val="24"/>
          <w:szCs w:val="24"/>
        </w:rPr>
        <w:t>(филиала «Костромаэнерго», расположенного по адресу:</w:t>
      </w:r>
      <w:proofErr w:type="gramEnd"/>
      <w:r w:rsidR="00862664" w:rsidRPr="004A234A">
        <w:rPr>
          <w:sz w:val="24"/>
          <w:szCs w:val="24"/>
        </w:rPr>
        <w:t xml:space="preserve"> </w:t>
      </w:r>
      <w:proofErr w:type="gramStart"/>
      <w:r w:rsidR="00862664" w:rsidRPr="004A234A">
        <w:rPr>
          <w:sz w:val="24"/>
          <w:szCs w:val="24"/>
        </w:rPr>
        <w:t>РФ, 156961,</w:t>
      </w:r>
      <w:r w:rsidR="004A234A" w:rsidRPr="004A234A">
        <w:rPr>
          <w:sz w:val="24"/>
          <w:szCs w:val="24"/>
        </w:rPr>
        <w:t xml:space="preserve"> г. Кострома, проспект Мира, 53</w:t>
      </w:r>
      <w:r w:rsidR="00862664" w:rsidRPr="004A234A">
        <w:rPr>
          <w:sz w:val="24"/>
          <w:szCs w:val="24"/>
        </w:rPr>
        <w:t>)</w:t>
      </w:r>
      <w:r w:rsidRPr="004A234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4A234A">
        <w:rPr>
          <w:sz w:val="24"/>
          <w:szCs w:val="24"/>
        </w:rPr>
        <w:t xml:space="preserve">функционала </w:t>
      </w:r>
      <w:r w:rsidR="00914CDF" w:rsidRPr="004A234A">
        <w:rPr>
          <w:sz w:val="24"/>
          <w:szCs w:val="24"/>
        </w:rPr>
        <w:t>электронной торговой площадки ПАО «</w:t>
      </w:r>
      <w:proofErr w:type="spellStart"/>
      <w:r w:rsidR="00914CDF" w:rsidRPr="004A234A">
        <w:rPr>
          <w:sz w:val="24"/>
          <w:szCs w:val="24"/>
        </w:rPr>
        <w:t>Россети</w:t>
      </w:r>
      <w:proofErr w:type="spellEnd"/>
      <w:r w:rsidR="00914CDF" w:rsidRPr="004A234A">
        <w:rPr>
          <w:sz w:val="24"/>
          <w:szCs w:val="24"/>
        </w:rPr>
        <w:t>»</w:t>
      </w:r>
      <w:r w:rsidR="00914CDF" w:rsidRPr="005E2E95">
        <w:rPr>
          <w:sz w:val="24"/>
          <w:szCs w:val="24"/>
        </w:rPr>
        <w:t xml:space="preserve"> </w:t>
      </w:r>
      <w:hyperlink r:id="rId18" w:history="1">
        <w:r w:rsidR="004A234A" w:rsidRPr="004A234A">
          <w:rPr>
            <w:rStyle w:val="a7"/>
            <w:sz w:val="24"/>
            <w:szCs w:val="24"/>
          </w:rPr>
          <w:t>etp.rosseti.ru</w:t>
        </w:r>
      </w:hyperlink>
      <w:r w:rsidR="00914CDF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4A234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4A234A">
        <w:rPr>
          <w:sz w:val="24"/>
          <w:szCs w:val="24"/>
        </w:rPr>
        <w:t xml:space="preserve">заключения </w:t>
      </w:r>
      <w:r w:rsidR="00123C70" w:rsidRPr="004A234A">
        <w:rPr>
          <w:sz w:val="24"/>
          <w:szCs w:val="24"/>
        </w:rPr>
        <w:t>Договор</w:t>
      </w:r>
      <w:r w:rsidR="004A234A" w:rsidRPr="004A234A">
        <w:rPr>
          <w:sz w:val="24"/>
          <w:szCs w:val="24"/>
        </w:rPr>
        <w:t>а</w:t>
      </w:r>
      <w:r w:rsidR="00A40714" w:rsidRPr="004A234A">
        <w:rPr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 xml:space="preserve">на поставку </w:t>
      </w:r>
      <w:r w:rsidR="00DA5329" w:rsidRPr="0020742F">
        <w:rPr>
          <w:iCs/>
          <w:sz w:val="24"/>
          <w:szCs w:val="24"/>
          <w:lang w:eastAsia="ru-RU"/>
        </w:rPr>
        <w:t>комплектующих РЗА</w:t>
      </w:r>
      <w:r w:rsidR="00DA5329" w:rsidRPr="006A05A3">
        <w:rPr>
          <w:snapToGrid w:val="0"/>
          <w:sz w:val="24"/>
          <w:szCs w:val="24"/>
        </w:rPr>
        <w:t xml:space="preserve"> </w:t>
      </w:r>
      <w:r w:rsidR="00702B2C" w:rsidRPr="004A234A">
        <w:rPr>
          <w:sz w:val="24"/>
          <w:szCs w:val="24"/>
        </w:rPr>
        <w:t>для нужд ПАО «МРСК Центра» (филиал</w:t>
      </w:r>
      <w:r w:rsidR="004A234A" w:rsidRPr="004A234A">
        <w:rPr>
          <w:sz w:val="24"/>
          <w:szCs w:val="24"/>
        </w:rPr>
        <w:t>а</w:t>
      </w:r>
      <w:r w:rsidR="00702B2C" w:rsidRPr="004A234A">
        <w:rPr>
          <w:sz w:val="24"/>
          <w:szCs w:val="24"/>
        </w:rPr>
        <w:t xml:space="preserve"> </w:t>
      </w:r>
      <w:r w:rsidR="004A234A" w:rsidRPr="004A234A">
        <w:rPr>
          <w:sz w:val="24"/>
          <w:szCs w:val="24"/>
        </w:rPr>
        <w:t>«Костромаэнерго»</w:t>
      </w:r>
      <w:r w:rsidR="00702B2C" w:rsidRPr="004A234A">
        <w:rPr>
          <w:sz w:val="24"/>
          <w:szCs w:val="24"/>
        </w:rPr>
        <w:t>)</w:t>
      </w:r>
      <w:bookmarkEnd w:id="18"/>
      <w:r w:rsidR="00702B2C" w:rsidRPr="004A234A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234A">
        <w:rPr>
          <w:sz w:val="24"/>
          <w:szCs w:val="24"/>
        </w:rPr>
        <w:t xml:space="preserve">Количество лотов: </w:t>
      </w:r>
      <w:r w:rsidRPr="004A234A">
        <w:rPr>
          <w:b/>
          <w:sz w:val="24"/>
          <w:szCs w:val="24"/>
        </w:rPr>
        <w:t>1 (один)</w:t>
      </w:r>
      <w:r w:rsidRPr="004A234A">
        <w:rPr>
          <w:sz w:val="24"/>
          <w:szCs w:val="24"/>
        </w:rPr>
        <w:t>.</w:t>
      </w:r>
    </w:p>
    <w:bookmarkEnd w:id="19"/>
    <w:p w:rsidR="009D7F01" w:rsidRPr="004E2BCF" w:rsidRDefault="009D7F01" w:rsidP="00E722B6">
      <w:pPr>
        <w:keepNext/>
        <w:autoSpaceDE w:val="0"/>
        <w:autoSpaceDN w:val="0"/>
        <w:spacing w:line="264" w:lineRule="auto"/>
        <w:ind w:firstLine="540"/>
        <w:rPr>
          <w:i/>
          <w:sz w:val="24"/>
          <w:szCs w:val="24"/>
        </w:rPr>
      </w:pPr>
      <w:r w:rsidRPr="004A234A">
        <w:rPr>
          <w:i/>
          <w:sz w:val="24"/>
          <w:szCs w:val="24"/>
        </w:rPr>
        <w:t xml:space="preserve">Участник самостоятельно, в рамках своей </w:t>
      </w:r>
      <w:r w:rsidR="00702B2C" w:rsidRPr="004A234A">
        <w:rPr>
          <w:i/>
          <w:sz w:val="24"/>
          <w:szCs w:val="24"/>
        </w:rPr>
        <w:t>Заявки</w:t>
      </w:r>
      <w:r w:rsidRPr="004A234A">
        <w:rPr>
          <w:i/>
          <w:sz w:val="24"/>
          <w:szCs w:val="24"/>
        </w:rPr>
        <w:t xml:space="preserve"> формирует стоимость </w:t>
      </w:r>
      <w:r w:rsidR="00E56A22" w:rsidRPr="004A234A">
        <w:rPr>
          <w:i/>
          <w:sz w:val="24"/>
          <w:szCs w:val="24"/>
        </w:rPr>
        <w:t>предлагаемой к поставке продукции</w:t>
      </w:r>
      <w:r w:rsidRPr="004A234A">
        <w:rPr>
          <w:i/>
          <w:sz w:val="24"/>
          <w:szCs w:val="24"/>
        </w:rPr>
        <w:t>, закупаемо</w:t>
      </w:r>
      <w:r w:rsidR="00E56A22" w:rsidRPr="004A234A">
        <w:rPr>
          <w:i/>
          <w:sz w:val="24"/>
          <w:szCs w:val="24"/>
        </w:rPr>
        <w:t>й</w:t>
      </w:r>
      <w:r w:rsidRPr="004A234A">
        <w:rPr>
          <w:i/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</w:t>
      </w:r>
      <w:r w:rsidRPr="004E2BCF">
        <w:rPr>
          <w:i/>
          <w:sz w:val="24"/>
          <w:szCs w:val="24"/>
        </w:rPr>
        <w:t>Заказчиком.</w:t>
      </w:r>
    </w:p>
    <w:p w:rsidR="00804801" w:rsidRPr="004E2BC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E2BCF">
        <w:rPr>
          <w:sz w:val="24"/>
          <w:szCs w:val="24"/>
        </w:rPr>
        <w:t>Частичное выполнение</w:t>
      </w:r>
      <w:r w:rsidR="002946EF" w:rsidRPr="004E2BCF">
        <w:rPr>
          <w:sz w:val="24"/>
          <w:szCs w:val="24"/>
        </w:rPr>
        <w:t xml:space="preserve"> </w:t>
      </w:r>
      <w:r w:rsidR="004D17BD" w:rsidRPr="004E2BCF">
        <w:rPr>
          <w:sz w:val="24"/>
          <w:szCs w:val="24"/>
        </w:rPr>
        <w:t xml:space="preserve">поставок, </w:t>
      </w:r>
      <w:r w:rsidR="00AD3EBC" w:rsidRPr="004E2BCF">
        <w:rPr>
          <w:sz w:val="24"/>
          <w:szCs w:val="24"/>
        </w:rPr>
        <w:t>работ (услуг)</w:t>
      </w:r>
      <w:r w:rsidRPr="004E2BCF">
        <w:rPr>
          <w:sz w:val="24"/>
          <w:szCs w:val="24"/>
        </w:rPr>
        <w:t xml:space="preserve"> не допускается.</w:t>
      </w:r>
    </w:p>
    <w:p w:rsidR="00717F60" w:rsidRPr="004E2BC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E2BCF">
        <w:rPr>
          <w:sz w:val="24"/>
          <w:szCs w:val="24"/>
        </w:rPr>
        <w:t>Сроки</w:t>
      </w:r>
      <w:r w:rsidR="00717F60" w:rsidRPr="004E2BCF">
        <w:rPr>
          <w:sz w:val="24"/>
          <w:szCs w:val="24"/>
        </w:rPr>
        <w:t xml:space="preserve"> </w:t>
      </w:r>
      <w:r w:rsidR="004A234A" w:rsidRPr="004E2BCF">
        <w:rPr>
          <w:sz w:val="24"/>
          <w:szCs w:val="24"/>
        </w:rPr>
        <w:t>поставки продукции</w:t>
      </w:r>
      <w:r w:rsidR="00717F60" w:rsidRPr="004E2BCF">
        <w:rPr>
          <w:sz w:val="24"/>
          <w:szCs w:val="24"/>
        </w:rPr>
        <w:t xml:space="preserve">: </w:t>
      </w:r>
      <w:r w:rsidR="004E2BCF" w:rsidRPr="004E2BCF">
        <w:rPr>
          <w:sz w:val="24"/>
        </w:rPr>
        <w:t>45</w:t>
      </w:r>
      <w:r w:rsidR="004A234A" w:rsidRPr="004E2BCF">
        <w:rPr>
          <w:sz w:val="24"/>
        </w:rPr>
        <w:t xml:space="preserve"> календарных дней с момента заключения договора, но не ранее 1</w:t>
      </w:r>
      <w:r w:rsidR="004E2BCF" w:rsidRPr="004E2BCF">
        <w:rPr>
          <w:sz w:val="24"/>
        </w:rPr>
        <w:t>0</w:t>
      </w:r>
      <w:r w:rsidR="004A234A" w:rsidRPr="004E2BCF">
        <w:rPr>
          <w:sz w:val="24"/>
        </w:rPr>
        <w:t>.01.2019</w:t>
      </w:r>
      <w:r w:rsidR="004E2BCF">
        <w:rPr>
          <w:sz w:val="24"/>
        </w:rPr>
        <w:t xml:space="preserve"> г</w:t>
      </w:r>
      <w:r w:rsidR="00717F60" w:rsidRPr="004E2BCF">
        <w:rPr>
          <w:sz w:val="24"/>
          <w:szCs w:val="24"/>
        </w:rPr>
        <w:t>.</w:t>
      </w:r>
      <w:bookmarkEnd w:id="20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4A234A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4A234A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</w:t>
      </w:r>
      <w:bookmarkEnd w:id="21"/>
      <w:r w:rsidR="000E66FA">
        <w:rPr>
          <w:sz w:val="24"/>
          <w:szCs w:val="24"/>
        </w:rPr>
        <w:t>:</w:t>
      </w:r>
    </w:p>
    <w:p w:rsidR="002A47D1" w:rsidRPr="000E66FA" w:rsidRDefault="000E66FA" w:rsidP="000E66FA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</w:pPr>
      <w:r w:rsidRPr="000E66FA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Центральный склад филиала «Костромаэнерго» - г. Кострома, ул. Катушечная д.157</w:t>
      </w:r>
      <w:r w:rsidR="008D2928" w:rsidRPr="000E66FA">
        <w:rPr>
          <w:rFonts w:ascii="Times New Roman" w:hAnsi="Times New Roman" w:cs="Times New Roman"/>
          <w:bCs/>
          <w:snapToGrid/>
          <w:sz w:val="24"/>
          <w:szCs w:val="24"/>
          <w:lang w:eastAsia="ar-SA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E66FA">
        <w:rPr>
          <w:iCs/>
          <w:sz w:val="24"/>
          <w:szCs w:val="24"/>
        </w:rPr>
        <w:t>календарных</w:t>
      </w:r>
      <w:r w:rsidR="000E66FA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</w:t>
      </w:r>
      <w:r w:rsidRPr="00EA7782">
        <w:rPr>
          <w:bCs w:val="0"/>
          <w:sz w:val="24"/>
          <w:szCs w:val="24"/>
        </w:rPr>
        <w:t xml:space="preserve">в соответствии с инструкциями, </w:t>
      </w:r>
      <w:r w:rsidRPr="00EA778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A7782">
        <w:rPr>
          <w:bCs w:val="0"/>
          <w:sz w:val="24"/>
          <w:szCs w:val="24"/>
        </w:rPr>
        <w:t xml:space="preserve"> (</w:t>
      </w:r>
      <w:r w:rsidR="003F3A69" w:rsidRPr="00EA7782">
        <w:rPr>
          <w:bCs w:val="0"/>
          <w:spacing w:val="-2"/>
          <w:sz w:val="24"/>
          <w:szCs w:val="24"/>
        </w:rPr>
        <w:t>под</w:t>
      </w:r>
      <w:r w:rsidR="003F3A69"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_Ref440271072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EA7782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EA7782">
        <w:rPr>
          <w:bCs w:val="0"/>
          <w:spacing w:val="-2"/>
          <w:sz w:val="24"/>
          <w:szCs w:val="24"/>
        </w:rPr>
        <w:t>под</w:t>
      </w:r>
      <w:r w:rsidRPr="00EA7782">
        <w:rPr>
          <w:bCs w:val="0"/>
          <w:sz w:val="24"/>
          <w:szCs w:val="24"/>
        </w:rPr>
        <w:t>раздел</w:t>
      </w:r>
      <w:r w:rsidRPr="00EA7782">
        <w:rPr>
          <w:bCs w:val="0"/>
          <w:sz w:val="24"/>
          <w:szCs w:val="24"/>
          <w:lang w:eastAsia="ru-RU"/>
        </w:rPr>
        <w:t xml:space="preserve"> </w:t>
      </w:r>
      <w:r w:rsidR="00007625" w:rsidRPr="00EA7782">
        <w:rPr>
          <w:sz w:val="24"/>
          <w:szCs w:val="24"/>
        </w:rPr>
        <w:fldChar w:fldCharType="begin"/>
      </w:r>
      <w:r w:rsidR="00007625" w:rsidRPr="00EA7782">
        <w:rPr>
          <w:sz w:val="24"/>
          <w:szCs w:val="24"/>
        </w:rPr>
        <w:instrText xml:space="preserve"> REF _Ref440274913 \r \h  \* MERGEFORMAT </w:instrText>
      </w:r>
      <w:r w:rsidR="00007625" w:rsidRPr="00EA7782">
        <w:rPr>
          <w:sz w:val="24"/>
          <w:szCs w:val="24"/>
        </w:rPr>
      </w:r>
      <w:r w:rsidR="00007625" w:rsidRPr="00EA7782">
        <w:rPr>
          <w:sz w:val="24"/>
          <w:szCs w:val="24"/>
        </w:rPr>
        <w:fldChar w:fldCharType="separate"/>
      </w:r>
      <w:r w:rsidR="004D5055" w:rsidRPr="00EA7782">
        <w:rPr>
          <w:bCs w:val="0"/>
          <w:sz w:val="24"/>
          <w:szCs w:val="24"/>
          <w:lang w:eastAsia="ru-RU"/>
        </w:rPr>
        <w:t>5.2</w:t>
      </w:r>
      <w:r w:rsidR="00007625" w:rsidRPr="00EA7782">
        <w:rPr>
          <w:sz w:val="24"/>
          <w:szCs w:val="24"/>
        </w:rPr>
        <w:fldChar w:fldCharType="end"/>
      </w:r>
      <w:r w:rsidRPr="00EA7782">
        <w:rPr>
          <w:bCs w:val="0"/>
          <w:sz w:val="24"/>
          <w:szCs w:val="24"/>
        </w:rPr>
        <w:t>)</w:t>
      </w:r>
      <w:r w:rsidR="000E09E6" w:rsidRPr="00EA7782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0E09E6" w:rsidRPr="00EA7782">
        <w:rPr>
          <w:spacing w:val="-1"/>
          <w:sz w:val="24"/>
          <w:szCs w:val="24"/>
        </w:rPr>
        <w:t>Excel</w:t>
      </w:r>
      <w:proofErr w:type="spellEnd"/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</w:t>
      </w:r>
      <w:r w:rsidRPr="00577EC9">
        <w:rPr>
          <w:sz w:val="24"/>
          <w:szCs w:val="24"/>
        </w:rPr>
        <w:lastRenderedPageBreak/>
        <w:t>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EA7782" w:rsidRDefault="00216641" w:rsidP="00EA7782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EA7782">
        <w:rPr>
          <w:b/>
          <w:bCs w:val="0"/>
          <w:sz w:val="24"/>
          <w:szCs w:val="24"/>
          <w:u w:val="single"/>
        </w:rPr>
        <w:t>По Лоту №1:</w:t>
      </w:r>
      <w:r w:rsidR="00717F60" w:rsidRPr="00382A07">
        <w:rPr>
          <w:bCs w:val="0"/>
          <w:sz w:val="24"/>
          <w:szCs w:val="24"/>
        </w:rPr>
        <w:t xml:space="preserve"> </w:t>
      </w:r>
      <w:r w:rsidR="00DA5329" w:rsidRPr="00DA5329">
        <w:rPr>
          <w:b/>
          <w:bCs w:val="0"/>
          <w:sz w:val="24"/>
          <w:szCs w:val="24"/>
        </w:rPr>
        <w:t>1</w:t>
      </w:r>
      <w:r w:rsidR="00DA5329">
        <w:rPr>
          <w:bCs w:val="0"/>
          <w:sz w:val="24"/>
          <w:szCs w:val="24"/>
        </w:rPr>
        <w:t xml:space="preserve"> </w:t>
      </w:r>
      <w:r w:rsidR="00DA5329" w:rsidRPr="00DA5329">
        <w:rPr>
          <w:b/>
          <w:bCs w:val="0"/>
          <w:sz w:val="24"/>
          <w:szCs w:val="24"/>
        </w:rPr>
        <w:t>224</w:t>
      </w:r>
      <w:r w:rsidR="00155DAF" w:rsidRPr="00EA7782">
        <w:rPr>
          <w:b/>
          <w:sz w:val="24"/>
          <w:szCs w:val="24"/>
        </w:rPr>
        <w:t xml:space="preserve"> </w:t>
      </w:r>
      <w:r w:rsidR="00DA5329">
        <w:rPr>
          <w:b/>
          <w:sz w:val="24"/>
          <w:szCs w:val="24"/>
        </w:rPr>
        <w:t>053</w:t>
      </w:r>
      <w:r w:rsidR="00155DAF" w:rsidRPr="00EA7782">
        <w:rPr>
          <w:sz w:val="24"/>
          <w:szCs w:val="24"/>
        </w:rPr>
        <w:t xml:space="preserve"> (</w:t>
      </w:r>
      <w:r w:rsidR="00DA5329" w:rsidRPr="00DA5329">
        <w:rPr>
          <w:sz w:val="24"/>
          <w:szCs w:val="24"/>
        </w:rPr>
        <w:t>Один миллион двести двадцать четыре тысячи пятьдесят три</w:t>
      </w:r>
      <w:r w:rsidR="00155DAF" w:rsidRPr="00EA7782">
        <w:rPr>
          <w:sz w:val="24"/>
          <w:szCs w:val="24"/>
        </w:rPr>
        <w:t>) рубл</w:t>
      </w:r>
      <w:r w:rsidR="00DA5329">
        <w:rPr>
          <w:sz w:val="24"/>
          <w:szCs w:val="24"/>
        </w:rPr>
        <w:t>я</w:t>
      </w:r>
      <w:r w:rsidR="00155DAF" w:rsidRPr="00EA7782">
        <w:rPr>
          <w:sz w:val="24"/>
          <w:szCs w:val="24"/>
        </w:rPr>
        <w:t xml:space="preserve"> 00 копеек РФ, без учета НДС; НДС составляет </w:t>
      </w:r>
      <w:r w:rsidR="00DA5329">
        <w:rPr>
          <w:b/>
          <w:sz w:val="24"/>
          <w:szCs w:val="24"/>
        </w:rPr>
        <w:t>244</w:t>
      </w:r>
      <w:r w:rsidR="00155DAF" w:rsidRPr="00EA7782">
        <w:rPr>
          <w:b/>
          <w:sz w:val="24"/>
          <w:szCs w:val="24"/>
        </w:rPr>
        <w:t xml:space="preserve"> </w:t>
      </w:r>
      <w:r w:rsidR="00DA5329">
        <w:rPr>
          <w:b/>
          <w:sz w:val="24"/>
          <w:szCs w:val="24"/>
        </w:rPr>
        <w:t>810</w:t>
      </w:r>
      <w:r w:rsidR="00155DAF" w:rsidRPr="00EA7782">
        <w:rPr>
          <w:sz w:val="24"/>
          <w:szCs w:val="24"/>
        </w:rPr>
        <w:t xml:space="preserve"> (</w:t>
      </w:r>
      <w:r w:rsidR="00DA5329" w:rsidRPr="00DA5329">
        <w:rPr>
          <w:sz w:val="24"/>
          <w:szCs w:val="24"/>
        </w:rPr>
        <w:t>Двести сорок четыре тысячи восемьсот десять</w:t>
      </w:r>
      <w:r w:rsidR="00155DAF" w:rsidRPr="00EA7782">
        <w:rPr>
          <w:sz w:val="24"/>
          <w:szCs w:val="24"/>
        </w:rPr>
        <w:t>) рубл</w:t>
      </w:r>
      <w:r w:rsidR="00DA5329">
        <w:rPr>
          <w:sz w:val="24"/>
          <w:szCs w:val="24"/>
        </w:rPr>
        <w:t>ей</w:t>
      </w:r>
      <w:r w:rsidR="00155DAF" w:rsidRPr="00EA7782">
        <w:rPr>
          <w:sz w:val="24"/>
          <w:szCs w:val="24"/>
        </w:rPr>
        <w:t xml:space="preserve"> </w:t>
      </w:r>
      <w:r w:rsidR="00E32B1B">
        <w:rPr>
          <w:sz w:val="24"/>
          <w:szCs w:val="24"/>
        </w:rPr>
        <w:t>6</w:t>
      </w:r>
      <w:r w:rsidR="00EA7782" w:rsidRPr="00EA7782">
        <w:rPr>
          <w:sz w:val="24"/>
          <w:szCs w:val="24"/>
        </w:rPr>
        <w:t>0</w:t>
      </w:r>
      <w:r w:rsidR="00155DAF" w:rsidRPr="00EA7782">
        <w:rPr>
          <w:sz w:val="24"/>
          <w:szCs w:val="24"/>
        </w:rPr>
        <w:t xml:space="preserve"> копеек РФ; </w:t>
      </w:r>
      <w:r w:rsidR="00DA5329" w:rsidRPr="00DA5329">
        <w:rPr>
          <w:b/>
          <w:sz w:val="24"/>
          <w:szCs w:val="24"/>
        </w:rPr>
        <w:t>1</w:t>
      </w:r>
      <w:r w:rsidR="00DA5329">
        <w:rPr>
          <w:sz w:val="24"/>
          <w:szCs w:val="24"/>
        </w:rPr>
        <w:t xml:space="preserve"> </w:t>
      </w:r>
      <w:r w:rsidR="00DA5329" w:rsidRPr="00DA5329">
        <w:rPr>
          <w:b/>
          <w:sz w:val="24"/>
          <w:szCs w:val="24"/>
        </w:rPr>
        <w:t>468</w:t>
      </w:r>
      <w:r w:rsidR="00155DAF" w:rsidRPr="00EA7782">
        <w:rPr>
          <w:b/>
          <w:sz w:val="24"/>
          <w:szCs w:val="24"/>
        </w:rPr>
        <w:t xml:space="preserve"> </w:t>
      </w:r>
      <w:r w:rsidR="00DA5329">
        <w:rPr>
          <w:b/>
          <w:sz w:val="24"/>
          <w:szCs w:val="24"/>
        </w:rPr>
        <w:t>863</w:t>
      </w:r>
      <w:r w:rsidR="00155DAF" w:rsidRPr="00EA7782">
        <w:rPr>
          <w:sz w:val="24"/>
          <w:szCs w:val="24"/>
        </w:rPr>
        <w:t xml:space="preserve"> (</w:t>
      </w:r>
      <w:r w:rsidR="00DA5329" w:rsidRPr="00DA5329">
        <w:rPr>
          <w:sz w:val="24"/>
          <w:szCs w:val="24"/>
        </w:rPr>
        <w:t>Один миллион четыреста шестьдесят восемь тысяч восемьсот шестьдесят три</w:t>
      </w:r>
      <w:r w:rsidR="00155DAF" w:rsidRPr="00EA7782">
        <w:rPr>
          <w:sz w:val="24"/>
          <w:szCs w:val="24"/>
        </w:rPr>
        <w:t>) рубл</w:t>
      </w:r>
      <w:r w:rsidR="00DA5329">
        <w:rPr>
          <w:sz w:val="24"/>
          <w:szCs w:val="24"/>
        </w:rPr>
        <w:t>я</w:t>
      </w:r>
      <w:r w:rsidR="00155DAF" w:rsidRPr="00EA7782">
        <w:rPr>
          <w:sz w:val="24"/>
          <w:szCs w:val="24"/>
        </w:rPr>
        <w:t xml:space="preserve"> </w:t>
      </w:r>
      <w:r w:rsidR="00E32B1B">
        <w:rPr>
          <w:sz w:val="24"/>
          <w:szCs w:val="24"/>
        </w:rPr>
        <w:t>6</w:t>
      </w:r>
      <w:r w:rsidR="00EA7782" w:rsidRPr="00EA7782">
        <w:rPr>
          <w:sz w:val="24"/>
          <w:szCs w:val="24"/>
        </w:rPr>
        <w:t>0</w:t>
      </w:r>
      <w:r w:rsidR="00155DAF" w:rsidRPr="00EA7782">
        <w:rPr>
          <w:sz w:val="24"/>
          <w:szCs w:val="24"/>
        </w:rPr>
        <w:t xml:space="preserve"> копеек РФ, с учетом НДС</w:t>
      </w:r>
      <w:r w:rsidR="00280464" w:rsidRPr="00EA7782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EA778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EA7782">
        <w:rPr>
          <w:bCs w:val="0"/>
          <w:sz w:val="24"/>
          <w:szCs w:val="24"/>
        </w:rPr>
        <w:t>.</w:t>
      </w:r>
      <w:proofErr w:type="gramEnd"/>
      <w:r w:rsidR="00AD344A" w:rsidRPr="00EA7782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EA7782">
        <w:rPr>
          <w:bCs w:val="0"/>
          <w:sz w:val="24"/>
          <w:szCs w:val="24"/>
        </w:rPr>
        <w:t>отгрузки продукции/оказания услуг/выполнения</w:t>
      </w:r>
      <w:proofErr w:type="gramEnd"/>
      <w:r w:rsidR="00AD344A" w:rsidRPr="00EA7782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90F51">
        <w:rPr>
          <w:bCs w:val="0"/>
          <w:sz w:val="24"/>
          <w:szCs w:val="24"/>
        </w:rPr>
        <w:t xml:space="preserve">, </w:t>
      </w:r>
      <w:r w:rsidR="00690F51" w:rsidRPr="00690F51">
        <w:rPr>
          <w:sz w:val="24"/>
          <w:szCs w:val="24"/>
        </w:rPr>
        <w:t>являющееся субъектом малого и среднего предпринимательства</w:t>
      </w:r>
      <w:r w:rsidRPr="00690F51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690F51" w:rsidRPr="00690F5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90F51">
        <w:rPr>
          <w:color w:val="000000"/>
          <w:sz w:val="24"/>
          <w:szCs w:val="24"/>
        </w:rPr>
        <w:t>договора по данной закупочной процедуре</w:t>
      </w:r>
      <w:r w:rsidR="00690F51" w:rsidRPr="00690F51">
        <w:rPr>
          <w:sz w:val="24"/>
          <w:szCs w:val="24"/>
          <w:lang w:eastAsia="ru-RU"/>
        </w:rPr>
        <w:t>;</w:t>
      </w:r>
    </w:p>
    <w:p w:rsidR="009D7F01" w:rsidRPr="006305A1" w:rsidRDefault="00690F51" w:rsidP="00690F51">
      <w:pPr>
        <w:widowControl w:val="0"/>
        <w:suppressAutoHyphens w:val="0"/>
        <w:spacing w:line="264" w:lineRule="auto"/>
        <w:ind w:left="851" w:hanging="284"/>
        <w:rPr>
          <w:sz w:val="24"/>
          <w:szCs w:val="24"/>
          <w:lang w:eastAsia="ru-RU"/>
        </w:rPr>
      </w:pPr>
      <w:r w:rsidRPr="00690F51">
        <w:rPr>
          <w:sz w:val="24"/>
          <w:szCs w:val="24"/>
        </w:rPr>
        <w:t>д)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r w:rsidR="00036006" w:rsidRPr="006305A1">
        <w:rPr>
          <w:sz w:val="24"/>
          <w:szCs w:val="24"/>
          <w:lang w:eastAsia="ru-RU"/>
        </w:rPr>
        <w:t xml:space="preserve"> </w:t>
      </w:r>
    </w:p>
    <w:p w:rsidR="00CF39D0" w:rsidRPr="00382A07" w:rsidRDefault="0094713A" w:rsidP="00690F51">
      <w:pPr>
        <w:numPr>
          <w:ilvl w:val="0"/>
          <w:numId w:val="97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F53B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F53BC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DF53BC">
        <w:rPr>
          <w:sz w:val="24"/>
          <w:szCs w:val="24"/>
        </w:rPr>
        <w:t>с даты публикации</w:t>
      </w:r>
      <w:proofErr w:type="gramEnd"/>
      <w:r w:rsidRPr="00DF53BC">
        <w:rPr>
          <w:sz w:val="24"/>
          <w:szCs w:val="24"/>
        </w:rPr>
        <w:t xml:space="preserve"> закупочной процедуры (п. </w:t>
      </w:r>
      <w:r w:rsidRPr="00DF53BC">
        <w:rPr>
          <w:sz w:val="24"/>
          <w:szCs w:val="24"/>
        </w:rPr>
        <w:fldChar w:fldCharType="begin"/>
      </w:r>
      <w:r w:rsidRPr="00DF53BC">
        <w:rPr>
          <w:sz w:val="24"/>
          <w:szCs w:val="24"/>
        </w:rPr>
        <w:instrText xml:space="preserve"> REF _Ref191386085 \r \h  \* MERGEFORMAT </w:instrText>
      </w:r>
      <w:r w:rsidRPr="00DF53BC">
        <w:rPr>
          <w:sz w:val="24"/>
          <w:szCs w:val="24"/>
        </w:rPr>
      </w:r>
      <w:r w:rsidRPr="00DF53BC">
        <w:rPr>
          <w:sz w:val="24"/>
          <w:szCs w:val="24"/>
        </w:rPr>
        <w:fldChar w:fldCharType="separate"/>
      </w:r>
      <w:r w:rsidR="004D5055" w:rsidRPr="00DF53BC">
        <w:rPr>
          <w:sz w:val="24"/>
          <w:szCs w:val="24"/>
        </w:rPr>
        <w:t>1.1.1</w:t>
      </w:r>
      <w:r w:rsidRPr="00DF53BC">
        <w:rPr>
          <w:sz w:val="24"/>
          <w:szCs w:val="24"/>
        </w:rPr>
        <w:fldChar w:fldCharType="end"/>
      </w:r>
      <w:r w:rsidRPr="00DF53BC">
        <w:rPr>
          <w:sz w:val="24"/>
          <w:szCs w:val="24"/>
        </w:rPr>
        <w:t>).</w:t>
      </w:r>
    </w:p>
    <w:p w:rsidR="0015384A" w:rsidRPr="00DF53BC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F53BC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F53BC">
        <w:rPr>
          <w:b/>
          <w:sz w:val="24"/>
          <w:szCs w:val="24"/>
        </w:rPr>
        <w:t xml:space="preserve">12:00 </w:t>
      </w:r>
      <w:r w:rsidR="006B745A" w:rsidRPr="00DF53BC">
        <w:rPr>
          <w:b/>
          <w:sz w:val="24"/>
          <w:szCs w:val="24"/>
        </w:rPr>
        <w:t>19</w:t>
      </w:r>
      <w:r w:rsidRPr="00DF53BC">
        <w:rPr>
          <w:b/>
          <w:sz w:val="24"/>
          <w:szCs w:val="24"/>
        </w:rPr>
        <w:t xml:space="preserve"> </w:t>
      </w:r>
      <w:r w:rsidR="00CA029C" w:rsidRPr="00DF53BC">
        <w:rPr>
          <w:b/>
          <w:sz w:val="24"/>
          <w:szCs w:val="24"/>
        </w:rPr>
        <w:t xml:space="preserve">октября </w:t>
      </w:r>
      <w:r w:rsidRPr="00DF53BC">
        <w:rPr>
          <w:b/>
          <w:sz w:val="24"/>
          <w:szCs w:val="24"/>
        </w:rPr>
        <w:t>2018 года</w:t>
      </w:r>
      <w:r w:rsidRPr="00DF53BC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32C0A" w:rsidRPr="00690F51">
        <w:rPr>
          <w:bCs w:val="0"/>
          <w:sz w:val="24"/>
          <w:szCs w:val="24"/>
        </w:rPr>
        <w:t xml:space="preserve">сумму </w:t>
      </w:r>
      <w:r w:rsidR="00690F51" w:rsidRPr="00690F51">
        <w:rPr>
          <w:bCs w:val="0"/>
          <w:sz w:val="24"/>
          <w:szCs w:val="24"/>
        </w:rPr>
        <w:t>2</w:t>
      </w:r>
      <w:r w:rsidR="00932C0A" w:rsidRPr="00690F51">
        <w:rPr>
          <w:bCs w:val="0"/>
          <w:sz w:val="24"/>
          <w:szCs w:val="24"/>
        </w:rPr>
        <w:t>%</w:t>
      </w:r>
      <w:r w:rsidR="00932C0A" w:rsidRPr="00DB5A15">
        <w:rPr>
          <w:bCs w:val="0"/>
          <w:sz w:val="24"/>
          <w:szCs w:val="24"/>
        </w:rPr>
        <w:t xml:space="preserve">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</w:t>
      </w:r>
      <w:r w:rsidRPr="00690F51">
        <w:rPr>
          <w:sz w:val="24"/>
          <w:szCs w:val="24"/>
        </w:rPr>
        <w:t xml:space="preserve">неустойку в размере </w:t>
      </w:r>
      <w:bookmarkEnd w:id="534"/>
      <w:r w:rsidR="00690F51" w:rsidRPr="00690F51">
        <w:rPr>
          <w:sz w:val="24"/>
          <w:szCs w:val="24"/>
        </w:rPr>
        <w:t>2</w:t>
      </w:r>
      <w:r w:rsidR="000A7A8E" w:rsidRPr="00690F51">
        <w:rPr>
          <w:sz w:val="24"/>
          <w:szCs w:val="24"/>
        </w:rPr>
        <w:t>% от</w:t>
      </w:r>
      <w:r w:rsidR="000A7A8E" w:rsidRPr="00ED3DEB">
        <w:rPr>
          <w:sz w:val="24"/>
          <w:szCs w:val="24"/>
        </w:rPr>
        <w:t xml:space="preserve">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EA7782" w:rsidRPr="00D80A5F">
        <w:rPr>
          <w:iCs/>
          <w:sz w:val="24"/>
          <w:szCs w:val="24"/>
        </w:rPr>
        <w:t xml:space="preserve">РФ, 156961, г. Кострома, проспект Мира, </w:t>
      </w:r>
      <w:r w:rsidR="00EA7782" w:rsidRPr="00F25259">
        <w:rPr>
          <w:iCs/>
          <w:sz w:val="24"/>
          <w:szCs w:val="24"/>
        </w:rPr>
        <w:t>53</w:t>
      </w:r>
      <w:r w:rsidR="00EA7782" w:rsidRPr="00F25259">
        <w:rPr>
          <w:sz w:val="24"/>
          <w:szCs w:val="24"/>
        </w:rPr>
        <w:t xml:space="preserve">, </w:t>
      </w:r>
      <w:proofErr w:type="spellStart"/>
      <w:r w:rsidR="00EA7782" w:rsidRPr="00F25259">
        <w:rPr>
          <w:sz w:val="24"/>
          <w:szCs w:val="24"/>
        </w:rPr>
        <w:t>каб</w:t>
      </w:r>
      <w:proofErr w:type="spellEnd"/>
      <w:r w:rsidR="00EA7782" w:rsidRPr="00F25259">
        <w:rPr>
          <w:sz w:val="24"/>
          <w:szCs w:val="24"/>
        </w:rPr>
        <w:t>. №</w:t>
      </w:r>
      <w:r w:rsidR="00EA7782">
        <w:rPr>
          <w:sz w:val="24"/>
          <w:szCs w:val="24"/>
        </w:rPr>
        <w:t xml:space="preserve"> </w:t>
      </w:r>
      <w:r w:rsidR="00EA7782" w:rsidRPr="00F25259">
        <w:rPr>
          <w:sz w:val="24"/>
          <w:szCs w:val="24"/>
        </w:rPr>
        <w:t>31</w:t>
      </w:r>
      <w:r w:rsidR="00EA7782" w:rsidRPr="001513EF">
        <w:rPr>
          <w:sz w:val="24"/>
          <w:szCs w:val="24"/>
        </w:rPr>
        <w:t xml:space="preserve">8, исполнительный сотрудник - </w:t>
      </w:r>
      <w:r w:rsidR="00EA7782">
        <w:rPr>
          <w:sz w:val="24"/>
          <w:szCs w:val="24"/>
        </w:rPr>
        <w:t>Дейтер Инна Константиновна</w:t>
      </w:r>
      <w:r w:rsidR="00EA7782" w:rsidRPr="00F25259">
        <w:rPr>
          <w:sz w:val="24"/>
          <w:szCs w:val="24"/>
        </w:rPr>
        <w:t xml:space="preserve">, контактный телефон (4942) </w:t>
      </w:r>
      <w:r w:rsidR="00EA7782">
        <w:rPr>
          <w:sz w:val="24"/>
          <w:szCs w:val="24"/>
        </w:rPr>
        <w:t>396-48</w:t>
      </w:r>
      <w:r w:rsidR="00EA7782" w:rsidRPr="00912492">
        <w:rPr>
          <w:sz w:val="24"/>
          <w:szCs w:val="24"/>
        </w:rPr>
        <w:t>2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A7782" w:rsidRPr="00581674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филиала ПАО «МРСК Центра» - «Костромаэнерго» </w:t>
      </w:r>
      <w:r w:rsidR="00EA7782">
        <w:rPr>
          <w:rFonts w:eastAsia="Calibri"/>
          <w:szCs w:val="24"/>
          <w:lang w:eastAsia="en-US"/>
        </w:rPr>
        <w:t>Дейтер Инне Константиновне</w:t>
      </w:r>
      <w:r w:rsidR="00EA7782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EA7782">
        <w:rPr>
          <w:rFonts w:eastAsia="Calibri"/>
          <w:szCs w:val="24"/>
          <w:lang w:eastAsia="en-US"/>
        </w:rPr>
        <w:t>482</w:t>
      </w:r>
      <w:proofErr w:type="gramEnd"/>
      <w:r w:rsidR="00EA7782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EA7782" w:rsidRPr="0084149A">
        <w:rPr>
          <w:rStyle w:val="a7"/>
        </w:rPr>
        <w:t>Deyter</w:t>
      </w:r>
      <w:proofErr w:type="spellEnd"/>
      <w:r w:rsidR="00EA7782" w:rsidRPr="0084149A">
        <w:rPr>
          <w:rStyle w:val="a7"/>
        </w:rPr>
        <w:t>.</w:t>
      </w:r>
      <w:r w:rsidR="00EA7782">
        <w:rPr>
          <w:rStyle w:val="a7"/>
          <w:lang w:val="en-US"/>
        </w:rPr>
        <w:t>IK</w:t>
      </w:r>
      <w:r w:rsidR="00EA7782" w:rsidRPr="00E947C9">
        <w:rPr>
          <w:rStyle w:val="a7"/>
        </w:rPr>
        <w:t>@</w:t>
      </w:r>
      <w:proofErr w:type="spellStart"/>
      <w:r w:rsidR="00EA7782" w:rsidRPr="00E947C9">
        <w:rPr>
          <w:rStyle w:val="a7"/>
          <w:lang w:val="en-US"/>
        </w:rPr>
        <w:t>mrsk</w:t>
      </w:r>
      <w:proofErr w:type="spellEnd"/>
      <w:r w:rsidR="00EA7782" w:rsidRPr="00E947C9">
        <w:rPr>
          <w:rStyle w:val="a7"/>
        </w:rPr>
        <w:t>-1.</w:t>
      </w:r>
      <w:proofErr w:type="spellStart"/>
      <w:r w:rsidR="00EA7782" w:rsidRPr="00E947C9">
        <w:rPr>
          <w:rStyle w:val="a7"/>
          <w:lang w:val="en-US"/>
        </w:rPr>
        <w:t>ru</w:t>
      </w:r>
      <w:proofErr w:type="spellEnd"/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EA7782" w:rsidRPr="001247C0" w:rsidRDefault="00EA7782" w:rsidP="00EA778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247C0">
        <w:rPr>
          <w:sz w:val="24"/>
          <w:szCs w:val="24"/>
          <w:u w:val="single"/>
        </w:rPr>
        <w:t xml:space="preserve">Получатель платежа: </w:t>
      </w:r>
      <w:r w:rsidRPr="00330CCB">
        <w:rPr>
          <w:sz w:val="24"/>
          <w:szCs w:val="24"/>
          <w:u w:val="single"/>
        </w:rPr>
        <w:t>Филиал ПАО «МРСК Центра» - «Костромаэнерго»</w:t>
      </w:r>
    </w:p>
    <w:p w:rsidR="00EA7782" w:rsidRPr="001247C0" w:rsidRDefault="00EA7782" w:rsidP="00EA7782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1247C0">
        <w:rPr>
          <w:sz w:val="24"/>
          <w:szCs w:val="24"/>
        </w:rPr>
        <w:t>ИНН/КПП: 6901067107/440102001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1247C0">
        <w:rPr>
          <w:sz w:val="24"/>
          <w:szCs w:val="24"/>
        </w:rPr>
        <w:t>р</w:t>
      </w:r>
      <w:proofErr w:type="gramEnd"/>
      <w:r w:rsidRPr="001247C0">
        <w:rPr>
          <w:sz w:val="24"/>
          <w:szCs w:val="24"/>
        </w:rPr>
        <w:t xml:space="preserve">/с: 40702810829000001175 в отделении №8640 ПАО Сбербанк </w:t>
      </w:r>
      <w:r w:rsidRPr="005E1BBB">
        <w:rPr>
          <w:sz w:val="24"/>
          <w:szCs w:val="24"/>
        </w:rPr>
        <w:t>России</w:t>
      </w:r>
    </w:p>
    <w:p w:rsidR="00EA7782" w:rsidRPr="005E1BBB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5E1BBB">
        <w:rPr>
          <w:sz w:val="24"/>
          <w:szCs w:val="24"/>
        </w:rPr>
        <w:t>БИК: 043469623</w:t>
      </w:r>
    </w:p>
    <w:p w:rsidR="006D2FCD" w:rsidRPr="00DB5A15" w:rsidRDefault="00EA7782" w:rsidP="00EA77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5E1BBB">
        <w:rPr>
          <w:sz w:val="24"/>
          <w:szCs w:val="24"/>
        </w:rPr>
        <w:t>к/с: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</w:t>
      </w:r>
      <w:r w:rsidR="00B473CC">
        <w:rPr>
          <w:sz w:val="24"/>
          <w:szCs w:val="24"/>
        </w:rPr>
        <w:t xml:space="preserve"> </w:t>
      </w:r>
      <w:r w:rsidRPr="00B03BF3">
        <w:rPr>
          <w:sz w:val="24"/>
          <w:szCs w:val="24"/>
        </w:rPr>
        <w:t>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DF53BC">
        <w:rPr>
          <w:b/>
          <w:bCs w:val="0"/>
          <w:sz w:val="24"/>
          <w:szCs w:val="24"/>
        </w:rPr>
        <w:t xml:space="preserve">минут </w:t>
      </w:r>
      <w:r w:rsidR="006B745A" w:rsidRPr="00DF53BC">
        <w:rPr>
          <w:b/>
          <w:bCs w:val="0"/>
          <w:sz w:val="24"/>
          <w:szCs w:val="24"/>
        </w:rPr>
        <w:t>24</w:t>
      </w:r>
      <w:r w:rsidR="00CA029C" w:rsidRPr="00DF53BC">
        <w:rPr>
          <w:b/>
          <w:bCs w:val="0"/>
          <w:sz w:val="24"/>
          <w:szCs w:val="24"/>
        </w:rPr>
        <w:t xml:space="preserve"> октября 2018</w:t>
      </w:r>
      <w:r w:rsidR="00CA029C" w:rsidRPr="00382A07">
        <w:rPr>
          <w:b/>
          <w:bCs w:val="0"/>
          <w:sz w:val="24"/>
          <w:szCs w:val="24"/>
        </w:rPr>
        <w:t xml:space="preserve"> </w:t>
      </w:r>
      <w:r w:rsidR="002B5044" w:rsidRPr="00382A07">
        <w:rPr>
          <w:b/>
          <w:bCs w:val="0"/>
          <w:sz w:val="24"/>
          <w:szCs w:val="24"/>
        </w:rPr>
        <w:t>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</w:t>
      </w:r>
      <w:r w:rsidRPr="00EA7782">
        <w:rPr>
          <w:sz w:val="24"/>
          <w:szCs w:val="24"/>
        </w:rPr>
        <w:t>содержат всех необходимых документов, требуемых настоящей Документацией</w:t>
      </w:r>
      <w:r w:rsidR="000E09E6" w:rsidRPr="00EA7782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0E09E6" w:rsidRPr="00EA7782">
        <w:rPr>
          <w:sz w:val="24"/>
          <w:szCs w:val="24"/>
        </w:rPr>
        <w:t>Excel</w:t>
      </w:r>
      <w:proofErr w:type="spellEnd"/>
      <w:r w:rsidR="00C138CC" w:rsidRPr="00EA7782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</w:t>
      </w:r>
      <w:r w:rsidRPr="00382A07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382A07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EA7782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EA7782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r w:rsidR="00EA7782" w:rsidRPr="004A1A68">
        <w:rPr>
          <w:sz w:val="24"/>
          <w:szCs w:val="24"/>
        </w:rPr>
        <w:t>преддоговорных</w:t>
      </w:r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EA7782">
        <w:rPr>
          <w:b w:val="0"/>
          <w:szCs w:val="24"/>
        </w:rPr>
        <w:t>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8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7670F8" w:rsidRPr="00382A07" w:rsidRDefault="007670F8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5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7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8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7670F8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11" w:rsidRDefault="00147811">
      <w:pPr>
        <w:spacing w:line="240" w:lineRule="auto"/>
      </w:pPr>
      <w:r>
        <w:separator/>
      </w:r>
    </w:p>
  </w:endnote>
  <w:endnote w:type="continuationSeparator" w:id="0">
    <w:p w:rsidR="00147811" w:rsidRDefault="00147811">
      <w:pPr>
        <w:spacing w:line="240" w:lineRule="auto"/>
      </w:pPr>
      <w:r>
        <w:continuationSeparator/>
      </w:r>
    </w:p>
  </w:endnote>
  <w:endnote w:id="1">
    <w:p w:rsidR="006B745A" w:rsidRPr="001D6DBB" w:rsidRDefault="006B745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745A" w:rsidRDefault="006B745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Pr="00FA0376" w:rsidRDefault="006B745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F53BC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6B745A" w:rsidRPr="00EE0539" w:rsidRDefault="006B745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F16FB">
      <w:rPr>
        <w:sz w:val="18"/>
        <w:szCs w:val="18"/>
      </w:rPr>
      <w:t xml:space="preserve">заключения Договора на поставку </w:t>
    </w:r>
    <w:r w:rsidRPr="00DA5329">
      <w:rPr>
        <w:sz w:val="18"/>
        <w:szCs w:val="18"/>
      </w:rPr>
      <w:t>комплектующих РЗА</w:t>
    </w:r>
    <w:r w:rsidRPr="006A05A3">
      <w:rPr>
        <w:snapToGrid w:val="0"/>
        <w:sz w:val="24"/>
        <w:szCs w:val="24"/>
      </w:rPr>
      <w:t xml:space="preserve"> </w:t>
    </w:r>
    <w:r w:rsidRPr="006F16FB">
      <w:rPr>
        <w:sz w:val="18"/>
        <w:szCs w:val="18"/>
      </w:rPr>
      <w:t>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11" w:rsidRDefault="00147811">
      <w:pPr>
        <w:spacing w:line="240" w:lineRule="auto"/>
      </w:pPr>
      <w:r>
        <w:separator/>
      </w:r>
    </w:p>
  </w:footnote>
  <w:footnote w:type="continuationSeparator" w:id="0">
    <w:p w:rsidR="00147811" w:rsidRDefault="00147811">
      <w:pPr>
        <w:spacing w:line="240" w:lineRule="auto"/>
      </w:pPr>
      <w:r>
        <w:continuationSeparator/>
      </w:r>
    </w:p>
  </w:footnote>
  <w:footnote w:id="1">
    <w:p w:rsidR="006B745A" w:rsidRPr="00B36685" w:rsidRDefault="006B745A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B745A" w:rsidRDefault="006B745A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B745A" w:rsidRDefault="006B745A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B745A" w:rsidRPr="00F83889" w:rsidRDefault="006B745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B745A" w:rsidRPr="00F83889" w:rsidRDefault="006B745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B745A" w:rsidRPr="00F83889" w:rsidRDefault="006B745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B745A" w:rsidRPr="00F83889" w:rsidRDefault="006B745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B745A" w:rsidRDefault="006B745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Pr="00930031" w:rsidRDefault="006B745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45A" w:rsidRDefault="006B74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47C0665"/>
    <w:multiLevelType w:val="hybridMultilevel"/>
    <w:tmpl w:val="E19EF868"/>
    <w:lvl w:ilvl="0" w:tplc="8446FA44">
      <w:start w:val="6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8"/>
  </w:num>
  <w:num w:numId="24">
    <w:abstractNumId w:val="133"/>
  </w:num>
  <w:num w:numId="25">
    <w:abstractNumId w:val="122"/>
  </w:num>
  <w:num w:numId="26">
    <w:abstractNumId w:val="109"/>
  </w:num>
  <w:num w:numId="27">
    <w:abstractNumId w:val="75"/>
  </w:num>
  <w:num w:numId="28">
    <w:abstractNumId w:val="97"/>
  </w:num>
  <w:num w:numId="29">
    <w:abstractNumId w:val="134"/>
  </w:num>
  <w:num w:numId="30">
    <w:abstractNumId w:val="93"/>
  </w:num>
  <w:num w:numId="31">
    <w:abstractNumId w:val="94"/>
  </w:num>
  <w:num w:numId="32">
    <w:abstractNumId w:val="119"/>
  </w:num>
  <w:num w:numId="33">
    <w:abstractNumId w:val="138"/>
  </w:num>
  <w:num w:numId="34">
    <w:abstractNumId w:val="124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0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1"/>
  </w:num>
  <w:num w:numId="51">
    <w:abstractNumId w:val="79"/>
  </w:num>
  <w:num w:numId="52">
    <w:abstractNumId w:val="132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8"/>
  </w:num>
  <w:num w:numId="59">
    <w:abstractNumId w:val="72"/>
  </w:num>
  <w:num w:numId="60">
    <w:abstractNumId w:val="89"/>
  </w:num>
  <w:num w:numId="61">
    <w:abstractNumId w:val="73"/>
  </w:num>
  <w:num w:numId="62">
    <w:abstractNumId w:val="140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2"/>
  </w:num>
  <w:num w:numId="70">
    <w:abstractNumId w:val="96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5"/>
  </w:num>
  <w:num w:numId="84">
    <w:abstractNumId w:val="90"/>
  </w:num>
  <w:num w:numId="85">
    <w:abstractNumId w:val="103"/>
  </w:num>
  <w:num w:numId="86">
    <w:abstractNumId w:val="121"/>
  </w:num>
  <w:num w:numId="87">
    <w:abstractNumId w:val="113"/>
  </w:num>
  <w:num w:numId="88">
    <w:abstractNumId w:val="144"/>
  </w:num>
  <w:num w:numId="89">
    <w:abstractNumId w:val="114"/>
  </w:num>
  <w:num w:numId="90">
    <w:abstractNumId w:val="100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11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57B09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66F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47811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AB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234A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2BCF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A9E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E73"/>
    <w:rsid w:val="00673FC7"/>
    <w:rsid w:val="0067458D"/>
    <w:rsid w:val="00680B79"/>
    <w:rsid w:val="00684527"/>
    <w:rsid w:val="00685336"/>
    <w:rsid w:val="00685381"/>
    <w:rsid w:val="00687401"/>
    <w:rsid w:val="00690F5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45A"/>
    <w:rsid w:val="006B7986"/>
    <w:rsid w:val="006C6116"/>
    <w:rsid w:val="006C6F82"/>
    <w:rsid w:val="006D0DE7"/>
    <w:rsid w:val="006D2FCD"/>
    <w:rsid w:val="006D34DA"/>
    <w:rsid w:val="006D58F3"/>
    <w:rsid w:val="006E10CC"/>
    <w:rsid w:val="006F16FB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3611E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670F8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9F73AC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3CC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0C6B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29C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432C"/>
    <w:rsid w:val="00D975BA"/>
    <w:rsid w:val="00DA1402"/>
    <w:rsid w:val="00DA4ADE"/>
    <w:rsid w:val="00DA5329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53BC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2B1B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8DD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7782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EA778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795A0-5C1E-4566-A9F8-6A1377C0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89</Pages>
  <Words>29866</Words>
  <Characters>170239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199706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Дейтер Инна Константиновна</cp:lastModifiedBy>
  <cp:revision>78</cp:revision>
  <cp:lastPrinted>2015-12-29T14:27:00Z</cp:lastPrinted>
  <dcterms:created xsi:type="dcterms:W3CDTF">2016-12-02T12:44:00Z</dcterms:created>
  <dcterms:modified xsi:type="dcterms:W3CDTF">2018-10-05T07:34:00Z</dcterms:modified>
</cp:coreProperties>
</file>