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6E" w:rsidRDefault="00AC6D94" w:rsidP="00FC076E">
      <w:pPr>
        <w:spacing w:line="276" w:lineRule="auto"/>
        <w:ind w:left="354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78105</wp:posOffset>
            </wp:positionV>
            <wp:extent cx="1964690" cy="612140"/>
            <wp:effectExtent l="19050" t="0" r="0" b="0"/>
            <wp:wrapTight wrapText="bothSides">
              <wp:wrapPolygon edited="0">
                <wp:start x="-209" y="0"/>
                <wp:lineTo x="-209" y="20838"/>
                <wp:lineTo x="21572" y="20838"/>
                <wp:lineTo x="21572" y="0"/>
                <wp:lineTo x="-209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076E" w:rsidRPr="00D80F32">
        <w:rPr>
          <w:b/>
        </w:rPr>
        <w:t xml:space="preserve">    </w:t>
      </w:r>
    </w:p>
    <w:p w:rsidR="00FC076E" w:rsidRPr="00D80F32" w:rsidRDefault="00DA1A55" w:rsidP="00DA1A55">
      <w:pPr>
        <w:spacing w:line="276" w:lineRule="auto"/>
        <w:rPr>
          <w:b/>
          <w:sz w:val="18"/>
          <w:szCs w:val="18"/>
        </w:rPr>
      </w:pPr>
      <w:r w:rsidRPr="00CB62F6">
        <w:rPr>
          <w:b/>
        </w:rPr>
        <w:t xml:space="preserve">   </w:t>
      </w:r>
      <w:r w:rsidR="00FC076E" w:rsidRPr="00D80F32">
        <w:rPr>
          <w:b/>
        </w:rPr>
        <w:t xml:space="preserve">АКТ </w:t>
      </w:r>
      <w:r w:rsidR="00FC076E" w:rsidRPr="00CF5A14">
        <w:rPr>
          <w:b/>
          <w:color w:val="000000" w:themeColor="text1"/>
        </w:rPr>
        <w:t xml:space="preserve">№ </w:t>
      </w:r>
      <w:r w:rsidR="00FC076E" w:rsidRPr="00CF5A14">
        <w:rPr>
          <w:b/>
          <w:color w:val="000000" w:themeColor="text1"/>
          <w:sz w:val="16"/>
          <w:szCs w:val="16"/>
          <w:u w:val="single"/>
        </w:rPr>
        <w:t xml:space="preserve">  </w:t>
      </w:r>
      <w:r w:rsidR="00CF5A14" w:rsidRPr="0059043A">
        <w:rPr>
          <w:b/>
          <w:color w:val="000000" w:themeColor="text1"/>
          <w:u w:val="single"/>
        </w:rPr>
        <w:t>57 ИФ</w:t>
      </w:r>
      <w:r w:rsidR="00CF5A14" w:rsidRPr="00CF5A14">
        <w:rPr>
          <w:b/>
          <w:color w:val="000000" w:themeColor="text1"/>
          <w:u w:val="single"/>
        </w:rPr>
        <w:t xml:space="preserve"> 0053001</w:t>
      </w:r>
      <w:r w:rsidR="00CF5A14">
        <w:rPr>
          <w:b/>
          <w:color w:val="000000" w:themeColor="text1"/>
          <w:u w:val="single"/>
        </w:rPr>
        <w:t xml:space="preserve"> </w:t>
      </w:r>
      <w:r w:rsidR="00CF5A14" w:rsidRPr="00CF5A14">
        <w:rPr>
          <w:b/>
          <w:color w:val="000000" w:themeColor="text1"/>
        </w:rPr>
        <w:t xml:space="preserve"> </w:t>
      </w:r>
      <w:r w:rsidR="00FC076E" w:rsidRPr="00D80F32">
        <w:rPr>
          <w:b/>
        </w:rPr>
        <w:t>от «___»_____________20___ г.</w:t>
      </w:r>
    </w:p>
    <w:p w:rsidR="00FC076E" w:rsidRPr="00D80F32" w:rsidRDefault="00FC076E" w:rsidP="00FC076E">
      <w:pPr>
        <w:jc w:val="center"/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>проверки состояния схемы измерения электрической энергии и работы / замены / допуска в эксплуатацию прибора учета</w:t>
      </w:r>
    </w:p>
    <w:p w:rsidR="00FC076E" w:rsidRPr="00D80F32" w:rsidRDefault="00FC076E" w:rsidP="00FC076E">
      <w:pPr>
        <w:jc w:val="center"/>
        <w:rPr>
          <w:sz w:val="10"/>
          <w:szCs w:val="10"/>
        </w:rPr>
      </w:pPr>
    </w:p>
    <w:p w:rsidR="00145E0E" w:rsidRDefault="00145E0E" w:rsidP="00FC076E">
      <w:pPr>
        <w:jc w:val="both"/>
        <w:rPr>
          <w:sz w:val="20"/>
          <w:szCs w:val="20"/>
        </w:rPr>
      </w:pPr>
    </w:p>
    <w:p w:rsidR="00FC076E" w:rsidRPr="00D80F32" w:rsidRDefault="00FC076E" w:rsidP="00FC076E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Настоящий акт составлен представителями ______________________________________________________филиала</w:t>
      </w:r>
    </w:p>
    <w:p w:rsidR="00FC076E" w:rsidRPr="00D80F32" w:rsidRDefault="00FC076E" w:rsidP="00FC076E">
      <w:pPr>
        <w:ind w:left="4248" w:firstLine="708"/>
        <w:rPr>
          <w:sz w:val="12"/>
          <w:szCs w:val="12"/>
        </w:rPr>
      </w:pPr>
      <w:r w:rsidRPr="00D80F32">
        <w:rPr>
          <w:sz w:val="12"/>
          <w:szCs w:val="12"/>
        </w:rPr>
        <w:t>(наименование структурного подразделения)</w:t>
      </w:r>
    </w:p>
    <w:p w:rsidR="00FC076E" w:rsidRPr="00D80F32" w:rsidRDefault="00B741D2" w:rsidP="00FC076E">
      <w:pPr>
        <w:jc w:val="both"/>
        <w:rPr>
          <w:sz w:val="20"/>
          <w:szCs w:val="20"/>
        </w:rPr>
      </w:pPr>
      <w:r w:rsidRPr="00CF5A14">
        <w:rPr>
          <w:sz w:val="20"/>
          <w:szCs w:val="20"/>
        </w:rPr>
        <w:t>П</w:t>
      </w:r>
      <w:r w:rsidR="00FC076E" w:rsidRPr="00D80F32">
        <w:rPr>
          <w:sz w:val="20"/>
          <w:szCs w:val="20"/>
        </w:rPr>
        <w:t>АО «МРСК Центра»- «</w:t>
      </w:r>
      <w:r w:rsidRPr="00B741D2">
        <w:rPr>
          <w:color w:val="000000" w:themeColor="text1"/>
          <w:sz w:val="20"/>
          <w:szCs w:val="20"/>
        </w:rPr>
        <w:t>Орелэнерго</w:t>
      </w:r>
      <w:r w:rsidR="00FC076E" w:rsidRPr="00D80F32">
        <w:rPr>
          <w:sz w:val="20"/>
          <w:szCs w:val="20"/>
        </w:rPr>
        <w:t>»___________________________________________________________________</w:t>
      </w:r>
      <w:r w:rsidR="00027317">
        <w:rPr>
          <w:sz w:val="20"/>
          <w:szCs w:val="20"/>
        </w:rPr>
        <w:t>__</w:t>
      </w:r>
    </w:p>
    <w:p w:rsidR="00FC076E" w:rsidRPr="00D80F32" w:rsidRDefault="00FC076E" w:rsidP="00FC076E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__________________________________________________________________________________________________</w:t>
      </w:r>
      <w:r w:rsidR="00027317">
        <w:rPr>
          <w:sz w:val="20"/>
          <w:szCs w:val="20"/>
        </w:rPr>
        <w:t>___</w:t>
      </w:r>
    </w:p>
    <w:p w:rsidR="00FC076E" w:rsidRPr="00D80F32" w:rsidRDefault="00FC076E" w:rsidP="00FC076E">
      <w:pPr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FC076E" w:rsidRPr="00D80F32" w:rsidRDefault="00FC076E" w:rsidP="00FC076E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в присутствии потребителя (представителя)____________________________________________________________</w:t>
      </w:r>
      <w:r w:rsidR="00B741D2">
        <w:rPr>
          <w:sz w:val="20"/>
          <w:szCs w:val="20"/>
        </w:rPr>
        <w:t>_</w:t>
      </w:r>
      <w:r w:rsidRPr="00D80F32">
        <w:rPr>
          <w:sz w:val="20"/>
          <w:szCs w:val="20"/>
        </w:rPr>
        <w:t>_</w:t>
      </w:r>
      <w:r w:rsidR="00027317">
        <w:rPr>
          <w:sz w:val="20"/>
          <w:szCs w:val="20"/>
        </w:rPr>
        <w:t>__</w:t>
      </w:r>
    </w:p>
    <w:p w:rsidR="00FC076E" w:rsidRPr="00D80F32" w:rsidRDefault="00FC076E" w:rsidP="00FC076E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FC076E" w:rsidRPr="00D80F32" w:rsidRDefault="00FC076E" w:rsidP="00FC076E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ответственный квартиросъемщик (собственник жилья)________________________________________________</w:t>
      </w:r>
      <w:r w:rsidR="00B741D2">
        <w:rPr>
          <w:sz w:val="20"/>
          <w:szCs w:val="20"/>
        </w:rPr>
        <w:t>_</w:t>
      </w:r>
      <w:r w:rsidRPr="00D80F32">
        <w:rPr>
          <w:sz w:val="20"/>
          <w:szCs w:val="20"/>
        </w:rPr>
        <w:t>____</w:t>
      </w:r>
      <w:r w:rsidR="00027317">
        <w:rPr>
          <w:sz w:val="20"/>
          <w:szCs w:val="20"/>
        </w:rPr>
        <w:t>_</w:t>
      </w:r>
    </w:p>
    <w:p w:rsidR="00FC076E" w:rsidRPr="00D80F32" w:rsidRDefault="00FC076E" w:rsidP="00FC076E">
      <w:pPr>
        <w:ind w:left="6372" w:firstLine="708"/>
        <w:jc w:val="both"/>
        <w:rPr>
          <w:sz w:val="12"/>
          <w:szCs w:val="12"/>
        </w:rPr>
      </w:pPr>
      <w:r w:rsidRPr="00D80F32">
        <w:rPr>
          <w:sz w:val="12"/>
          <w:szCs w:val="12"/>
        </w:rPr>
        <w:t>(Ф.И.О.)</w:t>
      </w:r>
    </w:p>
    <w:p w:rsidR="00FC076E" w:rsidRPr="00D80F32" w:rsidRDefault="00FC076E" w:rsidP="00FC076E">
      <w:pPr>
        <w:jc w:val="both"/>
        <w:rPr>
          <w:sz w:val="20"/>
          <w:szCs w:val="20"/>
        </w:rPr>
      </w:pPr>
      <w:r w:rsidRPr="00D80F32">
        <w:rPr>
          <w:sz w:val="20"/>
          <w:szCs w:val="20"/>
        </w:rPr>
        <w:t>представителя исполнителя коммунальных услуг (ГП, ЭСО, управляющая компания) _________________________</w:t>
      </w:r>
      <w:r w:rsidR="00027317">
        <w:rPr>
          <w:sz w:val="20"/>
          <w:szCs w:val="20"/>
        </w:rPr>
        <w:t>___</w:t>
      </w:r>
    </w:p>
    <w:p w:rsidR="00FC076E" w:rsidRPr="00D80F32" w:rsidRDefault="00FC076E" w:rsidP="00FC076E">
      <w:pPr>
        <w:ind w:left="6372" w:firstLine="708"/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(наименование ЖКХ, ТСЖ, УК)</w:t>
      </w:r>
    </w:p>
    <w:p w:rsidR="00FC076E" w:rsidRPr="00D80F32" w:rsidRDefault="00FC076E" w:rsidP="00FC076E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_______________________________________________________________________</w:t>
      </w:r>
      <w:r w:rsidR="001163B5">
        <w:rPr>
          <w:sz w:val="16"/>
          <w:szCs w:val="16"/>
        </w:rPr>
        <w:t>_______</w:t>
      </w:r>
      <w:r w:rsidRPr="00D80F32">
        <w:rPr>
          <w:sz w:val="16"/>
          <w:szCs w:val="16"/>
        </w:rPr>
        <w:t>_________________________________</w:t>
      </w:r>
      <w:r w:rsidR="00027317">
        <w:rPr>
          <w:sz w:val="16"/>
          <w:szCs w:val="16"/>
        </w:rPr>
        <w:t>__________________</w:t>
      </w:r>
    </w:p>
    <w:p w:rsidR="00FC076E" w:rsidRPr="00D80F32" w:rsidRDefault="00FC076E" w:rsidP="00FC076E">
      <w:pPr>
        <w:jc w:val="center"/>
        <w:rPr>
          <w:sz w:val="12"/>
          <w:szCs w:val="12"/>
        </w:rPr>
      </w:pPr>
      <w:r w:rsidRPr="00D80F32">
        <w:rPr>
          <w:sz w:val="12"/>
          <w:szCs w:val="12"/>
        </w:rPr>
        <w:t>(должность, Ф.И.О.)</w:t>
      </w:r>
    </w:p>
    <w:p w:rsidR="00FC076E" w:rsidRDefault="00FC076E" w:rsidP="00FC076E">
      <w:pPr>
        <w:jc w:val="both"/>
        <w:rPr>
          <w:sz w:val="18"/>
          <w:szCs w:val="18"/>
        </w:rPr>
      </w:pPr>
      <w:r w:rsidRPr="00D80F32">
        <w:rPr>
          <w:b/>
          <w:bCs/>
          <w:sz w:val="18"/>
          <w:szCs w:val="18"/>
        </w:rPr>
        <w:t>Лицевой счет №:</w:t>
      </w:r>
      <w:r w:rsidRPr="00D80F32">
        <w:rPr>
          <w:sz w:val="18"/>
          <w:szCs w:val="18"/>
        </w:rPr>
        <w:t xml:space="preserve"> ___________________ </w:t>
      </w:r>
      <w:r w:rsidRPr="00D80F32">
        <w:rPr>
          <w:b/>
          <w:bCs/>
          <w:sz w:val="18"/>
          <w:szCs w:val="18"/>
        </w:rPr>
        <w:t>Адрес:</w:t>
      </w:r>
      <w:r w:rsidRPr="00D80F32">
        <w:rPr>
          <w:sz w:val="18"/>
          <w:szCs w:val="18"/>
        </w:rPr>
        <w:t xml:space="preserve"> ______________________________________________________________</w:t>
      </w:r>
      <w:r>
        <w:rPr>
          <w:sz w:val="18"/>
          <w:szCs w:val="18"/>
        </w:rPr>
        <w:t>____</w:t>
      </w:r>
      <w:r w:rsidR="00AC6D94">
        <w:rPr>
          <w:sz w:val="18"/>
          <w:szCs w:val="18"/>
        </w:rPr>
        <w:t>__</w:t>
      </w:r>
      <w:r>
        <w:rPr>
          <w:sz w:val="18"/>
          <w:szCs w:val="18"/>
        </w:rPr>
        <w:t>__</w:t>
      </w:r>
    </w:p>
    <w:p w:rsidR="00B576B8" w:rsidRDefault="00B576B8" w:rsidP="00FC076E">
      <w:pPr>
        <w:jc w:val="both"/>
        <w:rPr>
          <w:sz w:val="18"/>
          <w:szCs w:val="18"/>
        </w:rPr>
      </w:pPr>
    </w:p>
    <w:p w:rsidR="00B576B8" w:rsidRPr="00D80F32" w:rsidRDefault="00B576B8" w:rsidP="00FC076E">
      <w:pPr>
        <w:jc w:val="center"/>
        <w:rPr>
          <w:bCs/>
          <w:sz w:val="10"/>
          <w:szCs w:val="10"/>
        </w:rPr>
      </w:pPr>
    </w:p>
    <w:p w:rsidR="00FC076E" w:rsidRPr="00D80F32" w:rsidRDefault="00FC076E" w:rsidP="00FC076E">
      <w:pPr>
        <w:jc w:val="both"/>
        <w:rPr>
          <w:b/>
          <w:bCs/>
          <w:sz w:val="2"/>
          <w:szCs w:val="2"/>
        </w:rPr>
      </w:pPr>
    </w:p>
    <w:tbl>
      <w:tblPr>
        <w:tblW w:w="10075" w:type="dxa"/>
        <w:jc w:val="center"/>
        <w:tblInd w:w="98" w:type="dxa"/>
        <w:tblLayout w:type="fixed"/>
        <w:tblLook w:val="0000" w:firstRow="0" w:lastRow="0" w:firstColumn="0" w:lastColumn="0" w:noHBand="0" w:noVBand="0"/>
      </w:tblPr>
      <w:tblGrid>
        <w:gridCol w:w="1133"/>
        <w:gridCol w:w="1070"/>
        <w:gridCol w:w="690"/>
        <w:gridCol w:w="224"/>
        <w:gridCol w:w="362"/>
        <w:gridCol w:w="992"/>
        <w:gridCol w:w="630"/>
        <w:gridCol w:w="855"/>
        <w:gridCol w:w="425"/>
        <w:gridCol w:w="429"/>
        <w:gridCol w:w="851"/>
        <w:gridCol w:w="713"/>
        <w:gridCol w:w="494"/>
        <w:gridCol w:w="73"/>
        <w:gridCol w:w="283"/>
        <w:gridCol w:w="851"/>
      </w:tblGrid>
      <w:tr w:rsidR="00FC076E" w:rsidRPr="00D80F32" w:rsidTr="00730AE3">
        <w:trPr>
          <w:cantSplit/>
          <w:trHeight w:val="78"/>
          <w:jc w:val="center"/>
        </w:trPr>
        <w:tc>
          <w:tcPr>
            <w:tcW w:w="5101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Наименование присоединения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FC076E" w:rsidRPr="00D80F32" w:rsidTr="00730AE3">
        <w:trPr>
          <w:cantSplit/>
          <w:trHeight w:val="208"/>
          <w:jc w:val="center"/>
        </w:trPr>
        <w:tc>
          <w:tcPr>
            <w:tcW w:w="5101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510"/>
          <w:jc w:val="center"/>
        </w:trPr>
        <w:tc>
          <w:tcPr>
            <w:tcW w:w="51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FC076E" w:rsidRPr="00D80F32" w:rsidRDefault="00FC076E" w:rsidP="0065360C">
            <w:pPr>
              <w:rPr>
                <w:bCs/>
                <w:sz w:val="12"/>
                <w:szCs w:val="12"/>
              </w:rPr>
            </w:pPr>
            <w:r w:rsidRPr="00D80F32">
              <w:rPr>
                <w:bCs/>
                <w:sz w:val="12"/>
                <w:szCs w:val="12"/>
              </w:rPr>
              <w:t xml:space="preserve">(ПС 110(35)/10(6) кВ, </w:t>
            </w:r>
            <w:proofErr w:type="gramStart"/>
            <w:r w:rsidRPr="00D80F32">
              <w:rPr>
                <w:bCs/>
                <w:sz w:val="12"/>
                <w:szCs w:val="12"/>
              </w:rPr>
              <w:t>ВЛ</w:t>
            </w:r>
            <w:proofErr w:type="gramEnd"/>
            <w:r w:rsidRPr="00D80F32">
              <w:rPr>
                <w:bCs/>
                <w:sz w:val="12"/>
                <w:szCs w:val="12"/>
              </w:rPr>
              <w:t xml:space="preserve"> (КЛ)-10(6) кВ, КТП 10 (6)/0,4 кВ, ВЛ-0,4 кВ №, опора №)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hRule="exact" w:val="227"/>
          <w:jc w:val="center"/>
        </w:trPr>
        <w:tc>
          <w:tcPr>
            <w:tcW w:w="22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Время проведения проверки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582AFC" w:rsidP="0065360C">
            <w:pPr>
              <w:ind w:left="-99" w:right="-115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6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582AFC" w:rsidP="0065360C">
            <w:pPr>
              <w:ind w:left="-101"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5B7A2E" w:rsidRPr="00D80F32" w:rsidTr="00620513">
        <w:trPr>
          <w:cantSplit/>
          <w:trHeight w:val="434"/>
          <w:jc w:val="center"/>
        </w:trPr>
        <w:tc>
          <w:tcPr>
            <w:tcW w:w="510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1. Основание проверки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B7A2E" w:rsidRPr="00D80F32" w:rsidRDefault="005B7A2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51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2. Дата предыдущей проверки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51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3. Характеристика помещения (жилое / не жилое)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4.Описание счетчика электроэнергии</w:t>
            </w: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4.1. Место установки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left="-288" w:firstLine="28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4.2. Тип счетчика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4.4. Заводской номер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340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4.5. Класс точности</w:t>
            </w:r>
          </w:p>
        </w:tc>
        <w:tc>
          <w:tcPr>
            <w:tcW w:w="22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4.6. Разрядность (до, после запятой)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4.7. Номинальный (максимальный) ток, 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4.8. Номинальное (максимальное) напряжение,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val="220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4.9. Поверка </w:t>
            </w:r>
          </w:p>
        </w:tc>
        <w:tc>
          <w:tcPr>
            <w:tcW w:w="28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8C4343" w:rsidP="008C4343">
            <w:pPr>
              <w:ind w:left="-108"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hRule="exact" w:val="340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8C4343" w:rsidP="008C4343">
            <w:pPr>
              <w:ind w:left="-108"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="00FC076E"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="00FC076E"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4.10. Показания активной энергии 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222091">
            <w:pPr>
              <w:ind w:right="-110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Т1</w:t>
            </w:r>
            <w:r w:rsidR="00AC6D94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AC6D94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AC6D94" w:rsidP="00222091">
            <w:pPr>
              <w:ind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Т2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  <w:proofErr w:type="gramEnd"/>
          </w:p>
        </w:tc>
        <w:tc>
          <w:tcPr>
            <w:tcW w:w="12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val="269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222091">
            <w:pPr>
              <w:ind w:right="-110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Т3</w:t>
            </w:r>
            <w:r w:rsidR="00AC6D94"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AC6D94" w:rsidP="00222091">
            <w:pPr>
              <w:ind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FC076E" w:rsidRPr="00D80F32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="00FC076E" w:rsidRPr="00D80F32">
              <w:rPr>
                <w:b/>
                <w:bCs/>
                <w:sz w:val="12"/>
                <w:szCs w:val="12"/>
              </w:rPr>
              <w:t>∑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(   </w:t>
            </w:r>
            <w:r w:rsidR="0083751C">
              <w:rPr>
                <w:b/>
                <w:bCs/>
                <w:sz w:val="12"/>
                <w:szCs w:val="12"/>
              </w:rPr>
              <w:t xml:space="preserve">                    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83751C">
              <w:rPr>
                <w:b/>
                <w:bCs/>
                <w:sz w:val="12"/>
                <w:szCs w:val="12"/>
              </w:rPr>
              <w:t xml:space="preserve">  </w:t>
            </w:r>
            <w:r w:rsidR="0083751C" w:rsidRPr="00D80F32">
              <w:rPr>
                <w:b/>
                <w:bCs/>
                <w:sz w:val="12"/>
                <w:szCs w:val="12"/>
                <w:lang w:val="en-US"/>
              </w:rPr>
              <w:t>)</w:t>
            </w:r>
            <w:proofErr w:type="gramEnd"/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38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4.11. Кол-во оборотов диска (импульсов) на кВт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>·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ч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       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А)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64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4.12. Показания реактивной энергии (заполняется при наличии)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395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4.13. Кол-во оборотов диска (импульсов)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кВАр·ч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постоянная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счетчика R) (заполняется при наличии)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4.14. Балансовая принадлежность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170"/>
          <w:jc w:val="center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 Описание измерительных трансформа-торов тока (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>) (при наличии)</w:t>
            </w: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right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Данные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FC076E" w:rsidRPr="00D80F32" w:rsidTr="00730AE3">
        <w:trPr>
          <w:cantSplit/>
          <w:trHeight w:hRule="exact" w:val="225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5.1. Тип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5.2. Коэффициент трансформации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03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5.3. Номер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hRule="exact" w:val="268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5.4. Поверка</w:t>
            </w:r>
          </w:p>
        </w:tc>
        <w:tc>
          <w:tcPr>
            <w:tcW w:w="28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hRule="exact" w:val="327"/>
          <w:jc w:val="center"/>
        </w:trPr>
        <w:tc>
          <w:tcPr>
            <w:tcW w:w="113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квартал-год истечения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межповерочного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5.5. Класс точности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27"/>
          <w:jc w:val="center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6. Визуальный осмотр счетчика и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(при наличии)</w:t>
            </w: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37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прибора учета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DC4780">
        <w:trPr>
          <w:cantSplit/>
          <w:trHeight w:hRule="exact" w:val="419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6.3. Вращение диска, наличие индикации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B576B8" w:rsidRDefault="00B576B8" w:rsidP="007F4F47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D80F32">
              <w:rPr>
                <w:b/>
                <w:bCs/>
                <w:sz w:val="12"/>
                <w:szCs w:val="12"/>
              </w:rPr>
              <w:t xml:space="preserve">. </w:t>
            </w:r>
            <w:r w:rsidRPr="00B576B8">
              <w:rPr>
                <w:b/>
                <w:bCs/>
                <w:sz w:val="12"/>
                <w:szCs w:val="12"/>
              </w:rPr>
              <w:t>П</w:t>
            </w:r>
            <w:r>
              <w:rPr>
                <w:b/>
                <w:bCs/>
                <w:sz w:val="12"/>
                <w:szCs w:val="12"/>
              </w:rPr>
              <w:t xml:space="preserve">риращение </w:t>
            </w:r>
            <w:r w:rsidR="007F4F47">
              <w:rPr>
                <w:b/>
                <w:bCs/>
                <w:sz w:val="12"/>
                <w:szCs w:val="12"/>
              </w:rPr>
              <w:t xml:space="preserve">показаний </w:t>
            </w:r>
            <w:r w:rsidR="008725F0">
              <w:rPr>
                <w:b/>
                <w:bCs/>
                <w:sz w:val="12"/>
                <w:szCs w:val="12"/>
              </w:rPr>
              <w:t>от</w:t>
            </w:r>
            <w:r w:rsidR="007F4F47">
              <w:rPr>
                <w:b/>
                <w:bCs/>
                <w:sz w:val="12"/>
                <w:szCs w:val="12"/>
              </w:rPr>
              <w:t xml:space="preserve">счетного </w:t>
            </w:r>
            <w:r>
              <w:rPr>
                <w:b/>
                <w:bCs/>
                <w:sz w:val="12"/>
                <w:szCs w:val="12"/>
              </w:rPr>
              <w:t>устройства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val="227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B576B8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6.</w:t>
            </w:r>
            <w:r w:rsidR="00B576B8">
              <w:rPr>
                <w:b/>
                <w:bCs/>
                <w:sz w:val="12"/>
                <w:szCs w:val="12"/>
              </w:rPr>
              <w:t>5</w:t>
            </w:r>
            <w:r w:rsidRPr="00D80F32">
              <w:rPr>
                <w:b/>
                <w:bCs/>
                <w:sz w:val="12"/>
                <w:szCs w:val="12"/>
              </w:rPr>
              <w:t>. Тип/номер пломб сетевой компании</w:t>
            </w:r>
          </w:p>
        </w:tc>
        <w:tc>
          <w:tcPr>
            <w:tcW w:w="28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val="227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222091">
        <w:trPr>
          <w:cantSplit/>
          <w:trHeight w:val="223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182F1E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A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07066C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B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B942AA">
        <w:trPr>
          <w:cantSplit/>
          <w:trHeight w:hRule="exact" w:val="296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8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B576B8" w:rsidRDefault="00B576B8" w:rsidP="00B576B8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C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8E7E63" w:rsidRPr="00D80F32" w:rsidTr="008E7E63">
        <w:trPr>
          <w:cantSplit/>
          <w:trHeight w:hRule="exact" w:val="213"/>
          <w:jc w:val="center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B576B8">
            <w:pPr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  <w:r>
              <w:rPr>
                <w:b/>
                <w:bCs/>
                <w:sz w:val="12"/>
                <w:szCs w:val="12"/>
                <w:lang w:val="en-US"/>
              </w:rPr>
              <w:t>:</w:t>
            </w:r>
          </w:p>
        </w:tc>
        <w:tc>
          <w:tcPr>
            <w:tcW w:w="1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B576B8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56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8E7E63" w:rsidRPr="00D80F32" w:rsidTr="008E7E63">
        <w:trPr>
          <w:cantSplit/>
          <w:trHeight w:hRule="exact" w:val="74"/>
          <w:jc w:val="center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60" w:type="dxa"/>
            <w:gridSpan w:val="4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4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jc w:val="center"/>
              <w:rPr>
                <w:sz w:val="12"/>
                <w:szCs w:val="12"/>
              </w:rPr>
            </w:pPr>
          </w:p>
        </w:tc>
      </w:tr>
    </w:tbl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p w:rsidR="00B576B8" w:rsidRDefault="00B576B8" w:rsidP="00FC076E">
      <w:pPr>
        <w:jc w:val="center"/>
        <w:rPr>
          <w:b/>
          <w:bCs/>
          <w:sz w:val="18"/>
          <w:szCs w:val="18"/>
        </w:rPr>
      </w:pPr>
    </w:p>
    <w:tbl>
      <w:tblPr>
        <w:tblW w:w="10075" w:type="dxa"/>
        <w:jc w:val="center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1067"/>
        <w:gridCol w:w="706"/>
        <w:gridCol w:w="1562"/>
        <w:gridCol w:w="642"/>
        <w:gridCol w:w="851"/>
        <w:gridCol w:w="425"/>
        <w:gridCol w:w="425"/>
        <w:gridCol w:w="851"/>
        <w:gridCol w:w="709"/>
        <w:gridCol w:w="567"/>
        <w:gridCol w:w="283"/>
        <w:gridCol w:w="851"/>
      </w:tblGrid>
      <w:tr w:rsidR="00FC076E" w:rsidRPr="00D80F32" w:rsidTr="00730AE3">
        <w:trPr>
          <w:cantSplit/>
          <w:trHeight w:hRule="exact" w:val="156"/>
          <w:jc w:val="center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  <w:r w:rsidRPr="00D80F32">
              <w:rPr>
                <w:b/>
                <w:bCs/>
                <w:sz w:val="12"/>
                <w:szCs w:val="12"/>
              </w:rPr>
              <w:t>7. Измерения без снятия нагрузки</w:t>
            </w: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7.1. Напряжение фазное U,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В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по фазам: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7.2. Ток I в силовых цепях, А по фазам: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7.3. Ток i в измерительных цепях, А по фазам: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09"/>
          <w:jc w:val="center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7.4.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Коэфф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 Трансформ.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ТТ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фактический по фазам (соотв./не соотв.)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27"/>
          <w:jc w:val="center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7.5. Угол между напряжением и током, градус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27"/>
          <w:jc w:val="center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7.6. Коэффициент мощности,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r w:rsidRPr="00D80F32">
              <w:rPr>
                <w:b/>
                <w:bCs/>
                <w:sz w:val="12"/>
                <w:szCs w:val="12"/>
              </w:rPr>
              <w:t xml:space="preserve">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187"/>
          <w:jc w:val="center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7.7. Чередование фаз (прямое/обратное)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227"/>
          <w:jc w:val="center"/>
        </w:trPr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44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7.8. Время измерения оборотов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 xml:space="preserve">.) t, 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с</w:t>
            </w:r>
            <w:proofErr w:type="gramEnd"/>
          </w:p>
        </w:tc>
        <w:tc>
          <w:tcPr>
            <w:tcW w:w="22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ind w:right="-113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7.9. Количество оборотов диска, n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 за время t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311"/>
          <w:jc w:val="center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 Расчеты мощности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8.1. Активная мощность в силовых цепях, кВт: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  <w:vertAlign w:val="subscript"/>
              </w:rPr>
            </w:pPr>
            <w:r w:rsidRPr="00D80F32">
              <w:rPr>
                <w:b/>
                <w:bCs/>
                <w:sz w:val="12"/>
                <w:szCs w:val="12"/>
              </w:rPr>
              <w:t>для 1-ф: Р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= 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gram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для 3-ф: Р=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176"/>
          <w:jc w:val="center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8.2. Активная мощность в измерительных цепях, кВт 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 xml:space="preserve">Р=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</w:t>
            </w:r>
            <w:proofErr w:type="gramStart"/>
            <w:r w:rsidRPr="00D80F32">
              <w:rPr>
                <w:b/>
                <w:bCs/>
                <w:sz w:val="12"/>
                <w:szCs w:val="12"/>
                <w:lang w:val="en-US"/>
              </w:rPr>
              <w:t>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+ 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i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r w:rsidRPr="00D80F3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D80F32">
              <w:rPr>
                <w:b/>
                <w:bCs/>
                <w:sz w:val="12"/>
                <w:szCs w:val="12"/>
              </w:rPr>
              <w:t>∙</w:t>
            </w:r>
            <w:proofErr w:type="spellStart"/>
            <w:r w:rsidRPr="00D80F32">
              <w:rPr>
                <w:b/>
                <w:bCs/>
                <w:sz w:val="12"/>
                <w:szCs w:val="12"/>
                <w:lang w:val="en-US"/>
              </w:rPr>
              <w:t>cosφ</w:t>
            </w:r>
            <w:proofErr w:type="spellEnd"/>
            <w:r w:rsidRPr="00D80F3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val="179"/>
          <w:jc w:val="center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8.3. Активная мощность по оборотам диска (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имп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.), кВт;</w:t>
            </w: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Р</w:t>
            </w:r>
            <w:proofErr w:type="gramStart"/>
            <w:r w:rsidRPr="00D80F32">
              <w:rPr>
                <w:b/>
                <w:bCs/>
                <w:sz w:val="12"/>
                <w:szCs w:val="12"/>
              </w:rPr>
              <w:t>1</w:t>
            </w:r>
            <w:proofErr w:type="gramEnd"/>
            <w:r w:rsidRPr="00D80F32">
              <w:rPr>
                <w:b/>
                <w:bCs/>
                <w:sz w:val="12"/>
                <w:szCs w:val="12"/>
              </w:rPr>
              <w:t xml:space="preserve"> = (3600 · n </w:t>
            </w:r>
            <w:r w:rsidRPr="00D80F32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· </w:t>
            </w:r>
            <w:proofErr w:type="spellStart"/>
            <w:r w:rsidRPr="00D80F32">
              <w:rPr>
                <w:b/>
                <w:bCs/>
                <w:sz w:val="12"/>
                <w:szCs w:val="12"/>
              </w:rPr>
              <w:t>Ктт</w:t>
            </w:r>
            <w:proofErr w:type="spellEnd"/>
            <w:r w:rsidRPr="00D80F32">
              <w:rPr>
                <w:b/>
                <w:bCs/>
                <w:sz w:val="12"/>
                <w:szCs w:val="12"/>
              </w:rPr>
              <w:t>) ∕ (R · t)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730AE3">
        <w:trPr>
          <w:cantSplit/>
          <w:trHeight w:hRule="exact" w:val="228"/>
          <w:jc w:val="center"/>
        </w:trPr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6"/>
                <w:szCs w:val="6"/>
              </w:rPr>
            </w:pPr>
          </w:p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 Измерения образцовым счетчиком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9.1. Погрешность образцового оборудования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FC076E" w:rsidRPr="00D80F32" w:rsidTr="008E7E63">
        <w:trPr>
          <w:cantSplit/>
          <w:trHeight w:hRule="exact" w:val="274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9.2. Погрешность схемы учета расчетного счетчика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076E" w:rsidRPr="00D80F32" w:rsidRDefault="00FC076E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8E7E63">
        <w:trPr>
          <w:cantSplit/>
          <w:trHeight w:hRule="exact" w:val="227"/>
          <w:jc w:val="center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6B8" w:rsidRPr="00D80F32" w:rsidRDefault="00B576B8" w:rsidP="0065360C">
            <w:pPr>
              <w:ind w:right="-108"/>
              <w:rPr>
                <w:b/>
                <w:bCs/>
                <w:sz w:val="6"/>
                <w:szCs w:val="6"/>
              </w:rPr>
            </w:pPr>
          </w:p>
          <w:p w:rsidR="00B576B8" w:rsidRPr="00D80F32" w:rsidRDefault="00B576B8" w:rsidP="0065360C">
            <w:pPr>
              <w:ind w:right="-108"/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8E7E63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8E7E63">
        <w:trPr>
          <w:cantSplit/>
          <w:trHeight w:hRule="exact" w:val="227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jc w:val="center"/>
              <w:rPr>
                <w:sz w:val="12"/>
                <w:szCs w:val="12"/>
              </w:rPr>
            </w:pPr>
          </w:p>
        </w:tc>
      </w:tr>
      <w:tr w:rsidR="00B576B8" w:rsidRPr="00D80F32" w:rsidTr="008E7E63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  <w:r w:rsidRPr="00D80F3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A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8E7E63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B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B576B8" w:rsidRPr="00D80F32" w:rsidTr="008E7E63">
        <w:trPr>
          <w:cantSplit/>
          <w:trHeight w:hRule="exact" w:val="25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B576B8" w:rsidRDefault="00B576B8" w:rsidP="003E3B99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C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6B8" w:rsidRPr="00D80F32" w:rsidRDefault="00B576B8" w:rsidP="0065360C">
            <w:pPr>
              <w:rPr>
                <w:sz w:val="12"/>
                <w:szCs w:val="12"/>
              </w:rPr>
            </w:pPr>
          </w:p>
        </w:tc>
      </w:tr>
      <w:tr w:rsidR="008E7E63" w:rsidRPr="00D80F32" w:rsidTr="008E7E63">
        <w:trPr>
          <w:cantSplit/>
          <w:trHeight w:val="273"/>
          <w:jc w:val="center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65360C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  <w:r w:rsidRPr="00D80F32">
              <w:rPr>
                <w:b/>
                <w:bCs/>
                <w:sz w:val="12"/>
                <w:szCs w:val="12"/>
              </w:rPr>
              <w:t>Прочие места</w:t>
            </w:r>
            <w:r>
              <w:rPr>
                <w:b/>
                <w:bCs/>
                <w:sz w:val="12"/>
                <w:szCs w:val="12"/>
                <w:lang w:val="en-US"/>
              </w:rPr>
              <w:t>: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B576B8" w:rsidRDefault="008E7E63" w:rsidP="003E3B99">
            <w:pPr>
              <w:rPr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63" w:rsidRPr="00D80F32" w:rsidRDefault="008E7E63" w:rsidP="003E3B99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FC076E" w:rsidRPr="00D80F32" w:rsidRDefault="00FC076E" w:rsidP="00FC076E">
      <w:pPr>
        <w:jc w:val="center"/>
        <w:rPr>
          <w:b/>
          <w:bCs/>
          <w:sz w:val="12"/>
          <w:szCs w:val="12"/>
        </w:rPr>
      </w:pPr>
    </w:p>
    <w:p w:rsidR="00FC076E" w:rsidRPr="00D80F32" w:rsidRDefault="00FC076E" w:rsidP="00FC076E">
      <w:pPr>
        <w:jc w:val="both"/>
        <w:rPr>
          <w:bCs/>
          <w:sz w:val="16"/>
          <w:szCs w:val="16"/>
        </w:rPr>
      </w:pPr>
      <w:r w:rsidRPr="00D80F32">
        <w:rPr>
          <w:bCs/>
          <w:sz w:val="16"/>
          <w:szCs w:val="16"/>
        </w:rPr>
        <w:t xml:space="preserve">При замене счетчика: </w:t>
      </w:r>
      <w:proofErr w:type="spellStart"/>
      <w:r w:rsidRPr="00D80F32">
        <w:rPr>
          <w:bCs/>
          <w:sz w:val="16"/>
          <w:szCs w:val="16"/>
        </w:rPr>
        <w:t>безучетное</w:t>
      </w:r>
      <w:proofErr w:type="spellEnd"/>
      <w:r w:rsidRPr="00D80F32">
        <w:rPr>
          <w:bCs/>
          <w:sz w:val="16"/>
          <w:szCs w:val="16"/>
        </w:rPr>
        <w:t xml:space="preserve"> время_____________ </w:t>
      </w:r>
      <w:proofErr w:type="gramStart"/>
      <w:r w:rsidRPr="00D80F32">
        <w:rPr>
          <w:bCs/>
          <w:sz w:val="16"/>
          <w:szCs w:val="16"/>
        </w:rPr>
        <w:t>ч</w:t>
      </w:r>
      <w:proofErr w:type="gramEnd"/>
      <w:r w:rsidRPr="00D80F32">
        <w:rPr>
          <w:bCs/>
          <w:sz w:val="16"/>
          <w:szCs w:val="16"/>
        </w:rPr>
        <w:t>; величина нагрузки____________ кВт.</w:t>
      </w:r>
    </w:p>
    <w:p w:rsidR="00FC076E" w:rsidRPr="00D80F32" w:rsidRDefault="00FC076E" w:rsidP="00FC076E">
      <w:pPr>
        <w:rPr>
          <w:sz w:val="16"/>
          <w:szCs w:val="16"/>
        </w:rPr>
      </w:pPr>
    </w:p>
    <w:p w:rsidR="00B576B8" w:rsidRPr="00D80F32" w:rsidRDefault="00B576B8" w:rsidP="00B576B8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проверке):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Токоизмерительные клещи: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Секундомер: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поверка___________;</w:t>
      </w: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</w:p>
    <w:p w:rsidR="00B576B8" w:rsidRPr="00D80F32" w:rsidRDefault="00B576B8" w:rsidP="00B576B8">
      <w:pPr>
        <w:jc w:val="both"/>
        <w:rPr>
          <w:bCs/>
          <w:sz w:val="18"/>
          <w:szCs w:val="18"/>
        </w:rPr>
      </w:pPr>
      <w:proofErr w:type="spellStart"/>
      <w:r w:rsidRPr="00D80F32">
        <w:rPr>
          <w:bCs/>
          <w:sz w:val="18"/>
          <w:szCs w:val="18"/>
        </w:rPr>
        <w:t>Вольтамперфазометр</w:t>
      </w:r>
      <w:proofErr w:type="spellEnd"/>
      <w:r w:rsidRPr="00D80F32">
        <w:rPr>
          <w:bCs/>
          <w:sz w:val="18"/>
          <w:szCs w:val="18"/>
        </w:rPr>
        <w:t>: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Образцовый счетчик:</w:t>
      </w:r>
      <w:r w:rsidRPr="00D80F32">
        <w:rPr>
          <w:bCs/>
          <w:sz w:val="18"/>
          <w:szCs w:val="18"/>
        </w:rPr>
        <w:tab/>
      </w:r>
    </w:p>
    <w:p w:rsidR="00B576B8" w:rsidRDefault="00B576B8" w:rsidP="00B576B8">
      <w:pPr>
        <w:jc w:val="both"/>
        <w:rPr>
          <w:bCs/>
          <w:sz w:val="18"/>
          <w:szCs w:val="18"/>
        </w:rPr>
      </w:pPr>
      <w:r w:rsidRPr="00D80F32">
        <w:rPr>
          <w:bCs/>
          <w:sz w:val="18"/>
          <w:szCs w:val="18"/>
        </w:rPr>
        <w:t>тип______________ №______________ поверка__________;</w:t>
      </w:r>
      <w:r w:rsidRPr="00D80F32">
        <w:rPr>
          <w:bCs/>
          <w:sz w:val="18"/>
          <w:szCs w:val="18"/>
        </w:rPr>
        <w:tab/>
      </w:r>
      <w:r w:rsidRPr="00D80F32">
        <w:rPr>
          <w:bCs/>
          <w:sz w:val="18"/>
          <w:szCs w:val="18"/>
        </w:rPr>
        <w:tab/>
        <w:t>тип______________ №_______________ поверка___________.</w:t>
      </w:r>
    </w:p>
    <w:p w:rsidR="00B576B8" w:rsidRDefault="00B576B8" w:rsidP="00B576B8">
      <w:pPr>
        <w:jc w:val="both"/>
        <w:rPr>
          <w:bCs/>
          <w:sz w:val="18"/>
          <w:szCs w:val="18"/>
        </w:rPr>
      </w:pPr>
    </w:p>
    <w:p w:rsidR="00B576B8" w:rsidRPr="00D80F32" w:rsidRDefault="00B576B8" w:rsidP="00FC076E">
      <w:pPr>
        <w:jc w:val="both"/>
        <w:rPr>
          <w:bCs/>
          <w:sz w:val="18"/>
          <w:szCs w:val="18"/>
        </w:rPr>
      </w:pPr>
    </w:p>
    <w:p w:rsidR="00FC076E" w:rsidRPr="00D80F32" w:rsidRDefault="00FC076E" w:rsidP="00FC076E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РЕЗУЛЬТАТЫ ПРОВЕРКИ</w:t>
      </w:r>
    </w:p>
    <w:p w:rsidR="00FC076E" w:rsidRPr="00D80F32" w:rsidRDefault="00FC076E" w:rsidP="00FC076E">
      <w:pPr>
        <w:jc w:val="center"/>
        <w:rPr>
          <w:b/>
          <w:bCs/>
          <w:i/>
          <w:iCs/>
          <w:sz w:val="12"/>
          <w:szCs w:val="12"/>
        </w:rPr>
      </w:pPr>
    </w:p>
    <w:p w:rsidR="00FC076E" w:rsidRPr="00D80F32" w:rsidRDefault="00FC076E" w:rsidP="00FC076E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="00730AE3">
        <w:rPr>
          <w:b/>
          <w:bCs/>
          <w:i/>
          <w:iCs/>
          <w:sz w:val="18"/>
          <w:szCs w:val="18"/>
        </w:rPr>
        <w:t xml:space="preserve"> </w:t>
      </w:r>
      <w:r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FC076E" w:rsidRPr="00D80F32" w:rsidRDefault="00FC076E" w:rsidP="00FC076E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_______________________________________________</w:t>
      </w:r>
      <w:r>
        <w:rPr>
          <w:bCs/>
          <w:iCs/>
          <w:sz w:val="18"/>
          <w:szCs w:val="18"/>
        </w:rPr>
        <w:t>_____________</w:t>
      </w:r>
    </w:p>
    <w:p w:rsidR="00FC076E" w:rsidRPr="00D80F32" w:rsidRDefault="00FC076E" w:rsidP="00FC076E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FC076E" w:rsidRPr="00D80F32" w:rsidRDefault="00FC076E" w:rsidP="00FC076E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 По присоединению счетчика №____________________, </w:t>
      </w:r>
      <w:r w:rsidRPr="00D80F32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D80F32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Pr="00D80F32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D80F32">
        <w:rPr>
          <w:b/>
          <w:bCs/>
          <w:iCs/>
          <w:sz w:val="18"/>
          <w:szCs w:val="18"/>
        </w:rPr>
        <w:t>учета</w:t>
      </w:r>
      <w:r w:rsidRPr="00D80F32">
        <w:rPr>
          <w:bCs/>
          <w:iCs/>
          <w:sz w:val="18"/>
          <w:szCs w:val="18"/>
        </w:rPr>
        <w:t xml:space="preserve"> (ненужное зачеркнуть) </w:t>
      </w:r>
      <w:r w:rsidRPr="00D80F32">
        <w:rPr>
          <w:b/>
          <w:bCs/>
          <w:i/>
          <w:iCs/>
          <w:sz w:val="18"/>
          <w:szCs w:val="18"/>
        </w:rPr>
        <w:t xml:space="preserve">не пригоден / </w:t>
      </w:r>
      <w:proofErr w:type="gramStart"/>
      <w:r w:rsidRPr="00D80F32">
        <w:rPr>
          <w:b/>
          <w:bCs/>
          <w:i/>
          <w:iCs/>
          <w:sz w:val="18"/>
          <w:szCs w:val="18"/>
        </w:rPr>
        <w:t>пригоден</w:t>
      </w:r>
      <w:proofErr w:type="gramEnd"/>
      <w:r w:rsidRPr="00D80F32">
        <w:rPr>
          <w:b/>
          <w:bCs/>
          <w:i/>
          <w:iCs/>
          <w:sz w:val="18"/>
          <w:szCs w:val="18"/>
        </w:rPr>
        <w:t xml:space="preserve"> / не допущен / допущен</w:t>
      </w:r>
      <w:r w:rsidR="00730AE3">
        <w:rPr>
          <w:b/>
          <w:bCs/>
          <w:i/>
          <w:iCs/>
          <w:sz w:val="18"/>
          <w:szCs w:val="18"/>
        </w:rPr>
        <w:t xml:space="preserve"> </w:t>
      </w:r>
      <w:r w:rsidRPr="00D80F32">
        <w:rPr>
          <w:bCs/>
          <w:iCs/>
          <w:sz w:val="18"/>
          <w:szCs w:val="18"/>
        </w:rPr>
        <w:t>(ненужное зачеркнуть) по причине:____________________________________ ______________________________________________________________________, (п. ___________________________ настоящего акта),</w:t>
      </w:r>
    </w:p>
    <w:p w:rsidR="00FC076E" w:rsidRPr="00D80F32" w:rsidRDefault="00FC076E" w:rsidP="00FC076E">
      <w:pPr>
        <w:jc w:val="both"/>
        <w:rPr>
          <w:sz w:val="18"/>
          <w:szCs w:val="18"/>
        </w:rPr>
      </w:pPr>
      <w:r w:rsidRPr="00D80F32">
        <w:rPr>
          <w:bCs/>
          <w:iCs/>
          <w:sz w:val="18"/>
          <w:szCs w:val="18"/>
        </w:rPr>
        <w:t xml:space="preserve">несоответствия требованиям п. _______________________________________ Основных положений функционирования розничных рынков электрической энергии, что привело </w:t>
      </w:r>
      <w:proofErr w:type="gramStart"/>
      <w:r w:rsidRPr="00D80F32">
        <w:rPr>
          <w:bCs/>
          <w:iCs/>
          <w:sz w:val="18"/>
          <w:szCs w:val="18"/>
        </w:rPr>
        <w:t>к</w:t>
      </w:r>
      <w:proofErr w:type="gramEnd"/>
      <w:r w:rsidRPr="00D80F32">
        <w:rPr>
          <w:bCs/>
          <w:iCs/>
          <w:sz w:val="18"/>
          <w:szCs w:val="18"/>
        </w:rPr>
        <w:t xml:space="preserve"> ____________________________________________</w:t>
      </w:r>
      <w:r>
        <w:rPr>
          <w:bCs/>
          <w:iCs/>
          <w:sz w:val="18"/>
          <w:szCs w:val="18"/>
        </w:rPr>
        <w:t>________________</w:t>
      </w:r>
    </w:p>
    <w:p w:rsidR="00FC076E" w:rsidRPr="00D80F32" w:rsidRDefault="00FC076E" w:rsidP="00FC076E">
      <w:pPr>
        <w:jc w:val="both"/>
        <w:rPr>
          <w:sz w:val="10"/>
          <w:szCs w:val="10"/>
        </w:rPr>
      </w:pPr>
    </w:p>
    <w:p w:rsidR="00FC076E" w:rsidRPr="00D80F32" w:rsidRDefault="00FC076E" w:rsidP="00FC076E">
      <w:pPr>
        <w:jc w:val="center"/>
        <w:rPr>
          <w:b/>
          <w:bCs/>
          <w:i/>
          <w:iCs/>
          <w:sz w:val="18"/>
          <w:szCs w:val="18"/>
        </w:rPr>
      </w:pPr>
      <w:r w:rsidRPr="00D80F32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FC076E" w:rsidRPr="00D80F32" w:rsidRDefault="00FC076E" w:rsidP="00FC076E">
      <w:pPr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Вам необходимо:</w:t>
      </w:r>
    </w:p>
    <w:p w:rsidR="00FC076E" w:rsidRPr="00D80F32" w:rsidRDefault="00FC076E" w:rsidP="00FC076E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D80F32">
        <w:rPr>
          <w:bCs/>
          <w:sz w:val="18"/>
          <w:szCs w:val="18"/>
        </w:rPr>
        <w:t>По присоединению счетчика №</w:t>
      </w:r>
      <w:r w:rsidR="0059043A">
        <w:rPr>
          <w:bCs/>
          <w:sz w:val="18"/>
          <w:szCs w:val="18"/>
        </w:rPr>
        <w:t xml:space="preserve"> </w:t>
      </w:r>
      <w:r w:rsidRPr="00D80F32">
        <w:rPr>
          <w:b/>
          <w:bCs/>
          <w:sz w:val="18"/>
          <w:szCs w:val="18"/>
        </w:rPr>
        <w:t>_________________________________________________________________</w:t>
      </w:r>
      <w:r w:rsidR="0059043A">
        <w:rPr>
          <w:b/>
          <w:bCs/>
          <w:sz w:val="18"/>
          <w:szCs w:val="18"/>
        </w:rPr>
        <w:t>__________________</w:t>
      </w:r>
      <w:r w:rsidRPr="00D80F32">
        <w:rPr>
          <w:b/>
          <w:bCs/>
          <w:sz w:val="18"/>
          <w:szCs w:val="18"/>
        </w:rPr>
        <w:t>__</w:t>
      </w:r>
      <w:r w:rsidR="0059043A">
        <w:rPr>
          <w:b/>
          <w:bCs/>
          <w:sz w:val="18"/>
          <w:szCs w:val="18"/>
        </w:rPr>
        <w:t xml:space="preserve"> </w:t>
      </w:r>
      <w:r w:rsidRPr="00D80F32">
        <w:rPr>
          <w:b/>
          <w:bCs/>
          <w:sz w:val="18"/>
          <w:szCs w:val="18"/>
        </w:rPr>
        <w:t>_____________</w:t>
      </w:r>
      <w:r w:rsidR="0059043A">
        <w:rPr>
          <w:b/>
          <w:bCs/>
          <w:sz w:val="18"/>
          <w:szCs w:val="18"/>
        </w:rPr>
        <w:t>_______________________________________________________________________________________________________</w:t>
      </w:r>
    </w:p>
    <w:p w:rsidR="00FC076E" w:rsidRPr="00D80F32" w:rsidRDefault="0059043A" w:rsidP="00FC076E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>
        <w:rPr>
          <w:bCs/>
          <w:sz w:val="18"/>
          <w:szCs w:val="18"/>
        </w:rPr>
        <w:t xml:space="preserve">По присоединению счетчика </w:t>
      </w:r>
      <w:r w:rsidR="00FC076E" w:rsidRPr="00D80F32">
        <w:rPr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</w:t>
      </w:r>
      <w:r w:rsidR="00FC076E" w:rsidRPr="00D80F32">
        <w:rPr>
          <w:b/>
          <w:bCs/>
          <w:sz w:val="18"/>
          <w:szCs w:val="18"/>
        </w:rPr>
        <w:t>__________________________________</w:t>
      </w:r>
      <w:r>
        <w:rPr>
          <w:b/>
          <w:bCs/>
          <w:sz w:val="18"/>
          <w:szCs w:val="18"/>
        </w:rPr>
        <w:t>___________________________________________________ ____________________________________________________________________________________________________________________</w:t>
      </w:r>
    </w:p>
    <w:p w:rsidR="00FC076E" w:rsidRPr="00D80F32" w:rsidRDefault="00FC076E" w:rsidP="00FC076E">
      <w:pPr>
        <w:spacing w:line="276" w:lineRule="auto"/>
        <w:jc w:val="both"/>
        <w:rPr>
          <w:b/>
          <w:bCs/>
          <w:sz w:val="10"/>
          <w:szCs w:val="10"/>
        </w:rPr>
      </w:pPr>
    </w:p>
    <w:p w:rsidR="00FC076E" w:rsidRPr="00D80F32" w:rsidRDefault="00FC076E" w:rsidP="00FC076E">
      <w:pPr>
        <w:spacing w:line="276" w:lineRule="auto"/>
        <w:jc w:val="both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 xml:space="preserve">До устранения замечаний расчеты за отпущенную электрическую энергию будут производиться в соответствии с положениями главы </w:t>
      </w:r>
      <w:r w:rsidRPr="00D80F32">
        <w:rPr>
          <w:b/>
          <w:bCs/>
          <w:sz w:val="18"/>
          <w:szCs w:val="18"/>
          <w:lang w:val="en-US"/>
        </w:rPr>
        <w:t>VI</w:t>
      </w:r>
      <w:r w:rsidRPr="00D80F32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FC076E" w:rsidRPr="00D80F32" w:rsidRDefault="00FC076E" w:rsidP="00FC076E">
      <w:pPr>
        <w:jc w:val="center"/>
        <w:rPr>
          <w:b/>
          <w:bCs/>
          <w:sz w:val="18"/>
          <w:szCs w:val="18"/>
        </w:rPr>
      </w:pPr>
      <w:r w:rsidRPr="00D80F32">
        <w:rPr>
          <w:b/>
          <w:bCs/>
          <w:sz w:val="18"/>
          <w:szCs w:val="18"/>
        </w:rPr>
        <w:t>Представители:</w:t>
      </w:r>
    </w:p>
    <w:p w:rsidR="00CB62F6" w:rsidRPr="00B741D2" w:rsidRDefault="00CB62F6" w:rsidP="00FC076E">
      <w:pPr>
        <w:jc w:val="both"/>
        <w:rPr>
          <w:b/>
          <w:bCs/>
          <w:sz w:val="18"/>
          <w:szCs w:val="18"/>
        </w:rPr>
      </w:pPr>
    </w:p>
    <w:p w:rsidR="00FC076E" w:rsidRPr="00D80F32" w:rsidRDefault="00B741D2" w:rsidP="00FC076E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Филиал П</w:t>
      </w:r>
      <w:r w:rsidR="00FC076E" w:rsidRPr="00D80F32">
        <w:rPr>
          <w:b/>
          <w:bCs/>
          <w:sz w:val="18"/>
          <w:szCs w:val="18"/>
        </w:rPr>
        <w:t>АО «МРСК Центра» - «</w:t>
      </w:r>
      <w:r w:rsidRPr="00B741D2">
        <w:rPr>
          <w:b/>
          <w:bCs/>
          <w:color w:val="000000" w:themeColor="text1"/>
          <w:sz w:val="18"/>
          <w:szCs w:val="18"/>
        </w:rPr>
        <w:t>Орелэнерго</w:t>
      </w:r>
      <w:r w:rsidR="00FC076E" w:rsidRPr="00D80F32">
        <w:rPr>
          <w:b/>
          <w:bCs/>
          <w:sz w:val="18"/>
          <w:szCs w:val="18"/>
        </w:rPr>
        <w:t>»:</w:t>
      </w:r>
      <w:r w:rsidR="00FC076E" w:rsidRPr="00D80F32">
        <w:rPr>
          <w:b/>
          <w:bCs/>
          <w:sz w:val="18"/>
          <w:szCs w:val="18"/>
        </w:rPr>
        <w:tab/>
      </w:r>
      <w:r w:rsidR="00FC076E" w:rsidRPr="00D80F32">
        <w:rPr>
          <w:b/>
          <w:bCs/>
          <w:sz w:val="18"/>
          <w:szCs w:val="18"/>
        </w:rPr>
        <w:tab/>
      </w:r>
      <w:r w:rsidR="00FC076E" w:rsidRPr="00D80F32">
        <w:rPr>
          <w:b/>
          <w:bCs/>
          <w:sz w:val="18"/>
          <w:szCs w:val="18"/>
        </w:rPr>
        <w:tab/>
        <w:t>Потребитель:</w:t>
      </w:r>
    </w:p>
    <w:p w:rsidR="00FC076E" w:rsidRPr="00D80F32" w:rsidRDefault="00FC076E" w:rsidP="00FC076E">
      <w:pPr>
        <w:jc w:val="both"/>
        <w:rPr>
          <w:b/>
          <w:bCs/>
          <w:sz w:val="20"/>
          <w:szCs w:val="20"/>
        </w:rPr>
      </w:pPr>
    </w:p>
    <w:p w:rsidR="00FC076E" w:rsidRPr="00D80F32" w:rsidRDefault="00FC076E" w:rsidP="00FC076E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1.________________________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  <w:t>______________________</w:t>
      </w:r>
      <w:r>
        <w:rPr>
          <w:b/>
          <w:bCs/>
          <w:sz w:val="16"/>
          <w:szCs w:val="16"/>
        </w:rPr>
        <w:t>__</w:t>
      </w:r>
      <w:r>
        <w:rPr>
          <w:b/>
          <w:bCs/>
          <w:sz w:val="16"/>
          <w:szCs w:val="16"/>
        </w:rPr>
        <w:tab/>
        <w:t>__________________________</w:t>
      </w:r>
    </w:p>
    <w:p w:rsidR="00FC076E" w:rsidRPr="00D80F32" w:rsidRDefault="00FC076E" w:rsidP="00FC076E">
      <w:pPr>
        <w:spacing w:line="276" w:lineRule="auto"/>
        <w:ind w:firstLine="708"/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FC076E" w:rsidRPr="00D80F32" w:rsidRDefault="00FC076E" w:rsidP="00FC076E">
      <w:pPr>
        <w:rPr>
          <w:b/>
          <w:bCs/>
          <w:sz w:val="16"/>
          <w:szCs w:val="16"/>
        </w:rPr>
      </w:pPr>
      <w:r w:rsidRPr="00D80F32">
        <w:rPr>
          <w:b/>
          <w:bCs/>
          <w:sz w:val="16"/>
          <w:szCs w:val="16"/>
        </w:rPr>
        <w:t>2.________________________</w:t>
      </w:r>
      <w:r w:rsidRPr="00D80F32">
        <w:rPr>
          <w:b/>
          <w:bCs/>
          <w:sz w:val="16"/>
          <w:szCs w:val="16"/>
        </w:rPr>
        <w:tab/>
        <w:t>___________________________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FC076E" w:rsidRPr="00D80F32" w:rsidRDefault="00FC076E" w:rsidP="00FC076E">
      <w:pPr>
        <w:rPr>
          <w:bCs/>
          <w:sz w:val="12"/>
          <w:szCs w:val="12"/>
        </w:rPr>
      </w:pPr>
      <w:r w:rsidRPr="00D80F32">
        <w:rPr>
          <w:bCs/>
          <w:sz w:val="12"/>
          <w:szCs w:val="12"/>
        </w:rPr>
        <w:tab/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  <w:r w:rsidRPr="00D80F32">
        <w:rPr>
          <w:bCs/>
          <w:sz w:val="12"/>
          <w:szCs w:val="12"/>
        </w:rPr>
        <w:tab/>
      </w:r>
    </w:p>
    <w:p w:rsidR="00FC076E" w:rsidRPr="00D80F32" w:rsidRDefault="00FC076E" w:rsidP="00FC076E">
      <w:pPr>
        <w:rPr>
          <w:b/>
          <w:sz w:val="18"/>
          <w:szCs w:val="18"/>
        </w:rPr>
      </w:pPr>
      <w:r w:rsidRPr="00D80F32">
        <w:rPr>
          <w:b/>
          <w:sz w:val="18"/>
          <w:szCs w:val="18"/>
        </w:rPr>
        <w:t xml:space="preserve">Исполнителя коммунальных услуг </w:t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  <w:r w:rsidRPr="00D80F32">
        <w:rPr>
          <w:b/>
          <w:bCs/>
          <w:sz w:val="16"/>
          <w:szCs w:val="16"/>
        </w:rPr>
        <w:tab/>
      </w:r>
    </w:p>
    <w:p w:rsidR="00FC076E" w:rsidRPr="00D80F32" w:rsidRDefault="00FC076E" w:rsidP="00FC076E">
      <w:pPr>
        <w:rPr>
          <w:bCs/>
          <w:sz w:val="12"/>
          <w:szCs w:val="12"/>
        </w:rPr>
      </w:pPr>
      <w:r w:rsidRPr="00D80F32">
        <w:rPr>
          <w:b/>
          <w:sz w:val="18"/>
          <w:szCs w:val="18"/>
        </w:rPr>
        <w:t>(ГП, ЭСО, управляющая компания)</w:t>
      </w:r>
      <w:r w:rsidRPr="00D80F32">
        <w:rPr>
          <w:sz w:val="12"/>
          <w:szCs w:val="12"/>
        </w:rPr>
        <w:t xml:space="preserve"> (заполняется в случае присутствия)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/>
          <w:bCs/>
          <w:sz w:val="16"/>
          <w:szCs w:val="16"/>
        </w:rPr>
        <w:t>________________________</w:t>
      </w:r>
      <w:r w:rsidRPr="00D80F32">
        <w:rPr>
          <w:b/>
          <w:bCs/>
          <w:sz w:val="16"/>
          <w:szCs w:val="16"/>
        </w:rPr>
        <w:tab/>
        <w:t>__________________________</w:t>
      </w:r>
    </w:p>
    <w:p w:rsidR="00FC076E" w:rsidRPr="00D80F32" w:rsidRDefault="00FC076E" w:rsidP="00FC076E">
      <w:pPr>
        <w:ind w:left="5664" w:firstLine="708"/>
        <w:rPr>
          <w:b/>
          <w:sz w:val="18"/>
          <w:szCs w:val="18"/>
        </w:rPr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p w:rsidR="00FC076E" w:rsidRPr="00D80F32" w:rsidRDefault="00FC076E" w:rsidP="00FC076E">
      <w:pPr>
        <w:jc w:val="both"/>
        <w:rPr>
          <w:sz w:val="16"/>
          <w:szCs w:val="16"/>
        </w:rPr>
      </w:pPr>
      <w:r w:rsidRPr="00D80F32">
        <w:rPr>
          <w:sz w:val="16"/>
          <w:szCs w:val="16"/>
        </w:rPr>
        <w:t>Настоящий акт составлен в ___ экземплярах, по одному экземпляру для каждой из Сторон. Один экземпляр вручен Потребителю (представителю):</w:t>
      </w:r>
    </w:p>
    <w:p w:rsidR="00FC076E" w:rsidRPr="00D80F32" w:rsidRDefault="00FC076E" w:rsidP="00FC076E">
      <w:pPr>
        <w:jc w:val="both"/>
        <w:rPr>
          <w:b/>
          <w:bCs/>
          <w:sz w:val="18"/>
          <w:szCs w:val="18"/>
        </w:rPr>
      </w:pPr>
    </w:p>
    <w:p w:rsidR="00FC076E" w:rsidRPr="00D80F32" w:rsidRDefault="00FC076E" w:rsidP="00FC076E">
      <w:pPr>
        <w:jc w:val="both"/>
        <w:rPr>
          <w:b/>
          <w:bCs/>
          <w:sz w:val="20"/>
          <w:szCs w:val="20"/>
        </w:rPr>
      </w:pPr>
      <w:r w:rsidRPr="00D80F32">
        <w:rPr>
          <w:b/>
          <w:bCs/>
          <w:sz w:val="18"/>
          <w:szCs w:val="18"/>
        </w:rPr>
        <w:t>Потребитель (представитель)</w:t>
      </w:r>
      <w:r w:rsidRPr="00D80F32">
        <w:rPr>
          <w:b/>
          <w:bCs/>
          <w:sz w:val="18"/>
          <w:szCs w:val="18"/>
        </w:rPr>
        <w:tab/>
      </w:r>
      <w:r w:rsidRPr="00D80F32">
        <w:rPr>
          <w:sz w:val="20"/>
          <w:szCs w:val="20"/>
        </w:rPr>
        <w:t>_______________</w:t>
      </w:r>
      <w:r w:rsidRPr="00D80F32">
        <w:rPr>
          <w:sz w:val="20"/>
          <w:szCs w:val="20"/>
        </w:rPr>
        <w:tab/>
        <w:t>__________________________</w:t>
      </w:r>
      <w:r w:rsidRPr="00D80F32">
        <w:rPr>
          <w:sz w:val="20"/>
          <w:szCs w:val="20"/>
        </w:rPr>
        <w:tab/>
        <w:t>«___» _________20___г.</w:t>
      </w:r>
    </w:p>
    <w:p w:rsidR="00362C6C" w:rsidRDefault="00FC076E" w:rsidP="0059043A">
      <w:pPr>
        <w:ind w:left="2832" w:firstLine="708"/>
        <w:jc w:val="both"/>
      </w:pPr>
      <w:r w:rsidRPr="00D80F32">
        <w:rPr>
          <w:bCs/>
          <w:sz w:val="12"/>
          <w:szCs w:val="12"/>
        </w:rPr>
        <w:t>(подпись)</w:t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</w:r>
      <w:r w:rsidRPr="00D80F32">
        <w:rPr>
          <w:bCs/>
          <w:sz w:val="12"/>
          <w:szCs w:val="12"/>
        </w:rPr>
        <w:tab/>
        <w:t>(Ф.И.О.)</w:t>
      </w:r>
    </w:p>
    <w:sectPr w:rsidR="00362C6C" w:rsidSect="00CB62F6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6E"/>
    <w:rsid w:val="000001E7"/>
    <w:rsid w:val="00001535"/>
    <w:rsid w:val="000015DB"/>
    <w:rsid w:val="000030A5"/>
    <w:rsid w:val="00004237"/>
    <w:rsid w:val="00004E9C"/>
    <w:rsid w:val="000060B0"/>
    <w:rsid w:val="0000638F"/>
    <w:rsid w:val="00006A54"/>
    <w:rsid w:val="00007083"/>
    <w:rsid w:val="000070B3"/>
    <w:rsid w:val="00007461"/>
    <w:rsid w:val="00007DC6"/>
    <w:rsid w:val="00011711"/>
    <w:rsid w:val="00013C03"/>
    <w:rsid w:val="00014ACC"/>
    <w:rsid w:val="00014EDB"/>
    <w:rsid w:val="00015C8B"/>
    <w:rsid w:val="00016509"/>
    <w:rsid w:val="000177AA"/>
    <w:rsid w:val="000200E0"/>
    <w:rsid w:val="00020BFF"/>
    <w:rsid w:val="00023188"/>
    <w:rsid w:val="000254C4"/>
    <w:rsid w:val="00027204"/>
    <w:rsid w:val="00027317"/>
    <w:rsid w:val="00030666"/>
    <w:rsid w:val="00030FB0"/>
    <w:rsid w:val="00032214"/>
    <w:rsid w:val="00033C63"/>
    <w:rsid w:val="000368B8"/>
    <w:rsid w:val="000376EE"/>
    <w:rsid w:val="00037A68"/>
    <w:rsid w:val="00037FF4"/>
    <w:rsid w:val="00040856"/>
    <w:rsid w:val="00041551"/>
    <w:rsid w:val="00042957"/>
    <w:rsid w:val="000431D7"/>
    <w:rsid w:val="000447D0"/>
    <w:rsid w:val="000466B8"/>
    <w:rsid w:val="00046A6F"/>
    <w:rsid w:val="0004756B"/>
    <w:rsid w:val="000477EB"/>
    <w:rsid w:val="000538D6"/>
    <w:rsid w:val="000540D0"/>
    <w:rsid w:val="000542B2"/>
    <w:rsid w:val="0005498C"/>
    <w:rsid w:val="00054BEC"/>
    <w:rsid w:val="00055C86"/>
    <w:rsid w:val="00056ADD"/>
    <w:rsid w:val="0005780B"/>
    <w:rsid w:val="00057C95"/>
    <w:rsid w:val="00060219"/>
    <w:rsid w:val="00060B9D"/>
    <w:rsid w:val="00062310"/>
    <w:rsid w:val="00062A31"/>
    <w:rsid w:val="00064C2E"/>
    <w:rsid w:val="000653F0"/>
    <w:rsid w:val="000654CB"/>
    <w:rsid w:val="000704CC"/>
    <w:rsid w:val="00072C59"/>
    <w:rsid w:val="000741AA"/>
    <w:rsid w:val="0007425F"/>
    <w:rsid w:val="00074A58"/>
    <w:rsid w:val="00075AA4"/>
    <w:rsid w:val="00076247"/>
    <w:rsid w:val="00076974"/>
    <w:rsid w:val="00076E27"/>
    <w:rsid w:val="00081874"/>
    <w:rsid w:val="00081DE4"/>
    <w:rsid w:val="000825E0"/>
    <w:rsid w:val="00082678"/>
    <w:rsid w:val="00082E7F"/>
    <w:rsid w:val="00083E8A"/>
    <w:rsid w:val="000842D9"/>
    <w:rsid w:val="000856AD"/>
    <w:rsid w:val="00085BBE"/>
    <w:rsid w:val="00090C07"/>
    <w:rsid w:val="00090F65"/>
    <w:rsid w:val="00091527"/>
    <w:rsid w:val="00091705"/>
    <w:rsid w:val="000925A2"/>
    <w:rsid w:val="00094FC0"/>
    <w:rsid w:val="00096245"/>
    <w:rsid w:val="00096B09"/>
    <w:rsid w:val="00096C84"/>
    <w:rsid w:val="00097A35"/>
    <w:rsid w:val="000A26F0"/>
    <w:rsid w:val="000A39EE"/>
    <w:rsid w:val="000A3C9B"/>
    <w:rsid w:val="000A4E9D"/>
    <w:rsid w:val="000A59F7"/>
    <w:rsid w:val="000A5A26"/>
    <w:rsid w:val="000B3163"/>
    <w:rsid w:val="000B3350"/>
    <w:rsid w:val="000B3B60"/>
    <w:rsid w:val="000B3BA6"/>
    <w:rsid w:val="000B435C"/>
    <w:rsid w:val="000B4E1B"/>
    <w:rsid w:val="000B628D"/>
    <w:rsid w:val="000B6C6C"/>
    <w:rsid w:val="000B70FD"/>
    <w:rsid w:val="000C1550"/>
    <w:rsid w:val="000C1EE6"/>
    <w:rsid w:val="000C3363"/>
    <w:rsid w:val="000C3466"/>
    <w:rsid w:val="000C4341"/>
    <w:rsid w:val="000C44B9"/>
    <w:rsid w:val="000C511E"/>
    <w:rsid w:val="000C538F"/>
    <w:rsid w:val="000C6CDF"/>
    <w:rsid w:val="000D244E"/>
    <w:rsid w:val="000D249E"/>
    <w:rsid w:val="000D27B5"/>
    <w:rsid w:val="000D2BDA"/>
    <w:rsid w:val="000D3DE5"/>
    <w:rsid w:val="000D506D"/>
    <w:rsid w:val="000D5209"/>
    <w:rsid w:val="000D6D80"/>
    <w:rsid w:val="000D7BF9"/>
    <w:rsid w:val="000E12BB"/>
    <w:rsid w:val="000E14D9"/>
    <w:rsid w:val="000E1BD9"/>
    <w:rsid w:val="000E255E"/>
    <w:rsid w:val="000E3120"/>
    <w:rsid w:val="000E3231"/>
    <w:rsid w:val="000E42F8"/>
    <w:rsid w:val="000E5296"/>
    <w:rsid w:val="000E5373"/>
    <w:rsid w:val="000E5B3D"/>
    <w:rsid w:val="000E7FB3"/>
    <w:rsid w:val="000F1612"/>
    <w:rsid w:val="000F1D24"/>
    <w:rsid w:val="000F21E1"/>
    <w:rsid w:val="000F2831"/>
    <w:rsid w:val="000F3617"/>
    <w:rsid w:val="000F400E"/>
    <w:rsid w:val="000F4D81"/>
    <w:rsid w:val="000F4E7F"/>
    <w:rsid w:val="000F4EEB"/>
    <w:rsid w:val="000F682E"/>
    <w:rsid w:val="000F6AB5"/>
    <w:rsid w:val="000F74C5"/>
    <w:rsid w:val="000F7554"/>
    <w:rsid w:val="001003FB"/>
    <w:rsid w:val="00100F4C"/>
    <w:rsid w:val="001012FF"/>
    <w:rsid w:val="00102A5F"/>
    <w:rsid w:val="00102B06"/>
    <w:rsid w:val="00102DB7"/>
    <w:rsid w:val="00102F9B"/>
    <w:rsid w:val="001033B5"/>
    <w:rsid w:val="00103DD2"/>
    <w:rsid w:val="00104B13"/>
    <w:rsid w:val="00104F1F"/>
    <w:rsid w:val="00105555"/>
    <w:rsid w:val="00106407"/>
    <w:rsid w:val="001069DA"/>
    <w:rsid w:val="00107DE3"/>
    <w:rsid w:val="00110706"/>
    <w:rsid w:val="00112BDE"/>
    <w:rsid w:val="001134A8"/>
    <w:rsid w:val="00113BFF"/>
    <w:rsid w:val="00113CF6"/>
    <w:rsid w:val="00114923"/>
    <w:rsid w:val="00115595"/>
    <w:rsid w:val="00115EA5"/>
    <w:rsid w:val="001163B5"/>
    <w:rsid w:val="001164EC"/>
    <w:rsid w:val="00117369"/>
    <w:rsid w:val="00121866"/>
    <w:rsid w:val="001222D4"/>
    <w:rsid w:val="0012285F"/>
    <w:rsid w:val="00123653"/>
    <w:rsid w:val="00124758"/>
    <w:rsid w:val="00126155"/>
    <w:rsid w:val="0013116A"/>
    <w:rsid w:val="00132B20"/>
    <w:rsid w:val="00133CAE"/>
    <w:rsid w:val="001355E7"/>
    <w:rsid w:val="00135C48"/>
    <w:rsid w:val="00135C92"/>
    <w:rsid w:val="001369D9"/>
    <w:rsid w:val="00136AD3"/>
    <w:rsid w:val="00136D73"/>
    <w:rsid w:val="001374CD"/>
    <w:rsid w:val="00137D44"/>
    <w:rsid w:val="0014099E"/>
    <w:rsid w:val="00140AB7"/>
    <w:rsid w:val="00142C94"/>
    <w:rsid w:val="00142E59"/>
    <w:rsid w:val="001434FB"/>
    <w:rsid w:val="00144FC9"/>
    <w:rsid w:val="0014590D"/>
    <w:rsid w:val="00145E0E"/>
    <w:rsid w:val="00145FFE"/>
    <w:rsid w:val="00146813"/>
    <w:rsid w:val="00147E78"/>
    <w:rsid w:val="00147E96"/>
    <w:rsid w:val="001519AA"/>
    <w:rsid w:val="001530EB"/>
    <w:rsid w:val="001532EC"/>
    <w:rsid w:val="0015402F"/>
    <w:rsid w:val="00154108"/>
    <w:rsid w:val="00154623"/>
    <w:rsid w:val="00154C31"/>
    <w:rsid w:val="00154D15"/>
    <w:rsid w:val="00155BD2"/>
    <w:rsid w:val="00155EFC"/>
    <w:rsid w:val="001564EA"/>
    <w:rsid w:val="001568B7"/>
    <w:rsid w:val="001576AA"/>
    <w:rsid w:val="00164959"/>
    <w:rsid w:val="00164C92"/>
    <w:rsid w:val="00164D43"/>
    <w:rsid w:val="00165856"/>
    <w:rsid w:val="00166501"/>
    <w:rsid w:val="00166C68"/>
    <w:rsid w:val="00166C6B"/>
    <w:rsid w:val="00167852"/>
    <w:rsid w:val="00167A28"/>
    <w:rsid w:val="00171B2F"/>
    <w:rsid w:val="00172B17"/>
    <w:rsid w:val="001737BD"/>
    <w:rsid w:val="001739D4"/>
    <w:rsid w:val="00175116"/>
    <w:rsid w:val="001776C2"/>
    <w:rsid w:val="001804AC"/>
    <w:rsid w:val="001805AA"/>
    <w:rsid w:val="001807E8"/>
    <w:rsid w:val="001817DC"/>
    <w:rsid w:val="0018279E"/>
    <w:rsid w:val="0018458D"/>
    <w:rsid w:val="00184B74"/>
    <w:rsid w:val="00184CCA"/>
    <w:rsid w:val="00185DCB"/>
    <w:rsid w:val="001904C4"/>
    <w:rsid w:val="001904E8"/>
    <w:rsid w:val="00190636"/>
    <w:rsid w:val="00192087"/>
    <w:rsid w:val="00192797"/>
    <w:rsid w:val="001933EF"/>
    <w:rsid w:val="001936E1"/>
    <w:rsid w:val="0019439E"/>
    <w:rsid w:val="00194EF5"/>
    <w:rsid w:val="00195226"/>
    <w:rsid w:val="00197250"/>
    <w:rsid w:val="00197D82"/>
    <w:rsid w:val="001A10A5"/>
    <w:rsid w:val="001A24B2"/>
    <w:rsid w:val="001A29F9"/>
    <w:rsid w:val="001A2C96"/>
    <w:rsid w:val="001A3073"/>
    <w:rsid w:val="001A4631"/>
    <w:rsid w:val="001A4CF3"/>
    <w:rsid w:val="001A5708"/>
    <w:rsid w:val="001A5851"/>
    <w:rsid w:val="001A5B66"/>
    <w:rsid w:val="001A6D90"/>
    <w:rsid w:val="001A7639"/>
    <w:rsid w:val="001B03D6"/>
    <w:rsid w:val="001B0B07"/>
    <w:rsid w:val="001B13EE"/>
    <w:rsid w:val="001B24C3"/>
    <w:rsid w:val="001B2A6E"/>
    <w:rsid w:val="001B360E"/>
    <w:rsid w:val="001B4503"/>
    <w:rsid w:val="001B5A55"/>
    <w:rsid w:val="001B74BD"/>
    <w:rsid w:val="001B7651"/>
    <w:rsid w:val="001B7DE3"/>
    <w:rsid w:val="001C0E5B"/>
    <w:rsid w:val="001C1628"/>
    <w:rsid w:val="001C244F"/>
    <w:rsid w:val="001C2BF4"/>
    <w:rsid w:val="001C3612"/>
    <w:rsid w:val="001C3636"/>
    <w:rsid w:val="001C3892"/>
    <w:rsid w:val="001C455F"/>
    <w:rsid w:val="001C47CC"/>
    <w:rsid w:val="001C4CF3"/>
    <w:rsid w:val="001C53C0"/>
    <w:rsid w:val="001C5F63"/>
    <w:rsid w:val="001C61D7"/>
    <w:rsid w:val="001C7877"/>
    <w:rsid w:val="001C791A"/>
    <w:rsid w:val="001C7E70"/>
    <w:rsid w:val="001D1BE0"/>
    <w:rsid w:val="001D4AEC"/>
    <w:rsid w:val="001D73A8"/>
    <w:rsid w:val="001E0306"/>
    <w:rsid w:val="001E0AB0"/>
    <w:rsid w:val="001E1449"/>
    <w:rsid w:val="001E162D"/>
    <w:rsid w:val="001E2EA2"/>
    <w:rsid w:val="001E42EE"/>
    <w:rsid w:val="001E4B04"/>
    <w:rsid w:val="001E57A1"/>
    <w:rsid w:val="001E68B0"/>
    <w:rsid w:val="001E7C36"/>
    <w:rsid w:val="001F0AE0"/>
    <w:rsid w:val="001F1A7D"/>
    <w:rsid w:val="001F28B7"/>
    <w:rsid w:val="001F6107"/>
    <w:rsid w:val="001F659E"/>
    <w:rsid w:val="001F792C"/>
    <w:rsid w:val="002001AD"/>
    <w:rsid w:val="0020118E"/>
    <w:rsid w:val="00201E35"/>
    <w:rsid w:val="00202A24"/>
    <w:rsid w:val="002032EF"/>
    <w:rsid w:val="00203392"/>
    <w:rsid w:val="00204827"/>
    <w:rsid w:val="00204B50"/>
    <w:rsid w:val="002051B5"/>
    <w:rsid w:val="00205643"/>
    <w:rsid w:val="00205F65"/>
    <w:rsid w:val="002065F7"/>
    <w:rsid w:val="00206B57"/>
    <w:rsid w:val="00206F87"/>
    <w:rsid w:val="00207BBA"/>
    <w:rsid w:val="002101A9"/>
    <w:rsid w:val="00210D7A"/>
    <w:rsid w:val="002112CA"/>
    <w:rsid w:val="002112F3"/>
    <w:rsid w:val="002125E5"/>
    <w:rsid w:val="002139CB"/>
    <w:rsid w:val="00213C6D"/>
    <w:rsid w:val="00215460"/>
    <w:rsid w:val="002160D6"/>
    <w:rsid w:val="0021669A"/>
    <w:rsid w:val="00220882"/>
    <w:rsid w:val="0022098A"/>
    <w:rsid w:val="00220BD1"/>
    <w:rsid w:val="00222091"/>
    <w:rsid w:val="00223A4D"/>
    <w:rsid w:val="0022693F"/>
    <w:rsid w:val="002276F5"/>
    <w:rsid w:val="00230802"/>
    <w:rsid w:val="002315CE"/>
    <w:rsid w:val="00232AE5"/>
    <w:rsid w:val="002334DB"/>
    <w:rsid w:val="00235F6F"/>
    <w:rsid w:val="0023607D"/>
    <w:rsid w:val="00236859"/>
    <w:rsid w:val="002406F0"/>
    <w:rsid w:val="00240EA6"/>
    <w:rsid w:val="00243558"/>
    <w:rsid w:val="0024398D"/>
    <w:rsid w:val="0024491A"/>
    <w:rsid w:val="00245043"/>
    <w:rsid w:val="00246904"/>
    <w:rsid w:val="00246AE0"/>
    <w:rsid w:val="002514A1"/>
    <w:rsid w:val="0025329E"/>
    <w:rsid w:val="00255FFF"/>
    <w:rsid w:val="0025631F"/>
    <w:rsid w:val="00256436"/>
    <w:rsid w:val="00257A0B"/>
    <w:rsid w:val="00260935"/>
    <w:rsid w:val="00261D71"/>
    <w:rsid w:val="002634E8"/>
    <w:rsid w:val="002639CD"/>
    <w:rsid w:val="00264482"/>
    <w:rsid w:val="00265658"/>
    <w:rsid w:val="00266311"/>
    <w:rsid w:val="00267217"/>
    <w:rsid w:val="00273A70"/>
    <w:rsid w:val="002742F8"/>
    <w:rsid w:val="00275702"/>
    <w:rsid w:val="002772C3"/>
    <w:rsid w:val="002800A0"/>
    <w:rsid w:val="002801AF"/>
    <w:rsid w:val="00280323"/>
    <w:rsid w:val="00280871"/>
    <w:rsid w:val="00280D88"/>
    <w:rsid w:val="00282371"/>
    <w:rsid w:val="00282FF7"/>
    <w:rsid w:val="0028312E"/>
    <w:rsid w:val="0028416D"/>
    <w:rsid w:val="0028773D"/>
    <w:rsid w:val="00287A6F"/>
    <w:rsid w:val="00290281"/>
    <w:rsid w:val="00290A07"/>
    <w:rsid w:val="00291386"/>
    <w:rsid w:val="002920DE"/>
    <w:rsid w:val="00292305"/>
    <w:rsid w:val="00292358"/>
    <w:rsid w:val="0029244F"/>
    <w:rsid w:val="00294B38"/>
    <w:rsid w:val="002952E3"/>
    <w:rsid w:val="002A38AB"/>
    <w:rsid w:val="002A3C7B"/>
    <w:rsid w:val="002A3D59"/>
    <w:rsid w:val="002A3F89"/>
    <w:rsid w:val="002A4CA6"/>
    <w:rsid w:val="002A6962"/>
    <w:rsid w:val="002A74C6"/>
    <w:rsid w:val="002A768F"/>
    <w:rsid w:val="002B00B6"/>
    <w:rsid w:val="002B2AB0"/>
    <w:rsid w:val="002B3350"/>
    <w:rsid w:val="002B3DBC"/>
    <w:rsid w:val="002B57DF"/>
    <w:rsid w:val="002B6902"/>
    <w:rsid w:val="002C0850"/>
    <w:rsid w:val="002C1508"/>
    <w:rsid w:val="002C1767"/>
    <w:rsid w:val="002C1CF8"/>
    <w:rsid w:val="002C2563"/>
    <w:rsid w:val="002C3260"/>
    <w:rsid w:val="002C3B68"/>
    <w:rsid w:val="002C67BF"/>
    <w:rsid w:val="002D007F"/>
    <w:rsid w:val="002D06D0"/>
    <w:rsid w:val="002D18B7"/>
    <w:rsid w:val="002D389D"/>
    <w:rsid w:val="002D62BA"/>
    <w:rsid w:val="002D632C"/>
    <w:rsid w:val="002D7A60"/>
    <w:rsid w:val="002E05F1"/>
    <w:rsid w:val="002E3D76"/>
    <w:rsid w:val="002E4D8E"/>
    <w:rsid w:val="002E6176"/>
    <w:rsid w:val="002E69D6"/>
    <w:rsid w:val="002E6F08"/>
    <w:rsid w:val="002E7750"/>
    <w:rsid w:val="002E7A89"/>
    <w:rsid w:val="002F03FF"/>
    <w:rsid w:val="002F0AB6"/>
    <w:rsid w:val="002F16BA"/>
    <w:rsid w:val="002F18AD"/>
    <w:rsid w:val="002F1F5E"/>
    <w:rsid w:val="002F32F0"/>
    <w:rsid w:val="002F38A2"/>
    <w:rsid w:val="002F42DF"/>
    <w:rsid w:val="002F51F7"/>
    <w:rsid w:val="002F638F"/>
    <w:rsid w:val="002F74F4"/>
    <w:rsid w:val="002F781E"/>
    <w:rsid w:val="003010B4"/>
    <w:rsid w:val="003017D8"/>
    <w:rsid w:val="00302438"/>
    <w:rsid w:val="003038BE"/>
    <w:rsid w:val="00303E4D"/>
    <w:rsid w:val="00305D8E"/>
    <w:rsid w:val="00307860"/>
    <w:rsid w:val="0030798A"/>
    <w:rsid w:val="00311206"/>
    <w:rsid w:val="00311A62"/>
    <w:rsid w:val="003135D3"/>
    <w:rsid w:val="0031515A"/>
    <w:rsid w:val="00315FAE"/>
    <w:rsid w:val="00316181"/>
    <w:rsid w:val="0031644E"/>
    <w:rsid w:val="00316FB8"/>
    <w:rsid w:val="003206CF"/>
    <w:rsid w:val="0032492D"/>
    <w:rsid w:val="00325772"/>
    <w:rsid w:val="003261E2"/>
    <w:rsid w:val="00327DAE"/>
    <w:rsid w:val="003308B4"/>
    <w:rsid w:val="0033272B"/>
    <w:rsid w:val="0033352F"/>
    <w:rsid w:val="00334551"/>
    <w:rsid w:val="00335180"/>
    <w:rsid w:val="00335AD2"/>
    <w:rsid w:val="00336452"/>
    <w:rsid w:val="00336B9E"/>
    <w:rsid w:val="003377A6"/>
    <w:rsid w:val="00337C96"/>
    <w:rsid w:val="00342231"/>
    <w:rsid w:val="00343054"/>
    <w:rsid w:val="003440B5"/>
    <w:rsid w:val="003441B2"/>
    <w:rsid w:val="0034777A"/>
    <w:rsid w:val="00347F45"/>
    <w:rsid w:val="00351911"/>
    <w:rsid w:val="003528E6"/>
    <w:rsid w:val="003530DB"/>
    <w:rsid w:val="003537D7"/>
    <w:rsid w:val="0035472E"/>
    <w:rsid w:val="00356671"/>
    <w:rsid w:val="00356B16"/>
    <w:rsid w:val="0035779D"/>
    <w:rsid w:val="00357B7A"/>
    <w:rsid w:val="0036076C"/>
    <w:rsid w:val="00360DD0"/>
    <w:rsid w:val="0036171E"/>
    <w:rsid w:val="00361877"/>
    <w:rsid w:val="00362C6C"/>
    <w:rsid w:val="00362E00"/>
    <w:rsid w:val="00364EBC"/>
    <w:rsid w:val="0036513B"/>
    <w:rsid w:val="00365BD7"/>
    <w:rsid w:val="00366C7B"/>
    <w:rsid w:val="00367AD4"/>
    <w:rsid w:val="00367ED0"/>
    <w:rsid w:val="00370607"/>
    <w:rsid w:val="00371496"/>
    <w:rsid w:val="00371731"/>
    <w:rsid w:val="00372426"/>
    <w:rsid w:val="00372F27"/>
    <w:rsid w:val="0037540C"/>
    <w:rsid w:val="00382DB1"/>
    <w:rsid w:val="003835EE"/>
    <w:rsid w:val="00383B7F"/>
    <w:rsid w:val="00384746"/>
    <w:rsid w:val="00391097"/>
    <w:rsid w:val="0039138A"/>
    <w:rsid w:val="003921BE"/>
    <w:rsid w:val="00393A5E"/>
    <w:rsid w:val="00393E01"/>
    <w:rsid w:val="00394385"/>
    <w:rsid w:val="00394EEE"/>
    <w:rsid w:val="0039547C"/>
    <w:rsid w:val="003960D9"/>
    <w:rsid w:val="0039768D"/>
    <w:rsid w:val="003A15A5"/>
    <w:rsid w:val="003A26F1"/>
    <w:rsid w:val="003A33ED"/>
    <w:rsid w:val="003A42EE"/>
    <w:rsid w:val="003A4551"/>
    <w:rsid w:val="003A4A11"/>
    <w:rsid w:val="003A7F2E"/>
    <w:rsid w:val="003B15D9"/>
    <w:rsid w:val="003B1D8F"/>
    <w:rsid w:val="003B5FF8"/>
    <w:rsid w:val="003C0F9B"/>
    <w:rsid w:val="003C1A31"/>
    <w:rsid w:val="003C2128"/>
    <w:rsid w:val="003C3A4D"/>
    <w:rsid w:val="003C3B9C"/>
    <w:rsid w:val="003C3D6C"/>
    <w:rsid w:val="003C648A"/>
    <w:rsid w:val="003C6CAC"/>
    <w:rsid w:val="003C743D"/>
    <w:rsid w:val="003C7DF9"/>
    <w:rsid w:val="003D1D2A"/>
    <w:rsid w:val="003D4B79"/>
    <w:rsid w:val="003D5E04"/>
    <w:rsid w:val="003D603C"/>
    <w:rsid w:val="003D6915"/>
    <w:rsid w:val="003D7AEA"/>
    <w:rsid w:val="003E01E0"/>
    <w:rsid w:val="003E1EF2"/>
    <w:rsid w:val="003E2309"/>
    <w:rsid w:val="003E3AD9"/>
    <w:rsid w:val="003E3F18"/>
    <w:rsid w:val="003E4C54"/>
    <w:rsid w:val="003E5B6F"/>
    <w:rsid w:val="003E612B"/>
    <w:rsid w:val="003E6170"/>
    <w:rsid w:val="003E61DF"/>
    <w:rsid w:val="003E7331"/>
    <w:rsid w:val="003E7AA1"/>
    <w:rsid w:val="003E7D03"/>
    <w:rsid w:val="003F1A23"/>
    <w:rsid w:val="003F1BF1"/>
    <w:rsid w:val="003F312A"/>
    <w:rsid w:val="003F3194"/>
    <w:rsid w:val="003F40D1"/>
    <w:rsid w:val="003F4399"/>
    <w:rsid w:val="003F4A21"/>
    <w:rsid w:val="003F5783"/>
    <w:rsid w:val="003F66B0"/>
    <w:rsid w:val="003F707D"/>
    <w:rsid w:val="00401708"/>
    <w:rsid w:val="00401750"/>
    <w:rsid w:val="00403B24"/>
    <w:rsid w:val="00404300"/>
    <w:rsid w:val="00405E17"/>
    <w:rsid w:val="00406969"/>
    <w:rsid w:val="00406D8B"/>
    <w:rsid w:val="0041032A"/>
    <w:rsid w:val="00414332"/>
    <w:rsid w:val="00414C38"/>
    <w:rsid w:val="004159B9"/>
    <w:rsid w:val="00416F64"/>
    <w:rsid w:val="004172BC"/>
    <w:rsid w:val="0042005E"/>
    <w:rsid w:val="004219CA"/>
    <w:rsid w:val="0042233E"/>
    <w:rsid w:val="00423966"/>
    <w:rsid w:val="0042439F"/>
    <w:rsid w:val="0042557E"/>
    <w:rsid w:val="00426CCB"/>
    <w:rsid w:val="00427AE5"/>
    <w:rsid w:val="00432141"/>
    <w:rsid w:val="00434691"/>
    <w:rsid w:val="0043507C"/>
    <w:rsid w:val="004350FC"/>
    <w:rsid w:val="0043550A"/>
    <w:rsid w:val="00436560"/>
    <w:rsid w:val="00436704"/>
    <w:rsid w:val="004373C7"/>
    <w:rsid w:val="00440351"/>
    <w:rsid w:val="00440A3B"/>
    <w:rsid w:val="004417DD"/>
    <w:rsid w:val="00444037"/>
    <w:rsid w:val="00444327"/>
    <w:rsid w:val="0044607C"/>
    <w:rsid w:val="004507F7"/>
    <w:rsid w:val="00450807"/>
    <w:rsid w:val="00450BAA"/>
    <w:rsid w:val="00453B86"/>
    <w:rsid w:val="004556DC"/>
    <w:rsid w:val="004558D8"/>
    <w:rsid w:val="004575FC"/>
    <w:rsid w:val="0046079E"/>
    <w:rsid w:val="004614F5"/>
    <w:rsid w:val="00461D37"/>
    <w:rsid w:val="004623A2"/>
    <w:rsid w:val="00464DB0"/>
    <w:rsid w:val="00465FC5"/>
    <w:rsid w:val="00466509"/>
    <w:rsid w:val="00467D78"/>
    <w:rsid w:val="00470316"/>
    <w:rsid w:val="00470722"/>
    <w:rsid w:val="004711EC"/>
    <w:rsid w:val="00471590"/>
    <w:rsid w:val="004748BB"/>
    <w:rsid w:val="00475065"/>
    <w:rsid w:val="0047599C"/>
    <w:rsid w:val="00476D51"/>
    <w:rsid w:val="00477652"/>
    <w:rsid w:val="00477DD0"/>
    <w:rsid w:val="00481DD7"/>
    <w:rsid w:val="00482DE4"/>
    <w:rsid w:val="004833C9"/>
    <w:rsid w:val="00483AA2"/>
    <w:rsid w:val="004848A0"/>
    <w:rsid w:val="00484B44"/>
    <w:rsid w:val="004857AF"/>
    <w:rsid w:val="00486230"/>
    <w:rsid w:val="00486AAF"/>
    <w:rsid w:val="0048788D"/>
    <w:rsid w:val="004879CE"/>
    <w:rsid w:val="00487B2A"/>
    <w:rsid w:val="00487B2F"/>
    <w:rsid w:val="004907BD"/>
    <w:rsid w:val="00490D35"/>
    <w:rsid w:val="00492A7E"/>
    <w:rsid w:val="0049564D"/>
    <w:rsid w:val="00495CE0"/>
    <w:rsid w:val="00496B17"/>
    <w:rsid w:val="00496B2E"/>
    <w:rsid w:val="004A1731"/>
    <w:rsid w:val="004A2160"/>
    <w:rsid w:val="004A3CF4"/>
    <w:rsid w:val="004A405E"/>
    <w:rsid w:val="004A570F"/>
    <w:rsid w:val="004A751F"/>
    <w:rsid w:val="004A7B4A"/>
    <w:rsid w:val="004B0B8A"/>
    <w:rsid w:val="004B0DF6"/>
    <w:rsid w:val="004B0F52"/>
    <w:rsid w:val="004B1345"/>
    <w:rsid w:val="004B1AA3"/>
    <w:rsid w:val="004B204C"/>
    <w:rsid w:val="004B2064"/>
    <w:rsid w:val="004B21F2"/>
    <w:rsid w:val="004B2991"/>
    <w:rsid w:val="004B2FE7"/>
    <w:rsid w:val="004B35D0"/>
    <w:rsid w:val="004B3B6B"/>
    <w:rsid w:val="004B42FF"/>
    <w:rsid w:val="004B45D6"/>
    <w:rsid w:val="004B7FFE"/>
    <w:rsid w:val="004C045F"/>
    <w:rsid w:val="004C0C5D"/>
    <w:rsid w:val="004C4311"/>
    <w:rsid w:val="004C4A09"/>
    <w:rsid w:val="004C591C"/>
    <w:rsid w:val="004D00CE"/>
    <w:rsid w:val="004D0A53"/>
    <w:rsid w:val="004D10EA"/>
    <w:rsid w:val="004D13E7"/>
    <w:rsid w:val="004D26B8"/>
    <w:rsid w:val="004D32AA"/>
    <w:rsid w:val="004D3761"/>
    <w:rsid w:val="004D4412"/>
    <w:rsid w:val="004D4EC8"/>
    <w:rsid w:val="004D560E"/>
    <w:rsid w:val="004D7152"/>
    <w:rsid w:val="004D718F"/>
    <w:rsid w:val="004E0A88"/>
    <w:rsid w:val="004E0D65"/>
    <w:rsid w:val="004E21C2"/>
    <w:rsid w:val="004E4033"/>
    <w:rsid w:val="004E4331"/>
    <w:rsid w:val="004E4AE4"/>
    <w:rsid w:val="004E54E2"/>
    <w:rsid w:val="004E58A8"/>
    <w:rsid w:val="004E5FF2"/>
    <w:rsid w:val="004E60CC"/>
    <w:rsid w:val="004E6F16"/>
    <w:rsid w:val="004E6FEE"/>
    <w:rsid w:val="004E79EC"/>
    <w:rsid w:val="004F1A26"/>
    <w:rsid w:val="004F21B3"/>
    <w:rsid w:val="004F3FBB"/>
    <w:rsid w:val="004F3FF6"/>
    <w:rsid w:val="004F5AA3"/>
    <w:rsid w:val="004F7628"/>
    <w:rsid w:val="00502F84"/>
    <w:rsid w:val="00502FE3"/>
    <w:rsid w:val="005033A1"/>
    <w:rsid w:val="00503649"/>
    <w:rsid w:val="005041BF"/>
    <w:rsid w:val="005044AD"/>
    <w:rsid w:val="005055D1"/>
    <w:rsid w:val="005069E9"/>
    <w:rsid w:val="00507755"/>
    <w:rsid w:val="005079A2"/>
    <w:rsid w:val="005122F0"/>
    <w:rsid w:val="00513F47"/>
    <w:rsid w:val="0051422E"/>
    <w:rsid w:val="00515BC9"/>
    <w:rsid w:val="0051717A"/>
    <w:rsid w:val="00520911"/>
    <w:rsid w:val="0052495D"/>
    <w:rsid w:val="00525107"/>
    <w:rsid w:val="0052688A"/>
    <w:rsid w:val="00530DEE"/>
    <w:rsid w:val="00531AEC"/>
    <w:rsid w:val="0053215D"/>
    <w:rsid w:val="00535AF1"/>
    <w:rsid w:val="0053794A"/>
    <w:rsid w:val="00537C3D"/>
    <w:rsid w:val="00537FCC"/>
    <w:rsid w:val="0054079B"/>
    <w:rsid w:val="00541C29"/>
    <w:rsid w:val="0054200A"/>
    <w:rsid w:val="00543E9A"/>
    <w:rsid w:val="00544715"/>
    <w:rsid w:val="00545A80"/>
    <w:rsid w:val="00546CC7"/>
    <w:rsid w:val="00547EF0"/>
    <w:rsid w:val="005509C6"/>
    <w:rsid w:val="00551230"/>
    <w:rsid w:val="00551DBB"/>
    <w:rsid w:val="00552171"/>
    <w:rsid w:val="00552317"/>
    <w:rsid w:val="00552DF2"/>
    <w:rsid w:val="0055397F"/>
    <w:rsid w:val="005548B6"/>
    <w:rsid w:val="00555808"/>
    <w:rsid w:val="0055765E"/>
    <w:rsid w:val="00561FBB"/>
    <w:rsid w:val="005629BC"/>
    <w:rsid w:val="005633AA"/>
    <w:rsid w:val="0056363C"/>
    <w:rsid w:val="005641A2"/>
    <w:rsid w:val="00564C5B"/>
    <w:rsid w:val="00564F1B"/>
    <w:rsid w:val="00565030"/>
    <w:rsid w:val="0056597B"/>
    <w:rsid w:val="00565E0B"/>
    <w:rsid w:val="00566CDF"/>
    <w:rsid w:val="00566E70"/>
    <w:rsid w:val="0056721F"/>
    <w:rsid w:val="005675B9"/>
    <w:rsid w:val="00567CC7"/>
    <w:rsid w:val="00570926"/>
    <w:rsid w:val="005715D4"/>
    <w:rsid w:val="00571656"/>
    <w:rsid w:val="00571BE6"/>
    <w:rsid w:val="00571FD5"/>
    <w:rsid w:val="00572065"/>
    <w:rsid w:val="0057206D"/>
    <w:rsid w:val="00572BE6"/>
    <w:rsid w:val="00575C0D"/>
    <w:rsid w:val="00577EDA"/>
    <w:rsid w:val="00581EB0"/>
    <w:rsid w:val="00582AFC"/>
    <w:rsid w:val="00582C84"/>
    <w:rsid w:val="005838EB"/>
    <w:rsid w:val="00583E30"/>
    <w:rsid w:val="005850E6"/>
    <w:rsid w:val="00585648"/>
    <w:rsid w:val="00585BED"/>
    <w:rsid w:val="0058611A"/>
    <w:rsid w:val="00586639"/>
    <w:rsid w:val="005872B1"/>
    <w:rsid w:val="00587E36"/>
    <w:rsid w:val="0059043A"/>
    <w:rsid w:val="00591E43"/>
    <w:rsid w:val="00592E2A"/>
    <w:rsid w:val="00593072"/>
    <w:rsid w:val="00593A6A"/>
    <w:rsid w:val="0059404E"/>
    <w:rsid w:val="0059579D"/>
    <w:rsid w:val="005966E3"/>
    <w:rsid w:val="00596D38"/>
    <w:rsid w:val="00597A97"/>
    <w:rsid w:val="005A08CB"/>
    <w:rsid w:val="005A105C"/>
    <w:rsid w:val="005A10D5"/>
    <w:rsid w:val="005A11CD"/>
    <w:rsid w:val="005A1B79"/>
    <w:rsid w:val="005A276F"/>
    <w:rsid w:val="005A33B4"/>
    <w:rsid w:val="005A3A4E"/>
    <w:rsid w:val="005A45B5"/>
    <w:rsid w:val="005A48D2"/>
    <w:rsid w:val="005A4DF7"/>
    <w:rsid w:val="005A5648"/>
    <w:rsid w:val="005A6009"/>
    <w:rsid w:val="005A61B0"/>
    <w:rsid w:val="005A72B1"/>
    <w:rsid w:val="005A74A9"/>
    <w:rsid w:val="005B2BF9"/>
    <w:rsid w:val="005B3925"/>
    <w:rsid w:val="005B6280"/>
    <w:rsid w:val="005B7A2E"/>
    <w:rsid w:val="005B7AF5"/>
    <w:rsid w:val="005C0EC3"/>
    <w:rsid w:val="005C1D60"/>
    <w:rsid w:val="005C4DB5"/>
    <w:rsid w:val="005C587D"/>
    <w:rsid w:val="005C5CDA"/>
    <w:rsid w:val="005C5F49"/>
    <w:rsid w:val="005C5FC8"/>
    <w:rsid w:val="005C612F"/>
    <w:rsid w:val="005C679D"/>
    <w:rsid w:val="005C6DEC"/>
    <w:rsid w:val="005C70B4"/>
    <w:rsid w:val="005C7767"/>
    <w:rsid w:val="005D04B5"/>
    <w:rsid w:val="005D0BBB"/>
    <w:rsid w:val="005D1805"/>
    <w:rsid w:val="005D1873"/>
    <w:rsid w:val="005D318B"/>
    <w:rsid w:val="005D4D42"/>
    <w:rsid w:val="005D517C"/>
    <w:rsid w:val="005D5DC2"/>
    <w:rsid w:val="005D748C"/>
    <w:rsid w:val="005D7574"/>
    <w:rsid w:val="005E0849"/>
    <w:rsid w:val="005E1A76"/>
    <w:rsid w:val="005E2AEF"/>
    <w:rsid w:val="005F0646"/>
    <w:rsid w:val="005F0E91"/>
    <w:rsid w:val="005F11FB"/>
    <w:rsid w:val="005F3EBA"/>
    <w:rsid w:val="005F447B"/>
    <w:rsid w:val="005F5435"/>
    <w:rsid w:val="005F7D9D"/>
    <w:rsid w:val="0060012D"/>
    <w:rsid w:val="006023AF"/>
    <w:rsid w:val="00603BCF"/>
    <w:rsid w:val="006044A0"/>
    <w:rsid w:val="00606AA7"/>
    <w:rsid w:val="00607D47"/>
    <w:rsid w:val="00610633"/>
    <w:rsid w:val="00610B8A"/>
    <w:rsid w:val="006127A4"/>
    <w:rsid w:val="006127F5"/>
    <w:rsid w:val="006130D1"/>
    <w:rsid w:val="0061322E"/>
    <w:rsid w:val="0061389A"/>
    <w:rsid w:val="006140DF"/>
    <w:rsid w:val="0061504D"/>
    <w:rsid w:val="006179B0"/>
    <w:rsid w:val="00617DB4"/>
    <w:rsid w:val="006206A4"/>
    <w:rsid w:val="006213CB"/>
    <w:rsid w:val="00622EDD"/>
    <w:rsid w:val="006247EB"/>
    <w:rsid w:val="006260C5"/>
    <w:rsid w:val="006269D3"/>
    <w:rsid w:val="006272C3"/>
    <w:rsid w:val="006324D3"/>
    <w:rsid w:val="006341D7"/>
    <w:rsid w:val="0063578C"/>
    <w:rsid w:val="00635C5A"/>
    <w:rsid w:val="00636E7E"/>
    <w:rsid w:val="00637B84"/>
    <w:rsid w:val="00640457"/>
    <w:rsid w:val="006425E0"/>
    <w:rsid w:val="00643590"/>
    <w:rsid w:val="006441AA"/>
    <w:rsid w:val="00644A8E"/>
    <w:rsid w:val="00645000"/>
    <w:rsid w:val="00645046"/>
    <w:rsid w:val="0064575B"/>
    <w:rsid w:val="0064637F"/>
    <w:rsid w:val="00646E08"/>
    <w:rsid w:val="00647B86"/>
    <w:rsid w:val="00647E97"/>
    <w:rsid w:val="00647EEA"/>
    <w:rsid w:val="00650673"/>
    <w:rsid w:val="00650DDF"/>
    <w:rsid w:val="00651F28"/>
    <w:rsid w:val="00653B35"/>
    <w:rsid w:val="00653CA2"/>
    <w:rsid w:val="00655474"/>
    <w:rsid w:val="00655D45"/>
    <w:rsid w:val="006569DA"/>
    <w:rsid w:val="00657079"/>
    <w:rsid w:val="00662567"/>
    <w:rsid w:val="006638B9"/>
    <w:rsid w:val="0066491C"/>
    <w:rsid w:val="0066684A"/>
    <w:rsid w:val="00666DF1"/>
    <w:rsid w:val="00670B25"/>
    <w:rsid w:val="00670F03"/>
    <w:rsid w:val="00677E38"/>
    <w:rsid w:val="006805A1"/>
    <w:rsid w:val="006808F7"/>
    <w:rsid w:val="00683690"/>
    <w:rsid w:val="0068414F"/>
    <w:rsid w:val="006854C3"/>
    <w:rsid w:val="00686C13"/>
    <w:rsid w:val="0069025D"/>
    <w:rsid w:val="006938B5"/>
    <w:rsid w:val="00693DC1"/>
    <w:rsid w:val="00693FF3"/>
    <w:rsid w:val="006941F6"/>
    <w:rsid w:val="006945EF"/>
    <w:rsid w:val="006955B9"/>
    <w:rsid w:val="00696C81"/>
    <w:rsid w:val="00696CAA"/>
    <w:rsid w:val="006A00F1"/>
    <w:rsid w:val="006A357D"/>
    <w:rsid w:val="006A39CD"/>
    <w:rsid w:val="006A47F5"/>
    <w:rsid w:val="006A5AE2"/>
    <w:rsid w:val="006A6CA5"/>
    <w:rsid w:val="006A7D29"/>
    <w:rsid w:val="006B0089"/>
    <w:rsid w:val="006B058E"/>
    <w:rsid w:val="006B28DA"/>
    <w:rsid w:val="006B2F3B"/>
    <w:rsid w:val="006B33C6"/>
    <w:rsid w:val="006B4353"/>
    <w:rsid w:val="006B4A28"/>
    <w:rsid w:val="006B4EE0"/>
    <w:rsid w:val="006B6115"/>
    <w:rsid w:val="006B6A81"/>
    <w:rsid w:val="006C0B11"/>
    <w:rsid w:val="006C2BDE"/>
    <w:rsid w:val="006C2E17"/>
    <w:rsid w:val="006C32EC"/>
    <w:rsid w:val="006C3894"/>
    <w:rsid w:val="006C3AFB"/>
    <w:rsid w:val="006C40CC"/>
    <w:rsid w:val="006C44E4"/>
    <w:rsid w:val="006C4A84"/>
    <w:rsid w:val="006C4A8C"/>
    <w:rsid w:val="006C6257"/>
    <w:rsid w:val="006C6730"/>
    <w:rsid w:val="006C70CD"/>
    <w:rsid w:val="006C718F"/>
    <w:rsid w:val="006C79DF"/>
    <w:rsid w:val="006C7BA9"/>
    <w:rsid w:val="006D013E"/>
    <w:rsid w:val="006D1A75"/>
    <w:rsid w:val="006D2698"/>
    <w:rsid w:val="006D298F"/>
    <w:rsid w:val="006D29DB"/>
    <w:rsid w:val="006D2C76"/>
    <w:rsid w:val="006D31DE"/>
    <w:rsid w:val="006D3F6C"/>
    <w:rsid w:val="006D4842"/>
    <w:rsid w:val="006D7DC2"/>
    <w:rsid w:val="006E166F"/>
    <w:rsid w:val="006E225B"/>
    <w:rsid w:val="006E267A"/>
    <w:rsid w:val="006E2B97"/>
    <w:rsid w:val="006E4121"/>
    <w:rsid w:val="006E4E55"/>
    <w:rsid w:val="006E52FD"/>
    <w:rsid w:val="006E5522"/>
    <w:rsid w:val="006E6B5D"/>
    <w:rsid w:val="006E6C2C"/>
    <w:rsid w:val="006E7BF0"/>
    <w:rsid w:val="006E7DC3"/>
    <w:rsid w:val="006F0F3A"/>
    <w:rsid w:val="006F112E"/>
    <w:rsid w:val="006F181C"/>
    <w:rsid w:val="006F22B7"/>
    <w:rsid w:val="006F248B"/>
    <w:rsid w:val="006F2A35"/>
    <w:rsid w:val="006F54CA"/>
    <w:rsid w:val="006F6BB3"/>
    <w:rsid w:val="006F724E"/>
    <w:rsid w:val="007000AA"/>
    <w:rsid w:val="00700576"/>
    <w:rsid w:val="0070087E"/>
    <w:rsid w:val="007011B1"/>
    <w:rsid w:val="00702AAD"/>
    <w:rsid w:val="00703012"/>
    <w:rsid w:val="00703287"/>
    <w:rsid w:val="00703DF2"/>
    <w:rsid w:val="00704A4A"/>
    <w:rsid w:val="0070709C"/>
    <w:rsid w:val="00707E4F"/>
    <w:rsid w:val="00710231"/>
    <w:rsid w:val="0071112C"/>
    <w:rsid w:val="00711581"/>
    <w:rsid w:val="00712D7F"/>
    <w:rsid w:val="007149B7"/>
    <w:rsid w:val="00714C84"/>
    <w:rsid w:val="007156B0"/>
    <w:rsid w:val="007157E7"/>
    <w:rsid w:val="00717756"/>
    <w:rsid w:val="00717926"/>
    <w:rsid w:val="00717C74"/>
    <w:rsid w:val="00720993"/>
    <w:rsid w:val="00722802"/>
    <w:rsid w:val="00722B60"/>
    <w:rsid w:val="00722B88"/>
    <w:rsid w:val="00722C1B"/>
    <w:rsid w:val="007235CD"/>
    <w:rsid w:val="007240CD"/>
    <w:rsid w:val="00724564"/>
    <w:rsid w:val="00725EF3"/>
    <w:rsid w:val="0072749F"/>
    <w:rsid w:val="007278FE"/>
    <w:rsid w:val="00727AD0"/>
    <w:rsid w:val="00730239"/>
    <w:rsid w:val="00730AE3"/>
    <w:rsid w:val="00730B1E"/>
    <w:rsid w:val="00731101"/>
    <w:rsid w:val="00731ADE"/>
    <w:rsid w:val="0073277B"/>
    <w:rsid w:val="007341AF"/>
    <w:rsid w:val="00736ACC"/>
    <w:rsid w:val="0074056C"/>
    <w:rsid w:val="007414FC"/>
    <w:rsid w:val="00741603"/>
    <w:rsid w:val="00742B67"/>
    <w:rsid w:val="00743584"/>
    <w:rsid w:val="00743A0C"/>
    <w:rsid w:val="00744838"/>
    <w:rsid w:val="00744913"/>
    <w:rsid w:val="007449A7"/>
    <w:rsid w:val="00744ACD"/>
    <w:rsid w:val="00744B82"/>
    <w:rsid w:val="00745F04"/>
    <w:rsid w:val="00747495"/>
    <w:rsid w:val="00747AD6"/>
    <w:rsid w:val="007503DE"/>
    <w:rsid w:val="0075087B"/>
    <w:rsid w:val="007517CC"/>
    <w:rsid w:val="00753400"/>
    <w:rsid w:val="007540D6"/>
    <w:rsid w:val="00754A64"/>
    <w:rsid w:val="00755F00"/>
    <w:rsid w:val="00756212"/>
    <w:rsid w:val="0075666F"/>
    <w:rsid w:val="00757B72"/>
    <w:rsid w:val="00760776"/>
    <w:rsid w:val="0076079A"/>
    <w:rsid w:val="00761CD0"/>
    <w:rsid w:val="00762F5B"/>
    <w:rsid w:val="0076476F"/>
    <w:rsid w:val="00765B25"/>
    <w:rsid w:val="007662FB"/>
    <w:rsid w:val="00766321"/>
    <w:rsid w:val="007678B5"/>
    <w:rsid w:val="00771C8A"/>
    <w:rsid w:val="00771FDF"/>
    <w:rsid w:val="00772092"/>
    <w:rsid w:val="0077272F"/>
    <w:rsid w:val="00773D3F"/>
    <w:rsid w:val="00773E70"/>
    <w:rsid w:val="00775FD7"/>
    <w:rsid w:val="00777342"/>
    <w:rsid w:val="00777639"/>
    <w:rsid w:val="007778A9"/>
    <w:rsid w:val="00780E47"/>
    <w:rsid w:val="007811F9"/>
    <w:rsid w:val="0078143C"/>
    <w:rsid w:val="007818E7"/>
    <w:rsid w:val="00782285"/>
    <w:rsid w:val="007831D4"/>
    <w:rsid w:val="0078358F"/>
    <w:rsid w:val="00783F2B"/>
    <w:rsid w:val="007847E1"/>
    <w:rsid w:val="007852E0"/>
    <w:rsid w:val="00786697"/>
    <w:rsid w:val="0078729F"/>
    <w:rsid w:val="00787760"/>
    <w:rsid w:val="00790F02"/>
    <w:rsid w:val="0079292C"/>
    <w:rsid w:val="007947DB"/>
    <w:rsid w:val="0079484D"/>
    <w:rsid w:val="00795141"/>
    <w:rsid w:val="007954AD"/>
    <w:rsid w:val="00795717"/>
    <w:rsid w:val="00796E57"/>
    <w:rsid w:val="0079722A"/>
    <w:rsid w:val="00797361"/>
    <w:rsid w:val="007A07DC"/>
    <w:rsid w:val="007A170B"/>
    <w:rsid w:val="007A213C"/>
    <w:rsid w:val="007A2E9C"/>
    <w:rsid w:val="007A3515"/>
    <w:rsid w:val="007A372B"/>
    <w:rsid w:val="007A60BB"/>
    <w:rsid w:val="007A661D"/>
    <w:rsid w:val="007A6C43"/>
    <w:rsid w:val="007A71D1"/>
    <w:rsid w:val="007A7917"/>
    <w:rsid w:val="007A792D"/>
    <w:rsid w:val="007A7F1B"/>
    <w:rsid w:val="007B0162"/>
    <w:rsid w:val="007B03E5"/>
    <w:rsid w:val="007B2286"/>
    <w:rsid w:val="007B4205"/>
    <w:rsid w:val="007B4EEF"/>
    <w:rsid w:val="007B54E6"/>
    <w:rsid w:val="007B6A18"/>
    <w:rsid w:val="007C32E6"/>
    <w:rsid w:val="007C5585"/>
    <w:rsid w:val="007C6150"/>
    <w:rsid w:val="007C6E13"/>
    <w:rsid w:val="007D00D8"/>
    <w:rsid w:val="007D0876"/>
    <w:rsid w:val="007D0DFE"/>
    <w:rsid w:val="007D21B5"/>
    <w:rsid w:val="007D28BE"/>
    <w:rsid w:val="007D534B"/>
    <w:rsid w:val="007E0106"/>
    <w:rsid w:val="007E04E7"/>
    <w:rsid w:val="007E0996"/>
    <w:rsid w:val="007E0C91"/>
    <w:rsid w:val="007E0FDF"/>
    <w:rsid w:val="007E3BF8"/>
    <w:rsid w:val="007E47AE"/>
    <w:rsid w:val="007E4980"/>
    <w:rsid w:val="007E6A24"/>
    <w:rsid w:val="007F01DD"/>
    <w:rsid w:val="007F20BA"/>
    <w:rsid w:val="007F3086"/>
    <w:rsid w:val="007F31D4"/>
    <w:rsid w:val="007F3D9A"/>
    <w:rsid w:val="007F437B"/>
    <w:rsid w:val="007F4968"/>
    <w:rsid w:val="007F4C48"/>
    <w:rsid w:val="007F4E0D"/>
    <w:rsid w:val="007F4F47"/>
    <w:rsid w:val="007F5E80"/>
    <w:rsid w:val="007F5EBB"/>
    <w:rsid w:val="007F5FB1"/>
    <w:rsid w:val="007F6008"/>
    <w:rsid w:val="007F70B9"/>
    <w:rsid w:val="007F70C8"/>
    <w:rsid w:val="007F7481"/>
    <w:rsid w:val="0080072E"/>
    <w:rsid w:val="008007DC"/>
    <w:rsid w:val="008015BA"/>
    <w:rsid w:val="00802601"/>
    <w:rsid w:val="00803CA9"/>
    <w:rsid w:val="008042E0"/>
    <w:rsid w:val="00805405"/>
    <w:rsid w:val="00805769"/>
    <w:rsid w:val="00805B7C"/>
    <w:rsid w:val="00805D2D"/>
    <w:rsid w:val="00810B4C"/>
    <w:rsid w:val="00811260"/>
    <w:rsid w:val="008143D5"/>
    <w:rsid w:val="00814617"/>
    <w:rsid w:val="0081490D"/>
    <w:rsid w:val="0081534C"/>
    <w:rsid w:val="008163DD"/>
    <w:rsid w:val="008174BD"/>
    <w:rsid w:val="008178AA"/>
    <w:rsid w:val="00817FB1"/>
    <w:rsid w:val="00820393"/>
    <w:rsid w:val="008203BE"/>
    <w:rsid w:val="0082279C"/>
    <w:rsid w:val="00822F12"/>
    <w:rsid w:val="00823452"/>
    <w:rsid w:val="008235F1"/>
    <w:rsid w:val="00825A9D"/>
    <w:rsid w:val="0083147B"/>
    <w:rsid w:val="008323E2"/>
    <w:rsid w:val="00832EFB"/>
    <w:rsid w:val="00834071"/>
    <w:rsid w:val="008343D4"/>
    <w:rsid w:val="008344D2"/>
    <w:rsid w:val="00837322"/>
    <w:rsid w:val="0083751C"/>
    <w:rsid w:val="0083758D"/>
    <w:rsid w:val="00840BA0"/>
    <w:rsid w:val="00840C08"/>
    <w:rsid w:val="00840F74"/>
    <w:rsid w:val="00841C48"/>
    <w:rsid w:val="00841F44"/>
    <w:rsid w:val="00842C4E"/>
    <w:rsid w:val="008437D9"/>
    <w:rsid w:val="00843F17"/>
    <w:rsid w:val="008449B2"/>
    <w:rsid w:val="008450CE"/>
    <w:rsid w:val="008453F6"/>
    <w:rsid w:val="008454F6"/>
    <w:rsid w:val="00846C59"/>
    <w:rsid w:val="0085229A"/>
    <w:rsid w:val="0085248F"/>
    <w:rsid w:val="008528A7"/>
    <w:rsid w:val="00852A8F"/>
    <w:rsid w:val="0085385C"/>
    <w:rsid w:val="00856161"/>
    <w:rsid w:val="00856281"/>
    <w:rsid w:val="00856A03"/>
    <w:rsid w:val="00856F25"/>
    <w:rsid w:val="0085791B"/>
    <w:rsid w:val="008602D0"/>
    <w:rsid w:val="00860C0B"/>
    <w:rsid w:val="00861DF6"/>
    <w:rsid w:val="00862254"/>
    <w:rsid w:val="00863FD0"/>
    <w:rsid w:val="0086478B"/>
    <w:rsid w:val="00864C8A"/>
    <w:rsid w:val="00865A62"/>
    <w:rsid w:val="008662B2"/>
    <w:rsid w:val="00870323"/>
    <w:rsid w:val="00871E22"/>
    <w:rsid w:val="008725F0"/>
    <w:rsid w:val="008744E6"/>
    <w:rsid w:val="008745A3"/>
    <w:rsid w:val="008762C3"/>
    <w:rsid w:val="008773A3"/>
    <w:rsid w:val="00881613"/>
    <w:rsid w:val="008817DB"/>
    <w:rsid w:val="00881862"/>
    <w:rsid w:val="00881E3E"/>
    <w:rsid w:val="008826EE"/>
    <w:rsid w:val="008827B7"/>
    <w:rsid w:val="008831CA"/>
    <w:rsid w:val="00883BEC"/>
    <w:rsid w:val="00884306"/>
    <w:rsid w:val="008849DA"/>
    <w:rsid w:val="00884B0B"/>
    <w:rsid w:val="0088502C"/>
    <w:rsid w:val="008869C7"/>
    <w:rsid w:val="008870F7"/>
    <w:rsid w:val="008872FE"/>
    <w:rsid w:val="008909D5"/>
    <w:rsid w:val="00891028"/>
    <w:rsid w:val="00892346"/>
    <w:rsid w:val="008929CD"/>
    <w:rsid w:val="00893093"/>
    <w:rsid w:val="00893428"/>
    <w:rsid w:val="00894636"/>
    <w:rsid w:val="0089573A"/>
    <w:rsid w:val="008977BE"/>
    <w:rsid w:val="0089795A"/>
    <w:rsid w:val="0089797D"/>
    <w:rsid w:val="00897AD5"/>
    <w:rsid w:val="00897C13"/>
    <w:rsid w:val="008A34A1"/>
    <w:rsid w:val="008A51DD"/>
    <w:rsid w:val="008A5478"/>
    <w:rsid w:val="008A6A93"/>
    <w:rsid w:val="008A79BD"/>
    <w:rsid w:val="008B03CA"/>
    <w:rsid w:val="008B0BB9"/>
    <w:rsid w:val="008B1945"/>
    <w:rsid w:val="008B2BE7"/>
    <w:rsid w:val="008B2CC6"/>
    <w:rsid w:val="008B4CB1"/>
    <w:rsid w:val="008B6B99"/>
    <w:rsid w:val="008B6D09"/>
    <w:rsid w:val="008C3747"/>
    <w:rsid w:val="008C4343"/>
    <w:rsid w:val="008C4D42"/>
    <w:rsid w:val="008C6308"/>
    <w:rsid w:val="008C70A1"/>
    <w:rsid w:val="008D1700"/>
    <w:rsid w:val="008D36AE"/>
    <w:rsid w:val="008D40CA"/>
    <w:rsid w:val="008D48FC"/>
    <w:rsid w:val="008D4A8E"/>
    <w:rsid w:val="008D6EBF"/>
    <w:rsid w:val="008D76BA"/>
    <w:rsid w:val="008E08BA"/>
    <w:rsid w:val="008E1B0E"/>
    <w:rsid w:val="008E2730"/>
    <w:rsid w:val="008E4107"/>
    <w:rsid w:val="008E55CB"/>
    <w:rsid w:val="008E7436"/>
    <w:rsid w:val="008E7E63"/>
    <w:rsid w:val="008F0E5C"/>
    <w:rsid w:val="008F16F5"/>
    <w:rsid w:val="008F2155"/>
    <w:rsid w:val="008F28E9"/>
    <w:rsid w:val="008F3DD3"/>
    <w:rsid w:val="008F52BF"/>
    <w:rsid w:val="008F58DF"/>
    <w:rsid w:val="008F5C8D"/>
    <w:rsid w:val="008F63A8"/>
    <w:rsid w:val="00900FB9"/>
    <w:rsid w:val="00901290"/>
    <w:rsid w:val="0090296A"/>
    <w:rsid w:val="00903349"/>
    <w:rsid w:val="00904237"/>
    <w:rsid w:val="00904C19"/>
    <w:rsid w:val="009073C4"/>
    <w:rsid w:val="009074D1"/>
    <w:rsid w:val="00912C2D"/>
    <w:rsid w:val="00912DE7"/>
    <w:rsid w:val="00916496"/>
    <w:rsid w:val="0091701F"/>
    <w:rsid w:val="00917906"/>
    <w:rsid w:val="00920467"/>
    <w:rsid w:val="00920C5D"/>
    <w:rsid w:val="0092142D"/>
    <w:rsid w:val="00921DC7"/>
    <w:rsid w:val="00923134"/>
    <w:rsid w:val="009231FC"/>
    <w:rsid w:val="0092376F"/>
    <w:rsid w:val="00924228"/>
    <w:rsid w:val="0092456A"/>
    <w:rsid w:val="0092510F"/>
    <w:rsid w:val="00925321"/>
    <w:rsid w:val="009253AF"/>
    <w:rsid w:val="00927DD6"/>
    <w:rsid w:val="00927FEF"/>
    <w:rsid w:val="0093196A"/>
    <w:rsid w:val="00931B76"/>
    <w:rsid w:val="00931EC3"/>
    <w:rsid w:val="00932415"/>
    <w:rsid w:val="00932A89"/>
    <w:rsid w:val="00935945"/>
    <w:rsid w:val="0094165F"/>
    <w:rsid w:val="0094244D"/>
    <w:rsid w:val="009427A7"/>
    <w:rsid w:val="00942CF3"/>
    <w:rsid w:val="00942E37"/>
    <w:rsid w:val="00943967"/>
    <w:rsid w:val="0094574E"/>
    <w:rsid w:val="00947A59"/>
    <w:rsid w:val="00947D26"/>
    <w:rsid w:val="009507C9"/>
    <w:rsid w:val="0095116E"/>
    <w:rsid w:val="00952AFE"/>
    <w:rsid w:val="0095461A"/>
    <w:rsid w:val="009546B9"/>
    <w:rsid w:val="0095470B"/>
    <w:rsid w:val="00954881"/>
    <w:rsid w:val="00955542"/>
    <w:rsid w:val="0095571F"/>
    <w:rsid w:val="0095596B"/>
    <w:rsid w:val="0095656C"/>
    <w:rsid w:val="009566B0"/>
    <w:rsid w:val="00956CB6"/>
    <w:rsid w:val="00957997"/>
    <w:rsid w:val="00957B0A"/>
    <w:rsid w:val="00957DF4"/>
    <w:rsid w:val="00960FD0"/>
    <w:rsid w:val="009610FD"/>
    <w:rsid w:val="00962EFF"/>
    <w:rsid w:val="00964DBB"/>
    <w:rsid w:val="00965D2B"/>
    <w:rsid w:val="0096650E"/>
    <w:rsid w:val="009667E0"/>
    <w:rsid w:val="00966DCC"/>
    <w:rsid w:val="00967F15"/>
    <w:rsid w:val="00970467"/>
    <w:rsid w:val="0097119F"/>
    <w:rsid w:val="009717BC"/>
    <w:rsid w:val="00971F1F"/>
    <w:rsid w:val="00972162"/>
    <w:rsid w:val="00972B24"/>
    <w:rsid w:val="00980591"/>
    <w:rsid w:val="0098068E"/>
    <w:rsid w:val="00983627"/>
    <w:rsid w:val="009836CE"/>
    <w:rsid w:val="00984982"/>
    <w:rsid w:val="00985B87"/>
    <w:rsid w:val="00985F64"/>
    <w:rsid w:val="00987E13"/>
    <w:rsid w:val="009903AC"/>
    <w:rsid w:val="00990652"/>
    <w:rsid w:val="0099086B"/>
    <w:rsid w:val="00990FEF"/>
    <w:rsid w:val="009919E3"/>
    <w:rsid w:val="00991A10"/>
    <w:rsid w:val="00991EFC"/>
    <w:rsid w:val="009924EE"/>
    <w:rsid w:val="0099333C"/>
    <w:rsid w:val="009952BD"/>
    <w:rsid w:val="00995313"/>
    <w:rsid w:val="0099707E"/>
    <w:rsid w:val="009A18C4"/>
    <w:rsid w:val="009A1C70"/>
    <w:rsid w:val="009A235C"/>
    <w:rsid w:val="009A32DD"/>
    <w:rsid w:val="009A353C"/>
    <w:rsid w:val="009A3AF1"/>
    <w:rsid w:val="009A3C06"/>
    <w:rsid w:val="009A6E02"/>
    <w:rsid w:val="009A70F0"/>
    <w:rsid w:val="009A77C1"/>
    <w:rsid w:val="009B04BF"/>
    <w:rsid w:val="009B0D51"/>
    <w:rsid w:val="009B1123"/>
    <w:rsid w:val="009B1B63"/>
    <w:rsid w:val="009B4C5C"/>
    <w:rsid w:val="009B527C"/>
    <w:rsid w:val="009B6BDE"/>
    <w:rsid w:val="009C112C"/>
    <w:rsid w:val="009C18D0"/>
    <w:rsid w:val="009C2879"/>
    <w:rsid w:val="009C4283"/>
    <w:rsid w:val="009C4C00"/>
    <w:rsid w:val="009C4DA4"/>
    <w:rsid w:val="009C56D3"/>
    <w:rsid w:val="009C5981"/>
    <w:rsid w:val="009C656C"/>
    <w:rsid w:val="009C6880"/>
    <w:rsid w:val="009C7122"/>
    <w:rsid w:val="009D146D"/>
    <w:rsid w:val="009D1FFE"/>
    <w:rsid w:val="009D251F"/>
    <w:rsid w:val="009D25F2"/>
    <w:rsid w:val="009D36DB"/>
    <w:rsid w:val="009D45B7"/>
    <w:rsid w:val="009D490B"/>
    <w:rsid w:val="009D4A69"/>
    <w:rsid w:val="009D539E"/>
    <w:rsid w:val="009D60EE"/>
    <w:rsid w:val="009D62B0"/>
    <w:rsid w:val="009D7816"/>
    <w:rsid w:val="009E0A85"/>
    <w:rsid w:val="009E1EA0"/>
    <w:rsid w:val="009E22A3"/>
    <w:rsid w:val="009E25E2"/>
    <w:rsid w:val="009E2E44"/>
    <w:rsid w:val="009E461B"/>
    <w:rsid w:val="009E48FF"/>
    <w:rsid w:val="009E6E24"/>
    <w:rsid w:val="009F1465"/>
    <w:rsid w:val="009F1ED7"/>
    <w:rsid w:val="009F2105"/>
    <w:rsid w:val="009F28D1"/>
    <w:rsid w:val="009F4762"/>
    <w:rsid w:val="009F4F44"/>
    <w:rsid w:val="009F60CD"/>
    <w:rsid w:val="009F7721"/>
    <w:rsid w:val="00A012AA"/>
    <w:rsid w:val="00A01922"/>
    <w:rsid w:val="00A01F2F"/>
    <w:rsid w:val="00A03A05"/>
    <w:rsid w:val="00A03BB4"/>
    <w:rsid w:val="00A03F74"/>
    <w:rsid w:val="00A0419F"/>
    <w:rsid w:val="00A0457A"/>
    <w:rsid w:val="00A05E28"/>
    <w:rsid w:val="00A0650F"/>
    <w:rsid w:val="00A0704B"/>
    <w:rsid w:val="00A1087E"/>
    <w:rsid w:val="00A12562"/>
    <w:rsid w:val="00A12B95"/>
    <w:rsid w:val="00A13C97"/>
    <w:rsid w:val="00A17A8C"/>
    <w:rsid w:val="00A17B1E"/>
    <w:rsid w:val="00A20B43"/>
    <w:rsid w:val="00A218C0"/>
    <w:rsid w:val="00A22494"/>
    <w:rsid w:val="00A23FF4"/>
    <w:rsid w:val="00A2411B"/>
    <w:rsid w:val="00A2449B"/>
    <w:rsid w:val="00A24CCE"/>
    <w:rsid w:val="00A2646F"/>
    <w:rsid w:val="00A2685A"/>
    <w:rsid w:val="00A2769E"/>
    <w:rsid w:val="00A305DE"/>
    <w:rsid w:val="00A3173C"/>
    <w:rsid w:val="00A317CF"/>
    <w:rsid w:val="00A321B9"/>
    <w:rsid w:val="00A335A0"/>
    <w:rsid w:val="00A33644"/>
    <w:rsid w:val="00A358C3"/>
    <w:rsid w:val="00A374BC"/>
    <w:rsid w:val="00A3752C"/>
    <w:rsid w:val="00A403C0"/>
    <w:rsid w:val="00A40B3A"/>
    <w:rsid w:val="00A41264"/>
    <w:rsid w:val="00A425EE"/>
    <w:rsid w:val="00A45DFB"/>
    <w:rsid w:val="00A46093"/>
    <w:rsid w:val="00A4686D"/>
    <w:rsid w:val="00A47E09"/>
    <w:rsid w:val="00A50E57"/>
    <w:rsid w:val="00A51022"/>
    <w:rsid w:val="00A510F9"/>
    <w:rsid w:val="00A535BB"/>
    <w:rsid w:val="00A539B7"/>
    <w:rsid w:val="00A539FE"/>
    <w:rsid w:val="00A5531B"/>
    <w:rsid w:val="00A55D01"/>
    <w:rsid w:val="00A56EF2"/>
    <w:rsid w:val="00A570B3"/>
    <w:rsid w:val="00A5760C"/>
    <w:rsid w:val="00A576DD"/>
    <w:rsid w:val="00A609F8"/>
    <w:rsid w:val="00A60ABF"/>
    <w:rsid w:val="00A60D3B"/>
    <w:rsid w:val="00A61875"/>
    <w:rsid w:val="00A633F4"/>
    <w:rsid w:val="00A6362B"/>
    <w:rsid w:val="00A63D3A"/>
    <w:rsid w:val="00A64CF9"/>
    <w:rsid w:val="00A64D10"/>
    <w:rsid w:val="00A654D1"/>
    <w:rsid w:val="00A66E08"/>
    <w:rsid w:val="00A671F3"/>
    <w:rsid w:val="00A6727E"/>
    <w:rsid w:val="00A70017"/>
    <w:rsid w:val="00A71471"/>
    <w:rsid w:val="00A71492"/>
    <w:rsid w:val="00A722BB"/>
    <w:rsid w:val="00A75B33"/>
    <w:rsid w:val="00A77549"/>
    <w:rsid w:val="00A8074A"/>
    <w:rsid w:val="00A81050"/>
    <w:rsid w:val="00A81111"/>
    <w:rsid w:val="00A8179F"/>
    <w:rsid w:val="00A82198"/>
    <w:rsid w:val="00A850C9"/>
    <w:rsid w:val="00A904DC"/>
    <w:rsid w:val="00A9072F"/>
    <w:rsid w:val="00A93CBB"/>
    <w:rsid w:val="00A9455A"/>
    <w:rsid w:val="00A94C51"/>
    <w:rsid w:val="00A94F35"/>
    <w:rsid w:val="00A957DF"/>
    <w:rsid w:val="00A95B72"/>
    <w:rsid w:val="00A96C91"/>
    <w:rsid w:val="00A97345"/>
    <w:rsid w:val="00AA023B"/>
    <w:rsid w:val="00AA1016"/>
    <w:rsid w:val="00AA2ED3"/>
    <w:rsid w:val="00AA3781"/>
    <w:rsid w:val="00AA4019"/>
    <w:rsid w:val="00AA4245"/>
    <w:rsid w:val="00AA4795"/>
    <w:rsid w:val="00AA5566"/>
    <w:rsid w:val="00AA5D84"/>
    <w:rsid w:val="00AA717C"/>
    <w:rsid w:val="00AB2695"/>
    <w:rsid w:val="00AB2E62"/>
    <w:rsid w:val="00AB3F1E"/>
    <w:rsid w:val="00AB6D4E"/>
    <w:rsid w:val="00AB716F"/>
    <w:rsid w:val="00AB764D"/>
    <w:rsid w:val="00AC00DD"/>
    <w:rsid w:val="00AC1153"/>
    <w:rsid w:val="00AC145A"/>
    <w:rsid w:val="00AC3095"/>
    <w:rsid w:val="00AC3A36"/>
    <w:rsid w:val="00AC41E9"/>
    <w:rsid w:val="00AC4D9E"/>
    <w:rsid w:val="00AC5563"/>
    <w:rsid w:val="00AC6D94"/>
    <w:rsid w:val="00AD05E0"/>
    <w:rsid w:val="00AD1429"/>
    <w:rsid w:val="00AD14D7"/>
    <w:rsid w:val="00AD1D45"/>
    <w:rsid w:val="00AD2693"/>
    <w:rsid w:val="00AD3ECB"/>
    <w:rsid w:val="00AD5B1D"/>
    <w:rsid w:val="00AD656D"/>
    <w:rsid w:val="00AD704C"/>
    <w:rsid w:val="00AD7122"/>
    <w:rsid w:val="00AD7E6B"/>
    <w:rsid w:val="00AE2721"/>
    <w:rsid w:val="00AE371F"/>
    <w:rsid w:val="00AE5A06"/>
    <w:rsid w:val="00AE6758"/>
    <w:rsid w:val="00AF0B2C"/>
    <w:rsid w:val="00AF0FC7"/>
    <w:rsid w:val="00AF1625"/>
    <w:rsid w:val="00AF22DA"/>
    <w:rsid w:val="00AF256B"/>
    <w:rsid w:val="00AF27AD"/>
    <w:rsid w:val="00AF4C84"/>
    <w:rsid w:val="00AF6430"/>
    <w:rsid w:val="00AF7E89"/>
    <w:rsid w:val="00B002D1"/>
    <w:rsid w:val="00B00322"/>
    <w:rsid w:val="00B0062B"/>
    <w:rsid w:val="00B02B43"/>
    <w:rsid w:val="00B045DE"/>
    <w:rsid w:val="00B1391F"/>
    <w:rsid w:val="00B143E8"/>
    <w:rsid w:val="00B1612D"/>
    <w:rsid w:val="00B164C6"/>
    <w:rsid w:val="00B16930"/>
    <w:rsid w:val="00B17F31"/>
    <w:rsid w:val="00B219FA"/>
    <w:rsid w:val="00B228B5"/>
    <w:rsid w:val="00B23D24"/>
    <w:rsid w:val="00B2496D"/>
    <w:rsid w:val="00B253F8"/>
    <w:rsid w:val="00B25C6A"/>
    <w:rsid w:val="00B26E9C"/>
    <w:rsid w:val="00B273B8"/>
    <w:rsid w:val="00B27692"/>
    <w:rsid w:val="00B27D90"/>
    <w:rsid w:val="00B309DF"/>
    <w:rsid w:val="00B31AA8"/>
    <w:rsid w:val="00B33C95"/>
    <w:rsid w:val="00B34A3A"/>
    <w:rsid w:val="00B3514C"/>
    <w:rsid w:val="00B35ABD"/>
    <w:rsid w:val="00B401B5"/>
    <w:rsid w:val="00B40265"/>
    <w:rsid w:val="00B40B5E"/>
    <w:rsid w:val="00B423DA"/>
    <w:rsid w:val="00B43531"/>
    <w:rsid w:val="00B440C1"/>
    <w:rsid w:val="00B4597B"/>
    <w:rsid w:val="00B460AB"/>
    <w:rsid w:val="00B47318"/>
    <w:rsid w:val="00B47E80"/>
    <w:rsid w:val="00B504C1"/>
    <w:rsid w:val="00B50EF1"/>
    <w:rsid w:val="00B516E4"/>
    <w:rsid w:val="00B5189C"/>
    <w:rsid w:val="00B5253F"/>
    <w:rsid w:val="00B52965"/>
    <w:rsid w:val="00B52DBB"/>
    <w:rsid w:val="00B5322D"/>
    <w:rsid w:val="00B53A92"/>
    <w:rsid w:val="00B53F3B"/>
    <w:rsid w:val="00B53FE8"/>
    <w:rsid w:val="00B552B0"/>
    <w:rsid w:val="00B5621F"/>
    <w:rsid w:val="00B5696D"/>
    <w:rsid w:val="00B56CD3"/>
    <w:rsid w:val="00B56FC2"/>
    <w:rsid w:val="00B576B8"/>
    <w:rsid w:val="00B61022"/>
    <w:rsid w:val="00B61FA7"/>
    <w:rsid w:val="00B631FD"/>
    <w:rsid w:val="00B63F82"/>
    <w:rsid w:val="00B6454F"/>
    <w:rsid w:val="00B65201"/>
    <w:rsid w:val="00B65934"/>
    <w:rsid w:val="00B66734"/>
    <w:rsid w:val="00B66F8C"/>
    <w:rsid w:val="00B67494"/>
    <w:rsid w:val="00B67A47"/>
    <w:rsid w:val="00B67C1C"/>
    <w:rsid w:val="00B67C81"/>
    <w:rsid w:val="00B7100F"/>
    <w:rsid w:val="00B71E7C"/>
    <w:rsid w:val="00B72F62"/>
    <w:rsid w:val="00B741D2"/>
    <w:rsid w:val="00B74CEE"/>
    <w:rsid w:val="00B74D50"/>
    <w:rsid w:val="00B750D3"/>
    <w:rsid w:val="00B75D3D"/>
    <w:rsid w:val="00B8100F"/>
    <w:rsid w:val="00B81E09"/>
    <w:rsid w:val="00B83AA6"/>
    <w:rsid w:val="00B843D3"/>
    <w:rsid w:val="00B84816"/>
    <w:rsid w:val="00B863B7"/>
    <w:rsid w:val="00B87789"/>
    <w:rsid w:val="00B929CC"/>
    <w:rsid w:val="00B930E7"/>
    <w:rsid w:val="00B93366"/>
    <w:rsid w:val="00B940BF"/>
    <w:rsid w:val="00B95DA8"/>
    <w:rsid w:val="00B95FFC"/>
    <w:rsid w:val="00B975C6"/>
    <w:rsid w:val="00BA20EC"/>
    <w:rsid w:val="00BA26DB"/>
    <w:rsid w:val="00BA2D7D"/>
    <w:rsid w:val="00BA333E"/>
    <w:rsid w:val="00BA341B"/>
    <w:rsid w:val="00BA5103"/>
    <w:rsid w:val="00BA5E42"/>
    <w:rsid w:val="00BA6105"/>
    <w:rsid w:val="00BA6C0D"/>
    <w:rsid w:val="00BA70CB"/>
    <w:rsid w:val="00BA721A"/>
    <w:rsid w:val="00BB01B1"/>
    <w:rsid w:val="00BB0376"/>
    <w:rsid w:val="00BB21D6"/>
    <w:rsid w:val="00BB22A9"/>
    <w:rsid w:val="00BB332D"/>
    <w:rsid w:val="00BB3F75"/>
    <w:rsid w:val="00BB4EC3"/>
    <w:rsid w:val="00BB57D5"/>
    <w:rsid w:val="00BB57EB"/>
    <w:rsid w:val="00BB58B7"/>
    <w:rsid w:val="00BB6404"/>
    <w:rsid w:val="00BC1E8F"/>
    <w:rsid w:val="00BC3000"/>
    <w:rsid w:val="00BC34FC"/>
    <w:rsid w:val="00BC361C"/>
    <w:rsid w:val="00BC364D"/>
    <w:rsid w:val="00BC37D1"/>
    <w:rsid w:val="00BC3B5B"/>
    <w:rsid w:val="00BC4384"/>
    <w:rsid w:val="00BC46CB"/>
    <w:rsid w:val="00BC5079"/>
    <w:rsid w:val="00BC5A27"/>
    <w:rsid w:val="00BC5A77"/>
    <w:rsid w:val="00BC5DAB"/>
    <w:rsid w:val="00BC7883"/>
    <w:rsid w:val="00BD0B7C"/>
    <w:rsid w:val="00BD11CC"/>
    <w:rsid w:val="00BD1781"/>
    <w:rsid w:val="00BD21C9"/>
    <w:rsid w:val="00BD3F59"/>
    <w:rsid w:val="00BD4C11"/>
    <w:rsid w:val="00BD583C"/>
    <w:rsid w:val="00BD6339"/>
    <w:rsid w:val="00BE0036"/>
    <w:rsid w:val="00BE0FAC"/>
    <w:rsid w:val="00BE14BC"/>
    <w:rsid w:val="00BE1559"/>
    <w:rsid w:val="00BE16A8"/>
    <w:rsid w:val="00BE1B35"/>
    <w:rsid w:val="00BE4083"/>
    <w:rsid w:val="00BE4753"/>
    <w:rsid w:val="00BE4BD1"/>
    <w:rsid w:val="00BE5B8C"/>
    <w:rsid w:val="00BE5FBB"/>
    <w:rsid w:val="00BE6087"/>
    <w:rsid w:val="00BF00C3"/>
    <w:rsid w:val="00BF0440"/>
    <w:rsid w:val="00BF0945"/>
    <w:rsid w:val="00BF0A76"/>
    <w:rsid w:val="00BF0F56"/>
    <w:rsid w:val="00BF2AED"/>
    <w:rsid w:val="00BF38C7"/>
    <w:rsid w:val="00BF3F30"/>
    <w:rsid w:val="00BF447B"/>
    <w:rsid w:val="00BF6E50"/>
    <w:rsid w:val="00BF75A5"/>
    <w:rsid w:val="00C00A91"/>
    <w:rsid w:val="00C032BC"/>
    <w:rsid w:val="00C03886"/>
    <w:rsid w:val="00C038FE"/>
    <w:rsid w:val="00C04195"/>
    <w:rsid w:val="00C04A81"/>
    <w:rsid w:val="00C05429"/>
    <w:rsid w:val="00C070DF"/>
    <w:rsid w:val="00C07B0B"/>
    <w:rsid w:val="00C07BD5"/>
    <w:rsid w:val="00C1048E"/>
    <w:rsid w:val="00C11066"/>
    <w:rsid w:val="00C125A5"/>
    <w:rsid w:val="00C13131"/>
    <w:rsid w:val="00C13ECB"/>
    <w:rsid w:val="00C16520"/>
    <w:rsid w:val="00C16AA1"/>
    <w:rsid w:val="00C17210"/>
    <w:rsid w:val="00C22018"/>
    <w:rsid w:val="00C2287D"/>
    <w:rsid w:val="00C22CD1"/>
    <w:rsid w:val="00C2398B"/>
    <w:rsid w:val="00C24030"/>
    <w:rsid w:val="00C244DF"/>
    <w:rsid w:val="00C26C91"/>
    <w:rsid w:val="00C26F59"/>
    <w:rsid w:val="00C27440"/>
    <w:rsid w:val="00C27C7D"/>
    <w:rsid w:val="00C3025D"/>
    <w:rsid w:val="00C30FE9"/>
    <w:rsid w:val="00C335C3"/>
    <w:rsid w:val="00C342D2"/>
    <w:rsid w:val="00C34D32"/>
    <w:rsid w:val="00C350FE"/>
    <w:rsid w:val="00C354A8"/>
    <w:rsid w:val="00C369CB"/>
    <w:rsid w:val="00C370AE"/>
    <w:rsid w:val="00C372FC"/>
    <w:rsid w:val="00C37D1B"/>
    <w:rsid w:val="00C4012D"/>
    <w:rsid w:val="00C40945"/>
    <w:rsid w:val="00C415E4"/>
    <w:rsid w:val="00C41AFA"/>
    <w:rsid w:val="00C423BB"/>
    <w:rsid w:val="00C42404"/>
    <w:rsid w:val="00C464B3"/>
    <w:rsid w:val="00C47022"/>
    <w:rsid w:val="00C47257"/>
    <w:rsid w:val="00C500A0"/>
    <w:rsid w:val="00C50E8D"/>
    <w:rsid w:val="00C514DE"/>
    <w:rsid w:val="00C525A7"/>
    <w:rsid w:val="00C5302B"/>
    <w:rsid w:val="00C5367A"/>
    <w:rsid w:val="00C53970"/>
    <w:rsid w:val="00C53973"/>
    <w:rsid w:val="00C5545D"/>
    <w:rsid w:val="00C554F9"/>
    <w:rsid w:val="00C563A6"/>
    <w:rsid w:val="00C568EC"/>
    <w:rsid w:val="00C56C14"/>
    <w:rsid w:val="00C57CF9"/>
    <w:rsid w:val="00C605A3"/>
    <w:rsid w:val="00C60F2D"/>
    <w:rsid w:val="00C62D58"/>
    <w:rsid w:val="00C62DB3"/>
    <w:rsid w:val="00C62E0B"/>
    <w:rsid w:val="00C63032"/>
    <w:rsid w:val="00C63B2F"/>
    <w:rsid w:val="00C644FD"/>
    <w:rsid w:val="00C64E5B"/>
    <w:rsid w:val="00C65657"/>
    <w:rsid w:val="00C663A0"/>
    <w:rsid w:val="00C666BB"/>
    <w:rsid w:val="00C66B79"/>
    <w:rsid w:val="00C673D8"/>
    <w:rsid w:val="00C674EA"/>
    <w:rsid w:val="00C70827"/>
    <w:rsid w:val="00C72DD4"/>
    <w:rsid w:val="00C77865"/>
    <w:rsid w:val="00C77BE0"/>
    <w:rsid w:val="00C807FB"/>
    <w:rsid w:val="00C80B4C"/>
    <w:rsid w:val="00C80D7E"/>
    <w:rsid w:val="00C834CC"/>
    <w:rsid w:val="00C83835"/>
    <w:rsid w:val="00C8607E"/>
    <w:rsid w:val="00C86A98"/>
    <w:rsid w:val="00C86B5D"/>
    <w:rsid w:val="00C90933"/>
    <w:rsid w:val="00C915C0"/>
    <w:rsid w:val="00C91F7A"/>
    <w:rsid w:val="00C92D42"/>
    <w:rsid w:val="00C93D67"/>
    <w:rsid w:val="00C94229"/>
    <w:rsid w:val="00C9632A"/>
    <w:rsid w:val="00C96C13"/>
    <w:rsid w:val="00C97874"/>
    <w:rsid w:val="00CA0384"/>
    <w:rsid w:val="00CA07DD"/>
    <w:rsid w:val="00CA0847"/>
    <w:rsid w:val="00CA08CE"/>
    <w:rsid w:val="00CA0DAA"/>
    <w:rsid w:val="00CA1016"/>
    <w:rsid w:val="00CA28D3"/>
    <w:rsid w:val="00CA55C9"/>
    <w:rsid w:val="00CA5646"/>
    <w:rsid w:val="00CA5C2A"/>
    <w:rsid w:val="00CA7264"/>
    <w:rsid w:val="00CB01EC"/>
    <w:rsid w:val="00CB0B4C"/>
    <w:rsid w:val="00CB39D0"/>
    <w:rsid w:val="00CB4A8D"/>
    <w:rsid w:val="00CB62F6"/>
    <w:rsid w:val="00CB674E"/>
    <w:rsid w:val="00CB6C28"/>
    <w:rsid w:val="00CB7456"/>
    <w:rsid w:val="00CB7574"/>
    <w:rsid w:val="00CB7B20"/>
    <w:rsid w:val="00CC1648"/>
    <w:rsid w:val="00CC225E"/>
    <w:rsid w:val="00CC4675"/>
    <w:rsid w:val="00CC480F"/>
    <w:rsid w:val="00CC4D5D"/>
    <w:rsid w:val="00CC5256"/>
    <w:rsid w:val="00CC6B56"/>
    <w:rsid w:val="00CC6F50"/>
    <w:rsid w:val="00CC79C7"/>
    <w:rsid w:val="00CD0215"/>
    <w:rsid w:val="00CD062F"/>
    <w:rsid w:val="00CD0F72"/>
    <w:rsid w:val="00CD279B"/>
    <w:rsid w:val="00CD48CB"/>
    <w:rsid w:val="00CD567F"/>
    <w:rsid w:val="00CD63DE"/>
    <w:rsid w:val="00CE051A"/>
    <w:rsid w:val="00CE0ED5"/>
    <w:rsid w:val="00CE1A91"/>
    <w:rsid w:val="00CE339D"/>
    <w:rsid w:val="00CE33D1"/>
    <w:rsid w:val="00CE388E"/>
    <w:rsid w:val="00CE3DE2"/>
    <w:rsid w:val="00CE40CE"/>
    <w:rsid w:val="00CE4696"/>
    <w:rsid w:val="00CE64B1"/>
    <w:rsid w:val="00CE6C33"/>
    <w:rsid w:val="00CF0A3C"/>
    <w:rsid w:val="00CF1AE7"/>
    <w:rsid w:val="00CF33CD"/>
    <w:rsid w:val="00CF3C02"/>
    <w:rsid w:val="00CF3C37"/>
    <w:rsid w:val="00CF5A14"/>
    <w:rsid w:val="00CF77B5"/>
    <w:rsid w:val="00D033DE"/>
    <w:rsid w:val="00D0696F"/>
    <w:rsid w:val="00D06BF0"/>
    <w:rsid w:val="00D07199"/>
    <w:rsid w:val="00D07F30"/>
    <w:rsid w:val="00D11B03"/>
    <w:rsid w:val="00D11BB3"/>
    <w:rsid w:val="00D12922"/>
    <w:rsid w:val="00D14C39"/>
    <w:rsid w:val="00D17244"/>
    <w:rsid w:val="00D17C7B"/>
    <w:rsid w:val="00D204C9"/>
    <w:rsid w:val="00D22411"/>
    <w:rsid w:val="00D24614"/>
    <w:rsid w:val="00D248BA"/>
    <w:rsid w:val="00D26DAE"/>
    <w:rsid w:val="00D30056"/>
    <w:rsid w:val="00D3109B"/>
    <w:rsid w:val="00D31467"/>
    <w:rsid w:val="00D31ECA"/>
    <w:rsid w:val="00D32E41"/>
    <w:rsid w:val="00D33223"/>
    <w:rsid w:val="00D343FE"/>
    <w:rsid w:val="00D344E5"/>
    <w:rsid w:val="00D346EF"/>
    <w:rsid w:val="00D348E9"/>
    <w:rsid w:val="00D35567"/>
    <w:rsid w:val="00D36167"/>
    <w:rsid w:val="00D36D82"/>
    <w:rsid w:val="00D36DE4"/>
    <w:rsid w:val="00D37945"/>
    <w:rsid w:val="00D42A70"/>
    <w:rsid w:val="00D42A87"/>
    <w:rsid w:val="00D455C6"/>
    <w:rsid w:val="00D45907"/>
    <w:rsid w:val="00D4679F"/>
    <w:rsid w:val="00D47BE5"/>
    <w:rsid w:val="00D514F0"/>
    <w:rsid w:val="00D5199A"/>
    <w:rsid w:val="00D51DAF"/>
    <w:rsid w:val="00D54A38"/>
    <w:rsid w:val="00D5563C"/>
    <w:rsid w:val="00D60276"/>
    <w:rsid w:val="00D6078F"/>
    <w:rsid w:val="00D60A4F"/>
    <w:rsid w:val="00D60D79"/>
    <w:rsid w:val="00D61294"/>
    <w:rsid w:val="00D62D1F"/>
    <w:rsid w:val="00D6356E"/>
    <w:rsid w:val="00D642E2"/>
    <w:rsid w:val="00D64664"/>
    <w:rsid w:val="00D65CAF"/>
    <w:rsid w:val="00D71481"/>
    <w:rsid w:val="00D719EB"/>
    <w:rsid w:val="00D7220B"/>
    <w:rsid w:val="00D739FC"/>
    <w:rsid w:val="00D743ED"/>
    <w:rsid w:val="00D74E44"/>
    <w:rsid w:val="00D759E6"/>
    <w:rsid w:val="00D75B78"/>
    <w:rsid w:val="00D77498"/>
    <w:rsid w:val="00D82809"/>
    <w:rsid w:val="00D8398C"/>
    <w:rsid w:val="00D83D70"/>
    <w:rsid w:val="00D8407C"/>
    <w:rsid w:val="00D843E0"/>
    <w:rsid w:val="00D85C80"/>
    <w:rsid w:val="00D87CBE"/>
    <w:rsid w:val="00D90089"/>
    <w:rsid w:val="00D9047D"/>
    <w:rsid w:val="00D90701"/>
    <w:rsid w:val="00D9138C"/>
    <w:rsid w:val="00D92535"/>
    <w:rsid w:val="00D933BE"/>
    <w:rsid w:val="00D94988"/>
    <w:rsid w:val="00D94B62"/>
    <w:rsid w:val="00D976CA"/>
    <w:rsid w:val="00D97884"/>
    <w:rsid w:val="00DA12CA"/>
    <w:rsid w:val="00DA1A55"/>
    <w:rsid w:val="00DA1C01"/>
    <w:rsid w:val="00DA1C68"/>
    <w:rsid w:val="00DA24FB"/>
    <w:rsid w:val="00DA2BFD"/>
    <w:rsid w:val="00DA36ED"/>
    <w:rsid w:val="00DA3E9D"/>
    <w:rsid w:val="00DA460A"/>
    <w:rsid w:val="00DA49C8"/>
    <w:rsid w:val="00DA578A"/>
    <w:rsid w:val="00DA5C8B"/>
    <w:rsid w:val="00DA60E0"/>
    <w:rsid w:val="00DA61DD"/>
    <w:rsid w:val="00DA77A1"/>
    <w:rsid w:val="00DB01C2"/>
    <w:rsid w:val="00DB02DE"/>
    <w:rsid w:val="00DB21A0"/>
    <w:rsid w:val="00DB281B"/>
    <w:rsid w:val="00DB4385"/>
    <w:rsid w:val="00DB4610"/>
    <w:rsid w:val="00DB4D41"/>
    <w:rsid w:val="00DC0C2D"/>
    <w:rsid w:val="00DC0FFB"/>
    <w:rsid w:val="00DC18BB"/>
    <w:rsid w:val="00DC27D2"/>
    <w:rsid w:val="00DC4A7A"/>
    <w:rsid w:val="00DC4B8B"/>
    <w:rsid w:val="00DC4E05"/>
    <w:rsid w:val="00DC5E4F"/>
    <w:rsid w:val="00DC7541"/>
    <w:rsid w:val="00DD02CC"/>
    <w:rsid w:val="00DD1FB2"/>
    <w:rsid w:val="00DD39BA"/>
    <w:rsid w:val="00DD39BF"/>
    <w:rsid w:val="00DD3E54"/>
    <w:rsid w:val="00DD41B5"/>
    <w:rsid w:val="00DD51D9"/>
    <w:rsid w:val="00DD5A94"/>
    <w:rsid w:val="00DD5C9A"/>
    <w:rsid w:val="00DD6154"/>
    <w:rsid w:val="00DD6892"/>
    <w:rsid w:val="00DD6F09"/>
    <w:rsid w:val="00DE099C"/>
    <w:rsid w:val="00DE1DBB"/>
    <w:rsid w:val="00DE2AB9"/>
    <w:rsid w:val="00DE3479"/>
    <w:rsid w:val="00DE44A7"/>
    <w:rsid w:val="00DE5AC5"/>
    <w:rsid w:val="00DE77AB"/>
    <w:rsid w:val="00DF0F4A"/>
    <w:rsid w:val="00DF13A3"/>
    <w:rsid w:val="00DF1F24"/>
    <w:rsid w:val="00DF2DB3"/>
    <w:rsid w:val="00DF3345"/>
    <w:rsid w:val="00DF34DE"/>
    <w:rsid w:val="00DF6580"/>
    <w:rsid w:val="00DF6BC3"/>
    <w:rsid w:val="00DF73F3"/>
    <w:rsid w:val="00E00030"/>
    <w:rsid w:val="00E01336"/>
    <w:rsid w:val="00E017BF"/>
    <w:rsid w:val="00E0203A"/>
    <w:rsid w:val="00E04D18"/>
    <w:rsid w:val="00E050E6"/>
    <w:rsid w:val="00E06D20"/>
    <w:rsid w:val="00E11F5E"/>
    <w:rsid w:val="00E14FFC"/>
    <w:rsid w:val="00E153DD"/>
    <w:rsid w:val="00E17355"/>
    <w:rsid w:val="00E17CA5"/>
    <w:rsid w:val="00E2065C"/>
    <w:rsid w:val="00E21F40"/>
    <w:rsid w:val="00E23529"/>
    <w:rsid w:val="00E239C8"/>
    <w:rsid w:val="00E24074"/>
    <w:rsid w:val="00E241F7"/>
    <w:rsid w:val="00E24D71"/>
    <w:rsid w:val="00E26EB3"/>
    <w:rsid w:val="00E27298"/>
    <w:rsid w:val="00E279B5"/>
    <w:rsid w:val="00E27C51"/>
    <w:rsid w:val="00E304C4"/>
    <w:rsid w:val="00E32FF7"/>
    <w:rsid w:val="00E3379E"/>
    <w:rsid w:val="00E34AC8"/>
    <w:rsid w:val="00E3540B"/>
    <w:rsid w:val="00E355CC"/>
    <w:rsid w:val="00E36A8E"/>
    <w:rsid w:val="00E36B70"/>
    <w:rsid w:val="00E3769B"/>
    <w:rsid w:val="00E40E3C"/>
    <w:rsid w:val="00E41AED"/>
    <w:rsid w:val="00E41EEC"/>
    <w:rsid w:val="00E42696"/>
    <w:rsid w:val="00E432CC"/>
    <w:rsid w:val="00E452B5"/>
    <w:rsid w:val="00E45436"/>
    <w:rsid w:val="00E46014"/>
    <w:rsid w:val="00E50547"/>
    <w:rsid w:val="00E515F2"/>
    <w:rsid w:val="00E52218"/>
    <w:rsid w:val="00E55300"/>
    <w:rsid w:val="00E559B3"/>
    <w:rsid w:val="00E55C71"/>
    <w:rsid w:val="00E56484"/>
    <w:rsid w:val="00E567C9"/>
    <w:rsid w:val="00E57590"/>
    <w:rsid w:val="00E57EF5"/>
    <w:rsid w:val="00E60998"/>
    <w:rsid w:val="00E6144A"/>
    <w:rsid w:val="00E645F2"/>
    <w:rsid w:val="00E6493D"/>
    <w:rsid w:val="00E64C17"/>
    <w:rsid w:val="00E6794A"/>
    <w:rsid w:val="00E67FB5"/>
    <w:rsid w:val="00E702F3"/>
    <w:rsid w:val="00E7149D"/>
    <w:rsid w:val="00E714B4"/>
    <w:rsid w:val="00E7166C"/>
    <w:rsid w:val="00E74091"/>
    <w:rsid w:val="00E7543E"/>
    <w:rsid w:val="00E75831"/>
    <w:rsid w:val="00E7601C"/>
    <w:rsid w:val="00E7651E"/>
    <w:rsid w:val="00E80D73"/>
    <w:rsid w:val="00E80E25"/>
    <w:rsid w:val="00E8117C"/>
    <w:rsid w:val="00E82EC5"/>
    <w:rsid w:val="00E8316B"/>
    <w:rsid w:val="00E83BC5"/>
    <w:rsid w:val="00E84B90"/>
    <w:rsid w:val="00E86328"/>
    <w:rsid w:val="00E910F2"/>
    <w:rsid w:val="00E912F0"/>
    <w:rsid w:val="00E91F14"/>
    <w:rsid w:val="00E9283E"/>
    <w:rsid w:val="00E92D7B"/>
    <w:rsid w:val="00E92F65"/>
    <w:rsid w:val="00E945C1"/>
    <w:rsid w:val="00E948C6"/>
    <w:rsid w:val="00E94A39"/>
    <w:rsid w:val="00E96838"/>
    <w:rsid w:val="00E97152"/>
    <w:rsid w:val="00E977E5"/>
    <w:rsid w:val="00E97A92"/>
    <w:rsid w:val="00EA0293"/>
    <w:rsid w:val="00EA0E91"/>
    <w:rsid w:val="00EA15E1"/>
    <w:rsid w:val="00EA23D4"/>
    <w:rsid w:val="00EA2CE9"/>
    <w:rsid w:val="00EA3A24"/>
    <w:rsid w:val="00EA3DF6"/>
    <w:rsid w:val="00EA6B0E"/>
    <w:rsid w:val="00EA6FC5"/>
    <w:rsid w:val="00EB01A0"/>
    <w:rsid w:val="00EB0C3A"/>
    <w:rsid w:val="00EB0E46"/>
    <w:rsid w:val="00EB1BAD"/>
    <w:rsid w:val="00EB23F1"/>
    <w:rsid w:val="00EB35EE"/>
    <w:rsid w:val="00EB364C"/>
    <w:rsid w:val="00EB3FA2"/>
    <w:rsid w:val="00EB43E3"/>
    <w:rsid w:val="00EB5955"/>
    <w:rsid w:val="00EB5CEA"/>
    <w:rsid w:val="00EB6AD1"/>
    <w:rsid w:val="00EB748E"/>
    <w:rsid w:val="00EC172D"/>
    <w:rsid w:val="00EC2470"/>
    <w:rsid w:val="00EC263A"/>
    <w:rsid w:val="00EC473A"/>
    <w:rsid w:val="00EC4EB8"/>
    <w:rsid w:val="00EC58B4"/>
    <w:rsid w:val="00EC70FF"/>
    <w:rsid w:val="00ED11EF"/>
    <w:rsid w:val="00ED2814"/>
    <w:rsid w:val="00ED3933"/>
    <w:rsid w:val="00ED40DB"/>
    <w:rsid w:val="00ED4485"/>
    <w:rsid w:val="00ED45DC"/>
    <w:rsid w:val="00ED5898"/>
    <w:rsid w:val="00ED59F5"/>
    <w:rsid w:val="00ED6966"/>
    <w:rsid w:val="00EE011C"/>
    <w:rsid w:val="00EE0154"/>
    <w:rsid w:val="00EE018E"/>
    <w:rsid w:val="00EE0CFA"/>
    <w:rsid w:val="00EE24CD"/>
    <w:rsid w:val="00EE3777"/>
    <w:rsid w:val="00EE3B3C"/>
    <w:rsid w:val="00EE481D"/>
    <w:rsid w:val="00EE4B19"/>
    <w:rsid w:val="00EE65EB"/>
    <w:rsid w:val="00EE6C03"/>
    <w:rsid w:val="00EE7520"/>
    <w:rsid w:val="00EF11BC"/>
    <w:rsid w:val="00EF123F"/>
    <w:rsid w:val="00EF2114"/>
    <w:rsid w:val="00EF3760"/>
    <w:rsid w:val="00EF6870"/>
    <w:rsid w:val="00EF7FA2"/>
    <w:rsid w:val="00F0017C"/>
    <w:rsid w:val="00F009F5"/>
    <w:rsid w:val="00F00FBF"/>
    <w:rsid w:val="00F01937"/>
    <w:rsid w:val="00F01EC1"/>
    <w:rsid w:val="00F02616"/>
    <w:rsid w:val="00F03146"/>
    <w:rsid w:val="00F03F95"/>
    <w:rsid w:val="00F04DF8"/>
    <w:rsid w:val="00F05CAF"/>
    <w:rsid w:val="00F05FF3"/>
    <w:rsid w:val="00F06E3F"/>
    <w:rsid w:val="00F07244"/>
    <w:rsid w:val="00F076E3"/>
    <w:rsid w:val="00F108AD"/>
    <w:rsid w:val="00F10AE9"/>
    <w:rsid w:val="00F1172C"/>
    <w:rsid w:val="00F11D52"/>
    <w:rsid w:val="00F13A71"/>
    <w:rsid w:val="00F15076"/>
    <w:rsid w:val="00F155F9"/>
    <w:rsid w:val="00F15D9C"/>
    <w:rsid w:val="00F16B2D"/>
    <w:rsid w:val="00F172C7"/>
    <w:rsid w:val="00F2137B"/>
    <w:rsid w:val="00F21BC5"/>
    <w:rsid w:val="00F241A1"/>
    <w:rsid w:val="00F24629"/>
    <w:rsid w:val="00F24EC1"/>
    <w:rsid w:val="00F25EA6"/>
    <w:rsid w:val="00F30926"/>
    <w:rsid w:val="00F310AD"/>
    <w:rsid w:val="00F312B4"/>
    <w:rsid w:val="00F33029"/>
    <w:rsid w:val="00F331DA"/>
    <w:rsid w:val="00F33C7C"/>
    <w:rsid w:val="00F340F6"/>
    <w:rsid w:val="00F3465D"/>
    <w:rsid w:val="00F40621"/>
    <w:rsid w:val="00F41BD2"/>
    <w:rsid w:val="00F42A90"/>
    <w:rsid w:val="00F42EA6"/>
    <w:rsid w:val="00F45157"/>
    <w:rsid w:val="00F45714"/>
    <w:rsid w:val="00F465BC"/>
    <w:rsid w:val="00F47A14"/>
    <w:rsid w:val="00F47DC4"/>
    <w:rsid w:val="00F509BB"/>
    <w:rsid w:val="00F50A31"/>
    <w:rsid w:val="00F50EB4"/>
    <w:rsid w:val="00F5104A"/>
    <w:rsid w:val="00F512E9"/>
    <w:rsid w:val="00F51378"/>
    <w:rsid w:val="00F52FB9"/>
    <w:rsid w:val="00F533C1"/>
    <w:rsid w:val="00F53583"/>
    <w:rsid w:val="00F5509D"/>
    <w:rsid w:val="00F55CA2"/>
    <w:rsid w:val="00F61236"/>
    <w:rsid w:val="00F61468"/>
    <w:rsid w:val="00F630D0"/>
    <w:rsid w:val="00F630E4"/>
    <w:rsid w:val="00F64BD2"/>
    <w:rsid w:val="00F65BBD"/>
    <w:rsid w:val="00F70E18"/>
    <w:rsid w:val="00F71747"/>
    <w:rsid w:val="00F721F2"/>
    <w:rsid w:val="00F72FE0"/>
    <w:rsid w:val="00F743DD"/>
    <w:rsid w:val="00F7441D"/>
    <w:rsid w:val="00F756B4"/>
    <w:rsid w:val="00F758E8"/>
    <w:rsid w:val="00F802EC"/>
    <w:rsid w:val="00F81099"/>
    <w:rsid w:val="00F816CC"/>
    <w:rsid w:val="00F823A1"/>
    <w:rsid w:val="00F83A8C"/>
    <w:rsid w:val="00F84F34"/>
    <w:rsid w:val="00F84F9C"/>
    <w:rsid w:val="00F85D40"/>
    <w:rsid w:val="00F86BCB"/>
    <w:rsid w:val="00F87044"/>
    <w:rsid w:val="00F87722"/>
    <w:rsid w:val="00F90023"/>
    <w:rsid w:val="00F92439"/>
    <w:rsid w:val="00F9340A"/>
    <w:rsid w:val="00F94C9F"/>
    <w:rsid w:val="00F958B8"/>
    <w:rsid w:val="00F960B5"/>
    <w:rsid w:val="00F96DE8"/>
    <w:rsid w:val="00FA0134"/>
    <w:rsid w:val="00FA096A"/>
    <w:rsid w:val="00FA0F53"/>
    <w:rsid w:val="00FA2363"/>
    <w:rsid w:val="00FA2BD4"/>
    <w:rsid w:val="00FA2EE8"/>
    <w:rsid w:val="00FA32A9"/>
    <w:rsid w:val="00FA3E65"/>
    <w:rsid w:val="00FA3FBB"/>
    <w:rsid w:val="00FA3FEA"/>
    <w:rsid w:val="00FA5754"/>
    <w:rsid w:val="00FA5EBA"/>
    <w:rsid w:val="00FA6964"/>
    <w:rsid w:val="00FA69CD"/>
    <w:rsid w:val="00FA74B4"/>
    <w:rsid w:val="00FB15B1"/>
    <w:rsid w:val="00FB1854"/>
    <w:rsid w:val="00FB1CC6"/>
    <w:rsid w:val="00FB4048"/>
    <w:rsid w:val="00FB47EB"/>
    <w:rsid w:val="00FB4B44"/>
    <w:rsid w:val="00FB5B7E"/>
    <w:rsid w:val="00FB6610"/>
    <w:rsid w:val="00FB702C"/>
    <w:rsid w:val="00FB7207"/>
    <w:rsid w:val="00FC076E"/>
    <w:rsid w:val="00FC099C"/>
    <w:rsid w:val="00FC0E6A"/>
    <w:rsid w:val="00FC1B72"/>
    <w:rsid w:val="00FC22EF"/>
    <w:rsid w:val="00FC2A93"/>
    <w:rsid w:val="00FC300C"/>
    <w:rsid w:val="00FC33BE"/>
    <w:rsid w:val="00FC4B53"/>
    <w:rsid w:val="00FC4E2A"/>
    <w:rsid w:val="00FC4FF9"/>
    <w:rsid w:val="00FC5573"/>
    <w:rsid w:val="00FC558B"/>
    <w:rsid w:val="00FC5646"/>
    <w:rsid w:val="00FC6E0C"/>
    <w:rsid w:val="00FD0127"/>
    <w:rsid w:val="00FD1956"/>
    <w:rsid w:val="00FD26A5"/>
    <w:rsid w:val="00FD37AF"/>
    <w:rsid w:val="00FD38AF"/>
    <w:rsid w:val="00FD43B3"/>
    <w:rsid w:val="00FD4E59"/>
    <w:rsid w:val="00FD67D7"/>
    <w:rsid w:val="00FD6BA0"/>
    <w:rsid w:val="00FD769C"/>
    <w:rsid w:val="00FE1442"/>
    <w:rsid w:val="00FE1D0F"/>
    <w:rsid w:val="00FE20C4"/>
    <w:rsid w:val="00FE21B1"/>
    <w:rsid w:val="00FE3285"/>
    <w:rsid w:val="00FE3465"/>
    <w:rsid w:val="00FE3854"/>
    <w:rsid w:val="00FE3B99"/>
    <w:rsid w:val="00FE4FCF"/>
    <w:rsid w:val="00FE6525"/>
    <w:rsid w:val="00FE7F4F"/>
    <w:rsid w:val="00FF1691"/>
    <w:rsid w:val="00FF1E3E"/>
    <w:rsid w:val="00FF22A7"/>
    <w:rsid w:val="00FF3BC8"/>
    <w:rsid w:val="00FF4B65"/>
    <w:rsid w:val="00FF78EC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ahoma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6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E9"/>
    <w:rPr>
      <w:rFonts w:ascii="Tahoma" w:eastAsia="Times New Roman" w:hAnsi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7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ahoma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6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E9"/>
    <w:rPr>
      <w:rFonts w:ascii="Tahoma" w:eastAsia="Times New Roman" w:hAnsi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C5EC7-F41B-467D-9A17-A50B7F43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Группа компаний АБВ</Company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Псарев Евгений Анатольевич</dc:creator>
  <cp:keywords/>
  <dc:description/>
  <cp:lastModifiedBy>Псарев Евгений Анатольевич</cp:lastModifiedBy>
  <cp:revision>2</cp:revision>
  <cp:lastPrinted>2015-09-16T11:51:00Z</cp:lastPrinted>
  <dcterms:created xsi:type="dcterms:W3CDTF">2015-09-17T07:49:00Z</dcterms:created>
  <dcterms:modified xsi:type="dcterms:W3CDTF">2015-09-17T07:49:00Z</dcterms:modified>
</cp:coreProperties>
</file>