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0828" w:rsidRPr="00382A07" w:rsidRDefault="00453B86" w:rsidP="00BF0828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197.1pt;height:93.9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CA33D5" w:rsidRPr="00CA33D5" w:rsidRDefault="00F941F8" w:rsidP="00BF0828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 w:rsidRPr="00B534EA">
                    <w:rPr>
                      <w:rFonts w:ascii="Helios" w:hAnsi="Helios"/>
                      <w:noProof/>
                      <w:sz w:val="12"/>
                      <w:szCs w:val="12"/>
                      <w:lang w:eastAsia="ru-RU"/>
                    </w:rPr>
                    <w:drawing>
                      <wp:inline distT="0" distB="0" distL="0" distR="0" wp14:anchorId="357F949E" wp14:editId="7A754730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Рисунок 2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BF0828" w:rsidRPr="00382A07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382A07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color w:val="auto"/>
          <w:spacing w:val="4"/>
          <w:sz w:val="14"/>
          <w:szCs w:val="14"/>
          <w:lang w:val="en-US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382A07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BF0828" w:rsidRPr="00382A07" w:rsidRDefault="00BF0828" w:rsidP="007556FF">
      <w:pPr>
        <w:ind w:left="5670" w:firstLine="0"/>
        <w:jc w:val="center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УТВЕРЖДАЮ: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Председатель закупочной комиссии -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И.о.заместителя</w:t>
      </w:r>
      <w:r w:rsidRPr="00403D49">
        <w:rPr>
          <w:sz w:val="24"/>
          <w:szCs w:val="24"/>
        </w:rPr>
        <w:t xml:space="preserve"> генерального директора </w:t>
      </w:r>
    </w:p>
    <w:p w:rsidR="00F941F8" w:rsidRPr="00403D49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>директор филиала ОАО «МРСК Центра» -                                                                                                                                             «Тамбовэнерго»</w:t>
      </w:r>
    </w:p>
    <w:p w:rsidR="007556FF" w:rsidRPr="00382A07" w:rsidRDefault="00F941F8" w:rsidP="00F941F8">
      <w:pPr>
        <w:spacing w:line="240" w:lineRule="auto"/>
        <w:jc w:val="right"/>
        <w:rPr>
          <w:sz w:val="24"/>
          <w:szCs w:val="24"/>
        </w:rPr>
      </w:pPr>
      <w:r w:rsidRPr="00403D49">
        <w:rPr>
          <w:sz w:val="24"/>
          <w:szCs w:val="24"/>
        </w:rPr>
        <w:t xml:space="preserve">________________ </w:t>
      </w:r>
      <w:r>
        <w:rPr>
          <w:sz w:val="24"/>
          <w:szCs w:val="24"/>
        </w:rPr>
        <w:t>Н.В.Богомолов</w:t>
      </w:r>
    </w:p>
    <w:p w:rsidR="007556FF" w:rsidRPr="00382A07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382A07" w:rsidRDefault="007556FF" w:rsidP="007556FF">
      <w:pPr>
        <w:ind w:left="5670" w:firstLine="0"/>
        <w:jc w:val="right"/>
        <w:rPr>
          <w:sz w:val="24"/>
          <w:szCs w:val="24"/>
        </w:rPr>
      </w:pPr>
      <w:r w:rsidRPr="00382A07">
        <w:rPr>
          <w:sz w:val="24"/>
          <w:szCs w:val="24"/>
        </w:rPr>
        <w:t xml:space="preserve"> «____» ___________________ </w:t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556FF" w:rsidRPr="00382A07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Согласовано на заседании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закупочной комиссии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>Протокол № ____________</w:t>
      </w:r>
    </w:p>
    <w:p w:rsidR="007556FF" w:rsidRPr="00382A07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382A07">
        <w:rPr>
          <w:b/>
          <w:kern w:val="36"/>
          <w:sz w:val="24"/>
          <w:szCs w:val="24"/>
        </w:rPr>
        <w:t xml:space="preserve">от «___» _______ </w:t>
      </w:r>
      <w:r w:rsidR="0042517C">
        <w:rPr>
          <w:b/>
          <w:kern w:val="36"/>
          <w:sz w:val="24"/>
          <w:szCs w:val="24"/>
        </w:rPr>
        <w:t>2018</w:t>
      </w:r>
      <w:r w:rsidRPr="00382A07">
        <w:rPr>
          <w:b/>
          <w:kern w:val="36"/>
          <w:sz w:val="24"/>
          <w:szCs w:val="24"/>
        </w:rPr>
        <w:t xml:space="preserve"> года</w:t>
      </w: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382A07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382A07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382A07">
        <w:rPr>
          <w:rFonts w:ascii="Times New Roman" w:hAnsi="Times New Roman"/>
          <w:b/>
          <w:sz w:val="24"/>
          <w:szCs w:val="24"/>
        </w:rPr>
        <w:t>ОТКРЫТЫЙ ЗАПРОС ПРЕДЛОЖЕНИЙ</w:t>
      </w:r>
    </w:p>
    <w:p w:rsidR="00717F60" w:rsidRPr="00382A07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на право заключения </w:t>
      </w:r>
      <w:r w:rsidR="00F941F8" w:rsidRPr="00F941F8">
        <w:rPr>
          <w:b/>
          <w:sz w:val="24"/>
          <w:szCs w:val="24"/>
        </w:rPr>
        <w:t xml:space="preserve">Договора на поставку </w:t>
      </w:r>
      <w:r w:rsidR="002B0FCA" w:rsidRPr="002B0FCA">
        <w:rPr>
          <w:b/>
          <w:sz w:val="24"/>
          <w:szCs w:val="24"/>
        </w:rPr>
        <w:t>запчастей к выключателям, разъединителям</w:t>
      </w:r>
      <w:r w:rsidR="00F941F8" w:rsidRPr="00F941F8">
        <w:rPr>
          <w:b/>
          <w:sz w:val="24"/>
          <w:szCs w:val="24"/>
        </w:rPr>
        <w:br/>
        <w:t xml:space="preserve"> для нужд ПАО «МРСК Центра» (филиала «Тамбовэнерго»)</w:t>
      </w:r>
    </w:p>
    <w:p w:rsidR="007556FF" w:rsidRPr="00F941F8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bCs/>
        </w:rPr>
      </w:pPr>
    </w:p>
    <w:p w:rsidR="00717F60" w:rsidRPr="00382A07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382A07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>,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382A07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382A07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382A07">
        <w:rPr>
          <w:rFonts w:ascii="Times New Roman" w:hAnsi="Times New Roman" w:cs="Times New Roman"/>
        </w:rPr>
        <w:t xml:space="preserve"> </w:t>
      </w: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382A07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382A07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 xml:space="preserve">г. </w:t>
      </w:r>
      <w:r w:rsidR="00F941F8">
        <w:rPr>
          <w:sz w:val="24"/>
          <w:szCs w:val="24"/>
        </w:rPr>
        <w:t>Тамбов</w:t>
      </w:r>
      <w:r w:rsidRPr="00382A07">
        <w:rPr>
          <w:sz w:val="24"/>
          <w:szCs w:val="24"/>
        </w:rPr>
        <w:br/>
      </w:r>
      <w:r w:rsidR="0042517C">
        <w:rPr>
          <w:sz w:val="24"/>
          <w:szCs w:val="24"/>
        </w:rPr>
        <w:t>2018</w:t>
      </w:r>
      <w:r w:rsidRPr="00382A07">
        <w:rPr>
          <w:sz w:val="24"/>
          <w:szCs w:val="24"/>
        </w:rPr>
        <w:t xml:space="preserve"> г.</w:t>
      </w:r>
    </w:p>
    <w:p w:rsidR="00717F60" w:rsidRPr="00382A07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382A07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382A07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СОДЕРЖАНИЕ</w:t>
      </w:r>
    </w:p>
    <w:p w:rsidR="001D6DBB" w:rsidRDefault="00D161E0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382A07">
        <w:rPr>
          <w:sz w:val="24"/>
          <w:szCs w:val="24"/>
        </w:rPr>
        <w:fldChar w:fldCharType="begin"/>
      </w:r>
      <w:r w:rsidR="00717F60" w:rsidRPr="00382A07">
        <w:rPr>
          <w:sz w:val="24"/>
          <w:szCs w:val="24"/>
        </w:rPr>
        <w:instrText xml:space="preserve"> TOC </w:instrText>
      </w:r>
      <w:r w:rsidRPr="00382A07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1D6DBB">
        <w:rPr>
          <w:noProof/>
        </w:rPr>
        <w:t>1</w:t>
      </w:r>
      <w:r w:rsidR="001D6DBB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1D6DBB">
        <w:rPr>
          <w:noProof/>
        </w:rPr>
        <w:t>Общие положения</w:t>
      </w:r>
      <w:r w:rsidR="001D6DBB">
        <w:rPr>
          <w:noProof/>
        </w:rPr>
        <w:tab/>
      </w:r>
      <w:r>
        <w:rPr>
          <w:noProof/>
        </w:rPr>
        <w:fldChar w:fldCharType="begin"/>
      </w:r>
      <w:r w:rsidR="001D6DBB">
        <w:rPr>
          <w:noProof/>
        </w:rPr>
        <w:instrText xml:space="preserve"> PAGEREF _Toc498588843 \h </w:instrText>
      </w:r>
      <w:r>
        <w:rPr>
          <w:noProof/>
        </w:rPr>
      </w:r>
      <w:r>
        <w:rPr>
          <w:noProof/>
        </w:rPr>
        <w:fldChar w:fldCharType="separate"/>
      </w:r>
      <w:r w:rsidR="00ED3DEB">
        <w:rPr>
          <w:noProof/>
        </w:rPr>
        <w:t>4</w:t>
      </w:r>
      <w:r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продукции с разбиением заказа на лоты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_Toc498588849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FB1EEF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_Toc498588857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_Toc498588865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12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_Toc498588878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15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_Toc498588897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_Toc498588905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39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FB1EEF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_Toc498588909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44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FB1EEF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_Toc498588911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_Toc498588917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FB1EEF">
        <w:rPr>
          <w:b w:val="0"/>
          <w:noProof/>
        </w:rPr>
        <w:t>4.6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46</w:t>
      </w:r>
      <w:r w:rsidR="00D161E0">
        <w:rPr>
          <w:noProof/>
        </w:rPr>
        <w:fldChar w:fldCharType="end"/>
      </w:r>
    </w:p>
    <w:p w:rsidR="001D6DBB" w:rsidRDefault="001D6DBB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_Toc498588929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47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FB1EEF">
        <w:rPr>
          <w:bCs w:val="0"/>
          <w:noProof/>
        </w:rPr>
        <w:t xml:space="preserve">поставок </w:t>
      </w:r>
      <w:r>
        <w:rPr>
          <w:noProof/>
        </w:rPr>
        <w:t>(форма 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_Toc498588934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Техническое предложение (форма 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_Toc498588937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56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58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Протокол разногласий к проекту Договора (форма 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62</w:t>
      </w:r>
      <w:r w:rsidR="00D161E0">
        <w:rPr>
          <w:noProof/>
        </w:rPr>
        <w:fldChar w:fldCharType="end"/>
      </w:r>
    </w:p>
    <w:p w:rsidR="001D6DBB" w:rsidRDefault="001D6DBB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_Toc498588948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64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7)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71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8)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73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9)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цепочке собственников участника закупочной процедуры, включая бенефициаров (в том числе конечных) (форма 10)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_Toc498588959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77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11)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_Toc498588962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82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Соглашение о неустойке (форма 12)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_Toc498588967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85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Расписка  сдачи-приемки соглашения о неустойке (форма 13)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_Toc498588970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88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14)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_Toc498588973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90</w:t>
      </w:r>
      <w:r w:rsidR="00D161E0">
        <w:rPr>
          <w:noProof/>
        </w:rPr>
        <w:fldChar w:fldCharType="end"/>
      </w:r>
    </w:p>
    <w:p w:rsidR="001D6DBB" w:rsidRDefault="001D6DBB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План распределения объемов выполнения поставок внутри коллективного Участника (форма 15)</w:t>
      </w:r>
      <w:r>
        <w:rPr>
          <w:noProof/>
        </w:rPr>
        <w:tab/>
      </w:r>
      <w:r w:rsidR="00D161E0">
        <w:rPr>
          <w:noProof/>
        </w:rPr>
        <w:fldChar w:fldCharType="begin"/>
      </w:r>
      <w:r>
        <w:rPr>
          <w:noProof/>
        </w:rPr>
        <w:instrText xml:space="preserve"> PAGEREF _Toc498588976 \h </w:instrText>
      </w:r>
      <w:r w:rsidR="00D161E0">
        <w:rPr>
          <w:noProof/>
        </w:rPr>
      </w:r>
      <w:r w:rsidR="00D161E0">
        <w:rPr>
          <w:noProof/>
        </w:rPr>
        <w:fldChar w:fldCharType="separate"/>
      </w:r>
      <w:r w:rsidR="00ED3DEB">
        <w:rPr>
          <w:noProof/>
        </w:rPr>
        <w:t>92</w:t>
      </w:r>
      <w:r w:rsidR="00D161E0">
        <w:rPr>
          <w:noProof/>
        </w:rPr>
        <w:fldChar w:fldCharType="end"/>
      </w:r>
    </w:p>
    <w:p w:rsidR="00717F60" w:rsidRPr="00382A07" w:rsidRDefault="00D161E0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382A07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 w:rsidRPr="00382A07">
        <w:rPr>
          <w:sz w:val="24"/>
          <w:szCs w:val="24"/>
        </w:rPr>
        <w:fldChar w:fldCharType="end"/>
      </w:r>
    </w:p>
    <w:p w:rsidR="00717F60" w:rsidRPr="00382A07" w:rsidRDefault="00717F60" w:rsidP="00E722B6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88843"/>
      <w:bookmarkEnd w:id="6"/>
      <w:r w:rsidRPr="00382A07">
        <w:rPr>
          <w:szCs w:val="24"/>
        </w:rPr>
        <w:lastRenderedPageBreak/>
        <w:t>Общие положения</w:t>
      </w:r>
      <w:bookmarkEnd w:id="7"/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88844"/>
      <w:bookmarkEnd w:id="8"/>
      <w:r w:rsidRPr="00382A07">
        <w:t>Общие сведения о процедуре запроса предложений</w:t>
      </w:r>
      <w:bookmarkEnd w:id="9"/>
    </w:p>
    <w:p w:rsidR="005B75A6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382A07">
        <w:rPr>
          <w:iCs/>
          <w:sz w:val="24"/>
          <w:szCs w:val="24"/>
        </w:rPr>
        <w:t xml:space="preserve">Заказчик, являющийся Организатором запроса предложений </w:t>
      </w:r>
      <w:r w:rsidR="007556FF" w:rsidRPr="00382A07">
        <w:rPr>
          <w:iCs/>
          <w:sz w:val="24"/>
          <w:szCs w:val="24"/>
        </w:rPr>
        <w:t>– ПАО «МРСК Центра» (далее – Заказчик или Организатор)</w:t>
      </w:r>
      <w:r w:rsidRPr="00382A07">
        <w:rPr>
          <w:iCs/>
          <w:sz w:val="24"/>
          <w:szCs w:val="24"/>
        </w:rPr>
        <w:t xml:space="preserve"> (почтовый адрес:</w:t>
      </w:r>
      <w:r w:rsidR="007556FF" w:rsidRPr="00382A07">
        <w:rPr>
          <w:iCs/>
          <w:sz w:val="24"/>
          <w:szCs w:val="24"/>
        </w:rPr>
        <w:t xml:space="preserve"> РФ, 127018, г. Москва, ул. 2-я Ямская, 4</w:t>
      </w:r>
      <w:r w:rsidR="00EC1043" w:rsidRPr="00382A07">
        <w:rPr>
          <w:iCs/>
          <w:sz w:val="24"/>
          <w:szCs w:val="24"/>
        </w:rPr>
        <w:t>, с</w:t>
      </w:r>
      <w:r w:rsidRPr="00382A07">
        <w:rPr>
          <w:iCs/>
          <w:sz w:val="24"/>
          <w:szCs w:val="24"/>
        </w:rPr>
        <w:t xml:space="preserve">екретарь Закупочной комиссии – </w:t>
      </w:r>
      <w:r w:rsidR="00F941F8" w:rsidRPr="00403D49">
        <w:rPr>
          <w:iCs/>
          <w:sz w:val="24"/>
          <w:szCs w:val="24"/>
        </w:rPr>
        <w:t xml:space="preserve"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(4752)56-95-67, адрес электронной почты kobeleva.ey@mrsk-1.ru., ответственное лицо – Кобелева Елена Юрьевна, контактный телефон - (4752)56-95-67, адрес электронной почты: </w:t>
      </w:r>
      <w:hyperlink r:id="rId16" w:history="1">
        <w:r w:rsidR="00F941F8" w:rsidRPr="00403D49">
          <w:rPr>
            <w:rStyle w:val="a7"/>
            <w:iCs/>
            <w:sz w:val="24"/>
            <w:szCs w:val="24"/>
          </w:rPr>
          <w:t>kobeleva.ey@mrsk-1.ru</w:t>
        </w:r>
      </w:hyperlink>
      <w:r w:rsidR="00862664" w:rsidRPr="00382A07">
        <w:rPr>
          <w:sz w:val="24"/>
          <w:szCs w:val="24"/>
        </w:rPr>
        <w:t xml:space="preserve"> </w:t>
      </w:r>
      <w:r w:rsidR="004B5EB3" w:rsidRPr="00382A07">
        <w:rPr>
          <w:iCs/>
          <w:sz w:val="24"/>
          <w:szCs w:val="24"/>
        </w:rPr>
        <w:t>Извещени</w:t>
      </w:r>
      <w:r w:rsidRPr="00382A07">
        <w:rPr>
          <w:iCs/>
          <w:sz w:val="24"/>
          <w:szCs w:val="24"/>
        </w:rPr>
        <w:t>ем</w:t>
      </w:r>
      <w:r w:rsidRPr="00382A07">
        <w:rPr>
          <w:sz w:val="24"/>
          <w:szCs w:val="24"/>
        </w:rPr>
        <w:t xml:space="preserve"> о проведении открытого </w:t>
      </w:r>
      <w:r w:rsidRPr="00382A07">
        <w:rPr>
          <w:iCs/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опубликованным </w:t>
      </w:r>
      <w:r w:rsidRPr="00F941F8">
        <w:rPr>
          <w:b/>
          <w:sz w:val="24"/>
          <w:szCs w:val="24"/>
        </w:rPr>
        <w:t>«</w:t>
      </w:r>
      <w:r w:rsidR="00F941F8" w:rsidRPr="00F941F8">
        <w:rPr>
          <w:b/>
          <w:sz w:val="24"/>
          <w:szCs w:val="24"/>
        </w:rPr>
        <w:t>05</w:t>
      </w:r>
      <w:r w:rsidRPr="00F941F8">
        <w:rPr>
          <w:b/>
          <w:sz w:val="24"/>
          <w:szCs w:val="24"/>
        </w:rPr>
        <w:t xml:space="preserve">»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</w:t>
      </w:r>
      <w:r w:rsidR="0042517C" w:rsidRPr="00F941F8">
        <w:rPr>
          <w:b/>
          <w:sz w:val="24"/>
          <w:szCs w:val="24"/>
        </w:rPr>
        <w:t>2018</w:t>
      </w:r>
      <w:r w:rsidRPr="00F941F8">
        <w:rPr>
          <w:b/>
          <w:sz w:val="24"/>
          <w:szCs w:val="24"/>
        </w:rPr>
        <w:t xml:space="preserve"> г.</w:t>
      </w:r>
      <w:r w:rsidRPr="00382A07">
        <w:rPr>
          <w:sz w:val="24"/>
          <w:szCs w:val="24"/>
        </w:rPr>
        <w:t xml:space="preserve"> на официальном сайте (</w:t>
      </w:r>
      <w:hyperlink r:id="rId17" w:history="1">
        <w:r w:rsidR="00345CCA" w:rsidRPr="00382A07">
          <w:rPr>
            <w:rStyle w:val="a7"/>
            <w:color w:val="auto"/>
            <w:sz w:val="24"/>
            <w:szCs w:val="24"/>
          </w:rPr>
          <w:t>www.zakupki.</w:t>
        </w:r>
        <w:r w:rsidR="00345CCA" w:rsidRPr="00382A07">
          <w:rPr>
            <w:rStyle w:val="a7"/>
            <w:color w:val="auto"/>
            <w:sz w:val="24"/>
            <w:szCs w:val="24"/>
            <w:lang w:val="en-US"/>
          </w:rPr>
          <w:t>gov</w:t>
        </w:r>
        <w:r w:rsidR="00345CCA" w:rsidRPr="00382A07">
          <w:rPr>
            <w:rStyle w:val="a7"/>
            <w:color w:val="auto"/>
            <w:sz w:val="24"/>
            <w:szCs w:val="24"/>
          </w:rPr>
          <w:t>.ru</w:t>
        </w:r>
      </w:hyperlink>
      <w:r w:rsidRPr="00382A07">
        <w:rPr>
          <w:sz w:val="24"/>
          <w:szCs w:val="24"/>
        </w:rPr>
        <w:t>),</w:t>
      </w:r>
      <w:r w:rsidR="009D7F01" w:rsidRPr="00382A07">
        <w:rPr>
          <w:iCs/>
          <w:sz w:val="24"/>
          <w:szCs w:val="24"/>
        </w:rPr>
        <w:t xml:space="preserve"> </w:t>
      </w:r>
      <w:r w:rsidR="009D7F01" w:rsidRPr="00382A07">
        <w:rPr>
          <w:sz w:val="24"/>
          <w:szCs w:val="24"/>
        </w:rPr>
        <w:t xml:space="preserve">на сайте </w:t>
      </w:r>
      <w:r w:rsidR="007556FF" w:rsidRPr="00382A07">
        <w:rPr>
          <w:iCs/>
          <w:sz w:val="24"/>
          <w:szCs w:val="24"/>
        </w:rPr>
        <w:t>ПАО «МРСК Центра»</w:t>
      </w:r>
      <w:r w:rsidR="009D7F01" w:rsidRPr="00382A07">
        <w:rPr>
          <w:sz w:val="24"/>
          <w:szCs w:val="24"/>
        </w:rPr>
        <w:t xml:space="preserve"> (</w:t>
      </w:r>
      <w:hyperlink r:id="rId18" w:history="1">
        <w:r w:rsidR="007556FF" w:rsidRPr="00382A07">
          <w:rPr>
            <w:rStyle w:val="a7"/>
            <w:color w:val="auto"/>
            <w:sz w:val="24"/>
            <w:szCs w:val="24"/>
          </w:rPr>
          <w:t>www.mrsk-1.ru</w:t>
        </w:r>
      </w:hyperlink>
      <w:r w:rsidR="00862664" w:rsidRPr="00382A07">
        <w:rPr>
          <w:sz w:val="24"/>
          <w:szCs w:val="24"/>
        </w:rPr>
        <w:t>)</w:t>
      </w:r>
      <w:r w:rsidR="00702B2C" w:rsidRPr="00382A07">
        <w:rPr>
          <w:sz w:val="24"/>
          <w:szCs w:val="24"/>
        </w:rPr>
        <w:t xml:space="preserve">, на сайте ЭТП, указанном в п. </w:t>
      </w:r>
      <w:r w:rsidR="00007625">
        <w:fldChar w:fldCharType="begin"/>
      </w:r>
      <w:r w:rsidR="00007625">
        <w:instrText xml:space="preserve"> REF _Ref440269836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1.1.2</w:t>
      </w:r>
      <w:r w:rsidR="00007625">
        <w:fldChar w:fldCharType="end"/>
      </w:r>
      <w:r w:rsidR="00702B2C" w:rsidRPr="00382A07">
        <w:rPr>
          <w:sz w:val="24"/>
          <w:szCs w:val="24"/>
        </w:rPr>
        <w:t xml:space="preserve"> настоящей Документации, </w:t>
      </w:r>
      <w:r w:rsidR="009A7733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>приг</w:t>
      </w:r>
      <w:r w:rsidRPr="00382A07">
        <w:rPr>
          <w:sz w:val="24"/>
          <w:szCs w:val="24"/>
        </w:rPr>
        <w:t>ласило юридических лиц</w:t>
      </w:r>
      <w:r w:rsidR="005B75A6" w:rsidRPr="00382A07">
        <w:rPr>
          <w:sz w:val="24"/>
          <w:szCs w:val="24"/>
        </w:rPr>
        <w:t xml:space="preserve"> и физических лиц (в т.</w:t>
      </w:r>
      <w:r w:rsidR="003129D4" w:rsidRPr="00382A07">
        <w:rPr>
          <w:sz w:val="24"/>
          <w:szCs w:val="24"/>
        </w:rPr>
        <w:t xml:space="preserve"> </w:t>
      </w:r>
      <w:r w:rsidR="005B75A6" w:rsidRPr="00382A07">
        <w:rPr>
          <w:sz w:val="24"/>
          <w:szCs w:val="24"/>
        </w:rPr>
        <w:t>ч. индивидуальных предпринимателей)</w:t>
      </w:r>
      <w:r w:rsidR="00F941F8">
        <w:rPr>
          <w:sz w:val="24"/>
          <w:szCs w:val="24"/>
        </w:rPr>
        <w:t xml:space="preserve">, </w:t>
      </w:r>
      <w:r w:rsidR="00F941F8" w:rsidRPr="00D24DD0">
        <w:rPr>
          <w:sz w:val="24"/>
          <w:szCs w:val="24"/>
        </w:rPr>
        <w:t>являющихся субъектами малого и среднего предпринимательства (соответствующих критериям отнесения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Федерации»)</w:t>
      </w:r>
      <w:r w:rsidR="009D7F01" w:rsidRPr="00382A07">
        <w:rPr>
          <w:sz w:val="24"/>
          <w:szCs w:val="24"/>
        </w:rPr>
        <w:t xml:space="preserve"> </w:t>
      </w:r>
      <w:r w:rsidR="00D15381" w:rsidRPr="00382A07">
        <w:rPr>
          <w:sz w:val="24"/>
          <w:szCs w:val="24"/>
        </w:rPr>
        <w:t xml:space="preserve">(далее – Участники) </w:t>
      </w:r>
      <w:r w:rsidR="004B5EB3" w:rsidRPr="00382A07">
        <w:rPr>
          <w:sz w:val="24"/>
          <w:szCs w:val="24"/>
        </w:rPr>
        <w:t>к участию в процедуре О</w:t>
      </w:r>
      <w:r w:rsidRPr="00382A07">
        <w:rPr>
          <w:sz w:val="24"/>
          <w:szCs w:val="24"/>
        </w:rPr>
        <w:t xml:space="preserve">ткрытого запроса предложений (далее – запрос предложений) </w:t>
      </w:r>
      <w:bookmarkEnd w:id="10"/>
      <w:r w:rsidR="004B5EB3" w:rsidRPr="00382A07">
        <w:rPr>
          <w:sz w:val="24"/>
          <w:szCs w:val="24"/>
        </w:rPr>
        <w:t xml:space="preserve">на право заключения </w:t>
      </w:r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2B0FCA" w:rsidRPr="002B0FCA">
        <w:rPr>
          <w:rFonts w:eastAsia="Calibri"/>
          <w:bCs w:val="0"/>
          <w:snapToGrid w:val="0"/>
          <w:sz w:val="24"/>
          <w:szCs w:val="20"/>
          <w:lang w:eastAsia="en-US"/>
        </w:rPr>
        <w:t>запчастей к выключателям, разъединителям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br/>
        <w:t xml:space="preserve"> для нужд ПАО «МРСК Центра» (филиала «Тамбовэнерго»)</w:t>
      </w:r>
      <w:r w:rsidR="00862664" w:rsidRPr="00F941F8">
        <w:rPr>
          <w:sz w:val="24"/>
          <w:szCs w:val="24"/>
        </w:rPr>
        <w:t>, расположенного по адресу: РФ, 392680, г. Тамб</w:t>
      </w:r>
      <w:r w:rsidR="00F941F8" w:rsidRPr="00F941F8">
        <w:rPr>
          <w:sz w:val="24"/>
          <w:szCs w:val="24"/>
        </w:rPr>
        <w:t>ов, ул. Моршанское шоссе, д. 23</w:t>
      </w:r>
      <w:r w:rsidRPr="00F941F8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F941F8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382A07">
        <w:rPr>
          <w:sz w:val="24"/>
          <w:szCs w:val="24"/>
        </w:rPr>
        <w:t xml:space="preserve">Настоящий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F941F8">
        <w:rPr>
          <w:sz w:val="24"/>
          <w:szCs w:val="24"/>
        </w:rPr>
        <w:t xml:space="preserve">функционала </w:t>
      </w:r>
      <w:r w:rsidR="00914CDF" w:rsidRPr="00F941F8">
        <w:rPr>
          <w:sz w:val="24"/>
          <w:szCs w:val="24"/>
        </w:rPr>
        <w:t xml:space="preserve">электронной торговой площадки ПАО «Россети» </w:t>
      </w:r>
      <w:hyperlink r:id="rId19" w:history="1">
        <w:r w:rsidR="00F941F8" w:rsidRPr="00F941F8">
          <w:rPr>
            <w:rStyle w:val="a7"/>
            <w:sz w:val="24"/>
            <w:szCs w:val="24"/>
          </w:rPr>
          <w:t>etp.rosseti.ru</w:t>
        </w:r>
      </w:hyperlink>
      <w:r w:rsidR="00914CDF" w:rsidRPr="00F941F8">
        <w:rPr>
          <w:sz w:val="24"/>
          <w:szCs w:val="24"/>
        </w:rPr>
        <w:t xml:space="preserve"> </w:t>
      </w:r>
      <w:r w:rsidR="00702B2C" w:rsidRPr="00F941F8">
        <w:rPr>
          <w:sz w:val="24"/>
          <w:szCs w:val="24"/>
        </w:rPr>
        <w:t>(далее — ЭТП)</w:t>
      </w:r>
      <w:r w:rsidR="005B75A6" w:rsidRPr="00F941F8">
        <w:rPr>
          <w:sz w:val="24"/>
          <w:szCs w:val="24"/>
        </w:rPr>
        <w:t>.</w:t>
      </w:r>
      <w:bookmarkEnd w:id="14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382A07">
        <w:rPr>
          <w:sz w:val="24"/>
          <w:szCs w:val="24"/>
        </w:rPr>
        <w:t>Заказчик</w:t>
      </w:r>
      <w:r w:rsidR="00702B2C" w:rsidRPr="00382A07">
        <w:rPr>
          <w:sz w:val="24"/>
          <w:szCs w:val="24"/>
        </w:rPr>
        <w:t xml:space="preserve">: </w:t>
      </w:r>
      <w:r w:rsidRPr="00382A07">
        <w:rPr>
          <w:sz w:val="24"/>
          <w:szCs w:val="24"/>
        </w:rPr>
        <w:t xml:space="preserve"> </w:t>
      </w:r>
      <w:r w:rsidR="00702B2C" w:rsidRPr="00382A07">
        <w:rPr>
          <w:iCs/>
          <w:sz w:val="24"/>
          <w:szCs w:val="24"/>
        </w:rPr>
        <w:t>ПАО «МРСК Центра».</w:t>
      </w:r>
      <w:r w:rsidRPr="00382A07">
        <w:rPr>
          <w:rStyle w:val="aa"/>
          <w:sz w:val="24"/>
          <w:szCs w:val="24"/>
        </w:rPr>
        <w:t xml:space="preserve"> </w:t>
      </w:r>
      <w:bookmarkEnd w:id="15"/>
    </w:p>
    <w:p w:rsidR="008C4223" w:rsidRPr="00382A07" w:rsidRDefault="004B5EB3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382A07">
        <w:rPr>
          <w:sz w:val="24"/>
          <w:szCs w:val="24"/>
        </w:rPr>
        <w:t>Предмет З</w:t>
      </w:r>
      <w:r w:rsidR="00717F60" w:rsidRPr="00382A07">
        <w:rPr>
          <w:sz w:val="24"/>
          <w:szCs w:val="24"/>
        </w:rPr>
        <w:t>апроса предложений</w:t>
      </w:r>
      <w:r w:rsidR="00702B2C" w:rsidRPr="00382A07">
        <w:rPr>
          <w:sz w:val="24"/>
          <w:szCs w:val="24"/>
        </w:rPr>
        <w:t>:</w:t>
      </w:r>
      <w:bookmarkEnd w:id="16"/>
    </w:p>
    <w:p w:rsidR="00A40714" w:rsidRPr="00382A07" w:rsidRDefault="008C4223" w:rsidP="00E722B6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Лот №1:</w:t>
      </w:r>
      <w:r w:rsidR="00717F60" w:rsidRPr="00382A07">
        <w:rPr>
          <w:sz w:val="24"/>
          <w:szCs w:val="24"/>
        </w:rPr>
        <w:t xml:space="preserve"> право заключения </w:t>
      </w:r>
      <w:bookmarkEnd w:id="17"/>
      <w:r w:rsidR="00F941F8" w:rsidRPr="00F941F8">
        <w:rPr>
          <w:bCs w:val="0"/>
          <w:snapToGrid w:val="0"/>
          <w:sz w:val="24"/>
          <w:szCs w:val="20"/>
          <w:lang w:eastAsia="ru-RU"/>
        </w:rPr>
        <w:t xml:space="preserve">Договора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на поставку </w:t>
      </w:r>
      <w:r w:rsidR="002B0FCA" w:rsidRPr="002B0FCA">
        <w:rPr>
          <w:rFonts w:eastAsia="Calibri"/>
          <w:bCs w:val="0"/>
          <w:snapToGrid w:val="0"/>
          <w:sz w:val="24"/>
          <w:szCs w:val="20"/>
          <w:lang w:eastAsia="en-US"/>
        </w:rPr>
        <w:t>запчастей к выключателям, разъединителям</w:t>
      </w:r>
      <w:r w:rsidR="00F941F8">
        <w:rPr>
          <w:rFonts w:eastAsia="Calibri"/>
          <w:bCs w:val="0"/>
          <w:snapToGrid w:val="0"/>
          <w:sz w:val="24"/>
          <w:szCs w:val="20"/>
          <w:lang w:eastAsia="en-US"/>
        </w:rPr>
        <w:t xml:space="preserve"> </w:t>
      </w:r>
      <w:r w:rsidR="00F941F8" w:rsidRPr="00F941F8">
        <w:rPr>
          <w:rFonts w:eastAsia="Calibri"/>
          <w:bCs w:val="0"/>
          <w:snapToGrid w:val="0"/>
          <w:sz w:val="24"/>
          <w:szCs w:val="20"/>
          <w:lang w:eastAsia="en-US"/>
        </w:rPr>
        <w:t>для нужд ПАО «МРСК Центра» (филиала «Тамбовэнерго»)</w:t>
      </w:r>
      <w:r w:rsidR="00702B2C" w:rsidRPr="00382A07">
        <w:rPr>
          <w:sz w:val="24"/>
          <w:szCs w:val="24"/>
        </w:rPr>
        <w:t>.</w:t>
      </w:r>
    </w:p>
    <w:p w:rsidR="008C4223" w:rsidRPr="00382A07" w:rsidRDefault="008C4223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Количество лотов</w:t>
      </w:r>
      <w:r w:rsidRPr="00F941F8">
        <w:rPr>
          <w:sz w:val="24"/>
          <w:szCs w:val="24"/>
        </w:rPr>
        <w:t xml:space="preserve">: </w:t>
      </w:r>
      <w:r w:rsidRPr="00F941F8">
        <w:rPr>
          <w:b/>
          <w:sz w:val="24"/>
          <w:szCs w:val="24"/>
        </w:rPr>
        <w:t>1 (один)</w:t>
      </w:r>
      <w:r w:rsidRPr="00F941F8">
        <w:rPr>
          <w:sz w:val="24"/>
          <w:szCs w:val="24"/>
        </w:rPr>
        <w:t>.</w:t>
      </w:r>
    </w:p>
    <w:bookmarkEnd w:id="18"/>
    <w:p w:rsidR="009D7F01" w:rsidRPr="00382A07" w:rsidRDefault="009D7F01" w:rsidP="00E722B6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Участник самостоятельно, в рамках своей </w:t>
      </w:r>
      <w:r w:rsidR="00702B2C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Заявки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формирует стоимость 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предлагаемой к поставке продукции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, закупаемо</w:t>
      </w:r>
      <w:r w:rsidR="00E56A22"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>й</w:t>
      </w:r>
      <w:r w:rsidRPr="00382A07">
        <w:rPr>
          <w:i/>
          <w:snapToGrid w:val="0"/>
          <w:sz w:val="24"/>
          <w:szCs w:val="24"/>
          <w:shd w:val="clear" w:color="auto" w:fill="FFFF99"/>
          <w:lang w:eastAsia="ru-RU"/>
        </w:rPr>
        <w:t xml:space="preserve"> через заводы-изготовителей либо их дилеров, и несет ответственность за ее обоснованность перед Организатором и Заказчиком</w:t>
      </w:r>
      <w:r w:rsidRPr="00382A07">
        <w:rPr>
          <w:sz w:val="24"/>
          <w:szCs w:val="24"/>
          <w:lang w:eastAsia="ru-RU"/>
        </w:rPr>
        <w:t>.</w:t>
      </w:r>
    </w:p>
    <w:p w:rsidR="00804801" w:rsidRPr="00382A07" w:rsidRDefault="00B5344A" w:rsidP="00E722B6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382A07">
        <w:rPr>
          <w:sz w:val="24"/>
          <w:szCs w:val="24"/>
        </w:rPr>
        <w:t>Частичное выполнение</w:t>
      </w:r>
      <w:r w:rsidR="002946EF" w:rsidRPr="00382A07">
        <w:rPr>
          <w:sz w:val="24"/>
          <w:szCs w:val="24"/>
        </w:rPr>
        <w:t xml:space="preserve"> </w:t>
      </w:r>
      <w:r w:rsidR="004D17BD" w:rsidRPr="00382A07">
        <w:rPr>
          <w:sz w:val="24"/>
          <w:szCs w:val="24"/>
        </w:rPr>
        <w:t xml:space="preserve">поставок, </w:t>
      </w:r>
      <w:r w:rsidR="00AD3EBC" w:rsidRPr="00382A07">
        <w:rPr>
          <w:sz w:val="24"/>
          <w:szCs w:val="24"/>
        </w:rPr>
        <w:t>работ (услуг)</w:t>
      </w:r>
      <w:r w:rsidRPr="00382A07">
        <w:rPr>
          <w:sz w:val="24"/>
          <w:szCs w:val="24"/>
        </w:rPr>
        <w:t xml:space="preserve"> не допускается.</w:t>
      </w:r>
    </w:p>
    <w:p w:rsidR="00717F60" w:rsidRPr="00382A07" w:rsidRDefault="008D2928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 w:rsidRPr="00382A07">
        <w:rPr>
          <w:sz w:val="24"/>
          <w:szCs w:val="24"/>
        </w:rPr>
        <w:t>Сроки</w:t>
      </w:r>
      <w:r w:rsidR="00717F60" w:rsidRPr="00382A07">
        <w:rPr>
          <w:sz w:val="24"/>
          <w:szCs w:val="24"/>
        </w:rPr>
        <w:t xml:space="preserve"> </w:t>
      </w:r>
      <w:r w:rsidR="002946EF" w:rsidRPr="00382A07">
        <w:rPr>
          <w:sz w:val="24"/>
          <w:szCs w:val="24"/>
        </w:rPr>
        <w:t xml:space="preserve">выполнения </w:t>
      </w:r>
      <w:r w:rsidR="00702B2C" w:rsidRPr="00382A07">
        <w:rPr>
          <w:sz w:val="24"/>
          <w:szCs w:val="24"/>
        </w:rPr>
        <w:t>поставок</w:t>
      </w:r>
      <w:r w:rsidR="00717F60" w:rsidRPr="00382A07">
        <w:rPr>
          <w:sz w:val="24"/>
          <w:szCs w:val="24"/>
        </w:rPr>
        <w:t xml:space="preserve">: </w:t>
      </w:r>
      <w:r w:rsidR="00F941F8" w:rsidRPr="00F941F8">
        <w:rPr>
          <w:bCs w:val="0"/>
          <w:sz w:val="24"/>
          <w:szCs w:val="24"/>
          <w:lang w:eastAsia="ru-RU"/>
        </w:rPr>
        <w:t>январь-июнь 2019 года (по заявкам Заказчика)</w:t>
      </w:r>
      <w:r w:rsidR="00717F60" w:rsidRPr="00382A07">
        <w:rPr>
          <w:sz w:val="24"/>
          <w:szCs w:val="24"/>
        </w:rPr>
        <w:t>.</w:t>
      </w:r>
      <w:bookmarkEnd w:id="19"/>
    </w:p>
    <w:p w:rsidR="008D2928" w:rsidRPr="00F941F8" w:rsidRDefault="002A47D1" w:rsidP="00F941F8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51"/>
      <w:r w:rsidRPr="00F941F8">
        <w:rPr>
          <w:sz w:val="24"/>
          <w:szCs w:val="24"/>
        </w:rPr>
        <w:t xml:space="preserve">Отгрузочные реквизиты/базис поставки: </w:t>
      </w:r>
      <w:r w:rsidR="008D2928" w:rsidRPr="00F941F8">
        <w:rPr>
          <w:sz w:val="24"/>
          <w:szCs w:val="24"/>
        </w:rPr>
        <w:t xml:space="preserve">на условиях DDP (Согласно ИНКОТЕРМС </w:t>
      </w:r>
      <w:r w:rsidR="00DA1402" w:rsidRPr="00F941F8">
        <w:rPr>
          <w:sz w:val="24"/>
          <w:szCs w:val="24"/>
        </w:rPr>
        <w:t>2010</w:t>
      </w:r>
      <w:r w:rsidR="008D2928" w:rsidRPr="00F941F8">
        <w:rPr>
          <w:sz w:val="24"/>
          <w:szCs w:val="24"/>
        </w:rPr>
        <w:t>) по адрес</w:t>
      </w:r>
      <w:r w:rsidR="00F941F8" w:rsidRPr="00F941F8">
        <w:rPr>
          <w:sz w:val="24"/>
          <w:szCs w:val="24"/>
        </w:rPr>
        <w:t>у</w:t>
      </w:r>
      <w:r w:rsidR="008D2928" w:rsidRPr="00F941F8">
        <w:rPr>
          <w:sz w:val="24"/>
          <w:szCs w:val="24"/>
        </w:rPr>
        <w:t xml:space="preserve"> филиал</w:t>
      </w:r>
      <w:r w:rsidR="00F941F8" w:rsidRPr="00F941F8">
        <w:rPr>
          <w:sz w:val="24"/>
          <w:szCs w:val="24"/>
        </w:rPr>
        <w:t>а</w:t>
      </w:r>
      <w:r w:rsidR="008D2928" w:rsidRPr="00F941F8">
        <w:rPr>
          <w:sz w:val="24"/>
          <w:szCs w:val="24"/>
        </w:rPr>
        <w:t xml:space="preserve"> ПАО «МРСК Центра</w:t>
      </w:r>
      <w:bookmarkEnd w:id="20"/>
      <w:r w:rsidR="00F941F8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«Тамбовэнерго», РФ, г.</w:t>
      </w:r>
      <w:r w:rsidR="001F6C0D" w:rsidRPr="00F941F8">
        <w:rPr>
          <w:sz w:val="24"/>
          <w:szCs w:val="24"/>
        </w:rPr>
        <w:t xml:space="preserve"> </w:t>
      </w:r>
      <w:r w:rsidR="008D2928" w:rsidRPr="00F941F8">
        <w:rPr>
          <w:sz w:val="24"/>
          <w:szCs w:val="24"/>
        </w:rPr>
        <w:t>Тамбов, ул. Авиац</w:t>
      </w:r>
      <w:r w:rsidR="00F941F8" w:rsidRPr="00F941F8">
        <w:rPr>
          <w:sz w:val="24"/>
          <w:szCs w:val="24"/>
        </w:rPr>
        <w:t>ионная, 149 (Центральный склад).</w:t>
      </w:r>
    </w:p>
    <w:p w:rsidR="002A47D1" w:rsidRPr="00382A07" w:rsidRDefault="002A47D1" w:rsidP="00F941F8">
      <w:pPr>
        <w:pStyle w:val="afffffff2"/>
        <w:keepNext/>
        <w:spacing w:line="240" w:lineRule="auto"/>
        <w:ind w:left="1152" w:firstLine="0"/>
        <w:rPr>
          <w:rFonts w:ascii="Times New Roman" w:hAnsi="Times New Roman"/>
          <w:sz w:val="24"/>
          <w:szCs w:val="24"/>
          <w:highlight w:val="yellow"/>
        </w:rPr>
      </w:pPr>
    </w:p>
    <w:p w:rsidR="00717F60" w:rsidRPr="00382A07" w:rsidRDefault="0022360B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382A07">
        <w:rPr>
          <w:iCs/>
          <w:sz w:val="24"/>
          <w:szCs w:val="24"/>
        </w:rPr>
        <w:t xml:space="preserve">Форма и порядок оплаты: безналичный расчет, в течение 30 (тридцати) </w:t>
      </w:r>
      <w:r w:rsidR="00F941F8">
        <w:rPr>
          <w:iCs/>
          <w:sz w:val="24"/>
          <w:szCs w:val="24"/>
        </w:rPr>
        <w:t>календарных</w:t>
      </w:r>
      <w:r w:rsidRPr="00382A07">
        <w:rPr>
          <w:iCs/>
          <w:sz w:val="24"/>
          <w:szCs w:val="24"/>
        </w:rPr>
        <w:t xml:space="preserve"> дней с момента  подписания Сторонами накладной, предоставления счета-фактуры  и иных документов, предусмотренных договором.</w:t>
      </w:r>
      <w:bookmarkEnd w:id="21"/>
    </w:p>
    <w:p w:rsidR="00717F60" w:rsidRPr="00382A07" w:rsidRDefault="00717F60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iCs/>
          <w:sz w:val="24"/>
          <w:szCs w:val="24"/>
        </w:rPr>
        <w:lastRenderedPageBreak/>
        <w:t xml:space="preserve">Порядок проведения </w:t>
      </w:r>
      <w:r w:rsidR="00C05EF6" w:rsidRPr="00382A07">
        <w:rPr>
          <w:iCs/>
          <w:sz w:val="24"/>
          <w:szCs w:val="24"/>
        </w:rPr>
        <w:t xml:space="preserve">запроса предложений </w:t>
      </w:r>
      <w:r w:rsidRPr="00382A07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382A07">
        <w:rPr>
          <w:sz w:val="24"/>
          <w:szCs w:val="24"/>
        </w:rPr>
        <w:t>заявок</w:t>
      </w:r>
      <w:r w:rsidRPr="00382A07">
        <w:rPr>
          <w:iCs/>
          <w:sz w:val="24"/>
          <w:szCs w:val="24"/>
        </w:rPr>
        <w:t>, приведены в разделе</w:t>
      </w:r>
      <w:r w:rsidR="00E71A48" w:rsidRPr="00382A07">
        <w:rPr>
          <w:iCs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_Ref311232052 \r \h  \* MERGEFORMAT </w:instrText>
      </w:r>
      <w:r w:rsidR="00007625">
        <w:fldChar w:fldCharType="separate"/>
      </w:r>
      <w:r w:rsidR="004D5055">
        <w:t>3</w:t>
      </w:r>
      <w:r w:rsidR="00007625">
        <w:fldChar w:fldCharType="end"/>
      </w:r>
      <w:r w:rsidR="00E71A48" w:rsidRPr="00382A07">
        <w:rPr>
          <w:iCs/>
          <w:sz w:val="24"/>
          <w:szCs w:val="24"/>
        </w:rPr>
        <w:t xml:space="preserve"> </w:t>
      </w:r>
      <w:r w:rsidRPr="00382A07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382A07">
        <w:rPr>
          <w:iCs/>
          <w:sz w:val="24"/>
          <w:szCs w:val="24"/>
        </w:rPr>
        <w:t>Д</w:t>
      </w:r>
      <w:r w:rsidRPr="00382A07">
        <w:rPr>
          <w:iCs/>
          <w:sz w:val="24"/>
          <w:szCs w:val="24"/>
        </w:rPr>
        <w:t xml:space="preserve">окументации). </w:t>
      </w:r>
      <w:r w:rsidRPr="00382A07">
        <w:rPr>
          <w:sz w:val="24"/>
          <w:szCs w:val="24"/>
        </w:rPr>
        <w:t xml:space="preserve">Подробные требования к выполняемым </w:t>
      </w:r>
      <w:r w:rsidR="00077FB6" w:rsidRPr="00382A07">
        <w:rPr>
          <w:sz w:val="24"/>
          <w:szCs w:val="24"/>
        </w:rPr>
        <w:t xml:space="preserve">поставкам </w:t>
      </w:r>
      <w:r w:rsidRPr="00382A07">
        <w:rPr>
          <w:sz w:val="24"/>
          <w:szCs w:val="24"/>
        </w:rPr>
        <w:t>изложены в</w:t>
      </w:r>
      <w:r w:rsidR="00953802" w:rsidRPr="00382A07">
        <w:rPr>
          <w:sz w:val="24"/>
          <w:szCs w:val="24"/>
        </w:rPr>
        <w:t xml:space="preserve"> разделе </w:t>
      </w:r>
      <w:r w:rsidR="00007625">
        <w:fldChar w:fldCharType="begin"/>
      </w:r>
      <w:r w:rsidR="00007625">
        <w:instrText xml:space="preserve"> REF _Ref440270568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  <w:r w:rsidR="004B5EB3" w:rsidRPr="00382A07">
        <w:rPr>
          <w:sz w:val="24"/>
          <w:szCs w:val="24"/>
        </w:rPr>
        <w:t xml:space="preserve"> Проект</w:t>
      </w:r>
      <w:r w:rsidR="004B5EB3" w:rsidRPr="00382A07">
        <w:rPr>
          <w:iCs/>
          <w:sz w:val="24"/>
          <w:szCs w:val="24"/>
        </w:rPr>
        <w:t xml:space="preserve"> </w:t>
      </w:r>
      <w:r w:rsidR="00123C70" w:rsidRPr="00382A07">
        <w:rPr>
          <w:iCs/>
          <w:sz w:val="24"/>
          <w:szCs w:val="24"/>
        </w:rPr>
        <w:t>Договор</w:t>
      </w:r>
      <w:r w:rsidRPr="00382A07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382A07">
        <w:rPr>
          <w:iCs/>
          <w:sz w:val="24"/>
          <w:szCs w:val="24"/>
        </w:rPr>
        <w:t>З</w:t>
      </w:r>
      <w:r w:rsidR="00C05EF6" w:rsidRPr="00382A07">
        <w:rPr>
          <w:iCs/>
          <w:sz w:val="24"/>
          <w:szCs w:val="24"/>
        </w:rPr>
        <w:t>апроса предложений</w:t>
      </w:r>
      <w:r w:rsidRPr="00382A07">
        <w:rPr>
          <w:iCs/>
          <w:sz w:val="24"/>
          <w:szCs w:val="24"/>
        </w:rPr>
        <w:t xml:space="preserve">, приведен в разделе </w:t>
      </w:r>
      <w:r w:rsidR="00007625">
        <w:fldChar w:fldCharType="begin"/>
      </w:r>
      <w:r w:rsidR="00007625">
        <w:instrText xml:space="preserve"> REF _Ref305973574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="004B5EB3" w:rsidRPr="00382A07">
        <w:rPr>
          <w:iCs/>
          <w:sz w:val="24"/>
          <w:szCs w:val="24"/>
        </w:rPr>
        <w:t>.</w:t>
      </w:r>
      <w:r w:rsidRPr="00382A07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382A07">
        <w:rPr>
          <w:iCs/>
          <w:sz w:val="24"/>
          <w:szCs w:val="24"/>
        </w:rPr>
        <w:t>подготовить и подать в составе Заявк</w:t>
      </w:r>
      <w:r w:rsidR="00953802" w:rsidRPr="00382A07">
        <w:rPr>
          <w:iCs/>
          <w:sz w:val="24"/>
          <w:szCs w:val="24"/>
        </w:rPr>
        <w:t xml:space="preserve">и, приведены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="004B5EB3" w:rsidRPr="00382A07">
        <w:rPr>
          <w:sz w:val="24"/>
          <w:szCs w:val="24"/>
        </w:rPr>
        <w:t>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сроки поставки продукции, отгрузочные реквизиты/базис поставки, форма и порядок оплаты, указанные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противоречат соответствующим 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382A07">
        <w:rPr>
          <w:sz w:val="24"/>
          <w:szCs w:val="24"/>
        </w:rPr>
        <w:t>ом(</w:t>
      </w:r>
      <w:r w:rsidRPr="00382A07">
        <w:rPr>
          <w:sz w:val="24"/>
          <w:szCs w:val="24"/>
        </w:rPr>
        <w:t>их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задани</w:t>
      </w:r>
      <w:r w:rsidR="00A154B7" w:rsidRPr="00382A07">
        <w:rPr>
          <w:sz w:val="24"/>
          <w:szCs w:val="24"/>
        </w:rPr>
        <w:t>и(</w:t>
      </w:r>
      <w:r w:rsidRPr="00382A07">
        <w:rPr>
          <w:sz w:val="24"/>
          <w:szCs w:val="24"/>
        </w:rPr>
        <w:t>ях</w:t>
      </w:r>
      <w:r w:rsidR="00A154B7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) </w:t>
      </w:r>
      <w:r w:rsidR="00032CFB" w:rsidRPr="00382A07">
        <w:rPr>
          <w:sz w:val="24"/>
          <w:szCs w:val="24"/>
        </w:rPr>
        <w:t>и/или в Приложении №2 (проекте Договора)</w:t>
      </w:r>
      <w:r w:rsidR="00032CFB" w:rsidRPr="00382A07">
        <w:rPr>
          <w:bCs w:val="0"/>
          <w:iCs/>
          <w:szCs w:val="24"/>
        </w:rPr>
        <w:t xml:space="preserve"> </w:t>
      </w:r>
      <w:r w:rsidRPr="00382A07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1.1.5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1.1.6</w:t>
      </w:r>
      <w:r w:rsidR="00007625">
        <w:fldChar w:fldCharType="end"/>
      </w:r>
      <w:r w:rsidR="008D292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2A47D1" w:rsidRPr="00382A07" w:rsidRDefault="002A47D1" w:rsidP="00E722B6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382A07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DA1402" w:rsidRPr="00382A07">
        <w:rPr>
          <w:bCs w:val="0"/>
          <w:iCs/>
          <w:sz w:val="24"/>
          <w:szCs w:val="24"/>
        </w:rPr>
        <w:t xml:space="preserve">поставки и оплаты, не хуже условий указанных в п. </w:t>
      </w:r>
      <w:r w:rsidR="00007625">
        <w:fldChar w:fldCharType="begin"/>
      </w:r>
      <w:r w:rsidR="00007625">
        <w:instrText xml:space="preserve"> REF _Ref440270637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1.1.5</w:t>
      </w:r>
      <w:r w:rsidR="00007625">
        <w:fldChar w:fldCharType="end"/>
      </w:r>
      <w:r w:rsidR="00DA1402" w:rsidRPr="00382A07">
        <w:rPr>
          <w:bCs w:val="0"/>
          <w:iCs/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_Ref440270663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1.1.7</w:t>
      </w:r>
      <w:r w:rsidR="00007625">
        <w:fldChar w:fldCharType="end"/>
      </w:r>
      <w:r w:rsidRPr="00382A07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382A07" w:rsidRDefault="00717F60" w:rsidP="00E722B6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88845"/>
      <w:r w:rsidRPr="00382A07">
        <w:t>Правовой статус документов</w:t>
      </w:r>
      <w:bookmarkEnd w:id="26"/>
      <w:bookmarkEnd w:id="27"/>
      <w:bookmarkEnd w:id="28"/>
      <w:bookmarkEnd w:id="29"/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проводится в соответствии с </w:t>
      </w:r>
      <w:r w:rsidR="0022360B" w:rsidRPr="00382A07">
        <w:rPr>
          <w:bCs w:val="0"/>
          <w:sz w:val="24"/>
          <w:szCs w:val="24"/>
        </w:rPr>
        <w:t>Единым Стандартом закупок ПАО «Россети»</w:t>
      </w:r>
      <w:r w:rsidR="003303E9" w:rsidRPr="00382A07">
        <w:rPr>
          <w:bCs w:val="0"/>
          <w:sz w:val="24"/>
          <w:szCs w:val="24"/>
        </w:rPr>
        <w:t xml:space="preserve"> (Положение о закупках)</w:t>
      </w:r>
      <w:r w:rsidR="00721B30" w:rsidRPr="00382A07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 w:rsidRPr="00382A07">
        <w:rPr>
          <w:bCs w:val="0"/>
          <w:sz w:val="24"/>
          <w:szCs w:val="24"/>
        </w:rPr>
        <w:t>П</w:t>
      </w:r>
      <w:r w:rsidR="00721B30" w:rsidRPr="00382A07">
        <w:rPr>
          <w:bCs w:val="0"/>
          <w:sz w:val="24"/>
          <w:szCs w:val="24"/>
        </w:rPr>
        <w:t xml:space="preserve">АО «МРСК Центра» (Протокол № </w:t>
      </w:r>
      <w:r w:rsidR="0022360B" w:rsidRPr="00382A07">
        <w:rPr>
          <w:bCs w:val="0"/>
          <w:sz w:val="24"/>
          <w:szCs w:val="24"/>
        </w:rPr>
        <w:t>27</w:t>
      </w:r>
      <w:r w:rsidR="00721B30" w:rsidRPr="00382A07">
        <w:rPr>
          <w:bCs w:val="0"/>
          <w:sz w:val="24"/>
          <w:szCs w:val="24"/>
        </w:rPr>
        <w:t>/1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от «</w:t>
      </w:r>
      <w:r w:rsidR="0022360B" w:rsidRPr="00382A07">
        <w:rPr>
          <w:bCs w:val="0"/>
          <w:sz w:val="24"/>
          <w:szCs w:val="24"/>
        </w:rPr>
        <w:t>29</w:t>
      </w:r>
      <w:r w:rsidR="00721B30" w:rsidRPr="00382A07">
        <w:rPr>
          <w:bCs w:val="0"/>
          <w:sz w:val="24"/>
          <w:szCs w:val="24"/>
        </w:rPr>
        <w:t xml:space="preserve">» </w:t>
      </w:r>
      <w:r w:rsidR="0022360B" w:rsidRPr="00382A07">
        <w:rPr>
          <w:bCs w:val="0"/>
          <w:sz w:val="24"/>
          <w:szCs w:val="24"/>
        </w:rPr>
        <w:t>декабря</w:t>
      </w:r>
      <w:r w:rsidR="00721B30" w:rsidRPr="00382A07">
        <w:rPr>
          <w:bCs w:val="0"/>
          <w:sz w:val="24"/>
          <w:szCs w:val="24"/>
        </w:rPr>
        <w:t xml:space="preserve"> 201</w:t>
      </w:r>
      <w:r w:rsidR="0022360B" w:rsidRPr="00382A07">
        <w:rPr>
          <w:bCs w:val="0"/>
          <w:sz w:val="24"/>
          <w:szCs w:val="24"/>
        </w:rPr>
        <w:t>5</w:t>
      </w:r>
      <w:r w:rsidR="00721B30" w:rsidRPr="00382A07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382A07">
        <w:rPr>
          <w:sz w:val="24"/>
          <w:szCs w:val="24"/>
        </w:rPr>
        <w:t>.</w:t>
      </w:r>
    </w:p>
    <w:p w:rsidR="00717F60" w:rsidRPr="00382A07" w:rsidRDefault="00C606DE" w:rsidP="00E722B6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 w:rsidRPr="00382A07">
        <w:rPr>
          <w:bCs w:val="0"/>
          <w:sz w:val="24"/>
          <w:szCs w:val="24"/>
        </w:rPr>
        <w:t>ый</w:t>
      </w:r>
      <w:r w:rsidRPr="00382A07">
        <w:rPr>
          <w:bCs w:val="0"/>
          <w:sz w:val="24"/>
          <w:szCs w:val="24"/>
        </w:rPr>
        <w:t xml:space="preserve"> </w:t>
      </w:r>
      <w:r w:rsidR="00721B30" w:rsidRPr="00382A07">
        <w:rPr>
          <w:bCs w:val="0"/>
          <w:sz w:val="24"/>
          <w:szCs w:val="24"/>
        </w:rPr>
        <w:t>открытый запрос предложений</w:t>
      </w:r>
      <w:r w:rsidRPr="00382A07">
        <w:rPr>
          <w:bCs w:val="0"/>
          <w:sz w:val="24"/>
          <w:szCs w:val="24"/>
        </w:rPr>
        <w:t xml:space="preserve"> проводится согласно </w:t>
      </w:r>
      <w:r w:rsidR="004E3ED2" w:rsidRPr="00382A07">
        <w:rPr>
          <w:bCs w:val="0"/>
          <w:sz w:val="24"/>
          <w:szCs w:val="24"/>
        </w:rPr>
        <w:t xml:space="preserve">Стандарту закупок </w:t>
      </w:r>
      <w:r w:rsidR="00E74632" w:rsidRPr="00382A07">
        <w:rPr>
          <w:bCs w:val="0"/>
          <w:sz w:val="24"/>
          <w:szCs w:val="24"/>
        </w:rPr>
        <w:t>ПАО</w:t>
      </w:r>
      <w:r w:rsidR="004E3ED2" w:rsidRPr="00382A07">
        <w:rPr>
          <w:bCs w:val="0"/>
          <w:sz w:val="24"/>
          <w:szCs w:val="24"/>
        </w:rPr>
        <w:t xml:space="preserve"> «Россети»</w:t>
      </w:r>
      <w:r w:rsidRPr="00382A07">
        <w:rPr>
          <w:bCs w:val="0"/>
          <w:sz w:val="24"/>
          <w:szCs w:val="24"/>
        </w:rPr>
        <w:t xml:space="preserve">, при этом в соответствии с ч. 4 ст. 447 Гражданского Кодекса РФ открытый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382A07">
        <w:rPr>
          <w:bCs w:val="0"/>
          <w:sz w:val="24"/>
          <w:szCs w:val="24"/>
        </w:rPr>
        <w:t>Т</w:t>
      </w:r>
      <w:r w:rsidR="004B5EB3" w:rsidRPr="00382A07">
        <w:rPr>
          <w:bCs w:val="0"/>
          <w:sz w:val="24"/>
          <w:szCs w:val="24"/>
        </w:rPr>
        <w:t>аким образом, данная процедура З</w:t>
      </w:r>
      <w:r w:rsidR="00717F60" w:rsidRPr="00382A07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Опубликованное в соответствии с п.</w:t>
      </w:r>
      <w:r w:rsidR="00D421AA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3.2</w:t>
      </w:r>
      <w:r w:rsidR="00007625">
        <w:fldChar w:fldCharType="end"/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окументацией, являются </w:t>
      </w:r>
      <w:r w:rsidRPr="00382A07">
        <w:rPr>
          <w:bCs w:val="0"/>
          <w:sz w:val="24"/>
          <w:szCs w:val="24"/>
        </w:rPr>
        <w:t xml:space="preserve">приглашением делать оферты и </w:t>
      </w:r>
      <w:r w:rsidRPr="00382A07">
        <w:rPr>
          <w:sz w:val="24"/>
          <w:szCs w:val="24"/>
        </w:rPr>
        <w:t xml:space="preserve">должны рассматриваться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382A07" w:rsidRDefault="004B5EB3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382A07">
        <w:rPr>
          <w:bCs w:val="0"/>
          <w:sz w:val="24"/>
          <w:szCs w:val="24"/>
        </w:rPr>
        <w:t>запроса предложений</w:t>
      </w:r>
      <w:r w:rsidR="00717F60" w:rsidRPr="00382A07">
        <w:rPr>
          <w:sz w:val="24"/>
          <w:szCs w:val="24"/>
        </w:rPr>
        <w:t xml:space="preserve"> в соо</w:t>
      </w:r>
      <w:r w:rsidR="00717F60" w:rsidRPr="00382A07">
        <w:rPr>
          <w:bCs w:val="0"/>
          <w:sz w:val="24"/>
          <w:szCs w:val="24"/>
        </w:rPr>
        <w:t>тветствии с этим.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Заключенный</w:t>
      </w:r>
      <w:r w:rsidR="00AD3EBC" w:rsidRPr="00382A07">
        <w:rPr>
          <w:sz w:val="24"/>
          <w:szCs w:val="24"/>
        </w:rPr>
        <w:t xml:space="preserve"> по результатам запроса предложений и пред</w:t>
      </w:r>
      <w:r w:rsidR="009D7F01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AD3EBC" w:rsidRPr="00382A07">
        <w:rPr>
          <w:sz w:val="24"/>
          <w:szCs w:val="24"/>
        </w:rPr>
        <w:t xml:space="preserve">ных переговоров </w:t>
      </w:r>
      <w:r w:rsidR="00123C70" w:rsidRPr="00382A07">
        <w:rPr>
          <w:sz w:val="24"/>
          <w:szCs w:val="24"/>
        </w:rPr>
        <w:t>Договор</w:t>
      </w:r>
      <w:r w:rsidR="00AD3EBC" w:rsidRPr="00382A07">
        <w:rPr>
          <w:sz w:val="24"/>
          <w:szCs w:val="24"/>
        </w:rPr>
        <w:t xml:space="preserve"> фиксирует все достигн</w:t>
      </w:r>
      <w:r w:rsidR="00AD3EBC" w:rsidRPr="00382A07">
        <w:rPr>
          <w:bCs w:val="0"/>
          <w:sz w:val="24"/>
          <w:szCs w:val="24"/>
        </w:rPr>
        <w:t xml:space="preserve">утые сторонами </w:t>
      </w:r>
      <w:r w:rsidR="00123C70" w:rsidRPr="00382A07">
        <w:rPr>
          <w:bCs w:val="0"/>
          <w:sz w:val="24"/>
          <w:szCs w:val="24"/>
        </w:rPr>
        <w:t>Договор</w:t>
      </w:r>
      <w:r w:rsidR="00AD3EBC" w:rsidRPr="00382A07">
        <w:rPr>
          <w:bCs w:val="0"/>
          <w:sz w:val="24"/>
          <w:szCs w:val="24"/>
        </w:rPr>
        <w:t>енности.</w:t>
      </w:r>
    </w:p>
    <w:p w:rsidR="00717F60" w:rsidRPr="00382A07" w:rsidRDefault="00AD3EBC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382A07">
        <w:rPr>
          <w:sz w:val="24"/>
          <w:szCs w:val="24"/>
        </w:rPr>
        <w:t>При определении</w:t>
      </w:r>
      <w:r w:rsidR="004B5EB3" w:rsidRPr="00382A07">
        <w:rPr>
          <w:sz w:val="24"/>
          <w:szCs w:val="24"/>
        </w:rPr>
        <w:t xml:space="preserve"> условий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а с </w:t>
      </w:r>
      <w:r w:rsidR="009C744E" w:rsidRPr="00382A07">
        <w:rPr>
          <w:sz w:val="24"/>
          <w:szCs w:val="24"/>
        </w:rPr>
        <w:t>Участник</w:t>
      </w:r>
      <w:r w:rsidR="004B5EB3" w:rsidRPr="00382A07">
        <w:rPr>
          <w:sz w:val="24"/>
          <w:szCs w:val="24"/>
        </w:rPr>
        <w:t>ом запроса предложений, чья Заявк</w:t>
      </w:r>
      <w:r w:rsidRPr="00382A07">
        <w:rPr>
          <w:sz w:val="24"/>
          <w:szCs w:val="24"/>
        </w:rPr>
        <w:t xml:space="preserve">а признана </w:t>
      </w:r>
      <w:r w:rsidR="00717F60" w:rsidRPr="00382A07">
        <w:rPr>
          <w:sz w:val="24"/>
          <w:szCs w:val="24"/>
        </w:rPr>
        <w:t>наилучшей</w:t>
      </w:r>
      <w:r w:rsidRPr="00382A07">
        <w:rPr>
          <w:sz w:val="24"/>
          <w:szCs w:val="24"/>
        </w:rPr>
        <w:t>, используются следующие документы с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П</w:t>
      </w:r>
      <w:r w:rsidR="00717F60" w:rsidRPr="00382A07">
        <w:rPr>
          <w:sz w:val="24"/>
          <w:szCs w:val="24"/>
        </w:rPr>
        <w:t>ротоколы пред</w:t>
      </w:r>
      <w:r w:rsidR="00F85CCF" w:rsidRPr="00382A07">
        <w:rPr>
          <w:sz w:val="24"/>
          <w:szCs w:val="24"/>
        </w:rPr>
        <w:t>д</w:t>
      </w:r>
      <w:r w:rsidR="00123C70" w:rsidRPr="00382A07">
        <w:rPr>
          <w:sz w:val="24"/>
          <w:szCs w:val="24"/>
        </w:rPr>
        <w:t>оговор</w:t>
      </w:r>
      <w:r w:rsidR="00717F60" w:rsidRPr="00382A07">
        <w:rPr>
          <w:sz w:val="24"/>
          <w:szCs w:val="24"/>
        </w:rPr>
        <w:t xml:space="preserve">ных переговоров между Заказчиком и </w:t>
      </w:r>
      <w:r w:rsidR="009C744E" w:rsidRPr="00382A07">
        <w:rPr>
          <w:sz w:val="24"/>
          <w:szCs w:val="24"/>
        </w:rPr>
        <w:t>Участник</w:t>
      </w:r>
      <w:r w:rsidR="00886684" w:rsidRPr="00382A07">
        <w:rPr>
          <w:sz w:val="24"/>
          <w:szCs w:val="24"/>
        </w:rPr>
        <w:t xml:space="preserve">ом запроса предложений, чья </w:t>
      </w:r>
      <w:r w:rsidRPr="00382A07">
        <w:rPr>
          <w:sz w:val="24"/>
          <w:szCs w:val="24"/>
        </w:rPr>
        <w:t>Заявк</w:t>
      </w:r>
      <w:r w:rsidR="00886684" w:rsidRPr="00382A07">
        <w:rPr>
          <w:sz w:val="24"/>
          <w:szCs w:val="24"/>
        </w:rPr>
        <w:t xml:space="preserve">а признана лучшей </w:t>
      </w:r>
      <w:r w:rsidR="00717F60" w:rsidRPr="00382A07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запроса предложений,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="00717F60" w:rsidRPr="00382A07">
        <w:rPr>
          <w:sz w:val="24"/>
          <w:szCs w:val="24"/>
        </w:rPr>
        <w:t>);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382A07" w:rsidRDefault="004B5EB3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="00717F60"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="00717F60" w:rsidRPr="00382A07">
        <w:rPr>
          <w:sz w:val="24"/>
          <w:szCs w:val="24"/>
        </w:rPr>
        <w:t xml:space="preserve"> со всеми дополнениями и разъяснениями</w:t>
      </w:r>
      <w:r w:rsidR="00E963D9" w:rsidRPr="00382A07">
        <w:rPr>
          <w:sz w:val="24"/>
          <w:szCs w:val="24"/>
        </w:rPr>
        <w:t>;</w:t>
      </w:r>
    </w:p>
    <w:p w:rsidR="00717F60" w:rsidRPr="00382A07" w:rsidRDefault="00717F60" w:rsidP="00E722B6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Иные документы Организатора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Во всем, что не урегулировано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382A07">
        <w:rPr>
          <w:sz w:val="24"/>
          <w:szCs w:val="24"/>
        </w:rPr>
        <w:t>действующим законодательством</w:t>
      </w:r>
      <w:r w:rsidRPr="00382A07">
        <w:rPr>
          <w:sz w:val="24"/>
          <w:szCs w:val="24"/>
        </w:rPr>
        <w:t xml:space="preserve"> Российской Федерации.</w:t>
      </w:r>
    </w:p>
    <w:p w:rsidR="00717F60" w:rsidRPr="00382A07" w:rsidRDefault="00717F60" w:rsidP="00E722B6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отношении сторон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382A07">
        <w:rPr>
          <w:sz w:val="24"/>
          <w:szCs w:val="24"/>
        </w:rPr>
        <w:t xml:space="preserve"> </w:t>
      </w:r>
      <w:r w:rsidR="007D07A7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окументация (и проект </w:t>
      </w:r>
      <w:r w:rsidR="004B5EB3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 xml:space="preserve">оговора как ее часть) и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лучшей,</w:t>
      </w:r>
      <w:r w:rsidRPr="00382A07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88846"/>
      <w:bookmarkEnd w:id="32"/>
      <w:r w:rsidRPr="00382A07">
        <w:t>Особые положения в связи с проведением Запроса предложений на ЭТП</w:t>
      </w:r>
      <w:bookmarkEnd w:id="33"/>
    </w:p>
    <w:p w:rsidR="00717F60" w:rsidRPr="00DB5A15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Для участия в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апросе предложений лицо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в системе ЭТП в качестве </w:t>
      </w:r>
      <w:r w:rsidR="004B5EB3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частника данной системы, т.е. </w:t>
      </w:r>
      <w:r w:rsidR="0099066F" w:rsidRPr="00382A07">
        <w:rPr>
          <w:sz w:val="24"/>
          <w:szCs w:val="24"/>
        </w:rPr>
        <w:t xml:space="preserve">должно </w:t>
      </w:r>
      <w:r w:rsidRPr="00382A07">
        <w:rPr>
          <w:sz w:val="24"/>
          <w:szCs w:val="24"/>
        </w:rPr>
        <w:t xml:space="preserve">заключить соответствующий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 xml:space="preserve"> с оператором системы в соответствии с правилами, условиями и порядком регистрации на ЭТП, а также должн</w:t>
      </w:r>
      <w:r w:rsidR="0099066F" w:rsidRPr="00382A07">
        <w:rPr>
          <w:sz w:val="24"/>
          <w:szCs w:val="24"/>
        </w:rPr>
        <w:t>о</w:t>
      </w:r>
      <w:r w:rsidRPr="00382A07">
        <w:rPr>
          <w:sz w:val="24"/>
          <w:szCs w:val="24"/>
        </w:rPr>
        <w:t xml:space="preserve"> быть </w:t>
      </w:r>
      <w:r w:rsidR="0099066F" w:rsidRPr="00382A07">
        <w:rPr>
          <w:sz w:val="24"/>
          <w:szCs w:val="24"/>
        </w:rPr>
        <w:t xml:space="preserve">зарегистрировано </w:t>
      </w:r>
      <w:r w:rsidRPr="00382A07">
        <w:rPr>
          <w:sz w:val="24"/>
          <w:szCs w:val="24"/>
        </w:rPr>
        <w:t xml:space="preserve">системой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данного </w:t>
      </w:r>
      <w:r w:rsidRPr="00DB5A15">
        <w:rPr>
          <w:sz w:val="24"/>
          <w:szCs w:val="24"/>
        </w:rPr>
        <w:t xml:space="preserve">запроса предложений в установленном порядке. </w:t>
      </w:r>
    </w:p>
    <w:p w:rsidR="00717F60" w:rsidRPr="00382A07" w:rsidRDefault="009C744E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DB5A15">
        <w:rPr>
          <w:sz w:val="24"/>
          <w:szCs w:val="24"/>
        </w:rPr>
        <w:t>Участник</w:t>
      </w:r>
      <w:r w:rsidR="00717F60" w:rsidRPr="00DB5A15">
        <w:rPr>
          <w:sz w:val="24"/>
          <w:szCs w:val="24"/>
        </w:rPr>
        <w:t xml:space="preserve">и запроса предложений должны подать </w:t>
      </w:r>
      <w:r w:rsidR="004B5EB3" w:rsidRPr="00DB5A15">
        <w:rPr>
          <w:sz w:val="24"/>
          <w:szCs w:val="24"/>
        </w:rPr>
        <w:t>Заявк</w:t>
      </w:r>
      <w:r w:rsidR="00717F60" w:rsidRPr="00DB5A15">
        <w:rPr>
          <w:sz w:val="24"/>
          <w:szCs w:val="24"/>
        </w:rPr>
        <w:t xml:space="preserve">и в электронном виде на ЭТП (подраздел </w:t>
      </w:r>
      <w:r w:rsidR="00007625">
        <w:fldChar w:fldCharType="begin"/>
      </w:r>
      <w:r w:rsidR="00007625">
        <w:instrText xml:space="preserve"> REF _Ref191386109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3.3.2</w:t>
      </w:r>
      <w:r w:rsidR="00007625">
        <w:fldChar w:fldCharType="end"/>
      </w:r>
      <w:r w:rsidR="00721B30" w:rsidRPr="00DB5A15">
        <w:rPr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r w:rsidR="00717F60" w:rsidRPr="00DB5A15">
        <w:rPr>
          <w:sz w:val="24"/>
          <w:szCs w:val="24"/>
        </w:rPr>
        <w:t xml:space="preserve"> </w:t>
      </w:r>
      <w:r w:rsidR="0036334A" w:rsidRPr="00DB5A15">
        <w:rPr>
          <w:sz w:val="24"/>
          <w:szCs w:val="24"/>
        </w:rPr>
        <w:t>При нарушении этого</w:t>
      </w:r>
      <w:r w:rsidR="0036334A" w:rsidRPr="00382A07">
        <w:rPr>
          <w:sz w:val="24"/>
          <w:szCs w:val="24"/>
        </w:rPr>
        <w:t xml:space="preserve"> требования Участник будет не допущен к участию в запросе предложений</w:t>
      </w:r>
      <w:r w:rsidR="00717F60"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Правила проведения процедур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через ЭТП определяются правилами ее работы.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88847"/>
      <w:bookmarkEnd w:id="34"/>
      <w:r w:rsidRPr="00382A07">
        <w:t>Обжалование</w:t>
      </w:r>
      <w:bookmarkEnd w:id="35"/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 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382A07">
        <w:rPr>
          <w:sz w:val="24"/>
          <w:szCs w:val="24"/>
        </w:rPr>
        <w:t xml:space="preserve">, при этом уполномоченным представителем </w:t>
      </w:r>
      <w:r w:rsidR="00721B30" w:rsidRPr="00382A07">
        <w:rPr>
          <w:sz w:val="24"/>
          <w:szCs w:val="24"/>
        </w:rPr>
        <w:t>ПАО «МРСК Центра»</w:t>
      </w:r>
      <w:r w:rsidR="0099066F" w:rsidRPr="00382A07">
        <w:rPr>
          <w:sz w:val="24"/>
          <w:szCs w:val="24"/>
        </w:rPr>
        <w:t xml:space="preserve"> в рамках данного пункта выступает Закупочная комиссия</w:t>
      </w:r>
      <w:r w:rsidRPr="00382A07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не более </w:t>
      </w:r>
      <w:r w:rsidR="0022360B" w:rsidRPr="00382A07">
        <w:rPr>
          <w:sz w:val="24"/>
          <w:szCs w:val="24"/>
        </w:rPr>
        <w:t>10</w:t>
      </w:r>
      <w:r w:rsidRPr="00382A07">
        <w:rPr>
          <w:sz w:val="24"/>
          <w:szCs w:val="24"/>
        </w:rPr>
        <w:t xml:space="preserve"> рабочих дней с момента ее получения.</w:t>
      </w:r>
      <w:bookmarkEnd w:id="36"/>
      <w:bookmarkEnd w:id="37"/>
    </w:p>
    <w:p w:rsidR="0099066F" w:rsidRPr="00382A07" w:rsidRDefault="0099066F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382A07">
        <w:rPr>
          <w:sz w:val="24"/>
          <w:szCs w:val="24"/>
        </w:rPr>
        <w:lastRenderedPageBreak/>
        <w:t>Если претензионный порядок, указанный в п.</w:t>
      </w:r>
      <w:r w:rsidR="00007625">
        <w:fldChar w:fldCharType="begin"/>
      </w:r>
      <w:r w:rsidR="00007625">
        <w:instrText xml:space="preserve"> REF _Ref191386164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1.4.1 </w:t>
      </w:r>
      <w:r w:rsidR="00007625">
        <w:fldChar w:fldCharType="end"/>
      </w:r>
      <w:r w:rsidR="00D421AA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не привел к разрешению разногласий,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 w:rsidRPr="00382A07">
        <w:rPr>
          <w:sz w:val="24"/>
          <w:szCs w:val="24"/>
        </w:rPr>
        <w:t xml:space="preserve">закупочную </w:t>
      </w:r>
      <w:r w:rsidRPr="00382A07">
        <w:rPr>
          <w:sz w:val="24"/>
          <w:szCs w:val="24"/>
        </w:rPr>
        <w:t xml:space="preserve">комиссию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>.</w:t>
      </w:r>
      <w:bookmarkEnd w:id="38"/>
    </w:p>
    <w:p w:rsidR="00717F60" w:rsidRPr="00382A07" w:rsidRDefault="009C744E" w:rsidP="00E722B6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вправе обжаловать в антимонопольн</w:t>
      </w:r>
      <w:r w:rsidR="00E722B6" w:rsidRPr="00382A07">
        <w:rPr>
          <w:sz w:val="24"/>
          <w:szCs w:val="24"/>
        </w:rPr>
        <w:t>ом</w:t>
      </w:r>
      <w:r w:rsidR="00717F60" w:rsidRPr="00382A07">
        <w:rPr>
          <w:sz w:val="24"/>
          <w:szCs w:val="24"/>
        </w:rPr>
        <w:t xml:space="preserve"> орган</w:t>
      </w:r>
      <w:r w:rsidR="00E722B6" w:rsidRPr="00382A07">
        <w:rPr>
          <w:sz w:val="24"/>
          <w:szCs w:val="24"/>
        </w:rPr>
        <w:t>е</w:t>
      </w:r>
      <w:r w:rsidR="00717F60" w:rsidRPr="00382A07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382A07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споры и разногласия, возникающие в связи с проведением запроса предложений, в том числе касающиеся исполнения Организатором 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07625">
        <w:fldChar w:fldCharType="begin"/>
      </w:r>
      <w:r w:rsidR="00007625">
        <w:instrText xml:space="preserve"> REF _Ref306978606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1.4.2 </w:t>
      </w:r>
      <w:r w:rsidR="00007625">
        <w:fldChar w:fldCharType="end"/>
      </w:r>
      <w:r w:rsidRPr="00382A07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</w:p>
    <w:p w:rsidR="00717F60" w:rsidRPr="00382A07" w:rsidRDefault="00717F60" w:rsidP="00E722B6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382A07" w:rsidRDefault="00717F60" w:rsidP="00E722B6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88848"/>
      <w:bookmarkEnd w:id="39"/>
      <w:r w:rsidRPr="00382A07">
        <w:t>Прочие положения</w:t>
      </w:r>
      <w:bookmarkEnd w:id="40"/>
    </w:p>
    <w:p w:rsidR="00717F60" w:rsidRPr="00382A07" w:rsidRDefault="009C744E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382A07">
        <w:rPr>
          <w:sz w:val="24"/>
          <w:szCs w:val="24"/>
        </w:rPr>
        <w:t>Заявк</w:t>
      </w:r>
      <w:r w:rsidR="00717F60" w:rsidRPr="00382A07">
        <w:rPr>
          <w:sz w:val="24"/>
          <w:szCs w:val="24"/>
        </w:rPr>
        <w:t xml:space="preserve">и, а Организатор запроса предложений по этим расходам не отвечает и не имеет обязательств, независимо от хода и результатов </w:t>
      </w:r>
      <w:r w:rsidR="004B5EB3" w:rsidRPr="00382A07">
        <w:rPr>
          <w:sz w:val="24"/>
          <w:szCs w:val="24"/>
        </w:rPr>
        <w:t>З</w:t>
      </w:r>
      <w:r w:rsidR="00717F60" w:rsidRPr="00382A07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382A07" w:rsidRDefault="0099066F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не допускается.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382A07">
        <w:rPr>
          <w:sz w:val="24"/>
          <w:szCs w:val="24"/>
        </w:rPr>
        <w:t>п</w:t>
      </w:r>
      <w:r w:rsidRPr="00382A07">
        <w:rPr>
          <w:sz w:val="24"/>
          <w:szCs w:val="24"/>
        </w:rPr>
        <w:t>о запрос</w:t>
      </w:r>
      <w:r w:rsidR="00AE0F91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предложений, или же подача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и может привести к отклонению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 обеспечивает разумную конфиденциальность относительно всех полученных от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ах Предоставление этой информации другим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у, если он установит,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запроса предложений вознаграждение в любой форме: </w:t>
      </w:r>
      <w:r w:rsidR="006561C2" w:rsidRPr="00382A07">
        <w:rPr>
          <w:sz w:val="24"/>
          <w:szCs w:val="24"/>
        </w:rPr>
        <w:t xml:space="preserve">поставку, </w:t>
      </w:r>
      <w:r w:rsidRPr="00382A07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Закупочной комиссией решения по определению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382A07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Организатор запроса предложений, по решению Закупочной комиссии, отклонит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382A07">
        <w:rPr>
          <w:sz w:val="24"/>
          <w:szCs w:val="24"/>
        </w:rPr>
        <w:t>Участник</w:t>
      </w:r>
      <w:r w:rsidR="004C5164" w:rsidRPr="00382A07">
        <w:rPr>
          <w:sz w:val="24"/>
          <w:szCs w:val="24"/>
        </w:rPr>
        <w:t xml:space="preserve">а </w:t>
      </w:r>
      <w:r w:rsidRPr="00382A07">
        <w:rPr>
          <w:sz w:val="24"/>
          <w:szCs w:val="24"/>
        </w:rPr>
        <w:t>запроса предложений</w:t>
      </w:r>
      <w:r w:rsidR="004C5164" w:rsidRPr="00382A07">
        <w:rPr>
          <w:sz w:val="24"/>
          <w:szCs w:val="24"/>
        </w:rPr>
        <w:t xml:space="preserve">, чья </w:t>
      </w:r>
      <w:r w:rsidR="004B5EB3" w:rsidRPr="00382A07">
        <w:rPr>
          <w:sz w:val="24"/>
          <w:szCs w:val="24"/>
        </w:rPr>
        <w:t>Заявк</w:t>
      </w:r>
      <w:r w:rsidR="004C5164" w:rsidRPr="00382A07">
        <w:rPr>
          <w:sz w:val="24"/>
          <w:szCs w:val="24"/>
        </w:rPr>
        <w:t>а признана лучшей</w:t>
      </w:r>
      <w:r w:rsidRPr="00382A07">
        <w:rPr>
          <w:sz w:val="24"/>
          <w:szCs w:val="24"/>
        </w:rPr>
        <w:t>.</w:t>
      </w:r>
    </w:p>
    <w:p w:rsidR="00717F60" w:rsidRPr="00CA33D5" w:rsidRDefault="00CA33D5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CA33D5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CA33D5">
        <w:rPr>
          <w:color w:val="FF0000"/>
          <w:sz w:val="24"/>
          <w:szCs w:val="24"/>
        </w:rPr>
        <w:t xml:space="preserve"> </w:t>
      </w:r>
      <w:r w:rsidRPr="00CA33D5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закупочной комиссии или эксперта, имеющих аффилированные связи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Запроса предложений</w:t>
      </w:r>
      <w:r w:rsidR="0099066F" w:rsidRPr="00382A07">
        <w:rPr>
          <w:sz w:val="24"/>
          <w:szCs w:val="24"/>
        </w:rPr>
        <w:t>.</w:t>
      </w:r>
      <w:r w:rsidRPr="00382A07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AD344A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но до подписания </w:t>
      </w:r>
      <w:r w:rsidR="00123C70" w:rsidRPr="00AD344A">
        <w:rPr>
          <w:sz w:val="24"/>
          <w:szCs w:val="24"/>
        </w:rPr>
        <w:t>Договор</w:t>
      </w:r>
      <w:r w:rsidRPr="00AD344A">
        <w:rPr>
          <w:sz w:val="24"/>
          <w:szCs w:val="24"/>
        </w:rPr>
        <w:t>а по итогам проведения запроса предложений, Закупочная</w:t>
      </w:r>
      <w:r w:rsidRPr="00382A07">
        <w:rPr>
          <w:sz w:val="24"/>
          <w:szCs w:val="24"/>
        </w:rPr>
        <w:t xml:space="preserve"> комиссия информирует об этом Ц</w:t>
      </w:r>
      <w:r w:rsidR="009A7733" w:rsidRPr="00382A07">
        <w:rPr>
          <w:sz w:val="24"/>
          <w:szCs w:val="24"/>
        </w:rPr>
        <w:t>З</w:t>
      </w:r>
      <w:r w:rsidR="00C74146" w:rsidRPr="00382A07">
        <w:rPr>
          <w:sz w:val="24"/>
          <w:szCs w:val="24"/>
        </w:rPr>
        <w:t>О</w:t>
      </w:r>
      <w:r w:rsidR="009A7733" w:rsidRPr="00382A07">
        <w:rPr>
          <w:sz w:val="24"/>
          <w:szCs w:val="24"/>
        </w:rPr>
        <w:t xml:space="preserve"> </w:t>
      </w:r>
      <w:r w:rsidR="00721B30" w:rsidRPr="00382A07">
        <w:rPr>
          <w:sz w:val="24"/>
          <w:szCs w:val="24"/>
        </w:rPr>
        <w:t>ПАО «МРСК Центра»</w:t>
      </w:r>
      <w:r w:rsidRPr="00382A07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382A07" w:rsidRDefault="00717F60" w:rsidP="00AD34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Предполагается, что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открытого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382A07">
        <w:rPr>
          <w:sz w:val="24"/>
          <w:szCs w:val="24"/>
        </w:rPr>
        <w:t>Д</w:t>
      </w:r>
      <w:r w:rsidRPr="00382A07">
        <w:rPr>
          <w:sz w:val="24"/>
          <w:szCs w:val="24"/>
        </w:rPr>
        <w:t>окументации</w:t>
      </w:r>
      <w:r w:rsidR="00AE0F91" w:rsidRPr="00382A07">
        <w:rPr>
          <w:sz w:val="24"/>
          <w:szCs w:val="24"/>
        </w:rPr>
        <w:t xml:space="preserve"> по запросу предложений</w:t>
      </w:r>
      <w:r w:rsidRPr="00382A07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ами запросов (в соответствии с п.</w:t>
      </w:r>
      <w:r w:rsidR="00D560EA" w:rsidRPr="00382A07" w:rsidDel="00D560EA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_Ref306114966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Документации).</w:t>
      </w:r>
    </w:p>
    <w:p w:rsidR="00717F60" w:rsidRPr="00B03BF3" w:rsidRDefault="00717F60" w:rsidP="00E722B6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 </w:t>
      </w:r>
      <w:r w:rsidR="004B5EB3" w:rsidRPr="00382A07">
        <w:rPr>
          <w:sz w:val="24"/>
          <w:szCs w:val="24"/>
        </w:rPr>
        <w:t>Извещени</w:t>
      </w:r>
      <w:r w:rsidRPr="00382A07">
        <w:rPr>
          <w:sz w:val="24"/>
          <w:szCs w:val="24"/>
        </w:rPr>
        <w:t xml:space="preserve">ем о проведении запроса предложений, </w:t>
      </w:r>
      <w:r w:rsidRPr="00B03BF3">
        <w:rPr>
          <w:sz w:val="24"/>
          <w:szCs w:val="24"/>
        </w:rPr>
        <w:t xml:space="preserve">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B03BF3">
        <w:rPr>
          <w:sz w:val="24"/>
          <w:szCs w:val="24"/>
        </w:rPr>
        <w:t>З</w:t>
      </w:r>
      <w:r w:rsidRPr="00B03BF3">
        <w:rPr>
          <w:sz w:val="24"/>
          <w:szCs w:val="24"/>
        </w:rPr>
        <w:t xml:space="preserve">апроса предложений </w:t>
      </w:r>
      <w:r w:rsidR="0015384A" w:rsidRPr="00B03BF3">
        <w:rPr>
          <w:bCs w:val="0"/>
          <w:sz w:val="24"/>
          <w:szCs w:val="24"/>
        </w:rPr>
        <w:t xml:space="preserve">в любой момент </w:t>
      </w:r>
      <w:r w:rsidR="0015384A" w:rsidRPr="00B03BF3">
        <w:rPr>
          <w:sz w:val="24"/>
          <w:szCs w:val="24"/>
        </w:rPr>
        <w:t>до наступления даты и времени окончания срока подачи заявок на участие в закупке</w:t>
      </w:r>
      <w:r w:rsidRPr="00B03BF3">
        <w:rPr>
          <w:sz w:val="24"/>
          <w:szCs w:val="24"/>
        </w:rPr>
        <w:t xml:space="preserve">, не неся при этом никакой материальной ответственности перед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 xml:space="preserve">ами запроса предложений. Все </w:t>
      </w:r>
      <w:r w:rsidR="009C744E" w:rsidRPr="00B03BF3">
        <w:rPr>
          <w:sz w:val="24"/>
          <w:szCs w:val="24"/>
        </w:rPr>
        <w:t>Участник</w:t>
      </w:r>
      <w:r w:rsidRPr="00B03BF3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r w:rsidR="0015384A" w:rsidRPr="00B03BF3">
        <w:rPr>
          <w:sz w:val="24"/>
          <w:szCs w:val="24"/>
        </w:rPr>
        <w:t xml:space="preserve">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законодательством.</w:t>
      </w:r>
    </w:p>
    <w:p w:rsidR="002D4BC6" w:rsidRPr="00382A07" w:rsidRDefault="002D4BC6" w:rsidP="00E722B6">
      <w:pPr>
        <w:pStyle w:val="2"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88849"/>
      <w:bookmarkStart w:id="52" w:name="_Ref306144164"/>
      <w:r w:rsidRPr="0015384A">
        <w:t>Закупка продукции с разбиением заказа на</w:t>
      </w:r>
      <w:r w:rsidRPr="00382A07">
        <w:t xml:space="preserve">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Pr="00382A07" w:rsidRDefault="00D15381" w:rsidP="00E722B6">
      <w:pPr>
        <w:pStyle w:val="3"/>
        <w:ind w:left="0" w:firstLine="709"/>
        <w:jc w:val="both"/>
        <w:rPr>
          <w:b w:val="0"/>
        </w:rPr>
      </w:pPr>
      <w:bookmarkStart w:id="53" w:name="_Toc440357069"/>
      <w:bookmarkStart w:id="54" w:name="_Toc440359624"/>
      <w:bookmarkStart w:id="55" w:name="_Toc440632087"/>
      <w:bookmarkStart w:id="56" w:name="_Toc440875908"/>
      <w:bookmarkStart w:id="57" w:name="_Toc441130936"/>
      <w:bookmarkStart w:id="58" w:name="_Toc447269751"/>
      <w:bookmarkStart w:id="59" w:name="_Toc464120573"/>
      <w:bookmarkStart w:id="60" w:name="_Toc466970493"/>
      <w:bookmarkStart w:id="61" w:name="_Toc468462406"/>
      <w:bookmarkStart w:id="62" w:name="_Toc469481991"/>
      <w:bookmarkStart w:id="63" w:name="_Toc472411765"/>
      <w:bookmarkStart w:id="64" w:name="_Toc498588850"/>
      <w:r w:rsidRPr="00382A07">
        <w:rPr>
          <w:b w:val="0"/>
        </w:rPr>
        <w:t>Участник</w:t>
      </w:r>
      <w:r w:rsidR="002D4BC6" w:rsidRPr="00382A07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подразделе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</w:rPr>
        <w:t>1.1.4</w:t>
      </w:r>
      <w:r w:rsidR="00007625">
        <w:fldChar w:fldCharType="end"/>
      </w:r>
      <w:r w:rsidR="002D4BC6" w:rsidRPr="00382A07">
        <w:rPr>
          <w:b w:val="0"/>
        </w:rPr>
        <w:t>. При этом не допускается разбиение отдельного лота на части, то есть подача Заявки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r w:rsidR="002D4BC6" w:rsidRPr="00382A07">
        <w:rPr>
          <w:b w:val="0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</w:rPr>
      </w:pPr>
      <w:bookmarkStart w:id="65" w:name="_Toc440357070"/>
      <w:bookmarkStart w:id="66" w:name="_Toc440359625"/>
      <w:bookmarkStart w:id="67" w:name="_Toc440632088"/>
      <w:bookmarkStart w:id="68" w:name="_Toc440875909"/>
      <w:bookmarkStart w:id="69" w:name="_Toc441130937"/>
      <w:bookmarkStart w:id="70" w:name="_Toc447269752"/>
      <w:bookmarkStart w:id="71" w:name="_Toc464120574"/>
      <w:bookmarkStart w:id="72" w:name="_Toc466970494"/>
      <w:bookmarkStart w:id="73" w:name="_Toc468462407"/>
      <w:bookmarkStart w:id="74" w:name="_Toc469481992"/>
      <w:bookmarkStart w:id="75" w:name="_Toc472411766"/>
      <w:bookmarkStart w:id="76" w:name="_Toc498588851"/>
      <w:r w:rsidRPr="00382A07">
        <w:rPr>
          <w:b w:val="0"/>
          <w:szCs w:val="24"/>
        </w:rPr>
        <w:t xml:space="preserve">В случае подачи Заявки на несколько лотов в дополнение к требованиям подраздела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</w:t>
      </w:r>
      <w:r w:rsidR="00007625">
        <w:fldChar w:fldCharType="end"/>
      </w:r>
      <w:r w:rsidRPr="00382A07">
        <w:rPr>
          <w:b w:val="0"/>
          <w:szCs w:val="24"/>
        </w:rPr>
        <w:t xml:space="preserve"> должны быть соблюдены следующие требования:</w:t>
      </w:r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77" w:name="_Toc440357071"/>
      <w:bookmarkStart w:id="78" w:name="_Toc440359626"/>
      <w:bookmarkStart w:id="79" w:name="_Toc440632089"/>
      <w:bookmarkStart w:id="80" w:name="_Toc440875910"/>
      <w:bookmarkStart w:id="81" w:name="_Toc441130938"/>
      <w:bookmarkStart w:id="82" w:name="_Toc447269753"/>
      <w:bookmarkStart w:id="83" w:name="_Toc464120575"/>
      <w:bookmarkStart w:id="84" w:name="_Toc466970495"/>
      <w:bookmarkStart w:id="85" w:name="_Toc468462408"/>
      <w:bookmarkStart w:id="86" w:name="_Toc469481993"/>
      <w:bookmarkStart w:id="87" w:name="_Toc472411767"/>
      <w:bookmarkStart w:id="88" w:name="_Toc498588852"/>
      <w:r w:rsidRPr="00382A07">
        <w:rPr>
          <w:b w:val="0"/>
          <w:szCs w:val="24"/>
        </w:rPr>
        <w:t xml:space="preserve">Письмо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5.1</w:t>
      </w:r>
      <w:r w:rsidR="00007625">
        <w:fldChar w:fldCharType="end"/>
      </w:r>
      <w:r w:rsidRPr="00382A07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:rsidR="002D4BC6" w:rsidRPr="00382A07" w:rsidRDefault="002D4BC6" w:rsidP="00E722B6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9" w:name="_Toc440357072"/>
      <w:bookmarkStart w:id="90" w:name="_Toc440359627"/>
      <w:bookmarkStart w:id="91" w:name="_Toc440632090"/>
      <w:bookmarkStart w:id="92" w:name="_Toc440875911"/>
      <w:bookmarkStart w:id="93" w:name="_Toc441130939"/>
      <w:bookmarkStart w:id="94" w:name="_Toc447269754"/>
      <w:bookmarkStart w:id="95" w:name="_Toc464120576"/>
      <w:bookmarkStart w:id="96" w:name="_Toc466970496"/>
      <w:bookmarkStart w:id="97" w:name="_Toc468462409"/>
      <w:bookmarkStart w:id="98" w:name="_Toc469481994"/>
      <w:bookmarkStart w:id="99" w:name="_Toc472411768"/>
      <w:bookmarkStart w:id="100" w:name="_Toc498588853"/>
      <w:r w:rsidRPr="00382A07">
        <w:rPr>
          <w:b w:val="0"/>
          <w:szCs w:val="24"/>
        </w:rPr>
        <w:t xml:space="preserve">Сводная таблица стоимости </w:t>
      </w:r>
      <w:r w:rsidR="00F04258" w:rsidRPr="00382A07">
        <w:rPr>
          <w:b w:val="0"/>
          <w:szCs w:val="24"/>
        </w:rPr>
        <w:t>поставок</w:t>
      </w:r>
      <w:r w:rsidR="00F04258" w:rsidRPr="00382A07">
        <w:rPr>
          <w:bCs w:val="0"/>
          <w:szCs w:val="24"/>
        </w:rPr>
        <w:t xml:space="preserve">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_Ref440284918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5.2</w:t>
      </w:r>
      <w:r w:rsidR="00007625">
        <w:fldChar w:fldCharType="end"/>
      </w:r>
      <w:r w:rsidRPr="00382A07">
        <w:rPr>
          <w:b w:val="0"/>
          <w:szCs w:val="24"/>
        </w:rPr>
        <w:t xml:space="preserve">), Техническое предложение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>,</w:t>
      </w:r>
      <w:r w:rsidRPr="00382A07">
        <w:rPr>
          <w:b w:val="0"/>
          <w:szCs w:val="24"/>
        </w:rPr>
        <w:t xml:space="preserve"> </w:t>
      </w:r>
      <w:r w:rsidR="00DF0D8B" w:rsidRPr="00382A07">
        <w:rPr>
          <w:b w:val="0"/>
          <w:bCs w:val="0"/>
          <w:szCs w:val="24"/>
        </w:rPr>
        <w:t xml:space="preserve">График выполнения поставок </w:t>
      </w:r>
      <w:r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_Ref440284947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5.4</w:t>
      </w:r>
      <w:r w:rsidR="00007625">
        <w:fldChar w:fldCharType="end"/>
      </w:r>
      <w:r w:rsidRPr="00382A07">
        <w:rPr>
          <w:b w:val="0"/>
          <w:szCs w:val="24"/>
        </w:rPr>
        <w:t>)</w:t>
      </w:r>
      <w:r w:rsidR="00AE556B" w:rsidRPr="00382A07">
        <w:rPr>
          <w:b w:val="0"/>
          <w:szCs w:val="24"/>
        </w:rPr>
        <w:t xml:space="preserve"> и </w:t>
      </w:r>
      <w:r w:rsidR="00AE556B" w:rsidRPr="00382A07">
        <w:rPr>
          <w:b w:val="0"/>
          <w:szCs w:val="24"/>
        </w:rPr>
        <w:lastRenderedPageBreak/>
        <w:t xml:space="preserve">Протокол разногласий к проекту Договора (подраздел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5.5</w:t>
      </w:r>
      <w:r w:rsidR="00007625">
        <w:fldChar w:fldCharType="end"/>
      </w:r>
      <w:r w:rsidR="00AE556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r w:rsidR="00AE556B" w:rsidRPr="00382A07">
        <w:rPr>
          <w:b w:val="0"/>
          <w:szCs w:val="24"/>
        </w:rPr>
        <w:t xml:space="preserve"> </w:t>
      </w:r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01" w:name="_Toc440357073"/>
      <w:bookmarkStart w:id="102" w:name="_Toc440359628"/>
      <w:bookmarkStart w:id="103" w:name="_Toc440632091"/>
      <w:bookmarkStart w:id="104" w:name="_Toc440875912"/>
      <w:bookmarkStart w:id="105" w:name="_Toc441130940"/>
      <w:bookmarkStart w:id="106" w:name="_Toc447269755"/>
      <w:bookmarkStart w:id="107" w:name="_Toc464120577"/>
      <w:bookmarkStart w:id="108" w:name="_Toc466970497"/>
      <w:bookmarkStart w:id="109" w:name="_Toc468462410"/>
      <w:bookmarkStart w:id="110" w:name="_Toc469481995"/>
      <w:bookmarkStart w:id="111" w:name="_Toc472411769"/>
      <w:bookmarkStart w:id="112" w:name="_Toc498588854"/>
      <w:r w:rsidRPr="00382A07">
        <w:rPr>
          <w:b w:val="0"/>
          <w:szCs w:val="24"/>
        </w:rPr>
        <w:t xml:space="preserve">Обеспечение исполнения обязательств Участника в соответствии с подразделом </w:t>
      </w:r>
      <w:r w:rsidR="00007625">
        <w:fldChar w:fldCharType="begin"/>
      </w:r>
      <w:r w:rsidR="00007625">
        <w:instrText xml:space="preserve"> REF _Ref440285128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3.3.14</w:t>
      </w:r>
      <w:r w:rsidR="00007625">
        <w:fldChar w:fldCharType="end"/>
      </w:r>
      <w:r w:rsidRPr="00382A07">
        <w:rPr>
          <w:b w:val="0"/>
          <w:szCs w:val="24"/>
        </w:rPr>
        <w:t xml:space="preserve"> оформляется на сумму, равную суммарной стоимости предлагаемой продукции по всем лотам с указанием суммы обеспечения по каждому из лотов; также допускается оформление обеспечения отдельно по каждому из лотов. Удержание обеспечения может производит</w:t>
      </w:r>
      <w:r w:rsidR="00414AB1" w:rsidRPr="00382A07">
        <w:rPr>
          <w:b w:val="0"/>
          <w:szCs w:val="24"/>
        </w:rPr>
        <w:t>ь</w:t>
      </w:r>
      <w:r w:rsidRPr="00382A07">
        <w:rPr>
          <w:b w:val="0"/>
          <w:szCs w:val="24"/>
        </w:rPr>
        <w:t>ся только по тем лотам, на которые Участник подал Заявку и по которым он был признан Победителем запроса предложений.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</w:p>
    <w:p w:rsidR="002D4BC6" w:rsidRPr="00382A07" w:rsidRDefault="002D4BC6" w:rsidP="00E722B6">
      <w:pPr>
        <w:pStyle w:val="3"/>
        <w:ind w:left="0" w:firstLine="709"/>
        <w:jc w:val="both"/>
        <w:rPr>
          <w:b w:val="0"/>
          <w:szCs w:val="24"/>
        </w:rPr>
      </w:pPr>
      <w:bookmarkStart w:id="113" w:name="_Toc440357074"/>
      <w:bookmarkStart w:id="114" w:name="_Toc440359629"/>
      <w:bookmarkStart w:id="115" w:name="_Toc440632092"/>
      <w:bookmarkStart w:id="116" w:name="_Toc440875913"/>
      <w:bookmarkStart w:id="117" w:name="_Toc441130941"/>
      <w:bookmarkStart w:id="118" w:name="_Toc447269756"/>
      <w:bookmarkStart w:id="119" w:name="_Toc464120578"/>
      <w:bookmarkStart w:id="120" w:name="_Toc466970498"/>
      <w:bookmarkStart w:id="121" w:name="_Toc468462411"/>
      <w:bookmarkStart w:id="122" w:name="_Toc469481996"/>
      <w:bookmarkStart w:id="123" w:name="_Toc472411770"/>
      <w:bookmarkStart w:id="124" w:name="_Toc498588855"/>
      <w:r w:rsidRPr="00382A07">
        <w:rPr>
          <w:b w:val="0"/>
          <w:szCs w:val="24"/>
        </w:rPr>
        <w:t>Оценка заявок (подраздел</w:t>
      </w:r>
      <w:r w:rsidR="00B80887">
        <w:t xml:space="preserve"> </w:t>
      </w:r>
      <w:r w:rsidR="00007625">
        <w:fldChar w:fldCharType="begin"/>
      </w:r>
      <w:r w:rsidR="00007625">
        <w:instrText xml:space="preserve"> REF _Ref468199992 \r \h  \* MERGEFORMAT </w:instrText>
      </w:r>
      <w:r w:rsidR="00007625">
        <w:fldChar w:fldCharType="separate"/>
      </w:r>
      <w:r w:rsidR="004D5055" w:rsidRPr="004D5055">
        <w:rPr>
          <w:b w:val="0"/>
        </w:rPr>
        <w:t>3.6</w:t>
      </w:r>
      <w:r w:rsidR="00007625">
        <w:fldChar w:fldCharType="end"/>
      </w:r>
      <w:r w:rsidRPr="00382A07">
        <w:rPr>
          <w:b w:val="0"/>
          <w:szCs w:val="24"/>
        </w:rPr>
        <w:t xml:space="preserve">) и подведение итогов запроса предложений (подраздел </w:t>
      </w:r>
      <w:r w:rsidR="00D161E0">
        <w:fldChar w:fldCharType="begin"/>
      </w:r>
      <w:r w:rsidR="00991C07">
        <w:rPr>
          <w:b w:val="0"/>
          <w:szCs w:val="24"/>
        </w:rPr>
        <w:instrText xml:space="preserve"> REF _Ref472412060 \r \h </w:instrText>
      </w:r>
      <w:r w:rsidR="00D161E0">
        <w:fldChar w:fldCharType="separate"/>
      </w:r>
      <w:r w:rsidR="004D5055">
        <w:rPr>
          <w:b w:val="0"/>
          <w:szCs w:val="24"/>
        </w:rPr>
        <w:t>3.9</w:t>
      </w:r>
      <w:r w:rsidR="00D161E0">
        <w:fldChar w:fldCharType="end"/>
      </w:r>
      <w:r w:rsidRPr="00382A07">
        <w:rPr>
          <w:b w:val="0"/>
          <w:szCs w:val="24"/>
        </w:rPr>
        <w:t>) будет осуществляться раздельно и независимо по каждому из лотов. По каждому из лотов будет определен один Победитель запроса предложений.</w:t>
      </w:r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</w:p>
    <w:p w:rsidR="00E420A2" w:rsidRPr="00382A07" w:rsidRDefault="00E420A2" w:rsidP="00E722B6">
      <w:pPr>
        <w:pStyle w:val="3"/>
        <w:ind w:left="0" w:firstLine="709"/>
        <w:jc w:val="both"/>
        <w:rPr>
          <w:b w:val="0"/>
          <w:szCs w:val="24"/>
        </w:rPr>
        <w:sectPr w:rsidR="00E420A2" w:rsidRPr="00382A07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5" w:name="_Проект_договора"/>
      <w:bookmarkStart w:id="126" w:name="_Ref305973574"/>
      <w:bookmarkStart w:id="127" w:name="_Ref440272931"/>
      <w:bookmarkStart w:id="128" w:name="_Ref440274025"/>
      <w:bookmarkStart w:id="129" w:name="_Ref440292752"/>
      <w:bookmarkStart w:id="130" w:name="_Toc498588856"/>
      <w:bookmarkEnd w:id="52"/>
      <w:bookmarkEnd w:id="125"/>
      <w:r w:rsidRPr="00382A07">
        <w:rPr>
          <w:szCs w:val="24"/>
        </w:rPr>
        <w:lastRenderedPageBreak/>
        <w:t xml:space="preserve">Проект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</w:t>
      </w:r>
      <w:bookmarkEnd w:id="126"/>
      <w:r w:rsidR="00953802" w:rsidRPr="00382A07">
        <w:rPr>
          <w:szCs w:val="24"/>
        </w:rPr>
        <w:t xml:space="preserve">. </w:t>
      </w:r>
      <w:r w:rsidR="00953802" w:rsidRPr="00382A07">
        <w:rPr>
          <w:bCs w:val="0"/>
          <w:szCs w:val="24"/>
        </w:rPr>
        <w:t>Антикоррупционная оговорка, включаемая в проект договора</w:t>
      </w:r>
      <w:bookmarkEnd w:id="127"/>
      <w:bookmarkEnd w:id="128"/>
      <w:bookmarkEnd w:id="129"/>
      <w:bookmarkEnd w:id="130"/>
    </w:p>
    <w:p w:rsidR="00953802" w:rsidRPr="00382A07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98588857"/>
      <w:r w:rsidRPr="00382A07">
        <w:t>Проект договора</w:t>
      </w:r>
      <w:bookmarkEnd w:id="131"/>
    </w:p>
    <w:p w:rsidR="00953802" w:rsidRPr="00382A07" w:rsidRDefault="00953802" w:rsidP="00953802">
      <w:pPr>
        <w:pStyle w:val="3"/>
        <w:ind w:left="0" w:firstLine="709"/>
        <w:jc w:val="both"/>
        <w:rPr>
          <w:b w:val="0"/>
        </w:rPr>
      </w:pPr>
      <w:bookmarkStart w:id="132" w:name="_Toc439238031"/>
      <w:bookmarkStart w:id="133" w:name="_Toc439238153"/>
      <w:bookmarkStart w:id="134" w:name="_Toc439252705"/>
      <w:bookmarkStart w:id="135" w:name="_Toc439323563"/>
      <w:bookmarkStart w:id="136" w:name="_Toc439323679"/>
      <w:bookmarkStart w:id="137" w:name="_Toc440357077"/>
      <w:bookmarkStart w:id="138" w:name="_Toc440359632"/>
      <w:bookmarkStart w:id="139" w:name="_Toc440632095"/>
      <w:bookmarkStart w:id="140" w:name="_Toc440875916"/>
      <w:bookmarkStart w:id="141" w:name="_Toc441130944"/>
      <w:bookmarkStart w:id="142" w:name="_Toc447269759"/>
      <w:bookmarkStart w:id="143" w:name="_Toc464120581"/>
      <w:bookmarkStart w:id="144" w:name="_Toc466970501"/>
      <w:bookmarkStart w:id="145" w:name="_Toc468462414"/>
      <w:bookmarkStart w:id="146" w:name="_Toc469481999"/>
      <w:bookmarkStart w:id="147" w:name="_Toc472411773"/>
      <w:bookmarkStart w:id="148" w:name="_Toc498588858"/>
      <w:r w:rsidRPr="00382A07">
        <w:rPr>
          <w:b w:val="0"/>
        </w:rPr>
        <w:t>Проект договора на поставку изложен в Приложении №2 к настоящей Доку</w:t>
      </w:r>
      <w:r w:rsidR="006238AF" w:rsidRPr="00382A07">
        <w:rPr>
          <w:b w:val="0"/>
        </w:rPr>
        <w:t>ментации по запросу предложений</w:t>
      </w:r>
      <w:r w:rsidRPr="00382A07">
        <w:rPr>
          <w:b w:val="0"/>
        </w:rPr>
        <w:t>.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57078"/>
      <w:bookmarkStart w:id="155" w:name="_Toc440359633"/>
      <w:bookmarkStart w:id="156" w:name="_Toc440632096"/>
      <w:bookmarkStart w:id="157" w:name="_Toc440875917"/>
      <w:bookmarkStart w:id="158" w:name="_Toc441130945"/>
      <w:bookmarkStart w:id="159" w:name="_Toc447269760"/>
      <w:bookmarkStart w:id="160" w:name="_Toc464120582"/>
      <w:bookmarkStart w:id="161" w:name="_Toc466970502"/>
      <w:bookmarkStart w:id="162" w:name="_Toc468462415"/>
      <w:bookmarkStart w:id="163" w:name="_Toc469482000"/>
      <w:bookmarkStart w:id="164" w:name="_Toc472411774"/>
      <w:bookmarkStart w:id="165" w:name="_Toc498588859"/>
      <w:r w:rsidRPr="00382A07">
        <w:rPr>
          <w:b w:val="0"/>
        </w:rPr>
        <w:t>Участнику необходимо сформировать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 w:rsidRPr="00382A07">
        <w:rPr>
          <w:b w:val="0"/>
        </w:rPr>
        <w:t>раздел</w:t>
      </w:r>
      <w:r w:rsidRPr="00382A07">
        <w:rPr>
          <w:b w:val="0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 w:val="0"/>
        </w:rPr>
        <w:t>5.5</w:t>
      </w:r>
      <w:r w:rsidR="00007625">
        <w:fldChar w:fldCharType="end"/>
      </w:r>
      <w:r w:rsidRPr="00382A07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66" w:name="_Toc439238033"/>
      <w:bookmarkStart w:id="167" w:name="_Toc439238155"/>
      <w:bookmarkStart w:id="168" w:name="_Toc439252707"/>
      <w:bookmarkStart w:id="169" w:name="_Toc439323565"/>
      <w:bookmarkStart w:id="170" w:name="_Toc439323681"/>
      <w:bookmarkStart w:id="171" w:name="_Toc440357079"/>
      <w:bookmarkStart w:id="172" w:name="_Toc440359634"/>
      <w:bookmarkStart w:id="173" w:name="_Toc440632097"/>
      <w:bookmarkStart w:id="174" w:name="_Toc440875918"/>
      <w:bookmarkStart w:id="175" w:name="_Toc441130946"/>
      <w:bookmarkStart w:id="176" w:name="_Toc447269761"/>
      <w:bookmarkStart w:id="177" w:name="_Toc464120583"/>
      <w:bookmarkStart w:id="178" w:name="_Toc466970503"/>
      <w:bookmarkStart w:id="179" w:name="_Toc468462416"/>
      <w:bookmarkStart w:id="180" w:name="_Toc469482001"/>
      <w:bookmarkStart w:id="181" w:name="_Toc472411775"/>
      <w:bookmarkStart w:id="182" w:name="_Toc498588860"/>
      <w:r w:rsidRPr="00382A07">
        <w:rPr>
          <w:b w:val="0"/>
        </w:rPr>
        <w:t>Настоящий проект Договора не является окончательным, редакция Договора может быть изменена Заказчиком.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</w:p>
    <w:p w:rsidR="00953802" w:rsidRPr="00382A07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3" w:name="_Toc468462417"/>
      <w:bookmarkStart w:id="184" w:name="_Toc498588861"/>
      <w:r w:rsidRPr="00382A07">
        <w:rPr>
          <w:bCs w:val="0"/>
        </w:rPr>
        <w:t>Антикоррупционная оговорка, включаемая в проект договора</w:t>
      </w:r>
      <w:bookmarkEnd w:id="183"/>
      <w:bookmarkEnd w:id="184"/>
    </w:p>
    <w:p w:rsidR="00953802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185" w:name="_Toc439238157"/>
      <w:bookmarkStart w:id="186" w:name="_Toc439252709"/>
      <w:bookmarkStart w:id="187" w:name="_Toc439323567"/>
      <w:bookmarkStart w:id="188" w:name="_Toc439323683"/>
      <w:bookmarkStart w:id="189" w:name="_Toc440357081"/>
      <w:bookmarkStart w:id="190" w:name="_Toc440359636"/>
      <w:bookmarkStart w:id="191" w:name="_Toc440632099"/>
      <w:bookmarkStart w:id="192" w:name="_Toc440875920"/>
      <w:bookmarkStart w:id="193" w:name="_Toc441130948"/>
      <w:bookmarkStart w:id="194" w:name="_Toc447269763"/>
      <w:bookmarkStart w:id="195" w:name="_Toc464120585"/>
      <w:bookmarkStart w:id="196" w:name="_Toc466970505"/>
      <w:bookmarkStart w:id="197" w:name="_Toc468462418"/>
      <w:bookmarkStart w:id="198" w:name="_Toc469482003"/>
      <w:bookmarkStart w:id="199" w:name="_Toc472411777"/>
      <w:bookmarkStart w:id="200" w:name="_Toc498588862"/>
      <w:r w:rsidRPr="00382A07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007625">
        <w:fldChar w:fldCharType="begin"/>
      </w:r>
      <w:r w:rsidR="00007625">
        <w:instrText xml:space="preserve"> REF _Ref440270867 \r \h  \* MERGEFORMAT </w:instrText>
      </w:r>
      <w:r w:rsidR="00007625">
        <w:fldChar w:fldCharType="separate"/>
      </w:r>
      <w:r w:rsidR="004D5055" w:rsidRPr="004D5055">
        <w:rPr>
          <w:b w:val="0"/>
        </w:rPr>
        <w:t>2.2.3</w:t>
      </w:r>
      <w:r w:rsidR="00007625">
        <w:fldChar w:fldCharType="end"/>
      </w:r>
      <w:r w:rsidRPr="00382A07">
        <w:rPr>
          <w:b w:val="0"/>
        </w:rPr>
        <w:t>).</w:t>
      </w:r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01" w:name="_Toc439238158"/>
      <w:bookmarkStart w:id="202" w:name="_Toc439252710"/>
      <w:bookmarkStart w:id="203" w:name="_Toc439323568"/>
      <w:bookmarkStart w:id="204" w:name="_Toc439323684"/>
      <w:bookmarkStart w:id="205" w:name="_Toc440357082"/>
      <w:bookmarkStart w:id="206" w:name="_Toc440359637"/>
      <w:bookmarkStart w:id="207" w:name="_Toc440632100"/>
      <w:bookmarkStart w:id="208" w:name="_Toc440875921"/>
      <w:bookmarkStart w:id="209" w:name="_Toc441130949"/>
      <w:bookmarkStart w:id="210" w:name="_Toc447269764"/>
      <w:bookmarkStart w:id="211" w:name="_Toc464120586"/>
      <w:bookmarkStart w:id="212" w:name="_Toc466970506"/>
      <w:bookmarkStart w:id="213" w:name="_Toc468462419"/>
      <w:bookmarkStart w:id="214" w:name="_Toc469482004"/>
      <w:bookmarkStart w:id="215" w:name="_Toc472411778"/>
      <w:bookmarkStart w:id="216" w:name="_Toc498588863"/>
      <w:r w:rsidRPr="00382A07">
        <w:rPr>
          <w:b w:val="0"/>
        </w:rPr>
        <w:t>Отказ Участника, чья Заявка признана лучшей, от подписания Договора с в</w:t>
      </w:r>
      <w:r w:rsidR="006238AF" w:rsidRPr="00382A07">
        <w:rPr>
          <w:b w:val="0"/>
        </w:rPr>
        <w:t>к</w:t>
      </w:r>
      <w:r w:rsidRPr="00382A07">
        <w:rPr>
          <w:b w:val="0"/>
        </w:rPr>
        <w:t xml:space="preserve">люченной в текст Антикоррупционной оговоркой, приведет к </w:t>
      </w:r>
      <w:r w:rsidR="006238AF" w:rsidRPr="00382A07">
        <w:rPr>
          <w:b w:val="0"/>
        </w:rPr>
        <w:t>утере данным Участником статуса Победителя</w:t>
      </w:r>
      <w:r w:rsidRPr="00382A07">
        <w:rPr>
          <w:b w:val="0"/>
        </w:rPr>
        <w:t>.</w:t>
      </w:r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</w:p>
    <w:p w:rsidR="0094713A" w:rsidRPr="00382A07" w:rsidRDefault="0094713A" w:rsidP="0094713A">
      <w:pPr>
        <w:pStyle w:val="3"/>
        <w:ind w:left="0" w:firstLine="709"/>
        <w:jc w:val="both"/>
        <w:rPr>
          <w:b w:val="0"/>
        </w:rPr>
      </w:pPr>
      <w:bookmarkStart w:id="217" w:name="_Toc439238159"/>
      <w:bookmarkStart w:id="218" w:name="_Toc439252711"/>
      <w:bookmarkStart w:id="219" w:name="_Toc439323569"/>
      <w:bookmarkStart w:id="220" w:name="_Toc439323685"/>
      <w:bookmarkStart w:id="221" w:name="_Ref440270867"/>
      <w:bookmarkStart w:id="222" w:name="_Toc440357083"/>
      <w:bookmarkStart w:id="223" w:name="_Toc440359638"/>
      <w:bookmarkStart w:id="224" w:name="_Toc440632101"/>
      <w:bookmarkStart w:id="225" w:name="_Toc440875922"/>
      <w:bookmarkStart w:id="226" w:name="_Toc441130950"/>
      <w:bookmarkStart w:id="227" w:name="_Toc447269765"/>
      <w:bookmarkStart w:id="228" w:name="_Toc464120587"/>
      <w:bookmarkStart w:id="229" w:name="_Toc466970507"/>
      <w:bookmarkStart w:id="230" w:name="_Toc468462420"/>
      <w:bookmarkStart w:id="231" w:name="_Toc469482005"/>
      <w:bookmarkStart w:id="232" w:name="_Toc472411779"/>
      <w:bookmarkStart w:id="233" w:name="_Toc498588864"/>
      <w:r w:rsidRPr="00382A07">
        <w:rPr>
          <w:b w:val="0"/>
        </w:rPr>
        <w:t>Текст Антикоррупционной оговорки:</w:t>
      </w:r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</w:p>
    <w:p w:rsidR="00953802" w:rsidRPr="00382A07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382A07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АНТИКОРРУПЦИОННАЯ ОГОВОРКА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7418AA" w:rsidRPr="00382A07" w:rsidRDefault="007418AA" w:rsidP="007418AA">
      <w:pPr>
        <w:snapToGri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5" w:history="1">
        <w:r w:rsidRPr="00382A07">
          <w:rPr>
            <w:rStyle w:val="a7"/>
            <w:color w:val="auto"/>
            <w:sz w:val="24"/>
            <w:szCs w:val="24"/>
          </w:rPr>
          <w:t>http://www.rosseti.ru/about/anticorruptionpolicy/policy/index.php</w:t>
        </w:r>
      </w:hyperlink>
      <w:r w:rsidRPr="00382A07">
        <w:rPr>
          <w:sz w:val="24"/>
          <w:szCs w:val="24"/>
        </w:rPr>
        <w:t>, ПАО «МРСК Центра» по адресу -</w:t>
      </w:r>
      <w:r w:rsidRPr="00382A07">
        <w:rPr>
          <w:rFonts w:eastAsia="Calibri"/>
          <w:sz w:val="24"/>
          <w:szCs w:val="24"/>
        </w:rPr>
        <w:t xml:space="preserve"> </w:t>
      </w:r>
      <w:r w:rsidRPr="00382A07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382A07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382A07">
        <w:rPr>
          <w:i/>
          <w:sz w:val="24"/>
          <w:szCs w:val="24"/>
        </w:rPr>
        <w:t>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382A07">
        <w:rPr>
          <w:sz w:val="24"/>
          <w:szCs w:val="24"/>
        </w:rPr>
        <w:lastRenderedPageBreak/>
        <w:t>ставящими работника в определенную зависимость и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418AA" w:rsidRPr="00382A07" w:rsidRDefault="007418AA" w:rsidP="007418AA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382A07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382A07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sz w:val="24"/>
          <w:szCs w:val="24"/>
        </w:rPr>
      </w:pP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7418AA" w:rsidRPr="00382A07" w:rsidRDefault="007418AA" w:rsidP="007418AA">
      <w:pPr>
        <w:spacing w:line="240" w:lineRule="auto"/>
        <w:ind w:firstLine="709"/>
        <w:rPr>
          <w:i/>
          <w:sz w:val="24"/>
          <w:szCs w:val="24"/>
        </w:rPr>
      </w:pPr>
      <w:r w:rsidRPr="00382A07">
        <w:rPr>
          <w:sz w:val="24"/>
          <w:szCs w:val="24"/>
        </w:rPr>
        <w:t>** </w:t>
      </w:r>
      <w:r w:rsidRPr="00382A07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382A07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382A07" w:rsidRDefault="00FB666F" w:rsidP="00FB666F">
      <w:pPr>
        <w:pStyle w:val="11"/>
      </w:pPr>
    </w:p>
    <w:p w:rsidR="00717F60" w:rsidRPr="00382A07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34" w:name="_Ref303622434"/>
      <w:bookmarkStart w:id="235" w:name="_Ref303624273"/>
      <w:bookmarkStart w:id="236" w:name="_Ref303682476"/>
      <w:bookmarkStart w:id="237" w:name="_Ref303683017"/>
      <w:bookmarkEnd w:id="234"/>
      <w:bookmarkEnd w:id="235"/>
      <w:bookmarkEnd w:id="236"/>
      <w:bookmarkEnd w:id="237"/>
    </w:p>
    <w:p w:rsidR="00642D28" w:rsidRPr="00F31976" w:rsidRDefault="00642D28" w:rsidP="00642D28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38" w:name="_Toc469470557"/>
      <w:bookmarkStart w:id="239" w:name="_Toc498588865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38"/>
      <w:bookmarkEnd w:id="239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</w:rPr>
      </w:pPr>
      <w:bookmarkStart w:id="240" w:name="_Toc469470558"/>
      <w:bookmarkStart w:id="241" w:name="_Toc469482007"/>
      <w:bookmarkStart w:id="242" w:name="_Toc472411781"/>
      <w:bookmarkStart w:id="243" w:name="_Toc498588866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D161E0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D161E0">
        <w:rPr>
          <w:b w:val="0"/>
        </w:rPr>
      </w:r>
      <w:r w:rsidR="00D161E0">
        <w:rPr>
          <w:b w:val="0"/>
        </w:rPr>
        <w:fldChar w:fldCharType="separate"/>
      </w:r>
      <w:r w:rsidR="004D5055">
        <w:rPr>
          <w:b w:val="0"/>
        </w:rPr>
        <w:t>2.3.3</w:t>
      </w:r>
      <w:r w:rsidR="00D161E0">
        <w:rPr>
          <w:b w:val="0"/>
        </w:rPr>
        <w:fldChar w:fldCharType="end"/>
      </w:r>
      <w:r w:rsidRPr="00F31976">
        <w:rPr>
          <w:b w:val="0"/>
        </w:rPr>
        <w:t>).</w:t>
      </w:r>
      <w:bookmarkEnd w:id="240"/>
      <w:bookmarkEnd w:id="241"/>
      <w:bookmarkEnd w:id="242"/>
      <w:bookmarkEnd w:id="243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4" w:name="_Toc469470559"/>
      <w:bookmarkStart w:id="245" w:name="_Toc469482008"/>
      <w:bookmarkStart w:id="246" w:name="_Toc472411782"/>
      <w:bookmarkStart w:id="247" w:name="_Toc498588867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44"/>
      <w:bookmarkEnd w:id="245"/>
      <w:bookmarkEnd w:id="246"/>
      <w:bookmarkEnd w:id="247"/>
    </w:p>
    <w:p w:rsidR="00642D28" w:rsidRPr="00F31976" w:rsidRDefault="00642D28" w:rsidP="00642D28">
      <w:pPr>
        <w:pStyle w:val="3"/>
        <w:ind w:left="0" w:firstLine="709"/>
        <w:jc w:val="both"/>
        <w:rPr>
          <w:b w:val="0"/>
          <w:szCs w:val="24"/>
        </w:rPr>
      </w:pPr>
      <w:bookmarkStart w:id="248" w:name="_Ref469470272"/>
      <w:bookmarkStart w:id="249" w:name="_Toc469470560"/>
      <w:bookmarkStart w:id="250" w:name="_Toc469482009"/>
      <w:bookmarkStart w:id="251" w:name="_Toc472411783"/>
      <w:bookmarkStart w:id="252" w:name="_Toc498588868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48"/>
      <w:bookmarkEnd w:id="249"/>
      <w:bookmarkEnd w:id="250"/>
      <w:bookmarkEnd w:id="251"/>
      <w:bookmarkEnd w:id="252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3" w:name="_Toc469470561"/>
      <w:bookmarkStart w:id="254" w:name="_Toc469482010"/>
      <w:bookmarkStart w:id="255" w:name="_Toc472411784"/>
      <w:bookmarkStart w:id="256" w:name="_Toc498588869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53"/>
      <w:bookmarkEnd w:id="254"/>
      <w:bookmarkEnd w:id="255"/>
      <w:bookmarkEnd w:id="256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57" w:name="_Toc469470562"/>
      <w:bookmarkStart w:id="258" w:name="_Toc469482011"/>
      <w:bookmarkStart w:id="259" w:name="_Toc472411785"/>
      <w:bookmarkStart w:id="260" w:name="_Toc498588870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57"/>
      <w:bookmarkEnd w:id="258"/>
      <w:bookmarkEnd w:id="259"/>
      <w:bookmarkEnd w:id="260"/>
    </w:p>
    <w:p w:rsidR="00642D28" w:rsidRPr="00F31976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1" w:name="_Toc469470563"/>
      <w:bookmarkStart w:id="262" w:name="_Toc469482012"/>
      <w:bookmarkStart w:id="263" w:name="_Toc472411786"/>
      <w:bookmarkStart w:id="264" w:name="_Toc498588871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61"/>
      <w:bookmarkEnd w:id="262"/>
      <w:bookmarkEnd w:id="263"/>
      <w:bookmarkEnd w:id="264"/>
    </w:p>
    <w:p w:rsidR="00642D28" w:rsidRPr="007E5B28" w:rsidRDefault="00642D28" w:rsidP="00642D28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5" w:name="_Toc469470564"/>
      <w:bookmarkStart w:id="266" w:name="_Toc469482013"/>
      <w:bookmarkStart w:id="267" w:name="_Toc472411787"/>
      <w:bookmarkStart w:id="268" w:name="_Toc498588872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65"/>
      <w:bookmarkEnd w:id="266"/>
      <w:bookmarkEnd w:id="267"/>
      <w:bookmarkEnd w:id="268"/>
      <w:r w:rsidRPr="007E5B28">
        <w:rPr>
          <w:rFonts w:eastAsia="Calibri"/>
          <w:b w:val="0"/>
          <w:szCs w:val="24"/>
        </w:rPr>
        <w:t xml:space="preserve"> </w:t>
      </w:r>
    </w:p>
    <w:p w:rsidR="00717F60" w:rsidRPr="00382A07" w:rsidRDefault="00717F60" w:rsidP="00E71A48">
      <w:pPr>
        <w:spacing w:line="264" w:lineRule="auto"/>
        <w:rPr>
          <w:sz w:val="24"/>
          <w:szCs w:val="24"/>
        </w:rPr>
        <w:sectPr w:rsidR="00717F60" w:rsidRPr="00382A07" w:rsidSect="002B0606">
          <w:headerReference w:type="even" r:id="rId26"/>
          <w:headerReference w:type="default" r:id="rId27"/>
          <w:footerReference w:type="even" r:id="rId28"/>
          <w:headerReference w:type="first" r:id="rId29"/>
          <w:footerReference w:type="first" r:id="rId30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69" w:name="_Ref303711222"/>
      <w:bookmarkStart w:id="270" w:name="_Ref311232052"/>
      <w:bookmarkStart w:id="271" w:name="_Toc498588873"/>
      <w:r w:rsidRPr="00382A07">
        <w:rPr>
          <w:szCs w:val="24"/>
        </w:rPr>
        <w:lastRenderedPageBreak/>
        <w:t xml:space="preserve">Порядок проведения </w:t>
      </w:r>
      <w:r w:rsidR="00440928" w:rsidRPr="00382A07">
        <w:rPr>
          <w:szCs w:val="24"/>
        </w:rPr>
        <w:t>З</w:t>
      </w:r>
      <w:r w:rsidRPr="00382A07">
        <w:rPr>
          <w:szCs w:val="24"/>
        </w:rPr>
        <w:t xml:space="preserve">апроса предложений. Инструкции по подготовке </w:t>
      </w:r>
      <w:bookmarkEnd w:id="269"/>
      <w:r w:rsidR="00D51A0B" w:rsidRPr="00382A07">
        <w:rPr>
          <w:szCs w:val="24"/>
        </w:rPr>
        <w:t>Заявок</w:t>
      </w:r>
      <w:bookmarkEnd w:id="270"/>
      <w:bookmarkEnd w:id="271"/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2" w:name="_Toc498588874"/>
      <w:r w:rsidRPr="00382A07">
        <w:t xml:space="preserve">Общий порядок проведения </w:t>
      </w:r>
      <w:r w:rsidR="00440928" w:rsidRPr="00382A07">
        <w:t>З</w:t>
      </w:r>
      <w:r w:rsidRPr="00382A07">
        <w:t>апроса предложений</w:t>
      </w:r>
      <w:bookmarkEnd w:id="272"/>
    </w:p>
    <w:p w:rsidR="00717F60" w:rsidRPr="00382A07" w:rsidRDefault="00717F60" w:rsidP="00953802">
      <w:pPr>
        <w:pStyle w:val="3"/>
        <w:rPr>
          <w:bCs w:val="0"/>
          <w:szCs w:val="24"/>
        </w:rPr>
      </w:pPr>
      <w:bookmarkStart w:id="273" w:name="_Toc439323688"/>
      <w:bookmarkStart w:id="274" w:name="_Toc440357086"/>
      <w:bookmarkStart w:id="275" w:name="_Toc440359641"/>
      <w:bookmarkStart w:id="276" w:name="_Toc440632104"/>
      <w:bookmarkStart w:id="277" w:name="_Toc440875925"/>
      <w:bookmarkStart w:id="278" w:name="_Toc441130953"/>
      <w:bookmarkStart w:id="279" w:name="_Toc447269768"/>
      <w:bookmarkStart w:id="280" w:name="_Toc464120590"/>
      <w:bookmarkStart w:id="281" w:name="_Toc466970510"/>
      <w:bookmarkStart w:id="282" w:name="_Toc468462423"/>
      <w:bookmarkStart w:id="283" w:name="_Toc469482016"/>
      <w:bookmarkStart w:id="284" w:name="_Toc472411790"/>
      <w:bookmarkStart w:id="285" w:name="_Toc498588875"/>
      <w:r w:rsidRPr="00382A07">
        <w:rPr>
          <w:szCs w:val="24"/>
        </w:rPr>
        <w:t>Запрос</w:t>
      </w:r>
      <w:r w:rsidRPr="00382A07">
        <w:rPr>
          <w:bCs w:val="0"/>
          <w:szCs w:val="24"/>
        </w:rPr>
        <w:t xml:space="preserve"> предложений проводится в следующем порядке:</w:t>
      </w:r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публикация </w:t>
      </w:r>
      <w:r w:rsidR="004B5EB3" w:rsidRPr="00382A07">
        <w:rPr>
          <w:bCs w:val="0"/>
          <w:sz w:val="24"/>
          <w:szCs w:val="24"/>
        </w:rPr>
        <w:t>Извещени</w:t>
      </w:r>
      <w:r w:rsidRPr="00382A07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07625">
        <w:fldChar w:fldCharType="begin"/>
      </w:r>
      <w:r w:rsidR="00007625">
        <w:instrText xml:space="preserve"> REF _Ref305973033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3.2</w:t>
      </w:r>
      <w:r w:rsidR="00007625">
        <w:fldChar w:fldCharType="end"/>
      </w:r>
      <w:r w:rsidRPr="00382A07">
        <w:rPr>
          <w:bCs w:val="0"/>
          <w:sz w:val="24"/>
          <w:szCs w:val="24"/>
        </w:rPr>
        <w:t>),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подготовка</w:t>
      </w:r>
      <w:r w:rsidR="009D7F01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07625">
        <w:fldChar w:fldCharType="begin"/>
      </w:r>
      <w:r w:rsidR="00007625">
        <w:instrText xml:space="preserve"> REF _Ref305973147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__RefNumPara__444_922829174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6" w:name="__RefNumPara__828_922829174"/>
      <w:bookmarkEnd w:id="286"/>
      <w:r w:rsidRPr="00382A07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(подразделы </w:t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__RefNumPara__828_922829174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007625">
        <w:fldChar w:fldCharType="begin"/>
      </w:r>
      <w:r w:rsidR="00007625">
        <w:instrText xml:space="preserve"> REF _Ref305973214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</w:t>
      </w:r>
      <w:r w:rsidR="00007625">
        <w:fldChar w:fldCharType="end"/>
      </w:r>
      <w:r w:rsidR="00096E9D" w:rsidRPr="00382A07">
        <w:rPr>
          <w:bCs w:val="0"/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_Ref303683883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3.5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7" w:name="__RefNumPara__832_922829174"/>
      <w:bookmarkEnd w:id="287"/>
      <w:r w:rsidRPr="00382A07">
        <w:rPr>
          <w:bCs w:val="0"/>
          <w:sz w:val="24"/>
          <w:szCs w:val="24"/>
        </w:rPr>
        <w:t xml:space="preserve">оценка </w:t>
      </w:r>
      <w:r w:rsidR="00D51A0B" w:rsidRPr="00382A07">
        <w:rPr>
          <w:bCs w:val="0"/>
          <w:sz w:val="24"/>
          <w:szCs w:val="24"/>
        </w:rPr>
        <w:t xml:space="preserve">Заявок </w:t>
      </w:r>
      <w:r w:rsidR="00F86B89" w:rsidRPr="00382A07">
        <w:rPr>
          <w:bCs w:val="0"/>
          <w:sz w:val="24"/>
          <w:szCs w:val="24"/>
        </w:rPr>
        <w:t xml:space="preserve">и проведение переговоров </w:t>
      </w:r>
      <w:r w:rsidRPr="00382A07">
        <w:rPr>
          <w:bCs w:val="0"/>
          <w:sz w:val="24"/>
          <w:szCs w:val="24"/>
        </w:rPr>
        <w:t xml:space="preserve">(подраздел 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_Ref468200102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3.6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__RefNumPara__832_922829174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8" w:name="__RefNumPara__834_922829174"/>
      <w:bookmarkEnd w:id="288"/>
      <w:r w:rsidRPr="00382A07">
        <w:rPr>
          <w:bCs w:val="0"/>
          <w:sz w:val="24"/>
          <w:szCs w:val="24"/>
        </w:rPr>
        <w:t>аукционная процедура понижени</w:t>
      </w:r>
      <w:r w:rsidR="003E170D" w:rsidRPr="00382A07">
        <w:rPr>
          <w:bCs w:val="0"/>
          <w:sz w:val="24"/>
          <w:szCs w:val="24"/>
        </w:rPr>
        <w:t>я</w:t>
      </w:r>
      <w:r w:rsidRPr="00382A07">
        <w:rPr>
          <w:bCs w:val="0"/>
          <w:sz w:val="24"/>
          <w:szCs w:val="24"/>
        </w:rPr>
        <w:t xml:space="preserve"> цены</w:t>
      </w:r>
      <w:r w:rsidR="00717F60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(</w:t>
      </w:r>
      <w:r w:rsidR="00717F60" w:rsidRPr="00382A07">
        <w:rPr>
          <w:bCs w:val="0"/>
          <w:sz w:val="24"/>
          <w:szCs w:val="24"/>
        </w:rPr>
        <w:t>переторжк</w:t>
      </w:r>
      <w:r w:rsidRPr="00382A07">
        <w:rPr>
          <w:bCs w:val="0"/>
          <w:sz w:val="24"/>
          <w:szCs w:val="24"/>
        </w:rPr>
        <w:t>а)</w:t>
      </w:r>
      <w:r w:rsidR="00717F60" w:rsidRPr="00382A07">
        <w:rPr>
          <w:bCs w:val="0"/>
          <w:sz w:val="24"/>
          <w:szCs w:val="24"/>
        </w:rPr>
        <w:t xml:space="preserve"> (при необходимости) (подраздел </w:t>
      </w:r>
      <w:r w:rsidR="00007625">
        <w:fldChar w:fldCharType="begin"/>
      </w:r>
      <w:r w:rsidR="00007625">
        <w:instrText xml:space="preserve"> REF _Ref303250967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3.7</w:t>
      </w:r>
      <w:r w:rsidR="00007625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="00717F60" w:rsidRPr="00382A07">
        <w:rPr>
          <w:bCs w:val="0"/>
          <w:sz w:val="24"/>
          <w:szCs w:val="24"/>
        </w:rPr>
        <w:instrText xml:space="preserve"> REF __RefNumPara__834_922829174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89" w:name="__RefNumPara__836_922829174"/>
      <w:bookmarkEnd w:id="289"/>
      <w:r w:rsidRPr="00382A07">
        <w:rPr>
          <w:bCs w:val="0"/>
          <w:sz w:val="24"/>
          <w:szCs w:val="24"/>
        </w:rPr>
        <w:t xml:space="preserve">подведение итогов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_Ref472412072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3.9</w:t>
      </w:r>
      <w:r w:rsidR="00D161E0">
        <w:fldChar w:fldCharType="end"/>
      </w:r>
      <w:r w:rsidR="00D161E0" w:rsidRPr="00382A07">
        <w:rPr>
          <w:bCs w:val="0"/>
          <w:sz w:val="24"/>
          <w:szCs w:val="24"/>
        </w:rPr>
        <w:fldChar w:fldCharType="begin"/>
      </w:r>
      <w:r w:rsidRPr="00382A07">
        <w:rPr>
          <w:bCs w:val="0"/>
          <w:sz w:val="24"/>
          <w:szCs w:val="24"/>
        </w:rPr>
        <w:instrText xml:space="preserve"> REF __RefNumPara__836_922829174 \h </w:instrText>
      </w:r>
      <w:r w:rsidR="00C70F61" w:rsidRPr="00382A07">
        <w:rPr>
          <w:bCs w:val="0"/>
          <w:sz w:val="24"/>
          <w:szCs w:val="24"/>
        </w:rPr>
        <w:instrText xml:space="preserve"> \* MERGEFORMAT </w:instrText>
      </w:r>
      <w:r w:rsidR="00D161E0" w:rsidRPr="00382A07">
        <w:rPr>
          <w:bCs w:val="0"/>
          <w:sz w:val="24"/>
          <w:szCs w:val="24"/>
        </w:rPr>
      </w:r>
      <w:r w:rsidR="00D161E0" w:rsidRPr="00382A07">
        <w:rPr>
          <w:bCs w:val="0"/>
          <w:sz w:val="24"/>
          <w:szCs w:val="24"/>
        </w:rPr>
        <w:fldChar w:fldCharType="end"/>
      </w:r>
      <w:r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проведение пред</w:t>
      </w:r>
      <w:r w:rsidR="00CF531D" w:rsidRPr="00382A07">
        <w:rPr>
          <w:bCs w:val="0"/>
          <w:sz w:val="24"/>
          <w:szCs w:val="24"/>
        </w:rPr>
        <w:t>д</w:t>
      </w:r>
      <w:r w:rsidR="00123C70" w:rsidRPr="00382A07">
        <w:rPr>
          <w:bCs w:val="0"/>
          <w:sz w:val="24"/>
          <w:szCs w:val="24"/>
        </w:rPr>
        <w:t>оговор</w:t>
      </w:r>
      <w:r w:rsidRPr="00382A07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(подраздел</w:t>
      </w:r>
      <w:r w:rsidR="00096E9D" w:rsidRPr="00382A07">
        <w:rPr>
          <w:bCs w:val="0"/>
          <w:sz w:val="24"/>
          <w:szCs w:val="24"/>
        </w:rPr>
        <w:t xml:space="preserve">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_Ref468462141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3.12</w:t>
      </w:r>
      <w:r w:rsidR="00D161E0">
        <w:fldChar w:fldCharType="end"/>
      </w:r>
      <w:r w:rsidR="00096E9D" w:rsidRPr="00382A07">
        <w:rPr>
          <w:bCs w:val="0"/>
          <w:sz w:val="24"/>
          <w:szCs w:val="24"/>
        </w:rPr>
        <w:t>)</w:t>
      </w:r>
      <w:r w:rsidR="00991C07">
        <w:rPr>
          <w:bCs w:val="0"/>
          <w:sz w:val="24"/>
          <w:szCs w:val="24"/>
        </w:rPr>
        <w:t>;</w:t>
      </w:r>
    </w:p>
    <w:p w:rsidR="00BE7342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обеспечение исполнения обязательств </w:t>
      </w:r>
      <w:r w:rsidR="00D15381" w:rsidRPr="00382A07">
        <w:rPr>
          <w:bCs w:val="0"/>
          <w:sz w:val="24"/>
          <w:szCs w:val="24"/>
        </w:rPr>
        <w:t>Участника</w:t>
      </w:r>
      <w:r w:rsidR="00F030B1" w:rsidRPr="00382A07">
        <w:rPr>
          <w:bCs w:val="0"/>
          <w:sz w:val="24"/>
          <w:szCs w:val="24"/>
        </w:rPr>
        <w:t xml:space="preserve"> </w:t>
      </w:r>
      <w:r w:rsidR="00CF39D0" w:rsidRPr="00382A07">
        <w:rPr>
          <w:bCs w:val="0"/>
          <w:sz w:val="24"/>
          <w:szCs w:val="24"/>
        </w:rPr>
        <w:t xml:space="preserve">(при необходимости) </w:t>
      </w:r>
      <w:r w:rsidRPr="00382A07">
        <w:rPr>
          <w:bCs w:val="0"/>
          <w:sz w:val="24"/>
          <w:szCs w:val="24"/>
        </w:rPr>
        <w:t>по 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у (подраздел </w:t>
      </w:r>
      <w:r w:rsidR="00D161E0">
        <w:fldChar w:fldCharType="begin"/>
      </w:r>
      <w:r w:rsidR="00991C07">
        <w:rPr>
          <w:bCs w:val="0"/>
          <w:sz w:val="24"/>
          <w:szCs w:val="24"/>
        </w:rPr>
        <w:instrText xml:space="preserve"> REF _Ref472412218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>
        <w:fldChar w:fldCharType="end"/>
      </w:r>
      <w:r w:rsidR="00BE7342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уведомление о результатах </w:t>
      </w:r>
      <w:r w:rsidR="00440928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(подраздел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3.14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="0099066F" w:rsidRPr="00382A07">
        <w:rPr>
          <w:bCs w:val="0"/>
          <w:sz w:val="24"/>
          <w:szCs w:val="24"/>
        </w:rPr>
        <w:t>.</w:t>
      </w:r>
    </w:p>
    <w:p w:rsidR="0099066F" w:rsidRPr="00382A07" w:rsidRDefault="0099066F" w:rsidP="00953802">
      <w:pPr>
        <w:pStyle w:val="3"/>
        <w:rPr>
          <w:szCs w:val="24"/>
          <w:lang w:eastAsia="ru-RU"/>
        </w:rPr>
      </w:pPr>
      <w:bookmarkStart w:id="290" w:name="_Toc439323689"/>
      <w:bookmarkStart w:id="291" w:name="_Toc440357087"/>
      <w:bookmarkStart w:id="292" w:name="_Toc440359642"/>
      <w:bookmarkStart w:id="293" w:name="_Toc440632105"/>
      <w:bookmarkStart w:id="294" w:name="_Toc440875926"/>
      <w:bookmarkStart w:id="295" w:name="_Toc441130954"/>
      <w:bookmarkStart w:id="296" w:name="_Toc447269769"/>
      <w:bookmarkStart w:id="297" w:name="_Toc464120591"/>
      <w:bookmarkStart w:id="298" w:name="_Toc466970511"/>
      <w:bookmarkStart w:id="299" w:name="_Toc468462424"/>
      <w:bookmarkStart w:id="300" w:name="_Toc469482017"/>
      <w:bookmarkStart w:id="301" w:name="_Toc472411791"/>
      <w:bookmarkStart w:id="302" w:name="_Toc498588876"/>
      <w:r w:rsidRPr="00382A07">
        <w:rPr>
          <w:szCs w:val="24"/>
          <w:lang w:eastAsia="ru-RU"/>
        </w:rPr>
        <w:t xml:space="preserve">В </w:t>
      </w:r>
      <w:r w:rsidRPr="00382A07">
        <w:rPr>
          <w:bCs w:val="0"/>
          <w:szCs w:val="24"/>
        </w:rPr>
        <w:t>процессе</w:t>
      </w:r>
      <w:r w:rsidRPr="00382A07">
        <w:rPr>
          <w:szCs w:val="24"/>
          <w:lang w:eastAsia="ru-RU"/>
        </w:rPr>
        <w:t xml:space="preserve"> проведения </w:t>
      </w:r>
      <w:r w:rsidR="00440928" w:rsidRPr="00382A07">
        <w:rPr>
          <w:szCs w:val="24"/>
          <w:lang w:eastAsia="ru-RU"/>
        </w:rPr>
        <w:t>З</w:t>
      </w:r>
      <w:r w:rsidRPr="00382A07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изменения, вносимые в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382A07">
        <w:rPr>
          <w:sz w:val="24"/>
          <w:szCs w:val="24"/>
          <w:lang w:eastAsia="ru-RU"/>
        </w:rPr>
        <w:t>запросе предложений</w:t>
      </w:r>
      <w:r w:rsidRPr="00382A07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B03BF3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разъяснения </w:t>
      </w:r>
      <w:r w:rsidR="004B5EB3" w:rsidRPr="00382A07">
        <w:rPr>
          <w:sz w:val="24"/>
          <w:szCs w:val="24"/>
          <w:lang w:eastAsia="ru-RU"/>
        </w:rPr>
        <w:t>Извещени</w:t>
      </w:r>
      <w:r w:rsidRPr="00382A07">
        <w:rPr>
          <w:sz w:val="24"/>
          <w:szCs w:val="24"/>
          <w:lang w:eastAsia="ru-RU"/>
        </w:rPr>
        <w:t xml:space="preserve">я о </w:t>
      </w:r>
      <w:r w:rsidRPr="0015384A">
        <w:rPr>
          <w:sz w:val="24"/>
          <w:szCs w:val="24"/>
          <w:lang w:eastAsia="ru-RU"/>
        </w:rPr>
        <w:t xml:space="preserve">проведении </w:t>
      </w:r>
      <w:r w:rsidR="0089163E" w:rsidRPr="0015384A">
        <w:rPr>
          <w:sz w:val="24"/>
          <w:szCs w:val="24"/>
          <w:lang w:eastAsia="ru-RU"/>
        </w:rPr>
        <w:t>запроса предложений</w:t>
      </w:r>
      <w:r w:rsidRPr="0015384A">
        <w:rPr>
          <w:sz w:val="24"/>
          <w:szCs w:val="24"/>
          <w:lang w:eastAsia="ru-RU"/>
        </w:rPr>
        <w:t xml:space="preserve">, </w:t>
      </w:r>
      <w:r w:rsidR="0089163E" w:rsidRPr="0015384A">
        <w:rPr>
          <w:sz w:val="24"/>
          <w:szCs w:val="24"/>
          <w:lang w:eastAsia="ru-RU"/>
        </w:rPr>
        <w:t>Д</w:t>
      </w:r>
      <w:r w:rsidRPr="0015384A">
        <w:rPr>
          <w:sz w:val="24"/>
          <w:szCs w:val="24"/>
          <w:lang w:eastAsia="ru-RU"/>
        </w:rPr>
        <w:t xml:space="preserve">окументации </w:t>
      </w:r>
      <w:r w:rsidR="0089163E" w:rsidRPr="0015384A">
        <w:rPr>
          <w:sz w:val="24"/>
          <w:szCs w:val="24"/>
          <w:lang w:eastAsia="ru-RU"/>
        </w:rPr>
        <w:t xml:space="preserve">по </w:t>
      </w:r>
      <w:r w:rsidR="0089163E" w:rsidRPr="00B03BF3">
        <w:rPr>
          <w:sz w:val="24"/>
          <w:szCs w:val="24"/>
          <w:lang w:eastAsia="ru-RU"/>
        </w:rPr>
        <w:t xml:space="preserve">запросу предложений </w:t>
      </w:r>
      <w:r w:rsidRPr="00B03BF3">
        <w:rPr>
          <w:sz w:val="24"/>
          <w:szCs w:val="24"/>
          <w:lang w:eastAsia="ru-RU"/>
        </w:rPr>
        <w:t xml:space="preserve">– не позднее </w:t>
      </w:r>
      <w:r w:rsidR="0015384A" w:rsidRPr="00B03BF3">
        <w:rPr>
          <w:sz w:val="24"/>
          <w:szCs w:val="24"/>
        </w:rPr>
        <w:t>3 (трех) рабочих дней с даты поступления запроса</w:t>
      </w:r>
      <w:r w:rsidRPr="00B03BF3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5384A">
        <w:rPr>
          <w:sz w:val="24"/>
          <w:szCs w:val="24"/>
          <w:lang w:eastAsia="ru-RU"/>
        </w:rPr>
        <w:t xml:space="preserve">отказ от проведения </w:t>
      </w:r>
      <w:r w:rsidR="00027C2B" w:rsidRPr="0015384A">
        <w:rPr>
          <w:sz w:val="24"/>
          <w:szCs w:val="24"/>
          <w:lang w:eastAsia="ru-RU"/>
        </w:rPr>
        <w:t>З</w:t>
      </w:r>
      <w:r w:rsidR="0089163E" w:rsidRPr="0015384A">
        <w:rPr>
          <w:sz w:val="24"/>
          <w:szCs w:val="24"/>
          <w:lang w:eastAsia="ru-RU"/>
        </w:rPr>
        <w:t>апроса</w:t>
      </w:r>
      <w:r w:rsidR="0089163E" w:rsidRPr="00382A07">
        <w:rPr>
          <w:sz w:val="24"/>
          <w:szCs w:val="24"/>
          <w:lang w:eastAsia="ru-RU"/>
        </w:rPr>
        <w:t xml:space="preserve"> предложений </w:t>
      </w:r>
      <w:r w:rsidRPr="00382A07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>апроса предложений</w:t>
      </w:r>
      <w:r w:rsidRPr="00382A07">
        <w:rPr>
          <w:sz w:val="24"/>
          <w:szCs w:val="24"/>
          <w:lang w:eastAsia="ru-RU"/>
        </w:rPr>
        <w:t>;</w:t>
      </w:r>
    </w:p>
    <w:p w:rsidR="0099066F" w:rsidRPr="00382A07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382A07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382A07">
        <w:rPr>
          <w:sz w:val="24"/>
          <w:szCs w:val="24"/>
          <w:lang w:eastAsia="ru-RU"/>
        </w:rPr>
        <w:t>З</w:t>
      </w:r>
      <w:r w:rsidR="0089163E" w:rsidRPr="00382A07">
        <w:rPr>
          <w:sz w:val="24"/>
          <w:szCs w:val="24"/>
          <w:lang w:eastAsia="ru-RU"/>
        </w:rPr>
        <w:t xml:space="preserve">апроса предложений </w:t>
      </w:r>
      <w:r w:rsidR="0099066F" w:rsidRPr="00382A07">
        <w:rPr>
          <w:sz w:val="24"/>
          <w:szCs w:val="24"/>
          <w:lang w:eastAsia="ru-RU"/>
        </w:rPr>
        <w:t xml:space="preserve">и </w:t>
      </w:r>
      <w:r w:rsidR="00DA1402" w:rsidRPr="00382A07">
        <w:rPr>
          <w:sz w:val="24"/>
          <w:szCs w:val="24"/>
        </w:rPr>
        <w:t xml:space="preserve">подписанные членами </w:t>
      </w:r>
      <w:r w:rsidR="002946EF" w:rsidRPr="00382A07">
        <w:rPr>
          <w:sz w:val="24"/>
          <w:szCs w:val="24"/>
          <w:lang w:eastAsia="ru-RU"/>
        </w:rPr>
        <w:t xml:space="preserve">Закупочной </w:t>
      </w:r>
      <w:r w:rsidR="0099066F" w:rsidRPr="00382A07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382A07">
        <w:rPr>
          <w:sz w:val="24"/>
          <w:szCs w:val="24"/>
          <w:lang w:eastAsia="ru-RU"/>
        </w:rPr>
        <w:t>П</w:t>
      </w:r>
      <w:r w:rsidR="0099066F" w:rsidRPr="00382A07">
        <w:rPr>
          <w:sz w:val="24"/>
          <w:szCs w:val="24"/>
          <w:lang w:eastAsia="ru-RU"/>
        </w:rPr>
        <w:t>ротоколов.</w:t>
      </w:r>
    </w:p>
    <w:p w:rsidR="00717F60" w:rsidRPr="00382A07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3" w:name="_Ref303250835"/>
      <w:bookmarkStart w:id="304" w:name="_Ref305973033"/>
      <w:bookmarkStart w:id="305" w:name="_Toc498588877"/>
      <w:bookmarkStart w:id="306" w:name="_Ref191386178"/>
      <w:r w:rsidRPr="00382A07">
        <w:t xml:space="preserve">Публикация </w:t>
      </w:r>
      <w:r w:rsidR="004B5EB3" w:rsidRPr="00382A07">
        <w:t>Извещени</w:t>
      </w:r>
      <w:r w:rsidRPr="00382A07">
        <w:t>я о проведении запроса предложений и Документации</w:t>
      </w:r>
      <w:bookmarkEnd w:id="303"/>
      <w:r w:rsidRPr="00382A07">
        <w:t xml:space="preserve"> по запросу предложений</w:t>
      </w:r>
      <w:bookmarkEnd w:id="304"/>
      <w:bookmarkEnd w:id="305"/>
    </w:p>
    <w:p w:rsidR="00717F60" w:rsidRPr="00382A07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</w:rPr>
        <w:t>Извещени</w:t>
      </w:r>
      <w:r w:rsidR="00717F60" w:rsidRPr="00382A07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382A07">
        <w:rPr>
          <w:sz w:val="24"/>
          <w:szCs w:val="24"/>
        </w:rPr>
        <w:t xml:space="preserve">опубликованы </w:t>
      </w:r>
      <w:r w:rsidR="00717F60" w:rsidRPr="00382A07">
        <w:rPr>
          <w:sz w:val="24"/>
          <w:szCs w:val="24"/>
        </w:rPr>
        <w:t xml:space="preserve">в порядке, указанном в п. </w:t>
      </w:r>
      <w:r w:rsidR="00007625">
        <w:fldChar w:fldCharType="begin"/>
      </w:r>
      <w:r w:rsidR="00007625">
        <w:instrText xml:space="preserve"> REF _Ref302563524 \n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="004C5DD3" w:rsidRPr="00382A07">
        <w:rPr>
          <w:sz w:val="24"/>
          <w:szCs w:val="24"/>
        </w:rPr>
        <w:t xml:space="preserve"> </w:t>
      </w:r>
      <w:r w:rsidR="004C5DD3" w:rsidRPr="00382A07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382A07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382A07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07" w:name="__RefNumPara__444_922829174"/>
      <w:bookmarkStart w:id="308" w:name="_Ref191386216"/>
      <w:bookmarkStart w:id="309" w:name="_Ref305973147"/>
      <w:bookmarkStart w:id="310" w:name="_Toc498588878"/>
      <w:bookmarkEnd w:id="306"/>
      <w:bookmarkEnd w:id="307"/>
      <w:r w:rsidRPr="00382A07">
        <w:lastRenderedPageBreak/>
        <w:t xml:space="preserve">Подготовка </w:t>
      </w:r>
      <w:bookmarkEnd w:id="308"/>
      <w:r w:rsidRPr="00382A07">
        <w:t>Заявок</w:t>
      </w:r>
      <w:bookmarkEnd w:id="309"/>
      <w:bookmarkEnd w:id="310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11" w:name="_Ref306114638"/>
      <w:bookmarkStart w:id="312" w:name="_Toc440357090"/>
      <w:bookmarkStart w:id="313" w:name="_Toc440359645"/>
      <w:bookmarkStart w:id="314" w:name="_Toc440632108"/>
      <w:bookmarkStart w:id="315" w:name="_Toc440875929"/>
      <w:bookmarkStart w:id="316" w:name="_Toc441130957"/>
      <w:bookmarkStart w:id="317" w:name="_Toc447269772"/>
      <w:bookmarkStart w:id="318" w:name="_Toc464120594"/>
      <w:bookmarkStart w:id="319" w:name="_Toc466970514"/>
      <w:bookmarkStart w:id="320" w:name="_Toc468462427"/>
      <w:bookmarkStart w:id="321" w:name="_Toc469482020"/>
      <w:bookmarkStart w:id="322" w:name="_Toc472411794"/>
      <w:bookmarkStart w:id="323" w:name="_Toc498588879"/>
      <w:r w:rsidRPr="00382A07">
        <w:rPr>
          <w:szCs w:val="24"/>
        </w:rPr>
        <w:t xml:space="preserve">Общие требования к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е</w:t>
      </w:r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</w:p>
    <w:p w:rsidR="00717F60" w:rsidRPr="00382A07" w:rsidRDefault="009C744E" w:rsidP="00BC19F9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должен подготовить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включающую в себя: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382A07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D80639" w:rsidRPr="00382A07">
        <w:rPr>
          <w:bCs w:val="0"/>
          <w:sz w:val="24"/>
          <w:szCs w:val="24"/>
          <w:lang w:eastAsia="ru-RU"/>
        </w:rPr>
        <w:t>)</w:t>
      </w:r>
      <w:r w:rsidR="00B71B9D" w:rsidRPr="00382A07">
        <w:rPr>
          <w:bCs w:val="0"/>
          <w:sz w:val="24"/>
          <w:szCs w:val="24"/>
          <w:lang w:eastAsia="ru-RU"/>
        </w:rPr>
        <w:t>;</w:t>
      </w:r>
    </w:p>
    <w:p w:rsidR="00B71B9D" w:rsidRPr="000E09E6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Сводную таблицу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bCs w:val="0"/>
          <w:sz w:val="24"/>
          <w:szCs w:val="24"/>
        </w:rPr>
        <w:t xml:space="preserve">по </w:t>
      </w:r>
      <w:r w:rsidRPr="000E09E6">
        <w:rPr>
          <w:bCs w:val="0"/>
          <w:sz w:val="24"/>
          <w:szCs w:val="24"/>
        </w:rPr>
        <w:t xml:space="preserve">форме и в соответствии с инструкциями, </w:t>
      </w:r>
      <w:r w:rsidRPr="000E09E6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0E09E6">
        <w:rPr>
          <w:bCs w:val="0"/>
          <w:sz w:val="24"/>
          <w:szCs w:val="24"/>
        </w:rPr>
        <w:t xml:space="preserve"> (</w:t>
      </w:r>
      <w:r w:rsidR="003F3A69" w:rsidRPr="000E09E6">
        <w:rPr>
          <w:bCs w:val="0"/>
          <w:spacing w:val="-2"/>
          <w:sz w:val="24"/>
          <w:szCs w:val="24"/>
        </w:rPr>
        <w:t>под</w:t>
      </w:r>
      <w:r w:rsidR="003F3A69"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_Ref440271072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717F60" w:rsidRPr="00382A07" w:rsidRDefault="00D6398A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82A07">
        <w:rPr>
          <w:bCs w:val="0"/>
          <w:spacing w:val="-1"/>
          <w:sz w:val="24"/>
          <w:szCs w:val="24"/>
        </w:rPr>
        <w:t xml:space="preserve">Техническое предложение по форме и в соответствии с инструкциями, приведенными в настоящей </w:t>
      </w:r>
      <w:r w:rsidR="00DA6907" w:rsidRPr="00382A07">
        <w:rPr>
          <w:sz w:val="24"/>
          <w:szCs w:val="24"/>
        </w:rPr>
        <w:t>Документации</w:t>
      </w:r>
      <w:r w:rsidR="00DA6907" w:rsidRPr="00382A07">
        <w:rPr>
          <w:bCs w:val="0"/>
          <w:spacing w:val="-1"/>
          <w:sz w:val="24"/>
          <w:szCs w:val="24"/>
        </w:rPr>
        <w:t xml:space="preserve"> </w:t>
      </w:r>
      <w:r w:rsidR="00E17CEB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9B44CF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5.3</w:t>
      </w:r>
      <w:r w:rsidR="00007625">
        <w:fldChar w:fldCharType="end"/>
      </w:r>
      <w:r w:rsidR="00DA6907" w:rsidRPr="00382A07">
        <w:rPr>
          <w:bCs w:val="0"/>
          <w:spacing w:val="-1"/>
          <w:sz w:val="24"/>
          <w:szCs w:val="24"/>
        </w:rPr>
        <w:t>)</w:t>
      </w:r>
      <w:r w:rsidR="00E17CEB" w:rsidRPr="00382A07">
        <w:rPr>
          <w:bCs w:val="0"/>
          <w:spacing w:val="-1"/>
          <w:sz w:val="24"/>
          <w:szCs w:val="24"/>
        </w:rPr>
        <w:t>;</w:t>
      </w:r>
      <w:r w:rsidR="00F030B1" w:rsidRPr="00382A07">
        <w:rPr>
          <w:bCs w:val="0"/>
          <w:spacing w:val="-1"/>
          <w:sz w:val="24"/>
          <w:szCs w:val="24"/>
        </w:rPr>
        <w:t xml:space="preserve"> </w:t>
      </w:r>
    </w:p>
    <w:p w:rsidR="00717F60" w:rsidRPr="00382A07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График </w:t>
      </w:r>
      <w:r w:rsidR="00F030B1" w:rsidRPr="00382A07">
        <w:rPr>
          <w:bCs w:val="0"/>
          <w:sz w:val="24"/>
          <w:szCs w:val="24"/>
        </w:rPr>
        <w:t xml:space="preserve">выполнения </w:t>
      </w:r>
      <w:r w:rsidR="00512B0F" w:rsidRPr="00382A07">
        <w:rPr>
          <w:bCs w:val="0"/>
          <w:sz w:val="24"/>
          <w:szCs w:val="24"/>
        </w:rPr>
        <w:t>поставок</w:t>
      </w:r>
      <w:r w:rsidR="006561C2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>по</w:t>
      </w:r>
      <w:r w:rsidR="00717F60" w:rsidRPr="00382A07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717F60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);</w:t>
      </w:r>
    </w:p>
    <w:p w:rsidR="00420F24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требованиям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(подраздел</w:t>
      </w:r>
      <w:r w:rsidR="00420F24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="00FF4BD0" w:rsidRPr="00382A07">
        <w:rPr>
          <w:bCs w:val="0"/>
          <w:sz w:val="24"/>
          <w:szCs w:val="24"/>
        </w:rPr>
        <w:t>)</w:t>
      </w:r>
      <w:r w:rsidR="00B71B9D" w:rsidRPr="00382A07">
        <w:rPr>
          <w:bCs w:val="0"/>
          <w:sz w:val="24"/>
          <w:szCs w:val="24"/>
        </w:rPr>
        <w:t>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5.5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);</w:t>
      </w:r>
    </w:p>
    <w:p w:rsidR="00717F60" w:rsidRPr="00382A07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382A07" w:rsidRDefault="00D6398A" w:rsidP="00BC19F9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4" w:name="_Ref303683384"/>
      <w:r w:rsidRPr="00382A07">
        <w:rPr>
          <w:sz w:val="24"/>
          <w:szCs w:val="24"/>
        </w:rPr>
        <w:t>Порядок размещения документов в составе Заявки с составлением описи всех документов с указанием томов и страниц</w:t>
      </w:r>
      <w:r w:rsidR="00717F60" w:rsidRPr="00382A07">
        <w:rPr>
          <w:bCs w:val="0"/>
          <w:sz w:val="24"/>
          <w:szCs w:val="24"/>
        </w:rPr>
        <w:t>:</w:t>
      </w:r>
      <w:bookmarkEnd w:id="324"/>
    </w:p>
    <w:p w:rsidR="00717F60" w:rsidRPr="00382A07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Письмо о подаче оферты (</w:t>
      </w:r>
      <w:r w:rsidR="00A154B7" w:rsidRPr="00382A07">
        <w:rPr>
          <w:bCs w:val="0"/>
          <w:spacing w:val="-2"/>
          <w:sz w:val="24"/>
          <w:szCs w:val="24"/>
        </w:rPr>
        <w:t>под</w:t>
      </w:r>
      <w:r w:rsidR="00A154B7" w:rsidRPr="00382A07">
        <w:rPr>
          <w:bCs w:val="0"/>
          <w:sz w:val="24"/>
          <w:szCs w:val="24"/>
        </w:rPr>
        <w:t>раздел</w:t>
      </w:r>
      <w:r w:rsidR="00F86B89"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5.1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382A07">
        <w:rPr>
          <w:sz w:val="24"/>
          <w:szCs w:val="24"/>
        </w:rPr>
        <w:t xml:space="preserve">Антикоррупционные обязательства (подраздел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F463E8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Документ(ы) в соответствии с 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sz w:val="24"/>
          <w:szCs w:val="24"/>
        </w:rPr>
        <w:t>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Техническое предложение (</w:t>
      </w:r>
      <w:r w:rsidRPr="00382A07">
        <w:rPr>
          <w:bCs w:val="0"/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5.3</w:t>
      </w:r>
      <w:r w:rsidR="00007625">
        <w:fldChar w:fldCharType="end"/>
      </w:r>
      <w:r w:rsidR="009B44CF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оформля</w:t>
      </w:r>
      <w:r w:rsidR="009B44CF" w:rsidRPr="00382A07">
        <w:rPr>
          <w:bCs w:val="0"/>
          <w:sz w:val="24"/>
          <w:szCs w:val="24"/>
        </w:rPr>
        <w:t>е</w:t>
      </w:r>
      <w:r w:rsidRPr="00382A07">
        <w:rPr>
          <w:bCs w:val="0"/>
          <w:sz w:val="24"/>
          <w:szCs w:val="24"/>
        </w:rPr>
        <w:t>тся отдельным архивом «Техническое предложение Участника __________»;</w:t>
      </w:r>
    </w:p>
    <w:p w:rsidR="00D6398A" w:rsidRPr="000E09E6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Сводная таблица стоимости поставок (</w:t>
      </w:r>
      <w:r w:rsidRPr="000E09E6">
        <w:rPr>
          <w:bCs w:val="0"/>
          <w:spacing w:val="-2"/>
          <w:sz w:val="24"/>
          <w:szCs w:val="24"/>
        </w:rPr>
        <w:t>под</w:t>
      </w:r>
      <w:r w:rsidRPr="000E09E6">
        <w:rPr>
          <w:bCs w:val="0"/>
          <w:sz w:val="24"/>
          <w:szCs w:val="24"/>
        </w:rPr>
        <w:t>раздел</w:t>
      </w:r>
      <w:r w:rsidRPr="000E09E6">
        <w:rPr>
          <w:bCs w:val="0"/>
          <w:sz w:val="24"/>
          <w:szCs w:val="24"/>
          <w:lang w:eastAsia="ru-RU"/>
        </w:rPr>
        <w:t xml:space="preserve"> </w:t>
      </w:r>
      <w:r w:rsidR="00007625" w:rsidRPr="000E09E6">
        <w:rPr>
          <w:sz w:val="24"/>
          <w:szCs w:val="24"/>
        </w:rPr>
        <w:fldChar w:fldCharType="begin"/>
      </w:r>
      <w:r w:rsidR="00007625" w:rsidRPr="000E09E6">
        <w:rPr>
          <w:sz w:val="24"/>
          <w:szCs w:val="24"/>
        </w:rPr>
        <w:instrText xml:space="preserve"> REF _Ref440274913 \r \h  \* MERGEFORMAT </w:instrText>
      </w:r>
      <w:r w:rsidR="00007625" w:rsidRPr="000E09E6">
        <w:rPr>
          <w:sz w:val="24"/>
          <w:szCs w:val="24"/>
        </w:rPr>
      </w:r>
      <w:r w:rsidR="00007625" w:rsidRPr="000E09E6">
        <w:rPr>
          <w:sz w:val="24"/>
          <w:szCs w:val="24"/>
        </w:rPr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5.2</w:t>
      </w:r>
      <w:r w:rsidR="00007625" w:rsidRPr="000E09E6">
        <w:rPr>
          <w:sz w:val="24"/>
          <w:szCs w:val="24"/>
        </w:rPr>
        <w:fldChar w:fldCharType="end"/>
      </w:r>
      <w:r w:rsidRPr="000E09E6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График выполнения поставок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_Ref440274902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5.4</w:t>
      </w:r>
      <w:r w:rsidR="00007625">
        <w:fldChar w:fldCharType="end"/>
      </w:r>
      <w:r w:rsidRPr="00382A07">
        <w:rPr>
          <w:bCs w:val="0"/>
          <w:sz w:val="24"/>
          <w:szCs w:val="24"/>
        </w:rPr>
        <w:t>);</w:t>
      </w:r>
    </w:p>
    <w:p w:rsidR="00D6398A" w:rsidRPr="00382A07" w:rsidRDefault="00D6398A" w:rsidP="00D6398A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Протокол разногласий к проекту Договора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_Ref93264992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5.5</w:t>
      </w:r>
      <w:r w:rsidR="00007625">
        <w:fldChar w:fldCharType="end"/>
      </w:r>
      <w:r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>;</w:t>
      </w:r>
    </w:p>
    <w:p w:rsidR="0040431D" w:rsidRPr="00382A07" w:rsidRDefault="0040431D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Анкета Участника запроса предложений (</w:t>
      </w:r>
      <w:r w:rsidRPr="00382A07">
        <w:rPr>
          <w:bCs w:val="0"/>
          <w:spacing w:val="-2"/>
          <w:sz w:val="24"/>
          <w:szCs w:val="24"/>
        </w:rPr>
        <w:t>под</w:t>
      </w:r>
      <w:r w:rsidRPr="00382A07">
        <w:rPr>
          <w:bCs w:val="0"/>
          <w:sz w:val="24"/>
          <w:szCs w:val="24"/>
        </w:rPr>
        <w:t>раздел</w:t>
      </w:r>
      <w:r w:rsidRPr="00382A07">
        <w:rPr>
          <w:bCs w:val="0"/>
          <w:sz w:val="24"/>
          <w:szCs w:val="24"/>
          <w:lang w:eastAsia="ru-RU"/>
        </w:rPr>
        <w:t xml:space="preserve"> </w:t>
      </w:r>
      <w:r w:rsidR="00007625">
        <w:fldChar w:fldCharType="begin"/>
      </w:r>
      <w:r w:rsidR="00007625">
        <w:instrText xml:space="preserve"> REF _Ref444164229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eastAsia="ru-RU"/>
        </w:rPr>
        <w:t>5.6.1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 </w:t>
      </w:r>
      <w:r w:rsidRPr="00382A07">
        <w:rPr>
          <w:sz w:val="24"/>
          <w:szCs w:val="24"/>
        </w:rPr>
        <w:t xml:space="preserve">с </w:t>
      </w:r>
      <w:r w:rsidRPr="00382A07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Word;</w:t>
      </w:r>
    </w:p>
    <w:p w:rsidR="0040431D" w:rsidRPr="00382A07" w:rsidRDefault="00A80C89" w:rsidP="0040431D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 xml:space="preserve">Выписка из Единого реестра субъектов малого и среднего предпринимательства или 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382A07" w:rsidRDefault="00D6398A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Документы, подтверждающие соответствие требованиям, предъявляемым к Участнику </w:t>
      </w:r>
      <w:r w:rsidR="00D90031" w:rsidRPr="00382A07">
        <w:rPr>
          <w:bCs w:val="0"/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F463E8" w:rsidRPr="00382A07">
        <w:rPr>
          <w:bCs w:val="0"/>
          <w:sz w:val="24"/>
          <w:szCs w:val="24"/>
        </w:rPr>
        <w:t>, за исключением документ</w:t>
      </w:r>
      <w:r w:rsidR="00B30304" w:rsidRPr="00382A07">
        <w:rPr>
          <w:bCs w:val="0"/>
          <w:sz w:val="24"/>
          <w:szCs w:val="24"/>
        </w:rPr>
        <w:t>ов</w:t>
      </w:r>
      <w:r w:rsidR="00F463E8" w:rsidRPr="00382A07">
        <w:rPr>
          <w:bCs w:val="0"/>
          <w:sz w:val="24"/>
          <w:szCs w:val="24"/>
        </w:rPr>
        <w:t>, указанн</w:t>
      </w:r>
      <w:r w:rsidR="00B30304" w:rsidRPr="00382A07">
        <w:rPr>
          <w:bCs w:val="0"/>
          <w:sz w:val="24"/>
          <w:szCs w:val="24"/>
        </w:rPr>
        <w:t>ых</w:t>
      </w:r>
      <w:r w:rsidR="00F463E8" w:rsidRPr="00382A07">
        <w:rPr>
          <w:bCs w:val="0"/>
          <w:sz w:val="24"/>
          <w:szCs w:val="24"/>
        </w:rPr>
        <w:t xml:space="preserve"> в </w:t>
      </w:r>
      <w:r w:rsidR="00F463E8" w:rsidRPr="00382A07">
        <w:rPr>
          <w:sz w:val="24"/>
          <w:szCs w:val="24"/>
        </w:rPr>
        <w:t xml:space="preserve">пп. </w:t>
      </w:r>
      <w:r w:rsidR="00007625">
        <w:fldChar w:fldCharType="begin"/>
      </w:r>
      <w:r w:rsidR="00007625">
        <w:instrText xml:space="preserve"> REF _Ref440279062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б)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_Ref440372460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д)</w:t>
      </w:r>
      <w:r w:rsidR="00D161E0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_Ref440372474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м)</w:t>
      </w:r>
      <w:r w:rsidR="00007625">
        <w:fldChar w:fldCharType="end"/>
      </w:r>
      <w:r w:rsidR="00F958E8" w:rsidRPr="00382A07">
        <w:rPr>
          <w:sz w:val="24"/>
          <w:szCs w:val="24"/>
        </w:rPr>
        <w:t xml:space="preserve">, </w:t>
      </w:r>
      <w:r w:rsidR="00D161E0">
        <w:fldChar w:fldCharType="begin"/>
      </w:r>
      <w:r w:rsidR="006B2E6B">
        <w:instrText xml:space="preserve"> REF _Ref440372477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н)</w:t>
      </w:r>
      <w:r w:rsidR="00D161E0">
        <w:fldChar w:fldCharType="end"/>
      </w:r>
      <w:r w:rsidR="00A24167"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F463E8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D90031" w:rsidRPr="00382A07">
        <w:rPr>
          <w:bCs w:val="0"/>
          <w:sz w:val="24"/>
          <w:szCs w:val="24"/>
        </w:rPr>
        <w:t>)</w:t>
      </w:r>
      <w:r w:rsidR="00AD3EBC" w:rsidRPr="00382A07">
        <w:rPr>
          <w:bCs w:val="0"/>
          <w:sz w:val="24"/>
          <w:szCs w:val="24"/>
        </w:rPr>
        <w:t>;</w:t>
      </w:r>
    </w:p>
    <w:p w:rsidR="000E746F" w:rsidRPr="00DB5A15" w:rsidRDefault="00E56A2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007625">
        <w:fldChar w:fldCharType="begin"/>
      </w:r>
      <w:r w:rsidR="00007625">
        <w:instrText xml:space="preserve"> REF _Ref464116309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3.3.10.7</w:t>
      </w:r>
      <w:r w:rsidR="00007625">
        <w:fldChar w:fldCharType="end"/>
      </w:r>
      <w:r w:rsidRPr="00382A07">
        <w:t>.</w:t>
      </w:r>
      <w:r w:rsidRPr="00382A07">
        <w:rPr>
          <w:bCs w:val="0"/>
          <w:sz w:val="24"/>
          <w:szCs w:val="24"/>
        </w:rPr>
        <w:t xml:space="preserve"> Документы для каждого члена коллективного Участника готовятся с оформлением отдельного архива «</w:t>
      </w:r>
      <w:r w:rsidRPr="00DB5A15">
        <w:rPr>
          <w:bCs w:val="0"/>
          <w:sz w:val="24"/>
          <w:szCs w:val="24"/>
        </w:rPr>
        <w:t>Документы члена коллективного Участника _________________»</w:t>
      </w:r>
      <w:r w:rsidR="006D2FCD" w:rsidRPr="00DB5A15">
        <w:rPr>
          <w:bCs w:val="0"/>
          <w:sz w:val="24"/>
          <w:szCs w:val="24"/>
        </w:rPr>
        <w:t>;</w:t>
      </w:r>
    </w:p>
    <w:p w:rsidR="006D2FCD" w:rsidRPr="00DB5A15" w:rsidRDefault="006D2FCD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 –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(подраздел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</w:t>
      </w:r>
    </w:p>
    <w:p w:rsidR="00717F60" w:rsidRPr="00DB5A15" w:rsidRDefault="009C744E" w:rsidP="00E56A22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325" w:name="_Ref306004660"/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и такого </w:t>
      </w:r>
      <w:r w:rsidRPr="00DB5A15">
        <w:rPr>
          <w:bCs w:val="0"/>
          <w:sz w:val="24"/>
          <w:szCs w:val="24"/>
        </w:rPr>
        <w:t>Участник</w:t>
      </w:r>
      <w:r w:rsidR="00717F60" w:rsidRPr="00DB5A15">
        <w:rPr>
          <w:bCs w:val="0"/>
          <w:sz w:val="24"/>
          <w:szCs w:val="24"/>
        </w:rPr>
        <w:t>а отклоняются без рассмотрения по существу.</w:t>
      </w:r>
      <w:bookmarkEnd w:id="325"/>
    </w:p>
    <w:p w:rsidR="00BD40A3" w:rsidRPr="00DB5A15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 xml:space="preserve">Все формы, указанные в разделе </w:t>
      </w:r>
      <w:r w:rsidR="00007625">
        <w:fldChar w:fldCharType="begin"/>
      </w:r>
      <w:r w:rsidR="00007625">
        <w:instrText xml:space="preserve"> REF _Ref440270602 \r \h  \* MERGEFORMAT </w:instrText>
      </w:r>
      <w:r w:rsidR="00007625">
        <w:fldChar w:fldCharType="separate"/>
      </w:r>
      <w:r w:rsidR="004D5055">
        <w:t>5</w:t>
      </w:r>
      <w:r w:rsidR="00007625">
        <w:fldChar w:fldCharType="end"/>
      </w:r>
      <w:r w:rsidRPr="00DB5A15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DB5A15" w:rsidRDefault="004B5EB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Заявк</w:t>
      </w:r>
      <w:r w:rsidR="00717F60" w:rsidRPr="00DB5A15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07625">
        <w:fldChar w:fldCharType="begin"/>
      </w:r>
      <w:r w:rsidR="00007625">
        <w:instrText xml:space="preserve"> REF _Ref191386419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3.3.2</w:t>
      </w:r>
      <w:r w:rsidR="00007625">
        <w:fldChar w:fldCharType="end"/>
      </w:r>
      <w:r w:rsidR="00717F60" w:rsidRPr="00DB5A15">
        <w:rPr>
          <w:bCs w:val="0"/>
          <w:sz w:val="24"/>
          <w:szCs w:val="24"/>
        </w:rPr>
        <w:t>)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6" w:name="_Ref55279015"/>
      <w:bookmarkStart w:id="327" w:name="_Ref55279017"/>
      <w:r w:rsidRPr="00DB5A15">
        <w:rPr>
          <w:bCs w:val="0"/>
          <w:sz w:val="24"/>
          <w:szCs w:val="24"/>
        </w:rPr>
        <w:t xml:space="preserve">Каждый документ, входящий в </w:t>
      </w:r>
      <w:r w:rsidR="001D6802" w:rsidRPr="00DB5A15">
        <w:rPr>
          <w:bCs w:val="0"/>
          <w:sz w:val="24"/>
          <w:szCs w:val="24"/>
        </w:rPr>
        <w:t>Заявку</w:t>
      </w:r>
      <w:r w:rsidRPr="00DB5A15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 Российской Федерации действовать от лица Участника без доверенности</w:t>
      </w:r>
      <w:r w:rsidRPr="00382A07">
        <w:rPr>
          <w:bCs w:val="0"/>
          <w:sz w:val="24"/>
          <w:szCs w:val="24"/>
        </w:rPr>
        <w:t>, или надлежащим образом уполномоченным им лицом на основании доверенности (далее — уполномоченного лица)</w:t>
      </w:r>
      <w:r w:rsidR="00123A9F" w:rsidRPr="00382A07">
        <w:rPr>
          <w:bCs w:val="0"/>
          <w:sz w:val="24"/>
          <w:szCs w:val="24"/>
        </w:rPr>
        <w:t xml:space="preserve">. </w:t>
      </w:r>
      <w:r w:rsidR="00123A9F" w:rsidRPr="00382A07">
        <w:rPr>
          <w:sz w:val="24"/>
          <w:szCs w:val="24"/>
        </w:rPr>
        <w:t xml:space="preserve">В последнем случае копия </w:t>
      </w:r>
      <w:r w:rsidR="007C6A7B" w:rsidRPr="00382A07">
        <w:rPr>
          <w:bCs w:val="0"/>
          <w:sz w:val="24"/>
          <w:szCs w:val="24"/>
        </w:rPr>
        <w:t xml:space="preserve">доверенности </w:t>
      </w:r>
      <w:r w:rsidR="00123A9F" w:rsidRPr="00382A07">
        <w:rPr>
          <w:sz w:val="24"/>
          <w:szCs w:val="24"/>
        </w:rPr>
        <w:t>прикладывается к Заявке</w:t>
      </w:r>
      <w:r w:rsidRPr="00382A07">
        <w:rPr>
          <w:bCs w:val="0"/>
          <w:sz w:val="24"/>
          <w:szCs w:val="24"/>
        </w:rPr>
        <w:t>.</w:t>
      </w:r>
      <w:bookmarkEnd w:id="326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28" w:name="_Ref195087786"/>
      <w:r w:rsidRPr="00382A07">
        <w:rPr>
          <w:bCs w:val="0"/>
          <w:sz w:val="24"/>
          <w:szCs w:val="24"/>
        </w:rPr>
        <w:t xml:space="preserve">Каждый документ, входящий в </w:t>
      </w:r>
      <w:r w:rsidR="001D6802" w:rsidRPr="00382A07">
        <w:rPr>
          <w:bCs w:val="0"/>
          <w:sz w:val="24"/>
          <w:szCs w:val="24"/>
        </w:rPr>
        <w:t>Заявку</w:t>
      </w:r>
      <w:r w:rsidRPr="00382A07">
        <w:rPr>
          <w:bCs w:val="0"/>
          <w:sz w:val="24"/>
          <w:szCs w:val="24"/>
        </w:rPr>
        <w:t>, должен быть скреплен печатью Участника.</w:t>
      </w:r>
      <w:bookmarkEnd w:id="327"/>
      <w:bookmarkEnd w:id="328"/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E2D" w:rsidRPr="00382A07">
        <w:rPr>
          <w:sz w:val="24"/>
          <w:szCs w:val="24"/>
        </w:rPr>
        <w:t>Заявку</w:t>
      </w:r>
      <w:r w:rsidRPr="00382A07">
        <w:rPr>
          <w:sz w:val="24"/>
          <w:szCs w:val="24"/>
        </w:rPr>
        <w:t xml:space="preserve"> </w:t>
      </w:r>
      <w:r w:rsidR="000E5AC7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329" w:name="_Ref440271182"/>
      <w:r w:rsidRPr="00382A0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 </w:t>
      </w:r>
      <w:bookmarkEnd w:id="329"/>
      <w:r w:rsidR="001D1162" w:rsidRPr="00382A07">
        <w:rPr>
          <w:szCs w:val="24"/>
        </w:rPr>
        <w:t xml:space="preserve">Заявка </w:t>
      </w:r>
      <w:r w:rsidR="001D1162" w:rsidRPr="00382A07">
        <w:rPr>
          <w:sz w:val="24"/>
          <w:szCs w:val="24"/>
        </w:rPr>
        <w:t>будет отклонен</w:t>
      </w:r>
      <w:r w:rsidR="001D1162" w:rsidRPr="00382A07">
        <w:rPr>
          <w:szCs w:val="24"/>
        </w:rPr>
        <w:t>а</w:t>
      </w:r>
      <w:r w:rsidR="001D1162" w:rsidRPr="00382A07">
        <w:rPr>
          <w:sz w:val="24"/>
          <w:szCs w:val="24"/>
        </w:rPr>
        <w:t>, если в Техническом предложении не будет отражена вышеуказанная информация.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</w:t>
      </w:r>
      <w:r w:rsidR="00B71B9D" w:rsidRPr="00382A07">
        <w:rPr>
          <w:bCs w:val="0"/>
          <w:spacing w:val="-1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pacing w:val="-1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Cs w:val="0"/>
          <w:spacing w:val="-1"/>
          <w:sz w:val="24"/>
          <w:szCs w:val="24"/>
        </w:rPr>
        <w:t>5.3</w:t>
      </w:r>
      <w:r w:rsidR="00007625">
        <w:fldChar w:fldCharType="end"/>
      </w:r>
      <w:r w:rsidR="00B71B9D" w:rsidRPr="00382A07">
        <w:rPr>
          <w:bCs w:val="0"/>
          <w:spacing w:val="-1"/>
          <w:sz w:val="24"/>
          <w:szCs w:val="24"/>
        </w:rPr>
        <w:t>)</w:t>
      </w:r>
      <w:r w:rsidRPr="00382A07">
        <w:rPr>
          <w:sz w:val="24"/>
          <w:szCs w:val="24"/>
        </w:rPr>
        <w:t xml:space="preserve">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</w:t>
      </w:r>
      <w:r w:rsidRPr="00382A07">
        <w:rPr>
          <w:sz w:val="24"/>
          <w:szCs w:val="24"/>
        </w:rPr>
        <w:lastRenderedPageBreak/>
        <w:t xml:space="preserve">требованиями технического задания» или аналогичное утверждение, то такое предложение будет считаться нераскрытым, и </w:t>
      </w:r>
      <w:r w:rsidR="001D1162" w:rsidRPr="00382A07">
        <w:rPr>
          <w:szCs w:val="24"/>
        </w:rPr>
        <w:t>Заявка</w:t>
      </w:r>
      <w:r w:rsidR="001D1162" w:rsidRPr="00382A07">
        <w:rPr>
          <w:sz w:val="24"/>
          <w:szCs w:val="24"/>
        </w:rPr>
        <w:t xml:space="preserve"> Участника будет отклонен</w:t>
      </w:r>
      <w:r w:rsidR="001D1162" w:rsidRPr="00382A07">
        <w:rPr>
          <w:szCs w:val="24"/>
        </w:rPr>
        <w:t>а</w:t>
      </w:r>
      <w:r w:rsidRPr="00382A07">
        <w:rPr>
          <w:sz w:val="24"/>
          <w:szCs w:val="24"/>
        </w:rPr>
        <w:t>.</w:t>
      </w:r>
    </w:p>
    <w:p w:rsidR="00BD40A3" w:rsidRPr="00382A07" w:rsidRDefault="00BD40A3" w:rsidP="00BC19F9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в </w:t>
      </w:r>
      <w:r w:rsidR="00F1041E" w:rsidRPr="00382A07">
        <w:rPr>
          <w:bCs w:val="0"/>
          <w:sz w:val="24"/>
          <w:szCs w:val="24"/>
        </w:rPr>
        <w:t>Сводн</w:t>
      </w:r>
      <w:r w:rsidR="000E5AC7" w:rsidRPr="00382A07">
        <w:rPr>
          <w:bCs w:val="0"/>
          <w:sz w:val="24"/>
          <w:szCs w:val="24"/>
        </w:rPr>
        <w:t>ой</w:t>
      </w:r>
      <w:r w:rsidR="00F1041E" w:rsidRPr="00382A07">
        <w:rPr>
          <w:bCs w:val="0"/>
          <w:sz w:val="24"/>
          <w:szCs w:val="24"/>
        </w:rPr>
        <w:t xml:space="preserve"> таблиц</w:t>
      </w:r>
      <w:r w:rsidR="000E5AC7" w:rsidRPr="00382A07">
        <w:rPr>
          <w:bCs w:val="0"/>
          <w:sz w:val="24"/>
          <w:szCs w:val="24"/>
        </w:rPr>
        <w:t>е</w:t>
      </w:r>
      <w:r w:rsidR="00F1041E" w:rsidRPr="00382A07">
        <w:rPr>
          <w:bCs w:val="0"/>
          <w:sz w:val="24"/>
          <w:szCs w:val="24"/>
        </w:rPr>
        <w:t xml:space="preserve">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B71B9D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должен указать условия оплаты за поставляемую продукцию, а в Графике </w:t>
      </w:r>
      <w:r w:rsidR="00B71B9D" w:rsidRPr="00382A07">
        <w:rPr>
          <w:bCs w:val="0"/>
          <w:sz w:val="24"/>
          <w:szCs w:val="24"/>
        </w:rPr>
        <w:t xml:space="preserve">выполнения поставок (раздел </w:t>
      </w:r>
      <w:r w:rsidR="00007625">
        <w:fldChar w:fldCharType="begin"/>
      </w:r>
      <w:r w:rsidR="00007625">
        <w:instrText xml:space="preserve"> REF _Ref440271036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5.4</w:t>
      </w:r>
      <w:r w:rsidR="00007625">
        <w:fldChar w:fldCharType="end"/>
      </w:r>
      <w:r w:rsidR="00B71B9D"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>раздел</w:t>
      </w:r>
      <w:r w:rsidR="00B71B9D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382A07">
        <w:rPr>
          <w:bCs w:val="0"/>
          <w:spacing w:val="-2"/>
          <w:sz w:val="24"/>
          <w:szCs w:val="24"/>
        </w:rPr>
        <w:t>(</w:t>
      </w:r>
      <w:r w:rsidR="00B71B9D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71B9D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30" w:name="_Ref115076752"/>
      <w:bookmarkStart w:id="331" w:name="_Ref191386109"/>
      <w:bookmarkStart w:id="332" w:name="_Ref191386419"/>
      <w:bookmarkStart w:id="333" w:name="_Toc440357091"/>
      <w:bookmarkStart w:id="334" w:name="_Toc440359646"/>
      <w:bookmarkStart w:id="335" w:name="_Toc440632109"/>
      <w:bookmarkStart w:id="336" w:name="_Toc440875930"/>
      <w:bookmarkStart w:id="337" w:name="_Toc441130958"/>
      <w:bookmarkStart w:id="338" w:name="_Toc447269773"/>
      <w:bookmarkStart w:id="339" w:name="_Toc464120595"/>
      <w:bookmarkStart w:id="340" w:name="_Toc466970515"/>
      <w:bookmarkStart w:id="341" w:name="_Toc468462428"/>
      <w:bookmarkStart w:id="342" w:name="_Toc469482021"/>
      <w:bookmarkStart w:id="343" w:name="_Toc472411795"/>
      <w:bookmarkStart w:id="344" w:name="_Toc498588880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 через </w:t>
      </w:r>
      <w:bookmarkEnd w:id="330"/>
      <w:bookmarkEnd w:id="331"/>
      <w:bookmarkEnd w:id="332"/>
      <w:r w:rsidRPr="00382A07">
        <w:rPr>
          <w:szCs w:val="24"/>
        </w:rPr>
        <w:t>ЭТП</w:t>
      </w:r>
      <w:bookmarkEnd w:id="333"/>
      <w:bookmarkEnd w:id="334"/>
      <w:bookmarkEnd w:id="335"/>
      <w:bookmarkEnd w:id="336"/>
      <w:bookmarkEnd w:id="337"/>
      <w:bookmarkEnd w:id="338"/>
      <w:bookmarkEnd w:id="339"/>
      <w:bookmarkEnd w:id="340"/>
      <w:bookmarkEnd w:id="341"/>
      <w:bookmarkEnd w:id="342"/>
      <w:bookmarkEnd w:id="343"/>
      <w:bookmarkEnd w:id="344"/>
    </w:p>
    <w:p w:rsidR="00717F60" w:rsidRPr="00382A07" w:rsidRDefault="009C744E" w:rsidP="00BC19F9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при оформлении </w:t>
      </w:r>
      <w:r w:rsidR="004B5EB3" w:rsidRPr="00382A07">
        <w:rPr>
          <w:bCs w:val="0"/>
          <w:sz w:val="24"/>
          <w:szCs w:val="24"/>
        </w:rPr>
        <w:t>Заявк</w:t>
      </w:r>
      <w:r w:rsidR="00FE5731" w:rsidRPr="00382A07">
        <w:rPr>
          <w:bCs w:val="0"/>
          <w:sz w:val="24"/>
          <w:szCs w:val="24"/>
        </w:rPr>
        <w:t xml:space="preserve">и </w:t>
      </w:r>
      <w:r w:rsidR="00717F60" w:rsidRPr="00382A07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382A07">
        <w:rPr>
          <w:bCs w:val="0"/>
          <w:sz w:val="24"/>
          <w:szCs w:val="24"/>
        </w:rPr>
        <w:t>Д</w:t>
      </w:r>
      <w:r w:rsidR="00717F60" w:rsidRPr="00382A07">
        <w:rPr>
          <w:bCs w:val="0"/>
          <w:sz w:val="24"/>
          <w:szCs w:val="24"/>
        </w:rPr>
        <w:t>окументацией по запросу предложений.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файлы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и, размещенные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382A07" w:rsidRDefault="00717F60" w:rsidP="00BC19F9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Правила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45" w:name="_Ref115076807"/>
      <w:bookmarkStart w:id="346" w:name="_Toc440357092"/>
      <w:bookmarkStart w:id="347" w:name="_Toc440359647"/>
      <w:bookmarkStart w:id="348" w:name="_Toc440632110"/>
      <w:bookmarkStart w:id="349" w:name="_Toc440875931"/>
      <w:bookmarkStart w:id="350" w:name="_Toc441130959"/>
      <w:bookmarkStart w:id="351" w:name="_Toc447269774"/>
      <w:bookmarkStart w:id="352" w:name="_Toc464120596"/>
      <w:bookmarkStart w:id="353" w:name="_Toc466970516"/>
      <w:bookmarkStart w:id="354" w:name="_Toc468462429"/>
      <w:bookmarkStart w:id="355" w:name="_Toc469482022"/>
      <w:bookmarkStart w:id="356" w:name="_Toc472411796"/>
      <w:bookmarkStart w:id="357" w:name="_Toc498588881"/>
      <w:r w:rsidRPr="00382A07">
        <w:rPr>
          <w:szCs w:val="24"/>
        </w:rPr>
        <w:t xml:space="preserve">Порядок подготовки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 xml:space="preserve">и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345"/>
      <w:bookmarkEnd w:id="346"/>
      <w:bookmarkEnd w:id="347"/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DB5A15" w:rsidRDefault="00246801" w:rsidP="00BC19F9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58" w:name="_Ref191386548"/>
      <w:r w:rsidRPr="00DB5A15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673FC7" w:rsidRPr="00DB5A15">
        <w:rPr>
          <w:sz w:val="24"/>
          <w:szCs w:val="24"/>
        </w:rPr>
        <w:t xml:space="preserve">(бумажной) </w:t>
      </w:r>
      <w:r w:rsidRPr="00DB5A15">
        <w:rPr>
          <w:bCs w:val="0"/>
          <w:sz w:val="24"/>
          <w:szCs w:val="24"/>
        </w:rPr>
        <w:t>форме не предусмотрено</w:t>
      </w:r>
      <w:r w:rsidR="008D1B83" w:rsidRPr="00DB5A15">
        <w:rPr>
          <w:bCs w:val="0"/>
          <w:sz w:val="24"/>
          <w:szCs w:val="24"/>
        </w:rPr>
        <w:t xml:space="preserve">, </w:t>
      </w:r>
      <w:r w:rsidR="006D2FC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6D2FC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6D2FC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="008D1B83" w:rsidRPr="00DB5A15">
        <w:rPr>
          <w:sz w:val="24"/>
          <w:szCs w:val="24"/>
        </w:rPr>
        <w:t>.</w:t>
      </w:r>
      <w:bookmarkEnd w:id="358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59" w:name="_Ref306008743"/>
      <w:bookmarkStart w:id="360" w:name="_Toc440357093"/>
      <w:bookmarkStart w:id="361" w:name="_Toc440359648"/>
      <w:bookmarkStart w:id="362" w:name="_Toc440632111"/>
      <w:bookmarkStart w:id="363" w:name="_Toc440875932"/>
      <w:bookmarkStart w:id="364" w:name="_Toc441130960"/>
      <w:bookmarkStart w:id="365" w:name="_Toc447269775"/>
      <w:bookmarkStart w:id="366" w:name="_Toc464120597"/>
      <w:bookmarkStart w:id="367" w:name="_Toc466970517"/>
      <w:bookmarkStart w:id="368" w:name="_Toc468462430"/>
      <w:bookmarkStart w:id="369" w:name="_Toc469482023"/>
      <w:bookmarkStart w:id="370" w:name="_Toc472411797"/>
      <w:bookmarkStart w:id="371" w:name="_Toc498588882"/>
      <w:r w:rsidRPr="00382A07">
        <w:rPr>
          <w:szCs w:val="24"/>
        </w:rPr>
        <w:t xml:space="preserve">Требования к сроку действия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59"/>
      <w:bookmarkEnd w:id="360"/>
      <w:bookmarkEnd w:id="361"/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</w:p>
    <w:p w:rsidR="00717F60" w:rsidRPr="00382A07" w:rsidRDefault="004B5EB3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72" w:name="_Ref303683455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382A07">
        <w:rPr>
          <w:bCs w:val="0"/>
          <w:sz w:val="24"/>
          <w:szCs w:val="24"/>
        </w:rPr>
        <w:t>90</w:t>
      </w:r>
      <w:r w:rsidR="00717F60" w:rsidRPr="00382A07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382A07">
        <w:rPr>
          <w:bCs w:val="0"/>
          <w:sz w:val="24"/>
          <w:szCs w:val="24"/>
        </w:rPr>
        <w:t xml:space="preserve">подачи </w:t>
      </w:r>
      <w:r w:rsidR="00717F60" w:rsidRPr="00382A07">
        <w:rPr>
          <w:bCs w:val="0"/>
          <w:sz w:val="24"/>
          <w:szCs w:val="24"/>
        </w:rPr>
        <w:t>Заявок</w:t>
      </w:r>
      <w:r w:rsidR="003F5CDB" w:rsidRPr="00382A07">
        <w:rPr>
          <w:bCs w:val="0"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="003F5CDB" w:rsidRPr="00382A07">
        <w:rPr>
          <w:bCs w:val="0"/>
          <w:sz w:val="24"/>
          <w:szCs w:val="24"/>
        </w:rPr>
        <w:t>)</w:t>
      </w:r>
      <w:r w:rsidR="00717F60" w:rsidRPr="00382A07">
        <w:rPr>
          <w:bCs w:val="0"/>
          <w:sz w:val="24"/>
          <w:szCs w:val="24"/>
        </w:rPr>
        <w:t>.</w:t>
      </w:r>
      <w:bookmarkEnd w:id="372"/>
    </w:p>
    <w:p w:rsidR="00717F60" w:rsidRPr="00382A07" w:rsidRDefault="00717F60" w:rsidP="00BC19F9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73" w:name="_Toc440357094"/>
      <w:bookmarkStart w:id="374" w:name="_Toc440359649"/>
      <w:bookmarkStart w:id="375" w:name="_Toc440632112"/>
      <w:bookmarkStart w:id="376" w:name="_Toc440875933"/>
      <w:bookmarkStart w:id="377" w:name="_Toc441130961"/>
      <w:bookmarkStart w:id="378" w:name="_Toc447269776"/>
      <w:bookmarkStart w:id="379" w:name="_Toc464120598"/>
      <w:bookmarkStart w:id="380" w:name="_Toc466970518"/>
      <w:bookmarkStart w:id="381" w:name="_Toc468462431"/>
      <w:bookmarkStart w:id="382" w:name="_Toc469482024"/>
      <w:bookmarkStart w:id="383" w:name="_Toc472411798"/>
      <w:bookmarkStart w:id="384" w:name="_Toc498588883"/>
      <w:r w:rsidRPr="00382A07">
        <w:rPr>
          <w:szCs w:val="24"/>
        </w:rPr>
        <w:t xml:space="preserve">Требования к языку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73"/>
      <w:bookmarkEnd w:id="374"/>
      <w:bookmarkEnd w:id="375"/>
      <w:bookmarkEnd w:id="376"/>
      <w:bookmarkEnd w:id="377"/>
      <w:bookmarkEnd w:id="378"/>
      <w:bookmarkEnd w:id="379"/>
      <w:bookmarkEnd w:id="380"/>
      <w:bookmarkEnd w:id="381"/>
      <w:bookmarkEnd w:id="382"/>
      <w:bookmarkEnd w:id="383"/>
      <w:bookmarkEnd w:id="384"/>
    </w:p>
    <w:p w:rsidR="00717F60" w:rsidRPr="00382A07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3.3.5.1. </w:t>
      </w:r>
      <w:r w:rsidR="00717F60" w:rsidRPr="00382A07">
        <w:rPr>
          <w:bCs w:val="0"/>
          <w:sz w:val="24"/>
          <w:szCs w:val="24"/>
        </w:rPr>
        <w:t xml:space="preserve">Все документы, входящие в </w:t>
      </w:r>
      <w:r w:rsidR="004B5EB3"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382A07" w:rsidRDefault="00717F60" w:rsidP="00BC19F9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85" w:name="_Toc440357095"/>
      <w:bookmarkStart w:id="386" w:name="_Toc440359650"/>
      <w:bookmarkStart w:id="387" w:name="_Toc440632113"/>
      <w:bookmarkStart w:id="388" w:name="_Toc440875934"/>
      <w:bookmarkStart w:id="389" w:name="_Toc441130962"/>
      <w:bookmarkStart w:id="390" w:name="_Toc447269777"/>
      <w:bookmarkStart w:id="391" w:name="_Toc464120599"/>
      <w:bookmarkStart w:id="392" w:name="_Toc466970519"/>
      <w:bookmarkStart w:id="393" w:name="_Toc468462432"/>
      <w:bookmarkStart w:id="394" w:name="_Toc469482025"/>
      <w:bookmarkStart w:id="395" w:name="_Toc472411799"/>
      <w:bookmarkStart w:id="396" w:name="_Toc498588884"/>
      <w:r w:rsidRPr="00382A07">
        <w:rPr>
          <w:szCs w:val="24"/>
        </w:rPr>
        <w:lastRenderedPageBreak/>
        <w:t xml:space="preserve">Требования к валюте </w:t>
      </w:r>
      <w:r w:rsidR="004B5EB3" w:rsidRPr="00382A07">
        <w:rPr>
          <w:szCs w:val="24"/>
        </w:rPr>
        <w:t>Заявк</w:t>
      </w:r>
      <w:r w:rsidRPr="00382A07">
        <w:rPr>
          <w:szCs w:val="24"/>
        </w:rPr>
        <w:t>и</w:t>
      </w:r>
      <w:bookmarkEnd w:id="385"/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bookmarkEnd w:id="394"/>
      <w:bookmarkEnd w:id="395"/>
      <w:bookmarkEnd w:id="396"/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должны быть выражены в </w:t>
      </w:r>
      <w:r w:rsidR="002B5717" w:rsidRPr="00382A07">
        <w:rPr>
          <w:bCs w:val="0"/>
          <w:sz w:val="24"/>
          <w:szCs w:val="24"/>
        </w:rPr>
        <w:t>рублях РФ</w:t>
      </w:r>
      <w:r w:rsidRPr="00382A07">
        <w:rPr>
          <w:bCs w:val="0"/>
          <w:sz w:val="24"/>
          <w:szCs w:val="24"/>
        </w:rPr>
        <w:t>, за исключением нижеследующего.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2B5717" w:rsidRPr="00382A07">
        <w:rPr>
          <w:bCs w:val="0"/>
          <w:sz w:val="24"/>
          <w:szCs w:val="24"/>
        </w:rPr>
        <w:t xml:space="preserve">рубли РФ </w:t>
      </w:r>
      <w:r w:rsidRPr="00382A07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382A07" w:rsidRDefault="00717F60" w:rsidP="00BC19F9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фиксируется в </w:t>
      </w:r>
      <w:r w:rsidR="002B5717" w:rsidRPr="00382A07">
        <w:rPr>
          <w:bCs w:val="0"/>
          <w:sz w:val="24"/>
          <w:szCs w:val="24"/>
        </w:rPr>
        <w:t xml:space="preserve">рублях РФ </w:t>
      </w:r>
      <w:r w:rsidRPr="00382A07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397" w:name="_Toc440357096"/>
      <w:bookmarkStart w:id="398" w:name="_Toc440359651"/>
      <w:bookmarkStart w:id="399" w:name="_Toc440632114"/>
      <w:bookmarkStart w:id="400" w:name="_Toc440875935"/>
      <w:bookmarkStart w:id="401" w:name="_Toc441130963"/>
      <w:bookmarkStart w:id="402" w:name="_Toc447269778"/>
      <w:bookmarkStart w:id="403" w:name="_Toc464120600"/>
      <w:bookmarkStart w:id="404" w:name="_Toc466970520"/>
      <w:bookmarkStart w:id="405" w:name="_Ref468456963"/>
      <w:bookmarkStart w:id="406" w:name="_Toc468462433"/>
      <w:bookmarkStart w:id="407" w:name="_Toc469482026"/>
      <w:bookmarkStart w:id="408" w:name="_Toc472411800"/>
      <w:bookmarkStart w:id="409" w:name="_Toc498588885"/>
      <w:r w:rsidRPr="00382A07">
        <w:rPr>
          <w:szCs w:val="24"/>
        </w:rPr>
        <w:t xml:space="preserve">Начальная (максимальная) цена </w:t>
      </w:r>
      <w:r w:rsidR="00123C70" w:rsidRPr="00382A07">
        <w:rPr>
          <w:szCs w:val="24"/>
        </w:rPr>
        <w:t>Договор</w:t>
      </w:r>
      <w:r w:rsidRPr="00382A07">
        <w:rPr>
          <w:szCs w:val="24"/>
        </w:rPr>
        <w:t>а (цена лота)</w:t>
      </w:r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  <w:bookmarkEnd w:id="408"/>
      <w:bookmarkEnd w:id="409"/>
    </w:p>
    <w:p w:rsidR="00216641" w:rsidRPr="00382A07" w:rsidRDefault="00717F60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bookmarkStart w:id="410" w:name="_Ref472411304"/>
      <w:r w:rsidRPr="00382A07">
        <w:rPr>
          <w:bCs w:val="0"/>
          <w:sz w:val="24"/>
          <w:szCs w:val="24"/>
        </w:rPr>
        <w:t xml:space="preserve">Начальная (максимальная) цена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</w:t>
      </w:r>
      <w:r w:rsidR="00216641" w:rsidRPr="00382A07">
        <w:rPr>
          <w:bCs w:val="0"/>
          <w:sz w:val="24"/>
          <w:szCs w:val="24"/>
        </w:rPr>
        <w:t>:</w:t>
      </w:r>
      <w:bookmarkEnd w:id="410"/>
    </w:p>
    <w:p w:rsidR="00717F60" w:rsidRPr="00382A07" w:rsidRDefault="002B0FCA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2B0FCA">
        <w:rPr>
          <w:b/>
          <w:bCs w:val="0"/>
          <w:sz w:val="24"/>
          <w:szCs w:val="24"/>
          <w:lang w:eastAsia="ru-RU"/>
        </w:rPr>
        <w:t>1 440 089</w:t>
      </w:r>
      <w:r w:rsidRPr="002B0FCA">
        <w:rPr>
          <w:bCs w:val="0"/>
          <w:sz w:val="24"/>
          <w:szCs w:val="24"/>
          <w:lang w:eastAsia="ru-RU"/>
        </w:rPr>
        <w:t xml:space="preserve"> (Один миллион четыреста сорок тысяч восемьдесят девять) рублей 00 копеек РФ, без учета НДС; НДС составляет </w:t>
      </w:r>
      <w:r w:rsidRPr="002B0FCA">
        <w:rPr>
          <w:b/>
          <w:bCs w:val="0"/>
          <w:sz w:val="24"/>
          <w:szCs w:val="24"/>
          <w:lang w:eastAsia="ru-RU"/>
        </w:rPr>
        <w:t>288 017</w:t>
      </w:r>
      <w:r w:rsidRPr="002B0FCA">
        <w:rPr>
          <w:bCs w:val="0"/>
          <w:sz w:val="24"/>
          <w:szCs w:val="24"/>
          <w:lang w:eastAsia="ru-RU"/>
        </w:rPr>
        <w:t xml:space="preserve"> (Двести восемьдесят восемь тысяч семнадцать) рублей 80 копеек РФ; </w:t>
      </w:r>
      <w:r w:rsidRPr="002B0FCA">
        <w:rPr>
          <w:b/>
          <w:bCs w:val="0"/>
          <w:sz w:val="24"/>
          <w:szCs w:val="24"/>
          <w:lang w:eastAsia="ru-RU"/>
        </w:rPr>
        <w:t>1 728 106</w:t>
      </w:r>
      <w:r w:rsidRPr="002B0FCA">
        <w:rPr>
          <w:bCs w:val="0"/>
          <w:sz w:val="24"/>
          <w:szCs w:val="24"/>
          <w:lang w:eastAsia="ru-RU"/>
        </w:rPr>
        <w:t xml:space="preserve"> (Один миллион семьсот двадцать восемь тысяч сто шесть) рублей 80 копеек РФ, с учетом НДС</w:t>
      </w:r>
      <w:r w:rsidR="00F941F8">
        <w:rPr>
          <w:bCs w:val="0"/>
          <w:sz w:val="24"/>
          <w:szCs w:val="24"/>
          <w:lang w:eastAsia="ru-RU"/>
        </w:rPr>
        <w:t>.</w:t>
      </w:r>
    </w:p>
    <w:p w:rsidR="004F657D" w:rsidRPr="00382A07" w:rsidRDefault="00F40192" w:rsidP="004C002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before="120"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Организатор отклонит Заявку Участника только на том основании, что предложенная Участником цена превышает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="004F657D" w:rsidRPr="00382A07">
        <w:rPr>
          <w:bCs w:val="0"/>
          <w:sz w:val="24"/>
          <w:szCs w:val="24"/>
        </w:rPr>
        <w:t>.</w:t>
      </w:r>
    </w:p>
    <w:p w:rsidR="00546518" w:rsidRPr="00382A07" w:rsidRDefault="007C6A7B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124A15">
        <w:rPr>
          <w:sz w:val="24"/>
          <w:szCs w:val="24"/>
        </w:rPr>
        <w:t>Договора (</w:t>
      </w:r>
      <w:r w:rsidR="00124A15" w:rsidRPr="00CC5DE8">
        <w:rPr>
          <w:sz w:val="24"/>
          <w:szCs w:val="24"/>
        </w:rPr>
        <w:t>Лота</w:t>
      </w:r>
      <w:r w:rsidR="00124A15">
        <w:rPr>
          <w:sz w:val="24"/>
          <w:szCs w:val="24"/>
        </w:rPr>
        <w:t>)</w:t>
      </w:r>
      <w:r w:rsidRPr="00382A07">
        <w:rPr>
          <w:sz w:val="24"/>
          <w:szCs w:val="24"/>
        </w:rPr>
        <w:t xml:space="preserve"> по данному филиалу</w:t>
      </w:r>
      <w:r w:rsidR="00546518" w:rsidRPr="00382A07">
        <w:rPr>
          <w:sz w:val="24"/>
          <w:szCs w:val="24"/>
        </w:rPr>
        <w:t>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Цена в письме о подаче оферты </w:t>
      </w:r>
      <w:r w:rsidR="003F3A69" w:rsidRPr="00382A07">
        <w:rPr>
          <w:bCs w:val="0"/>
          <w:spacing w:val="-2"/>
          <w:sz w:val="24"/>
          <w:szCs w:val="24"/>
        </w:rPr>
        <w:t>(под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3F3A69" w:rsidRPr="00382A07">
        <w:rPr>
          <w:bCs w:val="0"/>
          <w:sz w:val="24"/>
          <w:szCs w:val="24"/>
          <w:lang w:eastAsia="ru-RU"/>
        </w:rPr>
        <w:t>)</w:t>
      </w:r>
      <w:r w:rsidRPr="00382A07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382A07">
        <w:rPr>
          <w:bCs w:val="0"/>
          <w:sz w:val="24"/>
          <w:szCs w:val="24"/>
        </w:rPr>
        <w:t>Сводной таблице стоимости</w:t>
      </w:r>
      <w:r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3F3A69" w:rsidRPr="00382A07">
        <w:rPr>
          <w:bCs w:val="0"/>
          <w:sz w:val="24"/>
          <w:szCs w:val="24"/>
        </w:rPr>
        <w:t>(</w:t>
      </w:r>
      <w:r w:rsidR="003F3A69" w:rsidRPr="00382A07">
        <w:rPr>
          <w:bCs w:val="0"/>
          <w:spacing w:val="-2"/>
          <w:sz w:val="24"/>
          <w:szCs w:val="24"/>
        </w:rPr>
        <w:t>под</w:t>
      </w:r>
      <w:r w:rsidR="003F3A69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="003F3A69" w:rsidRPr="00382A07">
        <w:rPr>
          <w:bCs w:val="0"/>
          <w:sz w:val="24"/>
          <w:szCs w:val="24"/>
        </w:rPr>
        <w:t>)</w:t>
      </w:r>
      <w:r w:rsidR="007C6A7B" w:rsidRPr="00382A07">
        <w:rPr>
          <w:bCs w:val="0"/>
          <w:sz w:val="24"/>
          <w:szCs w:val="24"/>
        </w:rPr>
        <w:t xml:space="preserve"> и </w:t>
      </w:r>
      <w:r w:rsidR="007C6A7B" w:rsidRPr="00382A07">
        <w:rPr>
          <w:sz w:val="24"/>
          <w:szCs w:val="24"/>
        </w:rPr>
        <w:t>на «котировочной доске» ЭТП</w:t>
      </w:r>
      <w:r w:rsidRPr="00382A07">
        <w:rPr>
          <w:bCs w:val="0"/>
          <w:sz w:val="24"/>
          <w:szCs w:val="24"/>
        </w:rPr>
        <w:t>. В противном случае Заявк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Участника будет отклонен</w:t>
      </w:r>
      <w:r w:rsidR="003F5CDB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382A07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AD344A" w:rsidRDefault="004F657D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Начальная (</w:t>
      </w:r>
      <w:r w:rsidR="007C6A7B" w:rsidRPr="00382A07">
        <w:rPr>
          <w:szCs w:val="24"/>
        </w:rPr>
        <w:t>максимальная</w:t>
      </w:r>
      <w:r w:rsidRPr="00382A07">
        <w:rPr>
          <w:bCs w:val="0"/>
          <w:sz w:val="24"/>
          <w:szCs w:val="24"/>
        </w:rPr>
        <w:t xml:space="preserve">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</w:t>
      </w:r>
      <w:r w:rsidRPr="004A1A68">
        <w:rPr>
          <w:bCs w:val="0"/>
          <w:sz w:val="24"/>
          <w:szCs w:val="24"/>
        </w:rPr>
        <w:t>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AD344A">
        <w:rPr>
          <w:bCs w:val="0"/>
          <w:sz w:val="24"/>
          <w:szCs w:val="24"/>
        </w:rPr>
        <w:t>.</w:t>
      </w:r>
    </w:p>
    <w:p w:rsidR="00034534" w:rsidRPr="004A1A68" w:rsidRDefault="00034534" w:rsidP="00BC19F9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3.11</w:t>
      </w:r>
      <w:r w:rsidR="00007625">
        <w:fldChar w:fldCharType="end"/>
      </w:r>
      <w:r w:rsidRPr="004A1A68">
        <w:rPr>
          <w:bCs w:val="0"/>
          <w:sz w:val="24"/>
          <w:szCs w:val="24"/>
        </w:rPr>
        <w:t xml:space="preserve"> данной документации.</w:t>
      </w:r>
    </w:p>
    <w:p w:rsidR="002A5B42" w:rsidRPr="004A1A68" w:rsidRDefault="00717F60" w:rsidP="00E71A48">
      <w:pPr>
        <w:pStyle w:val="3"/>
        <w:spacing w:line="264" w:lineRule="auto"/>
        <w:rPr>
          <w:szCs w:val="24"/>
        </w:rPr>
      </w:pPr>
      <w:bookmarkStart w:id="411" w:name="_Ref191386407"/>
      <w:bookmarkStart w:id="412" w:name="_Ref191386526"/>
      <w:bookmarkStart w:id="413" w:name="_Toc440357097"/>
      <w:bookmarkStart w:id="414" w:name="_Toc440359652"/>
      <w:bookmarkStart w:id="415" w:name="_Toc440632115"/>
      <w:bookmarkStart w:id="416" w:name="_Toc440875936"/>
      <w:bookmarkStart w:id="417" w:name="_Toc441130964"/>
      <w:bookmarkStart w:id="418" w:name="_Toc447269779"/>
      <w:bookmarkStart w:id="419" w:name="_Toc464120601"/>
      <w:bookmarkStart w:id="420" w:name="_Toc466970521"/>
      <w:bookmarkStart w:id="421" w:name="_Toc468462434"/>
      <w:bookmarkStart w:id="422" w:name="_Toc469482027"/>
      <w:bookmarkStart w:id="423" w:name="_Toc472411801"/>
      <w:bookmarkStart w:id="424" w:name="_Toc498588886"/>
      <w:bookmarkStart w:id="425" w:name="_Ref303624481"/>
      <w:r w:rsidRPr="004A1A68">
        <w:rPr>
          <w:szCs w:val="24"/>
        </w:rPr>
        <w:lastRenderedPageBreak/>
        <w:t xml:space="preserve">Требования к </w:t>
      </w:r>
      <w:r w:rsidR="009C744E" w:rsidRPr="004A1A68">
        <w:rPr>
          <w:szCs w:val="24"/>
        </w:rPr>
        <w:t>Участник</w:t>
      </w:r>
      <w:r w:rsidRPr="004A1A68">
        <w:rPr>
          <w:szCs w:val="24"/>
        </w:rPr>
        <w:t>у. Подтверждение соответствия предъявляемым требованиям</w:t>
      </w:r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bookmarkEnd w:id="424"/>
      <w:r w:rsidRPr="004A1A68">
        <w:rPr>
          <w:szCs w:val="24"/>
        </w:rPr>
        <w:t xml:space="preserve"> </w:t>
      </w:r>
    </w:p>
    <w:p w:rsidR="00E71628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26" w:name="_Ref93090116"/>
      <w:bookmarkStart w:id="427" w:name="_Ref191386482"/>
      <w:bookmarkStart w:id="428" w:name="_Ref440291364"/>
      <w:bookmarkEnd w:id="425"/>
      <w:r w:rsidRPr="004A1A68">
        <w:rPr>
          <w:bCs w:val="0"/>
          <w:sz w:val="24"/>
          <w:szCs w:val="24"/>
        </w:rPr>
        <w:t xml:space="preserve">Требования к </w:t>
      </w:r>
      <w:r w:rsidR="009C744E" w:rsidRPr="004A1A68">
        <w:rPr>
          <w:bCs w:val="0"/>
          <w:sz w:val="24"/>
          <w:szCs w:val="24"/>
        </w:rPr>
        <w:t>Участник</w:t>
      </w:r>
      <w:r w:rsidRPr="004A1A68">
        <w:rPr>
          <w:bCs w:val="0"/>
          <w:sz w:val="24"/>
          <w:szCs w:val="24"/>
        </w:rPr>
        <w:t>ам</w:t>
      </w:r>
      <w:bookmarkEnd w:id="426"/>
      <w:r w:rsidRPr="004A1A68">
        <w:rPr>
          <w:bCs w:val="0"/>
          <w:sz w:val="24"/>
          <w:szCs w:val="24"/>
        </w:rPr>
        <w:t>:</w:t>
      </w:r>
      <w:bookmarkStart w:id="429" w:name="_Ref306004833"/>
      <w:bookmarkEnd w:id="427"/>
      <w:r w:rsidR="000F4365" w:rsidRPr="004A1A68">
        <w:rPr>
          <w:bCs w:val="0"/>
          <w:sz w:val="24"/>
          <w:szCs w:val="24"/>
        </w:rPr>
        <w:t xml:space="preserve"> у</w:t>
      </w:r>
      <w:r w:rsidRPr="004A1A68">
        <w:rPr>
          <w:bCs w:val="0"/>
          <w:sz w:val="24"/>
          <w:szCs w:val="24"/>
        </w:rPr>
        <w:t xml:space="preserve">частвовать в процедуре </w:t>
      </w:r>
      <w:r w:rsidR="009C744E" w:rsidRPr="004A1A68">
        <w:rPr>
          <w:bCs w:val="0"/>
          <w:sz w:val="24"/>
          <w:szCs w:val="24"/>
        </w:rPr>
        <w:t>З</w:t>
      </w:r>
      <w:r w:rsidRPr="004A1A68">
        <w:rPr>
          <w:bCs w:val="0"/>
          <w:sz w:val="24"/>
          <w:szCs w:val="24"/>
        </w:rPr>
        <w:t xml:space="preserve">апроса предложений может любое юридическое, физическое лицо </w:t>
      </w:r>
      <w:r w:rsidR="00E71628" w:rsidRPr="004A1A68">
        <w:rPr>
          <w:bCs w:val="0"/>
          <w:sz w:val="24"/>
          <w:szCs w:val="24"/>
        </w:rPr>
        <w:t>(в т.</w:t>
      </w:r>
      <w:r w:rsidR="003129D4" w:rsidRPr="004A1A68">
        <w:rPr>
          <w:bCs w:val="0"/>
          <w:sz w:val="24"/>
          <w:szCs w:val="24"/>
        </w:rPr>
        <w:t xml:space="preserve"> </w:t>
      </w:r>
      <w:r w:rsidR="00E71628" w:rsidRPr="004A1A68">
        <w:rPr>
          <w:bCs w:val="0"/>
          <w:sz w:val="24"/>
          <w:szCs w:val="24"/>
        </w:rPr>
        <w:t xml:space="preserve">ч. </w:t>
      </w:r>
      <w:r w:rsidRPr="004A1A68">
        <w:rPr>
          <w:bCs w:val="0"/>
          <w:sz w:val="24"/>
          <w:szCs w:val="24"/>
        </w:rPr>
        <w:t>индивидуальный предприниматель</w:t>
      </w:r>
      <w:r w:rsidR="00E71628" w:rsidRPr="004A1A68">
        <w:rPr>
          <w:bCs w:val="0"/>
          <w:sz w:val="24"/>
          <w:szCs w:val="24"/>
        </w:rPr>
        <w:t>)</w:t>
      </w:r>
      <w:r w:rsidR="00F941F8">
        <w:rPr>
          <w:bCs w:val="0"/>
          <w:sz w:val="24"/>
          <w:szCs w:val="24"/>
        </w:rPr>
        <w:t xml:space="preserve">, </w:t>
      </w:r>
      <w:r w:rsidR="00F941F8" w:rsidRPr="00D04DF1">
        <w:rPr>
          <w:sz w:val="24"/>
          <w:szCs w:val="24"/>
        </w:rPr>
        <w:t>являющееся субъектом малого и среднего предпринимательства</w:t>
      </w:r>
      <w:r w:rsidRPr="004A1A68">
        <w:rPr>
          <w:bCs w:val="0"/>
          <w:sz w:val="24"/>
          <w:szCs w:val="24"/>
        </w:rPr>
        <w:t xml:space="preserve">. </w:t>
      </w:r>
      <w:r w:rsidR="003F330D" w:rsidRPr="004A1A68">
        <w:rPr>
          <w:bCs w:val="0"/>
          <w:sz w:val="24"/>
          <w:szCs w:val="24"/>
        </w:rPr>
        <w:t>Привлечение со</w:t>
      </w:r>
      <w:r w:rsidR="00036006" w:rsidRPr="004A1A68">
        <w:rPr>
          <w:bCs w:val="0"/>
          <w:sz w:val="24"/>
          <w:szCs w:val="24"/>
        </w:rPr>
        <w:t xml:space="preserve">поставщиков в соответствии с пунктом </w:t>
      </w:r>
      <w:r w:rsidR="00007625">
        <w:fldChar w:fldCharType="begin"/>
      </w:r>
      <w:r w:rsidR="00007625">
        <w:instrText xml:space="preserve"> REF _Ref440271628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3.3.9</w:t>
      </w:r>
      <w:r w:rsidR="00007625">
        <w:fldChar w:fldCharType="end"/>
      </w:r>
      <w:r w:rsidR="00036006" w:rsidRPr="004A1A68">
        <w:rPr>
          <w:bCs w:val="0"/>
          <w:sz w:val="24"/>
          <w:szCs w:val="24"/>
        </w:rPr>
        <w:t xml:space="preserve"> не допускается.</w:t>
      </w:r>
      <w:r w:rsidR="00036006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382A07">
        <w:rPr>
          <w:bCs w:val="0"/>
          <w:sz w:val="24"/>
          <w:szCs w:val="24"/>
        </w:rPr>
        <w:t>У</w:t>
      </w:r>
      <w:r w:rsidRPr="00382A07">
        <w:rPr>
          <w:bCs w:val="0"/>
          <w:sz w:val="24"/>
          <w:szCs w:val="24"/>
        </w:rPr>
        <w:t xml:space="preserve">частникам и порядку подтверждения их соответствия установленным требованиям приведены в пункте </w:t>
      </w:r>
      <w:r w:rsidR="00007625">
        <w:fldChar w:fldCharType="begin"/>
      </w:r>
      <w:r w:rsidR="00007625">
        <w:instrText xml:space="preserve"> REF _Ref191386461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</w:t>
      </w:r>
      <w:r w:rsidR="00007625">
        <w:fldChar w:fldCharType="end"/>
      </w:r>
      <w:r w:rsidRPr="00382A07">
        <w:rPr>
          <w:bCs w:val="0"/>
          <w:sz w:val="24"/>
          <w:szCs w:val="24"/>
        </w:rPr>
        <w:t>. При проведении запроса предложений на ЭТП, такое</w:t>
      </w:r>
      <w:r w:rsidRPr="00382A07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ЭТП, а также в качестве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проводимого запроса предложений.</w:t>
      </w:r>
      <w:bookmarkEnd w:id="428"/>
      <w:bookmarkEnd w:id="429"/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30" w:name="_Ref303669127"/>
      <w:r w:rsidRPr="00382A07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,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30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</w:rPr>
      </w:pPr>
      <w:bookmarkStart w:id="431" w:name="_Ref306032455"/>
      <w:r w:rsidRPr="00382A07">
        <w:rPr>
          <w:bCs w:val="0"/>
          <w:sz w:val="24"/>
          <w:szCs w:val="24"/>
        </w:rPr>
        <w:t xml:space="preserve">должен </w:t>
      </w:r>
      <w:bookmarkStart w:id="432" w:name="_Ref303669099"/>
      <w:r w:rsidRPr="00382A07">
        <w:rPr>
          <w:bCs w:val="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382A07">
        <w:rPr>
          <w:sz w:val="24"/>
          <w:szCs w:val="24"/>
          <w:lang w:eastAsia="ru-RU"/>
        </w:rPr>
        <w:t>исполнения</w:t>
      </w:r>
      <w:r w:rsidRPr="00382A07">
        <w:rPr>
          <w:bCs w:val="0"/>
          <w:sz w:val="24"/>
          <w:szCs w:val="24"/>
        </w:rPr>
        <w:t xml:space="preserve">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</w:t>
      </w:r>
      <w:r w:rsidR="009D7F01" w:rsidRPr="00382A07">
        <w:rPr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382A07">
        <w:rPr>
          <w:sz w:val="24"/>
          <w:szCs w:val="24"/>
        </w:rPr>
        <w:t xml:space="preserve"> (должен быть зарегистрирован в установленном порядке)</w:t>
      </w:r>
      <w:r w:rsidR="009D7F01" w:rsidRPr="00382A07">
        <w:rPr>
          <w:sz w:val="24"/>
          <w:szCs w:val="24"/>
        </w:rPr>
        <w:t xml:space="preserve">; </w:t>
      </w:r>
      <w:bookmarkEnd w:id="431"/>
      <w:bookmarkEnd w:id="432"/>
    </w:p>
    <w:p w:rsidR="00717F60" w:rsidRPr="00382A07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382A07">
        <w:rPr>
          <w:bCs w:val="0"/>
          <w:sz w:val="24"/>
          <w:szCs w:val="24"/>
        </w:rPr>
        <w:t>Участник</w:t>
      </w:r>
      <w:r w:rsidR="00D4486F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не должен быть наложен арест, </w:t>
      </w:r>
      <w:r w:rsidRPr="00382A07">
        <w:rPr>
          <w:sz w:val="24"/>
          <w:szCs w:val="24"/>
          <w:lang w:eastAsia="ru-RU"/>
        </w:rPr>
        <w:t>экономическая</w:t>
      </w:r>
      <w:r w:rsidRPr="00382A07">
        <w:rPr>
          <w:bCs w:val="0"/>
          <w:sz w:val="24"/>
          <w:szCs w:val="24"/>
        </w:rPr>
        <w:t xml:space="preserve"> деятельность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382A07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33" w:name="_Ref306032457"/>
      <w:r w:rsidRPr="00382A07">
        <w:rPr>
          <w:sz w:val="24"/>
          <w:szCs w:val="24"/>
          <w:lang w:eastAsia="ru-RU"/>
        </w:rPr>
        <w:t xml:space="preserve">не быть включенным в </w:t>
      </w:r>
      <w:r w:rsidRPr="00382A07">
        <w:rPr>
          <w:rFonts w:eastAsia="Arial Unicode MS"/>
          <w:sz w:val="24"/>
          <w:szCs w:val="24"/>
          <w:lang w:eastAsia="ru-RU"/>
        </w:rPr>
        <w:t>Реестр</w:t>
      </w:r>
      <w:r w:rsidRPr="00382A07">
        <w:rPr>
          <w:sz w:val="24"/>
          <w:szCs w:val="24"/>
          <w:lang w:eastAsia="ru-RU"/>
        </w:rPr>
        <w:t xml:space="preserve"> недобросовестных поставщиков</w:t>
      </w:r>
      <w:r w:rsidRPr="00382A07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382A07">
        <w:rPr>
          <w:sz w:val="24"/>
          <w:szCs w:val="24"/>
          <w:lang w:eastAsia="ru-RU"/>
        </w:rPr>
        <w:t xml:space="preserve"> либо в </w:t>
      </w:r>
      <w:r w:rsidRPr="00382A07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rFonts w:eastAsia="Arial Unicode MS"/>
          <w:sz w:val="24"/>
          <w:szCs w:val="24"/>
          <w:lang w:eastAsia="ru-RU"/>
        </w:rPr>
        <w:t>;</w:t>
      </w:r>
      <w:bookmarkEnd w:id="433"/>
    </w:p>
    <w:p w:rsidR="009D7F01" w:rsidRPr="006305A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обладать необходи</w:t>
      </w:r>
      <w:r w:rsidR="00D4486F" w:rsidRPr="006305A1">
        <w:rPr>
          <w:sz w:val="24"/>
          <w:szCs w:val="24"/>
          <w:lang w:eastAsia="ru-RU"/>
        </w:rPr>
        <w:t>мыми профессиональными знаниями</w:t>
      </w:r>
      <w:r w:rsidRPr="006305A1">
        <w:rPr>
          <w:sz w:val="24"/>
          <w:szCs w:val="24"/>
          <w:lang w:eastAsia="ru-RU"/>
        </w:rPr>
        <w:t xml:space="preserve"> и репутацие</w:t>
      </w:r>
      <w:r w:rsidR="006732CC" w:rsidRPr="006305A1">
        <w:rPr>
          <w:sz w:val="24"/>
          <w:szCs w:val="24"/>
          <w:lang w:eastAsia="ru-RU"/>
        </w:rPr>
        <w:t>й, иметь ресурсные возможности:</w:t>
      </w:r>
    </w:p>
    <w:p w:rsidR="009D7F01" w:rsidRPr="006305A1" w:rsidRDefault="006305A1" w:rsidP="005E6E3C">
      <w:pPr>
        <w:widowControl w:val="0"/>
        <w:numPr>
          <w:ilvl w:val="0"/>
          <w:numId w:val="45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sz w:val="24"/>
          <w:szCs w:val="24"/>
          <w:lang w:eastAsia="ru-RU"/>
        </w:rPr>
      </w:pPr>
      <w:r w:rsidRPr="006305A1">
        <w:rPr>
          <w:sz w:val="24"/>
          <w:szCs w:val="24"/>
          <w:lang w:eastAsia="ru-RU"/>
        </w:rPr>
        <w:t>должен обладать опытом аналогичных поставок (</w:t>
      </w:r>
      <w:r w:rsidRPr="006305A1">
        <w:rPr>
          <w:color w:val="000000"/>
          <w:sz w:val="24"/>
          <w:szCs w:val="24"/>
        </w:rPr>
        <w:t>желательно наличие за последние 3 года не менее 1 завершенного аналогичного договора по</w:t>
      </w:r>
      <w:r w:rsidRPr="006305A1">
        <w:rPr>
          <w:sz w:val="24"/>
          <w:szCs w:val="24"/>
          <w:lang w:eastAsia="ru-RU"/>
        </w:rPr>
        <w:t xml:space="preserve"> выполняемым поставкам, (в т.ч. объемам поставок </w:t>
      </w:r>
      <w:r w:rsidRPr="006305A1">
        <w:rPr>
          <w:color w:val="000000"/>
          <w:sz w:val="24"/>
          <w:szCs w:val="24"/>
        </w:rPr>
        <w:t>и общей сумме договора</w:t>
      </w:r>
      <w:r w:rsidRPr="006305A1">
        <w:rPr>
          <w:sz w:val="24"/>
          <w:szCs w:val="24"/>
          <w:lang w:eastAsia="ru-RU"/>
        </w:rPr>
        <w:t xml:space="preserve">). </w:t>
      </w:r>
      <w:r w:rsidRPr="006305A1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поставок договора по данной закупочной процедуре</w:t>
      </w:r>
      <w:r w:rsidR="00036006" w:rsidRPr="006305A1">
        <w:rPr>
          <w:sz w:val="24"/>
          <w:szCs w:val="24"/>
          <w:lang w:eastAsia="ru-RU"/>
        </w:rPr>
        <w:t xml:space="preserve">. </w:t>
      </w:r>
    </w:p>
    <w:p w:rsidR="00F941F8" w:rsidRDefault="00F941F8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D04DF1">
        <w:rPr>
          <w:sz w:val="24"/>
          <w:szCs w:val="24"/>
        </w:rPr>
        <w:t>должен соответствовать критериям отнесения его к субъектам малого и среднего предпринимательства, в соответствии с Федеральным законом Российской Федерации от 24 июля 2007 г. N 209-ФЗ «О развитии малого и среднего предпринимательства в Российской Федерации»;</w:t>
      </w:r>
    </w:p>
    <w:p w:rsidR="00CF39D0" w:rsidRPr="00382A07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2A07">
        <w:rPr>
          <w:sz w:val="24"/>
          <w:szCs w:val="24"/>
          <w:lang w:eastAsia="ru-RU"/>
        </w:rPr>
        <w:t>ом(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и(</w:t>
      </w:r>
      <w:r w:rsidRPr="00382A07">
        <w:rPr>
          <w:sz w:val="24"/>
          <w:szCs w:val="24"/>
          <w:lang w:eastAsia="ru-RU"/>
        </w:rPr>
        <w:t>ях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) к настоящей </w:t>
      </w:r>
      <w:r w:rsidRPr="00382A07">
        <w:rPr>
          <w:sz w:val="24"/>
          <w:szCs w:val="24"/>
          <w:lang w:eastAsia="ru-RU"/>
        </w:rPr>
        <w:lastRenderedPageBreak/>
        <w:t>Документации. При несоблюдении требований Техническ</w:t>
      </w:r>
      <w:r w:rsidR="003776BB" w:rsidRPr="00382A07">
        <w:rPr>
          <w:sz w:val="24"/>
          <w:szCs w:val="24"/>
          <w:lang w:eastAsia="ru-RU"/>
        </w:rPr>
        <w:t>ого(</w:t>
      </w:r>
      <w:r w:rsidRPr="00382A07">
        <w:rPr>
          <w:sz w:val="24"/>
          <w:szCs w:val="24"/>
          <w:lang w:eastAsia="ru-RU"/>
        </w:rPr>
        <w:t>их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задани</w:t>
      </w:r>
      <w:r w:rsidR="003776BB" w:rsidRPr="00382A07">
        <w:rPr>
          <w:sz w:val="24"/>
          <w:szCs w:val="24"/>
          <w:lang w:eastAsia="ru-RU"/>
        </w:rPr>
        <w:t>я(</w:t>
      </w:r>
      <w:r w:rsidRPr="00382A07">
        <w:rPr>
          <w:sz w:val="24"/>
          <w:szCs w:val="24"/>
          <w:lang w:eastAsia="ru-RU"/>
        </w:rPr>
        <w:t>й</w:t>
      </w:r>
      <w:r w:rsidR="003776BB" w:rsidRPr="00382A07">
        <w:rPr>
          <w:sz w:val="24"/>
          <w:szCs w:val="24"/>
          <w:lang w:eastAsia="ru-RU"/>
        </w:rPr>
        <w:t>)</w:t>
      </w:r>
      <w:r w:rsidRPr="00382A07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82A07">
        <w:rPr>
          <w:sz w:val="24"/>
          <w:szCs w:val="24"/>
          <w:lang w:eastAsia="ru-RU"/>
        </w:rPr>
        <w:t>Заявку</w:t>
      </w:r>
      <w:r w:rsidRPr="00382A07">
        <w:rPr>
          <w:sz w:val="24"/>
          <w:szCs w:val="24"/>
          <w:lang w:eastAsia="ru-RU"/>
        </w:rPr>
        <w:t xml:space="preserve"> Участника.</w:t>
      </w:r>
    </w:p>
    <w:p w:rsidR="00DA1402" w:rsidRPr="00382A07" w:rsidRDefault="00DA1402" w:rsidP="00E56A22">
      <w:pPr>
        <w:widowControl w:val="0"/>
        <w:suppressAutoHyphens w:val="0"/>
        <w:spacing w:line="264" w:lineRule="auto"/>
        <w:ind w:left="567" w:firstLine="0"/>
        <w:rPr>
          <w:sz w:val="24"/>
          <w:szCs w:val="24"/>
        </w:rPr>
      </w:pPr>
      <w:bookmarkStart w:id="434" w:name="_Ref306005578"/>
      <w:r w:rsidRPr="00382A07">
        <w:rPr>
          <w:sz w:val="24"/>
          <w:szCs w:val="24"/>
        </w:rPr>
        <w:t xml:space="preserve"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</w:t>
      </w:r>
      <w:r w:rsidR="00F80103" w:rsidRPr="00382A07">
        <w:rPr>
          <w:sz w:val="24"/>
          <w:szCs w:val="24"/>
        </w:rPr>
        <w:t>ресурсов или недостающих ресурсов</w:t>
      </w:r>
      <w:r w:rsidRPr="00382A07">
        <w:rPr>
          <w:sz w:val="24"/>
          <w:szCs w:val="24"/>
        </w:rPr>
        <w:t>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382A07" w:rsidRDefault="00DA1402" w:rsidP="00DA1402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35" w:name="_Ref303587815"/>
      <w:r w:rsidRPr="00382A07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3.3.8.1</w:t>
      </w:r>
      <w:r w:rsidR="00007625">
        <w:fldChar w:fldCharType="end"/>
      </w:r>
      <w:r w:rsidRPr="00382A07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:</w:t>
      </w:r>
      <w:bookmarkEnd w:id="434"/>
      <w:bookmarkEnd w:id="435"/>
      <w:r w:rsidR="005B074F" w:rsidRPr="00382A07">
        <w:rPr>
          <w:bCs w:val="0"/>
          <w:sz w:val="24"/>
          <w:szCs w:val="24"/>
        </w:rPr>
        <w:t xml:space="preserve"> </w:t>
      </w:r>
    </w:p>
    <w:p w:rsidR="00553A57" w:rsidRPr="00382A07" w:rsidRDefault="009146DD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</w:t>
      </w:r>
      <w:r w:rsidR="00553A57" w:rsidRPr="00382A07">
        <w:rPr>
          <w:sz w:val="24"/>
          <w:szCs w:val="24"/>
        </w:rPr>
        <w:t>аверенную Участником либо нотариусом копию устава в действующей редакции</w:t>
      </w:r>
      <w:r w:rsidRPr="00382A07">
        <w:rPr>
          <w:sz w:val="24"/>
          <w:szCs w:val="24"/>
        </w:rPr>
        <w:t xml:space="preserve"> (для юридических лиц)</w:t>
      </w:r>
      <w:r w:rsidR="00553A57" w:rsidRPr="00382A07">
        <w:rPr>
          <w:sz w:val="24"/>
          <w:szCs w:val="24"/>
        </w:rPr>
        <w:t>;</w:t>
      </w:r>
    </w:p>
    <w:p w:rsidR="00553A57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6" w:name="_Ref440279062"/>
      <w:r w:rsidRPr="00382A07">
        <w:rPr>
          <w:i/>
          <w:sz w:val="24"/>
          <w:szCs w:val="24"/>
        </w:rPr>
        <w:t>для Участников, зарегистрированных на территории РФ:</w:t>
      </w:r>
      <w:r w:rsidRPr="00382A07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</w:t>
      </w:r>
      <w:r w:rsidR="00F80103" w:rsidRPr="00382A07">
        <w:rPr>
          <w:sz w:val="24"/>
          <w:szCs w:val="24"/>
        </w:rPr>
        <w:t xml:space="preserve">(аналогичного документа для индивидуальных предпринимателей) </w:t>
      </w:r>
      <w:r w:rsidRPr="00382A07">
        <w:rPr>
          <w:sz w:val="24"/>
          <w:szCs w:val="24"/>
        </w:rPr>
        <w:t xml:space="preserve">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382A07">
        <w:rPr>
          <w:i/>
          <w:sz w:val="24"/>
          <w:szCs w:val="24"/>
        </w:rPr>
        <w:t>Для Участников и их собственников – иностранных лиц:</w:t>
      </w:r>
      <w:r w:rsidRPr="00382A07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382A07">
        <w:rPr>
          <w:sz w:val="24"/>
          <w:szCs w:val="24"/>
        </w:rPr>
        <w:t>;</w:t>
      </w:r>
      <w:bookmarkEnd w:id="436"/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</w:t>
      </w:r>
      <w:r w:rsidRPr="00382A07">
        <w:rPr>
          <w:sz w:val="24"/>
          <w:szCs w:val="24"/>
        </w:rPr>
        <w:lastRenderedPageBreak/>
        <w:t>выдавшее доверенность;</w:t>
      </w:r>
    </w:p>
    <w:p w:rsidR="00F82225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_Ref440271993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5.9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7" w:name="_Ref440372460"/>
      <w:r w:rsidRPr="00382A07">
        <w:rPr>
          <w:sz w:val="24"/>
          <w:szCs w:val="24"/>
        </w:rPr>
        <w:t>Антикоррупционные обязательства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форме, приведенн</w:t>
      </w:r>
      <w:r w:rsidR="00F80103" w:rsidRPr="00382A07">
        <w:rPr>
          <w:bCs w:val="0"/>
          <w:sz w:val="24"/>
          <w:szCs w:val="24"/>
        </w:rPr>
        <w:t>ой</w:t>
      </w:r>
      <w:r w:rsidR="00A154B7" w:rsidRPr="00382A07">
        <w:rPr>
          <w:bCs w:val="0"/>
          <w:sz w:val="24"/>
          <w:szCs w:val="24"/>
        </w:rPr>
        <w:t xml:space="preserve"> в настоящей Документации</w:t>
      </w:r>
      <w:r w:rsidR="00A600E3" w:rsidRPr="00382A07">
        <w:rPr>
          <w:sz w:val="24"/>
          <w:szCs w:val="24"/>
        </w:rPr>
        <w:t xml:space="preserve"> 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_Ref440271964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5.1.3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  <w:bookmarkEnd w:id="437"/>
    </w:p>
    <w:p w:rsidR="009948B4" w:rsidRPr="00382A07" w:rsidRDefault="009073D3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073D3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9073D3">
        <w:rPr>
          <w:sz w:val="24"/>
          <w:szCs w:val="24"/>
        </w:rPr>
        <w:t xml:space="preserve"> по форме и в соответствии с инструкциями, приведенными в</w:t>
      </w:r>
      <w:r w:rsidR="009948B4" w:rsidRPr="00382A07">
        <w:rPr>
          <w:sz w:val="24"/>
          <w:szCs w:val="24"/>
        </w:rPr>
        <w:t xml:space="preserve"> настоящей Документации по запросу предложений (</w:t>
      </w:r>
      <w:r w:rsidR="003F3A69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_Ref440272035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007625">
        <w:fldChar w:fldCharType="end"/>
      </w:r>
      <w:r w:rsidR="009948B4" w:rsidRPr="00382A07">
        <w:rPr>
          <w:sz w:val="24"/>
          <w:szCs w:val="24"/>
        </w:rPr>
        <w:t>);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Согласие на обработку персональных данных</w:t>
      </w:r>
      <w:r w:rsidR="00A600E3" w:rsidRPr="00382A07">
        <w:rPr>
          <w:sz w:val="24"/>
          <w:szCs w:val="24"/>
        </w:rPr>
        <w:t xml:space="preserve"> </w:t>
      </w:r>
      <w:r w:rsidR="00A92723" w:rsidRPr="00382A07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A600E3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_Ref440272051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5.10</w:t>
      </w:r>
      <w:r w:rsidR="004D5055">
        <w:t>.2.18</w:t>
      </w:r>
      <w:r w:rsidR="00007625">
        <w:fldChar w:fldCharType="end"/>
      </w:r>
      <w:r w:rsidR="00A600E3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BE378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1120101)</w:t>
      </w:r>
      <w:r w:rsidR="008E1BA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687401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Копи</w:t>
      </w:r>
      <w:r w:rsidR="00DA1402" w:rsidRPr="00382A07">
        <w:rPr>
          <w:sz w:val="24"/>
          <w:szCs w:val="24"/>
        </w:rPr>
        <w:t>ю</w:t>
      </w:r>
      <w:r w:rsidR="00F82225" w:rsidRPr="00382A07">
        <w:rPr>
          <w:sz w:val="24"/>
          <w:szCs w:val="24"/>
        </w:rPr>
        <w:t xml:space="preserve"> справки</w:t>
      </w:r>
      <w:r w:rsidR="00B016D1" w:rsidRPr="00382A07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382A07">
        <w:rPr>
          <w:sz w:val="24"/>
          <w:szCs w:val="24"/>
        </w:rPr>
        <w:t xml:space="preserve">форма которой утверждена Приказом ФНС России,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382A07">
        <w:rPr>
          <w:sz w:val="24"/>
          <w:szCs w:val="24"/>
        </w:rPr>
        <w:t>Заявок</w:t>
      </w:r>
      <w:r w:rsidR="00F82225" w:rsidRPr="00382A07">
        <w:rPr>
          <w:sz w:val="24"/>
          <w:szCs w:val="24"/>
        </w:rPr>
        <w:t xml:space="preserve"> (код по классификатору налоговой документации 1160080)</w:t>
      </w:r>
      <w:r w:rsidR="008E1BA8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8E1BA8" w:rsidRPr="00382A07">
        <w:rPr>
          <w:sz w:val="24"/>
          <w:szCs w:val="24"/>
        </w:rPr>
        <w:t>)</w:t>
      </w:r>
      <w:r w:rsidR="00F82225" w:rsidRPr="00382A07">
        <w:rPr>
          <w:sz w:val="24"/>
          <w:szCs w:val="24"/>
        </w:rPr>
        <w:t>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Минфина России от 29.07.1998 N 34н;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382A07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Копии Налоговой </w:t>
      </w:r>
      <w:hyperlink r:id="rId31" w:history="1">
        <w:r w:rsidRPr="00382A07">
          <w:rPr>
            <w:sz w:val="24"/>
            <w:szCs w:val="24"/>
          </w:rPr>
          <w:t>декларации</w:t>
        </w:r>
      </w:hyperlink>
      <w:r w:rsidRPr="00382A07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</w:t>
      </w:r>
      <w:r w:rsidRPr="00382A07">
        <w:rPr>
          <w:sz w:val="24"/>
          <w:szCs w:val="24"/>
        </w:rPr>
        <w:lastRenderedPageBreak/>
        <w:t>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sz w:val="24"/>
          <w:szCs w:val="24"/>
        </w:rPr>
        <w:t>Уведомление о применении УСНО;</w:t>
      </w:r>
    </w:p>
    <w:p w:rsidR="00F82225" w:rsidRPr="00382A07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382A07">
        <w:rPr>
          <w:b/>
          <w:sz w:val="24"/>
          <w:szCs w:val="24"/>
          <w:u w:val="single"/>
        </w:rPr>
        <w:t>Для индивидуальных предпринимателей:</w:t>
      </w:r>
      <w:r w:rsidRPr="00382A07">
        <w:rPr>
          <w:sz w:val="24"/>
          <w:szCs w:val="24"/>
        </w:rPr>
        <w:t xml:space="preserve"> документы в соответствии с законодательством, аналогичные по сути и содержанию вышеуказанным;</w:t>
      </w:r>
    </w:p>
    <w:p w:rsidR="00F82225" w:rsidRPr="00382A07" w:rsidRDefault="00F8222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Заключение аудиторской проверки за последний отчетный год в случаях, когда проведение аудиторской 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BC19F9" w:rsidRPr="00382A07">
        <w:rPr>
          <w:sz w:val="24"/>
          <w:szCs w:val="24"/>
        </w:rPr>
        <w:t xml:space="preserve"> (</w:t>
      </w:r>
      <w:r w:rsidR="00DA1402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BC19F9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F82225" w:rsidRPr="00382A07" w:rsidRDefault="007D7C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8" w:name="_Ref440372474"/>
      <w:r w:rsidRPr="00382A07">
        <w:rPr>
          <w:sz w:val="24"/>
          <w:szCs w:val="24"/>
        </w:rPr>
        <w:t>Анкет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Участника закупки</w:t>
      </w:r>
      <w:r w:rsidR="00A154B7" w:rsidRPr="00382A07">
        <w:rPr>
          <w:sz w:val="24"/>
          <w:szCs w:val="24"/>
        </w:rPr>
        <w:t xml:space="preserve">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382A07">
        <w:rPr>
          <w:sz w:val="24"/>
          <w:szCs w:val="24"/>
        </w:rPr>
        <w:t xml:space="preserve"> </w:t>
      </w:r>
      <w:r w:rsidR="009948B4" w:rsidRPr="00382A07">
        <w:rPr>
          <w:sz w:val="24"/>
          <w:szCs w:val="24"/>
        </w:rPr>
        <w:t>(</w:t>
      </w:r>
      <w:r w:rsidR="003F3A69" w:rsidRPr="00382A07">
        <w:rPr>
          <w:sz w:val="24"/>
          <w:szCs w:val="24"/>
        </w:rPr>
        <w:t>подраздел</w:t>
      </w:r>
      <w:r w:rsidR="009948B4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_Ref440272119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5.6.1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5436EC" w:rsidRPr="00382A07">
        <w:rPr>
          <w:sz w:val="24"/>
          <w:szCs w:val="24"/>
        </w:rPr>
        <w:t xml:space="preserve"> с приложением </w:t>
      </w:r>
      <w:r w:rsidR="005436EC" w:rsidRPr="00382A07">
        <w:rPr>
          <w:bCs w:val="0"/>
          <w:sz w:val="24"/>
          <w:szCs w:val="24"/>
        </w:rPr>
        <w:t>файла копии Анкеты Участника запроса предложений, выполненн</w:t>
      </w:r>
      <w:r w:rsidR="00067238" w:rsidRPr="00382A07">
        <w:rPr>
          <w:bCs w:val="0"/>
          <w:sz w:val="24"/>
          <w:szCs w:val="24"/>
        </w:rPr>
        <w:t>ого</w:t>
      </w:r>
      <w:r w:rsidR="005436EC" w:rsidRPr="00382A07">
        <w:rPr>
          <w:bCs w:val="0"/>
          <w:sz w:val="24"/>
          <w:szCs w:val="24"/>
        </w:rPr>
        <w:t xml:space="preserve"> в формате MS Word</w:t>
      </w:r>
      <w:r w:rsidR="00F82225" w:rsidRPr="00382A07">
        <w:rPr>
          <w:sz w:val="24"/>
          <w:szCs w:val="24"/>
        </w:rPr>
        <w:t>;</w:t>
      </w:r>
      <w:bookmarkEnd w:id="438"/>
    </w:p>
    <w:p w:rsidR="00F82225" w:rsidRPr="00382A07" w:rsidRDefault="00A80C89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39" w:name="_Ref440372477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</w:t>
      </w:r>
      <w:r w:rsidRPr="00097E6B">
        <w:rPr>
          <w:sz w:val="24"/>
          <w:szCs w:val="24"/>
        </w:rPr>
        <w:t xml:space="preserve">реестр субъектов малого и среднего предпринимательства», размещенного на официальном сайте ФНС России в сети Интернет по адресу: </w:t>
      </w:r>
      <w:hyperlink r:id="rId32" w:history="1">
        <w:r w:rsidR="00097E6B" w:rsidRPr="00097E6B">
          <w:rPr>
            <w:rStyle w:val="a7"/>
            <w:sz w:val="24"/>
            <w:szCs w:val="24"/>
          </w:rPr>
          <w:t>https://rmsp.nalog.ru</w:t>
        </w:r>
      </w:hyperlink>
      <w:r w:rsidRPr="00097E6B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</w:t>
      </w:r>
      <w:r w:rsidRPr="00577EC9">
        <w:rPr>
          <w:sz w:val="24"/>
          <w:szCs w:val="24"/>
        </w:rPr>
        <w:t xml:space="preserve"> электронной подписью, о чем должна быть соответственная отметка в документе с указанием № сертификата, владельца, срока действия), или Декларацию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D161E0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rPr>
          <w:sz w:val="24"/>
          <w:szCs w:val="24"/>
        </w:rPr>
      </w:r>
      <w:r w:rsidR="00D161E0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5.6.2</w:t>
      </w:r>
      <w:r w:rsidR="00D161E0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382A07">
        <w:rPr>
          <w:sz w:val="24"/>
          <w:szCs w:val="24"/>
        </w:rPr>
        <w:t>;</w:t>
      </w:r>
      <w:bookmarkEnd w:id="439"/>
    </w:p>
    <w:p w:rsidR="00920CB0" w:rsidRPr="00382A07" w:rsidRDefault="0036377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>Справк</w:t>
      </w:r>
      <w:r w:rsidR="00DA1402" w:rsidRPr="00382A07">
        <w:rPr>
          <w:sz w:val="24"/>
          <w:szCs w:val="24"/>
        </w:rPr>
        <w:t>у</w:t>
      </w:r>
      <w:r w:rsidRPr="00382A0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9948B4"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="005111C8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_Ref449017073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5.7</w:t>
      </w:r>
      <w:r w:rsidR="00007625">
        <w:fldChar w:fldCharType="end"/>
      </w:r>
      <w:r w:rsidR="009948B4" w:rsidRPr="00382A07">
        <w:rPr>
          <w:sz w:val="24"/>
          <w:szCs w:val="24"/>
        </w:rPr>
        <w:t>)</w:t>
      </w:r>
      <w:r w:rsidR="00920CB0" w:rsidRPr="00382A07">
        <w:rPr>
          <w:sz w:val="24"/>
          <w:szCs w:val="24"/>
        </w:rPr>
        <w:t>;</w:t>
      </w:r>
    </w:p>
    <w:p w:rsidR="007705A5" w:rsidRPr="00382A07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Справку о кадровых ресурсах, которые будут привлечены в ходе выполнения Договора, по установленной в настоящей Документации форме </w:t>
      </w:r>
      <w:r w:rsidR="007705A5" w:rsidRPr="00382A07">
        <w:rPr>
          <w:sz w:val="24"/>
          <w:szCs w:val="24"/>
        </w:rPr>
        <w:t>— Справка о кадровых ресурсах (</w:t>
      </w:r>
      <w:r w:rsidR="003C2207" w:rsidRPr="00382A07">
        <w:rPr>
          <w:sz w:val="24"/>
          <w:szCs w:val="24"/>
        </w:rPr>
        <w:t>подраздел</w:t>
      </w:r>
      <w:r w:rsidR="007705A5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_Ref55336398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5.8</w:t>
      </w:r>
      <w:r w:rsidR="00007625">
        <w:fldChar w:fldCharType="end"/>
      </w:r>
      <w:r w:rsidR="007705A5" w:rsidRPr="00382A07">
        <w:rPr>
          <w:sz w:val="24"/>
          <w:szCs w:val="24"/>
        </w:rPr>
        <w:t>);</w:t>
      </w:r>
    </w:p>
    <w:p w:rsidR="00920CB0" w:rsidRPr="006305A1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Отзывы, рекомендации или </w:t>
      </w:r>
      <w:r w:rsidRPr="00A80C89">
        <w:rPr>
          <w:sz w:val="24"/>
          <w:szCs w:val="24"/>
        </w:rPr>
        <w:t xml:space="preserve">другие документальные доказательства </w:t>
      </w:r>
      <w:r w:rsidRPr="00A80C89">
        <w:rPr>
          <w:sz w:val="24"/>
          <w:szCs w:val="24"/>
        </w:rPr>
        <w:lastRenderedPageBreak/>
        <w:t>выполнения аналогичных договоров (</w:t>
      </w:r>
      <w:r w:rsidR="00E45C56" w:rsidRPr="00A80C89">
        <w:rPr>
          <w:sz w:val="24"/>
          <w:szCs w:val="24"/>
        </w:rPr>
        <w:t>желательное требование, предоставляется Участником при наличии</w:t>
      </w:r>
      <w:r w:rsidRPr="00A80C89">
        <w:rPr>
          <w:sz w:val="24"/>
          <w:szCs w:val="24"/>
        </w:rPr>
        <w:t>)</w:t>
      </w:r>
      <w:r w:rsidR="006305A1" w:rsidRPr="00A80C89">
        <w:rPr>
          <w:sz w:val="24"/>
          <w:szCs w:val="24"/>
        </w:rPr>
        <w:t>.</w:t>
      </w:r>
      <w:r w:rsidR="006305A1" w:rsidRPr="00A80C89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поставок договора по</w:t>
      </w:r>
      <w:r w:rsidR="006305A1" w:rsidRPr="006305A1">
        <w:rPr>
          <w:iCs/>
          <w:sz w:val="24"/>
          <w:szCs w:val="24"/>
        </w:rPr>
        <w:t xml:space="preserve"> данной закупочной процедуре</w:t>
      </w:r>
      <w:r w:rsidRPr="006305A1">
        <w:rPr>
          <w:sz w:val="24"/>
          <w:szCs w:val="24"/>
        </w:rPr>
        <w:t>;</w:t>
      </w:r>
    </w:p>
    <w:p w:rsidR="007705A5" w:rsidRPr="00DB5A15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0" w:name="_Ref442188512"/>
      <w:r w:rsidRPr="006305A1">
        <w:rPr>
          <w:sz w:val="24"/>
          <w:szCs w:val="24"/>
        </w:rPr>
        <w:t xml:space="preserve">Соглашение о неустойке </w:t>
      </w:r>
      <w:r w:rsidR="00A154B7" w:rsidRPr="006305A1">
        <w:rPr>
          <w:bCs w:val="0"/>
          <w:sz w:val="24"/>
          <w:szCs w:val="24"/>
        </w:rPr>
        <w:t>по форме и в соответствии с инструкциями, приведенными в</w:t>
      </w:r>
      <w:r w:rsidR="00A154B7" w:rsidRPr="00DB5A15">
        <w:rPr>
          <w:bCs w:val="0"/>
          <w:sz w:val="24"/>
          <w:szCs w:val="24"/>
        </w:rPr>
        <w:t xml:space="preserve"> настоящей Документации</w:t>
      </w:r>
      <w:r w:rsidR="00A154B7" w:rsidRPr="00DB5A15">
        <w:rPr>
          <w:sz w:val="24"/>
          <w:szCs w:val="24"/>
        </w:rPr>
        <w:t xml:space="preserve"> </w:t>
      </w:r>
      <w:r w:rsidRPr="00DB5A15">
        <w:rPr>
          <w:sz w:val="24"/>
          <w:szCs w:val="24"/>
        </w:rPr>
        <w:t>(</w:t>
      </w:r>
      <w:r w:rsidR="003C2207" w:rsidRPr="00DB5A15">
        <w:rPr>
          <w:sz w:val="24"/>
          <w:szCs w:val="24"/>
        </w:rPr>
        <w:t>подраздел</w:t>
      </w:r>
      <w:r w:rsidRPr="00DB5A15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Pr="00DB5A15">
        <w:rPr>
          <w:sz w:val="24"/>
          <w:szCs w:val="24"/>
        </w:rPr>
        <w:t>)</w:t>
      </w:r>
      <w:r w:rsidR="006D2FCD" w:rsidRPr="00DB5A15">
        <w:rPr>
          <w:sz w:val="24"/>
          <w:szCs w:val="24"/>
        </w:rPr>
        <w:t>, либо документ, подтверждающий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</w:t>
      </w:r>
      <w:r w:rsidRPr="00DB5A15">
        <w:rPr>
          <w:sz w:val="24"/>
          <w:szCs w:val="24"/>
        </w:rPr>
        <w:t>;</w:t>
      </w:r>
      <w:bookmarkEnd w:id="440"/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DB5A15">
        <w:rPr>
          <w:sz w:val="24"/>
          <w:szCs w:val="24"/>
        </w:rPr>
        <w:t>Согласие Участника закупочной процедуры</w:t>
      </w:r>
      <w:r w:rsidRPr="00382A07">
        <w:rPr>
          <w:sz w:val="24"/>
          <w:szCs w:val="24"/>
        </w:rPr>
        <w:t xml:space="preserve"> налоговым органам на разглашение сведений, составляющих налоговую тайну</w:t>
      </w:r>
      <w:r w:rsidR="00A154B7" w:rsidRPr="00382A07">
        <w:rPr>
          <w:sz w:val="24"/>
          <w:szCs w:val="24"/>
        </w:rPr>
        <w:t xml:space="preserve">, </w:t>
      </w:r>
      <w:r w:rsidR="00A154B7" w:rsidRPr="00382A07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382A07">
        <w:rPr>
          <w:sz w:val="24"/>
          <w:szCs w:val="24"/>
        </w:rPr>
        <w:t xml:space="preserve"> (</w:t>
      </w:r>
      <w:r w:rsidR="003C2207" w:rsidRPr="00382A07">
        <w:rPr>
          <w:sz w:val="24"/>
          <w:szCs w:val="24"/>
        </w:rPr>
        <w:t>подраздел</w:t>
      </w:r>
      <w:r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_Ref440272274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5.14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DA7E38" w:rsidRPr="00382A07">
        <w:rPr>
          <w:sz w:val="24"/>
          <w:szCs w:val="24"/>
        </w:rPr>
        <w:t xml:space="preserve"> (</w:t>
      </w:r>
      <w:r w:rsidR="00E45C56" w:rsidRPr="00382A07">
        <w:rPr>
          <w:sz w:val="24"/>
          <w:szCs w:val="24"/>
        </w:rPr>
        <w:t>желательное требование, предоставляется Участником при наличии</w:t>
      </w:r>
      <w:r w:rsidR="00DA7E38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;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крупной)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382A07" w:rsidRDefault="007705A5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заверенный </w:t>
      </w:r>
      <w:r w:rsidR="00D15381" w:rsidRPr="00382A07">
        <w:rPr>
          <w:sz w:val="24"/>
          <w:szCs w:val="24"/>
        </w:rPr>
        <w:t>Участником</w:t>
      </w:r>
      <w:r w:rsidRPr="00382A07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15381" w:rsidRPr="00382A07">
        <w:rPr>
          <w:sz w:val="24"/>
          <w:szCs w:val="24"/>
        </w:rPr>
        <w:t>Участника</w:t>
      </w:r>
      <w:r w:rsidRPr="00382A07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>(Примечание: Таковыми документами являются: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lastRenderedPageBreak/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15381" w:rsidRPr="00382A07">
        <w:rPr>
          <w:i/>
          <w:sz w:val="24"/>
          <w:szCs w:val="24"/>
        </w:rPr>
        <w:t>Участника</w:t>
      </w:r>
      <w:r w:rsidRPr="00382A07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382A07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382A07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15381" w:rsidRPr="00382A07">
        <w:rPr>
          <w:i/>
          <w:sz w:val="24"/>
          <w:szCs w:val="24"/>
        </w:rPr>
        <w:t>Участник</w:t>
      </w:r>
      <w:r w:rsidRPr="00382A07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382A07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382A07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Федерального закона от 14.11.2002 №161-ФЗ «О государственных и муниципальных предприятиях»)</w:t>
      </w:r>
    </w:p>
    <w:p w:rsidR="00517550" w:rsidRPr="00382A07" w:rsidRDefault="0051755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41" w:name="_Ref464462966"/>
      <w:r w:rsidRPr="00382A07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  <w:bookmarkEnd w:id="441"/>
    </w:p>
    <w:p w:rsidR="00BD40A3" w:rsidRPr="004A1A68" w:rsidRDefault="00DA1402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382A07">
        <w:rPr>
          <w:sz w:val="24"/>
          <w:szCs w:val="24"/>
        </w:rPr>
        <w:t xml:space="preserve">Копию (выписку </w:t>
      </w:r>
      <w:r w:rsidR="00BD40A3" w:rsidRPr="00382A07">
        <w:rPr>
          <w:sz w:val="24"/>
          <w:szCs w:val="24"/>
        </w:rPr>
        <w:t xml:space="preserve">из) распорядительного документа Участника, утвердившего форму первичного учетного документа для факта хозяйственной жизни, совершаемого по заключаемому с Победителем настоящей закупочной процедуры Договору, а </w:t>
      </w:r>
      <w:r w:rsidR="00BD40A3" w:rsidRPr="004A1A68">
        <w:rPr>
          <w:sz w:val="24"/>
          <w:szCs w:val="24"/>
        </w:rPr>
        <w:t>также утвержденная форма первичного учетного документа;</w:t>
      </w:r>
    </w:p>
    <w:p w:rsidR="00034534" w:rsidRPr="00991C07" w:rsidRDefault="00034534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 xml:space="preserve">Документы, </w:t>
      </w:r>
      <w:r w:rsidRPr="00991C07">
        <w:rPr>
          <w:sz w:val="24"/>
          <w:szCs w:val="24"/>
        </w:rPr>
        <w:t xml:space="preserve">предусмотренные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="00991C07" w:rsidRPr="00991C07">
        <w:rPr>
          <w:sz w:val="24"/>
          <w:szCs w:val="24"/>
        </w:rPr>
        <w:t xml:space="preserve"> </w:t>
      </w:r>
      <w:r w:rsidRPr="00991C07">
        <w:rPr>
          <w:sz w:val="24"/>
          <w:szCs w:val="24"/>
        </w:rPr>
        <w:t>документации, в случае если Участником была предложена демпинговая цена Договора (цена лота);</w:t>
      </w:r>
    </w:p>
    <w:p w:rsidR="00920CB0" w:rsidRPr="004A1A68" w:rsidRDefault="00920CB0" w:rsidP="005E6E3C">
      <w:pPr>
        <w:widowControl w:val="0"/>
        <w:numPr>
          <w:ilvl w:val="0"/>
          <w:numId w:val="46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4A1A68">
        <w:rPr>
          <w:sz w:val="24"/>
          <w:szCs w:val="24"/>
        </w:rPr>
        <w:t>Иные документы, которые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 мнению Участника</w:t>
      </w:r>
      <w:r w:rsidR="007705A5" w:rsidRPr="004A1A68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382A07" w:rsidRDefault="00680B79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4A1A68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7B6A8B" w:rsidRPr="004A1A68">
        <w:rPr>
          <w:bCs w:val="0"/>
          <w:sz w:val="24"/>
          <w:szCs w:val="24"/>
        </w:rPr>
        <w:t>Заявку</w:t>
      </w:r>
      <w:r w:rsidRPr="004A1A68">
        <w:rPr>
          <w:bCs w:val="0"/>
          <w:sz w:val="24"/>
          <w:szCs w:val="24"/>
        </w:rPr>
        <w:t xml:space="preserve"> </w:t>
      </w:r>
      <w:r w:rsidR="00B20653" w:rsidRPr="004A1A68">
        <w:rPr>
          <w:bCs w:val="0"/>
          <w:sz w:val="24"/>
          <w:szCs w:val="24"/>
        </w:rPr>
        <w:t>Участника</w:t>
      </w:r>
      <w:r w:rsidRPr="004A1A68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</w:t>
      </w:r>
      <w:r w:rsidRPr="00382A07">
        <w:rPr>
          <w:bCs w:val="0"/>
          <w:sz w:val="24"/>
          <w:szCs w:val="24"/>
        </w:rPr>
        <w:t xml:space="preserve">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наличие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382A07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382A07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BA1CD4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A1CD4">
        <w:rPr>
          <w:sz w:val="24"/>
          <w:szCs w:val="24"/>
        </w:rPr>
        <w:t xml:space="preserve">- </w:t>
      </w:r>
      <w:r w:rsidR="00BA1CD4" w:rsidRPr="00BA1CD4">
        <w:rPr>
          <w:sz w:val="24"/>
          <w:szCs w:val="24"/>
          <w:lang w:val="x-none"/>
        </w:rPr>
        <w:t>иные нарушения существенны</w:t>
      </w:r>
      <w:r w:rsidR="00BA1CD4" w:rsidRPr="00BA1CD4">
        <w:rPr>
          <w:sz w:val="24"/>
          <w:szCs w:val="24"/>
        </w:rPr>
        <w:t xml:space="preserve">х </w:t>
      </w:r>
      <w:r w:rsidR="00BA1CD4" w:rsidRPr="00BA1CD4">
        <w:rPr>
          <w:sz w:val="24"/>
          <w:szCs w:val="24"/>
          <w:lang w:val="x-none"/>
        </w:rPr>
        <w:t xml:space="preserve">условий заключенных договоров </w:t>
      </w:r>
      <w:r w:rsidRPr="00BA1CD4">
        <w:rPr>
          <w:sz w:val="24"/>
          <w:szCs w:val="24"/>
        </w:rPr>
        <w:t xml:space="preserve"> поставок.</w:t>
      </w:r>
    </w:p>
    <w:p w:rsidR="005B074F" w:rsidRPr="00382A07" w:rsidRDefault="005B074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A1CD4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DA7E38" w:rsidRPr="00BA1CD4">
        <w:rPr>
          <w:bCs w:val="0"/>
          <w:sz w:val="24"/>
          <w:szCs w:val="24"/>
        </w:rPr>
        <w:t xml:space="preserve"> </w:t>
      </w:r>
      <w:r w:rsidR="00DA1402" w:rsidRPr="00BA1CD4">
        <w:rPr>
          <w:bCs w:val="0"/>
          <w:sz w:val="24"/>
          <w:szCs w:val="24"/>
        </w:rPr>
        <w:t>правоустанавливающих документов</w:t>
      </w:r>
      <w:r w:rsidR="00A44B3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к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е.</w:t>
      </w:r>
    </w:p>
    <w:p w:rsidR="00717F60" w:rsidRPr="00382A07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В случае, если по каким-либо причинам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данному требованию.</w:t>
      </w:r>
    </w:p>
    <w:p w:rsidR="00717F60" w:rsidRPr="000D2D6A" w:rsidRDefault="00717F60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382A07">
        <w:rPr>
          <w:sz w:val="24"/>
          <w:szCs w:val="24"/>
        </w:rPr>
        <w:t>З</w:t>
      </w:r>
      <w:r w:rsidR="00F81E4D" w:rsidRPr="00382A07">
        <w:rPr>
          <w:sz w:val="24"/>
          <w:szCs w:val="24"/>
        </w:rPr>
        <w:t xml:space="preserve">акупочная </w:t>
      </w:r>
      <w:r w:rsidRPr="00382A07">
        <w:rPr>
          <w:sz w:val="24"/>
          <w:szCs w:val="24"/>
        </w:rPr>
        <w:t xml:space="preserve">комиссия </w:t>
      </w:r>
      <w:r w:rsidRPr="000D2D6A">
        <w:rPr>
          <w:sz w:val="24"/>
          <w:szCs w:val="24"/>
        </w:rPr>
        <w:t xml:space="preserve">вправе не рассматривать документы </w:t>
      </w:r>
      <w:r w:rsidR="009C744E" w:rsidRPr="000D2D6A">
        <w:rPr>
          <w:sz w:val="24"/>
          <w:szCs w:val="24"/>
        </w:rPr>
        <w:t>Участник</w:t>
      </w:r>
      <w:r w:rsidRPr="000D2D6A">
        <w:rPr>
          <w:sz w:val="24"/>
          <w:szCs w:val="24"/>
        </w:rPr>
        <w:t>а.</w:t>
      </w:r>
    </w:p>
    <w:p w:rsidR="009B44CF" w:rsidRPr="000D2D6A" w:rsidRDefault="009B44CF" w:rsidP="00BC19F9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442" w:name="_Ref466909528"/>
      <w:r w:rsidRPr="000D2D6A">
        <w:rPr>
          <w:sz w:val="24"/>
          <w:szCs w:val="24"/>
        </w:rPr>
        <w:t>В случае признания Участника Победителем закупочной процедуры, Участник должен обладать полномочиями на поставку продукции от производителя(ей) данной продукции</w:t>
      </w:r>
      <w:r w:rsidR="005A6816" w:rsidRPr="000D2D6A">
        <w:rPr>
          <w:sz w:val="24"/>
          <w:szCs w:val="24"/>
        </w:rPr>
        <w:t xml:space="preserve"> и предоставить такие полномочия в течение 10 дней с момента размещения соответствующей информации о подведении итогов</w:t>
      </w:r>
      <w:r w:rsidRPr="000D2D6A">
        <w:rPr>
          <w:sz w:val="24"/>
          <w:szCs w:val="24"/>
        </w:rPr>
        <w:t>. Наличие полномочий на поставку продукции, гарантирует для Заказчика поставку неконтрафактной продукции в определенные Закупочной документацией сроки, проведение шеф-монтажа и/или шеф-наладки, оговоренного в Закупочной документации. Документами, подтверждающими соответствие Участника вышеуказанным требованиям являются: копии дилерских договоров с производителем, договора с дилером/поставщиком, подтверждающий наличие отношений между дилером/поставщиком и участником, с приложением договора, заключенного между дилером/поставщиком и производите</w:t>
      </w:r>
      <w:r w:rsidR="005A6816" w:rsidRPr="000D2D6A">
        <w:rPr>
          <w:sz w:val="24"/>
          <w:szCs w:val="24"/>
        </w:rPr>
        <w:t>лем, и/или информационных писем</w:t>
      </w:r>
      <w:r w:rsidRPr="000D2D6A">
        <w:rPr>
          <w:sz w:val="24"/>
          <w:szCs w:val="24"/>
        </w:rPr>
        <w:t>.</w:t>
      </w:r>
      <w:bookmarkEnd w:id="4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43" w:name="_Ref191386451"/>
      <w:bookmarkStart w:id="444" w:name="_Ref440271628"/>
      <w:bookmarkStart w:id="445" w:name="_Toc440357098"/>
      <w:bookmarkStart w:id="446" w:name="_Toc440359653"/>
      <w:bookmarkStart w:id="447" w:name="_Toc440632116"/>
      <w:bookmarkStart w:id="448" w:name="_Toc440875937"/>
      <w:bookmarkStart w:id="449" w:name="_Toc441130965"/>
      <w:bookmarkStart w:id="450" w:name="_Toc447269780"/>
      <w:bookmarkStart w:id="451" w:name="_Toc464120602"/>
      <w:bookmarkStart w:id="452" w:name="_Toc466970522"/>
      <w:bookmarkStart w:id="453" w:name="_Toc468462435"/>
      <w:bookmarkStart w:id="454" w:name="_Toc469482028"/>
      <w:bookmarkStart w:id="455" w:name="_Toc472411802"/>
      <w:bookmarkStart w:id="456" w:name="_Toc498588887"/>
      <w:r w:rsidRPr="00382A07">
        <w:rPr>
          <w:szCs w:val="24"/>
        </w:rPr>
        <w:t xml:space="preserve">Привлечение </w:t>
      </w:r>
      <w:bookmarkEnd w:id="443"/>
      <w:r w:rsidR="005B074F" w:rsidRPr="00382A07">
        <w:rPr>
          <w:szCs w:val="24"/>
        </w:rPr>
        <w:t>сопоставщиков</w:t>
      </w:r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bookmarkEnd w:id="453"/>
      <w:bookmarkEnd w:id="454"/>
      <w:bookmarkEnd w:id="455"/>
      <w:bookmarkEnd w:id="456"/>
    </w:p>
    <w:p w:rsidR="005B074F" w:rsidRPr="00382A07" w:rsidRDefault="00A44B30" w:rsidP="00BC19F9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Привлечение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ами</w:t>
      </w:r>
      <w:r w:rsidR="00717F60" w:rsidRPr="00382A07">
        <w:rPr>
          <w:bCs w:val="0"/>
          <w:sz w:val="24"/>
          <w:szCs w:val="24"/>
        </w:rPr>
        <w:t xml:space="preserve"> запроса предложений </w:t>
      </w:r>
      <w:r w:rsidR="005B074F" w:rsidRPr="00382A07">
        <w:rPr>
          <w:bCs w:val="0"/>
          <w:sz w:val="24"/>
          <w:szCs w:val="24"/>
        </w:rPr>
        <w:t>сопоставщиков</w:t>
      </w:r>
      <w:r w:rsidRPr="00382A07">
        <w:rPr>
          <w:bCs w:val="0"/>
          <w:sz w:val="24"/>
          <w:szCs w:val="24"/>
        </w:rPr>
        <w:t xml:space="preserve"> не допускается.</w:t>
      </w:r>
      <w:r w:rsidR="003F6889" w:rsidRPr="00382A07">
        <w:rPr>
          <w:bCs w:val="0"/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57" w:name="_Ref191386461"/>
      <w:bookmarkStart w:id="458" w:name="_Toc440357099"/>
      <w:bookmarkStart w:id="459" w:name="_Toc440359654"/>
      <w:bookmarkStart w:id="460" w:name="_Toc440632117"/>
      <w:bookmarkStart w:id="461" w:name="_Toc440875938"/>
      <w:bookmarkStart w:id="462" w:name="_Toc441130966"/>
      <w:bookmarkStart w:id="463" w:name="_Toc447269781"/>
      <w:bookmarkStart w:id="464" w:name="_Toc464120603"/>
      <w:bookmarkStart w:id="465" w:name="_Toc466970523"/>
      <w:bookmarkStart w:id="466" w:name="_Toc468462436"/>
      <w:bookmarkStart w:id="467" w:name="_Toc469482029"/>
      <w:bookmarkStart w:id="468" w:name="_Toc472411803"/>
      <w:bookmarkStart w:id="469" w:name="_Toc498588888"/>
      <w:r w:rsidRPr="00382A07">
        <w:rPr>
          <w:szCs w:val="24"/>
        </w:rPr>
        <w:t xml:space="preserve">Участие в запросе предложений коллективных </w:t>
      </w:r>
      <w:r w:rsidR="009C744E" w:rsidRPr="00382A07">
        <w:rPr>
          <w:szCs w:val="24"/>
        </w:rPr>
        <w:t>Участник</w:t>
      </w:r>
      <w:r w:rsidRPr="00382A07">
        <w:rPr>
          <w:szCs w:val="24"/>
        </w:rPr>
        <w:t>ов</w:t>
      </w:r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382A07" w:rsidDel="009C744E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_Ref191386482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382A07">
        <w:rPr>
          <w:bCs w:val="0"/>
          <w:sz w:val="24"/>
          <w:szCs w:val="24"/>
        </w:rPr>
        <w:t xml:space="preserve">поставки, </w:t>
      </w:r>
      <w:r w:rsidR="0007043F" w:rsidRPr="00382A07">
        <w:rPr>
          <w:sz w:val="24"/>
          <w:szCs w:val="24"/>
        </w:rPr>
        <w:t>работы</w:t>
      </w:r>
      <w:r w:rsidR="0091430E" w:rsidRPr="00382A07">
        <w:rPr>
          <w:sz w:val="24"/>
          <w:szCs w:val="24"/>
        </w:rPr>
        <w:t xml:space="preserve">, </w:t>
      </w:r>
      <w:r w:rsidR="0007043F" w:rsidRPr="00382A07">
        <w:rPr>
          <w:sz w:val="24"/>
          <w:szCs w:val="24"/>
        </w:rPr>
        <w:t>услуги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подается коллективным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07625">
        <w:fldChar w:fldCharType="begin"/>
      </w:r>
      <w:r w:rsidR="00007625">
        <w:instrText xml:space="preserve"> REF _Ref191386407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</w:t>
      </w:r>
      <w:r w:rsidR="00007625">
        <w:fldChar w:fldCharType="end"/>
      </w:r>
      <w:r w:rsidRPr="00382A07">
        <w:rPr>
          <w:bCs w:val="0"/>
          <w:sz w:val="24"/>
          <w:szCs w:val="24"/>
        </w:rPr>
        <w:t>, должны быть выполнены нижеприведенные требования.</w:t>
      </w:r>
    </w:p>
    <w:p w:rsidR="00717F60" w:rsidRPr="00382A07" w:rsidRDefault="001F0956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окументации, изложенным в п.</w:t>
      </w:r>
      <w:r w:rsidR="00D161E0">
        <w:fldChar w:fldCharType="begin"/>
      </w:r>
      <w:r w:rsidR="00B80887">
        <w:rPr>
          <w:bCs w:val="0"/>
          <w:sz w:val="24"/>
          <w:szCs w:val="24"/>
        </w:rPr>
        <w:instrText xml:space="preserve"> REF _Ref303669127 \r \h </w:instrText>
      </w:r>
      <w:r w:rsidR="00D161E0">
        <w:fldChar w:fldCharType="separate"/>
      </w:r>
      <w:r w:rsidR="004D5055">
        <w:rPr>
          <w:bCs w:val="0"/>
          <w:sz w:val="24"/>
          <w:szCs w:val="24"/>
        </w:rPr>
        <w:t>3.3.8.2</w:t>
      </w:r>
      <w:r w:rsidR="00D161E0">
        <w:fldChar w:fldCharType="end"/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470" w:name="_Ref306032591"/>
      <w:r w:rsidRPr="00382A07">
        <w:rPr>
          <w:bCs w:val="0"/>
          <w:sz w:val="24"/>
          <w:szCs w:val="24"/>
        </w:rPr>
        <w:t>Юридические лица</w:t>
      </w:r>
      <w:r w:rsidR="001F0956" w:rsidRPr="00382A07">
        <w:rPr>
          <w:bCs w:val="0"/>
          <w:sz w:val="24"/>
          <w:szCs w:val="24"/>
        </w:rPr>
        <w:t>, физические лица</w:t>
      </w:r>
      <w:r w:rsidR="00A15A79" w:rsidRPr="00382A07">
        <w:rPr>
          <w:bCs w:val="0"/>
          <w:sz w:val="24"/>
          <w:szCs w:val="24"/>
        </w:rPr>
        <w:t>,</w:t>
      </w:r>
      <w:r w:rsidRPr="00382A07">
        <w:rPr>
          <w:bCs w:val="0"/>
          <w:sz w:val="24"/>
          <w:szCs w:val="24"/>
        </w:rPr>
        <w:t xml:space="preserve"> </w:t>
      </w:r>
      <w:r w:rsidR="001F0956" w:rsidRPr="00382A07">
        <w:rPr>
          <w:bCs w:val="0"/>
          <w:sz w:val="24"/>
          <w:szCs w:val="24"/>
        </w:rPr>
        <w:t xml:space="preserve">в том числе </w:t>
      </w:r>
      <w:r w:rsidRPr="00382A07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а, заключают между собой соглашение, соответствующее нормам Гражданского кодекса Р</w:t>
      </w:r>
      <w:r w:rsidR="007F3FB7" w:rsidRPr="00382A07">
        <w:rPr>
          <w:bCs w:val="0"/>
          <w:sz w:val="24"/>
          <w:szCs w:val="24"/>
        </w:rPr>
        <w:t xml:space="preserve">оссийской </w:t>
      </w:r>
      <w:r w:rsidRPr="00382A07">
        <w:rPr>
          <w:bCs w:val="0"/>
          <w:sz w:val="24"/>
          <w:szCs w:val="24"/>
        </w:rPr>
        <w:t>Ф</w:t>
      </w:r>
      <w:r w:rsidR="007F3FB7" w:rsidRPr="00382A07">
        <w:rPr>
          <w:bCs w:val="0"/>
          <w:sz w:val="24"/>
          <w:szCs w:val="24"/>
        </w:rPr>
        <w:t>едерации</w:t>
      </w:r>
      <w:r w:rsidRPr="00382A07">
        <w:rPr>
          <w:bCs w:val="0"/>
          <w:sz w:val="24"/>
          <w:szCs w:val="24"/>
        </w:rPr>
        <w:t>, и отвечающее следующим требованиям:</w:t>
      </w:r>
      <w:bookmarkEnd w:id="470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471" w:name="_Ref307563248"/>
      <w:r w:rsidRPr="00382A07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382A07">
        <w:rPr>
          <w:bCs w:val="0"/>
          <w:sz w:val="24"/>
          <w:szCs w:val="24"/>
        </w:rPr>
        <w:t>З</w:t>
      </w:r>
      <w:r w:rsidRPr="00382A07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  <w:bookmarkEnd w:id="471"/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9C744E" w:rsidRPr="00382A07">
        <w:rPr>
          <w:sz w:val="24"/>
          <w:szCs w:val="24"/>
        </w:rPr>
        <w:t xml:space="preserve"> </w:t>
      </w:r>
      <w:r w:rsidR="0091430E" w:rsidRPr="00382A07">
        <w:rPr>
          <w:sz w:val="24"/>
          <w:szCs w:val="24"/>
        </w:rPr>
        <w:t>услуг</w:t>
      </w:r>
      <w:r w:rsidR="000E024A" w:rsidRPr="00382A07">
        <w:rPr>
          <w:bCs w:val="0"/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lastRenderedPageBreak/>
        <w:t>У</w:t>
      </w:r>
      <w:r w:rsidRPr="00382A07">
        <w:rPr>
          <w:bCs w:val="0"/>
          <w:sz w:val="24"/>
          <w:szCs w:val="24"/>
        </w:rPr>
        <w:t>частника;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а;</w:t>
      </w:r>
    </w:p>
    <w:p w:rsidR="00717F60" w:rsidRPr="00382A07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472" w:name="_Ref307563262"/>
      <w:r w:rsidRPr="00382A07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472"/>
      <w:r w:rsidRPr="00382A07">
        <w:rPr>
          <w:bCs w:val="0"/>
          <w:sz w:val="24"/>
          <w:szCs w:val="24"/>
        </w:rPr>
        <w:t xml:space="preserve"> </w:t>
      </w:r>
    </w:p>
    <w:p w:rsidR="00DB109A" w:rsidRPr="00382A07" w:rsidRDefault="00DB109A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162FC1" w:rsidRPr="00382A07">
        <w:rPr>
          <w:bCs w:val="0"/>
          <w:sz w:val="24"/>
          <w:szCs w:val="24"/>
        </w:rPr>
        <w:t>а</w:t>
      </w:r>
      <w:r w:rsidRPr="00382A07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07625">
        <w:fldChar w:fldCharType="begin"/>
      </w:r>
      <w:r w:rsidR="00007625">
        <w:instrText xml:space="preserve"> REF _Ref307563248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a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- </w:t>
      </w:r>
      <w:r w:rsidR="00007625">
        <w:fldChar w:fldCharType="begin"/>
      </w:r>
      <w:r w:rsidR="00007625">
        <w:instrText xml:space="preserve"> REF _Ref307563262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  <w:lang w:val="en-US"/>
        </w:rPr>
        <w:t>g</w:t>
      </w:r>
      <w:r w:rsidR="004D5055" w:rsidRPr="004D5055">
        <w:rPr>
          <w:bCs w:val="0"/>
          <w:sz w:val="24"/>
          <w:szCs w:val="24"/>
        </w:rPr>
        <w:t>)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п. </w:t>
      </w:r>
      <w:r w:rsidR="00007625">
        <w:fldChar w:fldCharType="begin"/>
      </w:r>
      <w:r w:rsidR="00007625">
        <w:instrText xml:space="preserve"> REF _Ref306032591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3.3.10.4</w:t>
      </w:r>
      <w:r w:rsidR="00007625">
        <w:fldChar w:fldCharType="end"/>
      </w:r>
      <w:r w:rsidRPr="00382A07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382A07" w:rsidRDefault="00DA1402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473" w:name="_Ref464116309"/>
      <w:r w:rsidRPr="00382A07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готовит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у с учетом следующих дополнительных требований:</w:t>
      </w:r>
      <w:bookmarkEnd w:id="473"/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_Ref303669127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3.3.8.2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8941A2" w:rsidRPr="00382A07">
        <w:rPr>
          <w:bCs w:val="0"/>
          <w:sz w:val="24"/>
          <w:szCs w:val="24"/>
        </w:rPr>
        <w:t>. Документы, указанные в пп</w:t>
      </w:r>
      <w:r w:rsidR="008941A2" w:rsidRPr="00382A07">
        <w:rPr>
          <w:sz w:val="24"/>
          <w:szCs w:val="24"/>
        </w:rPr>
        <w:t xml:space="preserve">. </w:t>
      </w:r>
      <w:r w:rsidR="00007625">
        <w:fldChar w:fldCharType="begin"/>
      </w:r>
      <w:r w:rsidR="00007625">
        <w:instrText xml:space="preserve"> REF _Ref442188512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с)</w:t>
      </w:r>
      <w:r w:rsidR="00007625">
        <w:fldChar w:fldCharType="end"/>
      </w:r>
      <w:r w:rsidR="008941A2" w:rsidRPr="00382A07">
        <w:rPr>
          <w:sz w:val="24"/>
          <w:szCs w:val="24"/>
        </w:rPr>
        <w:t xml:space="preserve"> и </w:t>
      </w:r>
      <w:r w:rsidR="00D161E0">
        <w:fldChar w:fldCharType="begin"/>
      </w:r>
      <w:r w:rsidR="006B2E6B">
        <w:instrText xml:space="preserve"> REF _Ref464462966 \r \h  \* MERGEFORMAT </w:instrText>
      </w:r>
      <w:r w:rsidR="00D161E0">
        <w:fldChar w:fldCharType="separate"/>
      </w:r>
      <w:r w:rsidR="004D5055" w:rsidRPr="004D5055">
        <w:rPr>
          <w:sz w:val="24"/>
          <w:szCs w:val="24"/>
        </w:rPr>
        <w:t>х)</w:t>
      </w:r>
      <w:r w:rsidR="00D161E0">
        <w:fldChar w:fldCharType="end"/>
      </w:r>
      <w:r w:rsidR="008941A2" w:rsidRPr="00382A07">
        <w:rPr>
          <w:sz w:val="24"/>
          <w:szCs w:val="24"/>
        </w:rPr>
        <w:t xml:space="preserve"> п. </w:t>
      </w:r>
      <w:r w:rsidR="00007625">
        <w:fldChar w:fldCharType="begin"/>
      </w:r>
      <w:r w:rsidR="00007625">
        <w:instrText xml:space="preserve"> REF _Ref303587815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3.3.8.3</w:t>
      </w:r>
      <w:r w:rsidR="00007625">
        <w:fldChar w:fldCharType="end"/>
      </w:r>
      <w:r w:rsidR="008941A2" w:rsidRPr="00382A07">
        <w:rPr>
          <w:sz w:val="24"/>
          <w:szCs w:val="24"/>
        </w:rPr>
        <w:t>, подаются Лидером коллективного участника</w:t>
      </w:r>
      <w:r w:rsidR="00717F60" w:rsidRPr="00382A07">
        <w:rPr>
          <w:bCs w:val="0"/>
          <w:sz w:val="24"/>
          <w:szCs w:val="24"/>
        </w:rPr>
        <w:t>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AD3EBC" w:rsidRPr="00382A07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AD3EBC" w:rsidRPr="00382A07">
        <w:rPr>
          <w:bCs w:val="0"/>
          <w:sz w:val="24"/>
          <w:szCs w:val="24"/>
        </w:rPr>
        <w:t>а;</w:t>
      </w:r>
    </w:p>
    <w:p w:rsidR="00717F60" w:rsidRPr="00382A07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состав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 дополнительн</w:t>
      </w:r>
      <w:r w:rsidR="00717F60" w:rsidRPr="00382A07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а;</w:t>
      </w:r>
    </w:p>
    <w:p w:rsidR="00717F60" w:rsidRPr="00382A07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382A07">
        <w:rPr>
          <w:bCs w:val="0"/>
          <w:sz w:val="24"/>
          <w:szCs w:val="24"/>
        </w:rPr>
        <w:t>и</w:t>
      </w:r>
      <w:r w:rsidR="00717F60" w:rsidRPr="00382A07">
        <w:rPr>
          <w:bCs w:val="0"/>
          <w:sz w:val="24"/>
          <w:szCs w:val="24"/>
        </w:rPr>
        <w:t xml:space="preserve"> объемов, стоимости и сроков выполнения </w:t>
      </w:r>
      <w:r w:rsidR="005B074F" w:rsidRPr="00382A07">
        <w:rPr>
          <w:bCs w:val="0"/>
          <w:sz w:val="24"/>
          <w:szCs w:val="24"/>
        </w:rPr>
        <w:t>работ/оказания услуг/</w:t>
      </w:r>
      <w:r w:rsidR="0007043F" w:rsidRPr="00382A07">
        <w:rPr>
          <w:bCs w:val="0"/>
          <w:sz w:val="24"/>
          <w:szCs w:val="24"/>
        </w:rPr>
        <w:t>поставок</w:t>
      </w:r>
      <w:r w:rsidR="005B074F" w:rsidRPr="00382A07">
        <w:rPr>
          <w:bCs w:val="0"/>
          <w:sz w:val="24"/>
          <w:szCs w:val="24"/>
        </w:rPr>
        <w:t xml:space="preserve"> товаров</w:t>
      </w:r>
      <w:r w:rsidR="0007043F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 w:rsidRPr="00382A07">
        <w:rPr>
          <w:bCs w:val="0"/>
          <w:sz w:val="24"/>
          <w:szCs w:val="24"/>
        </w:rPr>
        <w:t>под</w:t>
      </w:r>
      <w:r w:rsidR="00717F60" w:rsidRPr="00382A07">
        <w:rPr>
          <w:bCs w:val="0"/>
          <w:sz w:val="24"/>
          <w:szCs w:val="24"/>
        </w:rPr>
        <w:t>раздел</w:t>
      </w:r>
      <w:r w:rsidR="003C220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_Ref440272510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5.15</w:t>
      </w:r>
      <w:r w:rsidR="00007625">
        <w:fldChar w:fldCharType="end"/>
      </w:r>
      <w:r w:rsidR="00717F60" w:rsidRPr="00382A07">
        <w:rPr>
          <w:bCs w:val="0"/>
          <w:sz w:val="24"/>
          <w:szCs w:val="24"/>
        </w:rPr>
        <w:t>)</w:t>
      </w:r>
      <w:r w:rsidR="00AE556B" w:rsidRPr="00382A07">
        <w:rPr>
          <w:bCs w:val="0"/>
          <w:sz w:val="24"/>
          <w:szCs w:val="24"/>
        </w:rPr>
        <w:t xml:space="preserve">. Указанная форма </w:t>
      </w:r>
      <w:r w:rsidR="00AE556B" w:rsidRPr="00382A07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717F60" w:rsidRPr="00382A07">
        <w:rPr>
          <w:bCs w:val="0"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82A07">
        <w:rPr>
          <w:sz w:val="24"/>
          <w:szCs w:val="24"/>
        </w:rPr>
        <w:t xml:space="preserve">объемов выполняемых </w:t>
      </w:r>
      <w:r w:rsidR="0007043F" w:rsidRPr="00382A07">
        <w:rPr>
          <w:bCs w:val="0"/>
          <w:sz w:val="24"/>
          <w:szCs w:val="24"/>
        </w:rPr>
        <w:t xml:space="preserve">поставок, </w:t>
      </w:r>
      <w:r w:rsidR="0007043F" w:rsidRPr="00382A07">
        <w:rPr>
          <w:sz w:val="24"/>
          <w:szCs w:val="24"/>
        </w:rPr>
        <w:t>работ</w:t>
      </w:r>
      <w:r w:rsidR="0091430E" w:rsidRPr="00382A07">
        <w:rPr>
          <w:sz w:val="24"/>
          <w:szCs w:val="24"/>
        </w:rPr>
        <w:t>,</w:t>
      </w:r>
      <w:r w:rsidR="00F85CCF" w:rsidRPr="00382A07">
        <w:rPr>
          <w:sz w:val="24"/>
          <w:szCs w:val="24"/>
        </w:rPr>
        <w:t xml:space="preserve"> </w:t>
      </w:r>
      <w:r w:rsidR="0007043F" w:rsidRPr="00382A07">
        <w:rPr>
          <w:sz w:val="24"/>
          <w:szCs w:val="24"/>
        </w:rPr>
        <w:t>услуг</w:t>
      </w:r>
      <w:r w:rsidR="00BE62BA" w:rsidRPr="00382A07">
        <w:rPr>
          <w:sz w:val="24"/>
          <w:szCs w:val="24"/>
        </w:rPr>
        <w:t xml:space="preserve"> </w:t>
      </w:r>
      <w:r w:rsidRPr="00382A07">
        <w:rPr>
          <w:bCs w:val="0"/>
          <w:sz w:val="24"/>
          <w:szCs w:val="24"/>
        </w:rPr>
        <w:t xml:space="preserve">между членами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а. Не подлежащие суммированию показатели</w:t>
      </w:r>
      <w:r w:rsidR="00EE2EFB" w:rsidRPr="00382A07">
        <w:rPr>
          <w:bCs w:val="0"/>
          <w:sz w:val="24"/>
          <w:szCs w:val="24"/>
        </w:rPr>
        <w:t xml:space="preserve"> (за исключением указанных </w:t>
      </w:r>
      <w:r w:rsidR="00D77DCB" w:rsidRPr="00382A07">
        <w:rPr>
          <w:bCs w:val="0"/>
          <w:sz w:val="24"/>
          <w:szCs w:val="24"/>
        </w:rPr>
        <w:t>п.</w:t>
      </w:r>
      <w:r w:rsidR="009C744E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_Ref440291364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3.3.8.1</w:t>
      </w:r>
      <w:r w:rsidR="00007625">
        <w:fldChar w:fldCharType="end"/>
      </w:r>
      <w:r w:rsidR="00D77DCB" w:rsidRPr="00382A07">
        <w:rPr>
          <w:bCs w:val="0"/>
          <w:sz w:val="24"/>
          <w:szCs w:val="24"/>
        </w:rPr>
        <w:t xml:space="preserve">) </w:t>
      </w:r>
      <w:r w:rsidRPr="00382A07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382A07" w:rsidRDefault="00717F60" w:rsidP="00BC19F9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lastRenderedPageBreak/>
        <w:t xml:space="preserve">Закупочная комиссия может отклонить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74" w:name="_Ref306114966"/>
      <w:bookmarkStart w:id="475" w:name="_Toc440357100"/>
      <w:bookmarkStart w:id="476" w:name="_Toc440359655"/>
      <w:bookmarkStart w:id="477" w:name="_Toc440632118"/>
      <w:bookmarkStart w:id="478" w:name="_Toc440875939"/>
      <w:bookmarkStart w:id="479" w:name="_Toc441130967"/>
      <w:bookmarkStart w:id="480" w:name="_Toc447269782"/>
      <w:bookmarkStart w:id="481" w:name="_Toc464120604"/>
      <w:bookmarkStart w:id="482" w:name="_Toc466970524"/>
      <w:bookmarkStart w:id="483" w:name="_Toc468462437"/>
      <w:bookmarkStart w:id="484" w:name="_Toc469482030"/>
      <w:bookmarkStart w:id="485" w:name="_Toc472411804"/>
      <w:bookmarkStart w:id="486" w:name="_Toc498588889"/>
      <w:r w:rsidRPr="00382A07">
        <w:rPr>
          <w:szCs w:val="24"/>
        </w:rPr>
        <w:t>Разъяснение Документации по запросу предложений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</w:p>
    <w:p w:rsidR="00717F60" w:rsidRPr="00B03BF3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382A07">
        <w:rPr>
          <w:bCs w:val="0"/>
          <w:iCs/>
          <w:sz w:val="24"/>
          <w:szCs w:val="24"/>
        </w:rPr>
        <w:t>Заявк</w:t>
      </w:r>
      <w:r w:rsidRPr="00382A07">
        <w:rPr>
          <w:bCs w:val="0"/>
          <w:iCs/>
          <w:sz w:val="24"/>
          <w:szCs w:val="24"/>
        </w:rPr>
        <w:t xml:space="preserve">и </w:t>
      </w:r>
      <w:r w:rsidR="009C744E" w:rsidRPr="00382A07">
        <w:rPr>
          <w:bCs w:val="0"/>
          <w:iCs/>
          <w:sz w:val="24"/>
          <w:szCs w:val="24"/>
        </w:rPr>
        <w:t>Участник</w:t>
      </w:r>
      <w:r w:rsidRPr="00382A07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 должны быть направ</w:t>
      </w:r>
      <w:r w:rsidR="003B4C1B" w:rsidRPr="00382A07">
        <w:rPr>
          <w:bCs w:val="0"/>
          <w:iCs/>
          <w:sz w:val="24"/>
          <w:szCs w:val="24"/>
        </w:rPr>
        <w:t xml:space="preserve">лены </w:t>
      </w:r>
      <w:r w:rsidR="003B4C1B" w:rsidRPr="0015384A">
        <w:rPr>
          <w:bCs w:val="0"/>
          <w:iCs/>
          <w:sz w:val="24"/>
          <w:szCs w:val="24"/>
        </w:rPr>
        <w:t xml:space="preserve">через </w:t>
      </w:r>
      <w:r w:rsidR="003B4C1B" w:rsidRPr="00B03BF3">
        <w:rPr>
          <w:bCs w:val="0"/>
          <w:iCs/>
          <w:sz w:val="24"/>
          <w:szCs w:val="24"/>
        </w:rPr>
        <w:t>ЭТП</w:t>
      </w:r>
      <w:r w:rsidRPr="00B03BF3">
        <w:rPr>
          <w:bCs w:val="0"/>
          <w:iCs/>
          <w:sz w:val="24"/>
          <w:szCs w:val="24"/>
        </w:rPr>
        <w:t>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B03BF3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15384A" w:rsidRPr="00B03BF3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B03BF3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B03BF3">
        <w:rPr>
          <w:sz w:val="24"/>
          <w:szCs w:val="24"/>
        </w:rPr>
        <w:fldChar w:fldCharType="begin"/>
      </w:r>
      <w:r w:rsidRPr="00B03BF3">
        <w:rPr>
          <w:sz w:val="24"/>
          <w:szCs w:val="24"/>
        </w:rPr>
        <w:instrText xml:space="preserve"> REF _Ref191386085 \r \h  \* MERGEFORMAT </w:instrText>
      </w:r>
      <w:r w:rsidRPr="00B03BF3">
        <w:rPr>
          <w:sz w:val="24"/>
          <w:szCs w:val="24"/>
        </w:rPr>
      </w:r>
      <w:r w:rsidRPr="00B03BF3">
        <w:rPr>
          <w:sz w:val="24"/>
          <w:szCs w:val="24"/>
        </w:rPr>
        <w:fldChar w:fldCharType="separate"/>
      </w:r>
      <w:r w:rsidR="004D5055">
        <w:rPr>
          <w:sz w:val="24"/>
          <w:szCs w:val="24"/>
        </w:rPr>
        <w:t>1.1.1</w:t>
      </w:r>
      <w:r w:rsidRPr="00B03BF3">
        <w:rPr>
          <w:sz w:val="24"/>
          <w:szCs w:val="24"/>
        </w:rPr>
        <w:fldChar w:fldCharType="end"/>
      </w:r>
      <w:r w:rsidRPr="00B03BF3">
        <w:rPr>
          <w:sz w:val="24"/>
          <w:szCs w:val="24"/>
        </w:rPr>
        <w:t>).</w:t>
      </w:r>
    </w:p>
    <w:p w:rsidR="0015384A" w:rsidRPr="00F941F8" w:rsidRDefault="0015384A" w:rsidP="0015384A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F941F8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F941F8">
        <w:rPr>
          <w:b/>
          <w:sz w:val="24"/>
          <w:szCs w:val="24"/>
        </w:rPr>
        <w:t>12:00 1</w:t>
      </w:r>
      <w:r w:rsidR="002E19AA">
        <w:rPr>
          <w:b/>
          <w:sz w:val="24"/>
          <w:szCs w:val="24"/>
        </w:rPr>
        <w:t>8</w:t>
      </w:r>
      <w:r w:rsidRPr="00F941F8">
        <w:rPr>
          <w:b/>
          <w:sz w:val="24"/>
          <w:szCs w:val="24"/>
        </w:rPr>
        <w:t xml:space="preserve"> </w:t>
      </w:r>
      <w:r w:rsidR="00F941F8" w:rsidRPr="00F941F8">
        <w:rPr>
          <w:b/>
          <w:sz w:val="24"/>
          <w:szCs w:val="24"/>
        </w:rPr>
        <w:t>октября</w:t>
      </w:r>
      <w:r w:rsidRPr="00F941F8">
        <w:rPr>
          <w:b/>
          <w:sz w:val="24"/>
          <w:szCs w:val="24"/>
        </w:rPr>
        <w:t xml:space="preserve"> 2018 года</w:t>
      </w:r>
      <w:r w:rsidRPr="00F941F8">
        <w:rPr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, если в тексте ответа не будет указано иное. В случае, если разъяснения изменяют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7441D3" w:rsidRPr="00382A07">
        <w:rPr>
          <w:bCs w:val="0"/>
          <w:iCs/>
          <w:sz w:val="24"/>
          <w:szCs w:val="24"/>
        </w:rPr>
        <w:t>внесение изменений в Д</w:t>
      </w:r>
      <w:r w:rsidR="007441D3" w:rsidRPr="00382A07">
        <w:rPr>
          <w:bCs w:val="0"/>
          <w:sz w:val="24"/>
          <w:szCs w:val="24"/>
        </w:rPr>
        <w:t>окументацию по запросу предложений</w:t>
      </w:r>
      <w:r w:rsidR="007441D3" w:rsidRPr="00382A07">
        <w:rPr>
          <w:bCs w:val="0"/>
          <w:iCs/>
          <w:sz w:val="24"/>
          <w:szCs w:val="24"/>
        </w:rPr>
        <w:t xml:space="preserve"> (п. </w:t>
      </w:r>
      <w:r w:rsidR="00007625">
        <w:fldChar w:fldCharType="begin"/>
      </w:r>
      <w:r w:rsidR="00007625">
        <w:instrText xml:space="preserve"> REF _Ref440969765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3.3.12</w:t>
      </w:r>
      <w:r w:rsidR="00007625">
        <w:fldChar w:fldCharType="end"/>
      </w:r>
      <w:r w:rsidR="007441D3" w:rsidRPr="00382A07">
        <w:rPr>
          <w:bCs w:val="0"/>
          <w:iCs/>
          <w:sz w:val="24"/>
          <w:szCs w:val="24"/>
        </w:rPr>
        <w:t xml:space="preserve">) и, при необходимости, </w:t>
      </w:r>
      <w:r w:rsidRPr="00382A07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007625">
        <w:fldChar w:fldCharType="begin"/>
      </w:r>
      <w:r w:rsidR="00007625">
        <w:instrText xml:space="preserve"> REF _Ref440289401 \r \h  \* MERGEFORMAT </w:instrText>
      </w:r>
      <w:r w:rsidR="00007625">
        <w:fldChar w:fldCharType="separate"/>
      </w:r>
      <w:r w:rsidR="004D5055" w:rsidRPr="004D5055">
        <w:rPr>
          <w:bCs w:val="0"/>
          <w:iCs/>
          <w:sz w:val="24"/>
          <w:szCs w:val="24"/>
        </w:rPr>
        <w:t>3.3.13</w:t>
      </w:r>
      <w:r w:rsidR="00007625">
        <w:fldChar w:fldCharType="end"/>
      </w:r>
      <w:r w:rsidR="00400D7D" w:rsidRPr="00382A07">
        <w:rPr>
          <w:bCs w:val="0"/>
          <w:iCs/>
          <w:sz w:val="24"/>
          <w:szCs w:val="24"/>
        </w:rPr>
        <w:t xml:space="preserve"> </w:t>
      </w:r>
      <w:r w:rsidR="007D07A7"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iCs/>
          <w:sz w:val="24"/>
          <w:szCs w:val="24"/>
        </w:rPr>
        <w:t>окументации</w:t>
      </w:r>
      <w:r w:rsidR="007D07A7" w:rsidRPr="00382A07">
        <w:rPr>
          <w:bCs w:val="0"/>
          <w:iCs/>
          <w:sz w:val="24"/>
          <w:szCs w:val="24"/>
        </w:rPr>
        <w:t xml:space="preserve"> по запросу предложений</w:t>
      </w:r>
      <w:r w:rsidRPr="00382A07">
        <w:rPr>
          <w:bCs w:val="0"/>
          <w:iCs/>
          <w:sz w:val="24"/>
          <w:szCs w:val="24"/>
        </w:rPr>
        <w:t>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487" w:name="_Toc440357101"/>
      <w:bookmarkStart w:id="488" w:name="_Toc440359656"/>
      <w:bookmarkStart w:id="489" w:name="_Toc440632119"/>
      <w:bookmarkStart w:id="490" w:name="_Toc440875940"/>
      <w:bookmarkStart w:id="491" w:name="_Ref440969765"/>
      <w:bookmarkStart w:id="492" w:name="_Toc441130968"/>
      <w:bookmarkStart w:id="493" w:name="_Toc447269783"/>
      <w:bookmarkStart w:id="494" w:name="_Toc464120605"/>
      <w:bookmarkStart w:id="495" w:name="_Toc466970525"/>
      <w:bookmarkStart w:id="496" w:name="_Toc468462438"/>
      <w:bookmarkStart w:id="497" w:name="_Toc469482031"/>
      <w:bookmarkStart w:id="498" w:name="_Toc472411805"/>
      <w:bookmarkStart w:id="499" w:name="_Toc498588890"/>
      <w:r w:rsidRPr="00382A07">
        <w:rPr>
          <w:szCs w:val="24"/>
        </w:rPr>
        <w:t>Внесение изменений в Документацию по запросу предложений.</w:t>
      </w:r>
      <w:bookmarkEnd w:id="487"/>
      <w:bookmarkEnd w:id="488"/>
      <w:bookmarkEnd w:id="489"/>
      <w:bookmarkEnd w:id="490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</w:p>
    <w:p w:rsidR="00DE287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382A07">
        <w:rPr>
          <w:bCs w:val="0"/>
          <w:iCs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382A07" w:rsidRDefault="00717F60" w:rsidP="00BC19F9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00" w:name="_Ref440289401"/>
      <w:bookmarkStart w:id="501" w:name="_Toc440357102"/>
      <w:bookmarkStart w:id="502" w:name="_Toc440359657"/>
      <w:bookmarkStart w:id="503" w:name="_Toc440632120"/>
      <w:bookmarkStart w:id="504" w:name="_Toc440875941"/>
      <w:bookmarkStart w:id="505" w:name="_Toc441130969"/>
      <w:bookmarkStart w:id="506" w:name="_Toc447269784"/>
      <w:bookmarkStart w:id="507" w:name="_Toc464120606"/>
      <w:bookmarkStart w:id="508" w:name="_Toc466970526"/>
      <w:bookmarkStart w:id="509" w:name="_Toc468462439"/>
      <w:bookmarkStart w:id="510" w:name="_Toc469482032"/>
      <w:bookmarkStart w:id="511" w:name="_Toc472411806"/>
      <w:bookmarkStart w:id="512" w:name="_Toc498588891"/>
      <w:r w:rsidRPr="00382A07">
        <w:rPr>
          <w:szCs w:val="24"/>
        </w:rPr>
        <w:t>Продление срока окончания приема Заявок</w:t>
      </w:r>
      <w:bookmarkEnd w:id="500"/>
      <w:bookmarkEnd w:id="501"/>
      <w:bookmarkEnd w:id="502"/>
      <w:bookmarkEnd w:id="503"/>
      <w:bookmarkEnd w:id="504"/>
      <w:bookmarkEnd w:id="505"/>
      <w:bookmarkEnd w:id="506"/>
      <w:bookmarkEnd w:id="507"/>
      <w:bookmarkEnd w:id="508"/>
      <w:bookmarkEnd w:id="509"/>
      <w:bookmarkEnd w:id="510"/>
      <w:bookmarkEnd w:id="511"/>
      <w:bookmarkEnd w:id="512"/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382A07" w:rsidRDefault="00717F60" w:rsidP="00BC19F9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и, оформившие свое участие в запросе </w:t>
      </w:r>
      <w:r w:rsidRPr="00382A07">
        <w:rPr>
          <w:sz w:val="24"/>
          <w:szCs w:val="24"/>
        </w:rPr>
        <w:t xml:space="preserve">предложений </w:t>
      </w:r>
      <w:r w:rsidRPr="00382A07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13" w:name="_Ref191386249"/>
    </w:p>
    <w:p w:rsidR="00AC1995" w:rsidRPr="00382A07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14" w:name="_Toc299701566"/>
      <w:bookmarkStart w:id="515" w:name="_Ref306176386"/>
      <w:bookmarkStart w:id="516" w:name="_Ref440285128"/>
      <w:bookmarkStart w:id="517" w:name="_Toc440357103"/>
      <w:bookmarkStart w:id="518" w:name="_Toc440359658"/>
      <w:bookmarkStart w:id="519" w:name="_Toc440632121"/>
      <w:bookmarkStart w:id="520" w:name="_Toc440875942"/>
      <w:bookmarkStart w:id="521" w:name="_Toc441130970"/>
      <w:bookmarkStart w:id="522" w:name="_Toc447269785"/>
      <w:bookmarkStart w:id="523" w:name="_Toc464120607"/>
      <w:bookmarkStart w:id="524" w:name="_Toc466970527"/>
      <w:bookmarkStart w:id="525" w:name="_Toc468462440"/>
      <w:bookmarkStart w:id="526" w:name="_Toc469482033"/>
      <w:bookmarkStart w:id="527" w:name="_Toc472411807"/>
      <w:bookmarkStart w:id="528" w:name="_Toc498588892"/>
      <w:r w:rsidRPr="00382A07">
        <w:rPr>
          <w:bCs w:val="0"/>
          <w:szCs w:val="24"/>
          <w:lang w:eastAsia="ru-RU"/>
        </w:rPr>
        <w:lastRenderedPageBreak/>
        <w:t xml:space="preserve">Обеспечение </w:t>
      </w:r>
      <w:r w:rsidRPr="00382A07">
        <w:rPr>
          <w:szCs w:val="24"/>
        </w:rPr>
        <w:t>исполнения</w:t>
      </w:r>
      <w:r w:rsidRPr="00382A07">
        <w:rPr>
          <w:bCs w:val="0"/>
          <w:szCs w:val="24"/>
          <w:lang w:eastAsia="ru-RU"/>
        </w:rPr>
        <w:t xml:space="preserve"> </w:t>
      </w:r>
      <w:r w:rsidR="00D12816" w:rsidRPr="00382A07">
        <w:rPr>
          <w:bCs w:val="0"/>
          <w:szCs w:val="24"/>
          <w:lang w:eastAsia="ru-RU"/>
        </w:rPr>
        <w:t xml:space="preserve">обязательств </w:t>
      </w:r>
      <w:r w:rsidR="009C744E" w:rsidRPr="00382A07">
        <w:rPr>
          <w:bCs w:val="0"/>
          <w:szCs w:val="24"/>
          <w:lang w:eastAsia="ru-RU"/>
        </w:rPr>
        <w:t>Участник</w:t>
      </w:r>
      <w:r w:rsidRPr="00382A07">
        <w:rPr>
          <w:bCs w:val="0"/>
          <w:szCs w:val="24"/>
          <w:lang w:eastAsia="ru-RU"/>
        </w:rPr>
        <w:t>а запроса предложений.</w:t>
      </w:r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  <w:bookmarkEnd w:id="527"/>
      <w:bookmarkEnd w:id="528"/>
    </w:p>
    <w:p w:rsidR="00932C0A" w:rsidRPr="00DB5A15" w:rsidRDefault="009C744E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932C0A" w:rsidRPr="00382A07">
        <w:rPr>
          <w:bCs w:val="0"/>
          <w:sz w:val="24"/>
          <w:szCs w:val="24"/>
        </w:rPr>
        <w:t xml:space="preserve"> </w:t>
      </w:r>
      <w:r w:rsidR="0089163E" w:rsidRPr="00382A07">
        <w:rPr>
          <w:bCs w:val="0"/>
          <w:sz w:val="24"/>
          <w:szCs w:val="24"/>
        </w:rPr>
        <w:t xml:space="preserve">запроса предложений </w:t>
      </w:r>
      <w:r w:rsidR="00932C0A" w:rsidRPr="00382A07">
        <w:rPr>
          <w:bCs w:val="0"/>
          <w:sz w:val="24"/>
          <w:szCs w:val="24"/>
        </w:rPr>
        <w:t xml:space="preserve">в составе своей </w:t>
      </w:r>
      <w:r w:rsidR="004B5EB3" w:rsidRPr="00382A07">
        <w:rPr>
          <w:bCs w:val="0"/>
          <w:sz w:val="24"/>
          <w:szCs w:val="24"/>
        </w:rPr>
        <w:t>Заявк</w:t>
      </w:r>
      <w:r w:rsidR="00932C0A" w:rsidRPr="00382A07">
        <w:rPr>
          <w:bCs w:val="0"/>
          <w:sz w:val="24"/>
          <w:szCs w:val="24"/>
        </w:rPr>
        <w:t xml:space="preserve">и представляет обеспечение </w:t>
      </w:r>
      <w:r w:rsidR="00932C0A" w:rsidRPr="00DB5A15">
        <w:rPr>
          <w:bCs w:val="0"/>
          <w:sz w:val="24"/>
          <w:szCs w:val="24"/>
        </w:rPr>
        <w:t xml:space="preserve">исполнения обязательств, связанных с участием в </w:t>
      </w:r>
      <w:r w:rsidR="0089163E" w:rsidRPr="00DB5A15">
        <w:rPr>
          <w:bCs w:val="0"/>
          <w:sz w:val="24"/>
          <w:szCs w:val="24"/>
        </w:rPr>
        <w:t>запросе предложений</w:t>
      </w:r>
      <w:r w:rsidR="00932C0A" w:rsidRPr="00DB5A15">
        <w:rPr>
          <w:bCs w:val="0"/>
          <w:sz w:val="24"/>
          <w:szCs w:val="24"/>
        </w:rPr>
        <w:t xml:space="preserve"> и подачей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>и, на сумму не менее</w:t>
      </w:r>
      <w:r w:rsidR="004816F5" w:rsidRPr="00DB5A15">
        <w:rPr>
          <w:bCs w:val="0"/>
          <w:sz w:val="24"/>
          <w:szCs w:val="24"/>
        </w:rPr>
        <w:t xml:space="preserve"> </w:t>
      </w:r>
      <w:r w:rsidR="00F941F8">
        <w:rPr>
          <w:bCs w:val="0"/>
          <w:sz w:val="24"/>
          <w:szCs w:val="24"/>
        </w:rPr>
        <w:t>2</w:t>
      </w:r>
      <w:r w:rsidR="00932C0A" w:rsidRPr="00DB5A15">
        <w:rPr>
          <w:bCs w:val="0"/>
          <w:sz w:val="24"/>
          <w:szCs w:val="24"/>
        </w:rPr>
        <w:t xml:space="preserve">% от стоимости </w:t>
      </w:r>
      <w:r w:rsidR="004B5EB3" w:rsidRPr="00DB5A15">
        <w:rPr>
          <w:bCs w:val="0"/>
          <w:sz w:val="24"/>
          <w:szCs w:val="24"/>
        </w:rPr>
        <w:t>Заявк</w:t>
      </w:r>
      <w:r w:rsidR="00932C0A" w:rsidRPr="00DB5A15">
        <w:rPr>
          <w:bCs w:val="0"/>
          <w:sz w:val="24"/>
          <w:szCs w:val="24"/>
        </w:rPr>
        <w:t xml:space="preserve">и, с учетом НДС. </w:t>
      </w:r>
    </w:p>
    <w:p w:rsidR="00932C0A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 w:rsidRPr="00DB5A15">
        <w:rPr>
          <w:sz w:val="24"/>
          <w:szCs w:val="24"/>
        </w:rPr>
        <w:t xml:space="preserve">Обеспечение исполнения обязательств Участника может предоставляться Участником в форме соглашения о неустойке (п. </w:t>
      </w:r>
      <w:r w:rsidR="00007625">
        <w:fldChar w:fldCharType="begin"/>
      </w:r>
      <w:r w:rsidR="00007625">
        <w:instrText xml:space="preserve"> REF _Ref467168844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3.3.14.3</w:t>
      </w:r>
      <w:r w:rsidR="00007625">
        <w:fldChar w:fldCharType="end"/>
      </w:r>
      <w:r w:rsidRPr="00DB5A15">
        <w:rPr>
          <w:sz w:val="24"/>
          <w:szCs w:val="24"/>
        </w:rPr>
        <w:t xml:space="preserve">) или путем внесения денежных средств на расчетный счет Заказчика (п. </w:t>
      </w:r>
      <w:r w:rsidR="00007625">
        <w:fldChar w:fldCharType="begin"/>
      </w:r>
      <w:r w:rsidR="00007625">
        <w:instrText xml:space="preserve"> REF _Ref442263553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</w:t>
      </w:r>
      <w:r w:rsidR="00007625">
        <w:fldChar w:fldCharType="end"/>
      </w:r>
      <w:r w:rsidRPr="00DB5A15">
        <w:rPr>
          <w:sz w:val="24"/>
          <w:szCs w:val="24"/>
        </w:rPr>
        <w:t>). Выбор способа обеспечения исполнения обязательств, связанных с участием в Запросе предложений и подачей Заявки, осуществляется Участником</w:t>
      </w:r>
      <w:r w:rsidR="00932C0A" w:rsidRPr="00DB5A15">
        <w:rPr>
          <w:bCs w:val="0"/>
          <w:sz w:val="24"/>
          <w:szCs w:val="24"/>
        </w:rPr>
        <w:t>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bookmarkStart w:id="529" w:name="_Ref46716884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 в форме соглашения о неустойке, то соглашение о неустойке должно соответствовать следующим требованиям</w:t>
      </w:r>
      <w:bookmarkEnd w:id="529"/>
      <w:r w:rsidRPr="00DB5A15">
        <w:rPr>
          <w:sz w:val="24"/>
          <w:szCs w:val="24"/>
        </w:rPr>
        <w:t>:</w:t>
      </w:r>
    </w:p>
    <w:p w:rsidR="00932C0A" w:rsidRPr="006D2FCD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bookmarkStart w:id="530" w:name="_Ref306390343"/>
      <w:r w:rsidRPr="006D2FCD">
        <w:rPr>
          <w:sz w:val="24"/>
          <w:szCs w:val="24"/>
        </w:rPr>
        <w:t>Форма соглашения о неустойке должна</w:t>
      </w:r>
      <w:r w:rsidR="00ED01BF" w:rsidRPr="006D2FCD">
        <w:rPr>
          <w:sz w:val="24"/>
          <w:szCs w:val="24"/>
        </w:rPr>
        <w:t xml:space="preserve"> соответствовать требованиям ст</w:t>
      </w:r>
      <w:r w:rsidRPr="006D2FCD">
        <w:rPr>
          <w:sz w:val="24"/>
          <w:szCs w:val="24"/>
        </w:rPr>
        <w:t>.330, 331 Гражданского кодекса Российской Федерации</w:t>
      </w:r>
      <w:bookmarkEnd w:id="530"/>
      <w:r w:rsidR="003C2207" w:rsidRPr="006D2FCD">
        <w:rPr>
          <w:sz w:val="24"/>
          <w:szCs w:val="24"/>
        </w:rPr>
        <w:t xml:space="preserve"> и быть подготовлена по </w:t>
      </w:r>
      <w:r w:rsidR="005818B2" w:rsidRPr="006D2FCD">
        <w:rPr>
          <w:spacing w:val="-1"/>
          <w:sz w:val="24"/>
          <w:szCs w:val="24"/>
        </w:rPr>
        <w:t>форме и в соответствии с инструкциями, приведенными в настоящей Документации по запросу предложений</w:t>
      </w:r>
      <w:r w:rsidR="003C2207" w:rsidRPr="006D2FCD">
        <w:rPr>
          <w:sz w:val="24"/>
          <w:szCs w:val="24"/>
        </w:rPr>
        <w:t xml:space="preserve"> (</w:t>
      </w:r>
      <w:r w:rsidR="003C2207" w:rsidRPr="006D2FCD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_Ref440272678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="003C2207" w:rsidRPr="006D2FCD">
        <w:rPr>
          <w:sz w:val="24"/>
          <w:szCs w:val="24"/>
        </w:rPr>
        <w:t>)</w:t>
      </w:r>
      <w:r w:rsidR="000A6857" w:rsidRPr="006D2FCD">
        <w:rPr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1" w:name="_Ref307586570"/>
      <w:r w:rsidRPr="00382A07">
        <w:rPr>
          <w:sz w:val="24"/>
          <w:szCs w:val="24"/>
        </w:rPr>
        <w:t>В соглашении о неустойке должно быть указано</w:t>
      </w:r>
      <w:bookmarkStart w:id="532" w:name="_Ref305753174"/>
      <w:r w:rsidRPr="00382A07">
        <w:rPr>
          <w:sz w:val="24"/>
          <w:szCs w:val="24"/>
        </w:rPr>
        <w:t xml:space="preserve"> право Заказчика/</w:t>
      </w:r>
      <w:r w:rsidRPr="00ED3DEB">
        <w:rPr>
          <w:sz w:val="24"/>
          <w:szCs w:val="24"/>
        </w:rPr>
        <w:t xml:space="preserve">Организатора взыскать неустойку в случаях ненадлежащего исполнения обязательств, связанных с участием в </w:t>
      </w:r>
      <w:r w:rsidR="00D536DC" w:rsidRPr="00ED3DEB">
        <w:rPr>
          <w:sz w:val="24"/>
          <w:szCs w:val="24"/>
        </w:rPr>
        <w:t>запросе предложений</w:t>
      </w:r>
      <w:r w:rsidRPr="00ED3DEB">
        <w:rPr>
          <w:sz w:val="24"/>
          <w:szCs w:val="24"/>
        </w:rPr>
        <w:t>:</w:t>
      </w:r>
      <w:bookmarkEnd w:id="531"/>
      <w:bookmarkEnd w:id="532"/>
    </w:p>
    <w:p w:rsidR="00932C0A" w:rsidRPr="00ED3DEB" w:rsidRDefault="00932C0A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>предоставления недостоверных сведений или искажения информации</w:t>
      </w:r>
      <w:r w:rsidR="00AA2F2F" w:rsidRPr="00ED3DEB">
        <w:rPr>
          <w:bCs w:val="0"/>
          <w:sz w:val="24"/>
          <w:szCs w:val="24"/>
        </w:rPr>
        <w:t>, предоставлени</w:t>
      </w:r>
      <w:r w:rsidR="00987F8E" w:rsidRPr="00ED3DEB">
        <w:rPr>
          <w:bCs w:val="0"/>
          <w:sz w:val="24"/>
          <w:szCs w:val="24"/>
        </w:rPr>
        <w:t>я</w:t>
      </w:r>
      <w:r w:rsidR="00D4486F" w:rsidRPr="00ED3DEB">
        <w:rPr>
          <w:bCs w:val="0"/>
          <w:sz w:val="24"/>
          <w:szCs w:val="24"/>
        </w:rPr>
        <w:t xml:space="preserve"> </w:t>
      </w:r>
      <w:r w:rsidR="00AA2F2F" w:rsidRPr="00ED3DEB">
        <w:rPr>
          <w:sz w:val="24"/>
          <w:szCs w:val="24"/>
        </w:rPr>
        <w:t xml:space="preserve">фальсифицированных </w:t>
      </w:r>
      <w:r w:rsidR="00D4486F" w:rsidRPr="00ED3DEB">
        <w:rPr>
          <w:bCs w:val="0"/>
          <w:sz w:val="24"/>
          <w:szCs w:val="24"/>
        </w:rPr>
        <w:t>документов</w:t>
      </w:r>
      <w:r w:rsidRPr="00ED3DEB">
        <w:rPr>
          <w:bCs w:val="0"/>
          <w:sz w:val="24"/>
          <w:szCs w:val="24"/>
        </w:rPr>
        <w:t xml:space="preserve">, приведенных в составе </w:t>
      </w:r>
      <w:r w:rsidR="004B5EB3" w:rsidRPr="00ED3DEB">
        <w:rPr>
          <w:bCs w:val="0"/>
          <w:sz w:val="24"/>
          <w:szCs w:val="24"/>
        </w:rPr>
        <w:t>Заявк</w:t>
      </w:r>
      <w:r w:rsidRPr="00ED3DEB">
        <w:rPr>
          <w:bCs w:val="0"/>
          <w:sz w:val="24"/>
          <w:szCs w:val="24"/>
        </w:rPr>
        <w:t>и;</w:t>
      </w:r>
    </w:p>
    <w:p w:rsidR="00932C0A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bCs w:val="0"/>
          <w:sz w:val="24"/>
          <w:szCs w:val="24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, заключить Договор в установленном настоящей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  <w:lang w:val="x-none" w:eastAsia="x-none"/>
        </w:rPr>
        <w:t xml:space="preserve"> порядке</w:t>
      </w:r>
      <w:r w:rsidRPr="00ED3DEB">
        <w:rPr>
          <w:bCs w:val="0"/>
          <w:sz w:val="24"/>
          <w:szCs w:val="24"/>
        </w:rPr>
        <w:t xml:space="preserve"> </w:t>
      </w:r>
      <w:r w:rsidR="00932C0A" w:rsidRPr="00ED3DEB">
        <w:rPr>
          <w:bCs w:val="0"/>
          <w:sz w:val="24"/>
          <w:szCs w:val="24"/>
        </w:rPr>
        <w:t>(п</w:t>
      </w:r>
      <w:r w:rsidR="00403042" w:rsidRPr="00ED3DEB">
        <w:rPr>
          <w:bCs w:val="0"/>
          <w:sz w:val="24"/>
          <w:szCs w:val="24"/>
        </w:rPr>
        <w:t>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_Ref468462141 \r \h </w:instrText>
      </w:r>
      <w:r w:rsidR="002F7C72" w:rsidRPr="00ED3DEB">
        <w:instrText xml:space="preserve"> \* MERGEFORMAT </w:instrText>
      </w:r>
      <w:r w:rsidR="00D161E0" w:rsidRPr="00ED3DEB">
        <w:fldChar w:fldCharType="separate"/>
      </w:r>
      <w:r w:rsidR="004D5055" w:rsidRPr="00ED3DEB">
        <w:rPr>
          <w:bCs w:val="0"/>
          <w:sz w:val="24"/>
          <w:szCs w:val="24"/>
        </w:rPr>
        <w:t>3.12</w:t>
      </w:r>
      <w:r w:rsidR="00D161E0" w:rsidRPr="00ED3DEB">
        <w:fldChar w:fldCharType="end"/>
      </w:r>
      <w:r w:rsidR="00932C0A" w:rsidRPr="00ED3DEB">
        <w:rPr>
          <w:bCs w:val="0"/>
          <w:sz w:val="24"/>
          <w:szCs w:val="24"/>
        </w:rPr>
        <w:t>);</w:t>
      </w:r>
    </w:p>
    <w:p w:rsidR="00825388" w:rsidRPr="00ED3DEB" w:rsidRDefault="00825388" w:rsidP="00BC19F9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napToGrid w:val="0"/>
          <w:sz w:val="24"/>
          <w:szCs w:val="24"/>
          <w:lang w:eastAsia="x-none"/>
        </w:rPr>
        <w:t xml:space="preserve">отказа </w:t>
      </w:r>
      <w:r w:rsidRPr="00ED3DEB">
        <w:rPr>
          <w:sz w:val="24"/>
          <w:szCs w:val="24"/>
          <w:lang w:val="x-none" w:eastAsia="x-none"/>
        </w:rPr>
        <w:t xml:space="preserve">Победителя или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частника, признанного единственным </w:t>
      </w:r>
      <w:r w:rsidRPr="00ED3DEB">
        <w:rPr>
          <w:sz w:val="24"/>
          <w:szCs w:val="24"/>
          <w:lang w:eastAsia="x-none"/>
        </w:rPr>
        <w:t>У</w:t>
      </w:r>
      <w:r w:rsidRPr="00ED3DEB">
        <w:rPr>
          <w:sz w:val="24"/>
          <w:szCs w:val="24"/>
          <w:lang w:val="x-none" w:eastAsia="x-none"/>
        </w:rPr>
        <w:t xml:space="preserve">частником при условии его соответствия требованиям </w:t>
      </w:r>
      <w:r w:rsidRPr="00ED3DEB">
        <w:rPr>
          <w:sz w:val="24"/>
          <w:szCs w:val="24"/>
          <w:lang w:eastAsia="x-none"/>
        </w:rPr>
        <w:t>Документации по запросу предложений</w:t>
      </w:r>
      <w:r w:rsidRPr="00ED3DEB">
        <w:rPr>
          <w:sz w:val="24"/>
          <w:szCs w:val="24"/>
        </w:rPr>
        <w:t>,</w:t>
      </w:r>
      <w:r w:rsidRPr="00ED3DEB">
        <w:rPr>
          <w:snapToGrid w:val="0"/>
          <w:sz w:val="24"/>
          <w:szCs w:val="24"/>
          <w:lang w:eastAsia="x-none"/>
        </w:rPr>
        <w:t xml:space="preserve"> предоставить в течение 10 дней </w:t>
      </w:r>
      <w:r w:rsidRPr="00ED3DEB">
        <w:rPr>
          <w:sz w:val="24"/>
          <w:szCs w:val="24"/>
        </w:rPr>
        <w:t>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4"/>
          <w:lang w:eastAsia="x-none"/>
        </w:rPr>
        <w:t xml:space="preserve"> документальное подтверждение </w:t>
      </w:r>
      <w:r w:rsidRPr="00ED3DEB">
        <w:rPr>
          <w:i/>
          <w:iCs/>
          <w:sz w:val="24"/>
          <w:szCs w:val="24"/>
        </w:rPr>
        <w:t>полномочий на поставку продукции от производителя(ей) продукции по договору;</w:t>
      </w:r>
    </w:p>
    <w:p w:rsidR="002F7C72" w:rsidRPr="00ED3DEB" w:rsidRDefault="00825388" w:rsidP="00825388">
      <w:pPr>
        <w:widowControl w:val="0"/>
        <w:numPr>
          <w:ilvl w:val="4"/>
          <w:numId w:val="38"/>
        </w:numPr>
        <w:tabs>
          <w:tab w:val="left" w:pos="1620"/>
        </w:tabs>
        <w:suppressAutoHyphens w:val="0"/>
        <w:spacing w:after="120" w:line="264" w:lineRule="auto"/>
        <w:ind w:left="0" w:firstLine="567"/>
        <w:rPr>
          <w:bCs w:val="0"/>
          <w:sz w:val="24"/>
          <w:szCs w:val="24"/>
        </w:rPr>
      </w:pPr>
      <w:r w:rsidRPr="00ED3DEB">
        <w:rPr>
          <w:sz w:val="24"/>
          <w:szCs w:val="24"/>
          <w:lang w:eastAsia="ru-RU"/>
        </w:rPr>
        <w:t>непредставлени</w:t>
      </w:r>
      <w:r w:rsidRPr="00ED3DEB">
        <w:rPr>
          <w:sz w:val="24"/>
          <w:szCs w:val="24"/>
        </w:rPr>
        <w:t>я или предоставления</w:t>
      </w:r>
      <w:r w:rsidRPr="00ED3DEB">
        <w:rPr>
          <w:sz w:val="24"/>
          <w:szCs w:val="24"/>
          <w:lang w:eastAsia="ru-RU"/>
        </w:rPr>
        <w:t xml:space="preserve">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</w:t>
      </w:r>
      <w:r w:rsidRPr="00ED3DEB">
        <w:rPr>
          <w:bCs w:val="0"/>
          <w:sz w:val="24"/>
          <w:szCs w:val="24"/>
        </w:rPr>
        <w:t xml:space="preserve"> </w:t>
      </w:r>
      <w:r w:rsidR="00B80887" w:rsidRPr="00ED3DEB">
        <w:rPr>
          <w:bCs w:val="0"/>
          <w:sz w:val="24"/>
          <w:szCs w:val="24"/>
        </w:rPr>
        <w:t>(п.</w:t>
      </w:r>
      <w:r w:rsidR="00991C07" w:rsidRPr="00ED3DEB">
        <w:rPr>
          <w:bCs w:val="0"/>
          <w:sz w:val="24"/>
          <w:szCs w:val="24"/>
        </w:rPr>
        <w:t xml:space="preserve"> </w:t>
      </w:r>
      <w:r w:rsidR="00D161E0" w:rsidRPr="00ED3DEB">
        <w:rPr>
          <w:bCs w:val="0"/>
          <w:sz w:val="24"/>
          <w:szCs w:val="24"/>
        </w:rPr>
        <w:fldChar w:fldCharType="begin"/>
      </w:r>
      <w:r w:rsidR="00991C07" w:rsidRPr="00ED3DEB">
        <w:rPr>
          <w:bCs w:val="0"/>
          <w:sz w:val="24"/>
          <w:szCs w:val="24"/>
        </w:rPr>
        <w:instrText xml:space="preserve"> REF _Ref472412231 \r \h </w:instrText>
      </w:r>
      <w:r w:rsidR="002F7C72" w:rsidRPr="00ED3DEB">
        <w:rPr>
          <w:bCs w:val="0"/>
          <w:sz w:val="24"/>
          <w:szCs w:val="24"/>
        </w:rPr>
        <w:instrText xml:space="preserve"> \* MERGEFORMAT </w:instrText>
      </w:r>
      <w:r w:rsidR="00D161E0" w:rsidRPr="00ED3DEB">
        <w:rPr>
          <w:bCs w:val="0"/>
          <w:sz w:val="24"/>
          <w:szCs w:val="24"/>
        </w:rPr>
      </w:r>
      <w:r w:rsidR="00D161E0" w:rsidRPr="00ED3DEB">
        <w:rPr>
          <w:bCs w:val="0"/>
          <w:sz w:val="24"/>
          <w:szCs w:val="24"/>
        </w:rPr>
        <w:fldChar w:fldCharType="separate"/>
      </w:r>
      <w:r w:rsidR="004D5055" w:rsidRPr="00ED3DEB">
        <w:rPr>
          <w:bCs w:val="0"/>
          <w:sz w:val="24"/>
          <w:szCs w:val="24"/>
        </w:rPr>
        <w:t>3.13</w:t>
      </w:r>
      <w:r w:rsidR="00D161E0" w:rsidRPr="00ED3DEB">
        <w:rPr>
          <w:bCs w:val="0"/>
          <w:sz w:val="24"/>
          <w:szCs w:val="24"/>
        </w:rPr>
        <w:fldChar w:fldCharType="end"/>
      </w:r>
      <w:r w:rsidR="00B80887" w:rsidRPr="00ED3DEB">
        <w:rPr>
          <w:bCs w:val="0"/>
          <w:sz w:val="24"/>
          <w:szCs w:val="24"/>
        </w:rPr>
        <w:t>)</w:t>
      </w:r>
      <w:r w:rsidRPr="00ED3DEB">
        <w:rPr>
          <w:bCs w:val="0"/>
          <w:sz w:val="24"/>
          <w:szCs w:val="24"/>
        </w:rPr>
        <w:t>.</w:t>
      </w:r>
    </w:p>
    <w:p w:rsidR="00932C0A" w:rsidRPr="00ED3DEB" w:rsidRDefault="00932C0A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  <w:shd w:val="clear" w:color="auto" w:fill="FFFF99"/>
        </w:rPr>
      </w:pPr>
      <w:bookmarkStart w:id="533" w:name="_Ref307563802"/>
      <w:r w:rsidRPr="00ED3DEB">
        <w:rPr>
          <w:sz w:val="24"/>
          <w:szCs w:val="24"/>
        </w:rPr>
        <w:t xml:space="preserve">В случаях, указанных в п. </w:t>
      </w:r>
      <w:r w:rsidR="00007625" w:rsidRPr="00ED3DEB">
        <w:fldChar w:fldCharType="begin"/>
      </w:r>
      <w:r w:rsidR="00007625" w:rsidRPr="00ED3DEB">
        <w:instrText xml:space="preserve"> REF _Ref305753174 \r \h  \* MERGEFORMAT </w:instrText>
      </w:r>
      <w:r w:rsidR="00007625" w:rsidRPr="00ED3DEB">
        <w:fldChar w:fldCharType="separate"/>
      </w:r>
      <w:r w:rsidR="004D5055" w:rsidRPr="00ED3DEB">
        <w:rPr>
          <w:sz w:val="24"/>
          <w:szCs w:val="24"/>
        </w:rPr>
        <w:t>3.3.14.3.2</w:t>
      </w:r>
      <w:r w:rsidR="00007625" w:rsidRPr="00ED3DEB">
        <w:fldChar w:fldCharType="end"/>
      </w:r>
      <w:r w:rsidRPr="00ED3DEB">
        <w:rPr>
          <w:sz w:val="24"/>
          <w:szCs w:val="24"/>
        </w:rPr>
        <w:t xml:space="preserve"> </w:t>
      </w:r>
      <w:r w:rsidR="009C744E" w:rsidRPr="00ED3DEB">
        <w:rPr>
          <w:sz w:val="24"/>
          <w:szCs w:val="24"/>
        </w:rPr>
        <w:t>Участник</w:t>
      </w:r>
      <w:r w:rsidRPr="00ED3DEB">
        <w:rPr>
          <w:sz w:val="24"/>
          <w:szCs w:val="24"/>
        </w:rPr>
        <w:t xml:space="preserve"> обязан выплатить Заказчику неустойку в размере </w:t>
      </w:r>
      <w:bookmarkEnd w:id="533"/>
      <w:r w:rsidR="00F941F8">
        <w:rPr>
          <w:sz w:val="24"/>
          <w:szCs w:val="24"/>
        </w:rPr>
        <w:t>2</w:t>
      </w:r>
      <w:r w:rsidR="000A7A8E" w:rsidRPr="00ED3DEB">
        <w:rPr>
          <w:sz w:val="24"/>
          <w:szCs w:val="24"/>
        </w:rPr>
        <w:t>% от стоимости Заявки, с учетом НДС.</w:t>
      </w:r>
    </w:p>
    <w:p w:rsidR="00932C0A" w:rsidRPr="00382A07" w:rsidRDefault="009C744E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bookmarkStart w:id="534" w:name="_Ref299109207"/>
      <w:bookmarkStart w:id="535" w:name="_Ref307563826"/>
      <w:r w:rsidRPr="00ED3DEB">
        <w:rPr>
          <w:sz w:val="24"/>
          <w:szCs w:val="24"/>
        </w:rPr>
        <w:t>Участник</w:t>
      </w:r>
      <w:r w:rsidR="00932C0A" w:rsidRPr="00ED3DEB">
        <w:rPr>
          <w:sz w:val="24"/>
          <w:szCs w:val="24"/>
        </w:rPr>
        <w:t xml:space="preserve"> выплачивает неустойку в течение 5 (</w:t>
      </w:r>
      <w:r w:rsidR="00932C0A" w:rsidRPr="00382A07">
        <w:rPr>
          <w:sz w:val="24"/>
          <w:szCs w:val="24"/>
        </w:rPr>
        <w:t>пяти) рабочих дней после получения письменного требования Организатора/Заказчика об уплате неустойки.</w:t>
      </w:r>
      <w:bookmarkEnd w:id="534"/>
      <w:bookmarkEnd w:id="535"/>
    </w:p>
    <w:p w:rsidR="008D1B83" w:rsidRPr="00382A07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bCs/>
          <w:sz w:val="24"/>
          <w:szCs w:val="24"/>
        </w:rPr>
      </w:pPr>
      <w:r w:rsidRPr="00382A07">
        <w:rPr>
          <w:sz w:val="24"/>
          <w:szCs w:val="24"/>
        </w:rPr>
        <w:t>Участник должен предоставить оригинал соглашения о неустойке 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5.12</w:t>
      </w:r>
      <w:r w:rsidR="00007625">
        <w:fldChar w:fldCharType="end"/>
      </w:r>
      <w:r w:rsidRPr="00382A07">
        <w:rPr>
          <w:sz w:val="24"/>
          <w:szCs w:val="24"/>
        </w:rPr>
        <w:t xml:space="preserve">), а также Расписку сдачи-приемки соглашения о неустойке, подготовленную по </w:t>
      </w:r>
      <w:r w:rsidRPr="00382A07">
        <w:rPr>
          <w:spacing w:val="-1"/>
          <w:sz w:val="24"/>
          <w:szCs w:val="24"/>
        </w:rPr>
        <w:t xml:space="preserve">форме и в соответствии с инструкциями, приведенными в настоящей Документации </w:t>
      </w:r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lang w:eastAsia="ru-RU"/>
        </w:rPr>
        <w:t xml:space="preserve">подраздел </w:t>
      </w:r>
      <w:r w:rsidR="00007625">
        <w:fldChar w:fldCharType="begin"/>
      </w:r>
      <w:r w:rsidR="00007625">
        <w:instrText xml:space="preserve"> REF _Ref441574460 \r \h  \* MERGEFORMAT </w:instrText>
      </w:r>
      <w:r w:rsidR="00007625">
        <w:fldChar w:fldCharType="separate"/>
      </w:r>
      <w:r w:rsidR="004D5055" w:rsidRPr="004D5055">
        <w:rPr>
          <w:sz w:val="24"/>
          <w:szCs w:val="24"/>
          <w:lang w:eastAsia="ru-RU"/>
        </w:rPr>
        <w:t>5.13</w:t>
      </w:r>
      <w:r w:rsidR="00007625">
        <w:fldChar w:fldCharType="end"/>
      </w:r>
      <w:r w:rsidRPr="00382A07">
        <w:rPr>
          <w:sz w:val="24"/>
          <w:szCs w:val="24"/>
        </w:rPr>
        <w:t xml:space="preserve">), в срок не позднее даты и времени окончания приема заявок, указанных в пункте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3.4.1.3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по адресу</w:t>
      </w:r>
      <w:r w:rsidR="00F941F8" w:rsidRPr="00F941F8">
        <w:rPr>
          <w:bCs/>
          <w:sz w:val="24"/>
          <w:szCs w:val="24"/>
        </w:rPr>
        <w:t xml:space="preserve"> </w:t>
      </w:r>
      <w:r w:rsidR="00F941F8" w:rsidRPr="00403D49">
        <w:rPr>
          <w:bCs/>
          <w:sz w:val="24"/>
          <w:szCs w:val="24"/>
        </w:rPr>
        <w:t xml:space="preserve">РФ, 392680, г. Тамбов, ул. Моршанское шоссе, 23, каб. №205, </w:t>
      </w:r>
      <w:r w:rsidR="00F941F8" w:rsidRPr="00403D49">
        <w:rPr>
          <w:bCs/>
          <w:sz w:val="24"/>
          <w:szCs w:val="24"/>
        </w:rPr>
        <w:lastRenderedPageBreak/>
        <w:t xml:space="preserve">исполнительный сотрудник – </w:t>
      </w:r>
      <w:r w:rsidR="00F941F8" w:rsidRPr="00403D49">
        <w:rPr>
          <w:bCs/>
          <w:iCs/>
          <w:sz w:val="24"/>
          <w:szCs w:val="24"/>
        </w:rPr>
        <w:t>Кобелева Елена Юрьевна, контактный телефон: (4752) 57-82-06</w:t>
      </w:r>
      <w:r w:rsidRPr="00382A07">
        <w:rPr>
          <w:sz w:val="24"/>
          <w:szCs w:val="24"/>
        </w:rPr>
        <w:t>. Оригинал соглашения о неустойке должен быть надежно запечатан в конверт, на котором указывается следующая информация: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Пометка «</w:t>
      </w:r>
      <w:r w:rsidRPr="00382A07">
        <w:rPr>
          <w:bCs w:val="0"/>
          <w:sz w:val="24"/>
          <w:szCs w:val="24"/>
        </w:rPr>
        <w:t xml:space="preserve"> Соглашение о неустойке</w:t>
      </w:r>
      <w:r w:rsidRPr="00382A07">
        <w:rPr>
          <w:sz w:val="24"/>
          <w:szCs w:val="24"/>
        </w:rPr>
        <w:t>»;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Организатора в соответствии с пунктом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1.1.1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фирменное наименование Участника и его почтовый адрес;</w:t>
      </w:r>
    </w:p>
    <w:p w:rsidR="008D1B83" w:rsidRPr="00382A07" w:rsidRDefault="008D1B83" w:rsidP="005E6E3C">
      <w:pPr>
        <w:pStyle w:val="aff6"/>
        <w:numPr>
          <w:ilvl w:val="0"/>
          <w:numId w:val="78"/>
        </w:numPr>
        <w:tabs>
          <w:tab w:val="clear" w:pos="1134"/>
          <w:tab w:val="left" w:pos="2127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предмет Договора в соответствии с пунктом </w:t>
      </w:r>
      <w:r w:rsidR="00007625">
        <w:fldChar w:fldCharType="begin"/>
      </w:r>
      <w:r w:rsidR="00007625">
        <w:instrText xml:space="preserve"> REF _Ref303323780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1.1.4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8D1B83" w:rsidRPr="00DB5A15" w:rsidRDefault="008D1B83" w:rsidP="005E6E3C">
      <w:pPr>
        <w:pStyle w:val="affffff0"/>
        <w:widowControl w:val="0"/>
        <w:numPr>
          <w:ilvl w:val="0"/>
          <w:numId w:val="81"/>
        </w:numPr>
        <w:tabs>
          <w:tab w:val="left" w:pos="1985"/>
        </w:tabs>
        <w:suppressAutoHyphens w:val="0"/>
        <w:spacing w:line="264" w:lineRule="auto"/>
        <w:ind w:left="709"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Предоставление оригинала соглашения о неустойке без Расписки сдачи-приемки соглашения о неустойке будет считаться Организатором как не </w:t>
      </w:r>
      <w:r w:rsidRPr="00B03BF3">
        <w:rPr>
          <w:sz w:val="24"/>
          <w:szCs w:val="24"/>
        </w:rPr>
        <w:t xml:space="preserve">предоставление соглашения о неустойке, и повлечет за собой последствия, указанные в п. </w:t>
      </w:r>
      <w:r w:rsidR="0015384A" w:rsidRPr="00B03BF3">
        <w:fldChar w:fldCharType="begin"/>
      </w:r>
      <w:r w:rsidR="0015384A" w:rsidRPr="00B03BF3">
        <w:rPr>
          <w:sz w:val="24"/>
          <w:szCs w:val="24"/>
        </w:rPr>
        <w:instrText xml:space="preserve"> REF _Ref518909846 \r \h </w:instrText>
      </w:r>
      <w:r w:rsidR="0015384A" w:rsidRPr="00B03BF3">
        <w:instrText xml:space="preserve"> \* MERGEFORMAT </w:instrText>
      </w:r>
      <w:r w:rsidR="0015384A" w:rsidRPr="00B03BF3">
        <w:fldChar w:fldCharType="separate"/>
      </w:r>
      <w:r w:rsidR="004D5055">
        <w:rPr>
          <w:sz w:val="24"/>
          <w:szCs w:val="24"/>
        </w:rPr>
        <w:t>3.3.14.6</w:t>
      </w:r>
      <w:r w:rsidR="0015384A" w:rsidRPr="00B03BF3">
        <w:fldChar w:fldCharType="end"/>
      </w:r>
      <w:r w:rsidRPr="00B03BF3">
        <w:rPr>
          <w:sz w:val="24"/>
          <w:szCs w:val="24"/>
        </w:rPr>
        <w:t xml:space="preserve"> настоящей</w:t>
      </w:r>
      <w:r w:rsidRPr="00DB5A15">
        <w:rPr>
          <w:sz w:val="24"/>
          <w:szCs w:val="24"/>
        </w:rPr>
        <w:t xml:space="preserve"> Документации.</w:t>
      </w:r>
    </w:p>
    <w:p w:rsidR="006D2FCD" w:rsidRPr="00DB5A15" w:rsidRDefault="006D2FCD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36" w:name="_Ref442263553"/>
      <w:bookmarkStart w:id="537" w:name="_Ref442188624"/>
      <w:r w:rsidRPr="00DB5A15">
        <w:rPr>
          <w:sz w:val="24"/>
          <w:szCs w:val="24"/>
        </w:rPr>
        <w:t>В случае, если Участник выбрал обеспечение исполнения обязательств, связанных с участием в Запросе предложений и подачей Заявки, путем внесения денежных средств на расчетный счет Заказчика, то данный вид обеспечения должен соответствовать следующим требованиям:</w:t>
      </w:r>
      <w:bookmarkEnd w:id="536"/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 xml:space="preserve">Срок предоставления обеспечения (срок поступления денежных средств на расчетный срок Заказчика): 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 xml:space="preserve">). В случае, если на момент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 денежные средства, перечисляемые Участником в качестве обеспечения исполнения обязательств, связанных с участием в Запросе предложений и подачей Заявки, не поступили на расчетный счет Заказчика,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szCs w:val="24"/>
        </w:rPr>
        <w:t>Денежные средства вносятся Участником на расчетный счет Заказчика, факт внесения Участником денежных средств в качестве обеспечения исполнения обязательств, связанных с участием в Запросе предложений и подачей Заявки, подтверждается платежным поручением (квитанцией в случае наличной формы оплаты) с отметкой банка об оплате. В том случае, если перевод денежных средств в качестве обеспечения исполнения обязательств, связанных с участием в Запросе предложений и подачей Заявки, осуществляется Участником при помощи системы «Банк-Клиент», факт внесения денежных средств в обеспечение исполнения обязательств, связанных с участием в Запросе предложений и подачей Заявки, подтверждается выпиской из лицевого счета, подтверждающей перевод денежных средств. Соответствующее платежное поручение с отметкой банка об оплате (квитанция в случае наличной формы оплаты, выписка из лицевого счета в случае внесения соответствующих денежных средств при помощи системы «Банк-Клиент») должно быть подано Участником в составе документов, входящих в Заявку. В платежном поручении обязательно указывать назначение платежа «01. Оплата финансового обеспечения заявки на участие в закупочной процедуре, номер лота, номер извещения:____. НДС не облагается». В случае отсутствия в составе Заявки документа, подтверждающего внесение денежных средств в качестве обеспечения исполнения обязательств, связанных с участием в Запросе предложений и подачей Заявки, Участнику отказывается в допуске к участию в Запросе предложений.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 xml:space="preserve">После внесения Участником денежных средств в качестве обеспечения </w:t>
      </w:r>
      <w:r w:rsidRPr="00DB5A15">
        <w:rPr>
          <w:szCs w:val="24"/>
        </w:rPr>
        <w:t>исполнения обязательств, связанных с участием в Запросе предложений и подачей Заявки,</w:t>
      </w:r>
      <w:r w:rsidRPr="00DB5A15">
        <w:rPr>
          <w:rFonts w:eastAsia="Calibri"/>
          <w:szCs w:val="24"/>
          <w:lang w:eastAsia="en-US"/>
        </w:rPr>
        <w:t xml:space="preserve"> копию </w:t>
      </w:r>
      <w:r w:rsidRPr="00DB5A15">
        <w:rPr>
          <w:szCs w:val="24"/>
        </w:rPr>
        <w:t>платежного</w:t>
      </w:r>
      <w:r w:rsidRPr="00DB5A15">
        <w:rPr>
          <w:rFonts w:eastAsia="Calibri"/>
          <w:szCs w:val="24"/>
          <w:lang w:eastAsia="en-US"/>
        </w:rPr>
        <w:t xml:space="preserve"> поручения о перечислении денежных средств в качестве обеспечения Заявки, вместе с Анкетой Участника (п. </w:t>
      </w:r>
      <w:r w:rsidR="00007625">
        <w:fldChar w:fldCharType="begin"/>
      </w:r>
      <w:r w:rsidR="00007625">
        <w:instrText xml:space="preserve"> REF _Ref55335823 \r \h  \* MERGEFORMAT </w:instrText>
      </w:r>
      <w:r w:rsidR="00007625">
        <w:fldChar w:fldCharType="separate"/>
      </w:r>
      <w:r w:rsidR="004D5055" w:rsidRPr="004D5055">
        <w:rPr>
          <w:rFonts w:eastAsia="Calibri"/>
          <w:szCs w:val="24"/>
          <w:lang w:eastAsia="en-US"/>
        </w:rPr>
        <w:t>5.6</w:t>
      </w:r>
      <w:r w:rsidR="00007625">
        <w:fldChar w:fldCharType="end"/>
      </w:r>
      <w:r w:rsidRPr="00DB5A15">
        <w:rPr>
          <w:rFonts w:eastAsia="Calibri"/>
          <w:szCs w:val="24"/>
          <w:lang w:eastAsia="en-US"/>
        </w:rPr>
        <w:t xml:space="preserve">) Участник обязан направить </w:t>
      </w:r>
      <w:r w:rsidRPr="00DB5A15">
        <w:rPr>
          <w:rFonts w:eastAsia="Calibri"/>
          <w:szCs w:val="24"/>
          <w:lang w:eastAsia="en-US"/>
        </w:rPr>
        <w:lastRenderedPageBreak/>
        <w:t xml:space="preserve">на электронную почту </w:t>
      </w:r>
      <w:r w:rsidR="00F941F8" w:rsidRPr="00403D49">
        <w:rPr>
          <w:rFonts w:eastAsia="Calibri"/>
          <w:szCs w:val="24"/>
          <w:lang w:eastAsia="en-US"/>
        </w:rPr>
        <w:t xml:space="preserve">ведущему специалисту УЛиМТО Филиала ПАО «МРСК Центра»-«Тамбовэнерго» Кобелевой Елене Юрьевне, контактный телефон: (4752) 57-82-06 или по адресу электронной почты: </w:t>
      </w:r>
      <w:r w:rsidR="00F941F8" w:rsidRPr="00403D49">
        <w:rPr>
          <w:rFonts w:eastAsia="Calibri"/>
          <w:szCs w:val="24"/>
          <w:u w:val="single"/>
          <w:lang w:eastAsia="en-US"/>
        </w:rPr>
        <w:t>kobeleva.ey@mrsk-1.ru</w:t>
      </w:r>
      <w:r w:rsidRPr="00DB5A15">
        <w:rPr>
          <w:rFonts w:eastAsia="Calibri"/>
          <w:szCs w:val="24"/>
          <w:lang w:eastAsia="en-US"/>
        </w:rPr>
        <w:t xml:space="preserve">. Данные документы необходимо направить Заказчику </w:t>
      </w:r>
      <w:r w:rsidRPr="00DB5A15">
        <w:rPr>
          <w:szCs w:val="24"/>
        </w:rPr>
        <w:t xml:space="preserve">до момента истечения срока окончания приема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szCs w:val="24"/>
        </w:rPr>
        <w:t>3.4.1.3</w:t>
      </w:r>
      <w:r w:rsidR="00007625">
        <w:fldChar w:fldCharType="end"/>
      </w:r>
      <w:r w:rsidRPr="00DB5A15">
        <w:rPr>
          <w:szCs w:val="24"/>
        </w:rPr>
        <w:t>).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bookmarkStart w:id="538" w:name="_Ref468973820"/>
      <w:r w:rsidRPr="00DB5A15">
        <w:rPr>
          <w:rFonts w:eastAsia="Calibri"/>
          <w:szCs w:val="24"/>
          <w:lang w:eastAsia="en-US"/>
        </w:rPr>
        <w:t>Реквизиты</w:t>
      </w:r>
      <w:r w:rsidRPr="00DB5A15">
        <w:rPr>
          <w:szCs w:val="24"/>
        </w:rPr>
        <w:t xml:space="preserve"> Заказчика для перечисления денежных средств в качестве обеспечения обязательств, связанных с участием в Запросе предложений и подачей Заявки:</w:t>
      </w:r>
      <w:bookmarkEnd w:id="538"/>
    </w:p>
    <w:p w:rsidR="00F941F8" w:rsidRPr="002D5CFA" w:rsidRDefault="00F941F8" w:rsidP="00F941F8">
      <w:pPr>
        <w:pStyle w:val="aff6"/>
        <w:numPr>
          <w:ilvl w:val="0"/>
          <w:numId w:val="0"/>
        </w:numPr>
        <w:snapToGrid w:val="0"/>
        <w:spacing w:before="100" w:beforeAutospacing="1" w:line="240" w:lineRule="auto"/>
        <w:ind w:left="2160"/>
        <w:rPr>
          <w:sz w:val="24"/>
          <w:szCs w:val="24"/>
          <w:u w:val="single"/>
        </w:rPr>
      </w:pPr>
      <w:r w:rsidRPr="002D5CFA">
        <w:rPr>
          <w:sz w:val="24"/>
          <w:szCs w:val="24"/>
          <w:u w:val="single"/>
        </w:rPr>
        <w:t>Получатель платежа: Филиал ПАО «МРСК Центра» - «Тамбовэнерго»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Место нахождения: 392680, г. Тамбов, Моршанское шоссе, д.23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ИНН 6901067107, КПП  682902001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р/счет:  № 40702810815250001608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Банк: Филиал Банка ВТБ (ПАО) в г.Воронеже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к/счет: № 30101810100000000835 в  Отделении по Воронежской области ГУ ЦБ РФ по Центральному федеральному округу</w:t>
      </w:r>
    </w:p>
    <w:p w:rsidR="00F941F8" w:rsidRPr="002D5CFA" w:rsidRDefault="00F941F8" w:rsidP="00F941F8">
      <w:pPr>
        <w:pStyle w:val="2f7"/>
        <w:shd w:val="clear" w:color="auto" w:fill="auto"/>
        <w:spacing w:line="240" w:lineRule="auto"/>
        <w:jc w:val="center"/>
        <w:rPr>
          <w:rFonts w:eastAsia="Calibri"/>
          <w:b w:val="0"/>
          <w:sz w:val="24"/>
          <w:szCs w:val="24"/>
          <w:lang w:eastAsia="en-US"/>
        </w:rPr>
      </w:pPr>
      <w:r w:rsidRPr="002D5CFA">
        <w:rPr>
          <w:rFonts w:eastAsia="Calibri"/>
          <w:b w:val="0"/>
          <w:sz w:val="24"/>
          <w:szCs w:val="24"/>
          <w:lang w:eastAsia="en-US"/>
        </w:rPr>
        <w:t>БИК 042007835</w:t>
      </w:r>
    </w:p>
    <w:p w:rsidR="006D2FCD" w:rsidRPr="00DB5A15" w:rsidRDefault="006D2FCD" w:rsidP="005E6E3C">
      <w:pPr>
        <w:pStyle w:val="Times120"/>
        <w:numPr>
          <w:ilvl w:val="5"/>
          <w:numId w:val="82"/>
        </w:numPr>
        <w:tabs>
          <w:tab w:val="clear" w:pos="3960"/>
          <w:tab w:val="num" w:pos="1701"/>
        </w:tabs>
        <w:suppressAutoHyphens w:val="0"/>
        <w:autoSpaceDN w:val="0"/>
        <w:adjustRightInd w:val="0"/>
        <w:spacing w:before="120"/>
        <w:ind w:left="567" w:firstLine="0"/>
        <w:rPr>
          <w:szCs w:val="24"/>
        </w:rPr>
      </w:pPr>
      <w:r w:rsidRPr="00DB5A15">
        <w:rPr>
          <w:rFonts w:eastAsia="Calibri"/>
          <w:szCs w:val="24"/>
          <w:lang w:eastAsia="en-US"/>
        </w:rPr>
        <w:t>Предоставленное</w:t>
      </w:r>
      <w:r w:rsidRPr="00DB5A15">
        <w:rPr>
          <w:szCs w:val="24"/>
        </w:rPr>
        <w:t xml:space="preserve"> Участником обеспечение исполнения обязательств, связанных с участием в Запросе предложений и подачей Заявки, в виде внесения денежных средств на расчетный счет Заказчика, возвращается Заказчиком Участнику путем перечисления денежных средств на счет, реквизиты которого указаны в Заявке Участника, в следующих случаях и в следующие сроки: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line="240" w:lineRule="auto"/>
        <w:ind w:left="2126" w:hanging="35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принятия Заказчиком решения об отказе от проведения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>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 течение семи рабочих дней со дня поступления Заказчику уведомления об отзыве Участником Заявки;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 xml:space="preserve">всем Участникам – в течение семи рабочих дней со дня признания </w:t>
      </w:r>
      <w:r w:rsidRPr="00DB5A15">
        <w:rPr>
          <w:szCs w:val="24"/>
        </w:rPr>
        <w:t>Запросе предложений</w:t>
      </w:r>
      <w:r w:rsidRPr="00DB5A15">
        <w:rPr>
          <w:sz w:val="24"/>
          <w:szCs w:val="24"/>
        </w:rPr>
        <w:t xml:space="preserve"> несостоявшимся;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всем Участникам – в течение семи рабочих дней со дня публикации протокола по выбору Победителя</w:t>
      </w:r>
      <w:r w:rsidRPr="00DB5A15">
        <w:rPr>
          <w:color w:val="FF0000"/>
          <w:sz w:val="24"/>
          <w:szCs w:val="24"/>
        </w:rPr>
        <w:t xml:space="preserve"> </w:t>
      </w:r>
      <w:r w:rsidRPr="00DB5A15">
        <w:rPr>
          <w:sz w:val="24"/>
          <w:szCs w:val="24"/>
        </w:rPr>
        <w:t xml:space="preserve">(раздел </w:t>
      </w:r>
      <w:r w:rsidR="00007625">
        <w:fldChar w:fldCharType="begin"/>
      </w:r>
      <w:r w:rsidR="00007625">
        <w:instrText xml:space="preserve"> REF _Ref306140451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3.14</w:t>
      </w:r>
      <w:r w:rsidR="00007625">
        <w:fldChar w:fldCharType="end"/>
      </w:r>
      <w:r w:rsidRPr="00DB5A15">
        <w:rPr>
          <w:sz w:val="24"/>
          <w:szCs w:val="24"/>
        </w:rPr>
        <w:t>);</w:t>
      </w:r>
    </w:p>
    <w:p w:rsidR="006D2FCD" w:rsidRPr="00DB5A15" w:rsidRDefault="006D2FCD" w:rsidP="005E6E3C">
      <w:pPr>
        <w:pStyle w:val="a1"/>
        <w:numPr>
          <w:ilvl w:val="0"/>
          <w:numId w:val="83"/>
        </w:numPr>
        <w:tabs>
          <w:tab w:val="clear" w:pos="1134"/>
          <w:tab w:val="num" w:pos="2160"/>
        </w:tabs>
        <w:suppressAutoHyphens w:val="0"/>
        <w:spacing w:before="100" w:beforeAutospacing="1" w:line="240" w:lineRule="auto"/>
        <w:ind w:left="2127"/>
        <w:rPr>
          <w:sz w:val="24"/>
          <w:szCs w:val="24"/>
        </w:rPr>
      </w:pPr>
      <w:r w:rsidRPr="00DB5A15">
        <w:rPr>
          <w:sz w:val="24"/>
          <w:szCs w:val="24"/>
        </w:rPr>
        <w:t>Победителю – в течение семи рабочих дней со дня заключения договора.</w:t>
      </w:r>
    </w:p>
    <w:p w:rsidR="0015384A" w:rsidRPr="00B03BF3" w:rsidRDefault="0015384A" w:rsidP="0015384A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sz w:val="24"/>
          <w:szCs w:val="24"/>
        </w:rPr>
      </w:pPr>
      <w:bookmarkStart w:id="539" w:name="_Ref467569911"/>
      <w:r w:rsidRPr="00B03BF3">
        <w:rPr>
          <w:sz w:val="24"/>
          <w:szCs w:val="24"/>
        </w:rPr>
        <w:t>Участник закупки утрачивает обеспечение в случаях: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уклонение или отказ участника закупки от заключения договора;</w:t>
      </w:r>
    </w:p>
    <w:p w:rsidR="0015384A" w:rsidRPr="00B03BF3" w:rsidRDefault="0015384A" w:rsidP="0015384A">
      <w:pPr>
        <w:pStyle w:val="35"/>
        <w:widowControl w:val="0"/>
        <w:numPr>
          <w:ilvl w:val="4"/>
          <w:numId w:val="93"/>
        </w:numPr>
        <w:tabs>
          <w:tab w:val="left" w:pos="0"/>
        </w:tabs>
        <w:suppressAutoHyphens w:val="0"/>
        <w:ind w:left="1418"/>
        <w:rPr>
          <w:sz w:val="24"/>
          <w:szCs w:val="24"/>
        </w:rPr>
      </w:pPr>
      <w:r w:rsidRPr="00B03BF3">
        <w:rPr>
          <w:sz w:val="24"/>
          <w:szCs w:val="24"/>
        </w:rPr>
        <w:t>непредоставление или предоставление с нарушением условий, установленных действующим законодательством, до заключения договора Заказчику обеспечения исполнения договора (в случае, если в извещении об осуществлении закупки, документации о закупке установлены требования обеспечения исполнения договора и срок его предоставления до заключения договора).</w:t>
      </w:r>
    </w:p>
    <w:p w:rsidR="00932C0A" w:rsidRPr="00382A07" w:rsidRDefault="00953987" w:rsidP="00BC19F9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540"/>
        <w:rPr>
          <w:bCs w:val="0"/>
          <w:sz w:val="24"/>
          <w:szCs w:val="24"/>
        </w:rPr>
      </w:pPr>
      <w:bookmarkStart w:id="540" w:name="_Ref518909846"/>
      <w:r w:rsidRPr="00B03BF3">
        <w:rPr>
          <w:sz w:val="24"/>
          <w:szCs w:val="24"/>
        </w:rPr>
        <w:t>Не предоставление либо подача обеспечения обязательств Участника после срока даты и времени окончания приема Заявок, либо несоответствие условий и</w:t>
      </w:r>
      <w:r w:rsidRPr="00DB5A15">
        <w:rPr>
          <w:sz w:val="24"/>
          <w:szCs w:val="24"/>
        </w:rPr>
        <w:t xml:space="preserve"> содержания обеспечения обязательств требованиям настоящей</w:t>
      </w:r>
      <w:r w:rsidRPr="00382A07">
        <w:rPr>
          <w:sz w:val="24"/>
          <w:szCs w:val="24"/>
        </w:rPr>
        <w:t xml:space="preserve"> документации, является основанием для отклонения Заявки Участника без рассмотрения по существу</w:t>
      </w:r>
      <w:r w:rsidR="00932C0A" w:rsidRPr="00382A07">
        <w:rPr>
          <w:bCs w:val="0"/>
          <w:sz w:val="24"/>
          <w:szCs w:val="24"/>
        </w:rPr>
        <w:t>.</w:t>
      </w:r>
      <w:bookmarkEnd w:id="537"/>
      <w:bookmarkEnd w:id="539"/>
      <w:bookmarkEnd w:id="540"/>
    </w:p>
    <w:p w:rsidR="00717F60" w:rsidRPr="00382A07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41" w:name="_Ref305973214"/>
      <w:bookmarkStart w:id="542" w:name="_Toc498588893"/>
      <w:r w:rsidRPr="00382A07">
        <w:t>Подача Заявок и их прием</w:t>
      </w:r>
      <w:bookmarkStart w:id="543" w:name="_Ref56229451"/>
      <w:bookmarkEnd w:id="513"/>
      <w:bookmarkEnd w:id="541"/>
      <w:bookmarkEnd w:id="542"/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44" w:name="_Toc439323707"/>
      <w:bookmarkStart w:id="545" w:name="_Toc440357105"/>
      <w:bookmarkStart w:id="546" w:name="_Toc440359660"/>
      <w:bookmarkStart w:id="547" w:name="_Toc440632123"/>
      <w:bookmarkStart w:id="548" w:name="_Toc440875944"/>
      <w:bookmarkStart w:id="549" w:name="_Toc441130972"/>
      <w:bookmarkStart w:id="550" w:name="_Toc447269787"/>
      <w:bookmarkStart w:id="551" w:name="_Toc464120609"/>
      <w:bookmarkStart w:id="552" w:name="_Toc466970529"/>
      <w:bookmarkStart w:id="553" w:name="_Toc468462442"/>
      <w:bookmarkStart w:id="554" w:name="_Toc469482035"/>
      <w:bookmarkStart w:id="555" w:name="_Toc472411809"/>
      <w:bookmarkStart w:id="556" w:name="_Toc498588894"/>
      <w:r w:rsidRPr="00382A07">
        <w:rPr>
          <w:szCs w:val="24"/>
        </w:rPr>
        <w:t>Подача Заявок через ЭТП</w:t>
      </w:r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  <w:bookmarkEnd w:id="555"/>
      <w:bookmarkEnd w:id="556"/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Порядок подачи Заявок на ЭТП определяется правилами и инструкциями </w:t>
      </w:r>
      <w:r w:rsidRPr="00382A07">
        <w:rPr>
          <w:bCs w:val="0"/>
          <w:sz w:val="24"/>
          <w:szCs w:val="24"/>
        </w:rPr>
        <w:lastRenderedPageBreak/>
        <w:t>данной ЭТП.</w:t>
      </w:r>
    </w:p>
    <w:p w:rsidR="00717F60" w:rsidRPr="00382A07" w:rsidRDefault="00717F60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ом через ЭТП в отсканированном виде</w:t>
      </w:r>
      <w:r w:rsidR="005436EC" w:rsidRPr="00382A07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A07">
        <w:rPr>
          <w:bCs w:val="0"/>
          <w:sz w:val="24"/>
          <w:szCs w:val="24"/>
        </w:rPr>
        <w:t xml:space="preserve"> в доступном для прочтения формате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382A07">
        <w:rPr>
          <w:bCs w:val="0"/>
          <w:sz w:val="24"/>
          <w:szCs w:val="24"/>
        </w:rPr>
        <w:t xml:space="preserve">электронных </w:t>
      </w:r>
      <w:r w:rsidRPr="00382A07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382A07" w:rsidRDefault="004B5EB3" w:rsidP="00BC19F9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7" w:name="_Ref440289953"/>
      <w:r w:rsidRPr="00382A07">
        <w:rPr>
          <w:bCs w:val="0"/>
          <w:sz w:val="24"/>
          <w:szCs w:val="24"/>
        </w:rPr>
        <w:t>Заявк</w:t>
      </w:r>
      <w:r w:rsidR="00717F60" w:rsidRPr="00382A07">
        <w:rPr>
          <w:bCs w:val="0"/>
          <w:sz w:val="24"/>
          <w:szCs w:val="24"/>
        </w:rPr>
        <w:t xml:space="preserve">и на ЭТП могут быть поданы до </w:t>
      </w:r>
      <w:r w:rsidR="002B5044" w:rsidRPr="00382A07">
        <w:rPr>
          <w:b/>
          <w:bCs w:val="0"/>
          <w:sz w:val="24"/>
          <w:szCs w:val="24"/>
        </w:rPr>
        <w:t xml:space="preserve">12 часов 00 минут </w:t>
      </w:r>
      <w:r w:rsidR="00F941F8">
        <w:rPr>
          <w:b/>
          <w:bCs w:val="0"/>
          <w:sz w:val="24"/>
          <w:szCs w:val="24"/>
          <w:highlight w:val="yellow"/>
        </w:rPr>
        <w:t>2</w:t>
      </w:r>
      <w:r w:rsidR="002E19AA">
        <w:rPr>
          <w:b/>
          <w:bCs w:val="0"/>
          <w:sz w:val="24"/>
          <w:szCs w:val="24"/>
          <w:highlight w:val="yellow"/>
        </w:rPr>
        <w:t>3</w:t>
      </w:r>
      <w:bookmarkStart w:id="558" w:name="_GoBack"/>
      <w:bookmarkEnd w:id="558"/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F941F8">
        <w:rPr>
          <w:b/>
          <w:bCs w:val="0"/>
          <w:sz w:val="24"/>
          <w:szCs w:val="24"/>
          <w:highlight w:val="yellow"/>
        </w:rPr>
        <w:t>октября</w:t>
      </w:r>
      <w:r w:rsidR="002B5044" w:rsidRPr="00382A07">
        <w:rPr>
          <w:b/>
          <w:bCs w:val="0"/>
          <w:sz w:val="24"/>
          <w:szCs w:val="24"/>
          <w:highlight w:val="yellow"/>
        </w:rPr>
        <w:t xml:space="preserve"> </w:t>
      </w:r>
      <w:r w:rsidR="0042517C">
        <w:rPr>
          <w:b/>
          <w:bCs w:val="0"/>
          <w:sz w:val="24"/>
          <w:szCs w:val="24"/>
          <w:highlight w:val="yellow"/>
        </w:rPr>
        <w:t>2018</w:t>
      </w:r>
      <w:r w:rsidR="002B5044" w:rsidRPr="00382A07">
        <w:rPr>
          <w:b/>
          <w:bCs w:val="0"/>
          <w:sz w:val="24"/>
          <w:szCs w:val="24"/>
        </w:rPr>
        <w:t xml:space="preserve"> года</w:t>
      </w:r>
      <w:r w:rsidR="00BC2634" w:rsidRPr="00382A07">
        <w:rPr>
          <w:b/>
          <w:bCs w:val="0"/>
          <w:sz w:val="24"/>
          <w:szCs w:val="24"/>
        </w:rPr>
        <w:t xml:space="preserve">, </w:t>
      </w:r>
      <w:r w:rsidR="00BC2634" w:rsidRPr="00382A07">
        <w:rPr>
          <w:bCs w:val="0"/>
          <w:sz w:val="24"/>
          <w:szCs w:val="24"/>
        </w:rPr>
        <w:t xml:space="preserve">при этом предложенная Участником в Письме о подаче оферты </w:t>
      </w:r>
      <w:r w:rsidR="00BC2634" w:rsidRPr="00382A07">
        <w:rPr>
          <w:bCs w:val="0"/>
          <w:spacing w:val="-2"/>
          <w:sz w:val="24"/>
          <w:szCs w:val="24"/>
        </w:rPr>
        <w:t>(под</w:t>
      </w:r>
      <w:r w:rsidR="00BC2634" w:rsidRPr="00382A07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5.1</w:t>
      </w:r>
      <w:r w:rsidR="00007625">
        <w:fldChar w:fldCharType="end"/>
      </w:r>
      <w:r w:rsidR="00BC2634" w:rsidRPr="00382A07">
        <w:rPr>
          <w:bCs w:val="0"/>
          <w:sz w:val="24"/>
          <w:szCs w:val="24"/>
          <w:lang w:eastAsia="ru-RU"/>
        </w:rPr>
        <w:t>)</w:t>
      </w:r>
      <w:r w:rsidR="00BC2634" w:rsidRPr="00382A0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382A07">
        <w:rPr>
          <w:bCs w:val="0"/>
          <w:i/>
          <w:sz w:val="24"/>
          <w:szCs w:val="24"/>
        </w:rPr>
        <w:t>.</w:t>
      </w:r>
      <w:bookmarkEnd w:id="557"/>
    </w:p>
    <w:p w:rsidR="00953987" w:rsidRPr="00382A07" w:rsidRDefault="00953987" w:rsidP="00953987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59" w:name="_Ref115077798"/>
      <w:bookmarkStart w:id="560" w:name="_Toc439323708"/>
      <w:bookmarkStart w:id="561" w:name="_Toc440357106"/>
      <w:bookmarkStart w:id="562" w:name="_Toc440359661"/>
      <w:bookmarkStart w:id="563" w:name="_Toc440632124"/>
      <w:bookmarkStart w:id="564" w:name="_Toc440875945"/>
      <w:bookmarkStart w:id="565" w:name="_Toc441130973"/>
      <w:bookmarkStart w:id="566" w:name="_Toc447269788"/>
      <w:r w:rsidRPr="00382A07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Организатор закупочной процедуры получает доступ для 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67" w:name="_Toc464120610"/>
      <w:bookmarkStart w:id="568" w:name="_Toc466970530"/>
      <w:bookmarkStart w:id="569" w:name="_Toc468462443"/>
      <w:bookmarkStart w:id="570" w:name="_Toc469482036"/>
      <w:bookmarkStart w:id="571" w:name="_Toc472411810"/>
      <w:bookmarkStart w:id="572" w:name="_Toc498588895"/>
      <w:r w:rsidRPr="00382A07">
        <w:rPr>
          <w:szCs w:val="24"/>
        </w:rPr>
        <w:t xml:space="preserve">Подача Заявок в письменной </w:t>
      </w:r>
      <w:r w:rsidR="00673FC7" w:rsidRPr="00382A07">
        <w:rPr>
          <w:szCs w:val="24"/>
        </w:rPr>
        <w:t xml:space="preserve">(бумажной) </w:t>
      </w:r>
      <w:r w:rsidRPr="00382A07">
        <w:rPr>
          <w:szCs w:val="24"/>
        </w:rPr>
        <w:t>форме</w:t>
      </w:r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bookmarkEnd w:id="543"/>
    <w:p w:rsidR="00717F60" w:rsidRPr="00DB5A15" w:rsidRDefault="001A3C31" w:rsidP="00BC19F9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DB5A15">
        <w:rPr>
          <w:bCs w:val="0"/>
          <w:sz w:val="24"/>
          <w:szCs w:val="24"/>
        </w:rPr>
        <w:t>Подача Участником Заявки в письменной</w:t>
      </w:r>
      <w:r w:rsidR="00673FC7" w:rsidRPr="00DB5A15">
        <w:rPr>
          <w:bCs w:val="0"/>
          <w:sz w:val="24"/>
          <w:szCs w:val="24"/>
        </w:rPr>
        <w:t xml:space="preserve"> </w:t>
      </w:r>
      <w:r w:rsidR="00673FC7" w:rsidRPr="00DB5A15">
        <w:rPr>
          <w:sz w:val="24"/>
          <w:szCs w:val="24"/>
        </w:rPr>
        <w:t>(бумажной)</w:t>
      </w:r>
      <w:r w:rsidRPr="00DB5A15">
        <w:rPr>
          <w:bCs w:val="0"/>
          <w:sz w:val="24"/>
          <w:szCs w:val="24"/>
        </w:rPr>
        <w:t xml:space="preserve"> форме не предусмотрена</w:t>
      </w:r>
      <w:r w:rsidR="008D1B83" w:rsidRPr="00DB5A15">
        <w:rPr>
          <w:bCs w:val="0"/>
          <w:sz w:val="24"/>
          <w:szCs w:val="24"/>
        </w:rPr>
        <w:t xml:space="preserve">, </w:t>
      </w:r>
      <w:r w:rsidR="00CA44AD" w:rsidRPr="00DB5A15">
        <w:rPr>
          <w:sz w:val="24"/>
          <w:szCs w:val="24"/>
        </w:rPr>
        <w:t xml:space="preserve">за исключением Соглашения о неустойке (подраздел </w:t>
      </w:r>
      <w:r w:rsidR="00007625">
        <w:fldChar w:fldCharType="begin"/>
      </w:r>
      <w:r w:rsidR="00007625">
        <w:instrText xml:space="preserve"> REF _Ref440272256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5.12</w:t>
      </w:r>
      <w:r w:rsidR="00007625">
        <w:fldChar w:fldCharType="end"/>
      </w:r>
      <w:r w:rsidR="00CA44AD" w:rsidRPr="00DB5A15">
        <w:rPr>
          <w:sz w:val="24"/>
          <w:szCs w:val="24"/>
        </w:rPr>
        <w:t xml:space="preserve">) и Расписки сдачи-приемки соглашения о неустойке (подраздел </w:t>
      </w:r>
      <w:r w:rsidR="00007625">
        <w:fldChar w:fldCharType="begin"/>
      </w:r>
      <w:r w:rsidR="00007625">
        <w:instrText xml:space="preserve"> REF _Ref467569419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5.13</w:t>
      </w:r>
      <w:r w:rsidR="00007625">
        <w:fldChar w:fldCharType="end"/>
      </w:r>
      <w:r w:rsidR="00CA44AD" w:rsidRPr="00DB5A15">
        <w:rPr>
          <w:sz w:val="24"/>
          <w:szCs w:val="24"/>
        </w:rPr>
        <w:t>), в случае, если в качестве обеспечения исполнения обязательств, связанных с участием в Запросе предложений и подачей Заявки, Участник предоставляет оригинал соглашения о неустойке</w:t>
      </w:r>
      <w:r w:rsidRPr="00DB5A15">
        <w:rPr>
          <w:bCs w:val="0"/>
          <w:sz w:val="24"/>
          <w:szCs w:val="24"/>
        </w:rPr>
        <w:t>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3" w:name="_Ref303683883"/>
      <w:bookmarkStart w:id="574" w:name="_Toc498588896"/>
      <w:r w:rsidRPr="00382A07">
        <w:t xml:space="preserve">Изменение и отзыв </w:t>
      </w:r>
      <w:r w:rsidR="004B5EB3" w:rsidRPr="00382A07">
        <w:t>Заявк</w:t>
      </w:r>
      <w:r w:rsidRPr="00382A07">
        <w:t>и</w:t>
      </w:r>
      <w:bookmarkEnd w:id="573"/>
      <w:bookmarkEnd w:id="574"/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75" w:name="_Ref305973250"/>
      <w:r w:rsidRPr="00382A07">
        <w:rPr>
          <w:bCs w:val="0"/>
          <w:sz w:val="24"/>
          <w:szCs w:val="24"/>
        </w:rPr>
        <w:t xml:space="preserve">До окончания срока подачи заявок 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 через ЭТП определяется правилами данной системы</w:t>
      </w:r>
      <w:r w:rsidRPr="00382A07">
        <w:rPr>
          <w:bCs w:val="0"/>
          <w:sz w:val="24"/>
          <w:szCs w:val="24"/>
        </w:rPr>
        <w:t>.</w:t>
      </w:r>
    </w:p>
    <w:p w:rsidR="00622B69" w:rsidRPr="00382A07" w:rsidRDefault="00622B69" w:rsidP="00622B69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окончания срока подачи Заявок </w:t>
      </w:r>
      <w:r w:rsidRPr="00382A07">
        <w:rPr>
          <w:bCs w:val="0"/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_Ref440289953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3.4.1.3</w:t>
      </w:r>
      <w:r w:rsidR="00007625">
        <w:fldChar w:fldCharType="end"/>
      </w:r>
      <w:r w:rsidRPr="00382A07">
        <w:rPr>
          <w:bCs w:val="0"/>
          <w:sz w:val="24"/>
          <w:szCs w:val="24"/>
        </w:rPr>
        <w:t>)</w:t>
      </w:r>
      <w:r w:rsidRPr="00382A07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,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, в письменной форме.</w:t>
      </w: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576" w:name="_Ref468199992"/>
      <w:bookmarkStart w:id="577" w:name="_Ref468200102"/>
      <w:bookmarkStart w:id="578" w:name="_Toc498588897"/>
      <w:r w:rsidRPr="00382A07">
        <w:t>Оценка Заявок и проведение переговоров</w:t>
      </w:r>
      <w:bookmarkEnd w:id="575"/>
      <w:bookmarkEnd w:id="576"/>
      <w:bookmarkEnd w:id="577"/>
      <w:bookmarkEnd w:id="578"/>
      <w:r w:rsidRPr="00382A07"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79" w:name="_Toc439323711"/>
      <w:bookmarkStart w:id="580" w:name="_Toc440357109"/>
      <w:bookmarkStart w:id="581" w:name="_Toc440359664"/>
      <w:bookmarkStart w:id="582" w:name="_Toc440632127"/>
      <w:bookmarkStart w:id="583" w:name="_Toc440875948"/>
      <w:bookmarkStart w:id="584" w:name="_Toc441130976"/>
      <w:bookmarkStart w:id="585" w:name="_Toc447269791"/>
      <w:bookmarkStart w:id="586" w:name="_Toc464120613"/>
      <w:bookmarkStart w:id="587" w:name="_Toc466970533"/>
      <w:bookmarkStart w:id="588" w:name="_Toc468462446"/>
      <w:bookmarkStart w:id="589" w:name="_Toc469482039"/>
      <w:bookmarkStart w:id="590" w:name="_Toc472411813"/>
      <w:bookmarkStart w:id="591" w:name="_Toc498588898"/>
      <w:r w:rsidRPr="00382A07">
        <w:rPr>
          <w:szCs w:val="24"/>
        </w:rPr>
        <w:t>Общие положения</w:t>
      </w:r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382A07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382A07">
        <w:rPr>
          <w:bCs w:val="0"/>
          <w:sz w:val="24"/>
          <w:szCs w:val="24"/>
        </w:rPr>
        <w:t>Организатором.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382A07">
        <w:rPr>
          <w:bCs w:val="0"/>
          <w:sz w:val="24"/>
          <w:szCs w:val="24"/>
        </w:rPr>
        <w:lastRenderedPageBreak/>
        <w:t xml:space="preserve">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382A07">
        <w:rPr>
          <w:bCs w:val="0"/>
          <w:sz w:val="24"/>
          <w:szCs w:val="24"/>
        </w:rPr>
        <w:t>Договор</w:t>
      </w:r>
      <w:r w:rsidRPr="00382A07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382A07">
        <w:rPr>
          <w:bCs w:val="0"/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382A07">
        <w:rPr>
          <w:iCs/>
          <w:sz w:val="24"/>
          <w:szCs w:val="24"/>
        </w:rPr>
        <w:t>ПАО «МРСК Центра»</w:t>
      </w:r>
      <w:r w:rsidR="001A3C31" w:rsidRPr="00382A07">
        <w:rPr>
          <w:sz w:val="24"/>
          <w:szCs w:val="24"/>
        </w:rPr>
        <w:t>,</w:t>
      </w:r>
      <w:r w:rsidR="008F7BD0" w:rsidRPr="00382A07">
        <w:rPr>
          <w:sz w:val="24"/>
          <w:szCs w:val="24"/>
        </w:rPr>
        <w:t xml:space="preserve"> ЭТП</w:t>
      </w:r>
      <w:r w:rsidR="001A3C31" w:rsidRPr="00382A07">
        <w:rPr>
          <w:sz w:val="24"/>
          <w:szCs w:val="24"/>
        </w:rPr>
        <w:t>.</w:t>
      </w:r>
    </w:p>
    <w:p w:rsidR="00717F60" w:rsidRPr="00382A07" w:rsidRDefault="009C744E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382A07">
        <w:rPr>
          <w:bCs w:val="0"/>
          <w:sz w:val="24"/>
          <w:szCs w:val="24"/>
        </w:rPr>
        <w:t>Договор</w:t>
      </w:r>
      <w:r w:rsidR="00717F60" w:rsidRPr="00382A07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382A07">
        <w:rPr>
          <w:bCs w:val="0"/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>ов.</w:t>
      </w:r>
    </w:p>
    <w:p w:rsidR="00717F60" w:rsidRPr="00382A07" w:rsidRDefault="00717F60" w:rsidP="00BC19F9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07625">
        <w:fldChar w:fldCharType="begin"/>
      </w:r>
      <w:r w:rsidR="00007625">
        <w:instrText xml:space="preserve"> REF _Ref93089454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3.6.2</w:t>
      </w:r>
      <w:r w:rsidR="00007625">
        <w:fldChar w:fldCharType="end"/>
      </w:r>
      <w:r w:rsidRPr="00382A07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07625">
        <w:fldChar w:fldCharType="begin"/>
      </w:r>
      <w:r w:rsidR="00007625">
        <w:instrText xml:space="preserve"> REF _Ref303670674 \n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3.6.3</w:t>
      </w:r>
      <w:r w:rsidR="00007625">
        <w:fldChar w:fldCharType="end"/>
      </w:r>
      <w:r w:rsidRPr="00382A07">
        <w:rPr>
          <w:bCs w:val="0"/>
          <w:sz w:val="24"/>
          <w:szCs w:val="24"/>
        </w:rPr>
        <w:t>) и оценочную стадию (пункт</w:t>
      </w:r>
      <w:r w:rsidR="007F3FB7" w:rsidRPr="00382A07">
        <w:rPr>
          <w:bCs w:val="0"/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_Ref306138385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3.6.4</w:t>
      </w:r>
      <w:r w:rsidR="00007625">
        <w:fldChar w:fldCharType="end"/>
      </w:r>
      <w:r w:rsidRPr="00382A07">
        <w:rPr>
          <w:bCs w:val="0"/>
          <w:sz w:val="24"/>
          <w:szCs w:val="24"/>
        </w:rPr>
        <w:t>).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592" w:name="_Ref93089454"/>
      <w:bookmarkStart w:id="593" w:name="_Toc439323712"/>
      <w:bookmarkStart w:id="594" w:name="_Toc440357110"/>
      <w:bookmarkStart w:id="595" w:name="_Toc440359665"/>
      <w:bookmarkStart w:id="596" w:name="_Toc440632128"/>
      <w:bookmarkStart w:id="597" w:name="_Toc440875949"/>
      <w:bookmarkStart w:id="598" w:name="_Toc441130977"/>
      <w:bookmarkStart w:id="599" w:name="_Toc447269792"/>
      <w:bookmarkStart w:id="600" w:name="_Toc464120614"/>
      <w:bookmarkStart w:id="601" w:name="_Toc466970534"/>
      <w:bookmarkStart w:id="602" w:name="_Toc468462447"/>
      <w:bookmarkStart w:id="603" w:name="_Toc469482040"/>
      <w:bookmarkStart w:id="604" w:name="_Toc472411814"/>
      <w:bookmarkStart w:id="605" w:name="_Toc498588899"/>
      <w:r w:rsidRPr="00382A07">
        <w:rPr>
          <w:szCs w:val="24"/>
        </w:rPr>
        <w:t>Отборочная стадия</w:t>
      </w:r>
      <w:bookmarkEnd w:id="592"/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правильность оформления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и и </w:t>
      </w:r>
      <w:r w:rsidR="00930B86" w:rsidRPr="00382A07">
        <w:rPr>
          <w:bCs w:val="0"/>
          <w:sz w:val="24"/>
          <w:szCs w:val="24"/>
        </w:rPr>
        <w:t>ее</w:t>
      </w:r>
      <w:r w:rsidRPr="00382A07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соответствие </w:t>
      </w:r>
      <w:r w:rsidR="003A59B8" w:rsidRPr="00382A07">
        <w:rPr>
          <w:bCs w:val="0"/>
          <w:sz w:val="24"/>
          <w:szCs w:val="24"/>
        </w:rPr>
        <w:t xml:space="preserve">Заявки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382A07">
        <w:rPr>
          <w:bCs w:val="0"/>
          <w:sz w:val="24"/>
          <w:szCs w:val="24"/>
        </w:rPr>
        <w:t>Д</w:t>
      </w:r>
      <w:r w:rsidRPr="00382A07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A75256" w:rsidRPr="00382A07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382A07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а; </w:t>
      </w:r>
    </w:p>
    <w:p w:rsidR="00717F60" w:rsidRPr="00382A0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с</w:t>
      </w:r>
      <w:r w:rsidR="003A59B8" w:rsidRPr="00382A07">
        <w:rPr>
          <w:bCs w:val="0"/>
          <w:sz w:val="24"/>
          <w:szCs w:val="24"/>
        </w:rPr>
        <w:t xml:space="preserve"> 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382A07">
        <w:rPr>
          <w:b/>
          <w:bCs w:val="0"/>
          <w:i/>
          <w:sz w:val="24"/>
          <w:szCs w:val="24"/>
        </w:rPr>
        <w:t>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6" w:name="_Ref55304419"/>
      <w:r w:rsidRPr="00382A07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ов разъясн</w:t>
      </w:r>
      <w:r w:rsidR="00DA7E38" w:rsidRPr="00382A07">
        <w:rPr>
          <w:sz w:val="24"/>
          <w:szCs w:val="24"/>
        </w:rPr>
        <w:t>ения или дополнения их Заявок</w:t>
      </w:r>
      <w:r w:rsidRPr="00382A07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</w:t>
      </w:r>
      <w:r w:rsidR="00076D8B" w:rsidRPr="00382A07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382A07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>апроса предложений.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При проверке правильности оформления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и. Закупочная комиссия с письменного согласия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7" w:name="_Ref55307002"/>
      <w:r w:rsidRPr="00382A07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DA7E38" w:rsidRPr="00382A07">
        <w:rPr>
          <w:sz w:val="24"/>
          <w:szCs w:val="24"/>
        </w:rPr>
        <w:t>отклонит</w:t>
      </w:r>
      <w:r w:rsidRPr="00382A07">
        <w:rPr>
          <w:sz w:val="24"/>
          <w:szCs w:val="24"/>
        </w:rPr>
        <w:t xml:space="preserve">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и, которые:</w:t>
      </w:r>
      <w:bookmarkEnd w:id="606"/>
      <w:bookmarkEnd w:id="607"/>
    </w:p>
    <w:p w:rsidR="00C138CC" w:rsidRPr="00382A07" w:rsidRDefault="003A59B8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382A0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C138CC" w:rsidRPr="00382A07">
        <w:rPr>
          <w:sz w:val="24"/>
          <w:szCs w:val="24"/>
        </w:rPr>
        <w:t>;</w:t>
      </w:r>
    </w:p>
    <w:p w:rsidR="00C138CC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поданы Участниками, не представившими финансовое обеспечение исполнения обязательств Участника в соответствии с 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Pr="00382A07">
        <w:rPr>
          <w:sz w:val="24"/>
          <w:szCs w:val="24"/>
        </w:rPr>
        <w:t>;</w:t>
      </w:r>
    </w:p>
    <w:p w:rsidR="00C138CC" w:rsidRPr="00F941F8" w:rsidRDefault="00953987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содержат всех необходимых документов, требуемых </w:t>
      </w:r>
      <w:r w:rsidRPr="000E09E6">
        <w:rPr>
          <w:sz w:val="24"/>
          <w:szCs w:val="24"/>
        </w:rPr>
        <w:t xml:space="preserve">настоящей </w:t>
      </w:r>
      <w:r w:rsidRPr="00F941F8">
        <w:rPr>
          <w:sz w:val="24"/>
          <w:szCs w:val="24"/>
        </w:rPr>
        <w:t>Документацией</w:t>
      </w:r>
      <w:r w:rsidR="00F941F8" w:rsidRPr="00F941F8">
        <w:rPr>
          <w:sz w:val="24"/>
          <w:szCs w:val="24"/>
        </w:rPr>
        <w:t>;</w:t>
      </w:r>
    </w:p>
    <w:p w:rsidR="00C138CC" w:rsidRPr="00382A07" w:rsidRDefault="00C138CC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382A07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BC19F9" w:rsidRPr="00AD344A" w:rsidRDefault="00AD344A" w:rsidP="005E6E3C">
      <w:pPr>
        <w:pStyle w:val="affffff0"/>
        <w:widowControl w:val="0"/>
        <w:numPr>
          <w:ilvl w:val="0"/>
          <w:numId w:val="80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D344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953987" w:rsidRPr="00382A07" w:rsidRDefault="00F80103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/>
        </w:rPr>
      </w:pPr>
      <w:r w:rsidRPr="00382A07">
        <w:rPr>
          <w:rFonts w:ascii="Times New Roman" w:hAnsi="Times New Roman" w:cs="Times New Roman"/>
        </w:rPr>
        <w:t>поданы с нарушением порядка подачи Заявок, установленного в настоящей документации</w:t>
      </w:r>
      <w:r w:rsidR="00D4486F" w:rsidRPr="00382A07">
        <w:rPr>
          <w:rFonts w:ascii="Times New Roman" w:hAnsi="Times New Roman"/>
        </w:rPr>
        <w:t>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D4486F" w:rsidRPr="00382A07" w:rsidRDefault="00D4486F" w:rsidP="005E6E3C">
      <w:pPr>
        <w:pStyle w:val="aff7"/>
        <w:widowControl w:val="0"/>
        <w:numPr>
          <w:ilvl w:val="0"/>
          <w:numId w:val="80"/>
        </w:numPr>
        <w:tabs>
          <w:tab w:val="left" w:pos="1843"/>
        </w:tabs>
        <w:suppressAutoHyphens w:val="0"/>
        <w:adjustRightInd w:val="0"/>
        <w:spacing w:before="0" w:line="240" w:lineRule="auto"/>
        <w:textAlignment w:val="baseline"/>
        <w:rPr>
          <w:rFonts w:ascii="Times New Roman" w:hAnsi="Times New Roman" w:cs="Times New Roman"/>
        </w:rPr>
      </w:pPr>
      <w:r w:rsidRPr="00382A07">
        <w:rPr>
          <w:rFonts w:ascii="Times New Roman" w:hAnsi="Times New Roman" w:cs="Times New Roman"/>
        </w:rPr>
        <w:t>содержат недостоверные сведения.</w:t>
      </w:r>
    </w:p>
    <w:p w:rsidR="00717F60" w:rsidRPr="00382A07" w:rsidRDefault="00717F60" w:rsidP="00BC19F9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08" w:name="_Ref468457053"/>
      <w:r w:rsidRPr="00382A07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е, а также проводить выездные проверки. При предоставлении заведомо ложных сведений или намеренном искажении информации </w:t>
      </w:r>
      <w:r w:rsidR="00D4486F" w:rsidRPr="00382A07">
        <w:rPr>
          <w:sz w:val="24"/>
          <w:szCs w:val="24"/>
        </w:rPr>
        <w:t xml:space="preserve">или документов (представлении </w:t>
      </w:r>
      <w:r w:rsidR="00AA2F2F">
        <w:rPr>
          <w:sz w:val="24"/>
          <w:szCs w:val="24"/>
        </w:rPr>
        <w:t>фальсифицированных</w:t>
      </w:r>
      <w:r w:rsidR="00AA2F2F" w:rsidRPr="00750DD1">
        <w:rPr>
          <w:sz w:val="24"/>
          <w:szCs w:val="24"/>
        </w:rPr>
        <w:t xml:space="preserve"> </w:t>
      </w:r>
      <w:r w:rsidR="00D4486F" w:rsidRPr="00382A07">
        <w:rPr>
          <w:sz w:val="24"/>
          <w:szCs w:val="24"/>
        </w:rPr>
        <w:t xml:space="preserve">документов), </w:t>
      </w:r>
      <w:r w:rsidRPr="00382A07">
        <w:rPr>
          <w:sz w:val="24"/>
          <w:szCs w:val="24"/>
        </w:rPr>
        <w:t xml:space="preserve">приведенных в составе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и, Заказчик имеет право удержать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финансовое обеспечение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</w:t>
      </w:r>
      <w:r w:rsidR="007F3FB7" w:rsidRPr="00382A07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_Ref306176386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</w:t>
      </w:r>
      <w:r w:rsidR="00007625">
        <w:fldChar w:fldCharType="end"/>
      </w:r>
      <w:r w:rsidR="007F3FB7" w:rsidRPr="00382A07">
        <w:rPr>
          <w:sz w:val="24"/>
          <w:szCs w:val="24"/>
        </w:rPr>
        <w:t>).</w:t>
      </w:r>
      <w:bookmarkEnd w:id="608"/>
      <w:r w:rsidR="007F3FB7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09" w:name="_Ref303670674"/>
      <w:bookmarkStart w:id="610" w:name="_Toc439323713"/>
      <w:bookmarkStart w:id="611" w:name="_Toc440357111"/>
      <w:bookmarkStart w:id="612" w:name="_Toc440359666"/>
      <w:bookmarkStart w:id="613" w:name="_Toc440632129"/>
      <w:bookmarkStart w:id="614" w:name="_Toc440875950"/>
      <w:bookmarkStart w:id="615" w:name="_Toc441130978"/>
      <w:bookmarkStart w:id="616" w:name="_Toc447269793"/>
      <w:bookmarkStart w:id="617" w:name="_Toc464120615"/>
      <w:bookmarkStart w:id="618" w:name="_Toc466970535"/>
      <w:bookmarkStart w:id="619" w:name="_Toc468462448"/>
      <w:bookmarkStart w:id="620" w:name="_Toc469482041"/>
      <w:bookmarkStart w:id="621" w:name="_Toc472411815"/>
      <w:bookmarkStart w:id="622" w:name="_Toc498588900"/>
      <w:r w:rsidRPr="00382A07">
        <w:rPr>
          <w:szCs w:val="24"/>
        </w:rPr>
        <w:t>Проведение переговоров</w:t>
      </w:r>
      <w:bookmarkEnd w:id="609"/>
      <w:bookmarkEnd w:id="610"/>
      <w:bookmarkEnd w:id="611"/>
      <w:bookmarkEnd w:id="612"/>
      <w:bookmarkEnd w:id="613"/>
      <w:bookmarkEnd w:id="614"/>
      <w:bookmarkEnd w:id="615"/>
      <w:bookmarkEnd w:id="616"/>
      <w:bookmarkEnd w:id="617"/>
      <w:bookmarkEnd w:id="618"/>
      <w:bookmarkEnd w:id="619"/>
      <w:bookmarkEnd w:id="620"/>
      <w:bookmarkEnd w:id="621"/>
      <w:bookmarkEnd w:id="622"/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После предварительного рассмотрения и оценки </w:t>
      </w:r>
      <w:r w:rsidR="00FE5731" w:rsidRPr="00382A07">
        <w:rPr>
          <w:sz w:val="24"/>
          <w:szCs w:val="24"/>
        </w:rPr>
        <w:t xml:space="preserve">Заявок </w:t>
      </w:r>
      <w:r w:rsidRPr="00382A07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ов,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382A07">
        <w:rPr>
          <w:sz w:val="24"/>
          <w:szCs w:val="24"/>
        </w:rPr>
        <w:t>Заявк</w:t>
      </w:r>
      <w:r w:rsidRPr="00382A07">
        <w:rPr>
          <w:sz w:val="24"/>
          <w:szCs w:val="24"/>
        </w:rPr>
        <w:t>и.</w:t>
      </w:r>
    </w:p>
    <w:p w:rsidR="00717F60" w:rsidRPr="00382A07" w:rsidRDefault="00717F60" w:rsidP="00BC19F9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382A07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382A07">
        <w:rPr>
          <w:sz w:val="24"/>
          <w:szCs w:val="24"/>
        </w:rPr>
        <w:t>Заявк</w:t>
      </w:r>
      <w:r w:rsidR="00FE5731" w:rsidRPr="00382A07">
        <w:rPr>
          <w:sz w:val="24"/>
          <w:szCs w:val="24"/>
        </w:rPr>
        <w:t xml:space="preserve">и </w:t>
      </w:r>
      <w:r w:rsidRPr="00382A07">
        <w:rPr>
          <w:sz w:val="24"/>
          <w:szCs w:val="24"/>
        </w:rPr>
        <w:t xml:space="preserve">не подлежат обсуждению с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ом.</w:t>
      </w:r>
    </w:p>
    <w:p w:rsidR="00717F60" w:rsidRPr="00382A07" w:rsidRDefault="00717F60" w:rsidP="00E71A48">
      <w:pPr>
        <w:pStyle w:val="3"/>
        <w:spacing w:line="264" w:lineRule="auto"/>
        <w:rPr>
          <w:szCs w:val="24"/>
        </w:rPr>
      </w:pPr>
      <w:bookmarkStart w:id="623" w:name="_Ref306138385"/>
      <w:bookmarkStart w:id="624" w:name="_Toc439323714"/>
      <w:bookmarkStart w:id="625" w:name="_Toc440357112"/>
      <w:bookmarkStart w:id="626" w:name="_Toc440359667"/>
      <w:bookmarkStart w:id="627" w:name="_Toc440632130"/>
      <w:bookmarkStart w:id="628" w:name="_Toc440875951"/>
      <w:bookmarkStart w:id="629" w:name="_Toc441130979"/>
      <w:bookmarkStart w:id="630" w:name="_Toc447269794"/>
      <w:bookmarkStart w:id="631" w:name="_Toc464120616"/>
      <w:bookmarkStart w:id="632" w:name="_Toc466970536"/>
      <w:bookmarkStart w:id="633" w:name="_Toc468462449"/>
      <w:bookmarkStart w:id="634" w:name="_Toc469482042"/>
      <w:bookmarkStart w:id="635" w:name="_Toc472411816"/>
      <w:bookmarkStart w:id="636" w:name="_Toc498588901"/>
      <w:r w:rsidRPr="00382A07">
        <w:rPr>
          <w:szCs w:val="24"/>
        </w:rPr>
        <w:t>Оценочная стадия</w:t>
      </w:r>
      <w:bookmarkEnd w:id="623"/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</w:p>
    <w:p w:rsidR="007D0EA7" w:rsidRPr="001018D6" w:rsidRDefault="007D0EA7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В</w:t>
      </w:r>
      <w:r w:rsidR="00D275BB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382A07">
        <w:rPr>
          <w:sz w:val="24"/>
          <w:szCs w:val="24"/>
        </w:rPr>
        <w:t xml:space="preserve">. Порядок проведения оценочной </w:t>
      </w:r>
      <w:r w:rsidR="00D275BB" w:rsidRPr="00031513">
        <w:rPr>
          <w:sz w:val="24"/>
          <w:szCs w:val="24"/>
        </w:rPr>
        <w:t xml:space="preserve">стадии, </w:t>
      </w:r>
      <w:r w:rsidRPr="001018D6">
        <w:rPr>
          <w:sz w:val="24"/>
          <w:szCs w:val="24"/>
        </w:rPr>
        <w:t>критери</w:t>
      </w:r>
      <w:r w:rsidR="00D275BB" w:rsidRPr="001018D6">
        <w:rPr>
          <w:sz w:val="24"/>
          <w:szCs w:val="24"/>
        </w:rPr>
        <w:t>и</w:t>
      </w:r>
      <w:r w:rsidRPr="001018D6">
        <w:rPr>
          <w:sz w:val="24"/>
          <w:szCs w:val="24"/>
        </w:rPr>
        <w:t xml:space="preserve"> и их весов</w:t>
      </w:r>
      <w:r w:rsidR="00D275BB" w:rsidRPr="001018D6">
        <w:rPr>
          <w:sz w:val="24"/>
          <w:szCs w:val="24"/>
        </w:rPr>
        <w:t>ые</w:t>
      </w:r>
      <w:r w:rsidRPr="001018D6">
        <w:rPr>
          <w:sz w:val="24"/>
          <w:szCs w:val="24"/>
        </w:rPr>
        <w:t xml:space="preserve"> коэффициент</w:t>
      </w:r>
      <w:r w:rsidR="00D275BB" w:rsidRPr="001018D6">
        <w:rPr>
          <w:sz w:val="24"/>
          <w:szCs w:val="24"/>
        </w:rPr>
        <w:t>ы изложены в Приложении №3 к настоящей Документации.</w:t>
      </w:r>
    </w:p>
    <w:p w:rsidR="00717F60" w:rsidRPr="00382A07" w:rsidRDefault="00717F60" w:rsidP="00BC19F9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1018D6">
        <w:rPr>
          <w:sz w:val="24"/>
          <w:szCs w:val="24"/>
        </w:rPr>
        <w:t xml:space="preserve">Закупочная комиссия ранжирует </w:t>
      </w:r>
      <w:r w:rsidR="004B5EB3" w:rsidRPr="001018D6">
        <w:rPr>
          <w:sz w:val="24"/>
          <w:szCs w:val="24"/>
        </w:rPr>
        <w:t>Заявк</w:t>
      </w:r>
      <w:r w:rsidRPr="001018D6">
        <w:rPr>
          <w:sz w:val="24"/>
          <w:szCs w:val="24"/>
        </w:rPr>
        <w:t>и</w:t>
      </w:r>
      <w:r w:rsidRPr="00382A07">
        <w:rPr>
          <w:sz w:val="24"/>
          <w:szCs w:val="24"/>
        </w:rPr>
        <w:t xml:space="preserve">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ами. </w:t>
      </w:r>
      <w:r w:rsidR="00E9095F"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на условиях, указанных в разделе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="00E9095F" w:rsidRPr="001018D6">
        <w:rPr>
          <w:sz w:val="24"/>
          <w:szCs w:val="24"/>
        </w:rPr>
        <w:t xml:space="preserve"> документации по запросу предложений.</w:t>
      </w:r>
    </w:p>
    <w:p w:rsidR="00F15392" w:rsidRPr="00382A07" w:rsidRDefault="00F15392" w:rsidP="00E71A48">
      <w:pPr>
        <w:pStyle w:val="2"/>
        <w:spacing w:line="264" w:lineRule="auto"/>
      </w:pPr>
      <w:bookmarkStart w:id="637" w:name="_Ref303250967"/>
      <w:bookmarkStart w:id="638" w:name="_Toc305697378"/>
      <w:bookmarkStart w:id="639" w:name="_Toc498588902"/>
      <w:bookmarkStart w:id="640" w:name="_Toc255985696"/>
      <w:r w:rsidRPr="00382A07">
        <w:lastRenderedPageBreak/>
        <w:t>Аукционная процедура понижени</w:t>
      </w:r>
      <w:r w:rsidR="00E60F8E" w:rsidRPr="00382A07">
        <w:t>я</w:t>
      </w:r>
      <w:r w:rsidRPr="00382A07">
        <w:t xml:space="preserve"> цены (переторжка)</w:t>
      </w:r>
      <w:bookmarkEnd w:id="637"/>
      <w:bookmarkEnd w:id="638"/>
      <w:bookmarkEnd w:id="639"/>
      <w:r w:rsidRPr="00382A07">
        <w:t xml:space="preserve"> </w:t>
      </w:r>
    </w:p>
    <w:bookmarkEnd w:id="640"/>
    <w:p w:rsidR="00F15392" w:rsidRPr="00382A07" w:rsidRDefault="00F15392" w:rsidP="00BC19F9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Организатором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382A07">
        <w:rPr>
          <w:sz w:val="24"/>
          <w:szCs w:val="24"/>
          <w:lang w:eastAsia="ru-RU"/>
        </w:rPr>
        <w:t xml:space="preserve">аукционной </w:t>
      </w:r>
      <w:r w:rsidRPr="00382A07">
        <w:rPr>
          <w:sz w:val="24"/>
          <w:szCs w:val="24"/>
          <w:lang w:eastAsia="ru-RU"/>
        </w:rPr>
        <w:t>процедуры</w:t>
      </w:r>
      <w:r w:rsidR="003417F7" w:rsidRPr="00382A07">
        <w:rPr>
          <w:sz w:val="24"/>
          <w:szCs w:val="24"/>
          <w:lang w:eastAsia="ru-RU"/>
        </w:rPr>
        <w:t xml:space="preserve"> понижения цены -</w:t>
      </w:r>
      <w:r w:rsidRPr="00382A07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Pr="00382A07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382A07">
        <w:rPr>
          <w:sz w:val="24"/>
          <w:szCs w:val="24"/>
          <w:lang w:eastAsia="ru-RU"/>
        </w:rPr>
        <w:t>Заявок</w:t>
      </w:r>
      <w:r w:rsidRPr="00382A07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е, цены.</w:t>
      </w:r>
    </w:p>
    <w:p w:rsidR="00F15392" w:rsidRPr="00382A07" w:rsidRDefault="000A4AA3" w:rsidP="00852FEB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Заявках, могут быть снижены. Решение о проведении процедуры переторжки принимает Закупочная комиссия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1" w:name="_Ref306352987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05EF6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382A07">
        <w:rPr>
          <w:sz w:val="24"/>
          <w:szCs w:val="24"/>
          <w:lang w:eastAsia="ru-RU"/>
        </w:rPr>
        <w:t>Заявк</w:t>
      </w:r>
      <w:r w:rsidR="00BD05FA" w:rsidRPr="00382A07">
        <w:rPr>
          <w:sz w:val="24"/>
          <w:szCs w:val="24"/>
          <w:lang w:eastAsia="ru-RU"/>
        </w:rPr>
        <w:t>а</w:t>
      </w:r>
      <w:r w:rsidR="00F15392" w:rsidRPr="00382A07">
        <w:rPr>
          <w:sz w:val="24"/>
          <w:szCs w:val="24"/>
          <w:lang w:eastAsia="ru-RU"/>
        </w:rPr>
        <w:t xml:space="preserve">, </w:t>
      </w:r>
      <w:r w:rsidR="00F15392" w:rsidRPr="00382A07">
        <w:rPr>
          <w:i/>
          <w:sz w:val="24"/>
          <w:szCs w:val="24"/>
          <w:lang w:eastAsia="ru-RU"/>
        </w:rPr>
        <w:t>по которо</w:t>
      </w:r>
      <w:r w:rsidR="00BD05FA" w:rsidRPr="00382A07">
        <w:rPr>
          <w:i/>
          <w:sz w:val="24"/>
          <w:szCs w:val="24"/>
          <w:lang w:eastAsia="ru-RU"/>
        </w:rPr>
        <w:t>й</w:t>
      </w:r>
      <w:r w:rsidR="00F15392" w:rsidRPr="00382A07">
        <w:rPr>
          <w:i/>
          <w:sz w:val="24"/>
          <w:szCs w:val="24"/>
          <w:lang w:eastAsia="ru-RU"/>
        </w:rPr>
        <w:t xml:space="preserve"> он не участвовал в переторжке,</w:t>
      </w:r>
      <w:r w:rsidR="00F15392" w:rsidRPr="00382A07">
        <w:rPr>
          <w:sz w:val="24"/>
          <w:szCs w:val="24"/>
          <w:lang w:eastAsia="ru-RU"/>
        </w:rPr>
        <w:t xml:space="preserve"> остается </w:t>
      </w:r>
      <w:r w:rsidR="00BC23FF" w:rsidRPr="00382A07">
        <w:rPr>
          <w:sz w:val="24"/>
          <w:szCs w:val="24"/>
          <w:lang w:eastAsia="ru-RU"/>
        </w:rPr>
        <w:t xml:space="preserve">действующей </w:t>
      </w:r>
      <w:r w:rsidR="00F15392" w:rsidRPr="00382A07">
        <w:rPr>
          <w:sz w:val="24"/>
          <w:szCs w:val="24"/>
          <w:lang w:eastAsia="ru-RU"/>
        </w:rPr>
        <w:t>с ранее объявленной ценой.</w:t>
      </w:r>
      <w:bookmarkEnd w:id="641"/>
    </w:p>
    <w:p w:rsidR="00F15392" w:rsidRPr="00382A07" w:rsidRDefault="00852FEB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>Предложения Участника по повышению цены не рассматриваются, такой Участник считается не участвовавшим в процедуре переторжки, его Заявка остается действующей с ранее объявленной ценой</w:t>
      </w:r>
      <w:r w:rsidR="00F15392" w:rsidRPr="00382A07">
        <w:rPr>
          <w:sz w:val="24"/>
          <w:szCs w:val="24"/>
          <w:lang w:eastAsia="ru-RU"/>
        </w:rPr>
        <w:t>.</w:t>
      </w:r>
    </w:p>
    <w:p w:rsidR="00F15392" w:rsidRPr="00382A07" w:rsidRDefault="00F15392" w:rsidP="00BC19F9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2" w:name="_Ref306353005"/>
      <w:r w:rsidRPr="00382A07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382A07">
        <w:rPr>
          <w:iCs/>
          <w:sz w:val="24"/>
          <w:szCs w:val="24"/>
          <w:lang w:eastAsia="ru-RU"/>
        </w:rPr>
        <w:t xml:space="preserve">. </w:t>
      </w:r>
      <w:r w:rsidRPr="00382A07">
        <w:rPr>
          <w:sz w:val="24"/>
          <w:szCs w:val="24"/>
          <w:lang w:eastAsia="ru-RU"/>
        </w:rPr>
        <w:t>Порядок проведения процедуры переторжки на ЭТП определяется правилами данной системы.</w:t>
      </w:r>
      <w:bookmarkEnd w:id="642"/>
    </w:p>
    <w:p w:rsidR="00F15392" w:rsidRPr="00382A07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382A07">
        <w:rPr>
          <w:iCs/>
          <w:sz w:val="24"/>
          <w:szCs w:val="24"/>
          <w:lang w:eastAsia="ru-RU"/>
        </w:rPr>
        <w:t>»</w:t>
      </w:r>
      <w:r w:rsidRPr="00382A07">
        <w:rPr>
          <w:iCs/>
          <w:sz w:val="24"/>
          <w:szCs w:val="24"/>
          <w:lang w:eastAsia="ru-RU"/>
        </w:rPr>
        <w:t xml:space="preserve"> цену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382A07">
        <w:rPr>
          <w:iCs/>
          <w:sz w:val="24"/>
          <w:szCs w:val="24"/>
          <w:lang w:eastAsia="ru-RU"/>
        </w:rPr>
        <w:t>Участник</w:t>
      </w:r>
      <w:r w:rsidRPr="00382A07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382A07">
        <w:rPr>
          <w:iCs/>
          <w:sz w:val="24"/>
          <w:szCs w:val="24"/>
          <w:lang w:eastAsia="ru-RU"/>
        </w:rPr>
        <w:t>.</w:t>
      </w:r>
      <w:r w:rsidRPr="00382A07">
        <w:rPr>
          <w:iCs/>
          <w:sz w:val="24"/>
          <w:szCs w:val="24"/>
          <w:lang w:eastAsia="ru-RU"/>
        </w:rPr>
        <w:t xml:space="preserve"> </w:t>
      </w:r>
      <w:r w:rsidR="00076D8B" w:rsidRPr="00382A07">
        <w:rPr>
          <w:iCs/>
          <w:sz w:val="24"/>
          <w:szCs w:val="24"/>
          <w:lang w:eastAsia="ru-RU"/>
        </w:rPr>
        <w:t>И</w:t>
      </w:r>
      <w:r w:rsidRPr="00382A07">
        <w:rPr>
          <w:iCs/>
          <w:sz w:val="24"/>
          <w:szCs w:val="24"/>
          <w:lang w:eastAsia="ru-RU"/>
        </w:rPr>
        <w:t xml:space="preserve">зменение цены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382A07">
        <w:rPr>
          <w:iCs/>
          <w:sz w:val="24"/>
          <w:szCs w:val="24"/>
          <w:lang w:eastAsia="ru-RU"/>
        </w:rPr>
        <w:t>Заявк</w:t>
      </w:r>
      <w:r w:rsidRPr="00382A07">
        <w:rPr>
          <w:iCs/>
          <w:sz w:val="24"/>
          <w:szCs w:val="24"/>
          <w:lang w:eastAsia="ru-RU"/>
        </w:rPr>
        <w:t>и</w:t>
      </w:r>
      <w:r w:rsidR="00076D8B" w:rsidRPr="00382A07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382A07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382A07">
        <w:rPr>
          <w:sz w:val="24"/>
          <w:szCs w:val="24"/>
          <w:lang w:eastAsia="ru-RU"/>
        </w:rPr>
        <w:t xml:space="preserve"> в </w:t>
      </w:r>
      <w:r w:rsidRPr="00382A07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382A07" w:rsidRDefault="00953987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</w:rPr>
        <w:t>Приглашенные Участники принимают в ней участи</w:t>
      </w:r>
      <w:r w:rsidR="00F80103" w:rsidRPr="00382A07">
        <w:rPr>
          <w:iCs/>
          <w:sz w:val="24"/>
          <w:szCs w:val="24"/>
        </w:rPr>
        <w:t>е</w:t>
      </w:r>
      <w:r w:rsidRPr="00382A07">
        <w:rPr>
          <w:iCs/>
          <w:sz w:val="24"/>
          <w:szCs w:val="24"/>
        </w:rPr>
        <w:t xml:space="preserve"> без внесения платы. После проведения переторжки в первый раз по просьбе любого из приглашенных Участников переторжка может быть проведена повторно, третий раз и т.п. (далее — повторная переторжка). </w:t>
      </w:r>
      <w:r w:rsidR="00F80103" w:rsidRPr="00382A07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8941A2" w:rsidRPr="00382A07">
        <w:rPr>
          <w:iCs/>
          <w:sz w:val="24"/>
          <w:szCs w:val="24"/>
          <w:lang w:eastAsia="ru-RU"/>
        </w:rPr>
        <w:t xml:space="preserve"> с учетом положений пункта </w:t>
      </w:r>
      <w:r w:rsidR="00007625">
        <w:fldChar w:fldCharType="begin"/>
      </w:r>
      <w:r w:rsidR="00007625">
        <w:instrText xml:space="preserve"> REF _Ref465850064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3.7.9</w:t>
      </w:r>
      <w:r w:rsidR="00007625">
        <w:fldChar w:fldCharType="end"/>
      </w:r>
      <w:r w:rsidR="008941A2" w:rsidRPr="00382A07">
        <w:rPr>
          <w:iCs/>
          <w:sz w:val="24"/>
          <w:szCs w:val="24"/>
          <w:lang w:eastAsia="ru-RU"/>
        </w:rPr>
        <w:t xml:space="preserve">. Решение </w:t>
      </w:r>
      <w:r w:rsidR="008941A2" w:rsidRPr="00382A07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382A07">
        <w:rPr>
          <w:iCs/>
          <w:sz w:val="24"/>
          <w:szCs w:val="24"/>
          <w:lang w:eastAsia="ru-RU"/>
        </w:rPr>
        <w:t xml:space="preserve">. </w:t>
      </w:r>
    </w:p>
    <w:p w:rsidR="00685336" w:rsidRPr="00382A07" w:rsidRDefault="00685336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382A07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07625">
        <w:fldChar w:fldCharType="begin"/>
      </w:r>
      <w:r w:rsidR="00007625">
        <w:instrText xml:space="preserve"> REF _Ref306352987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3.7.3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 xml:space="preserve"> - </w:t>
      </w:r>
      <w:r w:rsidR="00007625">
        <w:fldChar w:fldCharType="begin"/>
      </w:r>
      <w:r w:rsidR="00007625">
        <w:instrText xml:space="preserve"> REF _Ref306353005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  <w:lang w:eastAsia="ru-RU"/>
        </w:rPr>
        <w:t>3.7.5</w:t>
      </w:r>
      <w:r w:rsidR="00007625">
        <w:fldChar w:fldCharType="end"/>
      </w:r>
      <w:r w:rsidRPr="00382A07">
        <w:rPr>
          <w:iCs/>
          <w:sz w:val="24"/>
          <w:szCs w:val="24"/>
          <w:lang w:eastAsia="ru-RU"/>
        </w:rPr>
        <w:t>.</w:t>
      </w:r>
    </w:p>
    <w:p w:rsidR="00F15392" w:rsidRPr="00382A07" w:rsidRDefault="009C744E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43" w:name="_Ref468453355"/>
      <w:r w:rsidRPr="00382A07">
        <w:rPr>
          <w:sz w:val="24"/>
          <w:szCs w:val="24"/>
          <w:lang w:eastAsia="ru-RU"/>
        </w:rPr>
        <w:t>Участник</w:t>
      </w:r>
      <w:r w:rsidR="00F15392" w:rsidRPr="00382A07">
        <w:rPr>
          <w:sz w:val="24"/>
          <w:szCs w:val="24"/>
          <w:lang w:eastAsia="ru-RU"/>
        </w:rPr>
        <w:t xml:space="preserve"> </w:t>
      </w:r>
      <w:r w:rsidR="00C86793" w:rsidRPr="00382A07">
        <w:rPr>
          <w:sz w:val="24"/>
          <w:szCs w:val="24"/>
          <w:lang w:eastAsia="ru-RU"/>
        </w:rPr>
        <w:t>запроса предложений</w:t>
      </w:r>
      <w:r w:rsidR="00F15392" w:rsidRPr="00382A07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BC19F9" w:rsidRPr="00382A07">
        <w:rPr>
          <w:sz w:val="24"/>
          <w:szCs w:val="24"/>
          <w:lang w:eastAsia="ru-RU"/>
        </w:rPr>
        <w:t xml:space="preserve"> </w:t>
      </w:r>
      <w:r w:rsidR="00BC19F9" w:rsidRPr="00382A07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382A07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382A07">
        <w:rPr>
          <w:sz w:val="24"/>
          <w:szCs w:val="24"/>
          <w:lang w:eastAsia="ru-RU"/>
        </w:rPr>
        <w:t>Заявк</w:t>
      </w:r>
      <w:r w:rsidR="00F15392" w:rsidRPr="00382A07">
        <w:rPr>
          <w:sz w:val="24"/>
          <w:szCs w:val="24"/>
          <w:lang w:eastAsia="ru-RU"/>
        </w:rPr>
        <w:t>и.</w:t>
      </w:r>
      <w:bookmarkEnd w:id="643"/>
    </w:p>
    <w:p w:rsidR="00953987" w:rsidRPr="00382A07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44" w:name="_Ref465850064"/>
      <w:r w:rsidRPr="00382A07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44"/>
    </w:p>
    <w:p w:rsidR="00953987" w:rsidRPr="004A1A68" w:rsidRDefault="00953987" w:rsidP="00953987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информации о возможности дополнительного снижения </w:t>
      </w:r>
      <w:r w:rsidRPr="00382A07">
        <w:rPr>
          <w:sz w:val="24"/>
          <w:szCs w:val="24"/>
        </w:rPr>
        <w:lastRenderedPageBreak/>
        <w:t xml:space="preserve">поданных ценовых </w:t>
      </w:r>
      <w:r w:rsidRPr="004A1A68">
        <w:rPr>
          <w:sz w:val="24"/>
          <w:szCs w:val="24"/>
        </w:rPr>
        <w:t>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4A1A68" w:rsidRDefault="00F15392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  <w:lang w:eastAsia="ru-RU"/>
        </w:rPr>
        <w:t xml:space="preserve">По решению </w:t>
      </w:r>
      <w:r w:rsidR="00685336" w:rsidRPr="004A1A68">
        <w:rPr>
          <w:sz w:val="24"/>
          <w:szCs w:val="24"/>
          <w:lang w:eastAsia="ru-RU"/>
        </w:rPr>
        <w:t xml:space="preserve">Закупочной </w:t>
      </w:r>
      <w:r w:rsidRPr="004A1A6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034534" w:rsidRPr="00991C07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</w:t>
      </w:r>
      <w:r w:rsidRPr="00991C07">
        <w:rPr>
          <w:sz w:val="24"/>
          <w:szCs w:val="24"/>
        </w:rPr>
        <w:t xml:space="preserve">меры, предусмотренные п. </w:t>
      </w:r>
      <w:r w:rsidR="00007625">
        <w:fldChar w:fldCharType="begin"/>
      </w:r>
      <w:r w:rsidR="00007625">
        <w:instrText xml:space="preserve"> REF _Ref465670219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</w:t>
      </w:r>
      <w:r w:rsidR="00007625">
        <w:fldChar w:fldCharType="end"/>
      </w:r>
      <w:r w:rsidRPr="00991C07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007625">
        <w:fldChar w:fldCharType="begin"/>
      </w:r>
      <w:r w:rsidR="00007625">
        <w:instrText xml:space="preserve"> REF _Ref468453355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3.7.8</w:t>
      </w:r>
      <w:r w:rsidR="00007625">
        <w:fldChar w:fldCharType="end"/>
      </w:r>
      <w:r w:rsidRPr="00991C07">
        <w:rPr>
          <w:sz w:val="24"/>
          <w:szCs w:val="24"/>
        </w:rPr>
        <w:t xml:space="preserve">, предоставляет 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991C07">
        <w:rPr>
          <w:sz w:val="24"/>
          <w:szCs w:val="24"/>
        </w:rPr>
        <w:t xml:space="preserve"> документации.</w:t>
      </w:r>
    </w:p>
    <w:p w:rsidR="00034534" w:rsidRPr="001018D6" w:rsidRDefault="00034534" w:rsidP="00BC19F9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991C07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</w:t>
      </w:r>
      <w:r w:rsidRPr="001018D6">
        <w:rPr>
          <w:sz w:val="24"/>
          <w:szCs w:val="24"/>
        </w:rPr>
        <w:t xml:space="preserve">документы, предусмотренные подпунктом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3.11.2</w:t>
      </w:r>
      <w:r w:rsidR="00007625">
        <w:fldChar w:fldCharType="end"/>
      </w:r>
      <w:r w:rsidRPr="001018D6">
        <w:rPr>
          <w:sz w:val="24"/>
          <w:szCs w:val="24"/>
        </w:rPr>
        <w:t xml:space="preserve"> документации, предоставляются повторно.</w:t>
      </w:r>
    </w:p>
    <w:p w:rsidR="00031513" w:rsidRPr="001018D6" w:rsidRDefault="00031513" w:rsidP="00031513">
      <w:pPr>
        <w:pStyle w:val="2"/>
        <w:tabs>
          <w:tab w:val="num" w:pos="1134"/>
        </w:tabs>
        <w:spacing w:line="264" w:lineRule="auto"/>
        <w:rPr>
          <w:bCs w:val="0"/>
        </w:rPr>
      </w:pPr>
      <w:bookmarkStart w:id="645" w:name="_Ref471821960"/>
      <w:bookmarkStart w:id="646" w:name="_Toc471986593"/>
      <w:bookmarkStart w:id="647" w:name="_Toc472409204"/>
      <w:bookmarkStart w:id="648" w:name="_Toc498588903"/>
      <w:bookmarkStart w:id="649" w:name="_Ref303681924"/>
      <w:bookmarkStart w:id="650" w:name="_Ref303683914"/>
      <w:r w:rsidRPr="001018D6">
        <w:rPr>
          <w:bCs w:val="0"/>
        </w:rPr>
        <w:t>О приоритете продукции (товаров) российского происхождения по отношению к продукции (товарам), происходящим из иностранного государства</w:t>
      </w:r>
      <w:bookmarkEnd w:id="645"/>
      <w:bookmarkEnd w:id="646"/>
      <w:bookmarkEnd w:id="647"/>
      <w:bookmarkEnd w:id="648"/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1018D6">
        <w:rPr>
          <w:bCs w:val="0"/>
          <w:sz w:val="24"/>
          <w:szCs w:val="24"/>
        </w:rPr>
        <w:t xml:space="preserve">Единого стандарта закупок ПАО «Россети» (Положение о закупке) устанавливается </w:t>
      </w:r>
      <w:r w:rsidRPr="001018D6">
        <w:rPr>
          <w:sz w:val="24"/>
          <w:szCs w:val="24"/>
        </w:rPr>
        <w:t>приоритет продукции (товаров) российского происхождения при осуществлении закупок продукции (товаров) путем проведения закупочных процедур, по отношению к продукции (товарам), происходящим из иностранного государства (далее – приоритет).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Продукцией российского происхождения будет считаться продукция, соответствующая критериям, установленным Постановлением Правительства РФ от 17.07.2015 № 719 «О критериях отнесения промышленной продукции к промышленной продукции, не имеющей аналогов, произведенных в Российской Федерации» (Приложением к постановлению N 719), а также продукция, соответствующая требованиям Соглашения о Правилах определения страны происхождения товаров в Содружестве Независимых Государств от 20 ноября 2009 года (продукция будет считаться произведенной в России, если она полностью произведена или подвергнута достаточной обработке/переработке на ее территории). С учетом положений Генерального соглашения по тарифам и торговле 1994 года и Договора о Евразийском экономическом союзе от 29 мая 2014 г. национальный режим предоставляется продукции стран-участниц указанных международных соглашений.</w:t>
      </w:r>
    </w:p>
    <w:p w:rsidR="00031513" w:rsidRPr="00F941F8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поставке продукции российского происхождения принимается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=0,85, </w:t>
      </w:r>
      <w:r w:rsidRPr="001018D6">
        <w:rPr>
          <w:sz w:val="24"/>
          <w:szCs w:val="24"/>
        </w:rPr>
        <w:lastRenderedPageBreak/>
        <w:t xml:space="preserve">иначе </w:t>
      </w:r>
      <w:r w:rsidRPr="001018D6">
        <w:rPr>
          <w:i/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vertAlign w:val="subscript"/>
        </w:rPr>
        <w:t>ПРИОР</w:t>
      </w:r>
      <w:r w:rsidRPr="001018D6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в </w:t>
      </w:r>
      <w:r w:rsidRPr="00F941F8">
        <w:rPr>
          <w:sz w:val="24"/>
          <w:szCs w:val="24"/>
        </w:rPr>
        <w:t>Приложении №3 к настоящей Документации).</w:t>
      </w: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>Приоритет не предоставляется в случаях, если: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007625">
        <w:fldChar w:fldCharType="begin"/>
      </w:r>
      <w:r w:rsidR="00007625">
        <w:instrText xml:space="preserve"> REF _Ref303251044 \r \h  \* MERGEFORMAT </w:instrText>
      </w:r>
      <w:r w:rsidR="00007625">
        <w:fldChar w:fldCharType="separate"/>
      </w:r>
      <w:r w:rsidR="004D5055" w:rsidRPr="004D5055">
        <w:rPr>
          <w:rFonts w:ascii="Times New Roman" w:hAnsi="Times New Roman" w:cs="Times New Roman"/>
          <w:sz w:val="24"/>
          <w:szCs w:val="24"/>
        </w:rPr>
        <w:t>3.10</w:t>
      </w:r>
      <w:r w:rsidR="00007625">
        <w:fldChar w:fldCharType="end"/>
      </w:r>
      <w:r w:rsidRPr="001018D6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документации 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по запросу предложений </w:t>
      </w:r>
      <w:r w:rsidRPr="001018D6">
        <w:rPr>
          <w:rFonts w:ascii="Times New Roman" w:hAnsi="Times New Roman" w:cs="Times New Roman"/>
          <w:sz w:val="24"/>
          <w:szCs w:val="24"/>
        </w:rPr>
        <w:t>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документации</w:t>
      </w:r>
      <w:r w:rsidR="00991C07" w:rsidRPr="001018D6">
        <w:rPr>
          <w:rFonts w:ascii="Times New Roman" w:hAnsi="Times New Roman" w:cs="Times New Roman"/>
          <w:sz w:val="24"/>
          <w:szCs w:val="24"/>
        </w:rPr>
        <w:t xml:space="preserve"> по запросу предложений</w:t>
      </w:r>
      <w:r w:rsidRPr="001018D6">
        <w:rPr>
          <w:rFonts w:ascii="Times New Roman" w:hAnsi="Times New Roman" w:cs="Times New Roman"/>
          <w:sz w:val="24"/>
          <w:szCs w:val="24"/>
        </w:rPr>
        <w:t>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поставке товаров российского происхождения;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1018D6">
        <w:rPr>
          <w:rFonts w:ascii="Times New Roman" w:hAnsi="Times New Roman" w:cs="Times New Roman"/>
          <w:i/>
          <w:sz w:val="24"/>
          <w:szCs w:val="24"/>
        </w:rPr>
        <w:t>всех Участников, прошедших отборочную стадию,</w:t>
      </w:r>
      <w:r w:rsidRPr="001018D6">
        <w:rPr>
          <w:rFonts w:ascii="Times New Roman" w:hAnsi="Times New Roman" w:cs="Times New Roman"/>
          <w:sz w:val="24"/>
          <w:szCs w:val="24"/>
        </w:rPr>
        <w:t xml:space="preserve"> не содержится предложений о поставке продукции иностранного происхождения (с учетом положений нижеследующего пункта);</w:t>
      </w:r>
    </w:p>
    <w:p w:rsidR="00031513" w:rsidRPr="001018D6" w:rsidRDefault="00031513" w:rsidP="00031513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018D6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поставке продукции российского и иностранного происхождения, при этом стоимость продукции российского происхождения составляет менее 50 процентов (Пр РФ (%) – стоимость продукции российского происхождения в процентах) стоимости всей предложенной таким участником продукции, при этом установление соотношения цены ((Пр РФ (%)) предлагаемой к поставке продукции российского и иностранного происхождения определяется исходя из следующего: цена единицы каждой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ед. прод.) определяется как произведение начальной (максимальной) цены единицы продукции (Ц</w:t>
      </w:r>
      <w:r w:rsidRPr="001018D6">
        <w:rPr>
          <w:rFonts w:ascii="Times New Roman" w:hAnsi="Times New Roman" w:cs="Times New Roman"/>
          <w:i/>
          <w:sz w:val="24"/>
          <w:szCs w:val="24"/>
          <w:lang w:val="en-US"/>
        </w:rPr>
        <w:t>i</w:t>
      </w:r>
      <w:r w:rsidRPr="001018D6">
        <w:rPr>
          <w:rFonts w:ascii="Times New Roman" w:hAnsi="Times New Roman" w:cs="Times New Roman"/>
          <w:sz w:val="24"/>
          <w:szCs w:val="24"/>
        </w:rPr>
        <w:t> нач.(макс) ед.) на коэффициент изменения начальной (максимальной) цены договора по результатам проведения закупки (</w:t>
      </w:r>
      <w:r w:rsidRPr="001018D6">
        <w:rPr>
          <w:rFonts w:ascii="Times New Roman" w:hAnsi="Times New Roman" w:cs="Times New Roman"/>
          <w:sz w:val="24"/>
          <w:szCs w:val="24"/>
          <w:lang w:val="en-US"/>
        </w:rPr>
        <w:t>kf</w:t>
      </w:r>
      <w:r w:rsidRPr="001018D6">
        <w:rPr>
          <w:rFonts w:ascii="Times New Roman" w:hAnsi="Times New Roman" w:cs="Times New Roman"/>
          <w:sz w:val="24"/>
          <w:szCs w:val="24"/>
        </w:rPr>
        <w:t>), определяемый как результат деления цены Договора (Ц дог.), по которой заключается Договор, на начальную (максимальную) цену Договора (цену лота)) (Ц нач.(макс)) и производится по следующей формуле отдельно для каждого участника, предлагающего продукцию как российского так и иностранного происхождения:</w:t>
      </w:r>
    </w:p>
    <w:p w:rsidR="00031513" w:rsidRPr="001018D6" w:rsidRDefault="00031513" w:rsidP="00031513">
      <w:pPr>
        <w:pStyle w:val="ConsPlusNormal"/>
        <w:ind w:firstLine="540"/>
        <w:jc w:val="both"/>
        <w:rPr>
          <w:sz w:val="24"/>
          <w:szCs w:val="24"/>
        </w:rPr>
      </w:pP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 xml:space="preserve">Пр (РФ) (%) = Ц (РФ)*100/ Ц дог (заявки),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(РФ) – цена продукции российского происхождения, предложенная Участником к поставке,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 (РФ) = ∑ 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(РФ)*</w:t>
      </w:r>
      <w:r w:rsidRPr="001018D6">
        <w:rPr>
          <w:sz w:val="24"/>
          <w:szCs w:val="24"/>
          <w:lang w:val="en-US"/>
        </w:rPr>
        <w:t>K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>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– количество продукции по i-той позиции;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ед. прод. (РФ) – цена единицы продукции российского происхождения по i-той позиции (учитываются позиции, по которым Участник предложил продукцию российского происхождения),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</w:rPr>
        <w:t>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ед. прод. (РФ) = </w:t>
      </w: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>*Ц</w:t>
      </w:r>
      <w:r w:rsidRPr="001018D6">
        <w:rPr>
          <w:i/>
          <w:sz w:val="24"/>
          <w:szCs w:val="24"/>
          <w:lang w:val="en-US"/>
        </w:rPr>
        <w:t>i</w:t>
      </w:r>
      <w:r w:rsidRPr="001018D6">
        <w:rPr>
          <w:sz w:val="24"/>
          <w:szCs w:val="24"/>
        </w:rPr>
        <w:t xml:space="preserve"> (РФ) нач.(макс) ед.,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>где: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lastRenderedPageBreak/>
        <w:t>Ц</w:t>
      </w:r>
      <w:r w:rsidRPr="001018D6">
        <w:rPr>
          <w:i/>
          <w:sz w:val="24"/>
          <w:szCs w:val="24"/>
        </w:rPr>
        <w:t>i</w:t>
      </w:r>
      <w:r w:rsidRPr="001018D6">
        <w:rPr>
          <w:sz w:val="24"/>
          <w:szCs w:val="24"/>
        </w:rPr>
        <w:t xml:space="preserve"> (РФ) нач.(макс) ед. – начальная (максимальная) цена единицы продукции по i-той позиции (учитываются позиции, по которым Участник предложил продукцию российского происхождения);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kf – коэффициент изменения начальной (максимальной) цены договора, который рассчитывается по следующей формуле: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  <w:r w:rsidRPr="001018D6">
        <w:rPr>
          <w:sz w:val="24"/>
          <w:szCs w:val="24"/>
          <w:lang w:val="en-US"/>
        </w:rPr>
        <w:t>kf</w:t>
      </w:r>
      <w:r w:rsidRPr="001018D6">
        <w:rPr>
          <w:sz w:val="24"/>
          <w:szCs w:val="24"/>
        </w:rPr>
        <w:t xml:space="preserve">= Ц дог./ Ц нач.(макс), 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540"/>
        <w:rPr>
          <w:sz w:val="24"/>
          <w:szCs w:val="24"/>
        </w:rPr>
      </w:pPr>
      <w:r w:rsidRPr="001018D6">
        <w:rPr>
          <w:sz w:val="24"/>
          <w:szCs w:val="24"/>
        </w:rPr>
        <w:t xml:space="preserve">где: 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>Ц дог (заявки) – цена Договора, предложенная Участником и указанная в письме о подаче оферты;</w:t>
      </w:r>
    </w:p>
    <w:p w:rsidR="00031513" w:rsidRPr="001018D6" w:rsidRDefault="00031513" w:rsidP="005E6E3C">
      <w:pPr>
        <w:pStyle w:val="a1"/>
        <w:numPr>
          <w:ilvl w:val="0"/>
          <w:numId w:val="87"/>
        </w:numPr>
        <w:tabs>
          <w:tab w:val="clear" w:pos="1134"/>
        </w:tabs>
        <w:suppressAutoHyphens w:val="0"/>
        <w:spacing w:after="120" w:line="240" w:lineRule="auto"/>
        <w:ind w:left="1134"/>
        <w:rPr>
          <w:sz w:val="24"/>
          <w:szCs w:val="24"/>
        </w:rPr>
      </w:pPr>
      <w:r w:rsidRPr="001018D6">
        <w:rPr>
          <w:sz w:val="24"/>
          <w:szCs w:val="24"/>
        </w:rPr>
        <w:t xml:space="preserve">Ц нач.(макс) – начальная (максимальная) цена Договора (лота) (п. </w:t>
      </w:r>
      <w:r w:rsidR="00007625">
        <w:fldChar w:fldCharType="begin"/>
      </w:r>
      <w:r w:rsidR="00007625">
        <w:instrText xml:space="preserve"> REF _Ref472411304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3.3.7.1</w:t>
      </w:r>
      <w:r w:rsidR="00007625">
        <w:fldChar w:fldCharType="end"/>
      </w:r>
      <w:r w:rsidRPr="001018D6">
        <w:rPr>
          <w:sz w:val="24"/>
          <w:szCs w:val="24"/>
        </w:rPr>
        <w:t>).</w:t>
      </w:r>
    </w:p>
    <w:p w:rsidR="00031513" w:rsidRPr="001018D6" w:rsidRDefault="00031513" w:rsidP="00031513">
      <w:pPr>
        <w:pStyle w:val="a1"/>
        <w:numPr>
          <w:ilvl w:val="0"/>
          <w:numId w:val="0"/>
        </w:numPr>
        <w:tabs>
          <w:tab w:val="num" w:pos="1620"/>
        </w:tabs>
        <w:spacing w:after="120" w:line="240" w:lineRule="auto"/>
        <w:ind w:left="360" w:hanging="360"/>
        <w:rPr>
          <w:sz w:val="24"/>
          <w:szCs w:val="24"/>
        </w:rPr>
      </w:pPr>
    </w:p>
    <w:p w:rsidR="00031513" w:rsidRPr="001018D6" w:rsidRDefault="00031513" w:rsidP="005E6E3C">
      <w:pPr>
        <w:widowControl w:val="0"/>
        <w:numPr>
          <w:ilvl w:val="2"/>
          <w:numId w:val="47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Чтобы претендовать на получение приоритета при оценке и сопоставлении заявок участник должен указать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для </w:t>
      </w:r>
      <w:r w:rsidRPr="001018D6">
        <w:rPr>
          <w:sz w:val="24"/>
          <w:szCs w:val="24"/>
        </w:rPr>
        <w:t xml:space="preserve">каждой позиции предлагаемой к поставке продукции </w:t>
      </w:r>
      <w:r w:rsidRPr="001018D6">
        <w:rPr>
          <w:bCs w:val="0"/>
          <w:sz w:val="24"/>
          <w:szCs w:val="24"/>
        </w:rPr>
        <w:t xml:space="preserve">в графе </w:t>
      </w:r>
      <w:r w:rsidRPr="001018D6">
        <w:rPr>
          <w:sz w:val="24"/>
          <w:szCs w:val="24"/>
        </w:rPr>
        <w:t>«Страна происхождения» наименование страны происхождения предлагаемой к поставке продукции. При этом Участник должен иметь в виду, что в случае предоставления ложной информации организатор отклонит Заявку Участника.</w:t>
      </w:r>
    </w:p>
    <w:p w:rsidR="00717F60" w:rsidRPr="001018D6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1" w:name="_Ref472412060"/>
      <w:bookmarkStart w:id="652" w:name="_Ref472412072"/>
      <w:bookmarkStart w:id="653" w:name="_Toc498588904"/>
      <w:r w:rsidRPr="001018D6">
        <w:t xml:space="preserve">Подведение итогов </w:t>
      </w:r>
      <w:r w:rsidR="00DF639D" w:rsidRPr="001018D6">
        <w:t>З</w:t>
      </w:r>
      <w:r w:rsidRPr="001018D6">
        <w:t>апроса предложений</w:t>
      </w:r>
      <w:bookmarkEnd w:id="649"/>
      <w:bookmarkEnd w:id="650"/>
      <w:bookmarkEnd w:id="651"/>
      <w:bookmarkEnd w:id="652"/>
      <w:bookmarkEnd w:id="653"/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54" w:name="_Ref440290296"/>
      <w:r w:rsidRPr="00382A07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382A07">
        <w:rPr>
          <w:sz w:val="24"/>
          <w:szCs w:val="24"/>
          <w:lang w:eastAsia="ru-RU"/>
        </w:rPr>
        <w:t>определению</w:t>
      </w:r>
      <w:r w:rsidRPr="00382A07">
        <w:rPr>
          <w:sz w:val="24"/>
          <w:szCs w:val="24"/>
        </w:rPr>
        <w:t xml:space="preserve"> </w:t>
      </w:r>
      <w:r w:rsidR="004D431C" w:rsidRPr="00382A07">
        <w:rPr>
          <w:sz w:val="24"/>
          <w:szCs w:val="24"/>
        </w:rPr>
        <w:t xml:space="preserve">лучшей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>и запроса предложений</w:t>
      </w:r>
      <w:r w:rsidRPr="00382A07">
        <w:rPr>
          <w:sz w:val="24"/>
          <w:szCs w:val="24"/>
        </w:rPr>
        <w:t xml:space="preserve">, либо по завершению данной процедуры </w:t>
      </w:r>
      <w:r w:rsidR="00DF639D" w:rsidRPr="00382A07">
        <w:rPr>
          <w:sz w:val="24"/>
          <w:szCs w:val="24"/>
        </w:rPr>
        <w:t>З</w:t>
      </w:r>
      <w:r w:rsidRPr="00382A07">
        <w:rPr>
          <w:sz w:val="24"/>
          <w:szCs w:val="24"/>
        </w:rPr>
        <w:t xml:space="preserve">апроса предложений без определения </w:t>
      </w:r>
      <w:r w:rsidR="009C744E" w:rsidRPr="00382A07">
        <w:rPr>
          <w:sz w:val="24"/>
          <w:szCs w:val="24"/>
        </w:rPr>
        <w:t>Участник</w:t>
      </w:r>
      <w:r w:rsidR="004D431C" w:rsidRPr="00382A07">
        <w:rPr>
          <w:sz w:val="24"/>
          <w:szCs w:val="24"/>
        </w:rPr>
        <w:t xml:space="preserve">а, чья </w:t>
      </w:r>
      <w:r w:rsidR="004B5EB3" w:rsidRPr="00382A07">
        <w:rPr>
          <w:sz w:val="24"/>
          <w:szCs w:val="24"/>
        </w:rPr>
        <w:t>Заявк</w:t>
      </w:r>
      <w:r w:rsidR="004D431C" w:rsidRPr="00382A07">
        <w:rPr>
          <w:sz w:val="24"/>
          <w:szCs w:val="24"/>
        </w:rPr>
        <w:t xml:space="preserve">а признана лучшей, </w:t>
      </w:r>
      <w:r w:rsidRPr="00382A07">
        <w:rPr>
          <w:sz w:val="24"/>
          <w:szCs w:val="24"/>
        </w:rPr>
        <w:t xml:space="preserve">и заключения </w:t>
      </w:r>
      <w:r w:rsidR="00123C70" w:rsidRPr="00382A07">
        <w:rPr>
          <w:sz w:val="24"/>
          <w:szCs w:val="24"/>
        </w:rPr>
        <w:t>Договор</w:t>
      </w:r>
      <w:r w:rsidRPr="00382A07">
        <w:rPr>
          <w:sz w:val="24"/>
          <w:szCs w:val="24"/>
        </w:rPr>
        <w:t>а:</w:t>
      </w:r>
      <w:bookmarkEnd w:id="654"/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 xml:space="preserve">а какого-либо из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382A07">
        <w:rPr>
          <w:bCs w:val="0"/>
          <w:sz w:val="24"/>
          <w:szCs w:val="24"/>
        </w:rPr>
        <w:t xml:space="preserve"> и признается наилучшей</w:t>
      </w:r>
      <w:r w:rsidRPr="00382A07">
        <w:rPr>
          <w:bCs w:val="0"/>
          <w:sz w:val="24"/>
          <w:szCs w:val="24"/>
        </w:rPr>
        <w:t xml:space="preserve">. </w:t>
      </w:r>
      <w:r w:rsidR="009C744E" w:rsidRPr="00382A07">
        <w:rPr>
          <w:bCs w:val="0"/>
          <w:sz w:val="24"/>
          <w:szCs w:val="24"/>
        </w:rPr>
        <w:t>Участник</w:t>
      </w:r>
      <w:r w:rsidRPr="00382A07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382A07">
        <w:rPr>
          <w:bCs w:val="0"/>
          <w:sz w:val="24"/>
          <w:szCs w:val="24"/>
        </w:rPr>
        <w:t>Заявк</w:t>
      </w:r>
      <w:r w:rsidR="0087407B" w:rsidRPr="00382A07">
        <w:rPr>
          <w:bCs w:val="0"/>
          <w:sz w:val="24"/>
          <w:szCs w:val="24"/>
        </w:rPr>
        <w:t>и лучшей</w:t>
      </w:r>
      <w:r w:rsidRPr="00382A07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382A07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 xml:space="preserve">в случае если </w:t>
      </w:r>
      <w:r w:rsidR="001716DB" w:rsidRPr="00382A07">
        <w:rPr>
          <w:bCs w:val="0"/>
          <w:sz w:val="24"/>
          <w:szCs w:val="24"/>
        </w:rPr>
        <w:t xml:space="preserve">ни одна </w:t>
      </w:r>
      <w:r w:rsidR="004B5EB3" w:rsidRPr="00382A07">
        <w:rPr>
          <w:bCs w:val="0"/>
          <w:sz w:val="24"/>
          <w:szCs w:val="24"/>
        </w:rPr>
        <w:t>Заявк</w:t>
      </w:r>
      <w:r w:rsidRPr="00382A07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382A07">
        <w:rPr>
          <w:sz w:val="24"/>
          <w:szCs w:val="24"/>
        </w:rPr>
        <w:t xml:space="preserve">, который подписывается </w:t>
      </w:r>
      <w:r w:rsidR="00953987" w:rsidRPr="00382A07">
        <w:rPr>
          <w:sz w:val="24"/>
          <w:szCs w:val="24"/>
        </w:rPr>
        <w:t>членами</w:t>
      </w:r>
      <w:r w:rsidR="00E60F8E" w:rsidRPr="00382A07">
        <w:rPr>
          <w:sz w:val="24"/>
          <w:szCs w:val="24"/>
        </w:rPr>
        <w:t xml:space="preserve"> Закупочной комиссии</w:t>
      </w:r>
      <w:r w:rsidRPr="00382A07">
        <w:rPr>
          <w:sz w:val="24"/>
          <w:szCs w:val="24"/>
        </w:rPr>
        <w:t>.</w:t>
      </w:r>
    </w:p>
    <w:p w:rsidR="00717F60" w:rsidRPr="00382A07" w:rsidRDefault="009C744E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717F60" w:rsidRPr="00382A07">
        <w:rPr>
          <w:bCs w:val="0"/>
          <w:sz w:val="24"/>
          <w:szCs w:val="24"/>
        </w:rPr>
        <w:t xml:space="preserve"> </w:t>
      </w:r>
      <w:r w:rsidR="0087407B" w:rsidRPr="00382A07">
        <w:rPr>
          <w:bCs w:val="0"/>
          <w:sz w:val="24"/>
          <w:szCs w:val="24"/>
        </w:rPr>
        <w:t xml:space="preserve">запроса предложений </w:t>
      </w:r>
      <w:r w:rsidR="00717F60" w:rsidRPr="00382A07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382A07">
        <w:rPr>
          <w:sz w:val="24"/>
          <w:szCs w:val="24"/>
        </w:rPr>
        <w:t>Заявк</w:t>
      </w:r>
      <w:r w:rsidR="0087407B" w:rsidRPr="00382A07">
        <w:rPr>
          <w:sz w:val="24"/>
          <w:szCs w:val="24"/>
        </w:rPr>
        <w:t>и лучшей</w:t>
      </w:r>
      <w:r w:rsidR="0087407B" w:rsidRPr="00382A07">
        <w:rPr>
          <w:bCs w:val="0"/>
          <w:sz w:val="24"/>
          <w:szCs w:val="24"/>
        </w:rPr>
        <w:t xml:space="preserve"> </w:t>
      </w:r>
      <w:r w:rsidR="00717F60" w:rsidRPr="00382A07">
        <w:rPr>
          <w:bCs w:val="0"/>
          <w:sz w:val="24"/>
          <w:szCs w:val="24"/>
        </w:rPr>
        <w:t>функционалом ЭТП согласно правилам данной ЭТП.</w:t>
      </w:r>
    </w:p>
    <w:p w:rsidR="00717F60" w:rsidRPr="00382A07" w:rsidRDefault="00717F60" w:rsidP="005E6E3C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</w:t>
      </w:r>
      <w:r w:rsidR="001716DB" w:rsidRPr="00382A07">
        <w:rPr>
          <w:sz w:val="24"/>
          <w:szCs w:val="24"/>
        </w:rPr>
        <w:t xml:space="preserve">завершения или </w:t>
      </w:r>
      <w:r w:rsidRPr="00382A07">
        <w:rPr>
          <w:sz w:val="24"/>
          <w:szCs w:val="24"/>
        </w:rPr>
        <w:t>прекращени</w:t>
      </w:r>
      <w:r w:rsidR="001716DB" w:rsidRPr="00382A07">
        <w:rPr>
          <w:sz w:val="24"/>
          <w:szCs w:val="24"/>
        </w:rPr>
        <w:t>я</w:t>
      </w:r>
      <w:r w:rsidRPr="00382A07">
        <w:rPr>
          <w:sz w:val="24"/>
          <w:szCs w:val="24"/>
        </w:rPr>
        <w:t xml:space="preserve"> процедуры запроса предложений </w:t>
      </w:r>
      <w:r w:rsidR="009C744E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2D40EE" w:rsidRPr="00EB7A17" w:rsidRDefault="002D40EE" w:rsidP="002D40EE">
      <w:pPr>
        <w:widowControl w:val="0"/>
        <w:numPr>
          <w:ilvl w:val="2"/>
          <w:numId w:val="48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382A07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382A07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55" w:name="_Ref303251044"/>
      <w:bookmarkStart w:id="656" w:name="_Toc498588905"/>
      <w:bookmarkStart w:id="657" w:name="_Ref191386295"/>
      <w:r w:rsidRPr="00382A07">
        <w:lastRenderedPageBreak/>
        <w:t>Признание запроса предложений несостоявшимся</w:t>
      </w:r>
      <w:bookmarkEnd w:id="655"/>
      <w:bookmarkEnd w:id="656"/>
    </w:p>
    <w:p w:rsidR="00717F60" w:rsidRPr="00382A07" w:rsidRDefault="00717F60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sz w:val="24"/>
          <w:szCs w:val="24"/>
        </w:rPr>
      </w:pPr>
      <w:bookmarkStart w:id="658" w:name="_Ref303277595"/>
      <w:r w:rsidRPr="00382A07">
        <w:rPr>
          <w:bCs w:val="0"/>
          <w:sz w:val="24"/>
          <w:szCs w:val="24"/>
        </w:rPr>
        <w:t>Запрос предложений</w:t>
      </w:r>
      <w:r w:rsidRPr="00382A07">
        <w:rPr>
          <w:sz w:val="24"/>
          <w:szCs w:val="24"/>
        </w:rPr>
        <w:t xml:space="preserve"> признается несостоявшимся в случаях:</w:t>
      </w:r>
      <w:bookmarkEnd w:id="658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659" w:name="_Ref298429652"/>
      <w:r w:rsidRPr="00382A07">
        <w:rPr>
          <w:bCs/>
          <w:sz w:val="24"/>
          <w:szCs w:val="24"/>
        </w:rPr>
        <w:t xml:space="preserve">подана </w:t>
      </w:r>
      <w:r w:rsidRPr="00382A07">
        <w:rPr>
          <w:sz w:val="24"/>
          <w:szCs w:val="24"/>
          <w:lang w:eastAsia="ru-RU"/>
        </w:rPr>
        <w:t xml:space="preserve">только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  <w:bookmarkEnd w:id="659"/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не подана ни одна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а;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382A07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382A07">
        <w:rPr>
          <w:sz w:val="24"/>
          <w:szCs w:val="24"/>
          <w:lang w:eastAsia="ru-RU"/>
        </w:rPr>
        <w:t>Участник</w:t>
      </w:r>
      <w:r w:rsidRPr="00382A07">
        <w:rPr>
          <w:sz w:val="24"/>
          <w:szCs w:val="24"/>
          <w:lang w:eastAsia="ru-RU"/>
        </w:rPr>
        <w:t xml:space="preserve">ам, подавшим </w:t>
      </w:r>
      <w:r w:rsidR="004B5EB3" w:rsidRPr="00382A07">
        <w:rPr>
          <w:sz w:val="24"/>
          <w:szCs w:val="24"/>
          <w:lang w:eastAsia="ru-RU"/>
        </w:rPr>
        <w:t>Заявк</w:t>
      </w:r>
      <w:r w:rsidRPr="00382A07">
        <w:rPr>
          <w:sz w:val="24"/>
          <w:szCs w:val="24"/>
          <w:lang w:eastAsia="ru-RU"/>
        </w:rPr>
        <w:t>и;</w:t>
      </w:r>
    </w:p>
    <w:p w:rsidR="00717F60" w:rsidRPr="00382A07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382A07">
        <w:rPr>
          <w:sz w:val="24"/>
          <w:szCs w:val="24"/>
          <w:lang w:eastAsia="ru-RU"/>
        </w:rPr>
        <w:t>принято решение о допуске</w:t>
      </w:r>
      <w:r w:rsidRPr="00382A07">
        <w:rPr>
          <w:bCs/>
          <w:sz w:val="24"/>
          <w:szCs w:val="24"/>
        </w:rPr>
        <w:t xml:space="preserve"> только одного </w:t>
      </w:r>
      <w:r w:rsidR="009C744E" w:rsidRPr="00382A07">
        <w:rPr>
          <w:bCs/>
          <w:sz w:val="24"/>
          <w:szCs w:val="24"/>
        </w:rPr>
        <w:t>Участник</w:t>
      </w:r>
      <w:r w:rsidRPr="00382A07">
        <w:rPr>
          <w:bCs/>
          <w:sz w:val="24"/>
          <w:szCs w:val="24"/>
        </w:rPr>
        <w:t>а.</w:t>
      </w:r>
    </w:p>
    <w:p w:rsidR="00F20C7B" w:rsidRPr="00382A07" w:rsidRDefault="00F20C7B" w:rsidP="005E6E3C">
      <w:pPr>
        <w:numPr>
          <w:ilvl w:val="2"/>
          <w:numId w:val="76"/>
        </w:numPr>
        <w:tabs>
          <w:tab w:val="num" w:pos="567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  <w:lang w:eastAsia="ru-RU"/>
        </w:rPr>
      </w:pPr>
      <w:bookmarkStart w:id="660" w:name="_Ref311220495"/>
      <w:r w:rsidRPr="00382A07">
        <w:rPr>
          <w:bCs w:val="0"/>
          <w:sz w:val="24"/>
          <w:szCs w:val="24"/>
          <w:lang w:eastAsia="ru-RU"/>
        </w:rPr>
        <w:t xml:space="preserve">В </w:t>
      </w:r>
      <w:r w:rsidRPr="00382A07">
        <w:rPr>
          <w:bCs w:val="0"/>
          <w:sz w:val="24"/>
          <w:szCs w:val="24"/>
        </w:rPr>
        <w:t>случае</w:t>
      </w:r>
      <w:r w:rsidRPr="00382A07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660"/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382A07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382A07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382A07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DB3FE0" w:rsidRDefault="00F20C7B" w:rsidP="005E6E3C">
      <w:pPr>
        <w:numPr>
          <w:ilvl w:val="0"/>
          <w:numId w:val="49"/>
        </w:numPr>
        <w:suppressAutoHyphens w:val="0"/>
        <w:spacing w:line="264" w:lineRule="auto"/>
        <w:rPr>
          <w:bCs w:val="0"/>
          <w:sz w:val="24"/>
          <w:szCs w:val="24"/>
        </w:rPr>
      </w:pPr>
      <w:r w:rsidRPr="00DB3FE0">
        <w:rPr>
          <w:bCs w:val="0"/>
          <w:sz w:val="24"/>
          <w:szCs w:val="24"/>
          <w:lang w:eastAsia="ru-RU"/>
        </w:rPr>
        <w:t xml:space="preserve">признать </w:t>
      </w:r>
      <w:r w:rsidR="002514DE" w:rsidRPr="00DB3FE0">
        <w:rPr>
          <w:bCs w:val="0"/>
          <w:sz w:val="24"/>
          <w:szCs w:val="24"/>
          <w:lang w:eastAsia="ru-RU"/>
        </w:rPr>
        <w:t>запрос предложений</w:t>
      </w:r>
      <w:r w:rsidR="00DA4ADE" w:rsidRPr="00DB3FE0">
        <w:rPr>
          <w:bCs w:val="0"/>
          <w:sz w:val="24"/>
          <w:szCs w:val="24"/>
          <w:lang w:eastAsia="ru-RU"/>
        </w:rPr>
        <w:t xml:space="preserve"> несостоявшим</w:t>
      </w:r>
      <w:r w:rsidRPr="00DB3FE0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DB3FE0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DB3FE0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D34DA" w:rsidRPr="004A1A68" w:rsidRDefault="006D34DA" w:rsidP="006D34DA">
      <w:pPr>
        <w:pStyle w:val="2"/>
        <w:tabs>
          <w:tab w:val="clear" w:pos="1700"/>
          <w:tab w:val="left" w:pos="709"/>
        </w:tabs>
        <w:spacing w:line="264" w:lineRule="auto"/>
      </w:pPr>
      <w:bookmarkStart w:id="661" w:name="_Ref465670219"/>
      <w:bookmarkStart w:id="662" w:name="_Toc468441704"/>
      <w:bookmarkStart w:id="663" w:name="_Toc498588906"/>
      <w:bookmarkStart w:id="664" w:name="_Ref303683929"/>
      <w:r w:rsidRPr="004A1A68">
        <w:rPr>
          <w:bCs w:val="0"/>
        </w:rPr>
        <w:t>Антидемпинговые меры</w:t>
      </w:r>
      <w:bookmarkEnd w:id="661"/>
      <w:bookmarkEnd w:id="662"/>
      <w:bookmarkEnd w:id="663"/>
    </w:p>
    <w:p w:rsidR="00151215" w:rsidRPr="00991C07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991C07">
        <w:rPr>
          <w:rFonts w:eastAsia="Times New Roman,Italic"/>
          <w:iCs/>
          <w:sz w:val="24"/>
          <w:szCs w:val="24"/>
        </w:rPr>
        <w:t xml:space="preserve">При предложении Участником </w:t>
      </w:r>
      <w:r w:rsidRPr="00991C07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991C07">
        <w:rPr>
          <w:rFonts w:eastAsia="Times New Roman,Italic"/>
          <w:iCs/>
          <w:sz w:val="24"/>
          <w:szCs w:val="24"/>
        </w:rPr>
        <w:t xml:space="preserve">установленной в пункте </w:t>
      </w:r>
      <w:r w:rsidR="00007625">
        <w:fldChar w:fldCharType="begin"/>
      </w:r>
      <w:r w:rsidR="00007625">
        <w:instrText xml:space="preserve"> REF _Ref468456963 \r \h  \* MERGEFORMAT </w:instrText>
      </w:r>
      <w:r w:rsidR="00007625">
        <w:fldChar w:fldCharType="separate"/>
      </w:r>
      <w:r w:rsidR="004D5055" w:rsidRPr="004D5055">
        <w:rPr>
          <w:rFonts w:eastAsia="Times New Roman,Italic"/>
          <w:iCs/>
          <w:sz w:val="24"/>
          <w:szCs w:val="24"/>
        </w:rPr>
        <w:t>3.3.7</w:t>
      </w:r>
      <w:r w:rsidR="00007625">
        <w:fldChar w:fldCharType="end"/>
      </w:r>
      <w:r w:rsidR="003F52B0" w:rsidRPr="00991C07">
        <w:rPr>
          <w:rFonts w:eastAsia="Times New Roman,Italic"/>
          <w:iCs/>
          <w:sz w:val="24"/>
          <w:szCs w:val="24"/>
        </w:rPr>
        <w:t xml:space="preserve"> </w:t>
      </w:r>
      <w:r w:rsidRPr="00991C07">
        <w:rPr>
          <w:rFonts w:eastAsia="Times New Roman,Italic"/>
          <w:iCs/>
          <w:sz w:val="24"/>
          <w:szCs w:val="24"/>
        </w:rPr>
        <w:t>документации (далее – демпинговая цена Договора (цена лота)),</w:t>
      </w:r>
      <w:r w:rsidRPr="00991C07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991C07">
        <w:rPr>
          <w:rFonts w:eastAsia="Times New Roman,Italic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bookmarkStart w:id="665" w:name="_Ref465675151"/>
      <w:r w:rsidRPr="004A1A68">
        <w:rPr>
          <w:rFonts w:eastAsia="Times New Roman,Italic"/>
          <w:bCs/>
          <w:iCs/>
          <w:sz w:val="24"/>
          <w:szCs w:val="24"/>
        </w:rPr>
        <w:t xml:space="preserve">Участник </w:t>
      </w:r>
      <w:r w:rsidRPr="00031513">
        <w:rPr>
          <w:sz w:val="24"/>
          <w:szCs w:val="24"/>
        </w:rPr>
        <w:t>при</w:t>
      </w:r>
      <w:r w:rsidRPr="004A1A68">
        <w:rPr>
          <w:rFonts w:eastAsia="Times New Roman,Italic"/>
          <w:bCs/>
          <w:iCs/>
          <w:sz w:val="24"/>
          <w:szCs w:val="24"/>
        </w:rPr>
        <w:t xml:space="preserve"> представлении предложения с демпинговой ценой Договора (ценой лота) обязан </w:t>
      </w:r>
      <w:r w:rsidRPr="00991C07">
        <w:rPr>
          <w:sz w:val="24"/>
          <w:szCs w:val="24"/>
        </w:rPr>
        <w:t>представить</w:t>
      </w:r>
      <w:r w:rsidRPr="004A1A68">
        <w:rPr>
          <w:rFonts w:eastAsia="Times New Roman,Italic"/>
          <w:bCs/>
          <w:iCs/>
          <w:sz w:val="24"/>
          <w:szCs w:val="24"/>
        </w:rPr>
        <w:t xml:space="preserve">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665"/>
    </w:p>
    <w:p w:rsidR="00151215" w:rsidRPr="004A1A68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также должно быть заверено </w:t>
      </w:r>
      <w:r w:rsidRPr="004A1A68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4A1A68">
        <w:rPr>
          <w:sz w:val="24"/>
          <w:szCs w:val="24"/>
        </w:rPr>
        <w:t>производителя</w:t>
      </w:r>
      <w:r w:rsidRPr="004A1A68">
        <w:rPr>
          <w:rFonts w:eastAsia="Times New Roman,Italic"/>
          <w:bCs w:val="0"/>
          <w:iCs/>
          <w:sz w:val="24"/>
          <w:szCs w:val="24"/>
        </w:rPr>
        <w:t>)</w:t>
      </w:r>
      <w:r w:rsidRPr="004A1A68">
        <w:rPr>
          <w:sz w:val="24"/>
          <w:szCs w:val="24"/>
        </w:rPr>
        <w:t>;</w:t>
      </w:r>
    </w:p>
    <w:p w:rsidR="00151215" w:rsidRPr="00B32CC3" w:rsidRDefault="00151215" w:rsidP="005E6E3C">
      <w:pPr>
        <w:numPr>
          <w:ilvl w:val="0"/>
          <w:numId w:val="84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иные документы и расчеты, подтверждающие возможность Участника закупки осуществить поставку продукции по </w:t>
      </w:r>
      <w:r w:rsidRPr="004A1A68">
        <w:rPr>
          <w:rFonts w:eastAsia="Times New Roman,Italic"/>
          <w:bCs w:val="0"/>
          <w:iCs/>
          <w:sz w:val="24"/>
          <w:szCs w:val="24"/>
        </w:rPr>
        <w:t>предлагаемой цене Договора (лота) и обоснование этой цены</w:t>
      </w:r>
      <w:r w:rsidRPr="004A1A68">
        <w:rPr>
          <w:sz w:val="24"/>
          <w:szCs w:val="24"/>
        </w:rPr>
        <w:t>.</w:t>
      </w:r>
    </w:p>
    <w:p w:rsidR="00151215" w:rsidRPr="00B32CC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B32CC3">
        <w:rPr>
          <w:sz w:val="24"/>
          <w:szCs w:val="24"/>
        </w:rPr>
        <w:t>Непредставление</w:t>
      </w:r>
      <w:r w:rsidRPr="00B32CC3">
        <w:rPr>
          <w:bCs/>
          <w:sz w:val="24"/>
          <w:szCs w:val="24"/>
        </w:rPr>
        <w:t xml:space="preserve"> Участником</w:t>
      </w:r>
      <w:r w:rsidR="00B32CC3" w:rsidRPr="00B32CC3">
        <w:rPr>
          <w:sz w:val="24"/>
          <w:szCs w:val="24"/>
        </w:rPr>
        <w:t>, предложившим демпинговую цену,</w:t>
      </w:r>
      <w:r w:rsidR="00B32CC3" w:rsidRPr="00B32CC3">
        <w:rPr>
          <w:bCs/>
          <w:sz w:val="24"/>
          <w:szCs w:val="24"/>
        </w:rPr>
        <w:t xml:space="preserve"> </w:t>
      </w:r>
      <w:r w:rsidRPr="00B32CC3">
        <w:rPr>
          <w:bCs/>
          <w:sz w:val="24"/>
          <w:szCs w:val="24"/>
        </w:rPr>
        <w:t xml:space="preserve">документов, изложенных в п. </w:t>
      </w:r>
      <w:r w:rsidR="00007625">
        <w:fldChar w:fldCharType="begin"/>
      </w:r>
      <w:r w:rsidR="00007625">
        <w:instrText xml:space="preserve"> REF _Ref465675151 \r \h  \* MERGEFORMAT </w:instrText>
      </w:r>
      <w:r w:rsidR="00007625">
        <w:fldChar w:fldCharType="separate"/>
      </w:r>
      <w:r w:rsidR="004D5055" w:rsidRPr="004D5055">
        <w:rPr>
          <w:bCs/>
          <w:sz w:val="24"/>
          <w:szCs w:val="24"/>
        </w:rPr>
        <w:t>3.11.2</w:t>
      </w:r>
      <w:r w:rsidR="00007625">
        <w:fldChar w:fldCharType="end"/>
      </w:r>
      <w:r w:rsidR="00B32CC3" w:rsidRPr="00B32CC3">
        <w:rPr>
          <w:sz w:val="24"/>
          <w:szCs w:val="24"/>
        </w:rPr>
        <w:t>,</w:t>
      </w:r>
      <w:r w:rsidRPr="00B32CC3">
        <w:rPr>
          <w:bCs/>
          <w:sz w:val="24"/>
          <w:szCs w:val="24"/>
        </w:rPr>
        <w:t xml:space="preserve"> будет являться </w:t>
      </w:r>
      <w:r w:rsidRPr="00B32CC3">
        <w:rPr>
          <w:sz w:val="24"/>
          <w:szCs w:val="24"/>
        </w:rPr>
        <w:t>причиной</w:t>
      </w:r>
      <w:r w:rsidRPr="00B32CC3">
        <w:rPr>
          <w:bCs/>
          <w:sz w:val="24"/>
          <w:szCs w:val="24"/>
        </w:rPr>
        <w:t xml:space="preserve"> отклонения Участника.</w:t>
      </w:r>
    </w:p>
    <w:p w:rsidR="00151215" w:rsidRPr="00031513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sz w:val="24"/>
          <w:szCs w:val="24"/>
        </w:rPr>
      </w:pPr>
      <w:r w:rsidRPr="00B32CC3">
        <w:rPr>
          <w:rFonts w:eastAsia="Times New Roman,Italic"/>
          <w:bCs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B32CC3" w:rsidRPr="00B32CC3">
        <w:rPr>
          <w:rFonts w:eastAsia="Times New Roman,Italic"/>
          <w:bCs/>
          <w:iCs/>
          <w:sz w:val="24"/>
          <w:szCs w:val="24"/>
        </w:rPr>
        <w:t xml:space="preserve">Закупочной комиссией предложенной Участником </w:t>
      </w:r>
      <w:r w:rsidRPr="00B32CC3">
        <w:rPr>
          <w:rFonts w:eastAsia="Times New Roman,Italic"/>
          <w:bCs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B32CC3">
        <w:rPr>
          <w:sz w:val="24"/>
          <w:szCs w:val="24"/>
        </w:rPr>
        <w:t>проверять соответствие предоставленных Участником</w:t>
      </w:r>
      <w:r w:rsidRPr="004A1A68">
        <w:rPr>
          <w:sz w:val="24"/>
          <w:szCs w:val="24"/>
        </w:rPr>
        <w:t xml:space="preserve"> заявлений, документов и информации действительности</w:t>
      </w:r>
      <w:r w:rsidRPr="00031513">
        <w:rPr>
          <w:sz w:val="24"/>
          <w:szCs w:val="24"/>
        </w:rPr>
        <w:t xml:space="preserve"> в соответствии с подпунктом </w:t>
      </w:r>
      <w:r w:rsidR="00007625">
        <w:fldChar w:fldCharType="begin"/>
      </w:r>
      <w:r w:rsidR="00007625">
        <w:instrText xml:space="preserve"> REF _Ref468457053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3.6.2.5</w:t>
      </w:r>
      <w:r w:rsidR="00007625">
        <w:fldChar w:fldCharType="end"/>
      </w:r>
      <w:r w:rsidR="003F52B0" w:rsidRPr="00031513">
        <w:rPr>
          <w:sz w:val="24"/>
          <w:szCs w:val="24"/>
        </w:rPr>
        <w:t xml:space="preserve"> </w:t>
      </w:r>
      <w:r w:rsidRPr="00031513">
        <w:rPr>
          <w:sz w:val="24"/>
          <w:szCs w:val="24"/>
        </w:rPr>
        <w:t>документации.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031513">
        <w:rPr>
          <w:sz w:val="24"/>
          <w:szCs w:val="24"/>
        </w:rPr>
        <w:t>Заявка Участника, содержащая демпинговую цену Договора (цену лота), также отклоняется</w:t>
      </w:r>
      <w:r w:rsidRPr="004A1A68">
        <w:rPr>
          <w:rFonts w:eastAsia="Times New Roman,Italic"/>
          <w:bCs/>
          <w:iCs/>
          <w:sz w:val="24"/>
          <w:szCs w:val="24"/>
        </w:rPr>
        <w:t xml:space="preserve">, если по итогам проведенного анализа представленных в составе заявки </w:t>
      </w:r>
      <w:r w:rsidRPr="004A1A68">
        <w:rPr>
          <w:rFonts w:eastAsia="Times New Roman,Italic"/>
          <w:bCs/>
          <w:iCs/>
          <w:sz w:val="24"/>
          <w:szCs w:val="24"/>
        </w:rPr>
        <w:lastRenderedPageBreak/>
        <w:t>обоснования, расчета, заключения установлено, что снижение цены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</w:t>
      </w:r>
      <w:r w:rsidRPr="00031513">
        <w:rPr>
          <w:rFonts w:eastAsia="Times New Roman,Italic"/>
          <w:bCs/>
          <w:iCs/>
          <w:sz w:val="24"/>
          <w:szCs w:val="24"/>
        </w:rPr>
        <w:t>Победителем</w:t>
      </w:r>
      <w:r w:rsidRPr="004A1A68">
        <w:rPr>
          <w:sz w:val="24"/>
          <w:szCs w:val="24"/>
        </w:rPr>
        <w:t xml:space="preserve">, </w:t>
      </w:r>
      <w:r w:rsidRPr="00991C07">
        <w:rPr>
          <w:rFonts w:eastAsia="Times New Roman,Italic"/>
          <w:bCs/>
          <w:iCs/>
          <w:sz w:val="24"/>
          <w:szCs w:val="24"/>
        </w:rPr>
        <w:t>должен</w:t>
      </w:r>
      <w:r w:rsidRPr="004A1A68">
        <w:rPr>
          <w:sz w:val="24"/>
          <w:szCs w:val="24"/>
        </w:rPr>
        <w:t xml:space="preserve"> до заключения Договора предоставить обеспечение исполнения обязательств по Договору на условиях, изложенных в пп.</w:t>
      </w:r>
      <w:r w:rsidR="007929A7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="007929A7"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Pr="004A1A68">
        <w:rPr>
          <w:sz w:val="24"/>
          <w:szCs w:val="24"/>
        </w:rPr>
        <w:t>.</w:t>
      </w:r>
    </w:p>
    <w:p w:rsidR="00151215" w:rsidRPr="004A1A68" w:rsidRDefault="00151215" w:rsidP="005E6E3C">
      <w:pPr>
        <w:pStyle w:val="affffff0"/>
        <w:widowControl w:val="0"/>
        <w:numPr>
          <w:ilvl w:val="0"/>
          <w:numId w:val="89"/>
        </w:numPr>
        <w:overflowPunct w:val="0"/>
        <w:autoSpaceDE w:val="0"/>
        <w:spacing w:line="264" w:lineRule="auto"/>
        <w:ind w:left="0" w:firstLine="567"/>
        <w:rPr>
          <w:bCs/>
          <w:sz w:val="24"/>
          <w:szCs w:val="24"/>
        </w:rPr>
      </w:pPr>
      <w:r w:rsidRPr="004A1A68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4A1A68">
        <w:rPr>
          <w:rFonts w:eastAsia="Times New Roman,Italic"/>
          <w:bCs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будет установлено, что начальная (максимальная) </w:t>
      </w:r>
      <w:r w:rsidRPr="00991C07">
        <w:rPr>
          <w:rFonts w:eastAsia="Times New Roman,Italic"/>
          <w:bCs/>
          <w:iCs/>
          <w:sz w:val="24"/>
          <w:szCs w:val="24"/>
        </w:rPr>
        <w:t>цена</w:t>
      </w:r>
      <w:r w:rsidRPr="004A1A68">
        <w:rPr>
          <w:sz w:val="24"/>
          <w:szCs w:val="24"/>
        </w:rPr>
        <w:t xml:space="preserve"> Договора рассчитана неверно, и ценовое предложение Участника закупки не является аномально низкой (</w:t>
      </w:r>
      <w:r w:rsidRPr="004A1A68">
        <w:rPr>
          <w:rFonts w:eastAsia="Times New Roman,Italic"/>
          <w:bCs/>
          <w:iCs/>
          <w:sz w:val="24"/>
          <w:szCs w:val="24"/>
        </w:rPr>
        <w:t>демпинговой)</w:t>
      </w:r>
      <w:r w:rsidRPr="004A1A68">
        <w:rPr>
          <w:sz w:val="24"/>
          <w:szCs w:val="24"/>
        </w:rPr>
        <w:t xml:space="preserve">, </w:t>
      </w:r>
      <w:r w:rsidR="001F6C0D" w:rsidRPr="004A1A68">
        <w:rPr>
          <w:sz w:val="24"/>
          <w:szCs w:val="24"/>
        </w:rPr>
        <w:t>закупочн</w:t>
      </w:r>
      <w:r w:rsidRPr="004A1A68">
        <w:rPr>
          <w:sz w:val="24"/>
          <w:szCs w:val="24"/>
        </w:rPr>
        <w:t>ая комиссия вправе принять следующие решения:</w:t>
      </w:r>
    </w:p>
    <w:p w:rsidR="00151215" w:rsidRPr="004A1A68" w:rsidRDefault="00151215" w:rsidP="005E6E3C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4A1A68">
        <w:rPr>
          <w:sz w:val="24"/>
          <w:szCs w:val="24"/>
        </w:rPr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D34DA" w:rsidRPr="004A1A68" w:rsidRDefault="00151215" w:rsidP="005726FA">
      <w:pPr>
        <w:numPr>
          <w:ilvl w:val="0"/>
          <w:numId w:val="85"/>
        </w:numPr>
        <w:tabs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A1A68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1018D6">
        <w:rPr>
          <w:sz w:val="24"/>
          <w:szCs w:val="24"/>
        </w:rPr>
        <w:t>-</w:t>
      </w:r>
      <w:r w:rsidR="00007625">
        <w:fldChar w:fldCharType="begin"/>
      </w:r>
      <w:r w:rsidR="00007625">
        <w:instrText xml:space="preserve"> REF _Ref465440181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3.13.4</w:t>
      </w:r>
      <w:r w:rsidR="00007625">
        <w:fldChar w:fldCharType="end"/>
      </w:r>
      <w:r w:rsidR="00B32CC3" w:rsidRPr="005726FA">
        <w:rPr>
          <w:sz w:val="24"/>
          <w:szCs w:val="24"/>
        </w:rPr>
        <w:t>,</w:t>
      </w:r>
      <w:r w:rsidRPr="004A1A68">
        <w:rPr>
          <w:sz w:val="24"/>
          <w:szCs w:val="24"/>
        </w:rPr>
        <w:t xml:space="preserve"> не применяются.</w:t>
      </w:r>
    </w:p>
    <w:p w:rsidR="00717F60" w:rsidRPr="004A1A6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66" w:name="_Ref468462141"/>
      <w:bookmarkStart w:id="667" w:name="_Toc498588907"/>
      <w:r w:rsidRPr="004A1A68">
        <w:t>Проведение пред</w:t>
      </w:r>
      <w:r w:rsidR="006353B1" w:rsidRPr="004A1A68">
        <w:t>д</w:t>
      </w:r>
      <w:r w:rsidR="00123C70" w:rsidRPr="004A1A68">
        <w:t>оговор</w:t>
      </w:r>
      <w:r w:rsidRPr="004A1A68">
        <w:t xml:space="preserve">ных переговоров (по необходимости) и подписание </w:t>
      </w:r>
      <w:r w:rsidR="00123C70" w:rsidRPr="004A1A68">
        <w:t>Договор</w:t>
      </w:r>
      <w:r w:rsidRPr="004A1A68">
        <w:t>а</w:t>
      </w:r>
      <w:bookmarkEnd w:id="657"/>
      <w:bookmarkEnd w:id="664"/>
      <w:bookmarkEnd w:id="666"/>
      <w:bookmarkEnd w:id="667"/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</w:tabs>
        <w:overflowPunct w:val="0"/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00216B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Победителем.</w:t>
      </w:r>
    </w:p>
    <w:p w:rsidR="0000216B" w:rsidRPr="0000216B" w:rsidRDefault="0000216B" w:rsidP="0000216B">
      <w:pPr>
        <w:widowControl w:val="0"/>
        <w:numPr>
          <w:ilvl w:val="2"/>
          <w:numId w:val="90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00216B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00216B">
        <w:rPr>
          <w:color w:val="000000"/>
          <w:sz w:val="24"/>
          <w:szCs w:val="24"/>
          <w:lang w:eastAsia="x-none"/>
        </w:rPr>
        <w:t xml:space="preserve">(Протоколе) </w:t>
      </w:r>
      <w:r w:rsidRPr="0000216B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lastRenderedPageBreak/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AD344A" w:rsidRPr="004D5055" w:rsidRDefault="00AD344A" w:rsidP="00AD344A">
      <w:pPr>
        <w:pStyle w:val="affffff0"/>
        <w:numPr>
          <w:ilvl w:val="0"/>
          <w:numId w:val="95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4D5055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717F60" w:rsidRPr="004D5055" w:rsidRDefault="00AD344A" w:rsidP="00AD344A">
      <w:pPr>
        <w:pStyle w:val="affffff0"/>
        <w:widowControl w:val="0"/>
        <w:tabs>
          <w:tab w:val="left" w:pos="1620"/>
        </w:tabs>
        <w:suppressAutoHyphens w:val="0"/>
        <w:spacing w:line="264" w:lineRule="auto"/>
        <w:ind w:left="567" w:firstLine="0"/>
        <w:rPr>
          <w:bCs/>
          <w:sz w:val="24"/>
          <w:szCs w:val="24"/>
        </w:rPr>
      </w:pPr>
      <w:r w:rsidRPr="004D5055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4D5055" w:rsidRDefault="00AD3EBC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rStyle w:val="adskobk"/>
          <w:i/>
          <w:sz w:val="24"/>
          <w:szCs w:val="24"/>
        </w:rPr>
      </w:pPr>
      <w:r w:rsidRPr="004D5055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4D5055">
        <w:rPr>
          <w:rStyle w:val="adskobk"/>
          <w:sz w:val="24"/>
          <w:szCs w:val="24"/>
        </w:rPr>
        <w:t>д</w:t>
      </w:r>
      <w:r w:rsidR="00123C70" w:rsidRPr="004D5055">
        <w:rPr>
          <w:rStyle w:val="adskobk"/>
          <w:sz w:val="24"/>
          <w:szCs w:val="24"/>
        </w:rPr>
        <w:t>оговор</w:t>
      </w:r>
      <w:r w:rsidRPr="004D5055">
        <w:rPr>
          <w:rStyle w:val="adskobk"/>
          <w:sz w:val="24"/>
          <w:szCs w:val="24"/>
        </w:rPr>
        <w:t>ных переговоров</w:t>
      </w:r>
      <w:r w:rsidR="00E60F8E" w:rsidRPr="004D5055">
        <w:rPr>
          <w:rStyle w:val="adskobk"/>
          <w:sz w:val="24"/>
          <w:szCs w:val="24"/>
        </w:rPr>
        <w:t>,</w:t>
      </w:r>
      <w:r w:rsidR="00E60F8E" w:rsidRPr="004D5055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4D5055">
        <w:rPr>
          <w:rStyle w:val="adskobk"/>
          <w:i/>
          <w:sz w:val="24"/>
          <w:szCs w:val="24"/>
        </w:rPr>
        <w:t>.</w:t>
      </w:r>
    </w:p>
    <w:p w:rsidR="00717F60" w:rsidRPr="004D5055" w:rsidRDefault="00123C7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68" w:name="_Ref294695403"/>
      <w:bookmarkStart w:id="669" w:name="_Ref306320315"/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 между Заказчиком и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ом,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подписывается </w:t>
      </w:r>
      <w:r w:rsidR="0015384A" w:rsidRPr="004D5055">
        <w:rPr>
          <w:sz w:val="24"/>
          <w:szCs w:val="24"/>
        </w:rPr>
        <w:t>не ранее чем через 10 (десять) дней</w:t>
      </w:r>
      <w:r w:rsidR="0015384A" w:rsidRPr="004D5055">
        <w:rPr>
          <w:bCs/>
          <w:sz w:val="24"/>
          <w:szCs w:val="24"/>
        </w:rPr>
        <w:t xml:space="preserve"> и не позднее чем через </w:t>
      </w:r>
      <w:r w:rsidR="0015384A" w:rsidRPr="004D5055">
        <w:rPr>
          <w:sz w:val="24"/>
          <w:szCs w:val="24"/>
        </w:rPr>
        <w:t>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="0015384A" w:rsidRPr="004D5055">
        <w:rPr>
          <w:color w:val="000000"/>
          <w:sz w:val="24"/>
          <w:szCs w:val="24"/>
        </w:rPr>
        <w:t xml:space="preserve">. </w:t>
      </w:r>
      <w:r w:rsidR="0015384A" w:rsidRPr="004D5055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4D5055">
        <w:rPr>
          <w:sz w:val="24"/>
          <w:szCs w:val="24"/>
        </w:rPr>
        <w:t xml:space="preserve">. Для </w:t>
      </w:r>
      <w:r w:rsidR="009C744E" w:rsidRPr="004D5055">
        <w:rPr>
          <w:sz w:val="24"/>
          <w:szCs w:val="24"/>
        </w:rPr>
        <w:t>Участник</w:t>
      </w:r>
      <w:r w:rsidR="0087407B" w:rsidRPr="004D5055">
        <w:rPr>
          <w:sz w:val="24"/>
          <w:szCs w:val="24"/>
        </w:rPr>
        <w:t xml:space="preserve">а,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признана лучшей, </w:t>
      </w:r>
      <w:r w:rsidR="00717F60" w:rsidRPr="004D5055">
        <w:rPr>
          <w:sz w:val="24"/>
          <w:szCs w:val="24"/>
        </w:rPr>
        <w:t xml:space="preserve">срок для подписания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 xml:space="preserve">а, соответствующие требованиям </w:t>
      </w:r>
      <w:r w:rsidR="007D07A7" w:rsidRPr="004D5055">
        <w:rPr>
          <w:sz w:val="24"/>
          <w:szCs w:val="24"/>
        </w:rPr>
        <w:t>Д</w:t>
      </w:r>
      <w:r w:rsidR="00717F60" w:rsidRPr="004D5055">
        <w:rPr>
          <w:sz w:val="24"/>
          <w:szCs w:val="24"/>
        </w:rPr>
        <w:t>окументации</w:t>
      </w:r>
      <w:r w:rsidR="00DF639D" w:rsidRPr="004D5055">
        <w:rPr>
          <w:sz w:val="24"/>
          <w:szCs w:val="24"/>
        </w:rPr>
        <w:t>.</w:t>
      </w:r>
      <w:bookmarkEnd w:id="668"/>
      <w:bookmarkEnd w:id="669"/>
      <w:r w:rsidR="00717F60" w:rsidRPr="004D5055">
        <w:rPr>
          <w:sz w:val="24"/>
          <w:szCs w:val="24"/>
        </w:rPr>
        <w:t xml:space="preserve"> </w:t>
      </w:r>
    </w:p>
    <w:p w:rsidR="00151215" w:rsidRPr="004D5055" w:rsidRDefault="00151215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r w:rsidRPr="004D5055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E52DE6" w:rsidRPr="004D5055">
        <w:rPr>
          <w:sz w:val="24"/>
          <w:szCs w:val="24"/>
        </w:rPr>
        <w:t xml:space="preserve">Поставщика </w:t>
      </w:r>
      <w:r w:rsidRPr="004D5055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007625" w:rsidRPr="004D5055">
        <w:fldChar w:fldCharType="begin"/>
      </w:r>
      <w:r w:rsidR="00007625" w:rsidRPr="004D5055">
        <w:instrText xml:space="preserve"> REF _Ref465670219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3.11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007625" w:rsidRPr="004D5055">
        <w:fldChar w:fldCharType="begin"/>
      </w:r>
      <w:r w:rsidR="00007625" w:rsidRPr="004D5055">
        <w:instrText xml:space="preserve"> REF _Ref465437572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3.13.2</w:t>
      </w:r>
      <w:r w:rsidR="00007625" w:rsidRPr="004D5055">
        <w:fldChar w:fldCharType="end"/>
      </w:r>
      <w:r w:rsidRPr="004D5055">
        <w:rPr>
          <w:sz w:val="24"/>
          <w:szCs w:val="24"/>
        </w:rPr>
        <w:t>-</w:t>
      </w:r>
      <w:r w:rsidR="00007625" w:rsidRPr="004D5055">
        <w:fldChar w:fldCharType="begin"/>
      </w:r>
      <w:r w:rsidR="00007625" w:rsidRPr="004D5055">
        <w:instrText xml:space="preserve"> REF _Ref465440181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3.13.4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 </w:t>
      </w:r>
      <w:r w:rsidR="001F6C0D" w:rsidRPr="004D5055">
        <w:rPr>
          <w:sz w:val="24"/>
          <w:szCs w:val="24"/>
        </w:rPr>
        <w:t>Закупоч</w:t>
      </w:r>
      <w:r w:rsidRPr="004D5055">
        <w:rPr>
          <w:sz w:val="24"/>
          <w:szCs w:val="24"/>
        </w:rPr>
        <w:t>ной Документации.</w:t>
      </w:r>
    </w:p>
    <w:p w:rsidR="00717F60" w:rsidRPr="004D5055" w:rsidRDefault="009C744E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70" w:name="_Ref305979053"/>
      <w:r w:rsidRPr="004D5055">
        <w:rPr>
          <w:sz w:val="24"/>
          <w:szCs w:val="24"/>
        </w:rPr>
        <w:t>Участник</w:t>
      </w:r>
      <w:r w:rsidR="00717F60" w:rsidRPr="004D5055">
        <w:rPr>
          <w:sz w:val="24"/>
          <w:szCs w:val="24"/>
        </w:rPr>
        <w:t xml:space="preserve"> запроса предложений</w:t>
      </w:r>
      <w:r w:rsidR="0087407B" w:rsidRPr="004D5055">
        <w:rPr>
          <w:sz w:val="24"/>
          <w:szCs w:val="24"/>
        </w:rPr>
        <w:t xml:space="preserve">, чья </w:t>
      </w:r>
      <w:r w:rsidR="004B5EB3" w:rsidRPr="004D5055">
        <w:rPr>
          <w:sz w:val="24"/>
          <w:szCs w:val="24"/>
        </w:rPr>
        <w:t>Заявк</w:t>
      </w:r>
      <w:r w:rsidR="0087407B" w:rsidRPr="004D5055">
        <w:rPr>
          <w:sz w:val="24"/>
          <w:szCs w:val="24"/>
        </w:rPr>
        <w:t xml:space="preserve">а </w:t>
      </w:r>
      <w:r w:rsidR="00717F60" w:rsidRPr="004D5055">
        <w:rPr>
          <w:sz w:val="24"/>
          <w:szCs w:val="24"/>
        </w:rPr>
        <w:t xml:space="preserve">утрачивает статус </w:t>
      </w:r>
      <w:r w:rsidR="00696966" w:rsidRPr="004D5055">
        <w:rPr>
          <w:sz w:val="24"/>
          <w:szCs w:val="24"/>
        </w:rPr>
        <w:t>наилучшей</w:t>
      </w:r>
      <w:r w:rsidR="00717F60" w:rsidRPr="004D5055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4D5055">
        <w:rPr>
          <w:sz w:val="24"/>
          <w:szCs w:val="24"/>
        </w:rPr>
        <w:t>Договор</w:t>
      </w:r>
      <w:r w:rsidR="00717F60" w:rsidRPr="004D5055">
        <w:rPr>
          <w:sz w:val="24"/>
          <w:szCs w:val="24"/>
        </w:rPr>
        <w:t>а в следующих случаях:</w:t>
      </w:r>
      <w:bookmarkEnd w:id="670"/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 на условиях, определяемых в п.</w:t>
      </w:r>
      <w:r w:rsidR="00007625" w:rsidRPr="004D5055">
        <w:fldChar w:fldCharType="begin"/>
      </w:r>
      <w:r w:rsidR="00007625" w:rsidRPr="004D5055">
        <w:instrText xml:space="preserve"> REF _Ref294695546 \r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 xml:space="preserve"> 1.2.6 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и/или в срок, определенный в п.</w:t>
      </w:r>
      <w:r w:rsidR="001716DB" w:rsidRPr="004D5055">
        <w:rPr>
          <w:bCs w:val="0"/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_Ref294695403 \n \h  \* MERGEFORMAT </w:instrText>
      </w:r>
      <w:r w:rsidR="00007625" w:rsidRPr="004D5055">
        <w:fldChar w:fldCharType="separate"/>
      </w:r>
      <w:r w:rsidR="004D5055" w:rsidRPr="004D5055">
        <w:rPr>
          <w:bCs w:val="0"/>
          <w:sz w:val="24"/>
          <w:szCs w:val="24"/>
        </w:rPr>
        <w:t>3.12.2</w:t>
      </w:r>
      <w:r w:rsidR="00007625" w:rsidRPr="004D5055">
        <w:fldChar w:fldCharType="end"/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4D5055">
        <w:rPr>
          <w:bCs w:val="0"/>
          <w:sz w:val="24"/>
          <w:szCs w:val="24"/>
        </w:rPr>
        <w:t>Договор</w:t>
      </w:r>
      <w:r w:rsidRPr="004D5055">
        <w:rPr>
          <w:bCs w:val="0"/>
          <w:sz w:val="24"/>
          <w:szCs w:val="24"/>
        </w:rPr>
        <w:t xml:space="preserve">у в течение установленного в </w:t>
      </w:r>
      <w:r w:rsidR="007D07A7" w:rsidRPr="004D5055">
        <w:rPr>
          <w:bCs w:val="0"/>
          <w:sz w:val="24"/>
          <w:szCs w:val="24"/>
        </w:rPr>
        <w:t>Д</w:t>
      </w:r>
      <w:r w:rsidRPr="004D5055">
        <w:rPr>
          <w:bCs w:val="0"/>
          <w:sz w:val="24"/>
          <w:szCs w:val="24"/>
        </w:rPr>
        <w:t>окументации по запросу предложений срока</w:t>
      </w:r>
      <w:r w:rsidR="00B80887" w:rsidRPr="004D5055">
        <w:rPr>
          <w:bCs w:val="0"/>
          <w:sz w:val="24"/>
          <w:szCs w:val="24"/>
        </w:rPr>
        <w:t xml:space="preserve"> (п.</w:t>
      </w:r>
      <w:r w:rsidR="00991C07" w:rsidRPr="004D5055">
        <w:rPr>
          <w:bCs w:val="0"/>
          <w:sz w:val="24"/>
          <w:szCs w:val="24"/>
        </w:rPr>
        <w:t xml:space="preserve"> </w:t>
      </w:r>
      <w:r w:rsidR="00D161E0" w:rsidRPr="004D5055">
        <w:fldChar w:fldCharType="begin"/>
      </w:r>
      <w:r w:rsidR="00991C07" w:rsidRPr="004D5055">
        <w:rPr>
          <w:bCs w:val="0"/>
          <w:sz w:val="24"/>
          <w:szCs w:val="24"/>
        </w:rPr>
        <w:instrText xml:space="preserve"> REF _Ref472412248 \r \h </w:instrText>
      </w:r>
      <w:r w:rsidR="004D5055">
        <w:instrText xml:space="preserve"> \* MERGEFORMAT </w:instrText>
      </w:r>
      <w:r w:rsidR="00D161E0" w:rsidRPr="004D5055">
        <w:fldChar w:fldCharType="separate"/>
      </w:r>
      <w:r w:rsidR="004D5055">
        <w:rPr>
          <w:bCs w:val="0"/>
          <w:sz w:val="24"/>
          <w:szCs w:val="24"/>
        </w:rPr>
        <w:t>3.13</w:t>
      </w:r>
      <w:r w:rsidR="00D161E0" w:rsidRPr="004D5055">
        <w:fldChar w:fldCharType="end"/>
      </w:r>
      <w:r w:rsidR="00B80887" w:rsidRPr="004D5055">
        <w:rPr>
          <w:bCs w:val="0"/>
          <w:sz w:val="24"/>
          <w:szCs w:val="24"/>
        </w:rPr>
        <w:t>)</w:t>
      </w:r>
      <w:r w:rsidRPr="004D5055">
        <w:rPr>
          <w:bCs w:val="0"/>
          <w:sz w:val="24"/>
          <w:szCs w:val="24"/>
        </w:rPr>
        <w:t>;</w:t>
      </w:r>
    </w:p>
    <w:p w:rsidR="00717F60" w:rsidRPr="004D5055" w:rsidRDefault="00AD344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9B44CF" w:rsidRPr="004D5055">
        <w:rPr>
          <w:bCs w:val="0"/>
          <w:sz w:val="24"/>
          <w:szCs w:val="24"/>
        </w:rPr>
        <w:t>;</w:t>
      </w:r>
    </w:p>
    <w:p w:rsidR="009B44CF" w:rsidRPr="004D5055" w:rsidRDefault="009B44CF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4D5055">
        <w:rPr>
          <w:sz w:val="24"/>
          <w:szCs w:val="24"/>
        </w:rPr>
        <w:t xml:space="preserve">отказался от представления документов, </w:t>
      </w:r>
      <w:r w:rsidR="005A6816" w:rsidRPr="004D5055">
        <w:rPr>
          <w:sz w:val="24"/>
          <w:szCs w:val="24"/>
        </w:rPr>
        <w:t>в том числе в отведенные для этого сроки,</w:t>
      </w:r>
      <w:r w:rsidR="005A6816" w:rsidRPr="004D5055">
        <w:t xml:space="preserve"> </w:t>
      </w:r>
      <w:r w:rsidRPr="004D5055">
        <w:rPr>
          <w:sz w:val="24"/>
          <w:szCs w:val="24"/>
        </w:rPr>
        <w:t xml:space="preserve">подтверждающих его полномочия на поставку продукции от производителя(ей) данной продукции (п. </w:t>
      </w:r>
      <w:r w:rsidR="00007625" w:rsidRPr="004D5055">
        <w:fldChar w:fldCharType="begin"/>
      </w:r>
      <w:r w:rsidR="00007625" w:rsidRPr="004D5055">
        <w:instrText xml:space="preserve"> REF _Ref466909528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3.3.8.9</w:t>
      </w:r>
      <w:r w:rsidR="00007625" w:rsidRPr="004D5055">
        <w:fldChar w:fldCharType="end"/>
      </w:r>
      <w:r w:rsidRPr="004D5055">
        <w:rPr>
          <w:sz w:val="24"/>
          <w:szCs w:val="24"/>
        </w:rPr>
        <w:t>).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1" w:name="_Ref468462243"/>
      <w:r w:rsidRPr="004D5055">
        <w:rPr>
          <w:sz w:val="24"/>
          <w:szCs w:val="24"/>
        </w:rPr>
        <w:t>При наступ</w:t>
      </w:r>
      <w:r w:rsidR="00CF6A0E" w:rsidRPr="004D5055">
        <w:rPr>
          <w:sz w:val="24"/>
          <w:szCs w:val="24"/>
        </w:rPr>
        <w:t>лении случаев, определенных в п.</w:t>
      </w:r>
      <w:r w:rsidR="001716DB" w:rsidRPr="004D5055">
        <w:rPr>
          <w:sz w:val="24"/>
          <w:szCs w:val="24"/>
        </w:rPr>
        <w:t xml:space="preserve"> </w:t>
      </w:r>
      <w:r w:rsidR="00007625" w:rsidRPr="004D5055">
        <w:fldChar w:fldCharType="begin"/>
      </w:r>
      <w:r w:rsidR="00007625" w:rsidRPr="004D5055">
        <w:instrText xml:space="preserve"> REF _Ref305979053 \r \h  \* MERGEFORMAT </w:instrText>
      </w:r>
      <w:r w:rsidR="00007625" w:rsidRPr="004D5055">
        <w:fldChar w:fldCharType="separate"/>
      </w:r>
      <w:r w:rsidR="004D5055" w:rsidRPr="004D5055">
        <w:rPr>
          <w:sz w:val="24"/>
          <w:szCs w:val="24"/>
        </w:rPr>
        <w:t>3.12.4</w:t>
      </w:r>
      <w:r w:rsidR="00007625" w:rsidRPr="004D5055">
        <w:fldChar w:fldCharType="end"/>
      </w:r>
      <w:r w:rsidRPr="004D5055">
        <w:rPr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4D5055">
        <w:rPr>
          <w:sz w:val="24"/>
          <w:szCs w:val="24"/>
        </w:rPr>
        <w:t>Заявк</w:t>
      </w:r>
      <w:r w:rsidRPr="004D5055">
        <w:rPr>
          <w:sz w:val="24"/>
          <w:szCs w:val="24"/>
        </w:rPr>
        <w:t xml:space="preserve">у из числа остальных действующих </w:t>
      </w:r>
      <w:r w:rsidR="00857CDA" w:rsidRPr="004D5055">
        <w:rPr>
          <w:sz w:val="24"/>
          <w:szCs w:val="24"/>
        </w:rPr>
        <w:t xml:space="preserve">заявок участников закупки, которая содержит такие же либо лучшие условия </w:t>
      </w:r>
      <w:r w:rsidR="00857CDA" w:rsidRPr="004D5055">
        <w:rPr>
          <w:sz w:val="24"/>
          <w:szCs w:val="24"/>
        </w:rPr>
        <w:lastRenderedPageBreak/>
        <w:t xml:space="preserve">исполнения договора, следующие после условий, предложенных победителем закупки, </w:t>
      </w:r>
      <w:r w:rsidRPr="004D5055">
        <w:rPr>
          <w:sz w:val="24"/>
          <w:szCs w:val="24"/>
        </w:rPr>
        <w:t xml:space="preserve">либо предложить Заказчику рассмотреть вопрос о повторном проведении закупки. Обеспечение исполнения обязательств </w:t>
      </w:r>
      <w:r w:rsidR="009C744E" w:rsidRPr="004D5055">
        <w:rPr>
          <w:sz w:val="24"/>
          <w:szCs w:val="24"/>
        </w:rPr>
        <w:t>Участник</w:t>
      </w:r>
      <w:r w:rsidRPr="004D5055">
        <w:rPr>
          <w:sz w:val="24"/>
          <w:szCs w:val="24"/>
        </w:rPr>
        <w:t xml:space="preserve">а, </w:t>
      </w:r>
      <w:r w:rsidR="00D663E3" w:rsidRPr="004D5055">
        <w:rPr>
          <w:sz w:val="24"/>
          <w:szCs w:val="24"/>
        </w:rPr>
        <w:t xml:space="preserve">чья </w:t>
      </w:r>
      <w:r w:rsidR="004B5EB3" w:rsidRPr="004D5055">
        <w:rPr>
          <w:sz w:val="24"/>
          <w:szCs w:val="24"/>
        </w:rPr>
        <w:t>Заявк</w:t>
      </w:r>
      <w:r w:rsidR="00D663E3" w:rsidRPr="004D5055">
        <w:rPr>
          <w:sz w:val="24"/>
          <w:szCs w:val="24"/>
        </w:rPr>
        <w:t xml:space="preserve">а утратила </w:t>
      </w:r>
      <w:r w:rsidRPr="004D5055">
        <w:rPr>
          <w:sz w:val="24"/>
          <w:szCs w:val="24"/>
        </w:rPr>
        <w:t xml:space="preserve">статус </w:t>
      </w:r>
      <w:r w:rsidR="00D663E3" w:rsidRPr="004D5055">
        <w:rPr>
          <w:sz w:val="24"/>
          <w:szCs w:val="24"/>
        </w:rPr>
        <w:t>лучшей</w:t>
      </w:r>
      <w:r w:rsidRPr="004D5055">
        <w:rPr>
          <w:sz w:val="24"/>
          <w:szCs w:val="24"/>
        </w:rPr>
        <w:t>, может быть полностью или частично удержано по р</w:t>
      </w:r>
      <w:r w:rsidRPr="001018D6">
        <w:rPr>
          <w:sz w:val="24"/>
          <w:szCs w:val="24"/>
        </w:rPr>
        <w:t>ешению закупочной комиссии на основании полученного согласования Ц</w:t>
      </w:r>
      <w:r w:rsidR="009411D6" w:rsidRPr="001018D6">
        <w:rPr>
          <w:sz w:val="24"/>
          <w:szCs w:val="24"/>
        </w:rPr>
        <w:t>З</w:t>
      </w:r>
      <w:r w:rsidR="00C74146" w:rsidRPr="001018D6">
        <w:rPr>
          <w:sz w:val="24"/>
          <w:szCs w:val="24"/>
        </w:rPr>
        <w:t>О</w:t>
      </w:r>
      <w:r w:rsidRPr="001018D6">
        <w:rPr>
          <w:sz w:val="24"/>
          <w:szCs w:val="24"/>
        </w:rPr>
        <w:t xml:space="preserve">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  <w:bookmarkEnd w:id="671"/>
      <w:r w:rsidRPr="001018D6">
        <w:rPr>
          <w:sz w:val="24"/>
          <w:szCs w:val="24"/>
        </w:rPr>
        <w:t xml:space="preserve"> 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1018D6">
        <w:rPr>
          <w:sz w:val="24"/>
          <w:szCs w:val="24"/>
        </w:rPr>
        <w:t xml:space="preserve">В случае признания </w:t>
      </w:r>
      <w:r w:rsidR="004B5EB3" w:rsidRPr="001018D6">
        <w:rPr>
          <w:sz w:val="24"/>
          <w:szCs w:val="24"/>
        </w:rPr>
        <w:t>Заявк</w:t>
      </w:r>
      <w:r w:rsidR="00EB1E5E" w:rsidRPr="001018D6">
        <w:rPr>
          <w:sz w:val="24"/>
          <w:szCs w:val="24"/>
        </w:rPr>
        <w:t xml:space="preserve">и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а лучшей</w:t>
      </w:r>
      <w:r w:rsidRPr="001018D6">
        <w:rPr>
          <w:sz w:val="24"/>
          <w:szCs w:val="24"/>
        </w:rPr>
        <w:t xml:space="preserve">, заключение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с</w:t>
      </w:r>
      <w:r w:rsidR="00EB1E5E" w:rsidRPr="001018D6">
        <w:rPr>
          <w:sz w:val="24"/>
          <w:szCs w:val="24"/>
        </w:rPr>
        <w:t xml:space="preserve"> данным </w:t>
      </w:r>
      <w:r w:rsidR="009C744E" w:rsidRPr="001018D6">
        <w:rPr>
          <w:sz w:val="24"/>
          <w:szCs w:val="24"/>
        </w:rPr>
        <w:t>Участник</w:t>
      </w:r>
      <w:r w:rsidR="00EB1E5E" w:rsidRPr="001018D6">
        <w:rPr>
          <w:sz w:val="24"/>
          <w:szCs w:val="24"/>
        </w:rPr>
        <w:t>ом</w:t>
      </w:r>
      <w:r w:rsidRPr="001018D6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 w:rsidRPr="001018D6">
        <w:rPr>
          <w:sz w:val="24"/>
          <w:szCs w:val="24"/>
        </w:rPr>
        <w:t>ПАО «МРСК Центра»</w:t>
      </w:r>
      <w:r w:rsidRPr="001018D6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1018D6">
        <w:rPr>
          <w:sz w:val="24"/>
          <w:szCs w:val="24"/>
        </w:rPr>
        <w:t>Договор</w:t>
      </w:r>
      <w:r w:rsidRPr="001018D6">
        <w:rPr>
          <w:sz w:val="24"/>
          <w:szCs w:val="24"/>
        </w:rPr>
        <w:t xml:space="preserve"> заключается после одобрения Советом директоров </w:t>
      </w:r>
      <w:r w:rsidR="00E74632" w:rsidRPr="001018D6">
        <w:rPr>
          <w:sz w:val="24"/>
          <w:szCs w:val="24"/>
        </w:rPr>
        <w:t>ПАО</w:t>
      </w:r>
      <w:r w:rsidRPr="001018D6">
        <w:rPr>
          <w:sz w:val="24"/>
          <w:szCs w:val="24"/>
        </w:rPr>
        <w:t xml:space="preserve"> «</w:t>
      </w:r>
      <w:r w:rsidR="00C12FA4" w:rsidRPr="001018D6">
        <w:rPr>
          <w:sz w:val="24"/>
          <w:szCs w:val="24"/>
        </w:rPr>
        <w:t>МРСК Центра</w:t>
      </w:r>
      <w:r w:rsidRPr="001018D6">
        <w:rPr>
          <w:sz w:val="24"/>
          <w:szCs w:val="24"/>
        </w:rPr>
        <w:t>».</w:t>
      </w:r>
    </w:p>
    <w:p w:rsidR="00717F60" w:rsidRPr="001018D6" w:rsidRDefault="00717F60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2" w:name="_Ref191386314"/>
      <w:r w:rsidRPr="001018D6">
        <w:rPr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1018D6">
        <w:rPr>
          <w:sz w:val="24"/>
          <w:szCs w:val="24"/>
        </w:rPr>
        <w:t>Д</w:t>
      </w:r>
      <w:r w:rsidRPr="001018D6">
        <w:rPr>
          <w:sz w:val="24"/>
          <w:szCs w:val="24"/>
        </w:rPr>
        <w:t>оговора увеличивать или уменьшать изначальный объем закупаемой продукции в пределах</w:t>
      </w:r>
      <w:r w:rsidR="006F758C" w:rsidRPr="001018D6">
        <w:rPr>
          <w:sz w:val="24"/>
          <w:szCs w:val="24"/>
        </w:rPr>
        <w:t xml:space="preserve"> 10%, </w:t>
      </w:r>
      <w:r w:rsidRPr="001018D6">
        <w:rPr>
          <w:sz w:val="24"/>
          <w:szCs w:val="24"/>
        </w:rPr>
        <w:t>не меняя при этом цену единицы поставляемой продукции и другие условия.</w:t>
      </w:r>
    </w:p>
    <w:p w:rsidR="00857CDA" w:rsidRPr="001018D6" w:rsidRDefault="00857CDA" w:rsidP="005E6E3C">
      <w:pPr>
        <w:pStyle w:val="affffff0"/>
        <w:widowControl w:val="0"/>
        <w:numPr>
          <w:ilvl w:val="0"/>
          <w:numId w:val="86"/>
        </w:numPr>
        <w:tabs>
          <w:tab w:val="left" w:pos="1620"/>
        </w:tabs>
        <w:suppressAutoHyphens w:val="0"/>
        <w:spacing w:line="264" w:lineRule="auto"/>
        <w:ind w:left="0" w:firstLine="567"/>
        <w:rPr>
          <w:bCs/>
          <w:sz w:val="24"/>
          <w:szCs w:val="24"/>
        </w:rPr>
      </w:pPr>
      <w:bookmarkStart w:id="673" w:name="_Toc181693189"/>
      <w:bookmarkStart w:id="674" w:name="_Ref190680463"/>
      <w:bookmarkStart w:id="675" w:name="_Ref306140410"/>
      <w:bookmarkStart w:id="676" w:name="_Ref306142159"/>
      <w:bookmarkStart w:id="677" w:name="_Ref468200380"/>
      <w:bookmarkStart w:id="678" w:name="_Ref468200508"/>
      <w:bookmarkStart w:id="679" w:name="_Ref303102866"/>
      <w:bookmarkStart w:id="680" w:name="_Toc305835589"/>
      <w:bookmarkStart w:id="681" w:name="_Ref303683952"/>
      <w:bookmarkStart w:id="682" w:name="__RefNumPara__840_922829174"/>
      <w:bookmarkEnd w:id="672"/>
      <w:r w:rsidRPr="001018D6">
        <w:rPr>
          <w:sz w:val="24"/>
          <w:szCs w:val="24"/>
        </w:rPr>
        <w:t xml:space="preserve">Замена предлагаемой Участником в Заявке продукции на этапе преддоговорных переговоров или на этапе поставки продукции не допускается, за исключением случая, указанного ниже. На основании Постановления Правительства Российской Федерации от 16 сентября 2016 г. N 925 «О приоритете товаров российского происхождения, работ, услуг, выполняемых,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 при исполнении Договора, заключенного с Участником закупки, которому предоставлен приоритет при поставке продукции российского происхождения (раздел </w:t>
      </w:r>
      <w:r w:rsidR="00007625">
        <w:fldChar w:fldCharType="begin"/>
      </w:r>
      <w:r w:rsidR="00007625">
        <w:instrText xml:space="preserve"> REF _Ref471821960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3.8</w:t>
      </w:r>
      <w:r w:rsidR="00007625">
        <w:fldChar w:fldCharType="end"/>
      </w:r>
      <w:r w:rsidRPr="001018D6">
        <w:rPr>
          <w:sz w:val="24"/>
          <w:szCs w:val="24"/>
        </w:rPr>
        <w:t xml:space="preserve">), не допускается замена страны происхождения предлагаемой к поставке продукции, за исключением случая, когда в результате такой замены вместо продукции иностранного происхождения поставляется продукция российского происхождения, при этом качество, технические и функциональные характеристики (потребительские свойства) такой продукции не должны уступать качеству и </w:t>
      </w:r>
      <w:r w:rsidRPr="001018D6">
        <w:rPr>
          <w:bCs/>
          <w:sz w:val="24"/>
          <w:szCs w:val="24"/>
        </w:rPr>
        <w:t>соответствующим</w:t>
      </w:r>
      <w:r w:rsidRPr="001018D6">
        <w:rPr>
          <w:sz w:val="24"/>
          <w:szCs w:val="24"/>
        </w:rPr>
        <w:t xml:space="preserve"> техническим и функциональным характеристикам продукции, указанной в Договоре.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переговоров. </w:t>
      </w:r>
    </w:p>
    <w:p w:rsidR="00667F31" w:rsidRPr="001018D6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683" w:name="_Ref472412218"/>
      <w:bookmarkStart w:id="684" w:name="_Ref472412231"/>
      <w:bookmarkStart w:id="685" w:name="_Ref472412248"/>
      <w:bookmarkStart w:id="686" w:name="_Toc498588908"/>
      <w:r w:rsidRPr="001018D6">
        <w:t xml:space="preserve">Обеспечение исполнения обязательств </w:t>
      </w:r>
      <w:r w:rsidR="0088633C" w:rsidRPr="001018D6">
        <w:t>Поставщика</w:t>
      </w:r>
      <w:r w:rsidR="00972AAA" w:rsidRPr="001018D6">
        <w:t xml:space="preserve"> </w:t>
      </w:r>
      <w:r w:rsidRPr="001018D6">
        <w:t>по </w:t>
      </w:r>
      <w:r w:rsidR="00123C70" w:rsidRPr="001018D6">
        <w:t>Договор</w:t>
      </w:r>
      <w:r w:rsidRPr="001018D6">
        <w:t>у</w:t>
      </w:r>
      <w:bookmarkEnd w:id="673"/>
      <w:bookmarkEnd w:id="674"/>
      <w:bookmarkEnd w:id="675"/>
      <w:bookmarkEnd w:id="676"/>
      <w:bookmarkEnd w:id="677"/>
      <w:bookmarkEnd w:id="678"/>
      <w:bookmarkEnd w:id="683"/>
      <w:bookmarkEnd w:id="684"/>
      <w:bookmarkEnd w:id="685"/>
      <w:bookmarkEnd w:id="686"/>
      <w:r w:rsidRPr="001018D6">
        <w:t xml:space="preserve"> </w:t>
      </w:r>
      <w:bookmarkEnd w:id="679"/>
      <w:bookmarkEnd w:id="680"/>
    </w:p>
    <w:p w:rsidR="00932C0A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r w:rsidRPr="004A1A68">
        <w:rPr>
          <w:sz w:val="24"/>
          <w:szCs w:val="24"/>
        </w:rPr>
        <w:t>Обеспечения исполнения обязательств Поставщика по Договору, помимо указанного в проекте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>)</w:t>
      </w:r>
      <w:r w:rsidRPr="004A1A68">
        <w:rPr>
          <w:color w:val="7030A0"/>
          <w:sz w:val="24"/>
          <w:szCs w:val="24"/>
        </w:rPr>
        <w:t xml:space="preserve"> </w:t>
      </w:r>
      <w:r w:rsidRPr="004A1A68">
        <w:rPr>
          <w:sz w:val="24"/>
          <w:szCs w:val="24"/>
        </w:rPr>
        <w:t xml:space="preserve">и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не требуется.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bookmarkStart w:id="687" w:name="_Ref465437572"/>
      <w:r w:rsidRPr="004A1A68">
        <w:rPr>
          <w:sz w:val="24"/>
          <w:szCs w:val="24"/>
        </w:rPr>
        <w:t xml:space="preserve">Участник, предложивший </w:t>
      </w:r>
      <w:r w:rsidRPr="004A1A68">
        <w:rPr>
          <w:rFonts w:eastAsia="Times New Roman,Italic"/>
          <w:iCs/>
          <w:sz w:val="24"/>
          <w:szCs w:val="24"/>
        </w:rPr>
        <w:t>демпинговую цену Договора (цену лота)</w:t>
      </w:r>
      <w:r w:rsidRPr="004A1A68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687"/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</w:rPr>
      </w:pPr>
      <w:r w:rsidRPr="004A1A68">
        <w:rPr>
          <w:sz w:val="24"/>
          <w:szCs w:val="24"/>
        </w:rPr>
        <w:t xml:space="preserve">Обеспечение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Заказчика</w:t>
      </w:r>
      <w:r w:rsidR="000E668A" w:rsidRPr="004A1A68">
        <w:rPr>
          <w:sz w:val="24"/>
          <w:szCs w:val="24"/>
        </w:rPr>
        <w:t xml:space="preserve"> </w:t>
      </w:r>
      <w:r w:rsidR="000E668A" w:rsidRPr="00031513">
        <w:rPr>
          <w:sz w:val="24"/>
          <w:szCs w:val="24"/>
        </w:rPr>
        <w:t xml:space="preserve">(п. </w:t>
      </w:r>
      <w:r w:rsidR="00007625">
        <w:fldChar w:fldCharType="begin"/>
      </w:r>
      <w:r w:rsidR="00007625">
        <w:instrText xml:space="preserve"> REF _Ref468973820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3.3.14.4.4</w:t>
      </w:r>
      <w:r w:rsidR="00007625">
        <w:fldChar w:fldCharType="end"/>
      </w:r>
      <w:r w:rsidR="000E668A" w:rsidRPr="00031513">
        <w:rPr>
          <w:sz w:val="24"/>
          <w:szCs w:val="24"/>
        </w:rPr>
        <w:t>)</w:t>
      </w:r>
      <w:r w:rsidRPr="004A1A68">
        <w:rPr>
          <w:sz w:val="24"/>
          <w:szCs w:val="24"/>
        </w:rPr>
        <w:t xml:space="preserve">. Выбор способа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 xml:space="preserve">по Договору, осуществляется </w:t>
      </w:r>
      <w:r w:rsidR="00F65528" w:rsidRPr="00031513">
        <w:rPr>
          <w:sz w:val="24"/>
          <w:szCs w:val="24"/>
        </w:rPr>
        <w:t>Участником/Победителем</w:t>
      </w:r>
      <w:r w:rsidRPr="004A1A68">
        <w:rPr>
          <w:sz w:val="24"/>
          <w:szCs w:val="24"/>
        </w:rPr>
        <w:t xml:space="preserve">. Условия и содержание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а также сроки возврата обеспечения устанавливаются на основании проекта Договора (раздел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_Ref440272931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4A1A68">
        <w:rPr>
          <w:sz w:val="24"/>
          <w:szCs w:val="24"/>
        </w:rPr>
        <w:t xml:space="preserve">) с учетом </w:t>
      </w:r>
      <w:r w:rsidRPr="004A1A68">
        <w:rPr>
          <w:sz w:val="24"/>
          <w:szCs w:val="24"/>
        </w:rPr>
        <w:lastRenderedPageBreak/>
        <w:t xml:space="preserve">требований, изложенных в подпункте </w:t>
      </w:r>
      <w:r w:rsidR="00007625">
        <w:fldChar w:fldCharType="begin"/>
      </w:r>
      <w:r w:rsidR="00007625">
        <w:instrText xml:space="preserve"> REF _Ref465437572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3.13.2</w:t>
      </w:r>
      <w:r w:rsidR="00007625">
        <w:fldChar w:fldCharType="end"/>
      </w:r>
      <w:r w:rsidRPr="004A1A68">
        <w:rPr>
          <w:sz w:val="24"/>
          <w:szCs w:val="24"/>
        </w:rPr>
        <w:t>, а также на этапе преддговорных переговоров (п.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_Ref468462141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</w:t>
      </w:r>
      <w:r w:rsidR="00007625">
        <w:fldChar w:fldCharType="end"/>
      </w:r>
      <w:r w:rsidRPr="004A1A68">
        <w:rPr>
          <w:sz w:val="24"/>
          <w:szCs w:val="24"/>
        </w:rPr>
        <w:t>).</w:t>
      </w:r>
    </w:p>
    <w:p w:rsidR="009E3C1F" w:rsidRPr="004A1A68" w:rsidRDefault="009E3C1F" w:rsidP="005E6E3C">
      <w:pPr>
        <w:pStyle w:val="affffff0"/>
        <w:widowControl w:val="0"/>
        <w:numPr>
          <w:ilvl w:val="0"/>
          <w:numId w:val="88"/>
        </w:numPr>
        <w:tabs>
          <w:tab w:val="left" w:pos="1620"/>
        </w:tabs>
        <w:suppressAutoHyphens w:val="0"/>
        <w:spacing w:line="264" w:lineRule="auto"/>
        <w:ind w:left="0" w:firstLine="567"/>
        <w:rPr>
          <w:sz w:val="24"/>
          <w:szCs w:val="24"/>
          <w:lang w:eastAsia="ru-RU"/>
        </w:rPr>
      </w:pPr>
      <w:bookmarkStart w:id="688" w:name="_Ref465440181"/>
      <w:r w:rsidRPr="004A1A68">
        <w:rPr>
          <w:sz w:val="24"/>
          <w:szCs w:val="24"/>
        </w:rPr>
        <w:t xml:space="preserve">Непредставление обеспечения исполнения обязательств </w:t>
      </w:r>
      <w:r w:rsidR="00E52DE6" w:rsidRPr="004A1A68">
        <w:rPr>
          <w:sz w:val="24"/>
          <w:szCs w:val="24"/>
        </w:rPr>
        <w:t xml:space="preserve">Поставщика </w:t>
      </w:r>
      <w:r w:rsidRPr="004A1A68">
        <w:rPr>
          <w:sz w:val="24"/>
          <w:szCs w:val="24"/>
        </w:rPr>
        <w:t>по Договору, связанного с выполнением антидемпинговых мер, до заключения Договора приведет к утере данным Участником статуса Победителя и последствиям, указанным в подпункте</w:t>
      </w:r>
      <w:r w:rsidR="00DB3FE0" w:rsidRPr="004A1A68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_Ref468462243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3.12.5</w:t>
      </w:r>
      <w:r w:rsidR="00007625">
        <w:fldChar w:fldCharType="end"/>
      </w:r>
      <w:r w:rsidRPr="004A1A68">
        <w:rPr>
          <w:sz w:val="24"/>
          <w:szCs w:val="24"/>
        </w:rPr>
        <w:t>.</w:t>
      </w:r>
      <w:bookmarkEnd w:id="688"/>
    </w:p>
    <w:p w:rsidR="00932C0A" w:rsidRPr="004A1A68" w:rsidRDefault="00932C0A" w:rsidP="00B42AE0">
      <w:pPr>
        <w:pStyle w:val="2"/>
        <w:tabs>
          <w:tab w:val="clear" w:pos="1700"/>
          <w:tab w:val="left" w:pos="709"/>
        </w:tabs>
        <w:spacing w:line="264" w:lineRule="auto"/>
      </w:pPr>
      <w:bookmarkStart w:id="689" w:name="_Ref303694483"/>
      <w:bookmarkStart w:id="690" w:name="_Toc305835590"/>
      <w:bookmarkStart w:id="691" w:name="_Ref306140451"/>
      <w:bookmarkStart w:id="692" w:name="_Toc498588909"/>
      <w:r w:rsidRPr="004A1A68">
        <w:t xml:space="preserve">Уведомление о результатах </w:t>
      </w:r>
      <w:bookmarkEnd w:id="689"/>
      <w:bookmarkEnd w:id="690"/>
      <w:r w:rsidRPr="004A1A68">
        <w:t>запроса предложений</w:t>
      </w:r>
      <w:bookmarkEnd w:id="691"/>
      <w:bookmarkEnd w:id="692"/>
    </w:p>
    <w:bookmarkEnd w:id="681"/>
    <w:p w:rsidR="00ED5C7C" w:rsidRPr="00382A07" w:rsidRDefault="00031513" w:rsidP="00B42AE0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3.14</w:t>
      </w:r>
      <w:r w:rsidR="000B3EB1" w:rsidRPr="004A1A68">
        <w:rPr>
          <w:bCs w:val="0"/>
          <w:sz w:val="24"/>
          <w:szCs w:val="24"/>
          <w:lang w:eastAsia="ru-RU"/>
        </w:rPr>
        <w:t>.1</w:t>
      </w:r>
      <w:r w:rsidR="000B3EB1" w:rsidRPr="004A1A68">
        <w:rPr>
          <w:bCs w:val="0"/>
          <w:sz w:val="24"/>
          <w:szCs w:val="24"/>
          <w:lang w:eastAsia="ru-RU"/>
        </w:rPr>
        <w:tab/>
      </w:r>
      <w:r w:rsidR="00ED5C7C" w:rsidRPr="004A1A68">
        <w:rPr>
          <w:bCs w:val="0"/>
          <w:sz w:val="24"/>
          <w:szCs w:val="24"/>
          <w:lang w:eastAsia="ru-RU"/>
        </w:rPr>
        <w:t>Организатор открытого запроса предложений не позднее 3 рабочих дней с момента подписания Протокола</w:t>
      </w:r>
      <w:r w:rsidR="00ED5C7C" w:rsidRPr="00382A07">
        <w:rPr>
          <w:bCs w:val="0"/>
          <w:sz w:val="24"/>
          <w:szCs w:val="24"/>
          <w:lang w:eastAsia="ru-RU"/>
        </w:rPr>
        <w:t xml:space="preserve"> о выборе победителя открытого запроса предложений разместит </w:t>
      </w:r>
      <w:r w:rsidR="00D56F8C" w:rsidRPr="00382A07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382A07">
        <w:rPr>
          <w:iCs/>
          <w:sz w:val="24"/>
          <w:szCs w:val="24"/>
        </w:rPr>
        <w:t>Извещение</w:t>
      </w:r>
      <w:r w:rsidR="00D56F8C" w:rsidRPr="00382A07">
        <w:rPr>
          <w:sz w:val="24"/>
          <w:szCs w:val="24"/>
        </w:rPr>
        <w:t xml:space="preserve"> о проведении открытого </w:t>
      </w:r>
      <w:r w:rsidR="00D56F8C" w:rsidRPr="00382A07">
        <w:rPr>
          <w:iCs/>
          <w:sz w:val="24"/>
          <w:szCs w:val="24"/>
        </w:rPr>
        <w:t xml:space="preserve">запроса предложений (подраздел </w:t>
      </w:r>
      <w:r w:rsidR="00007625">
        <w:fldChar w:fldCharType="begin"/>
      </w:r>
      <w:r w:rsidR="00007625">
        <w:instrText xml:space="preserve"> REF _Ref191386085 \r \h  \* MERGEFORMAT </w:instrText>
      </w:r>
      <w:r w:rsidR="00007625">
        <w:fldChar w:fldCharType="separate"/>
      </w:r>
      <w:r w:rsidR="004D5055" w:rsidRPr="004D5055">
        <w:rPr>
          <w:iCs/>
          <w:sz w:val="24"/>
          <w:szCs w:val="24"/>
        </w:rPr>
        <w:t>1.1.1</w:t>
      </w:r>
      <w:r w:rsidR="00007625">
        <w:fldChar w:fldCharType="end"/>
      </w:r>
      <w:r w:rsidR="00D56F8C" w:rsidRPr="00382A07">
        <w:rPr>
          <w:iCs/>
          <w:sz w:val="24"/>
          <w:szCs w:val="24"/>
        </w:rPr>
        <w:t>)</w:t>
      </w:r>
      <w:r w:rsidR="00D56F8C" w:rsidRPr="00382A07">
        <w:rPr>
          <w:sz w:val="24"/>
          <w:szCs w:val="24"/>
        </w:rPr>
        <w:t>,</w:t>
      </w:r>
      <w:r w:rsidR="00D56F8C" w:rsidRPr="00382A07">
        <w:rPr>
          <w:bCs w:val="0"/>
          <w:sz w:val="24"/>
          <w:szCs w:val="24"/>
          <w:lang w:eastAsia="ru-RU"/>
        </w:rPr>
        <w:t xml:space="preserve">  </w:t>
      </w:r>
      <w:r w:rsidR="00ED5C7C" w:rsidRPr="00382A07">
        <w:rPr>
          <w:bCs w:val="0"/>
          <w:sz w:val="24"/>
          <w:szCs w:val="24"/>
          <w:lang w:eastAsia="ru-RU"/>
        </w:rPr>
        <w:t xml:space="preserve">для всех </w:t>
      </w:r>
      <w:r w:rsidR="00D15381" w:rsidRPr="00382A07">
        <w:rPr>
          <w:bCs w:val="0"/>
          <w:sz w:val="24"/>
          <w:szCs w:val="24"/>
          <w:lang w:eastAsia="ru-RU"/>
        </w:rPr>
        <w:t>Участников</w:t>
      </w:r>
      <w:r w:rsidR="00ED5C7C" w:rsidRPr="00382A07">
        <w:rPr>
          <w:bCs w:val="0"/>
          <w:sz w:val="24"/>
          <w:szCs w:val="24"/>
          <w:lang w:eastAsia="ru-RU"/>
        </w:rPr>
        <w:t xml:space="preserve"> Протокол о выборе победителя открытого запроса предложений, в котором указывает: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382A07" w:rsidRDefault="00ED5C7C" w:rsidP="000B3EB1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9D58D0" w:rsidRPr="00382A07">
        <w:rPr>
          <w:bCs w:val="0"/>
          <w:sz w:val="24"/>
          <w:szCs w:val="24"/>
          <w:lang w:eastAsia="ru-RU"/>
        </w:rPr>
        <w:t>Заявки</w:t>
      </w:r>
      <w:r w:rsidRPr="00382A07">
        <w:rPr>
          <w:bCs w:val="0"/>
          <w:sz w:val="24"/>
          <w:szCs w:val="24"/>
          <w:lang w:eastAsia="ru-RU"/>
        </w:rPr>
        <w:t xml:space="preserve"> Победителя.</w:t>
      </w:r>
    </w:p>
    <w:p w:rsidR="00B42AE0" w:rsidRPr="00382A07" w:rsidRDefault="00B42AE0" w:rsidP="004A1A68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 w:rsidRPr="00382A07">
        <w:rPr>
          <w:bCs w:val="0"/>
          <w:sz w:val="24"/>
          <w:szCs w:val="24"/>
          <w:lang w:eastAsia="ru-RU"/>
        </w:rPr>
        <w:t>3.1</w:t>
      </w:r>
      <w:r w:rsidR="00031513">
        <w:rPr>
          <w:bCs w:val="0"/>
          <w:sz w:val="24"/>
          <w:szCs w:val="24"/>
          <w:lang w:eastAsia="ru-RU"/>
        </w:rPr>
        <w:t>4</w:t>
      </w:r>
      <w:r w:rsidRPr="00382A07">
        <w:rPr>
          <w:bCs w:val="0"/>
          <w:sz w:val="24"/>
          <w:szCs w:val="24"/>
          <w:lang w:eastAsia="ru-RU"/>
        </w:rPr>
        <w:t>.2</w:t>
      </w:r>
      <w:r w:rsidRPr="00382A07">
        <w:rPr>
          <w:bCs w:val="0"/>
          <w:sz w:val="24"/>
          <w:szCs w:val="24"/>
          <w:lang w:eastAsia="ru-RU"/>
        </w:rPr>
        <w:tab/>
      </w:r>
      <w:r w:rsidR="00ED5C7C" w:rsidRPr="00382A07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B42AE0" w:rsidRPr="00382A07" w:rsidRDefault="00B42AE0" w:rsidP="00B42AE0">
      <w:pPr>
        <w:widowControl w:val="0"/>
        <w:suppressAutoHyphens w:val="0"/>
        <w:adjustRightInd w:val="0"/>
        <w:spacing w:line="264" w:lineRule="auto"/>
        <w:ind w:left="1620" w:firstLine="0"/>
        <w:textAlignment w:val="baseline"/>
        <w:rPr>
          <w:bCs w:val="0"/>
          <w:sz w:val="24"/>
          <w:szCs w:val="24"/>
          <w:lang w:eastAsia="ru-RU"/>
        </w:rPr>
        <w:sectPr w:rsidR="00B42AE0" w:rsidRPr="00382A07" w:rsidSect="002B0606">
          <w:headerReference w:type="even" r:id="rId33"/>
          <w:headerReference w:type="default" r:id="rId34"/>
          <w:footerReference w:type="even" r:id="rId35"/>
          <w:headerReference w:type="first" r:id="rId36"/>
          <w:footerReference w:type="first" r:id="rId37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382A07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693" w:name="_Ref440270568"/>
      <w:bookmarkStart w:id="694" w:name="_Ref440274159"/>
      <w:bookmarkStart w:id="695" w:name="_Ref440292555"/>
      <w:bookmarkStart w:id="696" w:name="_Ref440292779"/>
      <w:bookmarkStart w:id="697" w:name="_Toc498588910"/>
      <w:r w:rsidRPr="00382A07">
        <w:rPr>
          <w:szCs w:val="24"/>
        </w:rPr>
        <w:lastRenderedPageBreak/>
        <w:t>Техническая часть</w:t>
      </w:r>
      <w:bookmarkEnd w:id="693"/>
      <w:bookmarkEnd w:id="694"/>
      <w:bookmarkEnd w:id="695"/>
      <w:bookmarkEnd w:id="696"/>
      <w:bookmarkEnd w:id="697"/>
      <w:r w:rsidRPr="00382A07">
        <w:rPr>
          <w:szCs w:val="24"/>
        </w:rPr>
        <w:t xml:space="preserve"> </w:t>
      </w:r>
    </w:p>
    <w:p w:rsidR="002B5044" w:rsidRPr="00382A07" w:rsidRDefault="002B5044" w:rsidP="002A47D1">
      <w:pPr>
        <w:pStyle w:val="2"/>
        <w:ind w:left="1701" w:hanging="1134"/>
      </w:pPr>
      <w:bookmarkStart w:id="698" w:name="_Toc176064096"/>
      <w:bookmarkStart w:id="699" w:name="_Toc176338524"/>
      <w:bookmarkStart w:id="700" w:name="_Toc180399752"/>
      <w:bookmarkStart w:id="701" w:name="_Toc191205941"/>
      <w:bookmarkStart w:id="702" w:name="_Toc194315544"/>
      <w:bookmarkStart w:id="703" w:name="_Toc423421725"/>
      <w:bookmarkStart w:id="704" w:name="_Toc498588911"/>
      <w:r w:rsidRPr="00382A07">
        <w:t>Общие требования к условиям поставки продукции</w:t>
      </w:r>
      <w:bookmarkStart w:id="705" w:name="_Toc176064097"/>
      <w:bookmarkStart w:id="706" w:name="_Toc176338525"/>
      <w:bookmarkStart w:id="707" w:name="_Toc180399753"/>
      <w:bookmarkStart w:id="708" w:name="_Toc189457101"/>
      <w:bookmarkStart w:id="709" w:name="_Toc189461737"/>
      <w:bookmarkStart w:id="710" w:name="_Toc189462011"/>
      <w:bookmarkStart w:id="711" w:name="_Toc191273610"/>
      <w:bookmarkStart w:id="712" w:name="_Toc167189319"/>
      <w:bookmarkStart w:id="713" w:name="_Toc168725254"/>
      <w:bookmarkEnd w:id="698"/>
      <w:bookmarkEnd w:id="699"/>
      <w:bookmarkEnd w:id="700"/>
      <w:bookmarkEnd w:id="701"/>
      <w:bookmarkEnd w:id="702"/>
      <w:bookmarkEnd w:id="703"/>
      <w:bookmarkEnd w:id="704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14" w:name="_Toc439166308"/>
      <w:bookmarkStart w:id="715" w:name="_Toc439170656"/>
      <w:bookmarkStart w:id="716" w:name="_Toc439172758"/>
      <w:bookmarkStart w:id="717" w:name="_Toc439173202"/>
      <w:bookmarkStart w:id="718" w:name="_Toc439238196"/>
      <w:bookmarkStart w:id="719" w:name="_Toc439252748"/>
      <w:bookmarkStart w:id="720" w:name="_Toc439323606"/>
      <w:bookmarkStart w:id="721" w:name="_Toc439323722"/>
      <w:bookmarkStart w:id="722" w:name="_Toc440357120"/>
      <w:bookmarkStart w:id="723" w:name="_Toc440359675"/>
      <w:bookmarkStart w:id="724" w:name="_Toc440632139"/>
      <w:bookmarkStart w:id="725" w:name="_Toc440875960"/>
      <w:bookmarkStart w:id="726" w:name="_Toc441130988"/>
      <w:bookmarkStart w:id="727" w:name="_Toc447269803"/>
      <w:bookmarkStart w:id="728" w:name="_Toc464120625"/>
      <w:bookmarkStart w:id="729" w:name="_Toc466970545"/>
      <w:bookmarkStart w:id="730" w:name="_Toc468462459"/>
      <w:bookmarkStart w:id="731" w:name="_Toc469482052"/>
      <w:bookmarkStart w:id="732" w:name="_Toc472411827"/>
      <w:bookmarkStart w:id="733" w:name="_Toc498588912"/>
      <w:r w:rsidRPr="00382A07">
        <w:rPr>
          <w:b w:val="0"/>
          <w:szCs w:val="24"/>
        </w:rPr>
        <w:t>Продукция должна быть новой и ранее неиспользованной.</w:t>
      </w:r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  <w:bookmarkEnd w:id="724"/>
      <w:bookmarkEnd w:id="725"/>
      <w:bookmarkEnd w:id="726"/>
      <w:bookmarkEnd w:id="727"/>
      <w:bookmarkEnd w:id="728"/>
      <w:bookmarkEnd w:id="729"/>
      <w:bookmarkEnd w:id="730"/>
      <w:bookmarkEnd w:id="731"/>
      <w:bookmarkEnd w:id="732"/>
      <w:bookmarkEnd w:id="733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34" w:name="_Toc439166309"/>
      <w:bookmarkStart w:id="735" w:name="_Toc439170657"/>
      <w:bookmarkStart w:id="736" w:name="_Toc439172759"/>
      <w:bookmarkStart w:id="737" w:name="_Toc439173203"/>
      <w:bookmarkStart w:id="738" w:name="_Toc439238197"/>
      <w:bookmarkStart w:id="739" w:name="_Toc439252749"/>
      <w:bookmarkStart w:id="740" w:name="_Toc439323607"/>
      <w:bookmarkStart w:id="741" w:name="_Toc439323723"/>
      <w:bookmarkStart w:id="742" w:name="_Toc440357121"/>
      <w:bookmarkStart w:id="743" w:name="_Toc440359676"/>
      <w:bookmarkStart w:id="744" w:name="_Toc440632140"/>
      <w:bookmarkStart w:id="745" w:name="_Toc440875961"/>
      <w:bookmarkStart w:id="746" w:name="_Toc441130989"/>
      <w:bookmarkStart w:id="747" w:name="_Toc447269804"/>
      <w:bookmarkStart w:id="748" w:name="_Toc464120626"/>
      <w:bookmarkStart w:id="749" w:name="_Toc466970546"/>
      <w:bookmarkStart w:id="750" w:name="_Toc468462460"/>
      <w:bookmarkStart w:id="751" w:name="_Toc469482053"/>
      <w:bookmarkStart w:id="752" w:name="_Toc472411828"/>
      <w:bookmarkStart w:id="753" w:name="_Toc498588913"/>
      <w:r w:rsidRPr="00382A07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bookmarkEnd w:id="748"/>
      <w:bookmarkEnd w:id="749"/>
      <w:bookmarkEnd w:id="750"/>
      <w:bookmarkEnd w:id="751"/>
      <w:bookmarkEnd w:id="752"/>
      <w:bookmarkEnd w:id="753"/>
    </w:p>
    <w:p w:rsidR="002B5044" w:rsidRPr="00382A07" w:rsidRDefault="002B5044" w:rsidP="0021751A">
      <w:pPr>
        <w:pStyle w:val="2"/>
        <w:ind w:left="1701" w:hanging="1134"/>
      </w:pPr>
      <w:bookmarkStart w:id="754" w:name="_Toc423421726"/>
      <w:bookmarkStart w:id="755" w:name="_Ref450646963"/>
      <w:bookmarkStart w:id="756" w:name="_Toc498588914"/>
      <w:r w:rsidRPr="00382A07">
        <w:t>Перечень, объемы и характеристики закупаемой продукции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54"/>
      <w:bookmarkEnd w:id="755"/>
      <w:bookmarkEnd w:id="75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7" w:name="_Toc439166311"/>
      <w:bookmarkStart w:id="758" w:name="_Toc439170659"/>
      <w:bookmarkStart w:id="759" w:name="_Toc439172761"/>
      <w:bookmarkStart w:id="760" w:name="_Toc439173205"/>
      <w:bookmarkStart w:id="761" w:name="_Toc439238199"/>
      <w:bookmarkStart w:id="762" w:name="_Toc439252751"/>
      <w:bookmarkStart w:id="763" w:name="_Toc439323609"/>
      <w:bookmarkStart w:id="764" w:name="_Toc439323725"/>
      <w:bookmarkStart w:id="765" w:name="_Toc440357123"/>
      <w:bookmarkStart w:id="766" w:name="_Toc440359678"/>
      <w:bookmarkStart w:id="767" w:name="_Toc440632142"/>
      <w:bookmarkStart w:id="768" w:name="_Toc440875963"/>
      <w:bookmarkStart w:id="769" w:name="_Toc441130991"/>
      <w:bookmarkStart w:id="770" w:name="_Toc447269806"/>
      <w:bookmarkStart w:id="771" w:name="_Toc464120628"/>
      <w:bookmarkStart w:id="772" w:name="_Toc466970548"/>
      <w:bookmarkStart w:id="773" w:name="_Toc468462462"/>
      <w:bookmarkStart w:id="774" w:name="_Toc469482055"/>
      <w:bookmarkStart w:id="775" w:name="_Toc472411830"/>
      <w:bookmarkStart w:id="776" w:name="_Toc498588915"/>
      <w:r w:rsidRPr="00382A07">
        <w:rPr>
          <w:b w:val="0"/>
          <w:szCs w:val="24"/>
        </w:rPr>
        <w:t>Техническ</w:t>
      </w:r>
      <w:r w:rsidR="003776BB" w:rsidRPr="00382A07">
        <w:rPr>
          <w:b w:val="0"/>
          <w:szCs w:val="24"/>
        </w:rPr>
        <w:t>ое(</w:t>
      </w:r>
      <w:r w:rsidRPr="00382A07">
        <w:rPr>
          <w:b w:val="0"/>
          <w:szCs w:val="24"/>
        </w:rPr>
        <w:t>ие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задани</w:t>
      </w:r>
      <w:r w:rsidR="003776BB" w:rsidRPr="00382A07">
        <w:rPr>
          <w:b w:val="0"/>
          <w:szCs w:val="24"/>
        </w:rPr>
        <w:t>е(</w:t>
      </w:r>
      <w:r w:rsidRPr="00382A07">
        <w:rPr>
          <w:b w:val="0"/>
          <w:szCs w:val="24"/>
        </w:rPr>
        <w:t>я</w:t>
      </w:r>
      <w:r w:rsidR="003776BB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</w:t>
      </w:r>
      <w:r w:rsidR="00A154B7" w:rsidRPr="00382A07">
        <w:rPr>
          <w:b w:val="0"/>
          <w:szCs w:val="24"/>
        </w:rPr>
        <w:t xml:space="preserve">по Лоту </w:t>
      </w:r>
      <w:r w:rsidR="00A154B7" w:rsidRPr="00382A07">
        <w:rPr>
          <w:b w:val="0"/>
          <w:szCs w:val="24"/>
          <w:highlight w:val="yellow"/>
        </w:rPr>
        <w:t>№1</w:t>
      </w:r>
      <w:r w:rsidR="00A154B7" w:rsidRPr="00382A07">
        <w:rPr>
          <w:b w:val="0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1.1.4</w:t>
      </w:r>
      <w:r w:rsidR="00007625">
        <w:fldChar w:fldCharType="end"/>
      </w:r>
      <w:r w:rsidR="00A154B7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изложен</w:t>
      </w:r>
      <w:r w:rsidR="00F463E8" w:rsidRPr="00382A07">
        <w:rPr>
          <w:b w:val="0"/>
          <w:szCs w:val="24"/>
        </w:rPr>
        <w:t>о(</w:t>
      </w:r>
      <w:r w:rsidRPr="00382A07">
        <w:rPr>
          <w:b w:val="0"/>
          <w:szCs w:val="24"/>
        </w:rPr>
        <w:t>ы</w:t>
      </w:r>
      <w:r w:rsidR="00F463E8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в Приложении №1, которое является неотъемлемым приложением к настоящей документации и предоставляется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ам вместе с ней в качестве отдельного документа.</w:t>
      </w:r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</w:p>
    <w:p w:rsidR="002B5044" w:rsidRPr="00382A07" w:rsidRDefault="002B5044" w:rsidP="0021751A">
      <w:pPr>
        <w:pStyle w:val="2"/>
        <w:ind w:left="1701" w:hanging="1134"/>
      </w:pPr>
      <w:bookmarkStart w:id="777" w:name="_Ref194832984"/>
      <w:bookmarkStart w:id="778" w:name="_Ref197686508"/>
      <w:bookmarkStart w:id="779" w:name="_Toc423421727"/>
      <w:bookmarkStart w:id="780" w:name="_Toc498588917"/>
      <w:r w:rsidRPr="00382A07">
        <w:t>Требование к поставляемой продукции</w:t>
      </w:r>
      <w:bookmarkEnd w:id="777"/>
      <w:bookmarkEnd w:id="778"/>
      <w:bookmarkEnd w:id="779"/>
      <w:bookmarkEnd w:id="780"/>
    </w:p>
    <w:p w:rsidR="002B5044" w:rsidRPr="00382A0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781" w:name="_Toc439166313"/>
      <w:bookmarkStart w:id="782" w:name="_Toc439170661"/>
      <w:bookmarkStart w:id="783" w:name="_Toc439172763"/>
      <w:bookmarkStart w:id="784" w:name="_Toc439173207"/>
      <w:bookmarkStart w:id="785" w:name="_Toc439238201"/>
      <w:bookmarkStart w:id="786" w:name="_Toc439252753"/>
      <w:bookmarkStart w:id="787" w:name="_Toc439323611"/>
      <w:bookmarkStart w:id="788" w:name="_Toc439323727"/>
      <w:bookmarkStart w:id="789" w:name="_Toc440357125"/>
      <w:bookmarkStart w:id="790" w:name="_Toc440359680"/>
      <w:bookmarkStart w:id="791" w:name="_Toc440632144"/>
      <w:bookmarkStart w:id="792" w:name="_Toc440875965"/>
      <w:bookmarkStart w:id="793" w:name="_Toc441130993"/>
      <w:bookmarkStart w:id="794" w:name="_Toc447269808"/>
      <w:bookmarkStart w:id="795" w:name="_Toc464120631"/>
      <w:bookmarkStart w:id="796" w:name="_Toc466970551"/>
      <w:bookmarkStart w:id="797" w:name="_Toc468462465"/>
      <w:bookmarkStart w:id="798" w:name="_Toc469482058"/>
      <w:bookmarkStart w:id="799" w:name="_Toc472411833"/>
      <w:bookmarkStart w:id="800" w:name="_Toc498588918"/>
      <w:bookmarkStart w:id="801" w:name="_Ref194833053"/>
      <w:bookmarkStart w:id="802" w:name="_Ref223496951"/>
      <w:bookmarkStart w:id="803" w:name="_Ref223496970"/>
      <w:r w:rsidRPr="00382A07">
        <w:rPr>
          <w:b w:val="0"/>
          <w:szCs w:val="24"/>
        </w:rPr>
        <w:t>Участник</w:t>
      </w:r>
      <w:r w:rsidR="002B5044" w:rsidRPr="00382A07">
        <w:rPr>
          <w:b w:val="0"/>
          <w:szCs w:val="24"/>
        </w:rPr>
        <w:t xml:space="preserve"> в составе свое</w:t>
      </w:r>
      <w:r w:rsidR="00841A6F" w:rsidRPr="00382A07">
        <w:rPr>
          <w:b w:val="0"/>
          <w:szCs w:val="24"/>
        </w:rPr>
        <w:t>й</w:t>
      </w:r>
      <w:r w:rsidR="002B5044" w:rsidRPr="00382A07">
        <w:rPr>
          <w:b w:val="0"/>
          <w:szCs w:val="24"/>
        </w:rPr>
        <w:t xml:space="preserve"> </w:t>
      </w:r>
      <w:r w:rsidR="00841A6F" w:rsidRPr="00382A07">
        <w:rPr>
          <w:b w:val="0"/>
          <w:szCs w:val="24"/>
        </w:rPr>
        <w:t>Заявки</w:t>
      </w:r>
      <w:r w:rsidR="002B5044" w:rsidRPr="00382A0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</w:t>
      </w:r>
      <w:r w:rsidR="00953987" w:rsidRPr="00382A07">
        <w:rPr>
          <w:b w:val="0"/>
          <w:szCs w:val="24"/>
        </w:rPr>
        <w:t>желательное требование, предоставляется Участником при наличии</w:t>
      </w:r>
      <w:r w:rsidR="002B5044" w:rsidRPr="00382A07">
        <w:rPr>
          <w:b w:val="0"/>
          <w:szCs w:val="24"/>
        </w:rPr>
        <w:t>).</w:t>
      </w:r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bookmarkEnd w:id="799"/>
      <w:bookmarkEnd w:id="800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04" w:name="_Toc439166314"/>
      <w:bookmarkStart w:id="805" w:name="_Toc439170662"/>
      <w:bookmarkStart w:id="806" w:name="_Toc439172764"/>
      <w:bookmarkStart w:id="807" w:name="_Toc439173208"/>
      <w:bookmarkStart w:id="808" w:name="_Toc439238202"/>
      <w:bookmarkStart w:id="809" w:name="_Toc439252754"/>
      <w:bookmarkStart w:id="810" w:name="_Toc439323612"/>
      <w:bookmarkStart w:id="811" w:name="_Toc439323728"/>
      <w:bookmarkStart w:id="812" w:name="_Toc440357126"/>
      <w:bookmarkStart w:id="813" w:name="_Toc440359681"/>
      <w:bookmarkStart w:id="814" w:name="_Toc440632145"/>
      <w:bookmarkStart w:id="815" w:name="_Toc440875966"/>
      <w:bookmarkStart w:id="816" w:name="_Toc441130994"/>
      <w:bookmarkStart w:id="817" w:name="_Toc447269809"/>
      <w:bookmarkStart w:id="818" w:name="_Toc464120632"/>
      <w:bookmarkStart w:id="819" w:name="_Toc466970552"/>
      <w:bookmarkStart w:id="820" w:name="_Toc468462466"/>
      <w:bookmarkStart w:id="821" w:name="_Toc469482059"/>
      <w:bookmarkStart w:id="822" w:name="_Toc472411834"/>
      <w:bookmarkStart w:id="823" w:name="_Toc498588919"/>
      <w:r w:rsidRPr="00382A0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2A07">
        <w:rPr>
          <w:b w:val="0"/>
          <w:szCs w:val="24"/>
          <w:lang w:eastAsia="ru-RU"/>
        </w:rPr>
        <w:t>Технического(их) задания(й), изложены в Приложении №1 (Техническом(их) задании(ях)) к настоящей Документации. При несоблюдении требований Технического(их) задания(й) Закупочная комиссия отклонит Заявку Участника</w:t>
      </w:r>
      <w:r w:rsidRPr="00382A07">
        <w:rPr>
          <w:b w:val="0"/>
          <w:szCs w:val="24"/>
        </w:rPr>
        <w:t>.</w:t>
      </w:r>
      <w:bookmarkEnd w:id="804"/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  <w:bookmarkEnd w:id="819"/>
      <w:bookmarkEnd w:id="820"/>
      <w:bookmarkEnd w:id="821"/>
      <w:bookmarkEnd w:id="822"/>
      <w:bookmarkEnd w:id="823"/>
    </w:p>
    <w:p w:rsidR="002B5044" w:rsidRPr="00382A07" w:rsidRDefault="002B5044" w:rsidP="0021751A">
      <w:pPr>
        <w:pStyle w:val="2"/>
        <w:ind w:left="1701" w:hanging="1134"/>
      </w:pPr>
      <w:bookmarkStart w:id="824" w:name="_Ref247513861"/>
      <w:bookmarkStart w:id="825" w:name="_Toc423421728"/>
      <w:bookmarkStart w:id="826" w:name="_Toc498588920"/>
      <w:r w:rsidRPr="00382A07">
        <w:t xml:space="preserve">Требование к </w:t>
      </w:r>
      <w:r w:rsidR="0021751A" w:rsidRPr="00382A07">
        <w:t>Участник</w:t>
      </w:r>
      <w:r w:rsidRPr="00382A07">
        <w:t>у</w:t>
      </w:r>
      <w:bookmarkEnd w:id="801"/>
      <w:bookmarkEnd w:id="802"/>
      <w:bookmarkEnd w:id="803"/>
      <w:r w:rsidRPr="00382A07">
        <w:t>.</w:t>
      </w:r>
      <w:bookmarkEnd w:id="824"/>
      <w:bookmarkEnd w:id="825"/>
      <w:bookmarkEnd w:id="826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27" w:name="_Toc439166317"/>
      <w:bookmarkStart w:id="828" w:name="_Toc439170665"/>
      <w:bookmarkStart w:id="829" w:name="_Toc439172767"/>
      <w:bookmarkStart w:id="830" w:name="_Toc439173211"/>
      <w:bookmarkStart w:id="831" w:name="_Toc439238205"/>
      <w:bookmarkStart w:id="832" w:name="_Toc439252756"/>
      <w:bookmarkStart w:id="833" w:name="_Toc439323614"/>
      <w:bookmarkStart w:id="834" w:name="_Toc439323730"/>
      <w:bookmarkStart w:id="835" w:name="_Ref440292618"/>
      <w:bookmarkStart w:id="836" w:name="_Toc440357128"/>
      <w:bookmarkStart w:id="837" w:name="_Toc440359683"/>
      <w:bookmarkStart w:id="838" w:name="_Toc440632147"/>
      <w:bookmarkStart w:id="839" w:name="_Toc440875968"/>
      <w:bookmarkStart w:id="840" w:name="_Toc441130996"/>
      <w:bookmarkStart w:id="841" w:name="_Toc447269811"/>
      <w:bookmarkStart w:id="842" w:name="_Toc464120634"/>
      <w:bookmarkStart w:id="843" w:name="_Toc466970554"/>
      <w:bookmarkStart w:id="844" w:name="_Toc468462468"/>
      <w:bookmarkStart w:id="845" w:name="_Toc469482061"/>
      <w:bookmarkStart w:id="846" w:name="_Toc472411836"/>
      <w:bookmarkStart w:id="847" w:name="_Toc498588921"/>
      <w:r w:rsidRPr="00382A07">
        <w:rPr>
          <w:b w:val="0"/>
          <w:szCs w:val="24"/>
        </w:rPr>
        <w:t xml:space="preserve">В составе </w:t>
      </w:r>
      <w:r w:rsidR="0094713A" w:rsidRPr="00382A07">
        <w:rPr>
          <w:b w:val="0"/>
          <w:szCs w:val="24"/>
        </w:rPr>
        <w:t>своей Заявки</w:t>
      </w:r>
      <w:r w:rsidRPr="00382A07">
        <w:rPr>
          <w:b w:val="0"/>
          <w:szCs w:val="24"/>
        </w:rPr>
        <w:t xml:space="preserve">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 xml:space="preserve"> должен предоставить руководство(а)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</w:t>
      </w:r>
      <w:r w:rsidR="004C2DF2">
        <w:rPr>
          <w:b w:val="0"/>
          <w:szCs w:val="24"/>
        </w:rPr>
        <w:t>Производителем</w:t>
      </w:r>
      <w:r w:rsidR="004C2DF2" w:rsidRPr="00CC5DE8">
        <w:rPr>
          <w:b w:val="0"/>
          <w:szCs w:val="24"/>
        </w:rPr>
        <w:t xml:space="preserve"> </w:t>
      </w:r>
      <w:r w:rsidRPr="00382A07">
        <w:rPr>
          <w:b w:val="0"/>
          <w:szCs w:val="24"/>
        </w:rPr>
        <w:t>(на каждый тип предлагаемого оборудования). Данный документ должен содержать подтверждение технических характеристик</w:t>
      </w:r>
      <w:r w:rsidR="00D21D4A" w:rsidRPr="00D21D4A">
        <w:rPr>
          <w:b w:val="0"/>
          <w:szCs w:val="24"/>
        </w:rPr>
        <w:t xml:space="preserve"> </w:t>
      </w:r>
      <w:r w:rsidR="00D21D4A" w:rsidRPr="00382A07">
        <w:rPr>
          <w:b w:val="0"/>
          <w:szCs w:val="24"/>
        </w:rPr>
        <w:t>оборудования</w:t>
      </w:r>
      <w:r w:rsidRPr="00382A07">
        <w:rPr>
          <w:b w:val="0"/>
          <w:szCs w:val="24"/>
        </w:rPr>
        <w:t xml:space="preserve">, заявленных </w:t>
      </w:r>
      <w:r w:rsidR="0021751A" w:rsidRPr="00382A07">
        <w:rPr>
          <w:b w:val="0"/>
          <w:szCs w:val="24"/>
        </w:rPr>
        <w:t>Участник</w:t>
      </w:r>
      <w:r w:rsidR="0094713A" w:rsidRPr="00382A07">
        <w:rPr>
          <w:b w:val="0"/>
          <w:szCs w:val="24"/>
        </w:rPr>
        <w:t>ом в Т</w:t>
      </w:r>
      <w:r w:rsidRPr="00382A07">
        <w:rPr>
          <w:b w:val="0"/>
          <w:szCs w:val="24"/>
        </w:rPr>
        <w:t>ехническом предложении (</w:t>
      </w:r>
      <w:r w:rsidR="00D56F8C" w:rsidRPr="00382A07">
        <w:rPr>
          <w:b w:val="0"/>
          <w:szCs w:val="24"/>
        </w:rPr>
        <w:t>подраздел</w:t>
      </w:r>
      <w:r w:rsidR="0094713A" w:rsidRPr="00382A07">
        <w:rPr>
          <w:b w:val="0"/>
          <w:szCs w:val="24"/>
        </w:rPr>
        <w:t xml:space="preserve">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Pr="00382A07">
        <w:rPr>
          <w:b w:val="0"/>
          <w:szCs w:val="24"/>
        </w:rPr>
        <w:t>).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  <w:bookmarkEnd w:id="845"/>
      <w:bookmarkEnd w:id="846"/>
      <w:bookmarkEnd w:id="847"/>
    </w:p>
    <w:p w:rsidR="002B5044" w:rsidRPr="00382A0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848" w:name="_Toc439166318"/>
      <w:bookmarkStart w:id="849" w:name="_Toc439170666"/>
      <w:bookmarkStart w:id="850" w:name="_Toc439172768"/>
      <w:bookmarkStart w:id="851" w:name="_Toc439173212"/>
      <w:bookmarkStart w:id="852" w:name="_Toc439238206"/>
      <w:bookmarkStart w:id="853" w:name="_Toc439252757"/>
      <w:bookmarkStart w:id="854" w:name="_Toc439323615"/>
      <w:bookmarkStart w:id="855" w:name="_Toc439323731"/>
      <w:bookmarkStart w:id="856" w:name="_Toc440357129"/>
      <w:bookmarkStart w:id="857" w:name="_Toc440359684"/>
      <w:bookmarkStart w:id="858" w:name="_Toc440632148"/>
      <w:bookmarkStart w:id="859" w:name="_Toc440875969"/>
      <w:bookmarkStart w:id="860" w:name="_Toc441130997"/>
      <w:bookmarkStart w:id="861" w:name="_Toc447269812"/>
      <w:bookmarkStart w:id="862" w:name="_Toc464120635"/>
      <w:bookmarkStart w:id="863" w:name="_Toc466970555"/>
      <w:bookmarkStart w:id="864" w:name="_Toc468462469"/>
      <w:bookmarkStart w:id="865" w:name="_Toc469482062"/>
      <w:bookmarkStart w:id="866" w:name="_Toc472411837"/>
      <w:bookmarkStart w:id="867" w:name="_Toc498588922"/>
      <w:r w:rsidRPr="00382A07">
        <w:rPr>
          <w:b w:val="0"/>
          <w:szCs w:val="24"/>
        </w:rPr>
        <w:t xml:space="preserve">Непредставление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 w:rsidRPr="00382A07">
        <w:rPr>
          <w:b w:val="0"/>
          <w:szCs w:val="24"/>
        </w:rPr>
        <w:t>ом</w:t>
      </w:r>
      <w:r w:rsidRPr="00382A07">
        <w:rPr>
          <w:b w:val="0"/>
          <w:szCs w:val="24"/>
        </w:rPr>
        <w:t xml:space="preserve"> предложени</w:t>
      </w:r>
      <w:r w:rsidR="0094713A" w:rsidRPr="00382A07">
        <w:rPr>
          <w:b w:val="0"/>
          <w:szCs w:val="24"/>
        </w:rPr>
        <w:t>и</w:t>
      </w:r>
      <w:r w:rsidRPr="00382A07">
        <w:rPr>
          <w:b w:val="0"/>
          <w:szCs w:val="24"/>
        </w:rPr>
        <w:t xml:space="preserve"> </w:t>
      </w:r>
      <w:r w:rsidR="00D56F8C" w:rsidRPr="00382A07">
        <w:rPr>
          <w:b w:val="0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b w:val="0"/>
          <w:szCs w:val="24"/>
        </w:rPr>
        <w:t>5.3</w:t>
      </w:r>
      <w:r w:rsidR="00007625">
        <w:fldChar w:fldCharType="end"/>
      </w:r>
      <w:r w:rsidR="00D56F8C" w:rsidRPr="00382A07">
        <w:rPr>
          <w:b w:val="0"/>
          <w:szCs w:val="24"/>
        </w:rPr>
        <w:t>)</w:t>
      </w:r>
      <w:r w:rsidRPr="00382A07">
        <w:rPr>
          <w:b w:val="0"/>
          <w:szCs w:val="24"/>
        </w:rPr>
        <w:t xml:space="preserve"> будет являться причиной для отклонения предложения </w:t>
      </w:r>
      <w:r w:rsidR="0021751A" w:rsidRPr="00382A07">
        <w:rPr>
          <w:b w:val="0"/>
          <w:szCs w:val="24"/>
        </w:rPr>
        <w:t>Участник</w:t>
      </w:r>
      <w:r w:rsidRPr="00382A07">
        <w:rPr>
          <w:b w:val="0"/>
          <w:szCs w:val="24"/>
        </w:rPr>
        <w:t>а.</w:t>
      </w:r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</w:p>
    <w:p w:rsidR="00464832" w:rsidRPr="00382A07" w:rsidRDefault="00464832" w:rsidP="00464832">
      <w:pPr>
        <w:pStyle w:val="2"/>
        <w:ind w:left="1701" w:hanging="1134"/>
      </w:pPr>
      <w:bookmarkStart w:id="868" w:name="_Toc248219573"/>
      <w:bookmarkStart w:id="869" w:name="_Toc256099315"/>
      <w:bookmarkStart w:id="870" w:name="_Toc423421664"/>
      <w:bookmarkStart w:id="871" w:name="_Toc498588923"/>
      <w:bookmarkEnd w:id="712"/>
      <w:bookmarkEnd w:id="713"/>
      <w:r w:rsidRPr="00382A07">
        <w:t>Иные требования</w:t>
      </w:r>
      <w:bookmarkEnd w:id="868"/>
      <w:bookmarkEnd w:id="869"/>
      <w:bookmarkEnd w:id="870"/>
      <w:bookmarkEnd w:id="871"/>
    </w:p>
    <w:p w:rsidR="0011726E" w:rsidRPr="00382A07" w:rsidRDefault="00953987" w:rsidP="0011726E">
      <w:pPr>
        <w:pStyle w:val="3"/>
        <w:ind w:left="0" w:firstLine="851"/>
        <w:jc w:val="both"/>
        <w:rPr>
          <w:b w:val="0"/>
          <w:szCs w:val="24"/>
        </w:rPr>
      </w:pPr>
      <w:bookmarkStart w:id="872" w:name="_Toc464120637"/>
      <w:bookmarkStart w:id="873" w:name="_Toc466970557"/>
      <w:bookmarkStart w:id="874" w:name="_Toc468462471"/>
      <w:bookmarkStart w:id="875" w:name="_Toc469482064"/>
      <w:bookmarkStart w:id="876" w:name="_Toc472411839"/>
      <w:bookmarkStart w:id="877" w:name="_Toc498588924"/>
      <w:bookmarkStart w:id="878" w:name="_Toc447269814"/>
      <w:r w:rsidRPr="00382A07">
        <w:rPr>
          <w:b w:val="0"/>
        </w:rPr>
        <w:t>Участник должен принять во внимание, что ссылка на тип (марку) продукции, носит описательный, а не обязательный характер. Участник может представить в своей Заявке иные типы продукции, при условии, что произведенные замены совместимы между собой, по существу равноценны или превосходят по качеству продукцию, указанную в Технических условиях Закупочной документации, в таком случае Участник должен в обязательном порядке предоставить подробное техническое описание предлагаемого к поставке эквивалента. Отсутствие в составе Заявки подробного технического описания эквивалентов продукции будет являться причиной отклонения Заявки Участника</w:t>
      </w:r>
      <w:r w:rsidR="0011726E" w:rsidRPr="00382A07">
        <w:rPr>
          <w:b w:val="0"/>
          <w:szCs w:val="24"/>
        </w:rPr>
        <w:t>.</w:t>
      </w:r>
      <w:bookmarkEnd w:id="872"/>
      <w:bookmarkEnd w:id="873"/>
      <w:bookmarkEnd w:id="874"/>
      <w:bookmarkEnd w:id="875"/>
      <w:bookmarkEnd w:id="876"/>
      <w:bookmarkEnd w:id="877"/>
    </w:p>
    <w:p w:rsidR="002B5044" w:rsidRPr="00382A07" w:rsidRDefault="00464832" w:rsidP="00464832">
      <w:pPr>
        <w:pStyle w:val="3"/>
        <w:ind w:left="0" w:firstLine="851"/>
        <w:jc w:val="both"/>
        <w:rPr>
          <w:b w:val="0"/>
          <w:szCs w:val="24"/>
        </w:rPr>
      </w:pPr>
      <w:bookmarkStart w:id="879" w:name="_Toc464120638"/>
      <w:bookmarkStart w:id="880" w:name="_Toc466970558"/>
      <w:bookmarkStart w:id="881" w:name="_Toc468462472"/>
      <w:bookmarkStart w:id="882" w:name="_Toc469482065"/>
      <w:bookmarkStart w:id="883" w:name="_Toc472411840"/>
      <w:bookmarkStart w:id="884" w:name="_Toc498588925"/>
      <w:r w:rsidRPr="00382A07">
        <w:rPr>
          <w:b w:val="0"/>
          <w:szCs w:val="24"/>
        </w:rPr>
        <w:t xml:space="preserve">В случае, если Участником предлагается </w:t>
      </w:r>
      <w:r w:rsidR="00953987" w:rsidRPr="00382A07">
        <w:rPr>
          <w:b w:val="0"/>
          <w:szCs w:val="24"/>
        </w:rPr>
        <w:t xml:space="preserve">эквивалент </w:t>
      </w:r>
      <w:r w:rsidRPr="00382A07">
        <w:rPr>
          <w:b w:val="0"/>
          <w:szCs w:val="24"/>
        </w:rPr>
        <w:t xml:space="preserve">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</w:t>
      </w:r>
      <w:r w:rsidR="00953987" w:rsidRPr="00382A07">
        <w:rPr>
          <w:b w:val="0"/>
          <w:szCs w:val="24"/>
        </w:rPr>
        <w:t>поставляемой продукции</w:t>
      </w:r>
      <w:r w:rsidRPr="00382A07">
        <w:rPr>
          <w:b w:val="0"/>
          <w:szCs w:val="24"/>
        </w:rPr>
        <w:t>, в согласованные с Заказчиком сроки.</w:t>
      </w:r>
      <w:bookmarkEnd w:id="878"/>
      <w:bookmarkEnd w:id="879"/>
      <w:bookmarkEnd w:id="880"/>
      <w:bookmarkEnd w:id="881"/>
      <w:bookmarkEnd w:id="882"/>
      <w:bookmarkEnd w:id="883"/>
      <w:bookmarkEnd w:id="884"/>
    </w:p>
    <w:p w:rsidR="00953987" w:rsidRPr="00382A07" w:rsidRDefault="00953987" w:rsidP="00953987">
      <w:pPr>
        <w:pStyle w:val="2"/>
        <w:ind w:left="1701" w:hanging="1134"/>
        <w:rPr>
          <w:b w:val="0"/>
        </w:rPr>
      </w:pPr>
      <w:bookmarkStart w:id="885" w:name="_Toc461808930"/>
      <w:bookmarkStart w:id="886" w:name="_Toc498588926"/>
      <w:r w:rsidRPr="00382A07">
        <w:t>Альтернативные предложения</w:t>
      </w:r>
      <w:bookmarkStart w:id="887" w:name="_Ref56252639"/>
      <w:bookmarkEnd w:id="885"/>
      <w:bookmarkEnd w:id="886"/>
    </w:p>
    <w:p w:rsidR="00953987" w:rsidRPr="00382A07" w:rsidRDefault="00953987" w:rsidP="00953987">
      <w:pPr>
        <w:pStyle w:val="3"/>
        <w:ind w:left="0" w:firstLine="851"/>
        <w:jc w:val="both"/>
        <w:rPr>
          <w:b w:val="0"/>
          <w:szCs w:val="24"/>
        </w:rPr>
      </w:pPr>
      <w:bookmarkStart w:id="888" w:name="_Toc461808802"/>
      <w:bookmarkStart w:id="889" w:name="_Toc461808931"/>
      <w:bookmarkStart w:id="890" w:name="_Toc464120640"/>
      <w:bookmarkStart w:id="891" w:name="_Toc466970560"/>
      <w:bookmarkStart w:id="892" w:name="_Toc468462474"/>
      <w:bookmarkStart w:id="893" w:name="_Toc469482067"/>
      <w:bookmarkStart w:id="894" w:name="_Toc472411842"/>
      <w:bookmarkStart w:id="895" w:name="_Toc498588927"/>
      <w:r w:rsidRPr="00382A07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</w:p>
    <w:p w:rsidR="002B5044" w:rsidRPr="00382A07" w:rsidRDefault="002B5044" w:rsidP="002B5044">
      <w:pPr>
        <w:pStyle w:val="11"/>
        <w:rPr>
          <w:lang w:eastAsia="ru-RU"/>
        </w:rPr>
      </w:pPr>
    </w:p>
    <w:p w:rsidR="00E35404" w:rsidRPr="00382A07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96" w:name="_Ref440270602"/>
      <w:bookmarkStart w:id="897" w:name="_Toc498588928"/>
      <w:bookmarkEnd w:id="5"/>
      <w:bookmarkEnd w:id="682"/>
      <w:r w:rsidRPr="00382A07">
        <w:rPr>
          <w:szCs w:val="24"/>
        </w:rPr>
        <w:lastRenderedPageBreak/>
        <w:t>Образцы основных форм документов, включаемых в Заявку</w:t>
      </w:r>
      <w:bookmarkEnd w:id="896"/>
      <w:bookmarkEnd w:id="897"/>
      <w:r w:rsidRPr="00382A07">
        <w:rPr>
          <w:szCs w:val="24"/>
        </w:rPr>
        <w:t xml:space="preserve"> </w:t>
      </w:r>
    </w:p>
    <w:p w:rsidR="004F4D80" w:rsidRPr="00382A07" w:rsidRDefault="004F4D80" w:rsidP="004F4D80">
      <w:pPr>
        <w:pStyle w:val="2"/>
      </w:pPr>
      <w:bookmarkStart w:id="898" w:name="_Ref55336310"/>
      <w:bookmarkStart w:id="899" w:name="_Toc57314672"/>
      <w:bookmarkStart w:id="900" w:name="_Toc69728986"/>
      <w:bookmarkStart w:id="901" w:name="_Toc98253919"/>
      <w:bookmarkStart w:id="902" w:name="_Toc165173847"/>
      <w:bookmarkStart w:id="903" w:name="_Toc423423667"/>
      <w:bookmarkStart w:id="904" w:name="_Toc498588929"/>
      <w:r w:rsidRPr="00382A07">
        <w:t xml:space="preserve">Письмо о подаче оферты </w:t>
      </w:r>
      <w:bookmarkStart w:id="905" w:name="_Ref22846535"/>
      <w:r w:rsidRPr="00382A07">
        <w:t>(</w:t>
      </w:r>
      <w:bookmarkEnd w:id="905"/>
      <w:r w:rsidRPr="00382A07">
        <w:t xml:space="preserve">форма </w:t>
      </w:r>
      <w:r w:rsidRPr="00382A07">
        <w:rPr>
          <w:noProof/>
        </w:rPr>
        <w:t>1</w:t>
      </w:r>
      <w:r w:rsidRPr="00382A07">
        <w:t>)</w:t>
      </w:r>
      <w:bookmarkEnd w:id="898"/>
      <w:bookmarkEnd w:id="899"/>
      <w:bookmarkEnd w:id="900"/>
      <w:bookmarkEnd w:id="901"/>
      <w:bookmarkEnd w:id="902"/>
      <w:bookmarkEnd w:id="903"/>
      <w:bookmarkEnd w:id="904"/>
    </w:p>
    <w:p w:rsidR="004F4D80" w:rsidRPr="00382A07" w:rsidRDefault="004F4D80" w:rsidP="004F4D80">
      <w:pPr>
        <w:pStyle w:val="3"/>
        <w:rPr>
          <w:szCs w:val="24"/>
        </w:rPr>
      </w:pPr>
      <w:bookmarkStart w:id="906" w:name="_Toc98253920"/>
      <w:bookmarkStart w:id="907" w:name="_Toc157248174"/>
      <w:bookmarkStart w:id="908" w:name="_Toc157496543"/>
      <w:bookmarkStart w:id="909" w:name="_Toc158206082"/>
      <w:bookmarkStart w:id="910" w:name="_Toc164057767"/>
      <w:bookmarkStart w:id="911" w:name="_Toc164137117"/>
      <w:bookmarkStart w:id="912" w:name="_Toc164161277"/>
      <w:bookmarkStart w:id="913" w:name="_Toc165173848"/>
      <w:bookmarkStart w:id="914" w:name="_Toc439170673"/>
      <w:bookmarkStart w:id="915" w:name="_Toc439172775"/>
      <w:bookmarkStart w:id="916" w:name="_Toc439173219"/>
      <w:bookmarkStart w:id="917" w:name="_Toc439238213"/>
      <w:bookmarkStart w:id="918" w:name="_Toc440357133"/>
      <w:bookmarkStart w:id="919" w:name="_Toc440359688"/>
      <w:bookmarkStart w:id="920" w:name="_Toc447269817"/>
      <w:bookmarkStart w:id="921" w:name="_Toc464120643"/>
      <w:bookmarkStart w:id="922" w:name="_Toc466970563"/>
      <w:bookmarkStart w:id="923" w:name="_Toc472411845"/>
      <w:bookmarkStart w:id="924" w:name="_Toc498588930"/>
      <w:r w:rsidRPr="00382A07">
        <w:rPr>
          <w:szCs w:val="24"/>
        </w:rPr>
        <w:t>Форма письма о подаче оферты</w:t>
      </w:r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«_____»_______________ года</w:t>
      </w:r>
    </w:p>
    <w:p w:rsidR="004F4D80" w:rsidRPr="00382A0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382A07">
        <w:rPr>
          <w:sz w:val="24"/>
          <w:szCs w:val="24"/>
        </w:rPr>
        <w:t>№________________________</w:t>
      </w:r>
    </w:p>
    <w:p w:rsidR="004F4D80" w:rsidRPr="00382A0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925" w:name="_Ref34763774"/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Изучив Извещение о проведении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 опубликованное в [</w:t>
      </w:r>
      <w:r w:rsidRPr="00382A0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 w:rsidRPr="00382A07">
        <w:rPr>
          <w:rStyle w:val="aa"/>
          <w:sz w:val="24"/>
          <w:szCs w:val="24"/>
        </w:rPr>
        <w:t>запроса предложений</w:t>
      </w:r>
      <w:r w:rsidRPr="00382A0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382A07">
        <w:rPr>
          <w:sz w:val="24"/>
          <w:szCs w:val="24"/>
        </w:rPr>
        <w:t xml:space="preserve">], и </w:t>
      </w:r>
      <w:r w:rsidR="00C236C0" w:rsidRPr="00382A07">
        <w:rPr>
          <w:sz w:val="24"/>
          <w:szCs w:val="24"/>
        </w:rPr>
        <w:t>Документацию по запросу предложений</w:t>
      </w:r>
      <w:r w:rsidRPr="00382A0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>,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(полное наименование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 с указанием организационно-правовой формы)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 xml:space="preserve">(юридический адрес </w:t>
      </w:r>
      <w:r w:rsidR="00C236C0" w:rsidRPr="00382A07">
        <w:rPr>
          <w:sz w:val="24"/>
          <w:szCs w:val="24"/>
          <w:vertAlign w:val="superscript"/>
        </w:rPr>
        <w:t>Участник</w:t>
      </w:r>
      <w:r w:rsidRPr="00382A07">
        <w:rPr>
          <w:sz w:val="24"/>
          <w:szCs w:val="24"/>
          <w:vertAlign w:val="superscript"/>
        </w:rPr>
        <w:t>а)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_______________________________________________________________________________</w:t>
      </w:r>
    </w:p>
    <w:p w:rsidR="004F4D80" w:rsidRPr="00382A0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382A07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 условиях и в соответствии с </w:t>
      </w:r>
      <w:r w:rsidR="00975C64" w:rsidRPr="00382A07">
        <w:rPr>
          <w:sz w:val="24"/>
          <w:szCs w:val="24"/>
        </w:rPr>
        <w:t xml:space="preserve">Техническим предложением, Графиком выполнения поставок, 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975C64" w:rsidRPr="00382A07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382A07">
        <w:rPr>
          <w:sz w:val="24"/>
          <w:szCs w:val="24"/>
        </w:rPr>
        <w:t xml:space="preserve">, на общую сумму: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382A07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t xml:space="preserve">Итоговая стоимость </w:t>
            </w:r>
            <w:r w:rsidR="00C236C0" w:rsidRPr="00382A07">
              <w:t>Заявки</w:t>
            </w:r>
            <w:r w:rsidRPr="00382A07">
              <w:t xml:space="preserve"> без НДС, руб.РФ.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</w:pPr>
            <w:r w:rsidRPr="00382A07">
              <w:rPr>
                <w:rStyle w:val="aa"/>
                <w:b w:val="0"/>
                <w:i w:val="0"/>
              </w:rPr>
              <w:t xml:space="preserve">по лоту № </w:t>
            </w:r>
            <w:r w:rsidRPr="00382A07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 w:rsidRPr="00382A07">
              <w:rPr>
                <w:rStyle w:val="aa"/>
                <w:b w:val="0"/>
              </w:rPr>
              <w:t>Участник</w:t>
            </w:r>
            <w:r w:rsidRPr="00382A07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(итоговая стоимость, рублей</w:t>
            </w:r>
            <w:r w:rsidRPr="00382A07">
              <w:rPr>
                <w:rStyle w:val="aa"/>
                <w:b w:val="0"/>
                <w:i w:val="0"/>
              </w:rPr>
              <w:t xml:space="preserve"> РФ</w:t>
            </w:r>
            <w:r w:rsidRPr="00382A07">
              <w:t>, без НДС)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382A07">
        <w:rPr>
          <w:sz w:val="24"/>
          <w:szCs w:val="24"/>
          <w:shd w:val="clear" w:color="auto" w:fill="FFFF99"/>
        </w:rPr>
        <w:t>В том числе с разбиением стоимости по филиалам ПАО «МРСК Центра»: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382A07" w:rsidTr="004F4D80">
        <w:trPr>
          <w:trHeight w:val="546"/>
        </w:trPr>
        <w:tc>
          <w:tcPr>
            <w:tcW w:w="54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№</w:t>
            </w:r>
          </w:p>
          <w:p w:rsidR="004F4D80" w:rsidRPr="00382A0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Наименование</w:t>
            </w:r>
          </w:p>
        </w:tc>
        <w:tc>
          <w:tcPr>
            <w:tcW w:w="6216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филиал ПАО «МРСК Центра»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(полная итоговая стоимость, рублей, без НДС)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t>(НДС по итоговой стоимости, рублей)</w:t>
            </w:r>
          </w:p>
        </w:tc>
      </w:tr>
      <w:tr w:rsidR="004F4D80" w:rsidRPr="00382A07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382A0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382A07" w:rsidRDefault="004F4D80" w:rsidP="004F4D80">
            <w:pPr>
              <w:spacing w:line="240" w:lineRule="auto"/>
              <w:ind w:right="-45" w:firstLine="0"/>
              <w:jc w:val="center"/>
            </w:pPr>
            <w:r w:rsidRPr="00382A07">
              <w:t>(полная итоговая стоимость, рублей, с НДС)</w:t>
            </w:r>
          </w:p>
        </w:tc>
      </w:tr>
    </w:tbl>
    <w:p w:rsidR="004F4D80" w:rsidRPr="00382A07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382A0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382A07">
        <w:rPr>
          <w:b/>
          <w:szCs w:val="24"/>
        </w:rPr>
        <w:t xml:space="preserve">Срок выполнения поставок: 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Начало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rPr>
          <w:szCs w:val="24"/>
        </w:rPr>
      </w:pPr>
      <w:r w:rsidRPr="00382A07">
        <w:rPr>
          <w:szCs w:val="24"/>
        </w:rPr>
        <w:t xml:space="preserve">Окончание выполнения поставок: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382A07">
        <w:rPr>
          <w:szCs w:val="24"/>
        </w:rPr>
        <w:t>.</w:t>
      </w:r>
    </w:p>
    <w:p w:rsidR="004F4D80" w:rsidRPr="00382A0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382A07">
        <w:rPr>
          <w:b/>
          <w:szCs w:val="24"/>
        </w:rPr>
        <w:t>Условия оплаты выполнения поставок</w:t>
      </w:r>
      <w:r w:rsidRPr="00382A07">
        <w:rPr>
          <w:b/>
          <w:iCs/>
          <w:szCs w:val="24"/>
        </w:rPr>
        <w:t>:</w:t>
      </w:r>
      <w:r w:rsidRPr="00382A07">
        <w:rPr>
          <w:iCs/>
          <w:szCs w:val="24"/>
        </w:rPr>
        <w:t xml:space="preserve"> </w:t>
      </w:r>
      <w:r w:rsidRPr="00382A0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382A0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382A07">
        <w:rPr>
          <w:rStyle w:val="aa"/>
          <w:bCs w:val="0"/>
          <w:snapToGrid w:val="0"/>
          <w:sz w:val="16"/>
          <w:szCs w:val="16"/>
        </w:rPr>
        <w:t>__</w:t>
      </w:r>
      <w:r w:rsidRPr="00382A07">
        <w:rPr>
          <w:iCs/>
          <w:szCs w:val="24"/>
        </w:rPr>
        <w:t>.</w:t>
      </w:r>
    </w:p>
    <w:p w:rsidR="004F4D80" w:rsidRPr="00382A07" w:rsidRDefault="004F4D80" w:rsidP="004F4D80">
      <w:pPr>
        <w:spacing w:after="120" w:line="240" w:lineRule="auto"/>
        <w:rPr>
          <w:sz w:val="24"/>
          <w:szCs w:val="24"/>
        </w:rPr>
      </w:pPr>
      <w:r w:rsidRPr="00382A0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382A07" w:rsidRDefault="004F4D80" w:rsidP="004F4D80">
      <w:pPr>
        <w:spacing w:after="6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Настоящая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имеет правовой статус оферты и действует до «____»_______________</w:t>
      </w:r>
      <w:r w:rsidR="00953987" w:rsidRPr="00382A07">
        <w:rPr>
          <w:sz w:val="24"/>
          <w:szCs w:val="24"/>
        </w:rPr>
        <w:t xml:space="preserve"> 201_</w:t>
      </w:r>
      <w:r w:rsidRPr="00382A07">
        <w:rPr>
          <w:sz w:val="24"/>
          <w:szCs w:val="24"/>
        </w:rPr>
        <w:t xml:space="preserve"> года.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Данная Заявка подается с пониманием того, что: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вы оставляете за собой право: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4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отклонить все заявки.</w:t>
      </w: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не изменять (не вносить изменения) </w:t>
      </w:r>
      <w:r w:rsidR="00953987" w:rsidRPr="00382A07">
        <w:rPr>
          <w:sz w:val="24"/>
          <w:szCs w:val="24"/>
        </w:rPr>
        <w:t>в</w:t>
      </w:r>
      <w:r w:rsidRPr="00382A07">
        <w:rPr>
          <w:sz w:val="24"/>
          <w:szCs w:val="24"/>
        </w:rPr>
        <w:t xml:space="preserve"> Заявку в течение срока ее действия после истечения срока окончания подачи Заявок;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предоставлять достоверные и не</w:t>
      </w:r>
      <w:r w:rsidR="00AA2F2F">
        <w:rPr>
          <w:sz w:val="24"/>
          <w:szCs w:val="24"/>
        </w:rPr>
        <w:t>фальсифицированны</w:t>
      </w:r>
      <w:r w:rsidRPr="00382A07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382A07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B5A15" w:rsidRDefault="00975C64" w:rsidP="005E6E3C">
      <w:pPr>
        <w:widowControl w:val="0"/>
        <w:numPr>
          <w:ilvl w:val="0"/>
          <w:numId w:val="75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предоставить в качестве обеспечения исполнения обязательств Участника закупки в составе </w:t>
      </w:r>
      <w:r w:rsidRPr="00DB5A15">
        <w:rPr>
          <w:sz w:val="24"/>
          <w:szCs w:val="24"/>
        </w:rPr>
        <w:t xml:space="preserve">подаваемой Заявки Соглашение о неустойке </w:t>
      </w:r>
      <w:r w:rsidRPr="00DB5A15">
        <w:rPr>
          <w:bCs w:val="0"/>
          <w:sz w:val="24"/>
          <w:szCs w:val="24"/>
        </w:rPr>
        <w:t xml:space="preserve">по форме и в соответствии с инструкциями, </w:t>
      </w:r>
      <w:r w:rsidRPr="00DB5A15">
        <w:rPr>
          <w:bCs w:val="0"/>
          <w:spacing w:val="-1"/>
          <w:sz w:val="24"/>
          <w:szCs w:val="24"/>
        </w:rPr>
        <w:t>приведенными в Документации по запросу предложений</w:t>
      </w:r>
      <w:r w:rsidR="00CA44AD" w:rsidRPr="00DB5A15">
        <w:rPr>
          <w:spacing w:val="-1"/>
          <w:sz w:val="24"/>
          <w:szCs w:val="24"/>
        </w:rPr>
        <w:t>,</w:t>
      </w:r>
      <w:r w:rsidR="00CA44AD" w:rsidRPr="00DB5A15">
        <w:rPr>
          <w:sz w:val="24"/>
          <w:szCs w:val="24"/>
        </w:rPr>
        <w:t xml:space="preserve"> или путем внесения денежных средств на расчетный счет Заказчика </w:t>
      </w:r>
      <w:r w:rsidRPr="00DB5A15">
        <w:rPr>
          <w:sz w:val="24"/>
          <w:szCs w:val="24"/>
        </w:rPr>
        <w:t>в установленный в документации о закупке срок</w:t>
      </w:r>
      <w:r w:rsidRPr="00DB5A15">
        <w:rPr>
          <w:i/>
          <w:sz w:val="24"/>
          <w:szCs w:val="24"/>
        </w:rPr>
        <w:t>.</w:t>
      </w:r>
    </w:p>
    <w:p w:rsidR="00975C64" w:rsidRPr="00382A07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382A07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382A07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382A07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правоспособным;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является полностью дееспособным [</w:t>
      </w:r>
      <w:r w:rsidRPr="00382A07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382A07">
        <w:rPr>
          <w:sz w:val="24"/>
          <w:szCs w:val="24"/>
        </w:rPr>
        <w:t>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 xml:space="preserve">обладает необходимыми профессиональными и техническими квалификационными </w:t>
      </w:r>
      <w:r w:rsidRPr="00382A07">
        <w:rPr>
          <w:sz w:val="24"/>
          <w:szCs w:val="24"/>
        </w:rPr>
        <w:lastRenderedPageBreak/>
        <w:t>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382A07" w:rsidRDefault="00975C64" w:rsidP="005E6E3C">
      <w:pPr>
        <w:widowControl w:val="0"/>
        <w:numPr>
          <w:ilvl w:val="0"/>
          <w:numId w:val="73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382A07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382A07">
        <w:rPr>
          <w:i/>
          <w:iCs/>
          <w:sz w:val="24"/>
          <w:szCs w:val="24"/>
        </w:rPr>
        <w:t xml:space="preserve">Наименование Участника, </w:t>
      </w:r>
      <w:r w:rsidRPr="00382A07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382A07">
        <w:rPr>
          <w:sz w:val="24"/>
          <w:szCs w:val="24"/>
        </w:rPr>
        <w:t>)  не приостановлена.</w:t>
      </w:r>
    </w:p>
    <w:p w:rsidR="00975C64" w:rsidRPr="00382A07" w:rsidRDefault="00975C64" w:rsidP="00975C64">
      <w:pPr>
        <w:spacing w:after="120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382A07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382A07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382A07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382A07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382A07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Pr="00382A07" w:rsidRDefault="00DF4A13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C236C0" w:rsidRPr="00382A07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926" w:name="_Toc98253921"/>
      <w:bookmarkStart w:id="927" w:name="_Toc157248175"/>
      <w:bookmarkStart w:id="928" w:name="_Toc157496544"/>
      <w:bookmarkStart w:id="929" w:name="_Toc158206083"/>
      <w:bookmarkStart w:id="930" w:name="_Toc164057768"/>
      <w:bookmarkStart w:id="931" w:name="_Toc164137118"/>
      <w:bookmarkStart w:id="932" w:name="_Toc164161278"/>
      <w:bookmarkStart w:id="933" w:name="_Toc165173849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934" w:name="_Toc439170674"/>
      <w:bookmarkStart w:id="935" w:name="_Toc439172776"/>
      <w:bookmarkStart w:id="936" w:name="_Toc439173220"/>
      <w:bookmarkStart w:id="937" w:name="_Toc439238214"/>
      <w:bookmarkStart w:id="938" w:name="_Toc439252762"/>
      <w:bookmarkStart w:id="939" w:name="_Toc439323736"/>
      <w:bookmarkStart w:id="940" w:name="_Toc440357134"/>
      <w:bookmarkStart w:id="941" w:name="_Toc440359689"/>
      <w:bookmarkStart w:id="942" w:name="_Toc440632153"/>
      <w:bookmarkStart w:id="943" w:name="_Toc440875973"/>
      <w:bookmarkStart w:id="944" w:name="_Toc441131001"/>
      <w:bookmarkStart w:id="945" w:name="_Toc447269818"/>
      <w:bookmarkStart w:id="946" w:name="_Toc464120644"/>
      <w:bookmarkStart w:id="947" w:name="_Toc466970564"/>
      <w:bookmarkStart w:id="948" w:name="_Toc472411846"/>
      <w:bookmarkStart w:id="949" w:name="_Toc498588931"/>
      <w:r w:rsidRPr="00382A07">
        <w:rPr>
          <w:szCs w:val="24"/>
        </w:rPr>
        <w:lastRenderedPageBreak/>
        <w:t>Инструкции по заполнению</w:t>
      </w:r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следует оформить на официальном бланке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четыре тысячи пятьсот шестьдесят семь руб. восемьдесят девять коп.)».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а также</w:t>
      </w:r>
      <w:r w:rsidRPr="00382A07">
        <w:t xml:space="preserve"> </w:t>
      </w:r>
      <w:r w:rsidRPr="00382A07">
        <w:rPr>
          <w:sz w:val="24"/>
          <w:szCs w:val="24"/>
        </w:rPr>
        <w:t>шеф-монтажа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007625">
        <w:fldChar w:fldCharType="begin"/>
      </w:r>
      <w:r w:rsidR="00007625">
        <w:instrText xml:space="preserve"> REF _Ref306008743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3.3.4</w:t>
      </w:r>
      <w:r w:rsidR="00007625">
        <w:fldChar w:fldCharType="end"/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007625">
        <w:fldChar w:fldCharType="begin"/>
      </w:r>
      <w:r w:rsidR="00007625">
        <w:instrText xml:space="preserve"> REF _Ref55279015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3.3.1.6</w:t>
      </w:r>
      <w:r w:rsidR="00007625">
        <w:fldChar w:fldCharType="end"/>
      </w:r>
      <w:r w:rsidRPr="00382A07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_Ref195087786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3.3.1.7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950" w:name="_Ref55335821"/>
      <w:bookmarkStart w:id="951" w:name="_Ref55336345"/>
      <w:bookmarkStart w:id="952" w:name="_Toc57314674"/>
      <w:bookmarkStart w:id="953" w:name="_Toc69728988"/>
      <w:bookmarkStart w:id="954" w:name="_Toc98253922"/>
      <w:bookmarkStart w:id="955" w:name="_Toc165173850"/>
      <w:r w:rsidRPr="00382A07">
        <w:br w:type="page"/>
      </w:r>
    </w:p>
    <w:p w:rsidR="00920CB0" w:rsidRPr="00382A07" w:rsidRDefault="00920CB0" w:rsidP="00920CB0">
      <w:pPr>
        <w:pStyle w:val="3"/>
        <w:rPr>
          <w:szCs w:val="24"/>
        </w:rPr>
      </w:pPr>
      <w:bookmarkStart w:id="956" w:name="_Ref440271964"/>
      <w:bookmarkStart w:id="957" w:name="_Toc440357135"/>
      <w:bookmarkStart w:id="958" w:name="_Toc440359690"/>
      <w:bookmarkStart w:id="959" w:name="_Toc498588932"/>
      <w:r w:rsidRPr="00382A07">
        <w:rPr>
          <w:szCs w:val="24"/>
        </w:rPr>
        <w:lastRenderedPageBreak/>
        <w:t>Антикоррупционные обязательства (Форма 1.1).</w:t>
      </w:r>
      <w:bookmarkEnd w:id="956"/>
      <w:bookmarkEnd w:id="957"/>
      <w:bookmarkEnd w:id="958"/>
      <w:bookmarkEnd w:id="959"/>
    </w:p>
    <w:p w:rsidR="00920CB0" w:rsidRPr="00382A07" w:rsidRDefault="00920CB0" w:rsidP="005E6E3C">
      <w:pPr>
        <w:pStyle w:val="3"/>
        <w:numPr>
          <w:ilvl w:val="3"/>
          <w:numId w:val="72"/>
        </w:numPr>
        <w:rPr>
          <w:szCs w:val="24"/>
        </w:rPr>
      </w:pPr>
      <w:bookmarkStart w:id="960" w:name="_Toc439238216"/>
      <w:bookmarkStart w:id="961" w:name="_Toc439252764"/>
      <w:bookmarkStart w:id="962" w:name="_Toc439323738"/>
      <w:bookmarkStart w:id="963" w:name="_Toc440357136"/>
      <w:bookmarkStart w:id="964" w:name="_Toc440359691"/>
      <w:bookmarkStart w:id="965" w:name="_Toc440632155"/>
      <w:bookmarkStart w:id="966" w:name="_Toc440875975"/>
      <w:bookmarkStart w:id="967" w:name="_Toc441131003"/>
      <w:bookmarkStart w:id="968" w:name="_Toc447269820"/>
      <w:bookmarkStart w:id="969" w:name="_Toc464120646"/>
      <w:bookmarkStart w:id="970" w:name="_Toc466970566"/>
      <w:bookmarkStart w:id="971" w:name="_Toc472411848"/>
      <w:bookmarkStart w:id="972" w:name="_Toc498588933"/>
      <w:r w:rsidRPr="00382A07">
        <w:rPr>
          <w:szCs w:val="24"/>
        </w:rPr>
        <w:t>Форма Антикоррупционных обязательств</w:t>
      </w:r>
      <w:bookmarkEnd w:id="960"/>
      <w:bookmarkEnd w:id="961"/>
      <w:bookmarkEnd w:id="962"/>
      <w:bookmarkEnd w:id="963"/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920CB0" w:rsidRPr="00382A0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Приложение 1 к письму о подаче оферты</w:t>
      </w:r>
    </w:p>
    <w:p w:rsidR="00920CB0" w:rsidRPr="00382A07" w:rsidRDefault="00920CB0" w:rsidP="00920CB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920CB0" w:rsidRPr="00382A07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</w:rPr>
      </w:pPr>
      <w:r w:rsidRPr="00382A07">
        <w:rPr>
          <w:b/>
          <w:bCs w:val="0"/>
        </w:rPr>
        <w:t>Антикоррупционные обязательства</w:t>
      </w:r>
    </w:p>
    <w:p w:rsidR="00920CB0" w:rsidRPr="00382A07" w:rsidRDefault="00920CB0" w:rsidP="00920CB0">
      <w:pPr>
        <w:spacing w:line="240" w:lineRule="auto"/>
        <w:ind w:firstLine="709"/>
        <w:jc w:val="center"/>
        <w:rPr>
          <w:b/>
          <w:bCs w:val="0"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382A07" w:rsidRDefault="00920CB0" w:rsidP="005E6E3C">
      <w:pPr>
        <w:numPr>
          <w:ilvl w:val="0"/>
          <w:numId w:val="67"/>
        </w:numPr>
        <w:tabs>
          <w:tab w:val="num" w:pos="0"/>
        </w:tabs>
        <w:suppressAutoHyphens w:val="0"/>
        <w:spacing w:line="240" w:lineRule="auto"/>
        <w:ind w:left="0" w:firstLine="709"/>
      </w:pPr>
      <w:r w:rsidRPr="00382A07"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382A07" w:rsidRDefault="00920CB0" w:rsidP="00920CB0">
      <w:pPr>
        <w:widowControl w:val="0"/>
        <w:spacing w:line="240" w:lineRule="auto"/>
        <w:ind w:firstLine="709"/>
        <w:contextualSpacing/>
      </w:pPr>
      <w:r w:rsidRPr="00382A07">
        <w:t>1.1</w:t>
      </w:r>
      <w:r w:rsidRPr="00382A07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382A07">
        <w:rPr>
          <w:rFonts w:ascii="Calibri" w:hAnsi="Calibri"/>
        </w:rPr>
        <w:t xml:space="preserve"> </w:t>
      </w:r>
      <w:r w:rsidRPr="00382A07">
        <w:t>ДЗО ПАО «Россети» (протокол от 28.11.2014 №171) (далее - Антикоррупционная политика).</w:t>
      </w:r>
    </w:p>
    <w:p w:rsidR="00920CB0" w:rsidRPr="00382A07" w:rsidRDefault="00920CB0" w:rsidP="005E6E3C">
      <w:pPr>
        <w:widowControl w:val="0"/>
        <w:numPr>
          <w:ilvl w:val="1"/>
          <w:numId w:val="71"/>
        </w:numPr>
        <w:suppressAutoHyphens w:val="0"/>
        <w:spacing w:line="240" w:lineRule="auto"/>
        <w:ind w:left="0" w:firstLine="709"/>
        <w:contextualSpacing/>
      </w:pPr>
      <w:r w:rsidRPr="00382A07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 w:rsidRPr="00382A07">
        <w:t xml:space="preserve"> </w:t>
      </w:r>
      <w:r w:rsidRPr="00382A07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363775" w:rsidRPr="00382A07">
        <w:t>Заявок</w:t>
      </w:r>
      <w:r w:rsidRPr="00382A07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382A07" w:rsidRDefault="00920CB0" w:rsidP="005E6E3C">
      <w:pPr>
        <w:numPr>
          <w:ilvl w:val="0"/>
          <w:numId w:val="67"/>
        </w:numPr>
        <w:suppressAutoHyphens w:val="0"/>
        <w:spacing w:line="240" w:lineRule="auto"/>
        <w:ind w:left="0" w:firstLine="709"/>
      </w:pPr>
      <w:r w:rsidRPr="00382A07"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382A07">
        <w:rPr>
          <w:bCs w:val="0"/>
        </w:rPr>
        <w:t>Запрещённые действия</w:t>
      </w:r>
      <w:r w:rsidRPr="00382A07">
        <w:t>»).</w:t>
      </w:r>
    </w:p>
    <w:p w:rsidR="00920CB0" w:rsidRPr="00382A07" w:rsidRDefault="00920CB0" w:rsidP="00920CB0">
      <w:pPr>
        <w:spacing w:line="240" w:lineRule="auto"/>
        <w:ind w:firstLine="709"/>
      </w:pPr>
      <w:r w:rsidRPr="00382A07">
        <w:t>2. 1. К Запрещ</w:t>
      </w:r>
      <w:r w:rsidRPr="00382A07">
        <w:rPr>
          <w:bCs w:val="0"/>
        </w:rPr>
        <w:t>ё</w:t>
      </w:r>
      <w:r w:rsidRPr="00382A07"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предоставление неполных, заведомо ложных, недостоверных сведений о структуре собственников;</w:t>
      </w:r>
    </w:p>
    <w:p w:rsidR="00920CB0" w:rsidRPr="00382A07" w:rsidRDefault="00920CB0" w:rsidP="005E6E3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382A07"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освобождение, предложение или обещание освободить от исполнения обязательства или обязанности;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оказание, предложение или обещание оказать услуги;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предоставление, предложение или обещание предоставить иные выгоды; 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382A07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rPr>
          <w:lang w:val="en-US"/>
        </w:rPr>
        <w:t>C</w:t>
      </w:r>
      <w:r w:rsidRPr="00382A07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382A07" w:rsidRDefault="00920CB0" w:rsidP="005E6E3C">
      <w:pPr>
        <w:numPr>
          <w:ilvl w:val="1"/>
          <w:numId w:val="69"/>
        </w:numPr>
        <w:suppressAutoHyphens w:val="0"/>
        <w:spacing w:line="240" w:lineRule="auto"/>
        <w:ind w:left="0" w:firstLine="709"/>
      </w:pPr>
      <w:r w:rsidRPr="00382A07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неоправданных преимуществ по сравнению с другими участниками закупочных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предоставление каких-либо гарантий;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ускорение существующих процедур;</w:t>
      </w:r>
    </w:p>
    <w:p w:rsidR="00920CB0" w:rsidRPr="00382A07" w:rsidRDefault="00920CB0" w:rsidP="005E6E3C">
      <w:pPr>
        <w:numPr>
          <w:ilvl w:val="0"/>
          <w:numId w:val="68"/>
        </w:numPr>
        <w:suppressAutoHyphens w:val="0"/>
        <w:spacing w:line="240" w:lineRule="auto"/>
        <w:ind w:left="0" w:firstLine="709"/>
      </w:pPr>
      <w:r w:rsidRPr="00382A07"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</w:t>
      </w:r>
      <w:r w:rsidR="00673FC7" w:rsidRPr="00382A07">
        <w:t xml:space="preserve"> </w:t>
      </w:r>
      <w:r w:rsidRPr="00382A07"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382A07" w:rsidRDefault="00920CB0" w:rsidP="005E6E3C">
      <w:pPr>
        <w:numPr>
          <w:ilvl w:val="0"/>
          <w:numId w:val="69"/>
        </w:numPr>
        <w:suppressAutoHyphens w:val="0"/>
        <w:spacing w:line="240" w:lineRule="auto"/>
        <w:ind w:left="0" w:firstLine="709"/>
      </w:pPr>
      <w:r w:rsidRPr="00382A07"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</w:rPr>
      </w:pPr>
    </w:p>
    <w:p w:rsidR="00920CB0" w:rsidRPr="00382A07" w:rsidRDefault="00920CB0" w:rsidP="00920CB0">
      <w:pPr>
        <w:spacing w:line="240" w:lineRule="auto"/>
        <w:ind w:firstLine="709"/>
      </w:pPr>
      <w:r w:rsidRPr="00382A07">
        <w:rPr>
          <w:b/>
          <w:bCs w:val="0"/>
        </w:rPr>
        <w:t xml:space="preserve">Участник: </w:t>
      </w:r>
      <w:r w:rsidRPr="00382A07">
        <w:t>_______________/</w:t>
      </w: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20CB0" w:rsidRPr="00382A07" w:rsidRDefault="00920CB0" w:rsidP="00920CB0">
      <w:pPr>
        <w:spacing w:line="240" w:lineRule="auto"/>
        <w:ind w:firstLine="709"/>
        <w:rPr>
          <w:b/>
          <w:bCs w:val="0"/>
          <w:i/>
          <w:iCs/>
          <w:sz w:val="28"/>
          <w:szCs w:val="28"/>
        </w:rPr>
      </w:pPr>
    </w:p>
    <w:p w:rsidR="00953987" w:rsidRPr="00382A07" w:rsidRDefault="00953987" w:rsidP="00953987">
      <w:pPr>
        <w:spacing w:line="240" w:lineRule="auto"/>
        <w:ind w:firstLine="709"/>
        <w:rPr>
          <w:b/>
          <w:i/>
          <w:sz w:val="24"/>
          <w:szCs w:val="24"/>
        </w:rPr>
      </w:pPr>
      <w:r w:rsidRPr="00382A07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953987" w:rsidRPr="00382A07" w:rsidRDefault="00953987" w:rsidP="00953987">
      <w:pPr>
        <w:spacing w:line="240" w:lineRule="auto"/>
        <w:rPr>
          <w:sz w:val="24"/>
          <w:szCs w:val="24"/>
        </w:rPr>
      </w:pPr>
      <w:r w:rsidRPr="00382A07">
        <w:rPr>
          <w:i/>
          <w:sz w:val="24"/>
          <w:szCs w:val="24"/>
        </w:rPr>
        <w:t xml:space="preserve">В ПАО «МРСК Центра действует система </w:t>
      </w:r>
      <w:r w:rsidRPr="00382A07">
        <w:rPr>
          <w:i/>
          <w:iCs/>
          <w:sz w:val="24"/>
          <w:szCs w:val="24"/>
        </w:rPr>
        <w:t>предупреждения и профилактики коррупции.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8" w:history="1">
        <w:r w:rsidRPr="00382A07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382A07">
        <w:rPr>
          <w:i/>
          <w:sz w:val="24"/>
          <w:szCs w:val="24"/>
        </w:rPr>
        <w:t xml:space="preserve"> на корпоративном веб-сайте</w:t>
      </w:r>
      <w:r w:rsidRPr="00382A07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382A07">
        <w:rPr>
          <w:i/>
          <w:sz w:val="24"/>
          <w:szCs w:val="24"/>
        </w:rPr>
        <w:t> </w:t>
      </w:r>
      <w:hyperlink r:id="rId39" w:tgtFrame="_blank" w:history="1">
        <w:r w:rsidRPr="00382A07">
          <w:rPr>
            <w:i/>
            <w:sz w:val="24"/>
            <w:szCs w:val="24"/>
          </w:rPr>
          <w:t>doverie@mrsk-1.ru</w:t>
        </w:r>
      </w:hyperlink>
      <w:r w:rsidRPr="00382A07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382A0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920CB0" w:rsidRPr="00382A07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br w:type="page"/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footerReference w:type="even" r:id="rId40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382A0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973" w:name="_Toc423423668"/>
      <w:bookmarkStart w:id="974" w:name="_Ref440271072"/>
      <w:bookmarkStart w:id="975" w:name="_Ref440273986"/>
      <w:bookmarkStart w:id="976" w:name="_Ref440274337"/>
      <w:bookmarkStart w:id="977" w:name="_Ref440274913"/>
      <w:bookmarkStart w:id="978" w:name="_Ref440284918"/>
      <w:bookmarkStart w:id="979" w:name="_Toc498588934"/>
      <w:r w:rsidRPr="00382A07">
        <w:lastRenderedPageBreak/>
        <w:t>Сводная таблица стоимости</w:t>
      </w:r>
      <w:r w:rsidR="004F4D80" w:rsidRPr="00382A07">
        <w:t xml:space="preserve"> </w:t>
      </w:r>
      <w:r w:rsidR="00F04258" w:rsidRPr="00382A07">
        <w:rPr>
          <w:bCs w:val="0"/>
        </w:rPr>
        <w:t xml:space="preserve">поставок </w:t>
      </w:r>
      <w:r w:rsidR="004F4D80" w:rsidRPr="00382A07">
        <w:t xml:space="preserve">(форма </w:t>
      </w:r>
      <w:r w:rsidR="004F4D80" w:rsidRPr="00382A07">
        <w:rPr>
          <w:noProof/>
        </w:rPr>
        <w:t>2</w:t>
      </w:r>
      <w:r w:rsidR="004F4D80" w:rsidRPr="00382A07">
        <w:t>)</w:t>
      </w:r>
      <w:bookmarkEnd w:id="950"/>
      <w:bookmarkEnd w:id="951"/>
      <w:bookmarkEnd w:id="952"/>
      <w:bookmarkEnd w:id="953"/>
      <w:bookmarkEnd w:id="954"/>
      <w:bookmarkEnd w:id="955"/>
      <w:bookmarkEnd w:id="973"/>
      <w:bookmarkEnd w:id="974"/>
      <w:bookmarkEnd w:id="975"/>
      <w:bookmarkEnd w:id="976"/>
      <w:bookmarkEnd w:id="977"/>
      <w:bookmarkEnd w:id="978"/>
      <w:bookmarkEnd w:id="979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980" w:name="_Toc98253923"/>
      <w:bookmarkStart w:id="981" w:name="_Toc157248177"/>
      <w:bookmarkStart w:id="982" w:name="_Toc157496546"/>
      <w:bookmarkStart w:id="983" w:name="_Toc158206085"/>
      <w:bookmarkStart w:id="984" w:name="_Toc164057770"/>
      <w:bookmarkStart w:id="985" w:name="_Toc164137120"/>
      <w:bookmarkStart w:id="986" w:name="_Toc164161280"/>
      <w:bookmarkStart w:id="987" w:name="_Toc165173851"/>
      <w:bookmarkStart w:id="988" w:name="_Ref264038986"/>
      <w:bookmarkStart w:id="989" w:name="_Ref264359294"/>
      <w:bookmarkStart w:id="990" w:name="_Toc439170676"/>
      <w:bookmarkStart w:id="991" w:name="_Toc439172778"/>
      <w:bookmarkStart w:id="992" w:name="_Toc439173222"/>
      <w:bookmarkStart w:id="993" w:name="_Toc439238218"/>
      <w:bookmarkStart w:id="994" w:name="_Toc439252766"/>
      <w:bookmarkStart w:id="995" w:name="_Toc439323740"/>
      <w:bookmarkStart w:id="996" w:name="_Toc440357138"/>
      <w:bookmarkStart w:id="997" w:name="_Toc440359693"/>
      <w:bookmarkStart w:id="998" w:name="_Toc440632157"/>
      <w:bookmarkStart w:id="999" w:name="_Toc440875977"/>
      <w:bookmarkStart w:id="1000" w:name="_Toc441131005"/>
      <w:bookmarkStart w:id="1001" w:name="_Toc447269822"/>
      <w:bookmarkStart w:id="1002" w:name="_Toc464120648"/>
      <w:bookmarkStart w:id="1003" w:name="_Toc466970568"/>
      <w:bookmarkStart w:id="1004" w:name="_Toc468462482"/>
      <w:bookmarkStart w:id="1005" w:name="_Toc469482075"/>
      <w:bookmarkStart w:id="1006" w:name="_Toc472411850"/>
      <w:bookmarkStart w:id="1007" w:name="_Toc498588935"/>
      <w:r w:rsidRPr="00382A07">
        <w:rPr>
          <w:szCs w:val="24"/>
        </w:rPr>
        <w:t xml:space="preserve">Форма </w:t>
      </w:r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r w:rsidR="00492C8B" w:rsidRPr="00382A07">
        <w:rPr>
          <w:szCs w:val="24"/>
        </w:rPr>
        <w:t>Сводной таблицы стоимости</w:t>
      </w:r>
      <w:bookmarkEnd w:id="994"/>
      <w:bookmarkEnd w:id="995"/>
      <w:bookmarkEnd w:id="996"/>
      <w:bookmarkEnd w:id="997"/>
      <w:bookmarkEnd w:id="998"/>
      <w:bookmarkEnd w:id="999"/>
      <w:r w:rsidR="00F04258" w:rsidRPr="00382A07">
        <w:rPr>
          <w:bCs w:val="0"/>
          <w:szCs w:val="24"/>
        </w:rPr>
        <w:t xml:space="preserve"> поставок</w:t>
      </w:r>
      <w:bookmarkEnd w:id="1000"/>
      <w:bookmarkEnd w:id="1001"/>
      <w:bookmarkEnd w:id="1002"/>
      <w:bookmarkEnd w:id="1003"/>
      <w:bookmarkEnd w:id="1004"/>
      <w:bookmarkEnd w:id="1005"/>
      <w:bookmarkEnd w:id="1006"/>
      <w:bookmarkEnd w:id="1007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начало формы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920CB0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от «____»_____________ г. №__________</w:t>
      </w:r>
    </w:p>
    <w:p w:rsidR="004F4D80" w:rsidRPr="00382A07" w:rsidRDefault="00492C8B" w:rsidP="004F4D80">
      <w:pPr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</w:t>
      </w:r>
      <w:r w:rsidR="00F04258" w:rsidRPr="00382A07">
        <w:rPr>
          <w:b/>
          <w:sz w:val="24"/>
          <w:szCs w:val="24"/>
        </w:rPr>
        <w:t>поставок</w:t>
      </w:r>
    </w:p>
    <w:p w:rsidR="004F4D80" w:rsidRPr="00382A07" w:rsidRDefault="004F4D80" w:rsidP="004F4D80">
      <w:pPr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382A07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№ п/п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953987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Cs w:val="24"/>
              </w:rPr>
              <w:t>ЭКВИВАЛЕНТ</w:t>
            </w:r>
            <w:r w:rsidR="004F4D80" w:rsidRPr="00382A07">
              <w:rPr>
                <w:b/>
                <w:bCs w:val="0"/>
                <w:sz w:val="18"/>
                <w:szCs w:val="18"/>
              </w:rPr>
              <w:br/>
              <w:t xml:space="preserve">(заполняется </w:t>
            </w:r>
            <w:r w:rsidR="00C236C0" w:rsidRPr="00382A07">
              <w:rPr>
                <w:b/>
                <w:bCs w:val="0"/>
                <w:sz w:val="18"/>
                <w:szCs w:val="18"/>
              </w:rPr>
              <w:t>Участник</w:t>
            </w:r>
            <w:r w:rsidR="004F4D80" w:rsidRPr="00382A07">
              <w:rPr>
                <w:b/>
                <w:bCs w:val="0"/>
                <w:sz w:val="18"/>
                <w:szCs w:val="18"/>
              </w:rPr>
              <w:t>ом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Цена единицы с НДС, руб.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с НДС, руб.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> </w:t>
            </w:r>
            <w:r w:rsidRPr="00382A07">
              <w:rPr>
                <w:b/>
                <w:bCs w:val="0"/>
                <w:sz w:val="18"/>
                <w:szCs w:val="18"/>
              </w:rPr>
              <w:t>Филиал 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5E6E3C">
            <w:pPr>
              <w:numPr>
                <w:ilvl w:val="0"/>
                <w:numId w:val="64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Филиал ПАО «МРСК Центра» 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>энерго»</w:t>
            </w: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2.3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sz w:val="18"/>
                <w:szCs w:val="18"/>
              </w:rPr>
              <w:t xml:space="preserve">Итого по филиалу </w:t>
            </w:r>
            <w:r w:rsidRPr="00382A07"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382A07">
              <w:rPr>
                <w:b/>
                <w:sz w:val="18"/>
                <w:szCs w:val="18"/>
              </w:rPr>
              <w:t xml:space="preserve"> «</w:t>
            </w:r>
            <w:r w:rsidRPr="00382A07">
              <w:rPr>
                <w:rStyle w:val="aa"/>
                <w:b w:val="0"/>
                <w:sz w:val="18"/>
                <w:szCs w:val="18"/>
              </w:rPr>
              <w:t xml:space="preserve">____ </w:t>
            </w:r>
            <w:r w:rsidRPr="00382A07">
              <w:rPr>
                <w:b/>
                <w:sz w:val="18"/>
                <w:szCs w:val="18"/>
              </w:rPr>
              <w:t xml:space="preserve">энерго» </w:t>
            </w:r>
            <w:r w:rsidRPr="00382A07">
              <w:rPr>
                <w:b/>
                <w:bCs w:val="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  <w:highlight w:val="yellow"/>
              </w:rPr>
              <w:t>………………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lastRenderedPageBreak/>
              <w:t>ИТОГО (1+2+…)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ИТОГО (1+2+…)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  <w:tr w:rsidR="004F4D80" w:rsidRPr="00382A07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b/>
                <w:bCs w:val="0"/>
                <w:sz w:val="18"/>
                <w:szCs w:val="18"/>
              </w:rPr>
              <w:t>Стоимость продукции ИТОГО (1+2+…) 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382A07">
              <w:rPr>
                <w:sz w:val="18"/>
                <w:szCs w:val="18"/>
              </w:rPr>
              <w:t> </w:t>
            </w:r>
          </w:p>
        </w:tc>
      </w:tr>
    </w:tbl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Pr="00382A07" w:rsidRDefault="004F4D80" w:rsidP="004F4D80">
      <w:pPr>
        <w:spacing w:before="60" w:line="240" w:lineRule="auto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Таблица-2.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382A07" w:rsidTr="004F4D80">
        <w:tc>
          <w:tcPr>
            <w:tcW w:w="648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Значение</w:t>
            </w: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48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08" w:name="_Toc176765534"/>
      <w:bookmarkStart w:id="1009" w:name="_Toc198979983"/>
      <w:bookmarkStart w:id="1010" w:name="_Toc217466315"/>
      <w:bookmarkStart w:id="1011" w:name="_Toc217702856"/>
      <w:bookmarkStart w:id="1012" w:name="_Toc233601974"/>
      <w:bookmarkStart w:id="1013" w:name="_Toc263343460"/>
      <w:r w:rsidRPr="00382A07">
        <w:rPr>
          <w:b w:val="0"/>
          <w:szCs w:val="24"/>
        </w:rPr>
        <w:br w:type="page"/>
      </w:r>
      <w:bookmarkStart w:id="1014" w:name="_Toc439170677"/>
      <w:bookmarkStart w:id="1015" w:name="_Toc439172779"/>
      <w:bookmarkStart w:id="1016" w:name="_Toc439173223"/>
      <w:bookmarkStart w:id="1017" w:name="_Toc439238219"/>
      <w:bookmarkStart w:id="1018" w:name="_Toc439252767"/>
      <w:bookmarkStart w:id="1019" w:name="_Toc439323741"/>
      <w:bookmarkStart w:id="1020" w:name="_Toc440357139"/>
      <w:bookmarkStart w:id="1021" w:name="_Toc440359694"/>
      <w:bookmarkStart w:id="1022" w:name="_Toc440632158"/>
      <w:bookmarkStart w:id="1023" w:name="_Toc440875978"/>
      <w:bookmarkStart w:id="1024" w:name="_Toc441131006"/>
      <w:bookmarkStart w:id="1025" w:name="_Toc447269823"/>
      <w:bookmarkStart w:id="1026" w:name="_Toc464120649"/>
      <w:bookmarkStart w:id="1027" w:name="_Toc466970569"/>
      <w:bookmarkStart w:id="1028" w:name="_Toc468462483"/>
      <w:bookmarkStart w:id="1029" w:name="_Toc469482076"/>
      <w:bookmarkStart w:id="1030" w:name="_Toc472411851"/>
      <w:bookmarkStart w:id="1031" w:name="_Toc498588936"/>
      <w:r w:rsidRPr="00382A07">
        <w:rPr>
          <w:szCs w:val="24"/>
        </w:rPr>
        <w:lastRenderedPageBreak/>
        <w:t>Инструкции по заполнению</w:t>
      </w:r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  <w:bookmarkEnd w:id="1031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 w:rsidRPr="00382A07">
        <w:rPr>
          <w:sz w:val="24"/>
          <w:szCs w:val="24"/>
        </w:rPr>
        <w:t>ая</w:t>
      </w:r>
      <w:r w:rsidR="004F4D80"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Сводная таблица стоимости</w:t>
      </w:r>
      <w:r w:rsidR="00F04258" w:rsidRPr="00382A07">
        <w:rPr>
          <w:bCs w:val="0"/>
          <w:sz w:val="24"/>
          <w:szCs w:val="24"/>
        </w:rPr>
        <w:t xml:space="preserve"> поставок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подготавливается на основании </w:t>
      </w:r>
      <w:r w:rsidR="008179BB" w:rsidRPr="00382A07">
        <w:rPr>
          <w:sz w:val="24"/>
          <w:szCs w:val="24"/>
        </w:rPr>
        <w:t xml:space="preserve">Технического(их) задания(й) (п. </w:t>
      </w:r>
      <w:r w:rsidR="00007625">
        <w:fldChar w:fldCharType="begin"/>
      </w:r>
      <w:r w:rsidR="00007625">
        <w:instrText xml:space="preserve"> REF _Ref450646963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4.2</w:t>
      </w:r>
      <w:r w:rsidR="00007625">
        <w:fldChar w:fldCharType="end"/>
      </w:r>
      <w:r w:rsidR="008179BB" w:rsidRPr="00382A07">
        <w:rPr>
          <w:sz w:val="24"/>
          <w:szCs w:val="24"/>
        </w:rPr>
        <w:t xml:space="preserve">) и </w:t>
      </w:r>
      <w:r w:rsidR="004F4D80" w:rsidRPr="00382A07">
        <w:rPr>
          <w:sz w:val="24"/>
          <w:szCs w:val="24"/>
        </w:rPr>
        <w:t xml:space="preserve">Технического предложения (подраздел </w:t>
      </w:r>
      <w:r w:rsidR="00007625">
        <w:fldChar w:fldCharType="begin"/>
      </w:r>
      <w:r w:rsidR="00007625">
        <w:instrText xml:space="preserve"> REF _Ref86826666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5.3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  <w:r w:rsidR="000C39DE" w:rsidRPr="00382A07">
        <w:rPr>
          <w:sz w:val="24"/>
          <w:szCs w:val="24"/>
        </w:rPr>
        <w:t xml:space="preserve"> Если в Техническом предложении и Сводной таблице стоимости поставок указана различная информация (тип-марка предлагаемой к поставке продукции, завод-изготовитель, иные параметры) – такая Заявка будет отклонена.</w:t>
      </w:r>
    </w:p>
    <w:p w:rsidR="004F4D80" w:rsidRPr="001018D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приводится расчет стоимости продукции. Цена единицы  с НДС, а так же общая итоговая стоимость продукции с НДС в таблице-1 должны включать все </w:t>
      </w:r>
      <w:r w:rsidRPr="001018D6">
        <w:rPr>
          <w:sz w:val="24"/>
          <w:szCs w:val="24"/>
        </w:rPr>
        <w:t xml:space="preserve">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 </w:t>
      </w:r>
      <w:r w:rsidR="00007625">
        <w:fldChar w:fldCharType="begin"/>
      </w:r>
      <w:r w:rsidR="00007625">
        <w:instrText xml:space="preserve"> REF _Ref440292752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1018D6">
        <w:rPr>
          <w:sz w:val="24"/>
          <w:szCs w:val="24"/>
        </w:rPr>
        <w:t xml:space="preserve"> и </w:t>
      </w:r>
      <w:r w:rsidR="00007625">
        <w:fldChar w:fldCharType="begin"/>
      </w:r>
      <w:r w:rsidR="00007625">
        <w:instrText xml:space="preserve"> REF _Ref440292779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1018D6">
        <w:rPr>
          <w:sz w:val="24"/>
          <w:szCs w:val="24"/>
        </w:rPr>
        <w:t xml:space="preserve">. Поля «Наименование </w:t>
      </w:r>
      <w:r w:rsidR="00857CDA" w:rsidRPr="001018D6">
        <w:rPr>
          <w:sz w:val="24"/>
          <w:szCs w:val="24"/>
        </w:rPr>
        <w:t>производителя»,</w:t>
      </w:r>
      <w:r w:rsidR="002A3666" w:rsidRPr="001018D6">
        <w:rPr>
          <w:sz w:val="24"/>
          <w:szCs w:val="24"/>
        </w:rPr>
        <w:t xml:space="preserve"> </w:t>
      </w:r>
      <w:r w:rsidR="00857CDA" w:rsidRPr="001018D6">
        <w:rPr>
          <w:sz w:val="24"/>
          <w:szCs w:val="24"/>
        </w:rPr>
        <w:t>«ЕИ</w:t>
      </w:r>
      <w:r w:rsidRPr="001018D6">
        <w:rPr>
          <w:sz w:val="24"/>
          <w:szCs w:val="24"/>
        </w:rPr>
        <w:t xml:space="preserve">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ом продукции, указанной в поле «Наименование продукции, Тип, марка» либо «</w:t>
      </w:r>
      <w:r w:rsidR="000729D6" w:rsidRPr="001018D6">
        <w:rPr>
          <w:sz w:val="24"/>
          <w:szCs w:val="24"/>
        </w:rPr>
        <w:t xml:space="preserve">ЭКВИВАЛЕНТ </w:t>
      </w:r>
      <w:r w:rsidRPr="001018D6">
        <w:rPr>
          <w:sz w:val="24"/>
          <w:szCs w:val="24"/>
        </w:rPr>
        <w:t xml:space="preserve">(заполняется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 xml:space="preserve">ом в случае если предлагаемая продукция отличается от заявленной Заказчиком) Наименование, тип, марка, ГОСТ, ТУ и прочие сведения об эквиваленте». В противном случае Заявка </w:t>
      </w:r>
      <w:r w:rsidR="00C236C0" w:rsidRPr="001018D6">
        <w:rPr>
          <w:sz w:val="24"/>
          <w:szCs w:val="24"/>
        </w:rPr>
        <w:t>Участник</w:t>
      </w:r>
      <w:r w:rsidRPr="001018D6">
        <w:rPr>
          <w:sz w:val="24"/>
          <w:szCs w:val="24"/>
        </w:rPr>
        <w:t>а будет отклонена.</w:t>
      </w:r>
    </w:p>
    <w:p w:rsidR="003902C8" w:rsidRPr="00382A07" w:rsidRDefault="003902C8" w:rsidP="003902C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>В таблице-2 приводятся иные параметры</w:t>
      </w:r>
      <w:r w:rsidRPr="00382A07">
        <w:rPr>
          <w:sz w:val="24"/>
          <w:szCs w:val="24"/>
        </w:rPr>
        <w:t xml:space="preserve"> коммерческ</w:t>
      </w:r>
      <w:r w:rsidR="00815A1D" w:rsidRPr="00382A07">
        <w:rPr>
          <w:sz w:val="24"/>
          <w:szCs w:val="24"/>
        </w:rPr>
        <w:t>их</w:t>
      </w:r>
      <w:r w:rsidRPr="00382A07">
        <w:rPr>
          <w:sz w:val="24"/>
          <w:szCs w:val="24"/>
        </w:rPr>
        <w:t xml:space="preserve"> </w:t>
      </w:r>
      <w:r w:rsidR="00815A1D" w:rsidRPr="00382A07">
        <w:rPr>
          <w:sz w:val="24"/>
          <w:szCs w:val="24"/>
        </w:rPr>
        <w:t>условий</w:t>
      </w:r>
      <w:r w:rsidRPr="00382A07">
        <w:rPr>
          <w:sz w:val="24"/>
          <w:szCs w:val="24"/>
        </w:rPr>
        <w:t xml:space="preserve"> Участника. В случае </w:t>
      </w:r>
      <w:r w:rsidR="000729D6" w:rsidRPr="00382A07">
        <w:rPr>
          <w:sz w:val="24"/>
          <w:szCs w:val="24"/>
        </w:rPr>
        <w:t xml:space="preserve">эквивалентного предложения </w:t>
      </w:r>
      <w:r w:rsidRPr="00382A07">
        <w:rPr>
          <w:sz w:val="24"/>
          <w:szCs w:val="24"/>
        </w:rPr>
        <w:t>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382A07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Сводная таблица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 xml:space="preserve">будет служить основой для подготовки приложения №1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а на подготовку Договора данн</w:t>
      </w:r>
      <w:r w:rsidRPr="00382A07">
        <w:rPr>
          <w:sz w:val="24"/>
          <w:szCs w:val="24"/>
        </w:rPr>
        <w:t>ую</w:t>
      </w:r>
      <w:r w:rsidR="004F4D80" w:rsidRPr="00382A07">
        <w:rPr>
          <w:sz w:val="24"/>
          <w:szCs w:val="24"/>
        </w:rPr>
        <w:t xml:space="preserve"> </w:t>
      </w:r>
      <w:r w:rsidRPr="00382A07">
        <w:rPr>
          <w:sz w:val="24"/>
          <w:szCs w:val="24"/>
        </w:rPr>
        <w:t>Сводную таблицу стоимости</w:t>
      </w:r>
      <w:r w:rsidR="004F4D80"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="004F4D80" w:rsidRPr="00382A07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случае, если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случае, если претендент предлагает к поставке эквивалентную замену продукции (</w:t>
      </w:r>
      <w:r w:rsidR="00CD487F" w:rsidRPr="00382A07">
        <w:rPr>
          <w:sz w:val="24"/>
          <w:szCs w:val="24"/>
        </w:rPr>
        <w:t>эквивалент</w:t>
      </w:r>
      <w:r w:rsidRPr="00382A07">
        <w:rPr>
          <w:sz w:val="24"/>
          <w:szCs w:val="24"/>
        </w:rPr>
        <w:t>), требующейся в соответствии с техническим заданием, в свое</w:t>
      </w:r>
      <w:r w:rsidR="00841A6F" w:rsidRPr="00382A07">
        <w:rPr>
          <w:sz w:val="24"/>
          <w:szCs w:val="24"/>
        </w:rPr>
        <w:t>й</w:t>
      </w:r>
      <w:r w:rsidRPr="00382A07">
        <w:rPr>
          <w:sz w:val="24"/>
          <w:szCs w:val="24"/>
        </w:rPr>
        <w:t xml:space="preserve">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 xml:space="preserve">следует заполнить поле </w:t>
      </w:r>
      <w:r w:rsidR="00726A75" w:rsidRPr="00382A07">
        <w:rPr>
          <w:sz w:val="24"/>
          <w:szCs w:val="24"/>
        </w:rPr>
        <w:t xml:space="preserve">ЭКВИВАЛЕНТ </w:t>
      </w:r>
      <w:r w:rsidRPr="00382A07">
        <w:rPr>
          <w:sz w:val="24"/>
          <w:szCs w:val="24"/>
        </w:rPr>
        <w:t xml:space="preserve">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</w:t>
      </w:r>
      <w:r w:rsidR="00726A75" w:rsidRPr="00382A07">
        <w:rPr>
          <w:sz w:val="24"/>
          <w:szCs w:val="24"/>
        </w:rPr>
        <w:t>эквивалента</w:t>
      </w:r>
      <w:r w:rsidRPr="00382A07">
        <w:rPr>
          <w:sz w:val="24"/>
          <w:szCs w:val="24"/>
        </w:rPr>
        <w:t>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суммы </w:t>
      </w:r>
      <w:r w:rsidR="00492C8B" w:rsidRPr="00382A07">
        <w:rPr>
          <w:sz w:val="24"/>
          <w:szCs w:val="24"/>
        </w:rPr>
        <w:t>Сводной таблицы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должны быть представлены в формате XXX XXX XXX,XX руб. например: «1 234 567,89 руб.».</w:t>
      </w:r>
    </w:p>
    <w:p w:rsidR="00857CDA" w:rsidRPr="001018D6" w:rsidRDefault="00857CDA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018D6">
        <w:rPr>
          <w:sz w:val="24"/>
          <w:szCs w:val="24"/>
        </w:rPr>
        <w:t xml:space="preserve">Отсутствие в Сводной таблице стоимости поставок </w:t>
      </w:r>
      <w:r w:rsidRPr="001018D6">
        <w:rPr>
          <w:bCs w:val="0"/>
          <w:sz w:val="24"/>
          <w:szCs w:val="24"/>
        </w:rPr>
        <w:t>(</w:t>
      </w:r>
      <w:r w:rsidRPr="001018D6">
        <w:rPr>
          <w:bCs w:val="0"/>
          <w:spacing w:val="-2"/>
          <w:sz w:val="24"/>
          <w:szCs w:val="24"/>
        </w:rPr>
        <w:t>под</w:t>
      </w:r>
      <w:r w:rsidRPr="001018D6">
        <w:rPr>
          <w:bCs w:val="0"/>
          <w:sz w:val="24"/>
          <w:szCs w:val="24"/>
        </w:rPr>
        <w:t xml:space="preserve">раздел </w:t>
      </w:r>
      <w:r w:rsidR="00007625">
        <w:fldChar w:fldCharType="begin"/>
      </w:r>
      <w:r w:rsidR="00007625">
        <w:instrText xml:space="preserve"> REF _Ref440271072 \r \h  \* MERGEFORMAT </w:instrText>
      </w:r>
      <w:r w:rsidR="00007625">
        <w:fldChar w:fldCharType="separate"/>
      </w:r>
      <w:r w:rsidR="004D5055" w:rsidRPr="004D5055">
        <w:rPr>
          <w:bCs w:val="0"/>
          <w:sz w:val="24"/>
          <w:szCs w:val="24"/>
        </w:rPr>
        <w:t>5.2</w:t>
      </w:r>
      <w:r w:rsidR="00007625">
        <w:fldChar w:fldCharType="end"/>
      </w:r>
      <w:r w:rsidRPr="001018D6">
        <w:rPr>
          <w:bCs w:val="0"/>
          <w:sz w:val="24"/>
          <w:szCs w:val="24"/>
        </w:rPr>
        <w:t xml:space="preserve">) в графе </w:t>
      </w:r>
      <w:r w:rsidRPr="001018D6">
        <w:rPr>
          <w:sz w:val="24"/>
          <w:szCs w:val="24"/>
        </w:rPr>
        <w:t>«Страна происхождения» по какой-либо позиции предлагаемой к поставке продукции информации о стране происхождения не является основанием для отклонения Заявки, при этом продукция по данным позициям будет считаться иностранного происхождения.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Ref86826666"/>
      <w:bookmarkStart w:id="1033" w:name="_Toc90385112"/>
      <w:bookmarkStart w:id="1034" w:name="_Toc98253925"/>
      <w:bookmarkStart w:id="1035" w:name="_Toc165173853"/>
      <w:bookmarkStart w:id="1036" w:name="_Toc423423669"/>
      <w:bookmarkStart w:id="1037" w:name="_Toc498588937"/>
      <w:r w:rsidRPr="00382A07">
        <w:lastRenderedPageBreak/>
        <w:t xml:space="preserve">Техническое предложение (форма </w:t>
      </w:r>
      <w:r w:rsidRPr="00382A07">
        <w:rPr>
          <w:noProof/>
        </w:rPr>
        <w:t>3</w:t>
      </w:r>
      <w:r w:rsidRPr="00382A07">
        <w:t>)</w:t>
      </w:r>
      <w:bookmarkEnd w:id="1032"/>
      <w:bookmarkEnd w:id="1033"/>
      <w:bookmarkEnd w:id="1034"/>
      <w:bookmarkEnd w:id="1035"/>
      <w:bookmarkEnd w:id="1036"/>
      <w:bookmarkEnd w:id="1037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038" w:name="_Toc90385113"/>
      <w:bookmarkStart w:id="1039" w:name="_Toc98253926"/>
      <w:bookmarkStart w:id="1040" w:name="_Toc157248180"/>
      <w:bookmarkStart w:id="1041" w:name="_Toc157496549"/>
      <w:bookmarkStart w:id="1042" w:name="_Toc158206088"/>
      <w:bookmarkStart w:id="1043" w:name="_Toc164057773"/>
      <w:bookmarkStart w:id="1044" w:name="_Toc164137123"/>
      <w:bookmarkStart w:id="1045" w:name="_Toc164161283"/>
      <w:bookmarkStart w:id="1046" w:name="_Toc165173854"/>
      <w:bookmarkStart w:id="1047" w:name="_Ref193690005"/>
      <w:bookmarkStart w:id="1048" w:name="_Toc439170679"/>
      <w:bookmarkStart w:id="1049" w:name="_Toc439172781"/>
      <w:bookmarkStart w:id="1050" w:name="_Toc439173225"/>
      <w:bookmarkStart w:id="1051" w:name="_Toc439238221"/>
      <w:bookmarkStart w:id="1052" w:name="_Toc439252769"/>
      <w:bookmarkStart w:id="1053" w:name="_Toc439323743"/>
      <w:bookmarkStart w:id="1054" w:name="_Toc440357141"/>
      <w:bookmarkStart w:id="1055" w:name="_Toc440359696"/>
      <w:bookmarkStart w:id="1056" w:name="_Toc440632160"/>
      <w:bookmarkStart w:id="1057" w:name="_Toc440875980"/>
      <w:bookmarkStart w:id="1058" w:name="_Toc441131008"/>
      <w:bookmarkStart w:id="1059" w:name="_Toc447269825"/>
      <w:bookmarkStart w:id="1060" w:name="_Toc464120651"/>
      <w:bookmarkStart w:id="1061" w:name="_Toc466970571"/>
      <w:bookmarkStart w:id="1062" w:name="_Toc468462485"/>
      <w:bookmarkStart w:id="1063" w:name="_Toc469482078"/>
      <w:bookmarkStart w:id="1064" w:name="_Toc472411853"/>
      <w:bookmarkStart w:id="1065" w:name="_Toc498588938"/>
      <w:r w:rsidRPr="00382A07">
        <w:rPr>
          <w:szCs w:val="24"/>
        </w:rPr>
        <w:t xml:space="preserve">Форма </w:t>
      </w:r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r w:rsidRPr="00382A07">
        <w:rPr>
          <w:szCs w:val="24"/>
        </w:rPr>
        <w:t>технического предложения</w:t>
      </w:r>
      <w:bookmarkEnd w:id="1048"/>
      <w:bookmarkEnd w:id="1049"/>
      <w:bookmarkEnd w:id="1050"/>
      <w:bookmarkEnd w:id="1051"/>
      <w:bookmarkEnd w:id="1052"/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1066" w:name="_Ref55335818"/>
      <w:bookmarkStart w:id="1067" w:name="_Ref55336334"/>
      <w:bookmarkStart w:id="1068" w:name="_Toc57314673"/>
      <w:bookmarkStart w:id="1069" w:name="_Toc69728987"/>
      <w:bookmarkStart w:id="1070" w:name="_Toc98253928"/>
      <w:bookmarkStart w:id="1071" w:name="_Toc165173856"/>
      <w:bookmarkStart w:id="1072" w:name="_Ref194749150"/>
      <w:bookmarkStart w:id="1073" w:name="_Ref194750368"/>
      <w:bookmarkStart w:id="1074" w:name="_Ref89649494"/>
      <w:bookmarkStart w:id="1075" w:name="_Toc90385115"/>
      <w:r w:rsidRPr="00382A07">
        <w:rPr>
          <w:b/>
          <w:sz w:val="24"/>
          <w:szCs w:val="24"/>
        </w:rPr>
        <w:t>Техническое предложение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382A07" w:rsidTr="004F4D80">
        <w:tc>
          <w:tcPr>
            <w:tcW w:w="284" w:type="pct"/>
            <w:vMerge w:val="restar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Предлагаемая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ом продукция</w:t>
            </w:r>
          </w:p>
        </w:tc>
      </w:tr>
      <w:tr w:rsidR="004F4D80" w:rsidRPr="00382A07" w:rsidTr="004F4D80">
        <w:tc>
          <w:tcPr>
            <w:tcW w:w="284" w:type="pct"/>
            <w:vMerge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Технические характеристики/</w:t>
            </w:r>
            <w:r w:rsidRPr="00382A07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5000" w:type="pct"/>
            <w:gridSpan w:val="5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  <w:r w:rsidRPr="00382A07">
              <w:t>Филиал ПАО «МРСК Центра» «</w:t>
            </w:r>
            <w:r w:rsidRPr="00382A07">
              <w:rPr>
                <w:i/>
                <w:highlight w:val="yellow"/>
              </w:rPr>
              <w:t>____</w:t>
            </w:r>
            <w:r w:rsidRPr="00382A07">
              <w:rPr>
                <w:b/>
                <w:i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  <w:tr w:rsidR="004F4D80" w:rsidRPr="00382A07" w:rsidTr="004F4D80">
        <w:tc>
          <w:tcPr>
            <w:tcW w:w="284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320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976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25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  <w:tc>
          <w:tcPr>
            <w:tcW w:w="1165" w:type="pct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</w:p>
        </w:tc>
      </w:tr>
    </w:tbl>
    <w:p w:rsidR="004F4D80" w:rsidRPr="00382A0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382A07" w:rsidRDefault="00F80103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Гарантии на предлагаемую</w:t>
      </w:r>
      <w:r w:rsidR="004F4D80" w:rsidRPr="00382A07">
        <w:rPr>
          <w:sz w:val="24"/>
          <w:szCs w:val="24"/>
        </w:rPr>
        <w:t xml:space="preserve"> к поставке </w:t>
      </w:r>
      <w:r w:rsidRPr="00382A07">
        <w:rPr>
          <w:sz w:val="24"/>
          <w:szCs w:val="24"/>
        </w:rPr>
        <w:t>продукцию</w:t>
      </w:r>
      <w:r w:rsidR="004F4D80" w:rsidRPr="00382A07">
        <w:rPr>
          <w:sz w:val="24"/>
          <w:szCs w:val="24"/>
        </w:rPr>
        <w:t>: _____________________________________________.</w:t>
      </w:r>
    </w:p>
    <w:p w:rsidR="004F4D80" w:rsidRPr="00382A07" w:rsidRDefault="004F4D80" w:rsidP="004F4D80">
      <w:pPr>
        <w:spacing w:line="240" w:lineRule="auto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Срок службы: _____________________________________________________________________.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 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C236C0">
      <w:pPr>
        <w:pStyle w:val="3"/>
        <w:rPr>
          <w:szCs w:val="24"/>
        </w:rPr>
      </w:pPr>
      <w:bookmarkStart w:id="1076" w:name="_Toc176765537"/>
      <w:bookmarkStart w:id="1077" w:name="_Toc198979986"/>
      <w:bookmarkStart w:id="1078" w:name="_Toc217466321"/>
      <w:bookmarkStart w:id="1079" w:name="_Toc217702859"/>
      <w:bookmarkStart w:id="1080" w:name="_Toc233601977"/>
      <w:bookmarkStart w:id="1081" w:name="_Toc263343463"/>
      <w:bookmarkStart w:id="1082" w:name="_Toc439170680"/>
      <w:bookmarkStart w:id="1083" w:name="_Toc439172782"/>
      <w:bookmarkStart w:id="1084" w:name="_Toc439173226"/>
      <w:bookmarkStart w:id="1085" w:name="_Toc439238222"/>
      <w:bookmarkStart w:id="1086" w:name="_Toc439252770"/>
      <w:bookmarkStart w:id="1087" w:name="_Toc439323744"/>
      <w:bookmarkStart w:id="1088" w:name="_Toc440357142"/>
      <w:bookmarkStart w:id="1089" w:name="_Toc440359697"/>
      <w:bookmarkStart w:id="1090" w:name="_Toc440632161"/>
      <w:bookmarkStart w:id="1091" w:name="_Toc440875981"/>
      <w:bookmarkStart w:id="1092" w:name="_Toc441131009"/>
      <w:bookmarkStart w:id="1093" w:name="_Toc447269826"/>
      <w:bookmarkStart w:id="1094" w:name="_Toc464120652"/>
      <w:bookmarkStart w:id="1095" w:name="_Toc466970572"/>
      <w:bookmarkStart w:id="1096" w:name="_Toc468462486"/>
      <w:bookmarkStart w:id="1097" w:name="_Toc469482079"/>
      <w:bookmarkStart w:id="1098" w:name="_Toc472411854"/>
      <w:bookmarkStart w:id="1099" w:name="_Toc498588939"/>
      <w:r w:rsidRPr="00382A07">
        <w:rPr>
          <w:szCs w:val="24"/>
        </w:rPr>
        <w:t>Инструкции по заполнению</w:t>
      </w:r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описываются все позиции </w:t>
      </w:r>
      <w:r w:rsidR="00726A75" w:rsidRPr="00382A07">
        <w:rPr>
          <w:sz w:val="24"/>
          <w:szCs w:val="24"/>
        </w:rPr>
        <w:t>Технического задания</w:t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Требуемая Заказчику продукция</w:t>
      </w:r>
      <w:r w:rsidRPr="00382A07">
        <w:rPr>
          <w:sz w:val="24"/>
          <w:szCs w:val="24"/>
        </w:rPr>
        <w:t xml:space="preserve">» отдельно приводится каждое требование, указанное в разделе </w:t>
      </w:r>
      <w:r w:rsidR="00007625">
        <w:fldChar w:fldCharType="begin"/>
      </w:r>
      <w:r w:rsidR="00007625">
        <w:instrText xml:space="preserve"> REF _Ref440292555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колонке «</w:t>
      </w:r>
      <w:r w:rsidR="00726A75" w:rsidRPr="00382A07">
        <w:rPr>
          <w:sz w:val="24"/>
          <w:szCs w:val="24"/>
        </w:rPr>
        <w:t>Предлагаемая Участником продукция</w:t>
      </w:r>
      <w:r w:rsidRPr="00382A07">
        <w:rPr>
          <w:sz w:val="24"/>
          <w:szCs w:val="24"/>
        </w:rPr>
        <w:t>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техническом предложении обязательно должны быть указаны: тип и марка </w:t>
      </w:r>
      <w:r w:rsidR="00726A75" w:rsidRPr="00382A07">
        <w:rPr>
          <w:sz w:val="24"/>
          <w:szCs w:val="24"/>
        </w:rPr>
        <w:t xml:space="preserve">предлагаемой к поставке </w:t>
      </w:r>
      <w:r w:rsidRPr="00382A07">
        <w:rPr>
          <w:sz w:val="24"/>
          <w:szCs w:val="24"/>
        </w:rPr>
        <w:t>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гарантии на предлагаемую к поставке продукцию и сроки службы, иная информация.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007625">
        <w:fldChar w:fldCharType="begin"/>
      </w:r>
      <w:r w:rsidR="00007625">
        <w:instrText xml:space="preserve"> REF _Ref440271182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3.3.1.9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без рассмотрения по существу.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007625">
        <w:fldChar w:fldCharType="begin"/>
      </w:r>
      <w:r w:rsidR="00007625">
        <w:instrText xml:space="preserve"> REF _Ref440292618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4.4.1</w:t>
      </w:r>
      <w:r w:rsidR="00007625">
        <w:fldChar w:fldCharType="end"/>
      </w:r>
      <w:r w:rsidRPr="00382A07">
        <w:rPr>
          <w:sz w:val="24"/>
          <w:szCs w:val="24"/>
        </w:rPr>
        <w:t xml:space="preserve"> настоящей документации.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382A07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на подготовку Договора данное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1100" w:name="_Ref194807296"/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Toc423423670"/>
      <w:bookmarkStart w:id="1102" w:name="_Ref440271036"/>
      <w:bookmarkStart w:id="1103" w:name="_Ref440274366"/>
      <w:bookmarkStart w:id="1104" w:name="_Ref440274902"/>
      <w:bookmarkStart w:id="1105" w:name="_Ref440284947"/>
      <w:bookmarkStart w:id="1106" w:name="_Toc498588940"/>
      <w:r w:rsidRPr="00382A07">
        <w:lastRenderedPageBreak/>
        <w:t xml:space="preserve">График </w:t>
      </w:r>
      <w:r w:rsidR="00512B0F" w:rsidRPr="00382A07">
        <w:t>выполнения поставок</w:t>
      </w:r>
      <w:r w:rsidRPr="00382A07">
        <w:t xml:space="preserve"> (форма </w:t>
      </w:r>
      <w:r w:rsidRPr="00382A07">
        <w:rPr>
          <w:noProof/>
        </w:rPr>
        <w:t>4</w:t>
      </w:r>
      <w:r w:rsidRPr="00382A07">
        <w:t>)</w:t>
      </w:r>
      <w:bookmarkEnd w:id="1066"/>
      <w:bookmarkEnd w:id="1067"/>
      <w:bookmarkEnd w:id="1068"/>
      <w:bookmarkEnd w:id="1069"/>
      <w:bookmarkEnd w:id="1070"/>
      <w:bookmarkEnd w:id="1071"/>
      <w:bookmarkEnd w:id="1072"/>
      <w:bookmarkEnd w:id="1073"/>
      <w:bookmarkEnd w:id="1100"/>
      <w:bookmarkEnd w:id="1101"/>
      <w:bookmarkEnd w:id="1102"/>
      <w:bookmarkEnd w:id="1103"/>
      <w:bookmarkEnd w:id="1104"/>
      <w:bookmarkEnd w:id="1105"/>
      <w:bookmarkEnd w:id="1106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07" w:name="_Toc98253929"/>
      <w:bookmarkStart w:id="1108" w:name="_Toc157248183"/>
      <w:bookmarkStart w:id="1109" w:name="_Toc157496552"/>
      <w:bookmarkStart w:id="1110" w:name="_Toc158206091"/>
      <w:bookmarkStart w:id="1111" w:name="_Toc164057776"/>
      <w:bookmarkStart w:id="1112" w:name="_Toc164137126"/>
      <w:bookmarkStart w:id="1113" w:name="_Toc164161286"/>
      <w:bookmarkStart w:id="1114" w:name="_Toc165173857"/>
      <w:bookmarkStart w:id="1115" w:name="_Toc439170682"/>
      <w:bookmarkStart w:id="1116" w:name="_Toc439172784"/>
      <w:bookmarkStart w:id="1117" w:name="_Toc439173228"/>
      <w:bookmarkStart w:id="1118" w:name="_Toc439238224"/>
      <w:bookmarkStart w:id="1119" w:name="_Toc439252772"/>
      <w:bookmarkStart w:id="1120" w:name="_Toc439323746"/>
      <w:bookmarkStart w:id="1121" w:name="_Toc440357144"/>
      <w:bookmarkStart w:id="1122" w:name="_Toc440359699"/>
      <w:bookmarkStart w:id="1123" w:name="_Toc440632163"/>
      <w:bookmarkStart w:id="1124" w:name="_Toc440875983"/>
      <w:bookmarkStart w:id="1125" w:name="_Toc441131011"/>
      <w:bookmarkStart w:id="1126" w:name="_Toc447269828"/>
      <w:bookmarkStart w:id="1127" w:name="_Toc464120654"/>
      <w:bookmarkStart w:id="1128" w:name="_Toc466970574"/>
      <w:bookmarkStart w:id="1129" w:name="_Toc468462488"/>
      <w:bookmarkStart w:id="1130" w:name="_Toc469482081"/>
      <w:bookmarkStart w:id="1131" w:name="_Toc472411856"/>
      <w:bookmarkStart w:id="1132" w:name="_Toc498588941"/>
      <w:r w:rsidRPr="00382A07">
        <w:rPr>
          <w:szCs w:val="24"/>
        </w:rPr>
        <w:t xml:space="preserve">Форма </w:t>
      </w:r>
      <w:bookmarkEnd w:id="1107"/>
      <w:r w:rsidRPr="00382A07">
        <w:rPr>
          <w:szCs w:val="24"/>
        </w:rPr>
        <w:t xml:space="preserve">графика </w:t>
      </w:r>
      <w:bookmarkEnd w:id="1108"/>
      <w:bookmarkEnd w:id="1109"/>
      <w:bookmarkEnd w:id="1110"/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r w:rsidR="00512B0F" w:rsidRPr="00382A07">
        <w:rPr>
          <w:szCs w:val="24"/>
        </w:rPr>
        <w:t>выполнения поставок</w:t>
      </w:r>
      <w:bookmarkEnd w:id="1121"/>
      <w:bookmarkEnd w:id="1122"/>
      <w:bookmarkEnd w:id="1123"/>
      <w:bookmarkEnd w:id="1124"/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График </w:t>
      </w:r>
      <w:r w:rsidR="00512B0F" w:rsidRPr="00382A07">
        <w:rPr>
          <w:b/>
          <w:sz w:val="24"/>
          <w:szCs w:val="24"/>
        </w:rPr>
        <w:t>выполнения поставок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382A07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 поставки продукции</w:t>
            </w:r>
          </w:p>
        </w:tc>
      </w:tr>
      <w:tr w:rsidR="004F4D80" w:rsidRPr="00382A07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left"/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 xml:space="preserve">Предложение </w:t>
            </w:r>
            <w:r w:rsidR="00C236C0" w:rsidRPr="00382A07">
              <w:rPr>
                <w:b/>
              </w:rPr>
              <w:t>Участник</w:t>
            </w:r>
            <w:r w:rsidRPr="00382A07">
              <w:rPr>
                <w:b/>
              </w:rPr>
              <w:t>а</w:t>
            </w:r>
          </w:p>
        </w:tc>
      </w:tr>
      <w:tr w:rsidR="004F4D80" w:rsidRPr="00382A07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bCs w:val="0"/>
              </w:rPr>
              <w:t>Филиал ПАО «МРСК Центра»</w:t>
            </w:r>
            <w:r w:rsidRPr="00382A07">
              <w:t xml:space="preserve"> «</w:t>
            </w:r>
            <w:r w:rsidRPr="00382A07">
              <w:rPr>
                <w:rStyle w:val="aa"/>
                <w:b w:val="0"/>
              </w:rPr>
              <w:t>____</w:t>
            </w:r>
            <w:r w:rsidRPr="00382A07">
              <w:rPr>
                <w:rStyle w:val="aa"/>
              </w:rPr>
              <w:t xml:space="preserve"> </w:t>
            </w:r>
            <w:r w:rsidRPr="00382A07">
              <w:t>энерго»</w:t>
            </w: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pStyle w:val="aff1"/>
              <w:numPr>
                <w:ilvl w:val="0"/>
                <w:numId w:val="63"/>
              </w:numPr>
              <w:suppressAutoHyphens w:val="0"/>
              <w:snapToGrid w:val="0"/>
              <w:spacing w:before="0" w:after="0"/>
              <w:ind w:right="0"/>
              <w:rPr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33" w:name="_Toc171070556"/>
      <w:bookmarkStart w:id="1134" w:name="_Toc98253927"/>
      <w:bookmarkStart w:id="1135" w:name="_Toc176605808"/>
      <w:bookmarkStart w:id="1136" w:name="_Toc176611017"/>
      <w:bookmarkStart w:id="1137" w:name="_Toc176611073"/>
      <w:bookmarkStart w:id="1138" w:name="_Toc176668676"/>
      <w:bookmarkStart w:id="1139" w:name="_Toc176684336"/>
      <w:bookmarkStart w:id="1140" w:name="_Toc176746279"/>
      <w:bookmarkStart w:id="1141" w:name="_Toc176747346"/>
      <w:bookmarkStart w:id="1142" w:name="_Toc198979988"/>
      <w:bookmarkStart w:id="1143" w:name="_Toc217466324"/>
      <w:bookmarkStart w:id="1144" w:name="_Toc217702862"/>
      <w:bookmarkStart w:id="1145" w:name="_Toc233601980"/>
      <w:bookmarkStart w:id="1146" w:name="_Toc263343466"/>
      <w:r w:rsidRPr="00382A07">
        <w:rPr>
          <w:b w:val="0"/>
          <w:szCs w:val="24"/>
        </w:rPr>
        <w:br w:type="page"/>
      </w:r>
      <w:bookmarkStart w:id="1147" w:name="_Toc439170683"/>
      <w:bookmarkStart w:id="1148" w:name="_Toc439172785"/>
      <w:bookmarkStart w:id="1149" w:name="_Toc439173229"/>
      <w:bookmarkStart w:id="1150" w:name="_Toc439238225"/>
      <w:bookmarkStart w:id="1151" w:name="_Toc439252773"/>
      <w:bookmarkStart w:id="1152" w:name="_Toc439323747"/>
      <w:bookmarkStart w:id="1153" w:name="_Toc440357145"/>
      <w:bookmarkStart w:id="1154" w:name="_Toc440359700"/>
      <w:bookmarkStart w:id="1155" w:name="_Toc440632164"/>
      <w:bookmarkStart w:id="1156" w:name="_Toc440875984"/>
      <w:bookmarkStart w:id="1157" w:name="_Toc441131012"/>
      <w:bookmarkStart w:id="1158" w:name="_Toc447269829"/>
      <w:bookmarkStart w:id="1159" w:name="_Toc464120655"/>
      <w:bookmarkStart w:id="1160" w:name="_Toc466970575"/>
      <w:bookmarkStart w:id="1161" w:name="_Toc468462489"/>
      <w:bookmarkStart w:id="1162" w:name="_Toc469482082"/>
      <w:bookmarkStart w:id="1163" w:name="_Toc472411857"/>
      <w:bookmarkStart w:id="1164" w:name="_Toc498588942"/>
      <w:r w:rsidRPr="00382A07">
        <w:rPr>
          <w:szCs w:val="24"/>
        </w:rPr>
        <w:lastRenderedPageBreak/>
        <w:t>Инструкции по заполнению</w:t>
      </w:r>
      <w:bookmarkEnd w:id="1133"/>
      <w:bookmarkEnd w:id="1134"/>
      <w:bookmarkEnd w:id="1135"/>
      <w:bookmarkEnd w:id="1136"/>
      <w:bookmarkEnd w:id="1137"/>
      <w:bookmarkEnd w:id="1138"/>
      <w:bookmarkEnd w:id="1139"/>
      <w:bookmarkEnd w:id="1140"/>
      <w:bookmarkEnd w:id="1141"/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bookmarkEnd w:id="1162"/>
      <w:bookmarkEnd w:id="1163"/>
      <w:bookmarkEnd w:id="1164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данном Графике </w:t>
      </w:r>
      <w:r w:rsidR="00512B0F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приводятся расчетные сроки поставки </w:t>
      </w:r>
      <w:r w:rsidR="00841A6F" w:rsidRPr="00382A07">
        <w:rPr>
          <w:sz w:val="24"/>
          <w:szCs w:val="24"/>
        </w:rPr>
        <w:t xml:space="preserve">продукции </w:t>
      </w:r>
      <w:r w:rsidRPr="00382A07">
        <w:rPr>
          <w:sz w:val="24"/>
          <w:szCs w:val="24"/>
        </w:rPr>
        <w:t>в рамках Договора, перечисленн</w:t>
      </w:r>
      <w:r w:rsidR="00841A6F" w:rsidRPr="00382A07">
        <w:rPr>
          <w:sz w:val="24"/>
          <w:szCs w:val="24"/>
        </w:rPr>
        <w:t>ой</w:t>
      </w:r>
      <w:r w:rsidRPr="00382A07">
        <w:rPr>
          <w:sz w:val="24"/>
          <w:szCs w:val="24"/>
        </w:rPr>
        <w:t xml:space="preserve"> в </w:t>
      </w:r>
      <w:r w:rsidR="00841A6F" w:rsidRPr="00382A07">
        <w:rPr>
          <w:sz w:val="24"/>
          <w:szCs w:val="24"/>
        </w:rPr>
        <w:t>Сводной таблице стоимости</w:t>
      </w:r>
      <w:r w:rsidRPr="00382A07">
        <w:rPr>
          <w:sz w:val="24"/>
          <w:szCs w:val="24"/>
        </w:rPr>
        <w:t xml:space="preserve">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56F8C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_Ref440273986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4F4D80" w:rsidRPr="00382A07" w:rsidRDefault="004F4D80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65" w:name="_Hlt22846931"/>
      <w:bookmarkStart w:id="1166" w:name="_Ref93264992"/>
      <w:bookmarkStart w:id="1167" w:name="_Ref93265116"/>
      <w:bookmarkStart w:id="1168" w:name="_Toc98253933"/>
      <w:bookmarkStart w:id="1169" w:name="_Toc165173859"/>
      <w:bookmarkStart w:id="1170" w:name="_Toc423423671"/>
      <w:bookmarkStart w:id="1171" w:name="_Toc498588943"/>
      <w:bookmarkEnd w:id="1165"/>
      <w:r w:rsidRPr="00382A07">
        <w:lastRenderedPageBreak/>
        <w:t xml:space="preserve">Протокол разногласий к проекту Договора (форма </w:t>
      </w:r>
      <w:r w:rsidRPr="00382A07">
        <w:rPr>
          <w:noProof/>
        </w:rPr>
        <w:t>5</w:t>
      </w:r>
      <w:r w:rsidRPr="00382A07">
        <w:t>)</w:t>
      </w:r>
      <w:bookmarkEnd w:id="1074"/>
      <w:bookmarkEnd w:id="1075"/>
      <w:bookmarkEnd w:id="1166"/>
      <w:bookmarkEnd w:id="1167"/>
      <w:bookmarkEnd w:id="1168"/>
      <w:bookmarkEnd w:id="1169"/>
      <w:bookmarkEnd w:id="1170"/>
      <w:bookmarkEnd w:id="1171"/>
    </w:p>
    <w:p w:rsidR="004F4D80" w:rsidRPr="00382A07" w:rsidRDefault="004F4D80" w:rsidP="004F4D80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4F4D80" w:rsidRPr="00382A07" w:rsidRDefault="004F4D80" w:rsidP="004F4D80">
      <w:pPr>
        <w:pStyle w:val="3"/>
        <w:rPr>
          <w:szCs w:val="24"/>
        </w:rPr>
      </w:pPr>
      <w:bookmarkStart w:id="1172" w:name="_Toc439170685"/>
      <w:bookmarkStart w:id="1173" w:name="_Toc439172787"/>
      <w:bookmarkStart w:id="1174" w:name="_Toc439173231"/>
      <w:bookmarkStart w:id="1175" w:name="_Toc439238227"/>
      <w:bookmarkStart w:id="1176" w:name="_Toc439252775"/>
      <w:bookmarkStart w:id="1177" w:name="_Toc439323749"/>
      <w:bookmarkStart w:id="1178" w:name="_Toc440357147"/>
      <w:bookmarkStart w:id="1179" w:name="_Toc440359702"/>
      <w:bookmarkStart w:id="1180" w:name="_Toc440632166"/>
      <w:bookmarkStart w:id="1181" w:name="_Toc440875986"/>
      <w:bookmarkStart w:id="1182" w:name="_Toc441131014"/>
      <w:bookmarkStart w:id="1183" w:name="_Toc447269831"/>
      <w:bookmarkStart w:id="1184" w:name="_Toc464120657"/>
      <w:bookmarkStart w:id="1185" w:name="_Toc466970577"/>
      <w:bookmarkStart w:id="1186" w:name="_Toc468462491"/>
      <w:bookmarkStart w:id="1187" w:name="_Toc469482084"/>
      <w:bookmarkStart w:id="1188" w:name="_Toc472411859"/>
      <w:bookmarkStart w:id="1189" w:name="_Toc498588944"/>
      <w:bookmarkStart w:id="1190" w:name="_Toc157248186"/>
      <w:bookmarkStart w:id="1191" w:name="_Toc157496555"/>
      <w:bookmarkStart w:id="1192" w:name="_Toc158206094"/>
      <w:bookmarkStart w:id="1193" w:name="_Toc164057779"/>
      <w:bookmarkStart w:id="1194" w:name="_Toc164137129"/>
      <w:bookmarkStart w:id="1195" w:name="_Toc164161289"/>
      <w:bookmarkStart w:id="1196" w:name="_Toc165173860"/>
      <w:r w:rsidRPr="00382A07">
        <w:rPr>
          <w:szCs w:val="24"/>
        </w:rPr>
        <w:t>Форма Протокола разногласий к проекту Договора</w:t>
      </w:r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  <w:bookmarkEnd w:id="1189"/>
      <w:r w:rsidRPr="00382A07">
        <w:rPr>
          <w:szCs w:val="24"/>
        </w:rPr>
        <w:t xml:space="preserve"> </w:t>
      </w:r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B21EC0" w:rsidRPr="00382A07">
        <w:rPr>
          <w:sz w:val="24"/>
          <w:szCs w:val="24"/>
        </w:rPr>
        <w:t>5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ind w:firstLine="0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Протокол разногласий к проекту Договора</w:t>
      </w:r>
    </w:p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77786C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jc w:val="center"/>
        <w:rPr>
          <w:b/>
          <w:bCs w:val="0"/>
        </w:rPr>
      </w:pPr>
    </w:p>
    <w:p w:rsidR="004F4D80" w:rsidRPr="00382A07" w:rsidRDefault="004F4D80" w:rsidP="004F4D80">
      <w:pPr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№ пункта проекта Договора (раздел </w:t>
            </w:r>
            <w:r w:rsidR="00007625">
              <w:fldChar w:fldCharType="begin"/>
            </w:r>
            <w:r w:rsidR="00007625">
              <w:instrText xml:space="preserve"> REF _Ref440272931 \r \h  \* MERGEFORMAT </w:instrText>
            </w:r>
            <w:r w:rsidR="00007625">
              <w:fldChar w:fldCharType="separate"/>
            </w:r>
            <w:r w:rsidR="004D5055">
              <w:t>2</w:t>
            </w:r>
            <w:r w:rsidR="00007625">
              <w:fldChar w:fldCharType="end"/>
            </w:r>
            <w:r w:rsidRPr="00382A0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Предложения </w:t>
            </w:r>
            <w:r w:rsidR="00C236C0" w:rsidRPr="00382A07">
              <w:t>Участник</w:t>
            </w:r>
            <w:r w:rsidRPr="00382A07"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Примечания, обоснование</w:t>
            </w: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5E6E3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keepNext/>
        <w:rPr>
          <w:b/>
          <w:bCs w:val="0"/>
          <w:sz w:val="24"/>
          <w:szCs w:val="24"/>
        </w:rPr>
      </w:pP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ab/>
        <w:t>конец формы</w:t>
      </w:r>
      <w:r w:rsidRPr="00382A07">
        <w:rPr>
          <w:b/>
          <w:spacing w:val="36"/>
          <w:sz w:val="24"/>
          <w:szCs w:val="24"/>
        </w:rPr>
        <w:tab/>
      </w:r>
    </w:p>
    <w:p w:rsidR="00D56F8C" w:rsidRPr="00382A07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br w:type="page"/>
      </w:r>
    </w:p>
    <w:p w:rsidR="004F4D80" w:rsidRPr="00382A0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382A07" w:rsidRDefault="004F4D80" w:rsidP="004F4D80">
      <w:pPr>
        <w:pStyle w:val="3"/>
        <w:rPr>
          <w:szCs w:val="24"/>
        </w:rPr>
      </w:pPr>
      <w:bookmarkStart w:id="1197" w:name="_Toc439170686"/>
      <w:bookmarkStart w:id="1198" w:name="_Toc439172788"/>
      <w:bookmarkStart w:id="1199" w:name="_Toc439173232"/>
      <w:bookmarkStart w:id="1200" w:name="_Toc439238228"/>
      <w:bookmarkStart w:id="1201" w:name="_Toc439252776"/>
      <w:bookmarkStart w:id="1202" w:name="_Toc439323750"/>
      <w:bookmarkStart w:id="1203" w:name="_Toc440357148"/>
      <w:bookmarkStart w:id="1204" w:name="_Toc440359703"/>
      <w:bookmarkStart w:id="1205" w:name="_Toc440632167"/>
      <w:bookmarkStart w:id="1206" w:name="_Toc440875987"/>
      <w:bookmarkStart w:id="1207" w:name="_Toc441131015"/>
      <w:bookmarkStart w:id="1208" w:name="_Toc447269832"/>
      <w:bookmarkStart w:id="1209" w:name="_Toc464120658"/>
      <w:bookmarkStart w:id="1210" w:name="_Toc466970578"/>
      <w:bookmarkStart w:id="1211" w:name="_Toc468462492"/>
      <w:bookmarkStart w:id="1212" w:name="_Toc469482085"/>
      <w:bookmarkStart w:id="1213" w:name="_Toc472411860"/>
      <w:bookmarkStart w:id="1214" w:name="_Toc498588945"/>
      <w:r w:rsidRPr="00382A07">
        <w:rPr>
          <w:szCs w:val="24"/>
        </w:rPr>
        <w:t>Инструкции по заполнению Протокола разногласий к проекту Договора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</w:p>
    <w:p w:rsidR="004F4D80" w:rsidRPr="00382A07" w:rsidRDefault="007B515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как 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требований или предложений по изменению проекта Договора (раздел </w:t>
      </w:r>
      <w:r w:rsidR="00007625">
        <w:fldChar w:fldCharType="begin"/>
      </w:r>
      <w:r w:rsidR="00007625">
        <w:instrText xml:space="preserve"> REF _Ref440274025 \r \h  \* MERGEFORMAT </w:instrText>
      </w:r>
      <w:r w:rsidR="00007625">
        <w:fldChar w:fldCharType="separate"/>
      </w:r>
      <w:r w:rsidR="004D5055">
        <w:t>2</w:t>
      </w:r>
      <w:r w:rsidR="00007625">
        <w:fldChar w:fldCharType="end"/>
      </w:r>
      <w:r w:rsidRPr="00382A0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случае наличия 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 предложений по внесению изменений в проект Договора,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представить в составе своей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от подписания Договора в случае признания его Победителем.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Условия Договора будут определят</w:t>
      </w:r>
      <w:r w:rsidR="001F77A1" w:rsidRPr="00382A07">
        <w:rPr>
          <w:sz w:val="24"/>
          <w:szCs w:val="24"/>
        </w:rPr>
        <w:t>ь</w:t>
      </w:r>
      <w:r w:rsidRPr="00382A07">
        <w:rPr>
          <w:sz w:val="24"/>
          <w:szCs w:val="24"/>
        </w:rPr>
        <w:t xml:space="preserve">ся в соответствии с пунктом </w:t>
      </w:r>
      <w:r w:rsidR="00007625">
        <w:fldChar w:fldCharType="begin"/>
      </w:r>
      <w:r w:rsidR="00007625">
        <w:instrText xml:space="preserve"> REF _Ref294695546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 xml:space="preserve"> 1.2.6 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 w:rsidRPr="00382A07">
        <w:rPr>
          <w:sz w:val="24"/>
          <w:szCs w:val="24"/>
        </w:rPr>
        <w:t>Документации</w:t>
      </w:r>
      <w:r w:rsidRPr="00382A07">
        <w:rPr>
          <w:sz w:val="24"/>
          <w:szCs w:val="24"/>
        </w:rPr>
        <w:t xml:space="preserve"> и </w:t>
      </w:r>
      <w:r w:rsidR="00D904EF" w:rsidRPr="00382A07">
        <w:rPr>
          <w:sz w:val="24"/>
          <w:szCs w:val="24"/>
        </w:rPr>
        <w:t>Заявке</w:t>
      </w:r>
      <w:r w:rsidRPr="00382A07">
        <w:rPr>
          <w:sz w:val="24"/>
          <w:szCs w:val="24"/>
        </w:rPr>
        <w:t xml:space="preserve"> Победителя.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иметь в виду что: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ом, будет неприемлемо для Организатора, такая </w:t>
      </w:r>
      <w:r w:rsidR="00D904EF" w:rsidRPr="00382A07">
        <w:rPr>
          <w:sz w:val="24"/>
          <w:szCs w:val="24"/>
        </w:rPr>
        <w:t>Заявка</w:t>
      </w:r>
      <w:r w:rsidRPr="00382A0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382A0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любом случае, предоставление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ом протокола разногласий к подготовленному Заказчиком исходному проекту Договора не лишает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215" w:name="_Ref55335823"/>
      <w:bookmarkStart w:id="1216" w:name="_Ref55336359"/>
      <w:bookmarkStart w:id="1217" w:name="_Toc57314675"/>
      <w:bookmarkStart w:id="1218" w:name="_Toc69728989"/>
      <w:bookmarkStart w:id="1219" w:name="_Toc98253939"/>
      <w:bookmarkStart w:id="1220" w:name="_Toc165173865"/>
      <w:bookmarkStart w:id="1221" w:name="_Toc423423672"/>
      <w:bookmarkStart w:id="1222" w:name="_Toc498588946"/>
      <w:bookmarkEnd w:id="925"/>
      <w:r w:rsidRPr="00382A07">
        <w:lastRenderedPageBreak/>
        <w:t>Анкета (форма 6)</w:t>
      </w:r>
      <w:bookmarkEnd w:id="1215"/>
      <w:bookmarkEnd w:id="1216"/>
      <w:bookmarkEnd w:id="1217"/>
      <w:bookmarkEnd w:id="1218"/>
      <w:bookmarkEnd w:id="1219"/>
      <w:bookmarkEnd w:id="1220"/>
      <w:bookmarkEnd w:id="1221"/>
      <w:bookmarkEnd w:id="1222"/>
    </w:p>
    <w:p w:rsidR="004F4D80" w:rsidRPr="00382A07" w:rsidRDefault="004F4D80" w:rsidP="004F4D80">
      <w:pPr>
        <w:pStyle w:val="3"/>
        <w:rPr>
          <w:szCs w:val="24"/>
        </w:rPr>
      </w:pPr>
      <w:bookmarkStart w:id="1223" w:name="_Toc98253940"/>
      <w:bookmarkStart w:id="1224" w:name="_Toc157248192"/>
      <w:bookmarkStart w:id="1225" w:name="_Toc157496561"/>
      <w:bookmarkStart w:id="1226" w:name="_Toc158206100"/>
      <w:bookmarkStart w:id="1227" w:name="_Toc164057785"/>
      <w:bookmarkStart w:id="1228" w:name="_Toc164137135"/>
      <w:bookmarkStart w:id="1229" w:name="_Toc164161295"/>
      <w:bookmarkStart w:id="1230" w:name="_Toc165173866"/>
      <w:bookmarkStart w:id="1231" w:name="_Toc439170688"/>
      <w:bookmarkStart w:id="1232" w:name="_Toc439172790"/>
      <w:bookmarkStart w:id="1233" w:name="_Toc439173234"/>
      <w:bookmarkStart w:id="1234" w:name="_Toc439238230"/>
      <w:bookmarkStart w:id="1235" w:name="_Toc439252778"/>
      <w:bookmarkStart w:id="1236" w:name="_Ref440272119"/>
      <w:bookmarkStart w:id="1237" w:name="_Toc440357150"/>
      <w:bookmarkStart w:id="1238" w:name="_Toc440359705"/>
      <w:bookmarkStart w:id="1239" w:name="_Ref444164229"/>
      <w:bookmarkStart w:id="1240" w:name="_Toc447269834"/>
      <w:bookmarkStart w:id="1241" w:name="_Toc464120660"/>
      <w:bookmarkStart w:id="1242" w:name="_Toc466970580"/>
      <w:bookmarkStart w:id="1243" w:name="_Toc472411862"/>
      <w:bookmarkStart w:id="1244" w:name="_Toc498588947"/>
      <w:r w:rsidRPr="00382A07">
        <w:rPr>
          <w:szCs w:val="24"/>
        </w:rPr>
        <w:t xml:space="preserve">Форма Анкеты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>а</w:t>
      </w:r>
      <w:bookmarkEnd w:id="1223"/>
      <w:bookmarkEnd w:id="1224"/>
      <w:bookmarkEnd w:id="1225"/>
      <w:bookmarkEnd w:id="1226"/>
      <w:bookmarkEnd w:id="1227"/>
      <w:bookmarkEnd w:id="1228"/>
      <w:bookmarkEnd w:id="1229"/>
      <w:bookmarkEnd w:id="1230"/>
      <w:bookmarkEnd w:id="1231"/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 xml:space="preserve">Анкета </w:t>
      </w:r>
      <w:r w:rsidR="00C236C0" w:rsidRPr="00382A07">
        <w:rPr>
          <w:b/>
          <w:sz w:val="24"/>
          <w:szCs w:val="24"/>
        </w:rPr>
        <w:t>Участник</w:t>
      </w:r>
      <w:r w:rsidRPr="00382A07">
        <w:rPr>
          <w:b/>
          <w:sz w:val="24"/>
          <w:szCs w:val="24"/>
        </w:rPr>
        <w:t>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Сведения о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е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ИНН/КПП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150188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150188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A55F54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150188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150188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150188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RP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150188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150188" w:rsidTr="00150188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50188" w:rsidRPr="00150188" w:rsidRDefault="00150188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150188" w:rsidRPr="00150188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150188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150188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50188" w:rsidRPr="00A55F54" w:rsidRDefault="00150188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150188" w:rsidRDefault="00150188" w:rsidP="005E6E3C">
      <w:pPr>
        <w:numPr>
          <w:ilvl w:val="0"/>
          <w:numId w:val="65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150188" w:rsidSect="00150188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382A07" w:rsidRDefault="006D58F3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382A07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Телефоны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Факс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Адрес электронной почты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руководителя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главного бухгалтера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382A07">
              <w:rPr>
                <w:szCs w:val="24"/>
              </w:rPr>
              <w:t>Участник</w:t>
            </w:r>
            <w:r w:rsidRPr="00382A07">
              <w:rPr>
                <w:szCs w:val="24"/>
              </w:rPr>
              <w:t>а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RPr="00382A07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RPr="00382A07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pStyle w:val="affffff0"/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382A07">
              <w:rPr>
                <w:sz w:val="24"/>
                <w:szCs w:val="24"/>
              </w:rPr>
              <w:t>Участник</w:t>
            </w:r>
            <w:r w:rsidRPr="00382A07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RPr="00382A07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5E6E3C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382A07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</w:t>
            </w:r>
            <w:r w:rsidR="004F4D80" w:rsidRPr="00382A07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382A07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какой)</w:t>
            </w:r>
          </w:p>
        </w:tc>
      </w:tr>
      <w:tr w:rsidR="009B4297" w:rsidRPr="00382A07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382A07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382A07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382A07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382A07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9B4297" w:rsidRPr="00F51ECC" w:rsidTr="00150188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9B4297">
            <w:pPr>
              <w:numPr>
                <w:ilvl w:val="0"/>
                <w:numId w:val="65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  <w:bookmarkStart w:id="1245" w:name="_Toc439170689"/>
            <w:bookmarkStart w:id="1246" w:name="_Toc439172791"/>
            <w:bookmarkStart w:id="1247" w:name="_Toc439173235"/>
            <w:bookmarkStart w:id="1248" w:name="_Toc439238231"/>
            <w:bookmarkStart w:id="1249" w:name="_Toc439252779"/>
            <w:bookmarkStart w:id="1250" w:name="_Ref440272147"/>
            <w:bookmarkStart w:id="1251" w:name="_Toc440357151"/>
            <w:bookmarkStart w:id="1252" w:name="_Toc440359706"/>
            <w:bookmarkStart w:id="1253" w:name="_Ref444164176"/>
            <w:bookmarkStart w:id="1254" w:name="_Ref444164241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B4297" w:rsidRPr="00F51ECC" w:rsidRDefault="009B4297" w:rsidP="00150188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F625D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 w:rsidRPr="00AF625D">
              <w:rPr>
                <w:rStyle w:val="afffffff9"/>
                <w:szCs w:val="24"/>
              </w:rPr>
              <w:endnoteReference w:id="1"/>
            </w:r>
            <w:r w:rsidRPr="00AF625D">
              <w:rPr>
                <w:szCs w:val="24"/>
              </w:rPr>
              <w:t xml:space="preserve"> </w:t>
            </w:r>
            <w:r w:rsidRPr="00AF625D">
              <w:rPr>
                <w:i/>
                <w:szCs w:val="24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B4297" w:rsidRPr="00F51ECC" w:rsidRDefault="009B4297" w:rsidP="00150188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</w:p>
        </w:tc>
      </w:tr>
    </w:tbl>
    <w:p w:rsidR="009B4297" w:rsidRPr="00F51ECC" w:rsidRDefault="009B4297" w:rsidP="009B4297">
      <w:pPr>
        <w:spacing w:line="240" w:lineRule="auto"/>
      </w:pP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(подпись, М.П.)</w:t>
      </w:r>
    </w:p>
    <w:p w:rsidR="009B4297" w:rsidRPr="00F51ECC" w:rsidRDefault="009B4297" w:rsidP="009B4297">
      <w:pPr>
        <w:spacing w:line="240" w:lineRule="auto"/>
        <w:ind w:right="5527"/>
        <w:rPr>
          <w:color w:val="000000"/>
        </w:rPr>
      </w:pPr>
      <w:r w:rsidRPr="00F51ECC">
        <w:rPr>
          <w:color w:val="000000"/>
        </w:rPr>
        <w:t>____________________________________</w:t>
      </w:r>
    </w:p>
    <w:p w:rsidR="009B4297" w:rsidRPr="00F51ECC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F51ECC">
        <w:rPr>
          <w:color w:val="000000"/>
          <w:vertAlign w:val="superscript"/>
        </w:rPr>
        <w:t>(фамилия, имя, отчество подписавшего, должность)</w:t>
      </w: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Default="009B4297" w:rsidP="009B4297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9B4297" w:rsidRPr="00F51ECC" w:rsidRDefault="009B4297" w:rsidP="009B4297">
      <w:pPr>
        <w:spacing w:line="240" w:lineRule="auto"/>
        <w:ind w:right="-1"/>
        <w:jc w:val="left"/>
        <w:rPr>
          <w:color w:val="000000"/>
          <w:vertAlign w:val="superscript"/>
        </w:rPr>
        <w:sectPr w:rsidR="009B4297" w:rsidRPr="00F51ECC" w:rsidSect="00150188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r>
        <w:rPr>
          <w:rStyle w:val="afffffff9"/>
        </w:rPr>
        <w:footnoteRef/>
      </w:r>
      <w:r>
        <w:t xml:space="preserve"> </w:t>
      </w:r>
      <w:r w:rsidRPr="006E7B45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</w:t>
      </w:r>
      <w:r>
        <w:t>.</w:t>
      </w:r>
    </w:p>
    <w:p w:rsidR="004F4D80" w:rsidRPr="00382A07" w:rsidRDefault="004F4D80" w:rsidP="004C0021">
      <w:pPr>
        <w:pStyle w:val="3"/>
        <w:jc w:val="both"/>
        <w:rPr>
          <w:szCs w:val="24"/>
        </w:rPr>
      </w:pPr>
      <w:bookmarkStart w:id="1255" w:name="_Ref491179450"/>
      <w:bookmarkStart w:id="1256" w:name="_Toc498588948"/>
      <w:r w:rsidRPr="00382A07">
        <w:rPr>
          <w:szCs w:val="24"/>
        </w:rPr>
        <w:lastRenderedPageBreak/>
        <w:t xml:space="preserve">Форма </w:t>
      </w:r>
      <w:bookmarkEnd w:id="1245"/>
      <w:bookmarkEnd w:id="1246"/>
      <w:bookmarkEnd w:id="1247"/>
      <w:bookmarkEnd w:id="1248"/>
      <w:r w:rsidR="00FB00C0" w:rsidRPr="00382A07">
        <w:rPr>
          <w:szCs w:val="24"/>
        </w:rPr>
        <w:t>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bookmarkEnd w:id="1249"/>
      <w:bookmarkEnd w:id="1250"/>
      <w:bookmarkEnd w:id="1251"/>
      <w:bookmarkEnd w:id="1252"/>
      <w:bookmarkEnd w:id="1253"/>
      <w:bookmarkEnd w:id="1254"/>
      <w:bookmarkEnd w:id="1255"/>
      <w:bookmarkEnd w:id="1256"/>
    </w:p>
    <w:p w:rsidR="004F4D80" w:rsidRPr="00382A07" w:rsidRDefault="004F4D80" w:rsidP="004F4D80">
      <w:pPr>
        <w:spacing w:line="240" w:lineRule="auto"/>
        <w:ind w:left="540" w:firstLine="0"/>
        <w:jc w:val="left"/>
      </w:pPr>
      <w:r w:rsidRPr="00382A07">
        <w:rPr>
          <w:sz w:val="24"/>
          <w:szCs w:val="24"/>
        </w:rPr>
        <w:t>Приложение</w:t>
      </w:r>
      <w:r w:rsidR="00553A57" w:rsidRPr="00382A07">
        <w:rPr>
          <w:sz w:val="24"/>
          <w:szCs w:val="24"/>
        </w:rPr>
        <w:t xml:space="preserve"> 6</w:t>
      </w:r>
      <w:r w:rsidRPr="00382A07">
        <w:rPr>
          <w:noProof/>
          <w:sz w:val="24"/>
          <w:szCs w:val="24"/>
        </w:rPr>
        <w:t>.1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</w:r>
      <w:r w:rsidRPr="00382A07">
        <w:t>от «____»_____________ г. №__________</w:t>
      </w:r>
    </w:p>
    <w:p w:rsidR="004C0021" w:rsidRPr="00382A07" w:rsidRDefault="004C0021" w:rsidP="004F4D80">
      <w:pPr>
        <w:spacing w:line="240" w:lineRule="auto"/>
        <w:ind w:left="540" w:firstLine="0"/>
        <w:jc w:val="left"/>
      </w:pPr>
    </w:p>
    <w:p w:rsidR="003D2773" w:rsidRPr="00382A07" w:rsidRDefault="003D2773" w:rsidP="003D2773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4"/>
          <w:szCs w:val="24"/>
        </w:rPr>
      </w:pPr>
      <w:bookmarkStart w:id="1257" w:name="_Toc439170690"/>
      <w:bookmarkStart w:id="1258" w:name="_Toc439172792"/>
      <w:bookmarkStart w:id="1259" w:name="_Toc439173236"/>
      <w:bookmarkStart w:id="1260" w:name="_Toc439238232"/>
      <w:r w:rsidRPr="00382A07">
        <w:rPr>
          <w:b/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</w:t>
      </w:r>
    </w:p>
    <w:p w:rsidR="00A71624" w:rsidRPr="00382A07" w:rsidRDefault="00A71624" w:rsidP="003D2773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bookmarkStart w:id="1261" w:name="_Toc125426243"/>
      <w:bookmarkStart w:id="1262" w:name="_Toc396984070"/>
      <w:bookmarkStart w:id="1263" w:name="_Toc423423673"/>
      <w:bookmarkStart w:id="1264" w:name="_Toc439170691"/>
      <w:bookmarkStart w:id="1265" w:name="_Toc439172793"/>
      <w:bookmarkStart w:id="1266" w:name="_Toc439173237"/>
      <w:bookmarkStart w:id="1267" w:name="_Toc439238233"/>
      <w:bookmarkStart w:id="1268" w:name="_Toc439252780"/>
      <w:bookmarkStart w:id="1269" w:name="_Toc439323754"/>
      <w:bookmarkStart w:id="1270" w:name="_Toc440357152"/>
      <w:bookmarkStart w:id="1271" w:name="_Toc440359707"/>
      <w:bookmarkStart w:id="1272" w:name="_Toc440632171"/>
      <w:bookmarkStart w:id="1273" w:name="_Toc440875991"/>
      <w:bookmarkStart w:id="1274" w:name="_Toc441131019"/>
      <w:bookmarkStart w:id="1275" w:name="_Toc447269836"/>
      <w:bookmarkEnd w:id="1257"/>
      <w:bookmarkEnd w:id="1258"/>
      <w:bookmarkEnd w:id="1259"/>
      <w:bookmarkEnd w:id="1260"/>
      <w:r w:rsidRPr="00382A07">
        <w:rPr>
          <w:sz w:val="24"/>
          <w:szCs w:val="24"/>
        </w:rPr>
        <w:t xml:space="preserve">Подтверждаем, что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37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наименование участника закупки)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соответствии со статьей 4 Федерального закона Российской Федерации №209-ФЗ от 24.07.2007 с изменениями “О развитии малого и среднего предпринимательства в Российской Федерации” удовлетворяет критериям отнесения организации к субъектам  </w:t>
      </w: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left="2665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(указывается субъект малого или среднего предпринимательства</w:t>
      </w:r>
      <w:r w:rsidRPr="00382A07">
        <w:rPr>
          <w:sz w:val="24"/>
          <w:szCs w:val="24"/>
        </w:rPr>
        <w:br/>
        <w:t>в зависимости от критериев отнесения)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предпринимательства, и сообщаем следующую информацию:</w:t>
      </w:r>
    </w:p>
    <w:p w:rsidR="00726A75" w:rsidRPr="00382A07" w:rsidRDefault="00726A75" w:rsidP="00A24223">
      <w:pPr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1. Адрес местонахождения (юридический адрес):  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>2.</w:t>
      </w:r>
      <w:r w:rsidRPr="00382A07">
        <w:rPr>
          <w:sz w:val="24"/>
          <w:szCs w:val="24"/>
          <w:lang w:val="en-US"/>
        </w:rPr>
        <w:t> </w:t>
      </w:r>
      <w:r w:rsidRPr="00382A07">
        <w:rPr>
          <w:sz w:val="24"/>
          <w:szCs w:val="24"/>
        </w:rPr>
        <w:t xml:space="preserve">ИНН/КПП: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(№, сведения о дате выдачи документа и выдавшем его органе)</w:t>
      </w:r>
    </w:p>
    <w:p w:rsidR="00726A75" w:rsidRPr="00382A07" w:rsidRDefault="00726A75" w:rsidP="00A24223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382A07">
        <w:rPr>
          <w:sz w:val="24"/>
          <w:szCs w:val="24"/>
        </w:rPr>
        <w:t xml:space="preserve">3. ОГРН:  </w:t>
      </w:r>
      <w:r w:rsidRPr="00382A07">
        <w:rPr>
          <w:sz w:val="24"/>
          <w:szCs w:val="24"/>
        </w:rPr>
        <w:tab/>
        <w:t>.</w:t>
      </w:r>
    </w:p>
    <w:p w:rsidR="00726A75" w:rsidRPr="00382A07" w:rsidRDefault="00726A75" w:rsidP="00A24223">
      <w:pPr>
        <w:pBdr>
          <w:top w:val="single" w:sz="4" w:space="1" w:color="auto"/>
        </w:pBdr>
        <w:spacing w:line="240" w:lineRule="auto"/>
        <w:ind w:left="567" w:right="113"/>
        <w:rPr>
          <w:sz w:val="24"/>
          <w:szCs w:val="24"/>
        </w:rPr>
      </w:pPr>
    </w:p>
    <w:p w:rsidR="00726A75" w:rsidRPr="00382A07" w:rsidRDefault="00A24223" w:rsidP="00A24223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726A75" w:rsidRPr="00382A07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F80103" w:rsidRPr="00382A07">
        <w:rPr>
          <w:szCs w:val="24"/>
        </w:rPr>
        <w:t>деятельности</w:t>
      </w:r>
      <w:r w:rsidR="00F80103" w:rsidRPr="00382A07">
        <w:rPr>
          <w:rStyle w:val="afffffff9"/>
          <w:sz w:val="24"/>
          <w:szCs w:val="24"/>
        </w:rPr>
        <w:footnoteRef/>
      </w:r>
      <w:r w:rsidR="00F80103" w:rsidRPr="00382A07">
        <w:rPr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726A75" w:rsidRPr="00382A07" w:rsidTr="00B30304">
        <w:trPr>
          <w:cantSplit/>
          <w:tblHeader/>
        </w:trPr>
        <w:tc>
          <w:tcPr>
            <w:tcW w:w="567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№ п/п</w:t>
            </w:r>
          </w:p>
        </w:tc>
        <w:tc>
          <w:tcPr>
            <w:tcW w:w="4649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Наименование сведений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Малые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Показатель</w:t>
            </w:r>
          </w:p>
        </w:tc>
      </w:tr>
      <w:tr w:rsidR="00726A75" w:rsidRPr="00382A07" w:rsidTr="00B30304">
        <w:trPr>
          <w:cantSplit/>
          <w:tblHeader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  <w:r w:rsidRPr="00382A07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4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5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25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382A07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не более 49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sym w:font="Symbol" w:char="F02D"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_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1" w:history="1">
              <w:r w:rsidRPr="00382A07">
                <w:t>законом</w:t>
              </w:r>
            </w:hyperlink>
            <w:r w:rsidRPr="00382A07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adjustRightInd w:val="0"/>
              <w:spacing w:line="240" w:lineRule="auto"/>
              <w:ind w:firstLine="0"/>
            </w:pPr>
            <w:r w:rsidRPr="00382A07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2" w:history="1">
              <w:r w:rsidRPr="00382A07">
                <w:t>законом</w:t>
              </w:r>
            </w:hyperlink>
            <w:r w:rsidRPr="00382A07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-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382A07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100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количество человек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до 15 – микропред</w:t>
            </w:r>
            <w:r w:rsidRPr="00382A07">
              <w:softHyphen/>
              <w:t>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</w:t>
            </w:r>
          </w:p>
        </w:tc>
        <w:tc>
          <w:tcPr>
            <w:tcW w:w="4649" w:type="dxa"/>
            <w:vMerge w:val="restart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Доход за предшествующий календарный год, который</w:t>
            </w:r>
          </w:p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800</w:t>
            </w:r>
          </w:p>
        </w:tc>
        <w:tc>
          <w:tcPr>
            <w:tcW w:w="1588" w:type="dxa"/>
            <w:vMerge w:val="restart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2000</w:t>
            </w: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указывается в млн. рублей</w:t>
            </w:r>
            <w:r w:rsidRPr="00382A07">
              <w:br/>
              <w:t>(за предшествующий календарный год)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120 в год – микро</w:t>
            </w:r>
            <w:r w:rsidRPr="00382A07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726A75" w:rsidRPr="00382A07" w:rsidRDefault="00726A75" w:rsidP="00726A75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9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10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11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Подлежит заполнению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12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13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(в случае участия </w:t>
            </w:r>
            <w:r w:rsidRPr="00382A07">
              <w:sym w:font="Symbol" w:char="F02D"/>
            </w:r>
            <w:r w:rsidRPr="00382A07">
              <w:t xml:space="preserve"> наименование заказчика, реализующего программу партнерства)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14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3" w:history="1">
              <w:r w:rsidRPr="00382A07">
                <w:t>законом</w:t>
              </w:r>
            </w:hyperlink>
            <w:r w:rsidRPr="00382A07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4" w:history="1">
              <w:r w:rsidRPr="00382A07">
                <w:t>законом</w:t>
              </w:r>
            </w:hyperlink>
            <w:r w:rsidRPr="00382A07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  <w:r w:rsidRPr="00382A07">
              <w:br/>
              <w:t xml:space="preserve">(при наличии </w:t>
            </w:r>
            <w:r w:rsidRPr="00382A07">
              <w:sym w:font="Symbol" w:char="F02D"/>
            </w:r>
            <w:r w:rsidRPr="00382A07">
              <w:t xml:space="preserve"> количество исполненных контрактов и общая сумма)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15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  <w:tr w:rsidR="00726A75" w:rsidRPr="00382A07" w:rsidTr="00B30304">
        <w:trPr>
          <w:cantSplit/>
        </w:trPr>
        <w:tc>
          <w:tcPr>
            <w:tcW w:w="567" w:type="dxa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lastRenderedPageBreak/>
              <w:t>16</w:t>
            </w:r>
          </w:p>
        </w:tc>
        <w:tc>
          <w:tcPr>
            <w:tcW w:w="4649" w:type="dxa"/>
          </w:tcPr>
          <w:p w:rsidR="00726A75" w:rsidRPr="00382A07" w:rsidRDefault="00726A75" w:rsidP="00726A75">
            <w:pPr>
              <w:spacing w:line="240" w:lineRule="auto"/>
              <w:ind w:left="57" w:firstLine="0"/>
            </w:pPr>
            <w:r w:rsidRPr="00382A07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5" w:history="1">
              <w:r w:rsidRPr="00382A07">
                <w:t>О закупках товаров</w:t>
              </w:r>
            </w:hyperlink>
            <w:r w:rsidRPr="00382A07">
              <w:t>, работ, услуг отдельными видами юридических лиц" и "</w:t>
            </w:r>
            <w:hyperlink r:id="rId46" w:history="1">
              <w:r w:rsidRPr="00382A07">
                <w:t>О контрактной системе</w:t>
              </w:r>
            </w:hyperlink>
            <w:r w:rsidRPr="00382A07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726A75" w:rsidRPr="00382A07" w:rsidRDefault="00726A75" w:rsidP="00726A75">
            <w:pPr>
              <w:spacing w:line="240" w:lineRule="auto"/>
              <w:ind w:firstLine="0"/>
              <w:jc w:val="center"/>
            </w:pPr>
            <w:r w:rsidRPr="00382A07">
              <w:t>да (нет)</w:t>
            </w:r>
          </w:p>
        </w:tc>
      </w:tr>
    </w:tbl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right="5954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ind w:right="5952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(подпись)</w:t>
      </w:r>
    </w:p>
    <w:p w:rsidR="00726A75" w:rsidRPr="00382A07" w:rsidRDefault="00726A75" w:rsidP="00726A75">
      <w:pPr>
        <w:spacing w:line="240" w:lineRule="auto"/>
        <w:ind w:left="851"/>
        <w:rPr>
          <w:sz w:val="24"/>
          <w:szCs w:val="24"/>
        </w:rPr>
      </w:pPr>
      <w:r w:rsidRPr="00382A07">
        <w:rPr>
          <w:sz w:val="24"/>
          <w:szCs w:val="24"/>
        </w:rPr>
        <w:t>М.П.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(фамилия, имя, отчество (при наличии) подписавшего, должность)</w:t>
      </w:r>
    </w:p>
    <w:p w:rsidR="00726A75" w:rsidRPr="00382A07" w:rsidRDefault="00726A75" w:rsidP="00726A75">
      <w:pPr>
        <w:spacing w:line="240" w:lineRule="auto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jc w:val="right"/>
        <w:outlineLvl w:val="0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footnoteRef/>
      </w:r>
      <w:r w:rsidRPr="00382A07">
        <w:rPr>
          <w:sz w:val="24"/>
          <w:szCs w:val="24"/>
        </w:rPr>
        <w:t xml:space="preserve"> 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</w:p>
    <w:p w:rsidR="00726A75" w:rsidRPr="00382A07" w:rsidRDefault="00726A75" w:rsidP="00726A75">
      <w:pPr>
        <w:pStyle w:val="afffffff7"/>
        <w:jc w:val="both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2</w:t>
      </w:r>
      <w:r w:rsidRPr="00382A07">
        <w:rPr>
          <w:sz w:val="24"/>
          <w:szCs w:val="24"/>
        </w:rPr>
        <w:t xml:space="preserve"> Пункты 1 – 11 являются обязательными для заполнения.</w:t>
      </w:r>
    </w:p>
    <w:p w:rsidR="00726A75" w:rsidRPr="00382A07" w:rsidRDefault="00726A75" w:rsidP="00726A75">
      <w:pPr>
        <w:pStyle w:val="afffffff7"/>
        <w:rPr>
          <w:sz w:val="24"/>
          <w:szCs w:val="24"/>
        </w:rPr>
      </w:pPr>
    </w:p>
    <w:p w:rsidR="00726A75" w:rsidRPr="00382A07" w:rsidRDefault="00726A75" w:rsidP="00726A75">
      <w:pPr>
        <w:spacing w:line="240" w:lineRule="auto"/>
        <w:ind w:firstLine="0"/>
        <w:rPr>
          <w:sz w:val="24"/>
          <w:szCs w:val="24"/>
        </w:rPr>
      </w:pPr>
      <w:r w:rsidRPr="00382A07">
        <w:rPr>
          <w:rStyle w:val="afffffff9"/>
          <w:sz w:val="24"/>
          <w:szCs w:val="24"/>
        </w:rPr>
        <w:t>3</w:t>
      </w:r>
      <w:r w:rsidRPr="00382A07">
        <w:rPr>
          <w:sz w:val="24"/>
          <w:szCs w:val="24"/>
        </w:rPr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ind w:right="5527"/>
        <w:jc w:val="center"/>
        <w:rPr>
          <w:vertAlign w:val="superscript"/>
        </w:rPr>
      </w:pPr>
    </w:p>
    <w:p w:rsidR="00A71624" w:rsidRPr="00382A07" w:rsidRDefault="00A71624" w:rsidP="00A71624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A71624" w:rsidRPr="00382A07" w:rsidRDefault="00A71624" w:rsidP="00A71624">
      <w:pPr>
        <w:ind w:firstLine="0"/>
        <w:jc w:val="left"/>
        <w:rPr>
          <w:b/>
        </w:rPr>
      </w:pPr>
      <w:r w:rsidRPr="00382A07">
        <w:br w:type="page"/>
      </w:r>
    </w:p>
    <w:p w:rsidR="004F4D80" w:rsidRPr="00382A07" w:rsidRDefault="004F4D80" w:rsidP="004F4D80">
      <w:pPr>
        <w:pStyle w:val="3"/>
        <w:rPr>
          <w:sz w:val="22"/>
        </w:rPr>
      </w:pPr>
      <w:bookmarkStart w:id="1276" w:name="_Toc464120662"/>
      <w:bookmarkStart w:id="1277" w:name="_Toc466970582"/>
      <w:bookmarkStart w:id="1278" w:name="_Toc472411864"/>
      <w:bookmarkStart w:id="1279" w:name="_Toc498588949"/>
      <w:r w:rsidRPr="00382A07">
        <w:rPr>
          <w:szCs w:val="24"/>
        </w:rPr>
        <w:lastRenderedPageBreak/>
        <w:t>Инструкции по заполнению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4F4D80" w:rsidRPr="00382A07">
        <w:rPr>
          <w:sz w:val="24"/>
          <w:szCs w:val="24"/>
        </w:rPr>
        <w:t>).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>и должны заполнить приведенн</w:t>
      </w:r>
      <w:r w:rsidR="003D4E4C" w:rsidRPr="00382A07">
        <w:rPr>
          <w:sz w:val="24"/>
          <w:szCs w:val="24"/>
        </w:rPr>
        <w:t>ые</w:t>
      </w:r>
      <w:r w:rsidR="004F4D80" w:rsidRPr="00382A07">
        <w:rPr>
          <w:sz w:val="24"/>
          <w:szCs w:val="24"/>
        </w:rPr>
        <w:t xml:space="preserve"> выше таблиц</w:t>
      </w:r>
      <w:r w:rsidR="003D4E4C" w:rsidRPr="00382A07">
        <w:rPr>
          <w:sz w:val="24"/>
          <w:szCs w:val="24"/>
        </w:rPr>
        <w:t>ы</w:t>
      </w:r>
      <w:r w:rsidR="004F4D80" w:rsidRPr="00382A07">
        <w:rPr>
          <w:sz w:val="24"/>
          <w:szCs w:val="24"/>
        </w:rPr>
        <w:t xml:space="preserve"> по всем позициям. В случае отсутствия каких-либо данных указать слово «нет».</w:t>
      </w:r>
    </w:p>
    <w:p w:rsidR="00150188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7" w:history="1">
        <w:r w:rsidRPr="00916769">
          <w:t>Конвенцией</w:t>
        </w:r>
      </w:hyperlink>
      <w:r w:rsidRPr="00916769"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150188" w:rsidRPr="00916769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916769">
        <w:t xml:space="preserve">Российская Федерация ратифицировала </w:t>
      </w:r>
      <w:hyperlink r:id="rId48" w:history="1">
        <w:r w:rsidRPr="00916769">
          <w:t>Конвенцию</w:t>
        </w:r>
      </w:hyperlink>
      <w:r w:rsidRPr="00916769">
        <w:t xml:space="preserve"> ООН против коррупции в 2006 го</w:t>
      </w:r>
      <w:r>
        <w:t>ду (8 марта 2006 года</w:t>
      </w:r>
      <w:r w:rsidRPr="00916769">
        <w:t xml:space="preserve"> принят Федеральный </w:t>
      </w:r>
      <w:hyperlink r:id="rId49" w:history="1">
        <w:r w:rsidRPr="00916769">
          <w:t>закон</w:t>
        </w:r>
      </w:hyperlink>
      <w:r>
        <w:t xml:space="preserve"> №</w:t>
      </w:r>
      <w:r w:rsidRPr="00916769">
        <w:t xml:space="preserve"> 40-ФЗ "О ратификации Конвенции Организации Объединенных Наций против коррупции).</w:t>
      </w:r>
    </w:p>
    <w:p w:rsidR="00150188" w:rsidRPr="00115BF5" w:rsidRDefault="00150188" w:rsidP="00150188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115BF5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1. ПУБЛИЧНОЕ ДОЛЖНОСТНОЕ ЛИЦО (ПДЛ)</w:t>
      </w:r>
      <w:r w:rsidRPr="00AD71A7"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rPr>
          <w:b/>
        </w:rPr>
        <w:t>2.</w:t>
      </w:r>
      <w:r w:rsidRPr="00AD71A7">
        <w:t xml:space="preserve"> </w:t>
      </w:r>
      <w:r w:rsidRPr="00AD71A7">
        <w:rPr>
          <w:b/>
        </w:rPr>
        <w:t>ИНОСТРАННОЕ ПУБЛИЧНОЕ ДОЛЖНОСТНОЕ ЛИЦО (ИПДЛ)</w:t>
      </w:r>
      <w:r w:rsidRPr="00AD71A7"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150188" w:rsidRPr="00AD71A7" w:rsidRDefault="00150188" w:rsidP="00150188">
      <w:pPr>
        <w:spacing w:line="240" w:lineRule="auto"/>
        <w:ind w:firstLine="0"/>
      </w:pPr>
      <w:r w:rsidRPr="00AD71A7"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Руководители и члены международных судебных организаций (Суд по правам человека, Гаагский трибунал и др.)  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3. РОССИЙСКИЕ ПУБЛИЧНЫЕ ДОЛЖНОСТНЫЕ ЛИЦА (РПДЛ)</w:t>
      </w:r>
      <w:r w:rsidRPr="00AD71A7"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150188" w:rsidRDefault="00150188" w:rsidP="00150188">
      <w:pPr>
        <w:spacing w:line="240" w:lineRule="auto"/>
        <w:ind w:firstLine="0"/>
      </w:pPr>
      <w:r w:rsidRPr="00AD71A7">
        <w:lastRenderedPageBreak/>
        <w:t>В соответствии с Указом Президента Российской Федерации о государственных должност</w:t>
      </w:r>
      <w:r>
        <w:t>ях Российской Федерации № 32 от</w:t>
      </w:r>
      <w:r w:rsidRPr="00AD71A7">
        <w:t xml:space="preserve"> 11 январ</w:t>
      </w:r>
      <w:r>
        <w:t xml:space="preserve">я 1995 года, утвержден сводный </w:t>
      </w:r>
      <w:r w:rsidRPr="00AD71A7">
        <w:t xml:space="preserve">перечень государственных должностей, к ним относятся:  </w:t>
      </w:r>
    </w:p>
    <w:p w:rsidR="00150188" w:rsidRDefault="00150188" w:rsidP="00150188">
      <w:pPr>
        <w:autoSpaceDE w:val="0"/>
        <w:autoSpaceDN w:val="0"/>
        <w:adjustRightInd w:val="0"/>
        <w:spacing w:line="240" w:lineRule="auto"/>
        <w:ind w:firstLine="0"/>
      </w:pPr>
      <w:r w:rsidRPr="00AD71A7">
        <w:t xml:space="preserve"> </w:t>
      </w:r>
      <w:r>
        <w:t>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4. МЕЖДУНАРОДНОЕ ПУБЛИЧНОЕ ДОЛЖНОСТНОЕ ЛИЦО (МПДЛ</w:t>
      </w:r>
      <w:r w:rsidRPr="00AD71A7"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150188" w:rsidRDefault="00150188" w:rsidP="00150188">
      <w:pPr>
        <w:spacing w:line="240" w:lineRule="auto"/>
        <w:ind w:firstLine="0"/>
      </w:pPr>
      <w:r w:rsidRPr="00AD71A7">
        <w:rPr>
          <w:b/>
        </w:rPr>
        <w:t>5. ЛИЦО, СВЯЗАННОЕ С ПДЛ</w:t>
      </w:r>
      <w:r w:rsidRPr="00AD71A7">
        <w:t xml:space="preserve"> – супруг или супруга ПДЛ, его близкий родственник (родственник по прямой восходящей и нис</w:t>
      </w:r>
      <w:r>
        <w:t>ходящей линии (родители и дети, дедушки, бабушки и</w:t>
      </w:r>
      <w:r w:rsidRPr="00AD71A7">
        <w:t xml:space="preserve"> 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</w:t>
      </w:r>
      <w:r>
        <w:t xml:space="preserve"> выгоду ввиду отношений с ПДЛ. </w:t>
      </w:r>
    </w:p>
    <w:p w:rsidR="00150188" w:rsidRPr="00382A07" w:rsidRDefault="00150188" w:rsidP="00150188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jc w:val="center"/>
        <w:rPr>
          <w:sz w:val="24"/>
          <w:szCs w:val="24"/>
        </w:rPr>
      </w:pPr>
      <w:r>
        <w:rPr>
          <w:b/>
        </w:rPr>
        <w:t>6</w:t>
      </w:r>
      <w:r w:rsidRPr="00AD71A7">
        <w:rPr>
          <w:b/>
        </w:rPr>
        <w:t>. Международные организации</w:t>
      </w:r>
      <w:r w:rsidRPr="00AD71A7"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382A07" w:rsidRDefault="004F4D80" w:rsidP="0015018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6</w:t>
      </w:r>
      <w:r w:rsidRPr="00382A07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66B78" w:rsidRPr="00382A07" w:rsidRDefault="00466B78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80" w:name="_Ref55336378"/>
      <w:bookmarkStart w:id="1281" w:name="_Toc57314676"/>
      <w:bookmarkStart w:id="1282" w:name="_Toc69728990"/>
      <w:bookmarkStart w:id="1283" w:name="_Toc98253942"/>
      <w:bookmarkStart w:id="1284" w:name="_Toc165173868"/>
      <w:bookmarkStart w:id="1285" w:name="_Toc423423674"/>
      <w:r w:rsidRPr="00382A07">
        <w:rPr>
          <w:sz w:val="24"/>
          <w:szCs w:val="24"/>
        </w:rPr>
        <w:t>В графе 1</w:t>
      </w:r>
      <w:r w:rsidR="00150188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</w:t>
      </w:r>
      <w:r w:rsidRPr="00382A07">
        <w:rPr>
          <w:sz w:val="24"/>
          <w:szCs w:val="24"/>
        </w:rPr>
        <w:lastRenderedPageBreak/>
        <w:t xml:space="preserve">Федерации (статья 4 Федерального закона Российской Федерации </w:t>
      </w:r>
      <w:r w:rsidR="00EE2808" w:rsidRPr="00382A07">
        <w:rPr>
          <w:sz w:val="24"/>
          <w:szCs w:val="24"/>
        </w:rPr>
        <w:t xml:space="preserve">№209-ФЗ от 24.07.2007 с изменениями </w:t>
      </w:r>
      <w:r w:rsidRPr="00382A07">
        <w:rPr>
          <w:sz w:val="24"/>
          <w:szCs w:val="24"/>
        </w:rPr>
        <w:t>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466B78" w:rsidRPr="00382A07" w:rsidRDefault="00A80C89" w:rsidP="00466B78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 xml:space="preserve">Декларация о соответствии участника/члена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D161E0">
        <w:fldChar w:fldCharType="begin"/>
      </w:r>
      <w:r>
        <w:rPr>
          <w:sz w:val="24"/>
          <w:szCs w:val="24"/>
        </w:rPr>
        <w:instrText xml:space="preserve"> REF _Ref491179450 \r \h </w:instrText>
      </w:r>
      <w:r w:rsidR="00D161E0">
        <w:fldChar w:fldCharType="separate"/>
      </w:r>
      <w:r w:rsidR="004D5055">
        <w:rPr>
          <w:sz w:val="24"/>
          <w:szCs w:val="24"/>
        </w:rPr>
        <w:t>5.6.2</w:t>
      </w:r>
      <w:r w:rsidR="00D161E0"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0A545B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86" w:name="_Ref449017073"/>
      <w:bookmarkStart w:id="1287" w:name="_Toc498588950"/>
      <w:r w:rsidRPr="00382A07">
        <w:lastRenderedPageBreak/>
        <w:t>Справка о перечне и годовых объемах выполнения аналогичных договоров (форма 7)</w:t>
      </w:r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382A07" w:rsidRDefault="004F4D80" w:rsidP="004F4D80">
      <w:pPr>
        <w:pStyle w:val="3"/>
        <w:rPr>
          <w:szCs w:val="24"/>
        </w:rPr>
      </w:pPr>
      <w:bookmarkStart w:id="1288" w:name="_Toc98253943"/>
      <w:bookmarkStart w:id="1289" w:name="_Toc157248195"/>
      <w:bookmarkStart w:id="1290" w:name="_Toc157496564"/>
      <w:bookmarkStart w:id="1291" w:name="_Toc158206103"/>
      <w:bookmarkStart w:id="1292" w:name="_Toc164057788"/>
      <w:bookmarkStart w:id="1293" w:name="_Toc164137138"/>
      <w:bookmarkStart w:id="1294" w:name="_Toc164161298"/>
      <w:bookmarkStart w:id="1295" w:name="_Toc165173869"/>
      <w:bookmarkStart w:id="1296" w:name="_Toc439170693"/>
      <w:bookmarkStart w:id="1297" w:name="_Toc439172795"/>
      <w:bookmarkStart w:id="1298" w:name="_Toc439173239"/>
      <w:bookmarkStart w:id="1299" w:name="_Toc439238235"/>
      <w:bookmarkStart w:id="1300" w:name="_Toc439252782"/>
      <w:bookmarkStart w:id="1301" w:name="_Toc439323756"/>
      <w:bookmarkStart w:id="1302" w:name="_Toc440357154"/>
      <w:bookmarkStart w:id="1303" w:name="_Toc440359709"/>
      <w:bookmarkStart w:id="1304" w:name="_Toc440632173"/>
      <w:bookmarkStart w:id="1305" w:name="_Toc440875993"/>
      <w:bookmarkStart w:id="1306" w:name="_Toc441131021"/>
      <w:bookmarkStart w:id="1307" w:name="_Toc447269838"/>
      <w:bookmarkStart w:id="1308" w:name="_Toc464120664"/>
      <w:bookmarkStart w:id="1309" w:name="_Toc466970584"/>
      <w:bookmarkStart w:id="1310" w:name="_Toc468462498"/>
      <w:bookmarkStart w:id="1311" w:name="_Toc469482091"/>
      <w:bookmarkStart w:id="1312" w:name="_Toc472411866"/>
      <w:bookmarkStart w:id="1313" w:name="_Toc498588951"/>
      <w:r w:rsidRPr="00382A07">
        <w:rPr>
          <w:szCs w:val="24"/>
        </w:rPr>
        <w:t>Форма Справки о перечне и годовых объемах выполнения аналогичных договоров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553A57" w:rsidRPr="00382A07">
        <w:rPr>
          <w:sz w:val="24"/>
          <w:szCs w:val="24"/>
        </w:rPr>
        <w:t>7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382A0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</w:p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п/п</w:t>
            </w:r>
          </w:p>
        </w:tc>
        <w:tc>
          <w:tcPr>
            <w:tcW w:w="252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 xml:space="preserve">Заказчик </w:t>
            </w:r>
            <w:r w:rsidRPr="00382A0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Описание договора</w:t>
            </w:r>
            <w:r w:rsidRPr="00382A07">
              <w:br/>
              <w:t>(объем и состав поставок,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Сведения о рекламациях по перечисленным договорам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5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полный год [</w:t>
            </w:r>
            <w:r w:rsidRPr="00382A07">
              <w:rPr>
                <w:rStyle w:val="aa"/>
                <w:sz w:val="22"/>
              </w:rPr>
              <w:t>указать год, например «201</w:t>
            </w:r>
            <w:r w:rsidR="0042517C">
              <w:rPr>
                <w:rStyle w:val="aa"/>
                <w:sz w:val="22"/>
              </w:rPr>
              <w:t>6</w:t>
            </w:r>
            <w:r w:rsidRPr="00382A07">
              <w:rPr>
                <w:rStyle w:val="aa"/>
                <w:sz w:val="22"/>
              </w:rPr>
              <w:t>»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5E6E3C">
            <w:pPr>
              <w:numPr>
                <w:ilvl w:val="0"/>
                <w:numId w:val="52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20" w:type="dxa"/>
            <w:vAlign w:val="center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7560" w:type="dxa"/>
            <w:gridSpan w:val="4"/>
          </w:tcPr>
          <w:p w:rsidR="004F4D80" w:rsidRPr="00382A07" w:rsidRDefault="004F4D80" w:rsidP="0042517C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 за [</w:t>
            </w:r>
            <w:r w:rsidRPr="00382A07">
              <w:rPr>
                <w:rStyle w:val="aa"/>
                <w:sz w:val="22"/>
              </w:rPr>
              <w:t>указать, в зависимости от обстоятельств, например «I квартал 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года», «201</w:t>
            </w:r>
            <w:r w:rsidR="0042517C">
              <w:rPr>
                <w:rStyle w:val="aa"/>
                <w:sz w:val="22"/>
              </w:rPr>
              <w:t>7</w:t>
            </w:r>
            <w:r w:rsidRPr="00382A07">
              <w:rPr>
                <w:rStyle w:val="aa"/>
                <w:sz w:val="22"/>
              </w:rPr>
              <w:t xml:space="preserve"> год» и т.д.</w:t>
            </w:r>
            <w:r w:rsidRPr="00382A0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314" w:name="_Toc98253944"/>
      <w:bookmarkStart w:id="1315" w:name="_Toc157248196"/>
      <w:bookmarkStart w:id="1316" w:name="_Toc157496565"/>
      <w:bookmarkStart w:id="1317" w:name="_Toc158206104"/>
      <w:bookmarkStart w:id="1318" w:name="_Toc164057789"/>
      <w:bookmarkStart w:id="1319" w:name="_Toc164137139"/>
      <w:bookmarkStart w:id="1320" w:name="_Toc164161299"/>
      <w:bookmarkStart w:id="1321" w:name="_Toc165173870"/>
      <w:r w:rsidRPr="00382A07">
        <w:rPr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22" w:name="_Toc439170694"/>
      <w:bookmarkStart w:id="1323" w:name="_Toc439172796"/>
      <w:bookmarkStart w:id="1324" w:name="_Toc439173240"/>
      <w:bookmarkStart w:id="1325" w:name="_Toc439238236"/>
      <w:bookmarkStart w:id="1326" w:name="_Toc439252783"/>
      <w:bookmarkStart w:id="1327" w:name="_Toc439323757"/>
      <w:bookmarkStart w:id="1328" w:name="_Toc440357155"/>
      <w:bookmarkStart w:id="1329" w:name="_Toc440359710"/>
      <w:bookmarkStart w:id="1330" w:name="_Toc440632174"/>
      <w:bookmarkStart w:id="1331" w:name="_Toc440875994"/>
      <w:bookmarkStart w:id="1332" w:name="_Toc441131022"/>
      <w:bookmarkStart w:id="1333" w:name="_Toc447269839"/>
      <w:bookmarkStart w:id="1334" w:name="_Toc464120665"/>
      <w:bookmarkStart w:id="1335" w:name="_Toc466970585"/>
      <w:bookmarkStart w:id="1336" w:name="_Toc468462499"/>
      <w:bookmarkStart w:id="1337" w:name="_Toc469482092"/>
      <w:bookmarkStart w:id="1338" w:name="_Toc472411867"/>
      <w:bookmarkStart w:id="1339" w:name="_Toc498588952"/>
      <w:r w:rsidRPr="00382A07">
        <w:rPr>
          <w:szCs w:val="24"/>
        </w:rPr>
        <w:lastRenderedPageBreak/>
        <w:t>Инструкции по заполнению</w:t>
      </w:r>
      <w:bookmarkEnd w:id="1314"/>
      <w:bookmarkEnd w:id="1315"/>
      <w:bookmarkEnd w:id="1316"/>
      <w:bookmarkEnd w:id="1317"/>
      <w:bookmarkEnd w:id="1318"/>
      <w:bookmarkEnd w:id="1319"/>
      <w:bookmarkEnd w:id="1320"/>
      <w:bookmarkEnd w:id="1321"/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этой форме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выполнения и прочим требованиям раздела </w:t>
      </w:r>
      <w:r w:rsidR="00007625">
        <w:fldChar w:fldCharType="begin"/>
      </w:r>
      <w:r w:rsidR="00007625">
        <w:instrText xml:space="preserve"> REF _Ref440274159 \r \h  \* MERGEFORMAT </w:instrText>
      </w:r>
      <w:r w:rsidR="00007625">
        <w:fldChar w:fldCharType="separate"/>
      </w:r>
      <w:r w:rsidR="004D5055">
        <w:t>4</w:t>
      </w:r>
      <w:r w:rsidR="00007625">
        <w:fldChar w:fldCharType="end"/>
      </w:r>
      <w:r w:rsidRPr="00382A07">
        <w:rPr>
          <w:sz w:val="24"/>
          <w:szCs w:val="24"/>
        </w:rPr>
        <w:t>.</w:t>
      </w:r>
    </w:p>
    <w:p w:rsidR="004F4D80" w:rsidRPr="006305A1" w:rsidRDefault="006305A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305A1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6305A1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поставок договора по данной закупочной процедуре</w:t>
      </w:r>
      <w:r w:rsidRPr="006305A1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6305A1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может включать и незавершенные договоры, обязательно отмечая данный факт.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40" w:name="_Ref55336398"/>
      <w:bookmarkStart w:id="1341" w:name="_Toc57314678"/>
      <w:bookmarkStart w:id="1342" w:name="_Toc69728992"/>
      <w:bookmarkStart w:id="1343" w:name="_Toc98253948"/>
      <w:bookmarkStart w:id="1344" w:name="_Toc165173874"/>
      <w:bookmarkStart w:id="1345" w:name="_Toc423423676"/>
      <w:bookmarkStart w:id="1346" w:name="_Toc498588953"/>
      <w:r w:rsidRPr="00382A07">
        <w:lastRenderedPageBreak/>
        <w:t xml:space="preserve">Справка о кадровых ресурсах (форма </w:t>
      </w:r>
      <w:r w:rsidR="000D67AD" w:rsidRPr="00382A07">
        <w:t>8</w:t>
      </w:r>
      <w:r w:rsidRPr="00382A07">
        <w:t>)</w:t>
      </w:r>
      <w:bookmarkEnd w:id="1340"/>
      <w:bookmarkEnd w:id="1341"/>
      <w:bookmarkEnd w:id="1342"/>
      <w:bookmarkEnd w:id="1343"/>
      <w:bookmarkEnd w:id="1344"/>
      <w:bookmarkEnd w:id="1345"/>
      <w:bookmarkEnd w:id="1346"/>
    </w:p>
    <w:p w:rsidR="004F4D80" w:rsidRPr="00382A07" w:rsidRDefault="004F4D80" w:rsidP="004F4D80">
      <w:pPr>
        <w:pStyle w:val="3"/>
        <w:rPr>
          <w:szCs w:val="24"/>
        </w:rPr>
      </w:pPr>
      <w:bookmarkStart w:id="1347" w:name="_Toc98253949"/>
      <w:bookmarkStart w:id="1348" w:name="_Toc157248201"/>
      <w:bookmarkStart w:id="1349" w:name="_Toc157496570"/>
      <w:bookmarkStart w:id="1350" w:name="_Toc158206109"/>
      <w:bookmarkStart w:id="1351" w:name="_Toc164057794"/>
      <w:bookmarkStart w:id="1352" w:name="_Toc164137144"/>
      <w:bookmarkStart w:id="1353" w:name="_Toc164161304"/>
      <w:bookmarkStart w:id="1354" w:name="_Toc165173875"/>
      <w:bookmarkStart w:id="1355" w:name="_Toc439170699"/>
      <w:bookmarkStart w:id="1356" w:name="_Toc439172801"/>
      <w:bookmarkStart w:id="1357" w:name="_Toc439173245"/>
      <w:bookmarkStart w:id="1358" w:name="_Toc439238241"/>
      <w:bookmarkStart w:id="1359" w:name="_Toc439252788"/>
      <w:bookmarkStart w:id="1360" w:name="_Toc439323762"/>
      <w:bookmarkStart w:id="1361" w:name="_Toc440357160"/>
      <w:bookmarkStart w:id="1362" w:name="_Toc440359712"/>
      <w:bookmarkStart w:id="1363" w:name="_Toc440632176"/>
      <w:bookmarkStart w:id="1364" w:name="_Toc440875996"/>
      <w:bookmarkStart w:id="1365" w:name="_Toc441131024"/>
      <w:bookmarkStart w:id="1366" w:name="_Toc447269841"/>
      <w:bookmarkStart w:id="1367" w:name="_Toc464120667"/>
      <w:bookmarkStart w:id="1368" w:name="_Toc466970587"/>
      <w:bookmarkStart w:id="1369" w:name="_Toc468462501"/>
      <w:bookmarkStart w:id="1370" w:name="_Toc469482094"/>
      <w:bookmarkStart w:id="1371" w:name="_Toc472411869"/>
      <w:bookmarkStart w:id="1372" w:name="_Toc498588954"/>
      <w:r w:rsidRPr="00382A07">
        <w:rPr>
          <w:szCs w:val="24"/>
        </w:rPr>
        <w:t>Форма Справки о кадровых ресурсах</w:t>
      </w:r>
      <w:bookmarkEnd w:id="1347"/>
      <w:bookmarkEnd w:id="1348"/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8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Справка о кадровых ресурсах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 xml:space="preserve">Наименование и адрес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а: _________________________________</w:t>
      </w:r>
    </w:p>
    <w:p w:rsidR="004F4D80" w:rsidRPr="00382A07" w:rsidRDefault="004F4D80" w:rsidP="004F4D80">
      <w:pPr>
        <w:spacing w:line="240" w:lineRule="auto"/>
        <w:ind w:firstLine="0"/>
        <w:rPr>
          <w:sz w:val="24"/>
          <w:szCs w:val="24"/>
        </w:rPr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Таблица-1. Основные кадровые ресурсы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382A07" w:rsidTr="004F4D80">
        <w:trPr>
          <w:trHeight w:val="551"/>
        </w:trPr>
        <w:tc>
          <w:tcPr>
            <w:tcW w:w="695" w:type="dxa"/>
            <w:vAlign w:val="center"/>
          </w:tcPr>
          <w:p w:rsidR="004F4D80" w:rsidRPr="00382A07" w:rsidRDefault="004F4D80" w:rsidP="004F4D80">
            <w:pPr>
              <w:spacing w:line="240" w:lineRule="auto"/>
              <w:ind w:firstLine="0"/>
              <w:jc w:val="center"/>
            </w:pPr>
            <w:r w:rsidRPr="00382A07">
              <w:t>№</w:t>
            </w:r>
            <w:r w:rsidRPr="00382A0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Стаж работы в данной или аналогичной должности, лет</w:t>
            </w: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rPr>
          <w:cantSplit/>
        </w:trPr>
        <w:tc>
          <w:tcPr>
            <w:tcW w:w="10246" w:type="dxa"/>
            <w:gridSpan w:val="5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5E6E3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695" w:type="dxa"/>
          </w:tcPr>
          <w:p w:rsidR="004F4D80" w:rsidRPr="00382A07" w:rsidRDefault="004F4D80" w:rsidP="004F4D80">
            <w:pPr>
              <w:spacing w:line="240" w:lineRule="auto"/>
              <w:ind w:firstLine="0"/>
            </w:pPr>
            <w:r w:rsidRPr="00382A07">
              <w:t>…</w:t>
            </w:r>
          </w:p>
        </w:tc>
        <w:tc>
          <w:tcPr>
            <w:tcW w:w="2268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382A07">
        <w:rPr>
          <w:b/>
        </w:rPr>
        <w:t>Таблица-2. Прочий персонал</w:t>
      </w:r>
    </w:p>
    <w:p w:rsidR="004F4D80" w:rsidRPr="00382A0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382A0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382A07">
              <w:t>Штатная численность, чел.</w:t>
            </w: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382A0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382A07">
              <w:rPr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382A0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373" w:name="_Toc98253950"/>
      <w:bookmarkStart w:id="1374" w:name="_Toc157248202"/>
      <w:bookmarkStart w:id="1375" w:name="_Toc157496571"/>
      <w:bookmarkStart w:id="1376" w:name="_Toc158206110"/>
      <w:bookmarkStart w:id="1377" w:name="_Toc164057795"/>
      <w:bookmarkStart w:id="1378" w:name="_Toc164137145"/>
      <w:bookmarkStart w:id="1379" w:name="_Toc164161305"/>
      <w:bookmarkStart w:id="1380" w:name="_Toc165173876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381" w:name="_Toc439170700"/>
      <w:bookmarkStart w:id="1382" w:name="_Toc439172802"/>
      <w:bookmarkStart w:id="1383" w:name="_Toc439173246"/>
      <w:bookmarkStart w:id="1384" w:name="_Toc439238242"/>
      <w:bookmarkStart w:id="1385" w:name="_Toc439252789"/>
      <w:bookmarkStart w:id="1386" w:name="_Toc439323763"/>
      <w:bookmarkStart w:id="1387" w:name="_Toc440357161"/>
      <w:bookmarkStart w:id="1388" w:name="_Toc440359713"/>
      <w:bookmarkStart w:id="1389" w:name="_Toc440632177"/>
      <w:bookmarkStart w:id="1390" w:name="_Toc440875997"/>
      <w:bookmarkStart w:id="1391" w:name="_Toc441131025"/>
      <w:bookmarkStart w:id="1392" w:name="_Toc447269842"/>
      <w:bookmarkStart w:id="1393" w:name="_Toc464120668"/>
      <w:bookmarkStart w:id="1394" w:name="_Toc466970588"/>
      <w:bookmarkStart w:id="1395" w:name="_Toc468462502"/>
      <w:bookmarkStart w:id="1396" w:name="_Toc469482095"/>
      <w:bookmarkStart w:id="1397" w:name="_Toc472411870"/>
      <w:bookmarkStart w:id="1398" w:name="_Toc498588955"/>
      <w:r w:rsidRPr="00382A07">
        <w:rPr>
          <w:szCs w:val="24"/>
        </w:rPr>
        <w:lastRenderedPageBreak/>
        <w:t>Инструкции по заполнению</w:t>
      </w:r>
      <w:bookmarkEnd w:id="1373"/>
      <w:bookmarkEnd w:id="1374"/>
      <w:bookmarkEnd w:id="1375"/>
      <w:bookmarkEnd w:id="1376"/>
      <w:bookmarkEnd w:id="1377"/>
      <w:bookmarkEnd w:id="1378"/>
      <w:bookmarkEnd w:id="1379"/>
      <w:bookmarkEnd w:id="1380"/>
      <w:bookmarkEnd w:id="1381"/>
      <w:bookmarkEnd w:id="1382"/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в ходе выполнения Договора.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399" w:name="_Toc165173881"/>
      <w:bookmarkStart w:id="1400" w:name="_Ref194749267"/>
      <w:bookmarkStart w:id="1401" w:name="_Toc423423677"/>
      <w:bookmarkStart w:id="1402" w:name="_Ref440271993"/>
      <w:bookmarkStart w:id="1403" w:name="_Ref440274659"/>
      <w:bookmarkStart w:id="1404" w:name="_Toc498588956"/>
      <w:bookmarkStart w:id="1405" w:name="_Ref90381523"/>
      <w:bookmarkStart w:id="1406" w:name="_Toc90385124"/>
      <w:bookmarkStart w:id="1407" w:name="_Ref96861029"/>
      <w:bookmarkStart w:id="1408" w:name="_Toc97651410"/>
      <w:bookmarkStart w:id="1409" w:name="_Toc98253955"/>
      <w:r w:rsidRPr="00382A07">
        <w:lastRenderedPageBreak/>
        <w:t xml:space="preserve">Информационное письмо о наличии у </w:t>
      </w:r>
      <w:r w:rsidR="00C236C0" w:rsidRPr="00382A07">
        <w:t>Участник</w:t>
      </w:r>
      <w:r w:rsidRPr="00382A07">
        <w:t xml:space="preserve">а </w:t>
      </w:r>
      <w:r w:rsidR="00A600E3" w:rsidRPr="00382A07">
        <w:t xml:space="preserve">конфликта интересов и/или </w:t>
      </w:r>
      <w:r w:rsidRPr="00382A07">
        <w:t xml:space="preserve">связей, носящих характер аффилированности с сотрудниками Заказчика или Организатора (форма </w:t>
      </w:r>
      <w:r w:rsidR="000D67AD" w:rsidRPr="00382A07">
        <w:t>9</w:t>
      </w:r>
      <w:r w:rsidRPr="00382A07">
        <w:t>)</w:t>
      </w:r>
      <w:bookmarkEnd w:id="1399"/>
      <w:bookmarkEnd w:id="1400"/>
      <w:bookmarkEnd w:id="1401"/>
      <w:bookmarkEnd w:id="1402"/>
      <w:bookmarkEnd w:id="1403"/>
      <w:bookmarkEnd w:id="1404"/>
    </w:p>
    <w:p w:rsidR="004F4D80" w:rsidRPr="00382A07" w:rsidRDefault="004F4D80" w:rsidP="004F4D80">
      <w:pPr>
        <w:pStyle w:val="3"/>
        <w:rPr>
          <w:szCs w:val="24"/>
        </w:rPr>
      </w:pPr>
      <w:bookmarkStart w:id="1410" w:name="_Toc97651411"/>
      <w:bookmarkStart w:id="1411" w:name="_Toc98253956"/>
      <w:bookmarkStart w:id="1412" w:name="_Toc157248208"/>
      <w:bookmarkStart w:id="1413" w:name="_Toc157496577"/>
      <w:bookmarkStart w:id="1414" w:name="_Toc158206116"/>
      <w:bookmarkStart w:id="1415" w:name="_Toc164057801"/>
      <w:bookmarkStart w:id="1416" w:name="_Toc164137151"/>
      <w:bookmarkStart w:id="1417" w:name="_Toc164161311"/>
      <w:bookmarkStart w:id="1418" w:name="_Toc165173882"/>
      <w:bookmarkStart w:id="1419" w:name="_Toc439170702"/>
      <w:bookmarkStart w:id="1420" w:name="_Toc439172804"/>
      <w:bookmarkStart w:id="1421" w:name="_Toc439173248"/>
      <w:bookmarkStart w:id="1422" w:name="_Toc439238244"/>
      <w:bookmarkStart w:id="1423" w:name="_Toc439252791"/>
      <w:bookmarkStart w:id="1424" w:name="_Toc439323765"/>
      <w:bookmarkStart w:id="1425" w:name="_Toc440357163"/>
      <w:bookmarkStart w:id="1426" w:name="_Toc440359715"/>
      <w:bookmarkStart w:id="1427" w:name="_Toc440632179"/>
      <w:bookmarkStart w:id="1428" w:name="_Toc440875999"/>
      <w:bookmarkStart w:id="1429" w:name="_Toc441131027"/>
      <w:bookmarkStart w:id="1430" w:name="_Toc447269844"/>
      <w:bookmarkStart w:id="1431" w:name="_Toc464120670"/>
      <w:bookmarkStart w:id="1432" w:name="_Toc466970590"/>
      <w:bookmarkStart w:id="1433" w:name="_Toc468462504"/>
      <w:bookmarkStart w:id="1434" w:name="_Toc469482097"/>
      <w:bookmarkStart w:id="1435" w:name="_Toc472411872"/>
      <w:bookmarkStart w:id="1436" w:name="_Toc498588957"/>
      <w:r w:rsidRPr="00382A07">
        <w:rPr>
          <w:szCs w:val="24"/>
        </w:rPr>
        <w:t xml:space="preserve">Форма письма о наличии у </w:t>
      </w:r>
      <w:r w:rsidR="00C236C0" w:rsidRPr="00382A07">
        <w:rPr>
          <w:szCs w:val="24"/>
        </w:rPr>
        <w:t>Участник</w:t>
      </w:r>
      <w:r w:rsidRPr="00382A07">
        <w:rPr>
          <w:szCs w:val="24"/>
        </w:rPr>
        <w:t xml:space="preserve">а </w:t>
      </w:r>
      <w:r w:rsidR="00A600E3" w:rsidRPr="00382A07">
        <w:rPr>
          <w:szCs w:val="24"/>
        </w:rPr>
        <w:t xml:space="preserve">конфликта интересов и/или </w:t>
      </w:r>
      <w:r w:rsidRPr="00382A07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382A0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4F4D80" w:rsidRPr="00382A0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="000D67AD" w:rsidRPr="00382A07">
        <w:rPr>
          <w:sz w:val="24"/>
          <w:szCs w:val="24"/>
        </w:rPr>
        <w:t>9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jc w:val="center"/>
        <w:rPr>
          <w:sz w:val="24"/>
          <w:szCs w:val="24"/>
        </w:rPr>
      </w:pPr>
      <w:r w:rsidRPr="00382A07">
        <w:rPr>
          <w:sz w:val="24"/>
          <w:szCs w:val="24"/>
        </w:rPr>
        <w:t>Уважаемые господа!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b/>
          <w:sz w:val="24"/>
          <w:szCs w:val="24"/>
        </w:rPr>
      </w:pPr>
      <w:r w:rsidRPr="00382A07">
        <w:rPr>
          <w:sz w:val="24"/>
          <w:szCs w:val="24"/>
        </w:rPr>
        <w:t xml:space="preserve">При рассмотрении нашей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просим учесть следующие сведения о наличии у </w:t>
      </w:r>
      <w:r w:rsidRPr="00382A07">
        <w:rPr>
          <w:b/>
          <w:i/>
          <w:sz w:val="24"/>
          <w:szCs w:val="24"/>
        </w:rPr>
        <w:t xml:space="preserve">{указывается наименование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>а}</w:t>
      </w:r>
      <w:r w:rsidRPr="00382A07">
        <w:rPr>
          <w:i/>
          <w:sz w:val="24"/>
          <w:szCs w:val="24"/>
        </w:rPr>
        <w:t xml:space="preserve"> </w:t>
      </w:r>
      <w:r w:rsidR="00726A75" w:rsidRPr="00382A07">
        <w:rPr>
          <w:snapToGrid w:val="0"/>
          <w:sz w:val="24"/>
          <w:szCs w:val="24"/>
        </w:rPr>
        <w:t>конфликта интересов и/или связей</w:t>
      </w:r>
      <w:r w:rsidRPr="00382A07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382A07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Заказчика </w:t>
      </w:r>
      <w:r w:rsidRPr="00382A07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382A07">
        <w:rPr>
          <w:b/>
          <w:i/>
          <w:sz w:val="24"/>
          <w:szCs w:val="24"/>
        </w:rPr>
        <w:t>запроса предложений</w:t>
      </w:r>
      <w:r w:rsidRPr="00382A07">
        <w:rPr>
          <w:b/>
          <w:i/>
          <w:sz w:val="24"/>
          <w:szCs w:val="24"/>
        </w:rPr>
        <w:t>}</w:t>
      </w:r>
      <w:r w:rsidRPr="00382A07">
        <w:rPr>
          <w:i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 а именно: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382A07">
        <w:rPr>
          <w:b/>
          <w:i/>
          <w:sz w:val="24"/>
          <w:szCs w:val="24"/>
        </w:rPr>
        <w:t>Участник</w:t>
      </w:r>
      <w:r w:rsidRPr="00382A07">
        <w:rPr>
          <w:b/>
          <w:i/>
          <w:sz w:val="24"/>
          <w:szCs w:val="24"/>
        </w:rPr>
        <w:t xml:space="preserve">ом могут быть расценены </w:t>
      </w:r>
      <w:r w:rsidR="00726A75" w:rsidRPr="00382A07">
        <w:rPr>
          <w:b/>
          <w:i/>
          <w:sz w:val="24"/>
          <w:szCs w:val="24"/>
        </w:rPr>
        <w:t xml:space="preserve">как </w:t>
      </w:r>
      <w:r w:rsidR="00726A75" w:rsidRPr="00382A07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382A07">
        <w:rPr>
          <w:b/>
          <w:i/>
          <w:sz w:val="24"/>
          <w:szCs w:val="24"/>
        </w:rPr>
        <w:t>аффилированность };</w:t>
      </w:r>
    </w:p>
    <w:p w:rsidR="004F4D80" w:rsidRPr="00382A07" w:rsidRDefault="004F4D80" w:rsidP="005E6E3C">
      <w:pPr>
        <w:numPr>
          <w:ilvl w:val="0"/>
          <w:numId w:val="60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382A07">
        <w:rPr>
          <w:b/>
          <w:i/>
          <w:sz w:val="24"/>
          <w:szCs w:val="24"/>
        </w:rPr>
        <w:t>……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D904EF" w:rsidRPr="00382A07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37" w:name="_Toc97651412"/>
      <w:bookmarkStart w:id="1438" w:name="_Toc98253957"/>
      <w:bookmarkStart w:id="1439" w:name="_Toc157248209"/>
      <w:bookmarkStart w:id="1440" w:name="_Toc157496578"/>
      <w:bookmarkStart w:id="1441" w:name="_Toc158206117"/>
      <w:bookmarkStart w:id="1442" w:name="_Toc164057802"/>
      <w:bookmarkStart w:id="1443" w:name="_Toc164137152"/>
      <w:bookmarkStart w:id="1444" w:name="_Toc164161312"/>
      <w:bookmarkStart w:id="1445" w:name="_Toc165173883"/>
      <w:r w:rsidRPr="00382A07">
        <w:rPr>
          <w:b/>
          <w:szCs w:val="24"/>
        </w:rPr>
        <w:br w:type="page"/>
      </w:r>
    </w:p>
    <w:p w:rsidR="004F4D80" w:rsidRPr="00382A07" w:rsidRDefault="004F4D80" w:rsidP="004F4D80">
      <w:pPr>
        <w:pStyle w:val="3"/>
        <w:rPr>
          <w:szCs w:val="24"/>
        </w:rPr>
      </w:pPr>
      <w:bookmarkStart w:id="1446" w:name="_Toc439170703"/>
      <w:bookmarkStart w:id="1447" w:name="_Toc439172805"/>
      <w:bookmarkStart w:id="1448" w:name="_Toc439173249"/>
      <w:bookmarkStart w:id="1449" w:name="_Toc439238245"/>
      <w:bookmarkStart w:id="1450" w:name="_Toc439252792"/>
      <w:bookmarkStart w:id="1451" w:name="_Toc439323766"/>
      <w:bookmarkStart w:id="1452" w:name="_Toc440357164"/>
      <w:bookmarkStart w:id="1453" w:name="_Toc440359716"/>
      <w:bookmarkStart w:id="1454" w:name="_Toc440632180"/>
      <w:bookmarkStart w:id="1455" w:name="_Toc440876000"/>
      <w:bookmarkStart w:id="1456" w:name="_Toc441131028"/>
      <w:bookmarkStart w:id="1457" w:name="_Toc447269845"/>
      <w:bookmarkStart w:id="1458" w:name="_Toc464120671"/>
      <w:bookmarkStart w:id="1459" w:name="_Toc466970591"/>
      <w:bookmarkStart w:id="1460" w:name="_Toc468462505"/>
      <w:bookmarkStart w:id="1461" w:name="_Toc469482098"/>
      <w:bookmarkStart w:id="1462" w:name="_Toc472411873"/>
      <w:bookmarkStart w:id="1463" w:name="_Toc498588958"/>
      <w:r w:rsidRPr="00382A07">
        <w:rPr>
          <w:szCs w:val="24"/>
        </w:rPr>
        <w:lastRenderedPageBreak/>
        <w:t>Инструкции по заполнению</w:t>
      </w:r>
      <w:bookmarkEnd w:id="1437"/>
      <w:bookmarkEnd w:id="1438"/>
      <w:bookmarkEnd w:id="1439"/>
      <w:bookmarkEnd w:id="1440"/>
      <w:bookmarkEnd w:id="1441"/>
      <w:bookmarkEnd w:id="1442"/>
      <w:bookmarkEnd w:id="1443"/>
      <w:bookmarkEnd w:id="1444"/>
      <w:bookmarkEnd w:id="1445"/>
      <w:bookmarkEnd w:id="1446"/>
      <w:bookmarkEnd w:id="1447"/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Информационное письмо</w:t>
      </w:r>
      <w:r w:rsidR="00D90031"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="004F4D80" w:rsidRPr="00382A07">
        <w:rPr>
          <w:sz w:val="24"/>
          <w:szCs w:val="24"/>
        </w:rPr>
        <w:t>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382A0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и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382A07">
        <w:t>(согласно ст. 4 закона РСФСР от 22.03.1991 № 948-1)</w:t>
      </w:r>
      <w:r w:rsidR="004F4D80" w:rsidRPr="00382A07">
        <w:rPr>
          <w:sz w:val="24"/>
          <w:szCs w:val="24"/>
        </w:rPr>
        <w:t xml:space="preserve">.  В случае если, по мнению </w:t>
      </w:r>
      <w:r w:rsidRPr="00382A07">
        <w:rPr>
          <w:sz w:val="24"/>
          <w:szCs w:val="24"/>
        </w:rPr>
        <w:t>Участник</w:t>
      </w:r>
      <w:r w:rsidR="004F4D80" w:rsidRPr="00382A07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382A07">
        <w:rPr>
          <w:sz w:val="24"/>
          <w:szCs w:val="24"/>
        </w:rPr>
        <w:t>Заявки</w:t>
      </w:r>
      <w:r w:rsidR="004F4D80" w:rsidRPr="00382A07">
        <w:rPr>
          <w:sz w:val="24"/>
          <w:szCs w:val="24"/>
        </w:rPr>
        <w:t xml:space="preserve"> просим учесть, что у </w:t>
      </w:r>
      <w:r w:rsidR="004F4D80" w:rsidRPr="00382A07">
        <w:rPr>
          <w:b/>
          <w:i/>
          <w:sz w:val="24"/>
          <w:szCs w:val="24"/>
        </w:rPr>
        <w:t xml:space="preserve">{указывается наименование </w:t>
      </w:r>
      <w:r w:rsidRPr="00382A07">
        <w:rPr>
          <w:b/>
          <w:i/>
          <w:sz w:val="24"/>
          <w:szCs w:val="24"/>
        </w:rPr>
        <w:t>Участник</w:t>
      </w:r>
      <w:r w:rsidR="004F4D80" w:rsidRPr="00382A07">
        <w:rPr>
          <w:b/>
          <w:i/>
          <w:sz w:val="24"/>
          <w:szCs w:val="24"/>
        </w:rPr>
        <w:t xml:space="preserve">а} </w:t>
      </w:r>
      <w:r w:rsidR="00726A75" w:rsidRPr="00382A07">
        <w:rPr>
          <w:sz w:val="24"/>
          <w:szCs w:val="24"/>
        </w:rPr>
        <w:t>НЕТ</w:t>
      </w:r>
      <w:r w:rsidR="00726A75" w:rsidRPr="00382A07">
        <w:rPr>
          <w:i/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лиц, в отношении которых</w:t>
      </w:r>
      <w:r w:rsidR="00726A75" w:rsidRPr="00382A07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26A75" w:rsidRPr="00382A07">
        <w:rPr>
          <w:sz w:val="24"/>
          <w:szCs w:val="24"/>
        </w:rPr>
        <w:t>с лицами,</w:t>
      </w:r>
      <w:r w:rsidR="004F4D80" w:rsidRPr="00382A07">
        <w:rPr>
          <w:sz w:val="24"/>
          <w:szCs w:val="24"/>
        </w:rPr>
        <w:t xml:space="preserve">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="004F4D80"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="004F4D80" w:rsidRPr="00382A07">
        <w:rPr>
          <w:sz w:val="24"/>
          <w:szCs w:val="24"/>
        </w:rPr>
        <w:t>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При составлении данного письма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 должен учесть, что сокрытие любой информации о наличии </w:t>
      </w:r>
      <w:r w:rsidR="003D4E4C" w:rsidRPr="00382A07">
        <w:rPr>
          <w:rFonts w:eastAsia="Calibri"/>
          <w:sz w:val="24"/>
          <w:szCs w:val="24"/>
          <w:lang w:eastAsia="en-US"/>
        </w:rPr>
        <w:t>конфликта интересов и</w:t>
      </w:r>
      <w:r w:rsidR="00124A15">
        <w:rPr>
          <w:rFonts w:eastAsia="Calibri"/>
          <w:sz w:val="24"/>
          <w:szCs w:val="24"/>
          <w:lang w:eastAsia="en-US"/>
        </w:rPr>
        <w:t>/или</w:t>
      </w:r>
      <w:r w:rsidR="003D4E4C" w:rsidRPr="00382A07">
        <w:rPr>
          <w:rFonts w:eastAsia="Calibri"/>
          <w:sz w:val="24"/>
          <w:szCs w:val="24"/>
          <w:lang w:eastAsia="en-US"/>
        </w:rPr>
        <w:t xml:space="preserve"> </w:t>
      </w:r>
      <w:r w:rsidRPr="00382A07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382A07">
        <w:rPr>
          <w:sz w:val="24"/>
          <w:szCs w:val="24"/>
        </w:rPr>
        <w:t>,</w:t>
      </w:r>
      <w:r w:rsidRPr="00382A07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 может быть признано </w:t>
      </w:r>
      <w:r w:rsidR="00D904EF" w:rsidRPr="00382A07">
        <w:rPr>
          <w:sz w:val="24"/>
          <w:szCs w:val="24"/>
        </w:rPr>
        <w:t>Закупочной комиссией</w:t>
      </w:r>
      <w:r w:rsidRPr="00382A07">
        <w:rPr>
          <w:sz w:val="24"/>
          <w:szCs w:val="24"/>
        </w:rPr>
        <w:t xml:space="preserve"> существенным нарушением условий данного </w:t>
      </w:r>
      <w:r w:rsidR="00D904EF" w:rsidRPr="00382A07">
        <w:rPr>
          <w:sz w:val="24"/>
          <w:szCs w:val="24"/>
        </w:rPr>
        <w:t>запроса предложений</w:t>
      </w:r>
      <w:r w:rsidRPr="00382A07">
        <w:rPr>
          <w:sz w:val="24"/>
          <w:szCs w:val="24"/>
        </w:rPr>
        <w:t xml:space="preserve">, и повлечь отклонение </w:t>
      </w:r>
      <w:r w:rsidR="00D904EF" w:rsidRPr="00382A07">
        <w:rPr>
          <w:sz w:val="24"/>
          <w:szCs w:val="24"/>
        </w:rPr>
        <w:t>Заявки</w:t>
      </w:r>
      <w:r w:rsidRPr="00382A07">
        <w:rPr>
          <w:sz w:val="24"/>
          <w:szCs w:val="24"/>
        </w:rPr>
        <w:t xml:space="preserve"> такого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 xml:space="preserve">а. </w:t>
      </w:r>
    </w:p>
    <w:bookmarkEnd w:id="1405"/>
    <w:bookmarkEnd w:id="1406"/>
    <w:bookmarkEnd w:id="1407"/>
    <w:bookmarkEnd w:id="1408"/>
    <w:bookmarkEnd w:id="1409"/>
    <w:p w:rsidR="004F4D80" w:rsidRPr="00382A07" w:rsidRDefault="004F4D80" w:rsidP="004F4D80"/>
    <w:p w:rsidR="004F4D80" w:rsidRPr="00382A0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RPr="00382A07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464" w:name="_Toc318208007"/>
    </w:p>
    <w:p w:rsidR="004F4D80" w:rsidRPr="001D6DBB" w:rsidRDefault="001D6DBB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465" w:name="_Toc423423680"/>
      <w:bookmarkStart w:id="1466" w:name="_Ref440272035"/>
      <w:bookmarkStart w:id="1467" w:name="_Ref440274733"/>
      <w:bookmarkStart w:id="1468" w:name="_Ref444179578"/>
      <w:bookmarkStart w:id="1469" w:name="_Toc498588959"/>
      <w:r w:rsidRPr="001D6DBB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1D6DBB">
        <w:t xml:space="preserve"> (форма 1</w:t>
      </w:r>
      <w:r w:rsidR="009B44CF" w:rsidRPr="001D6DBB">
        <w:t>0</w:t>
      </w:r>
      <w:r w:rsidR="004F4D80" w:rsidRPr="001D6DBB">
        <w:t>)</w:t>
      </w:r>
      <w:bookmarkEnd w:id="1464"/>
      <w:bookmarkEnd w:id="1465"/>
      <w:bookmarkEnd w:id="1466"/>
      <w:bookmarkEnd w:id="1467"/>
      <w:bookmarkEnd w:id="1468"/>
      <w:bookmarkEnd w:id="1469"/>
    </w:p>
    <w:p w:rsidR="004F4D80" w:rsidRPr="001D6DBB" w:rsidRDefault="001D6DBB" w:rsidP="004F4D80">
      <w:pPr>
        <w:pStyle w:val="3"/>
        <w:rPr>
          <w:szCs w:val="24"/>
        </w:rPr>
      </w:pPr>
      <w:bookmarkStart w:id="1470" w:name="_Toc343690584"/>
      <w:bookmarkStart w:id="1471" w:name="_Toc372294428"/>
      <w:bookmarkStart w:id="1472" w:name="_Toc379288896"/>
      <w:bookmarkStart w:id="1473" w:name="_Toc384734780"/>
      <w:bookmarkStart w:id="1474" w:name="_Toc396984078"/>
      <w:bookmarkStart w:id="1475" w:name="_Toc423423681"/>
      <w:bookmarkStart w:id="1476" w:name="_Toc439170710"/>
      <w:bookmarkStart w:id="1477" w:name="_Toc439172812"/>
      <w:bookmarkStart w:id="1478" w:name="_Toc439173253"/>
      <w:bookmarkStart w:id="1479" w:name="_Toc439238249"/>
      <w:bookmarkStart w:id="1480" w:name="_Toc439252796"/>
      <w:bookmarkStart w:id="1481" w:name="_Toc439323770"/>
      <w:bookmarkStart w:id="1482" w:name="_Toc440361405"/>
      <w:bookmarkStart w:id="1483" w:name="_Toc440376287"/>
      <w:bookmarkStart w:id="1484" w:name="_Toc440382545"/>
      <w:bookmarkStart w:id="1485" w:name="_Toc440447215"/>
      <w:bookmarkStart w:id="1486" w:name="_Toc440632376"/>
      <w:bookmarkStart w:id="1487" w:name="_Toc440875148"/>
      <w:bookmarkStart w:id="1488" w:name="_Toc441131135"/>
      <w:bookmarkStart w:id="1489" w:name="_Toc441572140"/>
      <w:bookmarkStart w:id="1490" w:name="_Toc441575232"/>
      <w:bookmarkStart w:id="1491" w:name="_Toc442195898"/>
      <w:bookmarkStart w:id="1492" w:name="_Toc442251940"/>
      <w:bookmarkStart w:id="1493" w:name="_Toc442258889"/>
      <w:bookmarkStart w:id="1494" w:name="_Toc442259129"/>
      <w:bookmarkStart w:id="1495" w:name="_Toc447292892"/>
      <w:bookmarkStart w:id="1496" w:name="_Toc461808964"/>
      <w:bookmarkStart w:id="1497" w:name="_Toc463514796"/>
      <w:bookmarkStart w:id="1498" w:name="_Toc466967523"/>
      <w:bookmarkStart w:id="1499" w:name="_Toc467574715"/>
      <w:bookmarkStart w:id="1500" w:name="_Toc468441758"/>
      <w:bookmarkStart w:id="1501" w:name="_Toc469480233"/>
      <w:bookmarkStart w:id="1502" w:name="_Toc472409262"/>
      <w:bookmarkStart w:id="1503" w:name="_Toc498417409"/>
      <w:bookmarkStart w:id="1504" w:name="_Toc498588960"/>
      <w:r w:rsidRPr="001D6DBB">
        <w:rPr>
          <w:szCs w:val="24"/>
        </w:rPr>
        <w:t xml:space="preserve">Форма </w:t>
      </w:r>
      <w:bookmarkEnd w:id="1470"/>
      <w:bookmarkEnd w:id="1471"/>
      <w:bookmarkEnd w:id="1472"/>
      <w:bookmarkEnd w:id="1473"/>
      <w:bookmarkEnd w:id="1474"/>
      <w:bookmarkEnd w:id="1475"/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r w:rsidRPr="001D6DBB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03"/>
      <w:bookmarkEnd w:id="1504"/>
    </w:p>
    <w:p w:rsidR="004F4D80" w:rsidRPr="001D6DBB" w:rsidRDefault="004F4D80" w:rsidP="004F4D80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1D6DBB">
        <w:rPr>
          <w:sz w:val="24"/>
          <w:szCs w:val="24"/>
        </w:rPr>
        <w:t>Приложение 1</w:t>
      </w:r>
      <w:r w:rsidR="009B44CF" w:rsidRPr="001D6DBB">
        <w:rPr>
          <w:sz w:val="24"/>
          <w:szCs w:val="24"/>
        </w:rPr>
        <w:t>0</w:t>
      </w:r>
      <w:r w:rsidRPr="001D6DBB">
        <w:rPr>
          <w:sz w:val="24"/>
          <w:szCs w:val="24"/>
        </w:rPr>
        <w:t xml:space="preserve"> к письму о подаче оферты</w:t>
      </w:r>
      <w:r w:rsidRPr="001D6DBB">
        <w:rPr>
          <w:sz w:val="24"/>
          <w:szCs w:val="24"/>
        </w:rPr>
        <w:br/>
        <w:t>от «____»_____________ г. №__________</w:t>
      </w:r>
    </w:p>
    <w:p w:rsidR="004F4D80" w:rsidRPr="001D6DBB" w:rsidRDefault="004F4D80" w:rsidP="001D6DBB">
      <w:pPr>
        <w:spacing w:line="240" w:lineRule="auto"/>
        <w:ind w:firstLine="0"/>
        <w:rPr>
          <w:sz w:val="24"/>
          <w:szCs w:val="24"/>
        </w:rPr>
      </w:pPr>
    </w:p>
    <w:p w:rsidR="001D6DBB" w:rsidRPr="001D6DBB" w:rsidRDefault="001D6DBB" w:rsidP="001D6DBB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1D6DBB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3C4C08" w:rsidRPr="003C4C08" w:rsidRDefault="003C4C08" w:rsidP="003C4C08">
      <w:pPr>
        <w:ind w:firstLine="0"/>
        <w:rPr>
          <w:color w:val="000000"/>
          <w:sz w:val="24"/>
          <w:szCs w:val="24"/>
        </w:rPr>
      </w:pPr>
      <w:r w:rsidRPr="003C4C08">
        <w:rPr>
          <w:color w:val="000000"/>
          <w:sz w:val="24"/>
          <w:szCs w:val="24"/>
        </w:rPr>
        <w:t>Наименование и адрес Участника: __________________________________________</w:t>
      </w:r>
    </w:p>
    <w:p w:rsidR="003C4C08" w:rsidRPr="005734D7" w:rsidRDefault="003C4C08" w:rsidP="003C4C08">
      <w:pPr>
        <w:ind w:firstLine="0"/>
        <w:rPr>
          <w:color w:val="000000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708"/>
        <w:gridCol w:w="416"/>
        <w:gridCol w:w="709"/>
        <w:gridCol w:w="1134"/>
        <w:gridCol w:w="1143"/>
        <w:gridCol w:w="1560"/>
        <w:gridCol w:w="1417"/>
        <w:gridCol w:w="1276"/>
        <w:gridCol w:w="1263"/>
      </w:tblGrid>
      <w:tr w:rsidR="003C4C08" w:rsidRPr="009040FF" w:rsidTr="00CA33D5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8" w:type="dxa"/>
            <w:vMerge w:val="restart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8918" w:type="dxa"/>
            <w:gridSpan w:val="8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3C4C08" w:rsidRPr="009040FF" w:rsidTr="00CA33D5">
        <w:trPr>
          <w:trHeight w:val="1501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8" w:type="dxa"/>
            <w:vMerge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right="-108"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708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41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263" w:type="dxa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16</w:t>
            </w: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1.1.3.2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1.2.1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1.2.2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1.2.3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9040FF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1.3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9040FF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…</w:t>
            </w: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3C4C08" w:rsidRPr="004D0F20" w:rsidTr="00CA33D5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8" w:type="dxa"/>
            <w:shd w:val="clear" w:color="auto" w:fill="auto"/>
            <w:vAlign w:val="center"/>
          </w:tcPr>
          <w:p w:rsidR="003C4C08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416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263" w:type="dxa"/>
          </w:tcPr>
          <w:p w:rsidR="003C4C08" w:rsidRPr="004D0F20" w:rsidRDefault="003C4C08" w:rsidP="00CA33D5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</w:tbl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4F4D80">
      <w:pPr>
        <w:spacing w:line="240" w:lineRule="auto"/>
        <w:ind w:right="3684"/>
        <w:jc w:val="center"/>
        <w:rPr>
          <w:vertAlign w:val="superscript"/>
        </w:rPr>
      </w:pPr>
      <w:r w:rsidRPr="00382A07">
        <w:rPr>
          <w:vertAlign w:val="superscript"/>
        </w:rPr>
        <w:t>(подпись, М.П.)</w:t>
      </w:r>
    </w:p>
    <w:p w:rsidR="004F4D80" w:rsidRPr="00382A07" w:rsidRDefault="004F4D80" w:rsidP="004F4D80">
      <w:pPr>
        <w:spacing w:line="240" w:lineRule="auto"/>
      </w:pPr>
      <w:r w:rsidRPr="00382A07">
        <w:t>____________________________________</w:t>
      </w:r>
    </w:p>
    <w:p w:rsidR="004F4D80" w:rsidRPr="00382A07" w:rsidRDefault="004F4D80" w:rsidP="001D6DBB">
      <w:pPr>
        <w:spacing w:line="240" w:lineRule="auto"/>
        <w:ind w:right="3684"/>
        <w:jc w:val="center"/>
      </w:pPr>
      <w:r w:rsidRPr="00382A07">
        <w:rPr>
          <w:vertAlign w:val="superscript"/>
        </w:rPr>
        <w:t>(фамилия, имя, отчество подписавшего, должность)</w:t>
      </w:r>
    </w:p>
    <w:p w:rsidR="004F4D80" w:rsidRPr="00382A0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</w:rPr>
      </w:pPr>
      <w:r w:rsidRPr="00382A07">
        <w:rPr>
          <w:b/>
          <w:spacing w:val="36"/>
        </w:rPr>
        <w:t>конец формы</w:t>
      </w:r>
    </w:p>
    <w:p w:rsidR="004F4D80" w:rsidRPr="00382A07" w:rsidRDefault="004F4D80" w:rsidP="004F4D80">
      <w:pPr>
        <w:pStyle w:val="3"/>
        <w:rPr>
          <w:sz w:val="22"/>
        </w:rPr>
        <w:sectPr w:rsidR="004F4D80" w:rsidRPr="00382A07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1D6DBB" w:rsidRDefault="004F4D80" w:rsidP="004F4D80">
      <w:pPr>
        <w:pStyle w:val="3"/>
        <w:rPr>
          <w:szCs w:val="24"/>
        </w:rPr>
      </w:pPr>
      <w:bookmarkStart w:id="1505" w:name="_Toc343690585"/>
      <w:bookmarkStart w:id="1506" w:name="_Toc372294429"/>
      <w:bookmarkStart w:id="1507" w:name="_Toc379288897"/>
      <w:bookmarkStart w:id="1508" w:name="_Toc384734781"/>
      <w:bookmarkStart w:id="1509" w:name="_Toc396984079"/>
      <w:bookmarkStart w:id="1510" w:name="_Toc423423682"/>
      <w:bookmarkStart w:id="1511" w:name="_Toc439170711"/>
      <w:bookmarkStart w:id="1512" w:name="_Toc439172813"/>
      <w:bookmarkStart w:id="1513" w:name="_Toc439173254"/>
      <w:bookmarkStart w:id="1514" w:name="_Toc439238250"/>
      <w:bookmarkStart w:id="1515" w:name="_Toc439252797"/>
      <w:bookmarkStart w:id="1516" w:name="_Toc439323771"/>
      <w:bookmarkStart w:id="1517" w:name="_Toc440357169"/>
      <w:bookmarkStart w:id="1518" w:name="_Toc440359721"/>
      <w:bookmarkStart w:id="1519" w:name="_Toc440632185"/>
      <w:bookmarkStart w:id="1520" w:name="_Toc440876005"/>
      <w:bookmarkStart w:id="1521" w:name="_Toc441131033"/>
      <w:bookmarkStart w:id="1522" w:name="_Toc447269850"/>
      <w:bookmarkStart w:id="1523" w:name="_Toc464120676"/>
      <w:bookmarkStart w:id="1524" w:name="_Toc466970594"/>
      <w:bookmarkStart w:id="1525" w:name="_Toc468462508"/>
      <w:bookmarkStart w:id="1526" w:name="_Toc469482101"/>
      <w:bookmarkStart w:id="1527" w:name="_Toc472411876"/>
      <w:bookmarkStart w:id="1528" w:name="_Toc498588961"/>
      <w:r w:rsidRPr="00382A07">
        <w:rPr>
          <w:szCs w:val="24"/>
        </w:rPr>
        <w:lastRenderedPageBreak/>
        <w:t xml:space="preserve">Инструкции по </w:t>
      </w:r>
      <w:r w:rsidRPr="001D6DBB">
        <w:rPr>
          <w:szCs w:val="24"/>
        </w:rPr>
        <w:t>заполнению</w:t>
      </w:r>
      <w:bookmarkEnd w:id="1505"/>
      <w:bookmarkEnd w:id="1506"/>
      <w:bookmarkEnd w:id="1507"/>
      <w:bookmarkEnd w:id="1508"/>
      <w:bookmarkEnd w:id="1509"/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</w:p>
    <w:p w:rsidR="004F4D80" w:rsidRPr="001D6DBB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Участник</w:t>
      </w:r>
      <w:r w:rsidR="004F4D80" w:rsidRPr="001D6DBB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1D6DBB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1D6DBB">
        <w:rPr>
          <w:sz w:val="24"/>
          <w:szCs w:val="24"/>
        </w:rPr>
        <w:t>)</w:t>
      </w:r>
      <w:r w:rsidR="004F4D80" w:rsidRPr="001D6DBB">
        <w:rPr>
          <w:sz w:val="24"/>
          <w:szCs w:val="24"/>
        </w:rPr>
        <w:t>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1D6DBB">
        <w:rPr>
          <w:sz w:val="24"/>
          <w:szCs w:val="24"/>
        </w:rPr>
        <w:t xml:space="preserve"> адрес Участника.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Изменение формы справки недопустимо.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1D6DBB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1D6DBB">
        <w:rPr>
          <w:sz w:val="24"/>
          <w:szCs w:val="24"/>
        </w:rPr>
        <w:t>Участник</w:t>
      </w:r>
      <w:r w:rsidRPr="001D6DBB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382A07">
        <w:rPr>
          <w:b/>
          <w:sz w:val="24"/>
          <w:szCs w:val="24"/>
        </w:rPr>
        <w:t xml:space="preserve"> </w:t>
      </w:r>
      <w:r w:rsidRPr="00382A07">
        <w:rPr>
          <w:sz w:val="24"/>
          <w:szCs w:val="24"/>
        </w:rPr>
        <w:t xml:space="preserve">в формате: </w:t>
      </w:r>
      <w:r w:rsidRPr="00382A07">
        <w:rPr>
          <w:b/>
          <w:sz w:val="24"/>
          <w:szCs w:val="24"/>
        </w:rPr>
        <w:t>ХХХХХХХХХХ</w:t>
      </w:r>
      <w:r w:rsidRPr="00382A07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 собственник </w:t>
      </w:r>
      <w:r w:rsidR="00C236C0" w:rsidRPr="00382A07">
        <w:rPr>
          <w:sz w:val="24"/>
          <w:szCs w:val="24"/>
        </w:rPr>
        <w:t>Участник</w:t>
      </w:r>
      <w:r w:rsidRPr="00382A07">
        <w:rPr>
          <w:sz w:val="24"/>
          <w:szCs w:val="24"/>
        </w:rPr>
        <w:t>а.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 собственник собственника №1.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1.1.1. собственник собственника №1.1.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1.2.1. собственник собственника №1.2.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382A07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382A07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382A0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(выпиской из Единого государственного реестра юридических лиц, </w:t>
      </w:r>
      <w:r w:rsidRPr="00382A07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заявок, выпиской из реестра акционеров и т.п.); для физических лиц - фамилия, имя и отчество (указываются полностью).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выпиской из </w:t>
      </w:r>
      <w:r w:rsidRPr="001D6DBB">
        <w:rPr>
          <w:sz w:val="24"/>
          <w:szCs w:val="24"/>
        </w:rPr>
        <w:t>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заявок; для физического лица - адрес регистрации физического лица.</w:t>
      </w:r>
    </w:p>
    <w:p w:rsidR="004F4D80" w:rsidRPr="001D6DB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1D6DBB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 w:rsidRPr="001D6DBB">
        <w:rPr>
          <w:sz w:val="24"/>
          <w:szCs w:val="24"/>
        </w:rPr>
        <w:t>, АО</w:t>
      </w:r>
      <w:r w:rsidRPr="001D6DBB">
        <w:rPr>
          <w:sz w:val="24"/>
          <w:szCs w:val="24"/>
        </w:rPr>
        <w:t xml:space="preserve"> и </w:t>
      </w:r>
      <w:r w:rsidR="000D70B6" w:rsidRPr="001D6DBB">
        <w:rPr>
          <w:sz w:val="24"/>
          <w:szCs w:val="24"/>
        </w:rPr>
        <w:t>П</w:t>
      </w:r>
      <w:r w:rsidRPr="001D6DBB">
        <w:rPr>
          <w:sz w:val="24"/>
          <w:szCs w:val="24"/>
        </w:rPr>
        <w:t>АО); бенефициаром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1D6DBB" w:rsidRPr="001D6DBB" w:rsidRDefault="001D6DBB" w:rsidP="001D6DBB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29" w:name="_Toc329588495"/>
      <w:bookmarkStart w:id="1530" w:name="_Toc423423683"/>
      <w:bookmarkStart w:id="1531" w:name="_Ref440272051"/>
      <w:bookmarkStart w:id="1532" w:name="_Ref440274744"/>
      <w:r w:rsidRPr="001D6DBB">
        <w:rPr>
          <w:sz w:val="24"/>
          <w:szCs w:val="24"/>
        </w:rPr>
        <w:t>Раздел «Информация о подтверждающих документах (наиме</w:t>
      </w:r>
      <w:r w:rsidR="00B45AFF">
        <w:rPr>
          <w:sz w:val="24"/>
          <w:szCs w:val="24"/>
        </w:rPr>
        <w:t>нование, реквизиты и т.д.)» (№16</w:t>
      </w:r>
      <w:r w:rsidRPr="001D6DBB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1D6DBB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1D6DBB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1D6DBB" w:rsidRPr="001D6DBB" w:rsidRDefault="001D6DBB" w:rsidP="00B45AFF">
      <w:pPr>
        <w:pStyle w:val="aff6"/>
        <w:numPr>
          <w:ilvl w:val="3"/>
          <w:numId w:val="1"/>
        </w:numPr>
        <w:suppressAutoHyphens w:val="0"/>
        <w:spacing w:line="240" w:lineRule="auto"/>
        <w:ind w:left="862" w:hanging="862"/>
        <w:rPr>
          <w:bCs w:val="0"/>
          <w:sz w:val="24"/>
          <w:szCs w:val="24"/>
        </w:rPr>
      </w:pPr>
      <w:r w:rsidRPr="001D6DBB">
        <w:rPr>
          <w:sz w:val="24"/>
          <w:szCs w:val="24"/>
        </w:rPr>
        <w:br w:type="page"/>
      </w:r>
      <w:r w:rsidRPr="001D6DBB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1D6DBB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025"/>
        <w:gridCol w:w="709"/>
        <w:gridCol w:w="1134"/>
        <w:gridCol w:w="835"/>
        <w:gridCol w:w="1134"/>
        <w:gridCol w:w="1149"/>
        <w:gridCol w:w="1417"/>
        <w:gridCol w:w="993"/>
        <w:gridCol w:w="1198"/>
        <w:gridCol w:w="1296"/>
      </w:tblGrid>
      <w:tr w:rsidR="00B45AFF" w:rsidRPr="009040FF" w:rsidTr="00CA33D5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5734D7" w:rsidRDefault="00B45AFF" w:rsidP="00CA33D5">
            <w:pPr>
              <w:spacing w:line="240" w:lineRule="auto"/>
              <w:jc w:val="left"/>
              <w:rPr>
                <w:rFonts w:ascii="Calibri" w:hAnsi="Calibri" w:cs="Calibri"/>
                <w:color w:val="000000"/>
                <w:szCs w:val="24"/>
              </w:rPr>
            </w:pPr>
            <w:r w:rsidRPr="005734D7">
              <w:rPr>
                <w:rFonts w:ascii="Calibri" w:hAnsi="Calibri" w:cs="Calibri"/>
                <w:color w:val="000000"/>
                <w:szCs w:val="24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color w:val="000000"/>
                <w:szCs w:val="24"/>
              </w:rPr>
            </w:pPr>
            <w:r w:rsidRPr="009040FF">
              <w:rPr>
                <w:b/>
                <w:bCs w:val="0"/>
                <w:szCs w:val="24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B45AFF" w:rsidRPr="009040FF" w:rsidRDefault="00B45AFF" w:rsidP="00CA33D5">
            <w:pPr>
              <w:spacing w:before="120" w:line="240" w:lineRule="auto"/>
              <w:ind w:firstLine="0"/>
              <w:rPr>
                <w:i/>
                <w:color w:val="000000"/>
                <w:szCs w:val="24"/>
              </w:rPr>
            </w:pPr>
            <w:r w:rsidRPr="009040FF">
              <w:rPr>
                <w:color w:val="000000"/>
                <w:szCs w:val="24"/>
              </w:rPr>
              <w:t xml:space="preserve">Наименование и адрес Участника: </w:t>
            </w:r>
            <w:r w:rsidRPr="009040FF">
              <w:rPr>
                <w:b/>
                <w:color w:val="000000"/>
                <w:szCs w:val="24"/>
                <w:u w:val="single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B45AFF" w:rsidRPr="009040FF" w:rsidRDefault="00B45AFF" w:rsidP="00CA33D5">
            <w:pPr>
              <w:spacing w:after="240" w:line="240" w:lineRule="auto"/>
              <w:jc w:val="center"/>
              <w:rPr>
                <w:b/>
                <w:bCs w:val="0"/>
                <w:szCs w:val="24"/>
              </w:rPr>
            </w:pPr>
          </w:p>
        </w:tc>
      </w:tr>
      <w:tr w:rsidR="00B45AFF" w:rsidRPr="009040FF" w:rsidTr="00CA33D5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 п./п.</w:t>
            </w:r>
          </w:p>
        </w:tc>
        <w:tc>
          <w:tcPr>
            <w:tcW w:w="535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об организации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786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</w:tr>
      <w:tr w:rsidR="00B45AFF" w:rsidRPr="009040FF" w:rsidTr="00CA33D5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Ф.И.О. руководителя</w:t>
            </w:r>
          </w:p>
        </w:tc>
        <w:tc>
          <w:tcPr>
            <w:tcW w:w="1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46" w:firstLine="108"/>
              <w:jc w:val="center"/>
              <w:rPr>
                <w:b/>
                <w:color w:val="000000"/>
                <w:sz w:val="16"/>
                <w:szCs w:val="16"/>
              </w:rPr>
            </w:pPr>
            <w:r w:rsidRPr="009040FF">
              <w:rPr>
                <w:b/>
                <w:color w:val="000000"/>
                <w:sz w:val="16"/>
                <w:szCs w:val="16"/>
              </w:rPr>
              <w:t>Размер доли (для участников</w:t>
            </w:r>
            <w:r w:rsidRPr="009040FF">
              <w:rPr>
                <w:b/>
                <w:bCs w:val="0"/>
                <w:color w:val="000000"/>
                <w:sz w:val="16"/>
                <w:szCs w:val="16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left="-108" w:right="-108" w:firstLine="108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6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7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9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color w:val="000000"/>
                <w:sz w:val="16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16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Иванов Иван Иванович</w:t>
            </w: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4601 456789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7751212112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111222333444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1.1.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222333444555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 xml:space="preserve">г. Урюпинск, Свободный 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</w:t>
            </w:r>
            <w:r w:rsidRPr="009040FF" w:rsidDel="006B67A3">
              <w:rPr>
                <w:b/>
                <w:bCs w:val="0"/>
                <w:color w:val="000000"/>
                <w:sz w:val="14"/>
                <w:szCs w:val="16"/>
              </w:rPr>
              <w:t xml:space="preserve"> </w:t>
            </w: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7735345355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Список лиц, зарегистрированных в реестре владельцев ценных бумаг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6158585888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1.2.1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987654321123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775456123007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154568484</w:t>
            </w:r>
            <w:r w:rsidRPr="009040FF">
              <w:rPr>
                <w:bCs w:val="0"/>
                <w:color w:val="000000"/>
                <w:sz w:val="14"/>
                <w:szCs w:val="16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7778899111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2.2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3334455777</w:t>
            </w: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Выписка из ЕГРЮЛ от 01.01.2018</w:t>
            </w: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  <w:tr w:rsidR="00B45AFF" w:rsidRPr="009040FF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Учредительный договор № 25 от 03.03.03</w:t>
            </w:r>
          </w:p>
        </w:tc>
      </w:tr>
      <w:tr w:rsidR="00B45AFF" w:rsidRPr="005734D7" w:rsidTr="00CA33D5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right="-250"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02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/>
                <w:bCs w:val="0"/>
                <w:color w:val="000000"/>
                <w:sz w:val="14"/>
                <w:szCs w:val="16"/>
              </w:rPr>
            </w:pPr>
            <w:r w:rsidRPr="009040FF">
              <w:rPr>
                <w:b/>
                <w:bCs w:val="0"/>
                <w:color w:val="000000"/>
                <w:sz w:val="14"/>
                <w:szCs w:val="16"/>
              </w:rPr>
              <w:t>…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9040FF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B45AFF" w:rsidRPr="009040FF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5734D7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  <w:r w:rsidRPr="009040FF">
              <w:rPr>
                <w:bCs w:val="0"/>
                <w:color w:val="000000"/>
                <w:sz w:val="14"/>
                <w:szCs w:val="16"/>
              </w:rPr>
              <w:t>Руководител</w:t>
            </w:r>
            <w:r w:rsidRPr="009040FF">
              <w:rPr>
                <w:bCs w:val="0"/>
                <w:color w:val="000000"/>
                <w:sz w:val="14"/>
                <w:szCs w:val="16"/>
              </w:rPr>
              <w:lastRenderedPageBreak/>
              <w:t>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45AFF" w:rsidRPr="008D3789" w:rsidRDefault="00B45AFF" w:rsidP="00CA33D5">
            <w:pPr>
              <w:spacing w:line="240" w:lineRule="auto"/>
              <w:ind w:firstLine="3"/>
              <w:jc w:val="center"/>
              <w:rPr>
                <w:bCs w:val="0"/>
                <w:color w:val="000000"/>
                <w:sz w:val="14"/>
                <w:szCs w:val="16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B45AFF" w:rsidRPr="005734D7" w:rsidRDefault="00B45AFF" w:rsidP="00CA33D5">
            <w:pPr>
              <w:spacing w:line="240" w:lineRule="auto"/>
              <w:ind w:firstLine="3"/>
              <w:jc w:val="left"/>
              <w:rPr>
                <w:bCs w:val="0"/>
                <w:color w:val="000000"/>
                <w:sz w:val="14"/>
                <w:szCs w:val="16"/>
              </w:rPr>
            </w:pPr>
          </w:p>
        </w:tc>
      </w:tr>
    </w:tbl>
    <w:p w:rsidR="001D6DBB" w:rsidRPr="001D6DBB" w:rsidRDefault="00B45AFF" w:rsidP="001D6DBB">
      <w:pPr>
        <w:spacing w:line="240" w:lineRule="auto"/>
        <w:rPr>
          <w:szCs w:val="24"/>
        </w:rPr>
      </w:pPr>
      <w:r w:rsidRPr="00F200DC">
        <w:t>Приведённые в форме сведения о физических и юридических лицах являются условными и указаны в качестве примера</w:t>
      </w:r>
      <w:r w:rsidR="001D6DBB" w:rsidRPr="001D6DBB">
        <w:t>.</w:t>
      </w:r>
    </w:p>
    <w:p w:rsidR="001D6DBB" w:rsidRPr="001D6DBB" w:rsidRDefault="001D6DBB" w:rsidP="001D6DBB">
      <w:pPr>
        <w:pStyle w:val="2"/>
        <w:spacing w:line="240" w:lineRule="auto"/>
        <w:sectPr w:rsidR="001D6DBB" w:rsidRPr="001D6DBB" w:rsidSect="00B45AFF">
          <w:footnotePr>
            <w:numRestart w:val="eachSect"/>
          </w:footnotePr>
          <w:pgSz w:w="16838" w:h="11906" w:orient="landscape" w:code="9"/>
          <w:pgMar w:top="426" w:right="680" w:bottom="567" w:left="539" w:header="680" w:footer="278" w:gutter="0"/>
          <w:cols w:space="708"/>
          <w:titlePg/>
          <w:docGrid w:linePitch="360"/>
        </w:sectPr>
      </w:pPr>
    </w:p>
    <w:p w:rsidR="004F4D80" w:rsidRPr="00382A07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33" w:name="_Toc498588962"/>
      <w:r w:rsidRPr="00382A07">
        <w:lastRenderedPageBreak/>
        <w:t>Согласие на обработку персональных данных</w:t>
      </w:r>
      <w:r w:rsidR="004F4D80" w:rsidRPr="00382A07">
        <w:t xml:space="preserve"> (форма 1</w:t>
      </w:r>
      <w:r w:rsidR="009B44CF" w:rsidRPr="00382A07">
        <w:t>1</w:t>
      </w:r>
      <w:r w:rsidR="004F4D80" w:rsidRPr="00382A07">
        <w:t>)</w:t>
      </w:r>
      <w:bookmarkEnd w:id="1529"/>
      <w:bookmarkEnd w:id="1530"/>
      <w:bookmarkEnd w:id="1531"/>
      <w:bookmarkEnd w:id="1532"/>
      <w:bookmarkEnd w:id="1533"/>
    </w:p>
    <w:p w:rsidR="004F4D80" w:rsidRPr="00382A07" w:rsidRDefault="004F4D80" w:rsidP="004F4D80">
      <w:pPr>
        <w:pStyle w:val="3"/>
        <w:rPr>
          <w:szCs w:val="24"/>
        </w:rPr>
      </w:pPr>
      <w:bookmarkStart w:id="1534" w:name="_Toc343690587"/>
      <w:bookmarkStart w:id="1535" w:name="_Toc372294431"/>
      <w:bookmarkStart w:id="1536" w:name="_Toc379288899"/>
      <w:bookmarkStart w:id="1537" w:name="_Toc384734783"/>
      <w:bookmarkStart w:id="1538" w:name="_Toc396984081"/>
      <w:bookmarkStart w:id="1539" w:name="_Toc423423684"/>
      <w:bookmarkStart w:id="1540" w:name="_Toc439170713"/>
      <w:bookmarkStart w:id="1541" w:name="_Toc439172815"/>
      <w:bookmarkStart w:id="1542" w:name="_Toc439173256"/>
      <w:bookmarkStart w:id="1543" w:name="_Toc439238252"/>
      <w:bookmarkStart w:id="1544" w:name="_Toc439252799"/>
      <w:bookmarkStart w:id="1545" w:name="_Toc439323773"/>
      <w:bookmarkStart w:id="1546" w:name="_Toc440357171"/>
      <w:bookmarkStart w:id="1547" w:name="_Toc440359723"/>
      <w:bookmarkStart w:id="1548" w:name="_Toc440632187"/>
      <w:bookmarkStart w:id="1549" w:name="_Toc440876007"/>
      <w:bookmarkStart w:id="1550" w:name="_Toc441131035"/>
      <w:bookmarkStart w:id="1551" w:name="_Toc447269852"/>
      <w:bookmarkStart w:id="1552" w:name="_Toc464120678"/>
      <w:bookmarkStart w:id="1553" w:name="_Toc466970596"/>
      <w:bookmarkStart w:id="1554" w:name="_Toc468462510"/>
      <w:bookmarkStart w:id="1555" w:name="_Toc469482103"/>
      <w:bookmarkStart w:id="1556" w:name="_Toc472411878"/>
      <w:bookmarkStart w:id="1557" w:name="_Toc498588963"/>
      <w:r w:rsidRPr="00382A07">
        <w:rPr>
          <w:szCs w:val="24"/>
        </w:rPr>
        <w:t xml:space="preserve">Форма </w:t>
      </w:r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bookmarkEnd w:id="1543"/>
      <w:bookmarkEnd w:id="1544"/>
      <w:r w:rsidR="000D70B6" w:rsidRPr="00382A07">
        <w:rPr>
          <w:szCs w:val="24"/>
        </w:rPr>
        <w:t>Согласия на обработку персональных данных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</w:p>
    <w:p w:rsidR="004F4D80" w:rsidRPr="00382A07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1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4F4D80" w:rsidRPr="00382A07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382A07" w:rsidRDefault="002B5044" w:rsidP="002B5044">
      <w:pPr>
        <w:rPr>
          <w:lang w:eastAsia="ru-RU"/>
        </w:rPr>
      </w:pPr>
    </w:p>
    <w:p w:rsidR="00914CDF" w:rsidRPr="00914CDF" w:rsidRDefault="00914CDF" w:rsidP="00914CDF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bookmarkStart w:id="1558" w:name="_Toc439252801"/>
      <w:bookmarkStart w:id="1559" w:name="_Toc439323774"/>
      <w:bookmarkStart w:id="1560" w:name="_Toc440357172"/>
      <w:bookmarkStart w:id="1561" w:name="_Toc440359724"/>
      <w:bookmarkStart w:id="1562" w:name="_Toc440632188"/>
      <w:bookmarkStart w:id="1563" w:name="_Toc440876008"/>
      <w:bookmarkStart w:id="1564" w:name="_Toc441131036"/>
      <w:bookmarkStart w:id="1565" w:name="_Toc447269853"/>
      <w:bookmarkStart w:id="1566" w:name="_Toc464120679"/>
      <w:bookmarkStart w:id="1567" w:name="_Toc466970597"/>
      <w:bookmarkStart w:id="1568" w:name="_Toc468462511"/>
      <w:bookmarkStart w:id="1569" w:name="_Toc469482104"/>
      <w:bookmarkStart w:id="1570" w:name="_Toc472411879"/>
      <w:bookmarkStart w:id="1571" w:name="_Toc498588964"/>
      <w:r w:rsidRPr="00914CDF">
        <w:rPr>
          <w:b/>
          <w:sz w:val="24"/>
          <w:szCs w:val="24"/>
        </w:rPr>
        <w:t>Согласие на обработку персональных данных*</w:t>
      </w:r>
    </w:p>
    <w:p w:rsidR="00914CDF" w:rsidRPr="00914CDF" w:rsidRDefault="00914CDF" w:rsidP="00914CDF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914CDF">
        <w:rPr>
          <w:b/>
          <w:snapToGrid w:val="0"/>
          <w:sz w:val="24"/>
          <w:szCs w:val="24"/>
        </w:rPr>
        <w:t xml:space="preserve">от «_____» ____________ 201____ г. </w:t>
      </w: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jc w:val="center"/>
        <w:rPr>
          <w:sz w:val="24"/>
          <w:szCs w:val="24"/>
        </w:rPr>
      </w:pP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>Настоящим, 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</w:t>
      </w:r>
      <w:r w:rsidRPr="00914CDF">
        <w:rPr>
          <w:sz w:val="24"/>
          <w:szCs w:val="24"/>
        </w:rPr>
        <w:t xml:space="preserve"> </w:t>
      </w:r>
      <w:r w:rsidRPr="00914CDF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914CDF" w:rsidRPr="00914CDF" w:rsidRDefault="00914CDF" w:rsidP="00914CDF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914CDF">
        <w:rPr>
          <w:sz w:val="24"/>
          <w:szCs w:val="24"/>
        </w:rPr>
        <w:t>Адрес регистрации: 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914CDF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914CDF" w:rsidRPr="00914CDF" w:rsidRDefault="00914CDF" w:rsidP="00914CDF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серия и номер свидетельства)</w:t>
      </w:r>
    </w:p>
    <w:p w:rsidR="00914CDF" w:rsidRPr="00914CDF" w:rsidRDefault="00914CDF" w:rsidP="00914CDF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ИНН__________________________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914CDF">
        <w:rPr>
          <w:b/>
          <w:i/>
          <w:sz w:val="24"/>
          <w:szCs w:val="24"/>
        </w:rPr>
        <w:t>КПП__________________________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ОГРН_________________________</w:t>
      </w:r>
      <w:r w:rsidRPr="00914CDF">
        <w:rPr>
          <w:sz w:val="24"/>
          <w:szCs w:val="24"/>
        </w:rPr>
        <w:t>,</w:t>
      </w:r>
    </w:p>
    <w:p w:rsidR="00914CDF" w:rsidRPr="00914CDF" w:rsidRDefault="00914CDF" w:rsidP="00914CDF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914CDF">
        <w:rPr>
          <w:sz w:val="24"/>
          <w:szCs w:val="24"/>
        </w:rPr>
        <w:t>в лице уполномоченного представителя субъекта персональных данных</w:t>
      </w:r>
      <w:r w:rsidRPr="00914CDF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914CDF" w:rsidRPr="00914CDF" w:rsidRDefault="00914CDF" w:rsidP="00914CDF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i/>
          <w:sz w:val="24"/>
          <w:szCs w:val="24"/>
        </w:rPr>
        <w:t>(указывается Ф.И.О.,</w:t>
      </w:r>
      <w:r w:rsidRPr="00914CDF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914CDF" w:rsidRPr="00914CDF" w:rsidRDefault="00914CDF" w:rsidP="00914CDF">
      <w:pPr>
        <w:ind w:firstLine="0"/>
        <w:rPr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914CDF" w:rsidRPr="00914CDF" w:rsidRDefault="00914CDF" w:rsidP="00914CDF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914CDF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914CDF" w:rsidRPr="00914CDF" w:rsidRDefault="00914CDF" w:rsidP="00914CDF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914CDF">
        <w:rPr>
          <w:b/>
          <w:i/>
          <w:sz w:val="24"/>
          <w:szCs w:val="24"/>
        </w:rPr>
        <w:t>действующего на основании _____________________________</w:t>
      </w:r>
      <w:r w:rsidRPr="00914CDF">
        <w:rPr>
          <w:i/>
          <w:sz w:val="24"/>
          <w:szCs w:val="24"/>
        </w:rPr>
        <w:t>,</w:t>
      </w:r>
      <w:r w:rsidRPr="00914CDF">
        <w:rPr>
          <w:b/>
          <w:i/>
          <w:sz w:val="24"/>
          <w:szCs w:val="24"/>
        </w:rPr>
        <w:t xml:space="preserve"> </w:t>
      </w:r>
      <w:r w:rsidRPr="00914CDF">
        <w:rPr>
          <w:sz w:val="24"/>
          <w:szCs w:val="24"/>
        </w:rPr>
        <w:t xml:space="preserve">дает свое согласие </w:t>
      </w:r>
      <w:r w:rsidRPr="00914CDF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914CDF">
        <w:rPr>
          <w:snapToGrid w:val="0"/>
          <w:sz w:val="24"/>
          <w:szCs w:val="24"/>
        </w:rPr>
        <w:t xml:space="preserve">, зарегистрированному по адресу: </w:t>
      </w:r>
      <w:r w:rsidRPr="00914CDF">
        <w:rPr>
          <w:iCs/>
          <w:sz w:val="24"/>
          <w:szCs w:val="24"/>
        </w:rPr>
        <w:t xml:space="preserve">РФ, 127018, г. Москва, ул. 2-я Ямская, 4 </w:t>
      </w:r>
      <w:r w:rsidRPr="00914CDF">
        <w:rPr>
          <w:sz w:val="24"/>
          <w:szCs w:val="24"/>
        </w:rPr>
        <w:t>и</w:t>
      </w:r>
      <w:r w:rsidRPr="00914CDF">
        <w:rPr>
          <w:i/>
          <w:sz w:val="24"/>
          <w:szCs w:val="24"/>
        </w:rPr>
        <w:t xml:space="preserve"> </w:t>
      </w:r>
      <w:r w:rsidRPr="00914CDF">
        <w:rPr>
          <w:b/>
          <w:sz w:val="24"/>
          <w:szCs w:val="24"/>
        </w:rPr>
        <w:t>Публичному акционерному обществу «Российские сети»</w:t>
      </w:r>
      <w:r w:rsidRPr="00914CDF">
        <w:rPr>
          <w:sz w:val="24"/>
          <w:szCs w:val="24"/>
        </w:rPr>
        <w:t xml:space="preserve">, </w:t>
      </w:r>
      <w:r w:rsidRPr="00914CDF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914CDF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914CDF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914CDF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</w:t>
      </w:r>
      <w:r w:rsidRPr="00914CDF">
        <w:rPr>
          <w:sz w:val="24"/>
          <w:szCs w:val="24"/>
        </w:rPr>
        <w:lastRenderedPageBreak/>
        <w:t>уполномоченные государственные органы (Минэнерго России, Росфинмониторинг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914CDF" w:rsidRPr="00914CDF" w:rsidRDefault="00914CDF" w:rsidP="00914CDF">
      <w:pPr>
        <w:spacing w:line="240" w:lineRule="auto"/>
        <w:ind w:firstLine="709"/>
        <w:rPr>
          <w:snapToGrid w:val="0"/>
          <w:sz w:val="24"/>
          <w:szCs w:val="24"/>
        </w:rPr>
      </w:pPr>
      <w:r w:rsidRPr="00914CDF">
        <w:rPr>
          <w:snapToGrid w:val="0"/>
          <w:sz w:val="24"/>
          <w:szCs w:val="24"/>
        </w:rPr>
        <w:t xml:space="preserve">Цель обработки персональных данных: </w:t>
      </w:r>
      <w:r w:rsidRPr="00914CDF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914CDF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3C4C08" w:rsidRPr="008434B4" w:rsidRDefault="00914CDF" w:rsidP="00914CDF">
      <w:pPr>
        <w:widowControl w:val="0"/>
        <w:suppressAutoHyphens w:val="0"/>
        <w:spacing w:before="120" w:line="240" w:lineRule="auto"/>
        <w:ind w:firstLine="709"/>
        <w:rPr>
          <w:bCs w:val="0"/>
          <w:snapToGrid w:val="0"/>
          <w:color w:val="000000"/>
          <w:sz w:val="24"/>
          <w:szCs w:val="24"/>
          <w:lang w:eastAsia="ru-RU"/>
        </w:rPr>
      </w:pPr>
      <w:r w:rsidRPr="00914CDF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914CDF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3C4C08" w:rsidRPr="008434B4" w:rsidRDefault="003C4C08" w:rsidP="003C4C08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3C4C08" w:rsidRPr="00382A07" w:rsidRDefault="003C4C08" w:rsidP="003C4C08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3311F3" w:rsidRPr="00382A07" w:rsidRDefault="003311F3" w:rsidP="003311F3">
      <w:pPr>
        <w:pStyle w:val="3"/>
        <w:rPr>
          <w:szCs w:val="24"/>
        </w:rPr>
      </w:pPr>
      <w:r w:rsidRPr="00382A07">
        <w:rPr>
          <w:szCs w:val="24"/>
        </w:rPr>
        <w:lastRenderedPageBreak/>
        <w:t>Инструкции по заполнению</w:t>
      </w:r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  <w:bookmarkEnd w:id="1570"/>
      <w:bookmarkEnd w:id="1571"/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числе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914CDF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</w:t>
      </w:r>
      <w:r w:rsidRPr="00914CDF">
        <w:rPr>
          <w:b w:val="0"/>
          <w:szCs w:val="24"/>
        </w:rPr>
        <w:t xml:space="preserve">регистрации, место работы и занимаемая должность </w:t>
      </w:r>
      <w:r w:rsidRPr="00914CDF">
        <w:rPr>
          <w:b w:val="0"/>
          <w:bCs w:val="0"/>
          <w:szCs w:val="24"/>
        </w:rPr>
        <w:t>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3C4C08" w:rsidRPr="00914CDF" w:rsidRDefault="00914CDF" w:rsidP="00914CDF">
      <w:pPr>
        <w:pStyle w:val="3"/>
        <w:ind w:left="1134" w:hanging="1134"/>
        <w:jc w:val="both"/>
        <w:rPr>
          <w:b w:val="0"/>
          <w:bCs w:val="0"/>
          <w:szCs w:val="24"/>
        </w:rPr>
      </w:pPr>
      <w:r w:rsidRPr="00914CDF">
        <w:rPr>
          <w:b w:val="0"/>
          <w:bCs w:val="0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914CDF">
        <w:rPr>
          <w:b w:val="0"/>
          <w:szCs w:val="24"/>
        </w:rPr>
        <w:t>– представитель субъектов персональных данных</w:t>
      </w:r>
      <w:r w:rsidRPr="00914CDF">
        <w:rPr>
          <w:b w:val="0"/>
          <w:bCs w:val="0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914CDF">
        <w:rPr>
          <w:b w:val="0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914CDF">
        <w:rPr>
          <w:b w:val="0"/>
          <w:bCs w:val="0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26A75" w:rsidRPr="00382A07" w:rsidRDefault="00726A75" w:rsidP="00726A75"/>
    <w:p w:rsidR="00726A75" w:rsidRPr="00382A07" w:rsidRDefault="00726A75">
      <w:pPr>
        <w:suppressAutoHyphens w:val="0"/>
        <w:spacing w:line="240" w:lineRule="auto"/>
        <w:ind w:firstLine="0"/>
        <w:jc w:val="left"/>
      </w:pPr>
      <w:r w:rsidRPr="00382A07">
        <w:br w:type="page"/>
      </w:r>
    </w:p>
    <w:p w:rsidR="007A6A39" w:rsidRPr="00382A07" w:rsidRDefault="007A6A39" w:rsidP="007A6A39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2" w:name="_Ref440272256"/>
      <w:bookmarkStart w:id="1573" w:name="_Ref440272678"/>
      <w:bookmarkStart w:id="1574" w:name="_Ref440274944"/>
      <w:bookmarkStart w:id="1575" w:name="_Toc498588967"/>
      <w:r w:rsidRPr="00382A07">
        <w:lastRenderedPageBreak/>
        <w:t>Соглашение о неустойке (форма 1</w:t>
      </w:r>
      <w:r w:rsidR="009B44CF" w:rsidRPr="00382A07">
        <w:t>2</w:t>
      </w:r>
      <w:r w:rsidRPr="00382A07">
        <w:t>)</w:t>
      </w:r>
      <w:bookmarkEnd w:id="1572"/>
      <w:bookmarkEnd w:id="1573"/>
      <w:bookmarkEnd w:id="1574"/>
      <w:bookmarkEnd w:id="1575"/>
    </w:p>
    <w:p w:rsidR="007A6A39" w:rsidRPr="00382A07" w:rsidRDefault="007A6A39" w:rsidP="007A6A39">
      <w:pPr>
        <w:pStyle w:val="3"/>
        <w:rPr>
          <w:szCs w:val="24"/>
        </w:rPr>
      </w:pPr>
      <w:bookmarkStart w:id="1576" w:name="_Toc439170715"/>
      <w:bookmarkStart w:id="1577" w:name="_Toc439172817"/>
      <w:bookmarkStart w:id="1578" w:name="_Toc439173259"/>
      <w:bookmarkStart w:id="1579" w:name="_Toc439238255"/>
      <w:bookmarkStart w:id="1580" w:name="_Toc439252803"/>
      <w:bookmarkStart w:id="1581" w:name="_Toc439323776"/>
      <w:bookmarkStart w:id="1582" w:name="_Toc440357174"/>
      <w:bookmarkStart w:id="1583" w:name="_Toc440359726"/>
      <w:bookmarkStart w:id="1584" w:name="_Toc440632190"/>
      <w:bookmarkStart w:id="1585" w:name="_Toc440876010"/>
      <w:bookmarkStart w:id="1586" w:name="_Toc441131038"/>
      <w:bookmarkStart w:id="1587" w:name="_Toc447269855"/>
      <w:bookmarkStart w:id="1588" w:name="_Toc464120683"/>
      <w:bookmarkStart w:id="1589" w:name="_Toc466970601"/>
      <w:bookmarkStart w:id="1590" w:name="_Toc468462515"/>
      <w:bookmarkStart w:id="1591" w:name="_Toc469482108"/>
      <w:bookmarkStart w:id="1592" w:name="_Toc472411883"/>
      <w:bookmarkStart w:id="1593" w:name="_Toc498588968"/>
      <w:r w:rsidRPr="00382A07">
        <w:rPr>
          <w:szCs w:val="24"/>
        </w:rPr>
        <w:t>Форма соглашени</w:t>
      </w:r>
      <w:r w:rsidR="00E47073" w:rsidRPr="00382A07">
        <w:rPr>
          <w:szCs w:val="24"/>
        </w:rPr>
        <w:t>я</w:t>
      </w:r>
      <w:r w:rsidRPr="00382A07">
        <w:rPr>
          <w:szCs w:val="24"/>
        </w:rPr>
        <w:t xml:space="preserve"> о неустойке</w:t>
      </w:r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</w:p>
    <w:p w:rsidR="00311F48" w:rsidRPr="00382A07" w:rsidRDefault="00311F48" w:rsidP="00311F48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311F48" w:rsidRPr="00382A07" w:rsidRDefault="00311F48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A6A39" w:rsidRPr="00382A07" w:rsidRDefault="007A6A39" w:rsidP="007A6A39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2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A6A39" w:rsidRPr="00382A07" w:rsidRDefault="007A6A39" w:rsidP="007A6A39">
      <w:pPr>
        <w:contextualSpacing/>
        <w:jc w:val="right"/>
        <w:rPr>
          <w:sz w:val="24"/>
          <w:szCs w:val="24"/>
        </w:rPr>
      </w:pPr>
    </w:p>
    <w:p w:rsidR="007A6A39" w:rsidRPr="00382A07" w:rsidRDefault="007A6A39" w:rsidP="007A6A39">
      <w:pPr>
        <w:spacing w:line="240" w:lineRule="auto"/>
        <w:jc w:val="center"/>
        <w:rPr>
          <w:b/>
          <w:bCs w:val="0"/>
          <w:sz w:val="24"/>
          <w:szCs w:val="24"/>
        </w:rPr>
      </w:pPr>
      <w:r w:rsidRPr="00382A07">
        <w:rPr>
          <w:b/>
          <w:bCs w:val="0"/>
          <w:sz w:val="24"/>
          <w:szCs w:val="24"/>
        </w:rPr>
        <w:t>Соглашение о неустойке</w:t>
      </w:r>
    </w:p>
    <w:p w:rsidR="007A6A39" w:rsidRPr="00382A07" w:rsidRDefault="007A6A39" w:rsidP="007A6A39">
      <w:pPr>
        <w:spacing w:line="240" w:lineRule="auto"/>
        <w:jc w:val="left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г. Москва</w:t>
      </w:r>
    </w:p>
    <w:p w:rsidR="007A6A39" w:rsidRPr="00382A07" w:rsidRDefault="007A6A39" w:rsidP="007A6A39">
      <w:pPr>
        <w:spacing w:line="240" w:lineRule="auto"/>
        <w:jc w:val="center"/>
        <w:rPr>
          <w:sz w:val="24"/>
          <w:szCs w:val="24"/>
        </w:rPr>
      </w:pPr>
    </w:p>
    <w:p w:rsidR="00A21750" w:rsidRPr="00382A07" w:rsidRDefault="00A21750" w:rsidP="00A21750">
      <w:pPr>
        <w:pStyle w:val="afd"/>
        <w:ind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________ «_________________», именуемое в дальнейшем Участник, в лице __________________________, действующий на основании ______________, с одной стороны, и ____________</w:t>
      </w:r>
      <w:r w:rsidR="000731A1" w:rsidRPr="00382A07">
        <w:rPr>
          <w:sz w:val="24"/>
          <w:szCs w:val="24"/>
        </w:rPr>
        <w:t>________</w:t>
      </w:r>
      <w:r w:rsidRPr="00382A07">
        <w:rPr>
          <w:sz w:val="24"/>
          <w:szCs w:val="24"/>
        </w:rPr>
        <w:t>_______, именуемое в дальнейшем Организатор, в лице ____________________</w:t>
      </w:r>
      <w:r w:rsidR="000731A1" w:rsidRPr="00382A07">
        <w:rPr>
          <w:sz w:val="24"/>
          <w:szCs w:val="24"/>
        </w:rPr>
        <w:t>________________________</w:t>
      </w:r>
      <w:r w:rsidRPr="00382A07">
        <w:rPr>
          <w:sz w:val="24"/>
          <w:szCs w:val="24"/>
        </w:rPr>
        <w:t>__________, действующий на основании ______________ _____________________________________________________, с другой стороны, при совместном упоминании стороны, а по отдельности сторона подписали настоящее соглашение о неустойке:</w:t>
      </w:r>
    </w:p>
    <w:p w:rsidR="007A6A39" w:rsidRPr="00382A07" w:rsidRDefault="007A6A39" w:rsidP="007A6A39">
      <w:pPr>
        <w:pStyle w:val="afd"/>
        <w:ind w:firstLine="709"/>
        <w:rPr>
          <w:sz w:val="24"/>
          <w:szCs w:val="24"/>
        </w:rPr>
      </w:pP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Участник, подавший Заявку на участие в ____________</w:t>
      </w:r>
      <w:r w:rsidR="00311F48" w:rsidRPr="00382A07">
        <w:rPr>
          <w:sz w:val="24"/>
          <w:szCs w:val="24"/>
        </w:rPr>
        <w:t>______________________________________</w:t>
      </w:r>
      <w:r w:rsidRPr="00382A07">
        <w:rPr>
          <w:sz w:val="24"/>
          <w:szCs w:val="24"/>
        </w:rPr>
        <w:t xml:space="preserve">___________________________, 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825388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вне зависимости от формы</w:t>
      </w:r>
      <w:r w:rsidR="00825388" w:rsidRPr="00825388">
        <w:rPr>
          <w:sz w:val="24"/>
          <w:szCs w:val="24"/>
        </w:rPr>
        <w:t xml:space="preserve"> и места проведения обязуется: </w:t>
      </w:r>
      <w:r w:rsidR="00825388" w:rsidRPr="00ED3DEB">
        <w:rPr>
          <w:sz w:val="24"/>
          <w:szCs w:val="24"/>
          <w:lang w:eastAsia="ru-RU"/>
        </w:rPr>
        <w:t xml:space="preserve">1) предоставлять достоверные сведения и/или информацию, нефальсифицированные документы, приведенные в составе Заявки; 2) заключить договор в установленном </w:t>
      </w:r>
      <w:r w:rsidR="00825388"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 порядке,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>; 3) предоставить</w:t>
      </w:r>
      <w:r w:rsidR="00825388" w:rsidRPr="00ED3DEB">
        <w:rPr>
          <w:sz w:val="24"/>
          <w:szCs w:val="20"/>
          <w:lang w:eastAsia="ru-RU"/>
        </w:rPr>
        <w:t xml:space="preserve"> </w:t>
      </w:r>
      <w:r w:rsidR="00825388" w:rsidRPr="00ED3DEB">
        <w:rPr>
          <w:snapToGrid w:val="0"/>
          <w:sz w:val="24"/>
          <w:szCs w:val="24"/>
          <w:lang w:eastAsia="x-none"/>
        </w:rPr>
        <w:t xml:space="preserve">в течение 10 дней </w:t>
      </w:r>
      <w:r w:rsidR="00825388" w:rsidRPr="00ED3DEB">
        <w:rPr>
          <w:sz w:val="24"/>
          <w:szCs w:val="20"/>
          <w:lang w:eastAsia="ru-RU"/>
        </w:rPr>
        <w:t>с момента размещения соответствующей информации о подведении итогов</w:t>
      </w:r>
      <w:r w:rsidR="00825388" w:rsidRPr="00ED3DEB">
        <w:rPr>
          <w:snapToGrid w:val="0"/>
          <w:sz w:val="24"/>
          <w:szCs w:val="20"/>
          <w:lang w:eastAsia="x-none"/>
        </w:rPr>
        <w:t xml:space="preserve"> документальное подтверждение </w:t>
      </w:r>
      <w:r w:rsidR="00825388" w:rsidRPr="00ED3DEB">
        <w:rPr>
          <w:i/>
          <w:iCs/>
          <w:sz w:val="24"/>
          <w:szCs w:val="20"/>
          <w:lang w:eastAsia="ru-RU"/>
        </w:rPr>
        <w:t>полномочий на поставку продукции от производителя(ей) продукции по договору</w:t>
      </w:r>
      <w:r w:rsidR="00825388" w:rsidRPr="00ED3DEB">
        <w:rPr>
          <w:sz w:val="24"/>
          <w:szCs w:val="24"/>
          <w:lang w:eastAsia="ru-RU"/>
        </w:rPr>
        <w:t xml:space="preserve">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  <w:lang w:eastAsia="ru-RU"/>
        </w:rPr>
        <w:t xml:space="preserve">; 4) предоставить в соответствии с установленным действующим законодательством обеспечение исполнения договора, в случае признания Участника Победителем запроса предложений либо единственным Участником, соответствующим требованиям </w:t>
      </w:r>
      <w:r w:rsidR="00825388"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825388" w:rsidRPr="00ED3DEB">
        <w:rPr>
          <w:sz w:val="24"/>
          <w:szCs w:val="24"/>
        </w:rPr>
        <w:t xml:space="preserve"> (</w:t>
      </w:r>
      <w:r w:rsidR="00825388" w:rsidRPr="00ED3DEB">
        <w:rPr>
          <w:i/>
          <w:sz w:val="24"/>
          <w:szCs w:val="24"/>
        </w:rPr>
        <w:t>Примечание: если такое обеспечение предусмотрено условиями Запроса предложений</w:t>
      </w:r>
      <w:r w:rsidR="00825388" w:rsidRPr="00ED3DEB">
        <w:rPr>
          <w:sz w:val="24"/>
          <w:szCs w:val="24"/>
        </w:rPr>
        <w:t>)</w:t>
      </w:r>
      <w:r w:rsidR="002F7C72" w:rsidRPr="00825388">
        <w:rPr>
          <w:sz w:val="24"/>
          <w:szCs w:val="24"/>
        </w:rPr>
        <w:t>.</w:t>
      </w:r>
    </w:p>
    <w:p w:rsidR="00311F48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825388">
        <w:rPr>
          <w:sz w:val="24"/>
          <w:szCs w:val="24"/>
        </w:rPr>
        <w:t>В случае если</w:t>
      </w:r>
      <w:r w:rsidRPr="002F7C72">
        <w:rPr>
          <w:sz w:val="24"/>
          <w:szCs w:val="24"/>
        </w:rPr>
        <w:t xml:space="preserve"> Участником будут нарушены обязательства, возникшие и связанные с подачей Заявки на участие в</w:t>
      </w:r>
      <w:r w:rsidRPr="00382A07">
        <w:rPr>
          <w:sz w:val="24"/>
          <w:szCs w:val="24"/>
        </w:rPr>
        <w:t xml:space="preserve"> ____</w:t>
      </w:r>
      <w:r w:rsidR="00311F48" w:rsidRPr="00382A07">
        <w:rPr>
          <w:sz w:val="24"/>
          <w:szCs w:val="24"/>
        </w:rPr>
        <w:t>___________________________________________________</w:t>
      </w:r>
      <w:r w:rsidRPr="00382A07">
        <w:rPr>
          <w:sz w:val="24"/>
          <w:szCs w:val="24"/>
        </w:rPr>
        <w:t>______________________,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vertAlign w:val="subscript"/>
        </w:rPr>
        <w:t>указывается предмет запроса предложений в соответствии с п.</w:t>
      </w:r>
      <w:r w:rsidR="0082292A" w:rsidRPr="00382A07">
        <w:rPr>
          <w:vertAlign w:val="subscript"/>
        </w:rPr>
        <w:t xml:space="preserve"> </w:t>
      </w:r>
      <w:r w:rsidR="00007625">
        <w:fldChar w:fldCharType="begin"/>
      </w:r>
      <w:r w:rsidR="00007625">
        <w:instrText xml:space="preserve"> REF _Ref440275279 \r \h  \* MERGEFORMAT </w:instrText>
      </w:r>
      <w:r w:rsidR="00007625">
        <w:fldChar w:fldCharType="separate"/>
      </w:r>
      <w:r w:rsidR="004D5055" w:rsidRPr="004D5055">
        <w:rPr>
          <w:vertAlign w:val="subscript"/>
        </w:rPr>
        <w:t>1.1.4</w:t>
      </w:r>
      <w:r w:rsidR="00007625">
        <w:fldChar w:fldCharType="end"/>
      </w:r>
      <w:r w:rsidRPr="00382A07">
        <w:rPr>
          <w:vertAlign w:val="subscript"/>
        </w:rPr>
        <w:t xml:space="preserve"> Документации по запросу предложений</w:t>
      </w: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ind w:left="709"/>
        <w:jc w:val="both"/>
        <w:rPr>
          <w:sz w:val="24"/>
          <w:szCs w:val="24"/>
        </w:rPr>
      </w:pPr>
    </w:p>
    <w:p w:rsidR="00311F48" w:rsidRPr="00382A07" w:rsidRDefault="00311F48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</w:p>
    <w:p w:rsidR="007A6A39" w:rsidRPr="00382A07" w:rsidRDefault="007A6A39" w:rsidP="00311F48">
      <w:pPr>
        <w:pStyle w:val="afd"/>
        <w:tabs>
          <w:tab w:val="clear" w:pos="9360"/>
        </w:tabs>
        <w:suppressAutoHyphens w:val="0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указанные в п. 1 настоящего соглашения, Участник выплатит Организатору неустойку в размере _____________________ (_______________) рублей, в течение 5 (пяти) рабочих дней после получения письменного требования Организатора об уплате неустойки.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 xml:space="preserve">Стороны установили и согласились с тем, что началом исчисления срока действия настоящего соглашения </w:t>
      </w:r>
      <w:r w:rsidR="005A2CAE" w:rsidRPr="00382A07">
        <w:rPr>
          <w:sz w:val="24"/>
          <w:szCs w:val="24"/>
        </w:rPr>
        <w:t xml:space="preserve">будет считаться </w:t>
      </w:r>
      <w:r w:rsidR="003F5CDB" w:rsidRPr="00382A07">
        <w:rPr>
          <w:sz w:val="24"/>
          <w:szCs w:val="24"/>
        </w:rPr>
        <w:t>дата окончания приема поступивших на открытый запрос предложений Заявок</w:t>
      </w:r>
      <w:r w:rsidR="005A2CAE" w:rsidRPr="00382A07">
        <w:rPr>
          <w:sz w:val="24"/>
          <w:szCs w:val="24"/>
        </w:rPr>
        <w:t xml:space="preserve">. 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lastRenderedPageBreak/>
        <w:t xml:space="preserve">По </w:t>
      </w:r>
      <w:r w:rsidRPr="00ED3DEB">
        <w:rPr>
          <w:sz w:val="24"/>
          <w:szCs w:val="24"/>
        </w:rPr>
        <w:t>общему правилу, соглашение о неустойке прекращает свое действие по истечении 30 (тридцати) календарных дней с момента опубликования Организатором уведомления об итогах запроса предложений или объявления запроса предложений несостоявшимся.</w:t>
      </w:r>
    </w:p>
    <w:p w:rsidR="007A6A39" w:rsidRPr="00ED3DEB" w:rsidRDefault="00825388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  <w:lang w:eastAsia="ru-RU"/>
        </w:rPr>
        <w:t xml:space="preserve">В случае если Участник будет признан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исполнит все принятые на себя обязательства, а именно: 1) предоставит достоверные сведения и/или информацию, нефальсифицированные документы, приведенные в составе Заявки; 2) заключит Договор в установленном </w:t>
      </w:r>
      <w:r w:rsidRPr="00ED3DEB">
        <w:rPr>
          <w:iCs/>
          <w:sz w:val="24"/>
          <w:szCs w:val="24"/>
          <w:lang w:eastAsia="ru-RU"/>
        </w:rPr>
        <w:t>Документацией по запросу предложений</w:t>
      </w:r>
      <w:r w:rsidRPr="00ED3DEB">
        <w:rPr>
          <w:sz w:val="24"/>
          <w:szCs w:val="24"/>
          <w:lang w:eastAsia="ru-RU"/>
        </w:rPr>
        <w:t xml:space="preserve"> порядке; 3</w:t>
      </w:r>
      <w:r w:rsidRPr="00ED3DEB">
        <w:rPr>
          <w:sz w:val="24"/>
          <w:szCs w:val="20"/>
          <w:lang w:eastAsia="ru-RU"/>
        </w:rPr>
        <w:t>) предоставит в течение 10 дней с момента размещения соответствующей информации о подведении итогов</w:t>
      </w:r>
      <w:r w:rsidRPr="00ED3DEB">
        <w:rPr>
          <w:snapToGrid w:val="0"/>
          <w:sz w:val="24"/>
          <w:szCs w:val="20"/>
          <w:lang w:eastAsia="x-none"/>
        </w:rPr>
        <w:t xml:space="preserve"> </w:t>
      </w:r>
      <w:r w:rsidRPr="00ED3DEB">
        <w:rPr>
          <w:i/>
          <w:iCs/>
          <w:sz w:val="24"/>
          <w:szCs w:val="20"/>
          <w:lang w:eastAsia="ru-RU"/>
        </w:rPr>
        <w:t xml:space="preserve">документальное подтверждение полномочий на поставку продукции от производителя(ей) продукции по договору; </w:t>
      </w:r>
      <w:r w:rsidRPr="00ED3DEB">
        <w:rPr>
          <w:iCs/>
          <w:sz w:val="24"/>
          <w:szCs w:val="20"/>
          <w:lang w:eastAsia="ru-RU"/>
        </w:rPr>
        <w:t>4</w:t>
      </w:r>
      <w:r w:rsidRPr="00ED3DEB">
        <w:rPr>
          <w:sz w:val="24"/>
          <w:szCs w:val="24"/>
          <w:lang w:eastAsia="ru-RU"/>
        </w:rPr>
        <w:t>) предоставит в соответствии с установленным действующим законодательством обеспечение исполнения договора (</w:t>
      </w:r>
      <w:r w:rsidRPr="00ED3DEB">
        <w:rPr>
          <w:i/>
          <w:sz w:val="24"/>
          <w:szCs w:val="24"/>
          <w:lang w:eastAsia="ru-RU"/>
        </w:rPr>
        <w:t>Примечание: если такое обеспечение предусмотрено условиями Запроса предложений</w:t>
      </w:r>
      <w:r w:rsidRPr="00ED3DEB">
        <w:rPr>
          <w:sz w:val="24"/>
          <w:szCs w:val="24"/>
          <w:lang w:eastAsia="ru-RU"/>
        </w:rPr>
        <w:t xml:space="preserve">), соглашение о неустойке прекращается с момента подписания договора Участником, признанного Победителем запроса предложений либо единственным Участником, соответствующим требованиям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Pr="00ED3DEB">
        <w:rPr>
          <w:sz w:val="24"/>
          <w:szCs w:val="24"/>
          <w:lang w:eastAsia="ru-RU"/>
        </w:rPr>
        <w:t xml:space="preserve">, и предоставления обеспечения исполнения договора на условиях, предусмотренных в </w:t>
      </w:r>
      <w:r w:rsidRPr="00ED3DEB">
        <w:rPr>
          <w:iCs/>
          <w:sz w:val="24"/>
          <w:szCs w:val="24"/>
          <w:lang w:eastAsia="ru-RU"/>
        </w:rPr>
        <w:t>Документации по запросу предложений</w:t>
      </w:r>
      <w:r w:rsidR="007A6A39" w:rsidRPr="00ED3DEB">
        <w:rPr>
          <w:sz w:val="24"/>
          <w:szCs w:val="24"/>
        </w:rPr>
        <w:t>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Заключение настоящего соглашения не является основанием возникновения права Участника не предоставлять иные документы, предусмотренные в документации по запросу предложений.</w:t>
      </w:r>
    </w:p>
    <w:p w:rsidR="007A6A39" w:rsidRPr="00ED3DEB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 xml:space="preserve">Настоящее соглашение является неотъемлемой частью письма о подаче оферты и </w:t>
      </w:r>
      <w:r w:rsidR="00311F48" w:rsidRPr="00ED3DEB">
        <w:rPr>
          <w:sz w:val="24"/>
          <w:szCs w:val="24"/>
        </w:rPr>
        <w:t>Заявки</w:t>
      </w:r>
      <w:r w:rsidRPr="00ED3DEB">
        <w:rPr>
          <w:sz w:val="24"/>
          <w:szCs w:val="24"/>
        </w:rPr>
        <w:t xml:space="preserve"> Участника.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ED3DEB">
        <w:rPr>
          <w:sz w:val="24"/>
          <w:szCs w:val="24"/>
        </w:rPr>
        <w:t>Все споры, возникающие по настоящему соглашению, Стороны будут разрешать путем переговоров. Если Стороны</w:t>
      </w:r>
      <w:r w:rsidRPr="00382A07">
        <w:rPr>
          <w:sz w:val="24"/>
          <w:szCs w:val="24"/>
        </w:rPr>
        <w:t xml:space="preserve"> не достигнут соглашения в ходе переговоров, то спор подлежит рассмотрению арбитражным судом города Москвы.</w:t>
      </w:r>
    </w:p>
    <w:p w:rsidR="007A6A39" w:rsidRPr="00382A07" w:rsidRDefault="007A6A39" w:rsidP="005E6E3C">
      <w:pPr>
        <w:pStyle w:val="afd"/>
        <w:numPr>
          <w:ilvl w:val="0"/>
          <w:numId w:val="66"/>
        </w:numPr>
        <w:tabs>
          <w:tab w:val="clear" w:pos="9360"/>
        </w:tabs>
        <w:suppressAutoHyphens w:val="0"/>
        <w:ind w:left="0" w:firstLine="709"/>
        <w:jc w:val="both"/>
        <w:rPr>
          <w:sz w:val="24"/>
          <w:szCs w:val="24"/>
        </w:rPr>
      </w:pPr>
      <w:r w:rsidRPr="00382A07">
        <w:rPr>
          <w:sz w:val="24"/>
          <w:szCs w:val="24"/>
        </w:rPr>
        <w:t>Настоящее соглашение составлено в двух экземплярах по одному для каждой Стороны.</w:t>
      </w: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p w:rsidR="007A6A39" w:rsidRPr="00382A07" w:rsidRDefault="007A6A39" w:rsidP="007A6A39">
      <w:pPr>
        <w:pStyle w:val="afd"/>
        <w:rPr>
          <w:sz w:val="24"/>
          <w:szCs w:val="24"/>
        </w:rPr>
      </w:pP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312"/>
        <w:gridCol w:w="4550"/>
      </w:tblGrid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Организатор закупки</w:t>
            </w:r>
          </w:p>
        </w:tc>
      </w:tr>
      <w:tr w:rsidR="007A6A39" w:rsidRPr="00382A07" w:rsidTr="00311F48"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  <w:tc>
          <w:tcPr>
            <w:tcW w:w="4431" w:type="dxa"/>
          </w:tcPr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_________</w:t>
            </w:r>
            <w:r w:rsidR="0082292A" w:rsidRPr="00382A07">
              <w:rPr>
                <w:sz w:val="24"/>
                <w:szCs w:val="24"/>
              </w:rPr>
              <w:t>____</w:t>
            </w:r>
            <w:r w:rsidRPr="00382A07">
              <w:rPr>
                <w:sz w:val="24"/>
                <w:szCs w:val="24"/>
              </w:rPr>
              <w:t>_______/_______________/</w:t>
            </w:r>
          </w:p>
          <w:p w:rsidR="0082292A" w:rsidRPr="00382A07" w:rsidRDefault="0082292A" w:rsidP="007857E5">
            <w:pPr>
              <w:pStyle w:val="afd"/>
              <w:rPr>
                <w:sz w:val="24"/>
                <w:szCs w:val="24"/>
              </w:rPr>
            </w:pPr>
          </w:p>
          <w:p w:rsidR="007A6A39" w:rsidRPr="00382A07" w:rsidRDefault="007A6A39" w:rsidP="007857E5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«___»______________20__года</w:t>
            </w:r>
          </w:p>
        </w:tc>
      </w:tr>
    </w:tbl>
    <w:p w:rsidR="00311F48" w:rsidRPr="00382A07" w:rsidRDefault="00311F48" w:rsidP="00311F48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A6A39" w:rsidRPr="00382A07" w:rsidRDefault="007A6A39" w:rsidP="007A6A39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A6A39" w:rsidRPr="00382A07" w:rsidRDefault="007A6A39" w:rsidP="007857E5">
      <w:pPr>
        <w:pStyle w:val="3"/>
        <w:rPr>
          <w:szCs w:val="24"/>
        </w:rPr>
      </w:pPr>
      <w:bookmarkStart w:id="1594" w:name="_Toc439170716"/>
      <w:bookmarkStart w:id="1595" w:name="_Toc439172818"/>
      <w:bookmarkStart w:id="1596" w:name="_Toc439173260"/>
      <w:bookmarkStart w:id="1597" w:name="_Toc439238256"/>
      <w:bookmarkStart w:id="1598" w:name="_Toc439252804"/>
      <w:bookmarkStart w:id="1599" w:name="_Toc439323777"/>
      <w:bookmarkStart w:id="1600" w:name="_Toc440357175"/>
      <w:bookmarkStart w:id="1601" w:name="_Toc440359727"/>
      <w:bookmarkStart w:id="1602" w:name="_Toc440632191"/>
      <w:bookmarkStart w:id="1603" w:name="_Toc440876011"/>
      <w:bookmarkStart w:id="1604" w:name="_Toc441131039"/>
      <w:bookmarkStart w:id="1605" w:name="_Toc447269856"/>
      <w:bookmarkStart w:id="1606" w:name="_Toc464120684"/>
      <w:bookmarkStart w:id="1607" w:name="_Toc466970602"/>
      <w:bookmarkStart w:id="1608" w:name="_Toc468462516"/>
      <w:bookmarkStart w:id="1609" w:name="_Toc469482109"/>
      <w:bookmarkStart w:id="1610" w:name="_Toc472411884"/>
      <w:bookmarkStart w:id="1611" w:name="_Toc498588969"/>
      <w:r w:rsidRPr="00382A07">
        <w:rPr>
          <w:szCs w:val="24"/>
        </w:rPr>
        <w:lastRenderedPageBreak/>
        <w:t>Инструкции по заполнению</w:t>
      </w:r>
      <w:bookmarkEnd w:id="1594"/>
      <w:bookmarkEnd w:id="1595"/>
      <w:bookmarkEnd w:id="1596"/>
      <w:bookmarkEnd w:id="1597"/>
      <w:bookmarkEnd w:id="1598"/>
      <w:bookmarkEnd w:id="1599"/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0731A1" w:rsidRPr="00382A07" w:rsidRDefault="000731A1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должен заполнить все поля и графы, относящиеся к самому Участнику, а также к настоящему </w:t>
      </w:r>
      <w:r w:rsidR="0082292A" w:rsidRPr="00382A07">
        <w:rPr>
          <w:sz w:val="24"/>
          <w:szCs w:val="24"/>
        </w:rPr>
        <w:t>запросу предложений. Поля и графы, относящиеся к Организатору, не заполняются.</w:t>
      </w: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headerReference w:type="even" r:id="rId50"/>
          <w:headerReference w:type="default" r:id="rId51"/>
          <w:footerReference w:type="even" r:id="rId52"/>
          <w:headerReference w:type="first" r:id="rId53"/>
          <w:footerReference w:type="first" r:id="rId54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26A75" w:rsidRPr="00382A07" w:rsidRDefault="00726A75" w:rsidP="00726A75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12" w:name="_Toc426108836"/>
      <w:bookmarkStart w:id="1613" w:name="_Ref441574460"/>
      <w:bookmarkStart w:id="1614" w:name="_Ref441574649"/>
      <w:bookmarkStart w:id="1615" w:name="_Toc441575251"/>
      <w:bookmarkStart w:id="1616" w:name="_Ref442187883"/>
      <w:bookmarkStart w:id="1617" w:name="_Ref467569419"/>
      <w:bookmarkStart w:id="1618" w:name="_Toc498588970"/>
      <w:r w:rsidRPr="00382A07">
        <w:lastRenderedPageBreak/>
        <w:t>Расписка  сдачи-приемки соглашения о неустойке (форма 1</w:t>
      </w:r>
      <w:r w:rsidR="009B44CF" w:rsidRPr="00382A07">
        <w:t>3</w:t>
      </w:r>
      <w:r w:rsidRPr="00382A07">
        <w:t>)</w:t>
      </w:r>
      <w:bookmarkEnd w:id="1612"/>
      <w:bookmarkEnd w:id="1613"/>
      <w:bookmarkEnd w:id="1614"/>
      <w:bookmarkEnd w:id="1615"/>
      <w:bookmarkEnd w:id="1616"/>
      <w:bookmarkEnd w:id="1617"/>
      <w:bookmarkEnd w:id="1618"/>
    </w:p>
    <w:p w:rsidR="00726A75" w:rsidRPr="00382A07" w:rsidRDefault="00726A75" w:rsidP="00726A75">
      <w:pPr>
        <w:pStyle w:val="3"/>
        <w:rPr>
          <w:szCs w:val="24"/>
        </w:rPr>
      </w:pPr>
      <w:bookmarkStart w:id="1619" w:name="_Toc426108837"/>
      <w:bookmarkStart w:id="1620" w:name="_Ref441574456"/>
      <w:bookmarkStart w:id="1621" w:name="_Toc441575252"/>
      <w:bookmarkStart w:id="1622" w:name="_Toc447269864"/>
      <w:bookmarkStart w:id="1623" w:name="_Toc464120686"/>
      <w:bookmarkStart w:id="1624" w:name="_Toc466970604"/>
      <w:bookmarkStart w:id="1625" w:name="_Toc468462518"/>
      <w:bookmarkStart w:id="1626" w:name="_Toc469482111"/>
      <w:bookmarkStart w:id="1627" w:name="_Toc472411886"/>
      <w:bookmarkStart w:id="1628" w:name="_Toc498588971"/>
      <w:r w:rsidRPr="00382A07">
        <w:rPr>
          <w:szCs w:val="24"/>
        </w:rPr>
        <w:t xml:space="preserve">Форма Расписки  сдачи-приемки </w:t>
      </w:r>
      <w:bookmarkEnd w:id="1619"/>
      <w:r w:rsidRPr="00382A07">
        <w:rPr>
          <w:szCs w:val="24"/>
        </w:rPr>
        <w:t>соглашения о неустойке</w:t>
      </w:r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</w:p>
    <w:p w:rsidR="00726A75" w:rsidRPr="00382A07" w:rsidRDefault="00726A75" w:rsidP="00726A75">
      <w:pPr>
        <w:pStyle w:val="26"/>
        <w:tabs>
          <w:tab w:val="clear" w:pos="4536"/>
        </w:tabs>
        <w:spacing w:before="100" w:beforeAutospacing="1" w:after="100" w:afterAutospacing="1"/>
        <w:ind w:firstLine="0"/>
        <w:jc w:val="center"/>
        <w:rPr>
          <w:sz w:val="24"/>
          <w:szCs w:val="24"/>
        </w:rPr>
      </w:pPr>
    </w:p>
    <w:p w:rsidR="00726A75" w:rsidRPr="00382A07" w:rsidRDefault="00726A75" w:rsidP="00726A75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начало формы</w:t>
      </w:r>
    </w:p>
    <w:p w:rsidR="00726A75" w:rsidRPr="00382A07" w:rsidRDefault="00726A75" w:rsidP="00726A75">
      <w:pPr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Расписка  сдачи-приемки соглашения о неустойке</w:t>
      </w:r>
    </w:p>
    <w:p w:rsidR="00726A75" w:rsidRPr="00382A07" w:rsidRDefault="00726A75" w:rsidP="00726A75">
      <w:pPr>
        <w:pStyle w:val="afd"/>
        <w:rPr>
          <w:sz w:val="24"/>
          <w:szCs w:val="24"/>
        </w:rPr>
      </w:pPr>
    </w:p>
    <w:tbl>
      <w:tblPr>
        <w:tblW w:w="148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262"/>
        <w:gridCol w:w="3800"/>
        <w:gridCol w:w="1559"/>
        <w:gridCol w:w="1418"/>
        <w:gridCol w:w="1299"/>
        <w:gridCol w:w="2262"/>
        <w:gridCol w:w="2263"/>
      </w:tblGrid>
      <w:tr w:rsidR="00726A75" w:rsidRPr="00382A07" w:rsidTr="00B30304">
        <w:tc>
          <w:tcPr>
            <w:tcW w:w="14863" w:type="dxa"/>
            <w:gridSpan w:val="7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b/>
                <w:sz w:val="24"/>
                <w:szCs w:val="24"/>
              </w:rPr>
              <w:t>ПОЛУЧЕНИЕ</w:t>
            </w:r>
            <w:r w:rsidRPr="00382A07">
              <w:rPr>
                <w:sz w:val="24"/>
                <w:szCs w:val="24"/>
              </w:rPr>
              <w:t>: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754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Участник</w:t>
            </w: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Наименование закупочной процедуры</w:t>
            </w: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Номер на ЭТП</w:t>
            </w: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tabs>
                <w:tab w:val="left" w:pos="2995"/>
              </w:tabs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Дата передачи</w:t>
            </w: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Время получения (МСК)</w:t>
            </w: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Сдал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Участника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Получил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(</w:t>
            </w:r>
            <w:r w:rsidRPr="00382A07">
              <w:rPr>
                <w:b/>
                <w:sz w:val="24"/>
                <w:szCs w:val="24"/>
              </w:rPr>
              <w:t>представитель Организатора</w:t>
            </w:r>
            <w:r w:rsidRPr="00382A07">
              <w:rPr>
                <w:sz w:val="24"/>
                <w:szCs w:val="24"/>
              </w:rPr>
              <w:t>)</w:t>
            </w:r>
          </w:p>
          <w:p w:rsidR="00726A75" w:rsidRPr="00382A07" w:rsidRDefault="00726A75" w:rsidP="00B30304">
            <w:pPr>
              <w:pStyle w:val="afd"/>
              <w:ind w:right="86"/>
              <w:rPr>
                <w:sz w:val="24"/>
                <w:szCs w:val="24"/>
              </w:rPr>
            </w:pPr>
            <w:r w:rsidRPr="00382A07">
              <w:rPr>
                <w:sz w:val="24"/>
                <w:szCs w:val="24"/>
              </w:rPr>
              <w:t>ФИО/Подпись</w:t>
            </w:r>
          </w:p>
        </w:tc>
      </w:tr>
      <w:tr w:rsidR="00726A75" w:rsidRPr="00382A07" w:rsidTr="00B30304"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3800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55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418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299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2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2263" w:type="dxa"/>
            <w:shd w:val="clear" w:color="auto" w:fill="auto"/>
          </w:tcPr>
          <w:p w:rsidR="00726A75" w:rsidRPr="00382A07" w:rsidRDefault="00726A75" w:rsidP="00B30304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26A75" w:rsidRPr="00382A07" w:rsidRDefault="00726A75" w:rsidP="00726A75">
      <w:pPr>
        <w:pStyle w:val="afd"/>
        <w:rPr>
          <w:szCs w:val="24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jc w:val="center"/>
        <w:rPr>
          <w:b/>
          <w:bCs w:val="0"/>
          <w:szCs w:val="24"/>
          <w:u w:val="single"/>
        </w:rPr>
      </w:pPr>
    </w:p>
    <w:p w:rsidR="00726A75" w:rsidRPr="00382A07" w:rsidRDefault="00726A75" w:rsidP="00726A75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spacing w:val="36"/>
          <w:szCs w:val="24"/>
        </w:rPr>
      </w:pPr>
      <w:r w:rsidRPr="00382A07">
        <w:rPr>
          <w:b/>
          <w:spacing w:val="36"/>
          <w:szCs w:val="24"/>
        </w:rPr>
        <w:t>конец формы</w:t>
      </w:r>
    </w:p>
    <w:p w:rsidR="00726A75" w:rsidRPr="00382A07" w:rsidRDefault="00726A75" w:rsidP="005E6E3C">
      <w:pPr>
        <w:pStyle w:val="26"/>
        <w:pageBreakBefore/>
        <w:numPr>
          <w:ilvl w:val="2"/>
          <w:numId w:val="76"/>
        </w:numPr>
        <w:tabs>
          <w:tab w:val="num" w:pos="1134"/>
        </w:tabs>
        <w:ind w:left="1134"/>
        <w:outlineLvl w:val="2"/>
        <w:rPr>
          <w:sz w:val="24"/>
          <w:szCs w:val="24"/>
        </w:rPr>
        <w:sectPr w:rsidR="00726A75" w:rsidRPr="00382A07" w:rsidSect="00B963F9">
          <w:pgSz w:w="16838" w:h="11906" w:orient="landscape" w:code="9"/>
          <w:pgMar w:top="1134" w:right="680" w:bottom="567" w:left="1134" w:header="680" w:footer="278" w:gutter="0"/>
          <w:cols w:space="708"/>
          <w:titlePg/>
          <w:docGrid w:linePitch="360"/>
        </w:sectPr>
      </w:pPr>
    </w:p>
    <w:p w:rsidR="00726A75" w:rsidRPr="00382A07" w:rsidRDefault="00726A75" w:rsidP="00726A75">
      <w:pPr>
        <w:pStyle w:val="3"/>
        <w:rPr>
          <w:szCs w:val="24"/>
        </w:rPr>
      </w:pPr>
      <w:bookmarkStart w:id="1629" w:name="_Toc426108838"/>
      <w:bookmarkStart w:id="1630" w:name="_Toc441575253"/>
      <w:bookmarkStart w:id="1631" w:name="_Toc447269865"/>
      <w:bookmarkStart w:id="1632" w:name="_Toc464120687"/>
      <w:bookmarkStart w:id="1633" w:name="_Toc466970605"/>
      <w:bookmarkStart w:id="1634" w:name="_Toc468462519"/>
      <w:bookmarkStart w:id="1635" w:name="_Toc469482112"/>
      <w:bookmarkStart w:id="1636" w:name="_Toc472411887"/>
      <w:bookmarkStart w:id="1637" w:name="_Toc498588972"/>
      <w:r w:rsidRPr="00382A07">
        <w:rPr>
          <w:szCs w:val="24"/>
        </w:rPr>
        <w:lastRenderedPageBreak/>
        <w:t>Инструкции по заполнению</w:t>
      </w:r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  <w:bookmarkEnd w:id="1637"/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предварительно заполняет графы: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«Участник», в которой указывает свое фирменное наименование (в т.ч. организационно-правовую форму) и свой адрес;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«Наименование закупочной процедуры», в которой указывает наименование процедуры в соответствии Извещением о проведении запроса предложений;</w:t>
      </w:r>
    </w:p>
    <w:p w:rsidR="00726A75" w:rsidRPr="00382A07" w:rsidRDefault="00726A75" w:rsidP="005E6E3C">
      <w:pPr>
        <w:pStyle w:val="aff6"/>
        <w:numPr>
          <w:ilvl w:val="0"/>
          <w:numId w:val="79"/>
        </w:numPr>
        <w:tabs>
          <w:tab w:val="clear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«Номер на ЭТП», в которой указывает номер закупочной процедуры на ЭТП.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Графы «Дата передачи», «Время получения», «Сдал» - заполняются фактически в момент получения Представителями Организатора и Участника.</w:t>
      </w:r>
    </w:p>
    <w:p w:rsidR="00726A75" w:rsidRPr="00382A07" w:rsidRDefault="00726A75" w:rsidP="00726A75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Расписка составляется в двух экземплярах, один из которых остается у Организатора.</w:t>
      </w:r>
    </w:p>
    <w:p w:rsidR="00726A75" w:rsidRPr="00382A07" w:rsidRDefault="00726A75" w:rsidP="00726A75">
      <w:pPr>
        <w:ind w:firstLine="0"/>
        <w:rPr>
          <w:bCs w:val="0"/>
          <w:szCs w:val="24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726A75" w:rsidRPr="00382A07" w:rsidRDefault="00726A75">
      <w:pPr>
        <w:suppressAutoHyphens w:val="0"/>
        <w:spacing w:line="240" w:lineRule="auto"/>
        <w:ind w:firstLine="0"/>
        <w:jc w:val="left"/>
        <w:rPr>
          <w:lang w:eastAsia="ru-RU"/>
        </w:rPr>
        <w:sectPr w:rsidR="00726A75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7857E5" w:rsidRPr="00382A07" w:rsidRDefault="00E47073" w:rsidP="00726A7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38" w:name="_Ref440272274"/>
      <w:bookmarkStart w:id="1639" w:name="_Ref440274756"/>
      <w:bookmarkStart w:id="1640" w:name="_Toc498588973"/>
      <w:r w:rsidRPr="00382A07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382A07">
        <w:t xml:space="preserve"> (форма 1</w:t>
      </w:r>
      <w:r w:rsidR="009B44CF" w:rsidRPr="00382A07">
        <w:t>4</w:t>
      </w:r>
      <w:r w:rsidR="007857E5" w:rsidRPr="00382A07">
        <w:t>)</w:t>
      </w:r>
      <w:bookmarkEnd w:id="1638"/>
      <w:bookmarkEnd w:id="1639"/>
      <w:bookmarkEnd w:id="1640"/>
    </w:p>
    <w:p w:rsidR="007857E5" w:rsidRPr="00382A07" w:rsidRDefault="007857E5" w:rsidP="007857E5">
      <w:pPr>
        <w:pStyle w:val="3"/>
        <w:rPr>
          <w:szCs w:val="24"/>
        </w:rPr>
      </w:pPr>
      <w:bookmarkStart w:id="1641" w:name="_Toc439170718"/>
      <w:bookmarkStart w:id="1642" w:name="_Toc439172820"/>
      <w:bookmarkStart w:id="1643" w:name="_Toc439173262"/>
      <w:bookmarkStart w:id="1644" w:name="_Toc439238258"/>
      <w:bookmarkStart w:id="1645" w:name="_Toc439252806"/>
      <w:bookmarkStart w:id="1646" w:name="_Toc439323779"/>
      <w:bookmarkStart w:id="1647" w:name="_Toc440357177"/>
      <w:bookmarkStart w:id="1648" w:name="_Toc440359729"/>
      <w:bookmarkStart w:id="1649" w:name="_Toc440632193"/>
      <w:bookmarkStart w:id="1650" w:name="_Toc440876013"/>
      <w:bookmarkStart w:id="1651" w:name="_Toc441131041"/>
      <w:bookmarkStart w:id="1652" w:name="_Toc447269858"/>
      <w:bookmarkStart w:id="1653" w:name="_Toc464120689"/>
      <w:bookmarkStart w:id="1654" w:name="_Toc466970607"/>
      <w:bookmarkStart w:id="1655" w:name="_Toc468462521"/>
      <w:bookmarkStart w:id="1656" w:name="_Toc469482114"/>
      <w:bookmarkStart w:id="1657" w:name="_Toc472411889"/>
      <w:bookmarkStart w:id="1658" w:name="_Toc498588974"/>
      <w:r w:rsidRPr="00382A07">
        <w:rPr>
          <w:szCs w:val="24"/>
        </w:rPr>
        <w:t xml:space="preserve">Форма </w:t>
      </w:r>
      <w:bookmarkEnd w:id="1641"/>
      <w:r w:rsidR="00E47073" w:rsidRPr="00382A07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382A0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382A07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>Приложение 1</w:t>
      </w:r>
      <w:r w:rsidR="009B44CF" w:rsidRPr="00382A07">
        <w:rPr>
          <w:sz w:val="24"/>
          <w:szCs w:val="24"/>
        </w:rPr>
        <w:t>3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7857E5" w:rsidRPr="00382A07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382A07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59" w:name="_Toc300142269"/>
      <w:bookmarkStart w:id="1660" w:name="_Toc309735391"/>
      <w:bookmarkStart w:id="1661" w:name="_Toc309985625"/>
      <w:r w:rsidRPr="00382A07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59"/>
      <w:r w:rsidRPr="00382A07">
        <w:rPr>
          <w:b/>
          <w:bCs w:val="0"/>
          <w:snapToGrid w:val="0"/>
          <w:sz w:val="24"/>
          <w:szCs w:val="24"/>
        </w:rPr>
        <w:t xml:space="preserve"> </w:t>
      </w:r>
      <w:bookmarkEnd w:id="1660"/>
      <w:bookmarkEnd w:id="1661"/>
    </w:p>
    <w:p w:rsidR="007857E5" w:rsidRPr="00382A07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382A07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382A07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Настоящим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382A07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за </w:t>
      </w:r>
      <w:r w:rsidRPr="00382A07">
        <w:rPr>
          <w:sz w:val="24"/>
          <w:szCs w:val="24"/>
          <w:shd w:val="clear" w:color="auto" w:fill="FFFF99"/>
        </w:rPr>
        <w:t>{указываются налоговые периоды}</w:t>
      </w:r>
      <w:r w:rsidRPr="00382A07">
        <w:rPr>
          <w:sz w:val="24"/>
          <w:szCs w:val="24"/>
        </w:rPr>
        <w:t xml:space="preserve"> общедоступными.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382A07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382A07">
        <w:rPr>
          <w:sz w:val="24"/>
          <w:szCs w:val="24"/>
        </w:rPr>
        <w:t xml:space="preserve"> </w:t>
      </w:r>
      <w:r w:rsidR="00726A75" w:rsidRPr="00382A07">
        <w:rPr>
          <w:sz w:val="24"/>
          <w:szCs w:val="24"/>
        </w:rPr>
        <w:t>в адрес ПАО «МРСК Центра» (ИНН 6901067107, ОГРН 1046900099498)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382A07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382A07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382A07">
        <w:rPr>
          <w:b/>
          <w:snapToGrid w:val="0"/>
          <w:sz w:val="24"/>
          <w:szCs w:val="24"/>
        </w:rPr>
        <w:t>М.П.</w:t>
      </w: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382A07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(</w:t>
      </w:r>
      <w:r w:rsidRPr="00382A07">
        <w:rPr>
          <w:b/>
          <w:bCs w:val="0"/>
          <w:sz w:val="24"/>
          <w:szCs w:val="24"/>
          <w:shd w:val="clear" w:color="auto" w:fill="FFFF99"/>
        </w:rPr>
        <w:t>указывается конкретно каким).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382A07" w:rsidTr="007857E5"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382A07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382A07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7857E5" w:rsidRPr="00382A07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Pr="00382A07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 w:rsidRPr="00382A07">
        <w:rPr>
          <w:szCs w:val="24"/>
        </w:rPr>
        <w:br w:type="page"/>
      </w:r>
    </w:p>
    <w:p w:rsidR="007857E5" w:rsidRPr="00382A07" w:rsidRDefault="007857E5" w:rsidP="007857E5">
      <w:pPr>
        <w:pStyle w:val="3"/>
        <w:rPr>
          <w:szCs w:val="24"/>
        </w:rPr>
      </w:pPr>
      <w:bookmarkStart w:id="1662" w:name="_Toc439170719"/>
      <w:bookmarkStart w:id="1663" w:name="_Toc439172821"/>
      <w:bookmarkStart w:id="1664" w:name="_Toc439173263"/>
      <w:bookmarkStart w:id="1665" w:name="_Toc439238259"/>
      <w:bookmarkStart w:id="1666" w:name="_Toc439252807"/>
      <w:bookmarkStart w:id="1667" w:name="_Toc439323780"/>
      <w:bookmarkStart w:id="1668" w:name="_Toc440357178"/>
      <w:bookmarkStart w:id="1669" w:name="_Toc440359730"/>
      <w:bookmarkStart w:id="1670" w:name="_Toc440632194"/>
      <w:bookmarkStart w:id="1671" w:name="_Toc440876014"/>
      <w:bookmarkStart w:id="1672" w:name="_Toc441131042"/>
      <w:bookmarkStart w:id="1673" w:name="_Toc447269859"/>
      <w:bookmarkStart w:id="1674" w:name="_Toc464120690"/>
      <w:bookmarkStart w:id="1675" w:name="_Toc466970608"/>
      <w:bookmarkStart w:id="1676" w:name="_Toc468462522"/>
      <w:bookmarkStart w:id="1677" w:name="_Toc469482115"/>
      <w:bookmarkStart w:id="1678" w:name="_Toc472411890"/>
      <w:bookmarkStart w:id="1679" w:name="_Toc498588975"/>
      <w:r w:rsidRPr="00382A07">
        <w:rPr>
          <w:szCs w:val="24"/>
        </w:rPr>
        <w:lastRenderedPageBreak/>
        <w:t>Инструкции по заполнению</w:t>
      </w:r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документами.</w:t>
      </w:r>
    </w:p>
    <w:p w:rsidR="007857E5" w:rsidRPr="00382A07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Pr="00382A07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382A07">
        <w:rPr>
          <w:lang w:eastAsia="ru-RU"/>
        </w:rPr>
        <w:br w:type="page"/>
      </w:r>
    </w:p>
    <w:p w:rsidR="00E47073" w:rsidRPr="00382A07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RPr="00382A07" w:rsidSect="002B0606"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382A07" w:rsidRDefault="00635719" w:rsidP="00E418BB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680" w:name="_Ref93268095"/>
      <w:bookmarkStart w:id="1681" w:name="_Ref93268099"/>
      <w:bookmarkStart w:id="1682" w:name="_Toc98253958"/>
      <w:bookmarkStart w:id="1683" w:name="_Toc165173884"/>
      <w:bookmarkStart w:id="1684" w:name="_Toc423423678"/>
      <w:bookmarkStart w:id="1685" w:name="_Ref440272510"/>
      <w:bookmarkStart w:id="1686" w:name="_Ref440274961"/>
      <w:bookmarkStart w:id="1687" w:name="_Toc498588976"/>
      <w:r w:rsidRPr="00382A07">
        <w:lastRenderedPageBreak/>
        <w:t>План распределения объемов выполнения поставок внутри коллективного Участника (форма </w:t>
      </w:r>
      <w:r w:rsidR="009B44CF" w:rsidRPr="00382A07">
        <w:t>15</w:t>
      </w:r>
      <w:r w:rsidRPr="00382A07">
        <w:t>)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</w:p>
    <w:p w:rsidR="00635719" w:rsidRPr="00382A07" w:rsidRDefault="00635719" w:rsidP="00635719">
      <w:r w:rsidRPr="00382A07">
        <w:rPr>
          <w:sz w:val="24"/>
          <w:szCs w:val="24"/>
        </w:rPr>
        <w:t>(</w:t>
      </w:r>
      <w:r w:rsidRPr="00382A0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382A07">
        <w:rPr>
          <w:sz w:val="24"/>
          <w:szCs w:val="24"/>
        </w:rPr>
        <w:t>)</w:t>
      </w:r>
    </w:p>
    <w:p w:rsidR="00635719" w:rsidRPr="00382A07" w:rsidRDefault="00635719" w:rsidP="00635719">
      <w:pPr>
        <w:pStyle w:val="3"/>
        <w:rPr>
          <w:szCs w:val="24"/>
        </w:rPr>
      </w:pPr>
      <w:bookmarkStart w:id="1688" w:name="_Toc90385125"/>
      <w:bookmarkStart w:id="1689" w:name="_Toc439170705"/>
      <w:bookmarkStart w:id="1690" w:name="_Toc439172807"/>
      <w:bookmarkStart w:id="1691" w:name="_Toc439173268"/>
      <w:bookmarkStart w:id="1692" w:name="_Toc439238264"/>
      <w:bookmarkStart w:id="1693" w:name="_Toc439252812"/>
      <w:bookmarkStart w:id="1694" w:name="_Toc439323785"/>
      <w:bookmarkStart w:id="1695" w:name="_Toc440357183"/>
      <w:bookmarkStart w:id="1696" w:name="_Toc440359735"/>
      <w:bookmarkStart w:id="1697" w:name="_Toc440632199"/>
      <w:bookmarkStart w:id="1698" w:name="_Toc440876016"/>
      <w:bookmarkStart w:id="1699" w:name="_Toc441131044"/>
      <w:bookmarkStart w:id="1700" w:name="_Toc447269861"/>
      <w:bookmarkStart w:id="1701" w:name="_Toc464120692"/>
      <w:bookmarkStart w:id="1702" w:name="_Toc466970610"/>
      <w:bookmarkStart w:id="1703" w:name="_Toc468462524"/>
      <w:bookmarkStart w:id="1704" w:name="_Toc469482117"/>
      <w:bookmarkStart w:id="1705" w:name="_Toc472411892"/>
      <w:bookmarkStart w:id="1706" w:name="_Toc498588977"/>
      <w:r w:rsidRPr="00382A07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688"/>
      <w:bookmarkEnd w:id="1689"/>
      <w:bookmarkEnd w:id="1690"/>
      <w:bookmarkEnd w:id="1691"/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</w:p>
    <w:p w:rsidR="00635719" w:rsidRPr="00382A0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начало формы</w:t>
      </w:r>
    </w:p>
    <w:p w:rsidR="00635719" w:rsidRPr="00382A07" w:rsidRDefault="00635719" w:rsidP="00635719">
      <w:pPr>
        <w:spacing w:line="240" w:lineRule="auto"/>
        <w:ind w:firstLine="0"/>
        <w:jc w:val="left"/>
        <w:rPr>
          <w:sz w:val="24"/>
          <w:szCs w:val="24"/>
        </w:rPr>
      </w:pPr>
      <w:r w:rsidRPr="00382A07">
        <w:rPr>
          <w:sz w:val="24"/>
          <w:szCs w:val="24"/>
        </w:rPr>
        <w:t xml:space="preserve">Приложение </w:t>
      </w:r>
      <w:r w:rsidRPr="00382A07">
        <w:rPr>
          <w:noProof/>
          <w:sz w:val="24"/>
          <w:szCs w:val="24"/>
        </w:rPr>
        <w:t>1</w:t>
      </w:r>
      <w:r w:rsidR="009B44CF" w:rsidRPr="00382A07">
        <w:rPr>
          <w:noProof/>
          <w:sz w:val="24"/>
          <w:szCs w:val="24"/>
        </w:rPr>
        <w:t>4</w:t>
      </w:r>
      <w:r w:rsidRPr="00382A07">
        <w:rPr>
          <w:sz w:val="24"/>
          <w:szCs w:val="24"/>
        </w:rPr>
        <w:t xml:space="preserve"> к письму о подаче оферты</w:t>
      </w:r>
      <w:r w:rsidRPr="00382A07">
        <w:rPr>
          <w:sz w:val="24"/>
          <w:szCs w:val="24"/>
        </w:rPr>
        <w:br/>
        <w:t>от «____»_____________ г. №__________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382A07">
        <w:rPr>
          <w:b/>
          <w:sz w:val="24"/>
          <w:szCs w:val="24"/>
        </w:rPr>
        <w:t>План распределения объемов выполнения поставок продукции внутри коллективного Участника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  <w:r w:rsidRPr="00382A07">
        <w:rPr>
          <w:sz w:val="24"/>
          <w:szCs w:val="24"/>
        </w:rPr>
        <w:t>Наименование и адрес лидера коллективного Участника: _______________________</w:t>
      </w:r>
    </w:p>
    <w:p w:rsidR="00635719" w:rsidRPr="00382A07" w:rsidRDefault="00635719" w:rsidP="00635719">
      <w:pPr>
        <w:spacing w:line="240" w:lineRule="auto"/>
        <w:ind w:firstLine="0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0"/>
        <w:gridCol w:w="3284"/>
        <w:gridCol w:w="1689"/>
        <w:gridCol w:w="1432"/>
        <w:gridCol w:w="1276"/>
        <w:gridCol w:w="1349"/>
      </w:tblGrid>
      <w:tr w:rsidR="00635719" w:rsidRPr="00382A07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382A07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382A07">
              <w:rPr>
                <w:b/>
              </w:rPr>
              <w:t>№ п/п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Сроки поставки (начало и окончание)</w:t>
            </w:r>
          </w:p>
        </w:tc>
      </w:tr>
      <w:tr w:rsidR="00635719" w:rsidRPr="00382A07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382A07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382A07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5E6E3C">
            <w:pPr>
              <w:pStyle w:val="aff1"/>
              <w:numPr>
                <w:ilvl w:val="0"/>
                <w:numId w:val="59"/>
              </w:numPr>
              <w:suppressAutoHyphens w:val="0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56"/>
        </w:trPr>
        <w:tc>
          <w:tcPr>
            <w:tcW w:w="640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382A07">
              <w:rPr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382A07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382A07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382A07">
              <w:rPr>
                <w:b/>
                <w:sz w:val="22"/>
              </w:rPr>
              <w:t>Х</w:t>
            </w:r>
          </w:p>
        </w:tc>
      </w:tr>
    </w:tbl>
    <w:p w:rsidR="00635719" w:rsidRPr="00382A07" w:rsidRDefault="00635719" w:rsidP="00635719">
      <w:pPr>
        <w:spacing w:line="240" w:lineRule="auto"/>
        <w:rPr>
          <w:sz w:val="24"/>
          <w:szCs w:val="24"/>
        </w:rPr>
      </w:pP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(подпись, М.П.)</w:t>
      </w:r>
    </w:p>
    <w:p w:rsidR="00635719" w:rsidRPr="00382A07" w:rsidRDefault="00635719" w:rsidP="00635719">
      <w:pPr>
        <w:spacing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____________________________________</w:t>
      </w:r>
    </w:p>
    <w:p w:rsidR="00635719" w:rsidRPr="00382A07" w:rsidRDefault="00635719" w:rsidP="00635719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382A0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382A0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spacing w:val="36"/>
          <w:sz w:val="24"/>
          <w:szCs w:val="24"/>
        </w:rPr>
      </w:pPr>
      <w:r w:rsidRPr="00382A07">
        <w:rPr>
          <w:b/>
          <w:spacing w:val="36"/>
          <w:sz w:val="24"/>
          <w:szCs w:val="24"/>
        </w:rPr>
        <w:t>конец формы</w:t>
      </w:r>
    </w:p>
    <w:p w:rsidR="00635719" w:rsidRPr="00382A07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707" w:name="_Toc90385126"/>
      <w:bookmarkStart w:id="1708" w:name="_Toc98253959"/>
      <w:bookmarkStart w:id="1709" w:name="_Toc157248211"/>
      <w:bookmarkStart w:id="1710" w:name="_Toc157496580"/>
      <w:bookmarkStart w:id="1711" w:name="_Toc158206119"/>
      <w:bookmarkStart w:id="1712" w:name="_Toc164057804"/>
      <w:bookmarkStart w:id="1713" w:name="_Toc164137154"/>
      <w:bookmarkStart w:id="1714" w:name="_Toc164161314"/>
      <w:bookmarkStart w:id="1715" w:name="_Toc165173885"/>
      <w:r w:rsidRPr="00382A07">
        <w:rPr>
          <w:b/>
          <w:szCs w:val="24"/>
        </w:rPr>
        <w:br w:type="page"/>
      </w:r>
    </w:p>
    <w:p w:rsidR="00635719" w:rsidRPr="00382A07" w:rsidRDefault="00635719" w:rsidP="00635719">
      <w:pPr>
        <w:pStyle w:val="3"/>
        <w:rPr>
          <w:szCs w:val="24"/>
        </w:rPr>
      </w:pPr>
      <w:bookmarkStart w:id="1716" w:name="_Toc439170706"/>
      <w:bookmarkStart w:id="1717" w:name="_Toc439172808"/>
      <w:bookmarkStart w:id="1718" w:name="_Toc439173269"/>
      <w:bookmarkStart w:id="1719" w:name="_Toc439238265"/>
      <w:bookmarkStart w:id="1720" w:name="_Toc439252813"/>
      <w:bookmarkStart w:id="1721" w:name="_Toc439323786"/>
      <w:bookmarkStart w:id="1722" w:name="_Toc440357184"/>
      <w:bookmarkStart w:id="1723" w:name="_Toc440359736"/>
      <w:bookmarkStart w:id="1724" w:name="_Toc440632200"/>
      <w:bookmarkStart w:id="1725" w:name="_Toc440876017"/>
      <w:bookmarkStart w:id="1726" w:name="_Toc441131045"/>
      <w:bookmarkStart w:id="1727" w:name="_Toc447269862"/>
      <w:bookmarkStart w:id="1728" w:name="_Toc464120693"/>
      <w:bookmarkStart w:id="1729" w:name="_Toc466970611"/>
      <w:bookmarkStart w:id="1730" w:name="_Toc468462525"/>
      <w:bookmarkStart w:id="1731" w:name="_Toc469482118"/>
      <w:bookmarkStart w:id="1732" w:name="_Toc472411893"/>
      <w:bookmarkStart w:id="1733" w:name="_Toc498588978"/>
      <w:r w:rsidRPr="00382A07">
        <w:rPr>
          <w:szCs w:val="24"/>
        </w:rPr>
        <w:lastRenderedPageBreak/>
        <w:t>Инструкции по заполнению</w:t>
      </w:r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  <w:bookmarkEnd w:id="1720"/>
      <w:bookmarkEnd w:id="1721"/>
      <w:bookmarkEnd w:id="1722"/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Данная форма заполняется только в том случае, если Заявка подается коллективным Участником (подраздел </w:t>
      </w:r>
      <w:r w:rsidR="00007625">
        <w:fldChar w:fldCharType="begin"/>
      </w:r>
      <w:r w:rsidR="00007625">
        <w:instrText xml:space="preserve"> REF _Ref191386461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3.3.10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Участник указывает дату и номер Заявки в соответствии с письмом о подаче оферты </w:t>
      </w:r>
      <w:r w:rsidR="00D90031" w:rsidRPr="00382A07">
        <w:rPr>
          <w:sz w:val="24"/>
          <w:szCs w:val="24"/>
        </w:rPr>
        <w:t xml:space="preserve">(подраздел </w:t>
      </w:r>
      <w:r w:rsidR="00007625">
        <w:fldChar w:fldCharType="begin"/>
      </w:r>
      <w:r w:rsidR="00007625">
        <w:instrText xml:space="preserve"> REF _Ref55336310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5.1</w:t>
      </w:r>
      <w:r w:rsidR="00007625">
        <w:fldChar w:fldCharType="end"/>
      </w:r>
      <w:r w:rsidR="00D90031" w:rsidRPr="00382A07">
        <w:rPr>
          <w:sz w:val="24"/>
          <w:szCs w:val="24"/>
        </w:rPr>
        <w:t>)</w:t>
      </w:r>
      <w:r w:rsidRPr="00382A07">
        <w:rPr>
          <w:sz w:val="24"/>
          <w:szCs w:val="24"/>
        </w:rPr>
        <w:t>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Участник указывает свое фирменное наименование (в т.ч. организационно-правовую форму) и свой адрес.</w:t>
      </w:r>
    </w:p>
    <w:p w:rsidR="00635719" w:rsidRPr="00382A0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В данной форме лидер коллективного Участника указывает: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>перечень поставляемой продукции;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стоимость продукции в денежном и процентном выражении в соответствии с </w:t>
      </w:r>
      <w:r w:rsidR="00841A6F" w:rsidRPr="00382A07">
        <w:rPr>
          <w:sz w:val="24"/>
          <w:szCs w:val="24"/>
        </w:rPr>
        <w:t xml:space="preserve">Сводной таблицей стоимости </w:t>
      </w:r>
      <w:r w:rsidR="00F04258" w:rsidRPr="00382A07">
        <w:rPr>
          <w:bCs w:val="0"/>
          <w:sz w:val="24"/>
          <w:szCs w:val="24"/>
        </w:rPr>
        <w:t xml:space="preserve">поставок </w:t>
      </w:r>
      <w:r w:rsidRPr="00382A07">
        <w:rPr>
          <w:sz w:val="24"/>
          <w:szCs w:val="24"/>
        </w:rPr>
        <w:t>(</w:t>
      </w:r>
      <w:r w:rsidR="00D90031" w:rsidRPr="00382A07">
        <w:rPr>
          <w:sz w:val="24"/>
          <w:szCs w:val="24"/>
        </w:rPr>
        <w:t>подраздел</w:t>
      </w:r>
      <w:r w:rsidR="00841A6F" w:rsidRPr="00382A07">
        <w:rPr>
          <w:sz w:val="24"/>
          <w:szCs w:val="24"/>
        </w:rPr>
        <w:t xml:space="preserve"> </w:t>
      </w:r>
      <w:r w:rsidR="00007625">
        <w:fldChar w:fldCharType="begin"/>
      </w:r>
      <w:r w:rsidR="00007625">
        <w:instrText xml:space="preserve"> REF _Ref440274337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5.2</w:t>
      </w:r>
      <w:r w:rsidR="00007625">
        <w:fldChar w:fldCharType="end"/>
      </w:r>
      <w:r w:rsidRPr="00382A07">
        <w:rPr>
          <w:sz w:val="24"/>
          <w:szCs w:val="24"/>
        </w:rPr>
        <w:t>);</w:t>
      </w:r>
    </w:p>
    <w:p w:rsidR="00635719" w:rsidRPr="00382A0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82A07">
        <w:rPr>
          <w:sz w:val="24"/>
          <w:szCs w:val="24"/>
        </w:rPr>
        <w:t xml:space="preserve">сроки поставки продукции в соответствии с Графиком </w:t>
      </w:r>
      <w:r w:rsidR="00817246" w:rsidRPr="00382A07">
        <w:rPr>
          <w:sz w:val="24"/>
          <w:szCs w:val="24"/>
        </w:rPr>
        <w:t>выполнения поставок</w:t>
      </w:r>
      <w:r w:rsidRPr="00382A07">
        <w:rPr>
          <w:sz w:val="24"/>
          <w:szCs w:val="24"/>
        </w:rPr>
        <w:t xml:space="preserve"> (подраздел </w:t>
      </w:r>
      <w:r w:rsidR="00007625">
        <w:fldChar w:fldCharType="begin"/>
      </w:r>
      <w:r w:rsidR="00007625">
        <w:instrText xml:space="preserve"> REF _Ref440274366 \r \h  \* MERGEFORMAT </w:instrText>
      </w:r>
      <w:r w:rsidR="00007625">
        <w:fldChar w:fldCharType="separate"/>
      </w:r>
      <w:r w:rsidR="004D5055" w:rsidRPr="004D5055">
        <w:rPr>
          <w:sz w:val="24"/>
          <w:szCs w:val="24"/>
        </w:rPr>
        <w:t>5.4</w:t>
      </w:r>
      <w:r w:rsidR="00007625">
        <w:fldChar w:fldCharType="end"/>
      </w:r>
      <w:r w:rsidRPr="00382A07">
        <w:rPr>
          <w:sz w:val="24"/>
          <w:szCs w:val="24"/>
        </w:rPr>
        <w:t>).</w:t>
      </w:r>
    </w:p>
    <w:p w:rsidR="00635719" w:rsidRPr="00382A07" w:rsidRDefault="00635719" w:rsidP="00635719">
      <w:pPr>
        <w:rPr>
          <w:sz w:val="24"/>
          <w:szCs w:val="24"/>
        </w:rPr>
      </w:pPr>
    </w:p>
    <w:sectPr w:rsidR="00635719" w:rsidRPr="00382A07" w:rsidSect="00E418BB">
      <w:pgSz w:w="11909" w:h="16834"/>
      <w:pgMar w:top="958" w:right="851" w:bottom="1134" w:left="1242" w:header="720" w:footer="567" w:gutter="0"/>
      <w:cols w:space="6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53B86" w:rsidRDefault="00453B86">
      <w:pPr>
        <w:spacing w:line="240" w:lineRule="auto"/>
      </w:pPr>
      <w:r>
        <w:separator/>
      </w:r>
    </w:p>
  </w:endnote>
  <w:endnote w:type="continuationSeparator" w:id="0">
    <w:p w:rsidR="00453B86" w:rsidRDefault="00453B86">
      <w:pPr>
        <w:spacing w:line="240" w:lineRule="auto"/>
      </w:pPr>
      <w:r>
        <w:continuationSeparator/>
      </w:r>
    </w:p>
  </w:endnote>
  <w:endnote w:id="1">
    <w:p w:rsidR="00CA33D5" w:rsidRPr="001D6DBB" w:rsidRDefault="00CA33D5" w:rsidP="001D6DBB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CA33D5" w:rsidRDefault="00CA33D5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FA0376" w:rsidRDefault="00CA33D5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2E19AA">
      <w:rPr>
        <w:noProof/>
        <w:sz w:val="16"/>
        <w:szCs w:val="16"/>
        <w:lang w:eastAsia="ru-RU"/>
      </w:rPr>
      <w:t>30</w:t>
    </w:r>
    <w:r w:rsidRPr="00FA0376">
      <w:rPr>
        <w:sz w:val="16"/>
        <w:szCs w:val="16"/>
        <w:lang w:eastAsia="ru-RU"/>
      </w:rPr>
      <w:fldChar w:fldCharType="end"/>
    </w:r>
  </w:p>
  <w:p w:rsidR="00CA33D5" w:rsidRPr="00EE0539" w:rsidRDefault="00CA33D5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Открытый запрос предложений на </w:t>
    </w:r>
    <w:r w:rsidRPr="00C12FA4">
      <w:rPr>
        <w:sz w:val="18"/>
        <w:szCs w:val="18"/>
      </w:rPr>
      <w:t xml:space="preserve">право заключения </w:t>
    </w:r>
    <w:r w:rsidR="00F941F8" w:rsidRPr="00F941F8">
      <w:rPr>
        <w:sz w:val="18"/>
        <w:szCs w:val="18"/>
      </w:rPr>
      <w:t xml:space="preserve">Договора на поставку </w:t>
    </w:r>
    <w:r w:rsidR="002B0FCA" w:rsidRPr="002B0FCA">
      <w:rPr>
        <w:sz w:val="18"/>
        <w:szCs w:val="18"/>
      </w:rPr>
      <w:t>запчастей к выключателям, разъединителям</w:t>
    </w:r>
    <w:r w:rsidR="00F941F8" w:rsidRPr="00F941F8">
      <w:rPr>
        <w:sz w:val="18"/>
        <w:szCs w:val="18"/>
      </w:rPr>
      <w:br/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53B86" w:rsidRDefault="00453B86">
      <w:pPr>
        <w:spacing w:line="240" w:lineRule="auto"/>
      </w:pPr>
      <w:r>
        <w:separator/>
      </w:r>
    </w:p>
  </w:footnote>
  <w:footnote w:type="continuationSeparator" w:id="0">
    <w:p w:rsidR="00453B86" w:rsidRDefault="00453B86">
      <w:pPr>
        <w:spacing w:line="240" w:lineRule="auto"/>
      </w:pPr>
      <w:r>
        <w:continuationSeparator/>
      </w:r>
    </w:p>
  </w:footnote>
  <w:footnote w:id="1">
    <w:p w:rsidR="00CA33D5" w:rsidRPr="00B3668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CA33D5" w:rsidRDefault="00CA33D5" w:rsidP="00642D28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CA33D5" w:rsidRDefault="00CA33D5" w:rsidP="00642D28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CA33D5" w:rsidRPr="00F83889" w:rsidRDefault="00CA33D5" w:rsidP="00150188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CA33D5" w:rsidRDefault="00CA33D5" w:rsidP="00726A75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Pr="00930031" w:rsidRDefault="00CA33D5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A33D5" w:rsidRDefault="00CA33D5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3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4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0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1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3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6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7" w15:restartNumberingAfterBreak="0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8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9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0" w15:restartNumberingAfterBreak="0">
    <w:nsid w:val="1F7D4374"/>
    <w:multiLevelType w:val="hybridMultilevel"/>
    <w:tmpl w:val="054800B2"/>
    <w:lvl w:ilvl="0" w:tplc="04190017">
      <w:start w:val="1"/>
      <w:numFmt w:val="lowerLetter"/>
      <w:lvlText w:val="%1)"/>
      <w:lvlJc w:val="left"/>
      <w:pPr>
        <w:ind w:left="11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8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80" w:hanging="360"/>
      </w:pPr>
      <w:rPr>
        <w:rFonts w:ascii="Wingdings" w:hAnsi="Wingdings" w:hint="default"/>
      </w:rPr>
    </w:lvl>
  </w:abstractNum>
  <w:abstractNum w:abstractNumId="91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2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3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4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5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6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7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9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0" w15:restartNumberingAfterBreak="0">
    <w:nsid w:val="318D3771"/>
    <w:multiLevelType w:val="multilevel"/>
    <w:tmpl w:val="02A2560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3.12.%3"/>
      <w:lvlJc w:val="left"/>
      <w:pPr>
        <w:ind w:left="2166" w:hanging="720"/>
      </w:pPr>
      <w:rPr>
        <w:rFonts w:cs="Times New Roman"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1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2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3" w15:restartNumberingAfterBreak="0">
    <w:nsid w:val="3757325A"/>
    <w:multiLevelType w:val="hybridMultilevel"/>
    <w:tmpl w:val="EBB07D9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4" w15:restartNumberingAfterBreak="0">
    <w:nsid w:val="381420B8"/>
    <w:multiLevelType w:val="hybridMultilevel"/>
    <w:tmpl w:val="E764A890"/>
    <w:lvl w:ilvl="0" w:tplc="AA5062A2">
      <w:start w:val="1"/>
      <w:numFmt w:val="decimal"/>
      <w:lvlText w:val="3.3.14.3.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06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7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08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9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0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1" w15:restartNumberingAfterBreak="0">
    <w:nsid w:val="40967038"/>
    <w:multiLevelType w:val="hybridMultilevel"/>
    <w:tmpl w:val="6FCC8326"/>
    <w:lvl w:ilvl="0" w:tplc="51F8E9A8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2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3" w15:restartNumberingAfterBreak="0">
    <w:nsid w:val="431A10ED"/>
    <w:multiLevelType w:val="hybridMultilevel"/>
    <w:tmpl w:val="0E16E152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14" w15:restartNumberingAfterBreak="0">
    <w:nsid w:val="44361EE7"/>
    <w:multiLevelType w:val="hybridMultilevel"/>
    <w:tmpl w:val="7B5AA8F6"/>
    <w:lvl w:ilvl="0" w:tplc="A3EC22C6">
      <w:start w:val="1"/>
      <w:numFmt w:val="decimal"/>
      <w:lvlText w:val="3.11.%1"/>
      <w:lvlJc w:val="left"/>
      <w:pPr>
        <w:ind w:left="270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5" w15:restartNumberingAfterBreak="0">
    <w:nsid w:val="478A395C"/>
    <w:multiLevelType w:val="multilevel"/>
    <w:tmpl w:val="6DCCAAF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6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7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8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19" w15:restartNumberingAfterBreak="0">
    <w:nsid w:val="4E381330"/>
    <w:multiLevelType w:val="hybridMultilevel"/>
    <w:tmpl w:val="AD3A3DCC"/>
    <w:lvl w:ilvl="0" w:tplc="3566F9EE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D90AF7A6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457C2148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3474CBEA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68F849DA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8B941786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ADBA5FE0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78D03E94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27F43B80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0" w15:restartNumberingAfterBreak="0">
    <w:nsid w:val="4E792DFA"/>
    <w:multiLevelType w:val="hybridMultilevel"/>
    <w:tmpl w:val="A0F4232E"/>
    <w:lvl w:ilvl="0" w:tplc="174C2E3E">
      <w:start w:val="1"/>
      <w:numFmt w:val="decimal"/>
      <w:lvlText w:val="3.12.%1"/>
      <w:lvlJc w:val="left"/>
      <w:pPr>
        <w:ind w:left="1429" w:hanging="360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2" w15:restartNumberingAfterBreak="0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3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4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5" w15:restartNumberingAfterBreak="0">
    <w:nsid w:val="5DCB0E0C"/>
    <w:multiLevelType w:val="hybridMultilevel"/>
    <w:tmpl w:val="18EC66A2"/>
    <w:lvl w:ilvl="0" w:tplc="9F982CD2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F85456AA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2207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ED1CD326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D55251E2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B500440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E22C44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81D65C9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6009F20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6" w15:restartNumberingAfterBreak="0">
    <w:nsid w:val="5F306EC2"/>
    <w:multiLevelType w:val="hybridMultilevel"/>
    <w:tmpl w:val="CD7813EA"/>
    <w:lvl w:ilvl="0" w:tplc="06E600F8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6E600F8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27" w15:restartNumberingAfterBreak="0">
    <w:nsid w:val="5F3E0E38"/>
    <w:multiLevelType w:val="hybridMultilevel"/>
    <w:tmpl w:val="5F16534E"/>
    <w:name w:val="WW8Num73"/>
    <w:lvl w:ilvl="0" w:tplc="A48AAB76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28" w15:restartNumberingAfterBreak="0">
    <w:nsid w:val="5F7A28EE"/>
    <w:multiLevelType w:val="hybridMultilevel"/>
    <w:tmpl w:val="9AB493AC"/>
    <w:lvl w:ilvl="0" w:tplc="C2D02E24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29" w15:restartNumberingAfterBreak="0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0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1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2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3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4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35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6" w15:restartNumberingAfterBreak="0">
    <w:nsid w:val="6D2B49A3"/>
    <w:multiLevelType w:val="hybridMultilevel"/>
    <w:tmpl w:val="822078A0"/>
    <w:lvl w:ilvl="0" w:tplc="FFFFFFFF">
      <w:start w:val="1"/>
      <w:numFmt w:val="bullet"/>
      <w:lvlText w:val="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7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38" w15:restartNumberingAfterBreak="0">
    <w:nsid w:val="6FB26274"/>
    <w:multiLevelType w:val="hybridMultilevel"/>
    <w:tmpl w:val="79089044"/>
    <w:lvl w:ilvl="0" w:tplc="140692E4">
      <w:start w:val="3"/>
      <w:numFmt w:val="decimal"/>
      <w:lvlText w:val="3.13.%1"/>
      <w:lvlJc w:val="left"/>
      <w:pPr>
        <w:ind w:left="268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9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0" w15:restartNumberingAfterBreak="0">
    <w:nsid w:val="71A0521F"/>
    <w:multiLevelType w:val="hybridMultilevel"/>
    <w:tmpl w:val="30B86986"/>
    <w:lvl w:ilvl="0" w:tplc="E536D15A">
      <w:start w:val="1"/>
      <w:numFmt w:val="decimal"/>
      <w:lvlText w:val="%1)"/>
      <w:lvlJc w:val="left"/>
      <w:pPr>
        <w:ind w:left="1260" w:hanging="360"/>
      </w:pPr>
    </w:lvl>
    <w:lvl w:ilvl="1" w:tplc="2AE87FF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A4640B3A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98B954" w:tentative="1">
      <w:start w:val="1"/>
      <w:numFmt w:val="decimal"/>
      <w:lvlText w:val="%4."/>
      <w:lvlJc w:val="left"/>
      <w:pPr>
        <w:ind w:left="3420" w:hanging="360"/>
      </w:pPr>
    </w:lvl>
    <w:lvl w:ilvl="4" w:tplc="5EFEB088" w:tentative="1">
      <w:start w:val="1"/>
      <w:numFmt w:val="lowerLetter"/>
      <w:lvlText w:val="%5."/>
      <w:lvlJc w:val="left"/>
      <w:pPr>
        <w:ind w:left="4140" w:hanging="360"/>
      </w:pPr>
    </w:lvl>
    <w:lvl w:ilvl="5" w:tplc="D9DA23CA" w:tentative="1">
      <w:start w:val="1"/>
      <w:numFmt w:val="lowerRoman"/>
      <w:lvlText w:val="%6."/>
      <w:lvlJc w:val="right"/>
      <w:pPr>
        <w:ind w:left="4860" w:hanging="180"/>
      </w:pPr>
    </w:lvl>
    <w:lvl w:ilvl="6" w:tplc="81D08BB4" w:tentative="1">
      <w:start w:val="1"/>
      <w:numFmt w:val="decimal"/>
      <w:lvlText w:val="%7."/>
      <w:lvlJc w:val="left"/>
      <w:pPr>
        <w:ind w:left="5580" w:hanging="360"/>
      </w:pPr>
    </w:lvl>
    <w:lvl w:ilvl="7" w:tplc="DE4E08E6" w:tentative="1">
      <w:start w:val="1"/>
      <w:numFmt w:val="lowerLetter"/>
      <w:lvlText w:val="%8."/>
      <w:lvlJc w:val="left"/>
      <w:pPr>
        <w:ind w:left="6300" w:hanging="360"/>
      </w:pPr>
    </w:lvl>
    <w:lvl w:ilvl="8" w:tplc="E0325F6A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1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2" w15:restartNumberingAfterBreak="0">
    <w:nsid w:val="73C771B0"/>
    <w:multiLevelType w:val="hybridMultilevel"/>
    <w:tmpl w:val="5CB4CA08"/>
    <w:lvl w:ilvl="0" w:tplc="245094F8">
      <w:start w:val="1"/>
      <w:numFmt w:val="bullet"/>
      <w:lvlText w:val=""/>
      <w:lvlJc w:val="left"/>
      <w:pPr>
        <w:ind w:left="235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07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9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1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3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5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7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9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17" w:hanging="360"/>
      </w:pPr>
      <w:rPr>
        <w:rFonts w:ascii="Wingdings" w:hAnsi="Wingdings" w:hint="default"/>
      </w:rPr>
    </w:lvl>
  </w:abstractNum>
  <w:abstractNum w:abstractNumId="143" w15:restartNumberingAfterBreak="0">
    <w:nsid w:val="741179D3"/>
    <w:multiLevelType w:val="hybridMultilevel"/>
    <w:tmpl w:val="E4809C6C"/>
    <w:lvl w:ilvl="0" w:tplc="ED3CBBEC">
      <w:start w:val="1"/>
      <w:numFmt w:val="decimal"/>
      <w:lvlText w:val="3.13.%1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4187DCF"/>
    <w:multiLevelType w:val="hybridMultilevel"/>
    <w:tmpl w:val="6B8C48E8"/>
    <w:name w:val="WW8Num512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45" w15:restartNumberingAfterBreak="0">
    <w:nsid w:val="75120C77"/>
    <w:multiLevelType w:val="hybridMultilevel"/>
    <w:tmpl w:val="AC7A5296"/>
    <w:lvl w:ilvl="0" w:tplc="BD2CF4BC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8E664E5E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D7ECF714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3EFEE498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167A8D6C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F252D9B6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D9345346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1D4E8676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CD7EEA18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46" w15:restartNumberingAfterBreak="0">
    <w:nsid w:val="76F60E9E"/>
    <w:multiLevelType w:val="hybridMultilevel"/>
    <w:tmpl w:val="C046B2CE"/>
    <w:lvl w:ilvl="0" w:tplc="9528A684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</w:lvl>
    <w:lvl w:ilvl="3" w:tplc="04190001" w:tentative="1">
      <w:start w:val="1"/>
      <w:numFmt w:val="decimal"/>
      <w:lvlText w:val="%4."/>
      <w:lvlJc w:val="left"/>
      <w:pPr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7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4"/>
  </w:num>
  <w:num w:numId="18">
    <w:abstractNumId w:val="92"/>
  </w:num>
  <w:num w:numId="19">
    <w:abstractNumId w:val="74"/>
  </w:num>
  <w:num w:numId="20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5"/>
  </w:num>
  <w:num w:numId="22">
    <w:abstractNumId w:val="130"/>
  </w:num>
  <w:num w:numId="23">
    <w:abstractNumId w:val="98"/>
  </w:num>
  <w:num w:numId="24">
    <w:abstractNumId w:val="132"/>
  </w:num>
  <w:num w:numId="25">
    <w:abstractNumId w:val="121"/>
  </w:num>
  <w:num w:numId="26">
    <w:abstractNumId w:val="109"/>
  </w:num>
  <w:num w:numId="27">
    <w:abstractNumId w:val="75"/>
  </w:num>
  <w:num w:numId="28">
    <w:abstractNumId w:val="97"/>
  </w:num>
  <w:num w:numId="29">
    <w:abstractNumId w:val="133"/>
  </w:num>
  <w:num w:numId="30">
    <w:abstractNumId w:val="93"/>
  </w:num>
  <w:num w:numId="31">
    <w:abstractNumId w:val="94"/>
  </w:num>
  <w:num w:numId="32">
    <w:abstractNumId w:val="118"/>
  </w:num>
  <w:num w:numId="33">
    <w:abstractNumId w:val="137"/>
  </w:num>
  <w:num w:numId="34">
    <w:abstractNumId w:val="123"/>
  </w:num>
  <w:num w:numId="35">
    <w:abstractNumId w:val="108"/>
  </w:num>
  <w:num w:numId="36">
    <w:abstractNumId w:val="78"/>
  </w:num>
  <w:num w:numId="37">
    <w:abstractNumId w:val="80"/>
  </w:num>
  <w:num w:numId="38">
    <w:abstractNumId w:val="87"/>
  </w:num>
  <w:num w:numId="39">
    <w:abstractNumId w:val="95"/>
  </w:num>
  <w:num w:numId="40">
    <w:abstractNumId w:val="106"/>
  </w:num>
  <w:num w:numId="41">
    <w:abstractNumId w:val="82"/>
  </w:num>
  <w:num w:numId="42">
    <w:abstractNumId w:val="77"/>
  </w:num>
  <w:num w:numId="43">
    <w:abstractNumId w:val="135"/>
  </w:num>
  <w:num w:numId="44">
    <w:abstractNumId w:val="0"/>
  </w:num>
  <w:num w:numId="45">
    <w:abstractNumId w:val="110"/>
  </w:num>
  <w:num w:numId="46">
    <w:abstractNumId w:val="126"/>
  </w:num>
  <w:num w:numId="47">
    <w:abstractNumId w:val="129"/>
  </w:num>
  <w:num w:numId="48">
    <w:abstractNumId w:val="122"/>
  </w:num>
  <w:num w:numId="49">
    <w:abstractNumId w:val="146"/>
  </w:num>
  <w:num w:numId="50">
    <w:abstractNumId w:val="91"/>
  </w:num>
  <w:num w:numId="51">
    <w:abstractNumId w:val="79"/>
  </w:num>
  <w:num w:numId="52">
    <w:abstractNumId w:val="131"/>
  </w:num>
  <w:num w:numId="53">
    <w:abstractNumId w:val="99"/>
  </w:num>
  <w:num w:numId="54">
    <w:abstractNumId w:val="81"/>
  </w:num>
  <w:num w:numId="55">
    <w:abstractNumId w:val="83"/>
  </w:num>
  <w:num w:numId="56">
    <w:abstractNumId w:val="71"/>
  </w:num>
  <w:num w:numId="57">
    <w:abstractNumId w:val="102"/>
  </w:num>
  <w:num w:numId="58">
    <w:abstractNumId w:val="117"/>
  </w:num>
  <w:num w:numId="59">
    <w:abstractNumId w:val="72"/>
  </w:num>
  <w:num w:numId="60">
    <w:abstractNumId w:val="89"/>
  </w:num>
  <w:num w:numId="61">
    <w:abstractNumId w:val="73"/>
  </w:num>
  <w:num w:numId="62">
    <w:abstractNumId w:val="139"/>
  </w:num>
  <w:num w:numId="63">
    <w:abstractNumId w:val="10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128"/>
  </w:num>
  <w:num w:numId="65">
    <w:abstractNumId w:val="134"/>
    <w:lvlOverride w:ilvl="0">
      <w:startOverride w:val="1"/>
    </w:lvlOverride>
  </w:num>
  <w:num w:numId="66">
    <w:abstractNumId w:val="76"/>
  </w:num>
  <w:num w:numId="67">
    <w:abstractNumId w:val="141"/>
  </w:num>
  <w:num w:numId="68">
    <w:abstractNumId w:val="85"/>
  </w:num>
  <w:num w:numId="69">
    <w:abstractNumId w:val="112"/>
  </w:num>
  <w:num w:numId="70">
    <w:abstractNumId w:val="96"/>
  </w:num>
  <w:num w:numId="71">
    <w:abstractNumId w:val="116"/>
  </w:num>
  <w:num w:numId="72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3">
    <w:abstractNumId w:val="127"/>
  </w:num>
  <w:num w:numId="74">
    <w:abstractNumId w:val="140"/>
  </w:num>
  <w:num w:numId="75">
    <w:abstractNumId w:val="88"/>
  </w:num>
  <w:num w:numId="76">
    <w:abstractNumId w:val="115"/>
  </w:num>
  <w:num w:numId="77">
    <w:abstractNumId w:val="145"/>
  </w:num>
  <w:num w:numId="78">
    <w:abstractNumId w:val="119"/>
  </w:num>
  <w:num w:numId="79">
    <w:abstractNumId w:val="107"/>
  </w:num>
  <w:num w:numId="80">
    <w:abstractNumId w:val="111"/>
  </w:num>
  <w:num w:numId="81">
    <w:abstractNumId w:val="104"/>
  </w:num>
  <w:num w:numId="82">
    <w:abstractNumId w:val="105"/>
  </w:num>
  <w:num w:numId="83">
    <w:abstractNumId w:val="124"/>
  </w:num>
  <w:num w:numId="84">
    <w:abstractNumId w:val="90"/>
  </w:num>
  <w:num w:numId="85">
    <w:abstractNumId w:val="103"/>
  </w:num>
  <w:num w:numId="86">
    <w:abstractNumId w:val="120"/>
  </w:num>
  <w:num w:numId="87">
    <w:abstractNumId w:val="113"/>
  </w:num>
  <w:num w:numId="88">
    <w:abstractNumId w:val="143"/>
  </w:num>
  <w:num w:numId="89">
    <w:abstractNumId w:val="114"/>
  </w:num>
  <w:num w:numId="90">
    <w:abstractNumId w:val="100"/>
  </w:num>
  <w:num w:numId="91">
    <w:abstractNumId w:val="138"/>
  </w:num>
  <w:num w:numId="92">
    <w:abstractNumId w:val="136"/>
  </w:num>
  <w:num w:numId="93">
    <w:abstractNumId w:val="147"/>
  </w:num>
  <w:num w:numId="94">
    <w:abstractNumId w:val="142"/>
  </w:num>
  <w:num w:numId="95">
    <w:abstractNumId w:val="144"/>
  </w:num>
  <w:num w:numId="96">
    <w:abstractNumId w:val="1"/>
  </w:num>
  <w:numIdMacAtCleanup w:val="8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1AC5"/>
    <w:rsid w:val="0000216B"/>
    <w:rsid w:val="0000573D"/>
    <w:rsid w:val="00006EAA"/>
    <w:rsid w:val="00007625"/>
    <w:rsid w:val="00016C74"/>
    <w:rsid w:val="000172FE"/>
    <w:rsid w:val="00022797"/>
    <w:rsid w:val="00027446"/>
    <w:rsid w:val="00027C2B"/>
    <w:rsid w:val="00031513"/>
    <w:rsid w:val="00032368"/>
    <w:rsid w:val="000326CF"/>
    <w:rsid w:val="00032CFB"/>
    <w:rsid w:val="000333D4"/>
    <w:rsid w:val="00033D13"/>
    <w:rsid w:val="00034534"/>
    <w:rsid w:val="00035287"/>
    <w:rsid w:val="00036006"/>
    <w:rsid w:val="000364DC"/>
    <w:rsid w:val="00037B8B"/>
    <w:rsid w:val="00040EC0"/>
    <w:rsid w:val="000417CE"/>
    <w:rsid w:val="00043768"/>
    <w:rsid w:val="000443F3"/>
    <w:rsid w:val="00046356"/>
    <w:rsid w:val="00046691"/>
    <w:rsid w:val="00047253"/>
    <w:rsid w:val="00047658"/>
    <w:rsid w:val="000506A1"/>
    <w:rsid w:val="00055C84"/>
    <w:rsid w:val="00056D43"/>
    <w:rsid w:val="00065ED6"/>
    <w:rsid w:val="00067238"/>
    <w:rsid w:val="0007043F"/>
    <w:rsid w:val="0007288B"/>
    <w:rsid w:val="000729D6"/>
    <w:rsid w:val="000731A1"/>
    <w:rsid w:val="00076D8B"/>
    <w:rsid w:val="00077FB6"/>
    <w:rsid w:val="0009087F"/>
    <w:rsid w:val="00090CBD"/>
    <w:rsid w:val="0009260A"/>
    <w:rsid w:val="00092967"/>
    <w:rsid w:val="00093734"/>
    <w:rsid w:val="00096E9D"/>
    <w:rsid w:val="00097E6B"/>
    <w:rsid w:val="000A4AA3"/>
    <w:rsid w:val="000A545B"/>
    <w:rsid w:val="000A5636"/>
    <w:rsid w:val="000A6857"/>
    <w:rsid w:val="000A7A8E"/>
    <w:rsid w:val="000B19F3"/>
    <w:rsid w:val="000B291A"/>
    <w:rsid w:val="000B2C06"/>
    <w:rsid w:val="000B3EB1"/>
    <w:rsid w:val="000B5D61"/>
    <w:rsid w:val="000C0B23"/>
    <w:rsid w:val="000C1107"/>
    <w:rsid w:val="000C14F5"/>
    <w:rsid w:val="000C39DE"/>
    <w:rsid w:val="000C60B4"/>
    <w:rsid w:val="000C6DCF"/>
    <w:rsid w:val="000D1DA8"/>
    <w:rsid w:val="000D2D6A"/>
    <w:rsid w:val="000D2EFE"/>
    <w:rsid w:val="000D4ABD"/>
    <w:rsid w:val="000D62FB"/>
    <w:rsid w:val="000D67AD"/>
    <w:rsid w:val="000D67B1"/>
    <w:rsid w:val="000D70B6"/>
    <w:rsid w:val="000E024A"/>
    <w:rsid w:val="000E09E6"/>
    <w:rsid w:val="000E2758"/>
    <w:rsid w:val="000E37A8"/>
    <w:rsid w:val="000E41FA"/>
    <w:rsid w:val="000E5AC7"/>
    <w:rsid w:val="000E6363"/>
    <w:rsid w:val="000E668A"/>
    <w:rsid w:val="000E746F"/>
    <w:rsid w:val="000F09FC"/>
    <w:rsid w:val="000F0CD3"/>
    <w:rsid w:val="000F1F86"/>
    <w:rsid w:val="000F4365"/>
    <w:rsid w:val="000F4579"/>
    <w:rsid w:val="001018D6"/>
    <w:rsid w:val="00104B1E"/>
    <w:rsid w:val="00111C79"/>
    <w:rsid w:val="001124F8"/>
    <w:rsid w:val="0011547D"/>
    <w:rsid w:val="0011726E"/>
    <w:rsid w:val="00123A9F"/>
    <w:rsid w:val="00123C70"/>
    <w:rsid w:val="00124A15"/>
    <w:rsid w:val="0012590A"/>
    <w:rsid w:val="0012598D"/>
    <w:rsid w:val="00130165"/>
    <w:rsid w:val="001324A1"/>
    <w:rsid w:val="0013328C"/>
    <w:rsid w:val="00134962"/>
    <w:rsid w:val="00146DD0"/>
    <w:rsid w:val="00150188"/>
    <w:rsid w:val="00150D33"/>
    <w:rsid w:val="00151215"/>
    <w:rsid w:val="001519E9"/>
    <w:rsid w:val="00152F2A"/>
    <w:rsid w:val="0015384A"/>
    <w:rsid w:val="00155DAF"/>
    <w:rsid w:val="00157A6B"/>
    <w:rsid w:val="00160F76"/>
    <w:rsid w:val="0016246B"/>
    <w:rsid w:val="00162A8F"/>
    <w:rsid w:val="00162FC1"/>
    <w:rsid w:val="00164701"/>
    <w:rsid w:val="00166CFA"/>
    <w:rsid w:val="00170C72"/>
    <w:rsid w:val="001716DB"/>
    <w:rsid w:val="0018103F"/>
    <w:rsid w:val="00183FC6"/>
    <w:rsid w:val="00185F8B"/>
    <w:rsid w:val="00192F71"/>
    <w:rsid w:val="00193067"/>
    <w:rsid w:val="001952D8"/>
    <w:rsid w:val="00195450"/>
    <w:rsid w:val="0019725C"/>
    <w:rsid w:val="001A1D23"/>
    <w:rsid w:val="001A3C31"/>
    <w:rsid w:val="001A5DF7"/>
    <w:rsid w:val="001A6126"/>
    <w:rsid w:val="001A6511"/>
    <w:rsid w:val="001C01F9"/>
    <w:rsid w:val="001C325A"/>
    <w:rsid w:val="001C3F34"/>
    <w:rsid w:val="001C53D9"/>
    <w:rsid w:val="001C624B"/>
    <w:rsid w:val="001C6EF2"/>
    <w:rsid w:val="001D1162"/>
    <w:rsid w:val="001D6802"/>
    <w:rsid w:val="001D6DBB"/>
    <w:rsid w:val="001E0693"/>
    <w:rsid w:val="001E200B"/>
    <w:rsid w:val="001E3577"/>
    <w:rsid w:val="001E3C7F"/>
    <w:rsid w:val="001E4152"/>
    <w:rsid w:val="001F0956"/>
    <w:rsid w:val="001F15DE"/>
    <w:rsid w:val="001F34BB"/>
    <w:rsid w:val="001F3569"/>
    <w:rsid w:val="001F5A31"/>
    <w:rsid w:val="001F6C0D"/>
    <w:rsid w:val="001F7317"/>
    <w:rsid w:val="001F77A1"/>
    <w:rsid w:val="00203D2A"/>
    <w:rsid w:val="00205559"/>
    <w:rsid w:val="00206836"/>
    <w:rsid w:val="0021113E"/>
    <w:rsid w:val="002136D6"/>
    <w:rsid w:val="00216641"/>
    <w:rsid w:val="0021751A"/>
    <w:rsid w:val="00222B6E"/>
    <w:rsid w:val="00223240"/>
    <w:rsid w:val="00223246"/>
    <w:rsid w:val="0022360B"/>
    <w:rsid w:val="0023118A"/>
    <w:rsid w:val="00232E7C"/>
    <w:rsid w:val="00232FD8"/>
    <w:rsid w:val="002350E5"/>
    <w:rsid w:val="0023626C"/>
    <w:rsid w:val="00236A91"/>
    <w:rsid w:val="0023759A"/>
    <w:rsid w:val="0023778A"/>
    <w:rsid w:val="00242D62"/>
    <w:rsid w:val="00243AE6"/>
    <w:rsid w:val="00243D8F"/>
    <w:rsid w:val="002440DC"/>
    <w:rsid w:val="00246801"/>
    <w:rsid w:val="00251220"/>
    <w:rsid w:val="002514DE"/>
    <w:rsid w:val="00251B75"/>
    <w:rsid w:val="0025203C"/>
    <w:rsid w:val="002556E6"/>
    <w:rsid w:val="00260F79"/>
    <w:rsid w:val="00263B47"/>
    <w:rsid w:val="002652D9"/>
    <w:rsid w:val="00273EB7"/>
    <w:rsid w:val="00274F25"/>
    <w:rsid w:val="002762F8"/>
    <w:rsid w:val="00276C08"/>
    <w:rsid w:val="00280464"/>
    <w:rsid w:val="002848CF"/>
    <w:rsid w:val="0029211F"/>
    <w:rsid w:val="002946EF"/>
    <w:rsid w:val="00297FA1"/>
    <w:rsid w:val="002A08A6"/>
    <w:rsid w:val="002A0DBC"/>
    <w:rsid w:val="002A3666"/>
    <w:rsid w:val="002A3FD0"/>
    <w:rsid w:val="002A47D1"/>
    <w:rsid w:val="002A5458"/>
    <w:rsid w:val="002A5B42"/>
    <w:rsid w:val="002B0606"/>
    <w:rsid w:val="002B0FCA"/>
    <w:rsid w:val="002B456C"/>
    <w:rsid w:val="002B5044"/>
    <w:rsid w:val="002B5717"/>
    <w:rsid w:val="002B76A5"/>
    <w:rsid w:val="002C589F"/>
    <w:rsid w:val="002D40EE"/>
    <w:rsid w:val="002D41BC"/>
    <w:rsid w:val="002D4BC6"/>
    <w:rsid w:val="002D582B"/>
    <w:rsid w:val="002E135E"/>
    <w:rsid w:val="002E19AA"/>
    <w:rsid w:val="002E634C"/>
    <w:rsid w:val="002E6387"/>
    <w:rsid w:val="002F3EB0"/>
    <w:rsid w:val="002F7C72"/>
    <w:rsid w:val="003032B6"/>
    <w:rsid w:val="00304CD0"/>
    <w:rsid w:val="0031026C"/>
    <w:rsid w:val="0031067C"/>
    <w:rsid w:val="00311F48"/>
    <w:rsid w:val="003129D4"/>
    <w:rsid w:val="00312D09"/>
    <w:rsid w:val="00314F66"/>
    <w:rsid w:val="00317667"/>
    <w:rsid w:val="0031766B"/>
    <w:rsid w:val="00321E72"/>
    <w:rsid w:val="00322BB8"/>
    <w:rsid w:val="003260D1"/>
    <w:rsid w:val="003303E9"/>
    <w:rsid w:val="00330669"/>
    <w:rsid w:val="003311F3"/>
    <w:rsid w:val="0033182C"/>
    <w:rsid w:val="00332B6A"/>
    <w:rsid w:val="00334224"/>
    <w:rsid w:val="00334232"/>
    <w:rsid w:val="003345FE"/>
    <w:rsid w:val="003404ED"/>
    <w:rsid w:val="003417F7"/>
    <w:rsid w:val="00341CCF"/>
    <w:rsid w:val="0034341A"/>
    <w:rsid w:val="00343AE8"/>
    <w:rsid w:val="00344FCF"/>
    <w:rsid w:val="00345CCA"/>
    <w:rsid w:val="00355099"/>
    <w:rsid w:val="0035634C"/>
    <w:rsid w:val="0035708A"/>
    <w:rsid w:val="00357BE8"/>
    <w:rsid w:val="0036334A"/>
    <w:rsid w:val="00363775"/>
    <w:rsid w:val="00365234"/>
    <w:rsid w:val="0037230F"/>
    <w:rsid w:val="00375A91"/>
    <w:rsid w:val="003776BB"/>
    <w:rsid w:val="003803A7"/>
    <w:rsid w:val="0038155C"/>
    <w:rsid w:val="00382A07"/>
    <w:rsid w:val="003832F6"/>
    <w:rsid w:val="003902C8"/>
    <w:rsid w:val="0039141F"/>
    <w:rsid w:val="00395BC1"/>
    <w:rsid w:val="003A31F0"/>
    <w:rsid w:val="003A3750"/>
    <w:rsid w:val="003A3E35"/>
    <w:rsid w:val="003A59B8"/>
    <w:rsid w:val="003A7B62"/>
    <w:rsid w:val="003B0905"/>
    <w:rsid w:val="003B23E0"/>
    <w:rsid w:val="003B2BFB"/>
    <w:rsid w:val="003B3362"/>
    <w:rsid w:val="003B3DA5"/>
    <w:rsid w:val="003B4C1B"/>
    <w:rsid w:val="003C090C"/>
    <w:rsid w:val="003C164F"/>
    <w:rsid w:val="003C20A0"/>
    <w:rsid w:val="003C2207"/>
    <w:rsid w:val="003C3CB6"/>
    <w:rsid w:val="003C4C08"/>
    <w:rsid w:val="003C4CB7"/>
    <w:rsid w:val="003D1F5A"/>
    <w:rsid w:val="003D2773"/>
    <w:rsid w:val="003D3D44"/>
    <w:rsid w:val="003D4D5E"/>
    <w:rsid w:val="003D4E4C"/>
    <w:rsid w:val="003D726B"/>
    <w:rsid w:val="003D7C16"/>
    <w:rsid w:val="003E170D"/>
    <w:rsid w:val="003E63F6"/>
    <w:rsid w:val="003F1AFB"/>
    <w:rsid w:val="003F1F5E"/>
    <w:rsid w:val="003F22D7"/>
    <w:rsid w:val="003F330D"/>
    <w:rsid w:val="003F3A69"/>
    <w:rsid w:val="003F44A9"/>
    <w:rsid w:val="003F513C"/>
    <w:rsid w:val="003F52B0"/>
    <w:rsid w:val="003F5CDB"/>
    <w:rsid w:val="003F6889"/>
    <w:rsid w:val="004008AD"/>
    <w:rsid w:val="00400C79"/>
    <w:rsid w:val="00400D7D"/>
    <w:rsid w:val="00403042"/>
    <w:rsid w:val="0040431D"/>
    <w:rsid w:val="00404BF4"/>
    <w:rsid w:val="00412590"/>
    <w:rsid w:val="00414AB1"/>
    <w:rsid w:val="00414CAF"/>
    <w:rsid w:val="00415D77"/>
    <w:rsid w:val="00416AEC"/>
    <w:rsid w:val="00416F2A"/>
    <w:rsid w:val="00420F24"/>
    <w:rsid w:val="00421F58"/>
    <w:rsid w:val="00423435"/>
    <w:rsid w:val="0042517C"/>
    <w:rsid w:val="00425AFC"/>
    <w:rsid w:val="00425CE3"/>
    <w:rsid w:val="0042632C"/>
    <w:rsid w:val="00426B53"/>
    <w:rsid w:val="004349A2"/>
    <w:rsid w:val="004360F5"/>
    <w:rsid w:val="004406A6"/>
    <w:rsid w:val="00440928"/>
    <w:rsid w:val="00441E01"/>
    <w:rsid w:val="00443E0B"/>
    <w:rsid w:val="00452139"/>
    <w:rsid w:val="00453B86"/>
    <w:rsid w:val="004562F3"/>
    <w:rsid w:val="00457020"/>
    <w:rsid w:val="00461F58"/>
    <w:rsid w:val="00462A31"/>
    <w:rsid w:val="00462AAC"/>
    <w:rsid w:val="00464832"/>
    <w:rsid w:val="00466B78"/>
    <w:rsid w:val="00472FFF"/>
    <w:rsid w:val="00473053"/>
    <w:rsid w:val="0047380C"/>
    <w:rsid w:val="00473DEB"/>
    <w:rsid w:val="00474F01"/>
    <w:rsid w:val="004753D3"/>
    <w:rsid w:val="0048021C"/>
    <w:rsid w:val="004816F5"/>
    <w:rsid w:val="004834EF"/>
    <w:rsid w:val="00484899"/>
    <w:rsid w:val="00485506"/>
    <w:rsid w:val="00487FFC"/>
    <w:rsid w:val="004925B9"/>
    <w:rsid w:val="00492C8B"/>
    <w:rsid w:val="00492CA3"/>
    <w:rsid w:val="00496CB3"/>
    <w:rsid w:val="00496E25"/>
    <w:rsid w:val="004A1A68"/>
    <w:rsid w:val="004A3882"/>
    <w:rsid w:val="004A3A59"/>
    <w:rsid w:val="004B027C"/>
    <w:rsid w:val="004B4126"/>
    <w:rsid w:val="004B5CEA"/>
    <w:rsid w:val="004B5EB3"/>
    <w:rsid w:val="004C0021"/>
    <w:rsid w:val="004C0F1F"/>
    <w:rsid w:val="004C2695"/>
    <w:rsid w:val="004C2DF2"/>
    <w:rsid w:val="004C347E"/>
    <w:rsid w:val="004C4DAD"/>
    <w:rsid w:val="004C5164"/>
    <w:rsid w:val="004C5DD3"/>
    <w:rsid w:val="004C6ADA"/>
    <w:rsid w:val="004C7D00"/>
    <w:rsid w:val="004D17BD"/>
    <w:rsid w:val="004D19A8"/>
    <w:rsid w:val="004D431C"/>
    <w:rsid w:val="004D49AB"/>
    <w:rsid w:val="004D5055"/>
    <w:rsid w:val="004E1D0C"/>
    <w:rsid w:val="004E26AE"/>
    <w:rsid w:val="004E3ED2"/>
    <w:rsid w:val="004E4D11"/>
    <w:rsid w:val="004E638A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0CAB"/>
    <w:rsid w:val="005111C8"/>
    <w:rsid w:val="00512B0F"/>
    <w:rsid w:val="00513062"/>
    <w:rsid w:val="0051704E"/>
    <w:rsid w:val="00517550"/>
    <w:rsid w:val="005175A1"/>
    <w:rsid w:val="00517D87"/>
    <w:rsid w:val="0052048F"/>
    <w:rsid w:val="00520586"/>
    <w:rsid w:val="00520E03"/>
    <w:rsid w:val="0052231C"/>
    <w:rsid w:val="00523C23"/>
    <w:rsid w:val="00524812"/>
    <w:rsid w:val="00524B92"/>
    <w:rsid w:val="005252BB"/>
    <w:rsid w:val="005335FE"/>
    <w:rsid w:val="00534967"/>
    <w:rsid w:val="00534CB8"/>
    <w:rsid w:val="00534DFA"/>
    <w:rsid w:val="00535237"/>
    <w:rsid w:val="00540372"/>
    <w:rsid w:val="005436EC"/>
    <w:rsid w:val="00546518"/>
    <w:rsid w:val="00546583"/>
    <w:rsid w:val="00553A57"/>
    <w:rsid w:val="00553B6E"/>
    <w:rsid w:val="00556C74"/>
    <w:rsid w:val="005631D9"/>
    <w:rsid w:val="00570124"/>
    <w:rsid w:val="005726FA"/>
    <w:rsid w:val="00572EA1"/>
    <w:rsid w:val="00581341"/>
    <w:rsid w:val="005818B2"/>
    <w:rsid w:val="00584DFA"/>
    <w:rsid w:val="00587751"/>
    <w:rsid w:val="005878D5"/>
    <w:rsid w:val="005954C8"/>
    <w:rsid w:val="00595528"/>
    <w:rsid w:val="00595BB8"/>
    <w:rsid w:val="00596921"/>
    <w:rsid w:val="005A2329"/>
    <w:rsid w:val="005A2CAE"/>
    <w:rsid w:val="005A3827"/>
    <w:rsid w:val="005A3F4B"/>
    <w:rsid w:val="005A6816"/>
    <w:rsid w:val="005A708D"/>
    <w:rsid w:val="005B074F"/>
    <w:rsid w:val="005B75A6"/>
    <w:rsid w:val="005C10C6"/>
    <w:rsid w:val="005C22A4"/>
    <w:rsid w:val="005C6F5D"/>
    <w:rsid w:val="005D16BC"/>
    <w:rsid w:val="005D31A5"/>
    <w:rsid w:val="005D4A00"/>
    <w:rsid w:val="005D7AA7"/>
    <w:rsid w:val="005D7E4C"/>
    <w:rsid w:val="005E12FD"/>
    <w:rsid w:val="005E3DD2"/>
    <w:rsid w:val="005E6E3C"/>
    <w:rsid w:val="005E724B"/>
    <w:rsid w:val="005E7B4E"/>
    <w:rsid w:val="005F2732"/>
    <w:rsid w:val="005F2CCE"/>
    <w:rsid w:val="005F3722"/>
    <w:rsid w:val="005F514D"/>
    <w:rsid w:val="005F566D"/>
    <w:rsid w:val="005F7167"/>
    <w:rsid w:val="006008A2"/>
    <w:rsid w:val="0060162A"/>
    <w:rsid w:val="00603444"/>
    <w:rsid w:val="0060721D"/>
    <w:rsid w:val="00620D7C"/>
    <w:rsid w:val="00622B69"/>
    <w:rsid w:val="00623429"/>
    <w:rsid w:val="006238AF"/>
    <w:rsid w:val="006305A1"/>
    <w:rsid w:val="00630B39"/>
    <w:rsid w:val="006318E6"/>
    <w:rsid w:val="00631F54"/>
    <w:rsid w:val="00632F4B"/>
    <w:rsid w:val="00634B85"/>
    <w:rsid w:val="006353B1"/>
    <w:rsid w:val="00635719"/>
    <w:rsid w:val="00636BC8"/>
    <w:rsid w:val="00636BE4"/>
    <w:rsid w:val="006373F6"/>
    <w:rsid w:val="006375B4"/>
    <w:rsid w:val="0064103B"/>
    <w:rsid w:val="00641C20"/>
    <w:rsid w:val="00642D28"/>
    <w:rsid w:val="00643C66"/>
    <w:rsid w:val="0064580D"/>
    <w:rsid w:val="0064770F"/>
    <w:rsid w:val="00651B7D"/>
    <w:rsid w:val="00652223"/>
    <w:rsid w:val="006561C2"/>
    <w:rsid w:val="00661C17"/>
    <w:rsid w:val="006625DF"/>
    <w:rsid w:val="0066458E"/>
    <w:rsid w:val="0066755B"/>
    <w:rsid w:val="00667DA0"/>
    <w:rsid w:val="00667F31"/>
    <w:rsid w:val="0067090F"/>
    <w:rsid w:val="006732CC"/>
    <w:rsid w:val="00673C22"/>
    <w:rsid w:val="00673FC7"/>
    <w:rsid w:val="0067458D"/>
    <w:rsid w:val="00680B79"/>
    <w:rsid w:val="00684527"/>
    <w:rsid w:val="00685336"/>
    <w:rsid w:val="00685381"/>
    <w:rsid w:val="00687401"/>
    <w:rsid w:val="00695721"/>
    <w:rsid w:val="00696966"/>
    <w:rsid w:val="006A1B1E"/>
    <w:rsid w:val="006A695C"/>
    <w:rsid w:val="006B08E2"/>
    <w:rsid w:val="006B2E6B"/>
    <w:rsid w:val="006B3CF3"/>
    <w:rsid w:val="006B43A1"/>
    <w:rsid w:val="006B4939"/>
    <w:rsid w:val="006B7986"/>
    <w:rsid w:val="006C6116"/>
    <w:rsid w:val="006C6F82"/>
    <w:rsid w:val="006D0DE7"/>
    <w:rsid w:val="006D2FCD"/>
    <w:rsid w:val="006D34DA"/>
    <w:rsid w:val="006D58F3"/>
    <w:rsid w:val="006E10CC"/>
    <w:rsid w:val="006F457F"/>
    <w:rsid w:val="006F5FD5"/>
    <w:rsid w:val="006F6D7E"/>
    <w:rsid w:val="006F758C"/>
    <w:rsid w:val="0070025A"/>
    <w:rsid w:val="00701001"/>
    <w:rsid w:val="007011E2"/>
    <w:rsid w:val="00702B2C"/>
    <w:rsid w:val="007044CB"/>
    <w:rsid w:val="00705286"/>
    <w:rsid w:val="0070668D"/>
    <w:rsid w:val="00711BC4"/>
    <w:rsid w:val="00717F60"/>
    <w:rsid w:val="00721B30"/>
    <w:rsid w:val="007252E9"/>
    <w:rsid w:val="00725F9C"/>
    <w:rsid w:val="00726465"/>
    <w:rsid w:val="00726A75"/>
    <w:rsid w:val="00726DAC"/>
    <w:rsid w:val="007321D4"/>
    <w:rsid w:val="007418AA"/>
    <w:rsid w:val="007441D3"/>
    <w:rsid w:val="0074733C"/>
    <w:rsid w:val="00751AF7"/>
    <w:rsid w:val="00752B37"/>
    <w:rsid w:val="007556FF"/>
    <w:rsid w:val="0075787E"/>
    <w:rsid w:val="00761011"/>
    <w:rsid w:val="007628EE"/>
    <w:rsid w:val="00763E64"/>
    <w:rsid w:val="00766900"/>
    <w:rsid w:val="007705A5"/>
    <w:rsid w:val="00771E29"/>
    <w:rsid w:val="007738A8"/>
    <w:rsid w:val="00773DD1"/>
    <w:rsid w:val="007773F3"/>
    <w:rsid w:val="0077786C"/>
    <w:rsid w:val="00777ABE"/>
    <w:rsid w:val="00777E5B"/>
    <w:rsid w:val="00780C4A"/>
    <w:rsid w:val="00781AF1"/>
    <w:rsid w:val="00783ABE"/>
    <w:rsid w:val="0078409D"/>
    <w:rsid w:val="00785555"/>
    <w:rsid w:val="007857E5"/>
    <w:rsid w:val="00786C63"/>
    <w:rsid w:val="00790920"/>
    <w:rsid w:val="007929A7"/>
    <w:rsid w:val="0079480A"/>
    <w:rsid w:val="007A0938"/>
    <w:rsid w:val="007A439E"/>
    <w:rsid w:val="007A5BD1"/>
    <w:rsid w:val="007A681C"/>
    <w:rsid w:val="007A6A39"/>
    <w:rsid w:val="007A6BF1"/>
    <w:rsid w:val="007A7A25"/>
    <w:rsid w:val="007A7CFF"/>
    <w:rsid w:val="007B04F3"/>
    <w:rsid w:val="007B29BE"/>
    <w:rsid w:val="007B5153"/>
    <w:rsid w:val="007B6A8B"/>
    <w:rsid w:val="007C18F1"/>
    <w:rsid w:val="007C6A7B"/>
    <w:rsid w:val="007D07A7"/>
    <w:rsid w:val="007D0EA7"/>
    <w:rsid w:val="007D7C50"/>
    <w:rsid w:val="007E216D"/>
    <w:rsid w:val="007E4290"/>
    <w:rsid w:val="007E756B"/>
    <w:rsid w:val="007F1989"/>
    <w:rsid w:val="007F3FB7"/>
    <w:rsid w:val="007F4B76"/>
    <w:rsid w:val="007F7125"/>
    <w:rsid w:val="0080108A"/>
    <w:rsid w:val="00804801"/>
    <w:rsid w:val="008122B7"/>
    <w:rsid w:val="00813F81"/>
    <w:rsid w:val="00815A1D"/>
    <w:rsid w:val="00817246"/>
    <w:rsid w:val="008179BB"/>
    <w:rsid w:val="00820936"/>
    <w:rsid w:val="00821577"/>
    <w:rsid w:val="0082292A"/>
    <w:rsid w:val="00825388"/>
    <w:rsid w:val="00832D0A"/>
    <w:rsid w:val="00841A6F"/>
    <w:rsid w:val="0084268B"/>
    <w:rsid w:val="00845803"/>
    <w:rsid w:val="008470F5"/>
    <w:rsid w:val="00847BAA"/>
    <w:rsid w:val="008515B6"/>
    <w:rsid w:val="00852FEB"/>
    <w:rsid w:val="00855B41"/>
    <w:rsid w:val="00856BD8"/>
    <w:rsid w:val="00857518"/>
    <w:rsid w:val="00857CDA"/>
    <w:rsid w:val="008603CD"/>
    <w:rsid w:val="00861499"/>
    <w:rsid w:val="00862664"/>
    <w:rsid w:val="00863188"/>
    <w:rsid w:val="00864850"/>
    <w:rsid w:val="0087274F"/>
    <w:rsid w:val="0087407B"/>
    <w:rsid w:val="008749DE"/>
    <w:rsid w:val="00876917"/>
    <w:rsid w:val="008770BA"/>
    <w:rsid w:val="008843D2"/>
    <w:rsid w:val="00884D4A"/>
    <w:rsid w:val="0088633C"/>
    <w:rsid w:val="00886684"/>
    <w:rsid w:val="00886FAA"/>
    <w:rsid w:val="008907A8"/>
    <w:rsid w:val="00890D00"/>
    <w:rsid w:val="0089163E"/>
    <w:rsid w:val="00892301"/>
    <w:rsid w:val="008941A2"/>
    <w:rsid w:val="0089770A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C0FB2"/>
    <w:rsid w:val="008C1016"/>
    <w:rsid w:val="008C4223"/>
    <w:rsid w:val="008C4FF6"/>
    <w:rsid w:val="008C5B09"/>
    <w:rsid w:val="008C6979"/>
    <w:rsid w:val="008C7536"/>
    <w:rsid w:val="008C75C0"/>
    <w:rsid w:val="008D121B"/>
    <w:rsid w:val="008D1B83"/>
    <w:rsid w:val="008D2928"/>
    <w:rsid w:val="008D3021"/>
    <w:rsid w:val="008D6280"/>
    <w:rsid w:val="008E1BA8"/>
    <w:rsid w:val="008E58DC"/>
    <w:rsid w:val="008E6130"/>
    <w:rsid w:val="008E6AA9"/>
    <w:rsid w:val="008E7D64"/>
    <w:rsid w:val="008F389C"/>
    <w:rsid w:val="008F7BD0"/>
    <w:rsid w:val="00900494"/>
    <w:rsid w:val="009027A3"/>
    <w:rsid w:val="0090331E"/>
    <w:rsid w:val="00905DFC"/>
    <w:rsid w:val="009073D3"/>
    <w:rsid w:val="009074F7"/>
    <w:rsid w:val="0091017C"/>
    <w:rsid w:val="0091062B"/>
    <w:rsid w:val="009108F5"/>
    <w:rsid w:val="0091335C"/>
    <w:rsid w:val="0091430E"/>
    <w:rsid w:val="009146DD"/>
    <w:rsid w:val="00914CDF"/>
    <w:rsid w:val="00920271"/>
    <w:rsid w:val="00920CB0"/>
    <w:rsid w:val="009268AD"/>
    <w:rsid w:val="009270B7"/>
    <w:rsid w:val="00930031"/>
    <w:rsid w:val="00930B86"/>
    <w:rsid w:val="00932C0A"/>
    <w:rsid w:val="00936252"/>
    <w:rsid w:val="009411D6"/>
    <w:rsid w:val="00945E91"/>
    <w:rsid w:val="0094713A"/>
    <w:rsid w:val="00951E53"/>
    <w:rsid w:val="00953802"/>
    <w:rsid w:val="00953987"/>
    <w:rsid w:val="00953C23"/>
    <w:rsid w:val="00962A7A"/>
    <w:rsid w:val="00963295"/>
    <w:rsid w:val="00965713"/>
    <w:rsid w:val="00965F6F"/>
    <w:rsid w:val="00970C8F"/>
    <w:rsid w:val="00972AAA"/>
    <w:rsid w:val="00975C64"/>
    <w:rsid w:val="00980E44"/>
    <w:rsid w:val="009820FB"/>
    <w:rsid w:val="009832F9"/>
    <w:rsid w:val="00983F8A"/>
    <w:rsid w:val="0098480C"/>
    <w:rsid w:val="0098672B"/>
    <w:rsid w:val="00986D6E"/>
    <w:rsid w:val="00987F8E"/>
    <w:rsid w:val="0099066F"/>
    <w:rsid w:val="00991C07"/>
    <w:rsid w:val="00992089"/>
    <w:rsid w:val="009948B4"/>
    <w:rsid w:val="00995D58"/>
    <w:rsid w:val="0099627D"/>
    <w:rsid w:val="009A7166"/>
    <w:rsid w:val="009A7733"/>
    <w:rsid w:val="009B21B2"/>
    <w:rsid w:val="009B23DA"/>
    <w:rsid w:val="009B33B6"/>
    <w:rsid w:val="009B380E"/>
    <w:rsid w:val="009B4297"/>
    <w:rsid w:val="009B44CF"/>
    <w:rsid w:val="009B5731"/>
    <w:rsid w:val="009B7767"/>
    <w:rsid w:val="009B77D1"/>
    <w:rsid w:val="009C08E6"/>
    <w:rsid w:val="009C271D"/>
    <w:rsid w:val="009C2A9F"/>
    <w:rsid w:val="009C744E"/>
    <w:rsid w:val="009C7620"/>
    <w:rsid w:val="009D4440"/>
    <w:rsid w:val="009D4DA0"/>
    <w:rsid w:val="009D532D"/>
    <w:rsid w:val="009D58D0"/>
    <w:rsid w:val="009D59A4"/>
    <w:rsid w:val="009D7F01"/>
    <w:rsid w:val="009E049A"/>
    <w:rsid w:val="009E24FD"/>
    <w:rsid w:val="009E319E"/>
    <w:rsid w:val="009E3750"/>
    <w:rsid w:val="009E3C1F"/>
    <w:rsid w:val="009E5AF9"/>
    <w:rsid w:val="009E7216"/>
    <w:rsid w:val="009F03AB"/>
    <w:rsid w:val="009F4858"/>
    <w:rsid w:val="009F4DA0"/>
    <w:rsid w:val="009F593B"/>
    <w:rsid w:val="009F6E56"/>
    <w:rsid w:val="009F7119"/>
    <w:rsid w:val="00A01EBE"/>
    <w:rsid w:val="00A1227A"/>
    <w:rsid w:val="00A1302D"/>
    <w:rsid w:val="00A140F7"/>
    <w:rsid w:val="00A154B7"/>
    <w:rsid w:val="00A15A79"/>
    <w:rsid w:val="00A21750"/>
    <w:rsid w:val="00A23E2D"/>
    <w:rsid w:val="00A24167"/>
    <w:rsid w:val="00A24223"/>
    <w:rsid w:val="00A2572E"/>
    <w:rsid w:val="00A316A7"/>
    <w:rsid w:val="00A33B7C"/>
    <w:rsid w:val="00A37EBB"/>
    <w:rsid w:val="00A4059F"/>
    <w:rsid w:val="00A40714"/>
    <w:rsid w:val="00A40BDF"/>
    <w:rsid w:val="00A41B88"/>
    <w:rsid w:val="00A44B30"/>
    <w:rsid w:val="00A46CFE"/>
    <w:rsid w:val="00A5705A"/>
    <w:rsid w:val="00A600E3"/>
    <w:rsid w:val="00A639E3"/>
    <w:rsid w:val="00A65BA5"/>
    <w:rsid w:val="00A71624"/>
    <w:rsid w:val="00A72612"/>
    <w:rsid w:val="00A73BFA"/>
    <w:rsid w:val="00A75256"/>
    <w:rsid w:val="00A773C9"/>
    <w:rsid w:val="00A77A16"/>
    <w:rsid w:val="00A805FF"/>
    <w:rsid w:val="00A80C89"/>
    <w:rsid w:val="00A8505C"/>
    <w:rsid w:val="00A900CC"/>
    <w:rsid w:val="00A92723"/>
    <w:rsid w:val="00A94355"/>
    <w:rsid w:val="00A95FEE"/>
    <w:rsid w:val="00A96E27"/>
    <w:rsid w:val="00AA02AB"/>
    <w:rsid w:val="00AA2F2F"/>
    <w:rsid w:val="00AB54F8"/>
    <w:rsid w:val="00AC1995"/>
    <w:rsid w:val="00AC2737"/>
    <w:rsid w:val="00AD344A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6158"/>
    <w:rsid w:val="00AF70A9"/>
    <w:rsid w:val="00B012FE"/>
    <w:rsid w:val="00B016D1"/>
    <w:rsid w:val="00B01A77"/>
    <w:rsid w:val="00B033E2"/>
    <w:rsid w:val="00B03BF3"/>
    <w:rsid w:val="00B068E7"/>
    <w:rsid w:val="00B075DF"/>
    <w:rsid w:val="00B101E7"/>
    <w:rsid w:val="00B10F18"/>
    <w:rsid w:val="00B12653"/>
    <w:rsid w:val="00B20653"/>
    <w:rsid w:val="00B21EC0"/>
    <w:rsid w:val="00B2215F"/>
    <w:rsid w:val="00B22B2F"/>
    <w:rsid w:val="00B24796"/>
    <w:rsid w:val="00B24E19"/>
    <w:rsid w:val="00B26A26"/>
    <w:rsid w:val="00B27CCD"/>
    <w:rsid w:val="00B30304"/>
    <w:rsid w:val="00B32859"/>
    <w:rsid w:val="00B32CC3"/>
    <w:rsid w:val="00B37046"/>
    <w:rsid w:val="00B42AE0"/>
    <w:rsid w:val="00B42DA0"/>
    <w:rsid w:val="00B45AFF"/>
    <w:rsid w:val="00B47890"/>
    <w:rsid w:val="00B500A2"/>
    <w:rsid w:val="00B51A18"/>
    <w:rsid w:val="00B5307E"/>
    <w:rsid w:val="00B5344A"/>
    <w:rsid w:val="00B56312"/>
    <w:rsid w:val="00B618BA"/>
    <w:rsid w:val="00B61FBB"/>
    <w:rsid w:val="00B71B9D"/>
    <w:rsid w:val="00B747B0"/>
    <w:rsid w:val="00B75455"/>
    <w:rsid w:val="00B80887"/>
    <w:rsid w:val="00B86662"/>
    <w:rsid w:val="00B91F40"/>
    <w:rsid w:val="00B924FC"/>
    <w:rsid w:val="00B93617"/>
    <w:rsid w:val="00B951BB"/>
    <w:rsid w:val="00B963F9"/>
    <w:rsid w:val="00B97EDA"/>
    <w:rsid w:val="00BA1CD4"/>
    <w:rsid w:val="00BA223C"/>
    <w:rsid w:val="00BA5DEA"/>
    <w:rsid w:val="00BA7D87"/>
    <w:rsid w:val="00BB0961"/>
    <w:rsid w:val="00BB6F06"/>
    <w:rsid w:val="00BC11B7"/>
    <w:rsid w:val="00BC19F9"/>
    <w:rsid w:val="00BC23FF"/>
    <w:rsid w:val="00BC2634"/>
    <w:rsid w:val="00BC2E05"/>
    <w:rsid w:val="00BC3DAC"/>
    <w:rsid w:val="00BD05FA"/>
    <w:rsid w:val="00BD1BD4"/>
    <w:rsid w:val="00BD21D7"/>
    <w:rsid w:val="00BD2FD1"/>
    <w:rsid w:val="00BD40A3"/>
    <w:rsid w:val="00BD51DF"/>
    <w:rsid w:val="00BD5A0D"/>
    <w:rsid w:val="00BD6D03"/>
    <w:rsid w:val="00BD7161"/>
    <w:rsid w:val="00BD7AD3"/>
    <w:rsid w:val="00BE1552"/>
    <w:rsid w:val="00BE2DFB"/>
    <w:rsid w:val="00BE3785"/>
    <w:rsid w:val="00BE3BD7"/>
    <w:rsid w:val="00BE3CE1"/>
    <w:rsid w:val="00BE62BA"/>
    <w:rsid w:val="00BE6319"/>
    <w:rsid w:val="00BE6AD1"/>
    <w:rsid w:val="00BE7342"/>
    <w:rsid w:val="00BE7D79"/>
    <w:rsid w:val="00BF0828"/>
    <w:rsid w:val="00BF0EA6"/>
    <w:rsid w:val="00BF4CA0"/>
    <w:rsid w:val="00BF5310"/>
    <w:rsid w:val="00BF5FD7"/>
    <w:rsid w:val="00C00B95"/>
    <w:rsid w:val="00C04140"/>
    <w:rsid w:val="00C04FF9"/>
    <w:rsid w:val="00C05396"/>
    <w:rsid w:val="00C05EF6"/>
    <w:rsid w:val="00C12145"/>
    <w:rsid w:val="00C12B9A"/>
    <w:rsid w:val="00C12FA4"/>
    <w:rsid w:val="00C138CC"/>
    <w:rsid w:val="00C21FA7"/>
    <w:rsid w:val="00C236C0"/>
    <w:rsid w:val="00C2544E"/>
    <w:rsid w:val="00C30AF4"/>
    <w:rsid w:val="00C33106"/>
    <w:rsid w:val="00C40AD9"/>
    <w:rsid w:val="00C41228"/>
    <w:rsid w:val="00C421E1"/>
    <w:rsid w:val="00C47845"/>
    <w:rsid w:val="00C521DF"/>
    <w:rsid w:val="00C55B59"/>
    <w:rsid w:val="00C606DE"/>
    <w:rsid w:val="00C634E3"/>
    <w:rsid w:val="00C6609A"/>
    <w:rsid w:val="00C70F61"/>
    <w:rsid w:val="00C74146"/>
    <w:rsid w:val="00C74643"/>
    <w:rsid w:val="00C83E82"/>
    <w:rsid w:val="00C83EB1"/>
    <w:rsid w:val="00C84FF2"/>
    <w:rsid w:val="00C85073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2539"/>
    <w:rsid w:val="00CA33D5"/>
    <w:rsid w:val="00CA44AD"/>
    <w:rsid w:val="00CA64E5"/>
    <w:rsid w:val="00CA7861"/>
    <w:rsid w:val="00CB6141"/>
    <w:rsid w:val="00CB7299"/>
    <w:rsid w:val="00CB7EB3"/>
    <w:rsid w:val="00CC3810"/>
    <w:rsid w:val="00CC4C3A"/>
    <w:rsid w:val="00CC6D7C"/>
    <w:rsid w:val="00CD0A76"/>
    <w:rsid w:val="00CD4105"/>
    <w:rsid w:val="00CD487F"/>
    <w:rsid w:val="00CD50EF"/>
    <w:rsid w:val="00CE3C78"/>
    <w:rsid w:val="00CF3523"/>
    <w:rsid w:val="00CF39D0"/>
    <w:rsid w:val="00CF531D"/>
    <w:rsid w:val="00CF6A0E"/>
    <w:rsid w:val="00CF7D45"/>
    <w:rsid w:val="00D0215E"/>
    <w:rsid w:val="00D05065"/>
    <w:rsid w:val="00D12816"/>
    <w:rsid w:val="00D13960"/>
    <w:rsid w:val="00D139C3"/>
    <w:rsid w:val="00D14E25"/>
    <w:rsid w:val="00D15381"/>
    <w:rsid w:val="00D161E0"/>
    <w:rsid w:val="00D168A4"/>
    <w:rsid w:val="00D20928"/>
    <w:rsid w:val="00D2154A"/>
    <w:rsid w:val="00D21D4A"/>
    <w:rsid w:val="00D22887"/>
    <w:rsid w:val="00D273DE"/>
    <w:rsid w:val="00D275BB"/>
    <w:rsid w:val="00D34C63"/>
    <w:rsid w:val="00D36977"/>
    <w:rsid w:val="00D411E3"/>
    <w:rsid w:val="00D421AA"/>
    <w:rsid w:val="00D4486F"/>
    <w:rsid w:val="00D51A0B"/>
    <w:rsid w:val="00D52133"/>
    <w:rsid w:val="00D535DC"/>
    <w:rsid w:val="00D536DC"/>
    <w:rsid w:val="00D5461D"/>
    <w:rsid w:val="00D560EA"/>
    <w:rsid w:val="00D562AE"/>
    <w:rsid w:val="00D56F8C"/>
    <w:rsid w:val="00D60982"/>
    <w:rsid w:val="00D63966"/>
    <w:rsid w:val="00D6398A"/>
    <w:rsid w:val="00D642DF"/>
    <w:rsid w:val="00D663E3"/>
    <w:rsid w:val="00D725F0"/>
    <w:rsid w:val="00D75CA2"/>
    <w:rsid w:val="00D77DCB"/>
    <w:rsid w:val="00D80639"/>
    <w:rsid w:val="00D82D37"/>
    <w:rsid w:val="00D83180"/>
    <w:rsid w:val="00D84AC7"/>
    <w:rsid w:val="00D84B67"/>
    <w:rsid w:val="00D90031"/>
    <w:rsid w:val="00D904EF"/>
    <w:rsid w:val="00D92448"/>
    <w:rsid w:val="00D975BA"/>
    <w:rsid w:val="00DA1402"/>
    <w:rsid w:val="00DA4ADE"/>
    <w:rsid w:val="00DA5A22"/>
    <w:rsid w:val="00DA5FAE"/>
    <w:rsid w:val="00DA6907"/>
    <w:rsid w:val="00DA7E38"/>
    <w:rsid w:val="00DB0DDE"/>
    <w:rsid w:val="00DB109A"/>
    <w:rsid w:val="00DB3F27"/>
    <w:rsid w:val="00DB3FE0"/>
    <w:rsid w:val="00DB5A15"/>
    <w:rsid w:val="00DC0DB5"/>
    <w:rsid w:val="00DC141A"/>
    <w:rsid w:val="00DC15DC"/>
    <w:rsid w:val="00DC2470"/>
    <w:rsid w:val="00DC32FC"/>
    <w:rsid w:val="00DE2870"/>
    <w:rsid w:val="00DE4CCA"/>
    <w:rsid w:val="00DE5F20"/>
    <w:rsid w:val="00DE622D"/>
    <w:rsid w:val="00DF0D8B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50E3"/>
    <w:rsid w:val="00E26DA0"/>
    <w:rsid w:val="00E30916"/>
    <w:rsid w:val="00E30B66"/>
    <w:rsid w:val="00E328F2"/>
    <w:rsid w:val="00E335C6"/>
    <w:rsid w:val="00E33F4F"/>
    <w:rsid w:val="00E33FCD"/>
    <w:rsid w:val="00E345BC"/>
    <w:rsid w:val="00E35404"/>
    <w:rsid w:val="00E35BB7"/>
    <w:rsid w:val="00E35E44"/>
    <w:rsid w:val="00E418BB"/>
    <w:rsid w:val="00E420A2"/>
    <w:rsid w:val="00E44300"/>
    <w:rsid w:val="00E45C56"/>
    <w:rsid w:val="00E45FB8"/>
    <w:rsid w:val="00E47073"/>
    <w:rsid w:val="00E52245"/>
    <w:rsid w:val="00E523D9"/>
    <w:rsid w:val="00E52DE6"/>
    <w:rsid w:val="00E539E3"/>
    <w:rsid w:val="00E56332"/>
    <w:rsid w:val="00E56A2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22B6"/>
    <w:rsid w:val="00E74632"/>
    <w:rsid w:val="00E749E5"/>
    <w:rsid w:val="00E832A4"/>
    <w:rsid w:val="00E837F8"/>
    <w:rsid w:val="00E84ECF"/>
    <w:rsid w:val="00E9095F"/>
    <w:rsid w:val="00E91F3E"/>
    <w:rsid w:val="00E922BA"/>
    <w:rsid w:val="00E963D9"/>
    <w:rsid w:val="00EB1E5E"/>
    <w:rsid w:val="00EB5268"/>
    <w:rsid w:val="00EC1043"/>
    <w:rsid w:val="00EC2E49"/>
    <w:rsid w:val="00EC73BD"/>
    <w:rsid w:val="00ED01BF"/>
    <w:rsid w:val="00ED30BB"/>
    <w:rsid w:val="00ED3DEB"/>
    <w:rsid w:val="00ED5414"/>
    <w:rsid w:val="00ED5C7C"/>
    <w:rsid w:val="00ED6E97"/>
    <w:rsid w:val="00EE0095"/>
    <w:rsid w:val="00EE0539"/>
    <w:rsid w:val="00EE2808"/>
    <w:rsid w:val="00EE2EFB"/>
    <w:rsid w:val="00EF05C8"/>
    <w:rsid w:val="00EF1559"/>
    <w:rsid w:val="00EF23CD"/>
    <w:rsid w:val="00EF3BE3"/>
    <w:rsid w:val="00EF5BD1"/>
    <w:rsid w:val="00EF675E"/>
    <w:rsid w:val="00EF6D28"/>
    <w:rsid w:val="00F00D29"/>
    <w:rsid w:val="00F017EB"/>
    <w:rsid w:val="00F02992"/>
    <w:rsid w:val="00F030B1"/>
    <w:rsid w:val="00F04258"/>
    <w:rsid w:val="00F1041E"/>
    <w:rsid w:val="00F117F3"/>
    <w:rsid w:val="00F11F8A"/>
    <w:rsid w:val="00F12F62"/>
    <w:rsid w:val="00F15392"/>
    <w:rsid w:val="00F17AEF"/>
    <w:rsid w:val="00F17CD8"/>
    <w:rsid w:val="00F20C7B"/>
    <w:rsid w:val="00F20DBB"/>
    <w:rsid w:val="00F226A8"/>
    <w:rsid w:val="00F25BEA"/>
    <w:rsid w:val="00F27064"/>
    <w:rsid w:val="00F279F9"/>
    <w:rsid w:val="00F27D39"/>
    <w:rsid w:val="00F3215A"/>
    <w:rsid w:val="00F34760"/>
    <w:rsid w:val="00F34AFC"/>
    <w:rsid w:val="00F40058"/>
    <w:rsid w:val="00F40192"/>
    <w:rsid w:val="00F42D9E"/>
    <w:rsid w:val="00F4488D"/>
    <w:rsid w:val="00F44B29"/>
    <w:rsid w:val="00F463E8"/>
    <w:rsid w:val="00F47C29"/>
    <w:rsid w:val="00F50823"/>
    <w:rsid w:val="00F5198B"/>
    <w:rsid w:val="00F53BA0"/>
    <w:rsid w:val="00F62C5C"/>
    <w:rsid w:val="00F65528"/>
    <w:rsid w:val="00F728CD"/>
    <w:rsid w:val="00F74202"/>
    <w:rsid w:val="00F76429"/>
    <w:rsid w:val="00F76FAB"/>
    <w:rsid w:val="00F80103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2373"/>
    <w:rsid w:val="00F93610"/>
    <w:rsid w:val="00F941F8"/>
    <w:rsid w:val="00F958E8"/>
    <w:rsid w:val="00F962F2"/>
    <w:rsid w:val="00F974F9"/>
    <w:rsid w:val="00FA0376"/>
    <w:rsid w:val="00FA2656"/>
    <w:rsid w:val="00FA3AD8"/>
    <w:rsid w:val="00FA6549"/>
    <w:rsid w:val="00FB00C0"/>
    <w:rsid w:val="00FB1064"/>
    <w:rsid w:val="00FB1839"/>
    <w:rsid w:val="00FB34FA"/>
    <w:rsid w:val="00FB666F"/>
    <w:rsid w:val="00FB6C72"/>
    <w:rsid w:val="00FB7C04"/>
    <w:rsid w:val="00FC1D5F"/>
    <w:rsid w:val="00FC2A9D"/>
    <w:rsid w:val="00FC4B5A"/>
    <w:rsid w:val="00FD0E28"/>
    <w:rsid w:val="00FE0052"/>
    <w:rsid w:val="00FE1CA6"/>
    <w:rsid w:val="00FE239E"/>
    <w:rsid w:val="00FE5731"/>
    <w:rsid w:val="00FE630F"/>
    <w:rsid w:val="00FF1DEA"/>
    <w:rsid w:val="00FF3F73"/>
    <w:rsid w:val="00FF447A"/>
    <w:rsid w:val="00FF4BD0"/>
    <w:rsid w:val="00FF4D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071E412C-CB64-4D85-A1DE-73954585C7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4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1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2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21750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A71624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A71624"/>
  </w:style>
  <w:style w:type="character" w:styleId="afffffff9">
    <w:name w:val="endnote reference"/>
    <w:basedOn w:val="a3"/>
    <w:uiPriority w:val="99"/>
    <w:rsid w:val="00A71624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642D28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  <w:style w:type="character" w:customStyle="1" w:styleId="2f6">
    <w:name w:val="Основной текст (2)_"/>
    <w:basedOn w:val="a3"/>
    <w:link w:val="2f7"/>
    <w:uiPriority w:val="99"/>
    <w:rsid w:val="00F941F8"/>
    <w:rPr>
      <w:b/>
      <w:bCs/>
      <w:shd w:val="clear" w:color="auto" w:fill="FFFFFF"/>
    </w:rPr>
  </w:style>
  <w:style w:type="paragraph" w:customStyle="1" w:styleId="2f7">
    <w:name w:val="Основной текст (2)"/>
    <w:basedOn w:val="a2"/>
    <w:link w:val="2f6"/>
    <w:uiPriority w:val="99"/>
    <w:rsid w:val="00F941F8"/>
    <w:pPr>
      <w:widowControl w:val="0"/>
      <w:shd w:val="clear" w:color="auto" w:fill="FFFFFF"/>
      <w:suppressAutoHyphens w:val="0"/>
      <w:spacing w:line="248" w:lineRule="exact"/>
      <w:ind w:firstLine="0"/>
    </w:pPr>
    <w:rPr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67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7.xml"/><Relationship Id="rId39" Type="http://schemas.openxmlformats.org/officeDocument/2006/relationships/hyperlink" Target="mailto:doverie@mrsk-1.ru" TargetMode="External"/><Relationship Id="rId21" Type="http://schemas.openxmlformats.org/officeDocument/2006/relationships/header" Target="header5.xml"/><Relationship Id="rId34" Type="http://schemas.openxmlformats.org/officeDocument/2006/relationships/header" Target="header11.xml"/><Relationship Id="rId42" Type="http://schemas.openxmlformats.org/officeDocument/2006/relationships/hyperlink" Target="consultantplus://offline/ref=86C855FF9931DA9E8282C60C4DADA77D6E3EFB01C62B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3.xml"/><Relationship Id="rId55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yperlink" Target="http://www.rosseti.ru/about/anticorruptionpolicy/policy/index.php" TargetMode="External"/><Relationship Id="rId33" Type="http://schemas.openxmlformats.org/officeDocument/2006/relationships/header" Target="header10.xml"/><Relationship Id="rId38" Type="http://schemas.openxmlformats.org/officeDocument/2006/relationships/hyperlink" Target="http://www.rosseti.ru/about/contacts/opinion/" TargetMode="External"/><Relationship Id="rId46" Type="http://schemas.openxmlformats.org/officeDocument/2006/relationships/hyperlink" Target="consultantplus://offline/ref=86C855FF9931DA9E8282C60C4DADA77D6D37F30BC92667668DFC4D0EA1y5xAN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kobeleva.ey@mrsk-1.ru" TargetMode="External"/><Relationship Id="rId20" Type="http://schemas.openxmlformats.org/officeDocument/2006/relationships/header" Target="header4.xml"/><Relationship Id="rId29" Type="http://schemas.openxmlformats.org/officeDocument/2006/relationships/header" Target="header9.xml"/><Relationship Id="rId41" Type="http://schemas.openxmlformats.org/officeDocument/2006/relationships/hyperlink" Target="consultantplus://offline/ref=86C855FF9931DA9E8282C60C4DADA77D6E3FF20BC62667668DFC4D0EA1y5xAN" TargetMode="External"/><Relationship Id="rId54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hyperlink" Target="https://rmsp.nalog.ru" TargetMode="External"/><Relationship Id="rId37" Type="http://schemas.openxmlformats.org/officeDocument/2006/relationships/footer" Target="footer9.xml"/><Relationship Id="rId40" Type="http://schemas.openxmlformats.org/officeDocument/2006/relationships/footer" Target="footer10.xml"/><Relationship Id="rId45" Type="http://schemas.openxmlformats.org/officeDocument/2006/relationships/hyperlink" Target="consultantplus://offline/ref=86C855FF9931DA9E8282C60C4DADA77D6E3EF501C72B67668DFC4D0EA1y5xAN" TargetMode="External"/><Relationship Id="rId53" Type="http://schemas.openxmlformats.org/officeDocument/2006/relationships/header" Target="header15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footer" Target="footer6.xml"/><Relationship Id="rId36" Type="http://schemas.openxmlformats.org/officeDocument/2006/relationships/header" Target="header12.xml"/><Relationship Id="rId49" Type="http://schemas.openxmlformats.org/officeDocument/2006/relationships/hyperlink" Target="consultantplus://offline/ref=B7E04B8F5BC345C22463EADCAE81D93CF4CA1215A36F6052F6BC85F6f9C8L" TargetMode="External"/><Relationship Id="rId10" Type="http://schemas.openxmlformats.org/officeDocument/2006/relationships/header" Target="header1.xml"/><Relationship Id="rId19" Type="http://schemas.openxmlformats.org/officeDocument/2006/relationships/hyperlink" Target="etp.rosseti.ru" TargetMode="External"/><Relationship Id="rId31" Type="http://schemas.openxmlformats.org/officeDocument/2006/relationships/hyperlink" Target="consultantplus://offline/main?base=LAW;n=115717;fld=134;dst=100014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header" Target="header8.xml"/><Relationship Id="rId30" Type="http://schemas.openxmlformats.org/officeDocument/2006/relationships/footer" Target="footer7.xml"/><Relationship Id="rId35" Type="http://schemas.openxmlformats.org/officeDocument/2006/relationships/footer" Target="footer8.xml"/><Relationship Id="rId43" Type="http://schemas.openxmlformats.org/officeDocument/2006/relationships/hyperlink" Target="consultantplus://offline/ref=86C855FF9931DA9E8282C60C4DADA77D6D37F30BC92667668DFC4D0EA1y5xAN" TargetMode="External"/><Relationship Id="rId48" Type="http://schemas.openxmlformats.org/officeDocument/2006/relationships/hyperlink" Target="consultantplus://offline/ref=B7E04B8F5BC345C22463EADCAE81D93CF0C11310A0643D58FEE589F49Ff2C9L" TargetMode="External"/><Relationship Id="rId56" Type="http://schemas.openxmlformats.org/officeDocument/2006/relationships/theme" Target="theme/theme1.xml"/><Relationship Id="rId8" Type="http://schemas.openxmlformats.org/officeDocument/2006/relationships/image" Target="media/image1.emf"/><Relationship Id="rId51" Type="http://schemas.openxmlformats.org/officeDocument/2006/relationships/header" Target="header14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9FF5EB-712E-41E0-B45E-17ECA56410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89</Pages>
  <Words>30085</Words>
  <Characters>171485</Characters>
  <Application>Microsoft Office Word</Application>
  <DocSecurity>0</DocSecurity>
  <Lines>1429</Lines>
  <Paragraphs>402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201168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72</cp:revision>
  <cp:lastPrinted>2015-12-29T14:27:00Z</cp:lastPrinted>
  <dcterms:created xsi:type="dcterms:W3CDTF">2016-12-02T12:44:00Z</dcterms:created>
  <dcterms:modified xsi:type="dcterms:W3CDTF">2018-10-05T11:31:00Z</dcterms:modified>
</cp:coreProperties>
</file>