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Pr="00382A07" w:rsidRDefault="00AB0357" w:rsidP="00BF0828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CE5ECC" w:rsidRPr="000D67AD" w:rsidRDefault="00CE5EC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CE5ECC" w:rsidRPr="000D67AD" w:rsidRDefault="00CE5EC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CE5ECC" w:rsidRPr="000D67AD" w:rsidRDefault="00CE5EC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CE5ECC" w:rsidRPr="000D67AD" w:rsidRDefault="00CE5EC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CE5ECC" w:rsidRPr="000D67AD" w:rsidRDefault="00CE5EC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CE5ECC" w:rsidRPr="000D67AD" w:rsidRDefault="00CE5EC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CE5ECC" w:rsidRPr="000D67AD" w:rsidRDefault="00CE5ECC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CE5ECC" w:rsidRPr="000D67AD" w:rsidRDefault="00CE5ECC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CE5ECC" w:rsidRPr="000D67AD" w:rsidRDefault="00CE5EC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CE5ECC" w:rsidRPr="00F50EE8" w:rsidRDefault="00CE5EC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F50EE8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F50EE8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F50EE8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F50EE8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F50EE8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F50EE8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F50EE8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 wp14:anchorId="2CBCDC7C" wp14:editId="646355DD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УТВЕРЖДАЮ: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>Председатель закупочной комиссии -</w:t>
      </w:r>
    </w:p>
    <w:p w:rsidR="00C933F5" w:rsidRPr="00C933F5" w:rsidRDefault="00C933F5" w:rsidP="00C933F5">
      <w:pPr>
        <w:spacing w:line="240" w:lineRule="auto"/>
        <w:jc w:val="right"/>
        <w:rPr>
          <w:sz w:val="24"/>
          <w:szCs w:val="24"/>
        </w:rPr>
      </w:pPr>
      <w:r w:rsidRPr="00C933F5">
        <w:rPr>
          <w:sz w:val="24"/>
          <w:szCs w:val="24"/>
        </w:rPr>
        <w:t xml:space="preserve">Заместитель генерального директора – </w:t>
      </w:r>
    </w:p>
    <w:p w:rsidR="007556FF" w:rsidRPr="00382A07" w:rsidRDefault="00C933F5" w:rsidP="00C933F5">
      <w:pPr>
        <w:spacing w:line="240" w:lineRule="auto"/>
        <w:jc w:val="right"/>
        <w:rPr>
          <w:sz w:val="24"/>
          <w:szCs w:val="24"/>
        </w:rPr>
      </w:pPr>
      <w:r w:rsidRPr="00C933F5">
        <w:rPr>
          <w:sz w:val="24"/>
          <w:szCs w:val="24"/>
        </w:rPr>
        <w:t>директор филиала ПАО «МРСК Центра» - «Ярэнерго»</w:t>
      </w:r>
    </w:p>
    <w:p w:rsidR="007556FF" w:rsidRDefault="007556FF" w:rsidP="007556FF">
      <w:pPr>
        <w:spacing w:line="240" w:lineRule="auto"/>
        <w:jc w:val="right"/>
      </w:pPr>
    </w:p>
    <w:p w:rsidR="0042517C" w:rsidRPr="00382A07" w:rsidRDefault="0042517C" w:rsidP="007556FF">
      <w:pPr>
        <w:spacing w:line="240" w:lineRule="auto"/>
        <w:jc w:val="right"/>
      </w:pP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____________________ </w:t>
      </w:r>
      <w:r w:rsidR="00C933F5">
        <w:rPr>
          <w:sz w:val="24"/>
          <w:szCs w:val="24"/>
        </w:rPr>
        <w:t>А.А. Герасимов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 «____» ___________________ </w:t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556FF" w:rsidRPr="00382A07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Протокол № ____________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 xml:space="preserve">от «___» _______ </w:t>
      </w:r>
      <w:r w:rsidR="0042517C">
        <w:rPr>
          <w:b/>
          <w:kern w:val="36"/>
          <w:sz w:val="24"/>
          <w:szCs w:val="24"/>
        </w:rPr>
        <w:t>2018</w:t>
      </w:r>
      <w:r w:rsidRPr="00382A07">
        <w:rPr>
          <w:b/>
          <w:kern w:val="36"/>
          <w:sz w:val="24"/>
          <w:szCs w:val="24"/>
        </w:rPr>
        <w:t xml:space="preserve"> 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933F5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933F5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933F5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933F5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933F5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691A96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933F5">
        <w:rPr>
          <w:b/>
          <w:sz w:val="24"/>
          <w:szCs w:val="24"/>
        </w:rPr>
        <w:t xml:space="preserve">на право заключения </w:t>
      </w:r>
      <w:r w:rsidR="007556FF" w:rsidRPr="00C933F5">
        <w:rPr>
          <w:b/>
          <w:sz w:val="24"/>
          <w:szCs w:val="24"/>
        </w:rPr>
        <w:t>Договор</w:t>
      </w:r>
      <w:r w:rsidR="00C933F5" w:rsidRPr="00C933F5">
        <w:rPr>
          <w:b/>
          <w:sz w:val="24"/>
          <w:szCs w:val="24"/>
        </w:rPr>
        <w:t>а</w:t>
      </w:r>
      <w:r w:rsidR="007556FF" w:rsidRPr="00C933F5">
        <w:rPr>
          <w:b/>
          <w:sz w:val="24"/>
          <w:szCs w:val="24"/>
        </w:rPr>
        <w:t xml:space="preserve"> </w:t>
      </w:r>
      <w:r w:rsidR="00C933F5" w:rsidRPr="00C933F5">
        <w:rPr>
          <w:b/>
          <w:sz w:val="24"/>
          <w:szCs w:val="24"/>
        </w:rPr>
        <w:t xml:space="preserve">на поставку </w:t>
      </w:r>
      <w:r w:rsidR="00AB1781">
        <w:rPr>
          <w:b/>
          <w:sz w:val="24"/>
          <w:szCs w:val="24"/>
        </w:rPr>
        <w:t>ДГУ</w:t>
      </w:r>
    </w:p>
    <w:p w:rsidR="00717F60" w:rsidRPr="00C933F5" w:rsidRDefault="007556FF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933F5">
        <w:rPr>
          <w:b/>
          <w:sz w:val="24"/>
          <w:szCs w:val="24"/>
        </w:rPr>
        <w:t xml:space="preserve"> для нужд ПАО «МРСК Центра» (филиал</w:t>
      </w:r>
      <w:r w:rsidR="00C933F5" w:rsidRPr="00C933F5">
        <w:rPr>
          <w:b/>
          <w:sz w:val="24"/>
          <w:szCs w:val="24"/>
        </w:rPr>
        <w:t>а</w:t>
      </w:r>
      <w:r w:rsidRPr="00C933F5">
        <w:rPr>
          <w:b/>
          <w:sz w:val="24"/>
          <w:szCs w:val="24"/>
        </w:rPr>
        <w:t xml:space="preserve"> «</w:t>
      </w:r>
      <w:r w:rsidR="00C933F5" w:rsidRPr="00C933F5">
        <w:rPr>
          <w:b/>
          <w:sz w:val="24"/>
          <w:szCs w:val="24"/>
        </w:rPr>
        <w:t>Яр</w:t>
      </w:r>
      <w:r w:rsidRPr="00C933F5">
        <w:rPr>
          <w:b/>
          <w:sz w:val="24"/>
          <w:szCs w:val="24"/>
        </w:rPr>
        <w:t>энерго»)</w:t>
      </w:r>
    </w:p>
    <w:p w:rsidR="007556FF" w:rsidRPr="00C933F5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933F5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933F5">
        <w:rPr>
          <w:rFonts w:ascii="Times New Roman" w:eastAsia="Times New Roman" w:hAnsi="Times New Roman" w:cs="Times New Roman"/>
          <w:b/>
          <w:caps/>
        </w:rPr>
        <w:t>,</w:t>
      </w:r>
      <w:r w:rsidRPr="00C933F5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933F5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933F5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C933F5">
        <w:rPr>
          <w:sz w:val="24"/>
          <w:szCs w:val="24"/>
        </w:rPr>
        <w:t>Ярославль</w:t>
      </w:r>
      <w:r w:rsidRPr="00382A07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ED3DEB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62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92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C933F5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9E2FF2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9E2FF2">
        <w:rPr>
          <w:iCs/>
          <w:sz w:val="24"/>
          <w:szCs w:val="24"/>
        </w:rPr>
        <w:t>– ПАО «МРСК Центра» (далее – Заказчик или Организатор)</w:t>
      </w:r>
      <w:r w:rsidRPr="009E2FF2">
        <w:rPr>
          <w:iCs/>
          <w:sz w:val="24"/>
          <w:szCs w:val="24"/>
        </w:rPr>
        <w:t xml:space="preserve"> (почтовый адрес:</w:t>
      </w:r>
      <w:proofErr w:type="gramEnd"/>
      <w:r w:rsidR="007556FF" w:rsidRPr="009E2FF2">
        <w:rPr>
          <w:iCs/>
          <w:sz w:val="24"/>
          <w:szCs w:val="24"/>
        </w:rPr>
        <w:t xml:space="preserve"> </w:t>
      </w:r>
      <w:proofErr w:type="gramStart"/>
      <w:r w:rsidR="007556FF" w:rsidRPr="009E2FF2">
        <w:rPr>
          <w:iCs/>
          <w:sz w:val="24"/>
          <w:szCs w:val="24"/>
        </w:rPr>
        <w:t>РФ, 127018, г. Москва, ул. 2-я Ямская, 4</w:t>
      </w:r>
      <w:r w:rsidR="00EC1043" w:rsidRPr="009E2FF2">
        <w:rPr>
          <w:iCs/>
          <w:sz w:val="24"/>
          <w:szCs w:val="24"/>
        </w:rPr>
        <w:t>, с</w:t>
      </w:r>
      <w:r w:rsidRPr="009E2FF2">
        <w:rPr>
          <w:iCs/>
          <w:sz w:val="24"/>
          <w:szCs w:val="24"/>
        </w:rPr>
        <w:t xml:space="preserve">екретарь Закупочной комиссии – </w:t>
      </w:r>
      <w:r w:rsidR="00C933F5" w:rsidRPr="009E2FF2">
        <w:rPr>
          <w:iCs/>
          <w:sz w:val="24"/>
          <w:szCs w:val="24"/>
        </w:rPr>
        <w:t>специалист 1 категории отдела закупочной деятельности управления логистики и МТО филиала</w:t>
      </w:r>
      <w:r w:rsidR="007556FF" w:rsidRPr="009E2FF2">
        <w:rPr>
          <w:iCs/>
          <w:sz w:val="24"/>
          <w:szCs w:val="24"/>
        </w:rPr>
        <w:t xml:space="preserve"> ПАО «МРСК Центра»</w:t>
      </w:r>
      <w:r w:rsidR="00C933F5" w:rsidRPr="009E2FF2">
        <w:rPr>
          <w:iCs/>
          <w:sz w:val="24"/>
          <w:szCs w:val="24"/>
        </w:rPr>
        <w:t xml:space="preserve"> - «Ярэнерго»</w:t>
      </w:r>
      <w:r w:rsidR="007556FF" w:rsidRPr="009E2FF2">
        <w:rPr>
          <w:iCs/>
          <w:sz w:val="24"/>
          <w:szCs w:val="24"/>
        </w:rPr>
        <w:t xml:space="preserve"> </w:t>
      </w:r>
      <w:r w:rsidR="009E2FF2" w:rsidRPr="009E2FF2">
        <w:rPr>
          <w:iCs/>
          <w:sz w:val="24"/>
          <w:szCs w:val="24"/>
        </w:rPr>
        <w:t xml:space="preserve">Митрофанова Е.Н., контактные телефоны: (4852) 78-14-54, </w:t>
      </w:r>
      <w:r w:rsidR="009E2FF2" w:rsidRPr="009E2FF2">
        <w:rPr>
          <w:sz w:val="24"/>
          <w:szCs w:val="24"/>
        </w:rPr>
        <w:t xml:space="preserve">адрес электронной почты: </w:t>
      </w:r>
      <w:hyperlink r:id="rId18" w:history="1">
        <w:r w:rsidR="009E2FF2" w:rsidRPr="009E2FF2">
          <w:rPr>
            <w:rStyle w:val="a7"/>
            <w:sz w:val="24"/>
            <w:szCs w:val="24"/>
          </w:rPr>
          <w:t>mitrofanova.en@mrsk-1.ru</w:t>
        </w:r>
      </w:hyperlink>
      <w:r w:rsidR="009E2FF2" w:rsidRPr="009E2FF2">
        <w:rPr>
          <w:iCs/>
          <w:sz w:val="24"/>
          <w:szCs w:val="24"/>
        </w:rPr>
        <w:t>, ответственное лицо –</w:t>
      </w:r>
      <w:r w:rsidR="009E2FF2" w:rsidRPr="009E2FF2">
        <w:rPr>
          <w:sz w:val="24"/>
          <w:szCs w:val="24"/>
        </w:rPr>
        <w:t xml:space="preserve"> Митрофанова Екатерина, контактный телефон - (4852) 78-14-54, адрес электронной почты: </w:t>
      </w:r>
      <w:hyperlink r:id="rId19" w:history="1">
        <w:r w:rsidR="009E2FF2" w:rsidRPr="009E2FF2">
          <w:rPr>
            <w:rStyle w:val="a7"/>
            <w:sz w:val="24"/>
            <w:szCs w:val="24"/>
          </w:rPr>
          <w:t>mitrofanova.en@mrsk-1.ru</w:t>
        </w:r>
      </w:hyperlink>
      <w:r w:rsidR="009E2FF2" w:rsidRPr="009E2FF2">
        <w:rPr>
          <w:rStyle w:val="a7"/>
          <w:sz w:val="24"/>
          <w:szCs w:val="24"/>
        </w:rPr>
        <w:t>.</w:t>
      </w:r>
      <w:r w:rsidR="00223240" w:rsidRPr="009E2FF2">
        <w:rPr>
          <w:sz w:val="24"/>
          <w:szCs w:val="24"/>
        </w:rPr>
        <w:t xml:space="preserve"> </w:t>
      </w:r>
      <w:r w:rsidR="004B5EB3" w:rsidRPr="009E2FF2">
        <w:rPr>
          <w:iCs/>
          <w:sz w:val="24"/>
          <w:szCs w:val="24"/>
        </w:rPr>
        <w:t>Извещени</w:t>
      </w:r>
      <w:r w:rsidRPr="009E2FF2">
        <w:rPr>
          <w:iCs/>
          <w:sz w:val="24"/>
          <w:szCs w:val="24"/>
        </w:rPr>
        <w:t>ем</w:t>
      </w:r>
      <w:r w:rsidRPr="009E2FF2">
        <w:rPr>
          <w:sz w:val="24"/>
          <w:szCs w:val="24"/>
        </w:rPr>
        <w:t xml:space="preserve"> о проведении открытого </w:t>
      </w:r>
      <w:r w:rsidRPr="009E2FF2">
        <w:rPr>
          <w:iCs/>
          <w:sz w:val="24"/>
          <w:szCs w:val="24"/>
        </w:rPr>
        <w:t>запроса</w:t>
      </w:r>
      <w:proofErr w:type="gramEnd"/>
      <w:r w:rsidRPr="009E2FF2">
        <w:rPr>
          <w:iCs/>
          <w:sz w:val="24"/>
          <w:szCs w:val="24"/>
        </w:rPr>
        <w:t xml:space="preserve"> </w:t>
      </w:r>
      <w:proofErr w:type="gramStart"/>
      <w:r w:rsidRPr="009E2FF2">
        <w:rPr>
          <w:iCs/>
          <w:sz w:val="24"/>
          <w:szCs w:val="24"/>
        </w:rPr>
        <w:t>предложений</w:t>
      </w:r>
      <w:r w:rsidRPr="009E2FF2">
        <w:rPr>
          <w:sz w:val="24"/>
          <w:szCs w:val="24"/>
        </w:rPr>
        <w:t xml:space="preserve">, опубликованным </w:t>
      </w:r>
      <w:r w:rsidRPr="009E2FF2">
        <w:rPr>
          <w:b/>
          <w:sz w:val="24"/>
          <w:szCs w:val="24"/>
        </w:rPr>
        <w:t>«</w:t>
      </w:r>
      <w:r w:rsidR="00F50EE8">
        <w:rPr>
          <w:b/>
          <w:sz w:val="24"/>
          <w:szCs w:val="24"/>
        </w:rPr>
        <w:t>09</w:t>
      </w:r>
      <w:r w:rsidRPr="009E2FF2">
        <w:rPr>
          <w:b/>
          <w:sz w:val="24"/>
          <w:szCs w:val="24"/>
        </w:rPr>
        <w:t>»</w:t>
      </w:r>
      <w:r w:rsidR="009E2FF2">
        <w:rPr>
          <w:b/>
          <w:sz w:val="24"/>
          <w:szCs w:val="24"/>
        </w:rPr>
        <w:t> </w:t>
      </w:r>
      <w:r w:rsidR="00F50EE8">
        <w:rPr>
          <w:b/>
          <w:sz w:val="24"/>
          <w:szCs w:val="24"/>
        </w:rPr>
        <w:t>ноября </w:t>
      </w:r>
      <w:r w:rsidR="0042517C" w:rsidRPr="009E2FF2">
        <w:rPr>
          <w:b/>
          <w:sz w:val="24"/>
          <w:szCs w:val="24"/>
        </w:rPr>
        <w:t>2018</w:t>
      </w:r>
      <w:r w:rsidRPr="009E2FF2">
        <w:rPr>
          <w:b/>
          <w:sz w:val="24"/>
          <w:szCs w:val="24"/>
        </w:rPr>
        <w:t xml:space="preserve"> г.</w:t>
      </w:r>
      <w:r w:rsidRPr="009E2FF2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9E2FF2">
          <w:rPr>
            <w:rStyle w:val="a7"/>
            <w:color w:val="auto"/>
            <w:sz w:val="24"/>
            <w:szCs w:val="24"/>
          </w:rPr>
          <w:t>www.zakupki.</w:t>
        </w:r>
        <w:r w:rsidR="00345CCA" w:rsidRPr="009E2FF2">
          <w:rPr>
            <w:rStyle w:val="a7"/>
            <w:color w:val="auto"/>
            <w:sz w:val="24"/>
            <w:szCs w:val="24"/>
            <w:lang w:val="en-US"/>
          </w:rPr>
          <w:t>gov</w:t>
        </w:r>
        <w:r w:rsidR="00345CCA" w:rsidRPr="009E2FF2">
          <w:rPr>
            <w:rStyle w:val="a7"/>
            <w:color w:val="auto"/>
            <w:sz w:val="24"/>
            <w:szCs w:val="24"/>
          </w:rPr>
          <w:t>.ru</w:t>
        </w:r>
      </w:hyperlink>
      <w:r w:rsidRPr="009E2FF2">
        <w:rPr>
          <w:sz w:val="24"/>
          <w:szCs w:val="24"/>
        </w:rPr>
        <w:t>),</w:t>
      </w:r>
      <w:r w:rsidR="009D7F01" w:rsidRPr="009E2FF2">
        <w:rPr>
          <w:iCs/>
          <w:sz w:val="24"/>
          <w:szCs w:val="24"/>
        </w:rPr>
        <w:t xml:space="preserve"> </w:t>
      </w:r>
      <w:r w:rsidR="009D7F01" w:rsidRPr="009E2FF2">
        <w:rPr>
          <w:sz w:val="24"/>
          <w:szCs w:val="24"/>
        </w:rPr>
        <w:t xml:space="preserve">на сайте </w:t>
      </w:r>
      <w:r w:rsidR="007556FF" w:rsidRPr="009E2FF2">
        <w:rPr>
          <w:iCs/>
          <w:sz w:val="24"/>
          <w:szCs w:val="24"/>
        </w:rPr>
        <w:t>ПАО «МРСК Центра»</w:t>
      </w:r>
      <w:r w:rsidR="009D7F01" w:rsidRPr="009E2FF2">
        <w:rPr>
          <w:sz w:val="24"/>
          <w:szCs w:val="24"/>
        </w:rPr>
        <w:t xml:space="preserve"> (</w:t>
      </w:r>
      <w:hyperlink r:id="rId21" w:history="1">
        <w:r w:rsidR="007556FF" w:rsidRPr="009E2FF2">
          <w:rPr>
            <w:rStyle w:val="a7"/>
            <w:color w:val="auto"/>
            <w:sz w:val="24"/>
            <w:szCs w:val="24"/>
          </w:rPr>
          <w:t>www.mrsk-1.ru</w:t>
        </w:r>
      </w:hyperlink>
      <w:r w:rsidR="00862664" w:rsidRPr="009E2FF2">
        <w:rPr>
          <w:sz w:val="24"/>
          <w:szCs w:val="24"/>
        </w:rPr>
        <w:t>)</w:t>
      </w:r>
      <w:r w:rsidR="00702B2C" w:rsidRPr="009E2FF2">
        <w:rPr>
          <w:sz w:val="24"/>
          <w:szCs w:val="24"/>
        </w:rPr>
        <w:t xml:space="preserve">, на сайте ЭТП, указанном в п. </w:t>
      </w:r>
      <w:r w:rsidR="00007625" w:rsidRPr="009E2FF2">
        <w:rPr>
          <w:sz w:val="24"/>
          <w:szCs w:val="24"/>
        </w:rPr>
        <w:fldChar w:fldCharType="begin"/>
      </w:r>
      <w:r w:rsidR="00007625" w:rsidRPr="009E2FF2">
        <w:rPr>
          <w:sz w:val="24"/>
          <w:szCs w:val="24"/>
        </w:rPr>
        <w:instrText xml:space="preserve"> REF _Ref440269836 \r \h  \* MERGEFORMAT </w:instrText>
      </w:r>
      <w:r w:rsidR="00007625" w:rsidRPr="009E2FF2">
        <w:rPr>
          <w:sz w:val="24"/>
          <w:szCs w:val="24"/>
        </w:rPr>
      </w:r>
      <w:r w:rsidR="00007625" w:rsidRPr="009E2FF2">
        <w:rPr>
          <w:sz w:val="24"/>
          <w:szCs w:val="24"/>
        </w:rPr>
        <w:fldChar w:fldCharType="separate"/>
      </w:r>
      <w:r w:rsidR="004D5055" w:rsidRPr="009E2FF2">
        <w:rPr>
          <w:sz w:val="24"/>
          <w:szCs w:val="24"/>
        </w:rPr>
        <w:t>1.1.2</w:t>
      </w:r>
      <w:r w:rsidR="00007625" w:rsidRPr="009E2FF2">
        <w:rPr>
          <w:sz w:val="24"/>
          <w:szCs w:val="24"/>
        </w:rPr>
        <w:fldChar w:fldCharType="end"/>
      </w:r>
      <w:r w:rsidR="00702B2C" w:rsidRPr="009E2FF2">
        <w:rPr>
          <w:sz w:val="24"/>
          <w:szCs w:val="24"/>
        </w:rPr>
        <w:t xml:space="preserve"> настоящей Документации, </w:t>
      </w:r>
      <w:r w:rsidR="009A7733" w:rsidRPr="009E2FF2">
        <w:rPr>
          <w:iCs/>
          <w:sz w:val="24"/>
          <w:szCs w:val="24"/>
        </w:rPr>
        <w:t xml:space="preserve"> </w:t>
      </w:r>
      <w:r w:rsidRPr="009E2FF2">
        <w:rPr>
          <w:iCs/>
          <w:sz w:val="24"/>
          <w:szCs w:val="24"/>
        </w:rPr>
        <w:t>приг</w:t>
      </w:r>
      <w:r w:rsidRPr="009E2FF2">
        <w:rPr>
          <w:sz w:val="24"/>
          <w:szCs w:val="24"/>
        </w:rPr>
        <w:t>ласило юридических лиц</w:t>
      </w:r>
      <w:r w:rsidR="005B75A6" w:rsidRPr="009E2FF2">
        <w:rPr>
          <w:sz w:val="24"/>
          <w:szCs w:val="24"/>
        </w:rPr>
        <w:t xml:space="preserve"> и физических лиц (в т.</w:t>
      </w:r>
      <w:r w:rsidR="003129D4" w:rsidRPr="009E2FF2">
        <w:rPr>
          <w:sz w:val="24"/>
          <w:szCs w:val="24"/>
        </w:rPr>
        <w:t xml:space="preserve"> </w:t>
      </w:r>
      <w:r w:rsidR="005B75A6" w:rsidRPr="009E2FF2">
        <w:rPr>
          <w:sz w:val="24"/>
          <w:szCs w:val="24"/>
        </w:rPr>
        <w:t>ч. индивидуальных предпринимателей)</w:t>
      </w:r>
      <w:r w:rsidR="009D7F01" w:rsidRPr="009E2FF2">
        <w:rPr>
          <w:sz w:val="24"/>
          <w:szCs w:val="24"/>
        </w:rPr>
        <w:t xml:space="preserve"> </w:t>
      </w:r>
      <w:r w:rsidR="00D830FB" w:rsidRPr="009E2FF2">
        <w:rPr>
          <w:sz w:val="24"/>
          <w:szCs w:val="24"/>
        </w:rPr>
        <w:t>являющихся субъектами малого и среднего предпринимательства</w:t>
      </w:r>
      <w:r w:rsidR="00D830FB" w:rsidRPr="00D830FB">
        <w:rPr>
          <w:sz w:val="24"/>
          <w:szCs w:val="24"/>
        </w:rPr>
        <w:t xml:space="preserve"> (соответствующих критериям отнесения к субъектам малого и среднего предпринимательства, в соответствии с Федеральным</w:t>
      </w:r>
      <w:proofErr w:type="gramEnd"/>
      <w:r w:rsidR="00D830FB" w:rsidRPr="00D830FB">
        <w:rPr>
          <w:sz w:val="24"/>
          <w:szCs w:val="24"/>
        </w:rPr>
        <w:t xml:space="preserve"> законом Российской Федерации от 24 июля 2007 г. N 209-ФЗ «О развитии малого и среднего предпринимательства в Российской Федерации»)</w:t>
      </w:r>
      <w:r w:rsidR="00D830FB" w:rsidRPr="00C933F5">
        <w:rPr>
          <w:sz w:val="24"/>
          <w:szCs w:val="24"/>
        </w:rPr>
        <w:t xml:space="preserve"> </w:t>
      </w:r>
      <w:r w:rsidR="00D15381" w:rsidRPr="00C933F5">
        <w:rPr>
          <w:sz w:val="24"/>
          <w:szCs w:val="24"/>
        </w:rPr>
        <w:t xml:space="preserve">(далее – Участники) </w:t>
      </w:r>
      <w:r w:rsidR="004B5EB3" w:rsidRPr="00C933F5">
        <w:rPr>
          <w:sz w:val="24"/>
          <w:szCs w:val="24"/>
        </w:rPr>
        <w:t>к участию в процедуре О</w:t>
      </w:r>
      <w:r w:rsidRPr="00C933F5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C933F5">
        <w:rPr>
          <w:sz w:val="24"/>
          <w:szCs w:val="24"/>
        </w:rPr>
        <w:t xml:space="preserve">на право заключения </w:t>
      </w:r>
      <w:r w:rsidR="00702B2C" w:rsidRPr="00C933F5">
        <w:rPr>
          <w:sz w:val="24"/>
          <w:szCs w:val="24"/>
        </w:rPr>
        <w:t>Договор</w:t>
      </w:r>
      <w:r w:rsidR="00C933F5" w:rsidRPr="00C933F5">
        <w:rPr>
          <w:sz w:val="24"/>
          <w:szCs w:val="24"/>
        </w:rPr>
        <w:t>а</w:t>
      </w:r>
      <w:r w:rsidR="00702B2C" w:rsidRPr="00C933F5">
        <w:rPr>
          <w:sz w:val="24"/>
          <w:szCs w:val="24"/>
        </w:rPr>
        <w:t xml:space="preserve"> </w:t>
      </w:r>
      <w:r w:rsidR="00C933F5" w:rsidRPr="00C933F5">
        <w:rPr>
          <w:sz w:val="24"/>
          <w:szCs w:val="24"/>
        </w:rPr>
        <w:t xml:space="preserve">на поставку </w:t>
      </w:r>
      <w:r w:rsidR="00AB1781">
        <w:rPr>
          <w:sz w:val="24"/>
          <w:szCs w:val="24"/>
        </w:rPr>
        <w:t>ДГУ</w:t>
      </w:r>
      <w:r w:rsidR="00702B2C" w:rsidRPr="00C933F5">
        <w:rPr>
          <w:sz w:val="24"/>
          <w:szCs w:val="24"/>
        </w:rPr>
        <w:t xml:space="preserve"> для нужд ПАО «МРСК Центра» </w:t>
      </w:r>
      <w:r w:rsidR="00862664" w:rsidRPr="00C933F5">
        <w:rPr>
          <w:sz w:val="24"/>
          <w:szCs w:val="24"/>
        </w:rPr>
        <w:t xml:space="preserve">(филиала «Ярэнерго», расположенного по адресу: </w:t>
      </w:r>
      <w:proofErr w:type="gramStart"/>
      <w:r w:rsidR="00862664" w:rsidRPr="00C933F5">
        <w:rPr>
          <w:sz w:val="24"/>
          <w:szCs w:val="24"/>
        </w:rPr>
        <w:t>РФ, 150003, г. Ярославль, ул. Воинова, д. 12)</w:t>
      </w:r>
      <w:r w:rsidRPr="00C933F5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C933F5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933F5">
        <w:rPr>
          <w:sz w:val="24"/>
          <w:szCs w:val="24"/>
        </w:rPr>
        <w:t xml:space="preserve">Настоящий </w:t>
      </w:r>
      <w:r w:rsidR="004B5EB3" w:rsidRPr="00C933F5">
        <w:rPr>
          <w:sz w:val="24"/>
          <w:szCs w:val="24"/>
        </w:rPr>
        <w:t>З</w:t>
      </w:r>
      <w:r w:rsidRPr="00C933F5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914CDF" w:rsidRPr="00C933F5">
        <w:rPr>
          <w:sz w:val="24"/>
          <w:szCs w:val="24"/>
        </w:rPr>
        <w:t xml:space="preserve">электронной торговой площадки ПАО «Россети» </w:t>
      </w:r>
      <w:hyperlink r:id="rId22" w:history="1">
        <w:r w:rsidR="00C933F5" w:rsidRPr="00C933F5">
          <w:rPr>
            <w:rStyle w:val="a7"/>
            <w:sz w:val="24"/>
            <w:szCs w:val="24"/>
          </w:rPr>
          <w:t>etp.rosseti.ru</w:t>
        </w:r>
      </w:hyperlink>
      <w:r w:rsidR="00CA33D5" w:rsidRPr="00C933F5">
        <w:rPr>
          <w:sz w:val="24"/>
          <w:szCs w:val="24"/>
        </w:rPr>
        <w:t xml:space="preserve"> </w:t>
      </w:r>
      <w:r w:rsidR="00702B2C" w:rsidRPr="00C933F5">
        <w:rPr>
          <w:sz w:val="24"/>
          <w:szCs w:val="24"/>
        </w:rPr>
        <w:t>(далее — ЭТП)</w:t>
      </w:r>
      <w:r w:rsidR="005B75A6" w:rsidRPr="00C933F5">
        <w:rPr>
          <w:sz w:val="24"/>
          <w:szCs w:val="24"/>
        </w:rPr>
        <w:t>.</w:t>
      </w:r>
      <w:bookmarkEnd w:id="14"/>
    </w:p>
    <w:p w:rsidR="00717F60" w:rsidRPr="00C933F5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933F5">
        <w:rPr>
          <w:sz w:val="24"/>
          <w:szCs w:val="24"/>
        </w:rPr>
        <w:t>Заказчик</w:t>
      </w:r>
      <w:r w:rsidR="00702B2C" w:rsidRPr="00C933F5">
        <w:rPr>
          <w:sz w:val="24"/>
          <w:szCs w:val="24"/>
        </w:rPr>
        <w:t xml:space="preserve">: </w:t>
      </w:r>
      <w:r w:rsidRPr="00C933F5">
        <w:rPr>
          <w:sz w:val="24"/>
          <w:szCs w:val="24"/>
        </w:rPr>
        <w:t xml:space="preserve"> </w:t>
      </w:r>
      <w:r w:rsidR="00702B2C" w:rsidRPr="00C933F5">
        <w:rPr>
          <w:iCs/>
          <w:sz w:val="24"/>
          <w:szCs w:val="24"/>
        </w:rPr>
        <w:t>ПАО «МРСК Центра».</w:t>
      </w:r>
      <w:r w:rsidRPr="00C933F5">
        <w:rPr>
          <w:rStyle w:val="aa"/>
          <w:sz w:val="24"/>
          <w:szCs w:val="24"/>
        </w:rPr>
        <w:t xml:space="preserve"> </w:t>
      </w:r>
      <w:bookmarkEnd w:id="15"/>
    </w:p>
    <w:p w:rsidR="008C4223" w:rsidRPr="00C933F5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C933F5">
        <w:rPr>
          <w:sz w:val="24"/>
          <w:szCs w:val="24"/>
        </w:rPr>
        <w:t>Предмет З</w:t>
      </w:r>
      <w:r w:rsidR="00717F60" w:rsidRPr="00C933F5">
        <w:rPr>
          <w:sz w:val="24"/>
          <w:szCs w:val="24"/>
        </w:rPr>
        <w:t>апроса предложений</w:t>
      </w:r>
      <w:r w:rsidR="00702B2C" w:rsidRPr="00C933F5">
        <w:rPr>
          <w:sz w:val="24"/>
          <w:szCs w:val="24"/>
        </w:rPr>
        <w:t>:</w:t>
      </w:r>
      <w:bookmarkEnd w:id="16"/>
    </w:p>
    <w:p w:rsidR="00A40714" w:rsidRPr="00C933F5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933F5">
        <w:rPr>
          <w:b/>
          <w:sz w:val="24"/>
          <w:szCs w:val="24"/>
          <w:u w:val="single"/>
        </w:rPr>
        <w:t>Лот №1:</w:t>
      </w:r>
      <w:r w:rsidR="00717F60" w:rsidRPr="00C933F5">
        <w:rPr>
          <w:sz w:val="24"/>
          <w:szCs w:val="24"/>
        </w:rPr>
        <w:t xml:space="preserve"> право заключения </w:t>
      </w:r>
      <w:r w:rsidR="00123C70" w:rsidRPr="00C933F5">
        <w:rPr>
          <w:sz w:val="24"/>
          <w:szCs w:val="24"/>
        </w:rPr>
        <w:t>Договор</w:t>
      </w:r>
      <w:r w:rsidR="00C933F5" w:rsidRPr="00C933F5">
        <w:rPr>
          <w:sz w:val="24"/>
          <w:szCs w:val="24"/>
        </w:rPr>
        <w:t>а</w:t>
      </w:r>
      <w:r w:rsidR="00A40714" w:rsidRPr="00C933F5">
        <w:rPr>
          <w:sz w:val="24"/>
          <w:szCs w:val="24"/>
        </w:rPr>
        <w:t xml:space="preserve"> </w:t>
      </w:r>
      <w:r w:rsidR="00C933F5" w:rsidRPr="00C933F5">
        <w:rPr>
          <w:sz w:val="24"/>
          <w:szCs w:val="24"/>
        </w:rPr>
        <w:t xml:space="preserve">на поставку </w:t>
      </w:r>
      <w:r w:rsidR="00AB1781">
        <w:rPr>
          <w:sz w:val="24"/>
          <w:szCs w:val="24"/>
        </w:rPr>
        <w:t>ДГУ</w:t>
      </w:r>
      <w:r w:rsidR="00702B2C" w:rsidRPr="00C933F5">
        <w:rPr>
          <w:sz w:val="24"/>
          <w:szCs w:val="24"/>
        </w:rPr>
        <w:t xml:space="preserve"> для нужд ПАО «МРСК Центра» (филиал</w:t>
      </w:r>
      <w:r w:rsidR="00C933F5" w:rsidRPr="00C933F5">
        <w:rPr>
          <w:sz w:val="24"/>
          <w:szCs w:val="24"/>
        </w:rPr>
        <w:t>а</w:t>
      </w:r>
      <w:r w:rsidR="00702B2C" w:rsidRPr="00C933F5">
        <w:rPr>
          <w:sz w:val="24"/>
          <w:szCs w:val="24"/>
        </w:rPr>
        <w:t xml:space="preserve"> </w:t>
      </w:r>
      <w:r w:rsidR="00862664" w:rsidRPr="00C933F5">
        <w:rPr>
          <w:sz w:val="24"/>
          <w:szCs w:val="24"/>
        </w:rPr>
        <w:t>«Ярэнерго»</w:t>
      </w:r>
      <w:r w:rsidR="00702B2C" w:rsidRPr="00C933F5">
        <w:rPr>
          <w:sz w:val="24"/>
          <w:szCs w:val="24"/>
        </w:rPr>
        <w:t>)</w:t>
      </w:r>
      <w:bookmarkEnd w:id="17"/>
      <w:r w:rsidR="00702B2C" w:rsidRPr="00C933F5">
        <w:rPr>
          <w:sz w:val="24"/>
          <w:szCs w:val="24"/>
        </w:rPr>
        <w:t>.</w:t>
      </w:r>
    </w:p>
    <w:p w:rsidR="008C4223" w:rsidRPr="00C933F5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933F5">
        <w:rPr>
          <w:sz w:val="24"/>
          <w:szCs w:val="24"/>
        </w:rPr>
        <w:t xml:space="preserve">Количество лотов: </w:t>
      </w:r>
      <w:r w:rsidRPr="00C933F5">
        <w:rPr>
          <w:b/>
          <w:sz w:val="24"/>
          <w:szCs w:val="24"/>
        </w:rPr>
        <w:t>1 (один)</w:t>
      </w:r>
      <w:r w:rsidRPr="00C933F5">
        <w:rPr>
          <w:sz w:val="24"/>
          <w:szCs w:val="24"/>
        </w:rPr>
        <w:t>.</w:t>
      </w:r>
    </w:p>
    <w:bookmarkEnd w:id="18"/>
    <w:p w:rsidR="009D7F01" w:rsidRPr="00C933F5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</w:t>
      </w: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-изготовителей либо их дилеров, и </w:t>
      </w:r>
      <w:r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>несет ответственность за ее обоснованность перед Организатором и Заказчиком</w:t>
      </w:r>
      <w:r w:rsidRPr="00C933F5">
        <w:rPr>
          <w:sz w:val="24"/>
          <w:szCs w:val="24"/>
          <w:lang w:eastAsia="ru-RU"/>
        </w:rPr>
        <w:t>.</w:t>
      </w:r>
    </w:p>
    <w:p w:rsidR="00804801" w:rsidRPr="00C933F5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C933F5">
        <w:rPr>
          <w:sz w:val="24"/>
          <w:szCs w:val="24"/>
        </w:rPr>
        <w:t>Частичное выполнение</w:t>
      </w:r>
      <w:r w:rsidR="002946EF" w:rsidRPr="00C933F5">
        <w:rPr>
          <w:sz w:val="24"/>
          <w:szCs w:val="24"/>
        </w:rPr>
        <w:t xml:space="preserve"> </w:t>
      </w:r>
      <w:r w:rsidR="004D17BD" w:rsidRPr="00C933F5">
        <w:rPr>
          <w:sz w:val="24"/>
          <w:szCs w:val="24"/>
        </w:rPr>
        <w:t xml:space="preserve">поставок, </w:t>
      </w:r>
      <w:r w:rsidR="00AD3EBC" w:rsidRPr="00C933F5">
        <w:rPr>
          <w:sz w:val="24"/>
          <w:szCs w:val="24"/>
        </w:rPr>
        <w:t>работ (услуг)</w:t>
      </w:r>
      <w:r w:rsidRPr="00C933F5">
        <w:rPr>
          <w:sz w:val="24"/>
          <w:szCs w:val="24"/>
        </w:rPr>
        <w:t xml:space="preserve"> не допускается.</w:t>
      </w:r>
    </w:p>
    <w:p w:rsidR="00717F60" w:rsidRPr="00AB1781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/>
          <w:sz w:val="24"/>
          <w:szCs w:val="24"/>
        </w:rPr>
      </w:pPr>
      <w:bookmarkStart w:id="19" w:name="_Ref440270637"/>
      <w:r w:rsidRPr="00AB1781">
        <w:rPr>
          <w:sz w:val="24"/>
          <w:szCs w:val="24"/>
        </w:rPr>
        <w:t>Сроки</w:t>
      </w:r>
      <w:r w:rsidR="00717F60" w:rsidRPr="00AB1781">
        <w:rPr>
          <w:sz w:val="24"/>
          <w:szCs w:val="24"/>
        </w:rPr>
        <w:t xml:space="preserve"> </w:t>
      </w:r>
      <w:r w:rsidR="002946EF" w:rsidRPr="00AB1781">
        <w:rPr>
          <w:sz w:val="24"/>
          <w:szCs w:val="24"/>
        </w:rPr>
        <w:t xml:space="preserve">выполнения </w:t>
      </w:r>
      <w:r w:rsidR="00702B2C" w:rsidRPr="00AB1781">
        <w:rPr>
          <w:sz w:val="24"/>
          <w:szCs w:val="24"/>
        </w:rPr>
        <w:t>поставок</w:t>
      </w:r>
      <w:r w:rsidR="00717F60" w:rsidRPr="00AB1781">
        <w:rPr>
          <w:sz w:val="24"/>
          <w:szCs w:val="24"/>
        </w:rPr>
        <w:t xml:space="preserve">: </w:t>
      </w:r>
      <w:r w:rsidR="00AB1781" w:rsidRPr="00AB1781">
        <w:rPr>
          <w:b/>
          <w:sz w:val="24"/>
          <w:szCs w:val="24"/>
        </w:rPr>
        <w:t>в течение 30 календарных</w:t>
      </w:r>
      <w:r w:rsidR="00AB1781">
        <w:rPr>
          <w:b/>
          <w:sz w:val="24"/>
          <w:szCs w:val="24"/>
        </w:rPr>
        <w:t xml:space="preserve"> дней</w:t>
      </w:r>
      <w:r w:rsidR="00AB1781" w:rsidRPr="00AB1781">
        <w:rPr>
          <w:b/>
          <w:sz w:val="24"/>
          <w:szCs w:val="24"/>
        </w:rPr>
        <w:t xml:space="preserve"> с момента заключения договора</w:t>
      </w:r>
      <w:r w:rsidR="00F50EE8" w:rsidRPr="00AB1781">
        <w:rPr>
          <w:b/>
          <w:sz w:val="24"/>
          <w:szCs w:val="24"/>
        </w:rPr>
        <w:t>.</w:t>
      </w:r>
      <w:bookmarkEnd w:id="19"/>
    </w:p>
    <w:p w:rsidR="008D2928" w:rsidRPr="00C933F5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C933F5">
        <w:rPr>
          <w:sz w:val="24"/>
          <w:szCs w:val="24"/>
        </w:rPr>
        <w:t>Отгрузочные реквизиты/базис поставки:</w:t>
      </w:r>
      <w:r w:rsidR="007829BC" w:rsidRPr="00C933F5">
        <w:rPr>
          <w:sz w:val="24"/>
          <w:szCs w:val="24"/>
        </w:rPr>
        <w:t xml:space="preserve"> </w:t>
      </w:r>
      <w:r w:rsidR="008D2928" w:rsidRPr="00C933F5">
        <w:rPr>
          <w:sz w:val="24"/>
          <w:szCs w:val="24"/>
        </w:rPr>
        <w:t xml:space="preserve">на условиях DDP (Согласно ИНКОТЕРМС </w:t>
      </w:r>
      <w:r w:rsidR="00DA1402" w:rsidRPr="00C933F5">
        <w:rPr>
          <w:sz w:val="24"/>
          <w:szCs w:val="24"/>
        </w:rPr>
        <w:t>2010</w:t>
      </w:r>
      <w:r w:rsidR="008D2928" w:rsidRPr="00C933F5">
        <w:rPr>
          <w:sz w:val="24"/>
          <w:szCs w:val="24"/>
        </w:rPr>
        <w:t>) по адресам филиал</w:t>
      </w:r>
      <w:r w:rsidR="00C933F5">
        <w:rPr>
          <w:sz w:val="24"/>
          <w:szCs w:val="24"/>
        </w:rPr>
        <w:t>а</w:t>
      </w:r>
      <w:r w:rsidR="008D2928" w:rsidRPr="00C933F5">
        <w:rPr>
          <w:sz w:val="24"/>
          <w:szCs w:val="24"/>
        </w:rPr>
        <w:t xml:space="preserve"> ПАО «МРСК Центра»</w:t>
      </w:r>
      <w:r w:rsidR="00C933F5">
        <w:rPr>
          <w:sz w:val="24"/>
          <w:szCs w:val="24"/>
        </w:rPr>
        <w:t xml:space="preserve"> - «Ярэнерго»</w:t>
      </w:r>
      <w:bookmarkEnd w:id="20"/>
      <w:r w:rsidR="002556E6" w:rsidRPr="00C933F5">
        <w:rPr>
          <w:sz w:val="24"/>
          <w:szCs w:val="24"/>
        </w:rPr>
        <w:t>, указанным в Приложении №1 к настоящей Документации.</w:t>
      </w:r>
    </w:p>
    <w:p w:rsidR="00717F60" w:rsidRPr="00382A07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382A07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C933F5">
        <w:rPr>
          <w:iCs/>
          <w:sz w:val="24"/>
          <w:szCs w:val="24"/>
        </w:rPr>
        <w:t>календарных</w:t>
      </w:r>
      <w:r w:rsidRPr="00382A07">
        <w:rPr>
          <w:iCs/>
          <w:sz w:val="24"/>
          <w:szCs w:val="24"/>
        </w:rPr>
        <w:t xml:space="preserve"> дней с момента  подписания Сторонами накладной, предоставления счета-фактуры  и иных документов, предусмотренных договором.</w:t>
      </w:r>
      <w:bookmarkEnd w:id="21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iCs/>
          <w:sz w:val="24"/>
          <w:szCs w:val="24"/>
        </w:rPr>
        <w:t xml:space="preserve">Порядок проведения </w:t>
      </w:r>
      <w:r w:rsidR="00C05EF6" w:rsidRPr="00382A07">
        <w:rPr>
          <w:iCs/>
          <w:sz w:val="24"/>
          <w:szCs w:val="24"/>
        </w:rPr>
        <w:t xml:space="preserve">запроса предложений </w:t>
      </w:r>
      <w:r w:rsidRPr="00382A07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_Ref311232052 \r \h  \* MERGEFORMAT </w:instrText>
      </w:r>
      <w:r w:rsidR="00007625">
        <w:fldChar w:fldCharType="separate"/>
      </w:r>
      <w:r w:rsidR="004D5055">
        <w:t>3</w:t>
      </w:r>
      <w:r w:rsidR="00007625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</w:t>
      </w:r>
      <w:r w:rsidRPr="00382A07">
        <w:rPr>
          <w:iCs/>
          <w:sz w:val="24"/>
          <w:szCs w:val="24"/>
        </w:rPr>
        <w:lastRenderedPageBreak/>
        <w:t xml:space="preserve">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разделе </w:t>
      </w:r>
      <w:r w:rsidR="00007625">
        <w:fldChar w:fldCharType="begin"/>
      </w:r>
      <w:r w:rsidR="00007625">
        <w:instrText xml:space="preserve"> REF _Ref440270568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007625">
        <w:fldChar w:fldCharType="begin"/>
      </w:r>
      <w:r w:rsidR="00007625">
        <w:instrText xml:space="preserve"> REF _Ref305973574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4D5055">
        <w:t>5</w:t>
      </w:r>
      <w:r w:rsidR="00007625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1.1.5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</w:t>
      </w:r>
      <w:proofErr w:type="gramStart"/>
      <w:r w:rsidR="00A154B7" w:rsidRPr="00382A07">
        <w:rPr>
          <w:sz w:val="24"/>
          <w:szCs w:val="24"/>
        </w:rPr>
        <w:t>м(</w:t>
      </w:r>
      <w:proofErr w:type="gramEnd"/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proofErr w:type="spellStart"/>
      <w:r w:rsidRPr="00382A07">
        <w:rPr>
          <w:sz w:val="24"/>
          <w:szCs w:val="24"/>
        </w:rPr>
        <w:t>ях</w:t>
      </w:r>
      <w:proofErr w:type="spellEnd"/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1.1.5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1.1.6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1.1.5</w:t>
      </w:r>
      <w:r w:rsidR="00007625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88845"/>
      <w:r w:rsidRPr="00382A07">
        <w:t>Правовой статус документов</w:t>
      </w:r>
      <w:bookmarkEnd w:id="26"/>
      <w:bookmarkEnd w:id="27"/>
      <w:bookmarkEnd w:id="28"/>
      <w:bookmarkEnd w:id="29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«Россети»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«Россети»</w:t>
      </w:r>
      <w:r w:rsidRPr="00382A07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382A07">
        <w:rPr>
          <w:bCs w:val="0"/>
          <w:sz w:val="24"/>
          <w:szCs w:val="24"/>
        </w:rPr>
        <w:t xml:space="preserve"> РФ. Данная процедура также не </w:t>
      </w:r>
      <w:proofErr w:type="gramStart"/>
      <w:r w:rsidRPr="00382A07">
        <w:rPr>
          <w:bCs w:val="0"/>
          <w:sz w:val="24"/>
          <w:szCs w:val="24"/>
        </w:rPr>
        <w:t>является публичным конкурсом и не регулируется</w:t>
      </w:r>
      <w:proofErr w:type="gramEnd"/>
      <w:r w:rsidRPr="00382A07">
        <w:rPr>
          <w:bCs w:val="0"/>
          <w:sz w:val="24"/>
          <w:szCs w:val="24"/>
        </w:rPr>
        <w:t xml:space="preserve">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3.2</w:t>
      </w:r>
      <w:r w:rsidR="00007625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</w:t>
      </w:r>
      <w:proofErr w:type="gramStart"/>
      <w:r w:rsidR="00717F60" w:rsidRPr="00382A07">
        <w:rPr>
          <w:sz w:val="24"/>
          <w:szCs w:val="24"/>
        </w:rPr>
        <w:t>имеет правовой статус оферты и</w:t>
      </w:r>
      <w:proofErr w:type="gramEnd"/>
      <w:r w:rsidR="00717F60" w:rsidRPr="00382A07">
        <w:rPr>
          <w:sz w:val="24"/>
          <w:szCs w:val="24"/>
        </w:rPr>
        <w:t xml:space="preserve">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88846"/>
      <w:bookmarkEnd w:id="32"/>
      <w:r w:rsidRPr="00382A07">
        <w:t>Особые положения в связи с проведением Запроса предложений на ЭТП</w:t>
      </w:r>
      <w:bookmarkEnd w:id="33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  <w:proofErr w:type="gramEnd"/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007625">
        <w:fldChar w:fldCharType="begin"/>
      </w:r>
      <w:r w:rsidR="00007625">
        <w:instrText xml:space="preserve"> REF _Ref191386109 \n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3.3.2</w:t>
      </w:r>
      <w:r w:rsidR="00007625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88847"/>
      <w:bookmarkEnd w:id="34"/>
      <w:r w:rsidRPr="00382A07">
        <w:t>Обжалование</w:t>
      </w:r>
      <w:bookmarkEnd w:id="35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</w:t>
      </w:r>
      <w:proofErr w:type="gramStart"/>
      <w:r w:rsidRPr="00382A07">
        <w:rPr>
          <w:sz w:val="24"/>
          <w:szCs w:val="24"/>
        </w:rPr>
        <w:t>ств в св</w:t>
      </w:r>
      <w:proofErr w:type="gramEnd"/>
      <w:r w:rsidRPr="00382A07">
        <w:rPr>
          <w:sz w:val="24"/>
          <w:szCs w:val="24"/>
        </w:rPr>
        <w:t xml:space="preserve">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382A07">
        <w:rPr>
          <w:sz w:val="24"/>
          <w:szCs w:val="24"/>
        </w:rPr>
        <w:t>Если претензионный порядок, указанный в п.</w:t>
      </w:r>
      <w:r w:rsidR="00007625">
        <w:fldChar w:fldCharType="begin"/>
      </w:r>
      <w:r w:rsidR="00007625">
        <w:instrText xml:space="preserve"> REF _Ref191386164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1.4.1 </w:t>
      </w:r>
      <w:r w:rsidR="00007625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8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>
        <w:fldChar w:fldCharType="begin"/>
      </w:r>
      <w:r w:rsidR="00007625">
        <w:instrText xml:space="preserve"> REF _Ref306978606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1.4.2 </w:t>
      </w:r>
      <w:r w:rsidR="00007625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88848"/>
      <w:bookmarkEnd w:id="39"/>
      <w:r w:rsidRPr="00382A07">
        <w:t>Прочие положения</w:t>
      </w:r>
      <w:bookmarkEnd w:id="40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</w:t>
      </w:r>
      <w:proofErr w:type="gramStart"/>
      <w:r w:rsidR="00717F60" w:rsidRPr="00382A07">
        <w:rPr>
          <w:sz w:val="24"/>
          <w:szCs w:val="24"/>
        </w:rPr>
        <w:t>отвечает и не имеет</w:t>
      </w:r>
      <w:proofErr w:type="gramEnd"/>
      <w:r w:rsidR="00717F60" w:rsidRPr="00382A07">
        <w:rPr>
          <w:sz w:val="24"/>
          <w:szCs w:val="24"/>
        </w:rPr>
        <w:t xml:space="preserve">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</w:t>
      </w:r>
      <w:proofErr w:type="gramStart"/>
      <w:r w:rsidRPr="00382A07">
        <w:rPr>
          <w:sz w:val="24"/>
          <w:szCs w:val="24"/>
        </w:rPr>
        <w:t xml:space="preserve">представляют собой риск для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может</w:t>
      </w:r>
      <w:proofErr w:type="gramEnd"/>
      <w:r w:rsidRPr="00382A07">
        <w:rPr>
          <w:sz w:val="24"/>
          <w:szCs w:val="24"/>
        </w:rPr>
        <w:t xml:space="preserve">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CA33D5" w:rsidRDefault="00CA33D5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A33D5">
        <w:rPr>
          <w:sz w:val="24"/>
          <w:szCs w:val="24"/>
        </w:rPr>
        <w:lastRenderedPageBreak/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CA33D5">
        <w:rPr>
          <w:color w:val="FF0000"/>
          <w:sz w:val="24"/>
          <w:szCs w:val="24"/>
        </w:rPr>
        <w:t xml:space="preserve"> </w:t>
      </w:r>
      <w:r w:rsidRPr="00CA33D5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факт аффилированности установлен в процессе или после проведения </w:t>
      </w:r>
      <w:r w:rsidRPr="00AD344A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AD344A">
        <w:rPr>
          <w:sz w:val="24"/>
          <w:szCs w:val="24"/>
        </w:rPr>
        <w:t>Договор</w:t>
      </w:r>
      <w:r w:rsidRPr="00AD344A">
        <w:rPr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_Ref306114966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B03BF3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</w:t>
      </w:r>
      <w:r w:rsidRPr="00B03BF3">
        <w:rPr>
          <w:sz w:val="24"/>
          <w:szCs w:val="24"/>
        </w:rPr>
        <w:t xml:space="preserve">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B03BF3">
        <w:rPr>
          <w:sz w:val="24"/>
          <w:szCs w:val="24"/>
        </w:rPr>
        <w:t>З</w:t>
      </w:r>
      <w:r w:rsidRPr="00B03BF3">
        <w:rPr>
          <w:sz w:val="24"/>
          <w:szCs w:val="24"/>
        </w:rPr>
        <w:t xml:space="preserve">апроса предложений </w:t>
      </w:r>
      <w:r w:rsidR="0015384A" w:rsidRPr="00B03BF3">
        <w:rPr>
          <w:bCs w:val="0"/>
          <w:sz w:val="24"/>
          <w:szCs w:val="24"/>
        </w:rPr>
        <w:t xml:space="preserve">в любой момент </w:t>
      </w:r>
      <w:r w:rsidR="0015384A" w:rsidRPr="00B03BF3">
        <w:rPr>
          <w:sz w:val="24"/>
          <w:szCs w:val="24"/>
        </w:rPr>
        <w:t>до наступления даты и времени окончания срока подачи заявок на участие в закупке</w:t>
      </w:r>
      <w:r w:rsidRPr="00B03BF3">
        <w:rPr>
          <w:sz w:val="24"/>
          <w:szCs w:val="24"/>
        </w:rPr>
        <w:t xml:space="preserve">, не неся при этом никакой материальной ответственности перед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ами запроса предложений.</w:t>
      </w:r>
      <w:proofErr w:type="gramEnd"/>
      <w:r w:rsidRPr="00B03BF3">
        <w:rPr>
          <w:sz w:val="24"/>
          <w:szCs w:val="24"/>
        </w:rPr>
        <w:t xml:space="preserve"> </w:t>
      </w:r>
      <w:proofErr w:type="gramStart"/>
      <w:r w:rsidRPr="00B03BF3">
        <w:rPr>
          <w:sz w:val="24"/>
          <w:szCs w:val="24"/>
        </w:rPr>
        <w:t xml:space="preserve">Все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  <w:r w:rsidR="0015384A" w:rsidRPr="00B03BF3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законодательством.</w:t>
      </w:r>
    </w:p>
    <w:p w:rsidR="002D4BC6" w:rsidRPr="00382A0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88849"/>
      <w:bookmarkStart w:id="52" w:name="_Ref306144164"/>
      <w:r w:rsidRPr="0015384A">
        <w:t>Закупка продукции с разбиением заказа на</w:t>
      </w:r>
      <w:r w:rsidRPr="00382A07">
        <w:t xml:space="preserve">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Pr="00382A07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bookmarkStart w:id="60" w:name="_Toc466970493"/>
      <w:bookmarkStart w:id="61" w:name="_Toc468462406"/>
      <w:bookmarkStart w:id="62" w:name="_Toc469481991"/>
      <w:bookmarkStart w:id="63" w:name="_Toc472411765"/>
      <w:bookmarkStart w:id="64" w:name="_Toc498588850"/>
      <w:r w:rsidRPr="00382A07">
        <w:rPr>
          <w:b w:val="0"/>
        </w:rPr>
        <w:t>Участник</w:t>
      </w:r>
      <w:r w:rsidR="002D4BC6" w:rsidRPr="00382A07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b w:val="0"/>
        </w:rPr>
        <w:t>1.1.4</w:t>
      </w:r>
      <w:r w:rsidR="00007625">
        <w:fldChar w:fldCharType="end"/>
      </w:r>
      <w:r w:rsidR="002D4BC6" w:rsidRPr="00382A07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 w:rsidRPr="00382A07">
        <w:rPr>
          <w:b w:val="0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</w:rPr>
      </w:pPr>
      <w:bookmarkStart w:id="65" w:name="_Toc440357070"/>
      <w:bookmarkStart w:id="66" w:name="_Toc440359625"/>
      <w:bookmarkStart w:id="67" w:name="_Toc440632088"/>
      <w:bookmarkStart w:id="68" w:name="_Toc440875909"/>
      <w:bookmarkStart w:id="69" w:name="_Toc441130937"/>
      <w:bookmarkStart w:id="70" w:name="_Toc447269752"/>
      <w:bookmarkStart w:id="71" w:name="_Toc464120574"/>
      <w:bookmarkStart w:id="72" w:name="_Toc466970494"/>
      <w:bookmarkStart w:id="73" w:name="_Toc468462407"/>
      <w:bookmarkStart w:id="74" w:name="_Toc469481992"/>
      <w:bookmarkStart w:id="75" w:name="_Toc472411766"/>
      <w:bookmarkStart w:id="76" w:name="_Toc498588851"/>
      <w:r w:rsidRPr="00382A07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3.3</w:t>
      </w:r>
      <w:r w:rsidR="00007625">
        <w:fldChar w:fldCharType="end"/>
      </w:r>
      <w:r w:rsidRPr="00382A07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57071"/>
      <w:bookmarkStart w:id="78" w:name="_Toc440359626"/>
      <w:bookmarkStart w:id="79" w:name="_Toc440632089"/>
      <w:bookmarkStart w:id="80" w:name="_Toc440875910"/>
      <w:bookmarkStart w:id="81" w:name="_Toc441130938"/>
      <w:bookmarkStart w:id="82" w:name="_Toc447269753"/>
      <w:bookmarkStart w:id="83" w:name="_Toc464120575"/>
      <w:bookmarkStart w:id="84" w:name="_Toc466970495"/>
      <w:bookmarkStart w:id="85" w:name="_Toc468462408"/>
      <w:bookmarkStart w:id="86" w:name="_Toc469481993"/>
      <w:bookmarkStart w:id="87" w:name="_Toc472411767"/>
      <w:bookmarkStart w:id="88" w:name="_Toc498588852"/>
      <w:r w:rsidRPr="00382A07">
        <w:rPr>
          <w:b w:val="0"/>
          <w:szCs w:val="24"/>
        </w:rPr>
        <w:t xml:space="preserve">Письмо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5.1</w:t>
      </w:r>
      <w:r w:rsidR="00007625">
        <w:fldChar w:fldCharType="end"/>
      </w:r>
      <w:r w:rsidRPr="00382A07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57072"/>
      <w:bookmarkStart w:id="90" w:name="_Toc440359627"/>
      <w:bookmarkStart w:id="91" w:name="_Toc440632090"/>
      <w:bookmarkStart w:id="92" w:name="_Toc440875911"/>
      <w:bookmarkStart w:id="93" w:name="_Toc441130939"/>
      <w:bookmarkStart w:id="94" w:name="_Toc447269754"/>
      <w:bookmarkStart w:id="95" w:name="_Toc464120576"/>
      <w:bookmarkStart w:id="96" w:name="_Toc466970496"/>
      <w:bookmarkStart w:id="97" w:name="_Toc468462409"/>
      <w:bookmarkStart w:id="98" w:name="_Toc469481994"/>
      <w:bookmarkStart w:id="99" w:name="_Toc472411768"/>
      <w:bookmarkStart w:id="100" w:name="_Toc498588853"/>
      <w:r w:rsidRPr="00382A07">
        <w:rPr>
          <w:b w:val="0"/>
          <w:szCs w:val="24"/>
        </w:rPr>
        <w:t xml:space="preserve">Сводная таблица стоимости </w:t>
      </w:r>
      <w:r w:rsidR="00F04258" w:rsidRPr="00382A07">
        <w:rPr>
          <w:b w:val="0"/>
          <w:szCs w:val="24"/>
        </w:rPr>
        <w:t>поставок</w:t>
      </w:r>
      <w:r w:rsidR="00F04258" w:rsidRPr="00382A07">
        <w:rPr>
          <w:bCs w:val="0"/>
          <w:szCs w:val="24"/>
        </w:rPr>
        <w:t xml:space="preserve">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_Ref440284918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5.2</w:t>
      </w:r>
      <w:r w:rsidR="00007625">
        <w:fldChar w:fldCharType="end"/>
      </w:r>
      <w:r w:rsidRPr="00382A07">
        <w:rPr>
          <w:b w:val="0"/>
          <w:szCs w:val="24"/>
        </w:rPr>
        <w:t xml:space="preserve">), Техническое предложение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>,</w:t>
      </w:r>
      <w:r w:rsidRPr="00382A07">
        <w:rPr>
          <w:b w:val="0"/>
          <w:szCs w:val="24"/>
        </w:rPr>
        <w:t xml:space="preserve"> </w:t>
      </w:r>
      <w:r w:rsidR="00DF0D8B" w:rsidRPr="00382A07">
        <w:rPr>
          <w:b w:val="0"/>
          <w:bCs w:val="0"/>
          <w:szCs w:val="24"/>
        </w:rPr>
        <w:t xml:space="preserve">График выполнения поставок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_Ref440284947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5.4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 xml:space="preserve"> и Протокол разногласий к проекту Договора (подраздел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5.5</w:t>
      </w:r>
      <w:r w:rsidR="00007625">
        <w:fldChar w:fldCharType="end"/>
      </w:r>
      <w:r w:rsidR="00AE556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 w:rsidRPr="00382A07">
        <w:rPr>
          <w:b w:val="0"/>
          <w:szCs w:val="24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1" w:name="_Toc440357073"/>
      <w:bookmarkStart w:id="102" w:name="_Toc440359628"/>
      <w:bookmarkStart w:id="103" w:name="_Toc440632091"/>
      <w:bookmarkStart w:id="104" w:name="_Toc440875912"/>
      <w:bookmarkStart w:id="105" w:name="_Toc441130940"/>
      <w:bookmarkStart w:id="106" w:name="_Toc447269755"/>
      <w:bookmarkStart w:id="107" w:name="_Toc464120577"/>
      <w:bookmarkStart w:id="108" w:name="_Toc466970497"/>
      <w:bookmarkStart w:id="109" w:name="_Toc468462410"/>
      <w:bookmarkStart w:id="110" w:name="_Toc469481995"/>
      <w:bookmarkStart w:id="111" w:name="_Toc472411769"/>
      <w:bookmarkStart w:id="112" w:name="_Toc498588854"/>
      <w:r w:rsidRPr="00382A07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007625">
        <w:fldChar w:fldCharType="begin"/>
      </w:r>
      <w:r w:rsidR="00007625">
        <w:instrText xml:space="preserve"> REF _Ref440285128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3.3.14</w:t>
      </w:r>
      <w:r w:rsidR="00007625">
        <w:fldChar w:fldCharType="end"/>
      </w:r>
      <w:r w:rsidRPr="00382A07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</w:t>
      </w:r>
      <w:r w:rsidRPr="00382A07">
        <w:rPr>
          <w:b w:val="0"/>
          <w:szCs w:val="24"/>
        </w:rPr>
        <w:lastRenderedPageBreak/>
        <w:t>допускается оформление обеспечения отдельно по каждому из лотов. Удержание обеспечения может производит</w:t>
      </w:r>
      <w:r w:rsidR="00414AB1" w:rsidRPr="00382A07">
        <w:rPr>
          <w:b w:val="0"/>
          <w:szCs w:val="24"/>
        </w:rPr>
        <w:t>ь</w:t>
      </w:r>
      <w:r w:rsidRPr="00382A07">
        <w:rPr>
          <w:b w:val="0"/>
          <w:szCs w:val="24"/>
        </w:rPr>
        <w:t xml:space="preserve">ся только по тем лотам, на которые Участник </w:t>
      </w:r>
      <w:proofErr w:type="gramStart"/>
      <w:r w:rsidRPr="00382A07">
        <w:rPr>
          <w:b w:val="0"/>
          <w:szCs w:val="24"/>
        </w:rPr>
        <w:t>подал Заявку и по которым он был</w:t>
      </w:r>
      <w:proofErr w:type="gramEnd"/>
      <w:r w:rsidRPr="00382A07">
        <w:rPr>
          <w:b w:val="0"/>
          <w:szCs w:val="24"/>
        </w:rPr>
        <w:t xml:space="preserve"> признан Победителем запроса предложений.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3" w:name="_Toc440357074"/>
      <w:bookmarkStart w:id="114" w:name="_Toc440359629"/>
      <w:bookmarkStart w:id="115" w:name="_Toc440632092"/>
      <w:bookmarkStart w:id="116" w:name="_Toc440875913"/>
      <w:bookmarkStart w:id="117" w:name="_Toc441130941"/>
      <w:bookmarkStart w:id="118" w:name="_Toc447269756"/>
      <w:bookmarkStart w:id="119" w:name="_Toc464120578"/>
      <w:bookmarkStart w:id="120" w:name="_Toc466970498"/>
      <w:bookmarkStart w:id="121" w:name="_Toc468462411"/>
      <w:bookmarkStart w:id="122" w:name="_Toc469481996"/>
      <w:bookmarkStart w:id="123" w:name="_Toc472411770"/>
      <w:bookmarkStart w:id="124" w:name="_Toc498588855"/>
      <w:r w:rsidRPr="00382A07">
        <w:rPr>
          <w:b w:val="0"/>
          <w:szCs w:val="24"/>
        </w:rPr>
        <w:t>Оценка заявок (подраздел</w:t>
      </w:r>
      <w:r w:rsidR="00B80887">
        <w:t xml:space="preserve"> </w:t>
      </w:r>
      <w:r w:rsidR="00007625">
        <w:fldChar w:fldCharType="begin"/>
      </w:r>
      <w:r w:rsidR="00007625">
        <w:instrText xml:space="preserve"> REF _Ref468199992 \r \h  \* MERGEFORMAT </w:instrText>
      </w:r>
      <w:r w:rsidR="00007625">
        <w:fldChar w:fldCharType="separate"/>
      </w:r>
      <w:r w:rsidR="004D5055" w:rsidRPr="004D5055">
        <w:rPr>
          <w:b w:val="0"/>
        </w:rPr>
        <w:t>3.6</w:t>
      </w:r>
      <w:r w:rsidR="00007625">
        <w:fldChar w:fldCharType="end"/>
      </w:r>
      <w:r w:rsidRPr="00382A07">
        <w:rPr>
          <w:b w:val="0"/>
          <w:szCs w:val="24"/>
        </w:rPr>
        <w:t xml:space="preserve">) и подведение итогов запроса предложений (подраздел </w:t>
      </w:r>
      <w:r w:rsidR="00D161E0">
        <w:fldChar w:fldCharType="begin"/>
      </w:r>
      <w:r w:rsidR="00991C07">
        <w:rPr>
          <w:b w:val="0"/>
          <w:szCs w:val="24"/>
        </w:rPr>
        <w:instrText xml:space="preserve"> REF _Ref472412060 \r \h </w:instrText>
      </w:r>
      <w:r w:rsidR="00D161E0">
        <w:fldChar w:fldCharType="separate"/>
      </w:r>
      <w:r w:rsidR="004D5055">
        <w:rPr>
          <w:b w:val="0"/>
          <w:szCs w:val="24"/>
        </w:rPr>
        <w:t>3.9</w:t>
      </w:r>
      <w:r w:rsidR="00D161E0">
        <w:fldChar w:fldCharType="end"/>
      </w:r>
      <w:r w:rsidRPr="00382A07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382A07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382A07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98588856"/>
      <w:bookmarkEnd w:id="52"/>
      <w:bookmarkEnd w:id="125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126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98588857"/>
      <w:r w:rsidRPr="00382A07">
        <w:t>Проект договора</w:t>
      </w:r>
      <w:bookmarkEnd w:id="131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57077"/>
      <w:bookmarkStart w:id="138" w:name="_Toc440359632"/>
      <w:bookmarkStart w:id="139" w:name="_Toc440632095"/>
      <w:bookmarkStart w:id="140" w:name="_Toc440875916"/>
      <w:bookmarkStart w:id="141" w:name="_Toc441130944"/>
      <w:bookmarkStart w:id="142" w:name="_Toc447269759"/>
      <w:bookmarkStart w:id="143" w:name="_Toc464120581"/>
      <w:bookmarkStart w:id="144" w:name="_Toc466970501"/>
      <w:bookmarkStart w:id="145" w:name="_Toc468462414"/>
      <w:bookmarkStart w:id="146" w:name="_Toc469481999"/>
      <w:bookmarkStart w:id="147" w:name="_Toc472411773"/>
      <w:bookmarkStart w:id="148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57078"/>
      <w:bookmarkStart w:id="155" w:name="_Toc440359633"/>
      <w:bookmarkStart w:id="156" w:name="_Toc440632096"/>
      <w:bookmarkStart w:id="157" w:name="_Toc440875917"/>
      <w:bookmarkStart w:id="158" w:name="_Toc441130945"/>
      <w:bookmarkStart w:id="159" w:name="_Toc447269760"/>
      <w:bookmarkStart w:id="160" w:name="_Toc464120582"/>
      <w:bookmarkStart w:id="161" w:name="_Toc466970502"/>
      <w:bookmarkStart w:id="162" w:name="_Toc468462415"/>
      <w:bookmarkStart w:id="163" w:name="_Toc469482000"/>
      <w:bookmarkStart w:id="164" w:name="_Toc472411774"/>
      <w:bookmarkStart w:id="165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 w:val="0"/>
        </w:rPr>
        <w:t>5.5</w:t>
      </w:r>
      <w:r w:rsidR="00007625">
        <w:fldChar w:fldCharType="end"/>
      </w:r>
      <w:r w:rsidRPr="00382A07">
        <w:rPr>
          <w:b w:val="0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57079"/>
      <w:bookmarkStart w:id="172" w:name="_Toc440359634"/>
      <w:bookmarkStart w:id="173" w:name="_Toc440632097"/>
      <w:bookmarkStart w:id="174" w:name="_Toc440875918"/>
      <w:bookmarkStart w:id="175" w:name="_Toc441130946"/>
      <w:bookmarkStart w:id="176" w:name="_Toc447269761"/>
      <w:bookmarkStart w:id="177" w:name="_Toc464120583"/>
      <w:bookmarkStart w:id="178" w:name="_Toc466970503"/>
      <w:bookmarkStart w:id="179" w:name="_Toc468462416"/>
      <w:bookmarkStart w:id="180" w:name="_Toc469482001"/>
      <w:bookmarkStart w:id="181" w:name="_Toc472411775"/>
      <w:bookmarkStart w:id="182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68462417"/>
      <w:bookmarkStart w:id="184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83"/>
      <w:bookmarkEnd w:id="184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357081"/>
      <w:bookmarkStart w:id="190" w:name="_Toc440359636"/>
      <w:bookmarkStart w:id="191" w:name="_Toc440632099"/>
      <w:bookmarkStart w:id="192" w:name="_Toc440875920"/>
      <w:bookmarkStart w:id="193" w:name="_Toc441130948"/>
      <w:bookmarkStart w:id="194" w:name="_Toc447269763"/>
      <w:bookmarkStart w:id="195" w:name="_Toc464120585"/>
      <w:bookmarkStart w:id="196" w:name="_Toc466970505"/>
      <w:bookmarkStart w:id="197" w:name="_Toc468462418"/>
      <w:bookmarkStart w:id="198" w:name="_Toc469482003"/>
      <w:bookmarkStart w:id="199" w:name="_Toc472411777"/>
      <w:bookmarkStart w:id="200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>
        <w:fldChar w:fldCharType="begin"/>
      </w:r>
      <w:r w:rsidR="00007625">
        <w:instrText xml:space="preserve"> REF _Ref440270867 \r \h  \* MERGEFORMAT </w:instrText>
      </w:r>
      <w:r w:rsidR="00007625">
        <w:fldChar w:fldCharType="separate"/>
      </w:r>
      <w:r w:rsidR="004D5055" w:rsidRPr="004D5055">
        <w:rPr>
          <w:b w:val="0"/>
        </w:rPr>
        <w:t>2.2.3</w:t>
      </w:r>
      <w:r w:rsidR="00007625">
        <w:fldChar w:fldCharType="end"/>
      </w:r>
      <w:r w:rsidRPr="00382A07">
        <w:rPr>
          <w:b w:val="0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01" w:name="_Toc439238158"/>
      <w:bookmarkStart w:id="202" w:name="_Toc439252710"/>
      <w:bookmarkStart w:id="203" w:name="_Toc439323568"/>
      <w:bookmarkStart w:id="204" w:name="_Toc439323684"/>
      <w:bookmarkStart w:id="205" w:name="_Toc440357082"/>
      <w:bookmarkStart w:id="206" w:name="_Toc440359637"/>
      <w:bookmarkStart w:id="207" w:name="_Toc440632100"/>
      <w:bookmarkStart w:id="208" w:name="_Toc440875921"/>
      <w:bookmarkStart w:id="209" w:name="_Toc441130949"/>
      <w:bookmarkStart w:id="210" w:name="_Toc447269764"/>
      <w:bookmarkStart w:id="211" w:name="_Toc464120586"/>
      <w:bookmarkStart w:id="212" w:name="_Toc466970506"/>
      <w:bookmarkStart w:id="213" w:name="_Toc468462419"/>
      <w:bookmarkStart w:id="214" w:name="_Toc469482004"/>
      <w:bookmarkStart w:id="215" w:name="_Toc472411778"/>
      <w:bookmarkStart w:id="216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17" w:name="_Toc439238159"/>
      <w:bookmarkStart w:id="218" w:name="_Toc439252711"/>
      <w:bookmarkStart w:id="219" w:name="_Toc439323569"/>
      <w:bookmarkStart w:id="220" w:name="_Toc439323685"/>
      <w:bookmarkStart w:id="221" w:name="_Ref440270867"/>
      <w:bookmarkStart w:id="222" w:name="_Toc440357083"/>
      <w:bookmarkStart w:id="223" w:name="_Toc440359638"/>
      <w:bookmarkStart w:id="224" w:name="_Toc440632101"/>
      <w:bookmarkStart w:id="225" w:name="_Toc440875922"/>
      <w:bookmarkStart w:id="226" w:name="_Toc441130950"/>
      <w:bookmarkStart w:id="227" w:name="_Toc447269765"/>
      <w:bookmarkStart w:id="228" w:name="_Toc464120587"/>
      <w:bookmarkStart w:id="229" w:name="_Toc466970507"/>
      <w:bookmarkStart w:id="230" w:name="_Toc468462420"/>
      <w:bookmarkStart w:id="231" w:name="_Toc469482005"/>
      <w:bookmarkStart w:id="232" w:name="_Toc472411779"/>
      <w:bookmarkStart w:id="233" w:name="_Toc498588864"/>
      <w:r w:rsidRPr="00382A07">
        <w:rPr>
          <w:b w:val="0"/>
        </w:rPr>
        <w:t>Текст Антикоррупционной оговорки: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</w:t>
      </w:r>
      <w:proofErr w:type="gramStart"/>
      <w:r w:rsidRPr="00382A07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382A07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2. </w:t>
      </w:r>
      <w:proofErr w:type="gramStart"/>
      <w:r w:rsidRPr="00382A07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</w:t>
      </w:r>
      <w:proofErr w:type="gramEnd"/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 xml:space="preserve">ПАО «Россети» по адресу - </w:t>
      </w:r>
      <w:hyperlink r:id="rId28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</w:t>
      </w:r>
      <w:proofErr w:type="gramEnd"/>
      <w:r w:rsidRPr="00382A07">
        <w:rPr>
          <w:sz w:val="24"/>
          <w:szCs w:val="24"/>
        </w:rPr>
        <w:t xml:space="preserve">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</w:t>
      </w:r>
      <w:proofErr w:type="gramStart"/>
      <w:r w:rsidRPr="00382A07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  <w:proofErr w:type="gramEnd"/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382A07">
        <w:rPr>
          <w:sz w:val="24"/>
          <w:szCs w:val="24"/>
        </w:rPr>
        <w:t>с даты направления</w:t>
      </w:r>
      <w:proofErr w:type="gramEnd"/>
      <w:r w:rsidRPr="00382A07">
        <w:rPr>
          <w:sz w:val="24"/>
          <w:szCs w:val="24"/>
        </w:rPr>
        <w:t xml:space="preserve">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5. </w:t>
      </w:r>
      <w:proofErr w:type="gramStart"/>
      <w:r w:rsidRPr="00382A07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382A07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382A07">
        <w:rPr>
          <w:sz w:val="24"/>
          <w:szCs w:val="24"/>
        </w:rPr>
        <w:t>был</w:t>
      </w:r>
      <w:proofErr w:type="gramEnd"/>
      <w:r w:rsidRPr="00382A07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4" w:name="_Ref303622434"/>
      <w:bookmarkStart w:id="235" w:name="_Ref303624273"/>
      <w:bookmarkStart w:id="236" w:name="_Ref303682476"/>
      <w:bookmarkStart w:id="237" w:name="_Ref303683017"/>
      <w:bookmarkEnd w:id="234"/>
      <w:bookmarkEnd w:id="235"/>
      <w:bookmarkEnd w:id="236"/>
      <w:bookmarkEnd w:id="237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8" w:name="_Toc469470557"/>
      <w:bookmarkStart w:id="239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8"/>
      <w:bookmarkEnd w:id="239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240" w:name="_Toc469470558"/>
      <w:bookmarkStart w:id="241" w:name="_Toc469482007"/>
      <w:bookmarkStart w:id="242" w:name="_Toc472411781"/>
      <w:bookmarkStart w:id="243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4D5055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240"/>
      <w:bookmarkEnd w:id="241"/>
      <w:bookmarkEnd w:id="242"/>
      <w:bookmarkEnd w:id="243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4" w:name="_Toc469470559"/>
      <w:bookmarkStart w:id="245" w:name="_Toc469482008"/>
      <w:bookmarkStart w:id="246" w:name="_Toc472411782"/>
      <w:bookmarkStart w:id="247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4"/>
      <w:bookmarkEnd w:id="245"/>
      <w:bookmarkEnd w:id="246"/>
      <w:bookmarkEnd w:id="247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8" w:name="_Ref469470272"/>
      <w:bookmarkStart w:id="249" w:name="_Toc469470560"/>
      <w:bookmarkStart w:id="250" w:name="_Toc469482009"/>
      <w:bookmarkStart w:id="251" w:name="_Toc472411783"/>
      <w:bookmarkStart w:id="252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8"/>
      <w:bookmarkEnd w:id="249"/>
      <w:bookmarkEnd w:id="250"/>
      <w:bookmarkEnd w:id="251"/>
      <w:bookmarkEnd w:id="252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3" w:name="_Toc469470561"/>
      <w:bookmarkStart w:id="254" w:name="_Toc469482010"/>
      <w:bookmarkStart w:id="255" w:name="_Toc472411784"/>
      <w:bookmarkStart w:id="256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3"/>
      <w:bookmarkEnd w:id="254"/>
      <w:bookmarkEnd w:id="255"/>
      <w:bookmarkEnd w:id="256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7" w:name="_Toc469470562"/>
      <w:bookmarkStart w:id="258" w:name="_Toc469482011"/>
      <w:bookmarkStart w:id="259" w:name="_Toc472411785"/>
      <w:bookmarkStart w:id="260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7"/>
      <w:bookmarkEnd w:id="258"/>
      <w:bookmarkEnd w:id="259"/>
      <w:bookmarkEnd w:id="260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1" w:name="_Toc469470563"/>
      <w:bookmarkStart w:id="262" w:name="_Toc469482012"/>
      <w:bookmarkStart w:id="263" w:name="_Toc472411786"/>
      <w:bookmarkStart w:id="264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1"/>
      <w:bookmarkEnd w:id="262"/>
      <w:bookmarkEnd w:id="263"/>
      <w:bookmarkEnd w:id="264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4"/>
      <w:bookmarkStart w:id="266" w:name="_Toc469482013"/>
      <w:bookmarkStart w:id="267" w:name="_Toc472411787"/>
      <w:bookmarkStart w:id="268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5"/>
      <w:bookmarkEnd w:id="266"/>
      <w:bookmarkEnd w:id="267"/>
      <w:bookmarkEnd w:id="268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69" w:name="_Ref303711222"/>
      <w:bookmarkStart w:id="270" w:name="_Ref311232052"/>
      <w:bookmarkStart w:id="271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269"/>
      <w:r w:rsidR="00D51A0B" w:rsidRPr="00382A07">
        <w:rPr>
          <w:szCs w:val="24"/>
        </w:rPr>
        <w:t>Заявок</w:t>
      </w:r>
      <w:bookmarkEnd w:id="270"/>
      <w:bookmarkEnd w:id="271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2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272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273" w:name="_Toc439323688"/>
      <w:bookmarkStart w:id="274" w:name="_Toc440357086"/>
      <w:bookmarkStart w:id="275" w:name="_Toc440359641"/>
      <w:bookmarkStart w:id="276" w:name="_Toc440632104"/>
      <w:bookmarkStart w:id="277" w:name="_Toc440875925"/>
      <w:bookmarkStart w:id="278" w:name="_Toc441130953"/>
      <w:bookmarkStart w:id="279" w:name="_Toc447269768"/>
      <w:bookmarkStart w:id="280" w:name="_Toc464120590"/>
      <w:bookmarkStart w:id="281" w:name="_Toc466970510"/>
      <w:bookmarkStart w:id="282" w:name="_Toc468462423"/>
      <w:bookmarkStart w:id="283" w:name="_Toc469482016"/>
      <w:bookmarkStart w:id="284" w:name="_Toc472411790"/>
      <w:bookmarkStart w:id="285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3.2</w:t>
      </w:r>
      <w:r w:rsidR="00007625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6" w:name="__RefNumPara__828_922829174"/>
      <w:bookmarkEnd w:id="286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007625">
        <w:fldChar w:fldCharType="begin"/>
      </w:r>
      <w:r w:rsidR="00007625">
        <w:instrText xml:space="preserve"> REF _Ref305973214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</w:t>
      </w:r>
      <w:r w:rsidR="00007625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_Ref303683883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3.5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32_922829174"/>
      <w:bookmarkEnd w:id="287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4_922829174"/>
      <w:bookmarkEnd w:id="288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007625">
        <w:fldChar w:fldCharType="begin"/>
      </w:r>
      <w:r w:rsidR="00007625">
        <w:instrText xml:space="preserve"> REF _Ref303250967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3.7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6_922829174"/>
      <w:bookmarkEnd w:id="289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3.14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90" w:name="_Toc439323689"/>
      <w:bookmarkStart w:id="291" w:name="_Toc440357087"/>
      <w:bookmarkStart w:id="292" w:name="_Toc440359642"/>
      <w:bookmarkStart w:id="293" w:name="_Toc440632105"/>
      <w:bookmarkStart w:id="294" w:name="_Toc440875926"/>
      <w:bookmarkStart w:id="295" w:name="_Toc441130954"/>
      <w:bookmarkStart w:id="296" w:name="_Toc447269769"/>
      <w:bookmarkStart w:id="297" w:name="_Toc464120591"/>
      <w:bookmarkStart w:id="298" w:name="_Toc466970511"/>
      <w:bookmarkStart w:id="299" w:name="_Toc468462424"/>
      <w:bookmarkStart w:id="300" w:name="_Toc469482017"/>
      <w:bookmarkStart w:id="301" w:name="_Toc472411791"/>
      <w:bookmarkStart w:id="302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B03BF3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</w:t>
      </w:r>
      <w:r w:rsidRPr="0015384A">
        <w:rPr>
          <w:sz w:val="24"/>
          <w:szCs w:val="24"/>
          <w:lang w:eastAsia="ru-RU"/>
        </w:rPr>
        <w:t xml:space="preserve">проведении </w:t>
      </w:r>
      <w:r w:rsidR="0089163E" w:rsidRPr="0015384A">
        <w:rPr>
          <w:sz w:val="24"/>
          <w:szCs w:val="24"/>
          <w:lang w:eastAsia="ru-RU"/>
        </w:rPr>
        <w:t>запроса предложений</w:t>
      </w:r>
      <w:r w:rsidRPr="0015384A">
        <w:rPr>
          <w:sz w:val="24"/>
          <w:szCs w:val="24"/>
          <w:lang w:eastAsia="ru-RU"/>
        </w:rPr>
        <w:t xml:space="preserve">, </w:t>
      </w:r>
      <w:r w:rsidR="0089163E" w:rsidRPr="0015384A">
        <w:rPr>
          <w:sz w:val="24"/>
          <w:szCs w:val="24"/>
          <w:lang w:eastAsia="ru-RU"/>
        </w:rPr>
        <w:t>Д</w:t>
      </w:r>
      <w:r w:rsidRPr="0015384A">
        <w:rPr>
          <w:sz w:val="24"/>
          <w:szCs w:val="24"/>
          <w:lang w:eastAsia="ru-RU"/>
        </w:rPr>
        <w:t xml:space="preserve">окументации </w:t>
      </w:r>
      <w:r w:rsidR="0089163E" w:rsidRPr="0015384A">
        <w:rPr>
          <w:sz w:val="24"/>
          <w:szCs w:val="24"/>
          <w:lang w:eastAsia="ru-RU"/>
        </w:rPr>
        <w:t xml:space="preserve">по </w:t>
      </w:r>
      <w:r w:rsidR="0089163E" w:rsidRPr="00B03BF3">
        <w:rPr>
          <w:sz w:val="24"/>
          <w:szCs w:val="24"/>
          <w:lang w:eastAsia="ru-RU"/>
        </w:rPr>
        <w:t xml:space="preserve">запросу предложений </w:t>
      </w:r>
      <w:r w:rsidRPr="00B03BF3">
        <w:rPr>
          <w:sz w:val="24"/>
          <w:szCs w:val="24"/>
          <w:lang w:eastAsia="ru-RU"/>
        </w:rPr>
        <w:t xml:space="preserve">– не позднее </w:t>
      </w:r>
      <w:r w:rsidR="0015384A" w:rsidRPr="00B03BF3">
        <w:rPr>
          <w:sz w:val="24"/>
          <w:szCs w:val="24"/>
        </w:rPr>
        <w:t xml:space="preserve">3 (трех) рабочих дней </w:t>
      </w:r>
      <w:proofErr w:type="gramStart"/>
      <w:r w:rsidR="0015384A" w:rsidRPr="00B03BF3">
        <w:rPr>
          <w:sz w:val="24"/>
          <w:szCs w:val="24"/>
        </w:rPr>
        <w:t>с даты поступления</w:t>
      </w:r>
      <w:proofErr w:type="gramEnd"/>
      <w:r w:rsidR="0015384A" w:rsidRPr="00B03BF3">
        <w:rPr>
          <w:sz w:val="24"/>
          <w:szCs w:val="24"/>
        </w:rPr>
        <w:t xml:space="preserve"> запроса</w:t>
      </w:r>
      <w:r w:rsidRPr="00B03BF3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15384A">
        <w:rPr>
          <w:sz w:val="24"/>
          <w:szCs w:val="24"/>
          <w:lang w:eastAsia="ru-RU"/>
        </w:rPr>
        <w:t xml:space="preserve">отказ от проведения </w:t>
      </w:r>
      <w:r w:rsidR="00027C2B" w:rsidRPr="0015384A">
        <w:rPr>
          <w:sz w:val="24"/>
          <w:szCs w:val="24"/>
          <w:lang w:eastAsia="ru-RU"/>
        </w:rPr>
        <w:t>З</w:t>
      </w:r>
      <w:r w:rsidR="0089163E" w:rsidRPr="0015384A">
        <w:rPr>
          <w:sz w:val="24"/>
          <w:szCs w:val="24"/>
          <w:lang w:eastAsia="ru-RU"/>
        </w:rPr>
        <w:t>апроса</w:t>
      </w:r>
      <w:r w:rsidR="0089163E" w:rsidRPr="00382A07">
        <w:rPr>
          <w:sz w:val="24"/>
          <w:szCs w:val="24"/>
          <w:lang w:eastAsia="ru-RU"/>
        </w:rPr>
        <w:t xml:space="preserve">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3" w:name="_Ref303250835"/>
      <w:bookmarkStart w:id="304" w:name="_Ref305973033"/>
      <w:bookmarkStart w:id="305" w:name="_Toc498588877"/>
      <w:bookmarkStart w:id="306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303"/>
      <w:r w:rsidRPr="00382A07">
        <w:t xml:space="preserve"> по запросу предложений</w:t>
      </w:r>
      <w:bookmarkEnd w:id="304"/>
      <w:bookmarkEnd w:id="305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007625">
        <w:fldChar w:fldCharType="begin"/>
      </w:r>
      <w:r w:rsidR="00007625">
        <w:instrText xml:space="preserve"> REF _Ref302563524 \n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1.1.1</w:t>
      </w:r>
      <w:r w:rsidR="00007625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публикации не </w:t>
      </w:r>
      <w:proofErr w:type="gramStart"/>
      <w:r w:rsidRPr="00382A07">
        <w:rPr>
          <w:sz w:val="24"/>
          <w:szCs w:val="24"/>
        </w:rPr>
        <w:t>являются официальными и не влекут</w:t>
      </w:r>
      <w:proofErr w:type="gramEnd"/>
      <w:r w:rsidRPr="00382A07">
        <w:rPr>
          <w:sz w:val="24"/>
          <w:szCs w:val="24"/>
        </w:rPr>
        <w:t xml:space="preserve">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7" w:name="__RefNumPara__444_922829174"/>
      <w:bookmarkStart w:id="308" w:name="_Ref191386216"/>
      <w:bookmarkStart w:id="309" w:name="_Ref305973147"/>
      <w:bookmarkStart w:id="310" w:name="_Toc498588878"/>
      <w:bookmarkEnd w:id="306"/>
      <w:bookmarkEnd w:id="307"/>
      <w:r w:rsidRPr="00382A07">
        <w:lastRenderedPageBreak/>
        <w:t xml:space="preserve">Подготовка </w:t>
      </w:r>
      <w:bookmarkEnd w:id="308"/>
      <w:r w:rsidRPr="00382A07">
        <w:t>Заявок</w:t>
      </w:r>
      <w:bookmarkEnd w:id="309"/>
      <w:bookmarkEnd w:id="310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11" w:name="_Ref306114638"/>
      <w:bookmarkStart w:id="312" w:name="_Toc440357090"/>
      <w:bookmarkStart w:id="313" w:name="_Toc440359645"/>
      <w:bookmarkStart w:id="314" w:name="_Toc440632108"/>
      <w:bookmarkStart w:id="315" w:name="_Toc440875929"/>
      <w:bookmarkStart w:id="316" w:name="_Toc441130957"/>
      <w:bookmarkStart w:id="317" w:name="_Toc447269772"/>
      <w:bookmarkStart w:id="318" w:name="_Toc464120594"/>
      <w:bookmarkStart w:id="319" w:name="_Toc466970514"/>
      <w:bookmarkStart w:id="320" w:name="_Toc468462427"/>
      <w:bookmarkStart w:id="321" w:name="_Toc469482020"/>
      <w:bookmarkStart w:id="322" w:name="_Toc472411794"/>
      <w:bookmarkStart w:id="323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0E09E6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</w:t>
      </w:r>
      <w:r w:rsidRPr="000E09E6">
        <w:rPr>
          <w:bCs w:val="0"/>
          <w:sz w:val="24"/>
          <w:szCs w:val="24"/>
        </w:rPr>
        <w:t xml:space="preserve">форме и в соответствии с инструкциями, </w:t>
      </w:r>
      <w:r w:rsidRPr="000E09E6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0E09E6">
        <w:rPr>
          <w:bCs w:val="0"/>
          <w:sz w:val="24"/>
          <w:szCs w:val="24"/>
        </w:rPr>
        <w:t xml:space="preserve"> (</w:t>
      </w:r>
      <w:r w:rsidR="003F3A69" w:rsidRPr="000E09E6">
        <w:rPr>
          <w:bCs w:val="0"/>
          <w:spacing w:val="-2"/>
          <w:sz w:val="24"/>
          <w:szCs w:val="24"/>
        </w:rPr>
        <w:t>под</w:t>
      </w:r>
      <w:r w:rsidR="003F3A69"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_Ref440271072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 w:rsidRPr="000E09E6">
        <w:rPr>
          <w:sz w:val="24"/>
          <w:szCs w:val="24"/>
        </w:rPr>
        <w:fldChar w:fldCharType="end"/>
      </w:r>
      <w:r w:rsidRPr="000E09E6">
        <w:rPr>
          <w:bCs w:val="0"/>
          <w:sz w:val="24"/>
          <w:szCs w:val="24"/>
        </w:rPr>
        <w:t>);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5.3</w:t>
      </w:r>
      <w:r w:rsidR="00007625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5.4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</w:t>
      </w:r>
      <w:r w:rsidR="00007625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5.5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4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324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5.1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5.1.3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Докумен</w:t>
      </w:r>
      <w:proofErr w:type="gramStart"/>
      <w:r w:rsidRPr="00382A07">
        <w:rPr>
          <w:sz w:val="24"/>
          <w:szCs w:val="24"/>
        </w:rPr>
        <w:t>т(</w:t>
      </w:r>
      <w:proofErr w:type="gramEnd"/>
      <w:r w:rsidRPr="00382A07">
        <w:rPr>
          <w:sz w:val="24"/>
          <w:szCs w:val="24"/>
        </w:rPr>
        <w:t xml:space="preserve">ы) в соответствии с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б)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5.3</w:t>
      </w:r>
      <w:r w:rsidR="00007625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0E09E6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0E09E6">
        <w:rPr>
          <w:bCs w:val="0"/>
          <w:spacing w:val="-2"/>
          <w:sz w:val="24"/>
          <w:szCs w:val="24"/>
        </w:rPr>
        <w:t>под</w:t>
      </w:r>
      <w:r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  <w:lang w:eastAsia="ru-RU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_Ref440274913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5.2</w:t>
      </w:r>
      <w:r w:rsidR="00007625" w:rsidRPr="000E09E6">
        <w:rPr>
          <w:sz w:val="24"/>
          <w:szCs w:val="24"/>
        </w:rPr>
        <w:fldChar w:fldCharType="end"/>
      </w:r>
      <w:r w:rsidRPr="000E09E6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_Ref440274902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5.4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5.5</w:t>
      </w:r>
      <w:r w:rsidR="00007625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_Ref444164229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5.6.1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 xml:space="preserve">приложением </w:t>
      </w:r>
      <w:proofErr w:type="gramStart"/>
      <w:r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382A07">
        <w:rPr>
          <w:bCs w:val="0"/>
          <w:sz w:val="24"/>
          <w:szCs w:val="24"/>
        </w:rPr>
        <w:t>Word</w:t>
      </w:r>
      <w:proofErr w:type="spellEnd"/>
      <w:r w:rsidRPr="00382A07">
        <w:rPr>
          <w:bCs w:val="0"/>
          <w:sz w:val="24"/>
          <w:szCs w:val="24"/>
        </w:rPr>
        <w:t>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proofErr w:type="spellStart"/>
      <w:r w:rsidR="00F463E8" w:rsidRPr="00382A07">
        <w:rPr>
          <w:sz w:val="24"/>
          <w:szCs w:val="24"/>
        </w:rPr>
        <w:t>пп</w:t>
      </w:r>
      <w:proofErr w:type="spellEnd"/>
      <w:r w:rsidR="00F463E8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б)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_Ref440372474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м)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с)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>
        <w:fldChar w:fldCharType="begin"/>
      </w:r>
      <w:r w:rsidR="00007625">
        <w:instrText xml:space="preserve"> REF _Ref464116309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3.3.10.7</w:t>
      </w:r>
      <w:r w:rsidR="00007625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</w:t>
      </w:r>
      <w:proofErr w:type="gramEnd"/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5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325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4D5055">
        <w:t>5</w:t>
      </w:r>
      <w:r w:rsidR="00007625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>
        <w:fldChar w:fldCharType="begin"/>
      </w:r>
      <w:r w:rsidR="00007625">
        <w:instrText xml:space="preserve"> REF _Ref191386419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3.3.2</w:t>
      </w:r>
      <w:r w:rsidR="00007625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6" w:name="_Ref55279015"/>
      <w:bookmarkStart w:id="327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 xml:space="preserve">, или надлежащим </w:t>
      </w:r>
      <w:proofErr w:type="gramStart"/>
      <w:r w:rsidRPr="00382A07">
        <w:rPr>
          <w:bCs w:val="0"/>
          <w:sz w:val="24"/>
          <w:szCs w:val="24"/>
        </w:rPr>
        <w:t>образом</w:t>
      </w:r>
      <w:proofErr w:type="gramEnd"/>
      <w:r w:rsidRPr="00382A07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326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8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327"/>
      <w:bookmarkEnd w:id="328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29" w:name="_Ref440271182"/>
      <w:proofErr w:type="gramStart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382A07">
        <w:rPr>
          <w:sz w:val="24"/>
          <w:szCs w:val="24"/>
        </w:rPr>
        <w:t xml:space="preserve"> </w:t>
      </w:r>
      <w:bookmarkEnd w:id="329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5.4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30" w:name="_Ref115076752"/>
      <w:bookmarkStart w:id="331" w:name="_Ref191386109"/>
      <w:bookmarkStart w:id="332" w:name="_Ref191386419"/>
      <w:bookmarkStart w:id="333" w:name="_Toc440357091"/>
      <w:bookmarkStart w:id="334" w:name="_Toc440359646"/>
      <w:bookmarkStart w:id="335" w:name="_Toc440632109"/>
      <w:bookmarkStart w:id="336" w:name="_Toc440875930"/>
      <w:bookmarkStart w:id="337" w:name="_Toc441130958"/>
      <w:bookmarkStart w:id="338" w:name="_Toc447269773"/>
      <w:bookmarkStart w:id="339" w:name="_Toc464120595"/>
      <w:bookmarkStart w:id="340" w:name="_Toc466970515"/>
      <w:bookmarkStart w:id="341" w:name="_Toc468462428"/>
      <w:bookmarkStart w:id="342" w:name="_Toc469482021"/>
      <w:bookmarkStart w:id="343" w:name="_Toc472411795"/>
      <w:bookmarkStart w:id="344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330"/>
      <w:bookmarkEnd w:id="331"/>
      <w:bookmarkEnd w:id="332"/>
      <w:r w:rsidRPr="00382A07">
        <w:rPr>
          <w:szCs w:val="24"/>
        </w:rPr>
        <w:t>ЭТП</w:t>
      </w:r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45" w:name="_Ref115076807"/>
      <w:bookmarkStart w:id="346" w:name="_Toc440357092"/>
      <w:bookmarkStart w:id="347" w:name="_Toc440359647"/>
      <w:bookmarkStart w:id="348" w:name="_Toc440632110"/>
      <w:bookmarkStart w:id="349" w:name="_Toc440875931"/>
      <w:bookmarkStart w:id="350" w:name="_Toc441130959"/>
      <w:bookmarkStart w:id="351" w:name="_Toc447269774"/>
      <w:bookmarkStart w:id="352" w:name="_Toc464120596"/>
      <w:bookmarkStart w:id="353" w:name="_Toc466970516"/>
      <w:bookmarkStart w:id="354" w:name="_Toc468462429"/>
      <w:bookmarkStart w:id="355" w:name="_Toc469482022"/>
      <w:bookmarkStart w:id="356" w:name="_Toc472411796"/>
      <w:bookmarkStart w:id="357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358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59" w:name="_Ref306008743"/>
      <w:bookmarkStart w:id="360" w:name="_Toc440357093"/>
      <w:bookmarkStart w:id="361" w:name="_Toc440359648"/>
      <w:bookmarkStart w:id="362" w:name="_Toc440632111"/>
      <w:bookmarkStart w:id="363" w:name="_Toc440875932"/>
      <w:bookmarkStart w:id="364" w:name="_Toc441130960"/>
      <w:bookmarkStart w:id="365" w:name="_Toc447269775"/>
      <w:bookmarkStart w:id="366" w:name="_Toc464120597"/>
      <w:bookmarkStart w:id="367" w:name="_Toc466970517"/>
      <w:bookmarkStart w:id="368" w:name="_Toc468462430"/>
      <w:bookmarkStart w:id="369" w:name="_Toc469482023"/>
      <w:bookmarkStart w:id="370" w:name="_Toc472411797"/>
      <w:bookmarkStart w:id="371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2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372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3" w:name="_Toc440357094"/>
      <w:bookmarkStart w:id="374" w:name="_Toc440359649"/>
      <w:bookmarkStart w:id="375" w:name="_Toc440632112"/>
      <w:bookmarkStart w:id="376" w:name="_Toc440875933"/>
      <w:bookmarkStart w:id="377" w:name="_Toc441130961"/>
      <w:bookmarkStart w:id="378" w:name="_Toc447269776"/>
      <w:bookmarkStart w:id="379" w:name="_Toc464120598"/>
      <w:bookmarkStart w:id="380" w:name="_Toc466970518"/>
      <w:bookmarkStart w:id="381" w:name="_Toc468462431"/>
      <w:bookmarkStart w:id="382" w:name="_Toc469482024"/>
      <w:bookmarkStart w:id="383" w:name="_Toc472411798"/>
      <w:bookmarkStart w:id="384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382A07">
        <w:rPr>
          <w:bCs w:val="0"/>
          <w:sz w:val="24"/>
          <w:szCs w:val="24"/>
        </w:rPr>
        <w:t>апостилированный</w:t>
      </w:r>
      <w:proofErr w:type="spellEnd"/>
      <w:r w:rsidRPr="00382A07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85" w:name="_Toc440357095"/>
      <w:bookmarkStart w:id="386" w:name="_Toc440359650"/>
      <w:bookmarkStart w:id="387" w:name="_Toc440632113"/>
      <w:bookmarkStart w:id="388" w:name="_Toc440875934"/>
      <w:bookmarkStart w:id="389" w:name="_Toc441130962"/>
      <w:bookmarkStart w:id="390" w:name="_Toc447269777"/>
      <w:bookmarkStart w:id="391" w:name="_Toc464120599"/>
      <w:bookmarkStart w:id="392" w:name="_Toc466970519"/>
      <w:bookmarkStart w:id="393" w:name="_Toc468462432"/>
      <w:bookmarkStart w:id="394" w:name="_Toc469482025"/>
      <w:bookmarkStart w:id="395" w:name="_Toc472411799"/>
      <w:bookmarkStart w:id="396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Все суммы денежных сре</w:t>
      </w:r>
      <w:proofErr w:type="gramStart"/>
      <w:r w:rsidRPr="00382A07">
        <w:rPr>
          <w:bCs w:val="0"/>
          <w:sz w:val="24"/>
          <w:szCs w:val="24"/>
        </w:rPr>
        <w:t>дств в д</w:t>
      </w:r>
      <w:proofErr w:type="gramEnd"/>
      <w:r w:rsidRPr="00382A07">
        <w:rPr>
          <w:bCs w:val="0"/>
          <w:sz w:val="24"/>
          <w:szCs w:val="24"/>
        </w:rPr>
        <w:t xml:space="preserve">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</w:t>
      </w:r>
      <w:proofErr w:type="gramStart"/>
      <w:r w:rsidRPr="00382A07">
        <w:rPr>
          <w:bCs w:val="0"/>
          <w:sz w:val="24"/>
          <w:szCs w:val="24"/>
        </w:rPr>
        <w:t xml:space="preserve">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>и не подлежит</w:t>
      </w:r>
      <w:proofErr w:type="gramEnd"/>
      <w:r w:rsidRPr="00382A07">
        <w:rPr>
          <w:bCs w:val="0"/>
          <w:sz w:val="24"/>
          <w:szCs w:val="24"/>
        </w:rPr>
        <w:t xml:space="preserve"> изменению при изменении официального курса валюты.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97" w:name="_Toc440357096"/>
      <w:bookmarkStart w:id="398" w:name="_Toc440359651"/>
      <w:bookmarkStart w:id="399" w:name="_Toc440632114"/>
      <w:bookmarkStart w:id="400" w:name="_Toc440875935"/>
      <w:bookmarkStart w:id="401" w:name="_Toc441130963"/>
      <w:bookmarkStart w:id="402" w:name="_Toc447269778"/>
      <w:bookmarkStart w:id="403" w:name="_Toc464120600"/>
      <w:bookmarkStart w:id="404" w:name="_Toc466970520"/>
      <w:bookmarkStart w:id="405" w:name="_Ref468456963"/>
      <w:bookmarkStart w:id="406" w:name="_Toc468462433"/>
      <w:bookmarkStart w:id="407" w:name="_Toc469482026"/>
      <w:bookmarkStart w:id="408" w:name="_Toc472411800"/>
      <w:bookmarkStart w:id="409" w:name="_Toc498588885"/>
      <w:r w:rsidRPr="00382A07">
        <w:rPr>
          <w:szCs w:val="24"/>
        </w:rPr>
        <w:t xml:space="preserve">Начальная (максимальная) цена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 (цена лота)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216641" w:rsidRPr="00CF2C40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0" w:name="_Ref472411304"/>
      <w:r w:rsidRPr="00CF2C40">
        <w:rPr>
          <w:bCs w:val="0"/>
          <w:sz w:val="24"/>
          <w:szCs w:val="24"/>
        </w:rPr>
        <w:t xml:space="preserve">Начальная (максимальная) цена </w:t>
      </w:r>
      <w:r w:rsidR="00123C70" w:rsidRPr="00CF2C40">
        <w:rPr>
          <w:bCs w:val="0"/>
          <w:sz w:val="24"/>
          <w:szCs w:val="24"/>
        </w:rPr>
        <w:t>Договор</w:t>
      </w:r>
      <w:r w:rsidRPr="00CF2C40">
        <w:rPr>
          <w:bCs w:val="0"/>
          <w:sz w:val="24"/>
          <w:szCs w:val="24"/>
        </w:rPr>
        <w:t>а</w:t>
      </w:r>
      <w:r w:rsidR="00216641" w:rsidRPr="00CF2C40">
        <w:rPr>
          <w:bCs w:val="0"/>
          <w:sz w:val="24"/>
          <w:szCs w:val="24"/>
        </w:rPr>
        <w:t>:</w:t>
      </w:r>
      <w:bookmarkEnd w:id="410"/>
    </w:p>
    <w:p w:rsidR="00280464" w:rsidRPr="00571895" w:rsidRDefault="00CF2C40" w:rsidP="00C933F5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CF2C40">
        <w:rPr>
          <w:b/>
          <w:sz w:val="24"/>
          <w:szCs w:val="24"/>
        </w:rPr>
        <w:t>2 491 525,00</w:t>
      </w:r>
      <w:r w:rsidRPr="00CF2C40">
        <w:rPr>
          <w:sz w:val="24"/>
          <w:szCs w:val="24"/>
        </w:rPr>
        <w:t xml:space="preserve"> (два миллиона четыреста девяносто одна тысяча пятьсот двадцать пять) рублей 00 копеек РФ, без учета НДС; НДС составляет </w:t>
      </w:r>
      <w:r w:rsidRPr="00CF2C40">
        <w:rPr>
          <w:b/>
          <w:sz w:val="24"/>
          <w:szCs w:val="24"/>
        </w:rPr>
        <w:t>448 474,50 (</w:t>
      </w:r>
      <w:r w:rsidRPr="00CF2C40">
        <w:rPr>
          <w:sz w:val="24"/>
          <w:szCs w:val="24"/>
        </w:rPr>
        <w:t xml:space="preserve">четыреста сорок восемь тысяч четыреста семьдесят четыре) рубля 50 копеек РФ; </w:t>
      </w:r>
      <w:r w:rsidRPr="00CF2C40">
        <w:rPr>
          <w:b/>
          <w:sz w:val="24"/>
          <w:szCs w:val="24"/>
        </w:rPr>
        <w:t>2 939 999,50</w:t>
      </w:r>
      <w:r w:rsidRPr="00CF2C40">
        <w:rPr>
          <w:sz w:val="24"/>
          <w:szCs w:val="24"/>
        </w:rPr>
        <w:t xml:space="preserve"> (два миллиона девятьсот тридцать девять тысяч девятьсот девяносто девять) рублей 50 копеек РФ, с учетом НДС</w:t>
      </w:r>
      <w:r w:rsidR="00C933F5" w:rsidRPr="00571895">
        <w:rPr>
          <w:sz w:val="24"/>
          <w:szCs w:val="24"/>
        </w:rPr>
        <w:t>.</w:t>
      </w:r>
      <w:bookmarkStart w:id="411" w:name="_GoBack"/>
      <w:bookmarkEnd w:id="411"/>
    </w:p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</w:p>
    <w:p w:rsidR="00546518" w:rsidRPr="00382A07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по данному филиалу</w:t>
      </w:r>
      <w:r w:rsidR="00546518" w:rsidRPr="00382A07">
        <w:rPr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</w:t>
      </w:r>
      <w:proofErr w:type="gramStart"/>
      <w:r w:rsidRPr="00382A07">
        <w:rPr>
          <w:bCs w:val="0"/>
          <w:sz w:val="24"/>
          <w:szCs w:val="24"/>
        </w:rPr>
        <w:t>оценивает и сопоставляет</w:t>
      </w:r>
      <w:proofErr w:type="gramEnd"/>
      <w:r w:rsidRPr="00382A07">
        <w:rPr>
          <w:bCs w:val="0"/>
          <w:sz w:val="24"/>
          <w:szCs w:val="24"/>
        </w:rPr>
        <w:t xml:space="preserve"> стоимость Заявки без учета НДС.</w:t>
      </w:r>
    </w:p>
    <w:p w:rsidR="004F657D" w:rsidRPr="00AD344A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4A1A68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AD344A">
        <w:rPr>
          <w:bCs w:val="0"/>
          <w:sz w:val="24"/>
          <w:szCs w:val="24"/>
        </w:rPr>
        <w:t>.</w:t>
      </w:r>
      <w:proofErr w:type="gramEnd"/>
      <w:r w:rsidR="00AD344A" w:rsidRPr="00AD344A">
        <w:rPr>
          <w:bCs w:val="0"/>
          <w:sz w:val="24"/>
          <w:szCs w:val="24"/>
        </w:rPr>
        <w:t xml:space="preserve"> В соответствии с Федеральным законом от 03.08.2018 N 303-ФЗ с 1 января 2019 г. налоговая ставка НДС составляет 20%, при увеличении ставки НДС на момент </w:t>
      </w:r>
      <w:proofErr w:type="gramStart"/>
      <w:r w:rsidR="00AD344A" w:rsidRPr="00AD344A">
        <w:rPr>
          <w:bCs w:val="0"/>
          <w:sz w:val="24"/>
          <w:szCs w:val="24"/>
        </w:rPr>
        <w:t>отгрузки продукции/ оказания услуг/ выполнения</w:t>
      </w:r>
      <w:proofErr w:type="gramEnd"/>
      <w:r w:rsidR="00AD344A" w:rsidRPr="00AD344A">
        <w:rPr>
          <w:bCs w:val="0"/>
          <w:sz w:val="24"/>
          <w:szCs w:val="24"/>
        </w:rPr>
        <w:t xml:space="preserve"> работ, ранее определенная цена договора с учетом НДС увеличивается на сумму увеличения ставки НДС.</w:t>
      </w:r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</w:t>
      </w:r>
      <w:r w:rsidRPr="004A1A68">
        <w:rPr>
          <w:bCs w:val="0"/>
          <w:sz w:val="24"/>
          <w:szCs w:val="24"/>
        </w:rPr>
        <w:lastRenderedPageBreak/>
        <w:t xml:space="preserve">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3.11</w:t>
      </w:r>
      <w:r w:rsidR="00007625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412" w:name="_Ref191386407"/>
      <w:bookmarkStart w:id="413" w:name="_Ref191386526"/>
      <w:bookmarkStart w:id="414" w:name="_Toc440357097"/>
      <w:bookmarkStart w:id="415" w:name="_Toc440359652"/>
      <w:bookmarkStart w:id="416" w:name="_Toc440632115"/>
      <w:bookmarkStart w:id="417" w:name="_Toc440875936"/>
      <w:bookmarkStart w:id="418" w:name="_Toc441130964"/>
      <w:bookmarkStart w:id="419" w:name="_Toc447269779"/>
      <w:bookmarkStart w:id="420" w:name="_Toc464120601"/>
      <w:bookmarkStart w:id="421" w:name="_Toc466970521"/>
      <w:bookmarkStart w:id="422" w:name="_Toc468462434"/>
      <w:bookmarkStart w:id="423" w:name="_Toc469482027"/>
      <w:bookmarkStart w:id="424" w:name="_Toc472411801"/>
      <w:bookmarkStart w:id="425" w:name="_Toc498588886"/>
      <w:bookmarkStart w:id="426" w:name="_Ref303624481"/>
      <w:r w:rsidRPr="004A1A68">
        <w:rPr>
          <w:szCs w:val="24"/>
        </w:rPr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r w:rsidRPr="004A1A68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7" w:name="_Ref93090116"/>
      <w:bookmarkStart w:id="428" w:name="_Ref191386482"/>
      <w:bookmarkStart w:id="429" w:name="_Ref440291364"/>
      <w:bookmarkEnd w:id="426"/>
      <w:r w:rsidRPr="004A1A68">
        <w:rPr>
          <w:bCs w:val="0"/>
          <w:sz w:val="24"/>
          <w:szCs w:val="24"/>
        </w:rPr>
        <w:t xml:space="preserve">Требования к </w:t>
      </w:r>
      <w:r w:rsidR="009C744E" w:rsidRPr="004A1A68">
        <w:rPr>
          <w:bCs w:val="0"/>
          <w:sz w:val="24"/>
          <w:szCs w:val="24"/>
        </w:rPr>
        <w:t>Участник</w:t>
      </w:r>
      <w:r w:rsidRPr="004A1A68">
        <w:rPr>
          <w:bCs w:val="0"/>
          <w:sz w:val="24"/>
          <w:szCs w:val="24"/>
        </w:rPr>
        <w:t>ам</w:t>
      </w:r>
      <w:bookmarkEnd w:id="427"/>
      <w:r w:rsidRPr="004A1A68">
        <w:rPr>
          <w:bCs w:val="0"/>
          <w:sz w:val="24"/>
          <w:szCs w:val="24"/>
        </w:rPr>
        <w:t>:</w:t>
      </w:r>
      <w:bookmarkStart w:id="430" w:name="_Ref306004833"/>
      <w:bookmarkEnd w:id="428"/>
      <w:r w:rsidR="000F4365" w:rsidRPr="004A1A68">
        <w:rPr>
          <w:bCs w:val="0"/>
          <w:sz w:val="24"/>
          <w:szCs w:val="24"/>
        </w:rPr>
        <w:t xml:space="preserve"> у</w:t>
      </w:r>
      <w:r w:rsidRPr="004A1A68">
        <w:rPr>
          <w:bCs w:val="0"/>
          <w:sz w:val="24"/>
          <w:szCs w:val="24"/>
        </w:rPr>
        <w:t xml:space="preserve">частвовать в процедуре </w:t>
      </w:r>
      <w:r w:rsidR="009C744E" w:rsidRPr="004A1A68">
        <w:rPr>
          <w:bCs w:val="0"/>
          <w:sz w:val="24"/>
          <w:szCs w:val="24"/>
        </w:rPr>
        <w:t>З</w:t>
      </w:r>
      <w:r w:rsidRPr="004A1A68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4A1A68">
        <w:rPr>
          <w:bCs w:val="0"/>
          <w:sz w:val="24"/>
          <w:szCs w:val="24"/>
        </w:rPr>
        <w:t>(в т.</w:t>
      </w:r>
      <w:r w:rsidR="003129D4" w:rsidRPr="004A1A68">
        <w:rPr>
          <w:bCs w:val="0"/>
          <w:sz w:val="24"/>
          <w:szCs w:val="24"/>
        </w:rPr>
        <w:t xml:space="preserve"> </w:t>
      </w:r>
      <w:r w:rsidR="00E71628" w:rsidRPr="004A1A68">
        <w:rPr>
          <w:bCs w:val="0"/>
          <w:sz w:val="24"/>
          <w:szCs w:val="24"/>
        </w:rPr>
        <w:t xml:space="preserve">ч. </w:t>
      </w:r>
      <w:r w:rsidRPr="004A1A68">
        <w:rPr>
          <w:bCs w:val="0"/>
          <w:sz w:val="24"/>
          <w:szCs w:val="24"/>
        </w:rPr>
        <w:t>индивидуальный предприниматель</w:t>
      </w:r>
      <w:r w:rsidR="00E71628" w:rsidRPr="004A1A68">
        <w:rPr>
          <w:bCs w:val="0"/>
          <w:sz w:val="24"/>
          <w:szCs w:val="24"/>
        </w:rPr>
        <w:t>)</w:t>
      </w:r>
      <w:r w:rsidR="00D830FB">
        <w:rPr>
          <w:bCs w:val="0"/>
          <w:sz w:val="24"/>
          <w:szCs w:val="24"/>
        </w:rPr>
        <w:t xml:space="preserve"> </w:t>
      </w:r>
      <w:r w:rsidR="00D830FB" w:rsidRPr="00D830FB">
        <w:rPr>
          <w:sz w:val="24"/>
          <w:szCs w:val="24"/>
        </w:rPr>
        <w:t>являющееся субъектом малого и среднего предпринимательства</w:t>
      </w:r>
      <w:r w:rsidRPr="00D830FB">
        <w:rPr>
          <w:bCs w:val="0"/>
          <w:sz w:val="24"/>
          <w:szCs w:val="24"/>
        </w:rPr>
        <w:t xml:space="preserve">. </w:t>
      </w:r>
      <w:r w:rsidR="003F330D" w:rsidRPr="00D830FB">
        <w:rPr>
          <w:bCs w:val="0"/>
          <w:sz w:val="24"/>
          <w:szCs w:val="24"/>
        </w:rPr>
        <w:t>Привлечение</w:t>
      </w:r>
      <w:r w:rsidR="003F330D" w:rsidRPr="004A1A68">
        <w:rPr>
          <w:bCs w:val="0"/>
          <w:sz w:val="24"/>
          <w:szCs w:val="24"/>
        </w:rPr>
        <w:t xml:space="preserve"> со</w:t>
      </w:r>
      <w:r w:rsidR="00036006" w:rsidRPr="004A1A68">
        <w:rPr>
          <w:bCs w:val="0"/>
          <w:sz w:val="24"/>
          <w:szCs w:val="24"/>
        </w:rPr>
        <w:t xml:space="preserve">поставщиков в соответствии с пунктом </w:t>
      </w:r>
      <w:r w:rsidR="00007625">
        <w:fldChar w:fldCharType="begin"/>
      </w:r>
      <w:r w:rsidR="00007625">
        <w:instrText xml:space="preserve"> REF _Ref440271628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3.3.9</w:t>
      </w:r>
      <w:r w:rsidR="00007625">
        <w:fldChar w:fldCharType="end"/>
      </w:r>
      <w:r w:rsidR="00036006" w:rsidRPr="004A1A68">
        <w:rPr>
          <w:bCs w:val="0"/>
          <w:sz w:val="24"/>
          <w:szCs w:val="24"/>
        </w:rPr>
        <w:t xml:space="preserve"> не допускается.</w:t>
      </w:r>
      <w:r w:rsidR="00036006" w:rsidRPr="00382A07">
        <w:rPr>
          <w:bCs w:val="0"/>
          <w:sz w:val="24"/>
          <w:szCs w:val="24"/>
        </w:rPr>
        <w:t xml:space="preserve"> </w:t>
      </w:r>
      <w:proofErr w:type="gramStart"/>
      <w:r w:rsidRPr="00382A07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>
        <w:fldChar w:fldCharType="begin"/>
      </w:r>
      <w:r w:rsidR="00007625">
        <w:instrText xml:space="preserve"> REF _Ref191386461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3.3.10</w:t>
      </w:r>
      <w:r w:rsidR="00007625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429"/>
      <w:bookmarkEnd w:id="430"/>
      <w:proofErr w:type="gramEnd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1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1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2" w:name="_Ref306032455"/>
      <w:r w:rsidRPr="00382A07">
        <w:rPr>
          <w:bCs w:val="0"/>
          <w:sz w:val="24"/>
          <w:szCs w:val="24"/>
        </w:rPr>
        <w:t xml:space="preserve">должен </w:t>
      </w:r>
      <w:bookmarkStart w:id="433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432"/>
      <w:bookmarkEnd w:id="433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4" w:name="_Ref306032457"/>
      <w:proofErr w:type="gramStart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434"/>
      <w:proofErr w:type="gramEnd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Pr="006305A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proofErr w:type="gramStart"/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</w:t>
      </w:r>
      <w:proofErr w:type="spellStart"/>
      <w:r w:rsidRPr="006305A1">
        <w:rPr>
          <w:sz w:val="24"/>
          <w:szCs w:val="24"/>
          <w:lang w:eastAsia="ru-RU"/>
        </w:rPr>
        <w:t>т.ч</w:t>
      </w:r>
      <w:proofErr w:type="spellEnd"/>
      <w:r w:rsidRPr="006305A1">
        <w:rPr>
          <w:sz w:val="24"/>
          <w:szCs w:val="24"/>
          <w:lang w:eastAsia="ru-RU"/>
        </w:rPr>
        <w:t xml:space="preserve">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>).</w:t>
      </w:r>
      <w:proofErr w:type="gramEnd"/>
      <w:r w:rsidRPr="006305A1">
        <w:rPr>
          <w:sz w:val="24"/>
          <w:szCs w:val="24"/>
          <w:lang w:eastAsia="ru-RU"/>
        </w:rPr>
        <w:t xml:space="preserve"> </w:t>
      </w:r>
      <w:r w:rsidRPr="006305A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6305A1">
        <w:rPr>
          <w:sz w:val="24"/>
          <w:szCs w:val="24"/>
          <w:lang w:eastAsia="ru-RU"/>
        </w:rPr>
        <w:t xml:space="preserve">. </w:t>
      </w:r>
    </w:p>
    <w:p w:rsidR="00CF39D0" w:rsidRPr="00382A07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proofErr w:type="spellStart"/>
      <w:r w:rsidRPr="00382A07">
        <w:rPr>
          <w:sz w:val="24"/>
          <w:szCs w:val="24"/>
          <w:lang w:eastAsia="ru-RU"/>
        </w:rPr>
        <w:t>ях</w:t>
      </w:r>
      <w:proofErr w:type="spellEnd"/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) к настоящей </w:t>
      </w:r>
      <w:r w:rsidRPr="00382A07">
        <w:rPr>
          <w:sz w:val="24"/>
          <w:szCs w:val="24"/>
          <w:lang w:eastAsia="ru-RU"/>
        </w:rPr>
        <w:lastRenderedPageBreak/>
        <w:t>Документации. При 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Pr="00382A07">
        <w:rPr>
          <w:sz w:val="24"/>
          <w:szCs w:val="24"/>
          <w:lang w:eastAsia="ru-RU"/>
        </w:rPr>
        <w:t xml:space="preserve"> Участника.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5" w:name="_Ref306005578"/>
      <w:proofErr w:type="gramStart"/>
      <w:r w:rsidRPr="00382A07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</w:t>
      </w:r>
      <w:proofErr w:type="gramEnd"/>
      <w:r w:rsidRPr="00382A07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382A07">
        <w:rPr>
          <w:sz w:val="24"/>
          <w:szCs w:val="24"/>
        </w:rPr>
        <w:t>предоставляются документы</w:t>
      </w:r>
      <w:proofErr w:type="gramEnd"/>
      <w:r w:rsidRPr="00382A07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аффилированности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6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3.3.8.1</w:t>
      </w:r>
      <w:r w:rsidR="00007625">
        <w:fldChar w:fldCharType="end"/>
      </w:r>
      <w:r w:rsidRPr="00382A07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435"/>
      <w:bookmarkEnd w:id="436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279062"/>
      <w:proofErr w:type="gramStart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382A07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382A07">
        <w:rPr>
          <w:sz w:val="24"/>
          <w:szCs w:val="24"/>
        </w:rPr>
        <w:t>а(</w:t>
      </w:r>
      <w:proofErr w:type="spellStart"/>
      <w:proofErr w:type="gramEnd"/>
      <w:r w:rsidRPr="00382A07">
        <w:rPr>
          <w:sz w:val="24"/>
          <w:szCs w:val="24"/>
        </w:rPr>
        <w:t>ов</w:t>
      </w:r>
      <w:proofErr w:type="spellEnd"/>
      <w:r w:rsidRPr="00382A07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437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</w:t>
      </w:r>
      <w:r w:rsidRPr="00382A07">
        <w:rPr>
          <w:sz w:val="24"/>
          <w:szCs w:val="24"/>
        </w:rPr>
        <w:lastRenderedPageBreak/>
        <w:t>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</w:t>
      </w:r>
      <w:proofErr w:type="gramStart"/>
      <w:r w:rsidRPr="00382A07">
        <w:rPr>
          <w:sz w:val="24"/>
          <w:szCs w:val="24"/>
        </w:rPr>
        <w:t>ии у У</w:t>
      </w:r>
      <w:proofErr w:type="gramEnd"/>
      <w:r w:rsidRPr="00382A07">
        <w:rPr>
          <w:sz w:val="24"/>
          <w:szCs w:val="24"/>
        </w:rPr>
        <w:t>частника конфликта интересов и/или связей, носящих характер аффилированности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_Ref440271993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5.9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5.1.3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438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_Ref440272035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5.10</w:t>
      </w:r>
      <w:r w:rsidR="00007625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5.10</w:t>
      </w:r>
      <w:r w:rsidR="004D5055">
        <w:t>.2.18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  <w:proofErr w:type="gramEnd"/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382A07">
        <w:rPr>
          <w:sz w:val="24"/>
          <w:szCs w:val="24"/>
        </w:rPr>
        <w:t>форма</w:t>
      </w:r>
      <w:proofErr w:type="gramEnd"/>
      <w:r w:rsidR="00F82225" w:rsidRPr="00382A07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382A07">
        <w:rPr>
          <w:sz w:val="24"/>
          <w:szCs w:val="24"/>
        </w:rPr>
        <w:t xml:space="preserve">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Копии Налоговой </w:t>
      </w:r>
      <w:hyperlink r:id="rId34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</w:t>
      </w:r>
      <w:r w:rsidRPr="00382A07">
        <w:rPr>
          <w:sz w:val="24"/>
          <w:szCs w:val="24"/>
        </w:rPr>
        <w:lastRenderedPageBreak/>
        <w:t>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аналогичные по сути и содержанию вышеуказанным;</w:t>
      </w:r>
      <w:proofErr w:type="gramEnd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_Ref440272119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5.6.1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F82225" w:rsidRPr="00382A07">
        <w:rPr>
          <w:sz w:val="24"/>
          <w:szCs w:val="24"/>
        </w:rPr>
        <w:t>;</w:t>
      </w:r>
      <w:bookmarkEnd w:id="439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0372477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5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 w:rsidR="004D5055"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440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_Ref449017073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5.7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_Ref55336398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5.8</w:t>
      </w:r>
      <w:r w:rsidR="00007625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 xml:space="preserve">другие документальные доказательства </w:t>
      </w:r>
      <w:r w:rsidRPr="00A80C89">
        <w:rPr>
          <w:sz w:val="24"/>
          <w:szCs w:val="24"/>
        </w:rPr>
        <w:lastRenderedPageBreak/>
        <w:t>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6D2FCD" w:rsidRPr="00DB5A15">
        <w:rPr>
          <w:sz w:val="24"/>
          <w:szCs w:val="24"/>
        </w:rPr>
        <w:t>дств в к</w:t>
      </w:r>
      <w:proofErr w:type="gramEnd"/>
      <w:r w:rsidR="006D2FCD" w:rsidRPr="00DB5A15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441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_Ref440272274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5.14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lastRenderedPageBreak/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382A07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2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2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  <w:proofErr w:type="gramEnd"/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BA1CD4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A1CD4">
        <w:rPr>
          <w:sz w:val="24"/>
          <w:szCs w:val="24"/>
        </w:rPr>
        <w:t xml:space="preserve">- </w:t>
      </w:r>
      <w:r w:rsidR="00BA1CD4" w:rsidRPr="00BA1CD4">
        <w:rPr>
          <w:sz w:val="24"/>
          <w:szCs w:val="24"/>
          <w:lang w:val="x-none"/>
        </w:rPr>
        <w:t>иные нарушения существенны</w:t>
      </w:r>
      <w:r w:rsidR="00BA1CD4" w:rsidRPr="00BA1CD4">
        <w:rPr>
          <w:sz w:val="24"/>
          <w:szCs w:val="24"/>
        </w:rPr>
        <w:t xml:space="preserve">х </w:t>
      </w:r>
      <w:r w:rsidR="00BA1CD4" w:rsidRPr="00BA1CD4">
        <w:rPr>
          <w:sz w:val="24"/>
          <w:szCs w:val="24"/>
          <w:lang w:val="x-none"/>
        </w:rPr>
        <w:t xml:space="preserve">условий заключенных договоров </w:t>
      </w:r>
      <w:r w:rsidRPr="00BA1CD4">
        <w:rPr>
          <w:sz w:val="24"/>
          <w:szCs w:val="24"/>
        </w:rPr>
        <w:t xml:space="preserve">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A1CD4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BA1CD4">
        <w:rPr>
          <w:bCs w:val="0"/>
          <w:sz w:val="24"/>
          <w:szCs w:val="24"/>
        </w:rPr>
        <w:t xml:space="preserve"> </w:t>
      </w:r>
      <w:r w:rsidR="00DA1402" w:rsidRPr="00BA1CD4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>В случае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предоставляет аналогичные документы</w:t>
      </w:r>
      <w:proofErr w:type="gramEnd"/>
      <w:r w:rsidRPr="00382A07">
        <w:rPr>
          <w:sz w:val="24"/>
          <w:szCs w:val="24"/>
        </w:rPr>
        <w:t xml:space="preserve">. Такие документы должны быть переведены на русский язык и апостилированы,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3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>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 xml:space="preserve">. Наличие полномочий на поставку продукции, гарантирует для Заказчика поставку </w:t>
      </w:r>
      <w:proofErr w:type="spellStart"/>
      <w:r w:rsidRPr="000D2D6A">
        <w:rPr>
          <w:sz w:val="24"/>
          <w:szCs w:val="24"/>
        </w:rPr>
        <w:t>неконтрафактной</w:t>
      </w:r>
      <w:proofErr w:type="spellEnd"/>
      <w:r w:rsidRPr="000D2D6A">
        <w:rPr>
          <w:sz w:val="24"/>
          <w:szCs w:val="24"/>
        </w:rPr>
        <w:t xml:space="preserve"> продукции в определенные Закупочной документацией сроки, проведение </w:t>
      </w:r>
      <w:proofErr w:type="gramStart"/>
      <w:r w:rsidRPr="000D2D6A">
        <w:rPr>
          <w:sz w:val="24"/>
          <w:szCs w:val="24"/>
        </w:rPr>
        <w:t>шеф-монтажа</w:t>
      </w:r>
      <w:proofErr w:type="gramEnd"/>
      <w:r w:rsidRPr="000D2D6A">
        <w:rPr>
          <w:sz w:val="24"/>
          <w:szCs w:val="24"/>
        </w:rPr>
        <w:t xml:space="preserve">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0D2D6A">
        <w:rPr>
          <w:sz w:val="24"/>
          <w:szCs w:val="24"/>
        </w:rPr>
        <w:t>подтверждающий</w:t>
      </w:r>
      <w:proofErr w:type="gramEnd"/>
      <w:r w:rsidRPr="000D2D6A">
        <w:rPr>
          <w:sz w:val="24"/>
          <w:szCs w:val="24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443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44" w:name="_Ref191386451"/>
      <w:bookmarkStart w:id="445" w:name="_Ref440271628"/>
      <w:bookmarkStart w:id="446" w:name="_Toc440357098"/>
      <w:bookmarkStart w:id="447" w:name="_Toc440359653"/>
      <w:bookmarkStart w:id="448" w:name="_Toc440632116"/>
      <w:bookmarkStart w:id="449" w:name="_Toc440875937"/>
      <w:bookmarkStart w:id="450" w:name="_Toc441130965"/>
      <w:bookmarkStart w:id="451" w:name="_Toc447269780"/>
      <w:bookmarkStart w:id="452" w:name="_Toc464120602"/>
      <w:bookmarkStart w:id="453" w:name="_Toc466970522"/>
      <w:bookmarkStart w:id="454" w:name="_Toc468462435"/>
      <w:bookmarkStart w:id="455" w:name="_Toc469482028"/>
      <w:bookmarkStart w:id="456" w:name="_Toc472411802"/>
      <w:bookmarkStart w:id="457" w:name="_Toc498588887"/>
      <w:r w:rsidRPr="00382A07">
        <w:rPr>
          <w:szCs w:val="24"/>
        </w:rPr>
        <w:t xml:space="preserve">Привлечение </w:t>
      </w:r>
      <w:bookmarkEnd w:id="444"/>
      <w:r w:rsidR="005B074F" w:rsidRPr="00382A07">
        <w:rPr>
          <w:szCs w:val="24"/>
        </w:rPr>
        <w:t>сопоставщиков</w:t>
      </w:r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r w:rsidR="005B074F" w:rsidRPr="00382A07">
        <w:rPr>
          <w:bCs w:val="0"/>
          <w:sz w:val="24"/>
          <w:szCs w:val="24"/>
        </w:rPr>
        <w:t>сопоставщиков</w:t>
      </w:r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58" w:name="_Ref191386461"/>
      <w:bookmarkStart w:id="459" w:name="_Toc440357099"/>
      <w:bookmarkStart w:id="460" w:name="_Toc440359654"/>
      <w:bookmarkStart w:id="461" w:name="_Toc440632117"/>
      <w:bookmarkStart w:id="462" w:name="_Toc440875938"/>
      <w:bookmarkStart w:id="463" w:name="_Toc441130966"/>
      <w:bookmarkStart w:id="464" w:name="_Toc447269781"/>
      <w:bookmarkStart w:id="465" w:name="_Toc464120603"/>
      <w:bookmarkStart w:id="466" w:name="_Toc466970523"/>
      <w:bookmarkStart w:id="467" w:name="_Toc468462436"/>
      <w:bookmarkStart w:id="468" w:name="_Toc469482029"/>
      <w:bookmarkStart w:id="469" w:name="_Toc472411803"/>
      <w:bookmarkStart w:id="470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_Ref191386482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</w:t>
      </w:r>
      <w:r w:rsidR="00007625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1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471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2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472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lastRenderedPageBreak/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3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3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>
        <w:fldChar w:fldCharType="begin"/>
      </w:r>
      <w:r w:rsidR="00007625">
        <w:instrText xml:space="preserve"> REF _Ref307563248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val="en-US"/>
        </w:rPr>
        <w:t>a</w:t>
      </w:r>
      <w:r w:rsidR="004D5055" w:rsidRPr="004D505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007625">
        <w:fldChar w:fldCharType="begin"/>
      </w:r>
      <w:r w:rsidR="00007625">
        <w:instrText xml:space="preserve"> REF _Ref307563262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val="en-US"/>
        </w:rPr>
        <w:t>g</w:t>
      </w:r>
      <w:r w:rsidR="004D5055" w:rsidRPr="004D505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007625">
        <w:fldChar w:fldCharType="begin"/>
      </w:r>
      <w:r w:rsidR="00007625">
        <w:instrText xml:space="preserve"> REF _Ref306032591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3.3.10.4</w:t>
      </w:r>
      <w:r w:rsidR="00007625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Любое юридическое лицо (индивидуальный предприниматель), физическое лицо </w:t>
      </w:r>
      <w:proofErr w:type="gramStart"/>
      <w:r w:rsidRPr="00382A07">
        <w:rPr>
          <w:sz w:val="24"/>
          <w:szCs w:val="24"/>
        </w:rPr>
        <w:t>может участвовать только в одном объединении и не имеет</w:t>
      </w:r>
      <w:proofErr w:type="gramEnd"/>
      <w:r w:rsidRPr="00382A07">
        <w:rPr>
          <w:sz w:val="24"/>
          <w:szCs w:val="24"/>
        </w:rPr>
        <w:t xml:space="preserve">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4" w:name="_Ref464116309"/>
      <w:proofErr w:type="gramStart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474"/>
      <w:proofErr w:type="gramEnd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8941A2" w:rsidRPr="00382A07">
        <w:rPr>
          <w:bCs w:val="0"/>
          <w:sz w:val="24"/>
          <w:szCs w:val="24"/>
        </w:rPr>
        <w:t>пп</w:t>
      </w:r>
      <w:proofErr w:type="spellEnd"/>
      <w:r w:rsidR="008941A2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с)</w:t>
      </w:r>
      <w:r w:rsidR="00007625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</w:t>
      </w:r>
      <w:proofErr w:type="gramStart"/>
      <w:r w:rsidR="00AD3EBC" w:rsidRPr="00382A07">
        <w:rPr>
          <w:bCs w:val="0"/>
          <w:sz w:val="24"/>
          <w:szCs w:val="24"/>
        </w:rPr>
        <w:t>подготавливается и подается</w:t>
      </w:r>
      <w:proofErr w:type="gramEnd"/>
      <w:r w:rsidR="00AD3EBC" w:rsidRPr="00382A07">
        <w:rPr>
          <w:bCs w:val="0"/>
          <w:sz w:val="24"/>
          <w:szCs w:val="24"/>
        </w:rPr>
        <w:t xml:space="preserve">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382A07">
        <w:rPr>
          <w:bCs w:val="0"/>
          <w:sz w:val="24"/>
          <w:szCs w:val="24"/>
        </w:rPr>
        <w:t xml:space="preserve">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proofErr w:type="gramEnd"/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_Ref440272510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5.15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82A07">
        <w:rPr>
          <w:bCs w:val="0"/>
          <w:sz w:val="24"/>
          <w:szCs w:val="24"/>
        </w:rPr>
        <w:t>указанных</w:t>
      </w:r>
      <w:proofErr w:type="gramEnd"/>
      <w:r w:rsidR="00EE2EFB" w:rsidRPr="00382A07">
        <w:rPr>
          <w:bCs w:val="0"/>
          <w:sz w:val="24"/>
          <w:szCs w:val="24"/>
        </w:rPr>
        <w:t xml:space="preserve">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3.3.8.1</w:t>
      </w:r>
      <w:r w:rsidR="00007625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75" w:name="_Ref306114966"/>
      <w:bookmarkStart w:id="476" w:name="_Toc440357100"/>
      <w:bookmarkStart w:id="477" w:name="_Toc440359655"/>
      <w:bookmarkStart w:id="478" w:name="_Toc440632118"/>
      <w:bookmarkStart w:id="479" w:name="_Toc440875939"/>
      <w:bookmarkStart w:id="480" w:name="_Toc441130967"/>
      <w:bookmarkStart w:id="481" w:name="_Toc447269782"/>
      <w:bookmarkStart w:id="482" w:name="_Toc464120604"/>
      <w:bookmarkStart w:id="483" w:name="_Toc466970524"/>
      <w:bookmarkStart w:id="484" w:name="_Toc468462437"/>
      <w:bookmarkStart w:id="485" w:name="_Toc469482030"/>
      <w:bookmarkStart w:id="486" w:name="_Toc472411804"/>
      <w:bookmarkStart w:id="487" w:name="_Toc498588889"/>
      <w:r w:rsidRPr="00382A07">
        <w:rPr>
          <w:szCs w:val="24"/>
        </w:rPr>
        <w:t>Разъяснение Документации по запросу предложений</w:t>
      </w:r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p w:rsidR="00717F60" w:rsidRPr="00B03BF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 xml:space="preserve">лены </w:t>
      </w:r>
      <w:r w:rsidR="003B4C1B" w:rsidRPr="0015384A">
        <w:rPr>
          <w:bCs w:val="0"/>
          <w:iCs/>
          <w:sz w:val="24"/>
          <w:szCs w:val="24"/>
        </w:rPr>
        <w:t xml:space="preserve">через </w:t>
      </w:r>
      <w:r w:rsidR="003B4C1B" w:rsidRPr="00B03BF3">
        <w:rPr>
          <w:bCs w:val="0"/>
          <w:iCs/>
          <w:sz w:val="24"/>
          <w:szCs w:val="24"/>
        </w:rPr>
        <w:t>ЭТП</w:t>
      </w:r>
      <w:r w:rsidRPr="00B03BF3">
        <w:rPr>
          <w:bCs w:val="0"/>
          <w:iCs/>
          <w:sz w:val="24"/>
          <w:szCs w:val="24"/>
        </w:rPr>
        <w:t>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B03BF3">
        <w:rPr>
          <w:sz w:val="24"/>
          <w:szCs w:val="24"/>
        </w:rPr>
        <w:t xml:space="preserve">Организатор обязуется ответить на любой запрос разъяснений в срок не позднее 3 (трех) рабочих дней </w:t>
      </w:r>
      <w:proofErr w:type="gramStart"/>
      <w:r w:rsidRPr="00B03BF3">
        <w:rPr>
          <w:sz w:val="24"/>
          <w:szCs w:val="24"/>
        </w:rPr>
        <w:t>с даты поступления</w:t>
      </w:r>
      <w:proofErr w:type="gramEnd"/>
      <w:r w:rsidRPr="00B03BF3">
        <w:rPr>
          <w:sz w:val="24"/>
          <w:szCs w:val="24"/>
        </w:rPr>
        <w:t xml:space="preserve"> запроса.</w:t>
      </w:r>
    </w:p>
    <w:p w:rsidR="0015384A" w:rsidRPr="00C933F5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03BF3">
        <w:rPr>
          <w:sz w:val="24"/>
          <w:szCs w:val="24"/>
        </w:rPr>
        <w:t xml:space="preserve">Ответ на запрос разъяснений Организатор размещает посредством </w:t>
      </w:r>
      <w:r w:rsidRPr="00C933F5">
        <w:rPr>
          <w:sz w:val="24"/>
          <w:szCs w:val="24"/>
        </w:rPr>
        <w:t>функционала ЭТП.</w:t>
      </w:r>
    </w:p>
    <w:p w:rsidR="0015384A" w:rsidRPr="00C933F5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C933F5">
        <w:rPr>
          <w:sz w:val="24"/>
          <w:szCs w:val="24"/>
        </w:rPr>
        <w:t xml:space="preserve">Организатор начинает предоставлять ответы на запросы разъяснений </w:t>
      </w:r>
      <w:proofErr w:type="gramStart"/>
      <w:r w:rsidRPr="00C933F5">
        <w:rPr>
          <w:sz w:val="24"/>
          <w:szCs w:val="24"/>
        </w:rPr>
        <w:t>с даты публикации</w:t>
      </w:r>
      <w:proofErr w:type="gramEnd"/>
      <w:r w:rsidRPr="00C933F5">
        <w:rPr>
          <w:sz w:val="24"/>
          <w:szCs w:val="24"/>
        </w:rPr>
        <w:t xml:space="preserve"> закупочной процедуры (п. </w:t>
      </w:r>
      <w:r w:rsidRPr="00C933F5">
        <w:rPr>
          <w:sz w:val="24"/>
          <w:szCs w:val="24"/>
        </w:rPr>
        <w:fldChar w:fldCharType="begin"/>
      </w:r>
      <w:r w:rsidRPr="00C933F5">
        <w:rPr>
          <w:sz w:val="24"/>
          <w:szCs w:val="24"/>
        </w:rPr>
        <w:instrText xml:space="preserve"> REF _Ref191386085 \r \h  \* MERGEFORMAT </w:instrText>
      </w:r>
      <w:r w:rsidRPr="00C933F5">
        <w:rPr>
          <w:sz w:val="24"/>
          <w:szCs w:val="24"/>
        </w:rPr>
      </w:r>
      <w:r w:rsidRPr="00C933F5">
        <w:rPr>
          <w:sz w:val="24"/>
          <w:szCs w:val="24"/>
        </w:rPr>
        <w:fldChar w:fldCharType="separate"/>
      </w:r>
      <w:r w:rsidR="004D5055" w:rsidRPr="00C933F5">
        <w:rPr>
          <w:sz w:val="24"/>
          <w:szCs w:val="24"/>
        </w:rPr>
        <w:t>1.1.1</w:t>
      </w:r>
      <w:r w:rsidRPr="00C933F5">
        <w:rPr>
          <w:sz w:val="24"/>
          <w:szCs w:val="24"/>
        </w:rPr>
        <w:fldChar w:fldCharType="end"/>
      </w:r>
      <w:r w:rsidRPr="00C933F5">
        <w:rPr>
          <w:sz w:val="24"/>
          <w:szCs w:val="24"/>
        </w:rPr>
        <w:t>).</w:t>
      </w:r>
    </w:p>
    <w:p w:rsidR="0015384A" w:rsidRPr="00C933F5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C933F5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C933F5">
        <w:rPr>
          <w:b/>
          <w:sz w:val="24"/>
          <w:szCs w:val="24"/>
        </w:rPr>
        <w:t xml:space="preserve">12:00 </w:t>
      </w:r>
      <w:r w:rsidR="00691A96">
        <w:rPr>
          <w:b/>
          <w:sz w:val="24"/>
          <w:szCs w:val="24"/>
        </w:rPr>
        <w:t>1</w:t>
      </w:r>
      <w:r w:rsidR="007829BC">
        <w:rPr>
          <w:b/>
          <w:sz w:val="24"/>
          <w:szCs w:val="24"/>
        </w:rPr>
        <w:t>6</w:t>
      </w:r>
      <w:r w:rsidRPr="00C933F5">
        <w:rPr>
          <w:b/>
          <w:sz w:val="24"/>
          <w:szCs w:val="24"/>
        </w:rPr>
        <w:t xml:space="preserve"> </w:t>
      </w:r>
      <w:r w:rsidR="00781A3A">
        <w:rPr>
          <w:b/>
          <w:sz w:val="24"/>
          <w:szCs w:val="24"/>
        </w:rPr>
        <w:t>ноя</w:t>
      </w:r>
      <w:r w:rsidR="006F1906">
        <w:rPr>
          <w:b/>
          <w:sz w:val="24"/>
          <w:szCs w:val="24"/>
        </w:rPr>
        <w:t>бря</w:t>
      </w:r>
      <w:r w:rsidRPr="00C933F5">
        <w:rPr>
          <w:b/>
          <w:sz w:val="24"/>
          <w:szCs w:val="24"/>
        </w:rPr>
        <w:t xml:space="preserve"> 2018 года</w:t>
      </w:r>
      <w:r w:rsidRPr="00C933F5">
        <w:rPr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933F5">
        <w:rPr>
          <w:bCs w:val="0"/>
          <w:sz w:val="24"/>
          <w:szCs w:val="24"/>
        </w:rPr>
        <w:t>Организатор запроса предложений оставляет за собой право (но не обязанность) ответа на вопрос,</w:t>
      </w:r>
      <w:r w:rsidRPr="00382A07">
        <w:rPr>
          <w:bCs w:val="0"/>
          <w:sz w:val="24"/>
          <w:szCs w:val="24"/>
        </w:rPr>
        <w:t xml:space="preserve">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382A07">
        <w:rPr>
          <w:bCs w:val="0"/>
          <w:iCs/>
          <w:sz w:val="24"/>
          <w:szCs w:val="24"/>
        </w:rPr>
        <w:t>,</w:t>
      </w:r>
      <w:proofErr w:type="gramEnd"/>
      <w:r w:rsidRPr="00382A07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_Ref440969765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3.3.12</w:t>
      </w:r>
      <w:r w:rsidR="00007625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>
        <w:fldChar w:fldCharType="begin"/>
      </w:r>
      <w:r w:rsidR="00007625">
        <w:instrText xml:space="preserve"> REF _Ref440289401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3.3.13</w:t>
      </w:r>
      <w:r w:rsidR="00007625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8" w:name="_Toc440357101"/>
      <w:bookmarkStart w:id="489" w:name="_Toc440359656"/>
      <w:bookmarkStart w:id="490" w:name="_Toc440632119"/>
      <w:bookmarkStart w:id="491" w:name="_Toc440875940"/>
      <w:bookmarkStart w:id="492" w:name="_Ref440969765"/>
      <w:bookmarkStart w:id="493" w:name="_Toc441130968"/>
      <w:bookmarkStart w:id="494" w:name="_Toc447269783"/>
      <w:bookmarkStart w:id="495" w:name="_Toc464120605"/>
      <w:bookmarkStart w:id="496" w:name="_Toc466970525"/>
      <w:bookmarkStart w:id="497" w:name="_Toc468462438"/>
      <w:bookmarkStart w:id="498" w:name="_Toc469482031"/>
      <w:bookmarkStart w:id="499" w:name="_Toc472411805"/>
      <w:bookmarkStart w:id="500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1" w:name="_Ref440289401"/>
      <w:bookmarkStart w:id="502" w:name="_Toc440357102"/>
      <w:bookmarkStart w:id="503" w:name="_Toc440359657"/>
      <w:bookmarkStart w:id="504" w:name="_Toc440632120"/>
      <w:bookmarkStart w:id="505" w:name="_Toc440875941"/>
      <w:bookmarkStart w:id="506" w:name="_Toc441130969"/>
      <w:bookmarkStart w:id="507" w:name="_Toc447269784"/>
      <w:bookmarkStart w:id="508" w:name="_Toc464120606"/>
      <w:bookmarkStart w:id="509" w:name="_Toc466970526"/>
      <w:bookmarkStart w:id="510" w:name="_Toc468462439"/>
      <w:bookmarkStart w:id="511" w:name="_Toc469482032"/>
      <w:bookmarkStart w:id="512" w:name="_Toc472411806"/>
      <w:bookmarkStart w:id="513" w:name="_Toc498588891"/>
      <w:r w:rsidRPr="00382A07">
        <w:rPr>
          <w:szCs w:val="24"/>
        </w:rPr>
        <w:t>Продление срока окончания приема Заявок</w:t>
      </w:r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4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5" w:name="_Toc299701566"/>
      <w:bookmarkStart w:id="516" w:name="_Ref306176386"/>
      <w:bookmarkStart w:id="517" w:name="_Ref440285128"/>
      <w:bookmarkStart w:id="518" w:name="_Toc440357103"/>
      <w:bookmarkStart w:id="519" w:name="_Toc440359658"/>
      <w:bookmarkStart w:id="520" w:name="_Toc440632121"/>
      <w:bookmarkStart w:id="521" w:name="_Toc440875942"/>
      <w:bookmarkStart w:id="522" w:name="_Toc441130970"/>
      <w:bookmarkStart w:id="523" w:name="_Toc447269785"/>
      <w:bookmarkStart w:id="524" w:name="_Toc464120607"/>
      <w:bookmarkStart w:id="525" w:name="_Toc466970527"/>
      <w:bookmarkStart w:id="526" w:name="_Toc468462440"/>
      <w:bookmarkStart w:id="527" w:name="_Toc469482033"/>
      <w:bookmarkStart w:id="528" w:name="_Toc472411807"/>
      <w:bookmarkStart w:id="529" w:name="_Toc498588892"/>
      <w:r w:rsidRPr="00382A07">
        <w:rPr>
          <w:bCs w:val="0"/>
          <w:szCs w:val="24"/>
          <w:lang w:eastAsia="ru-RU"/>
        </w:rPr>
        <w:lastRenderedPageBreak/>
        <w:t xml:space="preserve">Обеспечение </w:t>
      </w:r>
      <w:proofErr w:type="gramStart"/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</w:t>
      </w:r>
      <w:proofErr w:type="gramEnd"/>
      <w:r w:rsidRPr="00382A07">
        <w:rPr>
          <w:bCs w:val="0"/>
          <w:szCs w:val="24"/>
          <w:lang w:eastAsia="ru-RU"/>
        </w:rPr>
        <w:t>.</w:t>
      </w:r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на сумму </w:t>
      </w:r>
      <w:r w:rsidR="00D830FB" w:rsidRPr="00D830FB">
        <w:rPr>
          <w:bCs w:val="0"/>
          <w:sz w:val="24"/>
          <w:szCs w:val="24"/>
        </w:rPr>
        <w:t>2% от стоимости Заявки</w:t>
      </w:r>
      <w:r w:rsidR="00932C0A" w:rsidRPr="00DB5A15">
        <w:rPr>
          <w:bCs w:val="0"/>
          <w:sz w:val="24"/>
          <w:szCs w:val="24"/>
        </w:rPr>
        <w:t xml:space="preserve">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007625">
        <w:fldChar w:fldCharType="begin"/>
      </w:r>
      <w:r w:rsidR="00007625">
        <w:instrText xml:space="preserve"> REF _Ref467168844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3.3.14.3</w:t>
      </w:r>
      <w:r w:rsidR="00007625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30" w:name="_Ref46716884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30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1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531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_Ref440272678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5.12</w:t>
      </w:r>
      <w:r w:rsidR="00007625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ED3DEB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2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533" w:name="_Ref305753174"/>
      <w:r w:rsidRPr="00382A07">
        <w:rPr>
          <w:sz w:val="24"/>
          <w:szCs w:val="24"/>
        </w:rPr>
        <w:t xml:space="preserve"> право Заказчика/</w:t>
      </w:r>
      <w:r w:rsidRPr="00ED3DEB">
        <w:rPr>
          <w:sz w:val="24"/>
          <w:szCs w:val="24"/>
        </w:rPr>
        <w:t xml:space="preserve">Организатора взыскать неустойку в случаях ненадлежащего исполнения обязательств, связанных с участием в </w:t>
      </w:r>
      <w:r w:rsidR="00D536DC" w:rsidRPr="00ED3DEB">
        <w:rPr>
          <w:sz w:val="24"/>
          <w:szCs w:val="24"/>
        </w:rPr>
        <w:t>запросе предложений</w:t>
      </w:r>
      <w:r w:rsidRPr="00ED3DEB">
        <w:rPr>
          <w:sz w:val="24"/>
          <w:szCs w:val="24"/>
        </w:rPr>
        <w:t>:</w:t>
      </w:r>
      <w:bookmarkEnd w:id="532"/>
      <w:bookmarkEnd w:id="533"/>
    </w:p>
    <w:p w:rsidR="00932C0A" w:rsidRPr="00ED3DEB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 w:rsidRPr="00ED3DEB">
        <w:rPr>
          <w:bCs w:val="0"/>
          <w:sz w:val="24"/>
          <w:szCs w:val="24"/>
        </w:rPr>
        <w:t>, предоставлени</w:t>
      </w:r>
      <w:r w:rsidR="00987F8E" w:rsidRPr="00ED3DEB">
        <w:rPr>
          <w:bCs w:val="0"/>
          <w:sz w:val="24"/>
          <w:szCs w:val="24"/>
        </w:rPr>
        <w:t>я</w:t>
      </w:r>
      <w:r w:rsidR="00D4486F" w:rsidRPr="00ED3DEB">
        <w:rPr>
          <w:bCs w:val="0"/>
          <w:sz w:val="24"/>
          <w:szCs w:val="24"/>
        </w:rPr>
        <w:t xml:space="preserve"> </w:t>
      </w:r>
      <w:r w:rsidR="00AA2F2F" w:rsidRPr="00ED3DEB">
        <w:rPr>
          <w:sz w:val="24"/>
          <w:szCs w:val="24"/>
        </w:rPr>
        <w:t xml:space="preserve">фальсифицированных </w:t>
      </w:r>
      <w:r w:rsidR="00D4486F" w:rsidRPr="00ED3DEB">
        <w:rPr>
          <w:bCs w:val="0"/>
          <w:sz w:val="24"/>
          <w:szCs w:val="24"/>
        </w:rPr>
        <w:t>документов</w:t>
      </w:r>
      <w:r w:rsidRPr="00ED3DEB">
        <w:rPr>
          <w:bCs w:val="0"/>
          <w:sz w:val="24"/>
          <w:szCs w:val="24"/>
        </w:rPr>
        <w:t xml:space="preserve">, приведенных в составе </w:t>
      </w:r>
      <w:r w:rsidR="004B5EB3" w:rsidRPr="00ED3DEB">
        <w:rPr>
          <w:bCs w:val="0"/>
          <w:sz w:val="24"/>
          <w:szCs w:val="24"/>
        </w:rPr>
        <w:t>Заявк</w:t>
      </w:r>
      <w:r w:rsidRPr="00ED3DEB">
        <w:rPr>
          <w:bCs w:val="0"/>
          <w:sz w:val="24"/>
          <w:szCs w:val="24"/>
        </w:rPr>
        <w:t>и;</w:t>
      </w:r>
    </w:p>
    <w:p w:rsidR="00932C0A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 порядке</w:t>
      </w:r>
      <w:r w:rsidRPr="00ED3DEB">
        <w:rPr>
          <w:bCs w:val="0"/>
          <w:sz w:val="24"/>
          <w:szCs w:val="24"/>
        </w:rPr>
        <w:t xml:space="preserve"> </w:t>
      </w:r>
      <w:r w:rsidR="00932C0A" w:rsidRPr="00ED3DEB">
        <w:rPr>
          <w:bCs w:val="0"/>
          <w:sz w:val="24"/>
          <w:szCs w:val="24"/>
        </w:rPr>
        <w:t>(п</w:t>
      </w:r>
      <w:r w:rsidR="00403042" w:rsidRPr="00ED3DEB">
        <w:rPr>
          <w:bCs w:val="0"/>
          <w:sz w:val="24"/>
          <w:szCs w:val="24"/>
        </w:rPr>
        <w:t>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_Ref468462141 \r \h </w:instrText>
      </w:r>
      <w:r w:rsidR="002F7C72" w:rsidRPr="00ED3DEB">
        <w:instrText xml:space="preserve"> \* MERGEFORMAT </w:instrText>
      </w:r>
      <w:r w:rsidR="00D161E0" w:rsidRPr="00ED3DEB">
        <w:fldChar w:fldCharType="separate"/>
      </w:r>
      <w:r w:rsidR="004D5055" w:rsidRPr="00ED3DEB">
        <w:rPr>
          <w:bCs w:val="0"/>
          <w:sz w:val="24"/>
          <w:szCs w:val="24"/>
        </w:rPr>
        <w:t>3.12</w:t>
      </w:r>
      <w:r w:rsidR="00D161E0" w:rsidRPr="00ED3DEB">
        <w:fldChar w:fldCharType="end"/>
      </w:r>
      <w:r w:rsidR="00932C0A" w:rsidRPr="00ED3DEB">
        <w:rPr>
          <w:bCs w:val="0"/>
          <w:sz w:val="24"/>
          <w:szCs w:val="24"/>
        </w:rPr>
        <w:t>);</w:t>
      </w:r>
    </w:p>
    <w:p w:rsidR="00825388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napToGrid w:val="0"/>
          <w:sz w:val="24"/>
          <w:szCs w:val="24"/>
          <w:lang w:eastAsia="x-none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</w:rPr>
        <w:t>,</w:t>
      </w:r>
      <w:r w:rsidRPr="00ED3DEB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ED3DEB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ED3DEB">
        <w:rPr>
          <w:i/>
          <w:iCs/>
          <w:sz w:val="24"/>
          <w:szCs w:val="24"/>
        </w:rPr>
        <w:t>полномочий на поставку продукции от производител</w:t>
      </w:r>
      <w:proofErr w:type="gramStart"/>
      <w:r w:rsidRPr="00ED3DEB">
        <w:rPr>
          <w:i/>
          <w:iCs/>
          <w:sz w:val="24"/>
          <w:szCs w:val="24"/>
        </w:rPr>
        <w:t>я(</w:t>
      </w:r>
      <w:proofErr w:type="gramEnd"/>
      <w:r w:rsidRPr="00ED3DEB">
        <w:rPr>
          <w:i/>
          <w:iCs/>
          <w:sz w:val="24"/>
          <w:szCs w:val="24"/>
        </w:rPr>
        <w:t>ей) продукции по договору;</w:t>
      </w:r>
    </w:p>
    <w:p w:rsidR="002F7C72" w:rsidRPr="00ED3DEB" w:rsidRDefault="00825388" w:rsidP="00825388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after="120"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z w:val="24"/>
          <w:szCs w:val="24"/>
          <w:lang w:eastAsia="ru-RU"/>
        </w:rPr>
        <w:t>непредставлени</w:t>
      </w:r>
      <w:r w:rsidRPr="00ED3DEB">
        <w:rPr>
          <w:sz w:val="24"/>
          <w:szCs w:val="24"/>
        </w:rPr>
        <w:t>я или предоставления</w:t>
      </w:r>
      <w:r w:rsidRPr="00ED3DEB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ED3DEB">
        <w:rPr>
          <w:bCs w:val="0"/>
          <w:sz w:val="24"/>
          <w:szCs w:val="24"/>
        </w:rPr>
        <w:t xml:space="preserve"> </w:t>
      </w:r>
      <w:r w:rsidR="00B80887" w:rsidRPr="00ED3DEB">
        <w:rPr>
          <w:bCs w:val="0"/>
          <w:sz w:val="24"/>
          <w:szCs w:val="24"/>
        </w:rPr>
        <w:t>(п.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rPr>
          <w:bCs w:val="0"/>
          <w:sz w:val="24"/>
          <w:szCs w:val="24"/>
        </w:rPr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_Ref472412231 \r \h </w:instrText>
      </w:r>
      <w:r w:rsidR="002F7C72" w:rsidRPr="00ED3DEB">
        <w:rPr>
          <w:bCs w:val="0"/>
          <w:sz w:val="24"/>
          <w:szCs w:val="24"/>
        </w:rPr>
        <w:instrText xml:space="preserve"> \* MERGEFORMAT </w:instrText>
      </w:r>
      <w:r w:rsidR="00D161E0" w:rsidRPr="00ED3DEB">
        <w:rPr>
          <w:bCs w:val="0"/>
          <w:sz w:val="24"/>
          <w:szCs w:val="24"/>
        </w:rPr>
      </w:r>
      <w:r w:rsidR="00D161E0" w:rsidRPr="00ED3DEB">
        <w:rPr>
          <w:bCs w:val="0"/>
          <w:sz w:val="24"/>
          <w:szCs w:val="24"/>
        </w:rPr>
        <w:fldChar w:fldCharType="separate"/>
      </w:r>
      <w:r w:rsidR="004D5055" w:rsidRPr="00ED3DEB">
        <w:rPr>
          <w:bCs w:val="0"/>
          <w:sz w:val="24"/>
          <w:szCs w:val="24"/>
        </w:rPr>
        <w:t>3.13</w:t>
      </w:r>
      <w:r w:rsidR="00D161E0" w:rsidRPr="00ED3DEB">
        <w:rPr>
          <w:bCs w:val="0"/>
          <w:sz w:val="24"/>
          <w:szCs w:val="24"/>
        </w:rPr>
        <w:fldChar w:fldCharType="end"/>
      </w:r>
      <w:r w:rsidR="00B80887" w:rsidRPr="00ED3DEB">
        <w:rPr>
          <w:bCs w:val="0"/>
          <w:sz w:val="24"/>
          <w:szCs w:val="24"/>
        </w:rPr>
        <w:t>)</w:t>
      </w:r>
      <w:r w:rsidRPr="00ED3DEB">
        <w:rPr>
          <w:bCs w:val="0"/>
          <w:sz w:val="24"/>
          <w:szCs w:val="24"/>
        </w:rPr>
        <w:t>.</w:t>
      </w:r>
    </w:p>
    <w:p w:rsidR="00932C0A" w:rsidRPr="00ED3DEB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4" w:name="_Ref307563802"/>
      <w:r w:rsidRPr="00ED3DEB">
        <w:rPr>
          <w:sz w:val="24"/>
          <w:szCs w:val="24"/>
        </w:rPr>
        <w:t xml:space="preserve">В случаях, указанных в п. </w:t>
      </w:r>
      <w:r w:rsidR="00007625" w:rsidRPr="00ED3DEB">
        <w:fldChar w:fldCharType="begin"/>
      </w:r>
      <w:r w:rsidR="00007625" w:rsidRPr="00ED3DEB">
        <w:instrText xml:space="preserve"> REF _Ref305753174 \r \h  \* MERGEFORMAT </w:instrText>
      </w:r>
      <w:r w:rsidR="00007625" w:rsidRPr="00ED3DEB">
        <w:fldChar w:fldCharType="separate"/>
      </w:r>
      <w:r w:rsidR="004D5055" w:rsidRPr="00ED3DEB">
        <w:rPr>
          <w:sz w:val="24"/>
          <w:szCs w:val="24"/>
        </w:rPr>
        <w:t>3.3.14.3.2</w:t>
      </w:r>
      <w:r w:rsidR="00007625" w:rsidRPr="00ED3DEB">
        <w:fldChar w:fldCharType="end"/>
      </w:r>
      <w:r w:rsidRPr="00ED3DEB">
        <w:rPr>
          <w:sz w:val="24"/>
          <w:szCs w:val="24"/>
        </w:rPr>
        <w:t xml:space="preserve"> </w:t>
      </w:r>
      <w:r w:rsidR="009C744E" w:rsidRPr="00ED3DEB">
        <w:rPr>
          <w:sz w:val="24"/>
          <w:szCs w:val="24"/>
        </w:rPr>
        <w:t>Участник</w:t>
      </w:r>
      <w:r w:rsidRPr="00ED3DEB">
        <w:rPr>
          <w:sz w:val="24"/>
          <w:szCs w:val="24"/>
        </w:rPr>
        <w:t xml:space="preserve"> обязан выплатить Заказчику неустойку в размере </w:t>
      </w:r>
      <w:bookmarkEnd w:id="534"/>
      <w:r w:rsidR="00D830FB">
        <w:rPr>
          <w:sz w:val="24"/>
          <w:szCs w:val="24"/>
        </w:rPr>
        <w:t>2</w:t>
      </w:r>
      <w:r w:rsidR="000A7A8E" w:rsidRPr="00ED3DEB">
        <w:rPr>
          <w:sz w:val="24"/>
          <w:szCs w:val="24"/>
        </w:rPr>
        <w:t>% от стоимости Заявки, с учетом НДС.</w:t>
      </w:r>
    </w:p>
    <w:p w:rsidR="00932C0A" w:rsidRPr="00382A07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5" w:name="_Ref299109207"/>
      <w:bookmarkStart w:id="536" w:name="_Ref307563826"/>
      <w:r w:rsidRPr="00ED3DEB">
        <w:rPr>
          <w:sz w:val="24"/>
          <w:szCs w:val="24"/>
        </w:rPr>
        <w:t>Участник</w:t>
      </w:r>
      <w:r w:rsidR="00932C0A" w:rsidRPr="00ED3DEB">
        <w:rPr>
          <w:sz w:val="24"/>
          <w:szCs w:val="24"/>
        </w:rPr>
        <w:t xml:space="preserve"> выплачивает неустойку в течение 5 (</w:t>
      </w:r>
      <w:r w:rsidR="00932C0A" w:rsidRPr="00382A07">
        <w:rPr>
          <w:sz w:val="24"/>
          <w:szCs w:val="24"/>
        </w:rPr>
        <w:t>пяти) рабочих дней после получения письменного требования Организатора/Заказчика об уплате неустойки.</w:t>
      </w:r>
      <w:bookmarkEnd w:id="535"/>
      <w:bookmarkEnd w:id="536"/>
    </w:p>
    <w:p w:rsidR="008D1B83" w:rsidRPr="00C933F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5.12</w:t>
      </w:r>
      <w:r w:rsidR="00007625">
        <w:fldChar w:fldCharType="end"/>
      </w:r>
      <w:r w:rsidRPr="00382A07">
        <w:rPr>
          <w:sz w:val="24"/>
          <w:szCs w:val="24"/>
        </w:rPr>
        <w:t xml:space="preserve">), а также Расписку сдачи-приемки соглашения о неустойке, </w:t>
      </w:r>
      <w:r w:rsidRPr="00C933F5">
        <w:rPr>
          <w:sz w:val="24"/>
          <w:szCs w:val="24"/>
        </w:rPr>
        <w:t xml:space="preserve">подготовленную по </w:t>
      </w:r>
      <w:r w:rsidRPr="00C933F5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C933F5">
        <w:rPr>
          <w:sz w:val="24"/>
          <w:szCs w:val="24"/>
        </w:rPr>
        <w:t>(</w:t>
      </w:r>
      <w:r w:rsidRPr="00C933F5">
        <w:rPr>
          <w:sz w:val="24"/>
          <w:szCs w:val="24"/>
          <w:lang w:eastAsia="ru-RU"/>
        </w:rPr>
        <w:t xml:space="preserve">подраздел </w:t>
      </w:r>
      <w:r w:rsidR="00007625" w:rsidRPr="00C933F5">
        <w:fldChar w:fldCharType="begin"/>
      </w:r>
      <w:r w:rsidR="00007625" w:rsidRPr="00C933F5">
        <w:instrText xml:space="preserve"> REF _Ref441574460 \r \h  \* MERGEFORMAT </w:instrText>
      </w:r>
      <w:r w:rsidR="00007625" w:rsidRPr="00C933F5">
        <w:fldChar w:fldCharType="separate"/>
      </w:r>
      <w:r w:rsidR="004D5055" w:rsidRPr="00C933F5">
        <w:rPr>
          <w:sz w:val="24"/>
          <w:szCs w:val="24"/>
          <w:lang w:eastAsia="ru-RU"/>
        </w:rPr>
        <w:t>5.13</w:t>
      </w:r>
      <w:r w:rsidR="00007625" w:rsidRPr="00C933F5">
        <w:fldChar w:fldCharType="end"/>
      </w:r>
      <w:r w:rsidRPr="00C933F5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 w:rsidRPr="00C933F5">
        <w:fldChar w:fldCharType="begin"/>
      </w:r>
      <w:r w:rsidR="00007625" w:rsidRPr="00C933F5">
        <w:instrText xml:space="preserve"> REF _Ref440289953 \r \h  \* MERGEFORMAT </w:instrText>
      </w:r>
      <w:r w:rsidR="00007625" w:rsidRPr="00C933F5">
        <w:fldChar w:fldCharType="separate"/>
      </w:r>
      <w:r w:rsidR="004D5055" w:rsidRPr="00C933F5">
        <w:rPr>
          <w:sz w:val="24"/>
          <w:szCs w:val="24"/>
        </w:rPr>
        <w:t>3.4.1.3</w:t>
      </w:r>
      <w:r w:rsidR="00007625" w:rsidRPr="00C933F5">
        <w:fldChar w:fldCharType="end"/>
      </w:r>
      <w:r w:rsidRPr="00C933F5">
        <w:rPr>
          <w:sz w:val="24"/>
          <w:szCs w:val="24"/>
        </w:rPr>
        <w:t xml:space="preserve"> настоящей Документации, по адресу: </w:t>
      </w:r>
      <w:r w:rsidR="00DC32FC" w:rsidRPr="00C933F5">
        <w:rPr>
          <w:sz w:val="24"/>
          <w:szCs w:val="24"/>
        </w:rPr>
        <w:t xml:space="preserve">РФ, </w:t>
      </w:r>
      <w:r w:rsidR="00C933F5" w:rsidRPr="00C933F5">
        <w:rPr>
          <w:bCs/>
          <w:sz w:val="24"/>
          <w:szCs w:val="24"/>
        </w:rPr>
        <w:t>150003, г. Ярославль, ул. Северная подстанция, д.9</w:t>
      </w:r>
      <w:r w:rsidR="00662C9B">
        <w:rPr>
          <w:bCs/>
          <w:sz w:val="24"/>
          <w:szCs w:val="24"/>
        </w:rPr>
        <w:t xml:space="preserve"> (кабинет отдела </w:t>
      </w:r>
      <w:r w:rsidR="00662C9B">
        <w:rPr>
          <w:bCs/>
          <w:sz w:val="24"/>
          <w:szCs w:val="24"/>
        </w:rPr>
        <w:lastRenderedPageBreak/>
        <w:t>закупок)</w:t>
      </w:r>
      <w:r w:rsidR="00DC32FC" w:rsidRPr="00C933F5">
        <w:rPr>
          <w:sz w:val="24"/>
          <w:szCs w:val="24"/>
        </w:rPr>
        <w:t xml:space="preserve">, исполнительный сотрудник </w:t>
      </w:r>
      <w:r w:rsidR="00C933F5" w:rsidRPr="00C933F5">
        <w:rPr>
          <w:sz w:val="24"/>
          <w:szCs w:val="24"/>
        </w:rPr>
        <w:t>–</w:t>
      </w:r>
      <w:r w:rsidR="00DC32FC" w:rsidRPr="00C933F5">
        <w:rPr>
          <w:sz w:val="24"/>
          <w:szCs w:val="24"/>
        </w:rPr>
        <w:t xml:space="preserve"> </w:t>
      </w:r>
      <w:r w:rsidR="00B26463">
        <w:rPr>
          <w:sz w:val="24"/>
          <w:szCs w:val="24"/>
        </w:rPr>
        <w:t>Митрофанова Екатерина Николаевна</w:t>
      </w:r>
      <w:r w:rsidR="00DC32FC" w:rsidRPr="00C933F5">
        <w:rPr>
          <w:sz w:val="24"/>
          <w:szCs w:val="24"/>
        </w:rPr>
        <w:t>, контактный телефон (4</w:t>
      </w:r>
      <w:r w:rsidR="00C933F5" w:rsidRPr="00C933F5">
        <w:rPr>
          <w:sz w:val="24"/>
          <w:szCs w:val="24"/>
        </w:rPr>
        <w:t>852</w:t>
      </w:r>
      <w:r w:rsidR="00DC32FC" w:rsidRPr="00C933F5">
        <w:rPr>
          <w:sz w:val="24"/>
          <w:szCs w:val="24"/>
        </w:rPr>
        <w:t xml:space="preserve">) </w:t>
      </w:r>
      <w:r w:rsidR="00B26463">
        <w:rPr>
          <w:sz w:val="24"/>
          <w:szCs w:val="24"/>
        </w:rPr>
        <w:t>7</w:t>
      </w:r>
      <w:r w:rsidR="00C933F5" w:rsidRPr="00C933F5">
        <w:rPr>
          <w:sz w:val="24"/>
          <w:szCs w:val="24"/>
        </w:rPr>
        <w:t>8</w:t>
      </w:r>
      <w:r w:rsidR="00DC32FC" w:rsidRPr="00C933F5">
        <w:rPr>
          <w:sz w:val="24"/>
          <w:szCs w:val="24"/>
        </w:rPr>
        <w:t>-</w:t>
      </w:r>
      <w:r w:rsidR="00C933F5" w:rsidRPr="00C933F5">
        <w:rPr>
          <w:sz w:val="24"/>
          <w:szCs w:val="24"/>
        </w:rPr>
        <w:t>14</w:t>
      </w:r>
      <w:r w:rsidR="00DC32FC" w:rsidRPr="00C933F5">
        <w:rPr>
          <w:sz w:val="24"/>
          <w:szCs w:val="24"/>
        </w:rPr>
        <w:t>-</w:t>
      </w:r>
      <w:r w:rsidR="00B26463">
        <w:rPr>
          <w:sz w:val="24"/>
          <w:szCs w:val="24"/>
        </w:rPr>
        <w:t>54</w:t>
      </w:r>
      <w:r w:rsidRPr="00C933F5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C933F5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C933F5">
        <w:rPr>
          <w:sz w:val="24"/>
          <w:szCs w:val="24"/>
        </w:rPr>
        <w:t>Пометка «</w:t>
      </w:r>
      <w:r w:rsidRPr="00C933F5">
        <w:rPr>
          <w:bCs w:val="0"/>
          <w:sz w:val="24"/>
          <w:szCs w:val="24"/>
        </w:rPr>
        <w:t xml:space="preserve"> Соглашение о неустойке</w:t>
      </w:r>
      <w:r w:rsidRPr="00C933F5">
        <w:rPr>
          <w:sz w:val="24"/>
          <w:szCs w:val="24"/>
        </w:rPr>
        <w:t>»;</w:t>
      </w:r>
    </w:p>
    <w:p w:rsidR="008D1B83" w:rsidRPr="00C933F5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C933F5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07625" w:rsidRPr="00C933F5">
        <w:fldChar w:fldCharType="begin"/>
      </w:r>
      <w:r w:rsidR="00007625" w:rsidRPr="00C933F5">
        <w:instrText xml:space="preserve"> REF _Ref191386085 \r \h  \* MERGEFORMAT </w:instrText>
      </w:r>
      <w:r w:rsidR="00007625" w:rsidRPr="00C933F5">
        <w:fldChar w:fldCharType="separate"/>
      </w:r>
      <w:r w:rsidR="004D5055" w:rsidRPr="00C933F5">
        <w:rPr>
          <w:sz w:val="24"/>
          <w:szCs w:val="24"/>
        </w:rPr>
        <w:t>1.1.1</w:t>
      </w:r>
      <w:r w:rsidR="00007625" w:rsidRPr="00C933F5">
        <w:fldChar w:fldCharType="end"/>
      </w:r>
      <w:r w:rsidRPr="00C933F5">
        <w:rPr>
          <w:sz w:val="24"/>
          <w:szCs w:val="24"/>
        </w:rPr>
        <w:t>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предмет Договора в соответствии с пунктом </w:t>
      </w:r>
      <w:r w:rsidR="00007625">
        <w:fldChar w:fldCharType="begin"/>
      </w:r>
      <w:r w:rsidR="00007625">
        <w:instrText xml:space="preserve"> REF _Ref303323780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</w:t>
      </w:r>
      <w:r w:rsidRPr="00B03BF3">
        <w:rPr>
          <w:sz w:val="24"/>
          <w:szCs w:val="24"/>
        </w:rPr>
        <w:t xml:space="preserve">предоставление соглашения о неустойке, и повлечет за собой последствия, указанные в п. </w:t>
      </w:r>
      <w:r w:rsidR="0015384A" w:rsidRPr="00B03BF3">
        <w:fldChar w:fldCharType="begin"/>
      </w:r>
      <w:r w:rsidR="0015384A" w:rsidRPr="00B03BF3">
        <w:rPr>
          <w:sz w:val="24"/>
          <w:szCs w:val="24"/>
        </w:rPr>
        <w:instrText xml:space="preserve"> REF _Ref518909846 \r \h </w:instrText>
      </w:r>
      <w:r w:rsidR="0015384A" w:rsidRPr="00B03BF3">
        <w:instrText xml:space="preserve"> \* MERGEFORMAT </w:instrText>
      </w:r>
      <w:r w:rsidR="0015384A" w:rsidRPr="00B03BF3">
        <w:fldChar w:fldCharType="separate"/>
      </w:r>
      <w:r w:rsidR="004D5055">
        <w:rPr>
          <w:sz w:val="24"/>
          <w:szCs w:val="24"/>
        </w:rPr>
        <w:t>3.3.14.6</w:t>
      </w:r>
      <w:r w:rsidR="0015384A" w:rsidRPr="00B03BF3">
        <w:fldChar w:fldCharType="end"/>
      </w:r>
      <w:r w:rsidRPr="00B03BF3">
        <w:rPr>
          <w:sz w:val="24"/>
          <w:szCs w:val="24"/>
        </w:rPr>
        <w:t xml:space="preserve"> настоящей</w:t>
      </w:r>
      <w:r w:rsidRPr="00DB5A15">
        <w:rPr>
          <w:sz w:val="24"/>
          <w:szCs w:val="24"/>
        </w:rPr>
        <w:t xml:space="preserve">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7" w:name="_Ref442263553"/>
      <w:bookmarkStart w:id="538" w:name="_Ref44218862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7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 В случае</w:t>
      </w:r>
      <w:proofErr w:type="gramStart"/>
      <w:r w:rsidRPr="00DB5A15">
        <w:rPr>
          <w:szCs w:val="24"/>
        </w:rPr>
        <w:t>,</w:t>
      </w:r>
      <w:proofErr w:type="gramEnd"/>
      <w:r w:rsidRPr="00DB5A15">
        <w:rPr>
          <w:szCs w:val="24"/>
        </w:rPr>
        <w:t xml:space="preserve"> если на момент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 xml:space="preserve">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DB5A15">
        <w:rPr>
          <w:szCs w:val="24"/>
        </w:rPr>
        <w:t>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</w:t>
      </w:r>
      <w:proofErr w:type="gramEnd"/>
      <w:r w:rsidRPr="00DB5A15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DB5A15">
        <w:rPr>
          <w:szCs w:val="24"/>
        </w:rPr>
        <w:t>дств пр</w:t>
      </w:r>
      <w:proofErr w:type="gramEnd"/>
      <w:r w:rsidRPr="00DB5A15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C933F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B5A15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B5A15">
        <w:rPr>
          <w:rFonts w:eastAsia="Calibri"/>
          <w:szCs w:val="24"/>
          <w:lang w:eastAsia="en-US"/>
        </w:rPr>
        <w:t xml:space="preserve"> копию </w:t>
      </w:r>
      <w:r w:rsidRPr="00DB5A15">
        <w:rPr>
          <w:szCs w:val="24"/>
        </w:rPr>
        <w:t>платежного</w:t>
      </w:r>
      <w:r w:rsidRPr="00DB5A15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</w:t>
      </w:r>
      <w:r w:rsidRPr="00DB5A15">
        <w:rPr>
          <w:rFonts w:eastAsia="Calibri"/>
          <w:szCs w:val="24"/>
          <w:lang w:eastAsia="en-US"/>
        </w:rPr>
        <w:lastRenderedPageBreak/>
        <w:t xml:space="preserve">обеспечения Заявки, вместе с Анкетой Участника (п. </w:t>
      </w:r>
      <w:r w:rsidR="00007625">
        <w:fldChar w:fldCharType="begin"/>
      </w:r>
      <w:r w:rsidR="00007625">
        <w:instrText xml:space="preserve"> REF _Ref55335823 \r \h  \* MERGEFORMAT </w:instrText>
      </w:r>
      <w:r w:rsidR="00007625">
        <w:fldChar w:fldCharType="separate"/>
      </w:r>
      <w:r w:rsidR="004D5055" w:rsidRPr="004D5055">
        <w:rPr>
          <w:rFonts w:eastAsia="Calibri"/>
          <w:szCs w:val="24"/>
          <w:lang w:eastAsia="en-US"/>
        </w:rPr>
        <w:t>5.6</w:t>
      </w:r>
      <w:r w:rsidR="00007625">
        <w:fldChar w:fldCharType="end"/>
      </w:r>
      <w:r w:rsidRPr="00DB5A15">
        <w:rPr>
          <w:rFonts w:eastAsia="Calibri"/>
          <w:szCs w:val="24"/>
          <w:lang w:eastAsia="en-US"/>
        </w:rPr>
        <w:t xml:space="preserve">) Участник обязан направить </w:t>
      </w:r>
      <w:r w:rsidRPr="00C933F5">
        <w:rPr>
          <w:rFonts w:eastAsia="Calibri"/>
          <w:szCs w:val="24"/>
          <w:lang w:eastAsia="en-US"/>
        </w:rPr>
        <w:t xml:space="preserve">на электронную почту </w:t>
      </w:r>
      <w:r w:rsidR="00C933F5" w:rsidRPr="00C933F5">
        <w:rPr>
          <w:rFonts w:eastAsia="Calibri"/>
          <w:szCs w:val="24"/>
          <w:lang w:eastAsia="en-US"/>
        </w:rPr>
        <w:t>специалисту 1 категории отдела закупочной деятельности управления логистики и МТО филиала</w:t>
      </w:r>
      <w:r w:rsidRPr="00C933F5">
        <w:rPr>
          <w:rFonts w:eastAsia="Calibri"/>
          <w:szCs w:val="24"/>
          <w:lang w:eastAsia="en-US"/>
        </w:rPr>
        <w:t xml:space="preserve"> ПАО «МРСК Центра»</w:t>
      </w:r>
      <w:r w:rsidR="00C933F5" w:rsidRPr="00C933F5">
        <w:rPr>
          <w:rFonts w:eastAsia="Calibri"/>
          <w:szCs w:val="24"/>
          <w:lang w:eastAsia="en-US"/>
        </w:rPr>
        <w:t xml:space="preserve"> - «Ярэнерго»</w:t>
      </w:r>
      <w:r w:rsidRPr="00C933F5">
        <w:rPr>
          <w:rFonts w:eastAsia="Calibri"/>
          <w:szCs w:val="24"/>
          <w:lang w:eastAsia="en-US"/>
        </w:rPr>
        <w:t xml:space="preserve"> </w:t>
      </w:r>
      <w:r w:rsidR="007478AF">
        <w:rPr>
          <w:rFonts w:eastAsia="Calibri"/>
          <w:szCs w:val="24"/>
          <w:lang w:eastAsia="en-US"/>
        </w:rPr>
        <w:t>Митрофановой Екатерине Николаевне</w:t>
      </w:r>
      <w:proofErr w:type="gramEnd"/>
      <w:r w:rsidR="007478AF" w:rsidRPr="00D92664">
        <w:rPr>
          <w:rFonts w:eastAsia="Calibri"/>
          <w:szCs w:val="24"/>
          <w:lang w:eastAsia="en-US"/>
        </w:rPr>
        <w:t xml:space="preserve"> - контактный телефон (4852) 78-14-</w:t>
      </w:r>
      <w:r w:rsidR="007478AF">
        <w:rPr>
          <w:rFonts w:eastAsia="Calibri"/>
          <w:szCs w:val="24"/>
          <w:lang w:eastAsia="en-US"/>
        </w:rPr>
        <w:t>54</w:t>
      </w:r>
      <w:r w:rsidR="007478AF" w:rsidRPr="00D92664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6" w:history="1">
        <w:r w:rsidR="007478AF" w:rsidRPr="00500A1C">
          <w:rPr>
            <w:rStyle w:val="a7"/>
          </w:rPr>
          <w:t>mitrofanova.en@mrsk-1.ru</w:t>
        </w:r>
      </w:hyperlink>
      <w:r w:rsidRPr="00C933F5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C933F5">
        <w:rPr>
          <w:szCs w:val="24"/>
        </w:rPr>
        <w:t xml:space="preserve">до момента истечения срока окончания приема заявок (п. </w:t>
      </w:r>
      <w:r w:rsidR="00007625" w:rsidRPr="00C933F5">
        <w:fldChar w:fldCharType="begin"/>
      </w:r>
      <w:r w:rsidR="00007625" w:rsidRPr="00C933F5">
        <w:instrText xml:space="preserve"> REF _Ref440289953 \r \h  \* MERGEFORMAT </w:instrText>
      </w:r>
      <w:r w:rsidR="00007625" w:rsidRPr="00C933F5">
        <w:fldChar w:fldCharType="separate"/>
      </w:r>
      <w:r w:rsidR="004D5055" w:rsidRPr="00C933F5">
        <w:rPr>
          <w:szCs w:val="24"/>
        </w:rPr>
        <w:t>3.4.1.3</w:t>
      </w:r>
      <w:r w:rsidR="00007625" w:rsidRPr="00C933F5">
        <w:fldChar w:fldCharType="end"/>
      </w:r>
      <w:r w:rsidRPr="00C933F5">
        <w:rPr>
          <w:szCs w:val="24"/>
        </w:rPr>
        <w:t>).</w:t>
      </w:r>
      <w:r w:rsidR="007478AF">
        <w:rPr>
          <w:szCs w:val="24"/>
        </w:rPr>
        <w:t xml:space="preserve"> 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9" w:name="_Ref468973820"/>
      <w:r w:rsidRPr="00C933F5">
        <w:rPr>
          <w:rFonts w:eastAsia="Calibri"/>
          <w:szCs w:val="24"/>
          <w:lang w:eastAsia="en-US"/>
        </w:rPr>
        <w:t>Реквизиты</w:t>
      </w:r>
      <w:r w:rsidRPr="00C933F5">
        <w:rPr>
          <w:szCs w:val="24"/>
        </w:rPr>
        <w:t xml:space="preserve"> Заказчика для</w:t>
      </w:r>
      <w:r w:rsidRPr="00DB5A15">
        <w:rPr>
          <w:szCs w:val="24"/>
        </w:rPr>
        <w:t xml:space="preserve"> перечисления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обязательств, связанных с участием в Запросе предложений и подачей Заявки:</w:t>
      </w:r>
      <w:bookmarkEnd w:id="539"/>
    </w:p>
    <w:p w:rsidR="00C933F5" w:rsidRPr="00E4300E" w:rsidRDefault="00C933F5" w:rsidP="00C933F5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4300E">
        <w:rPr>
          <w:sz w:val="24"/>
          <w:szCs w:val="24"/>
          <w:u w:val="single"/>
        </w:rPr>
        <w:t>Получатель платежа: Филиал ПАО «МРСК Центра» - «Ярэнерго»</w:t>
      </w:r>
    </w:p>
    <w:p w:rsidR="00C933F5" w:rsidRPr="00E4300E" w:rsidRDefault="00C933F5" w:rsidP="00C933F5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4300E">
        <w:rPr>
          <w:sz w:val="24"/>
          <w:szCs w:val="24"/>
        </w:rPr>
        <w:t>ИНН/КПП: 6901067107/760602001</w:t>
      </w:r>
    </w:p>
    <w:p w:rsidR="00C933F5" w:rsidRPr="00E4300E" w:rsidRDefault="00C933F5" w:rsidP="00C933F5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>
        <w:t>р</w:t>
      </w:r>
      <w:proofErr w:type="gramEnd"/>
      <w:r>
        <w:t>/с:  40</w:t>
      </w:r>
      <w:r>
        <w:rPr>
          <w:lang w:val="en-US"/>
        </w:rPr>
        <w:t> </w:t>
      </w:r>
      <w:r>
        <w:t>702</w:t>
      </w:r>
      <w:r>
        <w:rPr>
          <w:lang w:val="en-US"/>
        </w:rPr>
        <w:t> </w:t>
      </w:r>
      <w:r>
        <w:t>810 777 020 004 402  КАЛУЖСКОЕ ОТДЕЛЕНИЕ №8608 ПАО СБЕРБАНК</w:t>
      </w:r>
    </w:p>
    <w:p w:rsidR="00C933F5" w:rsidRDefault="00C933F5" w:rsidP="00C933F5">
      <w:pPr>
        <w:pStyle w:val="aff6"/>
        <w:numPr>
          <w:ilvl w:val="0"/>
          <w:numId w:val="0"/>
        </w:numPr>
        <w:tabs>
          <w:tab w:val="left" w:pos="2127"/>
        </w:tabs>
        <w:ind w:left="2847"/>
        <w:rPr>
          <w:sz w:val="24"/>
          <w:szCs w:val="24"/>
        </w:rPr>
      </w:pPr>
      <w:r w:rsidRPr="0001295F">
        <w:rPr>
          <w:sz w:val="24"/>
          <w:szCs w:val="24"/>
        </w:rPr>
        <w:t>БИК:   042908612</w:t>
      </w:r>
    </w:p>
    <w:p w:rsidR="006D2FCD" w:rsidRPr="00DB5A15" w:rsidRDefault="00C933F5" w:rsidP="00C933F5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01295F">
        <w:rPr>
          <w:sz w:val="24"/>
          <w:szCs w:val="24"/>
        </w:rPr>
        <w:t>к/с:  30 101 810 100 000 000 612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3.14</w:t>
      </w:r>
      <w:r w:rsidR="00007625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15384A" w:rsidRPr="00B03BF3" w:rsidRDefault="0015384A" w:rsidP="0015384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40" w:name="_Ref467569911"/>
      <w:r w:rsidRPr="00B03BF3">
        <w:rPr>
          <w:sz w:val="24"/>
          <w:szCs w:val="24"/>
        </w:rPr>
        <w:t>Участник закупки утрачивает обеспечение в случаях: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>уклонение или отказ участника закупки от заключения договора;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proofErr w:type="spellStart"/>
      <w:r w:rsidRPr="00B03BF3">
        <w:rPr>
          <w:sz w:val="24"/>
          <w:szCs w:val="24"/>
        </w:rPr>
        <w:t>непредоставление</w:t>
      </w:r>
      <w:proofErr w:type="spellEnd"/>
      <w:r w:rsidRPr="00B03BF3">
        <w:rPr>
          <w:sz w:val="24"/>
          <w:szCs w:val="24"/>
        </w:rPr>
        <w:t xml:space="preserve">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41" w:name="_Ref518909846"/>
      <w:r w:rsidRPr="00B03BF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</w:t>
      </w:r>
      <w:r w:rsidRPr="00DB5A15">
        <w:rPr>
          <w:sz w:val="24"/>
          <w:szCs w:val="24"/>
        </w:rPr>
        <w:t xml:space="preserve"> содержания обеспечения обязатель</w:t>
      </w:r>
      <w:proofErr w:type="gramStart"/>
      <w:r w:rsidRPr="00DB5A15">
        <w:rPr>
          <w:sz w:val="24"/>
          <w:szCs w:val="24"/>
        </w:rPr>
        <w:t>ств тр</w:t>
      </w:r>
      <w:proofErr w:type="gramEnd"/>
      <w:r w:rsidRPr="00DB5A15">
        <w:rPr>
          <w:sz w:val="24"/>
          <w:szCs w:val="24"/>
        </w:rPr>
        <w:t>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538"/>
      <w:bookmarkEnd w:id="540"/>
      <w:bookmarkEnd w:id="541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2" w:name="_Ref305973214"/>
      <w:bookmarkStart w:id="543" w:name="_Toc498588893"/>
      <w:r w:rsidRPr="00382A07">
        <w:lastRenderedPageBreak/>
        <w:t>Подача Заявок и их прием</w:t>
      </w:r>
      <w:bookmarkStart w:id="544" w:name="_Ref56229451"/>
      <w:bookmarkEnd w:id="514"/>
      <w:bookmarkEnd w:id="542"/>
      <w:bookmarkEnd w:id="543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5" w:name="_Toc439323707"/>
      <w:bookmarkStart w:id="546" w:name="_Toc440357105"/>
      <w:bookmarkStart w:id="547" w:name="_Toc440359660"/>
      <w:bookmarkStart w:id="548" w:name="_Toc440632123"/>
      <w:bookmarkStart w:id="549" w:name="_Toc440875944"/>
      <w:bookmarkStart w:id="550" w:name="_Toc441130972"/>
      <w:bookmarkStart w:id="551" w:name="_Toc447269787"/>
      <w:bookmarkStart w:id="552" w:name="_Toc464120609"/>
      <w:bookmarkStart w:id="553" w:name="_Toc466970529"/>
      <w:bookmarkStart w:id="554" w:name="_Toc468462442"/>
      <w:bookmarkStart w:id="555" w:name="_Toc469482035"/>
      <w:bookmarkStart w:id="556" w:name="_Toc472411809"/>
      <w:bookmarkStart w:id="557" w:name="_Toc498588894"/>
      <w:r w:rsidRPr="00382A07">
        <w:rPr>
          <w:szCs w:val="24"/>
        </w:rPr>
        <w:t>Подача Заявок через ЭТП</w:t>
      </w:r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C933F5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5436EC" w:rsidRPr="00382A07">
        <w:rPr>
          <w:bCs w:val="0"/>
          <w:sz w:val="24"/>
          <w:szCs w:val="24"/>
        </w:rPr>
        <w:t>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382A07">
        <w:rPr>
          <w:bCs w:val="0"/>
          <w:sz w:val="24"/>
          <w:szCs w:val="24"/>
        </w:rPr>
        <w:t>pdf</w:t>
      </w:r>
      <w:proofErr w:type="spellEnd"/>
      <w:r w:rsidRPr="00382A07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</w:t>
      </w:r>
      <w:r w:rsidRPr="00C933F5">
        <w:rPr>
          <w:bCs w:val="0"/>
          <w:sz w:val="24"/>
          <w:szCs w:val="24"/>
        </w:rPr>
        <w:t xml:space="preserve">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C933F5">
        <w:rPr>
          <w:bCs w:val="0"/>
          <w:sz w:val="24"/>
          <w:szCs w:val="24"/>
        </w:rPr>
        <w:t xml:space="preserve">электронных </w:t>
      </w:r>
      <w:r w:rsidRPr="00C933F5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C933F5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8" w:name="_Ref440289953"/>
      <w:r w:rsidRPr="00C933F5">
        <w:rPr>
          <w:bCs w:val="0"/>
          <w:sz w:val="24"/>
          <w:szCs w:val="24"/>
        </w:rPr>
        <w:t>Заявк</w:t>
      </w:r>
      <w:r w:rsidR="00717F60" w:rsidRPr="00C933F5">
        <w:rPr>
          <w:bCs w:val="0"/>
          <w:sz w:val="24"/>
          <w:szCs w:val="24"/>
        </w:rPr>
        <w:t xml:space="preserve">и на ЭТП могут быть поданы до </w:t>
      </w:r>
      <w:r w:rsidR="002B5044" w:rsidRPr="00C933F5">
        <w:rPr>
          <w:b/>
          <w:bCs w:val="0"/>
          <w:sz w:val="24"/>
          <w:szCs w:val="24"/>
        </w:rPr>
        <w:t xml:space="preserve">12 часов 00 минут </w:t>
      </w:r>
      <w:r w:rsidR="007829BC">
        <w:rPr>
          <w:b/>
          <w:bCs w:val="0"/>
          <w:sz w:val="24"/>
          <w:szCs w:val="24"/>
        </w:rPr>
        <w:t>20</w:t>
      </w:r>
      <w:r w:rsidR="007478AF">
        <w:rPr>
          <w:b/>
          <w:bCs w:val="0"/>
          <w:sz w:val="24"/>
          <w:szCs w:val="24"/>
        </w:rPr>
        <w:t> </w:t>
      </w:r>
      <w:r w:rsidR="00691A96">
        <w:rPr>
          <w:b/>
          <w:bCs w:val="0"/>
          <w:sz w:val="24"/>
          <w:szCs w:val="24"/>
        </w:rPr>
        <w:t>ноября</w:t>
      </w:r>
      <w:r w:rsidR="007478AF">
        <w:rPr>
          <w:b/>
          <w:bCs w:val="0"/>
          <w:sz w:val="24"/>
          <w:szCs w:val="24"/>
        </w:rPr>
        <w:t> </w:t>
      </w:r>
      <w:r w:rsidR="0042517C" w:rsidRPr="00C933F5">
        <w:rPr>
          <w:b/>
          <w:bCs w:val="0"/>
          <w:sz w:val="24"/>
          <w:szCs w:val="24"/>
        </w:rPr>
        <w:t>2018</w:t>
      </w:r>
      <w:r w:rsidR="007478AF">
        <w:rPr>
          <w:b/>
          <w:bCs w:val="0"/>
          <w:sz w:val="24"/>
          <w:szCs w:val="24"/>
        </w:rPr>
        <w:t> </w:t>
      </w:r>
      <w:r w:rsidR="002B5044" w:rsidRPr="00C933F5">
        <w:rPr>
          <w:b/>
          <w:bCs w:val="0"/>
          <w:sz w:val="24"/>
          <w:szCs w:val="24"/>
        </w:rPr>
        <w:t>года</w:t>
      </w:r>
      <w:r w:rsidR="00BC2634" w:rsidRPr="00C933F5">
        <w:rPr>
          <w:b/>
          <w:bCs w:val="0"/>
          <w:sz w:val="24"/>
          <w:szCs w:val="24"/>
        </w:rPr>
        <w:t xml:space="preserve">, </w:t>
      </w:r>
      <w:r w:rsidR="00BC2634" w:rsidRPr="00C933F5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C933F5">
        <w:rPr>
          <w:bCs w:val="0"/>
          <w:spacing w:val="-2"/>
          <w:sz w:val="24"/>
          <w:szCs w:val="24"/>
        </w:rPr>
        <w:t>(под</w:t>
      </w:r>
      <w:r w:rsidR="00BC2634" w:rsidRPr="00C933F5">
        <w:rPr>
          <w:bCs w:val="0"/>
          <w:sz w:val="24"/>
          <w:szCs w:val="24"/>
        </w:rPr>
        <w:t xml:space="preserve">раздел </w:t>
      </w:r>
      <w:r w:rsidR="00007625" w:rsidRPr="00C933F5">
        <w:fldChar w:fldCharType="begin"/>
      </w:r>
      <w:r w:rsidR="00007625" w:rsidRPr="00C933F5">
        <w:instrText xml:space="preserve"> REF _Ref55336310 \r \h  \* MERGEFORMAT </w:instrText>
      </w:r>
      <w:r w:rsidR="00007625" w:rsidRPr="00C933F5">
        <w:fldChar w:fldCharType="separate"/>
      </w:r>
      <w:r w:rsidR="004D5055" w:rsidRPr="00C933F5">
        <w:rPr>
          <w:bCs w:val="0"/>
          <w:sz w:val="24"/>
          <w:szCs w:val="24"/>
        </w:rPr>
        <w:t>5.1</w:t>
      </w:r>
      <w:r w:rsidR="00007625" w:rsidRPr="00C933F5">
        <w:fldChar w:fldCharType="end"/>
      </w:r>
      <w:r w:rsidR="00BC2634" w:rsidRPr="00C933F5">
        <w:rPr>
          <w:bCs w:val="0"/>
          <w:sz w:val="24"/>
          <w:szCs w:val="24"/>
          <w:lang w:eastAsia="ru-RU"/>
        </w:rPr>
        <w:t>)</w:t>
      </w:r>
      <w:r w:rsidR="00BC2634" w:rsidRPr="00C933F5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C933F5">
        <w:rPr>
          <w:bCs w:val="0"/>
          <w:i/>
          <w:sz w:val="24"/>
          <w:szCs w:val="24"/>
        </w:rPr>
        <w:t>.</w:t>
      </w:r>
      <w:bookmarkEnd w:id="558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9" w:name="_Ref115077798"/>
      <w:bookmarkStart w:id="560" w:name="_Toc439323708"/>
      <w:bookmarkStart w:id="561" w:name="_Toc440357106"/>
      <w:bookmarkStart w:id="562" w:name="_Toc440359661"/>
      <w:bookmarkStart w:id="563" w:name="_Toc440632124"/>
      <w:bookmarkStart w:id="564" w:name="_Toc440875945"/>
      <w:bookmarkStart w:id="565" w:name="_Toc441130973"/>
      <w:bookmarkStart w:id="566" w:name="_Toc447269788"/>
      <w:r w:rsidRPr="00C933F5">
        <w:rPr>
          <w:bCs w:val="0"/>
          <w:sz w:val="24"/>
          <w:szCs w:val="24"/>
        </w:rPr>
        <w:t>После наступления даты и времени завершения срока подачи Заявок</w:t>
      </w:r>
      <w:r w:rsidRPr="00382A07">
        <w:rPr>
          <w:bCs w:val="0"/>
          <w:sz w:val="24"/>
          <w:szCs w:val="24"/>
        </w:rPr>
        <w:t xml:space="preserve"> Участниками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7" w:name="_Toc464120610"/>
      <w:bookmarkStart w:id="568" w:name="_Toc466970530"/>
      <w:bookmarkStart w:id="569" w:name="_Toc468462443"/>
      <w:bookmarkStart w:id="570" w:name="_Toc469482036"/>
      <w:bookmarkStart w:id="571" w:name="_Toc472411810"/>
      <w:bookmarkStart w:id="572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</w:p>
    <w:bookmarkEnd w:id="544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3" w:name="_Ref303683883"/>
      <w:bookmarkStart w:id="574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3"/>
      <w:bookmarkEnd w:id="574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5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6" w:name="_Ref468199992"/>
      <w:bookmarkStart w:id="577" w:name="_Ref468200102"/>
      <w:bookmarkStart w:id="578" w:name="_Toc498588897"/>
      <w:r w:rsidRPr="00382A07">
        <w:t>Оценка Заявок и проведение переговоров</w:t>
      </w:r>
      <w:bookmarkEnd w:id="575"/>
      <w:bookmarkEnd w:id="576"/>
      <w:bookmarkEnd w:id="577"/>
      <w:bookmarkEnd w:id="578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9" w:name="_Toc439323711"/>
      <w:bookmarkStart w:id="580" w:name="_Toc440357109"/>
      <w:bookmarkStart w:id="581" w:name="_Toc440359664"/>
      <w:bookmarkStart w:id="582" w:name="_Toc440632127"/>
      <w:bookmarkStart w:id="583" w:name="_Toc440875948"/>
      <w:bookmarkStart w:id="584" w:name="_Toc441130976"/>
      <w:bookmarkStart w:id="585" w:name="_Toc447269791"/>
      <w:bookmarkStart w:id="586" w:name="_Toc464120613"/>
      <w:bookmarkStart w:id="587" w:name="_Toc466970533"/>
      <w:bookmarkStart w:id="588" w:name="_Toc468462446"/>
      <w:bookmarkStart w:id="589" w:name="_Toc469482039"/>
      <w:bookmarkStart w:id="590" w:name="_Toc472411813"/>
      <w:bookmarkStart w:id="591" w:name="_Toc498588898"/>
      <w:r w:rsidRPr="00382A07">
        <w:rPr>
          <w:szCs w:val="24"/>
        </w:rPr>
        <w:t>Общие положения</w:t>
      </w:r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</w:t>
      </w:r>
      <w:r w:rsidRPr="00382A07">
        <w:rPr>
          <w:bCs w:val="0"/>
          <w:spacing w:val="-1"/>
          <w:sz w:val="24"/>
          <w:szCs w:val="24"/>
        </w:rPr>
        <w:lastRenderedPageBreak/>
        <w:t xml:space="preserve">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proofErr w:type="gramStart"/>
      <w:r w:rsidRPr="00382A07">
        <w:rPr>
          <w:bCs w:val="0"/>
          <w:sz w:val="24"/>
          <w:szCs w:val="24"/>
        </w:rPr>
        <w:t>является строго конфиденциальной и не подлежит</w:t>
      </w:r>
      <w:proofErr w:type="gramEnd"/>
      <w:r w:rsidRPr="00382A07">
        <w:rPr>
          <w:bCs w:val="0"/>
          <w:sz w:val="24"/>
          <w:szCs w:val="24"/>
        </w:rPr>
        <w:t xml:space="preserve">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2" w:name="_Ref93089454"/>
      <w:bookmarkStart w:id="593" w:name="_Toc439323712"/>
      <w:bookmarkStart w:id="594" w:name="_Toc440357110"/>
      <w:bookmarkStart w:id="595" w:name="_Toc440359665"/>
      <w:bookmarkStart w:id="596" w:name="_Toc440632128"/>
      <w:bookmarkStart w:id="597" w:name="_Toc440875949"/>
      <w:bookmarkStart w:id="598" w:name="_Toc441130977"/>
      <w:bookmarkStart w:id="599" w:name="_Toc447269792"/>
      <w:bookmarkStart w:id="600" w:name="_Toc464120614"/>
      <w:bookmarkStart w:id="601" w:name="_Toc466970534"/>
      <w:bookmarkStart w:id="602" w:name="_Toc468462447"/>
      <w:bookmarkStart w:id="603" w:name="_Toc469482040"/>
      <w:bookmarkStart w:id="604" w:name="_Toc472411814"/>
      <w:bookmarkStart w:id="605" w:name="_Toc498588899"/>
      <w:r w:rsidRPr="00382A07">
        <w:rPr>
          <w:szCs w:val="24"/>
        </w:rPr>
        <w:t>Отборочная стадия</w:t>
      </w:r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382A07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также может </w:t>
      </w:r>
      <w:r w:rsidRPr="00382A07">
        <w:rPr>
          <w:sz w:val="24"/>
          <w:szCs w:val="24"/>
        </w:rPr>
        <w:lastRenderedPageBreak/>
        <w:t>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6"/>
      <w:bookmarkEnd w:id="607"/>
    </w:p>
    <w:p w:rsidR="00C138CC" w:rsidRPr="00382A07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AD344A" w:rsidRDefault="00AD344A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0E09E6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содержат всех необходимых документов, требуемых </w:t>
      </w:r>
      <w:r w:rsidRPr="000E09E6">
        <w:rPr>
          <w:sz w:val="24"/>
          <w:szCs w:val="24"/>
        </w:rPr>
        <w:t>настоящей Документацией</w:t>
      </w:r>
      <w:r w:rsidR="00C138CC" w:rsidRPr="000E09E6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AD344A" w:rsidRDefault="00AD344A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953987" w:rsidRPr="00382A07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  <w:proofErr w:type="gramEnd"/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8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608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9" w:name="_Ref303670674"/>
      <w:bookmarkStart w:id="610" w:name="_Toc439323713"/>
      <w:bookmarkStart w:id="611" w:name="_Toc440357111"/>
      <w:bookmarkStart w:id="612" w:name="_Toc440359666"/>
      <w:bookmarkStart w:id="613" w:name="_Toc440632129"/>
      <w:bookmarkStart w:id="614" w:name="_Toc440875950"/>
      <w:bookmarkStart w:id="615" w:name="_Toc441130978"/>
      <w:bookmarkStart w:id="616" w:name="_Toc447269793"/>
      <w:bookmarkStart w:id="617" w:name="_Toc464120615"/>
      <w:bookmarkStart w:id="618" w:name="_Toc466970535"/>
      <w:bookmarkStart w:id="619" w:name="_Toc468462448"/>
      <w:bookmarkStart w:id="620" w:name="_Toc469482041"/>
      <w:bookmarkStart w:id="621" w:name="_Toc472411815"/>
      <w:bookmarkStart w:id="622" w:name="_Toc498588900"/>
      <w:r w:rsidRPr="00382A07">
        <w:rPr>
          <w:szCs w:val="24"/>
        </w:rPr>
        <w:t>Проведение переговоров</w:t>
      </w:r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3" w:name="_Ref306138385"/>
      <w:bookmarkStart w:id="624" w:name="_Toc439323714"/>
      <w:bookmarkStart w:id="625" w:name="_Toc440357112"/>
      <w:bookmarkStart w:id="626" w:name="_Toc440359667"/>
      <w:bookmarkStart w:id="627" w:name="_Toc440632130"/>
      <w:bookmarkStart w:id="628" w:name="_Toc440875951"/>
      <w:bookmarkStart w:id="629" w:name="_Toc441130979"/>
      <w:bookmarkStart w:id="630" w:name="_Toc447269794"/>
      <w:bookmarkStart w:id="631" w:name="_Toc464120616"/>
      <w:bookmarkStart w:id="632" w:name="_Toc466970536"/>
      <w:bookmarkStart w:id="633" w:name="_Toc468462449"/>
      <w:bookmarkStart w:id="634" w:name="_Toc469482042"/>
      <w:bookmarkStart w:id="635" w:name="_Toc472411816"/>
      <w:bookmarkStart w:id="636" w:name="_Toc498588901"/>
      <w:r w:rsidRPr="00382A07">
        <w:rPr>
          <w:szCs w:val="24"/>
        </w:rPr>
        <w:t>Оценочная стадия</w:t>
      </w:r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рамках оценочной стадии Закупочная комиссия </w:t>
      </w:r>
      <w:proofErr w:type="gramStart"/>
      <w:r w:rsidRPr="00382A07">
        <w:rPr>
          <w:sz w:val="24"/>
          <w:szCs w:val="24"/>
        </w:rPr>
        <w:t>оценивает и сопоставляет</w:t>
      </w:r>
      <w:proofErr w:type="gramEnd"/>
      <w:r w:rsidRPr="00382A07">
        <w:rPr>
          <w:sz w:val="24"/>
          <w:szCs w:val="24"/>
        </w:rPr>
        <w:t xml:space="preserve">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</w:t>
      </w:r>
      <w:r w:rsidR="00E9095F" w:rsidRPr="001018D6">
        <w:rPr>
          <w:sz w:val="24"/>
          <w:szCs w:val="24"/>
        </w:rPr>
        <w:lastRenderedPageBreak/>
        <w:t xml:space="preserve">при поставке продукции российского происхождения осуществляется на условиях, 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7" w:name="_Ref303250967"/>
      <w:bookmarkStart w:id="638" w:name="_Toc305697378"/>
      <w:bookmarkStart w:id="639" w:name="_Toc498588902"/>
      <w:bookmarkStart w:id="640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7"/>
      <w:bookmarkEnd w:id="638"/>
      <w:bookmarkEnd w:id="639"/>
      <w:r w:rsidRPr="00382A07">
        <w:t xml:space="preserve"> </w:t>
      </w:r>
    </w:p>
    <w:bookmarkEnd w:id="640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41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2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3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3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4" w:name="_Ref465850064"/>
      <w:r w:rsidRPr="00382A07">
        <w:rPr>
          <w:sz w:val="24"/>
          <w:szCs w:val="24"/>
        </w:rPr>
        <w:t xml:space="preserve"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</w:t>
      </w:r>
      <w:r w:rsidRPr="00382A07">
        <w:rPr>
          <w:sz w:val="24"/>
          <w:szCs w:val="24"/>
        </w:rPr>
        <w:lastRenderedPageBreak/>
        <w:t>комиссии Заявки Участников, не соответствующие требованиям закупочной документации, могут быть отклонены.</w:t>
      </w:r>
      <w:bookmarkEnd w:id="644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</w:t>
      </w:r>
      <w:proofErr w:type="gramStart"/>
      <w:r w:rsidRPr="00991C07">
        <w:rPr>
          <w:sz w:val="24"/>
          <w:szCs w:val="24"/>
        </w:rPr>
        <w:t>предоставляет документы</w:t>
      </w:r>
      <w:proofErr w:type="gramEnd"/>
      <w:r w:rsidRPr="00991C07">
        <w:rPr>
          <w:sz w:val="24"/>
          <w:szCs w:val="24"/>
        </w:rPr>
        <w:t xml:space="preserve">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5" w:name="_Ref471821960"/>
      <w:bookmarkStart w:id="646" w:name="_Toc471986593"/>
      <w:bookmarkStart w:id="647" w:name="_Toc472409204"/>
      <w:bookmarkStart w:id="648" w:name="_Toc498588903"/>
      <w:bookmarkStart w:id="649" w:name="_Ref303681924"/>
      <w:bookmarkStart w:id="650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5"/>
      <w:bookmarkEnd w:id="646"/>
      <w:bookmarkEnd w:id="647"/>
      <w:bookmarkEnd w:id="648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1018D6">
        <w:rPr>
          <w:sz w:val="24"/>
          <w:szCs w:val="24"/>
        </w:rPr>
        <w:t xml:space="preserve"> требований п. 4.5.1 </w:t>
      </w:r>
      <w:r w:rsidRPr="001018D6">
        <w:rPr>
          <w:bCs w:val="0"/>
          <w:sz w:val="24"/>
          <w:szCs w:val="24"/>
        </w:rPr>
        <w:t xml:space="preserve">Единого стандарта закупок ПАО «Россети»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1018D6">
        <w:rPr>
          <w:sz w:val="24"/>
          <w:szCs w:val="24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C933F5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</w:t>
      </w:r>
      <w:r w:rsidRPr="001018D6">
        <w:rPr>
          <w:sz w:val="24"/>
          <w:szCs w:val="24"/>
        </w:rPr>
        <w:lastRenderedPageBreak/>
        <w:t xml:space="preserve">происхождения осуществляется по стоимостному критерию оценки и производится по предложенной в Заявке </w:t>
      </w:r>
      <w:r w:rsidRPr="00C933F5">
        <w:rPr>
          <w:sz w:val="24"/>
          <w:szCs w:val="24"/>
        </w:rPr>
        <w:t xml:space="preserve">цене Договора, сниженной на 15 процентов (коэффициент приоритета при поставке продукции российского происхождения принимается </w:t>
      </w:r>
      <w:proofErr w:type="gramStart"/>
      <w:r w:rsidRPr="00C933F5">
        <w:rPr>
          <w:i/>
          <w:sz w:val="24"/>
          <w:szCs w:val="24"/>
          <w:lang w:val="en-US"/>
        </w:rPr>
        <w:t>k</w:t>
      </w:r>
      <w:proofErr w:type="gramEnd"/>
      <w:r w:rsidRPr="00C933F5">
        <w:rPr>
          <w:i/>
          <w:sz w:val="24"/>
          <w:szCs w:val="24"/>
          <w:vertAlign w:val="subscript"/>
        </w:rPr>
        <w:t>ПРИОР</w:t>
      </w:r>
      <w:r w:rsidRPr="00C933F5">
        <w:rPr>
          <w:sz w:val="24"/>
          <w:szCs w:val="24"/>
        </w:rPr>
        <w:t xml:space="preserve">=0,85, иначе </w:t>
      </w:r>
      <w:r w:rsidRPr="00C933F5">
        <w:rPr>
          <w:i/>
          <w:sz w:val="24"/>
          <w:szCs w:val="24"/>
          <w:lang w:val="en-US"/>
        </w:rPr>
        <w:t>k</w:t>
      </w:r>
      <w:r w:rsidRPr="00C933F5">
        <w:rPr>
          <w:i/>
          <w:sz w:val="24"/>
          <w:szCs w:val="24"/>
          <w:vertAlign w:val="subscript"/>
        </w:rPr>
        <w:t>ПРИОР</w:t>
      </w:r>
      <w:r w:rsidRPr="00C933F5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C933F5">
        <w:rPr>
          <w:sz w:val="24"/>
          <w:szCs w:val="24"/>
        </w:rPr>
        <w:t>Приоритет не предоставляется в случаях</w:t>
      </w:r>
      <w:r w:rsidRPr="001018D6">
        <w:rPr>
          <w:sz w:val="24"/>
          <w:szCs w:val="24"/>
        </w:rPr>
        <w:t>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>
        <w:fldChar w:fldCharType="begin"/>
      </w:r>
      <w:r w:rsidR="00007625">
        <w:instrText xml:space="preserve"> REF _Ref303251044 \r \h  \* MERGEFORMAT </w:instrText>
      </w:r>
      <w:r w:rsidR="00007625">
        <w:fldChar w:fldCharType="separate"/>
      </w:r>
      <w:r w:rsidR="004D5055" w:rsidRPr="004D5055">
        <w:rPr>
          <w:rFonts w:ascii="Times New Roman" w:hAnsi="Times New Roman" w:cs="Times New Roman"/>
          <w:sz w:val="24"/>
          <w:szCs w:val="24"/>
        </w:rPr>
        <w:t>3.10</w:t>
      </w:r>
      <w:r w:rsidR="00007625">
        <w:fldChar w:fldCharType="end"/>
      </w:r>
      <w:r w:rsidRPr="001018D6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1018D6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</w:t>
      </w:r>
      <w:proofErr w:type="spellStart"/>
      <w:proofErr w:type="gram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1018D6">
        <w:rPr>
          <w:rFonts w:ascii="Times New Roman" w:hAnsi="Times New Roman" w:cs="Times New Roman"/>
          <w:sz w:val="24"/>
          <w:szCs w:val="24"/>
        </w:rPr>
        <w:t>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ед. 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прод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.) определяется как произведение начальной (максимальной) цены единицы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нач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>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</w:rPr>
        <w:t>Пр</w:t>
      </w:r>
      <w:proofErr w:type="spellEnd"/>
      <w:proofErr w:type="gramEnd"/>
      <w:r w:rsidRPr="001018D6">
        <w:rPr>
          <w:sz w:val="24"/>
          <w:szCs w:val="24"/>
        </w:rPr>
        <w:t xml:space="preserve">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= ∑ 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proofErr w:type="gramStart"/>
      <w:r w:rsidRPr="001018D6">
        <w:rPr>
          <w:i/>
          <w:sz w:val="24"/>
          <w:szCs w:val="24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proofErr w:type="spellStart"/>
      <w:proofErr w:type="gramStart"/>
      <w:r w:rsidRPr="001018D6">
        <w:rPr>
          <w:i/>
          <w:sz w:val="24"/>
          <w:szCs w:val="24"/>
          <w:lang w:val="en-US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 xml:space="preserve">. (РФ) = </w:t>
      </w:r>
      <w:proofErr w:type="spellStart"/>
      <w:r w:rsidRPr="001018D6">
        <w:rPr>
          <w:sz w:val="24"/>
          <w:szCs w:val="24"/>
          <w:lang w:val="en-US"/>
        </w:rPr>
        <w:t>kf</w:t>
      </w:r>
      <w:proofErr w:type="spellEnd"/>
      <w:r w:rsidRPr="001018D6">
        <w:rPr>
          <w:sz w:val="24"/>
          <w:szCs w:val="24"/>
        </w:rPr>
        <w:t>*Ц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lastRenderedPageBreak/>
        <w:t>Ц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kf</w:t>
      </w:r>
      <w:proofErr w:type="spellEnd"/>
      <w:r w:rsidRPr="001018D6">
        <w:rPr>
          <w:sz w:val="24"/>
          <w:szCs w:val="24"/>
        </w:rPr>
        <w:t xml:space="preserve">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  <w:lang w:val="en-US"/>
        </w:rPr>
        <w:t>kf</w:t>
      </w:r>
      <w:proofErr w:type="spellEnd"/>
      <w:proofErr w:type="gramEnd"/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1" w:name="_Ref472412060"/>
      <w:bookmarkStart w:id="652" w:name="_Ref472412072"/>
      <w:bookmarkStart w:id="653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9"/>
      <w:bookmarkEnd w:id="650"/>
      <w:bookmarkEnd w:id="651"/>
      <w:bookmarkEnd w:id="652"/>
      <w:bookmarkEnd w:id="653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4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4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382A07">
        <w:rPr>
          <w:bCs w:val="0"/>
          <w:sz w:val="24"/>
          <w:szCs w:val="24"/>
        </w:rPr>
        <w:t>наилучшей</w:t>
      </w:r>
      <w:proofErr w:type="gramEnd"/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  <w:proofErr w:type="gramEnd"/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5" w:name="_Ref303251044"/>
      <w:bookmarkStart w:id="656" w:name="_Toc498588905"/>
      <w:bookmarkStart w:id="657" w:name="_Ref191386295"/>
      <w:r w:rsidRPr="00382A07">
        <w:lastRenderedPageBreak/>
        <w:t xml:space="preserve">Признание запроса предложений </w:t>
      </w:r>
      <w:proofErr w:type="gramStart"/>
      <w:r w:rsidRPr="00382A07">
        <w:t>несостоявшимся</w:t>
      </w:r>
      <w:bookmarkEnd w:id="655"/>
      <w:bookmarkEnd w:id="656"/>
      <w:proofErr w:type="gramEnd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8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8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9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9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60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proofErr w:type="gramStart"/>
      <w:r w:rsidRPr="00382A07">
        <w:rPr>
          <w:bCs w:val="0"/>
          <w:sz w:val="24"/>
          <w:szCs w:val="24"/>
          <w:lang w:eastAsia="ru-RU"/>
        </w:rPr>
        <w:t>,</w:t>
      </w:r>
      <w:proofErr w:type="gramEnd"/>
      <w:r w:rsidRPr="00382A07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60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1" w:name="_Ref465670219"/>
      <w:bookmarkStart w:id="662" w:name="_Toc468441704"/>
      <w:bookmarkStart w:id="663" w:name="_Toc498588906"/>
      <w:bookmarkStart w:id="664" w:name="_Ref303683929"/>
      <w:r w:rsidRPr="004A1A68">
        <w:rPr>
          <w:bCs w:val="0"/>
        </w:rPr>
        <w:t>Антидемпинговые меры</w:t>
      </w:r>
      <w:bookmarkEnd w:id="661"/>
      <w:bookmarkEnd w:id="662"/>
      <w:bookmarkEnd w:id="663"/>
    </w:p>
    <w:p w:rsidR="00151215" w:rsidRPr="00991C07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4D5055" w:rsidRPr="004D5055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5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5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 xml:space="preserve">, если по итогам проведенного анализа представленных в составе заявки </w:t>
      </w:r>
      <w:r w:rsidRPr="004A1A68">
        <w:rPr>
          <w:rFonts w:eastAsia="Times New Roman,Italic"/>
          <w:bCs/>
          <w:iCs/>
          <w:sz w:val="24"/>
          <w:szCs w:val="24"/>
        </w:rPr>
        <w:lastRenderedPageBreak/>
        <w:t>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>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>В случае</w:t>
      </w:r>
      <w:proofErr w:type="gramStart"/>
      <w:r w:rsidRPr="004A1A68">
        <w:rPr>
          <w:sz w:val="24"/>
          <w:szCs w:val="24"/>
        </w:rPr>
        <w:t>,</w:t>
      </w:r>
      <w:proofErr w:type="gramEnd"/>
      <w:r w:rsidRPr="004A1A68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6" w:name="_Ref468462141"/>
      <w:bookmarkStart w:id="667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7"/>
      <w:bookmarkEnd w:id="664"/>
      <w:bookmarkEnd w:id="666"/>
      <w:bookmarkEnd w:id="667"/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00216B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00216B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00216B">
        <w:rPr>
          <w:color w:val="000000"/>
          <w:sz w:val="24"/>
          <w:szCs w:val="24"/>
          <w:lang w:eastAsia="x-none"/>
        </w:rPr>
        <w:t xml:space="preserve">(Протоколе) </w:t>
      </w:r>
      <w:r w:rsidRPr="0000216B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proofErr w:type="gramStart"/>
      <w:r w:rsidRPr="004D5055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</w:t>
      </w:r>
      <w:proofErr w:type="gramEnd"/>
      <w:r w:rsidRPr="004D5055">
        <w:rPr>
          <w:sz w:val="24"/>
          <w:szCs w:val="24"/>
        </w:rPr>
        <w:t xml:space="preserve">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lastRenderedPageBreak/>
        <w:t>в те</w:t>
      </w:r>
      <w:proofErr w:type="gramStart"/>
      <w:r w:rsidRPr="004D5055">
        <w:rPr>
          <w:sz w:val="24"/>
          <w:szCs w:val="24"/>
        </w:rPr>
        <w:t>кст пр</w:t>
      </w:r>
      <w:proofErr w:type="gramEnd"/>
      <w:r w:rsidRPr="004D5055">
        <w:rPr>
          <w:sz w:val="24"/>
          <w:szCs w:val="24"/>
        </w:rPr>
        <w:t>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717F60" w:rsidRPr="004D5055" w:rsidRDefault="00AD344A" w:rsidP="00AD344A">
      <w:pPr>
        <w:pStyle w:val="affffff0"/>
        <w:widowControl w:val="0"/>
        <w:tabs>
          <w:tab w:val="left" w:pos="1620"/>
        </w:tabs>
        <w:suppressAutoHyphens w:val="0"/>
        <w:spacing w:line="264" w:lineRule="auto"/>
        <w:ind w:left="567" w:firstLine="0"/>
        <w:rPr>
          <w:bCs/>
          <w:sz w:val="24"/>
          <w:szCs w:val="24"/>
        </w:rPr>
      </w:pPr>
      <w:r w:rsidRPr="004D5055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4D5055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4D5055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4D5055">
        <w:rPr>
          <w:rStyle w:val="adskobk"/>
          <w:sz w:val="24"/>
          <w:szCs w:val="24"/>
        </w:rPr>
        <w:t>д</w:t>
      </w:r>
      <w:r w:rsidR="00123C70" w:rsidRPr="004D5055">
        <w:rPr>
          <w:rStyle w:val="adskobk"/>
          <w:sz w:val="24"/>
          <w:szCs w:val="24"/>
        </w:rPr>
        <w:t>оговор</w:t>
      </w:r>
      <w:r w:rsidRPr="004D5055">
        <w:rPr>
          <w:rStyle w:val="adskobk"/>
          <w:sz w:val="24"/>
          <w:szCs w:val="24"/>
        </w:rPr>
        <w:t>ных переговоров</w:t>
      </w:r>
      <w:r w:rsidR="00E60F8E" w:rsidRPr="004D5055">
        <w:rPr>
          <w:rStyle w:val="adskobk"/>
          <w:sz w:val="24"/>
          <w:szCs w:val="24"/>
        </w:rPr>
        <w:t>,</w:t>
      </w:r>
      <w:r w:rsidR="00E60F8E" w:rsidRPr="004D5055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D5055">
        <w:rPr>
          <w:rStyle w:val="adskobk"/>
          <w:i/>
          <w:sz w:val="24"/>
          <w:szCs w:val="24"/>
        </w:rPr>
        <w:t>.</w:t>
      </w:r>
    </w:p>
    <w:p w:rsidR="00717F60" w:rsidRPr="004D5055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8" w:name="_Ref294695403"/>
      <w:bookmarkStart w:id="669" w:name="_Ref306320315"/>
      <w:proofErr w:type="gramStart"/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 между Заказчиком и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ом,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подписывается </w:t>
      </w:r>
      <w:r w:rsidR="0015384A" w:rsidRPr="004D5055">
        <w:rPr>
          <w:sz w:val="24"/>
          <w:szCs w:val="24"/>
        </w:rPr>
        <w:t>не ранее чем через 10 (десять) дней</w:t>
      </w:r>
      <w:r w:rsidR="0015384A" w:rsidRPr="004D5055">
        <w:rPr>
          <w:bCs/>
          <w:sz w:val="24"/>
          <w:szCs w:val="24"/>
        </w:rPr>
        <w:t xml:space="preserve"> и не позднее чем через </w:t>
      </w:r>
      <w:r w:rsidR="0015384A" w:rsidRPr="004D5055">
        <w:rPr>
          <w:sz w:val="24"/>
          <w:szCs w:val="24"/>
        </w:rPr>
        <w:t>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="0015384A" w:rsidRPr="004D5055">
        <w:rPr>
          <w:color w:val="000000"/>
          <w:sz w:val="24"/>
          <w:szCs w:val="24"/>
        </w:rPr>
        <w:t>.</w:t>
      </w:r>
      <w:proofErr w:type="gramEnd"/>
      <w:r w:rsidR="0015384A" w:rsidRPr="004D5055">
        <w:rPr>
          <w:color w:val="000000"/>
          <w:sz w:val="24"/>
          <w:szCs w:val="24"/>
        </w:rPr>
        <w:t xml:space="preserve"> </w:t>
      </w:r>
      <w:r w:rsidR="0015384A" w:rsidRPr="004D5055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4D5055">
        <w:rPr>
          <w:sz w:val="24"/>
          <w:szCs w:val="24"/>
        </w:rPr>
        <w:t xml:space="preserve">. </w:t>
      </w:r>
      <w:proofErr w:type="gramStart"/>
      <w:r w:rsidR="00717F60" w:rsidRPr="004D5055">
        <w:rPr>
          <w:sz w:val="24"/>
          <w:szCs w:val="24"/>
        </w:rPr>
        <w:t xml:space="preserve">Для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а,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срок для подписания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а, соответствующие требованиям </w:t>
      </w:r>
      <w:r w:rsidR="007D07A7" w:rsidRPr="004D5055">
        <w:rPr>
          <w:sz w:val="24"/>
          <w:szCs w:val="24"/>
        </w:rPr>
        <w:t>Д</w:t>
      </w:r>
      <w:r w:rsidR="00717F60" w:rsidRPr="004D5055">
        <w:rPr>
          <w:sz w:val="24"/>
          <w:szCs w:val="24"/>
        </w:rPr>
        <w:t>окументации</w:t>
      </w:r>
      <w:r w:rsidR="00DF639D" w:rsidRPr="004D5055">
        <w:rPr>
          <w:sz w:val="24"/>
          <w:szCs w:val="24"/>
        </w:rPr>
        <w:t>.</w:t>
      </w:r>
      <w:bookmarkEnd w:id="668"/>
      <w:bookmarkEnd w:id="669"/>
      <w:r w:rsidR="00717F60" w:rsidRPr="004D5055">
        <w:rPr>
          <w:sz w:val="24"/>
          <w:szCs w:val="24"/>
        </w:rPr>
        <w:t xml:space="preserve"> </w:t>
      </w:r>
      <w:proofErr w:type="gramEnd"/>
    </w:p>
    <w:p w:rsidR="00151215" w:rsidRPr="004D5055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D5055">
        <w:rPr>
          <w:sz w:val="24"/>
          <w:szCs w:val="24"/>
        </w:rPr>
        <w:t xml:space="preserve">Условия </w:t>
      </w:r>
      <w:proofErr w:type="gramStart"/>
      <w:r w:rsidRPr="004D5055">
        <w:rPr>
          <w:sz w:val="24"/>
          <w:szCs w:val="24"/>
        </w:rPr>
        <w:t xml:space="preserve">предоставления обеспечения исполнения обязательств </w:t>
      </w:r>
      <w:r w:rsidR="00E52DE6" w:rsidRPr="004D5055">
        <w:rPr>
          <w:sz w:val="24"/>
          <w:szCs w:val="24"/>
        </w:rPr>
        <w:t>Поставщика</w:t>
      </w:r>
      <w:proofErr w:type="gramEnd"/>
      <w:r w:rsidR="00E52DE6" w:rsidRPr="004D5055">
        <w:rPr>
          <w:sz w:val="24"/>
          <w:szCs w:val="24"/>
        </w:rPr>
        <w:t xml:space="preserve"> </w:t>
      </w:r>
      <w:r w:rsidRPr="004D5055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 w:rsidRPr="004D5055">
        <w:fldChar w:fldCharType="begin"/>
      </w:r>
      <w:r w:rsidR="00007625" w:rsidRPr="004D5055">
        <w:instrText xml:space="preserve"> REF _Ref465670219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3.11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 w:rsidRPr="004D5055">
        <w:fldChar w:fldCharType="begin"/>
      </w:r>
      <w:r w:rsidR="00007625" w:rsidRPr="004D5055">
        <w:instrText xml:space="preserve"> REF _Ref465437572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3.13.2</w:t>
      </w:r>
      <w:r w:rsidR="00007625" w:rsidRPr="004D5055">
        <w:fldChar w:fldCharType="end"/>
      </w:r>
      <w:r w:rsidRPr="004D5055">
        <w:rPr>
          <w:sz w:val="24"/>
          <w:szCs w:val="24"/>
        </w:rPr>
        <w:t>-</w:t>
      </w:r>
      <w:r w:rsidR="00007625" w:rsidRPr="004D5055">
        <w:fldChar w:fldCharType="begin"/>
      </w:r>
      <w:r w:rsidR="00007625" w:rsidRPr="004D5055">
        <w:instrText xml:space="preserve"> REF _Ref465440181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 </w:t>
      </w:r>
      <w:r w:rsidR="001F6C0D" w:rsidRPr="004D5055">
        <w:rPr>
          <w:sz w:val="24"/>
          <w:szCs w:val="24"/>
        </w:rPr>
        <w:t>Закупоч</w:t>
      </w:r>
      <w:r w:rsidRPr="004D5055">
        <w:rPr>
          <w:sz w:val="24"/>
          <w:szCs w:val="24"/>
        </w:rPr>
        <w:t>ной Документации.</w:t>
      </w:r>
    </w:p>
    <w:p w:rsidR="00717F60" w:rsidRPr="004D5055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70" w:name="_Ref305979053"/>
      <w:r w:rsidRPr="004D5055">
        <w:rPr>
          <w:sz w:val="24"/>
          <w:szCs w:val="24"/>
        </w:rPr>
        <w:t>Участник</w:t>
      </w:r>
      <w:r w:rsidR="00717F60" w:rsidRPr="004D5055">
        <w:rPr>
          <w:sz w:val="24"/>
          <w:szCs w:val="24"/>
        </w:rPr>
        <w:t xml:space="preserve"> запроса предложений</w:t>
      </w:r>
      <w:r w:rsidR="0087407B" w:rsidRPr="004D5055">
        <w:rPr>
          <w:sz w:val="24"/>
          <w:szCs w:val="24"/>
        </w:rPr>
        <w:t xml:space="preserve">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</w:t>
      </w:r>
      <w:r w:rsidR="00717F60" w:rsidRPr="004D5055">
        <w:rPr>
          <w:sz w:val="24"/>
          <w:szCs w:val="24"/>
        </w:rPr>
        <w:t xml:space="preserve">утрачивает статус </w:t>
      </w:r>
      <w:proofErr w:type="gramStart"/>
      <w:r w:rsidR="00696966" w:rsidRPr="004D5055">
        <w:rPr>
          <w:sz w:val="24"/>
          <w:szCs w:val="24"/>
        </w:rPr>
        <w:t>наилучшей</w:t>
      </w:r>
      <w:proofErr w:type="gramEnd"/>
      <w:r w:rsidR="00717F60" w:rsidRPr="004D5055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>а в следующих случаях:</w:t>
      </w:r>
      <w:bookmarkEnd w:id="670"/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 на условиях, определяемых в п.</w:t>
      </w:r>
      <w:r w:rsidR="00007625" w:rsidRPr="004D5055">
        <w:fldChar w:fldCharType="begin"/>
      </w:r>
      <w:r w:rsidR="00007625" w:rsidRPr="004D5055">
        <w:instrText xml:space="preserve"> REF _Ref294695546 \r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 xml:space="preserve"> 1.2.6 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и/или в срок, определенный в п.</w:t>
      </w:r>
      <w:r w:rsidR="001716DB" w:rsidRPr="004D5055">
        <w:rPr>
          <w:bCs w:val="0"/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_Ref294695403 \n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>3.12.2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у в течение установленного в </w:t>
      </w:r>
      <w:r w:rsidR="007D07A7" w:rsidRPr="004D5055">
        <w:rPr>
          <w:bCs w:val="0"/>
          <w:sz w:val="24"/>
          <w:szCs w:val="24"/>
        </w:rPr>
        <w:t>Д</w:t>
      </w:r>
      <w:r w:rsidRPr="004D5055">
        <w:rPr>
          <w:bCs w:val="0"/>
          <w:sz w:val="24"/>
          <w:szCs w:val="24"/>
        </w:rPr>
        <w:t>окументации по запросу предложений срока</w:t>
      </w:r>
      <w:r w:rsidR="00B80887" w:rsidRPr="004D5055">
        <w:rPr>
          <w:bCs w:val="0"/>
          <w:sz w:val="24"/>
          <w:szCs w:val="24"/>
        </w:rPr>
        <w:t xml:space="preserve"> (п.</w:t>
      </w:r>
      <w:r w:rsidR="00991C07" w:rsidRPr="004D5055">
        <w:rPr>
          <w:bCs w:val="0"/>
          <w:sz w:val="24"/>
          <w:szCs w:val="24"/>
        </w:rPr>
        <w:t xml:space="preserve"> </w:t>
      </w:r>
      <w:r w:rsidR="00D161E0" w:rsidRPr="004D5055">
        <w:fldChar w:fldCharType="begin"/>
      </w:r>
      <w:r w:rsidR="00991C07" w:rsidRPr="004D5055">
        <w:rPr>
          <w:bCs w:val="0"/>
          <w:sz w:val="24"/>
          <w:szCs w:val="24"/>
        </w:rPr>
        <w:instrText xml:space="preserve"> REF _Ref472412248 \r \h </w:instrText>
      </w:r>
      <w:r w:rsidR="004D5055">
        <w:instrText xml:space="preserve"> \* MERGEFORMAT </w:instrText>
      </w:r>
      <w:r w:rsidR="00D161E0" w:rsidRPr="004D5055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 w:rsidRPr="004D5055">
        <w:fldChar w:fldCharType="end"/>
      </w:r>
      <w:r w:rsidR="00B80887" w:rsidRPr="004D5055">
        <w:rPr>
          <w:bCs w:val="0"/>
          <w:sz w:val="24"/>
          <w:szCs w:val="24"/>
        </w:rPr>
        <w:t>)</w:t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AD344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  <w:r w:rsidR="009B44CF" w:rsidRPr="004D5055">
        <w:rPr>
          <w:bCs w:val="0"/>
          <w:sz w:val="24"/>
          <w:szCs w:val="24"/>
        </w:rPr>
        <w:t>;</w:t>
      </w:r>
    </w:p>
    <w:p w:rsidR="009B44CF" w:rsidRPr="004D5055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 xml:space="preserve">отказался от представления документов, </w:t>
      </w:r>
      <w:r w:rsidR="005A6816" w:rsidRPr="004D5055">
        <w:rPr>
          <w:sz w:val="24"/>
          <w:szCs w:val="24"/>
        </w:rPr>
        <w:t>в том числе в отведенные для этого сроки,</w:t>
      </w:r>
      <w:r w:rsidR="005A6816" w:rsidRPr="004D5055">
        <w:t xml:space="preserve"> </w:t>
      </w:r>
      <w:r w:rsidRPr="004D5055">
        <w:rPr>
          <w:sz w:val="24"/>
          <w:szCs w:val="24"/>
        </w:rPr>
        <w:t>подтверждающих его полномочия на поставку продукции от производител</w:t>
      </w:r>
      <w:proofErr w:type="gramStart"/>
      <w:r w:rsidRPr="004D5055">
        <w:rPr>
          <w:sz w:val="24"/>
          <w:szCs w:val="24"/>
        </w:rPr>
        <w:t>я(</w:t>
      </w:r>
      <w:proofErr w:type="gramEnd"/>
      <w:r w:rsidRPr="004D5055">
        <w:rPr>
          <w:sz w:val="24"/>
          <w:szCs w:val="24"/>
        </w:rPr>
        <w:t xml:space="preserve">ей) данной продукции (п. </w:t>
      </w:r>
      <w:r w:rsidR="00007625" w:rsidRPr="004D5055">
        <w:fldChar w:fldCharType="begin"/>
      </w:r>
      <w:r w:rsidR="00007625" w:rsidRPr="004D5055">
        <w:instrText xml:space="preserve"> REF _Ref466909528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3.3.8.9</w:t>
      </w:r>
      <w:r w:rsidR="00007625" w:rsidRPr="004D5055">
        <w:fldChar w:fldCharType="end"/>
      </w:r>
      <w:r w:rsidRPr="004D5055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468462243"/>
      <w:r w:rsidRPr="004D5055">
        <w:rPr>
          <w:sz w:val="24"/>
          <w:szCs w:val="24"/>
        </w:rPr>
        <w:t>При наступ</w:t>
      </w:r>
      <w:r w:rsidR="00CF6A0E" w:rsidRPr="004D5055">
        <w:rPr>
          <w:sz w:val="24"/>
          <w:szCs w:val="24"/>
        </w:rPr>
        <w:t>лении случаев, определенных в п.</w:t>
      </w:r>
      <w:r w:rsidR="001716DB" w:rsidRPr="004D5055">
        <w:rPr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_Ref305979053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3.12.4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4D5055">
        <w:rPr>
          <w:sz w:val="24"/>
          <w:szCs w:val="24"/>
        </w:rPr>
        <w:t>Заявк</w:t>
      </w:r>
      <w:r w:rsidRPr="004D5055">
        <w:rPr>
          <w:sz w:val="24"/>
          <w:szCs w:val="24"/>
        </w:rPr>
        <w:t xml:space="preserve">у из числа остальных действующих </w:t>
      </w:r>
      <w:r w:rsidR="00857CDA" w:rsidRPr="004D5055">
        <w:rPr>
          <w:sz w:val="24"/>
          <w:szCs w:val="24"/>
        </w:rPr>
        <w:t xml:space="preserve">заявок участников закупки, которая содержит такие же либо лучшие условия </w:t>
      </w:r>
      <w:r w:rsidR="00857CDA" w:rsidRPr="004D5055">
        <w:rPr>
          <w:sz w:val="24"/>
          <w:szCs w:val="24"/>
        </w:rPr>
        <w:lastRenderedPageBreak/>
        <w:t xml:space="preserve">исполнения договора, следующие после условий, предложенных победителем закупки, </w:t>
      </w:r>
      <w:r w:rsidRPr="004D5055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4D5055">
        <w:rPr>
          <w:sz w:val="24"/>
          <w:szCs w:val="24"/>
        </w:rPr>
        <w:t>Участник</w:t>
      </w:r>
      <w:r w:rsidRPr="004D5055">
        <w:rPr>
          <w:sz w:val="24"/>
          <w:szCs w:val="24"/>
        </w:rPr>
        <w:t xml:space="preserve">а, </w:t>
      </w:r>
      <w:r w:rsidR="00D663E3" w:rsidRPr="004D5055">
        <w:rPr>
          <w:sz w:val="24"/>
          <w:szCs w:val="24"/>
        </w:rPr>
        <w:t xml:space="preserve">чья </w:t>
      </w:r>
      <w:r w:rsidR="004B5EB3" w:rsidRPr="004D5055">
        <w:rPr>
          <w:sz w:val="24"/>
          <w:szCs w:val="24"/>
        </w:rPr>
        <w:t>Заявк</w:t>
      </w:r>
      <w:r w:rsidR="00D663E3" w:rsidRPr="004D5055">
        <w:rPr>
          <w:sz w:val="24"/>
          <w:szCs w:val="24"/>
        </w:rPr>
        <w:t xml:space="preserve">а утратила </w:t>
      </w:r>
      <w:r w:rsidRPr="004D5055">
        <w:rPr>
          <w:sz w:val="24"/>
          <w:szCs w:val="24"/>
        </w:rPr>
        <w:t xml:space="preserve">статус </w:t>
      </w:r>
      <w:r w:rsidR="00D663E3" w:rsidRPr="004D5055">
        <w:rPr>
          <w:sz w:val="24"/>
          <w:szCs w:val="24"/>
        </w:rPr>
        <w:t>лучшей</w:t>
      </w:r>
      <w:r w:rsidRPr="004D5055">
        <w:rPr>
          <w:sz w:val="24"/>
          <w:szCs w:val="24"/>
        </w:rPr>
        <w:t>, может быть полностью или частично удержано по р</w:t>
      </w:r>
      <w:r w:rsidRPr="001018D6">
        <w:rPr>
          <w:sz w:val="24"/>
          <w:szCs w:val="24"/>
        </w:rPr>
        <w:t>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71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3" w:name="_Toc181693189"/>
      <w:bookmarkStart w:id="674" w:name="_Ref190680463"/>
      <w:bookmarkStart w:id="675" w:name="_Ref306140410"/>
      <w:bookmarkStart w:id="676" w:name="_Ref306142159"/>
      <w:bookmarkStart w:id="677" w:name="_Ref468200380"/>
      <w:bookmarkStart w:id="678" w:name="_Ref468200508"/>
      <w:bookmarkStart w:id="679" w:name="_Ref303102866"/>
      <w:bookmarkStart w:id="680" w:name="_Toc305835589"/>
      <w:bookmarkStart w:id="681" w:name="_Ref303683952"/>
      <w:bookmarkStart w:id="682" w:name="__RefNumPara__840_922829174"/>
      <w:bookmarkEnd w:id="672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</w:t>
      </w:r>
      <w:proofErr w:type="gramStart"/>
      <w:r w:rsidRPr="001018D6">
        <w:rPr>
          <w:sz w:val="24"/>
          <w:szCs w:val="24"/>
        </w:rPr>
        <w:t xml:space="preserve">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>), не допускается замена страны происхождения</w:t>
      </w:r>
      <w:proofErr w:type="gramEnd"/>
      <w:r w:rsidRPr="001018D6">
        <w:rPr>
          <w:sz w:val="24"/>
          <w:szCs w:val="24"/>
        </w:rPr>
        <w:t xml:space="preserve">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3" w:name="_Ref472412218"/>
      <w:bookmarkStart w:id="684" w:name="_Ref472412231"/>
      <w:bookmarkStart w:id="685" w:name="_Ref472412248"/>
      <w:bookmarkStart w:id="686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3"/>
      <w:bookmarkEnd w:id="674"/>
      <w:bookmarkEnd w:id="675"/>
      <w:bookmarkEnd w:id="676"/>
      <w:bookmarkEnd w:id="677"/>
      <w:bookmarkEnd w:id="678"/>
      <w:bookmarkEnd w:id="683"/>
      <w:bookmarkEnd w:id="684"/>
      <w:bookmarkEnd w:id="685"/>
      <w:bookmarkEnd w:id="686"/>
      <w:r w:rsidRPr="001018D6">
        <w:t xml:space="preserve"> </w:t>
      </w:r>
      <w:bookmarkEnd w:id="679"/>
      <w:bookmarkEnd w:id="680"/>
    </w:p>
    <w:p w:rsidR="00932C0A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7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7"/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</w:t>
      </w:r>
      <w:proofErr w:type="gramStart"/>
      <w:r w:rsidRPr="004A1A68">
        <w:rPr>
          <w:sz w:val="24"/>
          <w:szCs w:val="24"/>
        </w:rPr>
        <w:t xml:space="preserve">способа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</w:t>
      </w:r>
      <w:r w:rsidRPr="004A1A68">
        <w:rPr>
          <w:sz w:val="24"/>
          <w:szCs w:val="24"/>
        </w:rPr>
        <w:lastRenderedPageBreak/>
        <w:t xml:space="preserve">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 xml:space="preserve">, а также на этапе </w:t>
      </w:r>
      <w:proofErr w:type="spellStart"/>
      <w:r w:rsidRPr="004A1A68">
        <w:rPr>
          <w:sz w:val="24"/>
          <w:szCs w:val="24"/>
        </w:rPr>
        <w:t>преддговорных</w:t>
      </w:r>
      <w:proofErr w:type="spellEnd"/>
      <w:r w:rsidRPr="004A1A68">
        <w:rPr>
          <w:sz w:val="24"/>
          <w:szCs w:val="24"/>
        </w:rPr>
        <w:t xml:space="preserve">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8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3.12.5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88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9" w:name="_Ref303694483"/>
      <w:bookmarkStart w:id="690" w:name="_Toc305835590"/>
      <w:bookmarkStart w:id="691" w:name="_Ref306140451"/>
      <w:bookmarkStart w:id="692" w:name="_Toc498588909"/>
      <w:r w:rsidRPr="004A1A68">
        <w:t xml:space="preserve">Уведомление о результатах </w:t>
      </w:r>
      <w:bookmarkEnd w:id="689"/>
      <w:bookmarkEnd w:id="690"/>
      <w:r w:rsidRPr="004A1A68">
        <w:t>запроса предложений</w:t>
      </w:r>
      <w:bookmarkEnd w:id="691"/>
      <w:bookmarkEnd w:id="692"/>
    </w:p>
    <w:bookmarkEnd w:id="681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7"/>
          <w:headerReference w:type="default" r:id="rId38"/>
          <w:footerReference w:type="even" r:id="rId39"/>
          <w:headerReference w:type="first" r:id="rId40"/>
          <w:footerReference w:type="first" r:id="rId4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3" w:name="_Ref440270568"/>
      <w:bookmarkStart w:id="694" w:name="_Ref440274159"/>
      <w:bookmarkStart w:id="695" w:name="_Ref440292555"/>
      <w:bookmarkStart w:id="696" w:name="_Ref440292779"/>
      <w:bookmarkStart w:id="697" w:name="_Toc498588910"/>
      <w:r w:rsidRPr="00382A07">
        <w:rPr>
          <w:szCs w:val="24"/>
        </w:rPr>
        <w:lastRenderedPageBreak/>
        <w:t>Техническая часть</w:t>
      </w:r>
      <w:bookmarkEnd w:id="693"/>
      <w:bookmarkEnd w:id="694"/>
      <w:bookmarkEnd w:id="695"/>
      <w:bookmarkEnd w:id="696"/>
      <w:bookmarkEnd w:id="697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8" w:name="_Toc176064096"/>
      <w:bookmarkStart w:id="699" w:name="_Toc176338524"/>
      <w:bookmarkStart w:id="700" w:name="_Toc180399752"/>
      <w:bookmarkStart w:id="701" w:name="_Toc191205941"/>
      <w:bookmarkStart w:id="702" w:name="_Toc194315544"/>
      <w:bookmarkStart w:id="703" w:name="_Toc423421725"/>
      <w:bookmarkStart w:id="704" w:name="_Toc498588911"/>
      <w:r w:rsidRPr="00382A07">
        <w:t>Общие требования к условиям поставки продукции</w:t>
      </w:r>
      <w:bookmarkStart w:id="705" w:name="_Toc176064097"/>
      <w:bookmarkStart w:id="706" w:name="_Toc176338525"/>
      <w:bookmarkStart w:id="707" w:name="_Toc180399753"/>
      <w:bookmarkStart w:id="708" w:name="_Toc189457101"/>
      <w:bookmarkStart w:id="709" w:name="_Toc189461737"/>
      <w:bookmarkStart w:id="710" w:name="_Toc189462011"/>
      <w:bookmarkStart w:id="711" w:name="_Toc191273610"/>
      <w:bookmarkStart w:id="712" w:name="_Toc167189319"/>
      <w:bookmarkStart w:id="713" w:name="_Toc168725254"/>
      <w:bookmarkEnd w:id="698"/>
      <w:bookmarkEnd w:id="699"/>
      <w:bookmarkEnd w:id="700"/>
      <w:bookmarkEnd w:id="701"/>
      <w:bookmarkEnd w:id="702"/>
      <w:bookmarkEnd w:id="703"/>
      <w:bookmarkEnd w:id="704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4" w:name="_Toc439166308"/>
      <w:bookmarkStart w:id="715" w:name="_Toc439170656"/>
      <w:bookmarkStart w:id="716" w:name="_Toc439172758"/>
      <w:bookmarkStart w:id="717" w:name="_Toc439173202"/>
      <w:bookmarkStart w:id="718" w:name="_Toc439238196"/>
      <w:bookmarkStart w:id="719" w:name="_Toc439252748"/>
      <w:bookmarkStart w:id="720" w:name="_Toc439323606"/>
      <w:bookmarkStart w:id="721" w:name="_Toc439323722"/>
      <w:bookmarkStart w:id="722" w:name="_Toc440357120"/>
      <w:bookmarkStart w:id="723" w:name="_Toc440359675"/>
      <w:bookmarkStart w:id="724" w:name="_Toc440632139"/>
      <w:bookmarkStart w:id="725" w:name="_Toc440875960"/>
      <w:bookmarkStart w:id="726" w:name="_Toc441130988"/>
      <w:bookmarkStart w:id="727" w:name="_Toc447269803"/>
      <w:bookmarkStart w:id="728" w:name="_Toc464120625"/>
      <w:bookmarkStart w:id="729" w:name="_Toc466970545"/>
      <w:bookmarkStart w:id="730" w:name="_Toc468462459"/>
      <w:bookmarkStart w:id="731" w:name="_Toc469482052"/>
      <w:bookmarkStart w:id="732" w:name="_Toc472411827"/>
      <w:bookmarkStart w:id="733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4" w:name="_Toc439166309"/>
      <w:bookmarkStart w:id="735" w:name="_Toc439170657"/>
      <w:bookmarkStart w:id="736" w:name="_Toc439172759"/>
      <w:bookmarkStart w:id="737" w:name="_Toc439173203"/>
      <w:bookmarkStart w:id="738" w:name="_Toc439238197"/>
      <w:bookmarkStart w:id="739" w:name="_Toc439252749"/>
      <w:bookmarkStart w:id="740" w:name="_Toc439323607"/>
      <w:bookmarkStart w:id="741" w:name="_Toc439323723"/>
      <w:bookmarkStart w:id="742" w:name="_Toc440357121"/>
      <w:bookmarkStart w:id="743" w:name="_Toc440359676"/>
      <w:bookmarkStart w:id="744" w:name="_Toc440632140"/>
      <w:bookmarkStart w:id="745" w:name="_Toc440875961"/>
      <w:bookmarkStart w:id="746" w:name="_Toc441130989"/>
      <w:bookmarkStart w:id="747" w:name="_Toc447269804"/>
      <w:bookmarkStart w:id="748" w:name="_Toc464120626"/>
      <w:bookmarkStart w:id="749" w:name="_Toc466970546"/>
      <w:bookmarkStart w:id="750" w:name="_Toc468462460"/>
      <w:bookmarkStart w:id="751" w:name="_Toc469482053"/>
      <w:bookmarkStart w:id="752" w:name="_Toc472411828"/>
      <w:bookmarkStart w:id="753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</w:p>
    <w:p w:rsidR="002B5044" w:rsidRPr="00382A07" w:rsidRDefault="002B5044" w:rsidP="0021751A">
      <w:pPr>
        <w:pStyle w:val="2"/>
        <w:ind w:left="1701" w:hanging="1134"/>
      </w:pPr>
      <w:bookmarkStart w:id="754" w:name="_Toc423421726"/>
      <w:bookmarkStart w:id="755" w:name="_Ref450646963"/>
      <w:bookmarkStart w:id="756" w:name="_Toc498588914"/>
      <w:r w:rsidRPr="00382A07">
        <w:t>Перечень, объемы и характеристики закупаемой продукции</w:t>
      </w:r>
      <w:bookmarkEnd w:id="705"/>
      <w:bookmarkEnd w:id="706"/>
      <w:bookmarkEnd w:id="707"/>
      <w:bookmarkEnd w:id="708"/>
      <w:bookmarkEnd w:id="709"/>
      <w:bookmarkEnd w:id="710"/>
      <w:bookmarkEnd w:id="711"/>
      <w:bookmarkEnd w:id="754"/>
      <w:bookmarkEnd w:id="755"/>
      <w:bookmarkEnd w:id="75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7" w:name="_Toc439166311"/>
      <w:bookmarkStart w:id="758" w:name="_Toc439170659"/>
      <w:bookmarkStart w:id="759" w:name="_Toc439172761"/>
      <w:bookmarkStart w:id="760" w:name="_Toc439173205"/>
      <w:bookmarkStart w:id="761" w:name="_Toc439238199"/>
      <w:bookmarkStart w:id="762" w:name="_Toc439252751"/>
      <w:bookmarkStart w:id="763" w:name="_Toc439323609"/>
      <w:bookmarkStart w:id="764" w:name="_Toc439323725"/>
      <w:bookmarkStart w:id="765" w:name="_Toc440357123"/>
      <w:bookmarkStart w:id="766" w:name="_Toc440359678"/>
      <w:bookmarkStart w:id="767" w:name="_Toc440632142"/>
      <w:bookmarkStart w:id="768" w:name="_Toc440875963"/>
      <w:bookmarkStart w:id="769" w:name="_Toc441130991"/>
      <w:bookmarkStart w:id="770" w:name="_Toc447269806"/>
      <w:bookmarkStart w:id="771" w:name="_Toc464120628"/>
      <w:bookmarkStart w:id="772" w:name="_Toc466970548"/>
      <w:bookmarkStart w:id="773" w:name="_Toc468462462"/>
      <w:bookmarkStart w:id="774" w:name="_Toc469482055"/>
      <w:bookmarkStart w:id="775" w:name="_Toc472411830"/>
      <w:bookmarkStart w:id="776" w:name="_Toc498588915"/>
      <w:r w:rsidRPr="00382A07">
        <w:rPr>
          <w:b w:val="0"/>
          <w:szCs w:val="24"/>
        </w:rPr>
        <w:t>Техническ</w:t>
      </w:r>
      <w:r w:rsidR="003776BB" w:rsidRPr="00382A07">
        <w:rPr>
          <w:b w:val="0"/>
          <w:szCs w:val="24"/>
        </w:rPr>
        <w:t>о</w:t>
      </w:r>
      <w:proofErr w:type="gramStart"/>
      <w:r w:rsidR="003776BB" w:rsidRPr="00382A07">
        <w:rPr>
          <w:b w:val="0"/>
          <w:szCs w:val="24"/>
        </w:rPr>
        <w:t>е(</w:t>
      </w:r>
      <w:proofErr w:type="spellStart"/>
      <w:proofErr w:type="gramEnd"/>
      <w:r w:rsidRPr="00382A07">
        <w:rPr>
          <w:b w:val="0"/>
          <w:szCs w:val="24"/>
        </w:rPr>
        <w:t>ие</w:t>
      </w:r>
      <w:proofErr w:type="spellEnd"/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задани</w:t>
      </w:r>
      <w:r w:rsidR="003776BB" w:rsidRPr="00382A07">
        <w:rPr>
          <w:b w:val="0"/>
          <w:szCs w:val="24"/>
        </w:rPr>
        <w:t>е(</w:t>
      </w:r>
      <w:r w:rsidRPr="00382A07">
        <w:rPr>
          <w:b w:val="0"/>
          <w:szCs w:val="24"/>
        </w:rPr>
        <w:t>я</w:t>
      </w:r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</w:t>
      </w:r>
      <w:r w:rsidR="00A154B7" w:rsidRPr="00382A07">
        <w:rPr>
          <w:b w:val="0"/>
          <w:szCs w:val="24"/>
        </w:rPr>
        <w:t xml:space="preserve">по Лоту </w:t>
      </w:r>
      <w:r w:rsidR="00A154B7" w:rsidRPr="00382A07">
        <w:rPr>
          <w:b w:val="0"/>
          <w:szCs w:val="24"/>
          <w:highlight w:val="yellow"/>
        </w:rPr>
        <w:t>№1</w:t>
      </w:r>
      <w:r w:rsidR="00A154B7" w:rsidRPr="00382A07">
        <w:rPr>
          <w:b w:val="0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1.1.4</w:t>
      </w:r>
      <w:r w:rsidR="00007625">
        <w:fldChar w:fldCharType="end"/>
      </w:r>
      <w:r w:rsidR="00A154B7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изложен</w:t>
      </w:r>
      <w:r w:rsidR="00F463E8" w:rsidRPr="00382A07">
        <w:rPr>
          <w:b w:val="0"/>
          <w:szCs w:val="24"/>
        </w:rPr>
        <w:t>о(</w:t>
      </w:r>
      <w:r w:rsidRPr="00382A07">
        <w:rPr>
          <w:b w:val="0"/>
          <w:szCs w:val="24"/>
        </w:rPr>
        <w:t>ы</w:t>
      </w:r>
      <w:r w:rsidR="00F463E8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ам вместе с ней в качестве отдельного документа.</w:t>
      </w:r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</w:p>
    <w:p w:rsidR="00951E53" w:rsidRPr="00382A07" w:rsidRDefault="00951E53" w:rsidP="00951E53">
      <w:pPr>
        <w:pStyle w:val="3"/>
        <w:ind w:left="0" w:firstLine="851"/>
        <w:jc w:val="both"/>
        <w:rPr>
          <w:b w:val="0"/>
          <w:szCs w:val="24"/>
          <w:highlight w:val="magenta"/>
        </w:rPr>
      </w:pPr>
      <w:bookmarkStart w:id="777" w:name="_Toc464120629"/>
      <w:bookmarkStart w:id="778" w:name="_Toc466970549"/>
      <w:bookmarkStart w:id="779" w:name="_Toc468462463"/>
      <w:bookmarkStart w:id="780" w:name="_Toc469482056"/>
      <w:bookmarkStart w:id="781" w:name="_Toc472411831"/>
      <w:bookmarkStart w:id="782" w:name="_Toc498588916"/>
      <w:bookmarkStart w:id="783" w:name="_Ref194832984"/>
      <w:bookmarkStart w:id="784" w:name="_Ref197686508"/>
      <w:bookmarkStart w:id="785" w:name="_Toc423421727"/>
      <w:r w:rsidRPr="00382A07">
        <w:rPr>
          <w:b w:val="0"/>
          <w:szCs w:val="24"/>
          <w:highlight w:val="magenta"/>
        </w:rPr>
        <w:t>Объем закупаемой продукции, приведенный в Приложении к Техническому заданию – Задании на логистику (Приложение №1 к настоящей Документации), может быть уменьшен в связи с корректировкой ремонтной программы либо бизнес-плана Заказчика, путем направления Заказчиком письменного уведомления поставщику продукции. Все понесенные Поставщиком расходы, до момента получения от Заказчика заявки на поставку продукции, возлагаются на Поставщика.</w:t>
      </w:r>
      <w:bookmarkEnd w:id="777"/>
      <w:bookmarkEnd w:id="778"/>
      <w:bookmarkEnd w:id="779"/>
      <w:bookmarkEnd w:id="780"/>
      <w:bookmarkEnd w:id="781"/>
      <w:bookmarkEnd w:id="782"/>
    </w:p>
    <w:p w:rsidR="002B5044" w:rsidRPr="00382A07" w:rsidRDefault="002B5044" w:rsidP="0021751A">
      <w:pPr>
        <w:pStyle w:val="2"/>
        <w:ind w:left="1701" w:hanging="1134"/>
      </w:pPr>
      <w:bookmarkStart w:id="786" w:name="_Toc498588917"/>
      <w:r w:rsidRPr="00382A07">
        <w:t>Требование к поставляемой продукции</w:t>
      </w:r>
      <w:bookmarkEnd w:id="783"/>
      <w:bookmarkEnd w:id="784"/>
      <w:bookmarkEnd w:id="785"/>
      <w:bookmarkEnd w:id="786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7" w:name="_Toc439166313"/>
      <w:bookmarkStart w:id="788" w:name="_Toc439170661"/>
      <w:bookmarkStart w:id="789" w:name="_Toc439172763"/>
      <w:bookmarkStart w:id="790" w:name="_Toc439173207"/>
      <w:bookmarkStart w:id="791" w:name="_Toc439238201"/>
      <w:bookmarkStart w:id="792" w:name="_Toc439252753"/>
      <w:bookmarkStart w:id="793" w:name="_Toc439323611"/>
      <w:bookmarkStart w:id="794" w:name="_Toc439323727"/>
      <w:bookmarkStart w:id="795" w:name="_Toc440357125"/>
      <w:bookmarkStart w:id="796" w:name="_Toc440359680"/>
      <w:bookmarkStart w:id="797" w:name="_Toc440632144"/>
      <w:bookmarkStart w:id="798" w:name="_Toc440875965"/>
      <w:bookmarkStart w:id="799" w:name="_Toc441130993"/>
      <w:bookmarkStart w:id="800" w:name="_Toc447269808"/>
      <w:bookmarkStart w:id="801" w:name="_Toc464120631"/>
      <w:bookmarkStart w:id="802" w:name="_Toc466970551"/>
      <w:bookmarkStart w:id="803" w:name="_Toc468462465"/>
      <w:bookmarkStart w:id="804" w:name="_Toc469482058"/>
      <w:bookmarkStart w:id="805" w:name="_Toc472411833"/>
      <w:bookmarkStart w:id="806" w:name="_Toc498588918"/>
      <w:bookmarkStart w:id="807" w:name="_Ref194833053"/>
      <w:bookmarkStart w:id="808" w:name="_Ref223496951"/>
      <w:bookmarkStart w:id="809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0" w:name="_Toc439166314"/>
      <w:bookmarkStart w:id="811" w:name="_Toc439170662"/>
      <w:bookmarkStart w:id="812" w:name="_Toc439172764"/>
      <w:bookmarkStart w:id="813" w:name="_Toc439173208"/>
      <w:bookmarkStart w:id="814" w:name="_Toc439238202"/>
      <w:bookmarkStart w:id="815" w:name="_Toc439252754"/>
      <w:bookmarkStart w:id="816" w:name="_Toc439323612"/>
      <w:bookmarkStart w:id="817" w:name="_Toc439323728"/>
      <w:bookmarkStart w:id="818" w:name="_Toc440357126"/>
      <w:bookmarkStart w:id="819" w:name="_Toc440359681"/>
      <w:bookmarkStart w:id="820" w:name="_Toc440632145"/>
      <w:bookmarkStart w:id="821" w:name="_Toc440875966"/>
      <w:bookmarkStart w:id="822" w:name="_Toc441130994"/>
      <w:bookmarkStart w:id="823" w:name="_Toc447269809"/>
      <w:bookmarkStart w:id="824" w:name="_Toc464120632"/>
      <w:bookmarkStart w:id="825" w:name="_Toc466970552"/>
      <w:bookmarkStart w:id="826" w:name="_Toc468462466"/>
      <w:bookmarkStart w:id="827" w:name="_Toc469482059"/>
      <w:bookmarkStart w:id="828" w:name="_Toc472411834"/>
      <w:bookmarkStart w:id="829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382A07">
        <w:rPr>
          <w:b w:val="0"/>
          <w:szCs w:val="24"/>
          <w:lang w:eastAsia="ru-RU"/>
        </w:rPr>
        <w:t>ях</w:t>
      </w:r>
      <w:proofErr w:type="spellEnd"/>
      <w:r w:rsidR="003776BB" w:rsidRPr="00382A0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</w:p>
    <w:p w:rsidR="002B5044" w:rsidRPr="00382A07" w:rsidRDefault="002B5044" w:rsidP="0021751A">
      <w:pPr>
        <w:pStyle w:val="2"/>
        <w:ind w:left="1701" w:hanging="1134"/>
      </w:pPr>
      <w:bookmarkStart w:id="830" w:name="_Ref247513861"/>
      <w:bookmarkStart w:id="831" w:name="_Toc423421728"/>
      <w:bookmarkStart w:id="832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807"/>
      <w:bookmarkEnd w:id="808"/>
      <w:bookmarkEnd w:id="809"/>
      <w:r w:rsidRPr="00382A07">
        <w:t>.</w:t>
      </w:r>
      <w:bookmarkEnd w:id="830"/>
      <w:bookmarkEnd w:id="831"/>
      <w:bookmarkEnd w:id="83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33" w:name="_Toc439166317"/>
      <w:bookmarkStart w:id="834" w:name="_Toc439170665"/>
      <w:bookmarkStart w:id="835" w:name="_Toc439172767"/>
      <w:bookmarkStart w:id="836" w:name="_Toc439173211"/>
      <w:bookmarkStart w:id="837" w:name="_Toc439238205"/>
      <w:bookmarkStart w:id="838" w:name="_Toc439252756"/>
      <w:bookmarkStart w:id="839" w:name="_Toc439323614"/>
      <w:bookmarkStart w:id="840" w:name="_Toc439323730"/>
      <w:bookmarkStart w:id="841" w:name="_Ref440292618"/>
      <w:bookmarkStart w:id="842" w:name="_Toc440357128"/>
      <w:bookmarkStart w:id="843" w:name="_Toc440359683"/>
      <w:bookmarkStart w:id="844" w:name="_Toc440632147"/>
      <w:bookmarkStart w:id="845" w:name="_Toc440875968"/>
      <w:bookmarkStart w:id="846" w:name="_Toc441130996"/>
      <w:bookmarkStart w:id="847" w:name="_Toc447269811"/>
      <w:bookmarkStart w:id="848" w:name="_Toc464120634"/>
      <w:bookmarkStart w:id="849" w:name="_Toc466970554"/>
      <w:bookmarkStart w:id="850" w:name="_Toc468462468"/>
      <w:bookmarkStart w:id="851" w:name="_Toc469482061"/>
      <w:bookmarkStart w:id="852" w:name="_Toc472411836"/>
      <w:bookmarkStart w:id="853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</w:t>
      </w:r>
      <w:proofErr w:type="gramStart"/>
      <w:r w:rsidRPr="00382A07">
        <w:rPr>
          <w:b w:val="0"/>
          <w:szCs w:val="24"/>
        </w:rPr>
        <w:t>о(</w:t>
      </w:r>
      <w:proofErr w:type="gramEnd"/>
      <w:r w:rsidRPr="00382A07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54" w:name="_Toc439166318"/>
      <w:bookmarkStart w:id="855" w:name="_Toc439170666"/>
      <w:bookmarkStart w:id="856" w:name="_Toc439172768"/>
      <w:bookmarkStart w:id="857" w:name="_Toc439173212"/>
      <w:bookmarkStart w:id="858" w:name="_Toc439238206"/>
      <w:bookmarkStart w:id="859" w:name="_Toc439252757"/>
      <w:bookmarkStart w:id="860" w:name="_Toc439323615"/>
      <w:bookmarkStart w:id="861" w:name="_Toc439323731"/>
      <w:bookmarkStart w:id="862" w:name="_Toc440357129"/>
      <w:bookmarkStart w:id="863" w:name="_Toc440359684"/>
      <w:bookmarkStart w:id="864" w:name="_Toc440632148"/>
      <w:bookmarkStart w:id="865" w:name="_Toc440875969"/>
      <w:bookmarkStart w:id="866" w:name="_Toc441130997"/>
      <w:bookmarkStart w:id="867" w:name="_Toc447269812"/>
      <w:bookmarkStart w:id="868" w:name="_Toc464120635"/>
      <w:bookmarkStart w:id="869" w:name="_Toc466970555"/>
      <w:bookmarkStart w:id="870" w:name="_Toc468462469"/>
      <w:bookmarkStart w:id="871" w:name="_Toc469482062"/>
      <w:bookmarkStart w:id="872" w:name="_Toc472411837"/>
      <w:bookmarkStart w:id="873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</w:p>
    <w:p w:rsidR="00464832" w:rsidRPr="00382A07" w:rsidRDefault="00464832" w:rsidP="00464832">
      <w:pPr>
        <w:pStyle w:val="2"/>
        <w:ind w:left="1701" w:hanging="1134"/>
      </w:pPr>
      <w:bookmarkStart w:id="874" w:name="_Toc248219573"/>
      <w:bookmarkStart w:id="875" w:name="_Toc256099315"/>
      <w:bookmarkStart w:id="876" w:name="_Toc423421664"/>
      <w:bookmarkStart w:id="877" w:name="_Toc498588923"/>
      <w:bookmarkEnd w:id="712"/>
      <w:bookmarkEnd w:id="713"/>
      <w:r w:rsidRPr="00382A07">
        <w:t>Иные требования</w:t>
      </w:r>
      <w:bookmarkEnd w:id="874"/>
      <w:bookmarkEnd w:id="875"/>
      <w:bookmarkEnd w:id="876"/>
      <w:bookmarkEnd w:id="877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8" w:name="_Toc464120637"/>
      <w:bookmarkStart w:id="879" w:name="_Toc466970557"/>
      <w:bookmarkStart w:id="880" w:name="_Toc468462471"/>
      <w:bookmarkStart w:id="881" w:name="_Toc469482064"/>
      <w:bookmarkStart w:id="882" w:name="_Toc472411839"/>
      <w:bookmarkStart w:id="883" w:name="_Toc498588924"/>
      <w:bookmarkStart w:id="884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8"/>
      <w:bookmarkEnd w:id="879"/>
      <w:bookmarkEnd w:id="880"/>
      <w:bookmarkEnd w:id="881"/>
      <w:bookmarkEnd w:id="882"/>
      <w:bookmarkEnd w:id="883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85" w:name="_Toc464120638"/>
      <w:bookmarkStart w:id="886" w:name="_Toc466970558"/>
      <w:bookmarkStart w:id="887" w:name="_Toc468462472"/>
      <w:bookmarkStart w:id="888" w:name="_Toc469482065"/>
      <w:bookmarkStart w:id="889" w:name="_Toc472411840"/>
      <w:bookmarkStart w:id="890" w:name="_Toc498588925"/>
      <w:r w:rsidRPr="00382A07">
        <w:rPr>
          <w:b w:val="0"/>
          <w:szCs w:val="24"/>
        </w:rPr>
        <w:t>В случае</w:t>
      </w:r>
      <w:proofErr w:type="gramStart"/>
      <w:r w:rsidRPr="00382A07">
        <w:rPr>
          <w:b w:val="0"/>
          <w:szCs w:val="24"/>
        </w:rPr>
        <w:t>,</w:t>
      </w:r>
      <w:proofErr w:type="gramEnd"/>
      <w:r w:rsidRPr="00382A07">
        <w:rPr>
          <w:b w:val="0"/>
          <w:szCs w:val="24"/>
        </w:rPr>
        <w:t xml:space="preserve">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84"/>
      <w:bookmarkEnd w:id="885"/>
      <w:bookmarkEnd w:id="886"/>
      <w:bookmarkEnd w:id="887"/>
      <w:bookmarkEnd w:id="888"/>
      <w:bookmarkEnd w:id="889"/>
      <w:bookmarkEnd w:id="890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91" w:name="_Toc461808930"/>
      <w:bookmarkStart w:id="892" w:name="_Toc498588926"/>
      <w:r w:rsidRPr="00382A07">
        <w:lastRenderedPageBreak/>
        <w:t>Альтернативные предложения</w:t>
      </w:r>
      <w:bookmarkStart w:id="893" w:name="_Ref56252639"/>
      <w:bookmarkEnd w:id="891"/>
      <w:bookmarkEnd w:id="892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94" w:name="_Toc461808802"/>
      <w:bookmarkStart w:id="895" w:name="_Toc461808931"/>
      <w:bookmarkStart w:id="896" w:name="_Toc464120640"/>
      <w:bookmarkStart w:id="897" w:name="_Toc466970560"/>
      <w:bookmarkStart w:id="898" w:name="_Toc468462474"/>
      <w:bookmarkStart w:id="899" w:name="_Toc469482067"/>
      <w:bookmarkStart w:id="900" w:name="_Toc472411842"/>
      <w:bookmarkStart w:id="901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902" w:name="_Ref440270602"/>
      <w:bookmarkStart w:id="903" w:name="_Toc498588928"/>
      <w:bookmarkEnd w:id="5"/>
      <w:bookmarkEnd w:id="682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902"/>
      <w:bookmarkEnd w:id="903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904" w:name="_Ref55336310"/>
      <w:bookmarkStart w:id="905" w:name="_Toc57314672"/>
      <w:bookmarkStart w:id="906" w:name="_Toc69728986"/>
      <w:bookmarkStart w:id="907" w:name="_Toc98253919"/>
      <w:bookmarkStart w:id="908" w:name="_Toc165173847"/>
      <w:bookmarkStart w:id="909" w:name="_Toc423423667"/>
      <w:bookmarkStart w:id="910" w:name="_Toc498588929"/>
      <w:r w:rsidRPr="00382A07">
        <w:t xml:space="preserve">Письмо о подаче оферты </w:t>
      </w:r>
      <w:bookmarkStart w:id="911" w:name="_Ref22846535"/>
      <w:r w:rsidRPr="00382A07">
        <w:t>(</w:t>
      </w:r>
      <w:bookmarkEnd w:id="911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904"/>
      <w:bookmarkEnd w:id="905"/>
      <w:bookmarkEnd w:id="906"/>
      <w:bookmarkEnd w:id="907"/>
      <w:bookmarkEnd w:id="908"/>
      <w:bookmarkEnd w:id="909"/>
      <w:bookmarkEnd w:id="910"/>
    </w:p>
    <w:p w:rsidR="004F4D80" w:rsidRPr="00382A07" w:rsidRDefault="004F4D80" w:rsidP="004F4D80">
      <w:pPr>
        <w:pStyle w:val="3"/>
        <w:rPr>
          <w:szCs w:val="24"/>
        </w:rPr>
      </w:pPr>
      <w:bookmarkStart w:id="912" w:name="_Toc98253920"/>
      <w:bookmarkStart w:id="913" w:name="_Toc157248174"/>
      <w:bookmarkStart w:id="914" w:name="_Toc157496543"/>
      <w:bookmarkStart w:id="915" w:name="_Toc158206082"/>
      <w:bookmarkStart w:id="916" w:name="_Toc164057767"/>
      <w:bookmarkStart w:id="917" w:name="_Toc164137117"/>
      <w:bookmarkStart w:id="918" w:name="_Toc164161277"/>
      <w:bookmarkStart w:id="919" w:name="_Toc165173848"/>
      <w:bookmarkStart w:id="920" w:name="_Toc439170673"/>
      <w:bookmarkStart w:id="921" w:name="_Toc439172775"/>
      <w:bookmarkStart w:id="922" w:name="_Toc439173219"/>
      <w:bookmarkStart w:id="923" w:name="_Toc439238213"/>
      <w:bookmarkStart w:id="924" w:name="_Toc440357133"/>
      <w:bookmarkStart w:id="925" w:name="_Toc440359688"/>
      <w:bookmarkStart w:id="926" w:name="_Toc447269817"/>
      <w:bookmarkStart w:id="927" w:name="_Toc464120643"/>
      <w:bookmarkStart w:id="928" w:name="_Toc466970563"/>
      <w:bookmarkStart w:id="929" w:name="_Toc472411845"/>
      <w:bookmarkStart w:id="930" w:name="_Toc498588930"/>
      <w:r w:rsidRPr="00382A07">
        <w:rPr>
          <w:szCs w:val="24"/>
        </w:rPr>
        <w:t>Форма письма о подаче оферты</w:t>
      </w:r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31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опубликованное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[</w:t>
      </w:r>
      <w:r w:rsidRPr="00382A07">
        <w:rPr>
          <w:rStyle w:val="aa"/>
          <w:sz w:val="24"/>
          <w:szCs w:val="24"/>
        </w:rPr>
        <w:t xml:space="preserve">указывается </w:t>
      </w:r>
      <w:proofErr w:type="gramStart"/>
      <w:r w:rsidRPr="00382A07">
        <w:rPr>
          <w:rStyle w:val="aa"/>
          <w:sz w:val="24"/>
          <w:szCs w:val="24"/>
        </w:rPr>
        <w:t>дата</w:t>
      </w:r>
      <w:proofErr w:type="gramEnd"/>
      <w:r w:rsidRPr="00382A07">
        <w:rPr>
          <w:rStyle w:val="aa"/>
          <w:sz w:val="24"/>
          <w:szCs w:val="24"/>
        </w:rPr>
        <w:t xml:space="preserve">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зарегистрированное</w:t>
      </w:r>
      <w:proofErr w:type="gramEnd"/>
      <w:r w:rsidRPr="00382A07">
        <w:rPr>
          <w:sz w:val="24"/>
          <w:szCs w:val="24"/>
        </w:rPr>
        <w:t xml:space="preserve">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</w:t>
            </w:r>
            <w:proofErr w:type="spellStart"/>
            <w:r w:rsidRPr="00382A07">
              <w:t>руб.РФ</w:t>
            </w:r>
            <w:proofErr w:type="spellEnd"/>
            <w:r w:rsidRPr="00382A07">
              <w:t>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382A07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382A07" w:rsidTr="004F4D80">
        <w:trPr>
          <w:trHeight w:val="546"/>
        </w:trPr>
        <w:tc>
          <w:tcPr>
            <w:tcW w:w="54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№</w:t>
            </w:r>
          </w:p>
          <w:p w:rsidR="004F4D80" w:rsidRPr="00382A0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382A07">
              <w:rPr>
                <w:rStyle w:val="aa"/>
                <w:b w:val="0"/>
                <w:i w:val="0"/>
              </w:rPr>
              <w:t>п</w:t>
            </w:r>
            <w:proofErr w:type="gramEnd"/>
            <w:r w:rsidRPr="00382A0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Стоимость </w:t>
      </w:r>
      <w:proofErr w:type="gramStart"/>
      <w:r w:rsidRPr="00382A07">
        <w:rPr>
          <w:sz w:val="24"/>
          <w:szCs w:val="24"/>
        </w:rPr>
        <w:t>является окончательной и содержит</w:t>
      </w:r>
      <w:proofErr w:type="gramEnd"/>
      <w:r w:rsidRPr="00382A07">
        <w:rPr>
          <w:sz w:val="24"/>
          <w:szCs w:val="24"/>
        </w:rPr>
        <w:t xml:space="preserve">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120" w:line="240" w:lineRule="auto"/>
        <w:rPr>
          <w:sz w:val="24"/>
          <w:szCs w:val="24"/>
        </w:rPr>
      </w:pPr>
      <w:r w:rsidRPr="00382A0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имеет правовой статус оферты и действует</w:t>
      </w:r>
      <w:proofErr w:type="gramEnd"/>
      <w:r w:rsidRPr="00382A07">
        <w:rPr>
          <w:sz w:val="24"/>
          <w:szCs w:val="24"/>
        </w:rPr>
        <w:t xml:space="preserve">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вы не </w:t>
      </w:r>
      <w:proofErr w:type="gramStart"/>
      <w:r w:rsidRPr="00382A07">
        <w:rPr>
          <w:sz w:val="24"/>
          <w:szCs w:val="24"/>
        </w:rPr>
        <w:t>отвечаете и не имеете</w:t>
      </w:r>
      <w:proofErr w:type="gramEnd"/>
      <w:r w:rsidRPr="00382A07">
        <w:rPr>
          <w:sz w:val="24"/>
          <w:szCs w:val="24"/>
        </w:rPr>
        <w:t xml:space="preserve">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</w:t>
      </w:r>
      <w:proofErr w:type="gramStart"/>
      <w:r w:rsidRPr="00382A07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382A07">
        <w:rPr>
          <w:sz w:val="24"/>
          <w:szCs w:val="24"/>
        </w:rPr>
        <w:t xml:space="preserve">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382A07">
        <w:rPr>
          <w:rStyle w:val="FTN-"/>
          <w:sz w:val="24"/>
          <w:szCs w:val="24"/>
        </w:rPr>
        <w:t xml:space="preserve"> </w:t>
      </w:r>
      <w:proofErr w:type="gramStart"/>
      <w:r w:rsidRPr="00382A07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382A07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382A07">
        <w:rPr>
          <w:sz w:val="24"/>
          <w:szCs w:val="24"/>
        </w:rPr>
        <w:t xml:space="preserve">  ________________________(</w:t>
      </w:r>
      <w:proofErr w:type="gramStart"/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  <w:proofErr w:type="gramEnd"/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82A07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32" w:name="_Toc98253921"/>
      <w:bookmarkStart w:id="933" w:name="_Toc157248175"/>
      <w:bookmarkStart w:id="934" w:name="_Toc157496544"/>
      <w:bookmarkStart w:id="935" w:name="_Toc158206083"/>
      <w:bookmarkStart w:id="936" w:name="_Toc164057768"/>
      <w:bookmarkStart w:id="937" w:name="_Toc164137118"/>
      <w:bookmarkStart w:id="938" w:name="_Toc164161278"/>
      <w:bookmarkStart w:id="939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40" w:name="_Toc439170674"/>
      <w:bookmarkStart w:id="941" w:name="_Toc439172776"/>
      <w:bookmarkStart w:id="942" w:name="_Toc439173220"/>
      <w:bookmarkStart w:id="943" w:name="_Toc439238214"/>
      <w:bookmarkStart w:id="944" w:name="_Toc439252762"/>
      <w:bookmarkStart w:id="945" w:name="_Toc439323736"/>
      <w:bookmarkStart w:id="946" w:name="_Toc440357134"/>
      <w:bookmarkStart w:id="947" w:name="_Toc440359689"/>
      <w:bookmarkStart w:id="948" w:name="_Toc440632153"/>
      <w:bookmarkStart w:id="949" w:name="_Toc440875973"/>
      <w:bookmarkStart w:id="950" w:name="_Toc441131001"/>
      <w:bookmarkStart w:id="951" w:name="_Toc447269818"/>
      <w:bookmarkStart w:id="952" w:name="_Toc464120644"/>
      <w:bookmarkStart w:id="953" w:name="_Toc466970564"/>
      <w:bookmarkStart w:id="954" w:name="_Toc472411846"/>
      <w:bookmarkStart w:id="955" w:name="_Toc498588931"/>
      <w:r w:rsidRPr="00382A07">
        <w:rPr>
          <w:szCs w:val="24"/>
        </w:rPr>
        <w:lastRenderedPageBreak/>
        <w:t>Инструкции по заполнению</w:t>
      </w:r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382A07">
        <w:rPr>
          <w:sz w:val="24"/>
          <w:szCs w:val="24"/>
        </w:rPr>
        <w:t>ХХХ</w:t>
      </w:r>
      <w:proofErr w:type="spellEnd"/>
      <w:r w:rsidR="004F4D80" w:rsidRPr="00382A07">
        <w:rPr>
          <w:sz w:val="24"/>
          <w:szCs w:val="24"/>
        </w:rPr>
        <w:t> ХХХ</w:t>
      </w:r>
      <w:proofErr w:type="gramStart"/>
      <w:r w:rsidR="004F4D80" w:rsidRPr="00382A07">
        <w:rPr>
          <w:sz w:val="24"/>
          <w:szCs w:val="24"/>
        </w:rPr>
        <w:t>,Х</w:t>
      </w:r>
      <w:proofErr w:type="gramEnd"/>
      <w:r w:rsidR="004F4D80" w:rsidRPr="00382A07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proofErr w:type="gramStart"/>
      <w:r w:rsidRPr="00382A07">
        <w:rPr>
          <w:sz w:val="24"/>
          <w:szCs w:val="24"/>
        </w:rPr>
        <w:t>шеф-монтажа</w:t>
      </w:r>
      <w:proofErr w:type="gramEnd"/>
      <w:r w:rsidRPr="00382A07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</w:t>
      </w:r>
      <w:proofErr w:type="gramStart"/>
      <w:r w:rsidR="004F4D80" w:rsidRPr="00382A07">
        <w:rPr>
          <w:sz w:val="24"/>
          <w:szCs w:val="24"/>
        </w:rPr>
        <w:t>перечислить и указать</w:t>
      </w:r>
      <w:proofErr w:type="gramEnd"/>
      <w:r w:rsidR="004F4D80" w:rsidRPr="00382A07">
        <w:rPr>
          <w:sz w:val="24"/>
          <w:szCs w:val="24"/>
        </w:rPr>
        <w:t xml:space="preserve">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</w:t>
      </w:r>
      <w:proofErr w:type="gramStart"/>
      <w:r w:rsidRPr="00382A07">
        <w:rPr>
          <w:sz w:val="24"/>
          <w:szCs w:val="24"/>
        </w:rPr>
        <w:t>подписано и скреплено</w:t>
      </w:r>
      <w:proofErr w:type="gramEnd"/>
      <w:r w:rsidRPr="00382A07">
        <w:rPr>
          <w:sz w:val="24"/>
          <w:szCs w:val="24"/>
        </w:rPr>
        <w:t xml:space="preserve">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6" w:name="_Ref55335821"/>
      <w:bookmarkStart w:id="957" w:name="_Ref55336345"/>
      <w:bookmarkStart w:id="958" w:name="_Toc57314674"/>
      <w:bookmarkStart w:id="959" w:name="_Toc69728988"/>
      <w:bookmarkStart w:id="960" w:name="_Toc98253922"/>
      <w:bookmarkStart w:id="961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62" w:name="_Ref440271964"/>
      <w:bookmarkStart w:id="963" w:name="_Toc440357135"/>
      <w:bookmarkStart w:id="964" w:name="_Toc440359690"/>
      <w:bookmarkStart w:id="965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62"/>
      <w:bookmarkEnd w:id="963"/>
      <w:bookmarkEnd w:id="964"/>
      <w:bookmarkEnd w:id="965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66" w:name="_Toc439238216"/>
      <w:bookmarkStart w:id="967" w:name="_Toc439252764"/>
      <w:bookmarkStart w:id="968" w:name="_Toc439323738"/>
      <w:bookmarkStart w:id="969" w:name="_Toc440357136"/>
      <w:bookmarkStart w:id="970" w:name="_Toc440359691"/>
      <w:bookmarkStart w:id="971" w:name="_Toc440632155"/>
      <w:bookmarkStart w:id="972" w:name="_Toc440875975"/>
      <w:bookmarkStart w:id="973" w:name="_Toc441131003"/>
      <w:bookmarkStart w:id="974" w:name="_Toc447269820"/>
      <w:bookmarkStart w:id="975" w:name="_Toc464120646"/>
      <w:bookmarkStart w:id="976" w:name="_Toc466970566"/>
      <w:bookmarkStart w:id="977" w:name="_Toc472411848"/>
      <w:bookmarkStart w:id="978" w:name="_Toc498588933"/>
      <w:r w:rsidRPr="00382A07">
        <w:rPr>
          <w:szCs w:val="24"/>
        </w:rPr>
        <w:t>Форма Антикоррупционных обязательств</w:t>
      </w:r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 xml:space="preserve"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</w:t>
      </w:r>
      <w:proofErr w:type="gramStart"/>
      <w:r w:rsidRPr="00382A07">
        <w:t>гарантирует и заверяет</w:t>
      </w:r>
      <w:proofErr w:type="gramEnd"/>
      <w:r w:rsidRPr="00382A07">
        <w:t xml:space="preserve">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382A07">
        <w:rPr>
          <w:rFonts w:ascii="Calibri" w:hAnsi="Calibri"/>
        </w:rPr>
        <w:t xml:space="preserve"> </w:t>
      </w:r>
      <w:r w:rsidRPr="00382A07">
        <w:t>ДЗО ПАО «Россети»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proofErr w:type="gramStart"/>
      <w:r w:rsidRPr="00382A07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382A07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382A07">
        <w:t>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382A07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 xml:space="preserve">непредставление информации о наличии аффилированных и иных связей, </w:t>
      </w:r>
      <w:proofErr w:type="gramStart"/>
      <w:r w:rsidRPr="00382A07">
        <w:t>пред</w:t>
      </w:r>
      <w:proofErr w:type="gramEnd"/>
      <w:r w:rsidRPr="00382A07">
        <w:t>/</w:t>
      </w:r>
      <w:proofErr w:type="gramStart"/>
      <w:r w:rsidRPr="00382A07">
        <w:t>конфликта</w:t>
      </w:r>
      <w:proofErr w:type="gramEnd"/>
      <w:r w:rsidRPr="00382A07"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proofErr w:type="spellStart"/>
      <w:r w:rsidRPr="00382A07">
        <w:t>тимулирование</w:t>
      </w:r>
      <w:proofErr w:type="spellEnd"/>
      <w:r w:rsidRPr="00382A07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После получения такого письменного уведомления Заказчик </w:t>
      </w:r>
      <w:proofErr w:type="gramStart"/>
      <w:r w:rsidRPr="00382A07">
        <w:t>осуществляет соответствующую проверку и направляет</w:t>
      </w:r>
      <w:proofErr w:type="gramEnd"/>
      <w:r w:rsidRPr="00382A07">
        <w:t xml:space="preserve">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</w:t>
      </w:r>
      <w:proofErr w:type="gramStart"/>
      <w:r w:rsidRPr="00382A07">
        <w:t>соблюдать и исполнять</w:t>
      </w:r>
      <w:proofErr w:type="gramEnd"/>
      <w:r w:rsidRPr="00382A07">
        <w:t xml:space="preserve">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proofErr w:type="gramStart"/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2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3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4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9" w:name="_Toc423423668"/>
      <w:bookmarkStart w:id="980" w:name="_Ref440271072"/>
      <w:bookmarkStart w:id="981" w:name="_Ref440273986"/>
      <w:bookmarkStart w:id="982" w:name="_Ref440274337"/>
      <w:bookmarkStart w:id="983" w:name="_Ref440274913"/>
      <w:bookmarkStart w:id="984" w:name="_Ref440284918"/>
      <w:bookmarkStart w:id="985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56"/>
      <w:bookmarkEnd w:id="957"/>
      <w:bookmarkEnd w:id="958"/>
      <w:bookmarkEnd w:id="959"/>
      <w:bookmarkEnd w:id="960"/>
      <w:bookmarkEnd w:id="961"/>
      <w:bookmarkEnd w:id="979"/>
      <w:bookmarkEnd w:id="980"/>
      <w:bookmarkEnd w:id="981"/>
      <w:bookmarkEnd w:id="982"/>
      <w:bookmarkEnd w:id="983"/>
      <w:bookmarkEnd w:id="984"/>
      <w:bookmarkEnd w:id="985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986" w:name="_Toc98253923"/>
      <w:bookmarkStart w:id="987" w:name="_Toc157248177"/>
      <w:bookmarkStart w:id="988" w:name="_Toc157496546"/>
      <w:bookmarkStart w:id="989" w:name="_Toc158206085"/>
      <w:bookmarkStart w:id="990" w:name="_Toc164057770"/>
      <w:bookmarkStart w:id="991" w:name="_Toc164137120"/>
      <w:bookmarkStart w:id="992" w:name="_Toc164161280"/>
      <w:bookmarkStart w:id="993" w:name="_Toc165173851"/>
      <w:bookmarkStart w:id="994" w:name="_Ref264038986"/>
      <w:bookmarkStart w:id="995" w:name="_Ref264359294"/>
      <w:bookmarkStart w:id="996" w:name="_Toc439170676"/>
      <w:bookmarkStart w:id="997" w:name="_Toc439172778"/>
      <w:bookmarkStart w:id="998" w:name="_Toc439173222"/>
      <w:bookmarkStart w:id="999" w:name="_Toc439238218"/>
      <w:bookmarkStart w:id="1000" w:name="_Toc439252766"/>
      <w:bookmarkStart w:id="1001" w:name="_Toc439323740"/>
      <w:bookmarkStart w:id="1002" w:name="_Toc440357138"/>
      <w:bookmarkStart w:id="1003" w:name="_Toc440359693"/>
      <w:bookmarkStart w:id="1004" w:name="_Toc440632157"/>
      <w:bookmarkStart w:id="1005" w:name="_Toc440875977"/>
      <w:bookmarkStart w:id="1006" w:name="_Toc441131005"/>
      <w:bookmarkStart w:id="1007" w:name="_Toc447269822"/>
      <w:bookmarkStart w:id="1008" w:name="_Toc464120648"/>
      <w:bookmarkStart w:id="1009" w:name="_Toc466970568"/>
      <w:bookmarkStart w:id="1010" w:name="_Toc468462482"/>
      <w:bookmarkStart w:id="1011" w:name="_Toc469482075"/>
      <w:bookmarkStart w:id="1012" w:name="_Toc472411850"/>
      <w:bookmarkStart w:id="1013" w:name="_Toc498588935"/>
      <w:r w:rsidRPr="00382A07">
        <w:rPr>
          <w:szCs w:val="24"/>
        </w:rPr>
        <w:t xml:space="preserve">Форма </w:t>
      </w:r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r w:rsidR="00492C8B" w:rsidRPr="00382A07">
        <w:rPr>
          <w:szCs w:val="24"/>
        </w:rPr>
        <w:t>Сводной таблицы стоимости</w:t>
      </w:r>
      <w:bookmarkEnd w:id="1000"/>
      <w:bookmarkEnd w:id="1001"/>
      <w:bookmarkEnd w:id="1002"/>
      <w:bookmarkEnd w:id="1003"/>
      <w:bookmarkEnd w:id="1004"/>
      <w:bookmarkEnd w:id="1005"/>
      <w:r w:rsidR="00F04258" w:rsidRPr="00382A07">
        <w:rPr>
          <w:bCs w:val="0"/>
          <w:szCs w:val="24"/>
        </w:rPr>
        <w:t xml:space="preserve"> поставок</w:t>
      </w:r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 xml:space="preserve">№ </w:t>
            </w:r>
            <w:proofErr w:type="gramStart"/>
            <w:r w:rsidRPr="00382A07">
              <w:rPr>
                <w:b/>
                <w:bCs w:val="0"/>
                <w:sz w:val="18"/>
                <w:szCs w:val="18"/>
              </w:rPr>
              <w:t>п</w:t>
            </w:r>
            <w:proofErr w:type="gramEnd"/>
            <w:r w:rsidRPr="00382A07">
              <w:rPr>
                <w:b/>
                <w:bCs w:val="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</w:t>
            </w:r>
            <w:proofErr w:type="gramEnd"/>
            <w:r w:rsidR="004F4D80" w:rsidRPr="00382A07">
              <w:rPr>
                <w:b/>
                <w:bCs w:val="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lastRenderedPageBreak/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14" w:name="_Toc176765534"/>
      <w:bookmarkStart w:id="1015" w:name="_Toc198979983"/>
      <w:bookmarkStart w:id="1016" w:name="_Toc217466315"/>
      <w:bookmarkStart w:id="1017" w:name="_Toc217702856"/>
      <w:bookmarkStart w:id="1018" w:name="_Toc233601974"/>
      <w:bookmarkStart w:id="1019" w:name="_Toc263343460"/>
      <w:r w:rsidRPr="00382A07">
        <w:rPr>
          <w:b w:val="0"/>
          <w:szCs w:val="24"/>
        </w:rPr>
        <w:br w:type="page"/>
      </w:r>
      <w:bookmarkStart w:id="1020" w:name="_Toc439170677"/>
      <w:bookmarkStart w:id="1021" w:name="_Toc439172779"/>
      <w:bookmarkStart w:id="1022" w:name="_Toc439173223"/>
      <w:bookmarkStart w:id="1023" w:name="_Toc439238219"/>
      <w:bookmarkStart w:id="1024" w:name="_Toc439252767"/>
      <w:bookmarkStart w:id="1025" w:name="_Toc439323741"/>
      <w:bookmarkStart w:id="1026" w:name="_Toc440357139"/>
      <w:bookmarkStart w:id="1027" w:name="_Toc440359694"/>
      <w:bookmarkStart w:id="1028" w:name="_Toc440632158"/>
      <w:bookmarkStart w:id="1029" w:name="_Toc440875978"/>
      <w:bookmarkStart w:id="1030" w:name="_Toc441131006"/>
      <w:bookmarkStart w:id="1031" w:name="_Toc447269823"/>
      <w:bookmarkStart w:id="1032" w:name="_Toc464120649"/>
      <w:bookmarkStart w:id="1033" w:name="_Toc466970569"/>
      <w:bookmarkStart w:id="1034" w:name="_Toc468462483"/>
      <w:bookmarkStart w:id="1035" w:name="_Toc469482076"/>
      <w:bookmarkStart w:id="1036" w:name="_Toc472411851"/>
      <w:bookmarkStart w:id="1037" w:name="_Toc498588936"/>
      <w:r w:rsidRPr="00382A07">
        <w:rPr>
          <w:szCs w:val="24"/>
        </w:rPr>
        <w:lastRenderedPageBreak/>
        <w:t>Инструкции по заполнению</w:t>
      </w:r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>Техническог</w:t>
      </w:r>
      <w:proofErr w:type="gramStart"/>
      <w:r w:rsidR="008179BB" w:rsidRPr="00382A07">
        <w:rPr>
          <w:sz w:val="24"/>
          <w:szCs w:val="24"/>
        </w:rPr>
        <w:t>о(</w:t>
      </w:r>
      <w:proofErr w:type="gramEnd"/>
      <w:r w:rsidR="008179BB" w:rsidRPr="00382A07">
        <w:rPr>
          <w:sz w:val="24"/>
          <w:szCs w:val="24"/>
        </w:rPr>
        <w:t xml:space="preserve">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382A07">
        <w:rPr>
          <w:sz w:val="24"/>
          <w:szCs w:val="24"/>
        </w:rPr>
        <w:t xml:space="preserve">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1018D6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proofErr w:type="gramStart"/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</w:t>
      </w:r>
      <w:proofErr w:type="gramEnd"/>
      <w:r w:rsidRPr="001018D6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</w:t>
      </w:r>
      <w:proofErr w:type="gramStart"/>
      <w:r w:rsidRPr="00382A07">
        <w:rPr>
          <w:sz w:val="24"/>
          <w:szCs w:val="24"/>
        </w:rPr>
        <w:t>округляется до двух знаков после запятой и умножается</w:t>
      </w:r>
      <w:proofErr w:type="gramEnd"/>
      <w:r w:rsidRPr="00382A07">
        <w:rPr>
          <w:sz w:val="24"/>
          <w:szCs w:val="24"/>
        </w:rPr>
        <w:t xml:space="preserve">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382A07">
        <w:rPr>
          <w:sz w:val="24"/>
          <w:szCs w:val="24"/>
        </w:rPr>
        <w:t>XXX</w:t>
      </w:r>
      <w:proofErr w:type="spellEnd"/>
      <w:r w:rsidRPr="00382A07">
        <w:rPr>
          <w:sz w:val="24"/>
          <w:szCs w:val="24"/>
        </w:rPr>
        <w:t xml:space="preserve"> XXX,XX руб. например: «1 234 567,89 руб.».</w:t>
      </w:r>
    </w:p>
    <w:p w:rsidR="00857CDA" w:rsidRPr="001018D6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8" w:name="_Ref86826666"/>
      <w:bookmarkStart w:id="1039" w:name="_Toc90385112"/>
      <w:bookmarkStart w:id="1040" w:name="_Toc98253925"/>
      <w:bookmarkStart w:id="1041" w:name="_Toc165173853"/>
      <w:bookmarkStart w:id="1042" w:name="_Toc423423669"/>
      <w:bookmarkStart w:id="1043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8"/>
      <w:bookmarkEnd w:id="1039"/>
      <w:bookmarkEnd w:id="1040"/>
      <w:bookmarkEnd w:id="1041"/>
      <w:bookmarkEnd w:id="1042"/>
      <w:bookmarkEnd w:id="1043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44" w:name="_Toc90385113"/>
      <w:bookmarkStart w:id="1045" w:name="_Toc98253926"/>
      <w:bookmarkStart w:id="1046" w:name="_Toc157248180"/>
      <w:bookmarkStart w:id="1047" w:name="_Toc157496549"/>
      <w:bookmarkStart w:id="1048" w:name="_Toc158206088"/>
      <w:bookmarkStart w:id="1049" w:name="_Toc164057773"/>
      <w:bookmarkStart w:id="1050" w:name="_Toc164137123"/>
      <w:bookmarkStart w:id="1051" w:name="_Toc164161283"/>
      <w:bookmarkStart w:id="1052" w:name="_Toc165173854"/>
      <w:bookmarkStart w:id="1053" w:name="_Ref193690005"/>
      <w:bookmarkStart w:id="1054" w:name="_Toc439170679"/>
      <w:bookmarkStart w:id="1055" w:name="_Toc439172781"/>
      <w:bookmarkStart w:id="1056" w:name="_Toc439173225"/>
      <w:bookmarkStart w:id="1057" w:name="_Toc439238221"/>
      <w:bookmarkStart w:id="1058" w:name="_Toc439252769"/>
      <w:bookmarkStart w:id="1059" w:name="_Toc439323743"/>
      <w:bookmarkStart w:id="1060" w:name="_Toc440357141"/>
      <w:bookmarkStart w:id="1061" w:name="_Toc440359696"/>
      <w:bookmarkStart w:id="1062" w:name="_Toc440632160"/>
      <w:bookmarkStart w:id="1063" w:name="_Toc440875980"/>
      <w:bookmarkStart w:id="1064" w:name="_Toc441131008"/>
      <w:bookmarkStart w:id="1065" w:name="_Toc447269825"/>
      <w:bookmarkStart w:id="1066" w:name="_Toc464120651"/>
      <w:bookmarkStart w:id="1067" w:name="_Toc466970571"/>
      <w:bookmarkStart w:id="1068" w:name="_Toc468462485"/>
      <w:bookmarkStart w:id="1069" w:name="_Toc469482078"/>
      <w:bookmarkStart w:id="1070" w:name="_Toc472411853"/>
      <w:bookmarkStart w:id="1071" w:name="_Toc498588938"/>
      <w:r w:rsidRPr="00382A07">
        <w:rPr>
          <w:szCs w:val="24"/>
        </w:rPr>
        <w:t xml:space="preserve">Форма </w:t>
      </w:r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r w:rsidRPr="00382A07">
        <w:rPr>
          <w:szCs w:val="24"/>
        </w:rPr>
        <w:t>технического предложения</w:t>
      </w:r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72" w:name="_Ref55335818"/>
      <w:bookmarkStart w:id="1073" w:name="_Ref55336334"/>
      <w:bookmarkStart w:id="1074" w:name="_Toc57314673"/>
      <w:bookmarkStart w:id="1075" w:name="_Toc69728987"/>
      <w:bookmarkStart w:id="1076" w:name="_Toc98253928"/>
      <w:bookmarkStart w:id="1077" w:name="_Toc165173856"/>
      <w:bookmarkStart w:id="1078" w:name="_Ref194749150"/>
      <w:bookmarkStart w:id="1079" w:name="_Ref194750368"/>
      <w:bookmarkStart w:id="1080" w:name="_Ref89649494"/>
      <w:bookmarkStart w:id="1081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82" w:name="_Toc176765537"/>
      <w:bookmarkStart w:id="1083" w:name="_Toc198979986"/>
      <w:bookmarkStart w:id="1084" w:name="_Toc217466321"/>
      <w:bookmarkStart w:id="1085" w:name="_Toc217702859"/>
      <w:bookmarkStart w:id="1086" w:name="_Toc233601977"/>
      <w:bookmarkStart w:id="1087" w:name="_Toc263343463"/>
      <w:bookmarkStart w:id="1088" w:name="_Toc439170680"/>
      <w:bookmarkStart w:id="1089" w:name="_Toc439172782"/>
      <w:bookmarkStart w:id="1090" w:name="_Toc439173226"/>
      <w:bookmarkStart w:id="1091" w:name="_Toc439238222"/>
      <w:bookmarkStart w:id="1092" w:name="_Toc439252770"/>
      <w:bookmarkStart w:id="1093" w:name="_Toc439323744"/>
      <w:bookmarkStart w:id="1094" w:name="_Toc440357142"/>
      <w:bookmarkStart w:id="1095" w:name="_Toc440359697"/>
      <w:bookmarkStart w:id="1096" w:name="_Toc440632161"/>
      <w:bookmarkStart w:id="1097" w:name="_Toc440875981"/>
      <w:bookmarkStart w:id="1098" w:name="_Toc441131009"/>
      <w:bookmarkStart w:id="1099" w:name="_Toc447269826"/>
      <w:bookmarkStart w:id="1100" w:name="_Toc464120652"/>
      <w:bookmarkStart w:id="1101" w:name="_Toc466970572"/>
      <w:bookmarkStart w:id="1102" w:name="_Toc468462486"/>
      <w:bookmarkStart w:id="1103" w:name="_Toc469482079"/>
      <w:bookmarkStart w:id="1104" w:name="_Toc472411854"/>
      <w:bookmarkStart w:id="1105" w:name="_Toc498588939"/>
      <w:r w:rsidRPr="00382A07">
        <w:rPr>
          <w:szCs w:val="24"/>
        </w:rPr>
        <w:lastRenderedPageBreak/>
        <w:t>Инструкции по заполнению</w:t>
      </w:r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6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7" w:name="_Toc423423670"/>
      <w:bookmarkStart w:id="1108" w:name="_Ref440271036"/>
      <w:bookmarkStart w:id="1109" w:name="_Ref440274366"/>
      <w:bookmarkStart w:id="1110" w:name="_Ref440274902"/>
      <w:bookmarkStart w:id="1111" w:name="_Ref440284947"/>
      <w:bookmarkStart w:id="1112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106"/>
      <w:bookmarkEnd w:id="1107"/>
      <w:bookmarkEnd w:id="1108"/>
      <w:bookmarkEnd w:id="1109"/>
      <w:bookmarkEnd w:id="1110"/>
      <w:bookmarkEnd w:id="1111"/>
      <w:bookmarkEnd w:id="1112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13" w:name="_Toc98253929"/>
      <w:bookmarkStart w:id="1114" w:name="_Toc157248183"/>
      <w:bookmarkStart w:id="1115" w:name="_Toc157496552"/>
      <w:bookmarkStart w:id="1116" w:name="_Toc158206091"/>
      <w:bookmarkStart w:id="1117" w:name="_Toc164057776"/>
      <w:bookmarkStart w:id="1118" w:name="_Toc164137126"/>
      <w:bookmarkStart w:id="1119" w:name="_Toc164161286"/>
      <w:bookmarkStart w:id="1120" w:name="_Toc165173857"/>
      <w:bookmarkStart w:id="1121" w:name="_Toc439170682"/>
      <w:bookmarkStart w:id="1122" w:name="_Toc439172784"/>
      <w:bookmarkStart w:id="1123" w:name="_Toc439173228"/>
      <w:bookmarkStart w:id="1124" w:name="_Toc439238224"/>
      <w:bookmarkStart w:id="1125" w:name="_Toc439252772"/>
      <w:bookmarkStart w:id="1126" w:name="_Toc439323746"/>
      <w:bookmarkStart w:id="1127" w:name="_Toc440357144"/>
      <w:bookmarkStart w:id="1128" w:name="_Toc440359699"/>
      <w:bookmarkStart w:id="1129" w:name="_Toc440632163"/>
      <w:bookmarkStart w:id="1130" w:name="_Toc440875983"/>
      <w:bookmarkStart w:id="1131" w:name="_Toc441131011"/>
      <w:bookmarkStart w:id="1132" w:name="_Toc447269828"/>
      <w:bookmarkStart w:id="1133" w:name="_Toc464120654"/>
      <w:bookmarkStart w:id="1134" w:name="_Toc466970574"/>
      <w:bookmarkStart w:id="1135" w:name="_Toc468462488"/>
      <w:bookmarkStart w:id="1136" w:name="_Toc469482081"/>
      <w:bookmarkStart w:id="1137" w:name="_Toc472411856"/>
      <w:bookmarkStart w:id="1138" w:name="_Toc498588941"/>
      <w:r w:rsidRPr="00382A07">
        <w:rPr>
          <w:szCs w:val="24"/>
        </w:rPr>
        <w:t xml:space="preserve">Форма </w:t>
      </w:r>
      <w:bookmarkEnd w:id="1113"/>
      <w:r w:rsidRPr="00382A07">
        <w:rPr>
          <w:szCs w:val="24"/>
        </w:rPr>
        <w:t xml:space="preserve">графика </w:t>
      </w:r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r w:rsidR="00512B0F" w:rsidRPr="00382A07">
        <w:rPr>
          <w:szCs w:val="24"/>
        </w:rPr>
        <w:t>выполнения поставок</w:t>
      </w:r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9" w:name="_Toc171070556"/>
      <w:bookmarkStart w:id="1140" w:name="_Toc98253927"/>
      <w:bookmarkStart w:id="1141" w:name="_Toc176605808"/>
      <w:bookmarkStart w:id="1142" w:name="_Toc176611017"/>
      <w:bookmarkStart w:id="1143" w:name="_Toc176611073"/>
      <w:bookmarkStart w:id="1144" w:name="_Toc176668676"/>
      <w:bookmarkStart w:id="1145" w:name="_Toc176684336"/>
      <w:bookmarkStart w:id="1146" w:name="_Toc176746279"/>
      <w:bookmarkStart w:id="1147" w:name="_Toc176747346"/>
      <w:bookmarkStart w:id="1148" w:name="_Toc198979988"/>
      <w:bookmarkStart w:id="1149" w:name="_Toc217466324"/>
      <w:bookmarkStart w:id="1150" w:name="_Toc217702862"/>
      <w:bookmarkStart w:id="1151" w:name="_Toc233601980"/>
      <w:bookmarkStart w:id="1152" w:name="_Toc263343466"/>
      <w:r w:rsidRPr="00382A07">
        <w:rPr>
          <w:b w:val="0"/>
          <w:szCs w:val="24"/>
        </w:rPr>
        <w:br w:type="page"/>
      </w:r>
      <w:bookmarkStart w:id="1153" w:name="_Toc439170683"/>
      <w:bookmarkStart w:id="1154" w:name="_Toc439172785"/>
      <w:bookmarkStart w:id="1155" w:name="_Toc439173229"/>
      <w:bookmarkStart w:id="1156" w:name="_Toc439238225"/>
      <w:bookmarkStart w:id="1157" w:name="_Toc439252773"/>
      <w:bookmarkStart w:id="1158" w:name="_Toc439323747"/>
      <w:bookmarkStart w:id="1159" w:name="_Toc440357145"/>
      <w:bookmarkStart w:id="1160" w:name="_Toc440359700"/>
      <w:bookmarkStart w:id="1161" w:name="_Toc440632164"/>
      <w:bookmarkStart w:id="1162" w:name="_Toc440875984"/>
      <w:bookmarkStart w:id="1163" w:name="_Toc441131012"/>
      <w:bookmarkStart w:id="1164" w:name="_Toc447269829"/>
      <w:bookmarkStart w:id="1165" w:name="_Toc464120655"/>
      <w:bookmarkStart w:id="1166" w:name="_Toc466970575"/>
      <w:bookmarkStart w:id="1167" w:name="_Toc468462489"/>
      <w:bookmarkStart w:id="1168" w:name="_Toc469482082"/>
      <w:bookmarkStart w:id="1169" w:name="_Toc472411857"/>
      <w:bookmarkStart w:id="1170" w:name="_Toc498588942"/>
      <w:r w:rsidRPr="00382A07">
        <w:rPr>
          <w:szCs w:val="24"/>
        </w:rPr>
        <w:lastRenderedPageBreak/>
        <w:t>Инструкции по заполнению</w:t>
      </w:r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71" w:name="_Hlt22846931"/>
      <w:bookmarkStart w:id="1172" w:name="_Ref93264992"/>
      <w:bookmarkStart w:id="1173" w:name="_Ref93265116"/>
      <w:bookmarkStart w:id="1174" w:name="_Toc98253933"/>
      <w:bookmarkStart w:id="1175" w:name="_Toc165173859"/>
      <w:bookmarkStart w:id="1176" w:name="_Toc423423671"/>
      <w:bookmarkStart w:id="1177" w:name="_Toc498588943"/>
      <w:bookmarkEnd w:id="1171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80"/>
      <w:bookmarkEnd w:id="1081"/>
      <w:bookmarkEnd w:id="1172"/>
      <w:bookmarkEnd w:id="1173"/>
      <w:bookmarkEnd w:id="1174"/>
      <w:bookmarkEnd w:id="1175"/>
      <w:bookmarkEnd w:id="1176"/>
      <w:bookmarkEnd w:id="1177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78" w:name="_Toc439170685"/>
      <w:bookmarkStart w:id="1179" w:name="_Toc439172787"/>
      <w:bookmarkStart w:id="1180" w:name="_Toc439173231"/>
      <w:bookmarkStart w:id="1181" w:name="_Toc439238227"/>
      <w:bookmarkStart w:id="1182" w:name="_Toc439252775"/>
      <w:bookmarkStart w:id="1183" w:name="_Toc439323749"/>
      <w:bookmarkStart w:id="1184" w:name="_Toc440357147"/>
      <w:bookmarkStart w:id="1185" w:name="_Toc440359702"/>
      <w:bookmarkStart w:id="1186" w:name="_Toc440632166"/>
      <w:bookmarkStart w:id="1187" w:name="_Toc440875986"/>
      <w:bookmarkStart w:id="1188" w:name="_Toc441131014"/>
      <w:bookmarkStart w:id="1189" w:name="_Toc447269831"/>
      <w:bookmarkStart w:id="1190" w:name="_Toc464120657"/>
      <w:bookmarkStart w:id="1191" w:name="_Toc466970577"/>
      <w:bookmarkStart w:id="1192" w:name="_Toc468462491"/>
      <w:bookmarkStart w:id="1193" w:name="_Toc469482084"/>
      <w:bookmarkStart w:id="1194" w:name="_Toc472411859"/>
      <w:bookmarkStart w:id="1195" w:name="_Toc498588944"/>
      <w:bookmarkStart w:id="1196" w:name="_Toc157248186"/>
      <w:bookmarkStart w:id="1197" w:name="_Toc157496555"/>
      <w:bookmarkStart w:id="1198" w:name="_Toc158206094"/>
      <w:bookmarkStart w:id="1199" w:name="_Toc164057779"/>
      <w:bookmarkStart w:id="1200" w:name="_Toc164137129"/>
      <w:bookmarkStart w:id="1201" w:name="_Toc164161289"/>
      <w:bookmarkStart w:id="1202" w:name="_Toc165173860"/>
      <w:r w:rsidRPr="00382A07">
        <w:rPr>
          <w:szCs w:val="24"/>
        </w:rPr>
        <w:t>Форма Протокола разногласий к проекту Договора</w:t>
      </w:r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r w:rsidRPr="00382A07">
        <w:rPr>
          <w:szCs w:val="24"/>
        </w:rPr>
        <w:t xml:space="preserve"> </w:t>
      </w:r>
      <w:bookmarkEnd w:id="1196"/>
      <w:bookmarkEnd w:id="1197"/>
      <w:bookmarkEnd w:id="1198"/>
      <w:bookmarkEnd w:id="1199"/>
      <w:bookmarkEnd w:id="1200"/>
      <w:bookmarkEnd w:id="1201"/>
      <w:bookmarkEnd w:id="120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203" w:name="_Toc439170686"/>
      <w:bookmarkStart w:id="1204" w:name="_Toc439172788"/>
      <w:bookmarkStart w:id="1205" w:name="_Toc439173232"/>
      <w:bookmarkStart w:id="1206" w:name="_Toc439238228"/>
      <w:bookmarkStart w:id="1207" w:name="_Toc439252776"/>
      <w:bookmarkStart w:id="1208" w:name="_Toc439323750"/>
      <w:bookmarkStart w:id="1209" w:name="_Toc440357148"/>
      <w:bookmarkStart w:id="1210" w:name="_Toc440359703"/>
      <w:bookmarkStart w:id="1211" w:name="_Toc440632167"/>
      <w:bookmarkStart w:id="1212" w:name="_Toc440875987"/>
      <w:bookmarkStart w:id="1213" w:name="_Toc441131015"/>
      <w:bookmarkStart w:id="1214" w:name="_Toc447269832"/>
      <w:bookmarkStart w:id="1215" w:name="_Toc464120658"/>
      <w:bookmarkStart w:id="1216" w:name="_Toc466970578"/>
      <w:bookmarkStart w:id="1217" w:name="_Toc468462492"/>
      <w:bookmarkStart w:id="1218" w:name="_Toc469482085"/>
      <w:bookmarkStart w:id="1219" w:name="_Toc472411860"/>
      <w:bookmarkStart w:id="1220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</w:p>
    <w:p w:rsidR="004F4D80" w:rsidRPr="00382A0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382A07">
        <w:rPr>
          <w:sz w:val="24"/>
          <w:szCs w:val="24"/>
        </w:rPr>
        <w:t>отклонение</w:t>
      </w:r>
      <w:proofErr w:type="gramEnd"/>
      <w:r w:rsidRPr="00382A07">
        <w:rPr>
          <w:sz w:val="24"/>
          <w:szCs w:val="24"/>
        </w:rPr>
        <w:t xml:space="preserve">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Заказчик оставляет за собой право </w:t>
      </w:r>
      <w:proofErr w:type="gramStart"/>
      <w:r w:rsidRPr="00382A07">
        <w:rPr>
          <w:sz w:val="24"/>
          <w:szCs w:val="24"/>
        </w:rPr>
        <w:t>рассмотреть и принять</w:t>
      </w:r>
      <w:proofErr w:type="gramEnd"/>
      <w:r w:rsidRPr="00382A07">
        <w:rPr>
          <w:sz w:val="24"/>
          <w:szCs w:val="24"/>
        </w:rPr>
        <w:t xml:space="preserve">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1" w:name="_Ref55335823"/>
      <w:bookmarkStart w:id="1222" w:name="_Ref55336359"/>
      <w:bookmarkStart w:id="1223" w:name="_Toc57314675"/>
      <w:bookmarkStart w:id="1224" w:name="_Toc69728989"/>
      <w:bookmarkStart w:id="1225" w:name="_Toc98253939"/>
      <w:bookmarkStart w:id="1226" w:name="_Toc165173865"/>
      <w:bookmarkStart w:id="1227" w:name="_Toc423423672"/>
      <w:bookmarkStart w:id="1228" w:name="_Toc498588946"/>
      <w:bookmarkEnd w:id="931"/>
      <w:r w:rsidRPr="00382A07">
        <w:lastRenderedPageBreak/>
        <w:t>Анкета (форма 6)</w:t>
      </w:r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</w:p>
    <w:p w:rsidR="004F4D80" w:rsidRPr="00382A07" w:rsidRDefault="004F4D80" w:rsidP="004F4D80">
      <w:pPr>
        <w:pStyle w:val="3"/>
        <w:rPr>
          <w:szCs w:val="24"/>
        </w:rPr>
      </w:pPr>
      <w:bookmarkStart w:id="1229" w:name="_Toc98253940"/>
      <w:bookmarkStart w:id="1230" w:name="_Toc157248192"/>
      <w:bookmarkStart w:id="1231" w:name="_Toc157496561"/>
      <w:bookmarkStart w:id="1232" w:name="_Toc158206100"/>
      <w:bookmarkStart w:id="1233" w:name="_Toc164057785"/>
      <w:bookmarkStart w:id="1234" w:name="_Toc164137135"/>
      <w:bookmarkStart w:id="1235" w:name="_Toc164161295"/>
      <w:bookmarkStart w:id="1236" w:name="_Toc165173866"/>
      <w:bookmarkStart w:id="1237" w:name="_Toc439170688"/>
      <w:bookmarkStart w:id="1238" w:name="_Toc439172790"/>
      <w:bookmarkStart w:id="1239" w:name="_Toc439173234"/>
      <w:bookmarkStart w:id="1240" w:name="_Toc439238230"/>
      <w:bookmarkStart w:id="1241" w:name="_Toc439252778"/>
      <w:bookmarkStart w:id="1242" w:name="_Ref440272119"/>
      <w:bookmarkStart w:id="1243" w:name="_Toc440357150"/>
      <w:bookmarkStart w:id="1244" w:name="_Toc440359705"/>
      <w:bookmarkStart w:id="1245" w:name="_Ref444164229"/>
      <w:bookmarkStart w:id="1246" w:name="_Toc447269834"/>
      <w:bookmarkStart w:id="1247" w:name="_Toc464120660"/>
      <w:bookmarkStart w:id="1248" w:name="_Toc466970580"/>
      <w:bookmarkStart w:id="1249" w:name="_Toc472411862"/>
      <w:bookmarkStart w:id="1250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gramStart"/>
            <w:r w:rsidRPr="00382A07">
              <w:rPr>
                <w:sz w:val="24"/>
                <w:szCs w:val="24"/>
              </w:rPr>
              <w:t>п</w:t>
            </w:r>
            <w:proofErr w:type="gramEnd"/>
            <w:r w:rsidRPr="00382A07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</w:t>
            </w:r>
            <w:proofErr w:type="gramStart"/>
            <w:r w:rsidRPr="00382A07">
              <w:rPr>
                <w:sz w:val="24"/>
                <w:szCs w:val="24"/>
              </w:rPr>
              <w:t>о</w:t>
            </w:r>
            <w:proofErr w:type="gramEnd"/>
            <w:r w:rsidRPr="00382A07">
              <w:rPr>
                <w:sz w:val="24"/>
                <w:szCs w:val="24"/>
              </w:rPr>
              <w:t xml:space="preserve">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51" w:name="_Toc439170689"/>
            <w:bookmarkStart w:id="1252" w:name="_Toc439172791"/>
            <w:bookmarkStart w:id="1253" w:name="_Toc439173235"/>
            <w:bookmarkStart w:id="1254" w:name="_Toc439238231"/>
            <w:bookmarkStart w:id="1255" w:name="_Toc439252779"/>
            <w:bookmarkStart w:id="1256" w:name="_Ref440272147"/>
            <w:bookmarkStart w:id="1257" w:name="_Toc440357151"/>
            <w:bookmarkStart w:id="1258" w:name="_Toc440359706"/>
            <w:bookmarkStart w:id="1259" w:name="_Ref444164176"/>
            <w:bookmarkStart w:id="1260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AF625D">
              <w:rPr>
                <w:i/>
                <w:szCs w:val="24"/>
              </w:rPr>
              <w:t>микропредприятие</w:t>
            </w:r>
            <w:proofErr w:type="spellEnd"/>
            <w:r w:rsidRPr="00AF625D">
              <w:rPr>
                <w:i/>
                <w:szCs w:val="24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 xml:space="preserve">(фамилия, имя, отчество </w:t>
      </w:r>
      <w:proofErr w:type="gramStart"/>
      <w:r w:rsidRPr="00F51ECC">
        <w:rPr>
          <w:color w:val="000000"/>
          <w:vertAlign w:val="superscript"/>
        </w:rPr>
        <w:t>подписавшего</w:t>
      </w:r>
      <w:proofErr w:type="gramEnd"/>
      <w:r w:rsidRPr="00F51ECC">
        <w:rPr>
          <w:color w:val="000000"/>
          <w:vertAlign w:val="superscript"/>
        </w:rPr>
        <w:t>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61" w:name="_Ref491179450"/>
      <w:bookmarkStart w:id="1262" w:name="_Toc498588948"/>
      <w:r w:rsidRPr="00382A07">
        <w:rPr>
          <w:szCs w:val="24"/>
        </w:rPr>
        <w:lastRenderedPageBreak/>
        <w:t xml:space="preserve">Форма </w:t>
      </w:r>
      <w:bookmarkEnd w:id="1251"/>
      <w:bookmarkEnd w:id="1252"/>
      <w:bookmarkEnd w:id="1253"/>
      <w:bookmarkEnd w:id="1254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</w:t>
      </w:r>
      <w:proofErr w:type="gramStart"/>
      <w:r w:rsidRPr="00382A07">
        <w:t>г</w:t>
      </w:r>
      <w:proofErr w:type="gramEnd"/>
      <w:r w:rsidRPr="00382A07">
        <w:t>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63" w:name="_Toc439170690"/>
      <w:bookmarkStart w:id="1264" w:name="_Toc439172792"/>
      <w:bookmarkStart w:id="1265" w:name="_Toc439173236"/>
      <w:bookmarkStart w:id="1266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7" w:name="_Toc125426243"/>
      <w:bookmarkStart w:id="1268" w:name="_Toc396984070"/>
      <w:bookmarkStart w:id="1269" w:name="_Toc423423673"/>
      <w:bookmarkStart w:id="1270" w:name="_Toc439170691"/>
      <w:bookmarkStart w:id="1271" w:name="_Toc439172793"/>
      <w:bookmarkStart w:id="1272" w:name="_Toc439173237"/>
      <w:bookmarkStart w:id="1273" w:name="_Toc439238233"/>
      <w:bookmarkStart w:id="1274" w:name="_Toc439252780"/>
      <w:bookmarkStart w:id="1275" w:name="_Toc439323754"/>
      <w:bookmarkStart w:id="1276" w:name="_Toc440357152"/>
      <w:bookmarkStart w:id="1277" w:name="_Toc440359707"/>
      <w:bookmarkStart w:id="1278" w:name="_Toc440632171"/>
      <w:bookmarkStart w:id="1279" w:name="_Toc440875991"/>
      <w:bookmarkStart w:id="1280" w:name="_Toc441131019"/>
      <w:bookmarkStart w:id="1281" w:name="_Toc447269836"/>
      <w:bookmarkEnd w:id="1263"/>
      <w:bookmarkEnd w:id="1264"/>
      <w:bookmarkEnd w:id="1265"/>
      <w:bookmarkEnd w:id="1266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9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5" w:history="1">
              <w:r w:rsidRPr="00382A07">
                <w:t>законом</w:t>
              </w:r>
            </w:hyperlink>
            <w:r w:rsidRPr="00382A07">
              <w:t xml:space="preserve"> "Об инновационном центре "</w:t>
            </w:r>
            <w:proofErr w:type="spellStart"/>
            <w:r w:rsidRPr="00382A07">
              <w:t>Сколково</w:t>
            </w:r>
            <w:proofErr w:type="spellEnd"/>
            <w:r w:rsidRPr="00382A07">
              <w:t>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6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до 15 – </w:t>
            </w:r>
            <w:proofErr w:type="spellStart"/>
            <w:r w:rsidRPr="00382A07">
              <w:t>микропред</w:t>
            </w:r>
            <w:r w:rsidRPr="00382A07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определяется в порядке, установленном законодательством Российской Федерации о налогах и сборах, </w:t>
            </w:r>
            <w:proofErr w:type="gramStart"/>
            <w:r w:rsidRPr="00382A07">
              <w:t>суммируется по всем осуществляемым видам деятельности и применяется</w:t>
            </w:r>
            <w:proofErr w:type="gramEnd"/>
            <w:r w:rsidRPr="00382A07">
              <w:t xml:space="preserve">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120 в год – </w:t>
            </w:r>
            <w:proofErr w:type="spellStart"/>
            <w:r w:rsidRPr="00382A07">
              <w:t>микро</w:t>
            </w:r>
            <w:r w:rsidRPr="00382A07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7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8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382A07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9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50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(фамилия, имя, отчество (при наличии) </w:t>
      </w:r>
      <w:proofErr w:type="gramStart"/>
      <w:r w:rsidRPr="00382A07">
        <w:rPr>
          <w:sz w:val="24"/>
          <w:szCs w:val="24"/>
        </w:rPr>
        <w:t>подписавшего</w:t>
      </w:r>
      <w:proofErr w:type="gramEnd"/>
      <w:r w:rsidRPr="00382A07">
        <w:rPr>
          <w:sz w:val="24"/>
          <w:szCs w:val="24"/>
        </w:rPr>
        <w:t>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7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382A07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82" w:name="_Toc464120662"/>
      <w:bookmarkStart w:id="1283" w:name="_Toc466970582"/>
      <w:bookmarkStart w:id="1284" w:name="_Toc472411864"/>
      <w:bookmarkStart w:id="1285" w:name="_Toc498588949"/>
      <w:r w:rsidRPr="00382A07">
        <w:rPr>
          <w:szCs w:val="24"/>
        </w:rPr>
        <w:lastRenderedPageBreak/>
        <w:t>Инструкции по заполнению</w:t>
      </w:r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1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16769">
        <w:t>еи ОО</w:t>
      </w:r>
      <w:proofErr w:type="gramEnd"/>
      <w:r w:rsidRPr="00916769">
        <w:t xml:space="preserve">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2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3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1. </w:t>
      </w:r>
      <w:proofErr w:type="gramStart"/>
      <w:r w:rsidRPr="00AD71A7">
        <w:rPr>
          <w:b/>
        </w:rPr>
        <w:t>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AD71A7"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proofErr w:type="gramStart"/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AD71A7">
        <w:t>Вольфсбергской</w:t>
      </w:r>
      <w:proofErr w:type="spellEnd"/>
      <w:r w:rsidRPr="00AD71A7"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AD71A7"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3. </w:t>
      </w:r>
      <w:proofErr w:type="gramStart"/>
      <w:r w:rsidRPr="00AD71A7">
        <w:rPr>
          <w:b/>
        </w:rPr>
        <w:t>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AD71A7">
        <w:t xml:space="preserve">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proofErr w:type="gramStart"/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>
        <w:t xml:space="preserve"> </w:t>
      </w:r>
      <w:proofErr w:type="gramStart"/>
      <w: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>
        <w:t xml:space="preserve"> </w:t>
      </w:r>
      <w:proofErr w:type="gramStart"/>
      <w: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AD71A7">
        <w:t>1</w:t>
      </w:r>
      <w:proofErr w:type="gramEnd"/>
      <w:r w:rsidRPr="00AD71A7"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5. </w:t>
      </w:r>
      <w:proofErr w:type="gramStart"/>
      <w:r w:rsidRPr="00AD71A7">
        <w:rPr>
          <w:b/>
        </w:rPr>
        <w:t>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</w:t>
      </w:r>
      <w:proofErr w:type="spellStart"/>
      <w:r w:rsidRPr="00AD71A7">
        <w:t>неполнородный</w:t>
      </w:r>
      <w:proofErr w:type="spellEnd"/>
      <w:r w:rsidRPr="00AD71A7"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  <w:proofErr w:type="gramEnd"/>
    </w:p>
    <w:p w:rsidR="00150188" w:rsidRPr="00382A07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</w:t>
      </w:r>
      <w:proofErr w:type="gramStart"/>
      <w:r w:rsidRPr="00AD71A7">
        <w:t>и-</w:t>
      </w:r>
      <w:proofErr w:type="gramEnd"/>
      <w:r w:rsidRPr="00AD71A7"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AD71A7"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382A07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6" w:name="_Ref55336378"/>
      <w:bookmarkStart w:id="1287" w:name="_Toc57314676"/>
      <w:bookmarkStart w:id="1288" w:name="_Toc69728990"/>
      <w:bookmarkStart w:id="1289" w:name="_Toc98253942"/>
      <w:bookmarkStart w:id="1290" w:name="_Toc165173868"/>
      <w:bookmarkStart w:id="1291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2" w:name="_Ref449017073"/>
      <w:bookmarkStart w:id="1293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</w:p>
    <w:p w:rsidR="004F4D80" w:rsidRPr="00382A07" w:rsidRDefault="004F4D80" w:rsidP="004F4D80">
      <w:pPr>
        <w:pStyle w:val="3"/>
        <w:rPr>
          <w:szCs w:val="24"/>
        </w:rPr>
      </w:pPr>
      <w:bookmarkStart w:id="1294" w:name="_Toc98253943"/>
      <w:bookmarkStart w:id="1295" w:name="_Toc157248195"/>
      <w:bookmarkStart w:id="1296" w:name="_Toc157496564"/>
      <w:bookmarkStart w:id="1297" w:name="_Toc158206103"/>
      <w:bookmarkStart w:id="1298" w:name="_Toc164057788"/>
      <w:bookmarkStart w:id="1299" w:name="_Toc164137138"/>
      <w:bookmarkStart w:id="1300" w:name="_Toc164161298"/>
      <w:bookmarkStart w:id="1301" w:name="_Toc165173869"/>
      <w:bookmarkStart w:id="1302" w:name="_Toc439170693"/>
      <w:bookmarkStart w:id="1303" w:name="_Toc439172795"/>
      <w:bookmarkStart w:id="1304" w:name="_Toc439173239"/>
      <w:bookmarkStart w:id="1305" w:name="_Toc439238235"/>
      <w:bookmarkStart w:id="1306" w:name="_Toc439252782"/>
      <w:bookmarkStart w:id="1307" w:name="_Toc439323756"/>
      <w:bookmarkStart w:id="1308" w:name="_Toc440357154"/>
      <w:bookmarkStart w:id="1309" w:name="_Toc440359709"/>
      <w:bookmarkStart w:id="1310" w:name="_Toc440632173"/>
      <w:bookmarkStart w:id="1311" w:name="_Toc440875993"/>
      <w:bookmarkStart w:id="1312" w:name="_Toc441131021"/>
      <w:bookmarkStart w:id="1313" w:name="_Toc447269838"/>
      <w:bookmarkStart w:id="1314" w:name="_Toc464120664"/>
      <w:bookmarkStart w:id="1315" w:name="_Toc466970584"/>
      <w:bookmarkStart w:id="1316" w:name="_Toc468462498"/>
      <w:bookmarkStart w:id="1317" w:name="_Toc469482091"/>
      <w:bookmarkStart w:id="1318" w:name="_Toc472411866"/>
      <w:bookmarkStart w:id="1319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382A07">
        <w:rPr>
          <w:b/>
          <w:sz w:val="24"/>
          <w:szCs w:val="24"/>
        </w:rPr>
        <w:t>за</w:t>
      </w:r>
      <w:proofErr w:type="gramEnd"/>
      <w:r w:rsidRPr="00382A07">
        <w:rPr>
          <w:b/>
          <w:sz w:val="24"/>
          <w:szCs w:val="24"/>
        </w:rPr>
        <w:t xml:space="preserve">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382A07">
              <w:rPr>
                <w:rStyle w:val="aa"/>
                <w:sz w:val="22"/>
              </w:rPr>
              <w:t>в</w:t>
            </w:r>
            <w:proofErr w:type="gramEnd"/>
            <w:r w:rsidRPr="00382A07">
              <w:rPr>
                <w:rStyle w:val="aa"/>
                <w:sz w:val="22"/>
              </w:rPr>
              <w:t xml:space="preserve">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0" w:name="_Toc98253944"/>
      <w:bookmarkStart w:id="1321" w:name="_Toc157248196"/>
      <w:bookmarkStart w:id="1322" w:name="_Toc157496565"/>
      <w:bookmarkStart w:id="1323" w:name="_Toc158206104"/>
      <w:bookmarkStart w:id="1324" w:name="_Toc164057789"/>
      <w:bookmarkStart w:id="1325" w:name="_Toc164137139"/>
      <w:bookmarkStart w:id="1326" w:name="_Toc164161299"/>
      <w:bookmarkStart w:id="1327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8" w:name="_Toc439170694"/>
      <w:bookmarkStart w:id="1329" w:name="_Toc439172796"/>
      <w:bookmarkStart w:id="1330" w:name="_Toc439173240"/>
      <w:bookmarkStart w:id="1331" w:name="_Toc439238236"/>
      <w:bookmarkStart w:id="1332" w:name="_Toc439252783"/>
      <w:bookmarkStart w:id="1333" w:name="_Toc439323757"/>
      <w:bookmarkStart w:id="1334" w:name="_Toc440357155"/>
      <w:bookmarkStart w:id="1335" w:name="_Toc440359710"/>
      <w:bookmarkStart w:id="1336" w:name="_Toc440632174"/>
      <w:bookmarkStart w:id="1337" w:name="_Toc440875994"/>
      <w:bookmarkStart w:id="1338" w:name="_Toc441131022"/>
      <w:bookmarkStart w:id="1339" w:name="_Toc447269839"/>
      <w:bookmarkStart w:id="1340" w:name="_Toc464120665"/>
      <w:bookmarkStart w:id="1341" w:name="_Toc466970585"/>
      <w:bookmarkStart w:id="1342" w:name="_Toc468462499"/>
      <w:bookmarkStart w:id="1343" w:name="_Toc469482092"/>
      <w:bookmarkStart w:id="1344" w:name="_Toc472411867"/>
      <w:bookmarkStart w:id="1345" w:name="_Toc498588952"/>
      <w:r w:rsidRPr="00382A07">
        <w:rPr>
          <w:szCs w:val="24"/>
        </w:rPr>
        <w:lastRenderedPageBreak/>
        <w:t>Инструкции по заполнению</w:t>
      </w:r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6" w:name="_Ref55336398"/>
      <w:bookmarkStart w:id="1347" w:name="_Toc57314678"/>
      <w:bookmarkStart w:id="1348" w:name="_Toc69728992"/>
      <w:bookmarkStart w:id="1349" w:name="_Toc98253948"/>
      <w:bookmarkStart w:id="1350" w:name="_Toc165173874"/>
      <w:bookmarkStart w:id="1351" w:name="_Toc423423676"/>
      <w:bookmarkStart w:id="1352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46"/>
      <w:bookmarkEnd w:id="1347"/>
      <w:bookmarkEnd w:id="1348"/>
      <w:bookmarkEnd w:id="1349"/>
      <w:bookmarkEnd w:id="1350"/>
      <w:bookmarkEnd w:id="1351"/>
      <w:bookmarkEnd w:id="1352"/>
    </w:p>
    <w:p w:rsidR="004F4D80" w:rsidRPr="00382A07" w:rsidRDefault="004F4D80" w:rsidP="004F4D80">
      <w:pPr>
        <w:pStyle w:val="3"/>
        <w:rPr>
          <w:szCs w:val="24"/>
        </w:rPr>
      </w:pPr>
      <w:bookmarkStart w:id="1353" w:name="_Toc98253949"/>
      <w:bookmarkStart w:id="1354" w:name="_Toc157248201"/>
      <w:bookmarkStart w:id="1355" w:name="_Toc157496570"/>
      <w:bookmarkStart w:id="1356" w:name="_Toc158206109"/>
      <w:bookmarkStart w:id="1357" w:name="_Toc164057794"/>
      <w:bookmarkStart w:id="1358" w:name="_Toc164137144"/>
      <w:bookmarkStart w:id="1359" w:name="_Toc164161304"/>
      <w:bookmarkStart w:id="1360" w:name="_Toc165173875"/>
      <w:bookmarkStart w:id="1361" w:name="_Toc439170699"/>
      <w:bookmarkStart w:id="1362" w:name="_Toc439172801"/>
      <w:bookmarkStart w:id="1363" w:name="_Toc439173245"/>
      <w:bookmarkStart w:id="1364" w:name="_Toc439238241"/>
      <w:bookmarkStart w:id="1365" w:name="_Toc439252788"/>
      <w:bookmarkStart w:id="1366" w:name="_Toc439323762"/>
      <w:bookmarkStart w:id="1367" w:name="_Toc440357160"/>
      <w:bookmarkStart w:id="1368" w:name="_Toc440359712"/>
      <w:bookmarkStart w:id="1369" w:name="_Toc440632176"/>
      <w:bookmarkStart w:id="1370" w:name="_Toc440875996"/>
      <w:bookmarkStart w:id="1371" w:name="_Toc441131024"/>
      <w:bookmarkStart w:id="1372" w:name="_Toc447269841"/>
      <w:bookmarkStart w:id="1373" w:name="_Toc464120667"/>
      <w:bookmarkStart w:id="1374" w:name="_Toc466970587"/>
      <w:bookmarkStart w:id="1375" w:name="_Toc468462501"/>
      <w:bookmarkStart w:id="1376" w:name="_Toc469482094"/>
      <w:bookmarkStart w:id="1377" w:name="_Toc472411869"/>
      <w:bookmarkStart w:id="1378" w:name="_Toc498588954"/>
      <w:r w:rsidRPr="00382A07">
        <w:rPr>
          <w:szCs w:val="24"/>
        </w:rPr>
        <w:t>Форма Справки о кадровых ресурсах</w:t>
      </w:r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9" w:name="_Toc98253950"/>
      <w:bookmarkStart w:id="1380" w:name="_Toc157248202"/>
      <w:bookmarkStart w:id="1381" w:name="_Toc157496571"/>
      <w:bookmarkStart w:id="1382" w:name="_Toc158206110"/>
      <w:bookmarkStart w:id="1383" w:name="_Toc164057795"/>
      <w:bookmarkStart w:id="1384" w:name="_Toc164137145"/>
      <w:bookmarkStart w:id="1385" w:name="_Toc164161305"/>
      <w:bookmarkStart w:id="1386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7" w:name="_Toc439170700"/>
      <w:bookmarkStart w:id="1388" w:name="_Toc439172802"/>
      <w:bookmarkStart w:id="1389" w:name="_Toc439173246"/>
      <w:bookmarkStart w:id="1390" w:name="_Toc439238242"/>
      <w:bookmarkStart w:id="1391" w:name="_Toc439252789"/>
      <w:bookmarkStart w:id="1392" w:name="_Toc439323763"/>
      <w:bookmarkStart w:id="1393" w:name="_Toc440357161"/>
      <w:bookmarkStart w:id="1394" w:name="_Toc440359713"/>
      <w:bookmarkStart w:id="1395" w:name="_Toc440632177"/>
      <w:bookmarkStart w:id="1396" w:name="_Toc440875997"/>
      <w:bookmarkStart w:id="1397" w:name="_Toc441131025"/>
      <w:bookmarkStart w:id="1398" w:name="_Toc447269842"/>
      <w:bookmarkStart w:id="1399" w:name="_Toc464120668"/>
      <w:bookmarkStart w:id="1400" w:name="_Toc466970588"/>
      <w:bookmarkStart w:id="1401" w:name="_Toc468462502"/>
      <w:bookmarkStart w:id="1402" w:name="_Toc469482095"/>
      <w:bookmarkStart w:id="1403" w:name="_Toc472411870"/>
      <w:bookmarkStart w:id="1404" w:name="_Toc498588955"/>
      <w:r w:rsidRPr="00382A07">
        <w:rPr>
          <w:szCs w:val="24"/>
        </w:rPr>
        <w:lastRenderedPageBreak/>
        <w:t>Инструкции по заполнению</w:t>
      </w:r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</w:t>
      </w:r>
      <w:proofErr w:type="gramStart"/>
      <w:r w:rsidRPr="00382A07">
        <w:rPr>
          <w:sz w:val="24"/>
          <w:szCs w:val="24"/>
        </w:rPr>
        <w:t>указывается</w:t>
      </w:r>
      <w:proofErr w:type="gramEnd"/>
      <w:r w:rsidRPr="00382A0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5" w:name="_Toc165173881"/>
      <w:bookmarkStart w:id="1406" w:name="_Ref194749267"/>
      <w:bookmarkStart w:id="1407" w:name="_Toc423423677"/>
      <w:bookmarkStart w:id="1408" w:name="_Ref440271993"/>
      <w:bookmarkStart w:id="1409" w:name="_Ref440274659"/>
      <w:bookmarkStart w:id="1410" w:name="_Toc498588956"/>
      <w:bookmarkStart w:id="1411" w:name="_Ref90381523"/>
      <w:bookmarkStart w:id="1412" w:name="_Toc90385124"/>
      <w:bookmarkStart w:id="1413" w:name="_Ref96861029"/>
      <w:bookmarkStart w:id="1414" w:name="_Toc97651410"/>
      <w:bookmarkStart w:id="1415" w:name="_Toc98253955"/>
      <w:r w:rsidRPr="00382A07">
        <w:lastRenderedPageBreak/>
        <w:t>Информационное письмо о налич</w:t>
      </w:r>
      <w:proofErr w:type="gramStart"/>
      <w:r w:rsidRPr="00382A07">
        <w:t xml:space="preserve">ии у </w:t>
      </w:r>
      <w:r w:rsidR="00C236C0" w:rsidRPr="00382A07">
        <w:t>У</w:t>
      </w:r>
      <w:proofErr w:type="gramEnd"/>
      <w:r w:rsidR="00C236C0" w:rsidRPr="00382A07">
        <w:t>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аффилированности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405"/>
      <w:bookmarkEnd w:id="1406"/>
      <w:bookmarkEnd w:id="1407"/>
      <w:bookmarkEnd w:id="1408"/>
      <w:bookmarkEnd w:id="1409"/>
      <w:bookmarkEnd w:id="1410"/>
    </w:p>
    <w:p w:rsidR="004F4D80" w:rsidRPr="00382A07" w:rsidRDefault="004F4D80" w:rsidP="004F4D80">
      <w:pPr>
        <w:pStyle w:val="3"/>
        <w:rPr>
          <w:szCs w:val="24"/>
        </w:rPr>
      </w:pPr>
      <w:bookmarkStart w:id="1416" w:name="_Toc97651411"/>
      <w:bookmarkStart w:id="1417" w:name="_Toc98253956"/>
      <w:bookmarkStart w:id="1418" w:name="_Toc157248208"/>
      <w:bookmarkStart w:id="1419" w:name="_Toc157496577"/>
      <w:bookmarkStart w:id="1420" w:name="_Toc158206116"/>
      <w:bookmarkStart w:id="1421" w:name="_Toc164057801"/>
      <w:bookmarkStart w:id="1422" w:name="_Toc164137151"/>
      <w:bookmarkStart w:id="1423" w:name="_Toc164161311"/>
      <w:bookmarkStart w:id="1424" w:name="_Toc165173882"/>
      <w:bookmarkStart w:id="1425" w:name="_Toc439170702"/>
      <w:bookmarkStart w:id="1426" w:name="_Toc439172804"/>
      <w:bookmarkStart w:id="1427" w:name="_Toc439173248"/>
      <w:bookmarkStart w:id="1428" w:name="_Toc439238244"/>
      <w:bookmarkStart w:id="1429" w:name="_Toc439252791"/>
      <w:bookmarkStart w:id="1430" w:name="_Toc439323765"/>
      <w:bookmarkStart w:id="1431" w:name="_Toc440357163"/>
      <w:bookmarkStart w:id="1432" w:name="_Toc440359715"/>
      <w:bookmarkStart w:id="1433" w:name="_Toc440632179"/>
      <w:bookmarkStart w:id="1434" w:name="_Toc440875999"/>
      <w:bookmarkStart w:id="1435" w:name="_Toc441131027"/>
      <w:bookmarkStart w:id="1436" w:name="_Toc447269844"/>
      <w:bookmarkStart w:id="1437" w:name="_Toc464120670"/>
      <w:bookmarkStart w:id="1438" w:name="_Toc466970590"/>
      <w:bookmarkStart w:id="1439" w:name="_Toc468462504"/>
      <w:bookmarkStart w:id="1440" w:name="_Toc469482097"/>
      <w:bookmarkStart w:id="1441" w:name="_Toc472411872"/>
      <w:bookmarkStart w:id="1442" w:name="_Toc498588957"/>
      <w:r w:rsidRPr="00382A07">
        <w:rPr>
          <w:szCs w:val="24"/>
        </w:rPr>
        <w:t>Форма письма о налич</w:t>
      </w:r>
      <w:proofErr w:type="gramStart"/>
      <w:r w:rsidRPr="00382A07">
        <w:rPr>
          <w:szCs w:val="24"/>
        </w:rPr>
        <w:t xml:space="preserve">ии у </w:t>
      </w:r>
      <w:r w:rsidR="00C236C0" w:rsidRPr="00382A07">
        <w:rPr>
          <w:szCs w:val="24"/>
        </w:rPr>
        <w:t>У</w:t>
      </w:r>
      <w:proofErr w:type="gramEnd"/>
      <w:r w:rsidR="00C236C0" w:rsidRPr="00382A07">
        <w:rPr>
          <w:szCs w:val="24"/>
        </w:rPr>
        <w:t>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382A07">
        <w:rPr>
          <w:b/>
          <w:i/>
          <w:sz w:val="24"/>
          <w:szCs w:val="24"/>
        </w:rPr>
        <w:t>{</w:t>
      </w:r>
      <w:proofErr w:type="gramStart"/>
      <w:r w:rsidRPr="00382A07">
        <w:rPr>
          <w:b/>
          <w:i/>
          <w:sz w:val="24"/>
          <w:szCs w:val="24"/>
        </w:rPr>
        <w:t>указывается</w:t>
      </w:r>
      <w:proofErr w:type="gramEnd"/>
      <w:r w:rsidRPr="00382A07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3" w:name="_Toc97651412"/>
      <w:bookmarkStart w:id="1444" w:name="_Toc98253957"/>
      <w:bookmarkStart w:id="1445" w:name="_Toc157248209"/>
      <w:bookmarkStart w:id="1446" w:name="_Toc157496578"/>
      <w:bookmarkStart w:id="1447" w:name="_Toc158206117"/>
      <w:bookmarkStart w:id="1448" w:name="_Toc164057802"/>
      <w:bookmarkStart w:id="1449" w:name="_Toc164137152"/>
      <w:bookmarkStart w:id="1450" w:name="_Toc164161312"/>
      <w:bookmarkStart w:id="1451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52" w:name="_Toc439170703"/>
      <w:bookmarkStart w:id="1453" w:name="_Toc439172805"/>
      <w:bookmarkStart w:id="1454" w:name="_Toc439173249"/>
      <w:bookmarkStart w:id="1455" w:name="_Toc439238245"/>
      <w:bookmarkStart w:id="1456" w:name="_Toc439252792"/>
      <w:bookmarkStart w:id="1457" w:name="_Toc439323766"/>
      <w:bookmarkStart w:id="1458" w:name="_Toc440357164"/>
      <w:bookmarkStart w:id="1459" w:name="_Toc440359716"/>
      <w:bookmarkStart w:id="1460" w:name="_Toc440632180"/>
      <w:bookmarkStart w:id="1461" w:name="_Toc440876000"/>
      <w:bookmarkStart w:id="1462" w:name="_Toc441131028"/>
      <w:bookmarkStart w:id="1463" w:name="_Toc447269845"/>
      <w:bookmarkStart w:id="1464" w:name="_Toc464120671"/>
      <w:bookmarkStart w:id="1465" w:name="_Toc466970591"/>
      <w:bookmarkStart w:id="1466" w:name="_Toc468462505"/>
      <w:bookmarkStart w:id="1467" w:name="_Toc469482098"/>
      <w:bookmarkStart w:id="1468" w:name="_Toc472411873"/>
      <w:bookmarkStart w:id="1469" w:name="_Toc498588958"/>
      <w:r w:rsidRPr="00382A07">
        <w:rPr>
          <w:szCs w:val="24"/>
        </w:rPr>
        <w:lastRenderedPageBreak/>
        <w:t>Инструкции по заполнению</w:t>
      </w:r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</w:t>
      </w:r>
      <w:proofErr w:type="gramStart"/>
      <w:r w:rsidR="004F4D80" w:rsidRPr="00382A07">
        <w:rPr>
          <w:sz w:val="24"/>
          <w:szCs w:val="24"/>
        </w:rPr>
        <w:t>лиц</w:t>
      </w:r>
      <w:proofErr w:type="gramEnd"/>
      <w:r w:rsidR="004F4D80" w:rsidRPr="00382A07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</w:t>
      </w:r>
      <w:proofErr w:type="gramEnd"/>
      <w:r w:rsidR="00D904EF" w:rsidRPr="00382A07">
        <w:rPr>
          <w:sz w:val="24"/>
          <w:szCs w:val="24"/>
        </w:rPr>
        <w:t xml:space="preserve">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11"/>
    <w:bookmarkEnd w:id="1412"/>
    <w:bookmarkEnd w:id="1413"/>
    <w:bookmarkEnd w:id="1414"/>
    <w:bookmarkEnd w:id="1415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70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71" w:name="_Toc423423680"/>
      <w:bookmarkStart w:id="1472" w:name="_Ref440272035"/>
      <w:bookmarkStart w:id="1473" w:name="_Ref440274733"/>
      <w:bookmarkStart w:id="1474" w:name="_Ref444179578"/>
      <w:bookmarkStart w:id="1475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70"/>
      <w:bookmarkEnd w:id="1471"/>
      <w:bookmarkEnd w:id="1472"/>
      <w:bookmarkEnd w:id="1473"/>
      <w:bookmarkEnd w:id="1474"/>
      <w:bookmarkEnd w:id="1475"/>
    </w:p>
    <w:p w:rsidR="004F4D80" w:rsidRPr="001D6DBB" w:rsidRDefault="001D6DBB" w:rsidP="004F4D80">
      <w:pPr>
        <w:pStyle w:val="3"/>
        <w:rPr>
          <w:szCs w:val="24"/>
        </w:rPr>
      </w:pPr>
      <w:bookmarkStart w:id="1476" w:name="_Toc343690584"/>
      <w:bookmarkStart w:id="1477" w:name="_Toc372294428"/>
      <w:bookmarkStart w:id="1478" w:name="_Toc379288896"/>
      <w:bookmarkStart w:id="1479" w:name="_Toc384734780"/>
      <w:bookmarkStart w:id="1480" w:name="_Toc396984078"/>
      <w:bookmarkStart w:id="1481" w:name="_Toc423423681"/>
      <w:bookmarkStart w:id="1482" w:name="_Toc439170710"/>
      <w:bookmarkStart w:id="1483" w:name="_Toc439172812"/>
      <w:bookmarkStart w:id="1484" w:name="_Toc439173253"/>
      <w:bookmarkStart w:id="1485" w:name="_Toc439238249"/>
      <w:bookmarkStart w:id="1486" w:name="_Toc439252796"/>
      <w:bookmarkStart w:id="1487" w:name="_Toc439323770"/>
      <w:bookmarkStart w:id="1488" w:name="_Toc440361405"/>
      <w:bookmarkStart w:id="1489" w:name="_Toc440376287"/>
      <w:bookmarkStart w:id="1490" w:name="_Toc440382545"/>
      <w:bookmarkStart w:id="1491" w:name="_Toc440447215"/>
      <w:bookmarkStart w:id="1492" w:name="_Toc440632376"/>
      <w:bookmarkStart w:id="1493" w:name="_Toc440875148"/>
      <w:bookmarkStart w:id="1494" w:name="_Toc441131135"/>
      <w:bookmarkStart w:id="1495" w:name="_Toc441572140"/>
      <w:bookmarkStart w:id="1496" w:name="_Toc441575232"/>
      <w:bookmarkStart w:id="1497" w:name="_Toc442195898"/>
      <w:bookmarkStart w:id="1498" w:name="_Toc442251940"/>
      <w:bookmarkStart w:id="1499" w:name="_Toc442258889"/>
      <w:bookmarkStart w:id="1500" w:name="_Toc442259129"/>
      <w:bookmarkStart w:id="1501" w:name="_Toc447292892"/>
      <w:bookmarkStart w:id="1502" w:name="_Toc461808964"/>
      <w:bookmarkStart w:id="1503" w:name="_Toc463514796"/>
      <w:bookmarkStart w:id="1504" w:name="_Toc466967523"/>
      <w:bookmarkStart w:id="1505" w:name="_Toc467574715"/>
      <w:bookmarkStart w:id="1506" w:name="_Toc468441758"/>
      <w:bookmarkStart w:id="1507" w:name="_Toc469480233"/>
      <w:bookmarkStart w:id="1508" w:name="_Toc472409262"/>
      <w:bookmarkStart w:id="1509" w:name="_Toc498417409"/>
      <w:bookmarkStart w:id="1510" w:name="_Toc498588960"/>
      <w:r w:rsidRPr="001D6DBB">
        <w:rPr>
          <w:szCs w:val="24"/>
        </w:rPr>
        <w:t xml:space="preserve">Форма </w:t>
      </w:r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9"/>
      <w:bookmarkEnd w:id="1510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</w:t>
      </w:r>
      <w:proofErr w:type="gramStart"/>
      <w:r w:rsidRPr="001D6DBB">
        <w:rPr>
          <w:sz w:val="24"/>
          <w:szCs w:val="24"/>
        </w:rPr>
        <w:t>г</w:t>
      </w:r>
      <w:proofErr w:type="gramEnd"/>
      <w:r w:rsidRPr="001D6DBB">
        <w:rPr>
          <w:sz w:val="24"/>
          <w:szCs w:val="24"/>
        </w:rPr>
        <w:t>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3C4C08" w:rsidRPr="003C4C08" w:rsidRDefault="003C4C08" w:rsidP="003C4C08">
      <w:pPr>
        <w:ind w:firstLine="0"/>
        <w:rPr>
          <w:color w:val="000000"/>
          <w:sz w:val="24"/>
          <w:szCs w:val="24"/>
        </w:rPr>
      </w:pPr>
      <w:r w:rsidRPr="003C4C0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3C4C08" w:rsidRPr="005734D7" w:rsidRDefault="003C4C08" w:rsidP="003C4C08">
      <w:pPr>
        <w:ind w:firstLine="0"/>
        <w:rPr>
          <w:color w:val="000000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708"/>
        <w:gridCol w:w="416"/>
        <w:gridCol w:w="709"/>
        <w:gridCol w:w="1134"/>
        <w:gridCol w:w="1143"/>
        <w:gridCol w:w="1560"/>
        <w:gridCol w:w="1417"/>
        <w:gridCol w:w="1276"/>
        <w:gridCol w:w="1263"/>
      </w:tblGrid>
      <w:tr w:rsidR="003C4C08" w:rsidRPr="009040FF" w:rsidTr="00CA33D5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918" w:type="dxa"/>
            <w:gridSpan w:val="8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3C4C08" w:rsidRPr="009040FF" w:rsidTr="00CA33D5">
        <w:trPr>
          <w:trHeight w:val="1501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63" w:type="dxa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16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 xml:space="preserve">(фамилия, имя, отчество </w:t>
      </w:r>
      <w:proofErr w:type="gramStart"/>
      <w:r w:rsidRPr="00382A07">
        <w:rPr>
          <w:vertAlign w:val="superscript"/>
        </w:rPr>
        <w:t>подписавшего</w:t>
      </w:r>
      <w:proofErr w:type="gramEnd"/>
      <w:r w:rsidRPr="00382A07">
        <w:rPr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11" w:name="_Toc343690585"/>
      <w:bookmarkStart w:id="1512" w:name="_Toc372294429"/>
      <w:bookmarkStart w:id="1513" w:name="_Toc379288897"/>
      <w:bookmarkStart w:id="1514" w:name="_Toc384734781"/>
      <w:bookmarkStart w:id="1515" w:name="_Toc396984079"/>
      <w:bookmarkStart w:id="1516" w:name="_Toc423423682"/>
      <w:bookmarkStart w:id="1517" w:name="_Toc439170711"/>
      <w:bookmarkStart w:id="1518" w:name="_Toc439172813"/>
      <w:bookmarkStart w:id="1519" w:name="_Toc439173254"/>
      <w:bookmarkStart w:id="1520" w:name="_Toc439238250"/>
      <w:bookmarkStart w:id="1521" w:name="_Toc439252797"/>
      <w:bookmarkStart w:id="1522" w:name="_Toc439323771"/>
      <w:bookmarkStart w:id="1523" w:name="_Toc440357169"/>
      <w:bookmarkStart w:id="1524" w:name="_Toc440359721"/>
      <w:bookmarkStart w:id="1525" w:name="_Toc440632185"/>
      <w:bookmarkStart w:id="1526" w:name="_Toc440876005"/>
      <w:bookmarkStart w:id="1527" w:name="_Toc441131033"/>
      <w:bookmarkStart w:id="1528" w:name="_Toc447269850"/>
      <w:bookmarkStart w:id="1529" w:name="_Toc464120676"/>
      <w:bookmarkStart w:id="1530" w:name="_Toc466970594"/>
      <w:bookmarkStart w:id="1531" w:name="_Toc468462508"/>
      <w:bookmarkStart w:id="1532" w:name="_Toc469482101"/>
      <w:bookmarkStart w:id="1533" w:name="_Toc472411876"/>
      <w:bookmarkStart w:id="1534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</w:p>
    <w:p w:rsidR="004F4D80" w:rsidRPr="001D6DBB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</w:t>
      </w:r>
      <w:proofErr w:type="gramStart"/>
      <w:r w:rsidRPr="001D6DBB">
        <w:rPr>
          <w:snapToGrid w:val="0"/>
          <w:sz w:val="24"/>
          <w:szCs w:val="24"/>
        </w:rPr>
        <w:t>,</w:t>
      </w:r>
      <w:proofErr w:type="gramEnd"/>
      <w:r w:rsidRPr="001D6DBB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1D6DBB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</w:t>
      </w:r>
      <w:proofErr w:type="gramEnd"/>
      <w:r w:rsidRPr="00382A07">
        <w:rPr>
          <w:sz w:val="24"/>
          <w:szCs w:val="24"/>
        </w:rPr>
        <w:t xml:space="preserve">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 xml:space="preserve">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1D6DBB">
        <w:rPr>
          <w:sz w:val="24"/>
          <w:szCs w:val="24"/>
        </w:rPr>
        <w:t>гос. учреждения</w:t>
      </w:r>
      <w:proofErr w:type="gramEnd"/>
      <w:r w:rsidRPr="001D6DBB">
        <w:rPr>
          <w:sz w:val="24"/>
          <w:szCs w:val="24"/>
        </w:rPr>
        <w:t xml:space="preserve"> РФ, физические лица, кроме руководителей).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35" w:name="_Toc329588495"/>
      <w:bookmarkStart w:id="1536" w:name="_Toc423423683"/>
      <w:bookmarkStart w:id="1537" w:name="_Ref440272051"/>
      <w:bookmarkStart w:id="1538" w:name="_Ref440274744"/>
      <w:r w:rsidRPr="001D6DBB">
        <w:rPr>
          <w:sz w:val="24"/>
          <w:szCs w:val="24"/>
        </w:rPr>
        <w:t>Раздел «Информация о подтверждающих документах (наиме</w:t>
      </w:r>
      <w:r w:rsidR="00B45AFF">
        <w:rPr>
          <w:sz w:val="24"/>
          <w:szCs w:val="24"/>
        </w:rPr>
        <w:t>нование, реквизиты и т.д.)» (№16</w:t>
      </w:r>
      <w:r w:rsidRPr="001D6DBB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1D6DBB">
        <w:rPr>
          <w:sz w:val="24"/>
          <w:szCs w:val="24"/>
        </w:rPr>
        <w:t>а(</w:t>
      </w:r>
      <w:proofErr w:type="spellStart"/>
      <w:proofErr w:type="gramEnd"/>
      <w:r w:rsidRPr="001D6DBB">
        <w:rPr>
          <w:sz w:val="24"/>
          <w:szCs w:val="24"/>
        </w:rPr>
        <w:t>ов</w:t>
      </w:r>
      <w:proofErr w:type="spellEnd"/>
      <w:r w:rsidRPr="001D6DBB">
        <w:rPr>
          <w:sz w:val="24"/>
          <w:szCs w:val="24"/>
        </w:rPr>
        <w:t>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1D6DBB">
        <w:rPr>
          <w:sz w:val="24"/>
          <w:szCs w:val="24"/>
        </w:rPr>
        <w:t>Скан-копии</w:t>
      </w:r>
      <w:proofErr w:type="gramEnd"/>
      <w:r w:rsidRPr="001D6DBB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B45AFF">
      <w:pPr>
        <w:pStyle w:val="aff6"/>
        <w:numPr>
          <w:ilvl w:val="3"/>
          <w:numId w:val="1"/>
        </w:numPr>
        <w:suppressAutoHyphens w:val="0"/>
        <w:spacing w:line="240" w:lineRule="auto"/>
        <w:ind w:left="862" w:hanging="862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B45AFF" w:rsidRPr="009040FF" w:rsidTr="00CA33D5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5734D7" w:rsidRDefault="00B45AFF" w:rsidP="00CA33D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B45AFF" w:rsidRPr="009040FF" w:rsidRDefault="00B45AFF" w:rsidP="00CA33D5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B45AFF" w:rsidRPr="009040FF" w:rsidTr="00CA33D5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B45AFF" w:rsidRPr="009040FF" w:rsidTr="00CA33D5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B45AFF" w:rsidRPr="005734D7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5734D7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8D3789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B45AFF" w:rsidRPr="005734D7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B45AFF" w:rsidP="001D6DBB">
      <w:pPr>
        <w:spacing w:line="240" w:lineRule="auto"/>
        <w:rPr>
          <w:szCs w:val="24"/>
        </w:rPr>
      </w:pPr>
      <w:r w:rsidRPr="00F200DC">
        <w:lastRenderedPageBreak/>
        <w:t xml:space="preserve">Приведённые в форме сведения о физических и юридических лицах </w:t>
      </w:r>
      <w:proofErr w:type="gramStart"/>
      <w:r w:rsidRPr="00F200DC">
        <w:t>являются условными и указаны</w:t>
      </w:r>
      <w:proofErr w:type="gramEnd"/>
      <w:r w:rsidRPr="00F200DC">
        <w:t xml:space="preserve"> в качестве примера</w:t>
      </w:r>
      <w:r w:rsidR="001D6DBB" w:rsidRPr="001D6DBB">
        <w:t>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B45AFF">
          <w:footnotePr>
            <w:numRestart w:val="eachSect"/>
          </w:footnotePr>
          <w:pgSz w:w="16838" w:h="11906" w:orient="landscape" w:code="9"/>
          <w:pgMar w:top="426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9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35"/>
      <w:bookmarkEnd w:id="1536"/>
      <w:bookmarkEnd w:id="1537"/>
      <w:bookmarkEnd w:id="1538"/>
      <w:bookmarkEnd w:id="1539"/>
    </w:p>
    <w:p w:rsidR="004F4D80" w:rsidRPr="00382A07" w:rsidRDefault="004F4D80" w:rsidP="004F4D80">
      <w:pPr>
        <w:pStyle w:val="3"/>
        <w:rPr>
          <w:szCs w:val="24"/>
        </w:rPr>
      </w:pPr>
      <w:bookmarkStart w:id="1540" w:name="_Toc343690587"/>
      <w:bookmarkStart w:id="1541" w:name="_Toc372294431"/>
      <w:bookmarkStart w:id="1542" w:name="_Toc379288899"/>
      <w:bookmarkStart w:id="1543" w:name="_Toc384734783"/>
      <w:bookmarkStart w:id="1544" w:name="_Toc396984081"/>
      <w:bookmarkStart w:id="1545" w:name="_Toc423423684"/>
      <w:bookmarkStart w:id="1546" w:name="_Toc439170713"/>
      <w:bookmarkStart w:id="1547" w:name="_Toc439172815"/>
      <w:bookmarkStart w:id="1548" w:name="_Toc439173256"/>
      <w:bookmarkStart w:id="1549" w:name="_Toc439238252"/>
      <w:bookmarkStart w:id="1550" w:name="_Toc439252799"/>
      <w:bookmarkStart w:id="1551" w:name="_Toc439323773"/>
      <w:bookmarkStart w:id="1552" w:name="_Toc440357171"/>
      <w:bookmarkStart w:id="1553" w:name="_Toc440359723"/>
      <w:bookmarkStart w:id="1554" w:name="_Toc440632187"/>
      <w:bookmarkStart w:id="1555" w:name="_Toc440876007"/>
      <w:bookmarkStart w:id="1556" w:name="_Toc441131035"/>
      <w:bookmarkStart w:id="1557" w:name="_Toc447269852"/>
      <w:bookmarkStart w:id="1558" w:name="_Toc464120678"/>
      <w:bookmarkStart w:id="1559" w:name="_Toc466970596"/>
      <w:bookmarkStart w:id="1560" w:name="_Toc468462510"/>
      <w:bookmarkStart w:id="1561" w:name="_Toc469482103"/>
      <w:bookmarkStart w:id="1562" w:name="_Toc472411878"/>
      <w:bookmarkStart w:id="1563" w:name="_Toc498588963"/>
      <w:r w:rsidRPr="00382A07">
        <w:rPr>
          <w:szCs w:val="24"/>
        </w:rPr>
        <w:t xml:space="preserve">Форма </w:t>
      </w:r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r w:rsidR="000D70B6" w:rsidRPr="00382A07">
        <w:rPr>
          <w:szCs w:val="24"/>
        </w:rPr>
        <w:t>Согласия на обработку персональных данных</w:t>
      </w:r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914CDF" w:rsidRPr="00914CDF" w:rsidRDefault="00914CDF" w:rsidP="00914CDF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64" w:name="_Toc439252801"/>
      <w:bookmarkStart w:id="1565" w:name="_Toc439323774"/>
      <w:bookmarkStart w:id="1566" w:name="_Toc440357172"/>
      <w:bookmarkStart w:id="1567" w:name="_Toc440359724"/>
      <w:bookmarkStart w:id="1568" w:name="_Toc440632188"/>
      <w:bookmarkStart w:id="1569" w:name="_Toc440876008"/>
      <w:bookmarkStart w:id="1570" w:name="_Toc441131036"/>
      <w:bookmarkStart w:id="1571" w:name="_Toc447269853"/>
      <w:bookmarkStart w:id="1572" w:name="_Toc464120679"/>
      <w:bookmarkStart w:id="1573" w:name="_Toc466970597"/>
      <w:bookmarkStart w:id="1574" w:name="_Toc468462511"/>
      <w:bookmarkStart w:id="1575" w:name="_Toc469482104"/>
      <w:bookmarkStart w:id="1576" w:name="_Toc472411879"/>
      <w:bookmarkStart w:id="1577" w:name="_Toc498588964"/>
      <w:r w:rsidRPr="00914CDF">
        <w:rPr>
          <w:b/>
          <w:sz w:val="24"/>
          <w:szCs w:val="24"/>
        </w:rPr>
        <w:t>Согласие на обработку персональных данных*</w:t>
      </w:r>
    </w:p>
    <w:p w:rsidR="00914CDF" w:rsidRPr="00914CDF" w:rsidRDefault="00914CDF" w:rsidP="00914CDF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914CDF">
        <w:rPr>
          <w:b/>
          <w:snapToGrid w:val="0"/>
          <w:sz w:val="24"/>
          <w:szCs w:val="24"/>
        </w:rPr>
        <w:t xml:space="preserve">от «_____» ____________ 201____ г. </w:t>
      </w: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>Настоящим, 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proofErr w:type="gramStart"/>
      <w:r w:rsidRPr="00914CDF">
        <w:rPr>
          <w:b/>
          <w:i/>
          <w:sz w:val="24"/>
          <w:szCs w:val="24"/>
        </w:rPr>
        <w:t>(указывается</w:t>
      </w:r>
      <w:r w:rsidRPr="00914CDF">
        <w:rPr>
          <w:sz w:val="24"/>
          <w:szCs w:val="24"/>
        </w:rPr>
        <w:t xml:space="preserve"> </w:t>
      </w:r>
      <w:r w:rsidRPr="00914CDF">
        <w:rPr>
          <w:b/>
          <w:i/>
          <w:sz w:val="24"/>
          <w:szCs w:val="24"/>
        </w:rPr>
        <w:t>полное наименование участника закупочной процедуры</w:t>
      </w:r>
      <w:proofErr w:type="gramEnd"/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914CDF">
        <w:rPr>
          <w:sz w:val="24"/>
          <w:szCs w:val="24"/>
        </w:rPr>
        <w:t>Адрес регистрации: 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914CDF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914CDF" w:rsidRPr="00914CDF" w:rsidRDefault="00914CDF" w:rsidP="00914CDF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серия и номер свидетельства)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ИНН__________________________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КПП__________________________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ОГРН_________________________</w:t>
      </w:r>
      <w:r w:rsidRPr="00914CDF">
        <w:rPr>
          <w:sz w:val="24"/>
          <w:szCs w:val="24"/>
        </w:rPr>
        <w:t>,</w:t>
      </w:r>
    </w:p>
    <w:p w:rsidR="00914CDF" w:rsidRPr="00914CDF" w:rsidRDefault="00914CDF" w:rsidP="00914CDF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914CDF">
        <w:rPr>
          <w:sz w:val="24"/>
          <w:szCs w:val="24"/>
        </w:rPr>
        <w:t>в лице уполномоченного представителя субъекта персональных данных</w:t>
      </w:r>
      <w:r w:rsidRPr="00914CDF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proofErr w:type="gramStart"/>
      <w:r w:rsidRPr="00914CDF">
        <w:rPr>
          <w:b/>
          <w:i/>
          <w:sz w:val="24"/>
          <w:szCs w:val="24"/>
        </w:rPr>
        <w:t>(указывается Ф.И.О.,</w:t>
      </w:r>
      <w:r w:rsidRPr="00914CDF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  <w:proofErr w:type="gramEnd"/>
    </w:p>
    <w:p w:rsidR="00914CDF" w:rsidRPr="00914CDF" w:rsidRDefault="00914CDF" w:rsidP="00914CDF">
      <w:pPr>
        <w:ind w:firstLine="0"/>
        <w:rPr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914CDF" w:rsidRPr="00914CDF" w:rsidRDefault="00914CDF" w:rsidP="00914CDF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proofErr w:type="gramStart"/>
      <w:r w:rsidRPr="00914CDF">
        <w:rPr>
          <w:b/>
          <w:i/>
          <w:sz w:val="24"/>
          <w:szCs w:val="24"/>
        </w:rPr>
        <w:t>действующего на основании _____________________________</w:t>
      </w:r>
      <w:r w:rsidRPr="00914CDF">
        <w:rPr>
          <w:i/>
          <w:sz w:val="24"/>
          <w:szCs w:val="24"/>
        </w:rPr>
        <w:t>,</w:t>
      </w:r>
      <w:r w:rsidRPr="00914CDF">
        <w:rPr>
          <w:b/>
          <w:i/>
          <w:sz w:val="24"/>
          <w:szCs w:val="24"/>
        </w:rPr>
        <w:t xml:space="preserve"> </w:t>
      </w:r>
      <w:r w:rsidRPr="00914CDF">
        <w:rPr>
          <w:sz w:val="24"/>
          <w:szCs w:val="24"/>
        </w:rPr>
        <w:t xml:space="preserve">дает свое согласие </w:t>
      </w:r>
      <w:r w:rsidRPr="00914CDF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914CDF">
        <w:rPr>
          <w:snapToGrid w:val="0"/>
          <w:sz w:val="24"/>
          <w:szCs w:val="24"/>
        </w:rPr>
        <w:t>, зарегистрированному по адресу:</w:t>
      </w:r>
      <w:proofErr w:type="gramEnd"/>
      <w:r w:rsidRPr="00914CDF">
        <w:rPr>
          <w:snapToGrid w:val="0"/>
          <w:sz w:val="24"/>
          <w:szCs w:val="24"/>
        </w:rPr>
        <w:t xml:space="preserve"> </w:t>
      </w:r>
      <w:proofErr w:type="gramStart"/>
      <w:r w:rsidRPr="00914CDF">
        <w:rPr>
          <w:iCs/>
          <w:sz w:val="24"/>
          <w:szCs w:val="24"/>
        </w:rPr>
        <w:t xml:space="preserve">РФ, 127018, г. Москва, ул. 2-я Ямская, 4 </w:t>
      </w:r>
      <w:r w:rsidRPr="00914CDF">
        <w:rPr>
          <w:sz w:val="24"/>
          <w:szCs w:val="24"/>
        </w:rPr>
        <w:t>и</w:t>
      </w:r>
      <w:r w:rsidRPr="00914CDF">
        <w:rPr>
          <w:i/>
          <w:sz w:val="24"/>
          <w:szCs w:val="24"/>
        </w:rPr>
        <w:t xml:space="preserve"> </w:t>
      </w:r>
      <w:r w:rsidRPr="00914CDF">
        <w:rPr>
          <w:b/>
          <w:sz w:val="24"/>
          <w:szCs w:val="24"/>
        </w:rPr>
        <w:t>Публичному акционерному обществу «Российские сети»</w:t>
      </w:r>
      <w:r w:rsidRPr="00914CDF">
        <w:rPr>
          <w:sz w:val="24"/>
          <w:szCs w:val="24"/>
        </w:rPr>
        <w:t xml:space="preserve">, </w:t>
      </w:r>
      <w:r w:rsidRPr="00914CDF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914CDF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</w:t>
      </w:r>
      <w:proofErr w:type="spellStart"/>
      <w:r w:rsidRPr="00914CDF">
        <w:rPr>
          <w:sz w:val="24"/>
          <w:szCs w:val="24"/>
        </w:rPr>
        <w:t>субконтрагентов</w:t>
      </w:r>
      <w:proofErr w:type="spellEnd"/>
      <w:r w:rsidRPr="00914CDF">
        <w:rPr>
          <w:sz w:val="24"/>
          <w:szCs w:val="24"/>
        </w:rPr>
        <w:t xml:space="preserve">: </w:t>
      </w:r>
      <w:r w:rsidRPr="00914CDF">
        <w:rPr>
          <w:snapToGrid w:val="0"/>
          <w:sz w:val="24"/>
          <w:szCs w:val="24"/>
        </w:rPr>
        <w:t>фамилия имя отчество, серия и номер документа, удостоверяющего личность, сведения о дате</w:t>
      </w:r>
      <w:proofErr w:type="gramEnd"/>
      <w:r w:rsidRPr="00914CDF">
        <w:rPr>
          <w:snapToGrid w:val="0"/>
          <w:sz w:val="24"/>
          <w:szCs w:val="24"/>
        </w:rPr>
        <w:t xml:space="preserve"> </w:t>
      </w:r>
      <w:proofErr w:type="gramStart"/>
      <w:r w:rsidRPr="00914CDF">
        <w:rPr>
          <w:snapToGrid w:val="0"/>
          <w:sz w:val="24"/>
          <w:szCs w:val="24"/>
        </w:rPr>
        <w:t xml:space="preserve">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914CDF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</w:t>
      </w:r>
      <w:r w:rsidRPr="00914CDF">
        <w:rPr>
          <w:sz w:val="24"/>
          <w:szCs w:val="24"/>
        </w:rPr>
        <w:lastRenderedPageBreak/>
        <w:t xml:space="preserve">уполномоченные государственные органы (Минэнерго России, </w:t>
      </w:r>
      <w:proofErr w:type="spellStart"/>
      <w:r w:rsidRPr="00914CDF">
        <w:rPr>
          <w:sz w:val="24"/>
          <w:szCs w:val="24"/>
        </w:rPr>
        <w:t>Росфинмониторинг</w:t>
      </w:r>
      <w:proofErr w:type="spellEnd"/>
      <w:r w:rsidRPr="00914CDF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</w:t>
      </w:r>
      <w:proofErr w:type="gramEnd"/>
      <w:r w:rsidRPr="00914CDF">
        <w:rPr>
          <w:sz w:val="24"/>
          <w:szCs w:val="24"/>
        </w:rPr>
        <w:t xml:space="preserve"> собственников (участников, учредителей, акционеров) и бенефициаров.***</w:t>
      </w:r>
    </w:p>
    <w:p w:rsidR="00914CDF" w:rsidRPr="00914CDF" w:rsidRDefault="00914CDF" w:rsidP="00914CDF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914CDF">
        <w:rPr>
          <w:snapToGrid w:val="0"/>
          <w:sz w:val="24"/>
          <w:szCs w:val="24"/>
        </w:rPr>
        <w:t xml:space="preserve">Цель обработки персональных данных: </w:t>
      </w:r>
      <w:r w:rsidRPr="00914CDF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914CDF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</w:t>
      </w:r>
      <w:proofErr w:type="gramEnd"/>
      <w:r w:rsidRPr="00914CDF">
        <w:rPr>
          <w:snapToGrid w:val="0"/>
          <w:sz w:val="24"/>
          <w:szCs w:val="24"/>
        </w:rPr>
        <w:t xml:space="preserve">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3C4C08" w:rsidRPr="008434B4" w:rsidRDefault="00914CDF" w:rsidP="00914CDF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914CDF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914CDF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proofErr w:type="gramStart"/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  <w:proofErr w:type="gramEnd"/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3C4C08" w:rsidRPr="00382A07" w:rsidRDefault="003C4C08" w:rsidP="003C4C08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r w:rsidRPr="00382A07">
        <w:rPr>
          <w:szCs w:val="24"/>
        </w:rPr>
        <w:lastRenderedPageBreak/>
        <w:t>Инструкции по заполнению</w:t>
      </w:r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914CDF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914CDF">
        <w:rPr>
          <w:b w:val="0"/>
          <w:szCs w:val="24"/>
        </w:rPr>
        <w:t xml:space="preserve">регистрации, место работы и занимаемая должность </w:t>
      </w:r>
      <w:r w:rsidRPr="00914CDF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  <w:proofErr w:type="gramEnd"/>
    </w:p>
    <w:p w:rsidR="003C4C08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914CDF">
        <w:rPr>
          <w:b w:val="0"/>
          <w:bCs w:val="0"/>
          <w:szCs w:val="24"/>
        </w:rPr>
        <w:t xml:space="preserve"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914CDF">
        <w:rPr>
          <w:b w:val="0"/>
          <w:bCs w:val="0"/>
          <w:szCs w:val="24"/>
        </w:rPr>
        <w:t>субконтрагентов</w:t>
      </w:r>
      <w:proofErr w:type="spellEnd"/>
      <w:r w:rsidRPr="00914CDF">
        <w:rPr>
          <w:b w:val="0"/>
          <w:bCs w:val="0"/>
          <w:szCs w:val="24"/>
        </w:rPr>
        <w:t xml:space="preserve"> за предоставление Обществу данных о руководителе, собственниках (участниках, учредителях, акционерах</w:t>
      </w:r>
      <w:proofErr w:type="gramEnd"/>
      <w:r w:rsidRPr="00914CDF">
        <w:rPr>
          <w:b w:val="0"/>
          <w:bCs w:val="0"/>
          <w:szCs w:val="24"/>
        </w:rPr>
        <w:t xml:space="preserve">), </w:t>
      </w:r>
      <w:proofErr w:type="gramStart"/>
      <w:r w:rsidRPr="00914CDF">
        <w:rPr>
          <w:b w:val="0"/>
          <w:bCs w:val="0"/>
          <w:szCs w:val="24"/>
        </w:rPr>
        <w:t xml:space="preserve">в том числе бенефициарах и бенефициарах своего </w:t>
      </w:r>
      <w:proofErr w:type="spellStart"/>
      <w:r w:rsidRPr="00914CDF">
        <w:rPr>
          <w:b w:val="0"/>
          <w:bCs w:val="0"/>
          <w:szCs w:val="24"/>
        </w:rPr>
        <w:t>субконтрагента</w:t>
      </w:r>
      <w:proofErr w:type="spellEnd"/>
      <w:r w:rsidRPr="00914CDF">
        <w:rPr>
          <w:b w:val="0"/>
          <w:bCs w:val="0"/>
          <w:szCs w:val="24"/>
        </w:rPr>
        <w:t xml:space="preserve">, и предполагает, что участник закупки (потенциальный контрагент) / контрагент </w:t>
      </w:r>
      <w:r w:rsidRPr="00914CDF">
        <w:rPr>
          <w:b w:val="0"/>
          <w:szCs w:val="24"/>
        </w:rPr>
        <w:t>– представитель субъектов персональных данных</w:t>
      </w:r>
      <w:r w:rsidRPr="00914CDF">
        <w:rPr>
          <w:b w:val="0"/>
          <w:bCs w:val="0"/>
          <w:szCs w:val="24"/>
        </w:rPr>
        <w:t xml:space="preserve"> – получил у руководителя, своих бенефициаров и бенефициаров своих </w:t>
      </w:r>
      <w:proofErr w:type="spellStart"/>
      <w:r w:rsidRPr="00914CDF">
        <w:rPr>
          <w:b w:val="0"/>
          <w:bCs w:val="0"/>
          <w:szCs w:val="24"/>
        </w:rPr>
        <w:t>субконтрагентов</w:t>
      </w:r>
      <w:proofErr w:type="spellEnd"/>
      <w:r w:rsidRPr="00914CDF">
        <w:rPr>
          <w:b w:val="0"/>
          <w:bCs w:val="0"/>
          <w:szCs w:val="24"/>
        </w:rPr>
        <w:t xml:space="preserve"> согласие на представление (обработку) </w:t>
      </w:r>
      <w:r w:rsidRPr="00914CDF">
        <w:rPr>
          <w:b w:val="0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914CDF">
        <w:rPr>
          <w:b w:val="0"/>
          <w:bCs w:val="0"/>
          <w:szCs w:val="24"/>
        </w:rPr>
        <w:t>ПАО «Россети», ПАО «МРСК Центра» и в уполномоченные государственные органы указанных сведений.</w:t>
      </w:r>
      <w:proofErr w:type="gramEnd"/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8" w:name="_Ref440272256"/>
      <w:bookmarkStart w:id="1579" w:name="_Ref440272678"/>
      <w:bookmarkStart w:id="1580" w:name="_Ref440274944"/>
      <w:bookmarkStart w:id="1581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78"/>
      <w:bookmarkEnd w:id="1579"/>
      <w:bookmarkEnd w:id="1580"/>
      <w:bookmarkEnd w:id="1581"/>
    </w:p>
    <w:p w:rsidR="007A6A39" w:rsidRPr="00382A07" w:rsidRDefault="007A6A39" w:rsidP="007A6A39">
      <w:pPr>
        <w:pStyle w:val="3"/>
        <w:rPr>
          <w:szCs w:val="24"/>
        </w:rPr>
      </w:pPr>
      <w:bookmarkStart w:id="1582" w:name="_Toc439170715"/>
      <w:bookmarkStart w:id="1583" w:name="_Toc439172817"/>
      <w:bookmarkStart w:id="1584" w:name="_Toc439173259"/>
      <w:bookmarkStart w:id="1585" w:name="_Toc439238255"/>
      <w:bookmarkStart w:id="1586" w:name="_Toc439252803"/>
      <w:bookmarkStart w:id="1587" w:name="_Toc439323776"/>
      <w:bookmarkStart w:id="1588" w:name="_Toc440357174"/>
      <w:bookmarkStart w:id="1589" w:name="_Toc440359726"/>
      <w:bookmarkStart w:id="1590" w:name="_Toc440632190"/>
      <w:bookmarkStart w:id="1591" w:name="_Toc440876010"/>
      <w:bookmarkStart w:id="1592" w:name="_Toc441131038"/>
      <w:bookmarkStart w:id="1593" w:name="_Toc447269855"/>
      <w:bookmarkStart w:id="1594" w:name="_Toc464120683"/>
      <w:bookmarkStart w:id="1595" w:name="_Toc466970601"/>
      <w:bookmarkStart w:id="1596" w:name="_Toc468462515"/>
      <w:bookmarkStart w:id="1597" w:name="_Toc469482108"/>
      <w:bookmarkStart w:id="1598" w:name="_Toc472411883"/>
      <w:bookmarkStart w:id="1599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Участник, подавший Заявку на участие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825388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вне зависимости от формы</w:t>
      </w:r>
      <w:r w:rsidR="00825388" w:rsidRPr="00825388">
        <w:rPr>
          <w:sz w:val="24"/>
          <w:szCs w:val="24"/>
        </w:rPr>
        <w:t xml:space="preserve"> и места проведения обязуется: </w:t>
      </w:r>
      <w:r w:rsidR="00825388" w:rsidRPr="00ED3DEB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825388"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>; 3) предоставить</w:t>
      </w:r>
      <w:r w:rsidR="00825388" w:rsidRPr="00ED3DEB">
        <w:rPr>
          <w:sz w:val="24"/>
          <w:szCs w:val="20"/>
          <w:lang w:eastAsia="ru-RU"/>
        </w:rPr>
        <w:t xml:space="preserve"> </w:t>
      </w:r>
      <w:r w:rsidR="00825388" w:rsidRPr="00ED3DEB">
        <w:rPr>
          <w:snapToGrid w:val="0"/>
          <w:sz w:val="24"/>
          <w:szCs w:val="24"/>
          <w:lang w:eastAsia="x-none"/>
        </w:rPr>
        <w:t xml:space="preserve">в течение 10 дней </w:t>
      </w:r>
      <w:r w:rsidR="00825388" w:rsidRPr="00ED3DEB">
        <w:rPr>
          <w:sz w:val="24"/>
          <w:szCs w:val="20"/>
          <w:lang w:eastAsia="ru-RU"/>
        </w:rPr>
        <w:t>с момента размещения соответствующей информации о подведении итогов</w:t>
      </w:r>
      <w:r w:rsidR="00825388" w:rsidRPr="00ED3DEB">
        <w:rPr>
          <w:snapToGrid w:val="0"/>
          <w:sz w:val="24"/>
          <w:szCs w:val="20"/>
          <w:lang w:eastAsia="x-none"/>
        </w:rPr>
        <w:t xml:space="preserve"> документальное подтверждение </w:t>
      </w:r>
      <w:r w:rsidR="00825388" w:rsidRPr="00ED3DEB">
        <w:rPr>
          <w:i/>
          <w:iCs/>
          <w:sz w:val="24"/>
          <w:szCs w:val="20"/>
          <w:lang w:eastAsia="ru-RU"/>
        </w:rPr>
        <w:t>полномочий на поставку продукции от производител</w:t>
      </w:r>
      <w:proofErr w:type="gramStart"/>
      <w:r w:rsidR="00825388" w:rsidRPr="00ED3DEB">
        <w:rPr>
          <w:i/>
          <w:iCs/>
          <w:sz w:val="24"/>
          <w:szCs w:val="20"/>
          <w:lang w:eastAsia="ru-RU"/>
        </w:rPr>
        <w:t>я(</w:t>
      </w:r>
      <w:proofErr w:type="gramEnd"/>
      <w:r w:rsidR="00825388" w:rsidRPr="00ED3DEB">
        <w:rPr>
          <w:i/>
          <w:iCs/>
          <w:sz w:val="24"/>
          <w:szCs w:val="20"/>
          <w:lang w:eastAsia="ru-RU"/>
        </w:rPr>
        <w:t>ей) продукции по договору</w:t>
      </w:r>
      <w:r w:rsidR="00825388" w:rsidRPr="00ED3DEB">
        <w:rPr>
          <w:sz w:val="24"/>
          <w:szCs w:val="24"/>
          <w:lang w:eastAsia="ru-RU"/>
        </w:rPr>
        <w:t xml:space="preserve">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; 4)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</w:rPr>
        <w:t xml:space="preserve"> (</w:t>
      </w:r>
      <w:r w:rsidR="00825388" w:rsidRPr="00ED3D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825388" w:rsidRPr="00ED3DEB">
        <w:rPr>
          <w:sz w:val="24"/>
          <w:szCs w:val="24"/>
        </w:rPr>
        <w:t>)</w:t>
      </w:r>
      <w:r w:rsidR="002F7C72" w:rsidRPr="00825388">
        <w:rPr>
          <w:sz w:val="24"/>
          <w:szCs w:val="24"/>
        </w:rPr>
        <w:t>.</w:t>
      </w: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 случае если</w:t>
      </w:r>
      <w:r w:rsidRPr="002F7C72">
        <w:rPr>
          <w:sz w:val="24"/>
          <w:szCs w:val="24"/>
        </w:rPr>
        <w:t xml:space="preserve"> Участником будут нарушены обязательства, возникшие и связанные с подачей Заявки на участие </w:t>
      </w:r>
      <w:proofErr w:type="gramStart"/>
      <w:r w:rsidRPr="002F7C72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</w:t>
      </w:r>
      <w:proofErr w:type="gramStart"/>
      <w:r w:rsidRPr="00382A07">
        <w:rPr>
          <w:sz w:val="24"/>
          <w:szCs w:val="24"/>
        </w:rPr>
        <w:t xml:space="preserve"> _____________________ (_______________) </w:t>
      </w:r>
      <w:proofErr w:type="gramEnd"/>
      <w:r w:rsidRPr="00382A07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</w:t>
      </w:r>
      <w:proofErr w:type="gramStart"/>
      <w:r w:rsidRPr="00382A07">
        <w:rPr>
          <w:sz w:val="24"/>
          <w:szCs w:val="24"/>
        </w:rPr>
        <w:t>установили и согласились</w:t>
      </w:r>
      <w:proofErr w:type="gramEnd"/>
      <w:r w:rsidRPr="00382A07">
        <w:rPr>
          <w:sz w:val="24"/>
          <w:szCs w:val="24"/>
        </w:rPr>
        <w:t xml:space="preserve">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По </w:t>
      </w:r>
      <w:r w:rsidRPr="00ED3DEB">
        <w:rPr>
          <w:sz w:val="24"/>
          <w:szCs w:val="24"/>
        </w:rPr>
        <w:t>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ED3DEB" w:rsidRDefault="00825388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ED3DEB">
        <w:rPr>
          <w:sz w:val="24"/>
          <w:szCs w:val="24"/>
          <w:lang w:eastAsia="ru-RU"/>
        </w:rPr>
        <w:t xml:space="preserve"> порядке; 3</w:t>
      </w:r>
      <w:r w:rsidRPr="00ED3DEB">
        <w:rPr>
          <w:sz w:val="24"/>
          <w:szCs w:val="20"/>
          <w:lang w:eastAsia="ru-RU"/>
        </w:rPr>
        <w:t>) предоставит в течение 10 дней 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0"/>
          <w:lang w:eastAsia="x-none"/>
        </w:rPr>
        <w:t xml:space="preserve"> </w:t>
      </w:r>
      <w:r w:rsidRPr="00ED3DEB">
        <w:rPr>
          <w:i/>
          <w:iCs/>
          <w:sz w:val="24"/>
          <w:szCs w:val="20"/>
          <w:lang w:eastAsia="ru-RU"/>
        </w:rPr>
        <w:t>документальное подтверждение полномочий на поставку продукции от производител</w:t>
      </w:r>
      <w:proofErr w:type="gramStart"/>
      <w:r w:rsidRPr="00ED3DEB">
        <w:rPr>
          <w:i/>
          <w:iCs/>
          <w:sz w:val="24"/>
          <w:szCs w:val="20"/>
          <w:lang w:eastAsia="ru-RU"/>
        </w:rPr>
        <w:t>я(</w:t>
      </w:r>
      <w:proofErr w:type="gramEnd"/>
      <w:r w:rsidRPr="00ED3DEB">
        <w:rPr>
          <w:i/>
          <w:iCs/>
          <w:sz w:val="24"/>
          <w:szCs w:val="20"/>
          <w:lang w:eastAsia="ru-RU"/>
        </w:rPr>
        <w:t xml:space="preserve">ей) продукции по договору; </w:t>
      </w:r>
      <w:proofErr w:type="gramStart"/>
      <w:r w:rsidRPr="00ED3DEB">
        <w:rPr>
          <w:iCs/>
          <w:sz w:val="24"/>
          <w:szCs w:val="20"/>
          <w:lang w:eastAsia="ru-RU"/>
        </w:rPr>
        <w:t>4</w:t>
      </w:r>
      <w:r w:rsidRPr="00ED3DEB">
        <w:rPr>
          <w:sz w:val="24"/>
          <w:szCs w:val="24"/>
          <w:lang w:eastAsia="ru-RU"/>
        </w:rPr>
        <w:t>) предоставит в соответствии с установленным действующим законодательством обеспечение исполнения договора (</w:t>
      </w:r>
      <w:r w:rsidRPr="00ED3DEB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ED3DEB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ED3DEB">
        <w:rPr>
          <w:sz w:val="24"/>
          <w:szCs w:val="24"/>
        </w:rPr>
        <w:t>.</w:t>
      </w:r>
      <w:proofErr w:type="gramEnd"/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ED3DEB">
        <w:rPr>
          <w:sz w:val="24"/>
          <w:szCs w:val="24"/>
        </w:rPr>
        <w:t>предоставлять иные документы</w:t>
      </w:r>
      <w:proofErr w:type="gramEnd"/>
      <w:r w:rsidRPr="00ED3DEB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ED3DEB">
        <w:rPr>
          <w:sz w:val="24"/>
          <w:szCs w:val="24"/>
        </w:rPr>
        <w:t>Заявки</w:t>
      </w:r>
      <w:r w:rsidRPr="00ED3DEB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</w:t>
      </w:r>
      <w:r w:rsidRPr="00382A07">
        <w:rPr>
          <w:sz w:val="24"/>
          <w:szCs w:val="24"/>
        </w:rPr>
        <w:t xml:space="preserve">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600" w:name="_Toc439170716"/>
      <w:bookmarkStart w:id="1601" w:name="_Toc439172818"/>
      <w:bookmarkStart w:id="1602" w:name="_Toc439173260"/>
      <w:bookmarkStart w:id="1603" w:name="_Toc439238256"/>
      <w:bookmarkStart w:id="1604" w:name="_Toc439252804"/>
      <w:bookmarkStart w:id="1605" w:name="_Toc439323777"/>
      <w:bookmarkStart w:id="1606" w:name="_Toc440357175"/>
      <w:bookmarkStart w:id="1607" w:name="_Toc440359727"/>
      <w:bookmarkStart w:id="1608" w:name="_Toc440632191"/>
      <w:bookmarkStart w:id="1609" w:name="_Toc440876011"/>
      <w:bookmarkStart w:id="1610" w:name="_Toc441131039"/>
      <w:bookmarkStart w:id="1611" w:name="_Toc447269856"/>
      <w:bookmarkStart w:id="1612" w:name="_Toc464120684"/>
      <w:bookmarkStart w:id="1613" w:name="_Toc466970602"/>
      <w:bookmarkStart w:id="1614" w:name="_Toc468462516"/>
      <w:bookmarkStart w:id="1615" w:name="_Toc469482109"/>
      <w:bookmarkStart w:id="1616" w:name="_Toc472411884"/>
      <w:bookmarkStart w:id="1617" w:name="_Toc498588969"/>
      <w:r w:rsidRPr="00382A07">
        <w:rPr>
          <w:szCs w:val="24"/>
        </w:rPr>
        <w:lastRenderedPageBreak/>
        <w:t>Инструкции по заполнению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0731A1" w:rsidRPr="00382A07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4"/>
          <w:headerReference w:type="default" r:id="rId55"/>
          <w:footerReference w:type="even" r:id="rId56"/>
          <w:headerReference w:type="first" r:id="rId57"/>
          <w:footerReference w:type="first" r:id="rId58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8" w:name="_Toc426108836"/>
      <w:bookmarkStart w:id="1619" w:name="_Ref441574460"/>
      <w:bookmarkStart w:id="1620" w:name="_Ref441574649"/>
      <w:bookmarkStart w:id="1621" w:name="_Toc441575251"/>
      <w:bookmarkStart w:id="1622" w:name="_Ref442187883"/>
      <w:bookmarkStart w:id="1623" w:name="_Ref467569419"/>
      <w:bookmarkStart w:id="1624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18"/>
      <w:bookmarkEnd w:id="1619"/>
      <w:bookmarkEnd w:id="1620"/>
      <w:bookmarkEnd w:id="1621"/>
      <w:bookmarkEnd w:id="1622"/>
      <w:bookmarkEnd w:id="1623"/>
      <w:bookmarkEnd w:id="1624"/>
    </w:p>
    <w:p w:rsidR="00726A75" w:rsidRPr="00382A07" w:rsidRDefault="00726A75" w:rsidP="00726A75">
      <w:pPr>
        <w:pStyle w:val="3"/>
        <w:rPr>
          <w:szCs w:val="24"/>
        </w:rPr>
      </w:pPr>
      <w:bookmarkStart w:id="1625" w:name="_Toc426108837"/>
      <w:bookmarkStart w:id="1626" w:name="_Ref441574456"/>
      <w:bookmarkStart w:id="1627" w:name="_Toc441575252"/>
      <w:bookmarkStart w:id="1628" w:name="_Toc447269864"/>
      <w:bookmarkStart w:id="1629" w:name="_Toc464120686"/>
      <w:bookmarkStart w:id="1630" w:name="_Toc466970604"/>
      <w:bookmarkStart w:id="1631" w:name="_Toc468462518"/>
      <w:bookmarkStart w:id="1632" w:name="_Toc469482111"/>
      <w:bookmarkStart w:id="1633" w:name="_Toc472411886"/>
      <w:bookmarkStart w:id="1634" w:name="_Toc498588971"/>
      <w:r w:rsidRPr="00382A07">
        <w:rPr>
          <w:szCs w:val="24"/>
        </w:rPr>
        <w:t xml:space="preserve">Форма Расписки  сдачи-приемки </w:t>
      </w:r>
      <w:bookmarkEnd w:id="1625"/>
      <w:r w:rsidRPr="00382A07">
        <w:rPr>
          <w:szCs w:val="24"/>
        </w:rPr>
        <w:t>соглашения о неустойке</w:t>
      </w:r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</w:t>
            </w:r>
            <w:proofErr w:type="gramStart"/>
            <w:r w:rsidRPr="00382A07">
              <w:rPr>
                <w:sz w:val="24"/>
                <w:szCs w:val="24"/>
              </w:rPr>
              <w:t>МСК</w:t>
            </w:r>
            <w:proofErr w:type="gramEnd"/>
            <w:r w:rsidRPr="00382A07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d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35" w:name="_Toc426108838"/>
      <w:bookmarkStart w:id="1636" w:name="_Toc441575253"/>
      <w:bookmarkStart w:id="1637" w:name="_Toc447269865"/>
      <w:bookmarkStart w:id="1638" w:name="_Toc464120687"/>
      <w:bookmarkStart w:id="1639" w:name="_Toc466970605"/>
      <w:bookmarkStart w:id="1640" w:name="_Toc468462519"/>
      <w:bookmarkStart w:id="1641" w:name="_Toc469482112"/>
      <w:bookmarkStart w:id="1642" w:name="_Toc472411887"/>
      <w:bookmarkStart w:id="1643" w:name="_Toc498588972"/>
      <w:r w:rsidRPr="00382A07">
        <w:rPr>
          <w:szCs w:val="24"/>
        </w:rPr>
        <w:lastRenderedPageBreak/>
        <w:t>Инструкции по заполнению</w:t>
      </w:r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«Участник», в </w:t>
      </w:r>
      <w:proofErr w:type="gramStart"/>
      <w:r w:rsidRPr="00382A07">
        <w:rPr>
          <w:sz w:val="24"/>
          <w:szCs w:val="24"/>
        </w:rPr>
        <w:t>которой</w:t>
      </w:r>
      <w:proofErr w:type="gramEnd"/>
      <w:r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  <w:proofErr w:type="gramEnd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44" w:name="_Ref440272274"/>
      <w:bookmarkStart w:id="1645" w:name="_Ref440274756"/>
      <w:bookmarkStart w:id="1646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44"/>
      <w:bookmarkEnd w:id="1645"/>
      <w:bookmarkEnd w:id="1646"/>
    </w:p>
    <w:p w:rsidR="007857E5" w:rsidRPr="00382A07" w:rsidRDefault="007857E5" w:rsidP="007857E5">
      <w:pPr>
        <w:pStyle w:val="3"/>
        <w:rPr>
          <w:szCs w:val="24"/>
        </w:rPr>
      </w:pPr>
      <w:bookmarkStart w:id="1647" w:name="_Toc439170718"/>
      <w:bookmarkStart w:id="1648" w:name="_Toc439172820"/>
      <w:bookmarkStart w:id="1649" w:name="_Toc439173262"/>
      <w:bookmarkStart w:id="1650" w:name="_Toc439238258"/>
      <w:bookmarkStart w:id="1651" w:name="_Toc439252806"/>
      <w:bookmarkStart w:id="1652" w:name="_Toc439323779"/>
      <w:bookmarkStart w:id="1653" w:name="_Toc440357177"/>
      <w:bookmarkStart w:id="1654" w:name="_Toc440359729"/>
      <w:bookmarkStart w:id="1655" w:name="_Toc440632193"/>
      <w:bookmarkStart w:id="1656" w:name="_Toc440876013"/>
      <w:bookmarkStart w:id="1657" w:name="_Toc441131041"/>
      <w:bookmarkStart w:id="1658" w:name="_Toc447269858"/>
      <w:bookmarkStart w:id="1659" w:name="_Toc464120689"/>
      <w:bookmarkStart w:id="1660" w:name="_Toc466970607"/>
      <w:bookmarkStart w:id="1661" w:name="_Toc468462521"/>
      <w:bookmarkStart w:id="1662" w:name="_Toc469482114"/>
      <w:bookmarkStart w:id="1663" w:name="_Toc472411889"/>
      <w:bookmarkStart w:id="1664" w:name="_Toc498588974"/>
      <w:r w:rsidRPr="00382A07">
        <w:rPr>
          <w:szCs w:val="24"/>
        </w:rPr>
        <w:t xml:space="preserve">Форма </w:t>
      </w:r>
      <w:bookmarkEnd w:id="1647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65" w:name="_Toc300142269"/>
      <w:bookmarkStart w:id="1666" w:name="_Toc309735391"/>
      <w:bookmarkStart w:id="1667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65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66"/>
      <w:bookmarkEnd w:id="1667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382A07">
        <w:rPr>
          <w:sz w:val="24"/>
          <w:szCs w:val="24"/>
        </w:rPr>
        <w:t xml:space="preserve">предпринимателей) </w:t>
      </w:r>
      <w:proofErr w:type="gramEnd"/>
      <w:r w:rsidRPr="00382A07">
        <w:rPr>
          <w:sz w:val="24"/>
          <w:szCs w:val="24"/>
        </w:rPr>
        <w:t xml:space="preserve">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68" w:name="_Toc439170719"/>
      <w:bookmarkStart w:id="1669" w:name="_Toc439172821"/>
      <w:bookmarkStart w:id="1670" w:name="_Toc439173263"/>
      <w:bookmarkStart w:id="1671" w:name="_Toc439238259"/>
      <w:bookmarkStart w:id="1672" w:name="_Toc439252807"/>
      <w:bookmarkStart w:id="1673" w:name="_Toc439323780"/>
      <w:bookmarkStart w:id="1674" w:name="_Toc440357178"/>
      <w:bookmarkStart w:id="1675" w:name="_Toc440359730"/>
      <w:bookmarkStart w:id="1676" w:name="_Toc440632194"/>
      <w:bookmarkStart w:id="1677" w:name="_Toc440876014"/>
      <w:bookmarkStart w:id="1678" w:name="_Toc441131042"/>
      <w:bookmarkStart w:id="1679" w:name="_Toc447269859"/>
      <w:bookmarkStart w:id="1680" w:name="_Toc464120690"/>
      <w:bookmarkStart w:id="1681" w:name="_Toc466970608"/>
      <w:bookmarkStart w:id="1682" w:name="_Toc468462522"/>
      <w:bookmarkStart w:id="1683" w:name="_Toc469482115"/>
      <w:bookmarkStart w:id="1684" w:name="_Toc472411890"/>
      <w:bookmarkStart w:id="1685" w:name="_Toc498588975"/>
      <w:r w:rsidRPr="00382A07">
        <w:rPr>
          <w:szCs w:val="24"/>
        </w:rPr>
        <w:lastRenderedPageBreak/>
        <w:t>Инструкции по заполнению</w:t>
      </w:r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86" w:name="_Ref93268095"/>
      <w:bookmarkStart w:id="1687" w:name="_Ref93268099"/>
      <w:bookmarkStart w:id="1688" w:name="_Toc98253958"/>
      <w:bookmarkStart w:id="1689" w:name="_Toc165173884"/>
      <w:bookmarkStart w:id="1690" w:name="_Toc423423678"/>
      <w:bookmarkStart w:id="1691" w:name="_Ref440272510"/>
      <w:bookmarkStart w:id="1692" w:name="_Ref440274961"/>
      <w:bookmarkStart w:id="1693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</w:p>
    <w:p w:rsidR="00635719" w:rsidRPr="00382A07" w:rsidRDefault="00635719" w:rsidP="00635719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635719" w:rsidRPr="00382A07" w:rsidRDefault="00635719" w:rsidP="00635719">
      <w:pPr>
        <w:pStyle w:val="3"/>
        <w:rPr>
          <w:szCs w:val="24"/>
        </w:rPr>
      </w:pPr>
      <w:bookmarkStart w:id="1694" w:name="_Toc90385125"/>
      <w:bookmarkStart w:id="1695" w:name="_Toc439170705"/>
      <w:bookmarkStart w:id="1696" w:name="_Toc439172807"/>
      <w:bookmarkStart w:id="1697" w:name="_Toc439173268"/>
      <w:bookmarkStart w:id="1698" w:name="_Toc439238264"/>
      <w:bookmarkStart w:id="1699" w:name="_Toc439252812"/>
      <w:bookmarkStart w:id="1700" w:name="_Toc439323785"/>
      <w:bookmarkStart w:id="1701" w:name="_Toc440357183"/>
      <w:bookmarkStart w:id="1702" w:name="_Toc440359735"/>
      <w:bookmarkStart w:id="1703" w:name="_Toc440632199"/>
      <w:bookmarkStart w:id="1704" w:name="_Toc440876016"/>
      <w:bookmarkStart w:id="1705" w:name="_Toc441131044"/>
      <w:bookmarkStart w:id="1706" w:name="_Toc447269861"/>
      <w:bookmarkStart w:id="1707" w:name="_Toc464120692"/>
      <w:bookmarkStart w:id="1708" w:name="_Toc466970610"/>
      <w:bookmarkStart w:id="1709" w:name="_Toc468462524"/>
      <w:bookmarkStart w:id="1710" w:name="_Toc469482117"/>
      <w:bookmarkStart w:id="1711" w:name="_Toc472411892"/>
      <w:bookmarkStart w:id="1712" w:name="_Toc498588977"/>
      <w:r w:rsidRPr="00382A07">
        <w:rPr>
          <w:szCs w:val="24"/>
        </w:rPr>
        <w:t xml:space="preserve">Форма </w:t>
      </w:r>
      <w:proofErr w:type="gramStart"/>
      <w:r w:rsidRPr="00382A07">
        <w:rPr>
          <w:szCs w:val="24"/>
        </w:rPr>
        <w:t>плана распределения объемов выполнения поставок</w:t>
      </w:r>
      <w:proofErr w:type="gramEnd"/>
      <w:r w:rsidRPr="00382A07">
        <w:rPr>
          <w:szCs w:val="24"/>
        </w:rPr>
        <w:t xml:space="preserve"> внутри коллективного Участника</w:t>
      </w:r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План </w:t>
      </w:r>
      <w:proofErr w:type="gramStart"/>
      <w:r w:rsidRPr="00382A0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382A07">
        <w:rPr>
          <w:b/>
          <w:sz w:val="24"/>
          <w:szCs w:val="24"/>
        </w:rPr>
        <w:t xml:space="preserve">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382A07">
              <w:rPr>
                <w:b/>
              </w:rPr>
              <w:t>в</w:t>
            </w:r>
            <w:proofErr w:type="gramEnd"/>
            <w:r w:rsidRPr="00382A07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13" w:name="_Toc90385126"/>
      <w:bookmarkStart w:id="1714" w:name="_Toc98253959"/>
      <w:bookmarkStart w:id="1715" w:name="_Toc157248211"/>
      <w:bookmarkStart w:id="1716" w:name="_Toc157496580"/>
      <w:bookmarkStart w:id="1717" w:name="_Toc158206119"/>
      <w:bookmarkStart w:id="1718" w:name="_Toc164057804"/>
      <w:bookmarkStart w:id="1719" w:name="_Toc164137154"/>
      <w:bookmarkStart w:id="1720" w:name="_Toc164161314"/>
      <w:bookmarkStart w:id="1721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22" w:name="_Toc439170706"/>
      <w:bookmarkStart w:id="1723" w:name="_Toc439172808"/>
      <w:bookmarkStart w:id="1724" w:name="_Toc439173269"/>
      <w:bookmarkStart w:id="1725" w:name="_Toc439238265"/>
      <w:bookmarkStart w:id="1726" w:name="_Toc439252813"/>
      <w:bookmarkStart w:id="1727" w:name="_Toc439323786"/>
      <w:bookmarkStart w:id="1728" w:name="_Toc440357184"/>
      <w:bookmarkStart w:id="1729" w:name="_Toc440359736"/>
      <w:bookmarkStart w:id="1730" w:name="_Toc440632200"/>
      <w:bookmarkStart w:id="1731" w:name="_Toc440876017"/>
      <w:bookmarkStart w:id="1732" w:name="_Toc441131045"/>
      <w:bookmarkStart w:id="1733" w:name="_Toc447269862"/>
      <w:bookmarkStart w:id="1734" w:name="_Toc464120693"/>
      <w:bookmarkStart w:id="1735" w:name="_Toc466970611"/>
      <w:bookmarkStart w:id="1736" w:name="_Toc468462525"/>
      <w:bookmarkStart w:id="1737" w:name="_Toc469482118"/>
      <w:bookmarkStart w:id="1738" w:name="_Toc472411893"/>
      <w:bookmarkStart w:id="1739" w:name="_Toc498588978"/>
      <w:r w:rsidRPr="00382A07">
        <w:rPr>
          <w:szCs w:val="24"/>
        </w:rPr>
        <w:lastRenderedPageBreak/>
        <w:t>Инструкции по заполнению</w:t>
      </w:r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382A07">
        <w:rPr>
          <w:sz w:val="24"/>
          <w:szCs w:val="24"/>
        </w:rPr>
        <w:t>с</w:t>
      </w:r>
      <w:proofErr w:type="gramEnd"/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0357" w:rsidRDefault="00AB0357">
      <w:pPr>
        <w:spacing w:line="240" w:lineRule="auto"/>
      </w:pPr>
      <w:r>
        <w:separator/>
      </w:r>
    </w:p>
  </w:endnote>
  <w:endnote w:type="continuationSeparator" w:id="0">
    <w:p w:rsidR="00AB0357" w:rsidRDefault="00AB0357">
      <w:pPr>
        <w:spacing w:line="240" w:lineRule="auto"/>
      </w:pPr>
      <w:r>
        <w:continuationSeparator/>
      </w:r>
    </w:p>
  </w:endnote>
  <w:endnote w:id="1">
    <w:p w:rsidR="00CE5ECC" w:rsidRPr="001D6DBB" w:rsidRDefault="00CE5ECC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E5ECC" w:rsidRDefault="00CE5ECC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Pr="00C933F5" w:rsidRDefault="00CE5ECC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C933F5">
      <w:rPr>
        <w:sz w:val="16"/>
        <w:szCs w:val="16"/>
        <w:lang w:eastAsia="ru-RU"/>
      </w:rPr>
      <w:t>Стр.</w:t>
    </w:r>
    <w:r w:rsidRPr="00C933F5">
      <w:rPr>
        <w:sz w:val="16"/>
        <w:szCs w:val="16"/>
        <w:lang w:eastAsia="ru-RU"/>
      </w:rPr>
      <w:fldChar w:fldCharType="begin"/>
    </w:r>
    <w:r w:rsidRPr="00C933F5">
      <w:rPr>
        <w:sz w:val="16"/>
        <w:szCs w:val="16"/>
        <w:lang w:eastAsia="ru-RU"/>
      </w:rPr>
      <w:instrText xml:space="preserve"> PAGE </w:instrText>
    </w:r>
    <w:r w:rsidRPr="00C933F5">
      <w:rPr>
        <w:sz w:val="16"/>
        <w:szCs w:val="16"/>
        <w:lang w:eastAsia="ru-RU"/>
      </w:rPr>
      <w:fldChar w:fldCharType="separate"/>
    </w:r>
    <w:r w:rsidR="008A7495">
      <w:rPr>
        <w:noProof/>
        <w:sz w:val="16"/>
        <w:szCs w:val="16"/>
        <w:lang w:eastAsia="ru-RU"/>
      </w:rPr>
      <w:t>30</w:t>
    </w:r>
    <w:r w:rsidRPr="00C933F5">
      <w:rPr>
        <w:sz w:val="16"/>
        <w:szCs w:val="16"/>
        <w:lang w:eastAsia="ru-RU"/>
      </w:rPr>
      <w:fldChar w:fldCharType="end"/>
    </w:r>
  </w:p>
  <w:p w:rsidR="00CE5ECC" w:rsidRPr="00EE0539" w:rsidRDefault="00CE5ECC" w:rsidP="00832D0A">
    <w:pPr>
      <w:pStyle w:val="aff2"/>
      <w:jc w:val="center"/>
      <w:rPr>
        <w:sz w:val="18"/>
        <w:szCs w:val="18"/>
      </w:rPr>
    </w:pPr>
    <w:r w:rsidRPr="00C933F5">
      <w:rPr>
        <w:sz w:val="18"/>
        <w:szCs w:val="18"/>
      </w:rPr>
      <w:t xml:space="preserve">Открытый запрос предложений на право заключения Договора на поставку </w:t>
    </w:r>
    <w:r w:rsidR="00AB1781">
      <w:rPr>
        <w:sz w:val="18"/>
        <w:szCs w:val="18"/>
      </w:rPr>
      <w:t>ДГУ</w:t>
    </w:r>
    <w:r w:rsidRPr="00C933F5">
      <w:rPr>
        <w:sz w:val="18"/>
        <w:szCs w:val="18"/>
      </w:rPr>
      <w:t xml:space="preserve"> для нужд ПАО «МРСК Центра» (филиала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0357" w:rsidRDefault="00AB0357">
      <w:pPr>
        <w:spacing w:line="240" w:lineRule="auto"/>
      </w:pPr>
      <w:r>
        <w:separator/>
      </w:r>
    </w:p>
  </w:footnote>
  <w:footnote w:type="continuationSeparator" w:id="0">
    <w:p w:rsidR="00AB0357" w:rsidRDefault="00AB0357">
      <w:pPr>
        <w:spacing w:line="240" w:lineRule="auto"/>
      </w:pPr>
      <w:r>
        <w:continuationSeparator/>
      </w:r>
    </w:p>
  </w:footnote>
  <w:footnote w:id="1">
    <w:p w:rsidR="00CE5ECC" w:rsidRPr="00B36685" w:rsidRDefault="00CE5ECC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CE5ECC" w:rsidRDefault="00CE5ECC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CE5ECC" w:rsidRDefault="00CE5ECC" w:rsidP="00642D28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CE5ECC" w:rsidRPr="00F83889" w:rsidRDefault="00CE5ECC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CE5ECC" w:rsidRPr="00F83889" w:rsidRDefault="00CE5ECC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CE5ECC" w:rsidRPr="00F83889" w:rsidRDefault="00CE5ECC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CE5ECC" w:rsidRPr="00F83889" w:rsidRDefault="00CE5ECC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CE5ECC" w:rsidRDefault="00CE5ECC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Pr="00930031" w:rsidRDefault="00CE5ECC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318D3771"/>
    <w:multiLevelType w:val="multilevel"/>
    <w:tmpl w:val="02A2560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1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2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6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4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6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7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0">
    <w:nsid w:val="4E792DFA"/>
    <w:multiLevelType w:val="hybridMultilevel"/>
    <w:tmpl w:val="A0F4232E"/>
    <w:lvl w:ilvl="0" w:tplc="174C2E3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5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7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8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9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4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5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6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8">
    <w:nsid w:val="6FB26274"/>
    <w:multiLevelType w:val="hybridMultilevel"/>
    <w:tmpl w:val="79089044"/>
    <w:lvl w:ilvl="0" w:tplc="140692E4">
      <w:start w:val="3"/>
      <w:numFmt w:val="decimal"/>
      <w:lvlText w:val="3.13.%1"/>
      <w:lvlJc w:val="left"/>
      <w:pPr>
        <w:ind w:left="26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0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1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2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3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74187DCF"/>
    <w:multiLevelType w:val="hybridMultilevel"/>
    <w:tmpl w:val="6B8C48E8"/>
    <w:name w:val="WW8Num512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45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6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5"/>
  </w:num>
  <w:num w:numId="22">
    <w:abstractNumId w:val="130"/>
  </w:num>
  <w:num w:numId="23">
    <w:abstractNumId w:val="98"/>
  </w:num>
  <w:num w:numId="24">
    <w:abstractNumId w:val="132"/>
  </w:num>
  <w:num w:numId="25">
    <w:abstractNumId w:val="121"/>
  </w:num>
  <w:num w:numId="26">
    <w:abstractNumId w:val="109"/>
  </w:num>
  <w:num w:numId="27">
    <w:abstractNumId w:val="75"/>
  </w:num>
  <w:num w:numId="28">
    <w:abstractNumId w:val="97"/>
  </w:num>
  <w:num w:numId="29">
    <w:abstractNumId w:val="133"/>
  </w:num>
  <w:num w:numId="30">
    <w:abstractNumId w:val="93"/>
  </w:num>
  <w:num w:numId="31">
    <w:abstractNumId w:val="94"/>
  </w:num>
  <w:num w:numId="32">
    <w:abstractNumId w:val="118"/>
  </w:num>
  <w:num w:numId="33">
    <w:abstractNumId w:val="137"/>
  </w:num>
  <w:num w:numId="34">
    <w:abstractNumId w:val="123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5"/>
  </w:num>
  <w:num w:numId="44">
    <w:abstractNumId w:val="0"/>
  </w:num>
  <w:num w:numId="45">
    <w:abstractNumId w:val="110"/>
  </w:num>
  <w:num w:numId="46">
    <w:abstractNumId w:val="126"/>
  </w:num>
  <w:num w:numId="47">
    <w:abstractNumId w:val="129"/>
  </w:num>
  <w:num w:numId="48">
    <w:abstractNumId w:val="122"/>
  </w:num>
  <w:num w:numId="49">
    <w:abstractNumId w:val="146"/>
  </w:num>
  <w:num w:numId="50">
    <w:abstractNumId w:val="91"/>
  </w:num>
  <w:num w:numId="51">
    <w:abstractNumId w:val="79"/>
  </w:num>
  <w:num w:numId="52">
    <w:abstractNumId w:val="131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2"/>
  </w:num>
  <w:num w:numId="58">
    <w:abstractNumId w:val="117"/>
  </w:num>
  <w:num w:numId="59">
    <w:abstractNumId w:val="72"/>
  </w:num>
  <w:num w:numId="60">
    <w:abstractNumId w:val="89"/>
  </w:num>
  <w:num w:numId="61">
    <w:abstractNumId w:val="73"/>
  </w:num>
  <w:num w:numId="62">
    <w:abstractNumId w:val="139"/>
  </w:num>
  <w:num w:numId="6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8"/>
  </w:num>
  <w:num w:numId="65">
    <w:abstractNumId w:val="134"/>
    <w:lvlOverride w:ilvl="0">
      <w:startOverride w:val="1"/>
    </w:lvlOverride>
  </w:num>
  <w:num w:numId="66">
    <w:abstractNumId w:val="76"/>
  </w:num>
  <w:num w:numId="67">
    <w:abstractNumId w:val="141"/>
  </w:num>
  <w:num w:numId="68">
    <w:abstractNumId w:val="85"/>
  </w:num>
  <w:num w:numId="69">
    <w:abstractNumId w:val="112"/>
  </w:num>
  <w:num w:numId="70">
    <w:abstractNumId w:val="96"/>
  </w:num>
  <w:num w:numId="71">
    <w:abstractNumId w:val="116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7"/>
  </w:num>
  <w:num w:numId="74">
    <w:abstractNumId w:val="140"/>
  </w:num>
  <w:num w:numId="75">
    <w:abstractNumId w:val="88"/>
  </w:num>
  <w:num w:numId="76">
    <w:abstractNumId w:val="115"/>
  </w:num>
  <w:num w:numId="77">
    <w:abstractNumId w:val="145"/>
  </w:num>
  <w:num w:numId="78">
    <w:abstractNumId w:val="119"/>
  </w:num>
  <w:num w:numId="79">
    <w:abstractNumId w:val="107"/>
  </w:num>
  <w:num w:numId="80">
    <w:abstractNumId w:val="111"/>
  </w:num>
  <w:num w:numId="81">
    <w:abstractNumId w:val="104"/>
  </w:num>
  <w:num w:numId="82">
    <w:abstractNumId w:val="105"/>
  </w:num>
  <w:num w:numId="83">
    <w:abstractNumId w:val="124"/>
  </w:num>
  <w:num w:numId="84">
    <w:abstractNumId w:val="90"/>
  </w:num>
  <w:num w:numId="85">
    <w:abstractNumId w:val="103"/>
  </w:num>
  <w:num w:numId="86">
    <w:abstractNumId w:val="120"/>
  </w:num>
  <w:num w:numId="87">
    <w:abstractNumId w:val="113"/>
  </w:num>
  <w:num w:numId="88">
    <w:abstractNumId w:val="143"/>
  </w:num>
  <w:num w:numId="89">
    <w:abstractNumId w:val="114"/>
  </w:num>
  <w:num w:numId="90">
    <w:abstractNumId w:val="100"/>
  </w:num>
  <w:num w:numId="91">
    <w:abstractNumId w:val="138"/>
  </w:num>
  <w:num w:numId="92">
    <w:abstractNumId w:val="136"/>
  </w:num>
  <w:num w:numId="93">
    <w:abstractNumId w:val="147"/>
  </w:num>
  <w:num w:numId="94">
    <w:abstractNumId w:val="142"/>
  </w:num>
  <w:num w:numId="95">
    <w:abstractNumId w:val="144"/>
  </w:num>
  <w:num w:numId="96">
    <w:abstractNumId w:val="1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216B"/>
    <w:rsid w:val="0000573D"/>
    <w:rsid w:val="00006EAA"/>
    <w:rsid w:val="00007625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1276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065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09E6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384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C01F9"/>
    <w:rsid w:val="001C325A"/>
    <w:rsid w:val="001C3F34"/>
    <w:rsid w:val="001C53D9"/>
    <w:rsid w:val="001C624B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2F7C72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08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17C"/>
    <w:rsid w:val="00425AFC"/>
    <w:rsid w:val="00425CE3"/>
    <w:rsid w:val="0042632C"/>
    <w:rsid w:val="00426B53"/>
    <w:rsid w:val="004349A2"/>
    <w:rsid w:val="004360F5"/>
    <w:rsid w:val="004376CE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29DF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D5055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887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1895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6BC"/>
    <w:rsid w:val="005D31A5"/>
    <w:rsid w:val="005D422F"/>
    <w:rsid w:val="005D4A00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2C9B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1A96"/>
    <w:rsid w:val="0069572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1906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478AF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3A"/>
    <w:rsid w:val="00781AF1"/>
    <w:rsid w:val="007829BC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570"/>
    <w:rsid w:val="00820936"/>
    <w:rsid w:val="00821577"/>
    <w:rsid w:val="0082292A"/>
    <w:rsid w:val="00825388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A72D9"/>
    <w:rsid w:val="008A7495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14CDF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6F7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2FF2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46CFE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0357"/>
    <w:rsid w:val="00AB1781"/>
    <w:rsid w:val="00AB54F8"/>
    <w:rsid w:val="00AC1995"/>
    <w:rsid w:val="00AC2737"/>
    <w:rsid w:val="00AD344A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3BF3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E19"/>
    <w:rsid w:val="00B26463"/>
    <w:rsid w:val="00B26A26"/>
    <w:rsid w:val="00B27CCD"/>
    <w:rsid w:val="00B30304"/>
    <w:rsid w:val="00B32859"/>
    <w:rsid w:val="00B32CC3"/>
    <w:rsid w:val="00B37046"/>
    <w:rsid w:val="00B42AE0"/>
    <w:rsid w:val="00B42DA0"/>
    <w:rsid w:val="00B45AFF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33F5"/>
    <w:rsid w:val="00C94B16"/>
    <w:rsid w:val="00C95F76"/>
    <w:rsid w:val="00C96484"/>
    <w:rsid w:val="00C96CE2"/>
    <w:rsid w:val="00C97FDB"/>
    <w:rsid w:val="00CA2539"/>
    <w:rsid w:val="00CA33D5"/>
    <w:rsid w:val="00CA44AD"/>
    <w:rsid w:val="00CA64E5"/>
    <w:rsid w:val="00CA7861"/>
    <w:rsid w:val="00CB6141"/>
    <w:rsid w:val="00CB7299"/>
    <w:rsid w:val="00CB7EB3"/>
    <w:rsid w:val="00CC3810"/>
    <w:rsid w:val="00CC3A1A"/>
    <w:rsid w:val="00CC4C3A"/>
    <w:rsid w:val="00CC6D7C"/>
    <w:rsid w:val="00CD0A76"/>
    <w:rsid w:val="00CD4105"/>
    <w:rsid w:val="00CD487F"/>
    <w:rsid w:val="00CD50EF"/>
    <w:rsid w:val="00CE3C78"/>
    <w:rsid w:val="00CE5ECC"/>
    <w:rsid w:val="00CF2C40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0FB"/>
    <w:rsid w:val="00D83180"/>
    <w:rsid w:val="00D84AC7"/>
    <w:rsid w:val="00D84B6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3DEB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4FFD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0EE8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mitrofanova.en@mrsk-1.ru" TargetMode="External"/><Relationship Id="rId26" Type="http://schemas.openxmlformats.org/officeDocument/2006/relationships/header" Target="header6.xml"/><Relationship Id="rId39" Type="http://schemas.openxmlformats.org/officeDocument/2006/relationships/footer" Target="footer8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http://www.rosseti.ru/about/contacts/opinion/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header" Target="header14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header" Target="header11.xml"/><Relationship Id="rId46" Type="http://schemas.openxmlformats.org/officeDocument/2006/relationships/hyperlink" Target="consultantplus://offline/ref=86C855FF9931DA9E8282C60C4DADA77D6E3EFB01C62B67668DFC4D0EA1y5xAN" TargetMode="External"/><Relationship Id="rId59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footer" Target="footer9.xml"/><Relationship Id="rId54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0.xml"/><Relationship Id="rId40" Type="http://schemas.openxmlformats.org/officeDocument/2006/relationships/header" Target="header12.xml"/><Relationship Id="rId45" Type="http://schemas.openxmlformats.org/officeDocument/2006/relationships/hyperlink" Target="consultantplus://offline/ref=86C855FF9931DA9E8282C60C4DADA77D6E3FF20BC62667668DFC4D0EA1y5xAN" TargetMode="External"/><Relationship Id="rId53" Type="http://schemas.openxmlformats.org/officeDocument/2006/relationships/hyperlink" Target="consultantplus://offline/ref=B7E04B8F5BC345C22463EADCAE81D93CF4CA1215A36F6052F6BC85F6f9C8L" TargetMode="External"/><Relationship Id="rId58" Type="http://schemas.openxmlformats.org/officeDocument/2006/relationships/footer" Target="footer12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mitrofanova.en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header" Target="header15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mitrofanova.en@mrsk-1.ru" TargetMode="External"/><Relationship Id="rId31" Type="http://schemas.openxmlformats.org/officeDocument/2006/relationships/footer" Target="footer6.xml"/><Relationship Id="rId44" Type="http://schemas.openxmlformats.org/officeDocument/2006/relationships/footer" Target="footer10.xml"/><Relationship Id="rId52" Type="http://schemas.openxmlformats.org/officeDocument/2006/relationships/hyperlink" Target="consultantplus://offline/ref=B7E04B8F5BC345C22463EADCAE81D93CF0C11310A0643D58FEE589F49Ff2C9L" TargetMode="External"/><Relationship Id="rId6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hyperlink" Target="mailto:doverie@mrsk-1.ru" TargetMode="Externa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footer" Target="footer11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155873-26C8-4D13-AF80-16D782D43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90</Pages>
  <Words>30127</Words>
  <Characters>171726</Characters>
  <Application>Microsoft Office Word</Application>
  <DocSecurity>0</DocSecurity>
  <Lines>1431</Lines>
  <Paragraphs>402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201451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Митрофанова Екатерина Николаевна</cp:lastModifiedBy>
  <cp:revision>86</cp:revision>
  <cp:lastPrinted>2015-12-29T14:27:00Z</cp:lastPrinted>
  <dcterms:created xsi:type="dcterms:W3CDTF">2016-12-02T12:44:00Z</dcterms:created>
  <dcterms:modified xsi:type="dcterms:W3CDTF">2018-11-09T11:15:00Z</dcterms:modified>
</cp:coreProperties>
</file>