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C4453D"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bookmarkStart w:id="6" w:name="_GoBack"/>
      <w:bookmarkEnd w:id="6"/>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B51675" w:rsidRPr="000D67AD" w:rsidRDefault="00B5167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51675" w:rsidRPr="000D67AD" w:rsidRDefault="00B5167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51675" w:rsidRPr="000D67AD" w:rsidRDefault="00B5167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51675" w:rsidRPr="000D67AD" w:rsidRDefault="00B5167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51675" w:rsidRPr="000D67AD" w:rsidRDefault="00B51675" w:rsidP="00A13E63">
                  <w:pPr>
                    <w:spacing w:line="240" w:lineRule="auto"/>
                    <w:ind w:right="-23"/>
                    <w:rPr>
                      <w:rFonts w:ascii="Helios" w:hAnsi="Helios"/>
                      <w:sz w:val="12"/>
                      <w:szCs w:val="12"/>
                    </w:rPr>
                  </w:pPr>
                  <w:r w:rsidRPr="000D67AD">
                    <w:rPr>
                      <w:rFonts w:ascii="Helios" w:hAnsi="Helios"/>
                      <w:sz w:val="12"/>
                      <w:szCs w:val="12"/>
                    </w:rPr>
                    <w:t>тел.: +7 (495) 747-92-92,</w:t>
                  </w:r>
                </w:p>
                <w:p w:rsidR="00B51675" w:rsidRPr="000D67AD" w:rsidRDefault="00B5167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51675" w:rsidRPr="000D67AD" w:rsidRDefault="00B5167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51675" w:rsidRPr="000D67AD" w:rsidRDefault="00B5167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51675" w:rsidRPr="000D67AD" w:rsidRDefault="00B5167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51675" w:rsidRPr="009F25F1" w:rsidRDefault="00B51675"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F25F1">
                    <w:rPr>
                      <w:rFonts w:ascii="Helios" w:hAnsi="Helios"/>
                      <w:sz w:val="12"/>
                      <w:szCs w:val="12"/>
                      <w:lang w:val="en-US"/>
                    </w:rPr>
                    <w:t>-</w:t>
                  </w:r>
                  <w:r w:rsidRPr="000D67AD">
                    <w:rPr>
                      <w:rFonts w:ascii="Helios" w:hAnsi="Helios"/>
                      <w:sz w:val="12"/>
                      <w:szCs w:val="12"/>
                      <w:lang w:val="en-US"/>
                    </w:rPr>
                    <w:t>mail</w:t>
                  </w:r>
                  <w:proofErr w:type="gramEnd"/>
                  <w:r w:rsidRPr="009F25F1">
                    <w:rPr>
                      <w:rFonts w:ascii="Helios" w:hAnsi="Helios"/>
                      <w:sz w:val="12"/>
                      <w:szCs w:val="12"/>
                      <w:lang w:val="en-US"/>
                    </w:rPr>
                    <w:t xml:space="preserve">: </w:t>
                  </w:r>
                  <w:hyperlink r:id="rId9" w:history="1">
                    <w:r w:rsidRPr="000D67AD">
                      <w:rPr>
                        <w:rFonts w:ascii="Helios" w:hAnsi="Helios"/>
                        <w:sz w:val="12"/>
                        <w:szCs w:val="12"/>
                        <w:lang w:val="en-US"/>
                      </w:rPr>
                      <w:t>posta</w:t>
                    </w:r>
                    <w:r w:rsidRPr="009F25F1">
                      <w:rPr>
                        <w:rFonts w:ascii="Helios" w:hAnsi="Helios"/>
                        <w:sz w:val="12"/>
                        <w:szCs w:val="12"/>
                        <w:lang w:val="en-US"/>
                      </w:rPr>
                      <w:t>@</w:t>
                    </w:r>
                    <w:r w:rsidRPr="000D67AD">
                      <w:rPr>
                        <w:rFonts w:ascii="Helios" w:hAnsi="Helios"/>
                        <w:sz w:val="12"/>
                        <w:szCs w:val="12"/>
                        <w:lang w:val="en-US"/>
                      </w:rPr>
                      <w:t>mrsk</w:t>
                    </w:r>
                    <w:r w:rsidRPr="009F25F1">
                      <w:rPr>
                        <w:rFonts w:ascii="Helios" w:hAnsi="Helios"/>
                        <w:sz w:val="12"/>
                        <w:szCs w:val="12"/>
                        <w:lang w:val="en-US"/>
                      </w:rPr>
                      <w:t>-1.</w:t>
                    </w:r>
                    <w:r w:rsidRPr="000D67AD">
                      <w:rPr>
                        <w:rFonts w:ascii="Helios" w:hAnsi="Helios"/>
                        <w:sz w:val="12"/>
                        <w:szCs w:val="12"/>
                        <w:lang w:val="en-US"/>
                      </w:rPr>
                      <w:t>ru</w:t>
                    </w:r>
                  </w:hyperlink>
                  <w:r w:rsidRPr="009F25F1">
                    <w:rPr>
                      <w:rFonts w:ascii="Helios" w:hAnsi="Helios"/>
                      <w:sz w:val="12"/>
                      <w:szCs w:val="12"/>
                      <w:lang w:val="en-US"/>
                    </w:rPr>
                    <w:t xml:space="preserve">, </w:t>
                  </w:r>
                  <w:hyperlink r:id="rId10" w:history="1">
                    <w:r w:rsidRPr="000D67AD">
                      <w:rPr>
                        <w:rFonts w:ascii="Helios" w:hAnsi="Helios"/>
                        <w:sz w:val="12"/>
                        <w:szCs w:val="12"/>
                        <w:lang w:val="en-US"/>
                      </w:rPr>
                      <w:t>www</w:t>
                    </w:r>
                    <w:r w:rsidRPr="009F25F1">
                      <w:rPr>
                        <w:rFonts w:ascii="Helios" w:hAnsi="Helios"/>
                        <w:sz w:val="12"/>
                        <w:szCs w:val="12"/>
                        <w:lang w:val="en-US"/>
                      </w:rPr>
                      <w:t>.</w:t>
                    </w:r>
                    <w:r w:rsidRPr="000D67AD">
                      <w:rPr>
                        <w:rFonts w:ascii="Helios" w:hAnsi="Helios"/>
                        <w:sz w:val="12"/>
                        <w:szCs w:val="12"/>
                        <w:lang w:val="en-US"/>
                      </w:rPr>
                      <w:t>mrsk</w:t>
                    </w:r>
                    <w:r w:rsidRPr="009F25F1">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556FF" w:rsidRDefault="00B51675" w:rsidP="007556FF">
      <w:pPr>
        <w:spacing w:line="240" w:lineRule="auto"/>
        <w:jc w:val="right"/>
        <w:rPr>
          <w:sz w:val="24"/>
          <w:szCs w:val="24"/>
        </w:rPr>
      </w:pPr>
      <w:r>
        <w:rPr>
          <w:sz w:val="24"/>
          <w:szCs w:val="24"/>
        </w:rPr>
        <w:t>начальник Управления логистики и</w:t>
      </w:r>
    </w:p>
    <w:p w:rsidR="00B51675" w:rsidRPr="00C12FA4" w:rsidRDefault="00B51675" w:rsidP="007556FF">
      <w:pPr>
        <w:spacing w:line="240" w:lineRule="auto"/>
        <w:jc w:val="right"/>
        <w:rPr>
          <w:sz w:val="24"/>
          <w:szCs w:val="24"/>
        </w:rPr>
      </w:pPr>
      <w:r>
        <w:rPr>
          <w:sz w:val="24"/>
          <w:szCs w:val="24"/>
        </w:rPr>
        <w:t>материально-технического обеспечения</w:t>
      </w:r>
    </w:p>
    <w:p w:rsidR="007556FF" w:rsidRDefault="00B51675" w:rsidP="007556FF">
      <w:pPr>
        <w:spacing w:line="240" w:lineRule="auto"/>
        <w:jc w:val="right"/>
        <w:rPr>
          <w:sz w:val="24"/>
          <w:szCs w:val="24"/>
        </w:rPr>
      </w:pPr>
      <w:r>
        <w:rPr>
          <w:sz w:val="24"/>
          <w:szCs w:val="24"/>
        </w:rPr>
        <w:t xml:space="preserve">филиала </w:t>
      </w:r>
      <w:r w:rsidR="007556FF" w:rsidRPr="00C12FA4">
        <w:rPr>
          <w:sz w:val="24"/>
          <w:szCs w:val="24"/>
        </w:rPr>
        <w:t>ПАО «МРСК Центра»</w:t>
      </w:r>
      <w:r>
        <w:rPr>
          <w:sz w:val="24"/>
          <w:szCs w:val="24"/>
        </w:rPr>
        <w:t xml:space="preserve"> -</w:t>
      </w:r>
    </w:p>
    <w:p w:rsidR="00B51675" w:rsidRPr="00C12FA4" w:rsidRDefault="00B51675" w:rsidP="007556FF">
      <w:pPr>
        <w:spacing w:line="240" w:lineRule="auto"/>
        <w:jc w:val="right"/>
        <w:rPr>
          <w:sz w:val="24"/>
          <w:szCs w:val="24"/>
        </w:rPr>
      </w:pPr>
      <w:r>
        <w:rPr>
          <w:sz w:val="24"/>
          <w:szCs w:val="24"/>
        </w:rPr>
        <w:t>«Смоленскэнерго»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B51675">
        <w:rPr>
          <w:sz w:val="24"/>
          <w:szCs w:val="24"/>
        </w:rPr>
        <w:t>Д.М. Ковалев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B51675" w:rsidRPr="00B51675">
        <w:rPr>
          <w:b/>
          <w:sz w:val="24"/>
          <w:szCs w:val="24"/>
        </w:rPr>
        <w:t>Договора</w:t>
      </w:r>
      <w:proofErr w:type="gramEnd"/>
      <w:r w:rsidR="00B51675" w:rsidRPr="00B51675">
        <w:rPr>
          <w:b/>
          <w:sz w:val="24"/>
          <w:szCs w:val="24"/>
        </w:rPr>
        <w:t xml:space="preserve"> на оказание услуг по оценке рыночной стоимости имущества для постановки на баланс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51675">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E3172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4937C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31722">
        <w:rPr>
          <w:noProof/>
        </w:rPr>
        <w:fldChar w:fldCharType="begin"/>
      </w:r>
      <w:r>
        <w:rPr>
          <w:noProof/>
        </w:rPr>
        <w:instrText xml:space="preserve"> PAGEREF _Toc441131036 \h </w:instrText>
      </w:r>
      <w:r w:rsidR="00E31722">
        <w:rPr>
          <w:noProof/>
        </w:rPr>
      </w:r>
      <w:r w:rsidR="00E31722">
        <w:rPr>
          <w:noProof/>
        </w:rPr>
        <w:fldChar w:fldCharType="separate"/>
      </w:r>
      <w:r w:rsidR="004937CA">
        <w:rPr>
          <w:noProof/>
        </w:rPr>
        <w:t>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31722">
        <w:rPr>
          <w:noProof/>
        </w:rPr>
        <w:fldChar w:fldCharType="begin"/>
      </w:r>
      <w:r>
        <w:rPr>
          <w:noProof/>
        </w:rPr>
        <w:instrText xml:space="preserve"> PAGEREF _Toc441131037 \h </w:instrText>
      </w:r>
      <w:r w:rsidR="00E31722">
        <w:rPr>
          <w:noProof/>
        </w:rPr>
      </w:r>
      <w:r w:rsidR="00E31722">
        <w:rPr>
          <w:noProof/>
        </w:rPr>
        <w:fldChar w:fldCharType="separate"/>
      </w:r>
      <w:r w:rsidR="004937CA">
        <w:rPr>
          <w:noProof/>
        </w:rPr>
        <w:t>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31722">
        <w:rPr>
          <w:noProof/>
        </w:rPr>
        <w:fldChar w:fldCharType="begin"/>
      </w:r>
      <w:r>
        <w:rPr>
          <w:noProof/>
        </w:rPr>
        <w:instrText xml:space="preserve"> PAGEREF _Toc441131038 \h </w:instrText>
      </w:r>
      <w:r w:rsidR="00E31722">
        <w:rPr>
          <w:noProof/>
        </w:rPr>
      </w:r>
      <w:r w:rsidR="00E31722">
        <w:rPr>
          <w:noProof/>
        </w:rPr>
        <w:fldChar w:fldCharType="separate"/>
      </w:r>
      <w:r w:rsidR="004937CA">
        <w:rPr>
          <w:noProof/>
        </w:rPr>
        <w:t>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31722">
        <w:rPr>
          <w:noProof/>
        </w:rPr>
        <w:fldChar w:fldCharType="begin"/>
      </w:r>
      <w:r>
        <w:rPr>
          <w:noProof/>
        </w:rPr>
        <w:instrText xml:space="preserve"> PAGEREF _Toc441131039 \h </w:instrText>
      </w:r>
      <w:r w:rsidR="00E31722">
        <w:rPr>
          <w:noProof/>
        </w:rPr>
      </w:r>
      <w:r w:rsidR="00E31722">
        <w:rPr>
          <w:noProof/>
        </w:rPr>
        <w:fldChar w:fldCharType="separate"/>
      </w:r>
      <w:r w:rsidR="004937CA">
        <w:rPr>
          <w:noProof/>
        </w:rPr>
        <w:t>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31722">
        <w:rPr>
          <w:noProof/>
        </w:rPr>
        <w:fldChar w:fldCharType="begin"/>
      </w:r>
      <w:r>
        <w:rPr>
          <w:noProof/>
        </w:rPr>
        <w:instrText xml:space="preserve"> PAGEREF _Toc441131040 \h </w:instrText>
      </w:r>
      <w:r w:rsidR="00E31722">
        <w:rPr>
          <w:noProof/>
        </w:rPr>
      </w:r>
      <w:r w:rsidR="00E31722">
        <w:rPr>
          <w:noProof/>
        </w:rPr>
        <w:fldChar w:fldCharType="separate"/>
      </w:r>
      <w:r w:rsidR="004937CA">
        <w:rPr>
          <w:noProof/>
        </w:rPr>
        <w:t>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E31722">
        <w:rPr>
          <w:noProof/>
        </w:rPr>
        <w:fldChar w:fldCharType="begin"/>
      </w:r>
      <w:r>
        <w:rPr>
          <w:noProof/>
        </w:rPr>
        <w:instrText xml:space="preserve"> PAGEREF _Toc441131041 \h </w:instrText>
      </w:r>
      <w:r w:rsidR="00E31722">
        <w:rPr>
          <w:noProof/>
        </w:rPr>
      </w:r>
      <w:r w:rsidR="00E31722">
        <w:rPr>
          <w:noProof/>
        </w:rPr>
        <w:fldChar w:fldCharType="separate"/>
      </w:r>
      <w:r w:rsidR="004937CA">
        <w:rPr>
          <w:noProof/>
        </w:rPr>
        <w:t>8</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E31722">
        <w:rPr>
          <w:noProof/>
        </w:rPr>
        <w:fldChar w:fldCharType="begin"/>
      </w:r>
      <w:r>
        <w:rPr>
          <w:noProof/>
        </w:rPr>
        <w:instrText xml:space="preserve"> PAGEREF _Toc441131048 \h </w:instrText>
      </w:r>
      <w:r w:rsidR="00E31722">
        <w:rPr>
          <w:noProof/>
        </w:rPr>
      </w:r>
      <w:r w:rsidR="00E31722">
        <w:rPr>
          <w:noProof/>
        </w:rPr>
        <w:fldChar w:fldCharType="separate"/>
      </w:r>
      <w:r w:rsidR="004937CA">
        <w:rPr>
          <w:noProof/>
        </w:rPr>
        <w:t>10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31722">
        <w:rPr>
          <w:noProof/>
        </w:rPr>
        <w:fldChar w:fldCharType="begin"/>
      </w:r>
      <w:r>
        <w:rPr>
          <w:noProof/>
        </w:rPr>
        <w:instrText xml:space="preserve"> PAGEREF _Toc441131049 \h </w:instrText>
      </w:r>
      <w:r w:rsidR="00E31722">
        <w:rPr>
          <w:noProof/>
        </w:rPr>
      </w:r>
      <w:r w:rsidR="00E31722">
        <w:rPr>
          <w:noProof/>
        </w:rPr>
        <w:fldChar w:fldCharType="separate"/>
      </w:r>
      <w:r w:rsidR="004937CA">
        <w:rPr>
          <w:noProof/>
        </w:rPr>
        <w:t>10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E31722">
        <w:rPr>
          <w:noProof/>
        </w:rPr>
        <w:fldChar w:fldCharType="begin"/>
      </w:r>
      <w:r>
        <w:rPr>
          <w:noProof/>
        </w:rPr>
        <w:instrText xml:space="preserve"> PAGEREF _Toc441131053 \h </w:instrText>
      </w:r>
      <w:r w:rsidR="00E31722">
        <w:rPr>
          <w:noProof/>
        </w:rPr>
      </w:r>
      <w:r w:rsidR="00E31722">
        <w:rPr>
          <w:noProof/>
        </w:rPr>
        <w:fldChar w:fldCharType="separate"/>
      </w:r>
      <w:r w:rsidR="004937CA">
        <w:rPr>
          <w:noProof/>
        </w:rPr>
        <w:t>10</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31722">
        <w:rPr>
          <w:noProof/>
        </w:rPr>
        <w:fldChar w:fldCharType="begin"/>
      </w:r>
      <w:r>
        <w:rPr>
          <w:noProof/>
        </w:rPr>
        <w:instrText xml:space="preserve"> PAGEREF _Toc441131057 \h </w:instrText>
      </w:r>
      <w:r w:rsidR="00E31722">
        <w:rPr>
          <w:noProof/>
        </w:rPr>
      </w:r>
      <w:r w:rsidR="00E31722">
        <w:rPr>
          <w:noProof/>
        </w:rPr>
        <w:fldChar w:fldCharType="separate"/>
      </w:r>
      <w:r w:rsidR="004937CA">
        <w:rPr>
          <w:noProof/>
        </w:rPr>
        <w:t>13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31722">
        <w:rPr>
          <w:noProof/>
        </w:rPr>
        <w:fldChar w:fldCharType="begin"/>
      </w:r>
      <w:r>
        <w:rPr>
          <w:noProof/>
        </w:rPr>
        <w:instrText xml:space="preserve"> PAGEREF _Toc441131058 \h </w:instrText>
      </w:r>
      <w:r w:rsidR="00E31722">
        <w:rPr>
          <w:noProof/>
        </w:rPr>
      </w:r>
      <w:r w:rsidR="00E31722">
        <w:rPr>
          <w:noProof/>
        </w:rPr>
        <w:fldChar w:fldCharType="separate"/>
      </w:r>
      <w:r w:rsidR="004937CA">
        <w:rPr>
          <w:noProof/>
        </w:rPr>
        <w:t>13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E31722">
        <w:rPr>
          <w:noProof/>
        </w:rPr>
        <w:fldChar w:fldCharType="begin"/>
      </w:r>
      <w:r>
        <w:rPr>
          <w:noProof/>
        </w:rPr>
        <w:instrText xml:space="preserve"> PAGEREF _Toc441131061 \h </w:instrText>
      </w:r>
      <w:r w:rsidR="00E31722">
        <w:rPr>
          <w:noProof/>
        </w:rPr>
      </w:r>
      <w:r w:rsidR="00E31722">
        <w:rPr>
          <w:noProof/>
        </w:rPr>
        <w:fldChar w:fldCharType="separate"/>
      </w:r>
      <w:r w:rsidR="004937CA">
        <w:rPr>
          <w:noProof/>
        </w:rPr>
        <w:t>13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31722">
        <w:rPr>
          <w:noProof/>
        </w:rPr>
        <w:fldChar w:fldCharType="begin"/>
      </w:r>
      <w:r>
        <w:rPr>
          <w:noProof/>
        </w:rPr>
        <w:instrText xml:space="preserve"> PAGEREF _Toc441131062 \h </w:instrText>
      </w:r>
      <w:r w:rsidR="00E31722">
        <w:rPr>
          <w:noProof/>
        </w:rPr>
      </w:r>
      <w:r w:rsidR="00E31722">
        <w:rPr>
          <w:noProof/>
        </w:rPr>
        <w:fldChar w:fldCharType="separate"/>
      </w:r>
      <w:r w:rsidR="004937CA">
        <w:rPr>
          <w:noProof/>
        </w:rPr>
        <w:t>14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31722">
        <w:rPr>
          <w:noProof/>
        </w:rPr>
        <w:fldChar w:fldCharType="begin"/>
      </w:r>
      <w:r>
        <w:rPr>
          <w:noProof/>
        </w:rPr>
        <w:instrText xml:space="preserve"> PAGEREF _Toc441131077 \h </w:instrText>
      </w:r>
      <w:r w:rsidR="00E31722">
        <w:rPr>
          <w:noProof/>
        </w:rPr>
      </w:r>
      <w:r w:rsidR="00E31722">
        <w:rPr>
          <w:noProof/>
        </w:rPr>
        <w:fldChar w:fldCharType="separate"/>
      </w:r>
      <w:r w:rsidR="004937CA">
        <w:rPr>
          <w:noProof/>
        </w:rPr>
        <w:t>29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31722">
        <w:rPr>
          <w:noProof/>
        </w:rPr>
        <w:fldChar w:fldCharType="begin"/>
      </w:r>
      <w:r>
        <w:rPr>
          <w:noProof/>
        </w:rPr>
        <w:instrText xml:space="preserve"> PAGEREF _Toc441131080 \h </w:instrText>
      </w:r>
      <w:r w:rsidR="00E31722">
        <w:rPr>
          <w:noProof/>
        </w:rPr>
      </w:r>
      <w:r w:rsidR="00E31722">
        <w:rPr>
          <w:noProof/>
        </w:rPr>
        <w:fldChar w:fldCharType="separate"/>
      </w:r>
      <w:r w:rsidR="004937CA">
        <w:rPr>
          <w:noProof/>
        </w:rPr>
        <w:t>29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E31722">
        <w:rPr>
          <w:noProof/>
        </w:rPr>
        <w:fldChar w:fldCharType="begin"/>
      </w:r>
      <w:r>
        <w:rPr>
          <w:noProof/>
        </w:rPr>
        <w:instrText xml:space="preserve"> PAGEREF _Toc441131081 \h </w:instrText>
      </w:r>
      <w:r w:rsidR="00E31722">
        <w:rPr>
          <w:noProof/>
        </w:rPr>
      </w:r>
      <w:r w:rsidR="00E31722">
        <w:rPr>
          <w:noProof/>
        </w:rPr>
        <w:fldChar w:fldCharType="separate"/>
      </w:r>
      <w:r w:rsidR="004937CA">
        <w:rPr>
          <w:noProof/>
        </w:rPr>
        <w:t>29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31722">
        <w:rPr>
          <w:noProof/>
        </w:rPr>
        <w:fldChar w:fldCharType="begin"/>
      </w:r>
      <w:r>
        <w:rPr>
          <w:noProof/>
        </w:rPr>
        <w:instrText xml:space="preserve"> PAGEREF _Toc441131086 \h </w:instrText>
      </w:r>
      <w:r w:rsidR="00E31722">
        <w:rPr>
          <w:noProof/>
        </w:rPr>
      </w:r>
      <w:r w:rsidR="00E31722">
        <w:rPr>
          <w:noProof/>
        </w:rPr>
        <w:fldChar w:fldCharType="separate"/>
      </w:r>
      <w:r w:rsidR="004937CA">
        <w:rPr>
          <w:noProof/>
        </w:rPr>
        <w:t>32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31722">
        <w:rPr>
          <w:noProof/>
        </w:rPr>
        <w:fldChar w:fldCharType="begin"/>
      </w:r>
      <w:r>
        <w:rPr>
          <w:noProof/>
        </w:rPr>
        <w:instrText xml:space="preserve"> PAGEREF _Toc441131087 \h </w:instrText>
      </w:r>
      <w:r w:rsidR="00E31722">
        <w:rPr>
          <w:noProof/>
        </w:rPr>
      </w:r>
      <w:r w:rsidR="00E31722">
        <w:rPr>
          <w:noProof/>
        </w:rPr>
        <w:fldChar w:fldCharType="separate"/>
      </w:r>
      <w:r w:rsidR="004937CA">
        <w:rPr>
          <w:noProof/>
        </w:rPr>
        <w:t>33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31722">
        <w:rPr>
          <w:noProof/>
        </w:rPr>
        <w:fldChar w:fldCharType="begin"/>
      </w:r>
      <w:r>
        <w:rPr>
          <w:noProof/>
        </w:rPr>
        <w:instrText xml:space="preserve"> PAGEREF _Toc441131088 \h </w:instrText>
      </w:r>
      <w:r w:rsidR="00E31722">
        <w:rPr>
          <w:noProof/>
        </w:rPr>
      </w:r>
      <w:r w:rsidR="00E31722">
        <w:rPr>
          <w:noProof/>
        </w:rPr>
        <w:fldChar w:fldCharType="separate"/>
      </w:r>
      <w:r w:rsidR="004937CA">
        <w:rPr>
          <w:noProof/>
        </w:rPr>
        <w:t>33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31722">
        <w:rPr>
          <w:noProof/>
        </w:rPr>
        <w:fldChar w:fldCharType="begin"/>
      </w:r>
      <w:r>
        <w:rPr>
          <w:noProof/>
        </w:rPr>
        <w:instrText xml:space="preserve"> PAGEREF _Toc441131089 \h </w:instrText>
      </w:r>
      <w:r w:rsidR="00E31722">
        <w:rPr>
          <w:noProof/>
        </w:rPr>
      </w:r>
      <w:r w:rsidR="00E31722">
        <w:rPr>
          <w:noProof/>
        </w:rPr>
        <w:fldChar w:fldCharType="separate"/>
      </w:r>
      <w:r w:rsidR="004937CA">
        <w:rPr>
          <w:noProof/>
        </w:rPr>
        <w:t>34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E31722">
        <w:rPr>
          <w:noProof/>
        </w:rPr>
        <w:fldChar w:fldCharType="begin"/>
      </w:r>
      <w:r>
        <w:rPr>
          <w:noProof/>
        </w:rPr>
        <w:instrText xml:space="preserve"> PAGEREF _Toc441131090 \h </w:instrText>
      </w:r>
      <w:r w:rsidR="00E31722">
        <w:rPr>
          <w:noProof/>
        </w:rPr>
      </w:r>
      <w:r w:rsidR="00E31722">
        <w:rPr>
          <w:noProof/>
        </w:rPr>
        <w:fldChar w:fldCharType="separate"/>
      </w:r>
      <w:r w:rsidR="004937CA">
        <w:rPr>
          <w:noProof/>
        </w:rPr>
        <w:t>35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31722">
        <w:rPr>
          <w:noProof/>
        </w:rPr>
        <w:fldChar w:fldCharType="begin"/>
      </w:r>
      <w:r>
        <w:rPr>
          <w:noProof/>
        </w:rPr>
        <w:instrText xml:space="preserve"> PAGEREF _Toc441131091 \h </w:instrText>
      </w:r>
      <w:r w:rsidR="00E31722">
        <w:rPr>
          <w:noProof/>
        </w:rPr>
      </w:r>
      <w:r w:rsidR="00E31722">
        <w:rPr>
          <w:noProof/>
        </w:rPr>
        <w:fldChar w:fldCharType="separate"/>
      </w:r>
      <w:r w:rsidR="004937CA">
        <w:rPr>
          <w:noProof/>
        </w:rPr>
        <w:t>35</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31722">
        <w:rPr>
          <w:noProof/>
        </w:rPr>
        <w:fldChar w:fldCharType="begin"/>
      </w:r>
      <w:r>
        <w:rPr>
          <w:noProof/>
        </w:rPr>
        <w:instrText xml:space="preserve"> PAGEREF _Toc441131092 \h </w:instrText>
      </w:r>
      <w:r w:rsidR="00E31722">
        <w:rPr>
          <w:noProof/>
        </w:rPr>
      </w:r>
      <w:r w:rsidR="00E31722">
        <w:rPr>
          <w:noProof/>
        </w:rPr>
        <w:fldChar w:fldCharType="separate"/>
      </w:r>
      <w:r w:rsidR="004937CA">
        <w:rPr>
          <w:noProof/>
        </w:rPr>
        <w:t>36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E31722">
        <w:rPr>
          <w:noProof/>
        </w:rPr>
        <w:fldChar w:fldCharType="begin"/>
      </w:r>
      <w:r>
        <w:rPr>
          <w:noProof/>
        </w:rPr>
        <w:instrText xml:space="preserve"> PAGEREF _Toc441131093 \h </w:instrText>
      </w:r>
      <w:r w:rsidR="00E31722">
        <w:rPr>
          <w:noProof/>
        </w:rPr>
      </w:r>
      <w:r w:rsidR="00E31722">
        <w:rPr>
          <w:noProof/>
        </w:rPr>
        <w:fldChar w:fldCharType="separate"/>
      </w:r>
      <w:r w:rsidR="004937CA">
        <w:rPr>
          <w:noProof/>
        </w:rPr>
        <w:t>36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E31722">
        <w:rPr>
          <w:noProof/>
        </w:rPr>
        <w:fldChar w:fldCharType="begin"/>
      </w:r>
      <w:r>
        <w:rPr>
          <w:noProof/>
        </w:rPr>
        <w:instrText xml:space="preserve"> PAGEREF _Toc441131095 \h </w:instrText>
      </w:r>
      <w:r w:rsidR="00E31722">
        <w:rPr>
          <w:noProof/>
        </w:rPr>
      </w:r>
      <w:r w:rsidR="00E31722">
        <w:rPr>
          <w:noProof/>
        </w:rPr>
        <w:fldChar w:fldCharType="separate"/>
      </w:r>
      <w:r w:rsidR="004937CA">
        <w:rPr>
          <w:noProof/>
        </w:rPr>
        <w:t>36</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31722">
        <w:rPr>
          <w:noProof/>
        </w:rPr>
        <w:fldChar w:fldCharType="begin"/>
      </w:r>
      <w:r>
        <w:rPr>
          <w:noProof/>
        </w:rPr>
        <w:instrText xml:space="preserve"> PAGEREF _Toc441131097 \h </w:instrText>
      </w:r>
      <w:r w:rsidR="00E31722">
        <w:rPr>
          <w:noProof/>
        </w:rPr>
      </w:r>
      <w:r w:rsidR="00E31722">
        <w:rPr>
          <w:noProof/>
        </w:rPr>
        <w:fldChar w:fldCharType="separate"/>
      </w:r>
      <w:r w:rsidR="004937CA">
        <w:rPr>
          <w:noProof/>
        </w:rPr>
        <w:t>37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31722">
        <w:rPr>
          <w:noProof/>
        </w:rPr>
        <w:fldChar w:fldCharType="begin"/>
      </w:r>
      <w:r>
        <w:rPr>
          <w:noProof/>
        </w:rPr>
        <w:instrText xml:space="preserve"> PAGEREF _Toc441131098 \h </w:instrText>
      </w:r>
      <w:r w:rsidR="00E31722">
        <w:rPr>
          <w:noProof/>
        </w:rPr>
      </w:r>
      <w:r w:rsidR="00E31722">
        <w:rPr>
          <w:noProof/>
        </w:rPr>
        <w:fldChar w:fldCharType="separate"/>
      </w:r>
      <w:r w:rsidR="004937CA">
        <w:rPr>
          <w:noProof/>
        </w:rPr>
        <w:t>37</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31722">
        <w:rPr>
          <w:noProof/>
        </w:rPr>
        <w:fldChar w:fldCharType="begin"/>
      </w:r>
      <w:r>
        <w:rPr>
          <w:noProof/>
        </w:rPr>
        <w:instrText xml:space="preserve"> PAGEREF _Toc441131099 \h </w:instrText>
      </w:r>
      <w:r w:rsidR="00E31722">
        <w:rPr>
          <w:noProof/>
        </w:rPr>
      </w:r>
      <w:r w:rsidR="00E31722">
        <w:rPr>
          <w:noProof/>
        </w:rPr>
        <w:fldChar w:fldCharType="separate"/>
      </w:r>
      <w:r w:rsidR="004937CA">
        <w:rPr>
          <w:noProof/>
        </w:rPr>
        <w:t>37</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31722">
        <w:rPr>
          <w:noProof/>
        </w:rPr>
        <w:fldChar w:fldCharType="begin"/>
      </w:r>
      <w:r>
        <w:rPr>
          <w:noProof/>
        </w:rPr>
        <w:instrText xml:space="preserve"> PAGEREF _Toc441131101 \h </w:instrText>
      </w:r>
      <w:r w:rsidR="00E31722">
        <w:rPr>
          <w:noProof/>
        </w:rPr>
      </w:r>
      <w:r w:rsidR="00E31722">
        <w:rPr>
          <w:noProof/>
        </w:rPr>
        <w:fldChar w:fldCharType="separate"/>
      </w:r>
      <w:r w:rsidR="004937CA">
        <w:rPr>
          <w:noProof/>
        </w:rPr>
        <w:t>41</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E31722">
        <w:rPr>
          <w:noProof/>
        </w:rPr>
        <w:fldChar w:fldCharType="begin"/>
      </w:r>
      <w:r>
        <w:rPr>
          <w:noProof/>
        </w:rPr>
        <w:instrText xml:space="preserve"> PAGEREF _Toc441131103 \h </w:instrText>
      </w:r>
      <w:r w:rsidR="00E31722">
        <w:rPr>
          <w:noProof/>
        </w:rPr>
      </w:r>
      <w:r w:rsidR="00E31722">
        <w:rPr>
          <w:noProof/>
        </w:rPr>
        <w:fldChar w:fldCharType="separate"/>
      </w:r>
      <w:r w:rsidR="004937CA">
        <w:rPr>
          <w:noProof/>
        </w:rPr>
        <w:t>43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E31722">
        <w:rPr>
          <w:noProof/>
        </w:rPr>
        <w:fldChar w:fldCharType="begin"/>
      </w:r>
      <w:r>
        <w:rPr>
          <w:noProof/>
        </w:rPr>
        <w:instrText xml:space="preserve"> PAGEREF _Toc441131106 \h </w:instrText>
      </w:r>
      <w:r w:rsidR="00E31722">
        <w:rPr>
          <w:noProof/>
        </w:rPr>
      </w:r>
      <w:r w:rsidR="00E31722">
        <w:rPr>
          <w:noProof/>
        </w:rPr>
        <w:fldChar w:fldCharType="separate"/>
      </w:r>
      <w:r w:rsidR="004937CA">
        <w:rPr>
          <w:noProof/>
        </w:rPr>
        <w:t>46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E31722">
        <w:rPr>
          <w:noProof/>
        </w:rPr>
        <w:fldChar w:fldCharType="begin"/>
      </w:r>
      <w:r>
        <w:rPr>
          <w:noProof/>
        </w:rPr>
        <w:instrText xml:space="preserve"> PAGEREF _Toc441131109 \h </w:instrText>
      </w:r>
      <w:r w:rsidR="00E31722">
        <w:rPr>
          <w:noProof/>
        </w:rPr>
      </w:r>
      <w:r w:rsidR="00E31722">
        <w:rPr>
          <w:noProof/>
        </w:rPr>
        <w:fldChar w:fldCharType="separate"/>
      </w:r>
      <w:r w:rsidR="004937CA">
        <w:rPr>
          <w:noProof/>
        </w:rPr>
        <w:t>48</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E31722">
        <w:rPr>
          <w:noProof/>
        </w:rPr>
        <w:fldChar w:fldCharType="begin"/>
      </w:r>
      <w:r>
        <w:rPr>
          <w:noProof/>
        </w:rPr>
        <w:instrText xml:space="preserve"> PAGEREF _Toc441131112 \h </w:instrText>
      </w:r>
      <w:r w:rsidR="00E31722">
        <w:rPr>
          <w:noProof/>
        </w:rPr>
      </w:r>
      <w:r w:rsidR="00E31722">
        <w:rPr>
          <w:noProof/>
        </w:rPr>
        <w:fldChar w:fldCharType="separate"/>
      </w:r>
      <w:r w:rsidR="004937CA">
        <w:rPr>
          <w:noProof/>
        </w:rPr>
        <w:t>50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E31722">
        <w:rPr>
          <w:noProof/>
        </w:rPr>
        <w:fldChar w:fldCharType="begin"/>
      </w:r>
      <w:r>
        <w:rPr>
          <w:noProof/>
        </w:rPr>
        <w:instrText xml:space="preserve"> PAGEREF _Toc441131115 \h </w:instrText>
      </w:r>
      <w:r w:rsidR="00E31722">
        <w:rPr>
          <w:noProof/>
        </w:rPr>
      </w:r>
      <w:r w:rsidR="00E31722">
        <w:rPr>
          <w:noProof/>
        </w:rPr>
        <w:fldChar w:fldCharType="separate"/>
      </w:r>
      <w:r w:rsidR="004937CA">
        <w:rPr>
          <w:noProof/>
        </w:rPr>
        <w:t>52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E31722">
        <w:rPr>
          <w:noProof/>
        </w:rPr>
        <w:fldChar w:fldCharType="begin"/>
      </w:r>
      <w:r>
        <w:rPr>
          <w:noProof/>
        </w:rPr>
        <w:instrText xml:space="preserve"> PAGEREF _Toc441131118 \h </w:instrText>
      </w:r>
      <w:r w:rsidR="00E31722">
        <w:rPr>
          <w:noProof/>
        </w:rPr>
      </w:r>
      <w:r w:rsidR="00E31722">
        <w:rPr>
          <w:noProof/>
        </w:rPr>
        <w:fldChar w:fldCharType="separate"/>
      </w:r>
      <w:r w:rsidR="004937CA">
        <w:rPr>
          <w:noProof/>
        </w:rPr>
        <w:t>54</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E31722">
        <w:rPr>
          <w:noProof/>
        </w:rPr>
        <w:fldChar w:fldCharType="begin"/>
      </w:r>
      <w:r>
        <w:rPr>
          <w:noProof/>
        </w:rPr>
        <w:instrText xml:space="preserve"> PAGEREF _Toc441131119 \h </w:instrText>
      </w:r>
      <w:r w:rsidR="00E31722">
        <w:rPr>
          <w:noProof/>
        </w:rPr>
      </w:r>
      <w:r w:rsidR="00E31722">
        <w:rPr>
          <w:noProof/>
        </w:rPr>
        <w:fldChar w:fldCharType="separate"/>
      </w:r>
      <w:r w:rsidR="004937CA">
        <w:rPr>
          <w:noProof/>
        </w:rPr>
        <w:t>54</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E31722">
        <w:rPr>
          <w:noProof/>
        </w:rPr>
        <w:fldChar w:fldCharType="begin"/>
      </w:r>
      <w:r>
        <w:rPr>
          <w:noProof/>
        </w:rPr>
        <w:instrText xml:space="preserve"> PAGEREF _Toc441131120 \h </w:instrText>
      </w:r>
      <w:r w:rsidR="00E31722">
        <w:rPr>
          <w:noProof/>
        </w:rPr>
      </w:r>
      <w:r w:rsidR="00E31722">
        <w:rPr>
          <w:noProof/>
        </w:rPr>
        <w:fldChar w:fldCharType="separate"/>
      </w:r>
      <w:r w:rsidR="004937CA">
        <w:rPr>
          <w:noProof/>
        </w:rPr>
        <w:t>56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E31722">
        <w:rPr>
          <w:noProof/>
        </w:rPr>
        <w:fldChar w:fldCharType="begin"/>
      </w:r>
      <w:r>
        <w:rPr>
          <w:noProof/>
        </w:rPr>
        <w:instrText xml:space="preserve"> PAGEREF _Toc441131122 \h </w:instrText>
      </w:r>
      <w:r w:rsidR="00E31722">
        <w:rPr>
          <w:noProof/>
        </w:rPr>
      </w:r>
      <w:r w:rsidR="00E31722">
        <w:rPr>
          <w:noProof/>
        </w:rPr>
        <w:fldChar w:fldCharType="separate"/>
      </w:r>
      <w:r w:rsidR="004937CA">
        <w:rPr>
          <w:noProof/>
        </w:rPr>
        <w:t>60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E31722">
        <w:rPr>
          <w:noProof/>
        </w:rPr>
        <w:fldChar w:fldCharType="begin"/>
      </w:r>
      <w:r>
        <w:rPr>
          <w:noProof/>
        </w:rPr>
        <w:instrText xml:space="preserve"> PAGEREF _Toc441131125 \h </w:instrText>
      </w:r>
      <w:r w:rsidR="00E31722">
        <w:rPr>
          <w:noProof/>
        </w:rPr>
      </w:r>
      <w:r w:rsidR="00E31722">
        <w:rPr>
          <w:noProof/>
        </w:rPr>
        <w:fldChar w:fldCharType="separate"/>
      </w:r>
      <w:r w:rsidR="004937CA">
        <w:rPr>
          <w:noProof/>
        </w:rPr>
        <w:t>63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E31722">
        <w:rPr>
          <w:noProof/>
        </w:rPr>
        <w:fldChar w:fldCharType="begin"/>
      </w:r>
      <w:r>
        <w:rPr>
          <w:noProof/>
        </w:rPr>
        <w:instrText xml:space="preserve"> PAGEREF _Toc441131128 \h </w:instrText>
      </w:r>
      <w:r w:rsidR="00E31722">
        <w:rPr>
          <w:noProof/>
        </w:rPr>
      </w:r>
      <w:r w:rsidR="00E31722">
        <w:rPr>
          <w:noProof/>
        </w:rPr>
        <w:fldChar w:fldCharType="separate"/>
      </w:r>
      <w:r w:rsidR="004937CA">
        <w:rPr>
          <w:noProof/>
        </w:rPr>
        <w:t>65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E31722">
        <w:rPr>
          <w:noProof/>
        </w:rPr>
        <w:fldChar w:fldCharType="begin"/>
      </w:r>
      <w:r>
        <w:rPr>
          <w:noProof/>
        </w:rPr>
        <w:instrText xml:space="preserve"> PAGEREF _Toc441131131 \h </w:instrText>
      </w:r>
      <w:r w:rsidR="00E31722">
        <w:rPr>
          <w:noProof/>
        </w:rPr>
      </w:r>
      <w:r w:rsidR="00E31722">
        <w:rPr>
          <w:noProof/>
        </w:rPr>
        <w:fldChar w:fldCharType="separate"/>
      </w:r>
      <w:r w:rsidR="004937CA">
        <w:rPr>
          <w:noProof/>
        </w:rPr>
        <w:t>67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E31722">
        <w:rPr>
          <w:noProof/>
        </w:rPr>
        <w:fldChar w:fldCharType="begin"/>
      </w:r>
      <w:r>
        <w:rPr>
          <w:noProof/>
        </w:rPr>
        <w:instrText xml:space="preserve"> PAGEREF _Toc441131134 \h </w:instrText>
      </w:r>
      <w:r w:rsidR="00E31722">
        <w:rPr>
          <w:noProof/>
        </w:rPr>
      </w:r>
      <w:r w:rsidR="00E31722">
        <w:rPr>
          <w:noProof/>
        </w:rPr>
        <w:fldChar w:fldCharType="separate"/>
      </w:r>
      <w:r w:rsidR="004937CA">
        <w:rPr>
          <w:noProof/>
        </w:rPr>
        <w:t>69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E31722">
        <w:rPr>
          <w:noProof/>
        </w:rPr>
        <w:fldChar w:fldCharType="begin"/>
      </w:r>
      <w:r>
        <w:rPr>
          <w:noProof/>
        </w:rPr>
        <w:instrText xml:space="preserve"> PAGEREF _Toc441131137 \h </w:instrText>
      </w:r>
      <w:r w:rsidR="00E31722">
        <w:rPr>
          <w:noProof/>
        </w:rPr>
      </w:r>
      <w:r w:rsidR="00E31722">
        <w:rPr>
          <w:noProof/>
        </w:rPr>
        <w:fldChar w:fldCharType="separate"/>
      </w:r>
      <w:r w:rsidR="004937CA">
        <w:rPr>
          <w:noProof/>
        </w:rPr>
        <w:t>72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E31722">
        <w:rPr>
          <w:noProof/>
        </w:rPr>
        <w:fldChar w:fldCharType="begin"/>
      </w:r>
      <w:r>
        <w:rPr>
          <w:noProof/>
        </w:rPr>
        <w:instrText xml:space="preserve"> PAGEREF _Toc441131140 \h </w:instrText>
      </w:r>
      <w:r w:rsidR="00E31722">
        <w:rPr>
          <w:noProof/>
        </w:rPr>
      </w:r>
      <w:r w:rsidR="00E31722">
        <w:rPr>
          <w:noProof/>
        </w:rPr>
        <w:fldChar w:fldCharType="separate"/>
      </w:r>
      <w:r w:rsidR="004937CA">
        <w:rPr>
          <w:noProof/>
        </w:rPr>
        <w:t>74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E31722">
        <w:rPr>
          <w:noProof/>
        </w:rPr>
        <w:fldChar w:fldCharType="begin"/>
      </w:r>
      <w:r>
        <w:rPr>
          <w:noProof/>
        </w:rPr>
        <w:instrText xml:space="preserve"> PAGEREF _Toc441131143 \h </w:instrText>
      </w:r>
      <w:r w:rsidR="00E31722">
        <w:rPr>
          <w:noProof/>
        </w:rPr>
      </w:r>
      <w:r w:rsidR="00E31722">
        <w:rPr>
          <w:noProof/>
        </w:rPr>
        <w:fldChar w:fldCharType="separate"/>
      </w:r>
      <w:r w:rsidR="004937CA">
        <w:rPr>
          <w:noProof/>
        </w:rPr>
        <w:t>77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E31722">
        <w:rPr>
          <w:noProof/>
        </w:rPr>
        <w:fldChar w:fldCharType="begin"/>
      </w:r>
      <w:r>
        <w:rPr>
          <w:noProof/>
        </w:rPr>
        <w:instrText xml:space="preserve"> PAGEREF _Toc441131146 \h </w:instrText>
      </w:r>
      <w:r w:rsidR="00E31722">
        <w:rPr>
          <w:noProof/>
        </w:rPr>
      </w:r>
      <w:r w:rsidR="00E31722">
        <w:rPr>
          <w:noProof/>
        </w:rPr>
        <w:fldChar w:fldCharType="separate"/>
      </w:r>
      <w:r w:rsidR="004937CA">
        <w:rPr>
          <w:noProof/>
        </w:rPr>
        <w:t>79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E31722">
        <w:rPr>
          <w:noProof/>
        </w:rPr>
        <w:fldChar w:fldCharType="begin"/>
      </w:r>
      <w:r>
        <w:rPr>
          <w:noProof/>
        </w:rPr>
        <w:instrText xml:space="preserve"> PAGEREF _Toc441131149 \h </w:instrText>
      </w:r>
      <w:r w:rsidR="00E31722">
        <w:rPr>
          <w:noProof/>
        </w:rPr>
      </w:r>
      <w:r w:rsidR="00E31722">
        <w:rPr>
          <w:noProof/>
        </w:rPr>
        <w:fldChar w:fldCharType="separate"/>
      </w:r>
      <w:r w:rsidR="004937CA">
        <w:rPr>
          <w:noProof/>
        </w:rPr>
        <w:t>81</w:t>
      </w:r>
      <w:r w:rsidR="00E31722">
        <w:rPr>
          <w:noProof/>
        </w:rPr>
        <w:fldChar w:fldCharType="end"/>
      </w:r>
    </w:p>
    <w:p w:rsidR="00717F60" w:rsidRPr="00E71A48" w:rsidRDefault="00E3172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1035"/>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131036"/>
      <w:bookmarkEnd w:id="9"/>
      <w:r w:rsidRPr="00E71A48">
        <w:t>Общие сведения о процедуре запроса предложений</w:t>
      </w:r>
      <w:bookmarkEnd w:id="10"/>
    </w:p>
    <w:p w:rsidR="005B75A6" w:rsidRPr="00B5167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7556FF" w:rsidRPr="00702B2C">
        <w:rPr>
          <w:iCs/>
          <w:sz w:val="24"/>
          <w:szCs w:val="24"/>
        </w:rPr>
        <w:t xml:space="preserve">ведущий специалист </w:t>
      </w:r>
      <w:r w:rsidR="00B51675">
        <w:rPr>
          <w:sz w:val="24"/>
          <w:szCs w:val="24"/>
        </w:rPr>
        <w:t>отдела закупочной деятельности Управления логистики и материально-технического обеспечения филиала</w:t>
      </w:r>
      <w:r w:rsidR="00B51675" w:rsidRPr="002124A9">
        <w:rPr>
          <w:sz w:val="24"/>
          <w:szCs w:val="24"/>
        </w:rPr>
        <w:t xml:space="preserve"> ПАО «МРСК Центра»</w:t>
      </w:r>
      <w:r w:rsidR="00B51675">
        <w:rPr>
          <w:sz w:val="24"/>
          <w:szCs w:val="24"/>
        </w:rPr>
        <w:t xml:space="preserve"> - «</w:t>
      </w:r>
      <w:r w:rsidR="00B51675" w:rsidRPr="00B51675">
        <w:rPr>
          <w:sz w:val="24"/>
          <w:szCs w:val="24"/>
        </w:rPr>
        <w:t>Смоленскэнерго» Лебедев А.А.</w:t>
      </w:r>
      <w:r w:rsidR="007556FF" w:rsidRPr="00B51675">
        <w:rPr>
          <w:iCs/>
          <w:sz w:val="24"/>
          <w:szCs w:val="24"/>
        </w:rPr>
        <w:t>, контактны</w:t>
      </w:r>
      <w:r w:rsidR="00B51675" w:rsidRPr="00B51675">
        <w:rPr>
          <w:iCs/>
          <w:sz w:val="24"/>
          <w:szCs w:val="24"/>
        </w:rPr>
        <w:t>й телефон:</w:t>
      </w:r>
      <w:r w:rsidR="007556FF" w:rsidRPr="00B51675">
        <w:rPr>
          <w:iCs/>
          <w:sz w:val="24"/>
          <w:szCs w:val="24"/>
        </w:rPr>
        <w:t xml:space="preserve"> (</w:t>
      </w:r>
      <w:r w:rsidR="00B51675" w:rsidRPr="00B51675">
        <w:rPr>
          <w:iCs/>
          <w:sz w:val="24"/>
          <w:szCs w:val="24"/>
        </w:rPr>
        <w:t>4812</w:t>
      </w:r>
      <w:r w:rsidR="007556FF" w:rsidRPr="00B51675">
        <w:rPr>
          <w:iCs/>
          <w:sz w:val="24"/>
          <w:szCs w:val="24"/>
        </w:rPr>
        <w:t>)</w:t>
      </w:r>
      <w:r w:rsidR="00B51675" w:rsidRPr="00B51675">
        <w:rPr>
          <w:iCs/>
          <w:sz w:val="24"/>
          <w:szCs w:val="24"/>
        </w:rPr>
        <w:t xml:space="preserve"> 42-95-08</w:t>
      </w:r>
      <w:r w:rsidR="007556FF" w:rsidRPr="00B51675">
        <w:rPr>
          <w:iCs/>
          <w:sz w:val="24"/>
          <w:szCs w:val="24"/>
        </w:rPr>
        <w:t xml:space="preserve">, </w:t>
      </w:r>
      <w:r w:rsidR="00B51675" w:rsidRPr="00B51675">
        <w:rPr>
          <w:sz w:val="24"/>
          <w:szCs w:val="24"/>
        </w:rPr>
        <w:t>адрес электронной почты:</w:t>
      </w:r>
      <w:r w:rsidR="007556FF" w:rsidRPr="00B51675">
        <w:rPr>
          <w:iCs/>
          <w:sz w:val="24"/>
          <w:szCs w:val="24"/>
        </w:rPr>
        <w:t xml:space="preserve"> </w:t>
      </w:r>
      <w:hyperlink r:id="rId18" w:history="1">
        <w:r w:rsidR="00B51675" w:rsidRPr="00B51675">
          <w:rPr>
            <w:sz w:val="24"/>
            <w:szCs w:val="24"/>
          </w:rPr>
          <w:t>Lebedev.AAl@mrsk-1.ru</w:t>
        </w:r>
      </w:hyperlink>
      <w:r w:rsidRPr="00B51675">
        <w:rPr>
          <w:iCs/>
          <w:sz w:val="24"/>
          <w:szCs w:val="24"/>
        </w:rPr>
        <w:t>, ответственное лицо –</w:t>
      </w:r>
      <w:r w:rsidRPr="00B51675">
        <w:rPr>
          <w:sz w:val="24"/>
          <w:szCs w:val="24"/>
        </w:rPr>
        <w:t xml:space="preserve"> </w:t>
      </w:r>
      <w:r w:rsidR="00B51675" w:rsidRPr="00B51675">
        <w:rPr>
          <w:sz w:val="24"/>
          <w:szCs w:val="24"/>
        </w:rPr>
        <w:t xml:space="preserve">Алтунина Надежда </w:t>
      </w:r>
      <w:r w:rsidR="00B51675" w:rsidRPr="00A64711">
        <w:rPr>
          <w:sz w:val="24"/>
          <w:szCs w:val="24"/>
        </w:rPr>
        <w:t>Андреевна, контактный</w:t>
      </w:r>
      <w:r w:rsidR="00837110" w:rsidRPr="00A64711">
        <w:rPr>
          <w:sz w:val="24"/>
          <w:szCs w:val="24"/>
        </w:rPr>
        <w:t xml:space="preserve"> телефон</w:t>
      </w:r>
      <w:r w:rsidR="00B51675" w:rsidRPr="00A64711">
        <w:rPr>
          <w:sz w:val="24"/>
          <w:szCs w:val="24"/>
        </w:rPr>
        <w:t>:</w:t>
      </w:r>
      <w:r w:rsidR="00837110" w:rsidRPr="00A64711">
        <w:rPr>
          <w:sz w:val="24"/>
          <w:szCs w:val="24"/>
        </w:rPr>
        <w:t xml:space="preserve"> (</w:t>
      </w:r>
      <w:r w:rsidR="00B51675" w:rsidRPr="00A64711">
        <w:rPr>
          <w:sz w:val="24"/>
          <w:szCs w:val="24"/>
        </w:rPr>
        <w:t>4812) 42-95-56</w:t>
      </w:r>
      <w:r w:rsidR="00837110" w:rsidRPr="00A64711">
        <w:rPr>
          <w:sz w:val="24"/>
          <w:szCs w:val="24"/>
        </w:rPr>
        <w:t xml:space="preserve">, адрес электронной почты: </w:t>
      </w:r>
      <w:hyperlink r:id="rId19" w:history="1">
        <w:proofErr w:type="gramStart"/>
        <w:r w:rsidR="00B51675" w:rsidRPr="00A64711">
          <w:rPr>
            <w:sz w:val="24"/>
            <w:szCs w:val="24"/>
          </w:rPr>
          <w:t>Altunina.NA@mrsk-1.ru</w:t>
        </w:r>
      </w:hyperlink>
      <w:r w:rsidR="00862664" w:rsidRPr="00A64711">
        <w:rPr>
          <w:sz w:val="24"/>
          <w:szCs w:val="24"/>
        </w:rPr>
        <w:t xml:space="preserve"> </w:t>
      </w:r>
      <w:r w:rsidR="004B5EB3" w:rsidRPr="00A64711">
        <w:rPr>
          <w:iCs/>
          <w:sz w:val="24"/>
          <w:szCs w:val="24"/>
        </w:rPr>
        <w:t>Извещени</w:t>
      </w:r>
      <w:r w:rsidRPr="00A64711">
        <w:rPr>
          <w:iCs/>
          <w:sz w:val="24"/>
          <w:szCs w:val="24"/>
        </w:rPr>
        <w:t>ем</w:t>
      </w:r>
      <w:r w:rsidRPr="00A64711">
        <w:rPr>
          <w:sz w:val="24"/>
          <w:szCs w:val="24"/>
        </w:rPr>
        <w:t xml:space="preserve"> о проведении открытого </w:t>
      </w:r>
      <w:r w:rsidRPr="00A64711">
        <w:rPr>
          <w:iCs/>
          <w:sz w:val="24"/>
          <w:szCs w:val="24"/>
        </w:rPr>
        <w:t>запроса предложений</w:t>
      </w:r>
      <w:r w:rsidRPr="00A64711">
        <w:rPr>
          <w:sz w:val="24"/>
          <w:szCs w:val="24"/>
        </w:rPr>
        <w:t xml:space="preserve">, опубликованным </w:t>
      </w:r>
      <w:r w:rsidRPr="00A64711">
        <w:rPr>
          <w:b/>
          <w:sz w:val="24"/>
          <w:szCs w:val="24"/>
        </w:rPr>
        <w:t>«</w:t>
      </w:r>
      <w:r w:rsidR="00A64711" w:rsidRPr="00A64711">
        <w:rPr>
          <w:b/>
          <w:sz w:val="24"/>
          <w:szCs w:val="24"/>
        </w:rPr>
        <w:t>02</w:t>
      </w:r>
      <w:r w:rsidRPr="00A64711">
        <w:rPr>
          <w:b/>
          <w:sz w:val="24"/>
          <w:szCs w:val="24"/>
        </w:rPr>
        <w:t xml:space="preserve">» </w:t>
      </w:r>
      <w:r w:rsidR="00A64711" w:rsidRPr="00A64711">
        <w:rPr>
          <w:b/>
          <w:sz w:val="24"/>
          <w:szCs w:val="24"/>
        </w:rPr>
        <w:t xml:space="preserve">сентября </w:t>
      </w:r>
      <w:r w:rsidRPr="00A64711">
        <w:rPr>
          <w:b/>
          <w:sz w:val="24"/>
          <w:szCs w:val="24"/>
        </w:rPr>
        <w:t>20</w:t>
      </w:r>
      <w:r w:rsidR="00C12FA4" w:rsidRPr="00A64711">
        <w:rPr>
          <w:b/>
          <w:sz w:val="24"/>
          <w:szCs w:val="24"/>
        </w:rPr>
        <w:t>1</w:t>
      </w:r>
      <w:r w:rsidR="00862664" w:rsidRPr="00A64711">
        <w:rPr>
          <w:b/>
          <w:sz w:val="24"/>
          <w:szCs w:val="24"/>
        </w:rPr>
        <w:t>6</w:t>
      </w:r>
      <w:r w:rsidRPr="00A64711">
        <w:rPr>
          <w:b/>
          <w:sz w:val="24"/>
          <w:szCs w:val="24"/>
        </w:rPr>
        <w:t xml:space="preserve"> г.</w:t>
      </w:r>
      <w:r w:rsidRPr="00A64711">
        <w:rPr>
          <w:sz w:val="24"/>
          <w:szCs w:val="24"/>
        </w:rPr>
        <w:t xml:space="preserve"> на официальном сайте (</w:t>
      </w:r>
      <w:hyperlink r:id="rId20" w:history="1">
        <w:r w:rsidR="00345CCA" w:rsidRPr="00A64711">
          <w:rPr>
            <w:rStyle w:val="a7"/>
            <w:sz w:val="24"/>
            <w:szCs w:val="24"/>
          </w:rPr>
          <w:t>www.zakupki.</w:t>
        </w:r>
        <w:r w:rsidR="00345CCA" w:rsidRPr="00A64711">
          <w:rPr>
            <w:rStyle w:val="a7"/>
            <w:sz w:val="24"/>
            <w:szCs w:val="24"/>
            <w:lang w:val="en-US"/>
          </w:rPr>
          <w:t>gov</w:t>
        </w:r>
        <w:r w:rsidR="00345CCA" w:rsidRPr="00A64711">
          <w:rPr>
            <w:rStyle w:val="a7"/>
            <w:sz w:val="24"/>
            <w:szCs w:val="24"/>
          </w:rPr>
          <w:t>.ru</w:t>
        </w:r>
      </w:hyperlink>
      <w:r w:rsidRPr="00A64711">
        <w:rPr>
          <w:sz w:val="24"/>
          <w:szCs w:val="24"/>
        </w:rPr>
        <w:t>),</w:t>
      </w:r>
      <w:r w:rsidR="009D7F01" w:rsidRPr="00A64711">
        <w:rPr>
          <w:iCs/>
          <w:sz w:val="24"/>
          <w:szCs w:val="24"/>
        </w:rPr>
        <w:t xml:space="preserve"> </w:t>
      </w:r>
      <w:r w:rsidR="009D7F01" w:rsidRPr="00A64711">
        <w:rPr>
          <w:sz w:val="24"/>
          <w:szCs w:val="24"/>
        </w:rPr>
        <w:t xml:space="preserve">на сайте </w:t>
      </w:r>
      <w:r w:rsidR="007556FF" w:rsidRPr="00A64711">
        <w:rPr>
          <w:iCs/>
          <w:sz w:val="24"/>
          <w:szCs w:val="24"/>
        </w:rPr>
        <w:t>ПАО «МРСК Центра»</w:t>
      </w:r>
      <w:r w:rsidR="009D7F01" w:rsidRPr="00A64711">
        <w:rPr>
          <w:sz w:val="24"/>
          <w:szCs w:val="24"/>
        </w:rPr>
        <w:t xml:space="preserve"> (</w:t>
      </w:r>
      <w:hyperlink r:id="rId21" w:history="1">
        <w:r w:rsidR="007556FF" w:rsidRPr="00A64711">
          <w:rPr>
            <w:rStyle w:val="a7"/>
            <w:sz w:val="24"/>
            <w:szCs w:val="24"/>
          </w:rPr>
          <w:t>www.mrsk-1.ru</w:t>
        </w:r>
      </w:hyperlink>
      <w:r w:rsidR="00862664" w:rsidRPr="00A64711">
        <w:rPr>
          <w:sz w:val="24"/>
          <w:szCs w:val="24"/>
        </w:rPr>
        <w:t>)</w:t>
      </w:r>
      <w:r w:rsidR="00702B2C" w:rsidRPr="00A64711">
        <w:rPr>
          <w:sz w:val="24"/>
          <w:szCs w:val="24"/>
        </w:rPr>
        <w:t xml:space="preserve">, на сайте ЭТП, указанном в п. </w:t>
      </w:r>
      <w:r w:rsidR="00B51675" w:rsidRPr="00A64711">
        <w:fldChar w:fldCharType="begin"/>
      </w:r>
      <w:r w:rsidR="00B51675" w:rsidRPr="00A64711">
        <w:instrText xml:space="preserve"> REF _Ref440269836 \r \h  \* MERGEFORMAT </w:instrText>
      </w:r>
      <w:r w:rsidR="00B51675" w:rsidRPr="00A64711">
        <w:fldChar w:fldCharType="separate"/>
      </w:r>
      <w:r w:rsidR="00552FBF" w:rsidRPr="00A64711">
        <w:rPr>
          <w:sz w:val="24"/>
          <w:szCs w:val="24"/>
        </w:rPr>
        <w:t>1.1.2</w:t>
      </w:r>
      <w:r w:rsidR="00B51675" w:rsidRPr="00A64711">
        <w:fldChar w:fldCharType="end"/>
      </w:r>
      <w:r w:rsidR="00702B2C" w:rsidRPr="00A64711">
        <w:rPr>
          <w:sz w:val="24"/>
          <w:szCs w:val="24"/>
        </w:rPr>
        <w:t xml:space="preserve"> настоящей Документации,</w:t>
      </w:r>
      <w:r w:rsidR="009A7733" w:rsidRPr="00A64711">
        <w:rPr>
          <w:iCs/>
          <w:sz w:val="24"/>
          <w:szCs w:val="24"/>
        </w:rPr>
        <w:t xml:space="preserve"> </w:t>
      </w:r>
      <w:r w:rsidRPr="00A64711">
        <w:rPr>
          <w:iCs/>
          <w:sz w:val="24"/>
          <w:szCs w:val="24"/>
        </w:rPr>
        <w:t>приг</w:t>
      </w:r>
      <w:r w:rsidRPr="00A64711">
        <w:rPr>
          <w:sz w:val="24"/>
          <w:szCs w:val="24"/>
        </w:rPr>
        <w:t>ласило юридических лиц</w:t>
      </w:r>
      <w:r w:rsidR="005B75A6" w:rsidRPr="00A64711">
        <w:rPr>
          <w:sz w:val="24"/>
          <w:szCs w:val="24"/>
        </w:rPr>
        <w:t xml:space="preserve"> и физических лиц (в т.</w:t>
      </w:r>
      <w:r w:rsidR="003129D4" w:rsidRPr="00A64711">
        <w:rPr>
          <w:sz w:val="24"/>
          <w:szCs w:val="24"/>
        </w:rPr>
        <w:t xml:space="preserve"> </w:t>
      </w:r>
      <w:r w:rsidR="005B75A6" w:rsidRPr="00A64711">
        <w:rPr>
          <w:sz w:val="24"/>
          <w:szCs w:val="24"/>
        </w:rPr>
        <w:t>ч. индивидуальных предпринимателей)</w:t>
      </w:r>
      <w:r w:rsidR="00B51675" w:rsidRPr="00A64711">
        <w:rPr>
          <w:sz w:val="24"/>
          <w:szCs w:val="24"/>
        </w:rPr>
        <w:t>, являющихся субъектами малого и среднего предпринимательства (соответствующих</w:t>
      </w:r>
      <w:r w:rsidR="00B51675" w:rsidRPr="00B51675">
        <w:rPr>
          <w:sz w:val="24"/>
          <w:szCs w:val="24"/>
        </w:rPr>
        <w:t xml:space="preserve"> критериям отнесения к</w:t>
      </w:r>
      <w:proofErr w:type="gramEnd"/>
      <w:r w:rsidR="00B51675" w:rsidRPr="00B51675">
        <w:rPr>
          <w:sz w:val="24"/>
          <w:szCs w:val="24"/>
        </w:rPr>
        <w:t xml:space="preserve"> </w:t>
      </w:r>
      <w:proofErr w:type="gramStart"/>
      <w:r w:rsidR="00B51675" w:rsidRPr="00B51675">
        <w:rPr>
          <w:sz w:val="24"/>
          <w:szCs w:val="24"/>
        </w:rPr>
        <w:t xml:space="preserve">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B51675">
        <w:rPr>
          <w:sz w:val="24"/>
          <w:szCs w:val="24"/>
        </w:rPr>
        <w:t>(далее - Участники)</w:t>
      </w:r>
      <w:r w:rsidR="009D7F01" w:rsidRPr="00B51675">
        <w:rPr>
          <w:sz w:val="24"/>
          <w:szCs w:val="24"/>
        </w:rPr>
        <w:t xml:space="preserve"> </w:t>
      </w:r>
      <w:r w:rsidR="004B5EB3" w:rsidRPr="00B51675">
        <w:rPr>
          <w:sz w:val="24"/>
          <w:szCs w:val="24"/>
        </w:rPr>
        <w:t>к участию в процедуре О</w:t>
      </w:r>
      <w:r w:rsidRPr="00B51675">
        <w:rPr>
          <w:sz w:val="24"/>
          <w:szCs w:val="24"/>
        </w:rPr>
        <w:t xml:space="preserve">ткрытого запроса предложений (далее – запрос предложений) </w:t>
      </w:r>
      <w:bookmarkEnd w:id="11"/>
      <w:r w:rsidR="004B5EB3" w:rsidRPr="00B51675">
        <w:rPr>
          <w:sz w:val="24"/>
          <w:szCs w:val="24"/>
        </w:rPr>
        <w:t xml:space="preserve">на право заключения </w:t>
      </w:r>
      <w:r w:rsidR="00B51675" w:rsidRPr="00B51675">
        <w:rPr>
          <w:iCs/>
          <w:sz w:val="24"/>
          <w:szCs w:val="24"/>
          <w:lang w:eastAsia="ru-RU"/>
        </w:rPr>
        <w:t>Договора на оказание услуг по оценке рыночной стоимости имущества для постановки на баланс для нужд ПАО «МРСК</w:t>
      </w:r>
      <w:proofErr w:type="gramEnd"/>
      <w:r w:rsidR="00B51675" w:rsidRPr="00B51675">
        <w:rPr>
          <w:iCs/>
          <w:sz w:val="24"/>
          <w:szCs w:val="24"/>
          <w:lang w:eastAsia="ru-RU"/>
        </w:rPr>
        <w:t xml:space="preserve"> </w:t>
      </w:r>
      <w:proofErr w:type="gramStart"/>
      <w:r w:rsidR="00B51675" w:rsidRPr="00B51675">
        <w:rPr>
          <w:iCs/>
          <w:sz w:val="24"/>
          <w:szCs w:val="24"/>
          <w:lang w:eastAsia="ru-RU"/>
        </w:rPr>
        <w:t>Центра» (филиала «Смоленскэнерго»</w:t>
      </w:r>
      <w:r w:rsidR="00862664" w:rsidRPr="00B51675">
        <w:rPr>
          <w:sz w:val="24"/>
          <w:szCs w:val="24"/>
        </w:rPr>
        <w:t>, расположенного по адресу:</w:t>
      </w:r>
      <w:proofErr w:type="gramEnd"/>
      <w:r w:rsidR="00862664" w:rsidRPr="00B51675">
        <w:rPr>
          <w:sz w:val="24"/>
          <w:szCs w:val="24"/>
        </w:rPr>
        <w:t xml:space="preserve"> </w:t>
      </w:r>
      <w:proofErr w:type="gramStart"/>
      <w:r w:rsidR="00862664" w:rsidRPr="00B51675">
        <w:rPr>
          <w:sz w:val="24"/>
          <w:szCs w:val="24"/>
        </w:rPr>
        <w:t>РФ, 214019, г.</w:t>
      </w:r>
      <w:r w:rsidR="00B51675" w:rsidRPr="00B51675">
        <w:rPr>
          <w:sz w:val="24"/>
          <w:szCs w:val="24"/>
        </w:rPr>
        <w:t xml:space="preserve"> Смоленск, ул. Тенишевой, д. 33</w:t>
      </w:r>
      <w:r w:rsidR="00862664" w:rsidRPr="00B51675">
        <w:rPr>
          <w:sz w:val="24"/>
          <w:szCs w:val="24"/>
        </w:rPr>
        <w:t>)</w:t>
      </w:r>
      <w:r w:rsidRPr="00B51675">
        <w:rPr>
          <w:sz w:val="24"/>
          <w:szCs w:val="24"/>
        </w:rPr>
        <w:t>.</w:t>
      </w:r>
      <w:bookmarkEnd w:id="12"/>
      <w:bookmarkEnd w:id="13"/>
      <w:bookmarkEnd w:id="14"/>
      <w:proofErr w:type="gramEnd"/>
    </w:p>
    <w:p w:rsidR="00717F60" w:rsidRPr="00B5167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B51675">
        <w:rPr>
          <w:sz w:val="24"/>
          <w:szCs w:val="24"/>
        </w:rPr>
        <w:t xml:space="preserve">Настоящий </w:t>
      </w:r>
      <w:r w:rsidR="004B5EB3" w:rsidRPr="00B51675">
        <w:rPr>
          <w:sz w:val="24"/>
          <w:szCs w:val="24"/>
        </w:rPr>
        <w:t>З</w:t>
      </w:r>
      <w:r w:rsidRPr="00B51675">
        <w:rPr>
          <w:sz w:val="24"/>
          <w:szCs w:val="24"/>
        </w:rPr>
        <w:t xml:space="preserve">апрос предложений проводится в соответствии с правилами и с использованием функционала </w:t>
      </w:r>
      <w:r w:rsidR="00702B2C" w:rsidRPr="00B51675">
        <w:rPr>
          <w:sz w:val="24"/>
          <w:szCs w:val="24"/>
        </w:rPr>
        <w:t>электронной торговой площадк</w:t>
      </w:r>
      <w:r w:rsidR="00414AB1" w:rsidRPr="00B51675">
        <w:rPr>
          <w:sz w:val="24"/>
          <w:szCs w:val="24"/>
        </w:rPr>
        <w:t>и</w:t>
      </w:r>
      <w:r w:rsidR="00702B2C" w:rsidRPr="00B51675">
        <w:rPr>
          <w:sz w:val="24"/>
          <w:szCs w:val="24"/>
        </w:rPr>
        <w:t xml:space="preserve"> </w:t>
      </w:r>
      <w:r w:rsidR="000D70B6" w:rsidRPr="00B51675">
        <w:rPr>
          <w:sz w:val="24"/>
          <w:szCs w:val="24"/>
        </w:rPr>
        <w:t>П</w:t>
      </w:r>
      <w:r w:rsidR="00702B2C" w:rsidRPr="00B51675">
        <w:rPr>
          <w:sz w:val="24"/>
          <w:szCs w:val="24"/>
        </w:rPr>
        <w:t xml:space="preserve">АО «Россети» </w:t>
      </w:r>
      <w:hyperlink r:id="rId22" w:history="1">
        <w:r w:rsidR="00862664" w:rsidRPr="00B51675">
          <w:rPr>
            <w:rStyle w:val="a7"/>
            <w:sz w:val="24"/>
            <w:szCs w:val="24"/>
          </w:rPr>
          <w:t>etp.rosseti.ru</w:t>
        </w:r>
      </w:hyperlink>
      <w:r w:rsidR="00862664" w:rsidRPr="00B51675">
        <w:rPr>
          <w:sz w:val="24"/>
          <w:szCs w:val="24"/>
        </w:rPr>
        <w:t xml:space="preserve"> </w:t>
      </w:r>
      <w:r w:rsidR="00702B2C" w:rsidRPr="00B51675">
        <w:rPr>
          <w:sz w:val="24"/>
          <w:szCs w:val="24"/>
        </w:rPr>
        <w:t>(далее — ЭТП)</w:t>
      </w:r>
      <w:r w:rsidR="005B75A6" w:rsidRPr="00B51675">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 xml:space="preserve">Предмет </w:t>
      </w:r>
      <w:r w:rsidR="009F25F1" w:rsidRPr="00E71A48">
        <w:rPr>
          <w:sz w:val="24"/>
          <w:szCs w:val="24"/>
        </w:rPr>
        <w:t xml:space="preserve">запроса </w:t>
      </w:r>
      <w:r w:rsidR="00717F60" w:rsidRPr="00E71A48">
        <w:rPr>
          <w:sz w:val="24"/>
          <w:szCs w:val="24"/>
        </w:rPr>
        <w:t>предложений</w:t>
      </w:r>
      <w:r w:rsidR="00702B2C">
        <w:rPr>
          <w:sz w:val="24"/>
          <w:szCs w:val="24"/>
        </w:rPr>
        <w:t>:</w:t>
      </w:r>
      <w:bookmarkEnd w:id="17"/>
    </w:p>
    <w:p w:rsidR="00A40714" w:rsidRPr="000C6B95"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0C6B95">
        <w:rPr>
          <w:sz w:val="24"/>
          <w:szCs w:val="24"/>
        </w:rPr>
        <w:t xml:space="preserve">заключения </w:t>
      </w:r>
      <w:bookmarkEnd w:id="18"/>
      <w:r w:rsidR="000C6B95" w:rsidRPr="000C6B95">
        <w:rPr>
          <w:iCs/>
          <w:sz w:val="24"/>
          <w:szCs w:val="24"/>
          <w:lang w:eastAsia="ru-RU"/>
        </w:rPr>
        <w:t>Договора на оказание услуг по оценке рыночной стоимости имущества для постановки на баланс для нужд ПАО «МРСК Центра» (филиала «Смоленскэнерго»)</w:t>
      </w:r>
      <w:r w:rsidR="00702B2C" w:rsidRPr="000C6B95">
        <w:rPr>
          <w:sz w:val="24"/>
          <w:szCs w:val="24"/>
        </w:rPr>
        <w:t>.</w:t>
      </w:r>
    </w:p>
    <w:p w:rsidR="008C4223" w:rsidRPr="000C6B95" w:rsidRDefault="008C4223" w:rsidP="00750D4A">
      <w:pPr>
        <w:keepNext/>
        <w:autoSpaceDE w:val="0"/>
        <w:autoSpaceDN w:val="0"/>
        <w:spacing w:line="264" w:lineRule="auto"/>
        <w:ind w:firstLine="540"/>
        <w:rPr>
          <w:sz w:val="24"/>
          <w:szCs w:val="24"/>
          <w:lang w:eastAsia="ru-RU"/>
        </w:rPr>
      </w:pPr>
      <w:r w:rsidRPr="000C6B95">
        <w:rPr>
          <w:sz w:val="24"/>
          <w:szCs w:val="24"/>
        </w:rPr>
        <w:t xml:space="preserve">Количество лотов: </w:t>
      </w:r>
      <w:r w:rsidRPr="000C6B95">
        <w:rPr>
          <w:b/>
          <w:sz w:val="24"/>
          <w:szCs w:val="24"/>
        </w:rPr>
        <w:t>1 (один)</w:t>
      </w:r>
      <w:r w:rsidRPr="000C6B95">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0C6B95">
        <w:rPr>
          <w:sz w:val="24"/>
          <w:szCs w:val="24"/>
        </w:rPr>
        <w:t xml:space="preserve">Частичное </w:t>
      </w:r>
      <w:r w:rsidR="00366652" w:rsidRPr="000C6B95">
        <w:rPr>
          <w:sz w:val="24"/>
          <w:szCs w:val="24"/>
        </w:rPr>
        <w:t xml:space="preserve">оказание </w:t>
      </w:r>
      <w:r w:rsidR="00AD3EBC" w:rsidRPr="000C6B95">
        <w:rPr>
          <w:sz w:val="24"/>
          <w:szCs w:val="24"/>
        </w:rPr>
        <w:t>услуг</w:t>
      </w:r>
      <w:r w:rsidRPr="000C6B95">
        <w:rPr>
          <w:sz w:val="24"/>
          <w:szCs w:val="24"/>
        </w:rPr>
        <w:t xml:space="preserve"> не допускается.</w:t>
      </w:r>
    </w:p>
    <w:p w:rsidR="00717F60" w:rsidRPr="000C6B95"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sidRPr="000C6B95">
        <w:rPr>
          <w:sz w:val="24"/>
          <w:szCs w:val="24"/>
        </w:rPr>
        <w:t>оказания услуг</w:t>
      </w:r>
      <w:r w:rsidR="00717F60" w:rsidRPr="000C6B95">
        <w:rPr>
          <w:sz w:val="24"/>
          <w:szCs w:val="24"/>
        </w:rPr>
        <w:t xml:space="preserve">: </w:t>
      </w:r>
      <w:r w:rsidR="000C6B95" w:rsidRPr="000C6B95">
        <w:rPr>
          <w:sz w:val="24"/>
          <w:szCs w:val="24"/>
        </w:rPr>
        <w:t xml:space="preserve">представление предварительного проекта Отчета для согласования Заказчику осуществляется не позднее 10 (десяти) рабочих дней </w:t>
      </w:r>
      <w:proofErr w:type="gramStart"/>
      <w:r w:rsidR="000C6B95" w:rsidRPr="000C6B95">
        <w:rPr>
          <w:sz w:val="24"/>
          <w:szCs w:val="24"/>
        </w:rPr>
        <w:t>с даты подписания</w:t>
      </w:r>
      <w:proofErr w:type="gramEnd"/>
      <w:r w:rsidR="000C6B95" w:rsidRPr="000C6B95">
        <w:rPr>
          <w:sz w:val="24"/>
          <w:szCs w:val="24"/>
        </w:rPr>
        <w:t xml:space="preserve"> Договора и/или представления всей необходимой для оценки информации на основании информационного запроса Исполнителя. Окончание оказания услуг по оценке не позднее 5 (пяти) рабочих дней с момента рассмотрения проекта Отчета об оценке Заказч</w:t>
      </w:r>
      <w:r w:rsidR="000C6B95" w:rsidRPr="000C6B95">
        <w:t>иком</w:t>
      </w:r>
      <w:r w:rsidR="00717F60" w:rsidRPr="000C6B95">
        <w:rPr>
          <w:sz w:val="24"/>
          <w:szCs w:val="24"/>
        </w:rPr>
        <w:t>.</w:t>
      </w:r>
      <w:bookmarkEnd w:id="20"/>
    </w:p>
    <w:p w:rsidR="008D2928" w:rsidRPr="000C6B95"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0C6B95">
        <w:rPr>
          <w:sz w:val="24"/>
          <w:szCs w:val="24"/>
        </w:rPr>
        <w:t xml:space="preserve">Оказание услуг Участником будет осуществляться на </w:t>
      </w:r>
      <w:r w:rsidR="00425F34" w:rsidRPr="000C6B95">
        <w:rPr>
          <w:sz w:val="24"/>
          <w:szCs w:val="24"/>
        </w:rPr>
        <w:t>территории Р</w:t>
      </w:r>
      <w:r w:rsidR="00A0540E" w:rsidRPr="000C6B95">
        <w:rPr>
          <w:sz w:val="24"/>
          <w:szCs w:val="24"/>
        </w:rPr>
        <w:t xml:space="preserve">оссийской </w:t>
      </w:r>
      <w:r w:rsidR="00425F34" w:rsidRPr="000C6B95">
        <w:rPr>
          <w:sz w:val="24"/>
          <w:szCs w:val="24"/>
        </w:rPr>
        <w:t>Ф</w:t>
      </w:r>
      <w:r w:rsidR="00A0540E" w:rsidRPr="000C6B95">
        <w:rPr>
          <w:sz w:val="24"/>
          <w:szCs w:val="24"/>
        </w:rPr>
        <w:t>едерации</w:t>
      </w:r>
      <w:r w:rsidRPr="000C6B95">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0C6B95">
        <w:rPr>
          <w:iCs/>
          <w:sz w:val="24"/>
          <w:szCs w:val="24"/>
        </w:rPr>
        <w:t xml:space="preserve">Форма и порядок оплаты: </w:t>
      </w:r>
      <w:r w:rsidR="00366652" w:rsidRPr="000C6B95">
        <w:rPr>
          <w:iCs/>
          <w:sz w:val="24"/>
          <w:szCs w:val="24"/>
        </w:rPr>
        <w:t xml:space="preserve">безналичный расчет, оплата производится в течение 30 (тридцати) </w:t>
      </w:r>
      <w:r w:rsidR="00B51675" w:rsidRPr="000C6B95">
        <w:rPr>
          <w:iCs/>
          <w:sz w:val="24"/>
          <w:szCs w:val="24"/>
        </w:rPr>
        <w:t xml:space="preserve">календарных </w:t>
      </w:r>
      <w:r w:rsidR="00366652" w:rsidRPr="000C6B95">
        <w:rPr>
          <w:iCs/>
          <w:sz w:val="24"/>
          <w:szCs w:val="24"/>
        </w:rPr>
        <w:t>дней с мо</w:t>
      </w:r>
      <w:r w:rsidR="00366652" w:rsidRPr="00366652">
        <w:rPr>
          <w:iCs/>
          <w:sz w:val="24"/>
          <w:szCs w:val="24"/>
        </w:rPr>
        <w:t>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w:t>
      </w:r>
      <w:r w:rsidRPr="00E71A48">
        <w:rPr>
          <w:iCs/>
          <w:sz w:val="24"/>
          <w:szCs w:val="24"/>
        </w:rPr>
        <w:lastRenderedPageBreak/>
        <w:t xml:space="preserve">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31722">
        <w:rPr>
          <w:iCs/>
          <w:sz w:val="24"/>
          <w:szCs w:val="24"/>
        </w:rPr>
        <w:fldChar w:fldCharType="begin"/>
      </w:r>
      <w:r w:rsidR="00E71A48">
        <w:rPr>
          <w:iCs/>
          <w:sz w:val="24"/>
          <w:szCs w:val="24"/>
        </w:rPr>
        <w:instrText xml:space="preserve"> REF _Ref311232052 \r \h </w:instrText>
      </w:r>
      <w:r w:rsidR="00E31722">
        <w:rPr>
          <w:iCs/>
          <w:sz w:val="24"/>
          <w:szCs w:val="24"/>
        </w:rPr>
      </w:r>
      <w:r w:rsidR="00E31722">
        <w:rPr>
          <w:iCs/>
          <w:sz w:val="24"/>
          <w:szCs w:val="24"/>
        </w:rPr>
        <w:fldChar w:fldCharType="separate"/>
      </w:r>
      <w:r w:rsidR="00552FBF">
        <w:rPr>
          <w:iCs/>
          <w:sz w:val="24"/>
          <w:szCs w:val="24"/>
        </w:rPr>
        <w:t>3</w:t>
      </w:r>
      <w:r w:rsidR="00E3172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E31722">
        <w:rPr>
          <w:sz w:val="24"/>
          <w:szCs w:val="24"/>
        </w:rPr>
        <w:fldChar w:fldCharType="begin"/>
      </w:r>
      <w:r w:rsidR="008D2928">
        <w:rPr>
          <w:sz w:val="24"/>
          <w:szCs w:val="24"/>
        </w:rPr>
        <w:instrText xml:space="preserve"> REF _Ref440270568 \r \h </w:instrText>
      </w:r>
      <w:r w:rsidR="00E31722">
        <w:rPr>
          <w:sz w:val="24"/>
          <w:szCs w:val="24"/>
        </w:rPr>
      </w:r>
      <w:r w:rsidR="00E31722">
        <w:rPr>
          <w:sz w:val="24"/>
          <w:szCs w:val="24"/>
        </w:rPr>
        <w:fldChar w:fldCharType="separate"/>
      </w:r>
      <w:r w:rsidR="00552FBF">
        <w:rPr>
          <w:sz w:val="24"/>
          <w:szCs w:val="24"/>
        </w:rPr>
        <w:t>4</w:t>
      </w:r>
      <w:r w:rsidR="00E3172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51675">
        <w:fldChar w:fldCharType="begin"/>
      </w:r>
      <w:r w:rsidR="00B51675">
        <w:instrText xml:space="preserve"> REF _Ref305973574 \r \h  \* MERGEFORMAT </w:instrText>
      </w:r>
      <w:r w:rsidR="00B51675">
        <w:fldChar w:fldCharType="separate"/>
      </w:r>
      <w:r w:rsidR="00552FBF">
        <w:t>2</w:t>
      </w:r>
      <w:r w:rsidR="00B5167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E31722">
        <w:rPr>
          <w:iCs/>
          <w:sz w:val="24"/>
          <w:szCs w:val="24"/>
        </w:rPr>
        <w:fldChar w:fldCharType="begin"/>
      </w:r>
      <w:r w:rsidR="008D2928">
        <w:rPr>
          <w:iCs/>
          <w:sz w:val="24"/>
          <w:szCs w:val="24"/>
        </w:rPr>
        <w:instrText xml:space="preserve"> REF _Ref440270602 \r \h </w:instrText>
      </w:r>
      <w:r w:rsidR="00E31722">
        <w:rPr>
          <w:iCs/>
          <w:sz w:val="24"/>
          <w:szCs w:val="24"/>
        </w:rPr>
      </w:r>
      <w:r w:rsidR="00E31722">
        <w:rPr>
          <w:iCs/>
          <w:sz w:val="24"/>
          <w:szCs w:val="24"/>
        </w:rPr>
        <w:fldChar w:fldCharType="separate"/>
      </w:r>
      <w:r w:rsidR="00552FBF">
        <w:rPr>
          <w:iCs/>
          <w:sz w:val="24"/>
          <w:szCs w:val="24"/>
        </w:rPr>
        <w:t>5</w:t>
      </w:r>
      <w:r w:rsidR="00E3172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B51675">
        <w:fldChar w:fldCharType="begin"/>
      </w:r>
      <w:r w:rsidR="00B51675">
        <w:instrText xml:space="preserve"> REF _Ref440270637 \r \h  \* MERGEFORMAT </w:instrText>
      </w:r>
      <w:r w:rsidR="00B51675">
        <w:fldChar w:fldCharType="separate"/>
      </w:r>
      <w:r w:rsidR="00552FBF" w:rsidRPr="00552FBF">
        <w:rPr>
          <w:sz w:val="24"/>
          <w:szCs w:val="24"/>
        </w:rPr>
        <w:t>1.1.5</w:t>
      </w:r>
      <w:r w:rsidR="00B51675">
        <w:fldChar w:fldCharType="end"/>
      </w:r>
      <w:r w:rsidRPr="00366652">
        <w:rPr>
          <w:sz w:val="24"/>
          <w:szCs w:val="24"/>
        </w:rPr>
        <w:t xml:space="preserve">, </w:t>
      </w:r>
      <w:r w:rsidR="00B51675">
        <w:fldChar w:fldCharType="begin"/>
      </w:r>
      <w:r w:rsidR="00B51675">
        <w:instrText xml:space="preserve"> REF _Ref440270663 \r \h  \* MERGEFORMAT </w:instrText>
      </w:r>
      <w:r w:rsidR="00B51675">
        <w:fldChar w:fldCharType="separate"/>
      </w:r>
      <w:r w:rsidR="00552FBF" w:rsidRPr="00552FBF">
        <w:rPr>
          <w:sz w:val="24"/>
          <w:szCs w:val="24"/>
        </w:rPr>
        <w:t>1.1.7</w:t>
      </w:r>
      <w:r w:rsidR="00B51675">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B51675">
        <w:fldChar w:fldCharType="begin"/>
      </w:r>
      <w:r w:rsidR="00B51675">
        <w:instrText xml:space="preserve"> REF _Ref440270637 \r \h  \* MERGEFORMAT </w:instrText>
      </w:r>
      <w:r w:rsidR="00B51675">
        <w:fldChar w:fldCharType="separate"/>
      </w:r>
      <w:r w:rsidR="00552FBF" w:rsidRPr="00552FBF">
        <w:rPr>
          <w:sz w:val="24"/>
          <w:szCs w:val="24"/>
        </w:rPr>
        <w:t>1.1.5</w:t>
      </w:r>
      <w:r w:rsidR="00B51675">
        <w:fldChar w:fldCharType="end"/>
      </w:r>
      <w:r w:rsidR="008D2928" w:rsidRPr="00366652">
        <w:rPr>
          <w:sz w:val="24"/>
          <w:szCs w:val="24"/>
        </w:rPr>
        <w:t xml:space="preserve">, </w:t>
      </w:r>
      <w:r w:rsidR="00B51675">
        <w:fldChar w:fldCharType="begin"/>
      </w:r>
      <w:r w:rsidR="00B51675">
        <w:instrText xml:space="preserve"> REF _Ref440270663 \r \h  \* MERGEFORMAT </w:instrText>
      </w:r>
      <w:r w:rsidR="00B51675">
        <w:fldChar w:fldCharType="separate"/>
      </w:r>
      <w:r w:rsidR="00552FBF" w:rsidRPr="00552FBF">
        <w:rPr>
          <w:sz w:val="24"/>
          <w:szCs w:val="24"/>
        </w:rPr>
        <w:t>1.1.7</w:t>
      </w:r>
      <w:r w:rsidR="00B51675">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E31722">
        <w:rPr>
          <w:sz w:val="24"/>
          <w:szCs w:val="24"/>
        </w:rPr>
        <w:fldChar w:fldCharType="begin"/>
      </w:r>
      <w:r w:rsidR="008D2928">
        <w:rPr>
          <w:sz w:val="24"/>
          <w:szCs w:val="24"/>
        </w:rPr>
        <w:instrText xml:space="preserve"> REF _Ref440270663 \r \h </w:instrText>
      </w:r>
      <w:r w:rsidR="00E31722">
        <w:rPr>
          <w:sz w:val="24"/>
          <w:szCs w:val="24"/>
        </w:rPr>
      </w:r>
      <w:r w:rsidR="00E31722">
        <w:rPr>
          <w:sz w:val="24"/>
          <w:szCs w:val="24"/>
        </w:rPr>
        <w:fldChar w:fldCharType="separate"/>
      </w:r>
      <w:r w:rsidR="00552FBF">
        <w:rPr>
          <w:sz w:val="24"/>
          <w:szCs w:val="24"/>
        </w:rPr>
        <w:t>1.1.7</w:t>
      </w:r>
      <w:r w:rsidR="00E31722">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037"/>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51675">
        <w:fldChar w:fldCharType="begin"/>
      </w:r>
      <w:r w:rsidR="00B51675">
        <w:instrText xml:space="preserve"> REF _Ref305973033 \r \h  \* MERGEFORMAT </w:instrText>
      </w:r>
      <w:r w:rsidR="00B51675">
        <w:fldChar w:fldCharType="separate"/>
      </w:r>
      <w:r w:rsidR="00552FBF" w:rsidRPr="00552FBF">
        <w:rPr>
          <w:sz w:val="24"/>
          <w:szCs w:val="24"/>
        </w:rPr>
        <w:t>3.2</w:t>
      </w:r>
      <w:r w:rsidR="00B5167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038"/>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B51675">
        <w:fldChar w:fldCharType="begin"/>
      </w:r>
      <w:r w:rsidR="00B51675">
        <w:instrText xml:space="preserve"> REF _Ref191386109 \n \h  \* MERGEFORMAT </w:instrText>
      </w:r>
      <w:r w:rsidR="00B51675">
        <w:fldChar w:fldCharType="separate"/>
      </w:r>
      <w:r w:rsidR="00552FBF" w:rsidRPr="00552FBF">
        <w:rPr>
          <w:color w:val="000000"/>
          <w:sz w:val="24"/>
          <w:szCs w:val="24"/>
        </w:rPr>
        <w:t>3.3.2</w:t>
      </w:r>
      <w:r w:rsidR="00B51675">
        <w:fldChar w:fldCharType="end"/>
      </w:r>
      <w:r w:rsidR="00721B30">
        <w:rPr>
          <w:color w:val="00000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B51675">
        <w:fldChar w:fldCharType="begin"/>
      </w:r>
      <w:r w:rsidR="00B51675">
        <w:instrText xml:space="preserve"> REF _Ref306005578 \r \h  \* MERGEFORMAT </w:instrText>
      </w:r>
      <w:r w:rsidR="00B51675">
        <w:fldChar w:fldCharType="separate"/>
      </w:r>
      <w:r w:rsidR="00552FBF" w:rsidRPr="00552FBF">
        <w:rPr>
          <w:sz w:val="24"/>
          <w:szCs w:val="24"/>
        </w:rPr>
        <w:t>3.3.8.3</w:t>
      </w:r>
      <w:r w:rsidR="00B51675">
        <w:fldChar w:fldCharType="end"/>
      </w:r>
      <w:r w:rsidR="002F273A" w:rsidRPr="002F273A">
        <w:rPr>
          <w:sz w:val="24"/>
          <w:szCs w:val="24"/>
        </w:rPr>
        <w:t xml:space="preserve"> и подразделе </w:t>
      </w:r>
      <w:r w:rsidR="00B51675">
        <w:fldChar w:fldCharType="begin"/>
      </w:r>
      <w:r w:rsidR="00B51675">
        <w:instrText xml:space="preserve"> REF _Ref441574649 \r \h  \* MERGEFORMAT </w:instrText>
      </w:r>
      <w:r w:rsidR="00B51675">
        <w:fldChar w:fldCharType="separate"/>
      </w:r>
      <w:r w:rsidR="00552FBF" w:rsidRPr="00552FBF">
        <w:rPr>
          <w:sz w:val="24"/>
          <w:szCs w:val="24"/>
        </w:rPr>
        <w:t>5.18</w:t>
      </w:r>
      <w:r w:rsidR="00B51675">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039"/>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B51675">
        <w:fldChar w:fldCharType="begin"/>
      </w:r>
      <w:r w:rsidR="00B51675">
        <w:instrText xml:space="preserve"> REF _Ref191386164 \r \h  \* MERGEFORMAT </w:instrText>
      </w:r>
      <w:r w:rsidR="00B51675">
        <w:fldChar w:fldCharType="separate"/>
      </w:r>
      <w:r w:rsidR="00552FBF" w:rsidRPr="00552FBF">
        <w:rPr>
          <w:sz w:val="24"/>
          <w:szCs w:val="24"/>
        </w:rPr>
        <w:t xml:space="preserve"> 1.4.1 </w:t>
      </w:r>
      <w:r w:rsidR="00B5167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51675">
        <w:fldChar w:fldCharType="begin"/>
      </w:r>
      <w:r w:rsidR="00B51675">
        <w:instrText xml:space="preserve"> REF _Ref306978606 \r \h  \* MERGEFORMAT </w:instrText>
      </w:r>
      <w:r w:rsidR="00B51675">
        <w:fldChar w:fldCharType="separate"/>
      </w:r>
      <w:r w:rsidR="00552FBF" w:rsidRPr="00552FBF">
        <w:rPr>
          <w:sz w:val="24"/>
          <w:szCs w:val="24"/>
        </w:rPr>
        <w:t xml:space="preserve"> 1.4.2 </w:t>
      </w:r>
      <w:r w:rsidR="00B5167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040"/>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51675">
        <w:fldChar w:fldCharType="begin"/>
      </w:r>
      <w:r w:rsidR="00B51675">
        <w:instrText xml:space="preserve"> REF _Ref306114966 \r \h  \* MERGEFORMAT </w:instrText>
      </w:r>
      <w:r w:rsidR="00B51675">
        <w:fldChar w:fldCharType="separate"/>
      </w:r>
      <w:r w:rsidR="00552FBF" w:rsidRPr="00552FBF">
        <w:rPr>
          <w:sz w:val="24"/>
          <w:szCs w:val="24"/>
        </w:rPr>
        <w:t>3.3.11</w:t>
      </w:r>
      <w:r w:rsidR="00B51675">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041"/>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E31722">
        <w:rPr>
          <w:b w:val="0"/>
        </w:rPr>
        <w:fldChar w:fldCharType="begin"/>
      </w:r>
      <w:r w:rsidR="002D4BC6">
        <w:rPr>
          <w:b w:val="0"/>
        </w:rPr>
        <w:instrText xml:space="preserve"> REF _Ref440275279 \r \h </w:instrText>
      </w:r>
      <w:r w:rsidR="00E31722">
        <w:rPr>
          <w:b w:val="0"/>
        </w:rPr>
      </w:r>
      <w:r w:rsidR="00E31722">
        <w:rPr>
          <w:b w:val="0"/>
        </w:rPr>
        <w:fldChar w:fldCharType="separate"/>
      </w:r>
      <w:r w:rsidR="00552FBF">
        <w:rPr>
          <w:b w:val="0"/>
        </w:rPr>
        <w:t>1.1.4</w:t>
      </w:r>
      <w:r w:rsidR="00E3172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51675">
        <w:fldChar w:fldCharType="begin"/>
      </w:r>
      <w:r w:rsidR="00B51675">
        <w:instrText xml:space="preserve"> REF _Ref305973147 \r \h  \* MERGEFORMAT </w:instrText>
      </w:r>
      <w:r w:rsidR="00B51675">
        <w:fldChar w:fldCharType="separate"/>
      </w:r>
      <w:r w:rsidR="00552FBF" w:rsidRPr="00552FBF">
        <w:rPr>
          <w:b w:val="0"/>
          <w:szCs w:val="24"/>
        </w:rPr>
        <w:t>3.3</w:t>
      </w:r>
      <w:r w:rsidR="00B51675">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044"/>
      <w:r w:rsidRPr="002D4BC6">
        <w:rPr>
          <w:b w:val="0"/>
          <w:szCs w:val="24"/>
        </w:rPr>
        <w:t xml:space="preserve">Письмо о подаче оферты (подраздел </w:t>
      </w:r>
      <w:r w:rsidR="00B51675">
        <w:fldChar w:fldCharType="begin"/>
      </w:r>
      <w:r w:rsidR="00B51675">
        <w:instrText xml:space="preserve"> REF _Ref55336310 \r \h  \* MERGEFORMAT </w:instrText>
      </w:r>
      <w:r w:rsidR="00B51675">
        <w:fldChar w:fldCharType="separate"/>
      </w:r>
      <w:r w:rsidR="00552FBF" w:rsidRPr="00552FBF">
        <w:rPr>
          <w:b w:val="0"/>
          <w:szCs w:val="24"/>
        </w:rPr>
        <w:t>5.1</w:t>
      </w:r>
      <w:r w:rsidR="00B5167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B51675">
        <w:fldChar w:fldCharType="begin"/>
      </w:r>
      <w:r w:rsidR="00B51675">
        <w:instrText xml:space="preserve"> REF _Ref440284918 \r \h  \* MERGEFORMAT </w:instrText>
      </w:r>
      <w:r w:rsidR="00B51675">
        <w:fldChar w:fldCharType="separate"/>
      </w:r>
      <w:r w:rsidR="00552FBF" w:rsidRPr="00552FBF">
        <w:rPr>
          <w:b w:val="0"/>
          <w:szCs w:val="24"/>
        </w:rPr>
        <w:t>5.2</w:t>
      </w:r>
      <w:r w:rsidR="00B5167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B51675">
        <w:fldChar w:fldCharType="begin"/>
      </w:r>
      <w:r w:rsidR="00B51675">
        <w:instrText xml:space="preserve"> REF _Ref440537086 \r \h  \* MERGEFORMAT </w:instrText>
      </w:r>
      <w:r w:rsidR="00B51675">
        <w:fldChar w:fldCharType="separate"/>
      </w:r>
      <w:r w:rsidR="00552FBF" w:rsidRPr="00552FBF">
        <w:rPr>
          <w:b w:val="0"/>
          <w:bCs w:val="0"/>
          <w:szCs w:val="24"/>
        </w:rPr>
        <w:t>5.3</w:t>
      </w:r>
      <w:r w:rsidR="00B5167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B51675">
        <w:fldChar w:fldCharType="begin"/>
      </w:r>
      <w:r w:rsidR="00B51675">
        <w:instrText xml:space="preserve"> REF _Ref440284947 \r \h  \* MERGEFORMAT </w:instrText>
      </w:r>
      <w:r w:rsidR="00B51675">
        <w:fldChar w:fldCharType="separate"/>
      </w:r>
      <w:r w:rsidR="00552FBF" w:rsidRPr="00552FBF">
        <w:rPr>
          <w:b w:val="0"/>
          <w:szCs w:val="24"/>
        </w:rPr>
        <w:t>5.4</w:t>
      </w:r>
      <w:r w:rsidR="00B5167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E31722">
        <w:rPr>
          <w:b w:val="0"/>
          <w:szCs w:val="24"/>
        </w:rPr>
        <w:fldChar w:fldCharType="begin"/>
      </w:r>
      <w:r w:rsidR="00B8118F">
        <w:rPr>
          <w:b w:val="0"/>
          <w:szCs w:val="24"/>
        </w:rPr>
        <w:instrText xml:space="preserve"> REF _Ref440361439 \r \h </w:instrText>
      </w:r>
      <w:r w:rsidR="00E31722">
        <w:rPr>
          <w:b w:val="0"/>
          <w:szCs w:val="24"/>
        </w:rPr>
      </w:r>
      <w:r w:rsidR="00E31722">
        <w:rPr>
          <w:b w:val="0"/>
          <w:szCs w:val="24"/>
        </w:rPr>
        <w:fldChar w:fldCharType="separate"/>
      </w:r>
      <w:r w:rsidR="00552FBF">
        <w:rPr>
          <w:b w:val="0"/>
          <w:szCs w:val="24"/>
        </w:rPr>
        <w:t>5.5</w:t>
      </w:r>
      <w:r w:rsidR="00E3172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31722">
        <w:rPr>
          <w:b w:val="0"/>
          <w:szCs w:val="24"/>
        </w:rPr>
        <w:fldChar w:fldCharType="begin"/>
      </w:r>
      <w:r w:rsidR="00B8118F">
        <w:rPr>
          <w:b w:val="0"/>
          <w:szCs w:val="24"/>
        </w:rPr>
        <w:instrText xml:space="preserve"> REF _Ref440361531 \r \h </w:instrText>
      </w:r>
      <w:r w:rsidR="00E31722">
        <w:rPr>
          <w:b w:val="0"/>
          <w:szCs w:val="24"/>
        </w:rPr>
      </w:r>
      <w:r w:rsidR="00E31722">
        <w:rPr>
          <w:b w:val="0"/>
          <w:szCs w:val="24"/>
        </w:rPr>
        <w:fldChar w:fldCharType="separate"/>
      </w:r>
      <w:r w:rsidR="00552FBF">
        <w:rPr>
          <w:b w:val="0"/>
          <w:szCs w:val="24"/>
        </w:rPr>
        <w:t>5.6</w:t>
      </w:r>
      <w:r w:rsidR="00E3172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E31722">
        <w:rPr>
          <w:b w:val="0"/>
          <w:szCs w:val="24"/>
        </w:rPr>
        <w:fldChar w:fldCharType="begin"/>
      </w:r>
      <w:r>
        <w:rPr>
          <w:b w:val="0"/>
          <w:szCs w:val="24"/>
        </w:rPr>
        <w:instrText xml:space="preserve"> REF _Ref440285128 \r \h </w:instrText>
      </w:r>
      <w:r w:rsidR="00E31722">
        <w:rPr>
          <w:b w:val="0"/>
          <w:szCs w:val="24"/>
        </w:rPr>
      </w:r>
      <w:r w:rsidR="00E31722">
        <w:rPr>
          <w:b w:val="0"/>
          <w:szCs w:val="24"/>
        </w:rPr>
        <w:fldChar w:fldCharType="separate"/>
      </w:r>
      <w:r w:rsidR="00552FBF">
        <w:rPr>
          <w:b w:val="0"/>
          <w:szCs w:val="24"/>
        </w:rPr>
        <w:t>3.3.14</w:t>
      </w:r>
      <w:r w:rsidR="00E3172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047"/>
      <w:r w:rsidRPr="002D4BC6">
        <w:rPr>
          <w:b w:val="0"/>
          <w:szCs w:val="24"/>
        </w:rPr>
        <w:lastRenderedPageBreak/>
        <w:t xml:space="preserve">Оценка заявок (подраздел </w:t>
      </w:r>
      <w:r w:rsidR="00E31722">
        <w:rPr>
          <w:b w:val="0"/>
          <w:szCs w:val="24"/>
        </w:rPr>
        <w:fldChar w:fldCharType="begin"/>
      </w:r>
      <w:r>
        <w:rPr>
          <w:b w:val="0"/>
          <w:szCs w:val="24"/>
        </w:rPr>
        <w:instrText xml:space="preserve"> REF _Ref305973250 \r \h </w:instrText>
      </w:r>
      <w:r w:rsidR="00E31722">
        <w:rPr>
          <w:b w:val="0"/>
          <w:szCs w:val="24"/>
        </w:rPr>
      </w:r>
      <w:r w:rsidR="00E31722">
        <w:rPr>
          <w:b w:val="0"/>
          <w:szCs w:val="24"/>
        </w:rPr>
        <w:fldChar w:fldCharType="separate"/>
      </w:r>
      <w:r w:rsidR="00552FBF">
        <w:rPr>
          <w:b w:val="0"/>
          <w:szCs w:val="24"/>
        </w:rPr>
        <w:t>3.5.1</w:t>
      </w:r>
      <w:r w:rsidR="00E3172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31722">
        <w:rPr>
          <w:b w:val="0"/>
          <w:szCs w:val="24"/>
        </w:rPr>
        <w:fldChar w:fldCharType="begin"/>
      </w:r>
      <w:r>
        <w:rPr>
          <w:b w:val="0"/>
          <w:szCs w:val="24"/>
        </w:rPr>
        <w:instrText xml:space="preserve"> REF _Ref303681924 \r \h </w:instrText>
      </w:r>
      <w:r w:rsidR="00E31722">
        <w:rPr>
          <w:b w:val="0"/>
          <w:szCs w:val="24"/>
        </w:rPr>
      </w:r>
      <w:r w:rsidR="00E31722">
        <w:rPr>
          <w:b w:val="0"/>
          <w:szCs w:val="24"/>
        </w:rPr>
        <w:fldChar w:fldCharType="separate"/>
      </w:r>
      <w:r w:rsidR="00552FBF">
        <w:rPr>
          <w:b w:val="0"/>
          <w:szCs w:val="24"/>
        </w:rPr>
        <w:t>3.8</w:t>
      </w:r>
      <w:r w:rsidR="00E3172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048"/>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049"/>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31722">
        <w:rPr>
          <w:b w:val="0"/>
        </w:rPr>
        <w:fldChar w:fldCharType="begin"/>
      </w:r>
      <w:r w:rsidR="008D2928">
        <w:rPr>
          <w:b w:val="0"/>
        </w:rPr>
        <w:instrText xml:space="preserve"> REF _Ref93264992 \r \h </w:instrText>
      </w:r>
      <w:r w:rsidR="00E31722">
        <w:rPr>
          <w:b w:val="0"/>
        </w:rPr>
      </w:r>
      <w:r w:rsidR="00E31722">
        <w:rPr>
          <w:b w:val="0"/>
        </w:rPr>
        <w:fldChar w:fldCharType="separate"/>
      </w:r>
      <w:r w:rsidR="00552FBF">
        <w:rPr>
          <w:b w:val="0"/>
        </w:rPr>
        <w:t>5.5</w:t>
      </w:r>
      <w:r w:rsidR="00E31722">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053"/>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31722">
        <w:rPr>
          <w:b w:val="0"/>
        </w:rPr>
        <w:fldChar w:fldCharType="begin"/>
      </w:r>
      <w:r w:rsidR="008D2928">
        <w:rPr>
          <w:b w:val="0"/>
        </w:rPr>
        <w:instrText xml:space="preserve"> REF _Ref440270867 \r \h </w:instrText>
      </w:r>
      <w:r w:rsidR="00E31722">
        <w:rPr>
          <w:b w:val="0"/>
        </w:rPr>
      </w:r>
      <w:r w:rsidR="00E31722">
        <w:rPr>
          <w:b w:val="0"/>
        </w:rPr>
        <w:fldChar w:fldCharType="separate"/>
      </w:r>
      <w:r w:rsidR="00552FBF">
        <w:rPr>
          <w:b w:val="0"/>
        </w:rPr>
        <w:t>2.2.3</w:t>
      </w:r>
      <w:r w:rsidR="00E31722">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056"/>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058"/>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059"/>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51675">
        <w:fldChar w:fldCharType="begin"/>
      </w:r>
      <w:r w:rsidR="00B51675">
        <w:instrText xml:space="preserve"> REF _Ref305973033 \r \h  \* MERGEFORMAT </w:instrText>
      </w:r>
      <w:r w:rsidR="00B51675">
        <w:fldChar w:fldCharType="separate"/>
      </w:r>
      <w:r w:rsidR="00552FBF" w:rsidRPr="00552FBF">
        <w:rPr>
          <w:bCs w:val="0"/>
          <w:sz w:val="24"/>
          <w:szCs w:val="24"/>
        </w:rPr>
        <w:t>3.2</w:t>
      </w:r>
      <w:r w:rsidR="00B5167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51675">
        <w:fldChar w:fldCharType="begin"/>
      </w:r>
      <w:r w:rsidR="00B51675">
        <w:instrText xml:space="preserve"> REF _Ref305973147 \r \h  \* MERGEFORMAT </w:instrText>
      </w:r>
      <w:r w:rsidR="00B51675">
        <w:fldChar w:fldCharType="separate"/>
      </w:r>
      <w:r w:rsidR="00552FBF" w:rsidRPr="00552FBF">
        <w:rPr>
          <w:bCs w:val="0"/>
          <w:sz w:val="24"/>
          <w:szCs w:val="24"/>
        </w:rPr>
        <w:t>3.3</w:t>
      </w:r>
      <w:r w:rsidR="00B51675">
        <w:fldChar w:fldCharType="end"/>
      </w:r>
      <w:r w:rsidR="00E3172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3172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00B51675">
        <w:fldChar w:fldCharType="begin"/>
      </w:r>
      <w:r w:rsidR="00B51675">
        <w:instrText xml:space="preserve"> REF _Ref305973214 \r \h  \* MERGEFORMAT </w:instrText>
      </w:r>
      <w:r w:rsidR="00B51675">
        <w:fldChar w:fldCharType="separate"/>
      </w:r>
      <w:r w:rsidR="00552FBF" w:rsidRPr="00552FBF">
        <w:rPr>
          <w:bCs w:val="0"/>
          <w:sz w:val="24"/>
          <w:szCs w:val="24"/>
        </w:rPr>
        <w:t>3.4</w:t>
      </w:r>
      <w:r w:rsidR="00B51675">
        <w:fldChar w:fldCharType="end"/>
      </w:r>
      <w:r w:rsidR="00096E9D" w:rsidRPr="00E71A48">
        <w:rPr>
          <w:bCs w:val="0"/>
          <w:sz w:val="24"/>
          <w:szCs w:val="24"/>
        </w:rPr>
        <w:t xml:space="preserve">, </w:t>
      </w:r>
      <w:r w:rsidR="00B51675">
        <w:fldChar w:fldCharType="begin"/>
      </w:r>
      <w:r w:rsidR="00B51675">
        <w:instrText xml:space="preserve"> REF _Ref303683883 \r \h  \* MERGEFORMAT </w:instrText>
      </w:r>
      <w:r w:rsidR="00B51675">
        <w:fldChar w:fldCharType="separate"/>
      </w:r>
      <w:r w:rsidR="00552FBF" w:rsidRPr="00552FBF">
        <w:rPr>
          <w:bCs w:val="0"/>
          <w:sz w:val="24"/>
          <w:szCs w:val="24"/>
        </w:rPr>
        <w:t>3.5</w:t>
      </w:r>
      <w:r w:rsidR="00B5167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51675">
        <w:fldChar w:fldCharType="begin"/>
      </w:r>
      <w:r w:rsidR="00B51675">
        <w:instrText xml:space="preserve"> REF _Ref305973250 \r \h  \* MERGEFORMAT </w:instrText>
      </w:r>
      <w:r w:rsidR="00B51675">
        <w:fldChar w:fldCharType="separate"/>
      </w:r>
      <w:r w:rsidR="00552FBF" w:rsidRPr="00552FBF">
        <w:rPr>
          <w:bCs w:val="0"/>
          <w:sz w:val="24"/>
          <w:szCs w:val="24"/>
        </w:rPr>
        <w:t>3.5</w:t>
      </w:r>
      <w:r w:rsidR="00552FBF">
        <w:t>.1</w:t>
      </w:r>
      <w:r w:rsidR="00B51675">
        <w:fldChar w:fldCharType="end"/>
      </w:r>
      <w:r w:rsidR="00E3172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51675">
        <w:fldChar w:fldCharType="begin"/>
      </w:r>
      <w:r w:rsidR="00B51675">
        <w:instrText xml:space="preserve"> REF _Ref303250967 \r \h  \* MERGEFORMAT </w:instrText>
      </w:r>
      <w:r w:rsidR="00B51675">
        <w:fldChar w:fldCharType="separate"/>
      </w:r>
      <w:r w:rsidR="00552FBF" w:rsidRPr="00552FBF">
        <w:rPr>
          <w:bCs w:val="0"/>
          <w:sz w:val="24"/>
          <w:szCs w:val="24"/>
        </w:rPr>
        <w:t>3.7</w:t>
      </w:r>
      <w:r w:rsidR="00B51675">
        <w:fldChar w:fldCharType="end"/>
      </w:r>
      <w:r w:rsidR="00E3172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51675">
        <w:fldChar w:fldCharType="begin"/>
      </w:r>
      <w:r w:rsidR="00B51675">
        <w:instrText xml:space="preserve"> REF _Ref303681924 \r \h  \* MERGEFORMAT </w:instrText>
      </w:r>
      <w:r w:rsidR="00B51675">
        <w:fldChar w:fldCharType="separate"/>
      </w:r>
      <w:r w:rsidR="00552FBF" w:rsidRPr="00552FBF">
        <w:rPr>
          <w:bCs w:val="0"/>
          <w:sz w:val="24"/>
          <w:szCs w:val="24"/>
        </w:rPr>
        <w:t>3.8</w:t>
      </w:r>
      <w:r w:rsidR="00B51675">
        <w:fldChar w:fldCharType="end"/>
      </w:r>
      <w:r w:rsidR="00E3172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51675">
        <w:fldChar w:fldCharType="begin"/>
      </w:r>
      <w:r w:rsidR="00B51675">
        <w:instrText xml:space="preserve"> REF _Ref303683929 \r \h  \* MERGEFORMAT </w:instrText>
      </w:r>
      <w:r w:rsidR="00B51675">
        <w:fldChar w:fldCharType="separate"/>
      </w:r>
      <w:r w:rsidR="00552FBF" w:rsidRPr="00552FBF">
        <w:rPr>
          <w:bCs w:val="0"/>
          <w:sz w:val="24"/>
          <w:szCs w:val="24"/>
        </w:rPr>
        <w:t>3.10</w:t>
      </w:r>
      <w:r w:rsidR="00B51675">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51675">
        <w:fldChar w:fldCharType="begin"/>
      </w:r>
      <w:r w:rsidR="00B51675">
        <w:instrText xml:space="preserve"> REF _Ref306140410 \r \h  \* MERGEFORMAT </w:instrText>
      </w:r>
      <w:r w:rsidR="00B51675">
        <w:fldChar w:fldCharType="separate"/>
      </w:r>
      <w:r w:rsidR="00552FBF" w:rsidRPr="00552FBF">
        <w:rPr>
          <w:bCs w:val="0"/>
          <w:sz w:val="24"/>
          <w:szCs w:val="24"/>
        </w:rPr>
        <w:t>3.11</w:t>
      </w:r>
      <w:r w:rsidR="00B5167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51675">
        <w:fldChar w:fldCharType="begin"/>
      </w:r>
      <w:r w:rsidR="00B51675">
        <w:instrText xml:space="preserve"> REF _Ref306140451 \r \h  \* MERGEFORMAT </w:instrText>
      </w:r>
      <w:r w:rsidR="00B51675">
        <w:fldChar w:fldCharType="separate"/>
      </w:r>
      <w:r w:rsidR="00552FBF" w:rsidRPr="00552FBF">
        <w:rPr>
          <w:bCs w:val="0"/>
          <w:sz w:val="24"/>
          <w:szCs w:val="24"/>
        </w:rPr>
        <w:t>3.12</w:t>
      </w:r>
      <w:r w:rsidR="00B5167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061"/>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51675">
        <w:fldChar w:fldCharType="begin"/>
      </w:r>
      <w:r w:rsidR="00B51675">
        <w:instrText xml:space="preserve"> REF _Ref302563524 \n \h  \* MERGEFORMAT </w:instrText>
      </w:r>
      <w:r w:rsidR="00B51675">
        <w:fldChar w:fldCharType="separate"/>
      </w:r>
      <w:r w:rsidR="00552FBF" w:rsidRPr="00552FBF">
        <w:rPr>
          <w:sz w:val="24"/>
          <w:szCs w:val="24"/>
        </w:rPr>
        <w:t>1.1.1</w:t>
      </w:r>
      <w:r w:rsidR="00B5167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062"/>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063"/>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31722">
        <w:rPr>
          <w:bCs w:val="0"/>
          <w:sz w:val="24"/>
          <w:szCs w:val="24"/>
        </w:rPr>
        <w:fldChar w:fldCharType="begin"/>
      </w:r>
      <w:r w:rsidR="008D2928">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_Ref440271072 \r \h </w:instrText>
      </w:r>
      <w:r w:rsidR="00E31722">
        <w:rPr>
          <w:bCs w:val="0"/>
          <w:sz w:val="24"/>
          <w:szCs w:val="24"/>
        </w:rPr>
      </w:r>
      <w:r w:rsidR="00E31722">
        <w:rPr>
          <w:bCs w:val="0"/>
          <w:sz w:val="24"/>
          <w:szCs w:val="24"/>
        </w:rPr>
        <w:fldChar w:fldCharType="separate"/>
      </w:r>
      <w:r w:rsidR="00552FBF">
        <w:rPr>
          <w:bCs w:val="0"/>
          <w:sz w:val="24"/>
          <w:szCs w:val="24"/>
        </w:rPr>
        <w:t>5.2</w:t>
      </w:r>
      <w:r w:rsidR="00E3172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552FBF">
        <w:rPr>
          <w:bCs w:val="0"/>
          <w:sz w:val="24"/>
          <w:szCs w:val="24"/>
        </w:rPr>
        <w:t>5.3</w:t>
      </w:r>
      <w:r w:rsidR="00E3172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31722">
        <w:rPr>
          <w:bCs w:val="0"/>
          <w:sz w:val="24"/>
          <w:szCs w:val="24"/>
        </w:rPr>
        <w:fldChar w:fldCharType="begin"/>
      </w:r>
      <w:r w:rsidR="00B71B9D">
        <w:rPr>
          <w:bCs w:val="0"/>
          <w:sz w:val="24"/>
          <w:szCs w:val="24"/>
        </w:rPr>
        <w:instrText xml:space="preserve"> REF _Ref440271036 \r \h </w:instrText>
      </w:r>
      <w:r w:rsidR="00E31722">
        <w:rPr>
          <w:bCs w:val="0"/>
          <w:sz w:val="24"/>
          <w:szCs w:val="24"/>
        </w:rPr>
      </w:r>
      <w:r w:rsidR="00E31722">
        <w:rPr>
          <w:bCs w:val="0"/>
          <w:sz w:val="24"/>
          <w:szCs w:val="24"/>
        </w:rPr>
        <w:fldChar w:fldCharType="separate"/>
      </w:r>
      <w:r w:rsidR="00552FBF">
        <w:rPr>
          <w:bCs w:val="0"/>
          <w:sz w:val="24"/>
          <w:szCs w:val="24"/>
        </w:rPr>
        <w:t>5.4</w:t>
      </w:r>
      <w:r w:rsidR="00E3172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_Ref440361914 \r \h </w:instrText>
      </w:r>
      <w:r w:rsidR="00E31722">
        <w:rPr>
          <w:bCs w:val="0"/>
          <w:sz w:val="24"/>
          <w:szCs w:val="24"/>
        </w:rPr>
      </w:r>
      <w:r w:rsidR="00E31722">
        <w:rPr>
          <w:bCs w:val="0"/>
          <w:sz w:val="24"/>
          <w:szCs w:val="24"/>
        </w:rPr>
        <w:fldChar w:fldCharType="separate"/>
      </w:r>
      <w:r w:rsidR="00552FBF">
        <w:rPr>
          <w:bCs w:val="0"/>
          <w:sz w:val="24"/>
          <w:szCs w:val="24"/>
        </w:rPr>
        <w:t>5.5</w:t>
      </w:r>
      <w:r w:rsidR="00E3172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51675">
        <w:fldChar w:fldCharType="begin"/>
      </w:r>
      <w:r w:rsidR="00B51675">
        <w:instrText xml:space="preserve"> REF _Ref191386407 \r \h  \* MERGEFORMAT </w:instrText>
      </w:r>
      <w:r w:rsidR="00B51675">
        <w:fldChar w:fldCharType="separate"/>
      </w:r>
      <w:r w:rsidR="00552FBF" w:rsidRPr="00552FBF">
        <w:rPr>
          <w:bCs w:val="0"/>
          <w:sz w:val="24"/>
          <w:szCs w:val="24"/>
        </w:rPr>
        <w:t>3.3.8</w:t>
      </w:r>
      <w:r w:rsidR="00B5167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31722">
        <w:rPr>
          <w:bCs w:val="0"/>
          <w:sz w:val="24"/>
          <w:szCs w:val="24"/>
        </w:rPr>
        <w:fldChar w:fldCharType="begin"/>
      </w:r>
      <w:r w:rsidR="000A00E6">
        <w:rPr>
          <w:bCs w:val="0"/>
          <w:sz w:val="24"/>
          <w:szCs w:val="24"/>
        </w:rPr>
        <w:instrText xml:space="preserve"> REF _Ref440361610 \r \h </w:instrText>
      </w:r>
      <w:r w:rsidR="00E31722">
        <w:rPr>
          <w:bCs w:val="0"/>
          <w:sz w:val="24"/>
          <w:szCs w:val="24"/>
        </w:rPr>
      </w:r>
      <w:r w:rsidR="00E31722">
        <w:rPr>
          <w:bCs w:val="0"/>
          <w:sz w:val="24"/>
          <w:szCs w:val="24"/>
        </w:rPr>
        <w:fldChar w:fldCharType="separate"/>
      </w:r>
      <w:r w:rsidR="00552FBF">
        <w:rPr>
          <w:bCs w:val="0"/>
          <w:sz w:val="24"/>
          <w:szCs w:val="24"/>
        </w:rPr>
        <w:t>5.6</w:t>
      </w:r>
      <w:r w:rsidR="00E3172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_Ref55336310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5.1</w:t>
      </w:r>
      <w:r w:rsidR="00E3172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E31722">
        <w:rPr>
          <w:sz w:val="24"/>
          <w:szCs w:val="24"/>
        </w:rPr>
        <w:fldChar w:fldCharType="begin"/>
      </w:r>
      <w:r w:rsidR="00F463E8">
        <w:rPr>
          <w:sz w:val="24"/>
          <w:szCs w:val="24"/>
        </w:rPr>
        <w:instrText xml:space="preserve"> REF _Ref440279062 \r \h </w:instrText>
      </w:r>
      <w:r w:rsidR="00E31722">
        <w:rPr>
          <w:sz w:val="24"/>
          <w:szCs w:val="24"/>
        </w:rPr>
      </w:r>
      <w:r w:rsidR="00E31722">
        <w:rPr>
          <w:sz w:val="24"/>
          <w:szCs w:val="24"/>
        </w:rPr>
        <w:fldChar w:fldCharType="separate"/>
      </w:r>
      <w:r w:rsidR="00552FBF">
        <w:rPr>
          <w:sz w:val="24"/>
          <w:szCs w:val="24"/>
        </w:rPr>
        <w:t>б)</w:t>
      </w:r>
      <w:r w:rsidR="00E31722">
        <w:rPr>
          <w:sz w:val="24"/>
          <w:szCs w:val="24"/>
        </w:rPr>
        <w:fldChar w:fldCharType="end"/>
      </w:r>
      <w:r w:rsidR="00F463E8">
        <w:rPr>
          <w:sz w:val="24"/>
          <w:szCs w:val="24"/>
        </w:rPr>
        <w:t xml:space="preserve"> п. </w:t>
      </w:r>
      <w:r w:rsidR="00E31722">
        <w:rPr>
          <w:sz w:val="24"/>
          <w:szCs w:val="24"/>
        </w:rPr>
        <w:fldChar w:fldCharType="begin"/>
      </w:r>
      <w:r w:rsidR="00F463E8">
        <w:rPr>
          <w:sz w:val="24"/>
          <w:szCs w:val="24"/>
        </w:rPr>
        <w:instrText xml:space="preserve"> REF _Ref306005578 \r \h </w:instrText>
      </w:r>
      <w:r w:rsidR="00E31722">
        <w:rPr>
          <w:sz w:val="24"/>
          <w:szCs w:val="24"/>
        </w:rPr>
      </w:r>
      <w:r w:rsidR="00E31722">
        <w:rPr>
          <w:sz w:val="24"/>
          <w:szCs w:val="24"/>
        </w:rPr>
        <w:fldChar w:fldCharType="separate"/>
      </w:r>
      <w:r w:rsidR="00552FBF">
        <w:rPr>
          <w:sz w:val="24"/>
          <w:szCs w:val="24"/>
        </w:rPr>
        <w:t>3.3.8.3</w:t>
      </w:r>
      <w:r w:rsidR="00E31722">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E31722">
        <w:rPr>
          <w:bCs w:val="0"/>
          <w:sz w:val="24"/>
          <w:szCs w:val="24"/>
        </w:rPr>
        <w:fldChar w:fldCharType="begin"/>
      </w:r>
      <w:r w:rsidR="00DA481F">
        <w:rPr>
          <w:bCs w:val="0"/>
          <w:sz w:val="24"/>
          <w:szCs w:val="24"/>
        </w:rPr>
        <w:instrText xml:space="preserve"> REF _Ref444170274 \r \h </w:instrText>
      </w:r>
      <w:r w:rsidR="00E31722">
        <w:rPr>
          <w:bCs w:val="0"/>
          <w:sz w:val="24"/>
          <w:szCs w:val="24"/>
        </w:rPr>
      </w:r>
      <w:r w:rsidR="00E31722">
        <w:rPr>
          <w:bCs w:val="0"/>
          <w:sz w:val="24"/>
          <w:szCs w:val="24"/>
        </w:rPr>
        <w:fldChar w:fldCharType="separate"/>
      </w:r>
      <w:r w:rsidR="00552FBF">
        <w:rPr>
          <w:bCs w:val="0"/>
          <w:sz w:val="24"/>
          <w:szCs w:val="24"/>
        </w:rPr>
        <w:t>5.7.1</w:t>
      </w:r>
      <w:r w:rsidR="00E31722">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31722">
        <w:rPr>
          <w:sz w:val="24"/>
          <w:szCs w:val="24"/>
        </w:rPr>
        <w:fldChar w:fldCharType="begin"/>
      </w:r>
      <w:r>
        <w:rPr>
          <w:sz w:val="24"/>
          <w:szCs w:val="24"/>
        </w:rPr>
        <w:instrText xml:space="preserve"> REF _Ref444170284 \r \h </w:instrText>
      </w:r>
      <w:r w:rsidR="00E31722">
        <w:rPr>
          <w:sz w:val="24"/>
          <w:szCs w:val="24"/>
        </w:rPr>
      </w:r>
      <w:r w:rsidR="00E31722">
        <w:rPr>
          <w:sz w:val="24"/>
          <w:szCs w:val="24"/>
        </w:rPr>
        <w:fldChar w:fldCharType="separate"/>
      </w:r>
      <w:r w:rsidR="00552FBF">
        <w:rPr>
          <w:sz w:val="24"/>
          <w:szCs w:val="24"/>
        </w:rPr>
        <w:t>5.7.2</w:t>
      </w:r>
      <w:r w:rsidR="00E31722">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w:t>
      </w:r>
      <w:proofErr w:type="gramEnd"/>
      <w:r w:rsidR="00D15047">
        <w:rPr>
          <w:sz w:val="24"/>
          <w:szCs w:val="24"/>
        </w:rPr>
        <w:t xml:space="preserve"> </w:t>
      </w:r>
      <w:r w:rsidR="00D15047" w:rsidRPr="00673EDD">
        <w:rPr>
          <w:sz w:val="24"/>
          <w:szCs w:val="24"/>
        </w:rPr>
        <w:t>В случае,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_Ref440274902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5.4</w:t>
      </w:r>
      <w:r w:rsidR="00E31722">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_Ref440274913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5.2</w:t>
      </w:r>
      <w:r w:rsidR="00E3172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31722">
        <w:rPr>
          <w:bCs w:val="0"/>
          <w:sz w:val="24"/>
          <w:szCs w:val="24"/>
        </w:rPr>
        <w:fldChar w:fldCharType="begin"/>
      </w:r>
      <w:r w:rsidR="000A00E6">
        <w:rPr>
          <w:bCs w:val="0"/>
          <w:sz w:val="24"/>
          <w:szCs w:val="24"/>
        </w:rPr>
        <w:instrText xml:space="preserve"> REF _Ref440361959 \r \h </w:instrText>
      </w:r>
      <w:r w:rsidR="00E31722">
        <w:rPr>
          <w:bCs w:val="0"/>
          <w:sz w:val="24"/>
          <w:szCs w:val="24"/>
        </w:rPr>
      </w:r>
      <w:r w:rsidR="00E31722">
        <w:rPr>
          <w:bCs w:val="0"/>
          <w:sz w:val="24"/>
          <w:szCs w:val="24"/>
        </w:rPr>
        <w:fldChar w:fldCharType="separate"/>
      </w:r>
      <w:r w:rsidR="00552FBF">
        <w:rPr>
          <w:bCs w:val="0"/>
          <w:sz w:val="24"/>
          <w:szCs w:val="24"/>
        </w:rPr>
        <w:t>5.5</w:t>
      </w:r>
      <w:r w:rsidR="00E3172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31722">
        <w:rPr>
          <w:bCs w:val="0"/>
          <w:sz w:val="24"/>
          <w:szCs w:val="24"/>
        </w:rPr>
        <w:fldChar w:fldCharType="begin"/>
      </w:r>
      <w:r w:rsidR="000A00E6">
        <w:rPr>
          <w:bCs w:val="0"/>
          <w:sz w:val="24"/>
          <w:szCs w:val="24"/>
        </w:rPr>
        <w:instrText xml:space="preserve"> REF _Ref440361610 \r \h </w:instrText>
      </w:r>
      <w:r w:rsidR="00E31722">
        <w:rPr>
          <w:bCs w:val="0"/>
          <w:sz w:val="24"/>
          <w:szCs w:val="24"/>
        </w:rPr>
      </w:r>
      <w:r w:rsidR="00E31722">
        <w:rPr>
          <w:bCs w:val="0"/>
          <w:sz w:val="24"/>
          <w:szCs w:val="24"/>
        </w:rPr>
        <w:fldChar w:fldCharType="separate"/>
      </w:r>
      <w:r w:rsidR="00552FBF">
        <w:rPr>
          <w:bCs w:val="0"/>
          <w:sz w:val="24"/>
          <w:szCs w:val="24"/>
        </w:rPr>
        <w:t>5.6</w:t>
      </w:r>
      <w:r w:rsidR="00E3172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31722">
        <w:rPr>
          <w:bCs w:val="0"/>
          <w:sz w:val="24"/>
          <w:szCs w:val="24"/>
        </w:rPr>
        <w:fldChar w:fldCharType="begin"/>
      </w:r>
      <w:r w:rsidR="00D90031">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552FBF">
        <w:rPr>
          <w:bCs w:val="0"/>
          <w:sz w:val="24"/>
          <w:szCs w:val="24"/>
        </w:rPr>
        <w:t>3.3.8.3</w:t>
      </w:r>
      <w:r w:rsidR="00E3172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E31722">
        <w:rPr>
          <w:sz w:val="24"/>
          <w:szCs w:val="24"/>
        </w:rPr>
        <w:fldChar w:fldCharType="begin"/>
      </w:r>
      <w:r w:rsidR="00F463E8">
        <w:rPr>
          <w:sz w:val="24"/>
          <w:szCs w:val="24"/>
        </w:rPr>
        <w:instrText xml:space="preserve"> REF _Ref440279062 \r \h </w:instrText>
      </w:r>
      <w:r w:rsidR="00E31722">
        <w:rPr>
          <w:sz w:val="24"/>
          <w:szCs w:val="24"/>
        </w:rPr>
      </w:r>
      <w:r w:rsidR="00E31722">
        <w:rPr>
          <w:sz w:val="24"/>
          <w:szCs w:val="24"/>
        </w:rPr>
        <w:fldChar w:fldCharType="separate"/>
      </w:r>
      <w:r w:rsidR="00552FBF">
        <w:rPr>
          <w:sz w:val="24"/>
          <w:szCs w:val="24"/>
        </w:rPr>
        <w:t>б)</w:t>
      </w:r>
      <w:r w:rsidR="00E31722">
        <w:rPr>
          <w:sz w:val="24"/>
          <w:szCs w:val="24"/>
        </w:rPr>
        <w:fldChar w:fldCharType="end"/>
      </w:r>
      <w:r w:rsidR="00FA5339">
        <w:rPr>
          <w:sz w:val="24"/>
          <w:szCs w:val="24"/>
        </w:rPr>
        <w:t>,</w:t>
      </w:r>
      <w:r w:rsidR="007638F4">
        <w:rPr>
          <w:sz w:val="24"/>
          <w:szCs w:val="24"/>
        </w:rPr>
        <w:t xml:space="preserve"> </w:t>
      </w:r>
      <w:r w:rsidR="00E31722">
        <w:rPr>
          <w:sz w:val="24"/>
          <w:szCs w:val="24"/>
        </w:rPr>
        <w:fldChar w:fldCharType="begin"/>
      </w:r>
      <w:r w:rsidR="007638F4">
        <w:rPr>
          <w:sz w:val="24"/>
          <w:szCs w:val="24"/>
        </w:rPr>
        <w:instrText xml:space="preserve"> REF _Ref440372326 \r \h </w:instrText>
      </w:r>
      <w:r w:rsidR="00E31722">
        <w:rPr>
          <w:sz w:val="24"/>
          <w:szCs w:val="24"/>
        </w:rPr>
      </w:r>
      <w:r w:rsidR="00E31722">
        <w:rPr>
          <w:sz w:val="24"/>
          <w:szCs w:val="24"/>
        </w:rPr>
        <w:fldChar w:fldCharType="separate"/>
      </w:r>
      <w:r w:rsidR="00552FBF">
        <w:rPr>
          <w:sz w:val="24"/>
          <w:szCs w:val="24"/>
        </w:rPr>
        <w:t>д)</w:t>
      </w:r>
      <w:r w:rsidR="00E31722">
        <w:rPr>
          <w:sz w:val="24"/>
          <w:szCs w:val="24"/>
        </w:rPr>
        <w:fldChar w:fldCharType="end"/>
      </w:r>
      <w:r w:rsidR="007638F4">
        <w:rPr>
          <w:sz w:val="24"/>
          <w:szCs w:val="24"/>
        </w:rPr>
        <w:t>,</w:t>
      </w:r>
      <w:r w:rsidR="00FA5339">
        <w:rPr>
          <w:sz w:val="24"/>
          <w:szCs w:val="24"/>
        </w:rPr>
        <w:t xml:space="preserve"> </w:t>
      </w:r>
      <w:r w:rsidR="00E31722">
        <w:rPr>
          <w:sz w:val="24"/>
          <w:szCs w:val="24"/>
        </w:rPr>
        <w:fldChar w:fldCharType="begin"/>
      </w:r>
      <w:r w:rsidR="00FA5339">
        <w:rPr>
          <w:sz w:val="24"/>
          <w:szCs w:val="24"/>
        </w:rPr>
        <w:instrText xml:space="preserve"> REF _Ref440371812 \r \h </w:instrText>
      </w:r>
      <w:r w:rsidR="00E31722">
        <w:rPr>
          <w:sz w:val="24"/>
          <w:szCs w:val="24"/>
        </w:rPr>
      </w:r>
      <w:r w:rsidR="00E31722">
        <w:rPr>
          <w:sz w:val="24"/>
          <w:szCs w:val="24"/>
        </w:rPr>
        <w:fldChar w:fldCharType="separate"/>
      </w:r>
      <w:r w:rsidR="00552FBF">
        <w:rPr>
          <w:sz w:val="24"/>
          <w:szCs w:val="24"/>
        </w:rPr>
        <w:t>м)</w:t>
      </w:r>
      <w:r w:rsidR="00E31722">
        <w:rPr>
          <w:sz w:val="24"/>
          <w:szCs w:val="24"/>
        </w:rPr>
        <w:fldChar w:fldCharType="end"/>
      </w:r>
      <w:r w:rsidR="00FA5339">
        <w:rPr>
          <w:sz w:val="24"/>
          <w:szCs w:val="24"/>
        </w:rPr>
        <w:t xml:space="preserve">, </w:t>
      </w:r>
      <w:r w:rsidR="00E31722">
        <w:rPr>
          <w:sz w:val="24"/>
          <w:szCs w:val="24"/>
        </w:rPr>
        <w:fldChar w:fldCharType="begin"/>
      </w:r>
      <w:r w:rsidR="00FA5339">
        <w:rPr>
          <w:sz w:val="24"/>
          <w:szCs w:val="24"/>
        </w:rPr>
        <w:instrText xml:space="preserve"> REF _Ref440371822 \r \h </w:instrText>
      </w:r>
      <w:r w:rsidR="00E31722">
        <w:rPr>
          <w:sz w:val="24"/>
          <w:szCs w:val="24"/>
        </w:rPr>
      </w:r>
      <w:r w:rsidR="00E31722">
        <w:rPr>
          <w:sz w:val="24"/>
          <w:szCs w:val="24"/>
        </w:rPr>
        <w:fldChar w:fldCharType="separate"/>
      </w:r>
      <w:r w:rsidR="00552FBF">
        <w:rPr>
          <w:sz w:val="24"/>
          <w:szCs w:val="24"/>
        </w:rPr>
        <w:t>н)</w:t>
      </w:r>
      <w:r w:rsidR="00E31722">
        <w:rPr>
          <w:sz w:val="24"/>
          <w:szCs w:val="24"/>
        </w:rPr>
        <w:fldChar w:fldCharType="end"/>
      </w:r>
      <w:r w:rsidR="002F273A">
        <w:rPr>
          <w:sz w:val="24"/>
          <w:szCs w:val="24"/>
        </w:rPr>
        <w:t xml:space="preserve">, </w:t>
      </w:r>
      <w:r w:rsidR="00E31722">
        <w:rPr>
          <w:sz w:val="24"/>
          <w:szCs w:val="24"/>
        </w:rPr>
        <w:fldChar w:fldCharType="begin"/>
      </w:r>
      <w:r w:rsidR="002F273A">
        <w:rPr>
          <w:sz w:val="24"/>
          <w:szCs w:val="24"/>
        </w:rPr>
        <w:instrText xml:space="preserve"> REF _Ref442190626 \r \h </w:instrText>
      </w:r>
      <w:r w:rsidR="00E31722">
        <w:rPr>
          <w:sz w:val="24"/>
          <w:szCs w:val="24"/>
        </w:rPr>
      </w:r>
      <w:r w:rsidR="00E31722">
        <w:rPr>
          <w:sz w:val="24"/>
          <w:szCs w:val="24"/>
        </w:rPr>
        <w:fldChar w:fldCharType="separate"/>
      </w:r>
      <w:r w:rsidR="00552FBF">
        <w:rPr>
          <w:sz w:val="24"/>
          <w:szCs w:val="24"/>
        </w:rPr>
        <w:t>у)</w:t>
      </w:r>
      <w:r w:rsidR="00E31722">
        <w:rPr>
          <w:sz w:val="24"/>
          <w:szCs w:val="24"/>
        </w:rPr>
        <w:fldChar w:fldCharType="end"/>
      </w:r>
      <w:r w:rsidR="00F463E8">
        <w:rPr>
          <w:sz w:val="24"/>
          <w:szCs w:val="24"/>
        </w:rPr>
        <w:t xml:space="preserve"> п. </w:t>
      </w:r>
      <w:r w:rsidR="00E31722">
        <w:rPr>
          <w:sz w:val="24"/>
          <w:szCs w:val="24"/>
        </w:rPr>
        <w:fldChar w:fldCharType="begin"/>
      </w:r>
      <w:r w:rsidR="00F463E8">
        <w:rPr>
          <w:sz w:val="24"/>
          <w:szCs w:val="24"/>
        </w:rPr>
        <w:instrText xml:space="preserve"> REF _Ref306005578 \r \h </w:instrText>
      </w:r>
      <w:r w:rsidR="00E31722">
        <w:rPr>
          <w:sz w:val="24"/>
          <w:szCs w:val="24"/>
        </w:rPr>
      </w:r>
      <w:r w:rsidR="00E31722">
        <w:rPr>
          <w:sz w:val="24"/>
          <w:szCs w:val="24"/>
        </w:rPr>
        <w:fldChar w:fldCharType="separate"/>
      </w:r>
      <w:r w:rsidR="00552FBF">
        <w:rPr>
          <w:sz w:val="24"/>
          <w:szCs w:val="24"/>
        </w:rPr>
        <w:t>3.3.8.3</w:t>
      </w:r>
      <w:r w:rsidR="00E31722">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_Ref440272510 \r \h </w:instrText>
      </w:r>
      <w:r w:rsidR="00E31722">
        <w:rPr>
          <w:bCs w:val="0"/>
          <w:sz w:val="24"/>
          <w:szCs w:val="24"/>
        </w:rPr>
      </w:r>
      <w:r w:rsidR="00E31722">
        <w:rPr>
          <w:bCs w:val="0"/>
          <w:sz w:val="24"/>
          <w:szCs w:val="24"/>
        </w:rPr>
        <w:fldChar w:fldCharType="separate"/>
      </w:r>
      <w:r w:rsidR="00552FBF">
        <w:rPr>
          <w:bCs w:val="0"/>
          <w:sz w:val="24"/>
          <w:szCs w:val="24"/>
        </w:rPr>
        <w:t>5.16</w:t>
      </w:r>
      <w:r w:rsidR="00E3172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51675">
        <w:fldChar w:fldCharType="begin"/>
      </w:r>
      <w:r w:rsidR="00B51675">
        <w:instrText xml:space="preserve"> REF _Ref440274659 \r \h  \* MERGEFORMAT </w:instrText>
      </w:r>
      <w:r w:rsidR="00B51675">
        <w:fldChar w:fldCharType="separate"/>
      </w:r>
      <w:r w:rsidR="00552FBF" w:rsidRPr="00552FBF">
        <w:rPr>
          <w:bCs w:val="0"/>
          <w:sz w:val="24"/>
          <w:szCs w:val="24"/>
        </w:rPr>
        <w:t>5.11</w:t>
      </w:r>
      <w:r w:rsidR="00B51675">
        <w:fldChar w:fldCharType="end"/>
      </w:r>
      <w:r w:rsidRPr="00D52133">
        <w:rPr>
          <w:bCs w:val="0"/>
          <w:sz w:val="24"/>
          <w:szCs w:val="24"/>
        </w:rPr>
        <w:t xml:space="preserve">, </w:t>
      </w:r>
      <w:r w:rsidR="00B51675">
        <w:fldChar w:fldCharType="begin"/>
      </w:r>
      <w:r w:rsidR="00B51675">
        <w:instrText xml:space="preserve"> REF _Ref440274733 \r \h  \* MERGEFORMAT </w:instrText>
      </w:r>
      <w:r w:rsidR="00B51675">
        <w:fldChar w:fldCharType="separate"/>
      </w:r>
      <w:r w:rsidR="00552FBF" w:rsidRPr="00552FBF">
        <w:rPr>
          <w:bCs w:val="0"/>
          <w:sz w:val="24"/>
          <w:szCs w:val="24"/>
        </w:rPr>
        <w:t>5.12</w:t>
      </w:r>
      <w:r w:rsidR="00B51675">
        <w:fldChar w:fldCharType="end"/>
      </w:r>
      <w:r w:rsidRPr="00D52133">
        <w:rPr>
          <w:bCs w:val="0"/>
          <w:sz w:val="24"/>
          <w:szCs w:val="24"/>
        </w:rPr>
        <w:t xml:space="preserve">, </w:t>
      </w:r>
      <w:r w:rsidR="00B51675">
        <w:fldChar w:fldCharType="begin"/>
      </w:r>
      <w:r w:rsidR="00B51675">
        <w:instrText xml:space="preserve"> REF _Ref440274744 \r \h  \* MERGEFORMAT </w:instrText>
      </w:r>
      <w:r w:rsidR="00B51675">
        <w:fldChar w:fldCharType="separate"/>
      </w:r>
      <w:r w:rsidR="00552FBF" w:rsidRPr="00552FBF">
        <w:rPr>
          <w:bCs w:val="0"/>
          <w:sz w:val="24"/>
          <w:szCs w:val="24"/>
        </w:rPr>
        <w:t>5.13</w:t>
      </w:r>
      <w:r w:rsidR="00B51675">
        <w:fldChar w:fldCharType="end"/>
      </w:r>
      <w:r w:rsidRPr="00D52133">
        <w:rPr>
          <w:bCs w:val="0"/>
          <w:sz w:val="24"/>
          <w:szCs w:val="24"/>
        </w:rPr>
        <w:t xml:space="preserve">, </w:t>
      </w:r>
      <w:r w:rsidR="00B51675">
        <w:fldChar w:fldCharType="begin"/>
      </w:r>
      <w:r w:rsidR="00B51675">
        <w:instrText xml:space="preserve"> REF _Ref440274756 \r \h  \* MERGEFORMAT </w:instrText>
      </w:r>
      <w:r w:rsidR="00B51675">
        <w:fldChar w:fldCharType="separate"/>
      </w:r>
      <w:r w:rsidR="00552FBF" w:rsidRPr="00552FBF">
        <w:rPr>
          <w:bCs w:val="0"/>
          <w:sz w:val="24"/>
          <w:szCs w:val="24"/>
        </w:rPr>
        <w:t>5.15</w:t>
      </w:r>
      <w:r w:rsidR="00B51675">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E31722">
        <w:rPr>
          <w:bCs w:val="0"/>
          <w:sz w:val="24"/>
          <w:szCs w:val="24"/>
        </w:rPr>
        <w:fldChar w:fldCharType="begin"/>
      </w:r>
      <w:r>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552FBF">
        <w:rPr>
          <w:bCs w:val="0"/>
          <w:sz w:val="24"/>
          <w:szCs w:val="24"/>
        </w:rPr>
        <w:t>3.3.8.3</w:t>
      </w:r>
      <w:r w:rsidR="00E3172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E31722">
        <w:rPr>
          <w:bCs w:val="0"/>
          <w:sz w:val="24"/>
          <w:szCs w:val="24"/>
        </w:rPr>
        <w:fldChar w:fldCharType="begin"/>
      </w:r>
      <w:r w:rsidR="00D50E8D">
        <w:rPr>
          <w:bCs w:val="0"/>
          <w:sz w:val="24"/>
          <w:szCs w:val="24"/>
        </w:rPr>
        <w:instrText xml:space="preserve"> REF _Ref440376401 \r \h </w:instrText>
      </w:r>
      <w:r w:rsidR="00E31722">
        <w:rPr>
          <w:bCs w:val="0"/>
          <w:sz w:val="24"/>
          <w:szCs w:val="24"/>
        </w:rPr>
      </w:r>
      <w:r w:rsidR="00E31722">
        <w:rPr>
          <w:bCs w:val="0"/>
          <w:sz w:val="24"/>
          <w:szCs w:val="24"/>
        </w:rPr>
        <w:fldChar w:fldCharType="separate"/>
      </w:r>
      <w:r w:rsidR="00552FBF">
        <w:rPr>
          <w:bCs w:val="0"/>
          <w:sz w:val="24"/>
          <w:szCs w:val="24"/>
        </w:rPr>
        <w:t>5.17</w:t>
      </w:r>
      <w:r w:rsidR="00E3172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51675">
        <w:fldChar w:fldCharType="begin"/>
      </w:r>
      <w:r w:rsidR="00B51675">
        <w:instrText xml:space="preserve"> REF _Ref440274659 \r \h  \* MERGEFORMAT </w:instrText>
      </w:r>
      <w:r w:rsidR="00B51675">
        <w:fldChar w:fldCharType="separate"/>
      </w:r>
      <w:r w:rsidR="00552FBF" w:rsidRPr="00552FBF">
        <w:rPr>
          <w:bCs w:val="0"/>
          <w:sz w:val="24"/>
          <w:szCs w:val="24"/>
        </w:rPr>
        <w:t>5.11</w:t>
      </w:r>
      <w:r w:rsidR="00B51675">
        <w:fldChar w:fldCharType="end"/>
      </w:r>
      <w:r w:rsidRPr="00D52133">
        <w:rPr>
          <w:bCs w:val="0"/>
          <w:sz w:val="24"/>
          <w:szCs w:val="24"/>
        </w:rPr>
        <w:t xml:space="preserve">, </w:t>
      </w:r>
      <w:r w:rsidR="00B51675">
        <w:fldChar w:fldCharType="begin"/>
      </w:r>
      <w:r w:rsidR="00B51675">
        <w:instrText xml:space="preserve"> REF _Ref440274733 \r \h  \* MERGEFORMAT </w:instrText>
      </w:r>
      <w:r w:rsidR="00B51675">
        <w:fldChar w:fldCharType="separate"/>
      </w:r>
      <w:r w:rsidR="00552FBF" w:rsidRPr="00552FBF">
        <w:rPr>
          <w:bCs w:val="0"/>
          <w:sz w:val="24"/>
          <w:szCs w:val="24"/>
        </w:rPr>
        <w:t>5.12</w:t>
      </w:r>
      <w:r w:rsidR="00B51675">
        <w:fldChar w:fldCharType="end"/>
      </w:r>
      <w:r w:rsidRPr="00D52133">
        <w:rPr>
          <w:bCs w:val="0"/>
          <w:sz w:val="24"/>
          <w:szCs w:val="24"/>
        </w:rPr>
        <w:t xml:space="preserve">, </w:t>
      </w:r>
      <w:r w:rsidR="00B51675">
        <w:fldChar w:fldCharType="begin"/>
      </w:r>
      <w:r w:rsidR="00B51675">
        <w:instrText xml:space="preserve"> REF _Ref440274744 \r \h  \* MERGEFORMAT </w:instrText>
      </w:r>
      <w:r w:rsidR="00B51675">
        <w:fldChar w:fldCharType="separate"/>
      </w:r>
      <w:r w:rsidR="00552FBF" w:rsidRPr="00552FBF">
        <w:rPr>
          <w:bCs w:val="0"/>
          <w:sz w:val="24"/>
          <w:szCs w:val="24"/>
        </w:rPr>
        <w:t>5.13</w:t>
      </w:r>
      <w:r w:rsidR="00B51675">
        <w:fldChar w:fldCharType="end"/>
      </w:r>
      <w:r w:rsidRPr="00D52133">
        <w:rPr>
          <w:bCs w:val="0"/>
          <w:sz w:val="24"/>
          <w:szCs w:val="24"/>
        </w:rPr>
        <w:t xml:space="preserve">, </w:t>
      </w:r>
      <w:r w:rsidR="00B51675">
        <w:fldChar w:fldCharType="begin"/>
      </w:r>
      <w:r w:rsidR="00B51675">
        <w:instrText xml:space="preserve"> REF _Ref440274756 \r \h  \* MERGEFORMAT </w:instrText>
      </w:r>
      <w:r w:rsidR="00B51675">
        <w:fldChar w:fldCharType="separate"/>
      </w:r>
      <w:r w:rsidR="00552FBF" w:rsidRPr="00552FBF">
        <w:rPr>
          <w:bCs w:val="0"/>
          <w:sz w:val="24"/>
          <w:szCs w:val="24"/>
        </w:rPr>
        <w:t>5.15</w:t>
      </w:r>
      <w:r w:rsidR="00B51675">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E31722">
        <w:rPr>
          <w:bCs w:val="0"/>
          <w:sz w:val="24"/>
          <w:szCs w:val="24"/>
        </w:rPr>
        <w:fldChar w:fldCharType="begin"/>
      </w:r>
      <w:r w:rsidR="00E963D9">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552FBF">
        <w:rPr>
          <w:bCs w:val="0"/>
          <w:sz w:val="24"/>
          <w:szCs w:val="24"/>
        </w:rPr>
        <w:t>3.3.8.3</w:t>
      </w:r>
      <w:r w:rsidR="00E3172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552FBF">
        <w:rPr>
          <w:bCs w:val="0"/>
          <w:sz w:val="24"/>
          <w:szCs w:val="24"/>
        </w:rPr>
        <w:t>5.3</w:t>
      </w:r>
      <w:r w:rsidR="00E3172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E31722">
        <w:rPr>
          <w:bCs w:val="0"/>
          <w:sz w:val="24"/>
          <w:szCs w:val="24"/>
        </w:rPr>
        <w:fldChar w:fldCharType="begin"/>
      </w:r>
      <w:r w:rsidR="001F0858">
        <w:rPr>
          <w:bCs w:val="0"/>
          <w:sz w:val="24"/>
          <w:szCs w:val="24"/>
        </w:rPr>
        <w:instrText xml:space="preserve"> REF _Ref440270602 \r \h </w:instrText>
      </w:r>
      <w:r w:rsidR="00E31722">
        <w:rPr>
          <w:bCs w:val="0"/>
          <w:sz w:val="24"/>
          <w:szCs w:val="24"/>
        </w:rPr>
      </w:r>
      <w:r w:rsidR="00E31722">
        <w:rPr>
          <w:bCs w:val="0"/>
          <w:sz w:val="24"/>
          <w:szCs w:val="24"/>
        </w:rPr>
        <w:fldChar w:fldCharType="separate"/>
      </w:r>
      <w:r w:rsidR="00552FBF">
        <w:rPr>
          <w:bCs w:val="0"/>
          <w:sz w:val="24"/>
          <w:szCs w:val="24"/>
        </w:rPr>
        <w:t>5</w:t>
      </w:r>
      <w:r w:rsidR="00E3172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B51675">
        <w:fldChar w:fldCharType="begin"/>
      </w:r>
      <w:r w:rsidR="00B51675">
        <w:instrText xml:space="preserve"> REF _Ref191386419 \n \h  \* MERGEFORMAT </w:instrText>
      </w:r>
      <w:r w:rsidR="00B51675">
        <w:fldChar w:fldCharType="separate"/>
      </w:r>
      <w:r w:rsidR="00552FBF" w:rsidRPr="00552FBF">
        <w:rPr>
          <w:bCs w:val="0"/>
          <w:sz w:val="24"/>
          <w:szCs w:val="24"/>
        </w:rPr>
        <w:t>3.3.2</w:t>
      </w:r>
      <w:r w:rsidR="00B51675">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B51675">
        <w:fldChar w:fldCharType="begin"/>
      </w:r>
      <w:r w:rsidR="00B51675">
        <w:instrText xml:space="preserve"> REF _Ref306005578 \r \h  \* MERGEFORMAT </w:instrText>
      </w:r>
      <w:r w:rsidR="00B51675">
        <w:fldChar w:fldCharType="separate"/>
      </w:r>
      <w:r w:rsidR="00552FBF" w:rsidRPr="00552FBF">
        <w:rPr>
          <w:sz w:val="24"/>
          <w:szCs w:val="24"/>
        </w:rPr>
        <w:t>3.3.8.3</w:t>
      </w:r>
      <w:r w:rsidR="00B51675">
        <w:fldChar w:fldCharType="end"/>
      </w:r>
      <w:r w:rsidR="002F273A" w:rsidRPr="002F273A">
        <w:rPr>
          <w:sz w:val="24"/>
          <w:szCs w:val="24"/>
        </w:rPr>
        <w:t xml:space="preserve"> и подразделе </w:t>
      </w:r>
      <w:r w:rsidR="00B51675">
        <w:fldChar w:fldCharType="begin"/>
      </w:r>
      <w:r w:rsidR="00B51675">
        <w:instrText xml:space="preserve"> REF _Ref441574649 \r \h  \* MERGEFORMAT </w:instrText>
      </w:r>
      <w:r w:rsidR="00B51675">
        <w:fldChar w:fldCharType="separate"/>
      </w:r>
      <w:r w:rsidR="00552FBF" w:rsidRPr="00552FBF">
        <w:rPr>
          <w:sz w:val="24"/>
          <w:szCs w:val="24"/>
        </w:rPr>
        <w:t>5.18</w:t>
      </w:r>
      <w:r w:rsidR="00B51675">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B51675">
        <w:fldChar w:fldCharType="begin"/>
      </w:r>
      <w:r w:rsidR="00B51675">
        <w:instrText xml:space="preserve"> REF _Ref440361959 \r \h  \* MERGEFORMAT </w:instrText>
      </w:r>
      <w:r w:rsidR="00B51675">
        <w:fldChar w:fldCharType="separate"/>
      </w:r>
      <w:r w:rsidR="00552FBF" w:rsidRPr="00552FBF">
        <w:rPr>
          <w:bCs w:val="0"/>
          <w:sz w:val="24"/>
          <w:szCs w:val="24"/>
        </w:rPr>
        <w:t>5.5</w:t>
      </w:r>
      <w:r w:rsidR="00B51675">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B51675">
        <w:fldChar w:fldCharType="begin"/>
      </w:r>
      <w:r w:rsidR="00B51675">
        <w:instrText xml:space="preserve"> REF _Ref440271036 \r \h  \* MERGEFORMAT </w:instrText>
      </w:r>
      <w:r w:rsidR="00B51675">
        <w:fldChar w:fldCharType="separate"/>
      </w:r>
      <w:r w:rsidR="00552FBF" w:rsidRPr="00552FBF">
        <w:rPr>
          <w:bCs w:val="0"/>
          <w:sz w:val="24"/>
          <w:szCs w:val="24"/>
        </w:rPr>
        <w:t>5.4</w:t>
      </w:r>
      <w:r w:rsidR="00B51675">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B51675">
        <w:fldChar w:fldCharType="begin"/>
      </w:r>
      <w:r w:rsidR="00B51675">
        <w:instrText xml:space="preserve"> REF _Ref55336310 \r \h  \* MERGEFORMAT </w:instrText>
      </w:r>
      <w:r w:rsidR="00B51675">
        <w:fldChar w:fldCharType="separate"/>
      </w:r>
      <w:r w:rsidR="00552FBF" w:rsidRPr="00552FBF">
        <w:rPr>
          <w:bCs w:val="0"/>
          <w:sz w:val="24"/>
          <w:szCs w:val="24"/>
        </w:rPr>
        <w:t>5.1</w:t>
      </w:r>
      <w:r w:rsidR="00B51675">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E31722">
        <w:rPr>
          <w:bCs w:val="0"/>
          <w:sz w:val="24"/>
          <w:szCs w:val="24"/>
        </w:rPr>
        <w:fldChar w:fldCharType="begin"/>
      </w:r>
      <w:r w:rsidR="00B71B9D">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B51675">
        <w:fldChar w:fldCharType="begin"/>
      </w:r>
      <w:r w:rsidR="00B51675">
        <w:instrText xml:space="preserve"> REF _Ref306005578 \r \h  \* MERGEFORMAT </w:instrText>
      </w:r>
      <w:r w:rsidR="00B51675">
        <w:fldChar w:fldCharType="separate"/>
      </w:r>
      <w:r w:rsidR="00552FBF" w:rsidRPr="00552FBF">
        <w:rPr>
          <w:sz w:val="24"/>
          <w:szCs w:val="24"/>
        </w:rPr>
        <w:t>3.3.8.3</w:t>
      </w:r>
      <w:r w:rsidR="00B51675">
        <w:fldChar w:fldCharType="end"/>
      </w:r>
      <w:r w:rsidR="002F273A" w:rsidRPr="002F273A">
        <w:rPr>
          <w:sz w:val="24"/>
          <w:szCs w:val="24"/>
        </w:rPr>
        <w:t xml:space="preserve"> и подразделе </w:t>
      </w:r>
      <w:r w:rsidR="00B51675">
        <w:fldChar w:fldCharType="begin"/>
      </w:r>
      <w:r w:rsidR="00B51675">
        <w:instrText xml:space="preserve"> REF _Ref441574649 \r \h  \* MERGEFORMAT </w:instrText>
      </w:r>
      <w:r w:rsidR="00B51675">
        <w:fldChar w:fldCharType="separate"/>
      </w:r>
      <w:r w:rsidR="00552FBF" w:rsidRPr="00552FBF">
        <w:rPr>
          <w:sz w:val="24"/>
          <w:szCs w:val="24"/>
        </w:rPr>
        <w:t>5.18</w:t>
      </w:r>
      <w:r w:rsidR="00B51675">
        <w:fldChar w:fldCharType="end"/>
      </w:r>
      <w:r>
        <w:rPr>
          <w:bCs w:val="0"/>
          <w:sz w:val="24"/>
          <w:szCs w:val="24"/>
        </w:rPr>
        <w:t>.</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B51675">
        <w:fldChar w:fldCharType="begin"/>
      </w:r>
      <w:r w:rsidR="00B51675">
        <w:instrText xml:space="preserve"> REF _Ref440289953 \r \h  \* MERGEFORMAT </w:instrText>
      </w:r>
      <w:r w:rsidR="00B51675">
        <w:fldChar w:fldCharType="separate"/>
      </w:r>
      <w:r w:rsidR="00552FBF" w:rsidRPr="00552FBF">
        <w:rPr>
          <w:bCs w:val="0"/>
          <w:sz w:val="24"/>
          <w:szCs w:val="24"/>
        </w:rPr>
        <w:t>3.4.1.3</w:t>
      </w:r>
      <w:r w:rsidR="00B51675">
        <w:fldChar w:fldCharType="end"/>
      </w:r>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067"/>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068"/>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069"/>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0C6B95"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0C6B95">
        <w:rPr>
          <w:b/>
          <w:bCs w:val="0"/>
          <w:sz w:val="24"/>
          <w:szCs w:val="24"/>
          <w:u w:val="single"/>
        </w:rPr>
        <w:t>По Лоту №1:</w:t>
      </w:r>
      <w:r w:rsidR="00717F60" w:rsidRPr="000C6B95">
        <w:rPr>
          <w:bCs w:val="0"/>
          <w:sz w:val="24"/>
          <w:szCs w:val="24"/>
        </w:rPr>
        <w:t xml:space="preserve"> </w:t>
      </w:r>
      <w:r w:rsidR="000C6B95" w:rsidRPr="000C6B95">
        <w:rPr>
          <w:b/>
          <w:sz w:val="24"/>
          <w:szCs w:val="24"/>
        </w:rPr>
        <w:t>100 000,00</w:t>
      </w:r>
      <w:r w:rsidR="000C6B95" w:rsidRPr="000C6B95">
        <w:rPr>
          <w:sz w:val="24"/>
          <w:szCs w:val="24"/>
        </w:rPr>
        <w:t xml:space="preserve"> (сто тысяч) рублей 00 копеек РФ, без учета НДС; НДС составляет </w:t>
      </w:r>
      <w:r w:rsidR="000C6B95" w:rsidRPr="000C6B95">
        <w:rPr>
          <w:b/>
          <w:sz w:val="24"/>
          <w:szCs w:val="24"/>
        </w:rPr>
        <w:t>18 000,00</w:t>
      </w:r>
      <w:r w:rsidR="000C6B95" w:rsidRPr="000C6B95">
        <w:rPr>
          <w:sz w:val="24"/>
          <w:szCs w:val="24"/>
        </w:rPr>
        <w:t xml:space="preserve"> (восемнадцать тысяч) рублей 00 копеек РФ; </w:t>
      </w:r>
      <w:r w:rsidR="000C6B95" w:rsidRPr="000C6B95">
        <w:rPr>
          <w:b/>
          <w:sz w:val="24"/>
          <w:szCs w:val="24"/>
        </w:rPr>
        <w:t>118 000,00</w:t>
      </w:r>
      <w:r w:rsidR="000C6B95" w:rsidRPr="000C6B95">
        <w:rPr>
          <w:sz w:val="24"/>
          <w:szCs w:val="24"/>
        </w:rPr>
        <w:t xml:space="preserve"> (сто восемнадцать тысяч) рублей 00 копеек РФ, с учетом НДС.</w:t>
      </w:r>
    </w:p>
    <w:p w:rsidR="004F657D" w:rsidRPr="000C6B95"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C6B95">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C6B95">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C6B95">
        <w:rPr>
          <w:sz w:val="24"/>
          <w:szCs w:val="24"/>
        </w:rPr>
        <w:t>Заявка Участника</w:t>
      </w:r>
      <w:r w:rsidRPr="001365D6">
        <w:rPr>
          <w:sz w:val="24"/>
          <w:szCs w:val="24"/>
        </w:rPr>
        <w:t xml:space="preserve">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B51675">
        <w:fldChar w:fldCharType="begin"/>
      </w:r>
      <w:r w:rsidR="00B51675">
        <w:instrText xml:space="preserve"> REF _Ref55336310 \r \h  \* MERGEFORMAT </w:instrText>
      </w:r>
      <w:r w:rsidR="00B51675">
        <w:fldChar w:fldCharType="separate"/>
      </w:r>
      <w:r w:rsidR="00552FBF" w:rsidRPr="00552FBF">
        <w:rPr>
          <w:bCs w:val="0"/>
          <w:sz w:val="24"/>
          <w:szCs w:val="24"/>
        </w:rPr>
        <w:t>5.1</w:t>
      </w:r>
      <w:r w:rsidR="00B51675">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B51675">
        <w:fldChar w:fldCharType="begin"/>
      </w:r>
      <w:r w:rsidR="00B51675">
        <w:instrText xml:space="preserve"> REF _Ref440271072 \r \h  \* MERGEFORMAT </w:instrText>
      </w:r>
      <w:r w:rsidR="00B51675">
        <w:fldChar w:fldCharType="separate"/>
      </w:r>
      <w:r w:rsidR="00552FBF" w:rsidRPr="00552FBF">
        <w:rPr>
          <w:bCs w:val="0"/>
          <w:sz w:val="24"/>
          <w:szCs w:val="24"/>
        </w:rPr>
        <w:t>5.2</w:t>
      </w:r>
      <w:r w:rsidR="00B51675">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B51675">
        <w:fldChar w:fldCharType="begin"/>
      </w:r>
      <w:r w:rsidR="00B51675">
        <w:instrText xml:space="preserve"> REF _Ref440361439 \r \h  \* MERGEFORMAT </w:instrText>
      </w:r>
      <w:r w:rsidR="00B51675">
        <w:fldChar w:fldCharType="separate"/>
      </w:r>
      <w:r w:rsidR="00552FBF" w:rsidRPr="00552FBF">
        <w:rPr>
          <w:sz w:val="24"/>
          <w:szCs w:val="24"/>
        </w:rPr>
        <w:t>5.5</w:t>
      </w:r>
      <w:r w:rsidR="00B51675">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E31722">
        <w:rPr>
          <w:bCs w:val="0"/>
          <w:sz w:val="24"/>
          <w:szCs w:val="24"/>
        </w:rPr>
        <w:fldChar w:fldCharType="begin"/>
      </w:r>
      <w:r w:rsidR="003F3A69">
        <w:rPr>
          <w:bCs w:val="0"/>
          <w:sz w:val="24"/>
          <w:szCs w:val="24"/>
        </w:rPr>
        <w:instrText xml:space="preserve"> REF _Ref306138385 \r \h </w:instrText>
      </w:r>
      <w:r w:rsidR="00E31722">
        <w:rPr>
          <w:bCs w:val="0"/>
          <w:sz w:val="24"/>
          <w:szCs w:val="24"/>
        </w:rPr>
      </w:r>
      <w:r w:rsidR="00E31722">
        <w:rPr>
          <w:bCs w:val="0"/>
          <w:sz w:val="24"/>
          <w:szCs w:val="24"/>
        </w:rPr>
        <w:fldChar w:fldCharType="separate"/>
      </w:r>
      <w:r w:rsidR="00552FBF">
        <w:rPr>
          <w:bCs w:val="0"/>
          <w:sz w:val="24"/>
          <w:szCs w:val="24"/>
        </w:rPr>
        <w:t>3.6.4</w:t>
      </w:r>
      <w:r w:rsidR="00E3172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w:t>
      </w:r>
      <w:r w:rsidR="000F4365" w:rsidRPr="000C6B95">
        <w:rPr>
          <w:bCs w:val="0"/>
          <w:sz w:val="24"/>
          <w:szCs w:val="24"/>
        </w:rPr>
        <w:t>у</w:t>
      </w:r>
      <w:r w:rsidRPr="000C6B95">
        <w:rPr>
          <w:bCs w:val="0"/>
          <w:sz w:val="24"/>
          <w:szCs w:val="24"/>
        </w:rPr>
        <w:t xml:space="preserve">частвовать в процедуре </w:t>
      </w:r>
      <w:r w:rsidR="009C744E" w:rsidRPr="000C6B95">
        <w:rPr>
          <w:bCs w:val="0"/>
          <w:sz w:val="24"/>
          <w:szCs w:val="24"/>
        </w:rPr>
        <w:t>З</w:t>
      </w:r>
      <w:r w:rsidRPr="000C6B95">
        <w:rPr>
          <w:bCs w:val="0"/>
          <w:sz w:val="24"/>
          <w:szCs w:val="24"/>
        </w:rPr>
        <w:t xml:space="preserve">апроса предложений может любое юридическое, </w:t>
      </w:r>
      <w:r w:rsidRPr="000C6B95">
        <w:rPr>
          <w:bCs w:val="0"/>
          <w:color w:val="000000"/>
          <w:sz w:val="24"/>
          <w:szCs w:val="24"/>
        </w:rPr>
        <w:t>физическое</w:t>
      </w:r>
      <w:r w:rsidRPr="000C6B95">
        <w:rPr>
          <w:bCs w:val="0"/>
          <w:sz w:val="24"/>
          <w:szCs w:val="24"/>
        </w:rPr>
        <w:t xml:space="preserve"> лицо </w:t>
      </w:r>
      <w:r w:rsidR="00E71628" w:rsidRPr="000C6B95">
        <w:rPr>
          <w:bCs w:val="0"/>
          <w:sz w:val="24"/>
          <w:szCs w:val="24"/>
        </w:rPr>
        <w:t>(в т.</w:t>
      </w:r>
      <w:r w:rsidR="003129D4" w:rsidRPr="000C6B95">
        <w:rPr>
          <w:bCs w:val="0"/>
          <w:sz w:val="24"/>
          <w:szCs w:val="24"/>
        </w:rPr>
        <w:t xml:space="preserve"> </w:t>
      </w:r>
      <w:r w:rsidR="00E71628" w:rsidRPr="000C6B95">
        <w:rPr>
          <w:bCs w:val="0"/>
          <w:sz w:val="24"/>
          <w:szCs w:val="24"/>
        </w:rPr>
        <w:t xml:space="preserve">ч. </w:t>
      </w:r>
      <w:r w:rsidRPr="000C6B95">
        <w:rPr>
          <w:bCs w:val="0"/>
          <w:sz w:val="24"/>
          <w:szCs w:val="24"/>
        </w:rPr>
        <w:t>индивидуальный предприниматель</w:t>
      </w:r>
      <w:r w:rsidR="00E71628" w:rsidRPr="000C6B95">
        <w:rPr>
          <w:bCs w:val="0"/>
          <w:sz w:val="24"/>
          <w:szCs w:val="24"/>
        </w:rPr>
        <w:t>)</w:t>
      </w:r>
      <w:r w:rsidR="00B51675" w:rsidRPr="000C6B95">
        <w:rPr>
          <w:bCs w:val="0"/>
          <w:sz w:val="24"/>
          <w:szCs w:val="24"/>
        </w:rPr>
        <w:t xml:space="preserve">, </w:t>
      </w:r>
      <w:r w:rsidR="00B51675" w:rsidRPr="000C6B95">
        <w:rPr>
          <w:sz w:val="24"/>
          <w:szCs w:val="24"/>
        </w:rPr>
        <w:t>являющееся субъектом малого и среднего предпринимательства</w:t>
      </w:r>
      <w:r w:rsidRPr="000C6B95">
        <w:rPr>
          <w:bCs w:val="0"/>
          <w:sz w:val="24"/>
          <w:szCs w:val="24"/>
        </w:rPr>
        <w:t xml:space="preserve">. </w:t>
      </w:r>
      <w:proofErr w:type="gramStart"/>
      <w:r w:rsidR="00362EA4" w:rsidRPr="000C6B95">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B51675" w:rsidRPr="000C6B95">
        <w:fldChar w:fldCharType="begin"/>
      </w:r>
      <w:r w:rsidR="00B51675" w:rsidRPr="000C6B95">
        <w:instrText xml:space="preserve"> REF _Ref191386451 \n \h  \* MERGEFORMAT </w:instrText>
      </w:r>
      <w:r w:rsidR="00B51675" w:rsidRPr="000C6B95">
        <w:fldChar w:fldCharType="separate"/>
      </w:r>
      <w:r w:rsidR="00552FBF" w:rsidRPr="000C6B95">
        <w:rPr>
          <w:bCs w:val="0"/>
          <w:sz w:val="24"/>
          <w:szCs w:val="24"/>
        </w:rPr>
        <w:t>3.3.9</w:t>
      </w:r>
      <w:r w:rsidR="00B51675" w:rsidRPr="000C6B95">
        <w:fldChar w:fldCharType="end"/>
      </w:r>
      <w:r w:rsidR="00362EA4" w:rsidRPr="000C6B95">
        <w:rPr>
          <w:bCs w:val="0"/>
          <w:sz w:val="24"/>
          <w:szCs w:val="24"/>
        </w:rPr>
        <w:t>.</w:t>
      </w:r>
      <w:r w:rsidR="00036006" w:rsidRPr="000C6B95">
        <w:rPr>
          <w:bCs w:val="0"/>
          <w:sz w:val="24"/>
          <w:szCs w:val="24"/>
        </w:rPr>
        <w:t xml:space="preserve"> </w:t>
      </w:r>
      <w:r w:rsidRPr="000C6B95">
        <w:rPr>
          <w:bCs w:val="0"/>
          <w:sz w:val="24"/>
          <w:szCs w:val="24"/>
        </w:rPr>
        <w:t xml:space="preserve">Дополнительные требования к коллективным </w:t>
      </w:r>
      <w:r w:rsidR="009C744E" w:rsidRPr="000C6B95">
        <w:rPr>
          <w:bCs w:val="0"/>
          <w:sz w:val="24"/>
          <w:szCs w:val="24"/>
        </w:rPr>
        <w:t>У</w:t>
      </w:r>
      <w:r w:rsidRPr="000C6B95">
        <w:rPr>
          <w:bCs w:val="0"/>
          <w:sz w:val="24"/>
          <w:szCs w:val="24"/>
        </w:rPr>
        <w:t>частникам и порядку подтверждения их соответствия установленным требованиям приведены в пункте</w:t>
      </w:r>
      <w:r w:rsidR="001A63D5" w:rsidRPr="000C6B95">
        <w:rPr>
          <w:bCs w:val="0"/>
          <w:sz w:val="24"/>
          <w:szCs w:val="24"/>
        </w:rPr>
        <w:t xml:space="preserve"> </w:t>
      </w:r>
      <w:r w:rsidR="00E31722" w:rsidRPr="000C6B95">
        <w:rPr>
          <w:bCs w:val="0"/>
          <w:sz w:val="24"/>
          <w:szCs w:val="24"/>
        </w:rPr>
        <w:fldChar w:fldCharType="begin"/>
      </w:r>
      <w:r w:rsidR="001A63D5" w:rsidRPr="000C6B95">
        <w:rPr>
          <w:bCs w:val="0"/>
          <w:sz w:val="24"/>
          <w:szCs w:val="24"/>
        </w:rPr>
        <w:instrText xml:space="preserve"> REF _Ref440876619 \r \h </w:instrText>
      </w:r>
      <w:r w:rsidR="000C6B95">
        <w:rPr>
          <w:bCs w:val="0"/>
          <w:sz w:val="24"/>
          <w:szCs w:val="24"/>
        </w:rPr>
        <w:instrText xml:space="preserve"> \* MERGEFORMAT </w:instrText>
      </w:r>
      <w:r w:rsidR="00E31722" w:rsidRPr="000C6B95">
        <w:rPr>
          <w:bCs w:val="0"/>
          <w:sz w:val="24"/>
          <w:szCs w:val="24"/>
        </w:rPr>
      </w:r>
      <w:r w:rsidR="00E31722" w:rsidRPr="000C6B95">
        <w:rPr>
          <w:bCs w:val="0"/>
          <w:sz w:val="24"/>
          <w:szCs w:val="24"/>
        </w:rPr>
        <w:fldChar w:fldCharType="separate"/>
      </w:r>
      <w:r w:rsidR="00552FBF" w:rsidRPr="000C6B95">
        <w:rPr>
          <w:bCs w:val="0"/>
          <w:sz w:val="24"/>
          <w:szCs w:val="24"/>
        </w:rPr>
        <w:t>3.3.10</w:t>
      </w:r>
      <w:r w:rsidR="00E31722" w:rsidRPr="000C6B95">
        <w:rPr>
          <w:bCs w:val="0"/>
          <w:sz w:val="24"/>
          <w:szCs w:val="24"/>
        </w:rPr>
        <w:fldChar w:fldCharType="end"/>
      </w:r>
      <w:r w:rsidRPr="000C6B95">
        <w:rPr>
          <w:bCs w:val="0"/>
          <w:sz w:val="24"/>
          <w:szCs w:val="24"/>
        </w:rPr>
        <w:t>. При проведении запроса предложений на ЭТП, такое</w:t>
      </w:r>
      <w:r w:rsidRPr="000C6B95">
        <w:rPr>
          <w:sz w:val="24"/>
          <w:szCs w:val="24"/>
        </w:rPr>
        <w:t xml:space="preserve"> лицо должно быть зарегистрировано на соответствующей</w:t>
      </w:r>
      <w:r w:rsidRPr="000F4365">
        <w:rPr>
          <w:sz w:val="24"/>
          <w:szCs w:val="24"/>
        </w:rPr>
        <w:t xml:space="preserve">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E71A48">
        <w:rPr>
          <w:sz w:val="24"/>
          <w:szCs w:val="24"/>
          <w:lang w:eastAsia="ru-RU"/>
        </w:rPr>
        <w:lastRenderedPageBreak/>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87CB8">
        <w:rPr>
          <w:rFonts w:eastAsia="Arial Unicode MS"/>
          <w:sz w:val="24"/>
          <w:szCs w:val="24"/>
          <w:lang w:eastAsia="ru-RU"/>
        </w:rPr>
        <w:t>;</w:t>
      </w:r>
      <w:bookmarkEnd w:id="312"/>
    </w:p>
    <w:p w:rsidR="00DC7643" w:rsidRPr="000C6B95"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w:t>
      </w:r>
      <w:r w:rsidRPr="000C6B95">
        <w:rPr>
          <w:sz w:val="24"/>
          <w:szCs w:val="24"/>
        </w:rPr>
        <w:t xml:space="preserve">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B51675" w:rsidRPr="000C6B95">
        <w:fldChar w:fldCharType="begin"/>
      </w:r>
      <w:r w:rsidR="00B51675" w:rsidRPr="000C6B95">
        <w:instrText xml:space="preserve"> REF _Ref440275279 \r \h  \* MERGEFORMAT </w:instrText>
      </w:r>
      <w:r w:rsidR="00B51675" w:rsidRPr="000C6B95">
        <w:fldChar w:fldCharType="separate"/>
      </w:r>
      <w:r w:rsidR="00552FBF" w:rsidRPr="000C6B95">
        <w:rPr>
          <w:sz w:val="24"/>
          <w:szCs w:val="24"/>
        </w:rPr>
        <w:t>1.1.4</w:t>
      </w:r>
      <w:r w:rsidR="00B51675" w:rsidRPr="000C6B95">
        <w:fldChar w:fldCharType="end"/>
      </w:r>
      <w:r w:rsidRPr="000C6B95">
        <w:rPr>
          <w:sz w:val="24"/>
          <w:szCs w:val="24"/>
        </w:rPr>
        <w:t xml:space="preserve"> и разделе </w:t>
      </w:r>
      <w:r w:rsidR="00B51675" w:rsidRPr="000C6B95">
        <w:fldChar w:fldCharType="begin"/>
      </w:r>
      <w:r w:rsidR="00B51675" w:rsidRPr="000C6B95">
        <w:instrText xml:space="preserve"> REF _Ref440270568 \r \h  \* MERGEFORMAT </w:instrText>
      </w:r>
      <w:r w:rsidR="00B51675" w:rsidRPr="000C6B95">
        <w:fldChar w:fldCharType="separate"/>
      </w:r>
      <w:r w:rsidR="00552FBF" w:rsidRPr="000C6B95">
        <w:t>4</w:t>
      </w:r>
      <w:r w:rsidR="00B51675" w:rsidRPr="000C6B95">
        <w:fldChar w:fldCharType="end"/>
      </w:r>
      <w:r w:rsidRPr="000C6B95">
        <w:rPr>
          <w:sz w:val="24"/>
          <w:szCs w:val="24"/>
        </w:rPr>
        <w:t>, в соответствии с требованиями законод</w:t>
      </w:r>
      <w:r w:rsidR="000C6B95" w:rsidRPr="000C6B95">
        <w:rPr>
          <w:sz w:val="24"/>
          <w:szCs w:val="24"/>
        </w:rPr>
        <w:t>ательства Российской Федерации)</w:t>
      </w:r>
      <w:r w:rsidRPr="000C6B95">
        <w:rPr>
          <w:sz w:val="24"/>
          <w:szCs w:val="24"/>
        </w:rPr>
        <w:t>;</w:t>
      </w:r>
    </w:p>
    <w:p w:rsidR="009D7F01" w:rsidRPr="000C6B95"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C6B95">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0C6B95">
        <w:rPr>
          <w:color w:val="000000"/>
          <w:sz w:val="24"/>
          <w:szCs w:val="24"/>
          <w:lang w:eastAsia="ru-RU"/>
        </w:rPr>
        <w:t>й, иметь ресурсные возможности:</w:t>
      </w:r>
    </w:p>
    <w:p w:rsidR="009D7F01" w:rsidRPr="000C6B95"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C6B95">
        <w:rPr>
          <w:color w:val="000000"/>
          <w:sz w:val="24"/>
          <w:szCs w:val="24"/>
          <w:lang w:eastAsia="ru-RU"/>
        </w:rPr>
        <w:t xml:space="preserve">должен обладать опытом </w:t>
      </w:r>
      <w:r w:rsidR="00B76768" w:rsidRPr="000C6B95">
        <w:rPr>
          <w:color w:val="000000"/>
          <w:sz w:val="24"/>
          <w:szCs w:val="24"/>
          <w:lang w:eastAsia="ru-RU"/>
        </w:rPr>
        <w:t xml:space="preserve">оказания </w:t>
      </w:r>
      <w:r w:rsidRPr="000C6B95">
        <w:rPr>
          <w:color w:val="000000"/>
          <w:sz w:val="24"/>
          <w:szCs w:val="24"/>
          <w:lang w:eastAsia="ru-RU"/>
        </w:rPr>
        <w:t xml:space="preserve">аналогичных </w:t>
      </w:r>
      <w:r w:rsidR="00B76768" w:rsidRPr="000C6B95">
        <w:rPr>
          <w:color w:val="000000"/>
          <w:sz w:val="24"/>
          <w:szCs w:val="24"/>
          <w:lang w:eastAsia="ru-RU"/>
        </w:rPr>
        <w:t>услуг</w:t>
      </w:r>
      <w:r w:rsidR="009F4858" w:rsidRPr="000C6B95">
        <w:rPr>
          <w:color w:val="000000"/>
          <w:sz w:val="24"/>
          <w:szCs w:val="24"/>
          <w:lang w:eastAsia="ru-RU"/>
        </w:rPr>
        <w:t xml:space="preserve"> </w:t>
      </w:r>
      <w:r w:rsidR="005347FA" w:rsidRPr="000C6B95">
        <w:rPr>
          <w:color w:val="000000"/>
          <w:sz w:val="24"/>
          <w:szCs w:val="24"/>
          <w:lang w:eastAsia="ru-RU"/>
        </w:rPr>
        <w:t xml:space="preserve">(желательно наличие </w:t>
      </w:r>
      <w:r w:rsidR="00036006" w:rsidRPr="000C6B95">
        <w:rPr>
          <w:color w:val="000000"/>
          <w:sz w:val="24"/>
          <w:szCs w:val="24"/>
          <w:lang w:eastAsia="ru-RU"/>
        </w:rPr>
        <w:t>за последние 3 года не менее 1 завершенного аналогичного</w:t>
      </w:r>
      <w:r w:rsidR="00A44B30" w:rsidRPr="000C6B95">
        <w:rPr>
          <w:color w:val="000000"/>
          <w:sz w:val="24"/>
          <w:szCs w:val="24"/>
          <w:lang w:eastAsia="ru-RU"/>
        </w:rPr>
        <w:t xml:space="preserve"> договора</w:t>
      </w:r>
      <w:r w:rsidR="00036006" w:rsidRPr="000C6B95">
        <w:rPr>
          <w:color w:val="000000"/>
          <w:sz w:val="24"/>
          <w:szCs w:val="24"/>
          <w:lang w:eastAsia="ru-RU"/>
        </w:rPr>
        <w:t xml:space="preserve"> по </w:t>
      </w:r>
      <w:r w:rsidR="002037C3" w:rsidRPr="000C6B95">
        <w:rPr>
          <w:color w:val="000000"/>
          <w:sz w:val="24"/>
          <w:szCs w:val="24"/>
          <w:lang w:eastAsia="ru-RU"/>
        </w:rPr>
        <w:t>оказываемым услугам</w:t>
      </w:r>
      <w:r w:rsidR="00036006" w:rsidRPr="000C6B95">
        <w:rPr>
          <w:color w:val="000000"/>
          <w:sz w:val="24"/>
          <w:szCs w:val="24"/>
          <w:lang w:eastAsia="ru-RU"/>
        </w:rPr>
        <w:t xml:space="preserve">, (в </w:t>
      </w:r>
      <w:proofErr w:type="spellStart"/>
      <w:r w:rsidR="00036006" w:rsidRPr="000C6B95">
        <w:rPr>
          <w:color w:val="000000"/>
          <w:sz w:val="24"/>
          <w:szCs w:val="24"/>
          <w:lang w:eastAsia="ru-RU"/>
        </w:rPr>
        <w:t>т.ч</w:t>
      </w:r>
      <w:proofErr w:type="spellEnd"/>
      <w:r w:rsidR="00036006" w:rsidRPr="000C6B95">
        <w:rPr>
          <w:color w:val="000000"/>
          <w:sz w:val="24"/>
          <w:szCs w:val="24"/>
          <w:lang w:eastAsia="ru-RU"/>
        </w:rPr>
        <w:t xml:space="preserve">. объемам </w:t>
      </w:r>
      <w:r w:rsidR="002037C3" w:rsidRPr="000C6B95">
        <w:rPr>
          <w:color w:val="000000"/>
          <w:sz w:val="24"/>
          <w:szCs w:val="24"/>
          <w:lang w:eastAsia="ru-RU"/>
        </w:rPr>
        <w:t>услуг</w:t>
      </w:r>
      <w:r w:rsidR="00036006" w:rsidRPr="000C6B95">
        <w:rPr>
          <w:color w:val="000000"/>
          <w:sz w:val="24"/>
          <w:szCs w:val="24"/>
          <w:lang w:eastAsia="ru-RU"/>
        </w:rPr>
        <w:t>) и общей сумме договора</w:t>
      </w:r>
      <w:r w:rsidR="00A44B30" w:rsidRPr="000C6B95">
        <w:rPr>
          <w:color w:val="000000"/>
          <w:sz w:val="24"/>
          <w:szCs w:val="24"/>
          <w:lang w:eastAsia="ru-RU"/>
        </w:rPr>
        <w:t>)</w:t>
      </w:r>
      <w:r w:rsidR="00036006" w:rsidRPr="000C6B95">
        <w:rPr>
          <w:color w:val="000000"/>
          <w:sz w:val="24"/>
          <w:szCs w:val="24"/>
          <w:lang w:eastAsia="ru-RU"/>
        </w:rPr>
        <w:t xml:space="preserve">. </w:t>
      </w:r>
    </w:p>
    <w:p w:rsidR="00B51675" w:rsidRPr="000C6B95" w:rsidRDefault="00B51675" w:rsidP="00CF39D0">
      <w:pPr>
        <w:numPr>
          <w:ilvl w:val="0"/>
          <w:numId w:val="21"/>
        </w:numPr>
        <w:suppressAutoHyphens w:val="0"/>
        <w:spacing w:line="264" w:lineRule="auto"/>
        <w:rPr>
          <w:sz w:val="24"/>
          <w:szCs w:val="24"/>
          <w:lang w:eastAsia="ru-RU"/>
        </w:rPr>
      </w:pPr>
      <w:r w:rsidRPr="000C6B95">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0C6B95">
        <w:rPr>
          <w:sz w:val="24"/>
          <w:szCs w:val="24"/>
          <w:lang w:eastAsia="ru-RU"/>
        </w:rPr>
        <w:t>Дополнительные требования к Участникам, наличию</w:t>
      </w:r>
      <w:r w:rsidRPr="00C12FA4">
        <w:rPr>
          <w:sz w:val="24"/>
          <w:szCs w:val="24"/>
          <w:lang w:eastAsia="ru-RU"/>
        </w:rPr>
        <w:t xml:space="preserve">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0C6B95">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137C0D">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w:t>
      </w:r>
      <w:r w:rsidR="00553A57" w:rsidRPr="00B20653">
        <w:rPr>
          <w:sz w:val="24"/>
          <w:szCs w:val="24"/>
        </w:rPr>
        <w:lastRenderedPageBreak/>
        <w:t xml:space="preserve">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B51675">
        <w:fldChar w:fldCharType="begin"/>
      </w:r>
      <w:r w:rsidR="00B51675">
        <w:instrText xml:space="preserve"> REF _Ref440271993 \r \h  \* MERGEFORMAT </w:instrText>
      </w:r>
      <w:r w:rsidR="00B51675">
        <w:fldChar w:fldCharType="separate"/>
      </w:r>
      <w:r w:rsidR="00552FBF" w:rsidRPr="00552FBF">
        <w:rPr>
          <w:sz w:val="24"/>
          <w:szCs w:val="24"/>
        </w:rPr>
        <w:t>5.11</w:t>
      </w:r>
      <w:r w:rsidR="00B51675">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31722">
        <w:rPr>
          <w:sz w:val="24"/>
          <w:szCs w:val="24"/>
        </w:rPr>
        <w:fldChar w:fldCharType="begin"/>
      </w:r>
      <w:r w:rsidR="003F3A69">
        <w:rPr>
          <w:sz w:val="24"/>
          <w:szCs w:val="24"/>
        </w:rPr>
        <w:instrText xml:space="preserve"> REF _Ref440271964 \r \h </w:instrText>
      </w:r>
      <w:r w:rsidR="00E31722">
        <w:rPr>
          <w:sz w:val="24"/>
          <w:szCs w:val="24"/>
        </w:rPr>
      </w:r>
      <w:r w:rsidR="00E31722">
        <w:rPr>
          <w:sz w:val="24"/>
          <w:szCs w:val="24"/>
        </w:rPr>
        <w:fldChar w:fldCharType="separate"/>
      </w:r>
      <w:r w:rsidR="00552FBF">
        <w:rPr>
          <w:sz w:val="24"/>
          <w:szCs w:val="24"/>
        </w:rPr>
        <w:t>5.1.3</w:t>
      </w:r>
      <w:r w:rsidR="00E31722">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31722">
        <w:rPr>
          <w:sz w:val="24"/>
          <w:szCs w:val="24"/>
        </w:rPr>
        <w:fldChar w:fldCharType="begin"/>
      </w:r>
      <w:r w:rsidR="003F3A69">
        <w:rPr>
          <w:sz w:val="24"/>
          <w:szCs w:val="24"/>
        </w:rPr>
        <w:instrText xml:space="preserve"> REF _Ref440272035 \r \h </w:instrText>
      </w:r>
      <w:r w:rsidR="00E31722">
        <w:rPr>
          <w:sz w:val="24"/>
          <w:szCs w:val="24"/>
        </w:rPr>
      </w:r>
      <w:r w:rsidR="00E31722">
        <w:rPr>
          <w:sz w:val="24"/>
          <w:szCs w:val="24"/>
        </w:rPr>
        <w:fldChar w:fldCharType="separate"/>
      </w:r>
      <w:r w:rsidR="00552FBF">
        <w:rPr>
          <w:sz w:val="24"/>
          <w:szCs w:val="24"/>
        </w:rPr>
        <w:t>5.12</w:t>
      </w:r>
      <w:r w:rsidR="00E3172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31722">
        <w:rPr>
          <w:sz w:val="24"/>
          <w:szCs w:val="24"/>
        </w:rPr>
        <w:fldChar w:fldCharType="begin"/>
      </w:r>
      <w:r w:rsidR="003F3A69">
        <w:rPr>
          <w:sz w:val="24"/>
          <w:szCs w:val="24"/>
        </w:rPr>
        <w:instrText xml:space="preserve"> REF _Ref440272051 \r \h </w:instrText>
      </w:r>
      <w:r w:rsidR="00E31722">
        <w:rPr>
          <w:sz w:val="24"/>
          <w:szCs w:val="24"/>
        </w:rPr>
      </w:r>
      <w:r w:rsidR="00E31722">
        <w:rPr>
          <w:sz w:val="24"/>
          <w:szCs w:val="24"/>
        </w:rPr>
        <w:fldChar w:fldCharType="separate"/>
      </w:r>
      <w:r w:rsidR="00552FBF">
        <w:rPr>
          <w:sz w:val="24"/>
          <w:szCs w:val="24"/>
        </w:rPr>
        <w:t>5.13</w:t>
      </w:r>
      <w:r w:rsidR="00E31722">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F82225">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w:t>
      </w:r>
      <w:r w:rsidR="000C6B95">
        <w:rPr>
          <w:sz w:val="24"/>
          <w:szCs w:val="24"/>
        </w:rPr>
        <w:t>«</w:t>
      </w:r>
      <w:r w:rsidRPr="00F82225">
        <w:rPr>
          <w:sz w:val="24"/>
          <w:szCs w:val="24"/>
        </w:rPr>
        <w:t>Бухгалтерская отчетность организации</w:t>
      </w:r>
      <w:r w:rsidR="000C6B95">
        <w:rPr>
          <w:sz w:val="24"/>
          <w:szCs w:val="24"/>
        </w:rPr>
        <w:t>»</w:t>
      </w:r>
      <w:r w:rsidRPr="00F82225">
        <w:rPr>
          <w:sz w:val="24"/>
          <w:szCs w:val="24"/>
        </w:rPr>
        <w:t xml:space="preserve">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w:t>
      </w:r>
      <w:r w:rsidR="000C6B95">
        <w:rPr>
          <w:sz w:val="24"/>
          <w:szCs w:val="24"/>
        </w:rPr>
        <w:t>«</w:t>
      </w:r>
      <w:r w:rsidRPr="00F82225">
        <w:rPr>
          <w:sz w:val="24"/>
          <w:szCs w:val="24"/>
        </w:rPr>
        <w:t>Бухгалтерская отчетность организации</w:t>
      </w:r>
      <w:r w:rsidR="000C6B95">
        <w:rPr>
          <w:sz w:val="24"/>
          <w:szCs w:val="24"/>
        </w:rPr>
        <w:t>»</w:t>
      </w:r>
      <w:r w:rsidRPr="00F82225">
        <w:rPr>
          <w:sz w:val="24"/>
          <w:szCs w:val="24"/>
        </w:rPr>
        <w:t xml:space="preserve">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B51675">
        <w:fldChar w:fldCharType="begin"/>
      </w:r>
      <w:r w:rsidR="00B51675">
        <w:instrText xml:space="preserve"> REF _Ref440272119 \r \h  \* MERGEFORMAT </w:instrText>
      </w:r>
      <w:r w:rsidR="00B51675">
        <w:fldChar w:fldCharType="separate"/>
      </w:r>
      <w:r w:rsidR="00552FBF" w:rsidRPr="00552FBF">
        <w:rPr>
          <w:sz w:val="24"/>
          <w:szCs w:val="24"/>
        </w:rPr>
        <w:t>5.7.1</w:t>
      </w:r>
      <w:r w:rsidR="00B51675">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31722">
        <w:rPr>
          <w:sz w:val="24"/>
          <w:szCs w:val="24"/>
        </w:rPr>
        <w:fldChar w:fldCharType="begin"/>
      </w:r>
      <w:r w:rsidR="003F3A69">
        <w:rPr>
          <w:sz w:val="24"/>
          <w:szCs w:val="24"/>
        </w:rPr>
        <w:instrText xml:space="preserve"> REF _Ref440272147 \r \h </w:instrText>
      </w:r>
      <w:r w:rsidR="00E31722">
        <w:rPr>
          <w:sz w:val="24"/>
          <w:szCs w:val="24"/>
        </w:rPr>
      </w:r>
      <w:r w:rsidR="00E31722">
        <w:rPr>
          <w:sz w:val="24"/>
          <w:szCs w:val="24"/>
        </w:rPr>
        <w:fldChar w:fldCharType="separate"/>
      </w:r>
      <w:r w:rsidR="00552FBF">
        <w:rPr>
          <w:sz w:val="24"/>
          <w:szCs w:val="24"/>
        </w:rPr>
        <w:t>5.7.2</w:t>
      </w:r>
      <w:r w:rsidR="00E31722">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00D15047">
        <w:rPr>
          <w:sz w:val="24"/>
          <w:szCs w:val="24"/>
        </w:rPr>
        <w:t xml:space="preserve">. </w:t>
      </w:r>
      <w:r w:rsidR="00D15047" w:rsidRPr="00673EDD">
        <w:rPr>
          <w:sz w:val="24"/>
          <w:szCs w:val="24"/>
        </w:rPr>
        <w:t>В случае,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w:t>
      </w:r>
      <w:r w:rsidR="00A316B7" w:rsidRPr="009F2BF9">
        <w:rPr>
          <w:sz w:val="24"/>
          <w:szCs w:val="24"/>
        </w:rPr>
        <w:lastRenderedPageBreak/>
        <w:t>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B51675">
        <w:fldChar w:fldCharType="begin"/>
      </w:r>
      <w:r w:rsidR="00B51675">
        <w:instrText xml:space="preserve"> REF _Ref440275279 \r \h  \* MERGEFORMAT </w:instrText>
      </w:r>
      <w:r w:rsidR="00B51675">
        <w:fldChar w:fldCharType="separate"/>
      </w:r>
      <w:r w:rsidR="00552FBF" w:rsidRPr="00552FBF">
        <w:rPr>
          <w:sz w:val="24"/>
          <w:szCs w:val="24"/>
        </w:rPr>
        <w:t>1.1.4</w:t>
      </w:r>
      <w:r w:rsidR="00B51675">
        <w:fldChar w:fldCharType="end"/>
      </w:r>
      <w:r w:rsidRPr="009F2BF9">
        <w:rPr>
          <w:sz w:val="24"/>
          <w:szCs w:val="24"/>
        </w:rPr>
        <w:t xml:space="preserve"> и разделе </w:t>
      </w:r>
      <w:r w:rsidR="00B51675">
        <w:fldChar w:fldCharType="begin"/>
      </w:r>
      <w:r w:rsidR="00B51675">
        <w:instrText xml:space="preserve"> REF _Ref440270568 \r \h  \* MERGEFORMAT </w:instrText>
      </w:r>
      <w:r w:rsidR="00B51675">
        <w:fldChar w:fldCharType="separate"/>
      </w:r>
      <w:r w:rsidR="00552FBF">
        <w:t>4</w:t>
      </w:r>
      <w:r w:rsidR="00B51675">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52FBF">
        <w:rPr>
          <w:sz w:val="24"/>
          <w:szCs w:val="24"/>
        </w:rPr>
        <w:t xml:space="preserve"> </w:t>
      </w:r>
      <w:r w:rsidR="00E31722">
        <w:rPr>
          <w:sz w:val="24"/>
          <w:szCs w:val="24"/>
        </w:rPr>
        <w:fldChar w:fldCharType="begin"/>
      </w:r>
      <w:r w:rsidR="00552FBF">
        <w:rPr>
          <w:sz w:val="24"/>
          <w:szCs w:val="24"/>
        </w:rPr>
        <w:instrText xml:space="preserve"> REF _Ref449016627 \r \h </w:instrText>
      </w:r>
      <w:r w:rsidR="00E31722">
        <w:rPr>
          <w:sz w:val="24"/>
          <w:szCs w:val="24"/>
        </w:rPr>
      </w:r>
      <w:r w:rsidR="00E31722">
        <w:rPr>
          <w:sz w:val="24"/>
          <w:szCs w:val="24"/>
        </w:rPr>
        <w:fldChar w:fldCharType="separate"/>
      </w:r>
      <w:r w:rsidR="00552FBF">
        <w:rPr>
          <w:sz w:val="24"/>
          <w:szCs w:val="24"/>
        </w:rPr>
        <w:t>5.8</w:t>
      </w:r>
      <w:r w:rsidR="00E3172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31722">
        <w:rPr>
          <w:sz w:val="24"/>
          <w:szCs w:val="24"/>
        </w:rPr>
        <w:fldChar w:fldCharType="begin"/>
      </w:r>
      <w:r w:rsidR="003C2207">
        <w:rPr>
          <w:sz w:val="24"/>
          <w:szCs w:val="24"/>
        </w:rPr>
        <w:instrText xml:space="preserve"> REF _Ref55336389 \r \h </w:instrText>
      </w:r>
      <w:r w:rsidR="00E31722">
        <w:rPr>
          <w:sz w:val="24"/>
          <w:szCs w:val="24"/>
        </w:rPr>
      </w:r>
      <w:r w:rsidR="00E31722">
        <w:rPr>
          <w:sz w:val="24"/>
          <w:szCs w:val="24"/>
        </w:rPr>
        <w:fldChar w:fldCharType="separate"/>
      </w:r>
      <w:r w:rsidR="00552FBF">
        <w:rPr>
          <w:sz w:val="24"/>
          <w:szCs w:val="24"/>
        </w:rPr>
        <w:t>5.9</w:t>
      </w:r>
      <w:r w:rsidR="00E3172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31722">
        <w:rPr>
          <w:sz w:val="24"/>
          <w:szCs w:val="24"/>
        </w:rPr>
        <w:fldChar w:fldCharType="begin"/>
      </w:r>
      <w:r w:rsidR="003C2207">
        <w:rPr>
          <w:sz w:val="24"/>
          <w:szCs w:val="24"/>
        </w:rPr>
        <w:instrText xml:space="preserve"> REF _Ref55336398 \r \h </w:instrText>
      </w:r>
      <w:r w:rsidR="00E31722">
        <w:rPr>
          <w:sz w:val="24"/>
          <w:szCs w:val="24"/>
        </w:rPr>
      </w:r>
      <w:r w:rsidR="00E31722">
        <w:rPr>
          <w:sz w:val="24"/>
          <w:szCs w:val="24"/>
        </w:rPr>
        <w:fldChar w:fldCharType="separate"/>
      </w:r>
      <w:r w:rsidR="00552FBF">
        <w:rPr>
          <w:sz w:val="24"/>
          <w:szCs w:val="24"/>
        </w:rPr>
        <w:t>5.10</w:t>
      </w:r>
      <w:r w:rsidR="00E3172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31722">
        <w:rPr>
          <w:sz w:val="24"/>
          <w:szCs w:val="24"/>
        </w:rPr>
        <w:fldChar w:fldCharType="begin"/>
      </w:r>
      <w:r w:rsidR="003C2207">
        <w:rPr>
          <w:sz w:val="24"/>
          <w:szCs w:val="24"/>
        </w:rPr>
        <w:instrText xml:space="preserve"> REF _Ref440272256 \r \h </w:instrText>
      </w:r>
      <w:r w:rsidR="00E31722">
        <w:rPr>
          <w:sz w:val="24"/>
          <w:szCs w:val="24"/>
        </w:rPr>
      </w:r>
      <w:r w:rsidR="00E31722">
        <w:rPr>
          <w:sz w:val="24"/>
          <w:szCs w:val="24"/>
        </w:rPr>
        <w:fldChar w:fldCharType="separate"/>
      </w:r>
      <w:r w:rsidR="00552FBF">
        <w:rPr>
          <w:sz w:val="24"/>
          <w:szCs w:val="24"/>
        </w:rPr>
        <w:t>5.14</w:t>
      </w:r>
      <w:r w:rsidR="00E31722">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B51675">
        <w:fldChar w:fldCharType="begin"/>
      </w:r>
      <w:r w:rsidR="00B51675">
        <w:instrText xml:space="preserve"> REF _Ref440272274 \r \h  \* MERGEFORMAT </w:instrText>
      </w:r>
      <w:r w:rsidR="00B51675">
        <w:fldChar w:fldCharType="separate"/>
      </w:r>
      <w:r w:rsidR="00552FBF" w:rsidRPr="00552FBF">
        <w:rPr>
          <w:sz w:val="24"/>
          <w:szCs w:val="24"/>
        </w:rPr>
        <w:t>5.15</w:t>
      </w:r>
      <w:r w:rsidR="00B51675">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w:t>
      </w:r>
      <w:r w:rsidRPr="007D7C50">
        <w:rPr>
          <w:i/>
          <w:sz w:val="24"/>
          <w:szCs w:val="24"/>
        </w:rPr>
        <w:lastRenderedPageBreak/>
        <w:t>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F1C5B">
      <w:pPr>
        <w:widowControl w:val="0"/>
        <w:numPr>
          <w:ilvl w:val="0"/>
          <w:numId w:val="80"/>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4F1C5B">
      <w:pPr>
        <w:widowControl w:val="0"/>
        <w:numPr>
          <w:ilvl w:val="0"/>
          <w:numId w:val="80"/>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4F1C5B">
      <w:pPr>
        <w:widowControl w:val="0"/>
        <w:numPr>
          <w:ilvl w:val="0"/>
          <w:numId w:val="80"/>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51675">
        <w:fldChar w:fldCharType="begin"/>
      </w:r>
      <w:r w:rsidR="00B51675">
        <w:instrText xml:space="preserve"> REF _Ref191386407 \r \h  \* MERGEFORMAT </w:instrText>
      </w:r>
      <w:r w:rsidR="00B51675">
        <w:fldChar w:fldCharType="separate"/>
      </w:r>
      <w:r w:rsidR="00552FBF" w:rsidRPr="00552FBF">
        <w:rPr>
          <w:bCs w:val="0"/>
          <w:sz w:val="24"/>
          <w:szCs w:val="24"/>
        </w:rPr>
        <w:t>3.3.8</w:t>
      </w:r>
      <w:r w:rsidR="00B51675">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E71A48" w:rsidRDefault="00D50E8D" w:rsidP="004F1C5B">
      <w:pPr>
        <w:widowControl w:val="0"/>
        <w:numPr>
          <w:ilvl w:val="0"/>
          <w:numId w:val="81"/>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4F1C5B">
      <w:pPr>
        <w:widowControl w:val="0"/>
        <w:numPr>
          <w:ilvl w:val="0"/>
          <w:numId w:val="81"/>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31722">
        <w:rPr>
          <w:bCs w:val="0"/>
          <w:sz w:val="24"/>
          <w:szCs w:val="24"/>
        </w:rPr>
        <w:fldChar w:fldCharType="begin"/>
      </w:r>
      <w:r w:rsidR="00D57D88">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552FBF">
        <w:rPr>
          <w:bCs w:val="0"/>
          <w:sz w:val="24"/>
          <w:szCs w:val="24"/>
        </w:rPr>
        <w:t>3.3.8.1</w:t>
      </w:r>
      <w:r w:rsidR="00E31722">
        <w:rPr>
          <w:bCs w:val="0"/>
          <w:sz w:val="24"/>
          <w:szCs w:val="24"/>
        </w:rPr>
        <w:fldChar w:fldCharType="end"/>
      </w:r>
      <w:r w:rsidRPr="00E71A48">
        <w:rPr>
          <w:bCs w:val="0"/>
          <w:sz w:val="24"/>
          <w:szCs w:val="24"/>
        </w:rPr>
        <w:t>;</w:t>
      </w:r>
    </w:p>
    <w:p w:rsidR="00D57D88" w:rsidRPr="00E71A48" w:rsidRDefault="00D57D88" w:rsidP="004F1C5B">
      <w:pPr>
        <w:widowControl w:val="0"/>
        <w:numPr>
          <w:ilvl w:val="0"/>
          <w:numId w:val="81"/>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31722">
        <w:rPr>
          <w:sz w:val="24"/>
          <w:szCs w:val="24"/>
        </w:rPr>
        <w:fldChar w:fldCharType="begin"/>
      </w:r>
      <w:r>
        <w:rPr>
          <w:bCs w:val="0"/>
          <w:sz w:val="24"/>
          <w:szCs w:val="24"/>
        </w:rPr>
        <w:instrText xml:space="preserve"> REF _Ref303669127 \r \h </w:instrText>
      </w:r>
      <w:r w:rsidR="00E31722">
        <w:rPr>
          <w:sz w:val="24"/>
          <w:szCs w:val="24"/>
        </w:rPr>
      </w:r>
      <w:r w:rsidR="00E31722">
        <w:rPr>
          <w:sz w:val="24"/>
          <w:szCs w:val="24"/>
        </w:rPr>
        <w:fldChar w:fldCharType="separate"/>
      </w:r>
      <w:r w:rsidR="00552FBF">
        <w:rPr>
          <w:bCs w:val="0"/>
          <w:sz w:val="24"/>
          <w:szCs w:val="24"/>
        </w:rPr>
        <w:t>3.3.8.2</w:t>
      </w:r>
      <w:r w:rsidR="00E31722">
        <w:rPr>
          <w:sz w:val="24"/>
          <w:szCs w:val="24"/>
        </w:rPr>
        <w:fldChar w:fldCharType="end"/>
      </w:r>
      <w:r w:rsidRPr="00D52133">
        <w:rPr>
          <w:bCs w:val="0"/>
          <w:sz w:val="24"/>
          <w:szCs w:val="24"/>
        </w:rPr>
        <w:t>)</w:t>
      </w:r>
      <w:r w:rsidR="002037C3">
        <w:rPr>
          <w:bCs w:val="0"/>
          <w:sz w:val="24"/>
          <w:szCs w:val="24"/>
        </w:rPr>
        <w:t>;</w:t>
      </w:r>
    </w:p>
    <w:p w:rsidR="00D50E8D" w:rsidRPr="00E71A48" w:rsidRDefault="00D50E8D" w:rsidP="004F1C5B">
      <w:pPr>
        <w:widowControl w:val="0"/>
        <w:numPr>
          <w:ilvl w:val="0"/>
          <w:numId w:val="81"/>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w:t>
      </w:r>
      <w:r w:rsidRPr="00E71A48">
        <w:rPr>
          <w:bCs w:val="0"/>
          <w:sz w:val="24"/>
          <w:szCs w:val="24"/>
        </w:rPr>
        <w:lastRenderedPageBreak/>
        <w:t xml:space="preserve">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31722">
        <w:rPr>
          <w:bCs w:val="0"/>
          <w:sz w:val="24"/>
          <w:szCs w:val="24"/>
        </w:rPr>
        <w:fldChar w:fldCharType="begin"/>
      </w:r>
      <w:r w:rsidR="00362EA4">
        <w:rPr>
          <w:bCs w:val="0"/>
          <w:sz w:val="24"/>
          <w:szCs w:val="24"/>
        </w:rPr>
        <w:instrText xml:space="preserve"> REF _Ref440272510 \r \h </w:instrText>
      </w:r>
      <w:r w:rsidR="00E31722">
        <w:rPr>
          <w:bCs w:val="0"/>
          <w:sz w:val="24"/>
          <w:szCs w:val="24"/>
        </w:rPr>
      </w:r>
      <w:r w:rsidR="00E31722">
        <w:rPr>
          <w:bCs w:val="0"/>
          <w:sz w:val="24"/>
          <w:szCs w:val="24"/>
        </w:rPr>
        <w:fldChar w:fldCharType="separate"/>
      </w:r>
      <w:r w:rsidR="00552FBF">
        <w:rPr>
          <w:bCs w:val="0"/>
          <w:sz w:val="24"/>
          <w:szCs w:val="24"/>
        </w:rPr>
        <w:t>5.16</w:t>
      </w:r>
      <w:r w:rsidR="00E3172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51675">
        <w:fldChar w:fldCharType="begin"/>
      </w:r>
      <w:r w:rsidR="00B51675">
        <w:instrText xml:space="preserve"> REF _Ref191386482 \r \h  \* MERGEFORMAT </w:instrText>
      </w:r>
      <w:r w:rsidR="00B51675">
        <w:fldChar w:fldCharType="separate"/>
      </w:r>
      <w:r w:rsidR="00552FBF" w:rsidRPr="00552FBF">
        <w:rPr>
          <w:bCs w:val="0"/>
          <w:sz w:val="24"/>
          <w:szCs w:val="24"/>
        </w:rPr>
        <w:t>3.3.8.1</w:t>
      </w:r>
      <w:r w:rsidR="00B5167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51675">
        <w:fldChar w:fldCharType="begin"/>
      </w:r>
      <w:r w:rsidR="00B51675">
        <w:instrText xml:space="preserve"> REF _Ref191386407 \r \h  \* MERGEFORMAT </w:instrText>
      </w:r>
      <w:r w:rsidR="00B51675">
        <w:fldChar w:fldCharType="separate"/>
      </w:r>
      <w:r w:rsidR="00552FBF" w:rsidRPr="00552FBF">
        <w:rPr>
          <w:bCs w:val="0"/>
          <w:sz w:val="24"/>
          <w:szCs w:val="24"/>
        </w:rPr>
        <w:t>3.3.8</w:t>
      </w:r>
      <w:r w:rsidR="00B5167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31722">
        <w:rPr>
          <w:bCs w:val="0"/>
          <w:sz w:val="24"/>
          <w:szCs w:val="24"/>
        </w:rPr>
        <w:fldChar w:fldCharType="begin"/>
      </w:r>
      <w:r w:rsidR="000F4365">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552FBF">
        <w:rPr>
          <w:bCs w:val="0"/>
          <w:sz w:val="24"/>
          <w:szCs w:val="24"/>
        </w:rPr>
        <w:t>3.3.8.1</w:t>
      </w:r>
      <w:r w:rsidR="00E3172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51675">
        <w:fldChar w:fldCharType="begin"/>
      </w:r>
      <w:r w:rsidR="00B51675">
        <w:instrText xml:space="preserve"> REF _Ref307563248 \r \h  \* MERGEFORMAT </w:instrText>
      </w:r>
      <w:r w:rsidR="00B51675">
        <w:fldChar w:fldCharType="separate"/>
      </w:r>
      <w:r w:rsidR="00552FBF" w:rsidRPr="00552FBF">
        <w:rPr>
          <w:bCs w:val="0"/>
          <w:sz w:val="24"/>
          <w:szCs w:val="24"/>
          <w:lang w:val="en-US"/>
        </w:rPr>
        <w:t>a</w:t>
      </w:r>
      <w:r w:rsidR="00552FBF" w:rsidRPr="00B51675">
        <w:rPr>
          <w:bCs w:val="0"/>
          <w:sz w:val="24"/>
          <w:szCs w:val="24"/>
        </w:rPr>
        <w:t>)</w:t>
      </w:r>
      <w:r w:rsidR="00B51675">
        <w:fldChar w:fldCharType="end"/>
      </w:r>
      <w:r w:rsidRPr="00E71A48">
        <w:rPr>
          <w:bCs w:val="0"/>
          <w:sz w:val="24"/>
          <w:szCs w:val="24"/>
        </w:rPr>
        <w:t xml:space="preserve">- </w:t>
      </w:r>
      <w:r w:rsidR="00B51675">
        <w:fldChar w:fldCharType="begin"/>
      </w:r>
      <w:r w:rsidR="00B51675">
        <w:instrText xml:space="preserve"> REF _Ref307563262 \r \h  \* MERGEFORMAT </w:instrText>
      </w:r>
      <w:r w:rsidR="00B51675">
        <w:fldChar w:fldCharType="separate"/>
      </w:r>
      <w:r w:rsidR="00552FBF" w:rsidRPr="00552FBF">
        <w:rPr>
          <w:bCs w:val="0"/>
          <w:sz w:val="24"/>
          <w:szCs w:val="24"/>
          <w:lang w:val="en-US"/>
        </w:rPr>
        <w:t>g</w:t>
      </w:r>
      <w:r w:rsidR="00552FBF" w:rsidRPr="00B51675">
        <w:rPr>
          <w:bCs w:val="0"/>
          <w:sz w:val="24"/>
          <w:szCs w:val="24"/>
        </w:rPr>
        <w:t>)</w:t>
      </w:r>
      <w:r w:rsidR="00B51675">
        <w:fldChar w:fldCharType="end"/>
      </w:r>
      <w:r w:rsidRPr="00E71A48">
        <w:rPr>
          <w:bCs w:val="0"/>
          <w:sz w:val="24"/>
          <w:szCs w:val="24"/>
        </w:rPr>
        <w:t xml:space="preserve">п. </w:t>
      </w:r>
      <w:r w:rsidR="00B51675">
        <w:fldChar w:fldCharType="begin"/>
      </w:r>
      <w:r w:rsidR="00B51675">
        <w:instrText xml:space="preserve"> REF _Ref306032591 \r \h  \* MERGEFORMAT </w:instrText>
      </w:r>
      <w:r w:rsidR="00B51675">
        <w:fldChar w:fldCharType="separate"/>
      </w:r>
      <w:r w:rsidR="00552FBF" w:rsidRPr="00552FBF">
        <w:rPr>
          <w:bCs w:val="0"/>
          <w:sz w:val="24"/>
          <w:szCs w:val="24"/>
        </w:rPr>
        <w:t>3.3.10.4</w:t>
      </w:r>
      <w:r w:rsidR="00B5167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31722">
        <w:rPr>
          <w:sz w:val="24"/>
          <w:szCs w:val="24"/>
        </w:rPr>
        <w:fldChar w:fldCharType="begin"/>
      </w:r>
      <w:r w:rsidR="000F4365">
        <w:rPr>
          <w:bCs w:val="0"/>
          <w:sz w:val="24"/>
          <w:szCs w:val="24"/>
        </w:rPr>
        <w:instrText xml:space="preserve"> REF _Ref303669127 \r \h </w:instrText>
      </w:r>
      <w:r w:rsidR="00E31722">
        <w:rPr>
          <w:sz w:val="24"/>
          <w:szCs w:val="24"/>
        </w:rPr>
      </w:r>
      <w:r w:rsidR="00E31722">
        <w:rPr>
          <w:sz w:val="24"/>
          <w:szCs w:val="24"/>
        </w:rPr>
        <w:fldChar w:fldCharType="separate"/>
      </w:r>
      <w:r w:rsidR="00552FBF">
        <w:rPr>
          <w:bCs w:val="0"/>
          <w:sz w:val="24"/>
          <w:szCs w:val="24"/>
        </w:rPr>
        <w:t>3.3.8.2</w:t>
      </w:r>
      <w:r w:rsidR="00E3172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31722">
        <w:rPr>
          <w:bCs w:val="0"/>
          <w:sz w:val="24"/>
          <w:szCs w:val="24"/>
        </w:rPr>
        <w:fldChar w:fldCharType="begin"/>
      </w:r>
      <w:r w:rsidR="00D50E8D">
        <w:rPr>
          <w:bCs w:val="0"/>
          <w:sz w:val="24"/>
          <w:szCs w:val="24"/>
        </w:rPr>
        <w:instrText xml:space="preserve"> REF _Ref440376324 \r \h </w:instrText>
      </w:r>
      <w:r w:rsidR="00E31722">
        <w:rPr>
          <w:bCs w:val="0"/>
          <w:sz w:val="24"/>
          <w:szCs w:val="24"/>
        </w:rPr>
      </w:r>
      <w:r w:rsidR="00E31722">
        <w:rPr>
          <w:bCs w:val="0"/>
          <w:sz w:val="24"/>
          <w:szCs w:val="24"/>
        </w:rPr>
        <w:fldChar w:fldCharType="separate"/>
      </w:r>
      <w:r w:rsidR="00552FBF">
        <w:rPr>
          <w:bCs w:val="0"/>
          <w:sz w:val="24"/>
          <w:szCs w:val="24"/>
        </w:rPr>
        <w:t>5.17</w:t>
      </w:r>
      <w:r w:rsidR="00E3172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E31722">
        <w:rPr>
          <w:bCs w:val="0"/>
          <w:sz w:val="24"/>
          <w:szCs w:val="24"/>
        </w:rPr>
        <w:fldChar w:fldCharType="begin"/>
      </w:r>
      <w:r w:rsidR="000F4365">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552FBF">
        <w:rPr>
          <w:bCs w:val="0"/>
          <w:sz w:val="24"/>
          <w:szCs w:val="24"/>
        </w:rPr>
        <w:t>3.3.8.1</w:t>
      </w:r>
      <w:r w:rsidR="00E3172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E71A48">
        <w:rPr>
          <w:szCs w:val="24"/>
        </w:rPr>
        <w:lastRenderedPageBreak/>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E31722">
        <w:rPr>
          <w:bCs w:val="0"/>
          <w:iCs/>
          <w:sz w:val="24"/>
          <w:szCs w:val="24"/>
        </w:rPr>
        <w:fldChar w:fldCharType="begin"/>
      </w:r>
      <w:r w:rsidR="006B0604">
        <w:rPr>
          <w:bCs w:val="0"/>
          <w:iCs/>
          <w:sz w:val="24"/>
          <w:szCs w:val="24"/>
        </w:rPr>
        <w:instrText xml:space="preserve"> REF _Ref441057071 \r \h </w:instrText>
      </w:r>
      <w:r w:rsidR="00E31722">
        <w:rPr>
          <w:bCs w:val="0"/>
          <w:iCs/>
          <w:sz w:val="24"/>
          <w:szCs w:val="24"/>
        </w:rPr>
      </w:r>
      <w:r w:rsidR="00E31722">
        <w:rPr>
          <w:bCs w:val="0"/>
          <w:iCs/>
          <w:sz w:val="24"/>
          <w:szCs w:val="24"/>
        </w:rPr>
        <w:fldChar w:fldCharType="separate"/>
      </w:r>
      <w:r w:rsidR="00552FBF">
        <w:rPr>
          <w:bCs w:val="0"/>
          <w:iCs/>
          <w:sz w:val="24"/>
          <w:szCs w:val="24"/>
        </w:rPr>
        <w:t>3.3.12</w:t>
      </w:r>
      <w:r w:rsidR="00E31722">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B51675">
        <w:fldChar w:fldCharType="begin"/>
      </w:r>
      <w:r w:rsidR="00B51675">
        <w:instrText xml:space="preserve"> REF _Ref440289401 \r \h  \* MERGEFORMAT </w:instrText>
      </w:r>
      <w:r w:rsidR="00B51675">
        <w:fldChar w:fldCharType="separate"/>
      </w:r>
      <w:r w:rsidR="00552FBF" w:rsidRPr="00552FBF">
        <w:rPr>
          <w:bCs w:val="0"/>
          <w:iCs/>
          <w:sz w:val="24"/>
          <w:szCs w:val="24"/>
        </w:rPr>
        <w:t>3.3.13</w:t>
      </w:r>
      <w:r w:rsidR="00B51675">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0C6B95"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w:t>
      </w:r>
      <w:r w:rsidR="0089163E" w:rsidRPr="000C6B95">
        <w:rPr>
          <w:bCs w:val="0"/>
          <w:sz w:val="24"/>
          <w:szCs w:val="24"/>
        </w:rPr>
        <w:t xml:space="preserve">предложений </w:t>
      </w:r>
      <w:r w:rsidR="00932C0A" w:rsidRPr="000C6B95">
        <w:rPr>
          <w:bCs w:val="0"/>
          <w:sz w:val="24"/>
          <w:szCs w:val="24"/>
        </w:rPr>
        <w:t xml:space="preserve">в составе своей </w:t>
      </w:r>
      <w:r w:rsidR="004B5EB3" w:rsidRPr="000C6B95">
        <w:rPr>
          <w:bCs w:val="0"/>
          <w:sz w:val="24"/>
          <w:szCs w:val="24"/>
        </w:rPr>
        <w:t>Заявк</w:t>
      </w:r>
      <w:r w:rsidR="00932C0A" w:rsidRPr="000C6B95">
        <w:rPr>
          <w:bCs w:val="0"/>
          <w:sz w:val="24"/>
          <w:szCs w:val="24"/>
        </w:rPr>
        <w:t xml:space="preserve">и представляет обеспечение исполнения обязательств, связанных с участием в </w:t>
      </w:r>
      <w:r w:rsidR="0089163E" w:rsidRPr="000C6B95">
        <w:rPr>
          <w:bCs w:val="0"/>
          <w:sz w:val="24"/>
          <w:szCs w:val="24"/>
        </w:rPr>
        <w:t>запросе предложений</w:t>
      </w:r>
      <w:r w:rsidR="00932C0A" w:rsidRPr="000C6B95">
        <w:rPr>
          <w:bCs w:val="0"/>
          <w:sz w:val="24"/>
          <w:szCs w:val="24"/>
        </w:rPr>
        <w:t xml:space="preserve"> и подачей </w:t>
      </w:r>
      <w:r w:rsidR="004B5EB3" w:rsidRPr="000C6B95">
        <w:rPr>
          <w:bCs w:val="0"/>
          <w:sz w:val="24"/>
          <w:szCs w:val="24"/>
        </w:rPr>
        <w:t>Заявк</w:t>
      </w:r>
      <w:r w:rsidR="00932C0A" w:rsidRPr="000C6B95">
        <w:rPr>
          <w:bCs w:val="0"/>
          <w:sz w:val="24"/>
          <w:szCs w:val="24"/>
        </w:rPr>
        <w:t xml:space="preserve">и, на сумму </w:t>
      </w:r>
      <w:r w:rsidR="00B51675" w:rsidRPr="000C6B95">
        <w:rPr>
          <w:bCs w:val="0"/>
          <w:sz w:val="24"/>
          <w:szCs w:val="24"/>
        </w:rPr>
        <w:t>2% от стоимости Заявки</w:t>
      </w:r>
      <w:r w:rsidR="00932C0A" w:rsidRPr="000C6B95">
        <w:rPr>
          <w:bCs w:val="0"/>
          <w:sz w:val="24"/>
          <w:szCs w:val="24"/>
        </w:rPr>
        <w:t xml:space="preserve">, с учетом НДС. </w:t>
      </w:r>
    </w:p>
    <w:p w:rsidR="00932C0A" w:rsidRPr="000C6B95"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C6B95">
        <w:rPr>
          <w:bCs w:val="0"/>
          <w:sz w:val="24"/>
          <w:szCs w:val="24"/>
        </w:rPr>
        <w:t xml:space="preserve">Обеспечение исполнения обязательств </w:t>
      </w:r>
      <w:r w:rsidR="009C744E" w:rsidRPr="000C6B95">
        <w:rPr>
          <w:bCs w:val="0"/>
          <w:sz w:val="24"/>
          <w:szCs w:val="24"/>
        </w:rPr>
        <w:t>Участник</w:t>
      </w:r>
      <w:r w:rsidRPr="000C6B95">
        <w:rPr>
          <w:bCs w:val="0"/>
          <w:sz w:val="24"/>
          <w:szCs w:val="24"/>
        </w:rPr>
        <w:t xml:space="preserve">а </w:t>
      </w:r>
      <w:r w:rsidR="0089163E" w:rsidRPr="000C6B95">
        <w:rPr>
          <w:bCs w:val="0"/>
          <w:sz w:val="24"/>
          <w:szCs w:val="24"/>
        </w:rPr>
        <w:t xml:space="preserve">запроса предложений </w:t>
      </w:r>
      <w:r w:rsidRPr="000C6B95">
        <w:rPr>
          <w:bCs w:val="0"/>
          <w:sz w:val="24"/>
          <w:szCs w:val="24"/>
        </w:rPr>
        <w:t>должно иметь форму неустойки.</w:t>
      </w:r>
    </w:p>
    <w:p w:rsidR="00932C0A" w:rsidRPr="000C6B95"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0C6B95">
        <w:rPr>
          <w:bCs w:val="0"/>
          <w:sz w:val="24"/>
          <w:szCs w:val="24"/>
        </w:rPr>
        <w:t>Форма соглашения о неустойке должна</w:t>
      </w:r>
      <w:r w:rsidR="00ED01BF" w:rsidRPr="000C6B95">
        <w:rPr>
          <w:bCs w:val="0"/>
          <w:sz w:val="24"/>
          <w:szCs w:val="24"/>
        </w:rPr>
        <w:t xml:space="preserve"> соответствовать требованиям ст</w:t>
      </w:r>
      <w:r w:rsidRPr="000C6B95">
        <w:rPr>
          <w:bCs w:val="0"/>
          <w:sz w:val="24"/>
          <w:szCs w:val="24"/>
        </w:rPr>
        <w:t>.330, 331 Гражданского кодекса Российской Федерации</w:t>
      </w:r>
      <w:bookmarkEnd w:id="385"/>
      <w:r w:rsidR="003C2207" w:rsidRPr="000C6B95">
        <w:rPr>
          <w:bCs w:val="0"/>
          <w:sz w:val="24"/>
          <w:szCs w:val="24"/>
        </w:rPr>
        <w:t xml:space="preserve"> и быть подготовлена по </w:t>
      </w:r>
      <w:r w:rsidR="005818B2" w:rsidRPr="000C6B95">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C6B95">
        <w:rPr>
          <w:bCs w:val="0"/>
          <w:sz w:val="24"/>
          <w:szCs w:val="24"/>
        </w:rPr>
        <w:t xml:space="preserve"> (</w:t>
      </w:r>
      <w:r w:rsidR="003C2207" w:rsidRPr="000C6B95">
        <w:rPr>
          <w:bCs w:val="0"/>
          <w:sz w:val="24"/>
          <w:szCs w:val="24"/>
          <w:lang w:eastAsia="ru-RU"/>
        </w:rPr>
        <w:t xml:space="preserve">подраздел </w:t>
      </w:r>
      <w:r w:rsidR="00E31722" w:rsidRPr="000C6B95">
        <w:rPr>
          <w:bCs w:val="0"/>
          <w:sz w:val="24"/>
          <w:szCs w:val="24"/>
          <w:lang w:eastAsia="ru-RU"/>
        </w:rPr>
        <w:fldChar w:fldCharType="begin"/>
      </w:r>
      <w:r w:rsidR="003C2207" w:rsidRPr="000C6B95">
        <w:rPr>
          <w:bCs w:val="0"/>
          <w:sz w:val="24"/>
          <w:szCs w:val="24"/>
          <w:lang w:eastAsia="ru-RU"/>
        </w:rPr>
        <w:instrText xml:space="preserve"> REF _Ref440272678 \r \h </w:instrText>
      </w:r>
      <w:r w:rsidR="000C6B95">
        <w:rPr>
          <w:bCs w:val="0"/>
          <w:sz w:val="24"/>
          <w:szCs w:val="24"/>
          <w:lang w:eastAsia="ru-RU"/>
        </w:rPr>
        <w:instrText xml:space="preserve"> \* MERGEFORMAT </w:instrText>
      </w:r>
      <w:r w:rsidR="00E31722" w:rsidRPr="000C6B95">
        <w:rPr>
          <w:bCs w:val="0"/>
          <w:sz w:val="24"/>
          <w:szCs w:val="24"/>
          <w:lang w:eastAsia="ru-RU"/>
        </w:rPr>
      </w:r>
      <w:r w:rsidR="00E31722" w:rsidRPr="000C6B95">
        <w:rPr>
          <w:bCs w:val="0"/>
          <w:sz w:val="24"/>
          <w:szCs w:val="24"/>
          <w:lang w:eastAsia="ru-RU"/>
        </w:rPr>
        <w:fldChar w:fldCharType="separate"/>
      </w:r>
      <w:r w:rsidR="00552FBF" w:rsidRPr="000C6B95">
        <w:rPr>
          <w:bCs w:val="0"/>
          <w:sz w:val="24"/>
          <w:szCs w:val="24"/>
          <w:lang w:eastAsia="ru-RU"/>
        </w:rPr>
        <w:t>5.14</w:t>
      </w:r>
      <w:r w:rsidR="00E31722" w:rsidRPr="000C6B95">
        <w:rPr>
          <w:bCs w:val="0"/>
          <w:sz w:val="24"/>
          <w:szCs w:val="24"/>
          <w:lang w:eastAsia="ru-RU"/>
        </w:rPr>
        <w:fldChar w:fldCharType="end"/>
      </w:r>
      <w:r w:rsidR="003C2207" w:rsidRPr="000C6B95">
        <w:rPr>
          <w:bCs w:val="0"/>
          <w:sz w:val="24"/>
          <w:szCs w:val="24"/>
        </w:rPr>
        <w:t>)</w:t>
      </w:r>
      <w:r w:rsidR="000A6857" w:rsidRPr="000C6B95">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lastRenderedPageBreak/>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51675">
        <w:fldChar w:fldCharType="begin"/>
      </w:r>
      <w:r w:rsidR="00B51675">
        <w:instrText xml:space="preserve"> REF _Ref306008743 \r \h  \* MERGEFORMAT </w:instrText>
      </w:r>
      <w:r w:rsidR="00B51675">
        <w:fldChar w:fldCharType="separate"/>
      </w:r>
      <w:r w:rsidR="00552FBF" w:rsidRPr="00552FBF">
        <w:rPr>
          <w:bCs w:val="0"/>
          <w:sz w:val="24"/>
          <w:szCs w:val="24"/>
        </w:rPr>
        <w:t>3.3.4</w:t>
      </w:r>
      <w:r w:rsidR="00B51675">
        <w:fldChar w:fldCharType="end"/>
      </w:r>
      <w:r w:rsidRPr="00E71A48">
        <w:rPr>
          <w:bCs w:val="0"/>
          <w:sz w:val="24"/>
          <w:szCs w:val="24"/>
        </w:rPr>
        <w:t xml:space="preserve">) после истечения срока окончания подачи заявок (п. </w:t>
      </w:r>
      <w:r w:rsidR="00E31722">
        <w:rPr>
          <w:sz w:val="24"/>
          <w:szCs w:val="24"/>
        </w:rPr>
        <w:fldChar w:fldCharType="begin"/>
      </w:r>
      <w:r w:rsidR="00065ED6">
        <w:rPr>
          <w:bCs w:val="0"/>
          <w:sz w:val="24"/>
          <w:szCs w:val="24"/>
        </w:rPr>
        <w:instrText xml:space="preserve"> REF _Ref440289953 \r \h </w:instrText>
      </w:r>
      <w:r w:rsidR="00E31722">
        <w:rPr>
          <w:sz w:val="24"/>
          <w:szCs w:val="24"/>
        </w:rPr>
      </w:r>
      <w:r w:rsidR="00E31722">
        <w:rPr>
          <w:sz w:val="24"/>
          <w:szCs w:val="24"/>
        </w:rPr>
        <w:fldChar w:fldCharType="separate"/>
      </w:r>
      <w:r w:rsidR="00552FBF">
        <w:rPr>
          <w:bCs w:val="0"/>
          <w:sz w:val="24"/>
          <w:szCs w:val="24"/>
        </w:rPr>
        <w:t>3.4.1.3</w:t>
      </w:r>
      <w:r w:rsidR="00E3172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0C6B95"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w:t>
      </w:r>
      <w:r w:rsidRPr="000C6B95">
        <w:rPr>
          <w:bCs w:val="0"/>
          <w:sz w:val="24"/>
          <w:szCs w:val="24"/>
        </w:rPr>
        <w:t xml:space="preserve">установленном настоящей </w:t>
      </w:r>
      <w:r w:rsidR="007D07A7" w:rsidRPr="000C6B95">
        <w:rPr>
          <w:bCs w:val="0"/>
          <w:sz w:val="24"/>
          <w:szCs w:val="24"/>
        </w:rPr>
        <w:t>Д</w:t>
      </w:r>
      <w:r w:rsidRPr="000C6B95">
        <w:rPr>
          <w:bCs w:val="0"/>
          <w:sz w:val="24"/>
          <w:szCs w:val="24"/>
        </w:rPr>
        <w:t>окументацией порядке (п</w:t>
      </w:r>
      <w:r w:rsidR="00403042" w:rsidRPr="000C6B95">
        <w:rPr>
          <w:bCs w:val="0"/>
          <w:sz w:val="24"/>
          <w:szCs w:val="24"/>
        </w:rPr>
        <w:t>.</w:t>
      </w:r>
      <w:r w:rsidR="00E31722" w:rsidRPr="000C6B95">
        <w:rPr>
          <w:bCs w:val="0"/>
          <w:sz w:val="24"/>
          <w:szCs w:val="24"/>
        </w:rPr>
        <w:fldChar w:fldCharType="begin"/>
      </w:r>
      <w:r w:rsidR="00414CAF" w:rsidRPr="000C6B95">
        <w:rPr>
          <w:bCs w:val="0"/>
          <w:sz w:val="24"/>
          <w:szCs w:val="24"/>
        </w:rPr>
        <w:instrText xml:space="preserve"> REF _Ref303683929 \r \h </w:instrText>
      </w:r>
      <w:r w:rsidR="000C6B95">
        <w:rPr>
          <w:bCs w:val="0"/>
          <w:sz w:val="24"/>
          <w:szCs w:val="24"/>
        </w:rPr>
        <w:instrText xml:space="preserve"> \* MERGEFORMAT </w:instrText>
      </w:r>
      <w:r w:rsidR="00E31722" w:rsidRPr="000C6B95">
        <w:rPr>
          <w:bCs w:val="0"/>
          <w:sz w:val="24"/>
          <w:szCs w:val="24"/>
        </w:rPr>
      </w:r>
      <w:r w:rsidR="00E31722" w:rsidRPr="000C6B95">
        <w:rPr>
          <w:bCs w:val="0"/>
          <w:sz w:val="24"/>
          <w:szCs w:val="24"/>
        </w:rPr>
        <w:fldChar w:fldCharType="separate"/>
      </w:r>
      <w:r w:rsidR="00552FBF" w:rsidRPr="000C6B95">
        <w:rPr>
          <w:bCs w:val="0"/>
          <w:sz w:val="24"/>
          <w:szCs w:val="24"/>
        </w:rPr>
        <w:t>3.10</w:t>
      </w:r>
      <w:r w:rsidR="00E31722" w:rsidRPr="000C6B95">
        <w:rPr>
          <w:bCs w:val="0"/>
          <w:sz w:val="24"/>
          <w:szCs w:val="24"/>
        </w:rPr>
        <w:fldChar w:fldCharType="end"/>
      </w:r>
      <w:r w:rsidRPr="000C6B95">
        <w:rPr>
          <w:bCs w:val="0"/>
          <w:sz w:val="24"/>
          <w:szCs w:val="24"/>
        </w:rPr>
        <w:t>);</w:t>
      </w:r>
      <w:proofErr w:type="gramEnd"/>
    </w:p>
    <w:p w:rsidR="00932C0A" w:rsidRPr="000C6B95"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C6B95">
        <w:rPr>
          <w:bCs w:val="0"/>
          <w:sz w:val="24"/>
          <w:szCs w:val="24"/>
        </w:rPr>
        <w:t xml:space="preserve">отказа </w:t>
      </w:r>
      <w:r w:rsidR="009C744E" w:rsidRPr="000C6B95">
        <w:rPr>
          <w:bCs w:val="0"/>
          <w:sz w:val="24"/>
          <w:szCs w:val="24"/>
        </w:rPr>
        <w:t>Участник</w:t>
      </w:r>
      <w:r w:rsidR="004C5164" w:rsidRPr="000C6B95">
        <w:rPr>
          <w:bCs w:val="0"/>
          <w:sz w:val="24"/>
          <w:szCs w:val="24"/>
        </w:rPr>
        <w:t xml:space="preserve">а </w:t>
      </w:r>
      <w:r w:rsidR="007A439E" w:rsidRPr="000C6B95">
        <w:rPr>
          <w:bCs w:val="0"/>
          <w:sz w:val="24"/>
          <w:szCs w:val="24"/>
        </w:rPr>
        <w:t>запроса предложений</w:t>
      </w:r>
      <w:r w:rsidR="004C5164" w:rsidRPr="000C6B95">
        <w:rPr>
          <w:bCs w:val="0"/>
          <w:sz w:val="24"/>
          <w:szCs w:val="24"/>
        </w:rPr>
        <w:t xml:space="preserve">, </w:t>
      </w:r>
      <w:r w:rsidR="004C5164" w:rsidRPr="000C6B95">
        <w:rPr>
          <w:sz w:val="24"/>
          <w:szCs w:val="24"/>
        </w:rPr>
        <w:t xml:space="preserve">чья </w:t>
      </w:r>
      <w:r w:rsidR="004B5EB3" w:rsidRPr="000C6B95">
        <w:rPr>
          <w:sz w:val="24"/>
          <w:szCs w:val="24"/>
        </w:rPr>
        <w:t>Заявк</w:t>
      </w:r>
      <w:r w:rsidR="004C5164" w:rsidRPr="000C6B95">
        <w:rPr>
          <w:sz w:val="24"/>
          <w:szCs w:val="24"/>
        </w:rPr>
        <w:t>а признана лучшей,</w:t>
      </w:r>
      <w:r w:rsidR="007A439E" w:rsidRPr="000C6B95">
        <w:rPr>
          <w:bCs w:val="0"/>
          <w:sz w:val="24"/>
          <w:szCs w:val="24"/>
        </w:rPr>
        <w:t xml:space="preserve"> </w:t>
      </w:r>
      <w:r w:rsidRPr="000C6B95">
        <w:rPr>
          <w:bCs w:val="0"/>
          <w:sz w:val="24"/>
          <w:szCs w:val="24"/>
        </w:rPr>
        <w:t xml:space="preserve">предоставить финансовое обеспечение по </w:t>
      </w:r>
      <w:r w:rsidR="00123C70" w:rsidRPr="000C6B95">
        <w:rPr>
          <w:bCs w:val="0"/>
          <w:sz w:val="24"/>
          <w:szCs w:val="24"/>
        </w:rPr>
        <w:t>Договор</w:t>
      </w:r>
      <w:r w:rsidRPr="000C6B95">
        <w:rPr>
          <w:bCs w:val="0"/>
          <w:sz w:val="24"/>
          <w:szCs w:val="24"/>
        </w:rPr>
        <w:t>у</w:t>
      </w:r>
      <w:r w:rsidR="00311F48" w:rsidRPr="000C6B95">
        <w:rPr>
          <w:bCs w:val="0"/>
          <w:sz w:val="24"/>
          <w:szCs w:val="24"/>
        </w:rPr>
        <w:t>.</w:t>
      </w:r>
    </w:p>
    <w:p w:rsidR="00932C0A" w:rsidRPr="000C6B95"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0C6B95">
        <w:rPr>
          <w:bCs w:val="0"/>
          <w:sz w:val="24"/>
          <w:szCs w:val="24"/>
        </w:rPr>
        <w:t xml:space="preserve">В случаях, указанных в п. </w:t>
      </w:r>
      <w:r w:rsidR="00B51675" w:rsidRPr="000C6B95">
        <w:fldChar w:fldCharType="begin"/>
      </w:r>
      <w:r w:rsidR="00B51675" w:rsidRPr="000C6B95">
        <w:instrText xml:space="preserve"> REF _Ref305753174 \r \h  \* MERGEFORMAT </w:instrText>
      </w:r>
      <w:r w:rsidR="00B51675" w:rsidRPr="000C6B95">
        <w:fldChar w:fldCharType="separate"/>
      </w:r>
      <w:r w:rsidR="00552FBF" w:rsidRPr="000C6B95">
        <w:rPr>
          <w:bCs w:val="0"/>
          <w:sz w:val="24"/>
          <w:szCs w:val="24"/>
        </w:rPr>
        <w:t>3.3.14.4</w:t>
      </w:r>
      <w:r w:rsidR="00B51675" w:rsidRPr="000C6B95">
        <w:fldChar w:fldCharType="end"/>
      </w:r>
      <w:r w:rsidRPr="000C6B95">
        <w:rPr>
          <w:bCs w:val="0"/>
          <w:sz w:val="24"/>
          <w:szCs w:val="24"/>
        </w:rPr>
        <w:t xml:space="preserve"> </w:t>
      </w:r>
      <w:r w:rsidR="009C744E" w:rsidRPr="000C6B95">
        <w:rPr>
          <w:bCs w:val="0"/>
          <w:sz w:val="24"/>
          <w:szCs w:val="24"/>
        </w:rPr>
        <w:t>Участник</w:t>
      </w:r>
      <w:r w:rsidRPr="000C6B95">
        <w:rPr>
          <w:bCs w:val="0"/>
          <w:sz w:val="24"/>
          <w:szCs w:val="24"/>
        </w:rPr>
        <w:t xml:space="preserve"> обязан выплатить Заказчику неустойку в размере </w:t>
      </w:r>
      <w:bookmarkEnd w:id="388"/>
      <w:r w:rsidR="00B51675" w:rsidRPr="000C6B95">
        <w:rPr>
          <w:bCs w:val="0"/>
          <w:sz w:val="24"/>
          <w:szCs w:val="24"/>
        </w:rPr>
        <w:t>2%</w:t>
      </w:r>
      <w:r w:rsidR="000A7A8E" w:rsidRPr="000C6B95">
        <w:rPr>
          <w:bCs w:val="0"/>
          <w:sz w:val="24"/>
          <w:szCs w:val="24"/>
        </w:rPr>
        <w:t xml:space="preserve"> от стоимости Заявки, с учетом НДС.</w:t>
      </w:r>
    </w:p>
    <w:p w:rsidR="00932C0A" w:rsidRPr="000C6B95"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0C6B95">
        <w:rPr>
          <w:bCs w:val="0"/>
          <w:sz w:val="24"/>
          <w:szCs w:val="24"/>
        </w:rPr>
        <w:t>Участник</w:t>
      </w:r>
      <w:r w:rsidR="00932C0A" w:rsidRPr="000C6B95">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0C6B95"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0C6B95">
        <w:rPr>
          <w:bCs w:val="0"/>
          <w:sz w:val="24"/>
          <w:szCs w:val="24"/>
        </w:rPr>
        <w:t>Участник должен предоставить оригинал соглашения о неустойке (</w:t>
      </w:r>
      <w:r w:rsidRPr="000C6B95">
        <w:rPr>
          <w:bCs w:val="0"/>
          <w:sz w:val="24"/>
          <w:szCs w:val="24"/>
          <w:lang w:eastAsia="ru-RU"/>
        </w:rPr>
        <w:t xml:space="preserve">подраздел </w:t>
      </w:r>
      <w:r w:rsidR="00B51675" w:rsidRPr="000C6B95">
        <w:fldChar w:fldCharType="begin"/>
      </w:r>
      <w:r w:rsidR="00B51675" w:rsidRPr="000C6B95">
        <w:instrText xml:space="preserve"> REF _Ref440272256 \r \h  \* MERGEFORMAT </w:instrText>
      </w:r>
      <w:r w:rsidR="00B51675" w:rsidRPr="000C6B95">
        <w:fldChar w:fldCharType="separate"/>
      </w:r>
      <w:r w:rsidR="00552FBF" w:rsidRPr="000C6B95">
        <w:rPr>
          <w:bCs w:val="0"/>
          <w:sz w:val="24"/>
          <w:szCs w:val="24"/>
          <w:lang w:eastAsia="ru-RU"/>
        </w:rPr>
        <w:t>5.14</w:t>
      </w:r>
      <w:r w:rsidR="00B51675" w:rsidRPr="000C6B95">
        <w:fldChar w:fldCharType="end"/>
      </w:r>
      <w:r w:rsidRPr="000C6B95">
        <w:rPr>
          <w:bCs w:val="0"/>
          <w:sz w:val="24"/>
          <w:szCs w:val="24"/>
        </w:rPr>
        <w:t xml:space="preserve">), а также Расписку сдачи-приемки соглашения о неустойке, подготовленную по </w:t>
      </w:r>
      <w:r w:rsidRPr="000C6B95">
        <w:rPr>
          <w:bCs w:val="0"/>
          <w:spacing w:val="-1"/>
          <w:sz w:val="24"/>
          <w:szCs w:val="24"/>
        </w:rPr>
        <w:t xml:space="preserve">форме и в соответствии с инструкциями, приведенными в настоящей Документации </w:t>
      </w:r>
      <w:r w:rsidRPr="000C6B95">
        <w:rPr>
          <w:bCs w:val="0"/>
          <w:sz w:val="24"/>
          <w:szCs w:val="24"/>
        </w:rPr>
        <w:t>(</w:t>
      </w:r>
      <w:r w:rsidRPr="000C6B95">
        <w:rPr>
          <w:bCs w:val="0"/>
          <w:sz w:val="24"/>
          <w:szCs w:val="24"/>
          <w:lang w:eastAsia="ru-RU"/>
        </w:rPr>
        <w:t xml:space="preserve">подраздел </w:t>
      </w:r>
      <w:r w:rsidR="00B51675" w:rsidRPr="000C6B95">
        <w:fldChar w:fldCharType="begin"/>
      </w:r>
      <w:r w:rsidR="00B51675" w:rsidRPr="000C6B95">
        <w:instrText xml:space="preserve"> REF _Ref441574460 \r \h  \* MERGEFORMAT </w:instrText>
      </w:r>
      <w:r w:rsidR="00B51675" w:rsidRPr="000C6B95">
        <w:fldChar w:fldCharType="separate"/>
      </w:r>
      <w:r w:rsidR="00552FBF" w:rsidRPr="000C6B95">
        <w:rPr>
          <w:bCs w:val="0"/>
          <w:sz w:val="24"/>
          <w:szCs w:val="24"/>
          <w:lang w:eastAsia="ru-RU"/>
        </w:rPr>
        <w:t>5.18</w:t>
      </w:r>
      <w:r w:rsidR="00B51675" w:rsidRPr="000C6B95">
        <w:fldChar w:fldCharType="end"/>
      </w:r>
      <w:r w:rsidRPr="000C6B95">
        <w:rPr>
          <w:bCs w:val="0"/>
          <w:sz w:val="24"/>
          <w:szCs w:val="24"/>
        </w:rPr>
        <w:t xml:space="preserve">), в срок не позднее даты и времени окончания приема заявок, указанных в пункте </w:t>
      </w:r>
      <w:r w:rsidR="00B51675" w:rsidRPr="000C6B95">
        <w:fldChar w:fldCharType="begin"/>
      </w:r>
      <w:r w:rsidR="00B51675" w:rsidRPr="000C6B95">
        <w:instrText xml:space="preserve"> REF _Ref440289953 \r \h  \* MERGEFORMAT </w:instrText>
      </w:r>
      <w:r w:rsidR="00B51675" w:rsidRPr="000C6B95">
        <w:fldChar w:fldCharType="separate"/>
      </w:r>
      <w:r w:rsidR="00552FBF" w:rsidRPr="000C6B95">
        <w:rPr>
          <w:bCs w:val="0"/>
          <w:sz w:val="24"/>
          <w:szCs w:val="24"/>
        </w:rPr>
        <w:t>3.4.1.3</w:t>
      </w:r>
      <w:r w:rsidR="00B51675" w:rsidRPr="000C6B95">
        <w:fldChar w:fldCharType="end"/>
      </w:r>
      <w:r w:rsidRPr="000C6B95">
        <w:rPr>
          <w:bCs w:val="0"/>
          <w:sz w:val="24"/>
          <w:szCs w:val="24"/>
        </w:rPr>
        <w:t xml:space="preserve"> настоящей Документации, по адресу: </w:t>
      </w:r>
      <w:r w:rsidR="00BB6553" w:rsidRPr="000C6B95">
        <w:rPr>
          <w:bCs w:val="0"/>
          <w:sz w:val="24"/>
          <w:szCs w:val="24"/>
        </w:rPr>
        <w:t xml:space="preserve">РФ, </w:t>
      </w:r>
      <w:r w:rsidR="000C6B95" w:rsidRPr="000C6B95">
        <w:rPr>
          <w:bCs w:val="0"/>
          <w:sz w:val="24"/>
          <w:szCs w:val="24"/>
        </w:rPr>
        <w:t>214019, г. Смоленск, ул. Тенишевой, д. 33, каб. 111</w:t>
      </w:r>
      <w:r w:rsidR="00BB6553" w:rsidRPr="000C6B95">
        <w:rPr>
          <w:bCs w:val="0"/>
          <w:sz w:val="24"/>
          <w:szCs w:val="24"/>
        </w:rPr>
        <w:t xml:space="preserve">, исполнительный сотрудник </w:t>
      </w:r>
      <w:r w:rsidR="000C6B95" w:rsidRPr="000C6B95">
        <w:rPr>
          <w:bCs w:val="0"/>
          <w:sz w:val="24"/>
          <w:szCs w:val="24"/>
        </w:rPr>
        <w:t>–</w:t>
      </w:r>
      <w:r w:rsidR="00BB6553" w:rsidRPr="000C6B95">
        <w:rPr>
          <w:bCs w:val="0"/>
          <w:sz w:val="24"/>
          <w:szCs w:val="24"/>
        </w:rPr>
        <w:t xml:space="preserve"> </w:t>
      </w:r>
      <w:r w:rsidR="000C6B95" w:rsidRPr="000C6B95">
        <w:rPr>
          <w:bCs w:val="0"/>
          <w:sz w:val="24"/>
          <w:szCs w:val="24"/>
        </w:rPr>
        <w:t>Алтунина Надежда Андреевна</w:t>
      </w:r>
      <w:r w:rsidR="00BB6553" w:rsidRPr="000C6B95">
        <w:rPr>
          <w:bCs w:val="0"/>
          <w:sz w:val="24"/>
          <w:szCs w:val="24"/>
        </w:rPr>
        <w:t>, контактный телефон (</w:t>
      </w:r>
      <w:r w:rsidR="000C6B95" w:rsidRPr="000C6B95">
        <w:rPr>
          <w:bCs w:val="0"/>
          <w:sz w:val="24"/>
          <w:szCs w:val="24"/>
        </w:rPr>
        <w:t>4812</w:t>
      </w:r>
      <w:r w:rsidR="00BB6553" w:rsidRPr="000C6B95">
        <w:rPr>
          <w:bCs w:val="0"/>
          <w:sz w:val="24"/>
          <w:szCs w:val="24"/>
        </w:rPr>
        <w:t xml:space="preserve">) </w:t>
      </w:r>
      <w:r w:rsidR="000C6B95" w:rsidRPr="000C6B95">
        <w:rPr>
          <w:bCs w:val="0"/>
          <w:sz w:val="24"/>
          <w:szCs w:val="24"/>
        </w:rPr>
        <w:t>42-95-56</w:t>
      </w:r>
      <w:r w:rsidRPr="000C6B95">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0C6B95" w:rsidRDefault="002F273A" w:rsidP="004F1C5B">
      <w:pPr>
        <w:pStyle w:val="aff6"/>
        <w:numPr>
          <w:ilvl w:val="0"/>
          <w:numId w:val="83"/>
        </w:numPr>
        <w:tabs>
          <w:tab w:val="clear" w:pos="1134"/>
          <w:tab w:val="left" w:pos="2127"/>
        </w:tabs>
        <w:suppressAutoHyphens w:val="0"/>
        <w:spacing w:line="240" w:lineRule="auto"/>
        <w:rPr>
          <w:sz w:val="24"/>
          <w:szCs w:val="24"/>
        </w:rPr>
      </w:pPr>
      <w:r w:rsidRPr="000C6B95">
        <w:rPr>
          <w:sz w:val="24"/>
          <w:szCs w:val="24"/>
        </w:rPr>
        <w:t>Пометка «</w:t>
      </w:r>
      <w:r w:rsidRPr="000C6B95">
        <w:rPr>
          <w:bCs w:val="0"/>
          <w:sz w:val="24"/>
          <w:szCs w:val="24"/>
        </w:rPr>
        <w:t xml:space="preserve"> Соглашение о неустойке</w:t>
      </w:r>
      <w:r w:rsidRPr="000C6B95">
        <w:rPr>
          <w:sz w:val="24"/>
          <w:szCs w:val="24"/>
        </w:rPr>
        <w:t>»;</w:t>
      </w:r>
    </w:p>
    <w:p w:rsidR="002F273A" w:rsidRPr="002F273A" w:rsidRDefault="002F273A" w:rsidP="004F1C5B">
      <w:pPr>
        <w:pStyle w:val="aff6"/>
        <w:numPr>
          <w:ilvl w:val="0"/>
          <w:numId w:val="83"/>
        </w:numPr>
        <w:tabs>
          <w:tab w:val="clear" w:pos="1134"/>
          <w:tab w:val="left" w:pos="2127"/>
        </w:tabs>
        <w:suppressAutoHyphens w:val="0"/>
        <w:spacing w:line="240" w:lineRule="auto"/>
        <w:rPr>
          <w:sz w:val="24"/>
          <w:szCs w:val="24"/>
        </w:rPr>
      </w:pPr>
      <w:r w:rsidRPr="000C6B95">
        <w:rPr>
          <w:sz w:val="24"/>
          <w:szCs w:val="24"/>
        </w:rPr>
        <w:t>наименование и адрес Организатора</w:t>
      </w:r>
      <w:r w:rsidRPr="002F273A">
        <w:rPr>
          <w:sz w:val="24"/>
          <w:szCs w:val="24"/>
        </w:rPr>
        <w:t xml:space="preserve"> в соответствии с пунктом </w:t>
      </w:r>
      <w:r w:rsidR="00B51675">
        <w:fldChar w:fldCharType="begin"/>
      </w:r>
      <w:r w:rsidR="00B51675">
        <w:instrText xml:space="preserve"> REF _Ref191386085 \r \h  \* MERGEFORMAT </w:instrText>
      </w:r>
      <w:r w:rsidR="00B51675">
        <w:fldChar w:fldCharType="separate"/>
      </w:r>
      <w:r w:rsidR="00552FBF" w:rsidRPr="00552FBF">
        <w:rPr>
          <w:sz w:val="24"/>
          <w:szCs w:val="24"/>
        </w:rPr>
        <w:t>1.1.1</w:t>
      </w:r>
      <w:r w:rsidR="00B51675">
        <w:fldChar w:fldCharType="end"/>
      </w:r>
      <w:r w:rsidRPr="002F273A">
        <w:rPr>
          <w:sz w:val="24"/>
          <w:szCs w:val="24"/>
        </w:rPr>
        <w:t>;</w:t>
      </w:r>
    </w:p>
    <w:p w:rsidR="002F273A" w:rsidRPr="002F273A" w:rsidRDefault="002F273A" w:rsidP="004F1C5B">
      <w:pPr>
        <w:pStyle w:val="aff6"/>
        <w:numPr>
          <w:ilvl w:val="0"/>
          <w:numId w:val="83"/>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4F1C5B">
      <w:pPr>
        <w:pStyle w:val="aff6"/>
        <w:numPr>
          <w:ilvl w:val="0"/>
          <w:numId w:val="83"/>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B51675">
        <w:fldChar w:fldCharType="begin"/>
      </w:r>
      <w:r w:rsidR="00B51675">
        <w:instrText xml:space="preserve"> REF _Ref303323780 \r \h  \* MERGEFORMAT </w:instrText>
      </w:r>
      <w:r w:rsidR="00B51675">
        <w:fldChar w:fldCharType="separate"/>
      </w:r>
      <w:r w:rsidR="00552FBF" w:rsidRPr="00552FBF">
        <w:rPr>
          <w:sz w:val="24"/>
          <w:szCs w:val="24"/>
        </w:rPr>
        <w:t>1.1.4</w:t>
      </w:r>
      <w:r w:rsidR="00B51675">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E31722">
        <w:rPr>
          <w:sz w:val="24"/>
          <w:szCs w:val="24"/>
        </w:rPr>
        <w:fldChar w:fldCharType="begin"/>
      </w:r>
      <w:r>
        <w:rPr>
          <w:sz w:val="24"/>
          <w:szCs w:val="24"/>
        </w:rPr>
        <w:instrText xml:space="preserve"> REF _Ref442190489 \r \h </w:instrText>
      </w:r>
      <w:r w:rsidR="00E31722">
        <w:rPr>
          <w:sz w:val="24"/>
          <w:szCs w:val="24"/>
        </w:rPr>
      </w:r>
      <w:r w:rsidR="00E31722">
        <w:rPr>
          <w:sz w:val="24"/>
          <w:szCs w:val="24"/>
        </w:rPr>
        <w:fldChar w:fldCharType="separate"/>
      </w:r>
      <w:r w:rsidR="00552FBF">
        <w:rPr>
          <w:sz w:val="24"/>
          <w:szCs w:val="24"/>
        </w:rPr>
        <w:t>3.3.14.9</w:t>
      </w:r>
      <w:r w:rsidR="00E31722">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3B5575">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Порядок подачи Заявок на ЭТП определяется правилами и инструкциями </w:t>
      </w:r>
      <w:r w:rsidRPr="00E71A48">
        <w:rPr>
          <w:bCs w:val="0"/>
          <w:sz w:val="24"/>
          <w:szCs w:val="24"/>
        </w:rPr>
        <w:lastRenderedPageBreak/>
        <w:t>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A64711"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A64711">
        <w:rPr>
          <w:bCs w:val="0"/>
          <w:sz w:val="24"/>
          <w:szCs w:val="24"/>
        </w:rPr>
        <w:t>Заявк</w:t>
      </w:r>
      <w:r w:rsidR="00717F60" w:rsidRPr="00A64711">
        <w:rPr>
          <w:bCs w:val="0"/>
          <w:sz w:val="24"/>
          <w:szCs w:val="24"/>
        </w:rPr>
        <w:t xml:space="preserve">и на ЭТП могут быть поданы до </w:t>
      </w:r>
      <w:r w:rsidR="002B5044" w:rsidRPr="00A64711">
        <w:rPr>
          <w:b/>
          <w:bCs w:val="0"/>
          <w:sz w:val="24"/>
          <w:szCs w:val="24"/>
        </w:rPr>
        <w:t xml:space="preserve">12 часов 00 минут </w:t>
      </w:r>
      <w:r w:rsidR="00A64711" w:rsidRPr="00A64711">
        <w:rPr>
          <w:b/>
          <w:bCs w:val="0"/>
          <w:sz w:val="24"/>
          <w:szCs w:val="24"/>
        </w:rPr>
        <w:t>19</w:t>
      </w:r>
      <w:r w:rsidR="002B5044" w:rsidRPr="00A64711">
        <w:rPr>
          <w:b/>
          <w:bCs w:val="0"/>
          <w:sz w:val="24"/>
          <w:szCs w:val="24"/>
        </w:rPr>
        <w:t xml:space="preserve"> </w:t>
      </w:r>
      <w:r w:rsidR="00A64711" w:rsidRPr="00A64711">
        <w:rPr>
          <w:b/>
          <w:bCs w:val="0"/>
          <w:sz w:val="24"/>
          <w:szCs w:val="24"/>
        </w:rPr>
        <w:t xml:space="preserve">сентября </w:t>
      </w:r>
      <w:r w:rsidR="002B5044" w:rsidRPr="00A64711">
        <w:rPr>
          <w:b/>
          <w:bCs w:val="0"/>
          <w:sz w:val="24"/>
          <w:szCs w:val="24"/>
        </w:rPr>
        <w:t>2016 года</w:t>
      </w:r>
      <w:r w:rsidR="00BB27D7" w:rsidRPr="00A64711">
        <w:rPr>
          <w:b/>
          <w:bCs w:val="0"/>
          <w:sz w:val="24"/>
          <w:szCs w:val="24"/>
        </w:rPr>
        <w:t xml:space="preserve">, </w:t>
      </w:r>
      <w:r w:rsidR="00BB27D7" w:rsidRPr="00A64711">
        <w:rPr>
          <w:bCs w:val="0"/>
          <w:sz w:val="24"/>
          <w:szCs w:val="24"/>
        </w:rPr>
        <w:t xml:space="preserve">при этом предложенная Участником в Письме о подаче оферты </w:t>
      </w:r>
      <w:r w:rsidR="00BB27D7" w:rsidRPr="00A64711">
        <w:rPr>
          <w:bCs w:val="0"/>
          <w:spacing w:val="-2"/>
          <w:sz w:val="24"/>
          <w:szCs w:val="24"/>
        </w:rPr>
        <w:t>(под</w:t>
      </w:r>
      <w:r w:rsidR="00BB27D7" w:rsidRPr="00A64711">
        <w:rPr>
          <w:bCs w:val="0"/>
          <w:sz w:val="24"/>
          <w:szCs w:val="24"/>
        </w:rPr>
        <w:t xml:space="preserve">раздел </w:t>
      </w:r>
      <w:r w:rsidR="00E31722" w:rsidRPr="00A64711">
        <w:rPr>
          <w:bCs w:val="0"/>
          <w:sz w:val="24"/>
          <w:szCs w:val="24"/>
        </w:rPr>
        <w:fldChar w:fldCharType="begin"/>
      </w:r>
      <w:r w:rsidR="00BB27D7" w:rsidRPr="00A64711">
        <w:rPr>
          <w:bCs w:val="0"/>
          <w:sz w:val="24"/>
          <w:szCs w:val="24"/>
        </w:rPr>
        <w:instrText xml:space="preserve"> REF _Ref55336310 \r \h </w:instrText>
      </w:r>
      <w:r w:rsidR="00E31722" w:rsidRPr="00A64711">
        <w:rPr>
          <w:bCs w:val="0"/>
          <w:sz w:val="24"/>
          <w:szCs w:val="24"/>
        </w:rPr>
      </w:r>
      <w:r w:rsidR="00A64711">
        <w:rPr>
          <w:bCs w:val="0"/>
          <w:sz w:val="24"/>
          <w:szCs w:val="24"/>
        </w:rPr>
        <w:instrText xml:space="preserve"> \* MERGEFORMAT </w:instrText>
      </w:r>
      <w:r w:rsidR="00E31722" w:rsidRPr="00A64711">
        <w:rPr>
          <w:bCs w:val="0"/>
          <w:sz w:val="24"/>
          <w:szCs w:val="24"/>
        </w:rPr>
        <w:fldChar w:fldCharType="separate"/>
      </w:r>
      <w:r w:rsidR="00552FBF" w:rsidRPr="00A64711">
        <w:rPr>
          <w:bCs w:val="0"/>
          <w:sz w:val="24"/>
          <w:szCs w:val="24"/>
        </w:rPr>
        <w:t>5.1</w:t>
      </w:r>
      <w:r w:rsidR="00E31722" w:rsidRPr="00A64711">
        <w:rPr>
          <w:bCs w:val="0"/>
          <w:sz w:val="24"/>
          <w:szCs w:val="24"/>
        </w:rPr>
        <w:fldChar w:fldCharType="end"/>
      </w:r>
      <w:r w:rsidR="00BB27D7" w:rsidRPr="00A64711">
        <w:rPr>
          <w:bCs w:val="0"/>
          <w:sz w:val="24"/>
          <w:szCs w:val="24"/>
          <w:lang w:eastAsia="ru-RU"/>
        </w:rPr>
        <w:t>)</w:t>
      </w:r>
      <w:r w:rsidR="00BB27D7" w:rsidRPr="00A64711">
        <w:rPr>
          <w:bCs w:val="0"/>
          <w:sz w:val="24"/>
          <w:szCs w:val="24"/>
        </w:rPr>
        <w:t xml:space="preserve"> цена должна соответствовать цене, указанной Участником на «котировочной доске» ЭТП</w:t>
      </w:r>
      <w:r w:rsidR="00717F60" w:rsidRPr="00A64711">
        <w:rPr>
          <w:bCs w:val="0"/>
          <w:sz w:val="24"/>
          <w:szCs w:val="24"/>
        </w:rPr>
        <w:t>.</w:t>
      </w:r>
      <w:bookmarkEnd w:id="404"/>
    </w:p>
    <w:p w:rsidR="00717F60" w:rsidRPr="00A64711"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A64711">
        <w:rPr>
          <w:szCs w:val="24"/>
        </w:rPr>
        <w:t xml:space="preserve">Подача Заявок в письменной </w:t>
      </w:r>
      <w:r w:rsidR="00FA523F" w:rsidRPr="00A64711">
        <w:rPr>
          <w:szCs w:val="24"/>
        </w:rPr>
        <w:t xml:space="preserve">(бумажной) </w:t>
      </w:r>
      <w:r w:rsidRPr="00A64711">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sidRPr="00A64711">
        <w:rPr>
          <w:bCs w:val="0"/>
          <w:sz w:val="24"/>
          <w:szCs w:val="24"/>
        </w:rPr>
        <w:t xml:space="preserve">Подача Участником Заявки в письменной </w:t>
      </w:r>
      <w:r w:rsidR="00FA523F" w:rsidRPr="00A64711">
        <w:rPr>
          <w:sz w:val="24"/>
          <w:szCs w:val="24"/>
        </w:rPr>
        <w:t>(бумажной</w:t>
      </w:r>
      <w:r w:rsidR="00FA523F" w:rsidRPr="006803F2">
        <w:rPr>
          <w:sz w:val="24"/>
          <w:szCs w:val="24"/>
        </w:rPr>
        <w:t>)</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B51675">
        <w:fldChar w:fldCharType="begin"/>
      </w:r>
      <w:r w:rsidR="00B51675">
        <w:instrText xml:space="preserve"> REF _Ref306005578 \r \h  \* MERGEFORMAT </w:instrText>
      </w:r>
      <w:r w:rsidR="00B51675">
        <w:fldChar w:fldCharType="separate"/>
      </w:r>
      <w:r w:rsidR="00552FBF" w:rsidRPr="00552FBF">
        <w:rPr>
          <w:sz w:val="24"/>
          <w:szCs w:val="24"/>
        </w:rPr>
        <w:t>3.3.8.3</w:t>
      </w:r>
      <w:r w:rsidR="00B51675">
        <w:fldChar w:fldCharType="end"/>
      </w:r>
      <w:r w:rsidR="002F273A" w:rsidRPr="002F273A">
        <w:rPr>
          <w:sz w:val="24"/>
          <w:szCs w:val="24"/>
        </w:rPr>
        <w:t xml:space="preserve"> и подразделе </w:t>
      </w:r>
      <w:r w:rsidR="00B51675">
        <w:fldChar w:fldCharType="begin"/>
      </w:r>
      <w:r w:rsidR="00B51675">
        <w:instrText xml:space="preserve"> REF _Ref441574649 \r \h  \* MERGEFORMAT </w:instrText>
      </w:r>
      <w:r w:rsidR="00B51675">
        <w:fldChar w:fldCharType="separate"/>
      </w:r>
      <w:r w:rsidR="00552FBF" w:rsidRPr="00552FBF">
        <w:rPr>
          <w:sz w:val="24"/>
          <w:szCs w:val="24"/>
        </w:rPr>
        <w:t>5.18</w:t>
      </w:r>
      <w:r w:rsidR="00B51675">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r w:rsidR="00B51675">
        <w:fldChar w:fldCharType="begin"/>
      </w:r>
      <w:r w:rsidR="00B51675">
        <w:instrText xml:space="preserve"> REF _Ref440289953 \r \h  \* MERGEFORMAT </w:instrText>
      </w:r>
      <w:r w:rsidR="00B51675">
        <w:fldChar w:fldCharType="separate"/>
      </w:r>
      <w:r w:rsidR="00552FBF" w:rsidRPr="00552FBF">
        <w:rPr>
          <w:bCs w:val="0"/>
          <w:sz w:val="24"/>
          <w:szCs w:val="24"/>
        </w:rPr>
        <w:t>3.4.1.3</w:t>
      </w:r>
      <w:r w:rsidR="00B51675">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B51675">
        <w:fldChar w:fldCharType="begin"/>
      </w:r>
      <w:r w:rsidR="00B51675">
        <w:instrText xml:space="preserve"> REF _Ref440289953 \r \h  \* MERGEFORMAT </w:instrText>
      </w:r>
      <w:r w:rsidR="00B51675">
        <w:fldChar w:fldCharType="separate"/>
      </w:r>
      <w:r w:rsidR="00552FBF" w:rsidRPr="00552FBF">
        <w:rPr>
          <w:bCs w:val="0"/>
          <w:sz w:val="24"/>
          <w:szCs w:val="24"/>
        </w:rPr>
        <w:t>3.4.1.3</w:t>
      </w:r>
      <w:r w:rsidR="00B5167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B51675">
        <w:fldChar w:fldCharType="begin"/>
      </w:r>
      <w:r w:rsidR="00B51675">
        <w:instrText xml:space="preserve"> REF _Ref440289953 \r \h  \* MERGEFORMAT </w:instrText>
      </w:r>
      <w:r w:rsidR="00B51675">
        <w:fldChar w:fldCharType="separate"/>
      </w:r>
      <w:r w:rsidR="00552FBF" w:rsidRPr="00552FBF">
        <w:rPr>
          <w:bCs w:val="0"/>
          <w:sz w:val="24"/>
          <w:szCs w:val="24"/>
        </w:rPr>
        <w:t>3.4.1.3</w:t>
      </w:r>
      <w:r w:rsidR="00B5167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B51675">
        <w:fldChar w:fldCharType="begin"/>
      </w:r>
      <w:r w:rsidR="00B51675">
        <w:instrText xml:space="preserve"> REF _Ref55279015 \r \h  \* MERGEFORMAT </w:instrText>
      </w:r>
      <w:r w:rsidR="00B51675">
        <w:fldChar w:fldCharType="separate"/>
      </w:r>
      <w:r w:rsidR="00552FBF" w:rsidRPr="00552FBF">
        <w:rPr>
          <w:sz w:val="24"/>
          <w:szCs w:val="24"/>
        </w:rPr>
        <w:t>3.3.1.6</w:t>
      </w:r>
      <w:r w:rsidR="00B51675">
        <w:fldChar w:fldCharType="end"/>
      </w:r>
      <w:r w:rsidRPr="00223D18">
        <w:rPr>
          <w:sz w:val="24"/>
          <w:szCs w:val="24"/>
        </w:rPr>
        <w:t xml:space="preserve">, </w:t>
      </w:r>
      <w:r w:rsidR="00B51675">
        <w:fldChar w:fldCharType="begin"/>
      </w:r>
      <w:r w:rsidR="00B51675">
        <w:instrText xml:space="preserve"> REF _Ref195087786 \r \h  \* MERGEFORMAT </w:instrText>
      </w:r>
      <w:r w:rsidR="00B51675">
        <w:fldChar w:fldCharType="separate"/>
      </w:r>
      <w:r w:rsidR="00552FBF" w:rsidRPr="00552FBF">
        <w:rPr>
          <w:sz w:val="24"/>
          <w:szCs w:val="24"/>
        </w:rPr>
        <w:t>3.3.1.7</w:t>
      </w:r>
      <w:r w:rsidR="00B5167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w:t>
      </w:r>
      <w:r w:rsidR="00717F60" w:rsidRPr="00E71A48">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51675">
        <w:fldChar w:fldCharType="begin"/>
      </w:r>
      <w:r w:rsidR="00B51675">
        <w:instrText xml:space="preserve"> REF _Ref93089454 \n \h  \* MERGEFORMAT </w:instrText>
      </w:r>
      <w:r w:rsidR="00B51675">
        <w:fldChar w:fldCharType="separate"/>
      </w:r>
      <w:r w:rsidR="00552FBF" w:rsidRPr="00552FBF">
        <w:rPr>
          <w:bCs w:val="0"/>
          <w:sz w:val="24"/>
          <w:szCs w:val="24"/>
        </w:rPr>
        <w:t>3.6.2</w:t>
      </w:r>
      <w:r w:rsidR="00B51675">
        <w:fldChar w:fldCharType="end"/>
      </w:r>
      <w:r w:rsidRPr="00E71A48">
        <w:rPr>
          <w:bCs w:val="0"/>
          <w:sz w:val="24"/>
          <w:szCs w:val="24"/>
        </w:rPr>
        <w:t xml:space="preserve">), проведение (при необходимости) переговоров (пункт </w:t>
      </w:r>
      <w:r w:rsidR="00B51675">
        <w:fldChar w:fldCharType="begin"/>
      </w:r>
      <w:r w:rsidR="00B51675">
        <w:instrText xml:space="preserve"> REF _Ref303670674 \n \h  \* MERGEFORMAT </w:instrText>
      </w:r>
      <w:r w:rsidR="00B51675">
        <w:fldChar w:fldCharType="separate"/>
      </w:r>
      <w:r w:rsidR="00552FBF" w:rsidRPr="00552FBF">
        <w:rPr>
          <w:bCs w:val="0"/>
          <w:sz w:val="24"/>
          <w:szCs w:val="24"/>
        </w:rPr>
        <w:t>3.6.3</w:t>
      </w:r>
      <w:r w:rsidR="00B51675">
        <w:fldChar w:fldCharType="end"/>
      </w:r>
      <w:r w:rsidRPr="00E71A48">
        <w:rPr>
          <w:bCs w:val="0"/>
          <w:sz w:val="24"/>
          <w:szCs w:val="24"/>
        </w:rPr>
        <w:t>) и оценочную стадию (пункт</w:t>
      </w:r>
      <w:r w:rsidR="007F3FB7" w:rsidRPr="00E71A48">
        <w:rPr>
          <w:bCs w:val="0"/>
          <w:sz w:val="24"/>
          <w:szCs w:val="24"/>
        </w:rPr>
        <w:t xml:space="preserve"> </w:t>
      </w:r>
      <w:r w:rsidR="00B51675">
        <w:fldChar w:fldCharType="begin"/>
      </w:r>
      <w:r w:rsidR="00B51675">
        <w:instrText xml:space="preserve"> REF _Ref306138385 \r \h  \* MERGEFORMAT </w:instrText>
      </w:r>
      <w:r w:rsidR="00B51675">
        <w:fldChar w:fldCharType="separate"/>
      </w:r>
      <w:r w:rsidR="00552FBF" w:rsidRPr="00552FBF">
        <w:rPr>
          <w:bCs w:val="0"/>
          <w:sz w:val="24"/>
          <w:szCs w:val="24"/>
        </w:rPr>
        <w:t>3.6.4</w:t>
      </w:r>
      <w:r w:rsidR="00B51675">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соответствии с положениями Федерального</w:t>
      </w:r>
      <w:r w:rsidRPr="00E71A48">
        <w:rPr>
          <w:bCs w:val="0"/>
          <w:sz w:val="24"/>
          <w:szCs w:val="24"/>
        </w:rPr>
        <w:t xml:space="preserve">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E21378" w:rsidRDefault="00E21378" w:rsidP="004F1C5B">
      <w:pPr>
        <w:pStyle w:val="affffff0"/>
        <w:widowControl w:val="0"/>
        <w:numPr>
          <w:ilvl w:val="0"/>
          <w:numId w:val="84"/>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4F1C5B">
      <w:pPr>
        <w:pStyle w:val="affffff0"/>
        <w:widowControl w:val="0"/>
        <w:numPr>
          <w:ilvl w:val="0"/>
          <w:numId w:val="84"/>
        </w:numPr>
        <w:tabs>
          <w:tab w:val="left" w:pos="426"/>
        </w:tabs>
        <w:autoSpaceDE w:val="0"/>
        <w:spacing w:line="264" w:lineRule="auto"/>
        <w:rPr>
          <w:sz w:val="24"/>
          <w:szCs w:val="24"/>
        </w:rPr>
      </w:pPr>
      <w:r w:rsidRPr="00E2137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21378">
        <w:rPr>
          <w:sz w:val="24"/>
          <w:szCs w:val="24"/>
        </w:rPr>
        <w:t>числе</w:t>
      </w:r>
      <w:proofErr w:type="gramEnd"/>
      <w:r w:rsidRPr="00E21378">
        <w:rPr>
          <w:sz w:val="24"/>
          <w:szCs w:val="24"/>
        </w:rPr>
        <w:t xml:space="preserve"> если Участник (в </w:t>
      </w:r>
      <w:proofErr w:type="spellStart"/>
      <w:r w:rsidRPr="00E21378">
        <w:rPr>
          <w:sz w:val="24"/>
          <w:szCs w:val="24"/>
        </w:rPr>
        <w:t>т.ч</w:t>
      </w:r>
      <w:proofErr w:type="spellEnd"/>
      <w:r w:rsidRPr="00E21378">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B51675">
        <w:fldChar w:fldCharType="begin"/>
      </w:r>
      <w:r w:rsidR="00B51675">
        <w:instrText xml:space="preserve"> REF _Ref444181467 \r \h  \* MERGEFORMAT </w:instrText>
      </w:r>
      <w:r w:rsidR="00B51675">
        <w:fldChar w:fldCharType="separate"/>
      </w:r>
      <w:r w:rsidR="00552FBF">
        <w:rPr>
          <w:sz w:val="24"/>
          <w:szCs w:val="24"/>
        </w:rPr>
        <w:t>5.12</w:t>
      </w:r>
      <w:r w:rsidR="00B51675">
        <w:fldChar w:fldCharType="end"/>
      </w:r>
      <w:r w:rsidRPr="00E21378">
        <w:rPr>
          <w:sz w:val="24"/>
          <w:szCs w:val="24"/>
        </w:rPr>
        <w:t xml:space="preserve">); </w:t>
      </w:r>
    </w:p>
    <w:p w:rsidR="009B140B" w:rsidRPr="00E21378" w:rsidRDefault="009B140B" w:rsidP="004F1C5B">
      <w:pPr>
        <w:pStyle w:val="affffff0"/>
        <w:widowControl w:val="0"/>
        <w:numPr>
          <w:ilvl w:val="0"/>
          <w:numId w:val="84"/>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B51675">
        <w:fldChar w:fldCharType="begin"/>
      </w:r>
      <w:r w:rsidR="00B51675">
        <w:instrText xml:space="preserve"> REF _Ref306176386 \r \h  \* MERGEFORMAT </w:instrText>
      </w:r>
      <w:r w:rsidR="00B51675">
        <w:fldChar w:fldCharType="separate"/>
      </w:r>
      <w:r w:rsidR="00552FBF" w:rsidRPr="00552FBF">
        <w:rPr>
          <w:sz w:val="24"/>
          <w:szCs w:val="24"/>
        </w:rPr>
        <w:t>3.3.14</w:t>
      </w:r>
      <w:r w:rsidR="00B51675">
        <w:fldChar w:fldCharType="end"/>
      </w:r>
      <w:r w:rsidRPr="00E21378">
        <w:rPr>
          <w:sz w:val="24"/>
          <w:szCs w:val="24"/>
        </w:rPr>
        <w:t>;</w:t>
      </w:r>
    </w:p>
    <w:p w:rsidR="009B140B" w:rsidRPr="00E21378" w:rsidRDefault="00E21378" w:rsidP="004F1C5B">
      <w:pPr>
        <w:pStyle w:val="affffff0"/>
        <w:widowControl w:val="0"/>
        <w:numPr>
          <w:ilvl w:val="0"/>
          <w:numId w:val="84"/>
        </w:numPr>
        <w:tabs>
          <w:tab w:val="left" w:pos="426"/>
        </w:tabs>
        <w:autoSpaceDE w:val="0"/>
        <w:spacing w:after="100" w:line="264" w:lineRule="auto"/>
        <w:rPr>
          <w:sz w:val="24"/>
          <w:szCs w:val="24"/>
        </w:rPr>
      </w:pPr>
      <w:r w:rsidRPr="00E21378">
        <w:rPr>
          <w:sz w:val="24"/>
          <w:szCs w:val="24"/>
        </w:rPr>
        <w:lastRenderedPageBreak/>
        <w:t>поданы Участниками, но не содержат всех документов требуемых настоящей Документацией по запросу предложений</w:t>
      </w:r>
      <w:r w:rsidR="009B140B" w:rsidRPr="00E21378">
        <w:rPr>
          <w:sz w:val="24"/>
          <w:szCs w:val="24"/>
        </w:rPr>
        <w:t>;</w:t>
      </w:r>
    </w:p>
    <w:p w:rsidR="009B140B" w:rsidRPr="009B140B" w:rsidRDefault="009B140B" w:rsidP="004F1C5B">
      <w:pPr>
        <w:pStyle w:val="affffff0"/>
        <w:widowControl w:val="0"/>
        <w:numPr>
          <w:ilvl w:val="0"/>
          <w:numId w:val="84"/>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4F1C5B">
      <w:pPr>
        <w:pStyle w:val="affffff0"/>
        <w:widowControl w:val="0"/>
        <w:numPr>
          <w:ilvl w:val="0"/>
          <w:numId w:val="84"/>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51675">
        <w:fldChar w:fldCharType="begin"/>
      </w:r>
      <w:r w:rsidR="00B51675">
        <w:instrText xml:space="preserve"> REF _Ref306176386 \r \h  \* MERGEFORMAT </w:instrText>
      </w:r>
      <w:r w:rsidR="00B51675">
        <w:fldChar w:fldCharType="separate"/>
      </w:r>
      <w:r w:rsidR="00552FBF" w:rsidRPr="00552FBF">
        <w:rPr>
          <w:sz w:val="24"/>
          <w:szCs w:val="24"/>
        </w:rPr>
        <w:t>3.3.14</w:t>
      </w:r>
      <w:r w:rsidR="00B51675">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0C6B95" w:rsidRDefault="00B51675"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C6B95">
        <w:rPr>
          <w:sz w:val="24"/>
          <w:szCs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Порядок проведения оценочной стадии, критерии и их весовые коэффициенты изложены в Разделе 6 Приложения №1 (Технического задания) к настоящей Документации</w:t>
      </w:r>
      <w:r w:rsidR="00D275BB" w:rsidRPr="000C6B95">
        <w:rPr>
          <w:sz w:val="24"/>
          <w:szCs w:val="24"/>
        </w:rPr>
        <w:t>.</w:t>
      </w:r>
      <w:r w:rsidR="007D0EA7" w:rsidRPr="000C6B95">
        <w:rPr>
          <w:sz w:val="24"/>
          <w:szCs w:val="24"/>
        </w:rPr>
        <w:t xml:space="preserve"> </w:t>
      </w:r>
    </w:p>
    <w:p w:rsidR="00717F60" w:rsidRPr="000C6B95"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C6B95">
        <w:rPr>
          <w:sz w:val="24"/>
          <w:szCs w:val="24"/>
        </w:rPr>
        <w:t xml:space="preserve">Закупочная комиссия ранжирует </w:t>
      </w:r>
      <w:r w:rsidR="004B5EB3" w:rsidRPr="000C6B95">
        <w:rPr>
          <w:sz w:val="24"/>
          <w:szCs w:val="24"/>
        </w:rPr>
        <w:t>Заявк</w:t>
      </w:r>
      <w:r w:rsidRPr="000C6B95">
        <w:rPr>
          <w:sz w:val="24"/>
          <w:szCs w:val="24"/>
        </w:rPr>
        <w:t xml:space="preserve">и </w:t>
      </w:r>
      <w:r w:rsidR="009C744E" w:rsidRPr="000C6B95">
        <w:rPr>
          <w:sz w:val="24"/>
          <w:szCs w:val="24"/>
        </w:rPr>
        <w:t>Участник</w:t>
      </w:r>
      <w:r w:rsidRPr="000C6B95">
        <w:rPr>
          <w:sz w:val="24"/>
          <w:szCs w:val="24"/>
        </w:rPr>
        <w:t xml:space="preserve">ов по степени предпочтительности условий, предложенных </w:t>
      </w:r>
      <w:r w:rsidR="009C744E" w:rsidRPr="000C6B95">
        <w:rPr>
          <w:sz w:val="24"/>
          <w:szCs w:val="24"/>
        </w:rPr>
        <w:t>Участник</w:t>
      </w:r>
      <w:r w:rsidRPr="000C6B95">
        <w:rPr>
          <w:sz w:val="24"/>
          <w:szCs w:val="24"/>
        </w:rPr>
        <w:t xml:space="preserve">ами. </w:t>
      </w:r>
    </w:p>
    <w:p w:rsidR="00717F60" w:rsidRPr="000C6B95"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C6B95">
        <w:rPr>
          <w:sz w:val="24"/>
          <w:szCs w:val="24"/>
        </w:rPr>
        <w:t xml:space="preserve">Результаты решения Закупочной комиссии об отклонении </w:t>
      </w:r>
      <w:r w:rsidR="004B5EB3" w:rsidRPr="000C6B95">
        <w:rPr>
          <w:sz w:val="24"/>
          <w:szCs w:val="24"/>
        </w:rPr>
        <w:t>Заявк</w:t>
      </w:r>
      <w:r w:rsidRPr="000C6B95">
        <w:rPr>
          <w:sz w:val="24"/>
          <w:szCs w:val="24"/>
        </w:rPr>
        <w:t xml:space="preserve">и не подлежат обсуждению с </w:t>
      </w:r>
      <w:r w:rsidR="009C744E" w:rsidRPr="000C6B95">
        <w:rPr>
          <w:sz w:val="24"/>
          <w:szCs w:val="24"/>
        </w:rPr>
        <w:t>Участник</w:t>
      </w:r>
      <w:r w:rsidRPr="000C6B95">
        <w:rPr>
          <w:sz w:val="24"/>
          <w:szCs w:val="24"/>
        </w:rPr>
        <w:t>ом.</w:t>
      </w:r>
    </w:p>
    <w:p w:rsidR="00F15392" w:rsidRPr="000C6B95" w:rsidRDefault="00F15392" w:rsidP="00E71A48">
      <w:pPr>
        <w:pStyle w:val="2"/>
        <w:spacing w:line="264" w:lineRule="auto"/>
      </w:pPr>
      <w:bookmarkStart w:id="460" w:name="_Ref303250967"/>
      <w:bookmarkStart w:id="461" w:name="_Toc305697378"/>
      <w:bookmarkStart w:id="462" w:name="_Toc441131086"/>
      <w:bookmarkStart w:id="463" w:name="_Toc255985696"/>
      <w:r w:rsidRPr="000C6B95">
        <w:t>Аукционная процедура понижени</w:t>
      </w:r>
      <w:r w:rsidR="00E60F8E" w:rsidRPr="000C6B95">
        <w:t>я</w:t>
      </w:r>
      <w:r w:rsidRPr="000C6B95">
        <w:t xml:space="preserve"> цены (переторжка)</w:t>
      </w:r>
      <w:bookmarkEnd w:id="460"/>
      <w:bookmarkEnd w:id="461"/>
      <w:bookmarkEnd w:id="462"/>
      <w:r w:rsidRPr="000C6B95">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C6B95">
        <w:rPr>
          <w:sz w:val="24"/>
          <w:szCs w:val="24"/>
          <w:lang w:eastAsia="ru-RU"/>
        </w:rPr>
        <w:t xml:space="preserve">Организатором </w:t>
      </w:r>
      <w:r w:rsidR="00C05EF6" w:rsidRPr="000C6B95">
        <w:rPr>
          <w:sz w:val="24"/>
          <w:szCs w:val="24"/>
          <w:lang w:eastAsia="ru-RU"/>
        </w:rPr>
        <w:t>запроса предложений</w:t>
      </w:r>
      <w:r w:rsidRPr="000C6B95">
        <w:rPr>
          <w:sz w:val="24"/>
          <w:szCs w:val="24"/>
          <w:lang w:eastAsia="ru-RU"/>
        </w:rPr>
        <w:t xml:space="preserve"> предусмотрена возможность проведения </w:t>
      </w:r>
      <w:r w:rsidR="003417F7" w:rsidRPr="000C6B95">
        <w:rPr>
          <w:sz w:val="24"/>
          <w:szCs w:val="24"/>
          <w:lang w:eastAsia="ru-RU"/>
        </w:rPr>
        <w:t xml:space="preserve">аукционной </w:t>
      </w:r>
      <w:r w:rsidRPr="000C6B95">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lastRenderedPageBreak/>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51675">
        <w:fldChar w:fldCharType="begin"/>
      </w:r>
      <w:r w:rsidR="00B51675">
        <w:instrText xml:space="preserve"> REF _Ref306352987 \r \h  \* MERGEFORMAT </w:instrText>
      </w:r>
      <w:r w:rsidR="00B51675">
        <w:fldChar w:fldCharType="separate"/>
      </w:r>
      <w:r w:rsidR="00552FBF" w:rsidRPr="00552FBF">
        <w:rPr>
          <w:iCs/>
          <w:sz w:val="24"/>
          <w:szCs w:val="24"/>
          <w:lang w:eastAsia="ru-RU"/>
        </w:rPr>
        <w:t>3.7.3</w:t>
      </w:r>
      <w:r w:rsidR="00B51675">
        <w:fldChar w:fldCharType="end"/>
      </w:r>
      <w:r w:rsidRPr="00E71A48">
        <w:rPr>
          <w:iCs/>
          <w:sz w:val="24"/>
          <w:szCs w:val="24"/>
          <w:lang w:eastAsia="ru-RU"/>
        </w:rPr>
        <w:t xml:space="preserve"> - </w:t>
      </w:r>
      <w:r w:rsidR="00B51675">
        <w:fldChar w:fldCharType="begin"/>
      </w:r>
      <w:r w:rsidR="00B51675">
        <w:instrText xml:space="preserve"> REF _Ref306353005 \r \h  \* MERGEFORMAT </w:instrText>
      </w:r>
      <w:r w:rsidR="00B51675">
        <w:fldChar w:fldCharType="separate"/>
      </w:r>
      <w:r w:rsidR="00552FBF" w:rsidRPr="00552FBF">
        <w:rPr>
          <w:iCs/>
          <w:sz w:val="24"/>
          <w:szCs w:val="24"/>
          <w:lang w:eastAsia="ru-RU"/>
        </w:rPr>
        <w:t>3.7.5</w:t>
      </w:r>
      <w:r w:rsidR="00B51675">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w:t>
      </w:r>
      <w:r w:rsidRPr="00E71A48">
        <w:rPr>
          <w:bCs w:val="0"/>
          <w:sz w:val="24"/>
          <w:szCs w:val="24"/>
        </w:rPr>
        <w:lastRenderedPageBreak/>
        <w:t xml:space="preserve">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w:t>
      </w:r>
      <w:r w:rsidR="00717F60" w:rsidRPr="00E71A48">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51675">
        <w:fldChar w:fldCharType="begin"/>
      </w:r>
      <w:r w:rsidR="00B51675">
        <w:instrText xml:space="preserve"> REF _Ref294695546 \r \h  \* MERGEFORMAT </w:instrText>
      </w:r>
      <w:r w:rsidR="00B51675">
        <w:fldChar w:fldCharType="separate"/>
      </w:r>
      <w:r w:rsidR="00552FBF" w:rsidRPr="00552FBF">
        <w:rPr>
          <w:bCs w:val="0"/>
          <w:sz w:val="24"/>
          <w:szCs w:val="24"/>
        </w:rPr>
        <w:t xml:space="preserve"> 1.2.6 </w:t>
      </w:r>
      <w:r w:rsidR="00B51675">
        <w:fldChar w:fldCharType="end"/>
      </w:r>
      <w:r w:rsidRPr="00E71A48">
        <w:rPr>
          <w:bCs w:val="0"/>
          <w:sz w:val="24"/>
          <w:szCs w:val="24"/>
        </w:rPr>
        <w:t>и/или в срок, определенный в п.</w:t>
      </w:r>
      <w:r w:rsidR="001716DB" w:rsidRPr="00E71A48">
        <w:rPr>
          <w:bCs w:val="0"/>
          <w:sz w:val="24"/>
          <w:szCs w:val="24"/>
        </w:rPr>
        <w:t xml:space="preserve"> </w:t>
      </w:r>
      <w:r w:rsidR="00B51675">
        <w:fldChar w:fldCharType="begin"/>
      </w:r>
      <w:r w:rsidR="00B51675">
        <w:instrText xml:space="preserve"> REF _Ref294695403 \n \h  \* MERGEFORMAT </w:instrText>
      </w:r>
      <w:r w:rsidR="00B51675">
        <w:fldChar w:fldCharType="separate"/>
      </w:r>
      <w:r w:rsidR="00552FBF" w:rsidRPr="00552FBF">
        <w:rPr>
          <w:bCs w:val="0"/>
          <w:sz w:val="24"/>
          <w:szCs w:val="24"/>
        </w:rPr>
        <w:t>3.10.3</w:t>
      </w:r>
      <w:r w:rsidR="00B5167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51675">
        <w:fldChar w:fldCharType="begin"/>
      </w:r>
      <w:r w:rsidR="00B51675">
        <w:instrText xml:space="preserve"> REF _Ref305979053 \r \h  \* MERGEFORMAT </w:instrText>
      </w:r>
      <w:r w:rsidR="00B51675">
        <w:fldChar w:fldCharType="separate"/>
      </w:r>
      <w:r w:rsidR="00552FBF" w:rsidRPr="00552FBF">
        <w:rPr>
          <w:bCs w:val="0"/>
          <w:sz w:val="24"/>
          <w:szCs w:val="24"/>
        </w:rPr>
        <w:t>3.10.4</w:t>
      </w:r>
      <w:r w:rsidR="00B51675">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31722">
        <w:rPr>
          <w:sz w:val="24"/>
          <w:szCs w:val="24"/>
        </w:rPr>
        <w:fldChar w:fldCharType="begin"/>
      </w:r>
      <w:r w:rsidR="005818B2">
        <w:rPr>
          <w:sz w:val="24"/>
          <w:szCs w:val="24"/>
        </w:rPr>
        <w:instrText xml:space="preserve"> REF _Ref440272931 \r \h </w:instrText>
      </w:r>
      <w:r w:rsidR="00E31722">
        <w:rPr>
          <w:sz w:val="24"/>
          <w:szCs w:val="24"/>
        </w:rPr>
      </w:r>
      <w:r w:rsidR="00E31722">
        <w:rPr>
          <w:sz w:val="24"/>
          <w:szCs w:val="24"/>
        </w:rPr>
        <w:fldChar w:fldCharType="separate"/>
      </w:r>
      <w:r w:rsidR="00552FBF">
        <w:rPr>
          <w:sz w:val="24"/>
          <w:szCs w:val="24"/>
        </w:rPr>
        <w:t>2</w:t>
      </w:r>
      <w:r w:rsidR="00E3172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B51675">
        <w:fldChar w:fldCharType="begin"/>
      </w:r>
      <w:r w:rsidR="00B51675">
        <w:instrText xml:space="preserve"> REF _Ref191386085 \r \h  \* MERGEFORMAT </w:instrText>
      </w:r>
      <w:r w:rsidR="00B51675">
        <w:fldChar w:fldCharType="separate"/>
      </w:r>
      <w:r w:rsidR="00552FBF" w:rsidRPr="00552FBF">
        <w:rPr>
          <w:iCs/>
          <w:sz w:val="24"/>
          <w:szCs w:val="24"/>
        </w:rPr>
        <w:t>1.1.1</w:t>
      </w:r>
      <w:r w:rsidR="00B51675">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F1C5B">
      <w:pPr>
        <w:pStyle w:val="a0"/>
        <w:numPr>
          <w:ilvl w:val="4"/>
          <w:numId w:val="77"/>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F1C5B">
      <w:pPr>
        <w:pStyle w:val="a0"/>
        <w:numPr>
          <w:ilvl w:val="4"/>
          <w:numId w:val="77"/>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0C6B95">
        <w:rPr>
          <w:b w:val="0"/>
          <w:szCs w:val="24"/>
        </w:rPr>
        <w:t xml:space="preserve">Лоту №1 (подраздел </w:t>
      </w:r>
      <w:r w:rsidR="00E31722" w:rsidRPr="000C6B95">
        <w:rPr>
          <w:b w:val="0"/>
          <w:szCs w:val="24"/>
        </w:rPr>
        <w:fldChar w:fldCharType="begin"/>
      </w:r>
      <w:r w:rsidR="00A154B7" w:rsidRPr="000C6B95">
        <w:rPr>
          <w:b w:val="0"/>
          <w:szCs w:val="24"/>
        </w:rPr>
        <w:instrText xml:space="preserve"> REF _Ref440275279 \r \h </w:instrText>
      </w:r>
      <w:r w:rsidR="000C6B95">
        <w:rPr>
          <w:b w:val="0"/>
          <w:szCs w:val="24"/>
        </w:rPr>
        <w:instrText xml:space="preserve"> \* MERGEFORMAT </w:instrText>
      </w:r>
      <w:r w:rsidR="00E31722" w:rsidRPr="000C6B95">
        <w:rPr>
          <w:b w:val="0"/>
          <w:szCs w:val="24"/>
        </w:rPr>
      </w:r>
      <w:r w:rsidR="00E31722" w:rsidRPr="000C6B95">
        <w:rPr>
          <w:b w:val="0"/>
          <w:szCs w:val="24"/>
        </w:rPr>
        <w:fldChar w:fldCharType="separate"/>
      </w:r>
      <w:r w:rsidR="00552FBF" w:rsidRPr="000C6B95">
        <w:rPr>
          <w:b w:val="0"/>
          <w:szCs w:val="24"/>
        </w:rPr>
        <w:t>1.1.4</w:t>
      </w:r>
      <w:r w:rsidR="00E31722" w:rsidRPr="000C6B95">
        <w:rPr>
          <w:b w:val="0"/>
          <w:szCs w:val="24"/>
        </w:rPr>
        <w:fldChar w:fldCharType="end"/>
      </w:r>
      <w:r w:rsidR="00A154B7" w:rsidRPr="000C6B95">
        <w:rPr>
          <w:b w:val="0"/>
          <w:szCs w:val="24"/>
        </w:rPr>
        <w:t>)</w:t>
      </w:r>
      <w:r w:rsidRPr="000C6B95">
        <w:rPr>
          <w:b w:val="0"/>
          <w:szCs w:val="24"/>
        </w:rPr>
        <w:t xml:space="preserve"> изложен</w:t>
      </w:r>
      <w:r w:rsidR="00F463E8" w:rsidRPr="000C6B95">
        <w:rPr>
          <w:b w:val="0"/>
          <w:szCs w:val="24"/>
        </w:rPr>
        <w:t>о</w:t>
      </w:r>
      <w:r w:rsidRPr="000C6B95">
        <w:rPr>
          <w:b w:val="0"/>
          <w:szCs w:val="24"/>
        </w:rPr>
        <w:t xml:space="preserve"> в Приложении №1, которое является неотъемлемым приложением к</w:t>
      </w:r>
      <w:r w:rsidRPr="003803A7">
        <w:rPr>
          <w:b w:val="0"/>
          <w:szCs w:val="24"/>
        </w:rPr>
        <w:t xml:space="preserve">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ED3D2A" w:rsidRDefault="004F4D80" w:rsidP="000C6B95">
      <w:pPr>
        <w:spacing w:line="240" w:lineRule="auto"/>
        <w:ind w:firstLine="0"/>
        <w:rPr>
          <w:sz w:val="24"/>
          <w:szCs w:val="24"/>
        </w:rPr>
      </w:pPr>
      <w:proofErr w:type="gramStart"/>
      <w:r w:rsidRPr="00F647F7">
        <w:rPr>
          <w:sz w:val="24"/>
          <w:szCs w:val="24"/>
        </w:rPr>
        <w:t xml:space="preserve">предлагает заключить </w:t>
      </w:r>
      <w:r w:rsidR="000C6B95" w:rsidRPr="00457B7D">
        <w:rPr>
          <w:iCs/>
          <w:sz w:val="24"/>
          <w:szCs w:val="24"/>
          <w:lang w:eastAsia="ru-RU"/>
        </w:rPr>
        <w:t>Договор на оказание услуг по оценке рыночной стоимости имущества для постановки на баланс для нужд ПАО «МРСК Центра» (филиала «Смоленскэнерго»)</w:t>
      </w:r>
      <w:r w:rsidR="000C6B95">
        <w:rPr>
          <w:iCs/>
          <w:sz w:val="24"/>
          <w:szCs w:val="24"/>
          <w:lang w:eastAsia="ru-RU"/>
        </w:rPr>
        <w:t xml:space="preserve"> </w:t>
      </w: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roofErr w:type="gramEnd"/>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A64711">
        <w:trPr>
          <w:trHeight w:val="49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A64711" w:rsidP="004F4D80">
            <w:pPr>
              <w:spacing w:line="240" w:lineRule="auto"/>
              <w:ind w:right="-45" w:firstLine="0"/>
            </w:pPr>
            <w:r>
              <w:t>С</w:t>
            </w:r>
            <w:r w:rsidR="004F4D80" w:rsidRPr="001361CC">
              <w:t xml:space="preserve">тоимость </w:t>
            </w:r>
            <w:r w:rsidR="00C236C0">
              <w:t>Заявки</w:t>
            </w:r>
            <w:r w:rsidR="004F4D80" w:rsidRPr="001361CC">
              <w:t xml:space="preserve"> без НДС, руб.</w:t>
            </w:r>
            <w:r w:rsidR="000C6B95">
              <w:t xml:space="preserve"> </w:t>
            </w:r>
            <w:r w:rsidR="004F4D80" w:rsidRPr="001361CC">
              <w:t>РФ.</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F1C5B">
      <w:pPr>
        <w:widowControl w:val="0"/>
        <w:numPr>
          <w:ilvl w:val="0"/>
          <w:numId w:val="75"/>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F1C5B">
      <w:pPr>
        <w:widowControl w:val="0"/>
        <w:numPr>
          <w:ilvl w:val="0"/>
          <w:numId w:val="75"/>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F1C5B">
      <w:pPr>
        <w:widowControl w:val="0"/>
        <w:numPr>
          <w:ilvl w:val="0"/>
          <w:numId w:val="75"/>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lastRenderedPageBreak/>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F1C5B">
      <w:pPr>
        <w:widowControl w:val="0"/>
        <w:numPr>
          <w:ilvl w:val="0"/>
          <w:numId w:val="76"/>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F1C5B">
      <w:pPr>
        <w:widowControl w:val="0"/>
        <w:numPr>
          <w:ilvl w:val="0"/>
          <w:numId w:val="76"/>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F1C5B">
      <w:pPr>
        <w:widowControl w:val="0"/>
        <w:numPr>
          <w:ilvl w:val="0"/>
          <w:numId w:val="76"/>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4F1C5B">
      <w:pPr>
        <w:widowControl w:val="0"/>
        <w:numPr>
          <w:ilvl w:val="0"/>
          <w:numId w:val="76"/>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F1C5B">
      <w:pPr>
        <w:widowControl w:val="0"/>
        <w:numPr>
          <w:ilvl w:val="0"/>
          <w:numId w:val="76"/>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F1C5B">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F1C5B">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4F1C5B">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F1C5B">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F1C5B">
      <w:pPr>
        <w:widowControl w:val="0"/>
        <w:numPr>
          <w:ilvl w:val="0"/>
          <w:numId w:val="74"/>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lastRenderedPageBreak/>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xml:space="preserve">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31722">
        <w:rPr>
          <w:sz w:val="24"/>
          <w:szCs w:val="24"/>
        </w:rPr>
        <w:fldChar w:fldCharType="begin"/>
      </w:r>
      <w:r w:rsidR="00673C59">
        <w:rPr>
          <w:sz w:val="24"/>
          <w:szCs w:val="24"/>
        </w:rPr>
        <w:instrText xml:space="preserve"> REF _Ref306008743 \r \h </w:instrText>
      </w:r>
      <w:r w:rsidR="00E31722">
        <w:rPr>
          <w:sz w:val="24"/>
          <w:szCs w:val="24"/>
        </w:rPr>
      </w:r>
      <w:r w:rsidR="00E31722">
        <w:rPr>
          <w:sz w:val="24"/>
          <w:szCs w:val="24"/>
        </w:rPr>
        <w:fldChar w:fldCharType="separate"/>
      </w:r>
      <w:r w:rsidR="00552FBF">
        <w:rPr>
          <w:sz w:val="24"/>
          <w:szCs w:val="24"/>
        </w:rPr>
        <w:t>3.3.4</w:t>
      </w:r>
      <w:r w:rsidR="00E3172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31722">
        <w:rPr>
          <w:sz w:val="24"/>
          <w:szCs w:val="24"/>
        </w:rPr>
        <w:fldChar w:fldCharType="begin"/>
      </w:r>
      <w:r w:rsidR="00D56F8C">
        <w:rPr>
          <w:sz w:val="24"/>
          <w:szCs w:val="24"/>
        </w:rPr>
        <w:instrText xml:space="preserve"> REF _Ref55279015 \r \h </w:instrText>
      </w:r>
      <w:r w:rsidR="00E31722">
        <w:rPr>
          <w:sz w:val="24"/>
          <w:szCs w:val="24"/>
        </w:rPr>
      </w:r>
      <w:r w:rsidR="00E31722">
        <w:rPr>
          <w:sz w:val="24"/>
          <w:szCs w:val="24"/>
        </w:rPr>
        <w:fldChar w:fldCharType="separate"/>
      </w:r>
      <w:r w:rsidR="00552FBF">
        <w:rPr>
          <w:sz w:val="24"/>
          <w:szCs w:val="24"/>
        </w:rPr>
        <w:t>3.3.1.6</w:t>
      </w:r>
      <w:r w:rsidR="00E31722">
        <w:rPr>
          <w:sz w:val="24"/>
          <w:szCs w:val="24"/>
        </w:rPr>
        <w:fldChar w:fldCharType="end"/>
      </w:r>
      <w:r w:rsidRPr="00492C8B">
        <w:rPr>
          <w:sz w:val="24"/>
          <w:szCs w:val="24"/>
        </w:rPr>
        <w:t xml:space="preserve"> и </w:t>
      </w:r>
      <w:r w:rsidR="00E31722">
        <w:rPr>
          <w:sz w:val="24"/>
          <w:szCs w:val="24"/>
        </w:rPr>
        <w:fldChar w:fldCharType="begin"/>
      </w:r>
      <w:r w:rsidR="00D56F8C">
        <w:rPr>
          <w:sz w:val="24"/>
          <w:szCs w:val="24"/>
        </w:rPr>
        <w:instrText xml:space="preserve"> REF _Ref195087786 \r \h </w:instrText>
      </w:r>
      <w:r w:rsidR="00E31722">
        <w:rPr>
          <w:sz w:val="24"/>
          <w:szCs w:val="24"/>
        </w:rPr>
      </w:r>
      <w:r w:rsidR="00E31722">
        <w:rPr>
          <w:sz w:val="24"/>
          <w:szCs w:val="24"/>
        </w:rPr>
        <w:fldChar w:fldCharType="separate"/>
      </w:r>
      <w:r w:rsidR="00552FBF">
        <w:rPr>
          <w:sz w:val="24"/>
          <w:szCs w:val="24"/>
        </w:rPr>
        <w:t>3.3.1.7</w:t>
      </w:r>
      <w:r w:rsidR="00E31722">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4F1C5B">
      <w:pPr>
        <w:pStyle w:val="3"/>
        <w:numPr>
          <w:ilvl w:val="3"/>
          <w:numId w:val="73"/>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F1C5B">
      <w:pPr>
        <w:numPr>
          <w:ilvl w:val="0"/>
          <w:numId w:val="68"/>
        </w:numPr>
        <w:tabs>
          <w:tab w:val="num" w:pos="0"/>
        </w:tabs>
        <w:suppressAutoHyphens w:val="0"/>
        <w:spacing w:line="240" w:lineRule="auto"/>
        <w:ind w:left="0" w:firstLine="709"/>
        <w:rPr>
          <w:color w:val="000000"/>
        </w:rPr>
      </w:pPr>
      <w:proofErr w:type="gramStart"/>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w:t>
      </w:r>
      <w:r w:rsidR="000C6B95">
        <w:rPr>
          <w:color w:val="000000"/>
        </w:rPr>
        <w:t xml:space="preserve">открытого запроса предложений на право заключения </w:t>
      </w:r>
      <w:r w:rsidR="000C6B95" w:rsidRPr="000C6B95">
        <w:rPr>
          <w:color w:val="000000"/>
        </w:rPr>
        <w:t>Договора на оказание услуг по оценке рыночной стоимости имущества для постановки на баланс для нужд ПАО «МРСК Центра» (филиала «Смоленскэнерго»),</w:t>
      </w:r>
      <w:r w:rsidRPr="00160223">
        <w:rPr>
          <w:color w:val="000000"/>
        </w:rPr>
        <w:t xml:space="preserve"> (именуемое в дальнейшем «Заказчик», после ознакомления с закупочной документацией гарантирует и заверяет Заказчика/Организатора</w:t>
      </w:r>
      <w:proofErr w:type="gramEnd"/>
      <w:r w:rsidRPr="00160223">
        <w:rPr>
          <w:color w:val="000000"/>
        </w:rPr>
        <w:t xml:space="preserve">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F1C5B">
      <w:pPr>
        <w:widowControl w:val="0"/>
        <w:numPr>
          <w:ilvl w:val="1"/>
          <w:numId w:val="72"/>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F1C5B">
      <w:pPr>
        <w:numPr>
          <w:ilvl w:val="0"/>
          <w:numId w:val="68"/>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F1C5B">
      <w:pPr>
        <w:numPr>
          <w:ilvl w:val="0"/>
          <w:numId w:val="71"/>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F1C5B">
      <w:pPr>
        <w:numPr>
          <w:ilvl w:val="0"/>
          <w:numId w:val="71"/>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F1C5B">
      <w:pPr>
        <w:numPr>
          <w:ilvl w:val="0"/>
          <w:numId w:val="69"/>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F1C5B">
      <w:pPr>
        <w:numPr>
          <w:ilvl w:val="0"/>
          <w:numId w:val="69"/>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F1C5B">
      <w:pPr>
        <w:numPr>
          <w:ilvl w:val="0"/>
          <w:numId w:val="69"/>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F1C5B">
      <w:pPr>
        <w:numPr>
          <w:ilvl w:val="0"/>
          <w:numId w:val="69"/>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F1C5B">
      <w:pPr>
        <w:numPr>
          <w:ilvl w:val="0"/>
          <w:numId w:val="69"/>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4F1C5B">
      <w:pPr>
        <w:numPr>
          <w:ilvl w:val="1"/>
          <w:numId w:val="70"/>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F1C5B">
      <w:pPr>
        <w:numPr>
          <w:ilvl w:val="1"/>
          <w:numId w:val="70"/>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F1C5B">
      <w:pPr>
        <w:numPr>
          <w:ilvl w:val="0"/>
          <w:numId w:val="69"/>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F1C5B">
      <w:pPr>
        <w:numPr>
          <w:ilvl w:val="0"/>
          <w:numId w:val="69"/>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F1C5B">
      <w:pPr>
        <w:numPr>
          <w:ilvl w:val="0"/>
          <w:numId w:val="69"/>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F1C5B">
      <w:pPr>
        <w:numPr>
          <w:ilvl w:val="0"/>
          <w:numId w:val="69"/>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F1C5B">
      <w:pPr>
        <w:numPr>
          <w:ilvl w:val="0"/>
          <w:numId w:val="70"/>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F1C5B">
      <w:pPr>
        <w:numPr>
          <w:ilvl w:val="0"/>
          <w:numId w:val="70"/>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F1C5B">
      <w:pPr>
        <w:numPr>
          <w:ilvl w:val="0"/>
          <w:numId w:val="70"/>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 xml:space="preserve">Информация о формах обратной связи ПАО </w:t>
      </w:r>
      <w:r w:rsidR="000C6B95">
        <w:rPr>
          <w:b/>
          <w:bCs w:val="0"/>
          <w:i/>
          <w:iCs/>
          <w:color w:val="000000"/>
        </w:rPr>
        <w:t>«МРСК Центра»</w:t>
      </w:r>
      <w:r w:rsidRPr="00160223">
        <w:rPr>
          <w:b/>
          <w:bCs w:val="0"/>
          <w:i/>
          <w:iCs/>
          <w:color w:val="000000"/>
        </w:rPr>
        <w:t xml:space="preserve"> в рамках системы предупреждения и профилактики коррупции:</w:t>
      </w:r>
    </w:p>
    <w:p w:rsidR="000C6B95" w:rsidRPr="00A704AF" w:rsidRDefault="000C6B95" w:rsidP="000C6B95">
      <w:pPr>
        <w:rPr>
          <w:i/>
        </w:rPr>
      </w:pPr>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A704AF">
        <w:rPr>
          <w:i/>
        </w:rPr>
        <w:t>, позвонив по телефону «Горячей линии» +7 (495) 747 9299,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BA41D1">
        <w:trPr>
          <w:trHeight w:val="504"/>
        </w:trPr>
        <w:tc>
          <w:tcPr>
            <w:tcW w:w="578" w:type="dxa"/>
          </w:tcPr>
          <w:p w:rsidR="00DB1BF4" w:rsidRPr="00843BBD" w:rsidRDefault="000C6B95" w:rsidP="005347FA">
            <w:pPr>
              <w:pStyle w:val="aff1"/>
              <w:spacing w:before="0" w:after="0"/>
              <w:rPr>
                <w:color w:val="000000"/>
                <w:szCs w:val="24"/>
              </w:rPr>
            </w:pPr>
            <w:r>
              <w:rPr>
                <w:color w:val="000000"/>
                <w:szCs w:val="24"/>
              </w:rPr>
              <w:t>1</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552FBF">
        <w:rPr>
          <w:bCs w:val="0"/>
          <w:sz w:val="24"/>
          <w:szCs w:val="24"/>
        </w:rPr>
        <w:t>5.3</w:t>
      </w:r>
      <w:r w:rsidR="00E3172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31722">
        <w:rPr>
          <w:i/>
          <w:color w:val="000000"/>
        </w:rPr>
        <w:fldChar w:fldCharType="begin"/>
      </w:r>
      <w:r>
        <w:rPr>
          <w:i/>
          <w:color w:val="000000"/>
        </w:rPr>
        <w:instrText xml:space="preserve"> REF _Ref440270568 \r \h </w:instrText>
      </w:r>
      <w:r w:rsidR="00E31722">
        <w:rPr>
          <w:i/>
          <w:color w:val="000000"/>
        </w:rPr>
      </w:r>
      <w:r w:rsidR="00E31722">
        <w:rPr>
          <w:i/>
          <w:color w:val="000000"/>
        </w:rPr>
        <w:fldChar w:fldCharType="separate"/>
      </w:r>
      <w:r w:rsidR="00552FBF">
        <w:rPr>
          <w:i/>
          <w:color w:val="000000"/>
        </w:rPr>
        <w:t>4</w:t>
      </w:r>
      <w:r w:rsidR="00E3172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E31722">
        <w:rPr>
          <w:i/>
          <w:color w:val="000000"/>
        </w:rPr>
        <w:fldChar w:fldCharType="begin"/>
      </w:r>
      <w:r>
        <w:rPr>
          <w:i/>
          <w:color w:val="000000"/>
        </w:rPr>
        <w:instrText xml:space="preserve"> REF _Ref440270568 \r \h </w:instrText>
      </w:r>
      <w:r w:rsidR="00E31722">
        <w:rPr>
          <w:i/>
          <w:color w:val="000000"/>
        </w:rPr>
      </w:r>
      <w:r w:rsidR="00E31722">
        <w:rPr>
          <w:i/>
          <w:color w:val="000000"/>
        </w:rPr>
        <w:fldChar w:fldCharType="separate"/>
      </w:r>
      <w:r w:rsidR="00552FBF">
        <w:rPr>
          <w:i/>
          <w:color w:val="000000"/>
        </w:rPr>
        <w:t>4</w:t>
      </w:r>
      <w:r w:rsidR="00E31722">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29675A">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B51675">
        <w:fldChar w:fldCharType="begin"/>
      </w:r>
      <w:r w:rsidR="00B51675">
        <w:instrText xml:space="preserve"> REF _Ref440270568 \r \h  \* MERGEFORMAT </w:instrText>
      </w:r>
      <w:r w:rsidR="00B51675">
        <w:fldChar w:fldCharType="separate"/>
      </w:r>
      <w:r w:rsidR="00552FBF">
        <w:t>4</w:t>
      </w:r>
      <w:r w:rsidR="00B51675">
        <w:fldChar w:fldCharType="end"/>
      </w:r>
      <w:r w:rsidRPr="00EA3F63">
        <w:rPr>
          <w:sz w:val="24"/>
          <w:szCs w:val="24"/>
        </w:rPr>
        <w:t xml:space="preserve"> с учетом предлагаемых условий Договора (раздел </w:t>
      </w:r>
      <w:r w:rsidR="00B51675">
        <w:fldChar w:fldCharType="begin"/>
      </w:r>
      <w:r w:rsidR="00B51675">
        <w:instrText xml:space="preserve"> REF _Ref440272931 \r \h  \* MERGEFORMAT </w:instrText>
      </w:r>
      <w:r w:rsidR="00B51675">
        <w:fldChar w:fldCharType="separate"/>
      </w:r>
      <w:r w:rsidR="00552FBF">
        <w:t>2</w:t>
      </w:r>
      <w:r w:rsidR="00B51675">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27"/>
        <w:gridCol w:w="828"/>
        <w:gridCol w:w="828"/>
        <w:gridCol w:w="829"/>
        <w:gridCol w:w="828"/>
        <w:gridCol w:w="829"/>
        <w:gridCol w:w="828"/>
        <w:gridCol w:w="829"/>
        <w:gridCol w:w="842"/>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4F1C5B">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4F1C5B">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4F1C5B">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31722">
        <w:rPr>
          <w:sz w:val="24"/>
          <w:szCs w:val="24"/>
        </w:rPr>
        <w:fldChar w:fldCharType="begin"/>
      </w:r>
      <w:r w:rsidR="00D56F8C">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31722">
        <w:rPr>
          <w:sz w:val="24"/>
          <w:szCs w:val="24"/>
        </w:rPr>
        <w:fldChar w:fldCharType="begin"/>
      </w:r>
      <w:r w:rsidR="00D56F8C">
        <w:rPr>
          <w:sz w:val="24"/>
          <w:szCs w:val="24"/>
        </w:rPr>
        <w:instrText xml:space="preserve"> REF _Ref440273986 \r \h </w:instrText>
      </w:r>
      <w:r w:rsidR="00E31722">
        <w:rPr>
          <w:sz w:val="24"/>
          <w:szCs w:val="24"/>
        </w:rPr>
      </w:r>
      <w:r w:rsidR="00E31722">
        <w:rPr>
          <w:sz w:val="24"/>
          <w:szCs w:val="24"/>
        </w:rPr>
        <w:fldChar w:fldCharType="separate"/>
      </w:r>
      <w:r w:rsidR="00552FBF">
        <w:rPr>
          <w:sz w:val="24"/>
          <w:szCs w:val="24"/>
        </w:rPr>
        <w:t>5.2</w:t>
      </w:r>
      <w:r w:rsidR="00E3172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
        <w:gridCol w:w="1610"/>
        <w:gridCol w:w="806"/>
        <w:gridCol w:w="806"/>
        <w:gridCol w:w="806"/>
        <w:gridCol w:w="806"/>
        <w:gridCol w:w="844"/>
        <w:gridCol w:w="844"/>
        <w:gridCol w:w="844"/>
        <w:gridCol w:w="844"/>
        <w:gridCol w:w="840"/>
      </w:tblGrid>
      <w:tr w:rsidR="008B28CE" w:rsidRPr="00656D93" w:rsidTr="00A64711">
        <w:trPr>
          <w:cantSplit/>
          <w:trHeight w:val="323"/>
        </w:trPr>
        <w:tc>
          <w:tcPr>
            <w:tcW w:w="272" w:type="pct"/>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841" w:type="pct"/>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3888" w:type="pct"/>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A64711">
        <w:trPr>
          <w:cantSplit/>
          <w:trHeight w:val="144"/>
        </w:trPr>
        <w:tc>
          <w:tcPr>
            <w:tcW w:w="272" w:type="pct"/>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841" w:type="pct"/>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A64711">
        <w:trPr>
          <w:trHeight w:val="334"/>
        </w:trPr>
        <w:tc>
          <w:tcPr>
            <w:tcW w:w="272" w:type="pct"/>
            <w:tcBorders>
              <w:top w:val="single" w:sz="4" w:space="0" w:color="auto"/>
              <w:left w:val="single" w:sz="4" w:space="0" w:color="auto"/>
              <w:bottom w:val="single" w:sz="4" w:space="0" w:color="auto"/>
              <w:right w:val="single" w:sz="4" w:space="0" w:color="auto"/>
            </w:tcBorders>
          </w:tcPr>
          <w:p w:rsidR="008B28CE" w:rsidRPr="00656D93" w:rsidRDefault="008B28CE" w:rsidP="004F1C5B">
            <w:pPr>
              <w:pStyle w:val="aff1"/>
              <w:numPr>
                <w:ilvl w:val="0"/>
                <w:numId w:val="78"/>
              </w:numPr>
              <w:suppressAutoHyphens w:val="0"/>
              <w:snapToGrid w:val="0"/>
              <w:spacing w:before="0" w:after="0"/>
              <w:ind w:left="0" w:right="0" w:firstLine="0"/>
              <w:jc w:val="center"/>
              <w:rPr>
                <w:color w:val="000000"/>
                <w:sz w:val="22"/>
              </w:rPr>
            </w:pPr>
          </w:p>
        </w:tc>
        <w:tc>
          <w:tcPr>
            <w:tcW w:w="8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A64711">
        <w:trPr>
          <w:trHeight w:val="334"/>
        </w:trPr>
        <w:tc>
          <w:tcPr>
            <w:tcW w:w="272" w:type="pct"/>
            <w:tcBorders>
              <w:top w:val="single" w:sz="4" w:space="0" w:color="auto"/>
              <w:left w:val="single" w:sz="4" w:space="0" w:color="auto"/>
              <w:bottom w:val="single" w:sz="4" w:space="0" w:color="auto"/>
              <w:right w:val="single" w:sz="4" w:space="0" w:color="auto"/>
            </w:tcBorders>
          </w:tcPr>
          <w:p w:rsidR="008B28CE" w:rsidRPr="00656D93" w:rsidRDefault="008B28CE" w:rsidP="004F1C5B">
            <w:pPr>
              <w:pStyle w:val="aff1"/>
              <w:numPr>
                <w:ilvl w:val="0"/>
                <w:numId w:val="78"/>
              </w:numPr>
              <w:suppressAutoHyphens w:val="0"/>
              <w:snapToGrid w:val="0"/>
              <w:spacing w:before="0" w:after="0"/>
              <w:ind w:left="0" w:right="0" w:firstLine="0"/>
              <w:jc w:val="center"/>
              <w:rPr>
                <w:color w:val="000000"/>
                <w:sz w:val="22"/>
              </w:rPr>
            </w:pPr>
          </w:p>
        </w:tc>
        <w:tc>
          <w:tcPr>
            <w:tcW w:w="8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A64711">
        <w:trPr>
          <w:trHeight w:val="334"/>
        </w:trPr>
        <w:tc>
          <w:tcPr>
            <w:tcW w:w="272" w:type="pct"/>
            <w:tcBorders>
              <w:top w:val="single" w:sz="4" w:space="0" w:color="auto"/>
              <w:left w:val="single" w:sz="4" w:space="0" w:color="auto"/>
              <w:bottom w:val="single" w:sz="4" w:space="0" w:color="auto"/>
              <w:right w:val="single" w:sz="4" w:space="0" w:color="auto"/>
            </w:tcBorders>
          </w:tcPr>
          <w:p w:rsidR="008B28CE" w:rsidRPr="00656D93" w:rsidRDefault="008B28CE" w:rsidP="004F1C5B">
            <w:pPr>
              <w:pStyle w:val="aff1"/>
              <w:numPr>
                <w:ilvl w:val="0"/>
                <w:numId w:val="78"/>
              </w:numPr>
              <w:suppressAutoHyphens w:val="0"/>
              <w:snapToGrid w:val="0"/>
              <w:spacing w:before="0" w:after="0"/>
              <w:ind w:left="0" w:right="0" w:firstLine="0"/>
              <w:jc w:val="center"/>
              <w:rPr>
                <w:color w:val="000000"/>
                <w:sz w:val="22"/>
              </w:rPr>
            </w:pPr>
          </w:p>
        </w:tc>
        <w:tc>
          <w:tcPr>
            <w:tcW w:w="8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A64711">
        <w:trPr>
          <w:trHeight w:val="334"/>
        </w:trPr>
        <w:tc>
          <w:tcPr>
            <w:tcW w:w="272"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8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2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441" w:type="pc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
        <w:gridCol w:w="3019"/>
        <w:gridCol w:w="1937"/>
        <w:gridCol w:w="1937"/>
        <w:gridCol w:w="1908"/>
      </w:tblGrid>
      <w:tr w:rsidR="00B8118F" w:rsidRPr="00843BBD" w:rsidTr="00A64711">
        <w:trPr>
          <w:cantSplit/>
        </w:trPr>
        <w:tc>
          <w:tcPr>
            <w:tcW w:w="5000" w:type="pct"/>
            <w:gridSpan w:val="5"/>
            <w:tcBorders>
              <w:top w:val="single" w:sz="4" w:space="0" w:color="auto"/>
              <w:left w:val="single" w:sz="4" w:space="0" w:color="auto"/>
              <w:bottom w:val="single" w:sz="4" w:space="0" w:color="auto"/>
              <w:right w:val="single" w:sz="4" w:space="0" w:color="auto"/>
            </w:tcBorders>
          </w:tcPr>
          <w:p w:rsidR="00B8118F" w:rsidRPr="00843BBD" w:rsidRDefault="00A64711" w:rsidP="00B8118F">
            <w:pPr>
              <w:pStyle w:val="aff0"/>
              <w:rPr>
                <w:color w:val="000000"/>
                <w:sz w:val="24"/>
                <w:szCs w:val="24"/>
              </w:rPr>
            </w:pPr>
            <w:r>
              <w:rPr>
                <w:color w:val="000000"/>
                <w:sz w:val="24"/>
                <w:szCs w:val="24"/>
              </w:rPr>
              <w:t>___________________</w:t>
            </w:r>
            <w:r w:rsidR="00B8118F" w:rsidRPr="00843BBD">
              <w:rPr>
                <w:color w:val="000000"/>
                <w:sz w:val="24"/>
                <w:szCs w:val="24"/>
              </w:rPr>
              <w:t>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A64711">
        <w:tc>
          <w:tcPr>
            <w:tcW w:w="402" w:type="pct"/>
          </w:tcPr>
          <w:p w:rsidR="00B8118F" w:rsidRPr="00843BBD" w:rsidRDefault="00B8118F" w:rsidP="00B8118F">
            <w:pPr>
              <w:pStyle w:val="aff0"/>
              <w:rPr>
                <w:color w:val="000000"/>
                <w:sz w:val="24"/>
                <w:szCs w:val="24"/>
              </w:rPr>
            </w:pPr>
            <w:r w:rsidRPr="00843BBD">
              <w:rPr>
                <w:color w:val="000000"/>
                <w:sz w:val="24"/>
                <w:szCs w:val="24"/>
              </w:rPr>
              <w:t>№ п/п</w:t>
            </w:r>
          </w:p>
        </w:tc>
        <w:tc>
          <w:tcPr>
            <w:tcW w:w="1577" w:type="pct"/>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1012" w:type="pct"/>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1012" w:type="pct"/>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997" w:type="pct"/>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A64711">
        <w:tc>
          <w:tcPr>
            <w:tcW w:w="402" w:type="pct"/>
          </w:tcPr>
          <w:p w:rsidR="00B8118F" w:rsidRPr="00843BBD" w:rsidRDefault="00B8118F" w:rsidP="004F1C5B">
            <w:pPr>
              <w:pStyle w:val="aff1"/>
              <w:numPr>
                <w:ilvl w:val="0"/>
                <w:numId w:val="79"/>
              </w:numPr>
              <w:suppressAutoHyphens w:val="0"/>
              <w:ind w:left="0"/>
              <w:rPr>
                <w:color w:val="000000"/>
                <w:szCs w:val="24"/>
              </w:rPr>
            </w:pPr>
          </w:p>
        </w:tc>
        <w:tc>
          <w:tcPr>
            <w:tcW w:w="1577" w:type="pct"/>
          </w:tcPr>
          <w:p w:rsidR="00B8118F" w:rsidRPr="00843BBD" w:rsidRDefault="00B8118F" w:rsidP="00B8118F">
            <w:pPr>
              <w:pStyle w:val="aff1"/>
              <w:rPr>
                <w:color w:val="000000"/>
                <w:szCs w:val="24"/>
              </w:rPr>
            </w:pPr>
          </w:p>
        </w:tc>
        <w:tc>
          <w:tcPr>
            <w:tcW w:w="1012" w:type="pct"/>
          </w:tcPr>
          <w:p w:rsidR="00B8118F" w:rsidRPr="00843BBD" w:rsidRDefault="00B8118F" w:rsidP="00B8118F">
            <w:pPr>
              <w:pStyle w:val="aff1"/>
              <w:rPr>
                <w:color w:val="000000"/>
                <w:szCs w:val="24"/>
              </w:rPr>
            </w:pPr>
          </w:p>
        </w:tc>
        <w:tc>
          <w:tcPr>
            <w:tcW w:w="1012" w:type="pct"/>
          </w:tcPr>
          <w:p w:rsidR="00B8118F" w:rsidRPr="00843BBD" w:rsidRDefault="00B8118F" w:rsidP="00B8118F">
            <w:pPr>
              <w:pStyle w:val="aff1"/>
              <w:rPr>
                <w:color w:val="000000"/>
                <w:szCs w:val="24"/>
              </w:rPr>
            </w:pPr>
          </w:p>
        </w:tc>
        <w:tc>
          <w:tcPr>
            <w:tcW w:w="997" w:type="pct"/>
          </w:tcPr>
          <w:p w:rsidR="00B8118F" w:rsidRPr="00843BBD" w:rsidRDefault="00B8118F" w:rsidP="00B8118F">
            <w:pPr>
              <w:pStyle w:val="aff1"/>
              <w:rPr>
                <w:color w:val="000000"/>
                <w:szCs w:val="24"/>
              </w:rPr>
            </w:pPr>
          </w:p>
        </w:tc>
      </w:tr>
      <w:tr w:rsidR="00B8118F" w:rsidRPr="00843BBD" w:rsidTr="00A64711">
        <w:tc>
          <w:tcPr>
            <w:tcW w:w="402" w:type="pct"/>
          </w:tcPr>
          <w:p w:rsidR="00B8118F" w:rsidRPr="00843BBD" w:rsidRDefault="00B8118F" w:rsidP="004F1C5B">
            <w:pPr>
              <w:pStyle w:val="aff1"/>
              <w:numPr>
                <w:ilvl w:val="0"/>
                <w:numId w:val="79"/>
              </w:numPr>
              <w:suppressAutoHyphens w:val="0"/>
              <w:ind w:left="0"/>
              <w:rPr>
                <w:color w:val="000000"/>
                <w:szCs w:val="24"/>
              </w:rPr>
            </w:pPr>
          </w:p>
        </w:tc>
        <w:tc>
          <w:tcPr>
            <w:tcW w:w="1577" w:type="pct"/>
          </w:tcPr>
          <w:p w:rsidR="00B8118F" w:rsidRPr="00843BBD" w:rsidRDefault="00B8118F" w:rsidP="00B8118F">
            <w:pPr>
              <w:pStyle w:val="aff1"/>
              <w:rPr>
                <w:color w:val="000000"/>
                <w:szCs w:val="24"/>
              </w:rPr>
            </w:pPr>
          </w:p>
        </w:tc>
        <w:tc>
          <w:tcPr>
            <w:tcW w:w="1012" w:type="pct"/>
          </w:tcPr>
          <w:p w:rsidR="00B8118F" w:rsidRPr="00843BBD" w:rsidRDefault="00B8118F" w:rsidP="00B8118F">
            <w:pPr>
              <w:pStyle w:val="aff1"/>
              <w:rPr>
                <w:color w:val="000000"/>
                <w:szCs w:val="24"/>
              </w:rPr>
            </w:pPr>
          </w:p>
        </w:tc>
        <w:tc>
          <w:tcPr>
            <w:tcW w:w="1012" w:type="pct"/>
          </w:tcPr>
          <w:p w:rsidR="00B8118F" w:rsidRPr="00843BBD" w:rsidRDefault="00B8118F" w:rsidP="00B8118F">
            <w:pPr>
              <w:pStyle w:val="aff1"/>
              <w:rPr>
                <w:color w:val="000000"/>
                <w:szCs w:val="24"/>
              </w:rPr>
            </w:pPr>
          </w:p>
        </w:tc>
        <w:tc>
          <w:tcPr>
            <w:tcW w:w="997" w:type="pct"/>
          </w:tcPr>
          <w:p w:rsidR="00B8118F" w:rsidRPr="00843BBD" w:rsidRDefault="00B8118F" w:rsidP="00B8118F">
            <w:pPr>
              <w:pStyle w:val="aff1"/>
              <w:rPr>
                <w:color w:val="000000"/>
                <w:szCs w:val="24"/>
              </w:rPr>
            </w:pPr>
          </w:p>
        </w:tc>
      </w:tr>
      <w:tr w:rsidR="00B8118F" w:rsidRPr="00843BBD" w:rsidTr="00A64711">
        <w:tc>
          <w:tcPr>
            <w:tcW w:w="402" w:type="pct"/>
          </w:tcPr>
          <w:p w:rsidR="00B8118F" w:rsidRPr="00843BBD" w:rsidRDefault="00B8118F" w:rsidP="004F1C5B">
            <w:pPr>
              <w:pStyle w:val="aff1"/>
              <w:numPr>
                <w:ilvl w:val="0"/>
                <w:numId w:val="79"/>
              </w:numPr>
              <w:suppressAutoHyphens w:val="0"/>
              <w:ind w:left="0"/>
              <w:rPr>
                <w:color w:val="000000"/>
                <w:szCs w:val="24"/>
              </w:rPr>
            </w:pPr>
          </w:p>
        </w:tc>
        <w:tc>
          <w:tcPr>
            <w:tcW w:w="1577" w:type="pct"/>
          </w:tcPr>
          <w:p w:rsidR="00B8118F" w:rsidRPr="00843BBD" w:rsidRDefault="00B8118F" w:rsidP="00B8118F">
            <w:pPr>
              <w:pStyle w:val="aff1"/>
              <w:rPr>
                <w:color w:val="000000"/>
                <w:szCs w:val="24"/>
              </w:rPr>
            </w:pPr>
          </w:p>
        </w:tc>
        <w:tc>
          <w:tcPr>
            <w:tcW w:w="1012" w:type="pct"/>
          </w:tcPr>
          <w:p w:rsidR="00B8118F" w:rsidRPr="00843BBD" w:rsidRDefault="00B8118F" w:rsidP="00B8118F">
            <w:pPr>
              <w:pStyle w:val="aff1"/>
              <w:rPr>
                <w:color w:val="000000"/>
                <w:szCs w:val="24"/>
              </w:rPr>
            </w:pPr>
          </w:p>
        </w:tc>
        <w:tc>
          <w:tcPr>
            <w:tcW w:w="1012" w:type="pct"/>
          </w:tcPr>
          <w:p w:rsidR="00B8118F" w:rsidRPr="00843BBD" w:rsidRDefault="00B8118F" w:rsidP="00B8118F">
            <w:pPr>
              <w:pStyle w:val="aff1"/>
              <w:rPr>
                <w:color w:val="000000"/>
                <w:szCs w:val="24"/>
              </w:rPr>
            </w:pPr>
          </w:p>
        </w:tc>
        <w:tc>
          <w:tcPr>
            <w:tcW w:w="997" w:type="pct"/>
          </w:tcPr>
          <w:p w:rsidR="00B8118F" w:rsidRPr="00843BBD" w:rsidRDefault="00B8118F" w:rsidP="00B8118F">
            <w:pPr>
              <w:pStyle w:val="aff1"/>
              <w:rPr>
                <w:color w:val="000000"/>
                <w:szCs w:val="24"/>
              </w:rPr>
            </w:pPr>
          </w:p>
        </w:tc>
      </w:tr>
      <w:tr w:rsidR="00B8118F" w:rsidRPr="00843BBD" w:rsidTr="00A64711">
        <w:tc>
          <w:tcPr>
            <w:tcW w:w="402" w:type="pct"/>
          </w:tcPr>
          <w:p w:rsidR="00B8118F" w:rsidRPr="00843BBD" w:rsidRDefault="00B8118F" w:rsidP="00B8118F">
            <w:pPr>
              <w:pStyle w:val="aff1"/>
              <w:rPr>
                <w:color w:val="000000"/>
                <w:szCs w:val="24"/>
              </w:rPr>
            </w:pPr>
            <w:r w:rsidRPr="00843BBD">
              <w:rPr>
                <w:color w:val="000000"/>
                <w:szCs w:val="24"/>
              </w:rPr>
              <w:t>…</w:t>
            </w:r>
          </w:p>
        </w:tc>
        <w:tc>
          <w:tcPr>
            <w:tcW w:w="1577" w:type="pct"/>
          </w:tcPr>
          <w:p w:rsidR="00B8118F" w:rsidRPr="00843BBD" w:rsidRDefault="00B8118F" w:rsidP="00B8118F">
            <w:pPr>
              <w:pStyle w:val="aff1"/>
              <w:rPr>
                <w:color w:val="000000"/>
                <w:szCs w:val="24"/>
              </w:rPr>
            </w:pPr>
          </w:p>
        </w:tc>
        <w:tc>
          <w:tcPr>
            <w:tcW w:w="1012" w:type="pct"/>
          </w:tcPr>
          <w:p w:rsidR="00B8118F" w:rsidRPr="00843BBD" w:rsidRDefault="00B8118F" w:rsidP="00B8118F">
            <w:pPr>
              <w:pStyle w:val="aff1"/>
              <w:rPr>
                <w:color w:val="000000"/>
                <w:szCs w:val="24"/>
              </w:rPr>
            </w:pPr>
          </w:p>
        </w:tc>
        <w:tc>
          <w:tcPr>
            <w:tcW w:w="1012" w:type="pct"/>
          </w:tcPr>
          <w:p w:rsidR="00B8118F" w:rsidRPr="00843BBD" w:rsidRDefault="00B8118F" w:rsidP="00B8118F">
            <w:pPr>
              <w:pStyle w:val="aff1"/>
              <w:rPr>
                <w:color w:val="000000"/>
                <w:szCs w:val="24"/>
              </w:rPr>
            </w:pPr>
          </w:p>
        </w:tc>
        <w:tc>
          <w:tcPr>
            <w:tcW w:w="997" w:type="pct"/>
          </w:tcPr>
          <w:p w:rsidR="00B8118F" w:rsidRPr="00843BBD" w:rsidRDefault="00B8118F" w:rsidP="00B8118F">
            <w:pPr>
              <w:pStyle w:val="aff1"/>
              <w:rPr>
                <w:color w:val="000000"/>
                <w:szCs w:val="24"/>
              </w:rPr>
            </w:pPr>
          </w:p>
        </w:tc>
      </w:tr>
      <w:tr w:rsidR="00B8118F" w:rsidRPr="00843BBD" w:rsidTr="00A64711">
        <w:tc>
          <w:tcPr>
            <w:tcW w:w="1979" w:type="pct"/>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1012" w:type="pct"/>
          </w:tcPr>
          <w:p w:rsidR="00B8118F" w:rsidRPr="00843BBD" w:rsidRDefault="00B8118F" w:rsidP="00B8118F">
            <w:pPr>
              <w:pStyle w:val="aff1"/>
              <w:jc w:val="center"/>
              <w:rPr>
                <w:b/>
                <w:color w:val="000000"/>
                <w:szCs w:val="24"/>
              </w:rPr>
            </w:pPr>
            <w:r w:rsidRPr="00843BBD">
              <w:rPr>
                <w:b/>
                <w:color w:val="000000"/>
                <w:szCs w:val="24"/>
              </w:rPr>
              <w:t>х</w:t>
            </w:r>
          </w:p>
        </w:tc>
        <w:tc>
          <w:tcPr>
            <w:tcW w:w="1012" w:type="pct"/>
          </w:tcPr>
          <w:p w:rsidR="00B8118F" w:rsidRPr="00843BBD" w:rsidRDefault="00B8118F" w:rsidP="00B8118F">
            <w:pPr>
              <w:pStyle w:val="aff1"/>
              <w:jc w:val="center"/>
              <w:rPr>
                <w:b/>
                <w:color w:val="000000"/>
                <w:szCs w:val="24"/>
              </w:rPr>
            </w:pPr>
            <w:r w:rsidRPr="00843BBD">
              <w:rPr>
                <w:b/>
                <w:color w:val="000000"/>
                <w:szCs w:val="24"/>
              </w:rPr>
              <w:t>х</w:t>
            </w:r>
          </w:p>
        </w:tc>
        <w:tc>
          <w:tcPr>
            <w:tcW w:w="997" w:type="pct"/>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E31722">
        <w:rPr>
          <w:sz w:val="24"/>
          <w:szCs w:val="24"/>
        </w:rPr>
        <w:fldChar w:fldCharType="begin"/>
      </w:r>
      <w:r>
        <w:rPr>
          <w:sz w:val="24"/>
          <w:szCs w:val="24"/>
        </w:rPr>
        <w:instrText xml:space="preserve"> REF _Ref440361140 \r \h </w:instrText>
      </w:r>
      <w:r w:rsidR="00E31722">
        <w:rPr>
          <w:sz w:val="24"/>
          <w:szCs w:val="24"/>
        </w:rPr>
      </w:r>
      <w:r w:rsidR="00E31722">
        <w:rPr>
          <w:sz w:val="24"/>
          <w:szCs w:val="24"/>
        </w:rPr>
        <w:fldChar w:fldCharType="separate"/>
      </w:r>
      <w:r w:rsidR="00552FBF">
        <w:rPr>
          <w:sz w:val="24"/>
          <w:szCs w:val="24"/>
        </w:rPr>
        <w:t>5.4</w:t>
      </w:r>
      <w:r w:rsidR="00E3172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
        <w:gridCol w:w="2175"/>
        <w:gridCol w:w="2276"/>
        <w:gridCol w:w="2255"/>
        <w:gridCol w:w="22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0C6B95">
            <w:pPr>
              <w:pStyle w:val="aff0"/>
              <w:spacing w:before="0" w:after="0"/>
              <w:ind w:left="0" w:right="0"/>
              <w:jc w:val="center"/>
            </w:pPr>
            <w:r w:rsidRPr="00F647F7">
              <w:t>№ пункта проекта Договора (</w:t>
            </w:r>
            <w:r w:rsidR="003C1FE1" w:rsidRPr="00F647F7">
              <w:t>раздел</w:t>
            </w:r>
            <w:r w:rsidR="000C6B95">
              <w:t xml:space="preserve"> 2</w:t>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1C5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1C5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1C5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
        <w:gridCol w:w="2175"/>
        <w:gridCol w:w="2276"/>
        <w:gridCol w:w="2255"/>
        <w:gridCol w:w="22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0C6B95">
            <w:pPr>
              <w:pStyle w:val="aff0"/>
              <w:spacing w:before="0" w:after="0"/>
              <w:ind w:left="0" w:right="0"/>
              <w:jc w:val="center"/>
            </w:pPr>
            <w:r w:rsidRPr="00F647F7">
              <w:t>№ пункта проекта Договора (</w:t>
            </w:r>
            <w:r w:rsidR="003C1FE1" w:rsidRPr="00F647F7">
              <w:t>раздел</w:t>
            </w:r>
            <w:r w:rsidR="000C6B95">
              <w:t xml:space="preserve"> 2</w:t>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1C5B">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1C5B">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1C5B">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31722">
        <w:rPr>
          <w:sz w:val="24"/>
          <w:szCs w:val="24"/>
        </w:rPr>
        <w:fldChar w:fldCharType="begin"/>
      </w:r>
      <w:r w:rsidR="00D56F8C">
        <w:rPr>
          <w:sz w:val="24"/>
          <w:szCs w:val="24"/>
        </w:rPr>
        <w:instrText xml:space="preserve"> REF _Ref440274025 \r \h </w:instrText>
      </w:r>
      <w:r w:rsidR="00E31722">
        <w:rPr>
          <w:sz w:val="24"/>
          <w:szCs w:val="24"/>
        </w:rPr>
      </w:r>
      <w:r w:rsidR="00E31722">
        <w:rPr>
          <w:sz w:val="24"/>
          <w:szCs w:val="24"/>
        </w:rPr>
        <w:fldChar w:fldCharType="separate"/>
      </w:r>
      <w:r w:rsidR="00552FBF">
        <w:rPr>
          <w:sz w:val="24"/>
          <w:szCs w:val="24"/>
        </w:rPr>
        <w:t>2</w:t>
      </w:r>
      <w:r w:rsidR="00E3172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E31722">
        <w:rPr>
          <w:sz w:val="24"/>
          <w:szCs w:val="24"/>
        </w:rPr>
        <w:fldChar w:fldCharType="begin"/>
      </w:r>
      <w:r w:rsidR="00D56F8C">
        <w:rPr>
          <w:sz w:val="24"/>
          <w:szCs w:val="24"/>
        </w:rPr>
        <w:instrText xml:space="preserve"> REF _Ref294695546 \r \h </w:instrText>
      </w:r>
      <w:r w:rsidR="00E31722">
        <w:rPr>
          <w:sz w:val="24"/>
          <w:szCs w:val="24"/>
        </w:rPr>
      </w:r>
      <w:r w:rsidR="00E31722">
        <w:rPr>
          <w:sz w:val="24"/>
          <w:szCs w:val="24"/>
        </w:rPr>
        <w:fldChar w:fldCharType="separate"/>
      </w:r>
      <w:r w:rsidR="00552FBF">
        <w:rPr>
          <w:sz w:val="24"/>
          <w:szCs w:val="24"/>
        </w:rPr>
        <w:t xml:space="preserve"> 1.2.6 </w:t>
      </w:r>
      <w:r w:rsidR="00E3172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0C6B95" w:rsidRDefault="004F4D80" w:rsidP="004F4D80">
      <w:pPr>
        <w:spacing w:line="240" w:lineRule="auto"/>
        <w:rPr>
          <w:sz w:val="24"/>
          <w:szCs w:val="24"/>
        </w:rPr>
      </w:pPr>
    </w:p>
    <w:p w:rsidR="004F4D80" w:rsidRPr="000C6B95" w:rsidRDefault="004F4D80" w:rsidP="004F4D80">
      <w:pPr>
        <w:spacing w:line="240" w:lineRule="auto"/>
        <w:ind w:firstLine="0"/>
        <w:jc w:val="center"/>
        <w:rPr>
          <w:b/>
          <w:sz w:val="24"/>
          <w:szCs w:val="24"/>
        </w:rPr>
      </w:pPr>
      <w:r w:rsidRPr="000C6B95">
        <w:rPr>
          <w:b/>
          <w:sz w:val="24"/>
          <w:szCs w:val="24"/>
        </w:rPr>
        <w:t xml:space="preserve">Анкета </w:t>
      </w:r>
      <w:r w:rsidR="00C236C0" w:rsidRPr="000C6B95">
        <w:rPr>
          <w:b/>
          <w:sz w:val="24"/>
          <w:szCs w:val="24"/>
        </w:rPr>
        <w:t>Участник</w:t>
      </w:r>
      <w:r w:rsidRPr="000C6B95">
        <w:rPr>
          <w:b/>
          <w:sz w:val="24"/>
          <w:szCs w:val="24"/>
        </w:rPr>
        <w:t>а</w:t>
      </w:r>
    </w:p>
    <w:p w:rsidR="004F4D80" w:rsidRPr="000C6B95" w:rsidRDefault="004F4D80" w:rsidP="004F4D80">
      <w:pPr>
        <w:spacing w:line="240" w:lineRule="auto"/>
        <w:rPr>
          <w:sz w:val="24"/>
          <w:szCs w:val="24"/>
        </w:rPr>
      </w:pPr>
    </w:p>
    <w:p w:rsidR="004F4D80" w:rsidRPr="000C6B95" w:rsidRDefault="004F4D80" w:rsidP="004F4D80">
      <w:pPr>
        <w:spacing w:line="240" w:lineRule="auto"/>
        <w:ind w:firstLine="0"/>
        <w:rPr>
          <w:color w:val="000000"/>
          <w:sz w:val="24"/>
          <w:szCs w:val="24"/>
        </w:rPr>
      </w:pPr>
      <w:r w:rsidRPr="000C6B95">
        <w:rPr>
          <w:color w:val="000000"/>
          <w:sz w:val="24"/>
          <w:szCs w:val="24"/>
        </w:rPr>
        <w:t xml:space="preserve">Наименование и адрес </w:t>
      </w:r>
      <w:r w:rsidR="00C236C0" w:rsidRPr="000C6B95">
        <w:rPr>
          <w:color w:val="000000"/>
          <w:sz w:val="24"/>
          <w:szCs w:val="24"/>
        </w:rPr>
        <w:t>Участник</w:t>
      </w:r>
      <w:r w:rsidRPr="000C6B95">
        <w:rPr>
          <w:color w:val="000000"/>
          <w:sz w:val="24"/>
          <w:szCs w:val="24"/>
        </w:rPr>
        <w:t>а: _________________________________</w:t>
      </w:r>
    </w:p>
    <w:p w:rsidR="004F4D80" w:rsidRPr="000C6B95" w:rsidRDefault="004F4D80" w:rsidP="004F4D80">
      <w:pPr>
        <w:spacing w:line="240" w:lineRule="auto"/>
        <w:ind w:firstLine="0"/>
        <w:rPr>
          <w:color w:val="000000"/>
          <w:sz w:val="24"/>
          <w:szCs w:val="24"/>
        </w:rPr>
      </w:pPr>
    </w:p>
    <w:p w:rsidR="000C6B95" w:rsidRPr="000C6B95" w:rsidRDefault="000C6B95" w:rsidP="000C6B95">
      <w:pPr>
        <w:ind w:firstLine="0"/>
        <w:rPr>
          <w:color w:val="000000"/>
          <w:sz w:val="24"/>
          <w:szCs w:val="24"/>
        </w:rPr>
      </w:pPr>
      <w:r w:rsidRPr="000C6B95">
        <w:rPr>
          <w:color w:val="000000"/>
          <w:sz w:val="24"/>
          <w:szCs w:val="24"/>
        </w:rPr>
        <w:t xml:space="preserve">Наименование и адрес </w:t>
      </w:r>
      <w:r w:rsidRPr="000C6B95">
        <w:rPr>
          <w:sz w:val="24"/>
          <w:szCs w:val="24"/>
        </w:rPr>
        <w:t>Участника</w:t>
      </w:r>
      <w:r w:rsidRPr="000C6B95">
        <w:rPr>
          <w:color w:val="000000"/>
          <w:sz w:val="24"/>
          <w:szCs w:val="24"/>
        </w:rPr>
        <w:t>: _________________________________</w:t>
      </w:r>
    </w:p>
    <w:p w:rsidR="000C6B95" w:rsidRPr="000C6B95" w:rsidRDefault="000C6B95" w:rsidP="004F1C5B">
      <w:pPr>
        <w:numPr>
          <w:ilvl w:val="0"/>
          <w:numId w:val="85"/>
        </w:numPr>
        <w:suppressAutoHyphens w:val="0"/>
        <w:spacing w:line="240" w:lineRule="auto"/>
        <w:ind w:left="0" w:firstLine="0"/>
        <w:jc w:val="center"/>
        <w:rPr>
          <w:b/>
          <w:sz w:val="24"/>
          <w:szCs w:val="24"/>
        </w:rPr>
      </w:pPr>
      <w:r w:rsidRPr="000C6B95">
        <w:rPr>
          <w:b/>
          <w:sz w:val="24"/>
          <w:szCs w:val="24"/>
        </w:rPr>
        <w:t>Общие сведения об Участнике</w:t>
      </w:r>
    </w:p>
    <w:p w:rsidR="000C6B95" w:rsidRPr="000C6B95" w:rsidRDefault="000C6B95" w:rsidP="000C6B95">
      <w:pPr>
        <w:spacing w:line="240" w:lineRule="auto"/>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82"/>
        <w:gridCol w:w="2789"/>
      </w:tblGrid>
      <w:tr w:rsidR="000C6B95" w:rsidRPr="000C6B95" w:rsidTr="00A45600">
        <w:trPr>
          <w:trHeight w:val="23"/>
        </w:trPr>
        <w:tc>
          <w:tcPr>
            <w:tcW w:w="7477" w:type="dxa"/>
            <w:shd w:val="clear" w:color="auto" w:fill="auto"/>
          </w:tcPr>
          <w:p w:rsidR="000C6B95" w:rsidRPr="000C6B95" w:rsidRDefault="000C6B95" w:rsidP="00A45600">
            <w:pPr>
              <w:pStyle w:val="aff1"/>
              <w:spacing w:before="0" w:after="0"/>
              <w:ind w:left="0" w:right="0"/>
              <w:rPr>
                <w:szCs w:val="24"/>
              </w:rPr>
            </w:pPr>
            <w:r w:rsidRPr="000C6B95">
              <w:rPr>
                <w:szCs w:val="24"/>
              </w:rPr>
              <w:t>Организационно-правовая форма и фирменное наименование Участника</w:t>
            </w:r>
          </w:p>
        </w:tc>
        <w:tc>
          <w:tcPr>
            <w:tcW w:w="2944"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rPr>
          <w:trHeight w:val="23"/>
        </w:trPr>
        <w:tc>
          <w:tcPr>
            <w:tcW w:w="7477" w:type="dxa"/>
            <w:shd w:val="clear" w:color="auto" w:fill="auto"/>
          </w:tcPr>
          <w:p w:rsidR="000C6B95" w:rsidRPr="000C6B95" w:rsidRDefault="000C6B95" w:rsidP="00A45600">
            <w:pPr>
              <w:pStyle w:val="aff1"/>
              <w:spacing w:before="0" w:after="0"/>
              <w:ind w:left="0" w:right="0"/>
              <w:rPr>
                <w:szCs w:val="24"/>
              </w:rPr>
            </w:pPr>
            <w:r w:rsidRPr="000C6B95">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944"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rPr>
          <w:trHeight w:val="23"/>
        </w:trPr>
        <w:tc>
          <w:tcPr>
            <w:tcW w:w="7477" w:type="dxa"/>
            <w:shd w:val="clear" w:color="auto" w:fill="auto"/>
          </w:tcPr>
          <w:p w:rsidR="000C6B95" w:rsidRPr="000C6B95" w:rsidRDefault="000C6B95" w:rsidP="00A45600">
            <w:pPr>
              <w:pStyle w:val="aff1"/>
              <w:spacing w:before="0" w:after="0"/>
              <w:ind w:left="0" w:right="0"/>
              <w:rPr>
                <w:szCs w:val="24"/>
              </w:rPr>
            </w:pPr>
            <w:r w:rsidRPr="000C6B95">
              <w:rPr>
                <w:szCs w:val="24"/>
              </w:rPr>
              <w:t>Свидетельство о внесении в Единый государственный реестр юридических лиц (дата и номер, кем выдано)</w:t>
            </w:r>
          </w:p>
        </w:tc>
        <w:tc>
          <w:tcPr>
            <w:tcW w:w="2944"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rPr>
          <w:trHeight w:val="23"/>
        </w:trPr>
        <w:tc>
          <w:tcPr>
            <w:tcW w:w="7477" w:type="dxa"/>
            <w:shd w:val="clear" w:color="auto" w:fill="auto"/>
          </w:tcPr>
          <w:p w:rsidR="000C6B95" w:rsidRPr="000C6B95" w:rsidRDefault="000C6B95" w:rsidP="00A45600">
            <w:pPr>
              <w:pStyle w:val="aff1"/>
              <w:spacing w:before="0" w:after="0"/>
              <w:ind w:left="0" w:right="0"/>
              <w:rPr>
                <w:szCs w:val="24"/>
              </w:rPr>
            </w:pPr>
            <w:r w:rsidRPr="000C6B95">
              <w:rPr>
                <w:szCs w:val="24"/>
              </w:rPr>
              <w:t>ОКПО</w:t>
            </w:r>
          </w:p>
        </w:tc>
        <w:tc>
          <w:tcPr>
            <w:tcW w:w="2944"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rPr>
          <w:trHeight w:val="23"/>
        </w:trPr>
        <w:tc>
          <w:tcPr>
            <w:tcW w:w="7477" w:type="dxa"/>
            <w:shd w:val="clear" w:color="auto" w:fill="auto"/>
          </w:tcPr>
          <w:p w:rsidR="000C6B95" w:rsidRPr="000C6B95" w:rsidRDefault="000C6B95" w:rsidP="00A45600">
            <w:pPr>
              <w:pStyle w:val="aff1"/>
              <w:spacing w:before="0" w:after="0"/>
              <w:ind w:left="0" w:right="0"/>
              <w:rPr>
                <w:szCs w:val="24"/>
              </w:rPr>
            </w:pPr>
            <w:r w:rsidRPr="000C6B95">
              <w:rPr>
                <w:szCs w:val="24"/>
              </w:rPr>
              <w:t>ОКВЭД</w:t>
            </w:r>
          </w:p>
        </w:tc>
        <w:tc>
          <w:tcPr>
            <w:tcW w:w="2944"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rPr>
          <w:trHeight w:val="23"/>
        </w:trPr>
        <w:tc>
          <w:tcPr>
            <w:tcW w:w="7477" w:type="dxa"/>
            <w:shd w:val="clear" w:color="auto" w:fill="auto"/>
          </w:tcPr>
          <w:p w:rsidR="000C6B95" w:rsidRPr="000C6B95" w:rsidRDefault="000C6B95" w:rsidP="00A45600">
            <w:pPr>
              <w:pStyle w:val="aff1"/>
              <w:spacing w:before="0" w:after="0"/>
              <w:ind w:left="0" w:right="0"/>
              <w:rPr>
                <w:szCs w:val="24"/>
              </w:rPr>
            </w:pPr>
            <w:r w:rsidRPr="000C6B95">
              <w:rPr>
                <w:szCs w:val="24"/>
              </w:rPr>
              <w:t>ИНН/КПП Участника</w:t>
            </w:r>
          </w:p>
        </w:tc>
        <w:tc>
          <w:tcPr>
            <w:tcW w:w="2944"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rPr>
          <w:trHeight w:val="23"/>
        </w:trPr>
        <w:tc>
          <w:tcPr>
            <w:tcW w:w="7477" w:type="dxa"/>
            <w:shd w:val="clear" w:color="auto" w:fill="auto"/>
          </w:tcPr>
          <w:p w:rsidR="000C6B95" w:rsidRPr="000C6B95" w:rsidRDefault="000C6B95" w:rsidP="00A45600">
            <w:pPr>
              <w:pStyle w:val="aff1"/>
              <w:spacing w:before="0" w:after="0"/>
              <w:ind w:left="0" w:right="0"/>
              <w:rPr>
                <w:szCs w:val="24"/>
              </w:rPr>
            </w:pPr>
            <w:r w:rsidRPr="000C6B95">
              <w:rPr>
                <w:szCs w:val="24"/>
              </w:rPr>
              <w:t>Юридический адрес</w:t>
            </w:r>
          </w:p>
        </w:tc>
        <w:tc>
          <w:tcPr>
            <w:tcW w:w="2944"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rPr>
          <w:trHeight w:val="23"/>
        </w:trPr>
        <w:tc>
          <w:tcPr>
            <w:tcW w:w="7477" w:type="dxa"/>
            <w:shd w:val="clear" w:color="auto" w:fill="auto"/>
          </w:tcPr>
          <w:p w:rsidR="000C6B95" w:rsidRPr="000C6B95" w:rsidRDefault="000C6B95" w:rsidP="00A45600">
            <w:pPr>
              <w:pStyle w:val="aff1"/>
              <w:spacing w:before="0" w:after="0"/>
              <w:ind w:left="0" w:right="0"/>
              <w:rPr>
                <w:szCs w:val="24"/>
              </w:rPr>
            </w:pPr>
            <w:r w:rsidRPr="000C6B95">
              <w:rPr>
                <w:szCs w:val="24"/>
              </w:rPr>
              <w:t>Почтовый адрес</w:t>
            </w:r>
          </w:p>
        </w:tc>
        <w:tc>
          <w:tcPr>
            <w:tcW w:w="2944"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rPr>
          <w:trHeight w:val="23"/>
        </w:trPr>
        <w:tc>
          <w:tcPr>
            <w:tcW w:w="7477" w:type="dxa"/>
            <w:shd w:val="clear" w:color="auto" w:fill="auto"/>
          </w:tcPr>
          <w:p w:rsidR="000C6B95" w:rsidRPr="000C6B95" w:rsidRDefault="000C6B95" w:rsidP="00A45600">
            <w:pPr>
              <w:pStyle w:val="aff1"/>
              <w:spacing w:before="0" w:after="0"/>
              <w:ind w:left="0" w:right="0"/>
              <w:rPr>
                <w:szCs w:val="24"/>
              </w:rPr>
            </w:pPr>
            <w:r w:rsidRPr="000C6B95">
              <w:rPr>
                <w:szCs w:val="24"/>
              </w:rPr>
              <w:t>Филиалы: перечислить наименования и почтовые адреса</w:t>
            </w:r>
          </w:p>
        </w:tc>
        <w:tc>
          <w:tcPr>
            <w:tcW w:w="2944"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rPr>
          <w:trHeight w:val="23"/>
        </w:trPr>
        <w:tc>
          <w:tcPr>
            <w:tcW w:w="7477" w:type="dxa"/>
            <w:shd w:val="clear" w:color="auto" w:fill="auto"/>
          </w:tcPr>
          <w:p w:rsidR="000C6B95" w:rsidRPr="000C6B95" w:rsidRDefault="000C6B95" w:rsidP="00A45600">
            <w:pPr>
              <w:pStyle w:val="aff1"/>
              <w:spacing w:before="0" w:after="0"/>
              <w:ind w:left="0" w:right="0"/>
              <w:rPr>
                <w:szCs w:val="24"/>
              </w:rPr>
            </w:pPr>
            <w:r w:rsidRPr="000C6B95">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944"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rPr>
          <w:trHeight w:val="23"/>
        </w:trPr>
        <w:tc>
          <w:tcPr>
            <w:tcW w:w="7477" w:type="dxa"/>
            <w:shd w:val="clear" w:color="auto" w:fill="auto"/>
          </w:tcPr>
          <w:p w:rsidR="000C6B95" w:rsidRPr="000C6B95" w:rsidRDefault="000C6B95" w:rsidP="00A45600">
            <w:pPr>
              <w:pStyle w:val="aff1"/>
              <w:spacing w:before="0" w:after="0"/>
              <w:ind w:left="0" w:right="0"/>
              <w:rPr>
                <w:szCs w:val="24"/>
              </w:rPr>
            </w:pPr>
            <w:r w:rsidRPr="000C6B95">
              <w:rPr>
                <w:szCs w:val="24"/>
              </w:rPr>
              <w:t>Принадлежность к субъектам малого и среднего предпринимательства</w:t>
            </w:r>
          </w:p>
        </w:tc>
        <w:tc>
          <w:tcPr>
            <w:tcW w:w="2944"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rPr>
          <w:trHeight w:val="23"/>
        </w:trPr>
        <w:tc>
          <w:tcPr>
            <w:tcW w:w="7477" w:type="dxa"/>
            <w:shd w:val="clear" w:color="auto" w:fill="auto"/>
          </w:tcPr>
          <w:p w:rsidR="000C6B95" w:rsidRPr="000C6B95" w:rsidRDefault="000C6B95" w:rsidP="00A45600">
            <w:pPr>
              <w:pStyle w:val="aff1"/>
              <w:spacing w:before="0" w:after="0"/>
              <w:ind w:left="0" w:right="0"/>
              <w:rPr>
                <w:szCs w:val="24"/>
              </w:rPr>
            </w:pPr>
            <w:r w:rsidRPr="000C6B95">
              <w:rPr>
                <w:szCs w:val="24"/>
              </w:rPr>
              <w:t>Телефоны Участника (с указанием кода города)</w:t>
            </w:r>
          </w:p>
        </w:tc>
        <w:tc>
          <w:tcPr>
            <w:tcW w:w="2944"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rPr>
          <w:trHeight w:val="23"/>
        </w:trPr>
        <w:tc>
          <w:tcPr>
            <w:tcW w:w="7477" w:type="dxa"/>
            <w:shd w:val="clear" w:color="auto" w:fill="auto"/>
          </w:tcPr>
          <w:p w:rsidR="000C6B95" w:rsidRPr="000C6B95" w:rsidRDefault="000C6B95" w:rsidP="00A45600">
            <w:pPr>
              <w:pStyle w:val="aff1"/>
              <w:spacing w:before="0" w:after="0"/>
              <w:ind w:left="0" w:right="0"/>
              <w:rPr>
                <w:szCs w:val="24"/>
              </w:rPr>
            </w:pPr>
            <w:r w:rsidRPr="000C6B95">
              <w:rPr>
                <w:szCs w:val="24"/>
              </w:rPr>
              <w:t>Факс Участника (с указанием кода города)</w:t>
            </w:r>
          </w:p>
        </w:tc>
        <w:tc>
          <w:tcPr>
            <w:tcW w:w="2944"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rPr>
          <w:trHeight w:val="23"/>
        </w:trPr>
        <w:tc>
          <w:tcPr>
            <w:tcW w:w="7477" w:type="dxa"/>
            <w:shd w:val="clear" w:color="auto" w:fill="auto"/>
          </w:tcPr>
          <w:p w:rsidR="000C6B95" w:rsidRPr="000C6B95" w:rsidRDefault="000C6B95" w:rsidP="00A45600">
            <w:pPr>
              <w:pStyle w:val="aff1"/>
              <w:spacing w:before="0" w:after="0"/>
              <w:ind w:left="0" w:right="0"/>
              <w:rPr>
                <w:szCs w:val="24"/>
              </w:rPr>
            </w:pPr>
            <w:r w:rsidRPr="000C6B95">
              <w:rPr>
                <w:szCs w:val="24"/>
              </w:rPr>
              <w:t>Адрес электронной почты Участника</w:t>
            </w:r>
          </w:p>
        </w:tc>
        <w:tc>
          <w:tcPr>
            <w:tcW w:w="2944"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rPr>
          <w:trHeight w:val="23"/>
        </w:trPr>
        <w:tc>
          <w:tcPr>
            <w:tcW w:w="7477" w:type="dxa"/>
            <w:shd w:val="clear" w:color="auto" w:fill="auto"/>
          </w:tcPr>
          <w:p w:rsidR="000C6B95" w:rsidRPr="000C6B95" w:rsidRDefault="000C6B95" w:rsidP="00A45600">
            <w:pPr>
              <w:pStyle w:val="aff1"/>
              <w:spacing w:before="0" w:after="0"/>
              <w:ind w:left="0" w:right="0"/>
              <w:rPr>
                <w:color w:val="000000"/>
                <w:szCs w:val="24"/>
              </w:rPr>
            </w:pPr>
            <w:r w:rsidRPr="000C6B95">
              <w:rPr>
                <w:color w:val="000000"/>
                <w:szCs w:val="24"/>
              </w:rPr>
              <w:t xml:space="preserve">Фамилия, Имя и Отчество руководителя </w:t>
            </w:r>
            <w:r w:rsidRPr="000C6B95">
              <w:rPr>
                <w:szCs w:val="24"/>
              </w:rPr>
              <w:t>Участника</w:t>
            </w:r>
            <w:r w:rsidRPr="000C6B95">
              <w:rPr>
                <w:color w:val="000000"/>
                <w:szCs w:val="24"/>
              </w:rPr>
              <w:t xml:space="preserve">, имеющего право подписи согласно учредительным документам </w:t>
            </w:r>
            <w:r w:rsidRPr="000C6B95">
              <w:rPr>
                <w:szCs w:val="24"/>
              </w:rPr>
              <w:t>Участника</w:t>
            </w:r>
            <w:r w:rsidRPr="000C6B95">
              <w:rPr>
                <w:color w:val="000000"/>
                <w:szCs w:val="24"/>
              </w:rPr>
              <w:t>, с указанием должности и контактного телефона</w:t>
            </w:r>
          </w:p>
        </w:tc>
        <w:tc>
          <w:tcPr>
            <w:tcW w:w="2944"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rPr>
          <w:trHeight w:val="23"/>
        </w:trPr>
        <w:tc>
          <w:tcPr>
            <w:tcW w:w="7477" w:type="dxa"/>
            <w:shd w:val="clear" w:color="auto" w:fill="auto"/>
          </w:tcPr>
          <w:p w:rsidR="000C6B95" w:rsidRPr="000C6B95" w:rsidRDefault="000C6B95" w:rsidP="00A45600">
            <w:pPr>
              <w:pStyle w:val="aff1"/>
              <w:spacing w:before="0" w:after="0"/>
              <w:ind w:left="0" w:right="0"/>
              <w:rPr>
                <w:color w:val="000000"/>
                <w:szCs w:val="24"/>
              </w:rPr>
            </w:pPr>
            <w:r w:rsidRPr="000C6B95">
              <w:rPr>
                <w:color w:val="000000"/>
                <w:szCs w:val="24"/>
              </w:rPr>
              <w:t xml:space="preserve">Фамилия, Имя и Отчество главного бухгалтера </w:t>
            </w:r>
            <w:r w:rsidRPr="000C6B95">
              <w:rPr>
                <w:szCs w:val="24"/>
              </w:rPr>
              <w:t>Участника</w:t>
            </w:r>
          </w:p>
        </w:tc>
        <w:tc>
          <w:tcPr>
            <w:tcW w:w="2944"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rPr>
          <w:trHeight w:val="23"/>
        </w:trPr>
        <w:tc>
          <w:tcPr>
            <w:tcW w:w="7477" w:type="dxa"/>
            <w:shd w:val="clear" w:color="auto" w:fill="auto"/>
          </w:tcPr>
          <w:p w:rsidR="000C6B95" w:rsidRPr="000C6B95" w:rsidRDefault="000C6B95" w:rsidP="00A45600">
            <w:pPr>
              <w:pStyle w:val="aff1"/>
              <w:spacing w:before="0" w:after="0"/>
              <w:ind w:left="0" w:right="0"/>
              <w:rPr>
                <w:szCs w:val="24"/>
              </w:rPr>
            </w:pPr>
            <w:r w:rsidRPr="000C6B95">
              <w:rPr>
                <w:szCs w:val="24"/>
              </w:rPr>
              <w:t>Фамилия, Имя и Отчество ответственного лица Участника с указанием должности и контактного телефона</w:t>
            </w:r>
          </w:p>
        </w:tc>
        <w:tc>
          <w:tcPr>
            <w:tcW w:w="2944"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rPr>
          <w:trHeight w:val="23"/>
        </w:trPr>
        <w:tc>
          <w:tcPr>
            <w:tcW w:w="7477" w:type="dxa"/>
            <w:shd w:val="clear" w:color="auto" w:fill="auto"/>
            <w:vAlign w:val="center"/>
          </w:tcPr>
          <w:p w:rsidR="000C6B95" w:rsidRPr="000C6B95" w:rsidRDefault="000C6B95" w:rsidP="00A45600">
            <w:pPr>
              <w:pStyle w:val="afd"/>
              <w:rPr>
                <w:sz w:val="24"/>
                <w:szCs w:val="24"/>
              </w:rPr>
            </w:pPr>
            <w:r w:rsidRPr="000C6B95">
              <w:rPr>
                <w:color w:val="000000"/>
                <w:sz w:val="24"/>
                <w:szCs w:val="24"/>
                <w:lang w:eastAsia="ru-RU"/>
              </w:rPr>
              <w:t>Срок действия организации на рынке оценочных услуг, лет, месяцев:</w:t>
            </w:r>
          </w:p>
        </w:tc>
        <w:tc>
          <w:tcPr>
            <w:tcW w:w="2944"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rPr>
          <w:trHeight w:val="23"/>
        </w:trPr>
        <w:tc>
          <w:tcPr>
            <w:tcW w:w="7477" w:type="dxa"/>
            <w:shd w:val="clear" w:color="auto" w:fill="auto"/>
          </w:tcPr>
          <w:p w:rsidR="000C6B95" w:rsidRPr="000C6B95" w:rsidRDefault="000C6B95" w:rsidP="00A45600">
            <w:pPr>
              <w:tabs>
                <w:tab w:val="num" w:pos="360"/>
              </w:tabs>
              <w:spacing w:line="276" w:lineRule="auto"/>
              <w:ind w:firstLine="0"/>
              <w:jc w:val="left"/>
              <w:rPr>
                <w:sz w:val="24"/>
                <w:szCs w:val="24"/>
              </w:rPr>
            </w:pPr>
            <w:r w:rsidRPr="000C6B95">
              <w:rPr>
                <w:sz w:val="24"/>
                <w:szCs w:val="24"/>
              </w:rPr>
              <w:t xml:space="preserve">Местом регистрации (местом налогового </w:t>
            </w:r>
            <w:proofErr w:type="spellStart"/>
            <w:r w:rsidRPr="000C6B95">
              <w:rPr>
                <w:sz w:val="24"/>
                <w:szCs w:val="24"/>
              </w:rPr>
              <w:t>резидентства</w:t>
            </w:r>
            <w:proofErr w:type="spellEnd"/>
            <w:r w:rsidRPr="000C6B95">
              <w:rPr>
                <w:sz w:val="24"/>
                <w:szCs w:val="24"/>
              </w:rPr>
              <w:t>) Участника является особая экономическая зона</w:t>
            </w:r>
          </w:p>
        </w:tc>
        <w:tc>
          <w:tcPr>
            <w:tcW w:w="2944" w:type="dxa"/>
            <w:shd w:val="clear" w:color="auto" w:fill="auto"/>
            <w:vAlign w:val="center"/>
          </w:tcPr>
          <w:p w:rsidR="000C6B95" w:rsidRPr="000C6B95" w:rsidRDefault="000C6B95" w:rsidP="00A45600">
            <w:pPr>
              <w:pStyle w:val="aff1"/>
              <w:spacing w:after="0"/>
              <w:ind w:left="0" w:right="0"/>
              <w:jc w:val="center"/>
              <w:rPr>
                <w:b/>
                <w:iCs/>
                <w:color w:val="1F497D"/>
                <w:szCs w:val="24"/>
              </w:rPr>
            </w:pPr>
            <w:r w:rsidRPr="000C6B95">
              <w:rPr>
                <w:rStyle w:val="aa"/>
                <w:szCs w:val="24"/>
              </w:rPr>
              <w:t>(если да, то укажите наименование особой экономической зоны)</w:t>
            </w:r>
          </w:p>
        </w:tc>
      </w:tr>
      <w:tr w:rsidR="000C6B95" w:rsidRPr="000C6B95" w:rsidTr="00A45600">
        <w:trPr>
          <w:trHeight w:val="23"/>
        </w:trPr>
        <w:tc>
          <w:tcPr>
            <w:tcW w:w="7477" w:type="dxa"/>
            <w:shd w:val="clear" w:color="auto" w:fill="auto"/>
          </w:tcPr>
          <w:p w:rsidR="000C6B95" w:rsidRPr="000C6B95" w:rsidRDefault="000C6B95" w:rsidP="00A45600">
            <w:pPr>
              <w:spacing w:line="276" w:lineRule="auto"/>
              <w:ind w:firstLine="0"/>
              <w:jc w:val="left"/>
              <w:rPr>
                <w:sz w:val="24"/>
                <w:szCs w:val="24"/>
              </w:rPr>
            </w:pPr>
            <w:r w:rsidRPr="000C6B95">
              <w:rPr>
                <w:sz w:val="24"/>
                <w:szCs w:val="24"/>
              </w:rPr>
              <w:t xml:space="preserve">Местом регистрации (местом налогового </w:t>
            </w:r>
            <w:proofErr w:type="spellStart"/>
            <w:r w:rsidRPr="000C6B95">
              <w:rPr>
                <w:sz w:val="24"/>
                <w:szCs w:val="24"/>
              </w:rPr>
              <w:t>резидентства</w:t>
            </w:r>
            <w:proofErr w:type="spellEnd"/>
            <w:r w:rsidRPr="000C6B95">
              <w:rPr>
                <w:sz w:val="24"/>
                <w:szCs w:val="24"/>
              </w:rPr>
              <w:t>) Участника является оффшорная зона</w:t>
            </w:r>
          </w:p>
        </w:tc>
        <w:tc>
          <w:tcPr>
            <w:tcW w:w="2944" w:type="dxa"/>
            <w:shd w:val="clear" w:color="auto" w:fill="auto"/>
            <w:vAlign w:val="center"/>
          </w:tcPr>
          <w:p w:rsidR="000C6B95" w:rsidRPr="000C6B95" w:rsidRDefault="000C6B95" w:rsidP="00A45600">
            <w:pPr>
              <w:pStyle w:val="aff1"/>
              <w:spacing w:after="0"/>
              <w:ind w:left="0" w:right="0"/>
              <w:jc w:val="center"/>
              <w:rPr>
                <w:rStyle w:val="aa"/>
                <w:b w:val="0"/>
                <w:szCs w:val="24"/>
              </w:rPr>
            </w:pPr>
            <w:r w:rsidRPr="000C6B95">
              <w:rPr>
                <w:rStyle w:val="aa"/>
                <w:szCs w:val="24"/>
              </w:rPr>
              <w:t>(если да, то укажите наименование оффшорной зоны)</w:t>
            </w:r>
          </w:p>
        </w:tc>
      </w:tr>
      <w:tr w:rsidR="000C6B95" w:rsidRPr="000C6B95" w:rsidTr="00A45600">
        <w:trPr>
          <w:trHeight w:val="23"/>
        </w:trPr>
        <w:tc>
          <w:tcPr>
            <w:tcW w:w="7477" w:type="dxa"/>
            <w:shd w:val="clear" w:color="auto" w:fill="auto"/>
          </w:tcPr>
          <w:p w:rsidR="000C6B95" w:rsidRPr="000C6B95" w:rsidRDefault="000C6B95" w:rsidP="00A45600">
            <w:pPr>
              <w:pStyle w:val="aff1"/>
              <w:spacing w:before="0" w:after="0"/>
              <w:ind w:left="0" w:right="0"/>
              <w:rPr>
                <w:szCs w:val="24"/>
              </w:rPr>
            </w:pPr>
            <w:r w:rsidRPr="000C6B95">
              <w:rPr>
                <w:szCs w:val="24"/>
              </w:rPr>
              <w:lastRenderedPageBreak/>
              <w:t>Участник имеет постоянное представительство в оффшорной зоне</w:t>
            </w:r>
          </w:p>
        </w:tc>
        <w:tc>
          <w:tcPr>
            <w:tcW w:w="2944" w:type="dxa"/>
            <w:shd w:val="clear" w:color="auto" w:fill="auto"/>
            <w:vAlign w:val="center"/>
          </w:tcPr>
          <w:p w:rsidR="000C6B95" w:rsidRPr="000C6B95" w:rsidRDefault="000C6B95" w:rsidP="00A45600">
            <w:pPr>
              <w:pStyle w:val="aff1"/>
              <w:spacing w:after="0"/>
              <w:ind w:left="0" w:right="0"/>
              <w:jc w:val="center"/>
              <w:rPr>
                <w:rStyle w:val="aa"/>
                <w:b w:val="0"/>
                <w:szCs w:val="24"/>
              </w:rPr>
            </w:pPr>
            <w:r w:rsidRPr="000C6B95">
              <w:rPr>
                <w:rStyle w:val="aa"/>
                <w:szCs w:val="24"/>
              </w:rPr>
              <w:t>(если да, то укажите наименование оффшорной зоны)</w:t>
            </w:r>
          </w:p>
        </w:tc>
      </w:tr>
      <w:tr w:rsidR="000C6B95" w:rsidRPr="000C6B95" w:rsidTr="00A45600">
        <w:trPr>
          <w:trHeight w:val="23"/>
        </w:trPr>
        <w:tc>
          <w:tcPr>
            <w:tcW w:w="7477" w:type="dxa"/>
            <w:shd w:val="clear" w:color="auto" w:fill="auto"/>
          </w:tcPr>
          <w:p w:rsidR="000C6B95" w:rsidRPr="000C6B95" w:rsidRDefault="000C6B95" w:rsidP="00A45600">
            <w:pPr>
              <w:pStyle w:val="aff1"/>
              <w:spacing w:before="0" w:after="0"/>
              <w:ind w:left="0" w:right="0"/>
              <w:rPr>
                <w:szCs w:val="24"/>
              </w:rPr>
            </w:pPr>
            <w:r w:rsidRPr="000C6B95">
              <w:rPr>
                <w:szCs w:val="24"/>
              </w:rPr>
              <w:t>Участник применяет один из спец. режимов налогообложения (ЕСХН, ЕНВД)</w:t>
            </w:r>
          </w:p>
        </w:tc>
        <w:tc>
          <w:tcPr>
            <w:tcW w:w="2944" w:type="dxa"/>
            <w:shd w:val="clear" w:color="auto" w:fill="auto"/>
            <w:vAlign w:val="center"/>
          </w:tcPr>
          <w:p w:rsidR="000C6B95" w:rsidRPr="000C6B95" w:rsidRDefault="000C6B95" w:rsidP="00A45600">
            <w:pPr>
              <w:pStyle w:val="aff1"/>
              <w:spacing w:after="0"/>
              <w:ind w:left="0" w:right="0"/>
              <w:jc w:val="center"/>
              <w:rPr>
                <w:rStyle w:val="aa"/>
                <w:b w:val="0"/>
                <w:szCs w:val="24"/>
              </w:rPr>
            </w:pPr>
            <w:r w:rsidRPr="000C6B95">
              <w:rPr>
                <w:rStyle w:val="aa"/>
                <w:szCs w:val="24"/>
              </w:rPr>
              <w:t>(нет/указать какой)</w:t>
            </w:r>
          </w:p>
        </w:tc>
      </w:tr>
      <w:tr w:rsidR="000C6B95" w:rsidRPr="000C6B95" w:rsidTr="00A45600">
        <w:trPr>
          <w:trHeight w:val="23"/>
        </w:trPr>
        <w:tc>
          <w:tcPr>
            <w:tcW w:w="7477" w:type="dxa"/>
            <w:shd w:val="clear" w:color="auto" w:fill="auto"/>
          </w:tcPr>
          <w:p w:rsidR="000C6B95" w:rsidRPr="000C6B95" w:rsidRDefault="000C6B95" w:rsidP="00A45600">
            <w:pPr>
              <w:pStyle w:val="aff1"/>
              <w:spacing w:before="0" w:after="0"/>
              <w:ind w:left="0" w:right="0"/>
              <w:rPr>
                <w:szCs w:val="24"/>
              </w:rPr>
            </w:pPr>
            <w:r w:rsidRPr="000C6B95">
              <w:rPr>
                <w:szCs w:val="24"/>
              </w:rPr>
              <w:t>Участник освобожден от обязанности уплаты налога на прибыль или применяет ставку 0%  (в соответствии с п. 5,1 ст. 284 НК РФ)</w:t>
            </w:r>
          </w:p>
        </w:tc>
        <w:tc>
          <w:tcPr>
            <w:tcW w:w="2944" w:type="dxa"/>
            <w:shd w:val="clear" w:color="auto" w:fill="auto"/>
            <w:vAlign w:val="center"/>
          </w:tcPr>
          <w:p w:rsidR="000C6B95" w:rsidRPr="000C6B95" w:rsidRDefault="000C6B95" w:rsidP="00A45600">
            <w:pPr>
              <w:pStyle w:val="aff1"/>
              <w:spacing w:after="0"/>
              <w:ind w:left="0" w:right="0"/>
              <w:jc w:val="center"/>
              <w:rPr>
                <w:rStyle w:val="aa"/>
                <w:b w:val="0"/>
                <w:szCs w:val="24"/>
              </w:rPr>
            </w:pPr>
            <w:r w:rsidRPr="000C6B95">
              <w:rPr>
                <w:rStyle w:val="aa"/>
                <w:szCs w:val="24"/>
              </w:rPr>
              <w:t>(нет/указать что именно)</w:t>
            </w:r>
          </w:p>
        </w:tc>
      </w:tr>
    </w:tbl>
    <w:p w:rsidR="000C6B95" w:rsidRPr="000C6B95" w:rsidRDefault="000C6B95" w:rsidP="004F1C5B">
      <w:pPr>
        <w:numPr>
          <w:ilvl w:val="0"/>
          <w:numId w:val="85"/>
        </w:numPr>
        <w:suppressAutoHyphens w:val="0"/>
        <w:spacing w:before="120" w:after="200" w:line="240" w:lineRule="auto"/>
        <w:ind w:left="0" w:firstLine="0"/>
        <w:jc w:val="center"/>
        <w:rPr>
          <w:b/>
          <w:sz w:val="24"/>
          <w:szCs w:val="24"/>
        </w:rPr>
      </w:pPr>
      <w:r w:rsidRPr="000C6B95">
        <w:rPr>
          <w:b/>
          <w:sz w:val="24"/>
          <w:szCs w:val="24"/>
        </w:rPr>
        <w:t>Сведения о структуре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29"/>
        <w:gridCol w:w="2642"/>
      </w:tblGrid>
      <w:tr w:rsidR="000C6B95" w:rsidRPr="000C6B95" w:rsidTr="00A45600">
        <w:tc>
          <w:tcPr>
            <w:tcW w:w="7479" w:type="dxa"/>
            <w:shd w:val="clear" w:color="auto" w:fill="auto"/>
            <w:vAlign w:val="center"/>
          </w:tcPr>
          <w:p w:rsidR="000C6B95" w:rsidRPr="000C6B95" w:rsidRDefault="000C6B95" w:rsidP="00A45600">
            <w:pPr>
              <w:pStyle w:val="afd"/>
              <w:rPr>
                <w:color w:val="000000"/>
                <w:sz w:val="24"/>
                <w:szCs w:val="24"/>
              </w:rPr>
            </w:pPr>
            <w:r w:rsidRPr="000C6B95">
              <w:rPr>
                <w:color w:val="000000"/>
                <w:sz w:val="24"/>
                <w:szCs w:val="24"/>
                <w:lang w:eastAsia="ru-RU"/>
              </w:rPr>
              <w:t>Местонахождение головного офиса:</w:t>
            </w:r>
          </w:p>
        </w:tc>
        <w:tc>
          <w:tcPr>
            <w:tcW w:w="2945"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c>
          <w:tcPr>
            <w:tcW w:w="7479" w:type="dxa"/>
            <w:shd w:val="clear" w:color="auto" w:fill="auto"/>
            <w:vAlign w:val="center"/>
          </w:tcPr>
          <w:p w:rsidR="000C6B95" w:rsidRPr="000C6B95" w:rsidRDefault="000C6B95" w:rsidP="00A45600">
            <w:pPr>
              <w:pStyle w:val="afd"/>
              <w:rPr>
                <w:color w:val="000000"/>
                <w:sz w:val="24"/>
                <w:szCs w:val="24"/>
              </w:rPr>
            </w:pPr>
            <w:r w:rsidRPr="000C6B95">
              <w:rPr>
                <w:color w:val="000000"/>
                <w:sz w:val="24"/>
                <w:szCs w:val="24"/>
                <w:lang w:eastAsia="ru-RU"/>
              </w:rPr>
              <w:t>Общая численность штатных работников:</w:t>
            </w:r>
          </w:p>
        </w:tc>
        <w:tc>
          <w:tcPr>
            <w:tcW w:w="2945"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c>
          <w:tcPr>
            <w:tcW w:w="7479" w:type="dxa"/>
            <w:shd w:val="clear" w:color="auto" w:fill="auto"/>
            <w:vAlign w:val="center"/>
          </w:tcPr>
          <w:p w:rsidR="000C6B95" w:rsidRPr="000C6B95" w:rsidRDefault="000C6B95" w:rsidP="00A45600">
            <w:pPr>
              <w:pStyle w:val="afd"/>
              <w:rPr>
                <w:color w:val="000000"/>
                <w:sz w:val="24"/>
                <w:szCs w:val="24"/>
              </w:rPr>
            </w:pPr>
            <w:r w:rsidRPr="000C6B95">
              <w:rPr>
                <w:color w:val="000000"/>
                <w:sz w:val="24"/>
                <w:szCs w:val="24"/>
                <w:lang w:eastAsia="ru-RU"/>
              </w:rPr>
              <w:t>Общая численность штатных работников головного офиса:</w:t>
            </w:r>
          </w:p>
        </w:tc>
        <w:tc>
          <w:tcPr>
            <w:tcW w:w="2945"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c>
          <w:tcPr>
            <w:tcW w:w="7479" w:type="dxa"/>
            <w:shd w:val="clear" w:color="auto" w:fill="auto"/>
            <w:vAlign w:val="center"/>
          </w:tcPr>
          <w:p w:rsidR="000C6B95" w:rsidRPr="000C6B95" w:rsidRDefault="000C6B95" w:rsidP="004F1C5B">
            <w:pPr>
              <w:pStyle w:val="afd"/>
              <w:numPr>
                <w:ilvl w:val="0"/>
                <w:numId w:val="86"/>
              </w:numPr>
              <w:tabs>
                <w:tab w:val="clear" w:pos="9360"/>
                <w:tab w:val="right" w:pos="851"/>
              </w:tabs>
              <w:suppressAutoHyphens w:val="0"/>
              <w:ind w:left="284" w:firstLine="0"/>
              <w:rPr>
                <w:color w:val="000000"/>
                <w:sz w:val="24"/>
                <w:szCs w:val="24"/>
              </w:rPr>
            </w:pPr>
            <w:r w:rsidRPr="000C6B95">
              <w:rPr>
                <w:color w:val="000000"/>
                <w:sz w:val="24"/>
                <w:szCs w:val="24"/>
                <w:lang w:eastAsia="ru-RU"/>
              </w:rPr>
              <w:t>из них работают в области оценки (стоимостного консультирования):</w:t>
            </w:r>
          </w:p>
        </w:tc>
        <w:tc>
          <w:tcPr>
            <w:tcW w:w="2945"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c>
          <w:tcPr>
            <w:tcW w:w="7479" w:type="dxa"/>
            <w:shd w:val="clear" w:color="auto" w:fill="auto"/>
            <w:vAlign w:val="center"/>
          </w:tcPr>
          <w:p w:rsidR="000C6B95" w:rsidRPr="000C6B95" w:rsidRDefault="000C6B95" w:rsidP="004F1C5B">
            <w:pPr>
              <w:pStyle w:val="afd"/>
              <w:numPr>
                <w:ilvl w:val="0"/>
                <w:numId w:val="86"/>
              </w:numPr>
              <w:tabs>
                <w:tab w:val="clear" w:pos="9360"/>
                <w:tab w:val="right" w:pos="851"/>
              </w:tabs>
              <w:suppressAutoHyphens w:val="0"/>
              <w:ind w:left="284" w:firstLine="0"/>
              <w:rPr>
                <w:color w:val="000000"/>
                <w:sz w:val="24"/>
                <w:szCs w:val="24"/>
              </w:rPr>
            </w:pPr>
            <w:r w:rsidRPr="000C6B95">
              <w:rPr>
                <w:color w:val="000000"/>
                <w:sz w:val="24"/>
                <w:szCs w:val="24"/>
                <w:lang w:eastAsia="ru-RU"/>
              </w:rPr>
              <w:t>из них имеют специальное образование в области оценки:</w:t>
            </w:r>
          </w:p>
        </w:tc>
        <w:tc>
          <w:tcPr>
            <w:tcW w:w="2945"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c>
          <w:tcPr>
            <w:tcW w:w="7479" w:type="dxa"/>
            <w:shd w:val="clear" w:color="auto" w:fill="auto"/>
            <w:vAlign w:val="center"/>
          </w:tcPr>
          <w:p w:rsidR="000C6B95" w:rsidRPr="000C6B95" w:rsidRDefault="000C6B95" w:rsidP="004F1C5B">
            <w:pPr>
              <w:pStyle w:val="afd"/>
              <w:numPr>
                <w:ilvl w:val="0"/>
                <w:numId w:val="86"/>
              </w:numPr>
              <w:tabs>
                <w:tab w:val="clear" w:pos="9360"/>
                <w:tab w:val="right" w:pos="851"/>
              </w:tabs>
              <w:suppressAutoHyphens w:val="0"/>
              <w:ind w:left="284" w:firstLine="0"/>
              <w:rPr>
                <w:color w:val="000000"/>
                <w:sz w:val="24"/>
                <w:szCs w:val="24"/>
              </w:rPr>
            </w:pPr>
            <w:r w:rsidRPr="000C6B95">
              <w:rPr>
                <w:color w:val="000000"/>
                <w:sz w:val="24"/>
                <w:szCs w:val="24"/>
                <w:lang w:eastAsia="ru-RU"/>
              </w:rPr>
              <w:t>из них имеют ученые степени:</w:t>
            </w:r>
          </w:p>
        </w:tc>
        <w:tc>
          <w:tcPr>
            <w:tcW w:w="2945"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c>
          <w:tcPr>
            <w:tcW w:w="7479" w:type="dxa"/>
            <w:shd w:val="clear" w:color="auto" w:fill="auto"/>
            <w:vAlign w:val="center"/>
          </w:tcPr>
          <w:p w:rsidR="000C6B95" w:rsidRPr="000C6B95" w:rsidRDefault="000C6B95" w:rsidP="004F1C5B">
            <w:pPr>
              <w:pStyle w:val="afd"/>
              <w:numPr>
                <w:ilvl w:val="0"/>
                <w:numId w:val="86"/>
              </w:numPr>
              <w:tabs>
                <w:tab w:val="clear" w:pos="9360"/>
                <w:tab w:val="right" w:pos="851"/>
              </w:tabs>
              <w:suppressAutoHyphens w:val="0"/>
              <w:ind w:left="284" w:firstLine="0"/>
              <w:rPr>
                <w:color w:val="000000"/>
                <w:sz w:val="24"/>
                <w:szCs w:val="24"/>
              </w:rPr>
            </w:pPr>
            <w:r w:rsidRPr="000C6B95">
              <w:rPr>
                <w:color w:val="000000"/>
                <w:sz w:val="24"/>
                <w:szCs w:val="24"/>
                <w:lang w:eastAsia="ru-RU"/>
              </w:rPr>
              <w:t xml:space="preserve">из них обладают международными дипломами в сфере оценки: CCIM, , ASA, </w:t>
            </w:r>
            <w:proofErr w:type="spellStart"/>
            <w:r w:rsidRPr="000C6B95">
              <w:rPr>
                <w:color w:val="000000"/>
                <w:sz w:val="24"/>
                <w:szCs w:val="24"/>
                <w:lang w:eastAsia="ru-RU"/>
              </w:rPr>
              <w:t>TEGoVA</w:t>
            </w:r>
            <w:proofErr w:type="spellEnd"/>
            <w:r w:rsidRPr="000C6B95">
              <w:rPr>
                <w:color w:val="000000"/>
                <w:sz w:val="24"/>
                <w:szCs w:val="24"/>
                <w:lang w:eastAsia="ru-RU"/>
              </w:rPr>
              <w:t>, MBA, членство RICS:</w:t>
            </w:r>
          </w:p>
        </w:tc>
        <w:tc>
          <w:tcPr>
            <w:tcW w:w="2945"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c>
          <w:tcPr>
            <w:tcW w:w="7479" w:type="dxa"/>
            <w:shd w:val="clear" w:color="auto" w:fill="auto"/>
            <w:vAlign w:val="center"/>
          </w:tcPr>
          <w:p w:rsidR="000C6B95" w:rsidRPr="000C6B95" w:rsidRDefault="000C6B95" w:rsidP="00A45600">
            <w:pPr>
              <w:pStyle w:val="afd"/>
              <w:rPr>
                <w:color w:val="000000"/>
                <w:sz w:val="24"/>
                <w:szCs w:val="24"/>
              </w:rPr>
            </w:pPr>
            <w:r w:rsidRPr="000C6B95">
              <w:rPr>
                <w:color w:val="000000"/>
                <w:sz w:val="24"/>
                <w:szCs w:val="24"/>
                <w:lang w:eastAsia="ru-RU"/>
              </w:rPr>
              <w:t>Количество филиалов и представительств:</w:t>
            </w:r>
          </w:p>
        </w:tc>
        <w:tc>
          <w:tcPr>
            <w:tcW w:w="2945"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c>
          <w:tcPr>
            <w:tcW w:w="7479" w:type="dxa"/>
            <w:shd w:val="clear" w:color="auto" w:fill="auto"/>
            <w:vAlign w:val="center"/>
          </w:tcPr>
          <w:p w:rsidR="000C6B95" w:rsidRPr="000C6B95" w:rsidRDefault="000C6B95" w:rsidP="00A45600">
            <w:pPr>
              <w:pStyle w:val="afd"/>
              <w:rPr>
                <w:color w:val="000000"/>
                <w:sz w:val="24"/>
                <w:szCs w:val="24"/>
              </w:rPr>
            </w:pPr>
            <w:r w:rsidRPr="000C6B95">
              <w:rPr>
                <w:color w:val="000000"/>
                <w:sz w:val="24"/>
                <w:szCs w:val="24"/>
                <w:lang w:eastAsia="ru-RU"/>
              </w:rPr>
              <w:t>Местонахождение филиалов:</w:t>
            </w:r>
          </w:p>
        </w:tc>
        <w:tc>
          <w:tcPr>
            <w:tcW w:w="2945"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c>
          <w:tcPr>
            <w:tcW w:w="7479" w:type="dxa"/>
            <w:shd w:val="clear" w:color="auto" w:fill="auto"/>
            <w:vAlign w:val="center"/>
          </w:tcPr>
          <w:p w:rsidR="000C6B95" w:rsidRPr="000C6B95" w:rsidRDefault="000C6B95" w:rsidP="00A45600">
            <w:pPr>
              <w:pStyle w:val="afd"/>
              <w:rPr>
                <w:color w:val="000000"/>
                <w:sz w:val="24"/>
                <w:szCs w:val="24"/>
              </w:rPr>
            </w:pPr>
            <w:r w:rsidRPr="000C6B95">
              <w:rPr>
                <w:color w:val="000000"/>
                <w:sz w:val="24"/>
                <w:szCs w:val="24"/>
                <w:lang w:eastAsia="ru-RU"/>
              </w:rPr>
              <w:t>Численность штатных оценщиков в филиале:</w:t>
            </w:r>
          </w:p>
        </w:tc>
        <w:tc>
          <w:tcPr>
            <w:tcW w:w="2945" w:type="dxa"/>
            <w:shd w:val="clear" w:color="auto" w:fill="auto"/>
            <w:vAlign w:val="center"/>
          </w:tcPr>
          <w:p w:rsidR="000C6B95" w:rsidRPr="000C6B95" w:rsidRDefault="000C6B95" w:rsidP="00A45600">
            <w:pPr>
              <w:pStyle w:val="afd"/>
              <w:rPr>
                <w:color w:val="000000"/>
                <w:sz w:val="24"/>
                <w:szCs w:val="24"/>
              </w:rPr>
            </w:pPr>
          </w:p>
        </w:tc>
      </w:tr>
    </w:tbl>
    <w:p w:rsidR="000C6B95" w:rsidRPr="000C6B95" w:rsidRDefault="000C6B95" w:rsidP="004F1C5B">
      <w:pPr>
        <w:numPr>
          <w:ilvl w:val="0"/>
          <w:numId w:val="85"/>
        </w:numPr>
        <w:suppressAutoHyphens w:val="0"/>
        <w:spacing w:before="120" w:after="200" w:line="240" w:lineRule="auto"/>
        <w:ind w:left="0" w:firstLine="0"/>
        <w:jc w:val="center"/>
        <w:rPr>
          <w:b/>
          <w:sz w:val="24"/>
          <w:szCs w:val="24"/>
        </w:rPr>
      </w:pPr>
      <w:r w:rsidRPr="000C6B95">
        <w:rPr>
          <w:b/>
          <w:sz w:val="24"/>
          <w:szCs w:val="24"/>
        </w:rPr>
        <w:t>Сведения об оценочной деятельности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66"/>
        <w:gridCol w:w="2605"/>
      </w:tblGrid>
      <w:tr w:rsidR="000C6B95" w:rsidRPr="000C6B95" w:rsidTr="00A45600">
        <w:tc>
          <w:tcPr>
            <w:tcW w:w="7479" w:type="dxa"/>
            <w:shd w:val="clear" w:color="auto" w:fill="auto"/>
            <w:vAlign w:val="center"/>
          </w:tcPr>
          <w:p w:rsidR="000C6B95" w:rsidRPr="000C6B95" w:rsidRDefault="000C6B95" w:rsidP="00A45600">
            <w:pPr>
              <w:pStyle w:val="afd"/>
              <w:rPr>
                <w:color w:val="000000"/>
                <w:sz w:val="24"/>
                <w:szCs w:val="24"/>
              </w:rPr>
            </w:pPr>
            <w:r w:rsidRPr="000C6B95">
              <w:rPr>
                <w:color w:val="000000"/>
                <w:sz w:val="24"/>
                <w:szCs w:val="24"/>
                <w:lang w:eastAsia="ru-RU"/>
              </w:rPr>
              <w:t xml:space="preserve">Общее количество работ по оценке, выполненных за </w:t>
            </w:r>
            <w:proofErr w:type="gramStart"/>
            <w:r w:rsidRPr="000C6B95">
              <w:rPr>
                <w:color w:val="000000"/>
                <w:sz w:val="24"/>
                <w:szCs w:val="24"/>
                <w:lang w:eastAsia="ru-RU"/>
              </w:rPr>
              <w:t>последние</w:t>
            </w:r>
            <w:proofErr w:type="gramEnd"/>
            <w:r w:rsidRPr="000C6B95">
              <w:rPr>
                <w:color w:val="000000"/>
                <w:sz w:val="24"/>
                <w:szCs w:val="24"/>
                <w:lang w:eastAsia="ru-RU"/>
              </w:rPr>
              <w:t xml:space="preserve"> 2 года</w:t>
            </w:r>
          </w:p>
          <w:p w:rsidR="000C6B95" w:rsidRPr="000C6B95" w:rsidRDefault="000C6B95" w:rsidP="00A45600">
            <w:pPr>
              <w:pStyle w:val="afd"/>
              <w:ind w:firstLine="426"/>
              <w:rPr>
                <w:color w:val="000000"/>
                <w:sz w:val="24"/>
                <w:szCs w:val="24"/>
              </w:rPr>
            </w:pPr>
            <w:r w:rsidRPr="000C6B95">
              <w:rPr>
                <w:color w:val="000000"/>
                <w:sz w:val="24"/>
                <w:szCs w:val="24"/>
                <w:lang w:eastAsia="ru-RU"/>
              </w:rPr>
              <w:t>из них по оценке:</w:t>
            </w:r>
          </w:p>
        </w:tc>
        <w:tc>
          <w:tcPr>
            <w:tcW w:w="2945"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c>
          <w:tcPr>
            <w:tcW w:w="7479" w:type="dxa"/>
            <w:shd w:val="clear" w:color="auto" w:fill="auto"/>
            <w:vAlign w:val="center"/>
          </w:tcPr>
          <w:p w:rsidR="000C6B95" w:rsidRPr="000C6B95" w:rsidRDefault="000C6B95" w:rsidP="004F1C5B">
            <w:pPr>
              <w:pStyle w:val="afd"/>
              <w:numPr>
                <w:ilvl w:val="0"/>
                <w:numId w:val="86"/>
              </w:numPr>
              <w:tabs>
                <w:tab w:val="clear" w:pos="9360"/>
                <w:tab w:val="right" w:pos="851"/>
              </w:tabs>
              <w:suppressAutoHyphens w:val="0"/>
              <w:ind w:left="284" w:firstLine="0"/>
              <w:rPr>
                <w:color w:val="000000"/>
                <w:sz w:val="24"/>
                <w:szCs w:val="24"/>
              </w:rPr>
            </w:pPr>
            <w:r w:rsidRPr="000C6B95">
              <w:rPr>
                <w:color w:val="000000"/>
                <w:sz w:val="24"/>
                <w:szCs w:val="24"/>
                <w:lang w:eastAsia="ru-RU"/>
              </w:rPr>
              <w:t>бизнеса (акций, долей, паев);</w:t>
            </w:r>
          </w:p>
        </w:tc>
        <w:tc>
          <w:tcPr>
            <w:tcW w:w="2945"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c>
          <w:tcPr>
            <w:tcW w:w="7479" w:type="dxa"/>
            <w:shd w:val="clear" w:color="auto" w:fill="auto"/>
            <w:vAlign w:val="center"/>
          </w:tcPr>
          <w:p w:rsidR="000C6B95" w:rsidRPr="000C6B95" w:rsidRDefault="000C6B95" w:rsidP="004F1C5B">
            <w:pPr>
              <w:pStyle w:val="afd"/>
              <w:numPr>
                <w:ilvl w:val="0"/>
                <w:numId w:val="86"/>
              </w:numPr>
              <w:tabs>
                <w:tab w:val="clear" w:pos="9360"/>
                <w:tab w:val="right" w:pos="851"/>
              </w:tabs>
              <w:suppressAutoHyphens w:val="0"/>
              <w:ind w:left="284" w:firstLine="0"/>
              <w:rPr>
                <w:color w:val="000000"/>
                <w:sz w:val="24"/>
                <w:szCs w:val="24"/>
              </w:rPr>
            </w:pPr>
            <w:r w:rsidRPr="000C6B95">
              <w:rPr>
                <w:color w:val="000000"/>
                <w:sz w:val="24"/>
                <w:szCs w:val="24"/>
                <w:lang w:eastAsia="ru-RU"/>
              </w:rPr>
              <w:t>недвижимости;</w:t>
            </w:r>
          </w:p>
        </w:tc>
        <w:tc>
          <w:tcPr>
            <w:tcW w:w="2945"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c>
          <w:tcPr>
            <w:tcW w:w="7479" w:type="dxa"/>
            <w:shd w:val="clear" w:color="auto" w:fill="auto"/>
            <w:vAlign w:val="center"/>
          </w:tcPr>
          <w:p w:rsidR="000C6B95" w:rsidRPr="000C6B95" w:rsidRDefault="000C6B95" w:rsidP="004F1C5B">
            <w:pPr>
              <w:pStyle w:val="afd"/>
              <w:numPr>
                <w:ilvl w:val="0"/>
                <w:numId w:val="86"/>
              </w:numPr>
              <w:tabs>
                <w:tab w:val="clear" w:pos="9360"/>
                <w:tab w:val="right" w:pos="851"/>
              </w:tabs>
              <w:suppressAutoHyphens w:val="0"/>
              <w:ind w:left="284" w:firstLine="0"/>
              <w:rPr>
                <w:color w:val="000000"/>
                <w:sz w:val="24"/>
                <w:szCs w:val="24"/>
              </w:rPr>
            </w:pPr>
            <w:r w:rsidRPr="000C6B95">
              <w:rPr>
                <w:color w:val="000000"/>
                <w:sz w:val="24"/>
                <w:szCs w:val="24"/>
                <w:lang w:eastAsia="ru-RU"/>
              </w:rPr>
              <w:t>машин и оборудования;</w:t>
            </w:r>
          </w:p>
        </w:tc>
        <w:tc>
          <w:tcPr>
            <w:tcW w:w="2945"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c>
          <w:tcPr>
            <w:tcW w:w="7479" w:type="dxa"/>
            <w:shd w:val="clear" w:color="auto" w:fill="auto"/>
            <w:vAlign w:val="center"/>
          </w:tcPr>
          <w:p w:rsidR="000C6B95" w:rsidRPr="000C6B95" w:rsidRDefault="000C6B95" w:rsidP="004F1C5B">
            <w:pPr>
              <w:pStyle w:val="afd"/>
              <w:numPr>
                <w:ilvl w:val="0"/>
                <w:numId w:val="86"/>
              </w:numPr>
              <w:tabs>
                <w:tab w:val="clear" w:pos="9360"/>
                <w:tab w:val="right" w:pos="851"/>
              </w:tabs>
              <w:suppressAutoHyphens w:val="0"/>
              <w:ind w:left="284" w:firstLine="0"/>
              <w:rPr>
                <w:color w:val="000000"/>
                <w:sz w:val="24"/>
                <w:szCs w:val="24"/>
              </w:rPr>
            </w:pPr>
            <w:r w:rsidRPr="000C6B95">
              <w:rPr>
                <w:color w:val="000000"/>
                <w:sz w:val="24"/>
                <w:szCs w:val="24"/>
                <w:lang w:eastAsia="ru-RU"/>
              </w:rPr>
              <w:t>транспортных средств;</w:t>
            </w:r>
          </w:p>
        </w:tc>
        <w:tc>
          <w:tcPr>
            <w:tcW w:w="2945" w:type="dxa"/>
            <w:shd w:val="clear" w:color="auto" w:fill="auto"/>
            <w:vAlign w:val="center"/>
          </w:tcPr>
          <w:p w:rsidR="000C6B95" w:rsidRPr="000C6B95" w:rsidRDefault="000C6B95" w:rsidP="00A45600">
            <w:pPr>
              <w:pStyle w:val="afd"/>
              <w:rPr>
                <w:color w:val="000000"/>
                <w:sz w:val="24"/>
                <w:szCs w:val="24"/>
              </w:rPr>
            </w:pPr>
          </w:p>
        </w:tc>
      </w:tr>
      <w:tr w:rsidR="000C6B95" w:rsidRPr="000C6B95" w:rsidTr="00A45600">
        <w:tc>
          <w:tcPr>
            <w:tcW w:w="7479" w:type="dxa"/>
            <w:tcBorders>
              <w:bottom w:val="single" w:sz="4" w:space="0" w:color="000000"/>
            </w:tcBorders>
            <w:shd w:val="clear" w:color="auto" w:fill="auto"/>
            <w:vAlign w:val="center"/>
          </w:tcPr>
          <w:p w:rsidR="000C6B95" w:rsidRPr="000C6B95" w:rsidRDefault="000C6B95" w:rsidP="004F1C5B">
            <w:pPr>
              <w:pStyle w:val="afd"/>
              <w:numPr>
                <w:ilvl w:val="0"/>
                <w:numId w:val="86"/>
              </w:numPr>
              <w:tabs>
                <w:tab w:val="clear" w:pos="9360"/>
                <w:tab w:val="right" w:pos="851"/>
              </w:tabs>
              <w:suppressAutoHyphens w:val="0"/>
              <w:ind w:left="284" w:firstLine="0"/>
              <w:rPr>
                <w:color w:val="000000"/>
                <w:sz w:val="24"/>
                <w:szCs w:val="24"/>
              </w:rPr>
            </w:pPr>
            <w:r w:rsidRPr="000C6B95">
              <w:rPr>
                <w:color w:val="000000"/>
                <w:sz w:val="24"/>
                <w:szCs w:val="24"/>
                <w:lang w:eastAsia="ru-RU"/>
              </w:rPr>
              <w:t>интеллектуальной собственности</w:t>
            </w:r>
          </w:p>
        </w:tc>
        <w:tc>
          <w:tcPr>
            <w:tcW w:w="2945" w:type="dxa"/>
            <w:tcBorders>
              <w:bottom w:val="single" w:sz="4" w:space="0" w:color="000000"/>
            </w:tcBorders>
            <w:shd w:val="clear" w:color="auto" w:fill="auto"/>
            <w:vAlign w:val="center"/>
          </w:tcPr>
          <w:p w:rsidR="000C6B95" w:rsidRPr="000C6B95" w:rsidRDefault="000C6B95" w:rsidP="00A45600">
            <w:pPr>
              <w:pStyle w:val="afd"/>
              <w:rPr>
                <w:color w:val="000000"/>
                <w:sz w:val="24"/>
                <w:szCs w:val="24"/>
              </w:rPr>
            </w:pPr>
          </w:p>
        </w:tc>
      </w:tr>
      <w:tr w:rsidR="000C6B95" w:rsidRPr="000C6B95" w:rsidTr="00A45600">
        <w:tc>
          <w:tcPr>
            <w:tcW w:w="7479" w:type="dxa"/>
            <w:shd w:val="clear" w:color="auto" w:fill="auto"/>
            <w:vAlign w:val="center"/>
          </w:tcPr>
          <w:p w:rsidR="000C6B95" w:rsidRPr="000C6B95" w:rsidRDefault="000C6B95" w:rsidP="004F1C5B">
            <w:pPr>
              <w:pStyle w:val="afd"/>
              <w:numPr>
                <w:ilvl w:val="0"/>
                <w:numId w:val="86"/>
              </w:numPr>
              <w:tabs>
                <w:tab w:val="clear" w:pos="9360"/>
                <w:tab w:val="right" w:pos="851"/>
              </w:tabs>
              <w:suppressAutoHyphens w:val="0"/>
              <w:ind w:left="284" w:firstLine="0"/>
              <w:rPr>
                <w:color w:val="000000"/>
                <w:sz w:val="24"/>
                <w:szCs w:val="24"/>
              </w:rPr>
            </w:pPr>
            <w:r w:rsidRPr="000C6B95">
              <w:rPr>
                <w:color w:val="000000"/>
                <w:sz w:val="24"/>
                <w:szCs w:val="24"/>
                <w:lang w:eastAsia="ru-RU"/>
              </w:rPr>
              <w:t xml:space="preserve">Трансформаторных подстанций, силового оборудования, линий электропередачи и других электросетевых объектов любых видов и напряжений </w:t>
            </w:r>
          </w:p>
        </w:tc>
        <w:tc>
          <w:tcPr>
            <w:tcW w:w="2945" w:type="dxa"/>
            <w:shd w:val="clear" w:color="auto" w:fill="auto"/>
            <w:vAlign w:val="center"/>
          </w:tcPr>
          <w:p w:rsidR="000C6B95" w:rsidRPr="000C6B95" w:rsidRDefault="000C6B95" w:rsidP="00A45600">
            <w:pPr>
              <w:pStyle w:val="afd"/>
              <w:rPr>
                <w:color w:val="000000"/>
                <w:sz w:val="24"/>
                <w:szCs w:val="24"/>
              </w:rPr>
            </w:pPr>
          </w:p>
        </w:tc>
      </w:tr>
    </w:tbl>
    <w:p w:rsidR="000C6B95" w:rsidRPr="000C6B95" w:rsidRDefault="000C6B95" w:rsidP="000C6B95">
      <w:pPr>
        <w:spacing w:before="120" w:line="240" w:lineRule="auto"/>
        <w:rPr>
          <w:sz w:val="24"/>
          <w:szCs w:val="24"/>
        </w:rPr>
      </w:pPr>
    </w:p>
    <w:p w:rsidR="000C6B95" w:rsidRPr="000C6B95" w:rsidRDefault="000C6B95" w:rsidP="000C6B95">
      <w:pPr>
        <w:spacing w:before="120" w:line="240" w:lineRule="auto"/>
        <w:rPr>
          <w:sz w:val="24"/>
          <w:szCs w:val="24"/>
        </w:rPr>
      </w:pPr>
      <w:r w:rsidRPr="000C6B95">
        <w:rPr>
          <w:sz w:val="24"/>
          <w:szCs w:val="24"/>
        </w:rPr>
        <w:t xml:space="preserve">Наиболее крупные работы по оценке (недвижимости, акций, паев, долей) за последние два года (перечислить не более 5-ти):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3750"/>
        <w:gridCol w:w="5161"/>
      </w:tblGrid>
      <w:tr w:rsidR="000C6B95" w:rsidRPr="000C6B95" w:rsidTr="00A45600">
        <w:tc>
          <w:tcPr>
            <w:tcW w:w="675" w:type="dxa"/>
            <w:shd w:val="clear" w:color="auto" w:fill="auto"/>
            <w:vAlign w:val="center"/>
          </w:tcPr>
          <w:p w:rsidR="000C6B95" w:rsidRPr="000C6B95" w:rsidRDefault="000C6B95" w:rsidP="00A45600">
            <w:pPr>
              <w:pStyle w:val="afd"/>
              <w:jc w:val="center"/>
              <w:rPr>
                <w:color w:val="000000"/>
                <w:sz w:val="24"/>
                <w:szCs w:val="24"/>
              </w:rPr>
            </w:pPr>
            <w:r w:rsidRPr="000C6B95">
              <w:rPr>
                <w:color w:val="000000"/>
                <w:sz w:val="24"/>
                <w:szCs w:val="24"/>
                <w:lang w:eastAsia="ru-RU"/>
              </w:rPr>
              <w:t>№</w:t>
            </w:r>
          </w:p>
          <w:p w:rsidR="000C6B95" w:rsidRPr="000C6B95" w:rsidRDefault="000C6B95" w:rsidP="00A45600">
            <w:pPr>
              <w:pStyle w:val="afd"/>
              <w:jc w:val="center"/>
              <w:rPr>
                <w:color w:val="000000"/>
                <w:sz w:val="24"/>
                <w:szCs w:val="24"/>
              </w:rPr>
            </w:pPr>
            <w:proofErr w:type="gramStart"/>
            <w:r w:rsidRPr="000C6B95">
              <w:rPr>
                <w:color w:val="000000"/>
                <w:sz w:val="24"/>
                <w:szCs w:val="24"/>
                <w:lang w:eastAsia="ru-RU"/>
              </w:rPr>
              <w:t>п</w:t>
            </w:r>
            <w:proofErr w:type="gramEnd"/>
            <w:r w:rsidRPr="000C6B95">
              <w:rPr>
                <w:color w:val="000000"/>
                <w:sz w:val="24"/>
                <w:szCs w:val="24"/>
                <w:lang w:eastAsia="ru-RU"/>
              </w:rPr>
              <w:t>/п</w:t>
            </w:r>
          </w:p>
        </w:tc>
        <w:tc>
          <w:tcPr>
            <w:tcW w:w="4111" w:type="dxa"/>
            <w:shd w:val="clear" w:color="auto" w:fill="auto"/>
            <w:vAlign w:val="center"/>
          </w:tcPr>
          <w:p w:rsidR="000C6B95" w:rsidRPr="000C6B95" w:rsidRDefault="000C6B95" w:rsidP="00A45600">
            <w:pPr>
              <w:pStyle w:val="afd"/>
              <w:jc w:val="center"/>
              <w:rPr>
                <w:color w:val="000000"/>
                <w:sz w:val="24"/>
                <w:szCs w:val="24"/>
              </w:rPr>
            </w:pPr>
            <w:r w:rsidRPr="000C6B95">
              <w:rPr>
                <w:color w:val="000000"/>
                <w:sz w:val="24"/>
                <w:szCs w:val="24"/>
                <w:lang w:eastAsia="ru-RU"/>
              </w:rPr>
              <w:t>Объект оценки</w:t>
            </w:r>
          </w:p>
        </w:tc>
        <w:tc>
          <w:tcPr>
            <w:tcW w:w="5625" w:type="dxa"/>
            <w:shd w:val="clear" w:color="auto" w:fill="auto"/>
            <w:vAlign w:val="center"/>
          </w:tcPr>
          <w:p w:rsidR="000C6B95" w:rsidRPr="000C6B95" w:rsidRDefault="000C6B95" w:rsidP="00A45600">
            <w:pPr>
              <w:pStyle w:val="afd"/>
              <w:jc w:val="center"/>
              <w:rPr>
                <w:color w:val="000000"/>
                <w:sz w:val="24"/>
                <w:szCs w:val="24"/>
              </w:rPr>
            </w:pPr>
            <w:r w:rsidRPr="000C6B95">
              <w:rPr>
                <w:color w:val="000000"/>
                <w:sz w:val="24"/>
                <w:szCs w:val="24"/>
                <w:lang w:eastAsia="ru-RU"/>
              </w:rPr>
              <w:t>Вид деятельности организации, которой оказаны услуги по оценке</w:t>
            </w:r>
          </w:p>
        </w:tc>
      </w:tr>
      <w:tr w:rsidR="000C6B95" w:rsidRPr="000C6B95" w:rsidTr="00A45600">
        <w:tc>
          <w:tcPr>
            <w:tcW w:w="675" w:type="dxa"/>
            <w:shd w:val="clear" w:color="auto" w:fill="auto"/>
            <w:vAlign w:val="center"/>
          </w:tcPr>
          <w:p w:rsidR="000C6B95" w:rsidRPr="000C6B95" w:rsidRDefault="000C6B95" w:rsidP="00A45600">
            <w:pPr>
              <w:pStyle w:val="afd"/>
              <w:jc w:val="center"/>
              <w:rPr>
                <w:color w:val="000000"/>
                <w:sz w:val="24"/>
                <w:szCs w:val="24"/>
              </w:rPr>
            </w:pPr>
          </w:p>
        </w:tc>
        <w:tc>
          <w:tcPr>
            <w:tcW w:w="4111" w:type="dxa"/>
            <w:shd w:val="clear" w:color="auto" w:fill="auto"/>
            <w:vAlign w:val="center"/>
          </w:tcPr>
          <w:p w:rsidR="000C6B95" w:rsidRPr="000C6B95" w:rsidRDefault="000C6B95" w:rsidP="00A45600">
            <w:pPr>
              <w:pStyle w:val="afd"/>
              <w:jc w:val="center"/>
              <w:rPr>
                <w:color w:val="000000"/>
                <w:sz w:val="24"/>
                <w:szCs w:val="24"/>
              </w:rPr>
            </w:pPr>
          </w:p>
        </w:tc>
        <w:tc>
          <w:tcPr>
            <w:tcW w:w="5625" w:type="dxa"/>
            <w:shd w:val="clear" w:color="auto" w:fill="auto"/>
            <w:vAlign w:val="center"/>
          </w:tcPr>
          <w:p w:rsidR="000C6B95" w:rsidRPr="000C6B95" w:rsidRDefault="000C6B95" w:rsidP="00A45600">
            <w:pPr>
              <w:pStyle w:val="afd"/>
              <w:jc w:val="center"/>
              <w:rPr>
                <w:color w:val="000000"/>
                <w:sz w:val="24"/>
                <w:szCs w:val="24"/>
              </w:rPr>
            </w:pPr>
          </w:p>
        </w:tc>
      </w:tr>
      <w:tr w:rsidR="000C6B95" w:rsidRPr="000C6B95" w:rsidTr="00A45600">
        <w:tc>
          <w:tcPr>
            <w:tcW w:w="675" w:type="dxa"/>
            <w:shd w:val="clear" w:color="auto" w:fill="auto"/>
            <w:vAlign w:val="center"/>
          </w:tcPr>
          <w:p w:rsidR="000C6B95" w:rsidRPr="000C6B95" w:rsidRDefault="000C6B95" w:rsidP="00A45600">
            <w:pPr>
              <w:pStyle w:val="afd"/>
              <w:jc w:val="center"/>
              <w:rPr>
                <w:color w:val="000000"/>
                <w:sz w:val="24"/>
                <w:szCs w:val="24"/>
              </w:rPr>
            </w:pPr>
          </w:p>
        </w:tc>
        <w:tc>
          <w:tcPr>
            <w:tcW w:w="4111" w:type="dxa"/>
            <w:shd w:val="clear" w:color="auto" w:fill="auto"/>
            <w:vAlign w:val="center"/>
          </w:tcPr>
          <w:p w:rsidR="000C6B95" w:rsidRPr="000C6B95" w:rsidRDefault="000C6B95" w:rsidP="00A45600">
            <w:pPr>
              <w:pStyle w:val="afd"/>
              <w:jc w:val="center"/>
              <w:rPr>
                <w:color w:val="000000"/>
                <w:sz w:val="24"/>
                <w:szCs w:val="24"/>
              </w:rPr>
            </w:pPr>
          </w:p>
        </w:tc>
        <w:tc>
          <w:tcPr>
            <w:tcW w:w="5625" w:type="dxa"/>
            <w:shd w:val="clear" w:color="auto" w:fill="auto"/>
            <w:vAlign w:val="center"/>
          </w:tcPr>
          <w:p w:rsidR="000C6B95" w:rsidRPr="000C6B95" w:rsidRDefault="000C6B95" w:rsidP="00A45600">
            <w:pPr>
              <w:pStyle w:val="afd"/>
              <w:jc w:val="center"/>
              <w:rPr>
                <w:color w:val="000000"/>
                <w:sz w:val="24"/>
                <w:szCs w:val="24"/>
              </w:rPr>
            </w:pPr>
          </w:p>
        </w:tc>
      </w:tr>
    </w:tbl>
    <w:p w:rsidR="000C6B95" w:rsidRPr="000C6B95" w:rsidRDefault="000C6B95" w:rsidP="000C6B95">
      <w:pPr>
        <w:pStyle w:val="afd"/>
        <w:spacing w:before="240"/>
        <w:ind w:firstLine="851"/>
        <w:jc w:val="both"/>
        <w:rPr>
          <w:sz w:val="24"/>
          <w:szCs w:val="24"/>
        </w:rPr>
      </w:pPr>
      <w:r w:rsidRPr="000C6B95">
        <w:rPr>
          <w:sz w:val="24"/>
          <w:szCs w:val="24"/>
        </w:rPr>
        <w:t>а) Общее количество Договоров по оценке c электросетевыми компаниями, в том числе с ОАО «РАО ЕСЭ России», ОАО «Холдинг МРСК» и его ДЗО, ОАО «Российские сети» и его ДЗО, шт. (указать общее количество, но перечислить не более 5)</w:t>
      </w:r>
      <w:r w:rsidRPr="000C6B95">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4277"/>
        <w:gridCol w:w="4634"/>
      </w:tblGrid>
      <w:tr w:rsidR="000C6B95" w:rsidRPr="000C6B95" w:rsidTr="00A45600">
        <w:tc>
          <w:tcPr>
            <w:tcW w:w="675" w:type="dxa"/>
            <w:shd w:val="clear" w:color="auto" w:fill="auto"/>
            <w:vAlign w:val="center"/>
          </w:tcPr>
          <w:p w:rsidR="000C6B95" w:rsidRPr="000C6B95" w:rsidRDefault="000C6B95" w:rsidP="00A45600">
            <w:pPr>
              <w:pStyle w:val="afd"/>
              <w:jc w:val="center"/>
              <w:rPr>
                <w:color w:val="000000"/>
                <w:sz w:val="24"/>
                <w:szCs w:val="24"/>
              </w:rPr>
            </w:pPr>
            <w:r w:rsidRPr="000C6B95">
              <w:rPr>
                <w:color w:val="000000"/>
                <w:sz w:val="24"/>
                <w:szCs w:val="24"/>
                <w:lang w:eastAsia="ru-RU"/>
              </w:rPr>
              <w:t>№</w:t>
            </w:r>
          </w:p>
          <w:p w:rsidR="000C6B95" w:rsidRPr="000C6B95" w:rsidRDefault="000C6B95" w:rsidP="00A45600">
            <w:pPr>
              <w:pStyle w:val="afd"/>
              <w:jc w:val="center"/>
              <w:rPr>
                <w:color w:val="000000"/>
                <w:sz w:val="24"/>
                <w:szCs w:val="24"/>
              </w:rPr>
            </w:pPr>
            <w:proofErr w:type="gramStart"/>
            <w:r w:rsidRPr="000C6B95">
              <w:rPr>
                <w:color w:val="000000"/>
                <w:sz w:val="24"/>
                <w:szCs w:val="24"/>
                <w:lang w:eastAsia="ru-RU"/>
              </w:rPr>
              <w:lastRenderedPageBreak/>
              <w:t>п</w:t>
            </w:r>
            <w:proofErr w:type="gramEnd"/>
            <w:r w:rsidRPr="000C6B95">
              <w:rPr>
                <w:color w:val="000000"/>
                <w:sz w:val="24"/>
                <w:szCs w:val="24"/>
                <w:lang w:eastAsia="ru-RU"/>
              </w:rPr>
              <w:t>/п</w:t>
            </w:r>
          </w:p>
        </w:tc>
        <w:tc>
          <w:tcPr>
            <w:tcW w:w="4678" w:type="dxa"/>
            <w:shd w:val="clear" w:color="auto" w:fill="auto"/>
            <w:vAlign w:val="center"/>
          </w:tcPr>
          <w:p w:rsidR="000C6B95" w:rsidRPr="000C6B95" w:rsidRDefault="000C6B95" w:rsidP="00A45600">
            <w:pPr>
              <w:pStyle w:val="afd"/>
              <w:jc w:val="center"/>
              <w:rPr>
                <w:color w:val="000000"/>
                <w:sz w:val="24"/>
                <w:szCs w:val="24"/>
              </w:rPr>
            </w:pPr>
            <w:r w:rsidRPr="000C6B95">
              <w:rPr>
                <w:color w:val="000000"/>
                <w:sz w:val="24"/>
                <w:szCs w:val="24"/>
                <w:lang w:eastAsia="ru-RU"/>
              </w:rPr>
              <w:lastRenderedPageBreak/>
              <w:t>Объект оценки</w:t>
            </w:r>
          </w:p>
        </w:tc>
        <w:tc>
          <w:tcPr>
            <w:tcW w:w="5058" w:type="dxa"/>
            <w:shd w:val="clear" w:color="auto" w:fill="auto"/>
            <w:vAlign w:val="center"/>
          </w:tcPr>
          <w:p w:rsidR="000C6B95" w:rsidRPr="000C6B95" w:rsidRDefault="000C6B95" w:rsidP="00A45600">
            <w:pPr>
              <w:pStyle w:val="afd"/>
              <w:jc w:val="center"/>
              <w:rPr>
                <w:color w:val="000000"/>
                <w:sz w:val="24"/>
                <w:szCs w:val="24"/>
              </w:rPr>
            </w:pPr>
            <w:r w:rsidRPr="000C6B95">
              <w:rPr>
                <w:color w:val="000000"/>
                <w:sz w:val="24"/>
                <w:szCs w:val="24"/>
                <w:lang w:eastAsia="ru-RU"/>
              </w:rPr>
              <w:t>Заказчик</w:t>
            </w:r>
          </w:p>
        </w:tc>
      </w:tr>
      <w:tr w:rsidR="000C6B95" w:rsidRPr="000C6B95" w:rsidTr="00A45600">
        <w:tc>
          <w:tcPr>
            <w:tcW w:w="675" w:type="dxa"/>
            <w:shd w:val="clear" w:color="auto" w:fill="auto"/>
            <w:vAlign w:val="center"/>
          </w:tcPr>
          <w:p w:rsidR="000C6B95" w:rsidRPr="000C6B95" w:rsidRDefault="000C6B95" w:rsidP="00A45600">
            <w:pPr>
              <w:pStyle w:val="afd"/>
              <w:jc w:val="center"/>
              <w:rPr>
                <w:color w:val="000000"/>
                <w:sz w:val="24"/>
                <w:szCs w:val="24"/>
              </w:rPr>
            </w:pPr>
          </w:p>
        </w:tc>
        <w:tc>
          <w:tcPr>
            <w:tcW w:w="4678" w:type="dxa"/>
            <w:shd w:val="clear" w:color="auto" w:fill="auto"/>
            <w:vAlign w:val="center"/>
          </w:tcPr>
          <w:p w:rsidR="000C6B95" w:rsidRPr="000C6B95" w:rsidRDefault="000C6B95" w:rsidP="00A45600">
            <w:pPr>
              <w:pStyle w:val="afd"/>
              <w:jc w:val="center"/>
              <w:rPr>
                <w:color w:val="000000"/>
                <w:sz w:val="24"/>
                <w:szCs w:val="24"/>
              </w:rPr>
            </w:pPr>
          </w:p>
        </w:tc>
        <w:tc>
          <w:tcPr>
            <w:tcW w:w="5058" w:type="dxa"/>
            <w:shd w:val="clear" w:color="auto" w:fill="auto"/>
            <w:vAlign w:val="center"/>
          </w:tcPr>
          <w:p w:rsidR="000C6B95" w:rsidRPr="000C6B95" w:rsidRDefault="000C6B95" w:rsidP="00A45600">
            <w:pPr>
              <w:pStyle w:val="afd"/>
              <w:jc w:val="center"/>
              <w:rPr>
                <w:color w:val="000000"/>
                <w:sz w:val="24"/>
                <w:szCs w:val="24"/>
              </w:rPr>
            </w:pPr>
          </w:p>
        </w:tc>
      </w:tr>
      <w:tr w:rsidR="000C6B95" w:rsidRPr="000C6B95" w:rsidTr="00A45600">
        <w:tc>
          <w:tcPr>
            <w:tcW w:w="675" w:type="dxa"/>
            <w:shd w:val="clear" w:color="auto" w:fill="auto"/>
            <w:vAlign w:val="center"/>
          </w:tcPr>
          <w:p w:rsidR="000C6B95" w:rsidRPr="000C6B95" w:rsidRDefault="000C6B95" w:rsidP="00A45600">
            <w:pPr>
              <w:pStyle w:val="afd"/>
              <w:jc w:val="center"/>
              <w:rPr>
                <w:color w:val="000000"/>
                <w:sz w:val="24"/>
                <w:szCs w:val="24"/>
              </w:rPr>
            </w:pPr>
          </w:p>
        </w:tc>
        <w:tc>
          <w:tcPr>
            <w:tcW w:w="4678" w:type="dxa"/>
            <w:shd w:val="clear" w:color="auto" w:fill="auto"/>
            <w:vAlign w:val="center"/>
          </w:tcPr>
          <w:p w:rsidR="000C6B95" w:rsidRPr="000C6B95" w:rsidRDefault="000C6B95" w:rsidP="00A45600">
            <w:pPr>
              <w:pStyle w:val="afd"/>
              <w:jc w:val="center"/>
              <w:rPr>
                <w:color w:val="000000"/>
                <w:sz w:val="24"/>
                <w:szCs w:val="24"/>
              </w:rPr>
            </w:pPr>
          </w:p>
        </w:tc>
        <w:tc>
          <w:tcPr>
            <w:tcW w:w="5058" w:type="dxa"/>
            <w:shd w:val="clear" w:color="auto" w:fill="auto"/>
            <w:vAlign w:val="center"/>
          </w:tcPr>
          <w:p w:rsidR="000C6B95" w:rsidRPr="000C6B95" w:rsidRDefault="000C6B95" w:rsidP="00A45600">
            <w:pPr>
              <w:pStyle w:val="afd"/>
              <w:jc w:val="center"/>
              <w:rPr>
                <w:color w:val="000000"/>
                <w:sz w:val="24"/>
                <w:szCs w:val="24"/>
              </w:rPr>
            </w:pPr>
          </w:p>
        </w:tc>
      </w:tr>
    </w:tbl>
    <w:p w:rsidR="000C6B95" w:rsidRPr="000C6B95" w:rsidRDefault="000C6B95" w:rsidP="000C6B95">
      <w:pPr>
        <w:pStyle w:val="afd"/>
        <w:spacing w:before="240"/>
        <w:ind w:firstLine="851"/>
        <w:jc w:val="both"/>
        <w:rPr>
          <w:sz w:val="24"/>
          <w:szCs w:val="24"/>
        </w:rPr>
      </w:pPr>
      <w:r w:rsidRPr="000C6B95">
        <w:rPr>
          <w:sz w:val="24"/>
          <w:szCs w:val="24"/>
        </w:rPr>
        <w:t>б) Общее количество положительных заключений по факту защиты Отчета об оценке  на уровне управляющей электросетевой компании со стоимостью объекта оценки свыше 30 млн. руб. (с обязательным предоставлением подтверждающих документов), шт. (указать общее количество, но перечислить не более 5)</w:t>
      </w:r>
      <w:r w:rsidRPr="000C6B95">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5"/>
        <w:gridCol w:w="2576"/>
        <w:gridCol w:w="2650"/>
      </w:tblGrid>
      <w:tr w:rsidR="000C6B95" w:rsidRPr="000C6B95" w:rsidTr="00A45600">
        <w:tc>
          <w:tcPr>
            <w:tcW w:w="4786" w:type="dxa"/>
            <w:shd w:val="clear" w:color="auto" w:fill="auto"/>
            <w:vAlign w:val="center"/>
          </w:tcPr>
          <w:p w:rsidR="000C6B95" w:rsidRPr="000C6B95" w:rsidRDefault="000C6B95" w:rsidP="00A45600">
            <w:pPr>
              <w:pStyle w:val="afd"/>
              <w:jc w:val="center"/>
              <w:rPr>
                <w:color w:val="000000"/>
                <w:sz w:val="24"/>
                <w:szCs w:val="24"/>
              </w:rPr>
            </w:pPr>
            <w:r w:rsidRPr="000C6B95">
              <w:rPr>
                <w:color w:val="000000"/>
                <w:sz w:val="24"/>
                <w:szCs w:val="24"/>
                <w:lang w:eastAsia="ru-RU"/>
              </w:rPr>
              <w:t>Наименование объекта</w:t>
            </w:r>
          </w:p>
        </w:tc>
        <w:tc>
          <w:tcPr>
            <w:tcW w:w="2819" w:type="dxa"/>
            <w:shd w:val="clear" w:color="auto" w:fill="auto"/>
            <w:vAlign w:val="center"/>
          </w:tcPr>
          <w:p w:rsidR="000C6B95" w:rsidRPr="000C6B95" w:rsidRDefault="000C6B95" w:rsidP="00A45600">
            <w:pPr>
              <w:pStyle w:val="afd"/>
              <w:jc w:val="center"/>
              <w:rPr>
                <w:color w:val="000000"/>
                <w:sz w:val="24"/>
                <w:szCs w:val="24"/>
              </w:rPr>
            </w:pPr>
            <w:r w:rsidRPr="000C6B95">
              <w:rPr>
                <w:color w:val="000000"/>
                <w:sz w:val="24"/>
                <w:szCs w:val="24"/>
                <w:lang w:eastAsia="ru-RU"/>
              </w:rPr>
              <w:t>Заказчик оценки</w:t>
            </w:r>
          </w:p>
        </w:tc>
        <w:tc>
          <w:tcPr>
            <w:tcW w:w="2819" w:type="dxa"/>
            <w:shd w:val="clear" w:color="auto" w:fill="auto"/>
            <w:vAlign w:val="center"/>
          </w:tcPr>
          <w:p w:rsidR="000C6B95" w:rsidRPr="000C6B95" w:rsidRDefault="000C6B95" w:rsidP="00A45600">
            <w:pPr>
              <w:pStyle w:val="afd"/>
              <w:jc w:val="center"/>
              <w:rPr>
                <w:color w:val="000000"/>
                <w:sz w:val="24"/>
                <w:szCs w:val="24"/>
              </w:rPr>
            </w:pPr>
            <w:r w:rsidRPr="000C6B95">
              <w:rPr>
                <w:color w:val="000000"/>
                <w:sz w:val="24"/>
                <w:szCs w:val="24"/>
                <w:lang w:eastAsia="ru-RU"/>
              </w:rPr>
              <w:t>Рыночная стоимость оцениваемого имущества</w:t>
            </w:r>
          </w:p>
        </w:tc>
      </w:tr>
      <w:tr w:rsidR="000C6B95" w:rsidRPr="000C6B95" w:rsidTr="00A45600">
        <w:tc>
          <w:tcPr>
            <w:tcW w:w="4786" w:type="dxa"/>
            <w:shd w:val="clear" w:color="auto" w:fill="auto"/>
            <w:vAlign w:val="center"/>
          </w:tcPr>
          <w:p w:rsidR="000C6B95" w:rsidRPr="000C6B95" w:rsidRDefault="000C6B95" w:rsidP="00A45600">
            <w:pPr>
              <w:pStyle w:val="afd"/>
              <w:jc w:val="center"/>
              <w:rPr>
                <w:color w:val="000000"/>
                <w:sz w:val="24"/>
                <w:szCs w:val="24"/>
              </w:rPr>
            </w:pPr>
          </w:p>
        </w:tc>
        <w:tc>
          <w:tcPr>
            <w:tcW w:w="2819" w:type="dxa"/>
            <w:shd w:val="clear" w:color="auto" w:fill="auto"/>
            <w:vAlign w:val="center"/>
          </w:tcPr>
          <w:p w:rsidR="000C6B95" w:rsidRPr="000C6B95" w:rsidRDefault="000C6B95" w:rsidP="00A45600">
            <w:pPr>
              <w:pStyle w:val="afd"/>
              <w:jc w:val="center"/>
              <w:rPr>
                <w:color w:val="000000"/>
                <w:sz w:val="24"/>
                <w:szCs w:val="24"/>
              </w:rPr>
            </w:pPr>
          </w:p>
        </w:tc>
        <w:tc>
          <w:tcPr>
            <w:tcW w:w="2819" w:type="dxa"/>
            <w:shd w:val="clear" w:color="auto" w:fill="auto"/>
            <w:vAlign w:val="center"/>
          </w:tcPr>
          <w:p w:rsidR="000C6B95" w:rsidRPr="000C6B95" w:rsidRDefault="000C6B95" w:rsidP="00A45600">
            <w:pPr>
              <w:pStyle w:val="afd"/>
              <w:jc w:val="center"/>
              <w:rPr>
                <w:color w:val="000000"/>
                <w:sz w:val="24"/>
                <w:szCs w:val="24"/>
              </w:rPr>
            </w:pPr>
          </w:p>
        </w:tc>
      </w:tr>
      <w:tr w:rsidR="000C6B95" w:rsidRPr="000C6B95" w:rsidTr="00A45600">
        <w:tc>
          <w:tcPr>
            <w:tcW w:w="4786" w:type="dxa"/>
            <w:shd w:val="clear" w:color="auto" w:fill="auto"/>
            <w:vAlign w:val="center"/>
          </w:tcPr>
          <w:p w:rsidR="000C6B95" w:rsidRPr="000C6B95" w:rsidRDefault="000C6B95" w:rsidP="00A45600">
            <w:pPr>
              <w:pStyle w:val="afd"/>
              <w:jc w:val="center"/>
              <w:rPr>
                <w:color w:val="000000"/>
                <w:sz w:val="24"/>
                <w:szCs w:val="24"/>
              </w:rPr>
            </w:pPr>
          </w:p>
        </w:tc>
        <w:tc>
          <w:tcPr>
            <w:tcW w:w="2819" w:type="dxa"/>
            <w:shd w:val="clear" w:color="auto" w:fill="auto"/>
            <w:vAlign w:val="center"/>
          </w:tcPr>
          <w:p w:rsidR="000C6B95" w:rsidRPr="000C6B95" w:rsidRDefault="000C6B95" w:rsidP="00A45600">
            <w:pPr>
              <w:pStyle w:val="afd"/>
              <w:jc w:val="center"/>
              <w:rPr>
                <w:color w:val="000000"/>
                <w:sz w:val="24"/>
                <w:szCs w:val="24"/>
              </w:rPr>
            </w:pPr>
          </w:p>
        </w:tc>
        <w:tc>
          <w:tcPr>
            <w:tcW w:w="2819" w:type="dxa"/>
            <w:shd w:val="clear" w:color="auto" w:fill="auto"/>
            <w:vAlign w:val="center"/>
          </w:tcPr>
          <w:p w:rsidR="000C6B95" w:rsidRPr="000C6B95" w:rsidRDefault="000C6B95" w:rsidP="00A45600">
            <w:pPr>
              <w:pStyle w:val="afd"/>
              <w:jc w:val="center"/>
              <w:rPr>
                <w:color w:val="000000"/>
                <w:sz w:val="24"/>
                <w:szCs w:val="24"/>
              </w:rPr>
            </w:pPr>
          </w:p>
        </w:tc>
      </w:tr>
    </w:tbl>
    <w:p w:rsidR="000C6B95" w:rsidRPr="000C6B95" w:rsidRDefault="000C6B95" w:rsidP="000C6B95">
      <w:pPr>
        <w:pStyle w:val="afd"/>
        <w:spacing w:before="240"/>
        <w:ind w:firstLine="851"/>
        <w:jc w:val="both"/>
        <w:rPr>
          <w:sz w:val="24"/>
          <w:szCs w:val="24"/>
        </w:rPr>
      </w:pPr>
      <w:r w:rsidRPr="000C6B95">
        <w:rPr>
          <w:sz w:val="24"/>
          <w:szCs w:val="24"/>
        </w:rPr>
        <w:t>в) общее количество выполненных работ по оценке объектов, стоимостью свыше 1 млрд. руб. за последние три года, (указать общее количество, но перечислить не более 5), работ: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5"/>
        <w:gridCol w:w="2576"/>
        <w:gridCol w:w="2650"/>
      </w:tblGrid>
      <w:tr w:rsidR="000C6B95" w:rsidRPr="000C6B95" w:rsidTr="00A45600">
        <w:tc>
          <w:tcPr>
            <w:tcW w:w="4786" w:type="dxa"/>
            <w:shd w:val="clear" w:color="auto" w:fill="auto"/>
            <w:vAlign w:val="center"/>
          </w:tcPr>
          <w:p w:rsidR="000C6B95" w:rsidRPr="000C6B95" w:rsidRDefault="000C6B95" w:rsidP="00A45600">
            <w:pPr>
              <w:pStyle w:val="afd"/>
              <w:jc w:val="center"/>
              <w:rPr>
                <w:color w:val="000000"/>
                <w:sz w:val="24"/>
                <w:szCs w:val="24"/>
              </w:rPr>
            </w:pPr>
            <w:r w:rsidRPr="000C6B95">
              <w:rPr>
                <w:color w:val="000000"/>
                <w:sz w:val="24"/>
                <w:szCs w:val="24"/>
                <w:lang w:eastAsia="ru-RU"/>
              </w:rPr>
              <w:t>Наименование объекта</w:t>
            </w:r>
          </w:p>
        </w:tc>
        <w:tc>
          <w:tcPr>
            <w:tcW w:w="2819" w:type="dxa"/>
            <w:shd w:val="clear" w:color="auto" w:fill="auto"/>
            <w:vAlign w:val="center"/>
          </w:tcPr>
          <w:p w:rsidR="000C6B95" w:rsidRPr="000C6B95" w:rsidRDefault="000C6B95" w:rsidP="00A45600">
            <w:pPr>
              <w:pStyle w:val="afd"/>
              <w:jc w:val="center"/>
              <w:rPr>
                <w:color w:val="000000"/>
                <w:sz w:val="24"/>
                <w:szCs w:val="24"/>
              </w:rPr>
            </w:pPr>
            <w:r w:rsidRPr="000C6B95">
              <w:rPr>
                <w:color w:val="000000"/>
                <w:sz w:val="24"/>
                <w:szCs w:val="24"/>
                <w:lang w:eastAsia="ru-RU"/>
              </w:rPr>
              <w:t>Заказчик оценки</w:t>
            </w:r>
          </w:p>
        </w:tc>
        <w:tc>
          <w:tcPr>
            <w:tcW w:w="2819" w:type="dxa"/>
            <w:shd w:val="clear" w:color="auto" w:fill="auto"/>
            <w:vAlign w:val="center"/>
          </w:tcPr>
          <w:p w:rsidR="000C6B95" w:rsidRPr="000C6B95" w:rsidRDefault="000C6B95" w:rsidP="00A45600">
            <w:pPr>
              <w:pStyle w:val="afd"/>
              <w:jc w:val="center"/>
              <w:rPr>
                <w:color w:val="000000"/>
                <w:sz w:val="24"/>
                <w:szCs w:val="24"/>
              </w:rPr>
            </w:pPr>
            <w:r w:rsidRPr="000C6B95">
              <w:rPr>
                <w:color w:val="000000"/>
                <w:sz w:val="24"/>
                <w:szCs w:val="24"/>
                <w:lang w:eastAsia="ru-RU"/>
              </w:rPr>
              <w:t>Рыночная стоимость оцениваемого имущества</w:t>
            </w:r>
          </w:p>
        </w:tc>
      </w:tr>
      <w:tr w:rsidR="000C6B95" w:rsidRPr="000C6B95" w:rsidTr="00A45600">
        <w:tc>
          <w:tcPr>
            <w:tcW w:w="4786" w:type="dxa"/>
            <w:shd w:val="clear" w:color="auto" w:fill="auto"/>
            <w:vAlign w:val="center"/>
          </w:tcPr>
          <w:p w:rsidR="000C6B95" w:rsidRPr="000C6B95" w:rsidRDefault="000C6B95" w:rsidP="00A45600">
            <w:pPr>
              <w:pStyle w:val="afd"/>
              <w:jc w:val="center"/>
              <w:rPr>
                <w:color w:val="000000"/>
                <w:sz w:val="24"/>
                <w:szCs w:val="24"/>
              </w:rPr>
            </w:pPr>
          </w:p>
        </w:tc>
        <w:tc>
          <w:tcPr>
            <w:tcW w:w="2819" w:type="dxa"/>
            <w:shd w:val="clear" w:color="auto" w:fill="auto"/>
            <w:vAlign w:val="center"/>
          </w:tcPr>
          <w:p w:rsidR="000C6B95" w:rsidRPr="000C6B95" w:rsidRDefault="000C6B95" w:rsidP="00A45600">
            <w:pPr>
              <w:pStyle w:val="afd"/>
              <w:jc w:val="center"/>
              <w:rPr>
                <w:color w:val="000000"/>
                <w:sz w:val="24"/>
                <w:szCs w:val="24"/>
              </w:rPr>
            </w:pPr>
          </w:p>
        </w:tc>
        <w:tc>
          <w:tcPr>
            <w:tcW w:w="2819" w:type="dxa"/>
            <w:shd w:val="clear" w:color="auto" w:fill="auto"/>
            <w:vAlign w:val="center"/>
          </w:tcPr>
          <w:p w:rsidR="000C6B95" w:rsidRPr="000C6B95" w:rsidRDefault="000C6B95" w:rsidP="00A45600">
            <w:pPr>
              <w:pStyle w:val="afd"/>
              <w:jc w:val="center"/>
              <w:rPr>
                <w:color w:val="000000"/>
                <w:sz w:val="24"/>
                <w:szCs w:val="24"/>
              </w:rPr>
            </w:pPr>
          </w:p>
        </w:tc>
      </w:tr>
      <w:tr w:rsidR="000C6B95" w:rsidRPr="000C6B95" w:rsidTr="00A45600">
        <w:tc>
          <w:tcPr>
            <w:tcW w:w="4786" w:type="dxa"/>
            <w:shd w:val="clear" w:color="auto" w:fill="auto"/>
            <w:vAlign w:val="center"/>
          </w:tcPr>
          <w:p w:rsidR="000C6B95" w:rsidRPr="000C6B95" w:rsidRDefault="000C6B95" w:rsidP="00A45600">
            <w:pPr>
              <w:pStyle w:val="afd"/>
              <w:jc w:val="center"/>
              <w:rPr>
                <w:color w:val="000000"/>
                <w:sz w:val="24"/>
                <w:szCs w:val="24"/>
              </w:rPr>
            </w:pPr>
          </w:p>
        </w:tc>
        <w:tc>
          <w:tcPr>
            <w:tcW w:w="2819" w:type="dxa"/>
            <w:shd w:val="clear" w:color="auto" w:fill="auto"/>
            <w:vAlign w:val="center"/>
          </w:tcPr>
          <w:p w:rsidR="000C6B95" w:rsidRPr="000C6B95" w:rsidRDefault="000C6B95" w:rsidP="00A45600">
            <w:pPr>
              <w:pStyle w:val="afd"/>
              <w:jc w:val="center"/>
              <w:rPr>
                <w:color w:val="000000"/>
                <w:sz w:val="24"/>
                <w:szCs w:val="24"/>
              </w:rPr>
            </w:pPr>
          </w:p>
        </w:tc>
        <w:tc>
          <w:tcPr>
            <w:tcW w:w="2819" w:type="dxa"/>
            <w:shd w:val="clear" w:color="auto" w:fill="auto"/>
            <w:vAlign w:val="center"/>
          </w:tcPr>
          <w:p w:rsidR="000C6B95" w:rsidRPr="000C6B95" w:rsidRDefault="000C6B95" w:rsidP="00A45600">
            <w:pPr>
              <w:pStyle w:val="afd"/>
              <w:jc w:val="center"/>
              <w:rPr>
                <w:color w:val="000000"/>
                <w:sz w:val="24"/>
                <w:szCs w:val="24"/>
              </w:rPr>
            </w:pPr>
          </w:p>
        </w:tc>
      </w:tr>
    </w:tbl>
    <w:p w:rsidR="000C6B95" w:rsidRPr="000C6B95" w:rsidRDefault="000C6B95" w:rsidP="000C6B95">
      <w:pPr>
        <w:pStyle w:val="afd"/>
        <w:spacing w:before="240"/>
        <w:ind w:firstLine="851"/>
        <w:jc w:val="both"/>
        <w:rPr>
          <w:sz w:val="24"/>
          <w:szCs w:val="24"/>
        </w:rPr>
      </w:pPr>
      <w:r w:rsidRPr="000C6B95">
        <w:rPr>
          <w:sz w:val="24"/>
          <w:szCs w:val="24"/>
        </w:rPr>
        <w:t xml:space="preserve">г) общее количество </w:t>
      </w:r>
      <w:r w:rsidRPr="000C6B95">
        <w:rPr>
          <w:color w:val="000000"/>
          <w:sz w:val="24"/>
          <w:szCs w:val="24"/>
        </w:rPr>
        <w:t xml:space="preserve">отчётов об оценке электросетевого комплекса, состоящего не менее чем из 5 000 электросетевых объектов </w:t>
      </w:r>
      <w:r w:rsidRPr="000C6B95">
        <w:rPr>
          <w:sz w:val="24"/>
          <w:szCs w:val="24"/>
        </w:rPr>
        <w:t>(указать общее количество, но перечислить не более 5)</w:t>
      </w:r>
      <w:r w:rsidRPr="000C6B95">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67"/>
        <w:gridCol w:w="1961"/>
        <w:gridCol w:w="2468"/>
        <w:gridCol w:w="2575"/>
      </w:tblGrid>
      <w:tr w:rsidR="000C6B95" w:rsidRPr="000C6B95" w:rsidTr="00A45600">
        <w:tc>
          <w:tcPr>
            <w:tcW w:w="2790" w:type="dxa"/>
            <w:tcBorders>
              <w:right w:val="single" w:sz="4" w:space="0" w:color="auto"/>
            </w:tcBorders>
            <w:shd w:val="clear" w:color="auto" w:fill="auto"/>
            <w:vAlign w:val="center"/>
          </w:tcPr>
          <w:p w:rsidR="000C6B95" w:rsidRPr="000C6B95" w:rsidRDefault="000C6B95" w:rsidP="00A45600">
            <w:pPr>
              <w:pStyle w:val="afd"/>
              <w:jc w:val="center"/>
              <w:rPr>
                <w:color w:val="000000"/>
                <w:sz w:val="24"/>
                <w:szCs w:val="24"/>
              </w:rPr>
            </w:pPr>
            <w:r w:rsidRPr="000C6B95">
              <w:rPr>
                <w:color w:val="000000"/>
                <w:sz w:val="24"/>
                <w:szCs w:val="24"/>
                <w:lang w:eastAsia="ru-RU"/>
              </w:rPr>
              <w:t>Наименование объекта</w:t>
            </w:r>
          </w:p>
        </w:tc>
        <w:tc>
          <w:tcPr>
            <w:tcW w:w="1996" w:type="dxa"/>
            <w:tcBorders>
              <w:left w:val="single" w:sz="4" w:space="0" w:color="auto"/>
            </w:tcBorders>
            <w:shd w:val="clear" w:color="auto" w:fill="auto"/>
            <w:vAlign w:val="center"/>
          </w:tcPr>
          <w:p w:rsidR="000C6B95" w:rsidRPr="000C6B95" w:rsidRDefault="000C6B95" w:rsidP="00A45600">
            <w:pPr>
              <w:pStyle w:val="afd"/>
              <w:jc w:val="center"/>
              <w:rPr>
                <w:color w:val="000000"/>
                <w:sz w:val="24"/>
                <w:szCs w:val="24"/>
              </w:rPr>
            </w:pPr>
            <w:r w:rsidRPr="000C6B95">
              <w:rPr>
                <w:color w:val="000000"/>
                <w:sz w:val="24"/>
                <w:szCs w:val="24"/>
                <w:lang w:eastAsia="ru-RU"/>
              </w:rPr>
              <w:t>Количество электросетевых объектов</w:t>
            </w:r>
          </w:p>
        </w:tc>
        <w:tc>
          <w:tcPr>
            <w:tcW w:w="2819" w:type="dxa"/>
            <w:shd w:val="clear" w:color="auto" w:fill="auto"/>
            <w:vAlign w:val="center"/>
          </w:tcPr>
          <w:p w:rsidR="000C6B95" w:rsidRPr="000C6B95" w:rsidRDefault="000C6B95" w:rsidP="00A45600">
            <w:pPr>
              <w:pStyle w:val="afd"/>
              <w:jc w:val="center"/>
              <w:rPr>
                <w:color w:val="000000"/>
                <w:sz w:val="24"/>
                <w:szCs w:val="24"/>
              </w:rPr>
            </w:pPr>
            <w:r w:rsidRPr="000C6B95">
              <w:rPr>
                <w:color w:val="000000"/>
                <w:sz w:val="24"/>
                <w:szCs w:val="24"/>
                <w:lang w:eastAsia="ru-RU"/>
              </w:rPr>
              <w:t>Заказчик оценки</w:t>
            </w:r>
          </w:p>
        </w:tc>
        <w:tc>
          <w:tcPr>
            <w:tcW w:w="2819" w:type="dxa"/>
            <w:shd w:val="clear" w:color="auto" w:fill="auto"/>
            <w:vAlign w:val="center"/>
          </w:tcPr>
          <w:p w:rsidR="000C6B95" w:rsidRPr="000C6B95" w:rsidRDefault="000C6B95" w:rsidP="00A45600">
            <w:pPr>
              <w:pStyle w:val="afd"/>
              <w:jc w:val="center"/>
              <w:rPr>
                <w:color w:val="000000"/>
                <w:sz w:val="24"/>
                <w:szCs w:val="24"/>
              </w:rPr>
            </w:pPr>
            <w:r w:rsidRPr="000C6B95">
              <w:rPr>
                <w:color w:val="000000"/>
                <w:sz w:val="24"/>
                <w:szCs w:val="24"/>
                <w:lang w:eastAsia="ru-RU"/>
              </w:rPr>
              <w:t>Рыночная стоимость оцениваемого имущества</w:t>
            </w:r>
          </w:p>
        </w:tc>
      </w:tr>
      <w:tr w:rsidR="000C6B95" w:rsidRPr="000C6B95" w:rsidTr="00A45600">
        <w:tc>
          <w:tcPr>
            <w:tcW w:w="2790" w:type="dxa"/>
            <w:tcBorders>
              <w:right w:val="single" w:sz="4" w:space="0" w:color="auto"/>
            </w:tcBorders>
            <w:shd w:val="clear" w:color="auto" w:fill="auto"/>
            <w:vAlign w:val="center"/>
          </w:tcPr>
          <w:p w:rsidR="000C6B95" w:rsidRPr="000C6B95" w:rsidRDefault="000C6B95" w:rsidP="00A45600">
            <w:pPr>
              <w:pStyle w:val="afd"/>
              <w:jc w:val="center"/>
              <w:rPr>
                <w:color w:val="000000"/>
                <w:sz w:val="24"/>
                <w:szCs w:val="24"/>
              </w:rPr>
            </w:pPr>
          </w:p>
        </w:tc>
        <w:tc>
          <w:tcPr>
            <w:tcW w:w="1996" w:type="dxa"/>
            <w:tcBorders>
              <w:left w:val="single" w:sz="4" w:space="0" w:color="auto"/>
            </w:tcBorders>
            <w:shd w:val="clear" w:color="auto" w:fill="auto"/>
            <w:vAlign w:val="center"/>
          </w:tcPr>
          <w:p w:rsidR="000C6B95" w:rsidRPr="000C6B95" w:rsidRDefault="000C6B95" w:rsidP="00A45600">
            <w:pPr>
              <w:pStyle w:val="afd"/>
              <w:jc w:val="center"/>
              <w:rPr>
                <w:color w:val="000000"/>
                <w:sz w:val="24"/>
                <w:szCs w:val="24"/>
              </w:rPr>
            </w:pPr>
          </w:p>
        </w:tc>
        <w:tc>
          <w:tcPr>
            <w:tcW w:w="2819" w:type="dxa"/>
            <w:shd w:val="clear" w:color="auto" w:fill="auto"/>
            <w:vAlign w:val="center"/>
          </w:tcPr>
          <w:p w:rsidR="000C6B95" w:rsidRPr="000C6B95" w:rsidRDefault="000C6B95" w:rsidP="00A45600">
            <w:pPr>
              <w:pStyle w:val="afd"/>
              <w:jc w:val="center"/>
              <w:rPr>
                <w:color w:val="000000"/>
                <w:sz w:val="24"/>
                <w:szCs w:val="24"/>
              </w:rPr>
            </w:pPr>
          </w:p>
        </w:tc>
        <w:tc>
          <w:tcPr>
            <w:tcW w:w="2819" w:type="dxa"/>
            <w:shd w:val="clear" w:color="auto" w:fill="auto"/>
            <w:vAlign w:val="center"/>
          </w:tcPr>
          <w:p w:rsidR="000C6B95" w:rsidRPr="000C6B95" w:rsidRDefault="000C6B95" w:rsidP="00A45600">
            <w:pPr>
              <w:pStyle w:val="afd"/>
              <w:jc w:val="center"/>
              <w:rPr>
                <w:color w:val="000000"/>
                <w:sz w:val="24"/>
                <w:szCs w:val="24"/>
              </w:rPr>
            </w:pPr>
          </w:p>
        </w:tc>
      </w:tr>
      <w:tr w:rsidR="000C6B95" w:rsidRPr="000C6B95" w:rsidTr="00A45600">
        <w:tc>
          <w:tcPr>
            <w:tcW w:w="2790" w:type="dxa"/>
            <w:tcBorders>
              <w:right w:val="single" w:sz="4" w:space="0" w:color="auto"/>
            </w:tcBorders>
            <w:shd w:val="clear" w:color="auto" w:fill="auto"/>
            <w:vAlign w:val="center"/>
          </w:tcPr>
          <w:p w:rsidR="000C6B95" w:rsidRPr="000C6B95" w:rsidRDefault="000C6B95" w:rsidP="00A45600">
            <w:pPr>
              <w:pStyle w:val="afd"/>
              <w:jc w:val="center"/>
              <w:rPr>
                <w:color w:val="000000"/>
                <w:sz w:val="24"/>
                <w:szCs w:val="24"/>
              </w:rPr>
            </w:pPr>
          </w:p>
        </w:tc>
        <w:tc>
          <w:tcPr>
            <w:tcW w:w="1996" w:type="dxa"/>
            <w:tcBorders>
              <w:left w:val="single" w:sz="4" w:space="0" w:color="auto"/>
            </w:tcBorders>
            <w:shd w:val="clear" w:color="auto" w:fill="auto"/>
            <w:vAlign w:val="center"/>
          </w:tcPr>
          <w:p w:rsidR="000C6B95" w:rsidRPr="000C6B95" w:rsidRDefault="000C6B95" w:rsidP="00A45600">
            <w:pPr>
              <w:pStyle w:val="afd"/>
              <w:jc w:val="center"/>
              <w:rPr>
                <w:color w:val="000000"/>
                <w:sz w:val="24"/>
                <w:szCs w:val="24"/>
              </w:rPr>
            </w:pPr>
          </w:p>
        </w:tc>
        <w:tc>
          <w:tcPr>
            <w:tcW w:w="2819" w:type="dxa"/>
            <w:shd w:val="clear" w:color="auto" w:fill="auto"/>
            <w:vAlign w:val="center"/>
          </w:tcPr>
          <w:p w:rsidR="000C6B95" w:rsidRPr="000C6B95" w:rsidRDefault="000C6B95" w:rsidP="00A45600">
            <w:pPr>
              <w:pStyle w:val="afd"/>
              <w:jc w:val="center"/>
              <w:rPr>
                <w:color w:val="000000"/>
                <w:sz w:val="24"/>
                <w:szCs w:val="24"/>
              </w:rPr>
            </w:pPr>
          </w:p>
        </w:tc>
        <w:tc>
          <w:tcPr>
            <w:tcW w:w="2819" w:type="dxa"/>
            <w:shd w:val="clear" w:color="auto" w:fill="auto"/>
            <w:vAlign w:val="center"/>
          </w:tcPr>
          <w:p w:rsidR="000C6B95" w:rsidRPr="000C6B95" w:rsidRDefault="000C6B95" w:rsidP="00A45600">
            <w:pPr>
              <w:pStyle w:val="afd"/>
              <w:jc w:val="center"/>
              <w:rPr>
                <w:color w:val="000000"/>
                <w:sz w:val="24"/>
                <w:szCs w:val="24"/>
              </w:rPr>
            </w:pPr>
          </w:p>
        </w:tc>
      </w:tr>
    </w:tbl>
    <w:p w:rsidR="000C6B95" w:rsidRPr="000C6B95" w:rsidRDefault="000C6B95" w:rsidP="000C6B95">
      <w:pPr>
        <w:pStyle w:val="afd"/>
        <w:spacing w:before="240"/>
        <w:ind w:firstLine="851"/>
        <w:jc w:val="both"/>
        <w:rPr>
          <w:sz w:val="24"/>
          <w:szCs w:val="24"/>
        </w:rPr>
      </w:pPr>
      <w:r w:rsidRPr="000C6B95">
        <w:rPr>
          <w:sz w:val="24"/>
          <w:szCs w:val="24"/>
        </w:rPr>
        <w:t>д) 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p w:rsidR="000C6B95" w:rsidRPr="000C6B95" w:rsidRDefault="000C6B95" w:rsidP="000C6B95">
      <w:pPr>
        <w:pStyle w:val="afd"/>
        <w:spacing w:before="240"/>
        <w:ind w:firstLine="851"/>
        <w:jc w:val="both"/>
        <w:rPr>
          <w:sz w:val="24"/>
          <w:szCs w:val="24"/>
        </w:rPr>
      </w:pPr>
      <w:r w:rsidRPr="000C6B95">
        <w:rPr>
          <w:sz w:val="24"/>
          <w:szCs w:val="24"/>
        </w:rPr>
        <w:t xml:space="preserve">е) наличие документа о прохождении сертификации менеджмента качества оказываемых услуг в соответствии с ГОСТ </w:t>
      </w:r>
      <w:proofErr w:type="gramStart"/>
      <w:r w:rsidRPr="000C6B95">
        <w:rPr>
          <w:sz w:val="24"/>
          <w:szCs w:val="24"/>
        </w:rPr>
        <w:t>Р</w:t>
      </w:r>
      <w:proofErr w:type="gramEnd"/>
      <w:r w:rsidRPr="000C6B95">
        <w:rPr>
          <w:sz w:val="24"/>
          <w:szCs w:val="24"/>
        </w:rPr>
        <w:t xml:space="preserve"> ИСО 9001-2008/ ИСО 9001:2008 (с приложением подтверждающего документа в случае наличия):</w:t>
      </w:r>
    </w:p>
    <w:p w:rsidR="000C6B95" w:rsidRPr="000C6B95" w:rsidRDefault="000C6B95" w:rsidP="000C6B95">
      <w:pPr>
        <w:pStyle w:val="afd"/>
        <w:spacing w:before="240"/>
        <w:ind w:firstLine="851"/>
        <w:jc w:val="both"/>
        <w:rPr>
          <w:sz w:val="24"/>
          <w:szCs w:val="24"/>
        </w:rPr>
      </w:pPr>
      <w:r w:rsidRPr="000C6B95">
        <w:rPr>
          <w:sz w:val="24"/>
          <w:szCs w:val="24"/>
        </w:rPr>
        <w:t>есть (указать номер соответствия)/нет.</w:t>
      </w:r>
    </w:p>
    <w:p w:rsidR="000C6B95" w:rsidRPr="000C6B95" w:rsidRDefault="000C6B95" w:rsidP="000C6B95">
      <w:pPr>
        <w:pStyle w:val="afd"/>
        <w:spacing w:before="240"/>
        <w:ind w:firstLine="851"/>
        <w:jc w:val="both"/>
        <w:rPr>
          <w:sz w:val="24"/>
          <w:szCs w:val="24"/>
        </w:rPr>
      </w:pPr>
      <w:r w:rsidRPr="000C6B95">
        <w:rPr>
          <w:sz w:val="24"/>
          <w:szCs w:val="24"/>
        </w:rPr>
        <w:t>ж) размер выручки от оценочной деятельности за последний финансовый год, млн. руб. с учетом НДС (с приложением подтверждающего документа):</w:t>
      </w:r>
    </w:p>
    <w:p w:rsidR="000C6B95" w:rsidRPr="000C6B95" w:rsidRDefault="000C6B95" w:rsidP="000C6B95">
      <w:pPr>
        <w:pStyle w:val="afd"/>
        <w:spacing w:before="240"/>
        <w:ind w:firstLine="851"/>
        <w:rPr>
          <w:sz w:val="24"/>
          <w:szCs w:val="24"/>
        </w:rPr>
      </w:pPr>
      <w:r w:rsidRPr="000C6B95">
        <w:rPr>
          <w:sz w:val="24"/>
          <w:szCs w:val="24"/>
        </w:rPr>
        <w:t>з) Сведения о судебных разбирательствах, связанных с оценочной деятельностью участника:____________________________________________________________________</w:t>
      </w:r>
    </w:p>
    <w:p w:rsidR="000C6B95" w:rsidRPr="000C6B95" w:rsidRDefault="000C6B95" w:rsidP="000C6B95">
      <w:pPr>
        <w:pStyle w:val="afd"/>
        <w:spacing w:before="240"/>
        <w:ind w:firstLine="851"/>
        <w:jc w:val="both"/>
        <w:rPr>
          <w:sz w:val="24"/>
          <w:szCs w:val="24"/>
        </w:rPr>
      </w:pPr>
    </w:p>
    <w:p w:rsidR="000C6B95" w:rsidRPr="000C6B95" w:rsidRDefault="000C6B95" w:rsidP="004F1C5B">
      <w:pPr>
        <w:numPr>
          <w:ilvl w:val="0"/>
          <w:numId w:val="85"/>
        </w:numPr>
        <w:suppressAutoHyphens w:val="0"/>
        <w:spacing w:after="200" w:line="240" w:lineRule="auto"/>
        <w:ind w:left="0" w:firstLine="851"/>
        <w:jc w:val="center"/>
        <w:rPr>
          <w:b/>
          <w:sz w:val="24"/>
          <w:szCs w:val="24"/>
        </w:rPr>
      </w:pPr>
      <w:r w:rsidRPr="000C6B95">
        <w:rPr>
          <w:b/>
          <w:sz w:val="24"/>
          <w:szCs w:val="24"/>
        </w:rPr>
        <w:t>Сведения об оценщиках участника</w:t>
      </w:r>
    </w:p>
    <w:p w:rsidR="000C6B95" w:rsidRPr="000C6B95" w:rsidRDefault="000C6B95" w:rsidP="000C6B95">
      <w:pPr>
        <w:pStyle w:val="afd"/>
        <w:widowControl w:val="0"/>
        <w:tabs>
          <w:tab w:val="left" w:pos="1418"/>
        </w:tabs>
        <w:autoSpaceDE w:val="0"/>
        <w:autoSpaceDN w:val="0"/>
        <w:adjustRightInd w:val="0"/>
        <w:ind w:left="851"/>
        <w:rPr>
          <w:sz w:val="24"/>
          <w:szCs w:val="24"/>
        </w:rPr>
      </w:pPr>
      <w:r w:rsidRPr="000C6B95">
        <w:rPr>
          <w:sz w:val="24"/>
          <w:szCs w:val="24"/>
        </w:rPr>
        <w:t>а) На каждого оценщика, который будет участвовать в оценке (команда Проекта):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2588"/>
        <w:gridCol w:w="2588"/>
      </w:tblGrid>
      <w:tr w:rsidR="000C6B95" w:rsidRPr="000C6B95" w:rsidTr="000C6B95">
        <w:tc>
          <w:tcPr>
            <w:tcW w:w="2296" w:type="pct"/>
            <w:shd w:val="clear" w:color="auto" w:fill="auto"/>
          </w:tcPr>
          <w:p w:rsidR="000C6B95" w:rsidRPr="000C6B95" w:rsidRDefault="000C6B95" w:rsidP="00A45600">
            <w:pPr>
              <w:pStyle w:val="afd"/>
              <w:rPr>
                <w:color w:val="000000"/>
                <w:sz w:val="24"/>
                <w:szCs w:val="24"/>
              </w:rPr>
            </w:pPr>
            <w:r w:rsidRPr="000C6B95">
              <w:rPr>
                <w:color w:val="000000"/>
                <w:sz w:val="24"/>
                <w:szCs w:val="24"/>
                <w:lang w:eastAsia="ru-RU"/>
              </w:rPr>
              <w:lastRenderedPageBreak/>
              <w:t>ФИО специалиста</w:t>
            </w:r>
          </w:p>
        </w:tc>
        <w:tc>
          <w:tcPr>
            <w:tcW w:w="2704" w:type="pct"/>
            <w:gridSpan w:val="2"/>
            <w:shd w:val="clear" w:color="auto" w:fill="auto"/>
          </w:tcPr>
          <w:p w:rsidR="000C6B95" w:rsidRPr="000C6B95" w:rsidRDefault="000C6B95" w:rsidP="00A45600">
            <w:pPr>
              <w:pStyle w:val="afd"/>
              <w:rPr>
                <w:color w:val="000000"/>
                <w:sz w:val="24"/>
                <w:szCs w:val="24"/>
              </w:rPr>
            </w:pPr>
          </w:p>
        </w:tc>
      </w:tr>
      <w:tr w:rsidR="000C6B95" w:rsidRPr="000C6B95" w:rsidTr="000C6B95">
        <w:tc>
          <w:tcPr>
            <w:tcW w:w="2296" w:type="pct"/>
            <w:shd w:val="clear" w:color="auto" w:fill="auto"/>
            <w:vAlign w:val="center"/>
          </w:tcPr>
          <w:p w:rsidR="000C6B95" w:rsidRPr="000C6B95" w:rsidRDefault="000C6B95" w:rsidP="00A45600">
            <w:pPr>
              <w:pStyle w:val="afd"/>
              <w:rPr>
                <w:color w:val="000000"/>
                <w:sz w:val="24"/>
                <w:szCs w:val="24"/>
              </w:rPr>
            </w:pPr>
            <w:r w:rsidRPr="000C6B95">
              <w:rPr>
                <w:color w:val="000000"/>
                <w:sz w:val="24"/>
                <w:szCs w:val="24"/>
                <w:lang w:eastAsia="ru-RU"/>
              </w:rPr>
              <w:t xml:space="preserve">СРО, в </w:t>
            </w:r>
            <w:proofErr w:type="gramStart"/>
            <w:r w:rsidRPr="000C6B95">
              <w:rPr>
                <w:color w:val="000000"/>
                <w:sz w:val="24"/>
                <w:szCs w:val="24"/>
                <w:lang w:eastAsia="ru-RU"/>
              </w:rPr>
              <w:t>которой</w:t>
            </w:r>
            <w:proofErr w:type="gramEnd"/>
            <w:r w:rsidRPr="000C6B95">
              <w:rPr>
                <w:color w:val="000000"/>
                <w:sz w:val="24"/>
                <w:szCs w:val="24"/>
                <w:lang w:eastAsia="ru-RU"/>
              </w:rPr>
              <w:t xml:space="preserve"> он состоит</w:t>
            </w:r>
          </w:p>
        </w:tc>
        <w:tc>
          <w:tcPr>
            <w:tcW w:w="2704" w:type="pct"/>
            <w:gridSpan w:val="2"/>
            <w:shd w:val="clear" w:color="auto" w:fill="auto"/>
          </w:tcPr>
          <w:p w:rsidR="000C6B95" w:rsidRPr="000C6B95" w:rsidRDefault="000C6B95" w:rsidP="00A45600">
            <w:pPr>
              <w:pStyle w:val="afd"/>
              <w:rPr>
                <w:color w:val="000000"/>
                <w:sz w:val="24"/>
                <w:szCs w:val="24"/>
              </w:rPr>
            </w:pPr>
          </w:p>
        </w:tc>
      </w:tr>
      <w:tr w:rsidR="000C6B95" w:rsidRPr="000C6B95" w:rsidTr="000C6B95">
        <w:tc>
          <w:tcPr>
            <w:tcW w:w="2296" w:type="pct"/>
            <w:shd w:val="clear" w:color="auto" w:fill="auto"/>
            <w:vAlign w:val="center"/>
          </w:tcPr>
          <w:p w:rsidR="000C6B95" w:rsidRPr="000C6B95" w:rsidRDefault="000C6B95" w:rsidP="00A45600">
            <w:pPr>
              <w:pStyle w:val="afd"/>
              <w:rPr>
                <w:color w:val="000000"/>
                <w:sz w:val="24"/>
                <w:szCs w:val="24"/>
              </w:rPr>
            </w:pPr>
            <w:r w:rsidRPr="000C6B95">
              <w:rPr>
                <w:color w:val="000000"/>
                <w:sz w:val="24"/>
                <w:szCs w:val="24"/>
                <w:lang w:eastAsia="ru-RU"/>
              </w:rPr>
              <w:t>Наименование высшего учебного заведения и дата его окончания</w:t>
            </w:r>
          </w:p>
        </w:tc>
        <w:tc>
          <w:tcPr>
            <w:tcW w:w="2704" w:type="pct"/>
            <w:gridSpan w:val="2"/>
            <w:shd w:val="clear" w:color="auto" w:fill="auto"/>
          </w:tcPr>
          <w:p w:rsidR="000C6B95" w:rsidRPr="000C6B95" w:rsidRDefault="000C6B95" w:rsidP="00A45600">
            <w:pPr>
              <w:pStyle w:val="afd"/>
              <w:rPr>
                <w:color w:val="000000"/>
                <w:sz w:val="24"/>
                <w:szCs w:val="24"/>
              </w:rPr>
            </w:pPr>
          </w:p>
        </w:tc>
      </w:tr>
      <w:tr w:rsidR="000C6B95" w:rsidRPr="000C6B95" w:rsidTr="000C6B95">
        <w:tc>
          <w:tcPr>
            <w:tcW w:w="2296" w:type="pct"/>
            <w:shd w:val="clear" w:color="auto" w:fill="auto"/>
            <w:vAlign w:val="center"/>
          </w:tcPr>
          <w:p w:rsidR="000C6B95" w:rsidRPr="000C6B95" w:rsidRDefault="000C6B95" w:rsidP="00A45600">
            <w:pPr>
              <w:pStyle w:val="afd"/>
              <w:rPr>
                <w:color w:val="000000"/>
                <w:sz w:val="24"/>
                <w:szCs w:val="24"/>
              </w:rPr>
            </w:pPr>
            <w:r w:rsidRPr="000C6B95">
              <w:rPr>
                <w:color w:val="000000"/>
                <w:sz w:val="24"/>
                <w:szCs w:val="24"/>
                <w:lang w:eastAsia="ru-RU"/>
              </w:rPr>
              <w:t>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tc>
        <w:tc>
          <w:tcPr>
            <w:tcW w:w="2704" w:type="pct"/>
            <w:gridSpan w:val="2"/>
            <w:shd w:val="clear" w:color="auto" w:fill="auto"/>
          </w:tcPr>
          <w:p w:rsidR="000C6B95" w:rsidRPr="000C6B95" w:rsidRDefault="000C6B95" w:rsidP="00A45600">
            <w:pPr>
              <w:pStyle w:val="afd"/>
              <w:rPr>
                <w:color w:val="000000"/>
                <w:sz w:val="24"/>
                <w:szCs w:val="24"/>
              </w:rPr>
            </w:pPr>
          </w:p>
        </w:tc>
      </w:tr>
      <w:tr w:rsidR="000C6B95" w:rsidRPr="000C6B95" w:rsidTr="000C6B95">
        <w:tc>
          <w:tcPr>
            <w:tcW w:w="2296" w:type="pct"/>
            <w:shd w:val="clear" w:color="auto" w:fill="auto"/>
            <w:vAlign w:val="center"/>
          </w:tcPr>
          <w:p w:rsidR="000C6B95" w:rsidRPr="000C6B95" w:rsidRDefault="000C6B95" w:rsidP="00A45600">
            <w:pPr>
              <w:pStyle w:val="afd"/>
              <w:rPr>
                <w:color w:val="000000"/>
                <w:sz w:val="24"/>
                <w:szCs w:val="24"/>
              </w:rPr>
            </w:pPr>
            <w:r w:rsidRPr="000C6B95">
              <w:rPr>
                <w:color w:val="000000"/>
                <w:sz w:val="24"/>
                <w:szCs w:val="24"/>
                <w:lang w:eastAsia="ru-RU"/>
              </w:rPr>
              <w:t>Полученная специальность по диплому</w:t>
            </w:r>
          </w:p>
        </w:tc>
        <w:tc>
          <w:tcPr>
            <w:tcW w:w="2704" w:type="pct"/>
            <w:gridSpan w:val="2"/>
            <w:shd w:val="clear" w:color="auto" w:fill="auto"/>
          </w:tcPr>
          <w:p w:rsidR="000C6B95" w:rsidRPr="000C6B95" w:rsidRDefault="000C6B95" w:rsidP="00A45600">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A45600">
            <w:pPr>
              <w:pStyle w:val="afd"/>
              <w:rPr>
                <w:color w:val="000000"/>
                <w:sz w:val="24"/>
                <w:szCs w:val="24"/>
              </w:rPr>
            </w:pPr>
            <w:r w:rsidRPr="000C6B95">
              <w:rPr>
                <w:color w:val="000000"/>
                <w:sz w:val="24"/>
                <w:szCs w:val="24"/>
                <w:lang w:eastAsia="ru-RU"/>
              </w:rPr>
              <w:t>Специальное образование в области оценки</w:t>
            </w:r>
          </w:p>
        </w:tc>
        <w:tc>
          <w:tcPr>
            <w:tcW w:w="2704" w:type="pct"/>
            <w:gridSpan w:val="2"/>
            <w:shd w:val="clear" w:color="auto" w:fill="auto"/>
          </w:tcPr>
          <w:p w:rsidR="000C6B95" w:rsidRPr="000C6B95" w:rsidRDefault="000C6B95" w:rsidP="00A45600">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A45600">
            <w:pPr>
              <w:pStyle w:val="afd"/>
              <w:rPr>
                <w:color w:val="000000"/>
                <w:sz w:val="24"/>
                <w:szCs w:val="24"/>
              </w:rPr>
            </w:pPr>
            <w:r w:rsidRPr="000C6B95">
              <w:rPr>
                <w:color w:val="000000"/>
                <w:sz w:val="24"/>
                <w:szCs w:val="24"/>
                <w:lang w:eastAsia="ru-RU"/>
              </w:rPr>
              <w:t>Наименование образовательного учреждения</w:t>
            </w:r>
          </w:p>
        </w:tc>
        <w:tc>
          <w:tcPr>
            <w:tcW w:w="2704" w:type="pct"/>
            <w:gridSpan w:val="2"/>
            <w:shd w:val="clear" w:color="auto" w:fill="auto"/>
          </w:tcPr>
          <w:p w:rsidR="000C6B95" w:rsidRPr="000C6B95" w:rsidRDefault="000C6B95" w:rsidP="00A45600">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A45600">
            <w:pPr>
              <w:pStyle w:val="afd"/>
              <w:rPr>
                <w:color w:val="000000"/>
                <w:sz w:val="24"/>
                <w:szCs w:val="24"/>
              </w:rPr>
            </w:pPr>
            <w:r w:rsidRPr="000C6B95">
              <w:rPr>
                <w:color w:val="000000"/>
                <w:sz w:val="24"/>
                <w:szCs w:val="24"/>
                <w:lang w:eastAsia="ru-RU"/>
              </w:rPr>
              <w:t>№ диплома и дата</w:t>
            </w:r>
          </w:p>
        </w:tc>
        <w:tc>
          <w:tcPr>
            <w:tcW w:w="2704" w:type="pct"/>
            <w:gridSpan w:val="2"/>
            <w:shd w:val="clear" w:color="auto" w:fill="auto"/>
          </w:tcPr>
          <w:p w:rsidR="000C6B95" w:rsidRPr="000C6B95" w:rsidRDefault="000C6B95" w:rsidP="00A45600">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A45600">
            <w:pPr>
              <w:pStyle w:val="afd"/>
              <w:rPr>
                <w:color w:val="000000"/>
                <w:sz w:val="24"/>
                <w:szCs w:val="24"/>
              </w:rPr>
            </w:pPr>
            <w:r w:rsidRPr="000C6B95">
              <w:rPr>
                <w:color w:val="000000"/>
                <w:sz w:val="24"/>
                <w:szCs w:val="24"/>
                <w:lang w:eastAsia="ru-RU"/>
              </w:rPr>
              <w:t>Свидетельство о повышении квалификации, кем выдано, № и дата</w:t>
            </w:r>
          </w:p>
        </w:tc>
        <w:tc>
          <w:tcPr>
            <w:tcW w:w="2704" w:type="pct"/>
            <w:gridSpan w:val="2"/>
            <w:shd w:val="clear" w:color="auto" w:fill="auto"/>
          </w:tcPr>
          <w:p w:rsidR="000C6B95" w:rsidRPr="000C6B95" w:rsidRDefault="000C6B95" w:rsidP="00A45600">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A45600">
            <w:pPr>
              <w:pStyle w:val="afd"/>
              <w:rPr>
                <w:color w:val="000000"/>
                <w:sz w:val="24"/>
                <w:szCs w:val="24"/>
              </w:rPr>
            </w:pPr>
            <w:r w:rsidRPr="000C6B95">
              <w:rPr>
                <w:color w:val="000000"/>
                <w:sz w:val="24"/>
                <w:szCs w:val="24"/>
                <w:lang w:eastAsia="ru-RU"/>
              </w:rPr>
              <w:t>Наличие ученой степени, № диплома</w:t>
            </w:r>
          </w:p>
        </w:tc>
        <w:tc>
          <w:tcPr>
            <w:tcW w:w="2704" w:type="pct"/>
            <w:gridSpan w:val="2"/>
            <w:shd w:val="clear" w:color="auto" w:fill="auto"/>
          </w:tcPr>
          <w:p w:rsidR="000C6B95" w:rsidRPr="000C6B95" w:rsidRDefault="000C6B95" w:rsidP="00A45600">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A45600">
            <w:pPr>
              <w:pStyle w:val="afd"/>
              <w:rPr>
                <w:color w:val="000000"/>
                <w:sz w:val="24"/>
                <w:szCs w:val="24"/>
              </w:rPr>
            </w:pPr>
            <w:r w:rsidRPr="000C6B95">
              <w:rPr>
                <w:color w:val="000000"/>
                <w:sz w:val="24"/>
                <w:szCs w:val="24"/>
                <w:lang w:eastAsia="ru-RU"/>
              </w:rPr>
              <w:t>Возраст</w:t>
            </w:r>
          </w:p>
        </w:tc>
        <w:tc>
          <w:tcPr>
            <w:tcW w:w="2704" w:type="pct"/>
            <w:gridSpan w:val="2"/>
            <w:shd w:val="clear" w:color="auto" w:fill="auto"/>
          </w:tcPr>
          <w:p w:rsidR="000C6B95" w:rsidRPr="000C6B95" w:rsidRDefault="000C6B95" w:rsidP="00A45600">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A45600">
            <w:pPr>
              <w:pStyle w:val="afd"/>
              <w:rPr>
                <w:color w:val="000000"/>
                <w:sz w:val="24"/>
                <w:szCs w:val="24"/>
              </w:rPr>
            </w:pPr>
            <w:r w:rsidRPr="000C6B95">
              <w:rPr>
                <w:color w:val="000000"/>
                <w:sz w:val="24"/>
                <w:szCs w:val="24"/>
                <w:lang w:eastAsia="ru-RU"/>
              </w:rPr>
              <w:t>Стаж работы в организации (полных месяцев)</w:t>
            </w:r>
          </w:p>
        </w:tc>
        <w:tc>
          <w:tcPr>
            <w:tcW w:w="2704" w:type="pct"/>
            <w:gridSpan w:val="2"/>
            <w:shd w:val="clear" w:color="auto" w:fill="auto"/>
          </w:tcPr>
          <w:p w:rsidR="000C6B95" w:rsidRPr="000C6B95" w:rsidRDefault="000C6B95" w:rsidP="00A45600">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A45600">
            <w:pPr>
              <w:pStyle w:val="afd"/>
              <w:rPr>
                <w:color w:val="000000"/>
                <w:sz w:val="24"/>
                <w:szCs w:val="24"/>
              </w:rPr>
            </w:pPr>
            <w:r w:rsidRPr="000C6B95">
              <w:rPr>
                <w:color w:val="000000"/>
                <w:sz w:val="24"/>
                <w:szCs w:val="24"/>
                <w:lang w:eastAsia="ru-RU"/>
              </w:rPr>
              <w:t>Общий стаж работы в области оценки (полных месяцев)</w:t>
            </w:r>
          </w:p>
        </w:tc>
        <w:tc>
          <w:tcPr>
            <w:tcW w:w="2704" w:type="pct"/>
            <w:gridSpan w:val="2"/>
            <w:shd w:val="clear" w:color="auto" w:fill="auto"/>
          </w:tcPr>
          <w:p w:rsidR="000C6B95" w:rsidRPr="000C6B95" w:rsidRDefault="000C6B95" w:rsidP="00A45600">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A45600">
            <w:pPr>
              <w:pStyle w:val="afd"/>
              <w:rPr>
                <w:color w:val="000000"/>
                <w:sz w:val="24"/>
                <w:szCs w:val="24"/>
              </w:rPr>
            </w:pPr>
            <w:r w:rsidRPr="000C6B95">
              <w:rPr>
                <w:color w:val="000000"/>
                <w:sz w:val="24"/>
                <w:szCs w:val="24"/>
                <w:lang w:eastAsia="ru-RU"/>
              </w:rPr>
              <w:t>Сведения о присвоении категории</w:t>
            </w:r>
          </w:p>
        </w:tc>
        <w:tc>
          <w:tcPr>
            <w:tcW w:w="2704" w:type="pct"/>
            <w:gridSpan w:val="2"/>
            <w:shd w:val="clear" w:color="auto" w:fill="auto"/>
          </w:tcPr>
          <w:p w:rsidR="000C6B95" w:rsidRPr="000C6B95" w:rsidRDefault="000C6B95" w:rsidP="00A45600">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A45600">
            <w:pPr>
              <w:pStyle w:val="afd"/>
              <w:rPr>
                <w:color w:val="000000"/>
                <w:sz w:val="24"/>
                <w:szCs w:val="24"/>
              </w:rPr>
            </w:pPr>
            <w:r w:rsidRPr="000C6B95">
              <w:rPr>
                <w:color w:val="000000"/>
                <w:sz w:val="24"/>
                <w:szCs w:val="24"/>
                <w:lang w:eastAsia="ru-RU"/>
              </w:rPr>
              <w:t>Выполненные специалистом наиболее значительные работы по направлениям оценки (указывается не более трех объектов за последний год)</w:t>
            </w:r>
          </w:p>
        </w:tc>
        <w:tc>
          <w:tcPr>
            <w:tcW w:w="2704" w:type="pct"/>
            <w:gridSpan w:val="2"/>
            <w:shd w:val="clear" w:color="auto" w:fill="auto"/>
          </w:tcPr>
          <w:p w:rsidR="000C6B95" w:rsidRPr="000C6B95" w:rsidRDefault="000C6B95" w:rsidP="00A45600">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A45600">
            <w:pPr>
              <w:pStyle w:val="afd"/>
              <w:rPr>
                <w:color w:val="000000"/>
                <w:sz w:val="24"/>
                <w:szCs w:val="24"/>
              </w:rPr>
            </w:pPr>
            <w:r w:rsidRPr="000C6B95">
              <w:rPr>
                <w:color w:val="000000"/>
                <w:sz w:val="24"/>
                <w:szCs w:val="24"/>
                <w:lang w:eastAsia="ru-RU"/>
              </w:rPr>
              <w:t>Наименование объекта</w:t>
            </w:r>
          </w:p>
        </w:tc>
        <w:tc>
          <w:tcPr>
            <w:tcW w:w="1352" w:type="pct"/>
            <w:shd w:val="clear" w:color="auto" w:fill="auto"/>
          </w:tcPr>
          <w:p w:rsidR="000C6B95" w:rsidRPr="000C6B95" w:rsidRDefault="000C6B95" w:rsidP="00A45600">
            <w:pPr>
              <w:pStyle w:val="afd"/>
              <w:rPr>
                <w:color w:val="000000"/>
                <w:sz w:val="24"/>
                <w:szCs w:val="24"/>
              </w:rPr>
            </w:pPr>
            <w:r w:rsidRPr="000C6B95">
              <w:rPr>
                <w:color w:val="000000"/>
                <w:sz w:val="24"/>
                <w:szCs w:val="24"/>
                <w:lang w:eastAsia="ru-RU"/>
              </w:rPr>
              <w:t>Заказчик оценки</w:t>
            </w:r>
          </w:p>
        </w:tc>
        <w:tc>
          <w:tcPr>
            <w:tcW w:w="1352" w:type="pct"/>
            <w:shd w:val="clear" w:color="auto" w:fill="auto"/>
          </w:tcPr>
          <w:p w:rsidR="000C6B95" w:rsidRPr="000C6B95" w:rsidRDefault="000C6B95" w:rsidP="00A45600">
            <w:pPr>
              <w:pStyle w:val="afd"/>
              <w:rPr>
                <w:color w:val="000000"/>
                <w:sz w:val="24"/>
                <w:szCs w:val="24"/>
              </w:rPr>
            </w:pPr>
            <w:r w:rsidRPr="000C6B95">
              <w:rPr>
                <w:color w:val="000000"/>
                <w:sz w:val="24"/>
                <w:szCs w:val="24"/>
                <w:lang w:eastAsia="ru-RU"/>
              </w:rPr>
              <w:t>Рыночная стоимость оцениваемого имущества</w:t>
            </w:r>
          </w:p>
        </w:tc>
      </w:tr>
      <w:tr w:rsidR="000C6B95" w:rsidRPr="000C6B95" w:rsidTr="000C6B95">
        <w:tc>
          <w:tcPr>
            <w:tcW w:w="2296" w:type="pct"/>
            <w:shd w:val="clear" w:color="auto" w:fill="auto"/>
          </w:tcPr>
          <w:p w:rsidR="000C6B95" w:rsidRPr="000C6B95" w:rsidRDefault="000C6B95" w:rsidP="00A45600">
            <w:pPr>
              <w:pStyle w:val="afd"/>
              <w:rPr>
                <w:color w:val="000000"/>
                <w:sz w:val="24"/>
                <w:szCs w:val="24"/>
              </w:rPr>
            </w:pPr>
          </w:p>
        </w:tc>
        <w:tc>
          <w:tcPr>
            <w:tcW w:w="1352" w:type="pct"/>
            <w:shd w:val="clear" w:color="auto" w:fill="auto"/>
          </w:tcPr>
          <w:p w:rsidR="000C6B95" w:rsidRPr="000C6B95" w:rsidRDefault="000C6B95" w:rsidP="00A45600">
            <w:pPr>
              <w:pStyle w:val="afd"/>
              <w:rPr>
                <w:color w:val="000000"/>
                <w:sz w:val="24"/>
                <w:szCs w:val="24"/>
              </w:rPr>
            </w:pPr>
          </w:p>
        </w:tc>
        <w:tc>
          <w:tcPr>
            <w:tcW w:w="1352" w:type="pct"/>
            <w:shd w:val="clear" w:color="auto" w:fill="auto"/>
          </w:tcPr>
          <w:p w:rsidR="000C6B95" w:rsidRPr="000C6B95" w:rsidRDefault="000C6B95" w:rsidP="00A45600">
            <w:pPr>
              <w:pStyle w:val="afd"/>
              <w:rPr>
                <w:color w:val="000000"/>
                <w:sz w:val="24"/>
                <w:szCs w:val="24"/>
              </w:rPr>
            </w:pPr>
          </w:p>
        </w:tc>
      </w:tr>
      <w:tr w:rsidR="000C6B95" w:rsidRPr="000C6B95" w:rsidTr="000C6B95">
        <w:tc>
          <w:tcPr>
            <w:tcW w:w="2296" w:type="pct"/>
            <w:shd w:val="clear" w:color="auto" w:fill="auto"/>
          </w:tcPr>
          <w:p w:rsidR="000C6B95" w:rsidRPr="000C6B95" w:rsidRDefault="000C6B95" w:rsidP="00A45600">
            <w:pPr>
              <w:pStyle w:val="afd"/>
              <w:rPr>
                <w:color w:val="000000"/>
                <w:sz w:val="24"/>
                <w:szCs w:val="24"/>
              </w:rPr>
            </w:pPr>
          </w:p>
        </w:tc>
        <w:tc>
          <w:tcPr>
            <w:tcW w:w="1352" w:type="pct"/>
            <w:shd w:val="clear" w:color="auto" w:fill="auto"/>
          </w:tcPr>
          <w:p w:rsidR="000C6B95" w:rsidRPr="000C6B95" w:rsidRDefault="000C6B95" w:rsidP="00A45600">
            <w:pPr>
              <w:pStyle w:val="afd"/>
              <w:rPr>
                <w:color w:val="000000"/>
                <w:sz w:val="24"/>
                <w:szCs w:val="24"/>
              </w:rPr>
            </w:pPr>
          </w:p>
        </w:tc>
        <w:tc>
          <w:tcPr>
            <w:tcW w:w="1352" w:type="pct"/>
            <w:shd w:val="clear" w:color="auto" w:fill="auto"/>
          </w:tcPr>
          <w:p w:rsidR="000C6B95" w:rsidRPr="000C6B95" w:rsidRDefault="000C6B95" w:rsidP="00A45600">
            <w:pPr>
              <w:pStyle w:val="afd"/>
              <w:rPr>
                <w:color w:val="000000"/>
                <w:sz w:val="24"/>
                <w:szCs w:val="24"/>
              </w:rPr>
            </w:pPr>
          </w:p>
        </w:tc>
      </w:tr>
    </w:tbl>
    <w:p w:rsidR="000C6B95" w:rsidRPr="000C6B95" w:rsidRDefault="000C6B95" w:rsidP="000C6B95">
      <w:pPr>
        <w:spacing w:line="240" w:lineRule="auto"/>
        <w:ind w:right="5527"/>
        <w:rPr>
          <w:sz w:val="24"/>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p>
    <w:p w:rsidR="000C6B95" w:rsidRPr="000C6B95" w:rsidRDefault="000C6B95" w:rsidP="000C6B95">
      <w:pPr>
        <w:spacing w:line="240" w:lineRule="auto"/>
        <w:ind w:right="5527"/>
        <w:rPr>
          <w:sz w:val="24"/>
          <w:szCs w:val="24"/>
        </w:rPr>
      </w:pPr>
    </w:p>
    <w:p w:rsidR="000C6B95" w:rsidRPr="00E52CC4" w:rsidRDefault="000C6B95" w:rsidP="000C6B95">
      <w:pPr>
        <w:spacing w:line="240" w:lineRule="auto"/>
        <w:ind w:right="5527" w:firstLine="0"/>
      </w:pPr>
      <w:r>
        <w:t>________________________</w:t>
      </w:r>
      <w:r w:rsidRPr="00E52CC4">
        <w:t>__________</w:t>
      </w:r>
    </w:p>
    <w:p w:rsidR="000C6B95" w:rsidRPr="00E52CC4" w:rsidRDefault="000C6B95" w:rsidP="000C6B95">
      <w:pPr>
        <w:spacing w:line="240" w:lineRule="auto"/>
        <w:ind w:right="5527"/>
        <w:jc w:val="center"/>
        <w:rPr>
          <w:vertAlign w:val="superscript"/>
        </w:rPr>
      </w:pPr>
      <w:r w:rsidRPr="00E52CC4">
        <w:rPr>
          <w:vertAlign w:val="superscript"/>
        </w:rPr>
        <w:t>(подпись, М.П.)</w:t>
      </w:r>
    </w:p>
    <w:p w:rsidR="000C6B95" w:rsidRPr="00E52CC4" w:rsidRDefault="000C6B95" w:rsidP="000C6B95">
      <w:pPr>
        <w:spacing w:line="240" w:lineRule="auto"/>
        <w:ind w:right="5527" w:firstLine="0"/>
      </w:pPr>
      <w:r>
        <w:t>____________________</w:t>
      </w:r>
      <w:r w:rsidRPr="00E52CC4">
        <w:t>______________</w:t>
      </w:r>
    </w:p>
    <w:p w:rsidR="000C6B95" w:rsidRDefault="000C6B95" w:rsidP="000C6B95">
      <w:pPr>
        <w:spacing w:line="240" w:lineRule="auto"/>
        <w:ind w:right="5527"/>
        <w:jc w:val="center"/>
        <w:rPr>
          <w:vertAlign w:val="superscript"/>
        </w:rPr>
      </w:pPr>
      <w:r w:rsidRPr="00E52CC4">
        <w:rPr>
          <w:vertAlign w:val="superscript"/>
        </w:rPr>
        <w:t xml:space="preserve">(фамилия, имя, отчество </w:t>
      </w:r>
      <w:proofErr w:type="gramStart"/>
      <w:r w:rsidRPr="00E52CC4">
        <w:rPr>
          <w:vertAlign w:val="superscript"/>
        </w:rPr>
        <w:t>подписавшего</w:t>
      </w:r>
      <w:proofErr w:type="gramEnd"/>
      <w:r w:rsidRPr="00E52CC4">
        <w:rPr>
          <w:vertAlign w:val="superscript"/>
        </w:rPr>
        <w:t>, должность)</w:t>
      </w:r>
    </w:p>
    <w:p w:rsidR="000C6B95" w:rsidRDefault="000C6B95" w:rsidP="000C6B95">
      <w:pPr>
        <w:spacing w:line="240" w:lineRule="auto"/>
        <w:ind w:right="5527"/>
        <w:jc w:val="center"/>
        <w:rPr>
          <w:vertAlign w:val="superscript"/>
        </w:rPr>
      </w:pPr>
    </w:p>
    <w:p w:rsidR="000C6B95" w:rsidRDefault="000C6B95" w:rsidP="000C6B95">
      <w:pPr>
        <w:spacing w:line="240" w:lineRule="auto"/>
        <w:ind w:right="5527"/>
        <w:jc w:val="center"/>
        <w:rPr>
          <w:vertAlign w:val="superscript"/>
        </w:rPr>
      </w:pPr>
    </w:p>
    <w:p w:rsidR="000C6B95" w:rsidRPr="00E52CC4" w:rsidRDefault="000C6B95" w:rsidP="000C6B95">
      <w:pPr>
        <w:spacing w:line="240" w:lineRule="auto"/>
        <w:ind w:right="5527"/>
        <w:jc w:val="center"/>
        <w:rPr>
          <w:vertAlign w:val="superscript"/>
        </w:rPr>
      </w:pPr>
    </w:p>
    <w:p w:rsidR="000C6B95" w:rsidRPr="00E52CC4" w:rsidRDefault="000C6B95" w:rsidP="000C6B95">
      <w:pPr>
        <w:pBdr>
          <w:bottom w:val="single" w:sz="4" w:space="1" w:color="auto"/>
        </w:pBdr>
        <w:shd w:val="clear" w:color="auto" w:fill="E0E0E0"/>
        <w:ind w:right="21" w:firstLine="0"/>
        <w:jc w:val="center"/>
        <w:rPr>
          <w:b/>
          <w:color w:val="000000"/>
          <w:spacing w:val="36"/>
        </w:rPr>
      </w:pPr>
      <w:r w:rsidRPr="00E52CC4">
        <w:rPr>
          <w:b/>
          <w:color w:val="000000"/>
          <w:spacing w:val="36"/>
        </w:rPr>
        <w:t>конец формы</w:t>
      </w:r>
    </w:p>
    <w:p w:rsidR="000C6B95" w:rsidRDefault="000C6B95" w:rsidP="000C6B95">
      <w:pPr>
        <w:rPr>
          <w:lang w:val="x-none"/>
        </w:rPr>
        <w:sectPr w:rsidR="000C6B95">
          <w:pgSz w:w="11906" w:h="16838"/>
          <w:pgMar w:top="1134" w:right="850" w:bottom="1134" w:left="1701" w:header="708" w:footer="708" w:gutter="0"/>
          <w:cols w:space="708"/>
          <w:docGrid w:linePitch="360"/>
        </w:sectPr>
      </w:pPr>
    </w:p>
    <w:p w:rsidR="004F4D80" w:rsidRPr="00D73790" w:rsidRDefault="004F4D80" w:rsidP="004F4D80">
      <w:pPr>
        <w:pStyle w:val="3"/>
        <w:rPr>
          <w:b w:val="0"/>
          <w:szCs w:val="24"/>
        </w:rPr>
      </w:pPr>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937CA" w:rsidRDefault="004937CA" w:rsidP="004937CA">
      <w:pPr>
        <w:spacing w:line="240" w:lineRule="auto"/>
        <w:rPr>
          <w:sz w:val="24"/>
          <w:szCs w:val="24"/>
        </w:rPr>
      </w:pPr>
      <w:bookmarkStart w:id="888" w:name="_Toc439170690"/>
      <w:bookmarkStart w:id="889" w:name="_Toc439172792"/>
      <w:bookmarkStart w:id="890" w:name="_Toc439173236"/>
      <w:bookmarkStart w:id="891" w:name="_Toc439238232"/>
      <w:r>
        <w:rPr>
          <w:sz w:val="24"/>
          <w:szCs w:val="24"/>
        </w:rPr>
        <w:t xml:space="preserve">Подтверждаем, что  </w:t>
      </w:r>
    </w:p>
    <w:p w:rsidR="004937CA" w:rsidRDefault="004937CA" w:rsidP="004937CA">
      <w:pPr>
        <w:pBdr>
          <w:top w:val="single" w:sz="4" w:space="1" w:color="auto"/>
        </w:pBdr>
        <w:spacing w:line="240" w:lineRule="auto"/>
        <w:ind w:left="2637"/>
        <w:jc w:val="center"/>
      </w:pPr>
      <w:r>
        <w:t>(указывается наименование участника закупки)</w:t>
      </w:r>
    </w:p>
    <w:p w:rsidR="004937CA" w:rsidRDefault="004937CA" w:rsidP="004937CA">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Default="004937CA" w:rsidP="004937CA">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4937CA" w:rsidRDefault="004937CA" w:rsidP="004937CA">
      <w:pPr>
        <w:spacing w:line="240" w:lineRule="auto"/>
        <w:rPr>
          <w:sz w:val="24"/>
          <w:szCs w:val="24"/>
        </w:rPr>
      </w:pPr>
      <w:r>
        <w:rPr>
          <w:sz w:val="24"/>
          <w:szCs w:val="24"/>
        </w:rPr>
        <w:t>предпринимательства, и сообщаем следующую информацию:</w:t>
      </w:r>
    </w:p>
    <w:p w:rsidR="004937CA" w:rsidRDefault="004937CA" w:rsidP="004937CA">
      <w:pPr>
        <w:spacing w:line="240" w:lineRule="auto"/>
        <w:ind w:left="567"/>
        <w:rPr>
          <w:sz w:val="24"/>
          <w:szCs w:val="24"/>
        </w:rPr>
      </w:pPr>
      <w:r>
        <w:rPr>
          <w:sz w:val="24"/>
          <w:szCs w:val="24"/>
        </w:rPr>
        <w:t xml:space="preserve">1. Адрес местонахождения (юридический адрес):  </w:t>
      </w:r>
    </w:p>
    <w:p w:rsidR="004937CA" w:rsidRDefault="004937CA" w:rsidP="004937CA">
      <w:pPr>
        <w:pBdr>
          <w:top w:val="single" w:sz="4" w:space="1" w:color="auto"/>
        </w:pBdr>
        <w:spacing w:line="240" w:lineRule="auto"/>
        <w:ind w:left="5755"/>
        <w:rPr>
          <w:sz w:val="2"/>
          <w:szCs w:val="2"/>
        </w:rPr>
      </w:pPr>
    </w:p>
    <w:p w:rsidR="004937CA" w:rsidRDefault="004937CA" w:rsidP="004937CA">
      <w:pPr>
        <w:tabs>
          <w:tab w:val="right" w:pos="9923"/>
        </w:tabs>
        <w:spacing w:line="240" w:lineRule="auto"/>
        <w:rPr>
          <w:sz w:val="24"/>
          <w:szCs w:val="24"/>
        </w:rPr>
      </w:pPr>
      <w:r>
        <w:rPr>
          <w:sz w:val="24"/>
          <w:szCs w:val="24"/>
        </w:rPr>
        <w:tab/>
        <w:t>.</w:t>
      </w:r>
    </w:p>
    <w:p w:rsidR="004937CA" w:rsidRDefault="004937CA" w:rsidP="004937CA">
      <w:pPr>
        <w:pBdr>
          <w:top w:val="single" w:sz="4" w:space="1" w:color="auto"/>
        </w:pBdr>
        <w:spacing w:line="240" w:lineRule="auto"/>
        <w:ind w:right="113"/>
        <w:rPr>
          <w:sz w:val="2"/>
          <w:szCs w:val="2"/>
        </w:rPr>
      </w:pPr>
    </w:p>
    <w:p w:rsidR="004937CA" w:rsidRDefault="004937CA" w:rsidP="004937CA">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4937CA" w:rsidRDefault="004937CA" w:rsidP="004937CA">
      <w:pPr>
        <w:pBdr>
          <w:top w:val="single" w:sz="4" w:space="1" w:color="auto"/>
        </w:pBdr>
        <w:spacing w:line="240" w:lineRule="auto"/>
        <w:ind w:left="2098" w:right="113"/>
        <w:jc w:val="center"/>
      </w:pPr>
      <w:r>
        <w:t>(№, сведения о дате выдачи документа и выдавшем его органе)</w:t>
      </w:r>
    </w:p>
    <w:p w:rsidR="004937CA" w:rsidRDefault="004937CA" w:rsidP="004937CA">
      <w:pPr>
        <w:tabs>
          <w:tab w:val="right" w:pos="9923"/>
        </w:tabs>
        <w:spacing w:line="240" w:lineRule="auto"/>
        <w:ind w:left="567"/>
        <w:rPr>
          <w:sz w:val="24"/>
          <w:szCs w:val="24"/>
        </w:rPr>
      </w:pPr>
      <w:r>
        <w:rPr>
          <w:sz w:val="24"/>
          <w:szCs w:val="24"/>
        </w:rPr>
        <w:t xml:space="preserve">3. ОГРН:  </w:t>
      </w:r>
      <w:r>
        <w:rPr>
          <w:sz w:val="24"/>
          <w:szCs w:val="24"/>
        </w:rPr>
        <w:tab/>
        <w:t>.</w:t>
      </w:r>
    </w:p>
    <w:p w:rsidR="004937CA" w:rsidRDefault="004937CA" w:rsidP="004937CA">
      <w:pPr>
        <w:pBdr>
          <w:top w:val="single" w:sz="4" w:space="1" w:color="auto"/>
        </w:pBdr>
        <w:spacing w:line="240" w:lineRule="auto"/>
        <w:ind w:left="1616" w:right="113"/>
        <w:rPr>
          <w:sz w:val="2"/>
          <w:szCs w:val="2"/>
        </w:rPr>
      </w:pPr>
    </w:p>
    <w:p w:rsidR="004937CA" w:rsidRDefault="004937CA" w:rsidP="004937CA">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Default="004937CA" w:rsidP="004937CA">
      <w:pPr>
        <w:pBdr>
          <w:top w:val="single" w:sz="4" w:space="1" w:color="auto"/>
        </w:pBdr>
        <w:spacing w:line="240" w:lineRule="auto"/>
        <w:ind w:left="7002"/>
        <w:rPr>
          <w:sz w:val="2"/>
          <w:szCs w:val="2"/>
        </w:rPr>
      </w:pPr>
    </w:p>
    <w:p w:rsidR="004937CA" w:rsidRDefault="004937CA" w:rsidP="004937CA">
      <w:pPr>
        <w:tabs>
          <w:tab w:val="right" w:pos="9923"/>
        </w:tabs>
        <w:spacing w:line="240" w:lineRule="auto"/>
        <w:rPr>
          <w:sz w:val="24"/>
          <w:szCs w:val="24"/>
        </w:rPr>
      </w:pPr>
      <w:r w:rsidRPr="00610CB3">
        <w:rPr>
          <w:sz w:val="24"/>
          <w:szCs w:val="24"/>
        </w:rPr>
        <w:tab/>
      </w:r>
      <w:r>
        <w:rPr>
          <w:sz w:val="24"/>
          <w:szCs w:val="24"/>
        </w:rPr>
        <w:t>.</w:t>
      </w:r>
    </w:p>
    <w:p w:rsidR="004937CA" w:rsidRDefault="004937CA" w:rsidP="004937CA">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4937CA" w:rsidRDefault="004937CA" w:rsidP="004937CA">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41"/>
        <w:gridCol w:w="4873"/>
        <w:gridCol w:w="1457"/>
        <w:gridCol w:w="1595"/>
        <w:gridCol w:w="1795"/>
      </w:tblGrid>
      <w:tr w:rsidR="004937CA" w:rsidRPr="00154BCB" w:rsidTr="00A64711">
        <w:trPr>
          <w:cantSplit/>
          <w:tblHeader/>
        </w:trPr>
        <w:tc>
          <w:tcPr>
            <w:tcW w:w="264" w:type="pct"/>
            <w:vAlign w:val="center"/>
          </w:tcPr>
          <w:p w:rsidR="004937CA" w:rsidRPr="00154BCB" w:rsidRDefault="004937CA" w:rsidP="00B51675">
            <w:pPr>
              <w:spacing w:line="240" w:lineRule="auto"/>
              <w:ind w:firstLine="0"/>
              <w:jc w:val="center"/>
            </w:pPr>
            <w:r w:rsidRPr="00154BCB">
              <w:t>№ п/п</w:t>
            </w:r>
          </w:p>
        </w:tc>
        <w:tc>
          <w:tcPr>
            <w:tcW w:w="2375" w:type="pct"/>
            <w:vAlign w:val="center"/>
          </w:tcPr>
          <w:p w:rsidR="004937CA" w:rsidRPr="00154BCB" w:rsidRDefault="004937CA" w:rsidP="00B51675">
            <w:pPr>
              <w:spacing w:line="240" w:lineRule="auto"/>
              <w:ind w:firstLine="0"/>
              <w:jc w:val="center"/>
            </w:pPr>
            <w:r w:rsidRPr="00154BCB">
              <w:t>Наименование сведений</w:t>
            </w:r>
            <w:r>
              <w:rPr>
                <w:rStyle w:val="afffffff9"/>
              </w:rPr>
              <w:t>2</w:t>
            </w:r>
          </w:p>
        </w:tc>
        <w:tc>
          <w:tcPr>
            <w:tcW w:w="710" w:type="pct"/>
            <w:vAlign w:val="center"/>
          </w:tcPr>
          <w:p w:rsidR="004937CA" w:rsidRPr="00154BCB" w:rsidRDefault="004937CA" w:rsidP="00B51675">
            <w:pPr>
              <w:spacing w:line="240" w:lineRule="auto"/>
              <w:ind w:firstLine="0"/>
              <w:jc w:val="center"/>
            </w:pPr>
            <w:r w:rsidRPr="00154BCB">
              <w:t>Малые предприятия</w:t>
            </w:r>
          </w:p>
        </w:tc>
        <w:tc>
          <w:tcPr>
            <w:tcW w:w="776" w:type="pct"/>
            <w:vAlign w:val="center"/>
          </w:tcPr>
          <w:p w:rsidR="004937CA" w:rsidRPr="00154BCB" w:rsidRDefault="004937CA" w:rsidP="00B51675">
            <w:pPr>
              <w:spacing w:line="240" w:lineRule="auto"/>
              <w:ind w:firstLine="0"/>
              <w:jc w:val="center"/>
            </w:pPr>
            <w:r w:rsidRPr="00154BCB">
              <w:t>Средние предприятия</w:t>
            </w:r>
          </w:p>
        </w:tc>
        <w:tc>
          <w:tcPr>
            <w:tcW w:w="875" w:type="pct"/>
            <w:vAlign w:val="center"/>
          </w:tcPr>
          <w:p w:rsidR="004937CA" w:rsidRPr="00154BCB" w:rsidRDefault="004937CA" w:rsidP="00B51675">
            <w:pPr>
              <w:spacing w:line="240" w:lineRule="auto"/>
              <w:ind w:firstLine="0"/>
              <w:jc w:val="center"/>
            </w:pPr>
            <w:r w:rsidRPr="00154BCB">
              <w:t>Показатель</w:t>
            </w:r>
          </w:p>
        </w:tc>
      </w:tr>
      <w:tr w:rsidR="004937CA" w:rsidRPr="00154BCB" w:rsidTr="00A64711">
        <w:trPr>
          <w:cantSplit/>
          <w:tblHeader/>
        </w:trPr>
        <w:tc>
          <w:tcPr>
            <w:tcW w:w="264" w:type="pct"/>
          </w:tcPr>
          <w:p w:rsidR="004937CA" w:rsidRPr="00154BCB" w:rsidRDefault="004937CA" w:rsidP="00B51675">
            <w:pPr>
              <w:spacing w:line="240" w:lineRule="auto"/>
              <w:ind w:firstLine="0"/>
              <w:jc w:val="center"/>
            </w:pPr>
            <w:r w:rsidRPr="00154BCB">
              <w:t>1</w:t>
            </w:r>
            <w:r>
              <w:rPr>
                <w:rStyle w:val="afffffff9"/>
              </w:rPr>
              <w:t>3</w:t>
            </w:r>
          </w:p>
        </w:tc>
        <w:tc>
          <w:tcPr>
            <w:tcW w:w="2375" w:type="pct"/>
          </w:tcPr>
          <w:p w:rsidR="004937CA" w:rsidRPr="00154BCB" w:rsidRDefault="004937CA" w:rsidP="00B51675">
            <w:pPr>
              <w:spacing w:line="240" w:lineRule="auto"/>
              <w:ind w:firstLine="0"/>
              <w:jc w:val="center"/>
            </w:pPr>
            <w:r w:rsidRPr="00154BCB">
              <w:t>2</w:t>
            </w:r>
          </w:p>
        </w:tc>
        <w:tc>
          <w:tcPr>
            <w:tcW w:w="710" w:type="pct"/>
          </w:tcPr>
          <w:p w:rsidR="004937CA" w:rsidRPr="00154BCB" w:rsidRDefault="004937CA" w:rsidP="00B51675">
            <w:pPr>
              <w:spacing w:line="240" w:lineRule="auto"/>
              <w:ind w:firstLine="0"/>
              <w:jc w:val="center"/>
            </w:pPr>
            <w:r w:rsidRPr="00154BCB">
              <w:t>3</w:t>
            </w:r>
          </w:p>
        </w:tc>
        <w:tc>
          <w:tcPr>
            <w:tcW w:w="776" w:type="pct"/>
          </w:tcPr>
          <w:p w:rsidR="004937CA" w:rsidRPr="00154BCB" w:rsidRDefault="004937CA" w:rsidP="00B51675">
            <w:pPr>
              <w:spacing w:line="240" w:lineRule="auto"/>
              <w:ind w:firstLine="0"/>
              <w:jc w:val="center"/>
            </w:pPr>
            <w:r w:rsidRPr="00154BCB">
              <w:t>4</w:t>
            </w:r>
          </w:p>
        </w:tc>
        <w:tc>
          <w:tcPr>
            <w:tcW w:w="875" w:type="pct"/>
          </w:tcPr>
          <w:p w:rsidR="004937CA" w:rsidRPr="00154BCB" w:rsidRDefault="004937CA" w:rsidP="00B51675">
            <w:pPr>
              <w:spacing w:line="240" w:lineRule="auto"/>
              <w:ind w:firstLine="0"/>
              <w:jc w:val="center"/>
            </w:pPr>
            <w:r w:rsidRPr="00154BCB">
              <w:t>5</w:t>
            </w:r>
          </w:p>
        </w:tc>
      </w:tr>
      <w:tr w:rsidR="004937CA" w:rsidRPr="00154BCB" w:rsidTr="00A64711">
        <w:trPr>
          <w:cantSplit/>
        </w:trPr>
        <w:tc>
          <w:tcPr>
            <w:tcW w:w="264" w:type="pct"/>
          </w:tcPr>
          <w:p w:rsidR="004937CA" w:rsidRPr="00154BCB" w:rsidRDefault="004937CA" w:rsidP="00B51675">
            <w:pPr>
              <w:spacing w:line="240" w:lineRule="auto"/>
              <w:ind w:firstLine="0"/>
              <w:jc w:val="center"/>
            </w:pPr>
            <w:r w:rsidRPr="00154BCB">
              <w:t>1</w:t>
            </w:r>
          </w:p>
        </w:tc>
        <w:tc>
          <w:tcPr>
            <w:tcW w:w="2375" w:type="pct"/>
          </w:tcPr>
          <w:p w:rsidR="004937CA" w:rsidRPr="00154BCB" w:rsidRDefault="004937CA" w:rsidP="00B51675">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1487" w:type="pct"/>
            <w:gridSpan w:val="2"/>
          </w:tcPr>
          <w:p w:rsidR="004937CA" w:rsidRPr="00154BCB" w:rsidRDefault="004937CA" w:rsidP="00B51675">
            <w:pPr>
              <w:spacing w:line="240" w:lineRule="auto"/>
              <w:ind w:firstLine="0"/>
              <w:jc w:val="center"/>
            </w:pPr>
            <w:r w:rsidRPr="00154BCB">
              <w:t>не более 25</w:t>
            </w:r>
          </w:p>
        </w:tc>
        <w:tc>
          <w:tcPr>
            <w:tcW w:w="875" w:type="pct"/>
          </w:tcPr>
          <w:p w:rsidR="004937CA" w:rsidRPr="00154BCB" w:rsidRDefault="004937CA" w:rsidP="00B51675">
            <w:pPr>
              <w:spacing w:line="240" w:lineRule="auto"/>
              <w:ind w:left="57" w:firstLine="0"/>
            </w:pPr>
            <w:r w:rsidRPr="00154BCB">
              <w:sym w:font="Symbol" w:char="F02D"/>
            </w:r>
          </w:p>
        </w:tc>
      </w:tr>
      <w:tr w:rsidR="004937CA" w:rsidRPr="00154BCB" w:rsidTr="00A64711">
        <w:trPr>
          <w:cantSplit/>
        </w:trPr>
        <w:tc>
          <w:tcPr>
            <w:tcW w:w="264" w:type="pct"/>
          </w:tcPr>
          <w:p w:rsidR="004937CA" w:rsidRPr="00154BCB" w:rsidRDefault="004937CA" w:rsidP="00B51675">
            <w:pPr>
              <w:spacing w:line="240" w:lineRule="auto"/>
              <w:ind w:firstLine="0"/>
              <w:jc w:val="center"/>
            </w:pPr>
            <w:r w:rsidRPr="00154BCB">
              <w:t>2</w:t>
            </w:r>
          </w:p>
        </w:tc>
        <w:tc>
          <w:tcPr>
            <w:tcW w:w="2375" w:type="pct"/>
          </w:tcPr>
          <w:p w:rsidR="004937CA" w:rsidRPr="00154BCB" w:rsidRDefault="004937CA" w:rsidP="00B51675">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1487" w:type="pct"/>
            <w:gridSpan w:val="2"/>
          </w:tcPr>
          <w:p w:rsidR="004937CA" w:rsidRPr="00154BCB" w:rsidRDefault="004937CA" w:rsidP="00B51675">
            <w:pPr>
              <w:spacing w:line="240" w:lineRule="auto"/>
              <w:ind w:firstLine="0"/>
              <w:jc w:val="center"/>
            </w:pPr>
            <w:r w:rsidRPr="00154BCB">
              <w:t>не более 49</w:t>
            </w:r>
          </w:p>
        </w:tc>
        <w:tc>
          <w:tcPr>
            <w:tcW w:w="875" w:type="pct"/>
          </w:tcPr>
          <w:p w:rsidR="004937CA" w:rsidRPr="00154BCB" w:rsidRDefault="004937CA" w:rsidP="00B51675">
            <w:pPr>
              <w:spacing w:line="240" w:lineRule="auto"/>
              <w:ind w:left="57" w:firstLine="0"/>
            </w:pPr>
            <w:r w:rsidRPr="00154BCB">
              <w:sym w:font="Symbol" w:char="F02D"/>
            </w:r>
          </w:p>
        </w:tc>
      </w:tr>
      <w:tr w:rsidR="004937CA" w:rsidRPr="00154BCB" w:rsidTr="00A64711">
        <w:trPr>
          <w:cantSplit/>
        </w:trPr>
        <w:tc>
          <w:tcPr>
            <w:tcW w:w="264" w:type="pct"/>
          </w:tcPr>
          <w:p w:rsidR="004937CA" w:rsidRPr="00154BCB" w:rsidRDefault="004937CA" w:rsidP="00B51675">
            <w:pPr>
              <w:spacing w:line="240" w:lineRule="auto"/>
              <w:ind w:firstLine="0"/>
              <w:jc w:val="center"/>
            </w:pPr>
            <w:r w:rsidRPr="00154BCB">
              <w:lastRenderedPageBreak/>
              <w:t>3</w:t>
            </w:r>
          </w:p>
        </w:tc>
        <w:tc>
          <w:tcPr>
            <w:tcW w:w="2375" w:type="pct"/>
          </w:tcPr>
          <w:p w:rsidR="004937CA" w:rsidRPr="00154BCB" w:rsidRDefault="004937CA" w:rsidP="00B51675">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1487" w:type="pct"/>
            <w:gridSpan w:val="2"/>
          </w:tcPr>
          <w:p w:rsidR="004937CA" w:rsidRPr="00154BCB" w:rsidRDefault="004937CA" w:rsidP="00B51675">
            <w:pPr>
              <w:spacing w:line="240" w:lineRule="auto"/>
              <w:ind w:firstLine="0"/>
              <w:jc w:val="center"/>
            </w:pPr>
            <w:r w:rsidRPr="00154BCB">
              <w:t>да (нет)</w:t>
            </w:r>
          </w:p>
        </w:tc>
        <w:tc>
          <w:tcPr>
            <w:tcW w:w="875" w:type="pct"/>
          </w:tcPr>
          <w:p w:rsidR="004937CA" w:rsidRPr="00154BCB" w:rsidRDefault="004937CA" w:rsidP="00B51675">
            <w:pPr>
              <w:spacing w:line="240" w:lineRule="auto"/>
              <w:ind w:left="57" w:firstLine="0"/>
            </w:pPr>
            <w:r w:rsidRPr="00154BCB">
              <w:t>_</w:t>
            </w:r>
          </w:p>
        </w:tc>
      </w:tr>
      <w:tr w:rsidR="004937CA" w:rsidRPr="00154BCB" w:rsidTr="00A64711">
        <w:trPr>
          <w:cantSplit/>
        </w:trPr>
        <w:tc>
          <w:tcPr>
            <w:tcW w:w="264" w:type="pct"/>
          </w:tcPr>
          <w:p w:rsidR="004937CA" w:rsidRPr="00154BCB" w:rsidRDefault="004937CA" w:rsidP="00B51675">
            <w:pPr>
              <w:spacing w:line="240" w:lineRule="auto"/>
              <w:ind w:firstLine="0"/>
              <w:jc w:val="center"/>
              <w:rPr>
                <w:lang w:val="en-US"/>
              </w:rPr>
            </w:pPr>
            <w:r w:rsidRPr="00154BCB">
              <w:rPr>
                <w:lang w:val="en-US"/>
              </w:rPr>
              <w:t>4</w:t>
            </w:r>
          </w:p>
        </w:tc>
        <w:tc>
          <w:tcPr>
            <w:tcW w:w="2375" w:type="pct"/>
          </w:tcPr>
          <w:p w:rsidR="004937CA" w:rsidRPr="00154BCB" w:rsidRDefault="004937CA" w:rsidP="00B51675">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487" w:type="pct"/>
            <w:gridSpan w:val="2"/>
          </w:tcPr>
          <w:p w:rsidR="004937CA" w:rsidRPr="00154BCB" w:rsidRDefault="004937CA" w:rsidP="00B51675">
            <w:pPr>
              <w:spacing w:line="240" w:lineRule="auto"/>
              <w:ind w:firstLine="0"/>
              <w:jc w:val="center"/>
            </w:pPr>
            <w:r w:rsidRPr="00154BCB">
              <w:t>да (нет)</w:t>
            </w:r>
          </w:p>
        </w:tc>
        <w:tc>
          <w:tcPr>
            <w:tcW w:w="875" w:type="pct"/>
          </w:tcPr>
          <w:p w:rsidR="004937CA" w:rsidRPr="00154BCB" w:rsidRDefault="004937CA" w:rsidP="00B51675">
            <w:pPr>
              <w:spacing w:line="240" w:lineRule="auto"/>
              <w:ind w:left="57" w:firstLine="0"/>
            </w:pPr>
            <w:r w:rsidRPr="00154BCB">
              <w:t>-</w:t>
            </w:r>
          </w:p>
        </w:tc>
      </w:tr>
      <w:tr w:rsidR="004937CA" w:rsidRPr="00154BCB" w:rsidTr="00A64711">
        <w:trPr>
          <w:cantSplit/>
        </w:trPr>
        <w:tc>
          <w:tcPr>
            <w:tcW w:w="264" w:type="pct"/>
          </w:tcPr>
          <w:p w:rsidR="004937CA" w:rsidRPr="00154BCB" w:rsidRDefault="004937CA" w:rsidP="00B51675">
            <w:pPr>
              <w:spacing w:line="240" w:lineRule="auto"/>
              <w:ind w:firstLine="0"/>
              <w:jc w:val="center"/>
              <w:rPr>
                <w:lang w:val="en-US"/>
              </w:rPr>
            </w:pPr>
            <w:r w:rsidRPr="00154BCB">
              <w:rPr>
                <w:lang w:val="en-US"/>
              </w:rPr>
              <w:t>5</w:t>
            </w:r>
          </w:p>
        </w:tc>
        <w:tc>
          <w:tcPr>
            <w:tcW w:w="2375" w:type="pct"/>
          </w:tcPr>
          <w:p w:rsidR="004937CA" w:rsidRPr="00154BCB" w:rsidRDefault="004937CA" w:rsidP="00B51675">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1487" w:type="pct"/>
            <w:gridSpan w:val="2"/>
          </w:tcPr>
          <w:p w:rsidR="004937CA" w:rsidRPr="00154BCB" w:rsidRDefault="004937CA" w:rsidP="00B51675">
            <w:pPr>
              <w:spacing w:line="240" w:lineRule="auto"/>
              <w:ind w:firstLine="0"/>
              <w:jc w:val="center"/>
            </w:pPr>
            <w:r w:rsidRPr="00154BCB">
              <w:t>да (нет)</w:t>
            </w:r>
          </w:p>
        </w:tc>
        <w:tc>
          <w:tcPr>
            <w:tcW w:w="875" w:type="pct"/>
          </w:tcPr>
          <w:p w:rsidR="004937CA" w:rsidRPr="00154BCB" w:rsidRDefault="004937CA" w:rsidP="00B51675">
            <w:pPr>
              <w:spacing w:line="240" w:lineRule="auto"/>
              <w:ind w:left="57" w:firstLine="0"/>
            </w:pPr>
            <w:r w:rsidRPr="00154BCB">
              <w:t>-</w:t>
            </w:r>
          </w:p>
        </w:tc>
      </w:tr>
      <w:tr w:rsidR="004937CA" w:rsidRPr="00154BCB" w:rsidTr="00A64711">
        <w:trPr>
          <w:cantSplit/>
        </w:trPr>
        <w:tc>
          <w:tcPr>
            <w:tcW w:w="264" w:type="pct"/>
          </w:tcPr>
          <w:p w:rsidR="004937CA" w:rsidRPr="00154BCB" w:rsidRDefault="004937CA" w:rsidP="00B51675">
            <w:pPr>
              <w:spacing w:line="240" w:lineRule="auto"/>
              <w:ind w:firstLine="0"/>
              <w:jc w:val="center"/>
              <w:rPr>
                <w:lang w:val="en-US"/>
              </w:rPr>
            </w:pPr>
            <w:r w:rsidRPr="00154BCB">
              <w:rPr>
                <w:lang w:val="en-US"/>
              </w:rPr>
              <w:t>6</w:t>
            </w:r>
          </w:p>
        </w:tc>
        <w:tc>
          <w:tcPr>
            <w:tcW w:w="2375" w:type="pct"/>
          </w:tcPr>
          <w:p w:rsidR="004937CA" w:rsidRPr="00154BCB" w:rsidRDefault="004937CA" w:rsidP="00B51675">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
        </w:tc>
        <w:tc>
          <w:tcPr>
            <w:tcW w:w="1487" w:type="pct"/>
            <w:gridSpan w:val="2"/>
          </w:tcPr>
          <w:p w:rsidR="004937CA" w:rsidRPr="00154BCB" w:rsidRDefault="004937CA" w:rsidP="00B51675">
            <w:pPr>
              <w:spacing w:line="240" w:lineRule="auto"/>
              <w:ind w:firstLine="0"/>
              <w:jc w:val="center"/>
            </w:pPr>
            <w:r w:rsidRPr="00154BCB">
              <w:t>да (нет)</w:t>
            </w:r>
          </w:p>
        </w:tc>
        <w:tc>
          <w:tcPr>
            <w:tcW w:w="875" w:type="pct"/>
          </w:tcPr>
          <w:p w:rsidR="004937CA" w:rsidRPr="00154BCB" w:rsidRDefault="004937CA" w:rsidP="00B51675">
            <w:pPr>
              <w:spacing w:line="240" w:lineRule="auto"/>
              <w:ind w:left="57" w:firstLine="0"/>
            </w:pPr>
            <w:r w:rsidRPr="00154BCB">
              <w:t>-</w:t>
            </w:r>
          </w:p>
        </w:tc>
      </w:tr>
      <w:tr w:rsidR="004937CA" w:rsidRPr="00154BCB" w:rsidTr="00A64711">
        <w:trPr>
          <w:cantSplit/>
        </w:trPr>
        <w:tc>
          <w:tcPr>
            <w:tcW w:w="264" w:type="pct"/>
            <w:vMerge w:val="restart"/>
          </w:tcPr>
          <w:p w:rsidR="004937CA" w:rsidRPr="00154BCB" w:rsidRDefault="004937CA" w:rsidP="00B51675">
            <w:pPr>
              <w:spacing w:line="240" w:lineRule="auto"/>
              <w:ind w:firstLine="0"/>
              <w:jc w:val="center"/>
              <w:rPr>
                <w:lang w:val="en-US"/>
              </w:rPr>
            </w:pPr>
            <w:r w:rsidRPr="00154BCB">
              <w:rPr>
                <w:lang w:val="en-US"/>
              </w:rPr>
              <w:t>7</w:t>
            </w:r>
          </w:p>
        </w:tc>
        <w:tc>
          <w:tcPr>
            <w:tcW w:w="2375" w:type="pct"/>
            <w:vMerge w:val="restart"/>
          </w:tcPr>
          <w:p w:rsidR="004937CA" w:rsidRPr="00154BCB" w:rsidRDefault="004937CA" w:rsidP="00B51675">
            <w:pPr>
              <w:spacing w:line="240" w:lineRule="auto"/>
              <w:ind w:left="57" w:firstLine="0"/>
            </w:pPr>
            <w:r w:rsidRPr="00154BCB">
              <w:t>Среднесписочная численность работников за предшествующий календарный год, человек</w:t>
            </w:r>
          </w:p>
        </w:tc>
        <w:tc>
          <w:tcPr>
            <w:tcW w:w="710" w:type="pct"/>
          </w:tcPr>
          <w:p w:rsidR="004937CA" w:rsidRPr="00154BCB" w:rsidRDefault="004937CA" w:rsidP="00B51675">
            <w:pPr>
              <w:spacing w:line="240" w:lineRule="auto"/>
              <w:ind w:firstLine="0"/>
              <w:jc w:val="center"/>
            </w:pPr>
            <w:r w:rsidRPr="00154BCB">
              <w:t>до 100 включительно</w:t>
            </w:r>
          </w:p>
        </w:tc>
        <w:tc>
          <w:tcPr>
            <w:tcW w:w="776" w:type="pct"/>
            <w:vMerge w:val="restart"/>
          </w:tcPr>
          <w:p w:rsidR="004937CA" w:rsidRPr="00154BCB" w:rsidRDefault="004937CA" w:rsidP="00B51675">
            <w:pPr>
              <w:spacing w:line="240" w:lineRule="auto"/>
              <w:ind w:firstLine="0"/>
              <w:jc w:val="center"/>
            </w:pPr>
            <w:r w:rsidRPr="00154BCB">
              <w:t>от 101 до 250 включительно</w:t>
            </w:r>
          </w:p>
        </w:tc>
        <w:tc>
          <w:tcPr>
            <w:tcW w:w="875" w:type="pct"/>
            <w:vMerge w:val="restart"/>
          </w:tcPr>
          <w:p w:rsidR="004937CA" w:rsidRPr="00154BCB" w:rsidRDefault="004937CA" w:rsidP="00B51675">
            <w:pPr>
              <w:spacing w:line="240" w:lineRule="auto"/>
              <w:ind w:left="57" w:firstLine="0"/>
            </w:pPr>
            <w:r w:rsidRPr="00154BCB">
              <w:t>указывается количество человек</w:t>
            </w:r>
            <w:r w:rsidRPr="00154BCB">
              <w:br/>
              <w:t>(за предшествующий календарный год)</w:t>
            </w:r>
          </w:p>
        </w:tc>
      </w:tr>
      <w:tr w:rsidR="004937CA" w:rsidRPr="00154BCB" w:rsidTr="00A64711">
        <w:trPr>
          <w:cantSplit/>
        </w:trPr>
        <w:tc>
          <w:tcPr>
            <w:tcW w:w="264" w:type="pct"/>
            <w:vMerge/>
          </w:tcPr>
          <w:p w:rsidR="004937CA" w:rsidRPr="00154BCB" w:rsidRDefault="004937CA" w:rsidP="00B51675">
            <w:pPr>
              <w:spacing w:line="240" w:lineRule="auto"/>
              <w:ind w:firstLine="0"/>
              <w:jc w:val="center"/>
            </w:pPr>
          </w:p>
        </w:tc>
        <w:tc>
          <w:tcPr>
            <w:tcW w:w="2375" w:type="pct"/>
            <w:vMerge/>
          </w:tcPr>
          <w:p w:rsidR="004937CA" w:rsidRPr="00154BCB" w:rsidRDefault="004937CA" w:rsidP="00B51675">
            <w:pPr>
              <w:spacing w:line="240" w:lineRule="auto"/>
              <w:ind w:left="57" w:firstLine="0"/>
            </w:pPr>
          </w:p>
        </w:tc>
        <w:tc>
          <w:tcPr>
            <w:tcW w:w="710" w:type="pct"/>
          </w:tcPr>
          <w:p w:rsidR="004937CA" w:rsidRPr="00154BCB" w:rsidRDefault="004937CA" w:rsidP="00B51675">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776" w:type="pct"/>
            <w:vMerge/>
          </w:tcPr>
          <w:p w:rsidR="004937CA" w:rsidRPr="00154BCB" w:rsidRDefault="004937CA" w:rsidP="00B51675">
            <w:pPr>
              <w:spacing w:line="240" w:lineRule="auto"/>
              <w:ind w:firstLine="0"/>
            </w:pPr>
          </w:p>
        </w:tc>
        <w:tc>
          <w:tcPr>
            <w:tcW w:w="875" w:type="pct"/>
            <w:vMerge/>
          </w:tcPr>
          <w:p w:rsidR="004937CA" w:rsidRPr="00154BCB" w:rsidRDefault="004937CA" w:rsidP="00B51675">
            <w:pPr>
              <w:spacing w:line="240" w:lineRule="auto"/>
              <w:ind w:left="57" w:firstLine="0"/>
            </w:pPr>
          </w:p>
        </w:tc>
      </w:tr>
      <w:tr w:rsidR="004937CA" w:rsidRPr="00154BCB" w:rsidTr="00A64711">
        <w:trPr>
          <w:cantSplit/>
        </w:trPr>
        <w:tc>
          <w:tcPr>
            <w:tcW w:w="264" w:type="pct"/>
            <w:vMerge w:val="restart"/>
          </w:tcPr>
          <w:p w:rsidR="004937CA" w:rsidRPr="00154BCB" w:rsidRDefault="004937CA" w:rsidP="00B51675">
            <w:pPr>
              <w:spacing w:line="240" w:lineRule="auto"/>
              <w:ind w:firstLine="0"/>
              <w:jc w:val="center"/>
            </w:pPr>
            <w:r w:rsidRPr="00154BCB">
              <w:t>8</w:t>
            </w:r>
          </w:p>
        </w:tc>
        <w:tc>
          <w:tcPr>
            <w:tcW w:w="2375" w:type="pct"/>
            <w:vMerge w:val="restart"/>
          </w:tcPr>
          <w:p w:rsidR="004937CA" w:rsidRPr="00154BCB" w:rsidRDefault="004937CA" w:rsidP="00B51675">
            <w:pPr>
              <w:spacing w:line="240" w:lineRule="auto"/>
              <w:ind w:left="57" w:firstLine="0"/>
            </w:pPr>
            <w:r w:rsidRPr="00154BCB">
              <w:t>Доход за предшествующий календарный год, который</w:t>
            </w:r>
          </w:p>
          <w:p w:rsidR="004937CA" w:rsidRPr="00154BCB" w:rsidRDefault="004937CA" w:rsidP="00B51675">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710" w:type="pct"/>
          </w:tcPr>
          <w:p w:rsidR="004937CA" w:rsidRPr="00154BCB" w:rsidRDefault="004937CA" w:rsidP="00B51675">
            <w:pPr>
              <w:spacing w:line="240" w:lineRule="auto"/>
              <w:ind w:firstLine="0"/>
              <w:jc w:val="center"/>
            </w:pPr>
            <w:r w:rsidRPr="00154BCB">
              <w:t>800</w:t>
            </w:r>
          </w:p>
        </w:tc>
        <w:tc>
          <w:tcPr>
            <w:tcW w:w="776" w:type="pct"/>
            <w:vMerge w:val="restart"/>
          </w:tcPr>
          <w:p w:rsidR="004937CA" w:rsidRPr="00154BCB" w:rsidRDefault="004937CA" w:rsidP="00B51675">
            <w:pPr>
              <w:spacing w:line="240" w:lineRule="auto"/>
              <w:ind w:firstLine="0"/>
              <w:jc w:val="center"/>
            </w:pPr>
            <w:r w:rsidRPr="00154BCB">
              <w:t>2000</w:t>
            </w:r>
          </w:p>
        </w:tc>
        <w:tc>
          <w:tcPr>
            <w:tcW w:w="875" w:type="pct"/>
          </w:tcPr>
          <w:p w:rsidR="004937CA" w:rsidRPr="00154BCB" w:rsidRDefault="004937CA" w:rsidP="00B51675">
            <w:pPr>
              <w:spacing w:line="240" w:lineRule="auto"/>
              <w:ind w:left="57" w:firstLine="0"/>
            </w:pPr>
            <w:r w:rsidRPr="00154BCB">
              <w:t>указывается в млн. рублей</w:t>
            </w:r>
            <w:r w:rsidRPr="00154BCB">
              <w:br/>
              <w:t>(за предшествующий календарный год)</w:t>
            </w:r>
          </w:p>
        </w:tc>
      </w:tr>
      <w:tr w:rsidR="004937CA" w:rsidRPr="00154BCB" w:rsidTr="00A64711">
        <w:trPr>
          <w:cantSplit/>
        </w:trPr>
        <w:tc>
          <w:tcPr>
            <w:tcW w:w="264" w:type="pct"/>
            <w:vMerge/>
          </w:tcPr>
          <w:p w:rsidR="004937CA" w:rsidRPr="00154BCB" w:rsidRDefault="004937CA" w:rsidP="00B51675">
            <w:pPr>
              <w:spacing w:line="240" w:lineRule="auto"/>
              <w:ind w:firstLine="0"/>
              <w:jc w:val="center"/>
            </w:pPr>
          </w:p>
        </w:tc>
        <w:tc>
          <w:tcPr>
            <w:tcW w:w="2375" w:type="pct"/>
            <w:vMerge/>
          </w:tcPr>
          <w:p w:rsidR="004937CA" w:rsidRPr="00154BCB" w:rsidRDefault="004937CA" w:rsidP="00B51675">
            <w:pPr>
              <w:spacing w:line="240" w:lineRule="auto"/>
              <w:ind w:firstLine="0"/>
            </w:pPr>
          </w:p>
        </w:tc>
        <w:tc>
          <w:tcPr>
            <w:tcW w:w="710" w:type="pct"/>
          </w:tcPr>
          <w:p w:rsidR="004937CA" w:rsidRPr="00154BCB" w:rsidRDefault="004937CA" w:rsidP="00B51675">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776" w:type="pct"/>
            <w:vMerge/>
          </w:tcPr>
          <w:p w:rsidR="004937CA" w:rsidRPr="00154BCB" w:rsidRDefault="004937CA" w:rsidP="00B51675">
            <w:pPr>
              <w:spacing w:line="240" w:lineRule="auto"/>
              <w:ind w:firstLine="0"/>
            </w:pPr>
          </w:p>
        </w:tc>
        <w:tc>
          <w:tcPr>
            <w:tcW w:w="875" w:type="pct"/>
          </w:tcPr>
          <w:p w:rsidR="004937CA" w:rsidRPr="00154BCB" w:rsidRDefault="004937CA" w:rsidP="00B51675">
            <w:pPr>
              <w:spacing w:line="240" w:lineRule="auto"/>
              <w:ind w:left="57" w:firstLine="0"/>
            </w:pPr>
          </w:p>
        </w:tc>
      </w:tr>
      <w:tr w:rsidR="004937CA" w:rsidRPr="00154BCB" w:rsidTr="00A64711">
        <w:trPr>
          <w:cantSplit/>
        </w:trPr>
        <w:tc>
          <w:tcPr>
            <w:tcW w:w="264" w:type="pct"/>
          </w:tcPr>
          <w:p w:rsidR="004937CA" w:rsidRPr="00154BCB" w:rsidRDefault="004937CA" w:rsidP="00B51675">
            <w:pPr>
              <w:spacing w:line="240" w:lineRule="auto"/>
              <w:ind w:firstLine="0"/>
              <w:jc w:val="center"/>
            </w:pPr>
            <w:r w:rsidRPr="00154BCB">
              <w:lastRenderedPageBreak/>
              <w:t>9</w:t>
            </w:r>
          </w:p>
        </w:tc>
        <w:tc>
          <w:tcPr>
            <w:tcW w:w="2375" w:type="pct"/>
          </w:tcPr>
          <w:p w:rsidR="004937CA" w:rsidRPr="00154BCB" w:rsidRDefault="004937CA" w:rsidP="00B51675">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2361" w:type="pct"/>
            <w:gridSpan w:val="3"/>
          </w:tcPr>
          <w:p w:rsidR="004937CA" w:rsidRPr="00154BCB" w:rsidRDefault="004937CA" w:rsidP="00B51675">
            <w:pPr>
              <w:spacing w:line="240" w:lineRule="auto"/>
              <w:ind w:firstLine="0"/>
              <w:jc w:val="center"/>
            </w:pPr>
            <w:r w:rsidRPr="00154BCB">
              <w:t>Подлежит заполнению</w:t>
            </w:r>
          </w:p>
        </w:tc>
      </w:tr>
      <w:tr w:rsidR="004937CA" w:rsidRPr="00154BCB" w:rsidTr="00A64711">
        <w:trPr>
          <w:cantSplit/>
        </w:trPr>
        <w:tc>
          <w:tcPr>
            <w:tcW w:w="264" w:type="pct"/>
          </w:tcPr>
          <w:p w:rsidR="004937CA" w:rsidRPr="00154BCB" w:rsidRDefault="004937CA" w:rsidP="00B51675">
            <w:pPr>
              <w:spacing w:line="240" w:lineRule="auto"/>
              <w:ind w:firstLine="0"/>
              <w:jc w:val="center"/>
            </w:pPr>
            <w:r w:rsidRPr="00154BCB">
              <w:t>10</w:t>
            </w:r>
          </w:p>
        </w:tc>
        <w:tc>
          <w:tcPr>
            <w:tcW w:w="2375" w:type="pct"/>
          </w:tcPr>
          <w:p w:rsidR="004937CA" w:rsidRPr="00154BCB" w:rsidRDefault="004937CA" w:rsidP="00B51675">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2361" w:type="pct"/>
            <w:gridSpan w:val="3"/>
          </w:tcPr>
          <w:p w:rsidR="004937CA" w:rsidRPr="00154BCB" w:rsidRDefault="004937CA" w:rsidP="00B51675">
            <w:pPr>
              <w:spacing w:line="240" w:lineRule="auto"/>
              <w:ind w:firstLine="0"/>
              <w:jc w:val="center"/>
            </w:pPr>
            <w:r w:rsidRPr="00154BCB">
              <w:t>Подлежит заполнению</w:t>
            </w:r>
          </w:p>
        </w:tc>
      </w:tr>
      <w:tr w:rsidR="004937CA" w:rsidRPr="00154BCB" w:rsidTr="00A64711">
        <w:trPr>
          <w:cantSplit/>
        </w:trPr>
        <w:tc>
          <w:tcPr>
            <w:tcW w:w="264" w:type="pct"/>
          </w:tcPr>
          <w:p w:rsidR="004937CA" w:rsidRPr="00154BCB" w:rsidRDefault="004937CA" w:rsidP="00B51675">
            <w:pPr>
              <w:spacing w:line="240" w:lineRule="auto"/>
              <w:ind w:firstLine="0"/>
              <w:jc w:val="center"/>
            </w:pPr>
            <w:r w:rsidRPr="00154BCB">
              <w:t>11</w:t>
            </w:r>
          </w:p>
        </w:tc>
        <w:tc>
          <w:tcPr>
            <w:tcW w:w="2375" w:type="pct"/>
          </w:tcPr>
          <w:p w:rsidR="004937CA" w:rsidRPr="00154BCB" w:rsidRDefault="004937CA" w:rsidP="00B51675">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2361" w:type="pct"/>
            <w:gridSpan w:val="3"/>
          </w:tcPr>
          <w:p w:rsidR="004937CA" w:rsidRPr="00154BCB" w:rsidRDefault="004937CA" w:rsidP="00B51675">
            <w:pPr>
              <w:spacing w:line="240" w:lineRule="auto"/>
              <w:ind w:firstLine="0"/>
              <w:jc w:val="center"/>
            </w:pPr>
            <w:r w:rsidRPr="00154BCB">
              <w:t>Подлежит заполнению</w:t>
            </w:r>
          </w:p>
        </w:tc>
      </w:tr>
      <w:tr w:rsidR="004937CA" w:rsidRPr="00154BCB" w:rsidTr="00A64711">
        <w:trPr>
          <w:cantSplit/>
        </w:trPr>
        <w:tc>
          <w:tcPr>
            <w:tcW w:w="264" w:type="pct"/>
          </w:tcPr>
          <w:p w:rsidR="004937CA" w:rsidRPr="00154BCB" w:rsidRDefault="004937CA" w:rsidP="00B51675">
            <w:pPr>
              <w:spacing w:line="240" w:lineRule="auto"/>
              <w:ind w:firstLine="0"/>
              <w:jc w:val="center"/>
            </w:pPr>
            <w:r w:rsidRPr="00154BCB">
              <w:t>12</w:t>
            </w:r>
          </w:p>
        </w:tc>
        <w:tc>
          <w:tcPr>
            <w:tcW w:w="2375" w:type="pct"/>
          </w:tcPr>
          <w:p w:rsidR="004937CA" w:rsidRPr="00154BCB" w:rsidRDefault="004937CA" w:rsidP="00B51675">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61" w:type="pct"/>
            <w:gridSpan w:val="3"/>
          </w:tcPr>
          <w:p w:rsidR="004937CA" w:rsidRPr="00154BCB" w:rsidRDefault="004937CA" w:rsidP="00B51675">
            <w:pPr>
              <w:spacing w:line="240" w:lineRule="auto"/>
              <w:ind w:firstLine="0"/>
              <w:jc w:val="center"/>
            </w:pPr>
            <w:r w:rsidRPr="00154BCB">
              <w:t>да (нет)</w:t>
            </w:r>
            <w:r w:rsidRPr="00154BCB">
              <w:br/>
            </w:r>
          </w:p>
        </w:tc>
      </w:tr>
      <w:tr w:rsidR="004937CA" w:rsidRPr="00154BCB" w:rsidTr="00A64711">
        <w:trPr>
          <w:cantSplit/>
        </w:trPr>
        <w:tc>
          <w:tcPr>
            <w:tcW w:w="264" w:type="pct"/>
          </w:tcPr>
          <w:p w:rsidR="004937CA" w:rsidRPr="00154BCB" w:rsidRDefault="004937CA" w:rsidP="00B51675">
            <w:pPr>
              <w:spacing w:line="240" w:lineRule="auto"/>
              <w:ind w:firstLine="0"/>
              <w:jc w:val="center"/>
            </w:pPr>
            <w:r w:rsidRPr="00154BCB">
              <w:t>13</w:t>
            </w:r>
          </w:p>
        </w:tc>
        <w:tc>
          <w:tcPr>
            <w:tcW w:w="2375" w:type="pct"/>
          </w:tcPr>
          <w:p w:rsidR="004937CA" w:rsidRPr="00154BCB" w:rsidRDefault="004937CA" w:rsidP="00B51675">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2361" w:type="pct"/>
            <w:gridSpan w:val="3"/>
          </w:tcPr>
          <w:p w:rsidR="004937CA" w:rsidRPr="00154BCB" w:rsidRDefault="004937CA" w:rsidP="00B51675">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4937CA" w:rsidRPr="00154BCB" w:rsidTr="00A64711">
        <w:trPr>
          <w:cantSplit/>
        </w:trPr>
        <w:tc>
          <w:tcPr>
            <w:tcW w:w="264" w:type="pct"/>
          </w:tcPr>
          <w:p w:rsidR="004937CA" w:rsidRPr="00154BCB" w:rsidRDefault="004937CA" w:rsidP="00B51675">
            <w:pPr>
              <w:spacing w:line="240" w:lineRule="auto"/>
              <w:ind w:firstLine="0"/>
              <w:jc w:val="center"/>
            </w:pPr>
            <w:r w:rsidRPr="00154BCB">
              <w:t>14</w:t>
            </w:r>
          </w:p>
        </w:tc>
        <w:tc>
          <w:tcPr>
            <w:tcW w:w="2375" w:type="pct"/>
          </w:tcPr>
          <w:p w:rsidR="004937CA" w:rsidRPr="00154BCB" w:rsidRDefault="004937CA" w:rsidP="00B51675">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
        </w:tc>
        <w:tc>
          <w:tcPr>
            <w:tcW w:w="2361" w:type="pct"/>
            <w:gridSpan w:val="3"/>
          </w:tcPr>
          <w:p w:rsidR="004937CA" w:rsidRPr="00154BCB" w:rsidRDefault="004937CA" w:rsidP="00B51675">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4937CA" w:rsidRPr="00154BCB" w:rsidTr="00A64711">
        <w:trPr>
          <w:cantSplit/>
        </w:trPr>
        <w:tc>
          <w:tcPr>
            <w:tcW w:w="264" w:type="pct"/>
          </w:tcPr>
          <w:p w:rsidR="004937CA" w:rsidRPr="00154BCB" w:rsidRDefault="004937CA" w:rsidP="00B51675">
            <w:pPr>
              <w:spacing w:line="240" w:lineRule="auto"/>
              <w:ind w:firstLine="0"/>
              <w:jc w:val="center"/>
            </w:pPr>
            <w:r w:rsidRPr="00154BCB">
              <w:t>15</w:t>
            </w:r>
          </w:p>
        </w:tc>
        <w:tc>
          <w:tcPr>
            <w:tcW w:w="2375" w:type="pct"/>
          </w:tcPr>
          <w:p w:rsidR="004937CA" w:rsidRPr="00154BCB" w:rsidRDefault="004937CA" w:rsidP="00B51675">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61" w:type="pct"/>
            <w:gridSpan w:val="3"/>
          </w:tcPr>
          <w:p w:rsidR="004937CA" w:rsidRPr="00154BCB" w:rsidRDefault="004937CA" w:rsidP="00B51675">
            <w:pPr>
              <w:spacing w:line="240" w:lineRule="auto"/>
              <w:ind w:firstLine="0"/>
              <w:jc w:val="center"/>
            </w:pPr>
            <w:r w:rsidRPr="00154BCB">
              <w:t>да (нет)</w:t>
            </w:r>
          </w:p>
        </w:tc>
      </w:tr>
      <w:tr w:rsidR="004937CA" w:rsidRPr="00154BCB" w:rsidTr="00A64711">
        <w:trPr>
          <w:cantSplit/>
        </w:trPr>
        <w:tc>
          <w:tcPr>
            <w:tcW w:w="264" w:type="pct"/>
          </w:tcPr>
          <w:p w:rsidR="004937CA" w:rsidRPr="00154BCB" w:rsidRDefault="004937CA" w:rsidP="00B51675">
            <w:pPr>
              <w:spacing w:line="240" w:lineRule="auto"/>
              <w:ind w:firstLine="0"/>
              <w:jc w:val="center"/>
            </w:pPr>
            <w:r w:rsidRPr="00154BCB">
              <w:lastRenderedPageBreak/>
              <w:t>16</w:t>
            </w:r>
          </w:p>
        </w:tc>
        <w:tc>
          <w:tcPr>
            <w:tcW w:w="2375" w:type="pct"/>
          </w:tcPr>
          <w:p w:rsidR="004937CA" w:rsidRPr="00154BCB" w:rsidRDefault="004937CA" w:rsidP="00B51675">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2361" w:type="pct"/>
            <w:gridSpan w:val="3"/>
          </w:tcPr>
          <w:p w:rsidR="004937CA" w:rsidRPr="00154BCB" w:rsidRDefault="004937CA" w:rsidP="00B51675">
            <w:pPr>
              <w:spacing w:line="240" w:lineRule="auto"/>
              <w:ind w:firstLine="0"/>
              <w:jc w:val="center"/>
            </w:pPr>
            <w:r w:rsidRPr="00154BCB">
              <w:t>да (нет)</w:t>
            </w:r>
          </w:p>
        </w:tc>
      </w:tr>
    </w:tbl>
    <w:p w:rsidR="004937CA" w:rsidRDefault="004937CA" w:rsidP="004937CA">
      <w:pPr>
        <w:spacing w:line="240" w:lineRule="auto"/>
        <w:ind w:right="5954"/>
        <w:jc w:val="center"/>
        <w:rPr>
          <w:sz w:val="24"/>
          <w:szCs w:val="24"/>
        </w:rPr>
      </w:pPr>
    </w:p>
    <w:p w:rsidR="004937CA" w:rsidRDefault="004937CA" w:rsidP="004937CA">
      <w:pPr>
        <w:spacing w:line="240" w:lineRule="auto"/>
        <w:ind w:right="5954"/>
        <w:jc w:val="center"/>
        <w:rPr>
          <w:sz w:val="24"/>
          <w:szCs w:val="24"/>
        </w:rPr>
      </w:pPr>
    </w:p>
    <w:p w:rsidR="004937CA" w:rsidRDefault="004937CA" w:rsidP="004937CA">
      <w:pPr>
        <w:pBdr>
          <w:top w:val="single" w:sz="4" w:space="1" w:color="auto"/>
        </w:pBdr>
        <w:spacing w:line="240" w:lineRule="auto"/>
        <w:ind w:right="5952"/>
        <w:jc w:val="center"/>
      </w:pPr>
      <w:r>
        <w:t>(подпись)</w:t>
      </w:r>
    </w:p>
    <w:p w:rsidR="004937CA" w:rsidRDefault="004937CA" w:rsidP="004937CA">
      <w:pPr>
        <w:spacing w:line="240" w:lineRule="auto"/>
        <w:ind w:left="851"/>
        <w:rPr>
          <w:sz w:val="24"/>
          <w:szCs w:val="24"/>
        </w:rPr>
      </w:pPr>
      <w:r>
        <w:rPr>
          <w:sz w:val="24"/>
          <w:szCs w:val="24"/>
        </w:rPr>
        <w:t>М.П.</w:t>
      </w:r>
    </w:p>
    <w:p w:rsidR="004937CA" w:rsidRDefault="004937CA" w:rsidP="004937CA">
      <w:pPr>
        <w:spacing w:line="240" w:lineRule="auto"/>
        <w:rPr>
          <w:sz w:val="24"/>
          <w:szCs w:val="24"/>
        </w:rPr>
      </w:pPr>
    </w:p>
    <w:p w:rsidR="004937CA" w:rsidRDefault="004937CA" w:rsidP="004937CA">
      <w:pPr>
        <w:pBdr>
          <w:top w:val="single" w:sz="4" w:space="1" w:color="auto"/>
        </w:pBdr>
        <w:spacing w:line="240" w:lineRule="auto"/>
        <w:jc w:val="center"/>
      </w:pPr>
      <w:r>
        <w:t>(фамилия, имя, отчество (при наличии) подписавшего, должность)</w:t>
      </w:r>
    </w:p>
    <w:p w:rsidR="004937CA" w:rsidRDefault="004937CA" w:rsidP="004937CA">
      <w:pPr>
        <w:spacing w:line="240" w:lineRule="auto"/>
        <w:rPr>
          <w:sz w:val="24"/>
          <w:szCs w:val="24"/>
        </w:rPr>
      </w:pPr>
    </w:p>
    <w:p w:rsidR="004937CA" w:rsidRPr="00D37ACE" w:rsidRDefault="004937CA" w:rsidP="004937CA">
      <w:pPr>
        <w:spacing w:line="240" w:lineRule="auto"/>
        <w:jc w:val="right"/>
        <w:outlineLvl w:val="0"/>
      </w:pPr>
    </w:p>
    <w:p w:rsidR="004937CA" w:rsidRDefault="004937CA" w:rsidP="004937CA">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Default="004937CA" w:rsidP="004937CA">
      <w:pPr>
        <w:pStyle w:val="afffffff7"/>
        <w:jc w:val="both"/>
      </w:pPr>
    </w:p>
    <w:p w:rsidR="004937CA" w:rsidRDefault="004937CA" w:rsidP="004937CA">
      <w:pPr>
        <w:pStyle w:val="afffffff7"/>
        <w:jc w:val="both"/>
      </w:pPr>
      <w:r>
        <w:rPr>
          <w:rStyle w:val="afffffff9"/>
        </w:rPr>
        <w:t>2</w:t>
      </w:r>
      <w:r>
        <w:t xml:space="preserve"> </w:t>
      </w:r>
      <w:r w:rsidRPr="0049465E">
        <w:rPr>
          <w:sz w:val="22"/>
        </w:rPr>
        <w:t>Пункты 1 – 11 являются обязательными для заполнения.</w:t>
      </w:r>
    </w:p>
    <w:p w:rsidR="004937CA" w:rsidRDefault="004937CA" w:rsidP="004937CA">
      <w:pPr>
        <w:pStyle w:val="afffffff7"/>
      </w:pPr>
    </w:p>
    <w:p w:rsidR="004937CA" w:rsidRPr="00D37ACE" w:rsidRDefault="004937CA" w:rsidP="004937CA">
      <w:pPr>
        <w:spacing w:line="240" w:lineRule="auto"/>
        <w:ind w:firstLine="0"/>
        <w:jc w:val="left"/>
        <w:rPr>
          <w:szCs w:val="24"/>
        </w:rPr>
      </w:pPr>
      <w:r>
        <w:rPr>
          <w:rStyle w:val="afffffff9"/>
        </w:rPr>
        <w:t>3</w:t>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
    <w:p w:rsidR="004937CA" w:rsidRDefault="004937CA" w:rsidP="004937CA">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88"/>
    <w:bookmarkEnd w:id="889"/>
    <w:bookmarkEnd w:id="890"/>
    <w:bookmarkEnd w:id="89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2" w:name="_Toc125426243"/>
      <w:bookmarkStart w:id="893" w:name="_Toc396984070"/>
      <w:bookmarkStart w:id="894" w:name="_Toc423423673"/>
      <w:r>
        <w:br w:type="page"/>
      </w:r>
    </w:p>
    <w:p w:rsidR="004F4D80" w:rsidRPr="007417E6" w:rsidRDefault="004F4D80" w:rsidP="004F4D80">
      <w:pPr>
        <w:pStyle w:val="3"/>
        <w:rPr>
          <w:sz w:val="22"/>
        </w:rPr>
      </w:pPr>
      <w:bookmarkStart w:id="895" w:name="_Toc439170691"/>
      <w:bookmarkStart w:id="896" w:name="_Toc439172793"/>
      <w:bookmarkStart w:id="897" w:name="_Toc439173237"/>
      <w:bookmarkStart w:id="898" w:name="_Toc439238233"/>
      <w:bookmarkStart w:id="899" w:name="_Toc439252780"/>
      <w:bookmarkStart w:id="900" w:name="_Toc439323754"/>
      <w:bookmarkStart w:id="901" w:name="_Toc440361391"/>
      <w:bookmarkStart w:id="902" w:name="_Toc440376146"/>
      <w:bookmarkStart w:id="903" w:name="_Toc440376273"/>
      <w:bookmarkStart w:id="904" w:name="_Toc440382531"/>
      <w:bookmarkStart w:id="905" w:name="_Toc440447201"/>
      <w:bookmarkStart w:id="906" w:name="_Toc440632362"/>
      <w:bookmarkStart w:id="907" w:name="_Toc440875134"/>
      <w:bookmarkStart w:id="908" w:name="_Toc441131121"/>
      <w:r>
        <w:rPr>
          <w:szCs w:val="24"/>
        </w:rPr>
        <w:lastRenderedPageBreak/>
        <w:t>Инструкции по заполнению</w:t>
      </w:r>
      <w:bookmarkEnd w:id="892"/>
      <w:r>
        <w:rPr>
          <w:szCs w:val="24"/>
        </w:rPr>
        <w:t xml:space="preserve"> Анкеты </w:t>
      </w:r>
      <w:r w:rsidR="00C236C0">
        <w:rPr>
          <w:szCs w:val="24"/>
        </w:rPr>
        <w:t>Участник</w:t>
      </w:r>
      <w:r>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31722">
        <w:rPr>
          <w:sz w:val="24"/>
          <w:szCs w:val="24"/>
        </w:rPr>
        <w:fldChar w:fldCharType="begin"/>
      </w:r>
      <w:r w:rsidR="00D56F8C">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9" w:name="_Ref55336378"/>
      <w:bookmarkStart w:id="910" w:name="_Toc57314676"/>
      <w:bookmarkStart w:id="911" w:name="_Toc69728990"/>
      <w:bookmarkStart w:id="912" w:name="_Toc98253942"/>
      <w:bookmarkStart w:id="913" w:name="_Toc165173868"/>
      <w:bookmarkStart w:id="914" w:name="_Toc423423674"/>
      <w:bookmarkStart w:id="915"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31722">
        <w:rPr>
          <w:sz w:val="24"/>
          <w:szCs w:val="24"/>
        </w:rPr>
        <w:fldChar w:fldCharType="begin"/>
      </w:r>
      <w:r>
        <w:rPr>
          <w:sz w:val="24"/>
          <w:szCs w:val="24"/>
        </w:rPr>
        <w:instrText xml:space="preserve"> REF _Ref444170359 \r \h </w:instrText>
      </w:r>
      <w:r w:rsidR="00E31722">
        <w:rPr>
          <w:sz w:val="24"/>
          <w:szCs w:val="24"/>
        </w:rPr>
      </w:r>
      <w:r w:rsidR="00E31722">
        <w:rPr>
          <w:sz w:val="24"/>
          <w:szCs w:val="24"/>
        </w:rPr>
        <w:fldChar w:fldCharType="separate"/>
      </w:r>
      <w:r w:rsidR="00552FBF">
        <w:rPr>
          <w:sz w:val="24"/>
          <w:szCs w:val="24"/>
        </w:rPr>
        <w:t>5.7.2</w:t>
      </w:r>
      <w:r w:rsidR="00E31722">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Pr>
          <w:sz w:val="24"/>
          <w:szCs w:val="24"/>
        </w:rPr>
        <w:t xml:space="preserve"> </w:t>
      </w:r>
      <w:r w:rsidR="00D15047" w:rsidRPr="00673EDD">
        <w:rPr>
          <w:sz w:val="24"/>
          <w:szCs w:val="24"/>
        </w:rPr>
        <w:t>В случае,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150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6" w:name="_Ref44901662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9"/>
      <w:bookmarkEnd w:id="910"/>
      <w:bookmarkEnd w:id="911"/>
      <w:bookmarkEnd w:id="912"/>
      <w:bookmarkEnd w:id="913"/>
      <w:bookmarkEnd w:id="914"/>
      <w:bookmarkEnd w:id="915"/>
      <w:bookmarkEnd w:id="916"/>
    </w:p>
    <w:p w:rsidR="004F4D80" w:rsidRPr="00D904EF" w:rsidRDefault="004F4D80" w:rsidP="004F4D80">
      <w:pPr>
        <w:pStyle w:val="3"/>
        <w:rPr>
          <w:szCs w:val="24"/>
        </w:rPr>
      </w:pPr>
      <w:bookmarkStart w:id="917" w:name="_Toc98253943"/>
      <w:bookmarkStart w:id="918" w:name="_Toc157248195"/>
      <w:bookmarkStart w:id="919" w:name="_Toc157496564"/>
      <w:bookmarkStart w:id="920" w:name="_Toc158206103"/>
      <w:bookmarkStart w:id="921" w:name="_Toc164057788"/>
      <w:bookmarkStart w:id="922" w:name="_Toc164137138"/>
      <w:bookmarkStart w:id="923" w:name="_Toc164161298"/>
      <w:bookmarkStart w:id="924" w:name="_Toc165173869"/>
      <w:bookmarkStart w:id="925" w:name="_Toc439170693"/>
      <w:bookmarkStart w:id="926" w:name="_Toc439172795"/>
      <w:bookmarkStart w:id="927" w:name="_Toc439173239"/>
      <w:bookmarkStart w:id="928" w:name="_Toc439238235"/>
      <w:bookmarkStart w:id="929" w:name="_Toc439252782"/>
      <w:bookmarkStart w:id="930" w:name="_Toc439323756"/>
      <w:bookmarkStart w:id="931" w:name="_Toc440361393"/>
      <w:bookmarkStart w:id="932" w:name="_Toc440376275"/>
      <w:bookmarkStart w:id="933" w:name="_Toc440382533"/>
      <w:bookmarkStart w:id="934" w:name="_Toc440447203"/>
      <w:bookmarkStart w:id="935" w:name="_Toc440632364"/>
      <w:bookmarkStart w:id="936" w:name="_Toc440875136"/>
      <w:bookmarkStart w:id="937" w:name="_Toc441131123"/>
      <w:r w:rsidRPr="00D904EF">
        <w:rPr>
          <w:szCs w:val="24"/>
        </w:rPr>
        <w:t>Форма Справки о перечне и годовых объемах выполнения аналогичных договоров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4F1C5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1C5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1C5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4F1C5B">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1C5B">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1C5B">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4F1C5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1C5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1C5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8" w:name="_Toc98253944"/>
      <w:bookmarkStart w:id="939" w:name="_Toc157248196"/>
      <w:bookmarkStart w:id="940" w:name="_Toc157496565"/>
      <w:bookmarkStart w:id="941" w:name="_Toc158206104"/>
      <w:bookmarkStart w:id="942" w:name="_Toc164057789"/>
      <w:bookmarkStart w:id="943" w:name="_Toc164137139"/>
      <w:bookmarkStart w:id="944" w:name="_Toc164161299"/>
      <w:bookmarkStart w:id="945" w:name="_Toc165173870"/>
      <w:r>
        <w:rPr>
          <w:szCs w:val="24"/>
        </w:rPr>
        <w:br w:type="page"/>
      </w:r>
    </w:p>
    <w:p w:rsidR="004F4D80" w:rsidRPr="00D904EF" w:rsidRDefault="004F4D80" w:rsidP="004F4D80">
      <w:pPr>
        <w:pStyle w:val="3"/>
        <w:rPr>
          <w:szCs w:val="24"/>
        </w:rPr>
      </w:pPr>
      <w:bookmarkStart w:id="946" w:name="_Toc439170694"/>
      <w:bookmarkStart w:id="947" w:name="_Toc439172796"/>
      <w:bookmarkStart w:id="948" w:name="_Toc439173240"/>
      <w:bookmarkStart w:id="949" w:name="_Toc439238236"/>
      <w:bookmarkStart w:id="950" w:name="_Toc439252783"/>
      <w:bookmarkStart w:id="951" w:name="_Toc439323757"/>
      <w:bookmarkStart w:id="952" w:name="_Toc440361394"/>
      <w:bookmarkStart w:id="953" w:name="_Toc440376276"/>
      <w:bookmarkStart w:id="954" w:name="_Toc440382534"/>
      <w:bookmarkStart w:id="955" w:name="_Toc440447204"/>
      <w:bookmarkStart w:id="956" w:name="_Toc440632365"/>
      <w:bookmarkStart w:id="957" w:name="_Toc440875137"/>
      <w:bookmarkStart w:id="958" w:name="_Toc441131124"/>
      <w:r w:rsidRPr="00D904EF">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31722">
        <w:rPr>
          <w:sz w:val="24"/>
          <w:szCs w:val="24"/>
        </w:rPr>
        <w:fldChar w:fldCharType="begin"/>
      </w:r>
      <w:r w:rsidR="00D90031">
        <w:rPr>
          <w:sz w:val="24"/>
          <w:szCs w:val="24"/>
        </w:rPr>
        <w:instrText xml:space="preserve"> REF _Ref440274159 \r \h </w:instrText>
      </w:r>
      <w:r w:rsidR="00E31722">
        <w:rPr>
          <w:sz w:val="24"/>
          <w:szCs w:val="24"/>
        </w:rPr>
      </w:r>
      <w:r w:rsidR="00E31722">
        <w:rPr>
          <w:sz w:val="24"/>
          <w:szCs w:val="24"/>
        </w:rPr>
        <w:fldChar w:fldCharType="separate"/>
      </w:r>
      <w:r w:rsidR="00552FBF">
        <w:rPr>
          <w:sz w:val="24"/>
          <w:szCs w:val="24"/>
        </w:rPr>
        <w:t>4</w:t>
      </w:r>
      <w:r w:rsidR="00E3172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89"/>
      <w:bookmarkStart w:id="960" w:name="_Toc57314677"/>
      <w:bookmarkStart w:id="961" w:name="_Toc69728991"/>
      <w:bookmarkStart w:id="962" w:name="_Toc98253945"/>
      <w:bookmarkStart w:id="963" w:name="_Toc165173871"/>
      <w:bookmarkStart w:id="964" w:name="_Toc423423675"/>
      <w:bookmarkStart w:id="965" w:name="_Toc441131125"/>
      <w:r w:rsidRPr="00F647F7">
        <w:lastRenderedPageBreak/>
        <w:t xml:space="preserve">Справка о материально-технических ресурсах (форма </w:t>
      </w:r>
      <w:r w:rsidR="00B8118F">
        <w:t>9</w:t>
      </w:r>
      <w:r w:rsidRPr="00F647F7">
        <w:t>)</w:t>
      </w:r>
      <w:bookmarkEnd w:id="959"/>
      <w:bookmarkEnd w:id="960"/>
      <w:bookmarkEnd w:id="961"/>
      <w:bookmarkEnd w:id="962"/>
      <w:bookmarkEnd w:id="963"/>
      <w:bookmarkEnd w:id="964"/>
      <w:bookmarkEnd w:id="965"/>
    </w:p>
    <w:p w:rsidR="004F4D80" w:rsidRPr="00D904EF" w:rsidRDefault="004F4D80" w:rsidP="004F4D80">
      <w:pPr>
        <w:pStyle w:val="3"/>
        <w:rPr>
          <w:szCs w:val="24"/>
        </w:rPr>
      </w:pPr>
      <w:bookmarkStart w:id="966" w:name="_Toc98253946"/>
      <w:bookmarkStart w:id="967" w:name="_Toc157248198"/>
      <w:bookmarkStart w:id="968" w:name="_Toc157496567"/>
      <w:bookmarkStart w:id="969" w:name="_Toc158206106"/>
      <w:bookmarkStart w:id="970" w:name="_Toc164057791"/>
      <w:bookmarkStart w:id="971" w:name="_Toc164137141"/>
      <w:bookmarkStart w:id="972" w:name="_Toc164161301"/>
      <w:bookmarkStart w:id="973" w:name="_Toc165173872"/>
      <w:bookmarkStart w:id="974" w:name="_Toc439170696"/>
      <w:bookmarkStart w:id="975" w:name="_Toc439172798"/>
      <w:bookmarkStart w:id="976" w:name="_Toc439173242"/>
      <w:bookmarkStart w:id="977" w:name="_Toc439238238"/>
      <w:bookmarkStart w:id="978" w:name="_Toc439252785"/>
      <w:bookmarkStart w:id="979" w:name="_Toc439323759"/>
      <w:bookmarkStart w:id="980" w:name="_Toc440361396"/>
      <w:bookmarkStart w:id="981" w:name="_Toc440376278"/>
      <w:bookmarkStart w:id="982" w:name="_Toc440382536"/>
      <w:bookmarkStart w:id="983" w:name="_Toc440447206"/>
      <w:bookmarkStart w:id="984" w:name="_Toc440632367"/>
      <w:bookmarkStart w:id="985" w:name="_Toc440875139"/>
      <w:bookmarkStart w:id="986" w:name="_Toc441131126"/>
      <w:r w:rsidRPr="00D904EF">
        <w:rPr>
          <w:szCs w:val="24"/>
        </w:rPr>
        <w:t>Форма Справки о материально-технических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4F1C5B">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1C5B">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1C5B">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7" w:name="_Toc98253947"/>
      <w:bookmarkStart w:id="988" w:name="_Toc157248199"/>
      <w:bookmarkStart w:id="989" w:name="_Toc157496568"/>
      <w:bookmarkStart w:id="990" w:name="_Toc158206107"/>
      <w:bookmarkStart w:id="991" w:name="_Toc164057792"/>
      <w:bookmarkStart w:id="992" w:name="_Toc164137142"/>
      <w:bookmarkStart w:id="993" w:name="_Toc164161302"/>
      <w:bookmarkStart w:id="994"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5" w:name="_Toc439170697"/>
      <w:bookmarkStart w:id="996" w:name="_Toc439172799"/>
      <w:bookmarkStart w:id="997" w:name="_Toc439173243"/>
      <w:bookmarkStart w:id="998" w:name="_Toc439238239"/>
      <w:bookmarkStart w:id="999" w:name="_Toc439252786"/>
      <w:bookmarkStart w:id="1000" w:name="_Toc439323760"/>
      <w:bookmarkStart w:id="1001" w:name="_Toc440361397"/>
      <w:bookmarkStart w:id="1002" w:name="_Toc440376279"/>
      <w:bookmarkStart w:id="1003" w:name="_Toc440382537"/>
      <w:bookmarkStart w:id="1004" w:name="_Toc440447207"/>
      <w:bookmarkStart w:id="1005" w:name="_Toc440632368"/>
      <w:bookmarkStart w:id="1006" w:name="_Toc440875140"/>
      <w:bookmarkStart w:id="1007" w:name="_Toc441131127"/>
      <w:r w:rsidRPr="00D904EF">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Ref55336398"/>
      <w:bookmarkStart w:id="1009" w:name="_Toc57314678"/>
      <w:bookmarkStart w:id="1010" w:name="_Toc69728992"/>
      <w:bookmarkStart w:id="1011" w:name="_Toc98253948"/>
      <w:bookmarkStart w:id="1012" w:name="_Toc165173874"/>
      <w:bookmarkStart w:id="1013" w:name="_Toc423423676"/>
      <w:bookmarkStart w:id="1014" w:name="_Toc441131128"/>
      <w:r w:rsidRPr="00F647F7">
        <w:lastRenderedPageBreak/>
        <w:t xml:space="preserve">Справка о кадровых ресурсах (форма </w:t>
      </w:r>
      <w:r w:rsidR="00B8118F">
        <w:t>10</w:t>
      </w:r>
      <w:r w:rsidRPr="00F647F7">
        <w:t>)</w:t>
      </w:r>
      <w:bookmarkEnd w:id="1008"/>
      <w:bookmarkEnd w:id="1009"/>
      <w:bookmarkEnd w:id="1010"/>
      <w:bookmarkEnd w:id="1011"/>
      <w:bookmarkEnd w:id="1012"/>
      <w:bookmarkEnd w:id="1013"/>
      <w:bookmarkEnd w:id="1014"/>
    </w:p>
    <w:p w:rsidR="004F4D80" w:rsidRPr="00D904EF" w:rsidRDefault="004F4D80" w:rsidP="004F4D80">
      <w:pPr>
        <w:pStyle w:val="3"/>
        <w:rPr>
          <w:szCs w:val="24"/>
        </w:rPr>
      </w:pPr>
      <w:bookmarkStart w:id="1015" w:name="_Toc98253949"/>
      <w:bookmarkStart w:id="1016" w:name="_Toc157248201"/>
      <w:bookmarkStart w:id="1017" w:name="_Toc157496570"/>
      <w:bookmarkStart w:id="1018" w:name="_Toc158206109"/>
      <w:bookmarkStart w:id="1019" w:name="_Toc164057794"/>
      <w:bookmarkStart w:id="1020" w:name="_Toc164137144"/>
      <w:bookmarkStart w:id="1021" w:name="_Toc164161304"/>
      <w:bookmarkStart w:id="1022" w:name="_Toc165173875"/>
      <w:bookmarkStart w:id="1023" w:name="_Toc439170699"/>
      <w:bookmarkStart w:id="1024" w:name="_Toc439172801"/>
      <w:bookmarkStart w:id="1025" w:name="_Toc439173245"/>
      <w:bookmarkStart w:id="1026" w:name="_Toc439238241"/>
      <w:bookmarkStart w:id="1027" w:name="_Toc439252788"/>
      <w:bookmarkStart w:id="1028" w:name="_Toc439323762"/>
      <w:bookmarkStart w:id="1029" w:name="_Toc440361399"/>
      <w:bookmarkStart w:id="1030" w:name="_Toc440376281"/>
      <w:bookmarkStart w:id="1031" w:name="_Toc440382539"/>
      <w:bookmarkStart w:id="1032" w:name="_Toc440447209"/>
      <w:bookmarkStart w:id="1033" w:name="_Toc440632370"/>
      <w:bookmarkStart w:id="1034" w:name="_Toc440875142"/>
      <w:bookmarkStart w:id="1035" w:name="_Toc441131129"/>
      <w:r w:rsidRPr="00D904EF">
        <w:rPr>
          <w:szCs w:val="24"/>
        </w:rPr>
        <w:t>Форма Справки о кадровых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4F1C5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1C5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1C5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4F1C5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1C5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1C5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4F1C5B">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1C5B">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1C5B">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6" w:name="_Toc98253950"/>
      <w:bookmarkStart w:id="1037" w:name="_Toc157248202"/>
      <w:bookmarkStart w:id="1038" w:name="_Toc157496571"/>
      <w:bookmarkStart w:id="1039" w:name="_Toc158206110"/>
      <w:bookmarkStart w:id="1040" w:name="_Toc164057795"/>
      <w:bookmarkStart w:id="1041" w:name="_Toc164137145"/>
      <w:bookmarkStart w:id="1042" w:name="_Toc164161305"/>
      <w:bookmarkStart w:id="1043" w:name="_Toc165173876"/>
      <w:r>
        <w:rPr>
          <w:b/>
          <w:szCs w:val="24"/>
        </w:rPr>
        <w:br w:type="page"/>
      </w:r>
    </w:p>
    <w:p w:rsidR="004F4D80" w:rsidRPr="00D904EF" w:rsidRDefault="004F4D80" w:rsidP="004F4D80">
      <w:pPr>
        <w:pStyle w:val="3"/>
        <w:rPr>
          <w:szCs w:val="24"/>
        </w:rPr>
      </w:pPr>
      <w:bookmarkStart w:id="1044" w:name="_Toc439170700"/>
      <w:bookmarkStart w:id="1045" w:name="_Toc439172802"/>
      <w:bookmarkStart w:id="1046" w:name="_Toc439173246"/>
      <w:bookmarkStart w:id="1047" w:name="_Toc439238242"/>
      <w:bookmarkStart w:id="1048" w:name="_Toc439252789"/>
      <w:bookmarkStart w:id="1049" w:name="_Toc439323763"/>
      <w:bookmarkStart w:id="1050" w:name="_Toc440361400"/>
      <w:bookmarkStart w:id="1051" w:name="_Toc440376282"/>
      <w:bookmarkStart w:id="1052" w:name="_Toc440382540"/>
      <w:bookmarkStart w:id="1053" w:name="_Toc440447210"/>
      <w:bookmarkStart w:id="1054" w:name="_Toc440632371"/>
      <w:bookmarkStart w:id="1055" w:name="_Toc440875143"/>
      <w:bookmarkStart w:id="1056" w:name="_Toc441131130"/>
      <w:r w:rsidRPr="00D904EF">
        <w:rPr>
          <w:szCs w:val="24"/>
        </w:rPr>
        <w:lastRenderedPageBreak/>
        <w:t>Инструкции по заполнению</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7" w:name="_Toc165173881"/>
      <w:bookmarkStart w:id="1058" w:name="_Ref194749267"/>
      <w:bookmarkStart w:id="1059" w:name="_Toc423423677"/>
      <w:bookmarkStart w:id="1060" w:name="_Ref440271993"/>
      <w:bookmarkStart w:id="1061" w:name="_Ref440274659"/>
      <w:bookmarkStart w:id="1062" w:name="_Toc441131131"/>
      <w:bookmarkStart w:id="1063" w:name="_Ref90381523"/>
      <w:bookmarkStart w:id="1064" w:name="_Toc90385124"/>
      <w:bookmarkStart w:id="1065" w:name="_Ref96861029"/>
      <w:bookmarkStart w:id="1066" w:name="_Toc97651410"/>
      <w:bookmarkStart w:id="1067"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7"/>
      <w:bookmarkEnd w:id="1058"/>
      <w:bookmarkEnd w:id="1059"/>
      <w:bookmarkEnd w:id="1060"/>
      <w:bookmarkEnd w:id="1061"/>
      <w:bookmarkEnd w:id="1062"/>
    </w:p>
    <w:p w:rsidR="004F4D80" w:rsidRPr="00D904EF" w:rsidRDefault="004F4D80" w:rsidP="004F4D80">
      <w:pPr>
        <w:pStyle w:val="3"/>
        <w:rPr>
          <w:szCs w:val="24"/>
        </w:rPr>
      </w:pPr>
      <w:bookmarkStart w:id="1068" w:name="_Toc97651411"/>
      <w:bookmarkStart w:id="1069" w:name="_Toc98253956"/>
      <w:bookmarkStart w:id="1070" w:name="_Toc157248208"/>
      <w:bookmarkStart w:id="1071" w:name="_Toc157496577"/>
      <w:bookmarkStart w:id="1072" w:name="_Toc158206116"/>
      <w:bookmarkStart w:id="1073" w:name="_Toc164057801"/>
      <w:bookmarkStart w:id="1074" w:name="_Toc164137151"/>
      <w:bookmarkStart w:id="1075" w:name="_Toc164161311"/>
      <w:bookmarkStart w:id="1076" w:name="_Toc165173882"/>
      <w:bookmarkStart w:id="1077" w:name="_Toc439170702"/>
      <w:bookmarkStart w:id="1078" w:name="_Toc439172804"/>
      <w:bookmarkStart w:id="1079" w:name="_Toc439173248"/>
      <w:bookmarkStart w:id="1080" w:name="_Toc439238244"/>
      <w:bookmarkStart w:id="1081" w:name="_Toc439252791"/>
      <w:bookmarkStart w:id="1082" w:name="_Toc439323765"/>
      <w:bookmarkStart w:id="1083" w:name="_Toc440361402"/>
      <w:bookmarkStart w:id="1084" w:name="_Toc440376284"/>
      <w:bookmarkStart w:id="1085" w:name="_Toc440382542"/>
      <w:bookmarkStart w:id="1086" w:name="_Toc440447212"/>
      <w:bookmarkStart w:id="1087" w:name="_Toc440632373"/>
      <w:bookmarkStart w:id="1088" w:name="_Toc440875145"/>
      <w:bookmarkStart w:id="1089"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4F1C5B">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4F1C5B">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4F1C5B">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0" w:name="_Toc97651412"/>
      <w:bookmarkStart w:id="1091" w:name="_Toc98253957"/>
      <w:bookmarkStart w:id="1092" w:name="_Toc157248209"/>
      <w:bookmarkStart w:id="1093" w:name="_Toc157496578"/>
      <w:bookmarkStart w:id="1094" w:name="_Toc158206117"/>
      <w:bookmarkStart w:id="1095" w:name="_Toc164057802"/>
      <w:bookmarkStart w:id="1096" w:name="_Toc164137152"/>
      <w:bookmarkStart w:id="1097" w:name="_Toc164161312"/>
      <w:bookmarkStart w:id="1098" w:name="_Toc165173883"/>
      <w:r>
        <w:rPr>
          <w:b/>
          <w:szCs w:val="24"/>
        </w:rPr>
        <w:br w:type="page"/>
      </w:r>
    </w:p>
    <w:p w:rsidR="004F4D80" w:rsidRPr="00D904EF" w:rsidRDefault="004F4D80" w:rsidP="004F4D80">
      <w:pPr>
        <w:pStyle w:val="3"/>
        <w:rPr>
          <w:szCs w:val="24"/>
        </w:rPr>
      </w:pPr>
      <w:bookmarkStart w:id="1099" w:name="_Toc439170703"/>
      <w:bookmarkStart w:id="1100" w:name="_Toc439172805"/>
      <w:bookmarkStart w:id="1101" w:name="_Toc439173249"/>
      <w:bookmarkStart w:id="1102" w:name="_Toc439238245"/>
      <w:bookmarkStart w:id="1103" w:name="_Toc439252792"/>
      <w:bookmarkStart w:id="1104" w:name="_Toc439323766"/>
      <w:bookmarkStart w:id="1105" w:name="_Toc440361403"/>
      <w:bookmarkStart w:id="1106" w:name="_Toc440376285"/>
      <w:bookmarkStart w:id="1107" w:name="_Toc440382543"/>
      <w:bookmarkStart w:id="1108" w:name="_Toc440447213"/>
      <w:bookmarkStart w:id="1109" w:name="_Toc440632374"/>
      <w:bookmarkStart w:id="1110" w:name="_Toc440875146"/>
      <w:bookmarkStart w:id="1111" w:name="_Toc441131133"/>
      <w:r w:rsidRPr="00D904EF">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3"/>
    <w:bookmarkEnd w:id="1064"/>
    <w:bookmarkEnd w:id="1065"/>
    <w:bookmarkEnd w:id="1066"/>
    <w:bookmarkEnd w:id="1067"/>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2"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3" w:name="_Toc423423680"/>
      <w:bookmarkStart w:id="1114" w:name="_Ref440272035"/>
      <w:bookmarkStart w:id="1115" w:name="_Ref440274733"/>
      <w:bookmarkStart w:id="1116" w:name="_Toc441131134"/>
      <w:bookmarkStart w:id="1117"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2"/>
      <w:bookmarkEnd w:id="1113"/>
      <w:bookmarkEnd w:id="1114"/>
      <w:bookmarkEnd w:id="1115"/>
      <w:bookmarkEnd w:id="1116"/>
      <w:bookmarkEnd w:id="1117"/>
    </w:p>
    <w:p w:rsidR="004F4D80" w:rsidRPr="00E87023" w:rsidRDefault="004F4D80" w:rsidP="004F4D80">
      <w:pPr>
        <w:pStyle w:val="3"/>
        <w:rPr>
          <w:sz w:val="22"/>
        </w:rPr>
      </w:pPr>
      <w:bookmarkStart w:id="1118" w:name="_Toc343690584"/>
      <w:bookmarkStart w:id="1119" w:name="_Toc372294428"/>
      <w:bookmarkStart w:id="1120" w:name="_Toc379288896"/>
      <w:bookmarkStart w:id="1121" w:name="_Toc384734780"/>
      <w:bookmarkStart w:id="1122" w:name="_Toc396984078"/>
      <w:bookmarkStart w:id="1123" w:name="_Toc423423681"/>
      <w:bookmarkStart w:id="1124" w:name="_Toc439170710"/>
      <w:bookmarkStart w:id="1125" w:name="_Toc439172812"/>
      <w:bookmarkStart w:id="1126" w:name="_Toc439173253"/>
      <w:bookmarkStart w:id="1127" w:name="_Toc439238249"/>
      <w:bookmarkStart w:id="1128" w:name="_Toc439252796"/>
      <w:bookmarkStart w:id="1129" w:name="_Toc439323770"/>
      <w:bookmarkStart w:id="1130" w:name="_Toc440361405"/>
      <w:bookmarkStart w:id="1131" w:name="_Toc440376287"/>
      <w:bookmarkStart w:id="1132" w:name="_Toc440382545"/>
      <w:bookmarkStart w:id="1133" w:name="_Toc440447215"/>
      <w:bookmarkStart w:id="1134" w:name="_Toc440632376"/>
      <w:bookmarkStart w:id="1135" w:name="_Toc440875148"/>
      <w:bookmarkStart w:id="1136"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физ.лиц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7" w:name="_Toc343690585"/>
      <w:bookmarkStart w:id="1138" w:name="_Toc372294429"/>
      <w:bookmarkStart w:id="1139" w:name="_Toc379288897"/>
      <w:bookmarkStart w:id="1140" w:name="_Toc384734781"/>
      <w:bookmarkStart w:id="1141" w:name="_Toc396984079"/>
      <w:bookmarkStart w:id="1142" w:name="_Toc423423682"/>
      <w:bookmarkStart w:id="1143" w:name="_Toc439170711"/>
      <w:bookmarkStart w:id="1144" w:name="_Toc439172813"/>
      <w:bookmarkStart w:id="1145" w:name="_Toc439173254"/>
      <w:bookmarkStart w:id="1146" w:name="_Toc439238250"/>
      <w:bookmarkStart w:id="1147" w:name="_Toc439252797"/>
      <w:bookmarkStart w:id="1148" w:name="_Toc439323771"/>
      <w:bookmarkStart w:id="1149" w:name="_Toc440361406"/>
      <w:bookmarkStart w:id="1150" w:name="_Toc440376288"/>
      <w:bookmarkStart w:id="1151" w:name="_Toc440382546"/>
      <w:bookmarkStart w:id="1152" w:name="_Toc440447216"/>
      <w:bookmarkStart w:id="1153" w:name="_Toc440632377"/>
      <w:bookmarkStart w:id="1154" w:name="_Toc440875149"/>
      <w:bookmarkStart w:id="1155" w:name="_Toc441131136"/>
      <w:r w:rsidRPr="00D27071">
        <w:rPr>
          <w:szCs w:val="24"/>
        </w:rPr>
        <w:lastRenderedPageBreak/>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7" w:name="_Toc423423683"/>
      <w:bookmarkStart w:id="1158" w:name="_Ref440272051"/>
      <w:bookmarkStart w:id="1159" w:name="_Ref440274744"/>
      <w:bookmarkStart w:id="1160"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6"/>
      <w:bookmarkEnd w:id="1157"/>
      <w:bookmarkEnd w:id="1158"/>
      <w:bookmarkEnd w:id="1159"/>
      <w:bookmarkEnd w:id="1160"/>
    </w:p>
    <w:p w:rsidR="004F4D80" w:rsidRPr="008C4223" w:rsidRDefault="004F4D80" w:rsidP="004F4D80">
      <w:pPr>
        <w:pStyle w:val="3"/>
        <w:rPr>
          <w:szCs w:val="24"/>
        </w:rPr>
      </w:pPr>
      <w:bookmarkStart w:id="1161" w:name="_Toc343690587"/>
      <w:bookmarkStart w:id="1162" w:name="_Toc372294431"/>
      <w:bookmarkStart w:id="1163" w:name="_Toc379288899"/>
      <w:bookmarkStart w:id="1164" w:name="_Toc384734783"/>
      <w:bookmarkStart w:id="1165" w:name="_Toc396984081"/>
      <w:bookmarkStart w:id="1166" w:name="_Toc423423684"/>
      <w:bookmarkStart w:id="1167" w:name="_Toc439170713"/>
      <w:bookmarkStart w:id="1168" w:name="_Toc439172815"/>
      <w:bookmarkStart w:id="1169" w:name="_Toc439173256"/>
      <w:bookmarkStart w:id="1170" w:name="_Toc439238252"/>
      <w:bookmarkStart w:id="1171" w:name="_Toc439252799"/>
      <w:bookmarkStart w:id="1172" w:name="_Toc439323773"/>
      <w:bookmarkStart w:id="1173" w:name="_Toc440361408"/>
      <w:bookmarkStart w:id="1174" w:name="_Toc440376290"/>
      <w:bookmarkStart w:id="1175" w:name="_Toc440382548"/>
      <w:bookmarkStart w:id="1176" w:name="_Toc440447218"/>
      <w:bookmarkStart w:id="1177" w:name="_Toc440632379"/>
      <w:bookmarkStart w:id="1178" w:name="_Toc440875151"/>
      <w:bookmarkStart w:id="1179" w:name="_Toc441131138"/>
      <w:r w:rsidRPr="008C4223">
        <w:rPr>
          <w:szCs w:val="24"/>
        </w:rPr>
        <w:t xml:space="preserve">Форма </w:t>
      </w:r>
      <w:bookmarkEnd w:id="1161"/>
      <w:bookmarkEnd w:id="1162"/>
      <w:bookmarkEnd w:id="1163"/>
      <w:bookmarkEnd w:id="1164"/>
      <w:bookmarkEnd w:id="1165"/>
      <w:bookmarkEnd w:id="1166"/>
      <w:bookmarkEnd w:id="1167"/>
      <w:bookmarkEnd w:id="1168"/>
      <w:bookmarkEnd w:id="1169"/>
      <w:bookmarkEnd w:id="1170"/>
      <w:bookmarkEnd w:id="1171"/>
      <w:r w:rsidR="000D70B6" w:rsidRPr="000D70B6">
        <w:rPr>
          <w:szCs w:val="24"/>
        </w:rPr>
        <w:t>Согласия на обработку персональных данных</w:t>
      </w:r>
      <w:bookmarkEnd w:id="1172"/>
      <w:bookmarkEnd w:id="1173"/>
      <w:bookmarkEnd w:id="1174"/>
      <w:bookmarkEnd w:id="1175"/>
      <w:bookmarkEnd w:id="1176"/>
      <w:bookmarkEnd w:id="1177"/>
      <w:bookmarkEnd w:id="1178"/>
      <w:bookmarkEnd w:id="1179"/>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0" w:name="_Toc439252801"/>
      <w:bookmarkStart w:id="1181" w:name="_Toc439323774"/>
      <w:bookmarkStart w:id="1182" w:name="_Toc440361409"/>
      <w:bookmarkStart w:id="1183" w:name="_Toc440376291"/>
      <w:bookmarkStart w:id="1184" w:name="_Toc440382549"/>
      <w:bookmarkStart w:id="1185" w:name="_Toc440447219"/>
      <w:bookmarkStart w:id="1186" w:name="_Toc440632380"/>
      <w:bookmarkStart w:id="1187" w:name="_Toc440875152"/>
      <w:bookmarkStart w:id="1188" w:name="_Toc441131139"/>
      <w:r w:rsidRPr="005A2CAE">
        <w:rPr>
          <w:szCs w:val="24"/>
        </w:rPr>
        <w:lastRenderedPageBreak/>
        <w:t>Инструкции по заполнению</w:t>
      </w:r>
      <w:bookmarkEnd w:id="1180"/>
      <w:bookmarkEnd w:id="1181"/>
      <w:bookmarkEnd w:id="1182"/>
      <w:bookmarkEnd w:id="1183"/>
      <w:bookmarkEnd w:id="1184"/>
      <w:bookmarkEnd w:id="1185"/>
      <w:bookmarkEnd w:id="1186"/>
      <w:bookmarkEnd w:id="1187"/>
      <w:bookmarkEnd w:id="118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140"/>
      <w:r w:rsidRPr="007A6A39">
        <w:lastRenderedPageBreak/>
        <w:t>Соглашение о неустойке (форма 1</w:t>
      </w:r>
      <w:r w:rsidR="00635719">
        <w:t>4</w:t>
      </w:r>
      <w:r w:rsidRPr="007A6A39">
        <w:t>)</w:t>
      </w:r>
      <w:bookmarkEnd w:id="1189"/>
      <w:bookmarkEnd w:id="1190"/>
      <w:bookmarkEnd w:id="1191"/>
      <w:bookmarkEnd w:id="1192"/>
    </w:p>
    <w:p w:rsidR="007A6A39" w:rsidRPr="007A6A39"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32382"/>
      <w:bookmarkStart w:id="1204" w:name="_Toc440875154"/>
      <w:bookmarkStart w:id="1205" w:name="_Toc441131141"/>
      <w:r w:rsidRPr="007A6A39">
        <w:rPr>
          <w:szCs w:val="24"/>
        </w:rPr>
        <w:t>Форма соглашени</w:t>
      </w:r>
      <w:r w:rsidR="00E47073">
        <w:rPr>
          <w:szCs w:val="24"/>
        </w:rPr>
        <w:t>я</w:t>
      </w:r>
      <w:r w:rsidRPr="007A6A39">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Pr="000C6B95" w:rsidRDefault="00C5024F" w:rsidP="004F1C5B">
      <w:pPr>
        <w:pStyle w:val="afd"/>
        <w:numPr>
          <w:ilvl w:val="0"/>
          <w:numId w:val="67"/>
        </w:numPr>
        <w:tabs>
          <w:tab w:val="clear" w:pos="9360"/>
        </w:tabs>
        <w:suppressAutoHyphens w:val="0"/>
        <w:ind w:left="0" w:firstLine="709"/>
        <w:jc w:val="both"/>
        <w:rPr>
          <w:sz w:val="24"/>
          <w:szCs w:val="24"/>
        </w:rPr>
      </w:pPr>
      <w:proofErr w:type="gramStart"/>
      <w:r w:rsidRPr="000C6B95">
        <w:rPr>
          <w:sz w:val="24"/>
          <w:szCs w:val="24"/>
        </w:rPr>
        <w:t xml:space="preserve">Участник, подавший Заявку на участие в </w:t>
      </w:r>
      <w:r w:rsidR="000C6B95" w:rsidRPr="000C6B95">
        <w:rPr>
          <w:sz w:val="24"/>
          <w:szCs w:val="24"/>
        </w:rPr>
        <w:t xml:space="preserve">открытом запросе предложений на право заключения </w:t>
      </w:r>
      <w:r w:rsidR="000C6B95" w:rsidRPr="000C6B95">
        <w:rPr>
          <w:iCs/>
          <w:sz w:val="24"/>
          <w:szCs w:val="24"/>
          <w:lang w:eastAsia="ru-RU"/>
        </w:rPr>
        <w:t>Договора на оказание услуг по оценке рыночной стоимости имущества для постановки на баланс для нужд ПАО «МРСК Центра» (филиала «Смоленскэнерго»)</w:t>
      </w:r>
      <w:r w:rsidRPr="000C6B95">
        <w:rPr>
          <w:sz w:val="24"/>
          <w:szCs w:val="24"/>
        </w:rPr>
        <w:t>, 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w:t>
      </w:r>
      <w:proofErr w:type="gramEnd"/>
      <w:r w:rsidRPr="000C6B95">
        <w:rPr>
          <w:sz w:val="24"/>
          <w:szCs w:val="24"/>
        </w:rPr>
        <w:t xml:space="preserve">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C6B95">
        <w:rPr>
          <w:i/>
          <w:sz w:val="24"/>
          <w:szCs w:val="24"/>
        </w:rPr>
        <w:t>Примечание: если такое обеспечение предусмотрено условиями запроса предложений</w:t>
      </w:r>
      <w:r w:rsidRPr="000C6B95">
        <w:rPr>
          <w:sz w:val="24"/>
          <w:szCs w:val="24"/>
        </w:rPr>
        <w:t>)</w:t>
      </w:r>
    </w:p>
    <w:p w:rsidR="007A6A39" w:rsidRPr="000C6B95" w:rsidRDefault="00C5024F" w:rsidP="004F1C5B">
      <w:pPr>
        <w:pStyle w:val="afd"/>
        <w:numPr>
          <w:ilvl w:val="0"/>
          <w:numId w:val="67"/>
        </w:numPr>
        <w:tabs>
          <w:tab w:val="clear" w:pos="9360"/>
        </w:tabs>
        <w:suppressAutoHyphens w:val="0"/>
        <w:ind w:left="0" w:firstLine="709"/>
        <w:jc w:val="both"/>
        <w:rPr>
          <w:sz w:val="24"/>
          <w:szCs w:val="24"/>
        </w:rPr>
      </w:pPr>
      <w:proofErr w:type="gramStart"/>
      <w:r w:rsidRPr="000C6B95">
        <w:rPr>
          <w:sz w:val="24"/>
          <w:szCs w:val="24"/>
        </w:rPr>
        <w:t xml:space="preserve">В случае если Участником будут нарушены обязательства, возникшие и связанные с подачей Заявки на участие в </w:t>
      </w:r>
      <w:r w:rsidR="000C6B95" w:rsidRPr="000C6B95">
        <w:rPr>
          <w:sz w:val="24"/>
          <w:szCs w:val="24"/>
        </w:rPr>
        <w:t xml:space="preserve">открытом запросе предложений на право заключения </w:t>
      </w:r>
      <w:r w:rsidR="000C6B95" w:rsidRPr="000C6B95">
        <w:rPr>
          <w:iCs/>
          <w:sz w:val="24"/>
          <w:szCs w:val="24"/>
          <w:lang w:eastAsia="ru-RU"/>
        </w:rPr>
        <w:t>Договора на оказание услуг по оценке рыночной стоимости имущества для постановки на баланс для нужд ПАО «МРСК Центра» (филиала «Смоленскэнерго»)</w:t>
      </w:r>
      <w:r w:rsidRPr="000C6B95">
        <w:rPr>
          <w:sz w:val="24"/>
          <w:szCs w:val="24"/>
        </w:rPr>
        <w:t>,</w:t>
      </w:r>
      <w:r w:rsidR="000C6B95">
        <w:rPr>
          <w:sz w:val="24"/>
          <w:szCs w:val="24"/>
        </w:rPr>
        <w:t xml:space="preserve"> </w:t>
      </w:r>
      <w:r w:rsidR="007A6A39" w:rsidRPr="000C6B95">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w:t>
      </w:r>
      <w:proofErr w:type="gramEnd"/>
      <w:r w:rsidR="007A6A39" w:rsidRPr="000C6B95">
        <w:rPr>
          <w:sz w:val="24"/>
          <w:szCs w:val="24"/>
        </w:rPr>
        <w:t xml:space="preserve"> дней после получения письменного требования Организатора об уплате неустойки.</w:t>
      </w:r>
    </w:p>
    <w:p w:rsidR="007A6A39" w:rsidRPr="00EA1723" w:rsidRDefault="007A6A39" w:rsidP="004F1C5B">
      <w:pPr>
        <w:pStyle w:val="afd"/>
        <w:numPr>
          <w:ilvl w:val="0"/>
          <w:numId w:val="67"/>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F1C5B">
      <w:pPr>
        <w:pStyle w:val="afd"/>
        <w:numPr>
          <w:ilvl w:val="0"/>
          <w:numId w:val="67"/>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F1C5B">
      <w:pPr>
        <w:pStyle w:val="afd"/>
        <w:numPr>
          <w:ilvl w:val="0"/>
          <w:numId w:val="67"/>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xml:space="preserve">) соглашение о неустойке прекращается с момента подписания договора Участником, признанного </w:t>
      </w:r>
      <w:r w:rsidRPr="007A6A39">
        <w:rPr>
          <w:sz w:val="24"/>
          <w:szCs w:val="24"/>
        </w:rPr>
        <w:lastRenderedPageBreak/>
        <w:t>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4F1C5B">
      <w:pPr>
        <w:pStyle w:val="afd"/>
        <w:numPr>
          <w:ilvl w:val="0"/>
          <w:numId w:val="67"/>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4F1C5B">
      <w:pPr>
        <w:pStyle w:val="afd"/>
        <w:numPr>
          <w:ilvl w:val="0"/>
          <w:numId w:val="67"/>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F1C5B">
      <w:pPr>
        <w:pStyle w:val="afd"/>
        <w:numPr>
          <w:ilvl w:val="0"/>
          <w:numId w:val="67"/>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F1C5B">
      <w:pPr>
        <w:pStyle w:val="afd"/>
        <w:numPr>
          <w:ilvl w:val="0"/>
          <w:numId w:val="67"/>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6" w:name="_Toc439170716"/>
      <w:bookmarkStart w:id="1207" w:name="_Toc439172818"/>
      <w:bookmarkStart w:id="1208" w:name="_Toc439173260"/>
      <w:bookmarkStart w:id="1209" w:name="_Toc439238256"/>
      <w:bookmarkStart w:id="1210" w:name="_Toc439252804"/>
      <w:bookmarkStart w:id="1211" w:name="_Toc439323777"/>
      <w:bookmarkStart w:id="1212" w:name="_Toc440361412"/>
      <w:bookmarkStart w:id="1213" w:name="_Toc440376294"/>
      <w:bookmarkStart w:id="1214" w:name="_Toc440382552"/>
      <w:bookmarkStart w:id="1215" w:name="_Toc440447222"/>
      <w:bookmarkStart w:id="1216" w:name="_Toc440632383"/>
      <w:bookmarkStart w:id="1217" w:name="_Toc440875155"/>
      <w:bookmarkStart w:id="1218" w:name="_Toc441131142"/>
      <w:r w:rsidRPr="007857E5">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9" w:name="_Ref440272274"/>
      <w:bookmarkStart w:id="1220" w:name="_Ref440274756"/>
      <w:bookmarkStart w:id="1221"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9"/>
      <w:bookmarkEnd w:id="1220"/>
      <w:bookmarkEnd w:id="1221"/>
    </w:p>
    <w:p w:rsidR="007857E5" w:rsidRPr="00E47073" w:rsidRDefault="007857E5" w:rsidP="007857E5">
      <w:pPr>
        <w:pStyle w:val="3"/>
        <w:rPr>
          <w:szCs w:val="24"/>
        </w:rPr>
      </w:pPr>
      <w:bookmarkStart w:id="1222" w:name="_Toc439170718"/>
      <w:bookmarkStart w:id="1223" w:name="_Toc439172820"/>
      <w:bookmarkStart w:id="1224" w:name="_Toc439173262"/>
      <w:bookmarkStart w:id="1225" w:name="_Toc439238258"/>
      <w:bookmarkStart w:id="1226" w:name="_Toc439252806"/>
      <w:bookmarkStart w:id="1227" w:name="_Toc439323779"/>
      <w:bookmarkStart w:id="1228" w:name="_Toc440361414"/>
      <w:bookmarkStart w:id="1229" w:name="_Toc440376296"/>
      <w:bookmarkStart w:id="1230" w:name="_Toc440382554"/>
      <w:bookmarkStart w:id="1231" w:name="_Toc440447224"/>
      <w:bookmarkStart w:id="1232" w:name="_Toc440632385"/>
      <w:bookmarkStart w:id="1233" w:name="_Toc440875157"/>
      <w:bookmarkStart w:id="1234" w:name="_Toc441131144"/>
      <w:r w:rsidRPr="00E47073">
        <w:rPr>
          <w:szCs w:val="24"/>
        </w:rPr>
        <w:t xml:space="preserve">Форма </w:t>
      </w:r>
      <w:bookmarkEnd w:id="1222"/>
      <w:r w:rsidR="00E47073" w:rsidRPr="00E47073">
        <w:rPr>
          <w:szCs w:val="24"/>
        </w:rPr>
        <w:t>согласия Участника налоговым органам на разглашение сведений, составляющих налоговую тайну</w:t>
      </w:r>
      <w:bookmarkEnd w:id="1223"/>
      <w:bookmarkEnd w:id="1224"/>
      <w:bookmarkEnd w:id="1225"/>
      <w:bookmarkEnd w:id="1226"/>
      <w:bookmarkEnd w:id="1227"/>
      <w:bookmarkEnd w:id="1228"/>
      <w:bookmarkEnd w:id="1229"/>
      <w:bookmarkEnd w:id="1230"/>
      <w:bookmarkEnd w:id="1231"/>
      <w:bookmarkEnd w:id="1232"/>
      <w:bookmarkEnd w:id="1233"/>
      <w:bookmarkEnd w:id="123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5" w:name="_Toc300142269"/>
      <w:bookmarkStart w:id="1236" w:name="_Toc309735391"/>
      <w:bookmarkStart w:id="123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5"/>
      <w:r w:rsidRPr="007857E5">
        <w:rPr>
          <w:b/>
          <w:bCs w:val="0"/>
          <w:snapToGrid w:val="0"/>
          <w:sz w:val="24"/>
          <w:szCs w:val="24"/>
        </w:rPr>
        <w:t xml:space="preserve"> </w:t>
      </w:r>
      <w:bookmarkEnd w:id="1236"/>
      <w:bookmarkEnd w:id="123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w:t>
      </w:r>
      <w:r w:rsidR="000C6B95">
        <w:rPr>
          <w:sz w:val="24"/>
          <w:szCs w:val="24"/>
        </w:rPr>
        <w:t xml:space="preserve">рации дает свое согласие на </w:t>
      </w:r>
      <w:r w:rsidRPr="007857E5">
        <w:rPr>
          <w:sz w:val="24"/>
          <w:szCs w:val="24"/>
        </w:rPr>
        <w:t xml:space="preserve">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0C6B95" w:rsidRPr="007857E5">
        <w:rPr>
          <w:sz w:val="24"/>
          <w:szCs w:val="24"/>
        </w:rPr>
        <w:t xml:space="preserve">в адрес </w:t>
      </w:r>
      <w:r w:rsidR="000C6B95">
        <w:rPr>
          <w:sz w:val="24"/>
          <w:szCs w:val="24"/>
        </w:rPr>
        <w:t>ПАО «МРСК Центра»</w:t>
      </w:r>
      <w:r w:rsidR="000C6B95" w:rsidRPr="007857E5">
        <w:rPr>
          <w:sz w:val="24"/>
          <w:szCs w:val="24"/>
        </w:rPr>
        <w:t xml:space="preserve"> (ИНН </w:t>
      </w:r>
      <w:r w:rsidR="000C6B95" w:rsidRPr="00420491">
        <w:rPr>
          <w:sz w:val="24"/>
          <w:szCs w:val="24"/>
        </w:rPr>
        <w:t xml:space="preserve">6901067107, </w:t>
      </w:r>
      <w:r w:rsidR="000C6B95" w:rsidRPr="007857E5">
        <w:rPr>
          <w:sz w:val="24"/>
          <w:szCs w:val="24"/>
        </w:rPr>
        <w:t xml:space="preserve">ОГРН </w:t>
      </w:r>
      <w:r w:rsidR="000C6B95" w:rsidRPr="00420491">
        <w:rPr>
          <w:sz w:val="24"/>
          <w:szCs w:val="24"/>
        </w:rPr>
        <w:t>1046900099498), ПАО «Россети» (ИНН 7728662669, ОГРН 1087760000019)</w:t>
      </w:r>
      <w:r w:rsidR="000C6B95">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8" w:name="_Toc439170719"/>
      <w:bookmarkStart w:id="1239" w:name="_Toc439172821"/>
      <w:bookmarkStart w:id="1240" w:name="_Toc439173263"/>
      <w:bookmarkStart w:id="1241" w:name="_Toc439238259"/>
      <w:bookmarkStart w:id="1242" w:name="_Toc439252807"/>
      <w:bookmarkStart w:id="1243" w:name="_Toc439323780"/>
      <w:bookmarkStart w:id="1244" w:name="_Toc440361415"/>
      <w:bookmarkStart w:id="1245" w:name="_Toc440376297"/>
      <w:bookmarkStart w:id="1246" w:name="_Toc440382555"/>
      <w:bookmarkStart w:id="1247" w:name="_Toc440447225"/>
      <w:bookmarkStart w:id="1248" w:name="_Toc440632386"/>
      <w:bookmarkStart w:id="1249" w:name="_Toc440875158"/>
      <w:bookmarkStart w:id="1250" w:name="_Toc441131145"/>
      <w:r w:rsidRPr="007857E5">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1" w:name="_Ref93268095"/>
      <w:bookmarkStart w:id="1252" w:name="_Ref93268099"/>
      <w:bookmarkStart w:id="1253" w:name="_Toc98253958"/>
      <w:bookmarkStart w:id="1254" w:name="_Toc165173884"/>
      <w:bookmarkStart w:id="1255" w:name="_Toc423423678"/>
      <w:bookmarkStart w:id="1256" w:name="_Ref440272510"/>
      <w:bookmarkStart w:id="1257" w:name="_Ref440274961"/>
      <w:bookmarkStart w:id="1258" w:name="_Ref90381141"/>
      <w:bookmarkStart w:id="1259" w:name="_Toc90385121"/>
      <w:bookmarkStart w:id="1260" w:name="_Toc98253952"/>
      <w:bookmarkStart w:id="1261" w:name="_Toc165173878"/>
      <w:bookmarkStart w:id="1262" w:name="_Toc423427449"/>
      <w:bookmarkStart w:id="1263"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635719" w:rsidRPr="00D904EF" w:rsidRDefault="00635719" w:rsidP="00635719">
      <w:pPr>
        <w:pStyle w:val="3"/>
        <w:rPr>
          <w:szCs w:val="24"/>
        </w:rPr>
      </w:pPr>
      <w:bookmarkStart w:id="1264" w:name="_Toc90385125"/>
      <w:bookmarkStart w:id="1265" w:name="_Toc439170705"/>
      <w:bookmarkStart w:id="1266" w:name="_Toc439172807"/>
      <w:bookmarkStart w:id="1267" w:name="_Toc439173268"/>
      <w:bookmarkStart w:id="1268" w:name="_Toc439238264"/>
      <w:bookmarkStart w:id="1269" w:name="_Toc439252812"/>
      <w:bookmarkStart w:id="1270" w:name="_Toc439323785"/>
      <w:bookmarkStart w:id="1271" w:name="_Toc440361420"/>
      <w:bookmarkStart w:id="1272" w:name="_Toc440376302"/>
      <w:bookmarkStart w:id="1273" w:name="_Toc440382560"/>
      <w:bookmarkStart w:id="1274" w:name="_Toc440447230"/>
      <w:bookmarkStart w:id="1275" w:name="_Toc440632391"/>
      <w:bookmarkStart w:id="1276" w:name="_Toc440875160"/>
      <w:bookmarkStart w:id="1277" w:name="_Toc441131147"/>
      <w:r w:rsidRPr="00D904EF">
        <w:rPr>
          <w:szCs w:val="24"/>
        </w:rPr>
        <w:t xml:space="preserve">Форма </w:t>
      </w:r>
      <w:bookmarkEnd w:id="1264"/>
      <w:bookmarkEnd w:id="1265"/>
      <w:bookmarkEnd w:id="1266"/>
      <w:bookmarkEnd w:id="1267"/>
      <w:bookmarkEnd w:id="1268"/>
      <w:bookmarkEnd w:id="1269"/>
      <w:bookmarkEnd w:id="1270"/>
      <w:bookmarkEnd w:id="1271"/>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2"/>
      <w:bookmarkEnd w:id="1273"/>
      <w:bookmarkEnd w:id="1274"/>
      <w:bookmarkEnd w:id="1275"/>
      <w:bookmarkEnd w:id="1276"/>
      <w:bookmarkEnd w:id="127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
        <w:gridCol w:w="2824"/>
        <w:gridCol w:w="2491"/>
        <w:gridCol w:w="1559"/>
        <w:gridCol w:w="1388"/>
        <w:gridCol w:w="1469"/>
      </w:tblGrid>
      <w:tr w:rsidR="00635719" w:rsidRPr="00E0250C" w:rsidTr="00A64711">
        <w:trPr>
          <w:trHeight w:val="256"/>
        </w:trPr>
        <w:tc>
          <w:tcPr>
            <w:tcW w:w="331" w:type="pct"/>
            <w:vMerge w:val="restart"/>
            <w:vAlign w:val="center"/>
          </w:tcPr>
          <w:p w:rsidR="00635719" w:rsidRPr="008E5EA3" w:rsidRDefault="00635719" w:rsidP="00635719">
            <w:pPr>
              <w:spacing w:line="240" w:lineRule="auto"/>
              <w:ind w:firstLine="0"/>
              <w:jc w:val="center"/>
              <w:rPr>
                <w:b/>
              </w:rPr>
            </w:pPr>
            <w:r w:rsidRPr="008E5EA3">
              <w:rPr>
                <w:b/>
              </w:rPr>
              <w:t>№ п/п</w:t>
            </w:r>
          </w:p>
        </w:tc>
        <w:tc>
          <w:tcPr>
            <w:tcW w:w="1355" w:type="pct"/>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1195" w:type="pct"/>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1414" w:type="pct"/>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705" w:type="pct"/>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A64711">
        <w:trPr>
          <w:trHeight w:val="147"/>
        </w:trPr>
        <w:tc>
          <w:tcPr>
            <w:tcW w:w="331" w:type="pct"/>
            <w:vMerge/>
            <w:vAlign w:val="center"/>
          </w:tcPr>
          <w:p w:rsidR="00635719" w:rsidRPr="008E5EA3" w:rsidRDefault="00635719" w:rsidP="00635719">
            <w:pPr>
              <w:pStyle w:val="aff0"/>
              <w:spacing w:before="0" w:after="0"/>
              <w:ind w:left="0" w:right="0"/>
              <w:jc w:val="center"/>
            </w:pPr>
          </w:p>
        </w:tc>
        <w:tc>
          <w:tcPr>
            <w:tcW w:w="1355" w:type="pct"/>
            <w:vMerge/>
            <w:vAlign w:val="center"/>
          </w:tcPr>
          <w:p w:rsidR="00635719" w:rsidRPr="008E5EA3" w:rsidRDefault="00635719" w:rsidP="00635719">
            <w:pPr>
              <w:pStyle w:val="aff0"/>
              <w:spacing w:before="0" w:after="0"/>
              <w:ind w:left="0" w:right="0"/>
              <w:jc w:val="center"/>
            </w:pPr>
          </w:p>
        </w:tc>
        <w:tc>
          <w:tcPr>
            <w:tcW w:w="1195" w:type="pct"/>
            <w:vMerge/>
            <w:vAlign w:val="center"/>
          </w:tcPr>
          <w:p w:rsidR="00635719" w:rsidRPr="008E5EA3" w:rsidRDefault="00635719" w:rsidP="00635719">
            <w:pPr>
              <w:pStyle w:val="aff0"/>
              <w:spacing w:before="0" w:after="0"/>
              <w:ind w:left="0" w:right="0"/>
              <w:jc w:val="center"/>
            </w:pPr>
          </w:p>
        </w:tc>
        <w:tc>
          <w:tcPr>
            <w:tcW w:w="748" w:type="pct"/>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666" w:type="pct"/>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705" w:type="pct"/>
            <w:vMerge/>
            <w:vAlign w:val="center"/>
          </w:tcPr>
          <w:p w:rsidR="00635719" w:rsidRPr="008E5EA3" w:rsidRDefault="00635719" w:rsidP="00635719">
            <w:pPr>
              <w:pStyle w:val="aff0"/>
              <w:spacing w:before="0" w:after="0"/>
              <w:ind w:left="0" w:right="0"/>
              <w:jc w:val="center"/>
            </w:pPr>
          </w:p>
        </w:tc>
      </w:tr>
      <w:tr w:rsidR="00635719" w:rsidRPr="00E0250C" w:rsidTr="00A64711">
        <w:trPr>
          <w:trHeight w:val="256"/>
        </w:trPr>
        <w:tc>
          <w:tcPr>
            <w:tcW w:w="331" w:type="pct"/>
            <w:vAlign w:val="center"/>
          </w:tcPr>
          <w:p w:rsidR="00635719" w:rsidRPr="008E5EA3" w:rsidRDefault="00635719" w:rsidP="004F1C5B">
            <w:pPr>
              <w:pStyle w:val="aff1"/>
              <w:numPr>
                <w:ilvl w:val="0"/>
                <w:numId w:val="62"/>
              </w:numPr>
              <w:suppressAutoHyphens w:val="0"/>
              <w:spacing w:before="0" w:after="0"/>
              <w:ind w:left="0" w:right="0"/>
              <w:jc w:val="center"/>
              <w:rPr>
                <w:color w:val="000000"/>
                <w:sz w:val="22"/>
              </w:rPr>
            </w:pPr>
          </w:p>
        </w:tc>
        <w:tc>
          <w:tcPr>
            <w:tcW w:w="1355" w:type="pct"/>
            <w:vAlign w:val="center"/>
          </w:tcPr>
          <w:p w:rsidR="00635719" w:rsidRPr="008E5EA3" w:rsidRDefault="00635719" w:rsidP="00635719">
            <w:pPr>
              <w:pStyle w:val="aff1"/>
              <w:spacing w:before="0" w:after="0"/>
              <w:ind w:left="0" w:right="0"/>
              <w:jc w:val="center"/>
              <w:rPr>
                <w:sz w:val="22"/>
              </w:rPr>
            </w:pPr>
          </w:p>
        </w:tc>
        <w:tc>
          <w:tcPr>
            <w:tcW w:w="1195" w:type="pct"/>
            <w:vAlign w:val="center"/>
          </w:tcPr>
          <w:p w:rsidR="00635719" w:rsidRPr="008E5EA3" w:rsidRDefault="00635719" w:rsidP="00635719">
            <w:pPr>
              <w:pStyle w:val="aff1"/>
              <w:spacing w:before="0" w:after="0"/>
              <w:ind w:left="0" w:right="0"/>
              <w:jc w:val="center"/>
              <w:rPr>
                <w:sz w:val="22"/>
              </w:rPr>
            </w:pPr>
          </w:p>
        </w:tc>
        <w:tc>
          <w:tcPr>
            <w:tcW w:w="748" w:type="pct"/>
            <w:vAlign w:val="center"/>
          </w:tcPr>
          <w:p w:rsidR="00635719" w:rsidRPr="008E5EA3" w:rsidRDefault="00635719" w:rsidP="00635719">
            <w:pPr>
              <w:pStyle w:val="aff1"/>
              <w:spacing w:before="0" w:after="0"/>
              <w:ind w:left="0" w:right="0"/>
              <w:jc w:val="center"/>
              <w:rPr>
                <w:sz w:val="22"/>
              </w:rPr>
            </w:pPr>
          </w:p>
        </w:tc>
        <w:tc>
          <w:tcPr>
            <w:tcW w:w="666" w:type="pct"/>
            <w:vAlign w:val="center"/>
          </w:tcPr>
          <w:p w:rsidR="00635719" w:rsidRPr="008E5EA3" w:rsidRDefault="00635719" w:rsidP="00635719">
            <w:pPr>
              <w:pStyle w:val="aff1"/>
              <w:spacing w:before="0" w:after="0"/>
              <w:ind w:left="0" w:right="0"/>
              <w:jc w:val="center"/>
              <w:rPr>
                <w:sz w:val="22"/>
              </w:rPr>
            </w:pPr>
          </w:p>
        </w:tc>
        <w:tc>
          <w:tcPr>
            <w:tcW w:w="705" w:type="pct"/>
            <w:vAlign w:val="center"/>
          </w:tcPr>
          <w:p w:rsidR="00635719" w:rsidRPr="008E5EA3" w:rsidRDefault="00635719" w:rsidP="00635719">
            <w:pPr>
              <w:pStyle w:val="aff1"/>
              <w:spacing w:before="0" w:after="0"/>
              <w:ind w:left="0" w:right="0"/>
              <w:jc w:val="center"/>
              <w:rPr>
                <w:sz w:val="22"/>
              </w:rPr>
            </w:pPr>
          </w:p>
        </w:tc>
      </w:tr>
      <w:tr w:rsidR="00635719" w:rsidRPr="00E0250C" w:rsidTr="00A64711">
        <w:trPr>
          <w:trHeight w:val="256"/>
        </w:trPr>
        <w:tc>
          <w:tcPr>
            <w:tcW w:w="331" w:type="pct"/>
            <w:vAlign w:val="center"/>
          </w:tcPr>
          <w:p w:rsidR="00635719" w:rsidRPr="008E5EA3" w:rsidRDefault="00635719" w:rsidP="004F1C5B">
            <w:pPr>
              <w:pStyle w:val="aff1"/>
              <w:numPr>
                <w:ilvl w:val="0"/>
                <w:numId w:val="62"/>
              </w:numPr>
              <w:suppressAutoHyphens w:val="0"/>
              <w:spacing w:before="0" w:after="0"/>
              <w:ind w:left="0" w:right="0"/>
              <w:jc w:val="center"/>
              <w:rPr>
                <w:color w:val="000000"/>
                <w:sz w:val="22"/>
              </w:rPr>
            </w:pPr>
          </w:p>
        </w:tc>
        <w:tc>
          <w:tcPr>
            <w:tcW w:w="1355" w:type="pct"/>
            <w:vAlign w:val="center"/>
          </w:tcPr>
          <w:p w:rsidR="00635719" w:rsidRPr="008E5EA3" w:rsidRDefault="00635719" w:rsidP="00635719">
            <w:pPr>
              <w:pStyle w:val="aff1"/>
              <w:spacing w:before="0" w:after="0"/>
              <w:ind w:left="0" w:right="0"/>
              <w:jc w:val="center"/>
              <w:rPr>
                <w:sz w:val="22"/>
              </w:rPr>
            </w:pPr>
          </w:p>
        </w:tc>
        <w:tc>
          <w:tcPr>
            <w:tcW w:w="1195" w:type="pct"/>
            <w:vAlign w:val="center"/>
          </w:tcPr>
          <w:p w:rsidR="00635719" w:rsidRPr="008E5EA3" w:rsidRDefault="00635719" w:rsidP="00635719">
            <w:pPr>
              <w:pStyle w:val="aff1"/>
              <w:spacing w:before="0" w:after="0"/>
              <w:ind w:left="0" w:right="0"/>
              <w:jc w:val="center"/>
              <w:rPr>
                <w:sz w:val="22"/>
              </w:rPr>
            </w:pPr>
          </w:p>
        </w:tc>
        <w:tc>
          <w:tcPr>
            <w:tcW w:w="748" w:type="pct"/>
            <w:vAlign w:val="center"/>
          </w:tcPr>
          <w:p w:rsidR="00635719" w:rsidRPr="008E5EA3" w:rsidRDefault="00635719" w:rsidP="00635719">
            <w:pPr>
              <w:pStyle w:val="aff1"/>
              <w:spacing w:before="0" w:after="0"/>
              <w:ind w:left="0" w:right="0"/>
              <w:jc w:val="center"/>
              <w:rPr>
                <w:sz w:val="22"/>
              </w:rPr>
            </w:pPr>
          </w:p>
        </w:tc>
        <w:tc>
          <w:tcPr>
            <w:tcW w:w="666" w:type="pct"/>
            <w:vAlign w:val="center"/>
          </w:tcPr>
          <w:p w:rsidR="00635719" w:rsidRPr="008E5EA3" w:rsidRDefault="00635719" w:rsidP="00635719">
            <w:pPr>
              <w:pStyle w:val="aff1"/>
              <w:spacing w:before="0" w:after="0"/>
              <w:ind w:left="0" w:right="0"/>
              <w:jc w:val="center"/>
              <w:rPr>
                <w:sz w:val="22"/>
              </w:rPr>
            </w:pPr>
          </w:p>
        </w:tc>
        <w:tc>
          <w:tcPr>
            <w:tcW w:w="705" w:type="pct"/>
            <w:vAlign w:val="center"/>
          </w:tcPr>
          <w:p w:rsidR="00635719" w:rsidRPr="008E5EA3" w:rsidRDefault="00635719" w:rsidP="00635719">
            <w:pPr>
              <w:pStyle w:val="aff1"/>
              <w:spacing w:before="0" w:after="0"/>
              <w:ind w:left="0" w:right="0"/>
              <w:jc w:val="center"/>
              <w:rPr>
                <w:sz w:val="22"/>
              </w:rPr>
            </w:pPr>
          </w:p>
        </w:tc>
      </w:tr>
      <w:tr w:rsidR="00635719" w:rsidRPr="00E0250C" w:rsidTr="00A64711">
        <w:trPr>
          <w:trHeight w:val="256"/>
        </w:trPr>
        <w:tc>
          <w:tcPr>
            <w:tcW w:w="331" w:type="pct"/>
            <w:vAlign w:val="center"/>
          </w:tcPr>
          <w:p w:rsidR="00635719" w:rsidRPr="008E5EA3" w:rsidRDefault="00635719" w:rsidP="004F1C5B">
            <w:pPr>
              <w:pStyle w:val="aff1"/>
              <w:numPr>
                <w:ilvl w:val="0"/>
                <w:numId w:val="62"/>
              </w:numPr>
              <w:suppressAutoHyphens w:val="0"/>
              <w:spacing w:before="0" w:after="0"/>
              <w:ind w:left="0" w:right="0"/>
              <w:jc w:val="center"/>
              <w:rPr>
                <w:color w:val="000000"/>
                <w:sz w:val="22"/>
              </w:rPr>
            </w:pPr>
          </w:p>
        </w:tc>
        <w:tc>
          <w:tcPr>
            <w:tcW w:w="1355" w:type="pct"/>
            <w:vAlign w:val="center"/>
          </w:tcPr>
          <w:p w:rsidR="00635719" w:rsidRPr="008E5EA3" w:rsidRDefault="00635719" w:rsidP="00635719">
            <w:pPr>
              <w:pStyle w:val="aff1"/>
              <w:spacing w:before="0" w:after="0"/>
              <w:ind w:left="0" w:right="0"/>
              <w:jc w:val="center"/>
              <w:rPr>
                <w:sz w:val="22"/>
              </w:rPr>
            </w:pPr>
          </w:p>
        </w:tc>
        <w:tc>
          <w:tcPr>
            <w:tcW w:w="1195" w:type="pct"/>
            <w:vAlign w:val="center"/>
          </w:tcPr>
          <w:p w:rsidR="00635719" w:rsidRPr="008E5EA3" w:rsidRDefault="00635719" w:rsidP="00635719">
            <w:pPr>
              <w:pStyle w:val="aff1"/>
              <w:spacing w:before="0" w:after="0"/>
              <w:ind w:left="0" w:right="0"/>
              <w:jc w:val="center"/>
              <w:rPr>
                <w:sz w:val="22"/>
              </w:rPr>
            </w:pPr>
          </w:p>
        </w:tc>
        <w:tc>
          <w:tcPr>
            <w:tcW w:w="748" w:type="pct"/>
            <w:vAlign w:val="center"/>
          </w:tcPr>
          <w:p w:rsidR="00635719" w:rsidRPr="008E5EA3" w:rsidRDefault="00635719" w:rsidP="00635719">
            <w:pPr>
              <w:pStyle w:val="aff1"/>
              <w:spacing w:before="0" w:after="0"/>
              <w:ind w:left="0" w:right="0"/>
              <w:jc w:val="center"/>
              <w:rPr>
                <w:sz w:val="22"/>
              </w:rPr>
            </w:pPr>
          </w:p>
        </w:tc>
        <w:tc>
          <w:tcPr>
            <w:tcW w:w="666" w:type="pct"/>
            <w:vAlign w:val="center"/>
          </w:tcPr>
          <w:p w:rsidR="00635719" w:rsidRPr="008E5EA3" w:rsidRDefault="00635719" w:rsidP="00635719">
            <w:pPr>
              <w:pStyle w:val="aff1"/>
              <w:spacing w:before="0" w:after="0"/>
              <w:ind w:left="0" w:right="0"/>
              <w:jc w:val="center"/>
              <w:rPr>
                <w:sz w:val="22"/>
              </w:rPr>
            </w:pPr>
          </w:p>
        </w:tc>
        <w:tc>
          <w:tcPr>
            <w:tcW w:w="705" w:type="pct"/>
            <w:vAlign w:val="center"/>
          </w:tcPr>
          <w:p w:rsidR="00635719" w:rsidRPr="008E5EA3" w:rsidRDefault="00635719" w:rsidP="00635719">
            <w:pPr>
              <w:pStyle w:val="aff1"/>
              <w:spacing w:before="0" w:after="0"/>
              <w:ind w:left="0" w:right="0"/>
              <w:jc w:val="center"/>
              <w:rPr>
                <w:sz w:val="22"/>
              </w:rPr>
            </w:pPr>
          </w:p>
        </w:tc>
      </w:tr>
      <w:tr w:rsidR="00635719" w:rsidRPr="00E0250C" w:rsidTr="00A64711">
        <w:trPr>
          <w:trHeight w:val="256"/>
        </w:trPr>
        <w:tc>
          <w:tcPr>
            <w:tcW w:w="331" w:type="pct"/>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1355" w:type="pct"/>
            <w:vAlign w:val="center"/>
          </w:tcPr>
          <w:p w:rsidR="00635719" w:rsidRPr="008E5EA3" w:rsidRDefault="00635719" w:rsidP="00635719">
            <w:pPr>
              <w:pStyle w:val="aff1"/>
              <w:spacing w:before="0" w:after="0"/>
              <w:ind w:left="0" w:right="0"/>
              <w:jc w:val="center"/>
              <w:rPr>
                <w:sz w:val="22"/>
              </w:rPr>
            </w:pPr>
          </w:p>
        </w:tc>
        <w:tc>
          <w:tcPr>
            <w:tcW w:w="1195" w:type="pct"/>
            <w:vAlign w:val="center"/>
          </w:tcPr>
          <w:p w:rsidR="00635719" w:rsidRPr="008E5EA3" w:rsidRDefault="00635719" w:rsidP="00635719">
            <w:pPr>
              <w:pStyle w:val="aff1"/>
              <w:spacing w:before="0" w:after="0"/>
              <w:ind w:left="0" w:right="0"/>
              <w:jc w:val="center"/>
              <w:rPr>
                <w:sz w:val="22"/>
              </w:rPr>
            </w:pPr>
          </w:p>
        </w:tc>
        <w:tc>
          <w:tcPr>
            <w:tcW w:w="748" w:type="pct"/>
            <w:vAlign w:val="center"/>
          </w:tcPr>
          <w:p w:rsidR="00635719" w:rsidRPr="008E5EA3" w:rsidRDefault="00635719" w:rsidP="00635719">
            <w:pPr>
              <w:pStyle w:val="aff1"/>
              <w:spacing w:before="0" w:after="0"/>
              <w:ind w:left="0" w:right="0"/>
              <w:jc w:val="center"/>
              <w:rPr>
                <w:sz w:val="22"/>
              </w:rPr>
            </w:pPr>
          </w:p>
        </w:tc>
        <w:tc>
          <w:tcPr>
            <w:tcW w:w="666" w:type="pct"/>
            <w:vAlign w:val="center"/>
          </w:tcPr>
          <w:p w:rsidR="00635719" w:rsidRPr="008E5EA3" w:rsidRDefault="00635719" w:rsidP="00635719">
            <w:pPr>
              <w:pStyle w:val="aff1"/>
              <w:spacing w:before="0" w:after="0"/>
              <w:ind w:left="0" w:right="0"/>
              <w:jc w:val="center"/>
              <w:rPr>
                <w:sz w:val="22"/>
              </w:rPr>
            </w:pPr>
          </w:p>
        </w:tc>
        <w:tc>
          <w:tcPr>
            <w:tcW w:w="705" w:type="pct"/>
            <w:vAlign w:val="center"/>
          </w:tcPr>
          <w:p w:rsidR="00635719" w:rsidRPr="008E5EA3" w:rsidRDefault="00635719" w:rsidP="00635719">
            <w:pPr>
              <w:pStyle w:val="aff1"/>
              <w:spacing w:before="0" w:after="0"/>
              <w:ind w:left="0" w:right="0"/>
              <w:jc w:val="center"/>
              <w:rPr>
                <w:sz w:val="22"/>
              </w:rPr>
            </w:pPr>
          </w:p>
        </w:tc>
      </w:tr>
      <w:tr w:rsidR="00635719" w:rsidRPr="000A7DB0" w:rsidTr="00A64711">
        <w:trPr>
          <w:trHeight w:val="269"/>
        </w:trPr>
        <w:tc>
          <w:tcPr>
            <w:tcW w:w="2881" w:type="pct"/>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748" w:type="pct"/>
            <w:vAlign w:val="center"/>
          </w:tcPr>
          <w:p w:rsidR="00635719" w:rsidRPr="008E5EA3" w:rsidRDefault="00635719" w:rsidP="00635719">
            <w:pPr>
              <w:pStyle w:val="aff1"/>
              <w:spacing w:before="0" w:after="0"/>
              <w:ind w:left="0" w:right="0"/>
              <w:jc w:val="center"/>
              <w:rPr>
                <w:b/>
                <w:sz w:val="22"/>
              </w:rPr>
            </w:pPr>
          </w:p>
        </w:tc>
        <w:tc>
          <w:tcPr>
            <w:tcW w:w="666" w:type="pct"/>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705" w:type="pct"/>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8" w:name="_Toc90385126"/>
      <w:bookmarkStart w:id="1279" w:name="_Toc98253959"/>
      <w:bookmarkStart w:id="1280" w:name="_Toc157248211"/>
      <w:bookmarkStart w:id="1281" w:name="_Toc157496580"/>
      <w:bookmarkStart w:id="1282" w:name="_Toc158206119"/>
      <w:bookmarkStart w:id="1283" w:name="_Toc164057804"/>
      <w:bookmarkStart w:id="1284" w:name="_Toc164137154"/>
      <w:bookmarkStart w:id="1285" w:name="_Toc164161314"/>
      <w:bookmarkStart w:id="1286" w:name="_Toc165173885"/>
      <w:r>
        <w:rPr>
          <w:b/>
          <w:szCs w:val="24"/>
        </w:rPr>
        <w:br w:type="page"/>
      </w:r>
    </w:p>
    <w:p w:rsidR="00635719" w:rsidRPr="00D904EF" w:rsidRDefault="00635719" w:rsidP="00635719">
      <w:pPr>
        <w:pStyle w:val="3"/>
        <w:rPr>
          <w:szCs w:val="24"/>
        </w:rPr>
      </w:pPr>
      <w:bookmarkStart w:id="1287" w:name="_Toc439170706"/>
      <w:bookmarkStart w:id="1288" w:name="_Toc439172808"/>
      <w:bookmarkStart w:id="1289" w:name="_Toc439173269"/>
      <w:bookmarkStart w:id="1290" w:name="_Toc439238265"/>
      <w:bookmarkStart w:id="1291" w:name="_Toc439252813"/>
      <w:bookmarkStart w:id="1292" w:name="_Toc439323786"/>
      <w:bookmarkStart w:id="1293" w:name="_Toc440361421"/>
      <w:bookmarkStart w:id="1294" w:name="_Toc440376303"/>
      <w:bookmarkStart w:id="1295" w:name="_Toc440382561"/>
      <w:bookmarkStart w:id="1296" w:name="_Toc440447231"/>
      <w:bookmarkStart w:id="1297" w:name="_Toc440632392"/>
      <w:bookmarkStart w:id="1298" w:name="_Toc440875161"/>
      <w:bookmarkStart w:id="1299" w:name="_Toc441131148"/>
      <w:r w:rsidRPr="00D904EF">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31722">
        <w:rPr>
          <w:sz w:val="24"/>
          <w:szCs w:val="24"/>
        </w:rPr>
        <w:fldChar w:fldCharType="begin"/>
      </w:r>
      <w:r w:rsidR="00C718E2">
        <w:rPr>
          <w:sz w:val="24"/>
          <w:szCs w:val="24"/>
        </w:rPr>
        <w:instrText xml:space="preserve"> REF _Ref440271628 \r \h </w:instrText>
      </w:r>
      <w:r w:rsidR="00E31722">
        <w:rPr>
          <w:sz w:val="24"/>
          <w:szCs w:val="24"/>
        </w:rPr>
      </w:r>
      <w:r w:rsidR="00E31722">
        <w:rPr>
          <w:sz w:val="24"/>
          <w:szCs w:val="24"/>
        </w:rPr>
        <w:fldChar w:fldCharType="separate"/>
      </w:r>
      <w:r w:rsidR="00552FBF">
        <w:rPr>
          <w:sz w:val="24"/>
          <w:szCs w:val="24"/>
        </w:rPr>
        <w:t>3.3.9</w:t>
      </w:r>
      <w:r w:rsidR="00E3172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31722">
        <w:rPr>
          <w:sz w:val="24"/>
          <w:szCs w:val="24"/>
        </w:rPr>
        <w:fldChar w:fldCharType="begin"/>
      </w:r>
      <w:r w:rsidR="00D90031">
        <w:rPr>
          <w:sz w:val="24"/>
          <w:szCs w:val="24"/>
        </w:rPr>
        <w:instrText xml:space="preserve"> REF _Ref440274337 \r \h </w:instrText>
      </w:r>
      <w:r w:rsidR="00E31722">
        <w:rPr>
          <w:sz w:val="24"/>
          <w:szCs w:val="24"/>
        </w:rPr>
      </w:r>
      <w:r w:rsidR="00E31722">
        <w:rPr>
          <w:sz w:val="24"/>
          <w:szCs w:val="24"/>
        </w:rPr>
        <w:fldChar w:fldCharType="separate"/>
      </w:r>
      <w:r w:rsidR="00552FBF">
        <w:rPr>
          <w:sz w:val="24"/>
          <w:szCs w:val="24"/>
        </w:rPr>
        <w:t>5.2</w:t>
      </w:r>
      <w:r w:rsidR="00E3172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31722">
        <w:rPr>
          <w:sz w:val="24"/>
          <w:szCs w:val="24"/>
        </w:rPr>
        <w:fldChar w:fldCharType="begin"/>
      </w:r>
      <w:r w:rsidR="00D90031">
        <w:rPr>
          <w:sz w:val="24"/>
          <w:szCs w:val="24"/>
        </w:rPr>
        <w:instrText xml:space="preserve"> REF _Ref440274366 \r \h </w:instrText>
      </w:r>
      <w:r w:rsidR="00E31722">
        <w:rPr>
          <w:sz w:val="24"/>
          <w:szCs w:val="24"/>
        </w:rPr>
      </w:r>
      <w:r w:rsidR="00E31722">
        <w:rPr>
          <w:sz w:val="24"/>
          <w:szCs w:val="24"/>
        </w:rPr>
        <w:fldChar w:fldCharType="separate"/>
      </w:r>
      <w:r w:rsidR="00552FBF">
        <w:rPr>
          <w:sz w:val="24"/>
          <w:szCs w:val="24"/>
        </w:rPr>
        <w:t>5.4</w:t>
      </w:r>
      <w:r w:rsidR="00E31722">
        <w:rPr>
          <w:sz w:val="24"/>
          <w:szCs w:val="24"/>
        </w:rPr>
        <w:fldChar w:fldCharType="end"/>
      </w:r>
      <w:r w:rsidR="00635719" w:rsidRPr="008E5EA3">
        <w:rPr>
          <w:sz w:val="24"/>
          <w:szCs w:val="24"/>
        </w:rPr>
        <w:t>).</w:t>
      </w:r>
    </w:p>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0" w:name="_Ref440376324"/>
      <w:bookmarkStart w:id="1301" w:name="_Ref440376401"/>
      <w:bookmarkStart w:id="1302"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0"/>
      <w:bookmarkEnd w:id="1301"/>
      <w:bookmarkEnd w:id="1302"/>
    </w:p>
    <w:p w:rsidR="00CA1534" w:rsidRPr="00D904EF" w:rsidRDefault="00CA1534" w:rsidP="00CA1534">
      <w:pPr>
        <w:pStyle w:val="3"/>
        <w:rPr>
          <w:szCs w:val="24"/>
        </w:rPr>
      </w:pPr>
      <w:bookmarkStart w:id="1303" w:name="_Toc440376305"/>
      <w:bookmarkStart w:id="1304" w:name="_Toc440382563"/>
      <w:bookmarkStart w:id="1305" w:name="_Toc440447233"/>
      <w:bookmarkStart w:id="1306" w:name="_Toc440632394"/>
      <w:bookmarkStart w:id="1307" w:name="_Toc440875163"/>
      <w:bookmarkStart w:id="1308"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3"/>
      <w:bookmarkEnd w:id="1304"/>
      <w:bookmarkEnd w:id="1305"/>
      <w:bookmarkEnd w:id="1306"/>
      <w:bookmarkEnd w:id="1307"/>
      <w:bookmarkEnd w:id="130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
        <w:gridCol w:w="2978"/>
        <w:gridCol w:w="2336"/>
        <w:gridCol w:w="1559"/>
        <w:gridCol w:w="1388"/>
        <w:gridCol w:w="1469"/>
      </w:tblGrid>
      <w:tr w:rsidR="00CA1534" w:rsidRPr="00E0250C" w:rsidTr="00A64711">
        <w:trPr>
          <w:trHeight w:val="256"/>
        </w:trPr>
        <w:tc>
          <w:tcPr>
            <w:tcW w:w="331" w:type="pct"/>
            <w:vMerge w:val="restart"/>
            <w:vAlign w:val="center"/>
          </w:tcPr>
          <w:p w:rsidR="00CA1534" w:rsidRPr="008E5EA3" w:rsidRDefault="00CA1534" w:rsidP="00D50E8D">
            <w:pPr>
              <w:spacing w:line="240" w:lineRule="auto"/>
              <w:ind w:firstLine="0"/>
              <w:jc w:val="center"/>
              <w:rPr>
                <w:b/>
              </w:rPr>
            </w:pPr>
            <w:r w:rsidRPr="008E5EA3">
              <w:rPr>
                <w:b/>
              </w:rPr>
              <w:t>№ п/п</w:t>
            </w:r>
          </w:p>
        </w:tc>
        <w:tc>
          <w:tcPr>
            <w:tcW w:w="1429" w:type="pct"/>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1121" w:type="pct"/>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1414" w:type="pct"/>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705" w:type="pct"/>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A64711">
        <w:trPr>
          <w:trHeight w:val="147"/>
        </w:trPr>
        <w:tc>
          <w:tcPr>
            <w:tcW w:w="331" w:type="pct"/>
            <w:vMerge/>
            <w:vAlign w:val="center"/>
          </w:tcPr>
          <w:p w:rsidR="00CA1534" w:rsidRPr="008E5EA3" w:rsidRDefault="00CA1534" w:rsidP="00D50E8D">
            <w:pPr>
              <w:pStyle w:val="aff0"/>
              <w:spacing w:before="0" w:after="0"/>
              <w:ind w:left="0" w:right="0"/>
              <w:jc w:val="center"/>
            </w:pPr>
          </w:p>
        </w:tc>
        <w:tc>
          <w:tcPr>
            <w:tcW w:w="1429" w:type="pct"/>
            <w:vMerge/>
            <w:vAlign w:val="center"/>
          </w:tcPr>
          <w:p w:rsidR="00CA1534" w:rsidRPr="008E5EA3" w:rsidRDefault="00CA1534" w:rsidP="00D50E8D">
            <w:pPr>
              <w:pStyle w:val="aff0"/>
              <w:spacing w:before="0" w:after="0"/>
              <w:ind w:left="0" w:right="0"/>
              <w:jc w:val="center"/>
            </w:pPr>
          </w:p>
        </w:tc>
        <w:tc>
          <w:tcPr>
            <w:tcW w:w="1121" w:type="pct"/>
            <w:vMerge/>
            <w:vAlign w:val="center"/>
          </w:tcPr>
          <w:p w:rsidR="00CA1534" w:rsidRPr="008E5EA3" w:rsidRDefault="00CA1534" w:rsidP="00D50E8D">
            <w:pPr>
              <w:pStyle w:val="aff0"/>
              <w:spacing w:before="0" w:after="0"/>
              <w:ind w:left="0" w:right="0"/>
              <w:jc w:val="center"/>
            </w:pPr>
          </w:p>
        </w:tc>
        <w:tc>
          <w:tcPr>
            <w:tcW w:w="748" w:type="pct"/>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666" w:type="pct"/>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705" w:type="pct"/>
            <w:vMerge/>
            <w:vAlign w:val="center"/>
          </w:tcPr>
          <w:p w:rsidR="00CA1534" w:rsidRPr="008E5EA3" w:rsidRDefault="00CA1534" w:rsidP="00D50E8D">
            <w:pPr>
              <w:pStyle w:val="aff0"/>
              <w:spacing w:before="0" w:after="0"/>
              <w:ind w:left="0" w:right="0"/>
              <w:jc w:val="center"/>
            </w:pPr>
          </w:p>
        </w:tc>
      </w:tr>
      <w:tr w:rsidR="00CA1534" w:rsidRPr="00E0250C" w:rsidTr="00A64711">
        <w:trPr>
          <w:trHeight w:val="256"/>
        </w:trPr>
        <w:tc>
          <w:tcPr>
            <w:tcW w:w="331" w:type="pct"/>
            <w:vAlign w:val="center"/>
          </w:tcPr>
          <w:p w:rsidR="00CA1534" w:rsidRPr="008E5EA3" w:rsidRDefault="00CA1534" w:rsidP="00A64711">
            <w:pPr>
              <w:pStyle w:val="aff1"/>
              <w:numPr>
                <w:ilvl w:val="0"/>
                <w:numId w:val="87"/>
              </w:numPr>
              <w:suppressAutoHyphens w:val="0"/>
              <w:spacing w:before="0" w:after="0"/>
              <w:ind w:left="0" w:right="0"/>
              <w:jc w:val="center"/>
              <w:rPr>
                <w:color w:val="000000"/>
                <w:sz w:val="22"/>
              </w:rPr>
            </w:pPr>
          </w:p>
        </w:tc>
        <w:tc>
          <w:tcPr>
            <w:tcW w:w="1429" w:type="pct"/>
            <w:vAlign w:val="center"/>
          </w:tcPr>
          <w:p w:rsidR="00CA1534" w:rsidRPr="008E5EA3" w:rsidRDefault="00CA1534" w:rsidP="00D50E8D">
            <w:pPr>
              <w:pStyle w:val="aff1"/>
              <w:spacing w:before="0" w:after="0"/>
              <w:ind w:left="0" w:right="0"/>
              <w:jc w:val="center"/>
              <w:rPr>
                <w:sz w:val="22"/>
              </w:rPr>
            </w:pPr>
          </w:p>
        </w:tc>
        <w:tc>
          <w:tcPr>
            <w:tcW w:w="1121" w:type="pct"/>
            <w:vAlign w:val="center"/>
          </w:tcPr>
          <w:p w:rsidR="00CA1534" w:rsidRPr="008E5EA3" w:rsidRDefault="00CA1534" w:rsidP="00D50E8D">
            <w:pPr>
              <w:pStyle w:val="aff1"/>
              <w:spacing w:before="0" w:after="0"/>
              <w:ind w:left="0" w:right="0"/>
              <w:jc w:val="center"/>
              <w:rPr>
                <w:sz w:val="22"/>
              </w:rPr>
            </w:pPr>
          </w:p>
        </w:tc>
        <w:tc>
          <w:tcPr>
            <w:tcW w:w="748" w:type="pct"/>
            <w:vAlign w:val="center"/>
          </w:tcPr>
          <w:p w:rsidR="00CA1534" w:rsidRPr="008E5EA3" w:rsidRDefault="00CA1534" w:rsidP="00D50E8D">
            <w:pPr>
              <w:pStyle w:val="aff1"/>
              <w:spacing w:before="0" w:after="0"/>
              <w:ind w:left="0" w:right="0"/>
              <w:jc w:val="center"/>
              <w:rPr>
                <w:sz w:val="22"/>
              </w:rPr>
            </w:pPr>
          </w:p>
        </w:tc>
        <w:tc>
          <w:tcPr>
            <w:tcW w:w="666" w:type="pct"/>
            <w:vAlign w:val="center"/>
          </w:tcPr>
          <w:p w:rsidR="00CA1534" w:rsidRPr="008E5EA3" w:rsidRDefault="00CA1534" w:rsidP="00D50E8D">
            <w:pPr>
              <w:pStyle w:val="aff1"/>
              <w:spacing w:before="0" w:after="0"/>
              <w:ind w:left="0" w:right="0"/>
              <w:jc w:val="center"/>
              <w:rPr>
                <w:sz w:val="22"/>
              </w:rPr>
            </w:pPr>
          </w:p>
        </w:tc>
        <w:tc>
          <w:tcPr>
            <w:tcW w:w="705" w:type="pct"/>
            <w:vAlign w:val="center"/>
          </w:tcPr>
          <w:p w:rsidR="00CA1534" w:rsidRPr="008E5EA3" w:rsidRDefault="00CA1534" w:rsidP="00D50E8D">
            <w:pPr>
              <w:pStyle w:val="aff1"/>
              <w:spacing w:before="0" w:after="0"/>
              <w:ind w:left="0" w:right="0"/>
              <w:jc w:val="center"/>
              <w:rPr>
                <w:sz w:val="22"/>
              </w:rPr>
            </w:pPr>
          </w:p>
        </w:tc>
      </w:tr>
      <w:tr w:rsidR="00CA1534" w:rsidRPr="00E0250C" w:rsidTr="00A64711">
        <w:trPr>
          <w:trHeight w:val="256"/>
        </w:trPr>
        <w:tc>
          <w:tcPr>
            <w:tcW w:w="331" w:type="pct"/>
            <w:vAlign w:val="center"/>
          </w:tcPr>
          <w:p w:rsidR="00CA1534" w:rsidRPr="008E5EA3" w:rsidRDefault="00CA1534" w:rsidP="00A64711">
            <w:pPr>
              <w:pStyle w:val="aff1"/>
              <w:numPr>
                <w:ilvl w:val="0"/>
                <w:numId w:val="87"/>
              </w:numPr>
              <w:suppressAutoHyphens w:val="0"/>
              <w:spacing w:before="0" w:after="0"/>
              <w:ind w:left="0" w:right="0"/>
              <w:jc w:val="center"/>
              <w:rPr>
                <w:color w:val="000000"/>
                <w:sz w:val="22"/>
              </w:rPr>
            </w:pPr>
          </w:p>
        </w:tc>
        <w:tc>
          <w:tcPr>
            <w:tcW w:w="1429" w:type="pct"/>
            <w:vAlign w:val="center"/>
          </w:tcPr>
          <w:p w:rsidR="00CA1534" w:rsidRPr="008E5EA3" w:rsidRDefault="00CA1534" w:rsidP="00D50E8D">
            <w:pPr>
              <w:pStyle w:val="aff1"/>
              <w:spacing w:before="0" w:after="0"/>
              <w:ind w:left="0" w:right="0"/>
              <w:jc w:val="center"/>
              <w:rPr>
                <w:sz w:val="22"/>
              </w:rPr>
            </w:pPr>
          </w:p>
        </w:tc>
        <w:tc>
          <w:tcPr>
            <w:tcW w:w="1121" w:type="pct"/>
            <w:vAlign w:val="center"/>
          </w:tcPr>
          <w:p w:rsidR="00CA1534" w:rsidRPr="008E5EA3" w:rsidRDefault="00CA1534" w:rsidP="00D50E8D">
            <w:pPr>
              <w:pStyle w:val="aff1"/>
              <w:spacing w:before="0" w:after="0"/>
              <w:ind w:left="0" w:right="0"/>
              <w:jc w:val="center"/>
              <w:rPr>
                <w:sz w:val="22"/>
              </w:rPr>
            </w:pPr>
          </w:p>
        </w:tc>
        <w:tc>
          <w:tcPr>
            <w:tcW w:w="748" w:type="pct"/>
            <w:vAlign w:val="center"/>
          </w:tcPr>
          <w:p w:rsidR="00CA1534" w:rsidRPr="008E5EA3" w:rsidRDefault="00CA1534" w:rsidP="00D50E8D">
            <w:pPr>
              <w:pStyle w:val="aff1"/>
              <w:spacing w:before="0" w:after="0"/>
              <w:ind w:left="0" w:right="0"/>
              <w:jc w:val="center"/>
              <w:rPr>
                <w:sz w:val="22"/>
              </w:rPr>
            </w:pPr>
          </w:p>
        </w:tc>
        <w:tc>
          <w:tcPr>
            <w:tcW w:w="666" w:type="pct"/>
            <w:vAlign w:val="center"/>
          </w:tcPr>
          <w:p w:rsidR="00CA1534" w:rsidRPr="008E5EA3" w:rsidRDefault="00CA1534" w:rsidP="00D50E8D">
            <w:pPr>
              <w:pStyle w:val="aff1"/>
              <w:spacing w:before="0" w:after="0"/>
              <w:ind w:left="0" w:right="0"/>
              <w:jc w:val="center"/>
              <w:rPr>
                <w:sz w:val="22"/>
              </w:rPr>
            </w:pPr>
          </w:p>
        </w:tc>
        <w:tc>
          <w:tcPr>
            <w:tcW w:w="705" w:type="pct"/>
            <w:vAlign w:val="center"/>
          </w:tcPr>
          <w:p w:rsidR="00CA1534" w:rsidRPr="008E5EA3" w:rsidRDefault="00CA1534" w:rsidP="00D50E8D">
            <w:pPr>
              <w:pStyle w:val="aff1"/>
              <w:spacing w:before="0" w:after="0"/>
              <w:ind w:left="0" w:right="0"/>
              <w:jc w:val="center"/>
              <w:rPr>
                <w:sz w:val="22"/>
              </w:rPr>
            </w:pPr>
          </w:p>
        </w:tc>
      </w:tr>
      <w:tr w:rsidR="00CA1534" w:rsidRPr="00E0250C" w:rsidTr="00A64711">
        <w:trPr>
          <w:trHeight w:val="256"/>
        </w:trPr>
        <w:tc>
          <w:tcPr>
            <w:tcW w:w="331" w:type="pct"/>
            <w:vAlign w:val="center"/>
          </w:tcPr>
          <w:p w:rsidR="00CA1534" w:rsidRPr="008E5EA3" w:rsidRDefault="00CA1534" w:rsidP="00A64711">
            <w:pPr>
              <w:pStyle w:val="aff1"/>
              <w:numPr>
                <w:ilvl w:val="0"/>
                <w:numId w:val="87"/>
              </w:numPr>
              <w:suppressAutoHyphens w:val="0"/>
              <w:spacing w:before="0" w:after="0"/>
              <w:ind w:left="0" w:right="0"/>
              <w:jc w:val="center"/>
              <w:rPr>
                <w:color w:val="000000"/>
                <w:sz w:val="22"/>
              </w:rPr>
            </w:pPr>
          </w:p>
        </w:tc>
        <w:tc>
          <w:tcPr>
            <w:tcW w:w="1429" w:type="pct"/>
            <w:vAlign w:val="center"/>
          </w:tcPr>
          <w:p w:rsidR="00CA1534" w:rsidRPr="008E5EA3" w:rsidRDefault="00CA1534" w:rsidP="00D50E8D">
            <w:pPr>
              <w:pStyle w:val="aff1"/>
              <w:spacing w:before="0" w:after="0"/>
              <w:ind w:left="0" w:right="0"/>
              <w:jc w:val="center"/>
              <w:rPr>
                <w:sz w:val="22"/>
              </w:rPr>
            </w:pPr>
          </w:p>
        </w:tc>
        <w:tc>
          <w:tcPr>
            <w:tcW w:w="1121" w:type="pct"/>
            <w:vAlign w:val="center"/>
          </w:tcPr>
          <w:p w:rsidR="00CA1534" w:rsidRPr="008E5EA3" w:rsidRDefault="00CA1534" w:rsidP="00D50E8D">
            <w:pPr>
              <w:pStyle w:val="aff1"/>
              <w:spacing w:before="0" w:after="0"/>
              <w:ind w:left="0" w:right="0"/>
              <w:jc w:val="center"/>
              <w:rPr>
                <w:sz w:val="22"/>
              </w:rPr>
            </w:pPr>
          </w:p>
        </w:tc>
        <w:tc>
          <w:tcPr>
            <w:tcW w:w="748" w:type="pct"/>
            <w:vAlign w:val="center"/>
          </w:tcPr>
          <w:p w:rsidR="00CA1534" w:rsidRPr="008E5EA3" w:rsidRDefault="00CA1534" w:rsidP="00D50E8D">
            <w:pPr>
              <w:pStyle w:val="aff1"/>
              <w:spacing w:before="0" w:after="0"/>
              <w:ind w:left="0" w:right="0"/>
              <w:jc w:val="center"/>
              <w:rPr>
                <w:sz w:val="22"/>
              </w:rPr>
            </w:pPr>
          </w:p>
        </w:tc>
        <w:tc>
          <w:tcPr>
            <w:tcW w:w="666" w:type="pct"/>
            <w:vAlign w:val="center"/>
          </w:tcPr>
          <w:p w:rsidR="00CA1534" w:rsidRPr="008E5EA3" w:rsidRDefault="00CA1534" w:rsidP="00D50E8D">
            <w:pPr>
              <w:pStyle w:val="aff1"/>
              <w:spacing w:before="0" w:after="0"/>
              <w:ind w:left="0" w:right="0"/>
              <w:jc w:val="center"/>
              <w:rPr>
                <w:sz w:val="22"/>
              </w:rPr>
            </w:pPr>
          </w:p>
        </w:tc>
        <w:tc>
          <w:tcPr>
            <w:tcW w:w="705" w:type="pct"/>
            <w:vAlign w:val="center"/>
          </w:tcPr>
          <w:p w:rsidR="00CA1534" w:rsidRPr="008E5EA3" w:rsidRDefault="00CA1534" w:rsidP="00D50E8D">
            <w:pPr>
              <w:pStyle w:val="aff1"/>
              <w:spacing w:before="0" w:after="0"/>
              <w:ind w:left="0" w:right="0"/>
              <w:jc w:val="center"/>
              <w:rPr>
                <w:sz w:val="22"/>
              </w:rPr>
            </w:pPr>
          </w:p>
        </w:tc>
      </w:tr>
      <w:tr w:rsidR="00CA1534" w:rsidRPr="00E0250C" w:rsidTr="00A64711">
        <w:trPr>
          <w:trHeight w:val="256"/>
        </w:trPr>
        <w:tc>
          <w:tcPr>
            <w:tcW w:w="331" w:type="pct"/>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1429" w:type="pct"/>
            <w:vAlign w:val="center"/>
          </w:tcPr>
          <w:p w:rsidR="00CA1534" w:rsidRPr="008E5EA3" w:rsidRDefault="00CA1534" w:rsidP="00D50E8D">
            <w:pPr>
              <w:pStyle w:val="aff1"/>
              <w:spacing w:before="0" w:after="0"/>
              <w:ind w:left="0" w:right="0"/>
              <w:jc w:val="center"/>
              <w:rPr>
                <w:sz w:val="22"/>
              </w:rPr>
            </w:pPr>
          </w:p>
        </w:tc>
        <w:tc>
          <w:tcPr>
            <w:tcW w:w="1121" w:type="pct"/>
            <w:vAlign w:val="center"/>
          </w:tcPr>
          <w:p w:rsidR="00CA1534" w:rsidRPr="008E5EA3" w:rsidRDefault="00CA1534" w:rsidP="00D50E8D">
            <w:pPr>
              <w:pStyle w:val="aff1"/>
              <w:spacing w:before="0" w:after="0"/>
              <w:ind w:left="0" w:right="0"/>
              <w:jc w:val="center"/>
              <w:rPr>
                <w:sz w:val="22"/>
              </w:rPr>
            </w:pPr>
          </w:p>
        </w:tc>
        <w:tc>
          <w:tcPr>
            <w:tcW w:w="748" w:type="pct"/>
            <w:vAlign w:val="center"/>
          </w:tcPr>
          <w:p w:rsidR="00CA1534" w:rsidRPr="008E5EA3" w:rsidRDefault="00CA1534" w:rsidP="00D50E8D">
            <w:pPr>
              <w:pStyle w:val="aff1"/>
              <w:spacing w:before="0" w:after="0"/>
              <w:ind w:left="0" w:right="0"/>
              <w:jc w:val="center"/>
              <w:rPr>
                <w:sz w:val="22"/>
              </w:rPr>
            </w:pPr>
          </w:p>
        </w:tc>
        <w:tc>
          <w:tcPr>
            <w:tcW w:w="666" w:type="pct"/>
            <w:vAlign w:val="center"/>
          </w:tcPr>
          <w:p w:rsidR="00CA1534" w:rsidRPr="008E5EA3" w:rsidRDefault="00CA1534" w:rsidP="00D50E8D">
            <w:pPr>
              <w:pStyle w:val="aff1"/>
              <w:spacing w:before="0" w:after="0"/>
              <w:ind w:left="0" w:right="0"/>
              <w:jc w:val="center"/>
              <w:rPr>
                <w:sz w:val="22"/>
              </w:rPr>
            </w:pPr>
          </w:p>
        </w:tc>
        <w:tc>
          <w:tcPr>
            <w:tcW w:w="705" w:type="pct"/>
            <w:vAlign w:val="center"/>
          </w:tcPr>
          <w:p w:rsidR="00CA1534" w:rsidRPr="008E5EA3" w:rsidRDefault="00CA1534" w:rsidP="00D50E8D">
            <w:pPr>
              <w:pStyle w:val="aff1"/>
              <w:spacing w:before="0" w:after="0"/>
              <w:ind w:left="0" w:right="0"/>
              <w:jc w:val="center"/>
              <w:rPr>
                <w:sz w:val="22"/>
              </w:rPr>
            </w:pPr>
          </w:p>
        </w:tc>
      </w:tr>
      <w:tr w:rsidR="00CA1534" w:rsidRPr="000A7DB0" w:rsidTr="00A64711">
        <w:trPr>
          <w:trHeight w:val="269"/>
        </w:trPr>
        <w:tc>
          <w:tcPr>
            <w:tcW w:w="2881" w:type="pct"/>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748" w:type="pct"/>
            <w:vAlign w:val="center"/>
          </w:tcPr>
          <w:p w:rsidR="00CA1534" w:rsidRPr="008E5EA3" w:rsidRDefault="00CA1534" w:rsidP="00D50E8D">
            <w:pPr>
              <w:pStyle w:val="aff1"/>
              <w:spacing w:before="0" w:after="0"/>
              <w:ind w:left="0" w:right="0"/>
              <w:jc w:val="center"/>
              <w:rPr>
                <w:b/>
                <w:sz w:val="22"/>
              </w:rPr>
            </w:pPr>
          </w:p>
        </w:tc>
        <w:tc>
          <w:tcPr>
            <w:tcW w:w="666" w:type="pct"/>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705" w:type="pct"/>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9" w:name="_Toc440376306"/>
      <w:bookmarkStart w:id="1310" w:name="_Toc440382564"/>
      <w:bookmarkStart w:id="1311" w:name="_Toc440447234"/>
      <w:bookmarkStart w:id="1312" w:name="_Toc440632395"/>
      <w:bookmarkStart w:id="1313" w:name="_Toc440875164"/>
      <w:bookmarkStart w:id="1314" w:name="_Toc441131151"/>
      <w:r w:rsidRPr="00D904EF">
        <w:rPr>
          <w:szCs w:val="24"/>
        </w:rPr>
        <w:lastRenderedPageBreak/>
        <w:t>Инструкции по заполнению</w:t>
      </w:r>
      <w:bookmarkEnd w:id="1309"/>
      <w:bookmarkEnd w:id="1310"/>
      <w:bookmarkEnd w:id="1311"/>
      <w:bookmarkEnd w:id="1312"/>
      <w:bookmarkEnd w:id="1313"/>
      <w:bookmarkEnd w:id="131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31722">
        <w:rPr>
          <w:sz w:val="24"/>
          <w:szCs w:val="24"/>
        </w:rPr>
        <w:fldChar w:fldCharType="begin"/>
      </w:r>
      <w:r w:rsidR="001A63D5">
        <w:rPr>
          <w:sz w:val="24"/>
          <w:szCs w:val="24"/>
        </w:rPr>
        <w:instrText xml:space="preserve"> REF _Ref440876660 \r \h </w:instrText>
      </w:r>
      <w:r w:rsidR="00E31722">
        <w:rPr>
          <w:sz w:val="24"/>
          <w:szCs w:val="24"/>
        </w:rPr>
      </w:r>
      <w:r w:rsidR="00E31722">
        <w:rPr>
          <w:sz w:val="24"/>
          <w:szCs w:val="24"/>
        </w:rPr>
        <w:fldChar w:fldCharType="separate"/>
      </w:r>
      <w:r w:rsidR="00552FBF">
        <w:rPr>
          <w:sz w:val="24"/>
          <w:szCs w:val="24"/>
        </w:rPr>
        <w:t>3.3.10</w:t>
      </w:r>
      <w:r w:rsidR="00E3172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31722">
        <w:rPr>
          <w:sz w:val="24"/>
          <w:szCs w:val="24"/>
        </w:rPr>
        <w:fldChar w:fldCharType="begin"/>
      </w:r>
      <w:r w:rsidR="00CA1534">
        <w:rPr>
          <w:sz w:val="24"/>
          <w:szCs w:val="24"/>
        </w:rPr>
        <w:instrText xml:space="preserve"> REF _Ref440274337 \r \h </w:instrText>
      </w:r>
      <w:r w:rsidR="00E31722">
        <w:rPr>
          <w:sz w:val="24"/>
          <w:szCs w:val="24"/>
        </w:rPr>
      </w:r>
      <w:r w:rsidR="00E31722">
        <w:rPr>
          <w:sz w:val="24"/>
          <w:szCs w:val="24"/>
        </w:rPr>
        <w:fldChar w:fldCharType="separate"/>
      </w:r>
      <w:r w:rsidR="00552FBF">
        <w:rPr>
          <w:sz w:val="24"/>
          <w:szCs w:val="24"/>
        </w:rPr>
        <w:t>5.2</w:t>
      </w:r>
      <w:r w:rsidR="00E3172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31722">
        <w:rPr>
          <w:sz w:val="24"/>
          <w:szCs w:val="24"/>
        </w:rPr>
        <w:fldChar w:fldCharType="begin"/>
      </w:r>
      <w:r w:rsidR="00CA1534">
        <w:rPr>
          <w:sz w:val="24"/>
          <w:szCs w:val="24"/>
        </w:rPr>
        <w:instrText xml:space="preserve"> REF _Ref440274366 \r \h </w:instrText>
      </w:r>
      <w:r w:rsidR="00E31722">
        <w:rPr>
          <w:sz w:val="24"/>
          <w:szCs w:val="24"/>
        </w:rPr>
      </w:r>
      <w:r w:rsidR="00E31722">
        <w:rPr>
          <w:sz w:val="24"/>
          <w:szCs w:val="24"/>
        </w:rPr>
        <w:fldChar w:fldCharType="separate"/>
      </w:r>
      <w:r w:rsidR="00552FBF">
        <w:rPr>
          <w:sz w:val="24"/>
          <w:szCs w:val="24"/>
        </w:rPr>
        <w:t>5.4</w:t>
      </w:r>
      <w:r w:rsidR="00E31722">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5" w:name="_Toc426108836"/>
      <w:bookmarkStart w:id="1316" w:name="_Ref441574460"/>
      <w:bookmarkStart w:id="1317" w:name="_Ref441574649"/>
      <w:bookmarkStart w:id="1318" w:name="_Toc441575251"/>
      <w:bookmarkStart w:id="1319" w:name="_Ref442187883"/>
      <w:r w:rsidRPr="00CC5A3A">
        <w:lastRenderedPageBreak/>
        <w:t>Расписка  сдачи-приемки соглашения о неустойке (форма 1</w:t>
      </w:r>
      <w:r>
        <w:t>8</w:t>
      </w:r>
      <w:r w:rsidRPr="00CC5A3A">
        <w:t>)</w:t>
      </w:r>
      <w:bookmarkEnd w:id="1315"/>
      <w:bookmarkEnd w:id="1316"/>
      <w:bookmarkEnd w:id="1317"/>
      <w:bookmarkEnd w:id="1318"/>
      <w:bookmarkEnd w:id="1319"/>
    </w:p>
    <w:p w:rsidR="002F273A" w:rsidRPr="00CC5A3A" w:rsidRDefault="002F273A" w:rsidP="002F273A">
      <w:pPr>
        <w:pStyle w:val="3"/>
        <w:rPr>
          <w:szCs w:val="24"/>
        </w:rPr>
      </w:pPr>
      <w:bookmarkStart w:id="1320" w:name="_Toc426108837"/>
      <w:bookmarkStart w:id="1321" w:name="_Ref441574456"/>
      <w:bookmarkStart w:id="1322" w:name="_Toc441575252"/>
      <w:r w:rsidRPr="00CC5A3A">
        <w:rPr>
          <w:szCs w:val="24"/>
        </w:rPr>
        <w:t xml:space="preserve">Форма Расписки  сдачи-приемки </w:t>
      </w:r>
      <w:bookmarkEnd w:id="1320"/>
      <w:r w:rsidRPr="00CC5A3A">
        <w:rPr>
          <w:szCs w:val="24"/>
        </w:rPr>
        <w:t>соглашения о неустойке</w:t>
      </w:r>
      <w:bookmarkEnd w:id="1321"/>
      <w:bookmarkEnd w:id="1322"/>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9"/>
        <w:gridCol w:w="3895"/>
        <w:gridCol w:w="1597"/>
        <w:gridCol w:w="1454"/>
        <w:gridCol w:w="1332"/>
        <w:gridCol w:w="2320"/>
        <w:gridCol w:w="2323"/>
      </w:tblGrid>
      <w:tr w:rsidR="002F273A" w:rsidRPr="00047DE1" w:rsidTr="00A64711">
        <w:tc>
          <w:tcPr>
            <w:tcW w:w="5000" w:type="pct"/>
            <w:gridSpan w:val="7"/>
            <w:shd w:val="clear" w:color="auto" w:fill="auto"/>
          </w:tcPr>
          <w:p w:rsidR="002F273A" w:rsidRPr="00047DE1" w:rsidRDefault="002F273A" w:rsidP="00B51675">
            <w:pPr>
              <w:pStyle w:val="afd"/>
              <w:rPr>
                <w:sz w:val="24"/>
                <w:szCs w:val="24"/>
              </w:rPr>
            </w:pPr>
            <w:r w:rsidRPr="00047DE1">
              <w:rPr>
                <w:b/>
                <w:sz w:val="24"/>
                <w:szCs w:val="24"/>
              </w:rPr>
              <w:t>ПОЛУЧЕНИЕ</w:t>
            </w:r>
            <w:r w:rsidRPr="00047DE1">
              <w:rPr>
                <w:sz w:val="24"/>
                <w:szCs w:val="24"/>
              </w:rPr>
              <w:t>:</w:t>
            </w:r>
          </w:p>
        </w:tc>
      </w:tr>
      <w:tr w:rsidR="002F273A" w:rsidRPr="00047DE1" w:rsidTr="00A64711">
        <w:tc>
          <w:tcPr>
            <w:tcW w:w="761" w:type="pct"/>
            <w:shd w:val="clear" w:color="auto" w:fill="auto"/>
          </w:tcPr>
          <w:p w:rsidR="002F273A" w:rsidRPr="00047DE1" w:rsidRDefault="002F273A" w:rsidP="00B51675">
            <w:pPr>
              <w:pStyle w:val="afd"/>
              <w:ind w:right="754"/>
              <w:rPr>
                <w:sz w:val="24"/>
                <w:szCs w:val="24"/>
              </w:rPr>
            </w:pPr>
            <w:r w:rsidRPr="00047DE1">
              <w:rPr>
                <w:sz w:val="24"/>
                <w:szCs w:val="24"/>
              </w:rPr>
              <w:t>Участник</w:t>
            </w:r>
          </w:p>
        </w:tc>
        <w:tc>
          <w:tcPr>
            <w:tcW w:w="1278" w:type="pct"/>
            <w:shd w:val="clear" w:color="auto" w:fill="auto"/>
          </w:tcPr>
          <w:p w:rsidR="002F273A" w:rsidRPr="00047DE1" w:rsidRDefault="002F273A" w:rsidP="00B5167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524" w:type="pct"/>
            <w:shd w:val="clear" w:color="auto" w:fill="auto"/>
          </w:tcPr>
          <w:p w:rsidR="002F273A" w:rsidRPr="00047DE1" w:rsidRDefault="002F273A" w:rsidP="00B51675">
            <w:pPr>
              <w:pStyle w:val="afd"/>
              <w:tabs>
                <w:tab w:val="left" w:pos="2995"/>
              </w:tabs>
              <w:rPr>
                <w:sz w:val="24"/>
                <w:szCs w:val="24"/>
              </w:rPr>
            </w:pPr>
            <w:r w:rsidRPr="00047DE1">
              <w:rPr>
                <w:sz w:val="24"/>
                <w:szCs w:val="24"/>
              </w:rPr>
              <w:t>Номер на ЭТП</w:t>
            </w:r>
          </w:p>
        </w:tc>
        <w:tc>
          <w:tcPr>
            <w:tcW w:w="477" w:type="pct"/>
            <w:shd w:val="clear" w:color="auto" w:fill="auto"/>
          </w:tcPr>
          <w:p w:rsidR="002F273A" w:rsidRPr="00047DE1" w:rsidRDefault="002F273A" w:rsidP="00B51675">
            <w:pPr>
              <w:pStyle w:val="afd"/>
              <w:tabs>
                <w:tab w:val="left" w:pos="2995"/>
              </w:tabs>
              <w:rPr>
                <w:sz w:val="24"/>
                <w:szCs w:val="24"/>
              </w:rPr>
            </w:pPr>
            <w:r w:rsidRPr="00047DE1">
              <w:rPr>
                <w:sz w:val="24"/>
                <w:szCs w:val="24"/>
              </w:rPr>
              <w:t>Дата передачи</w:t>
            </w:r>
          </w:p>
        </w:tc>
        <w:tc>
          <w:tcPr>
            <w:tcW w:w="437" w:type="pct"/>
            <w:shd w:val="clear" w:color="auto" w:fill="auto"/>
          </w:tcPr>
          <w:p w:rsidR="002F273A" w:rsidRPr="00047DE1" w:rsidRDefault="002F273A" w:rsidP="00B51675">
            <w:pPr>
              <w:pStyle w:val="afd"/>
              <w:rPr>
                <w:sz w:val="24"/>
                <w:szCs w:val="24"/>
              </w:rPr>
            </w:pPr>
            <w:r w:rsidRPr="00047DE1">
              <w:rPr>
                <w:sz w:val="24"/>
                <w:szCs w:val="24"/>
              </w:rPr>
              <w:t>Время получения (МСК)</w:t>
            </w:r>
          </w:p>
        </w:tc>
        <w:tc>
          <w:tcPr>
            <w:tcW w:w="761" w:type="pct"/>
            <w:shd w:val="clear" w:color="auto" w:fill="auto"/>
          </w:tcPr>
          <w:p w:rsidR="002F273A" w:rsidRPr="00047DE1" w:rsidRDefault="002F273A" w:rsidP="00B51675">
            <w:pPr>
              <w:pStyle w:val="afd"/>
              <w:ind w:right="86"/>
              <w:rPr>
                <w:sz w:val="24"/>
                <w:szCs w:val="24"/>
              </w:rPr>
            </w:pPr>
            <w:r w:rsidRPr="00047DE1">
              <w:rPr>
                <w:sz w:val="24"/>
                <w:szCs w:val="24"/>
              </w:rPr>
              <w:t>Сдал</w:t>
            </w:r>
          </w:p>
          <w:p w:rsidR="002F273A" w:rsidRPr="00047DE1" w:rsidRDefault="002F273A" w:rsidP="00B5167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B51675">
            <w:pPr>
              <w:pStyle w:val="afd"/>
              <w:ind w:right="86"/>
              <w:rPr>
                <w:sz w:val="24"/>
                <w:szCs w:val="24"/>
              </w:rPr>
            </w:pPr>
            <w:r w:rsidRPr="00047DE1">
              <w:rPr>
                <w:sz w:val="24"/>
                <w:szCs w:val="24"/>
              </w:rPr>
              <w:t>ФИО/Подпись</w:t>
            </w:r>
          </w:p>
        </w:tc>
        <w:tc>
          <w:tcPr>
            <w:tcW w:w="761" w:type="pct"/>
            <w:shd w:val="clear" w:color="auto" w:fill="auto"/>
          </w:tcPr>
          <w:p w:rsidR="002F273A" w:rsidRPr="00047DE1" w:rsidRDefault="002F273A" w:rsidP="00B51675">
            <w:pPr>
              <w:pStyle w:val="afd"/>
              <w:ind w:right="86"/>
              <w:rPr>
                <w:sz w:val="24"/>
                <w:szCs w:val="24"/>
              </w:rPr>
            </w:pPr>
            <w:r w:rsidRPr="00047DE1">
              <w:rPr>
                <w:sz w:val="24"/>
                <w:szCs w:val="24"/>
              </w:rPr>
              <w:t>Получил</w:t>
            </w:r>
          </w:p>
          <w:p w:rsidR="002F273A" w:rsidRPr="00047DE1" w:rsidRDefault="002F273A" w:rsidP="00B5167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B51675">
            <w:pPr>
              <w:pStyle w:val="afd"/>
              <w:ind w:right="86"/>
              <w:rPr>
                <w:sz w:val="24"/>
                <w:szCs w:val="24"/>
              </w:rPr>
            </w:pPr>
            <w:r w:rsidRPr="00047DE1">
              <w:rPr>
                <w:sz w:val="24"/>
                <w:szCs w:val="24"/>
              </w:rPr>
              <w:t>ФИО/Подпись</w:t>
            </w:r>
          </w:p>
        </w:tc>
      </w:tr>
      <w:tr w:rsidR="002F273A" w:rsidRPr="00047DE1" w:rsidTr="00A64711">
        <w:tc>
          <w:tcPr>
            <w:tcW w:w="761" w:type="pct"/>
            <w:shd w:val="clear" w:color="auto" w:fill="auto"/>
          </w:tcPr>
          <w:p w:rsidR="002F273A" w:rsidRPr="00047DE1" w:rsidRDefault="002F273A" w:rsidP="00B51675">
            <w:pPr>
              <w:pStyle w:val="afd"/>
              <w:rPr>
                <w:sz w:val="24"/>
                <w:szCs w:val="24"/>
              </w:rPr>
            </w:pPr>
          </w:p>
        </w:tc>
        <w:tc>
          <w:tcPr>
            <w:tcW w:w="1278" w:type="pct"/>
            <w:shd w:val="clear" w:color="auto" w:fill="auto"/>
          </w:tcPr>
          <w:p w:rsidR="002F273A" w:rsidRPr="00047DE1" w:rsidRDefault="002F273A" w:rsidP="00B51675">
            <w:pPr>
              <w:pStyle w:val="afd"/>
              <w:rPr>
                <w:sz w:val="24"/>
                <w:szCs w:val="24"/>
              </w:rPr>
            </w:pPr>
          </w:p>
        </w:tc>
        <w:tc>
          <w:tcPr>
            <w:tcW w:w="524" w:type="pct"/>
            <w:shd w:val="clear" w:color="auto" w:fill="auto"/>
          </w:tcPr>
          <w:p w:rsidR="002F273A" w:rsidRPr="00047DE1" w:rsidRDefault="002F273A" w:rsidP="00B51675">
            <w:pPr>
              <w:pStyle w:val="afd"/>
              <w:rPr>
                <w:sz w:val="24"/>
                <w:szCs w:val="24"/>
              </w:rPr>
            </w:pPr>
          </w:p>
        </w:tc>
        <w:tc>
          <w:tcPr>
            <w:tcW w:w="477" w:type="pct"/>
            <w:shd w:val="clear" w:color="auto" w:fill="auto"/>
          </w:tcPr>
          <w:p w:rsidR="002F273A" w:rsidRPr="00047DE1" w:rsidRDefault="002F273A" w:rsidP="00B51675">
            <w:pPr>
              <w:pStyle w:val="afd"/>
              <w:rPr>
                <w:sz w:val="24"/>
                <w:szCs w:val="24"/>
              </w:rPr>
            </w:pPr>
          </w:p>
        </w:tc>
        <w:tc>
          <w:tcPr>
            <w:tcW w:w="437" w:type="pct"/>
            <w:shd w:val="clear" w:color="auto" w:fill="auto"/>
          </w:tcPr>
          <w:p w:rsidR="002F273A" w:rsidRPr="00047DE1" w:rsidRDefault="002F273A" w:rsidP="00B51675">
            <w:pPr>
              <w:pStyle w:val="afd"/>
              <w:rPr>
                <w:sz w:val="24"/>
                <w:szCs w:val="24"/>
              </w:rPr>
            </w:pPr>
          </w:p>
        </w:tc>
        <w:tc>
          <w:tcPr>
            <w:tcW w:w="761" w:type="pct"/>
            <w:shd w:val="clear" w:color="auto" w:fill="auto"/>
          </w:tcPr>
          <w:p w:rsidR="002F273A" w:rsidRPr="00047DE1" w:rsidRDefault="002F273A" w:rsidP="00B51675">
            <w:pPr>
              <w:pStyle w:val="afd"/>
              <w:rPr>
                <w:sz w:val="24"/>
                <w:szCs w:val="24"/>
              </w:rPr>
            </w:pPr>
          </w:p>
        </w:tc>
        <w:tc>
          <w:tcPr>
            <w:tcW w:w="761" w:type="pct"/>
            <w:shd w:val="clear" w:color="auto" w:fill="auto"/>
          </w:tcPr>
          <w:p w:rsidR="002F273A" w:rsidRPr="00047DE1" w:rsidRDefault="002F273A" w:rsidP="00B51675">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4F1C5B">
      <w:pPr>
        <w:pStyle w:val="26"/>
        <w:pageBreakBefore/>
        <w:numPr>
          <w:ilvl w:val="2"/>
          <w:numId w:val="77"/>
        </w:numPr>
        <w:tabs>
          <w:tab w:val="clear" w:pos="2694"/>
          <w:tab w:val="num" w:pos="1134"/>
        </w:tabs>
        <w:ind w:left="1134"/>
        <w:outlineLvl w:val="2"/>
        <w:rPr>
          <w:sz w:val="24"/>
          <w:szCs w:val="24"/>
        </w:rPr>
        <w:sectPr w:rsidR="002F273A" w:rsidRPr="00CC5A3A" w:rsidSect="00B51675">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3" w:name="_Toc426108838"/>
      <w:bookmarkStart w:id="1324" w:name="_Toc441575253"/>
      <w:r w:rsidRPr="00CC5A3A">
        <w:rPr>
          <w:szCs w:val="24"/>
        </w:rPr>
        <w:lastRenderedPageBreak/>
        <w:t>Инструкции по заполнению</w:t>
      </w:r>
      <w:bookmarkEnd w:id="1323"/>
      <w:bookmarkEnd w:id="1324"/>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4F1C5B">
      <w:pPr>
        <w:pStyle w:val="aff6"/>
        <w:numPr>
          <w:ilvl w:val="0"/>
          <w:numId w:val="82"/>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которой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2F273A" w:rsidRPr="00CC5A3A" w:rsidRDefault="002F273A" w:rsidP="004F1C5B">
      <w:pPr>
        <w:pStyle w:val="aff6"/>
        <w:numPr>
          <w:ilvl w:val="0"/>
          <w:numId w:val="82"/>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4F1C5B">
      <w:pPr>
        <w:pStyle w:val="aff6"/>
        <w:numPr>
          <w:ilvl w:val="0"/>
          <w:numId w:val="82"/>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53D" w:rsidRDefault="00C4453D">
      <w:pPr>
        <w:spacing w:line="240" w:lineRule="auto"/>
      </w:pPr>
      <w:r>
        <w:separator/>
      </w:r>
    </w:p>
  </w:endnote>
  <w:endnote w:type="continuationSeparator" w:id="0">
    <w:p w:rsidR="00C4453D" w:rsidRDefault="00C4453D">
      <w:pPr>
        <w:spacing w:line="240" w:lineRule="auto"/>
      </w:pPr>
      <w:r>
        <w:continuationSeparator/>
      </w:r>
    </w:p>
  </w:endnote>
  <w:endnote w:id="1">
    <w:p w:rsidR="00B51675" w:rsidRDefault="00B51675"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51675" w:rsidRDefault="00B5167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Pr="00FA0376" w:rsidRDefault="00B5167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64711">
      <w:rPr>
        <w:noProof/>
        <w:sz w:val="16"/>
        <w:szCs w:val="16"/>
        <w:lang w:eastAsia="ru-RU"/>
      </w:rPr>
      <w:t>83</w:t>
    </w:r>
    <w:r w:rsidRPr="00FA0376">
      <w:rPr>
        <w:sz w:val="16"/>
        <w:szCs w:val="16"/>
        <w:lang w:eastAsia="ru-RU"/>
      </w:rPr>
      <w:fldChar w:fldCharType="end"/>
    </w:r>
  </w:p>
  <w:p w:rsidR="00B51675" w:rsidRPr="00EE0539" w:rsidRDefault="00B51675" w:rsidP="00832D0A">
    <w:pPr>
      <w:pStyle w:val="aff2"/>
      <w:jc w:val="center"/>
      <w:rPr>
        <w:sz w:val="18"/>
        <w:szCs w:val="18"/>
      </w:rPr>
    </w:pPr>
    <w:r>
      <w:rPr>
        <w:sz w:val="18"/>
        <w:szCs w:val="18"/>
      </w:rPr>
      <w:t xml:space="preserve">Открытый запрос предложений </w:t>
    </w:r>
    <w:proofErr w:type="gramStart"/>
    <w:r>
      <w:rPr>
        <w:sz w:val="18"/>
        <w:szCs w:val="18"/>
      </w:rPr>
      <w:t xml:space="preserve">на </w:t>
    </w:r>
    <w:r w:rsidRPr="00C12FA4">
      <w:rPr>
        <w:sz w:val="18"/>
        <w:szCs w:val="18"/>
      </w:rPr>
      <w:t xml:space="preserve">право заключения </w:t>
    </w:r>
    <w:r w:rsidRPr="00B51675">
      <w:rPr>
        <w:sz w:val="18"/>
        <w:szCs w:val="18"/>
      </w:rPr>
      <w:t>Договора на оказание услуг по оценке рыночной стоимости имущества для постановки на баланс</w:t>
    </w:r>
    <w:proofErr w:type="gramEnd"/>
    <w:r w:rsidRPr="00B51675">
      <w:rPr>
        <w:sz w:val="18"/>
        <w:szCs w:val="18"/>
      </w:rPr>
      <w:t xml:space="preserve">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53D" w:rsidRDefault="00C4453D">
      <w:pPr>
        <w:spacing w:line="240" w:lineRule="auto"/>
      </w:pPr>
      <w:r>
        <w:separator/>
      </w:r>
    </w:p>
  </w:footnote>
  <w:footnote w:type="continuationSeparator" w:id="0">
    <w:p w:rsidR="00C4453D" w:rsidRDefault="00C4453D">
      <w:pPr>
        <w:spacing w:line="240" w:lineRule="auto"/>
      </w:pPr>
      <w:r>
        <w:continuationSeparator/>
      </w:r>
    </w:p>
  </w:footnote>
  <w:footnote w:id="1">
    <w:p w:rsidR="00B51675" w:rsidRDefault="00B51675"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Pr="00930031" w:rsidRDefault="00B5167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75" w:rsidRDefault="00B5167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7E4DDA"/>
    <w:multiLevelType w:val="multilevel"/>
    <w:tmpl w:val="7562D11E"/>
    <w:lvl w:ilvl="0">
      <w:start w:val="1"/>
      <w:numFmt w:val="upperRoman"/>
      <w:lvlText w:val="%1."/>
      <w:lvlJc w:val="left"/>
      <w:pPr>
        <w:ind w:left="862" w:hanging="720"/>
      </w:pPr>
      <w:rPr>
        <w:rFonts w:hint="default"/>
      </w:rPr>
    </w:lvl>
    <w:lvl w:ilvl="1">
      <w:start w:val="1"/>
      <w:numFmt w:val="decimal"/>
      <w:isLgl/>
      <w:lvlText w:val="%1.%2"/>
      <w:lvlJc w:val="left"/>
      <w:pPr>
        <w:ind w:left="993"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3CE22E5"/>
    <w:multiLevelType w:val="hybridMultilevel"/>
    <w:tmpl w:val="E9B8BAAC"/>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7AF66F6F"/>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2"/>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27"/>
  </w:num>
  <w:num w:numId="23">
    <w:abstractNumId w:val="98"/>
  </w:num>
  <w:num w:numId="24">
    <w:abstractNumId w:val="129"/>
  </w:num>
  <w:num w:numId="25">
    <w:abstractNumId w:val="117"/>
  </w:num>
  <w:num w:numId="26">
    <w:abstractNumId w:val="109"/>
  </w:num>
  <w:num w:numId="27">
    <w:abstractNumId w:val="76"/>
  </w:num>
  <w:num w:numId="28">
    <w:abstractNumId w:val="97"/>
  </w:num>
  <w:num w:numId="29">
    <w:abstractNumId w:val="130"/>
  </w:num>
  <w:num w:numId="30">
    <w:abstractNumId w:val="93"/>
  </w:num>
  <w:num w:numId="31">
    <w:abstractNumId w:val="94"/>
  </w:num>
  <w:num w:numId="32">
    <w:abstractNumId w:val="115"/>
  </w:num>
  <w:num w:numId="33">
    <w:abstractNumId w:val="133"/>
  </w:num>
  <w:num w:numId="34">
    <w:abstractNumId w:val="120"/>
  </w:num>
  <w:num w:numId="35">
    <w:abstractNumId w:val="108"/>
  </w:num>
  <w:num w:numId="36">
    <w:abstractNumId w:val="79"/>
  </w:num>
  <w:num w:numId="37">
    <w:abstractNumId w:val="81"/>
  </w:num>
  <w:num w:numId="38">
    <w:abstractNumId w:val="89"/>
  </w:num>
  <w:num w:numId="39">
    <w:abstractNumId w:val="95"/>
  </w:num>
  <w:num w:numId="40">
    <w:abstractNumId w:val="106"/>
  </w:num>
  <w:num w:numId="41">
    <w:abstractNumId w:val="83"/>
  </w:num>
  <w:num w:numId="42">
    <w:abstractNumId w:val="78"/>
  </w:num>
  <w:num w:numId="43">
    <w:abstractNumId w:val="131"/>
  </w:num>
  <w:num w:numId="44">
    <w:abstractNumId w:val="101"/>
  </w:num>
  <w:num w:numId="45">
    <w:abstractNumId w:val="125"/>
  </w:num>
  <w:num w:numId="46">
    <w:abstractNumId w:val="0"/>
  </w:num>
  <w:num w:numId="47">
    <w:abstractNumId w:val="110"/>
  </w:num>
  <w:num w:numId="48">
    <w:abstractNumId w:val="123"/>
  </w:num>
  <w:num w:numId="49">
    <w:abstractNumId w:val="126"/>
  </w:num>
  <w:num w:numId="50">
    <w:abstractNumId w:val="118"/>
  </w:num>
  <w:num w:numId="51">
    <w:abstractNumId w:val="137"/>
  </w:num>
  <w:num w:numId="52">
    <w:abstractNumId w:val="122"/>
  </w:num>
  <w:num w:numId="53">
    <w:abstractNumId w:val="80"/>
  </w:num>
  <w:num w:numId="54">
    <w:abstractNumId w:val="128"/>
  </w:num>
  <w:num w:numId="55">
    <w:abstractNumId w:val="103"/>
  </w:num>
  <w:num w:numId="56">
    <w:abstractNumId w:val="100"/>
  </w:num>
  <w:num w:numId="57">
    <w:abstractNumId w:val="82"/>
  </w:num>
  <w:num w:numId="58">
    <w:abstractNumId w:val="84"/>
  </w:num>
  <w:num w:numId="59">
    <w:abstractNumId w:val="72"/>
  </w:num>
  <w:num w:numId="60">
    <w:abstractNumId w:val="105"/>
  </w:num>
  <w:num w:numId="61">
    <w:abstractNumId w:val="114"/>
  </w:num>
  <w:num w:numId="62">
    <w:abstractNumId w:val="73"/>
  </w:num>
  <w:num w:numId="63">
    <w:abstractNumId w:val="91"/>
  </w:num>
  <w:num w:numId="64">
    <w:abstractNumId w:val="74"/>
  </w:num>
  <w:num w:numId="65">
    <w:abstractNumId w:val="134"/>
  </w:num>
  <w:num w:numId="6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7"/>
  </w:num>
  <w:num w:numId="68">
    <w:abstractNumId w:val="136"/>
  </w:num>
  <w:num w:numId="69">
    <w:abstractNumId w:val="86"/>
  </w:num>
  <w:num w:numId="70">
    <w:abstractNumId w:val="111"/>
  </w:num>
  <w:num w:numId="71">
    <w:abstractNumId w:val="96"/>
  </w:num>
  <w:num w:numId="72">
    <w:abstractNumId w:val="113"/>
  </w:num>
  <w:num w:numId="73">
    <w:abstractNumId w:val="1"/>
    <w:lvlOverride w:ilvl="0">
      <w:startOverride w:val="6"/>
    </w:lvlOverride>
    <w:lvlOverride w:ilvl="1">
      <w:startOverride w:val="4"/>
    </w:lvlOverride>
    <w:lvlOverride w:ilvl="2">
      <w:startOverride w:val="3"/>
    </w:lvlOverride>
    <w:lvlOverride w:ilvl="3">
      <w:startOverride w:val="1"/>
    </w:lvlOverride>
  </w:num>
  <w:num w:numId="74">
    <w:abstractNumId w:val="124"/>
  </w:num>
  <w:num w:numId="75">
    <w:abstractNumId w:val="135"/>
  </w:num>
  <w:num w:numId="76">
    <w:abstractNumId w:val="90"/>
  </w:num>
  <w:num w:numId="77">
    <w:abstractNumId w:val="112"/>
  </w:num>
  <w:num w:numId="78">
    <w:abstractNumId w:val="88"/>
  </w:num>
  <w:num w:numId="79">
    <w:abstractNumId w:val="132"/>
  </w:num>
  <w:num w:numId="80">
    <w:abstractNumId w:val="13"/>
  </w:num>
  <w:num w:numId="81">
    <w:abstractNumId w:val="20"/>
  </w:num>
  <w:num w:numId="82">
    <w:abstractNumId w:val="107"/>
  </w:num>
  <w:num w:numId="83">
    <w:abstractNumId w:val="116"/>
  </w:num>
  <w:num w:numId="84">
    <w:abstractNumId w:val="119"/>
  </w:num>
  <w:num w:numId="85">
    <w:abstractNumId w:val="99"/>
  </w:num>
  <w:num w:numId="86">
    <w:abstractNumId w:val="102"/>
  </w:num>
  <w:num w:numId="87">
    <w:abstractNumId w:val="13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B95"/>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1A9D"/>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1C5B"/>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5F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4711"/>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3F77"/>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675"/>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453D"/>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Altunina.NA@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B642B-1028-49E4-B206-1BE08D55F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24017</Words>
  <Characters>136900</Characters>
  <Application>Microsoft Office Word</Application>
  <DocSecurity>0</DocSecurity>
  <Lines>1140</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160596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95</cp:revision>
  <cp:lastPrinted>2015-12-29T14:27:00Z</cp:lastPrinted>
  <dcterms:created xsi:type="dcterms:W3CDTF">2016-01-13T12:36:00Z</dcterms:created>
  <dcterms:modified xsi:type="dcterms:W3CDTF">2016-09-02T05:57:00Z</dcterms:modified>
</cp:coreProperties>
</file>