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Ref57322919"/>
    <w:bookmarkStart w:id="1" w:name="_Ref57322917"/>
    <w:bookmarkStart w:id="2" w:name="_Ref57046967"/>
    <w:bookmarkStart w:id="3" w:name="_Ref56251020"/>
    <w:bookmarkStart w:id="4" w:name="_Ref56251018"/>
    <w:bookmarkStart w:id="5" w:name="_Ref55335495"/>
    <w:p w:rsidR="00A13E63" w:rsidRDefault="00E91016" w:rsidP="00A13E63">
      <w:pPr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1F1326" w:rsidRPr="00405827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05827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05827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405827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05827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405827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405827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05827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1F1326" w:rsidRPr="00E91016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9101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E9101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E9101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9101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E9101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E9101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9101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7AAE6D0" wp14:editId="7265A2E9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>УТВЕРЖДАЮ: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Председатель закупочной комиссии -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Начальник Управления логистики и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материально-технического обеспечения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филиала ПАО «МРСК Центра» - «Тверьэнерго»</w:t>
      </w:r>
    </w:p>
    <w:p w:rsidR="001F1326" w:rsidRPr="00747641" w:rsidRDefault="001F1326" w:rsidP="001F1326">
      <w:pPr>
        <w:spacing w:line="240" w:lineRule="auto"/>
        <w:jc w:val="right"/>
      </w:pP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____________________ Д.П. </w:t>
      </w:r>
      <w:proofErr w:type="spellStart"/>
      <w:r w:rsidRPr="00747641">
        <w:rPr>
          <w:sz w:val="24"/>
          <w:szCs w:val="24"/>
        </w:rPr>
        <w:t>Туний</w:t>
      </w:r>
      <w:proofErr w:type="spellEnd"/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 «____» ___________________ 2017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E9101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E91016">
        <w:rPr>
          <w:b/>
          <w:sz w:val="24"/>
          <w:szCs w:val="24"/>
        </w:rPr>
        <w:t xml:space="preserve">заключения </w:t>
      </w:r>
      <w:proofErr w:type="gramStart"/>
      <w:r w:rsidR="001F1326" w:rsidRPr="00E91016">
        <w:rPr>
          <w:b/>
          <w:iCs/>
          <w:sz w:val="24"/>
          <w:szCs w:val="24"/>
          <w:lang w:eastAsia="ru-RU"/>
        </w:rPr>
        <w:t>Договора</w:t>
      </w:r>
      <w:proofErr w:type="gramEnd"/>
      <w:r w:rsidR="001F1326" w:rsidRPr="00E91016">
        <w:rPr>
          <w:b/>
          <w:iCs/>
          <w:sz w:val="24"/>
          <w:szCs w:val="24"/>
          <w:lang w:eastAsia="ru-RU"/>
        </w:rPr>
        <w:t xml:space="preserve"> на оказание услуг </w:t>
      </w:r>
      <w:r w:rsidR="00395C45" w:rsidRPr="00E91016">
        <w:rPr>
          <w:b/>
          <w:sz w:val="24"/>
          <w:szCs w:val="24"/>
        </w:rPr>
        <w:t xml:space="preserve">по ремонту </w:t>
      </w:r>
      <w:proofErr w:type="spellStart"/>
      <w:r w:rsidR="00395C45" w:rsidRPr="00E91016">
        <w:rPr>
          <w:b/>
          <w:color w:val="000000"/>
          <w:sz w:val="24"/>
          <w:szCs w:val="24"/>
        </w:rPr>
        <w:t>тахографов</w:t>
      </w:r>
      <w:proofErr w:type="spellEnd"/>
      <w:r w:rsidR="00395C45" w:rsidRPr="00E91016">
        <w:rPr>
          <w:b/>
          <w:color w:val="000000"/>
          <w:sz w:val="24"/>
          <w:szCs w:val="24"/>
        </w:rPr>
        <w:t xml:space="preserve"> грузовых ТС</w:t>
      </w:r>
      <w:r w:rsidR="001F1326" w:rsidRPr="00E91016">
        <w:rPr>
          <w:b/>
          <w:iCs/>
          <w:sz w:val="24"/>
          <w:szCs w:val="24"/>
          <w:lang w:eastAsia="ru-RU"/>
        </w:rPr>
        <w:t xml:space="preserve"> для нужд ПАО «МРСК Центра» (филиала «Тверьэнерго»).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155AFE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155AFE">
        <w:rPr>
          <w:sz w:val="24"/>
          <w:szCs w:val="24"/>
        </w:rPr>
        <w:t xml:space="preserve">г. </w:t>
      </w:r>
      <w:r w:rsidR="001F1326" w:rsidRPr="00155AFE">
        <w:rPr>
          <w:sz w:val="24"/>
          <w:szCs w:val="24"/>
        </w:rPr>
        <w:t>Тверь</w:t>
      </w:r>
      <w:r w:rsidRPr="00155AFE">
        <w:rPr>
          <w:sz w:val="24"/>
          <w:szCs w:val="24"/>
        </w:rPr>
        <w:br/>
      </w:r>
      <w:r w:rsidR="00A87504" w:rsidRPr="00155AFE">
        <w:rPr>
          <w:sz w:val="24"/>
          <w:szCs w:val="24"/>
        </w:rPr>
        <w:t>2017</w:t>
      </w:r>
      <w:r w:rsidRPr="00155AFE">
        <w:rPr>
          <w:sz w:val="24"/>
          <w:szCs w:val="24"/>
        </w:rPr>
        <w:t xml:space="preserve"> г.</w:t>
      </w:r>
    </w:p>
    <w:p w:rsidR="00717F60" w:rsidRPr="00155AFE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155AFE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155AFE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>СОДЕРЖАНИЕ</w:t>
      </w:r>
    </w:p>
    <w:p w:rsidR="00B33739" w:rsidRPr="00155AFE" w:rsidRDefault="005361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sz w:val="24"/>
          <w:szCs w:val="24"/>
        </w:rPr>
        <w:fldChar w:fldCharType="begin"/>
      </w:r>
      <w:r w:rsidR="00717F60" w:rsidRPr="00155AFE">
        <w:rPr>
          <w:sz w:val="24"/>
          <w:szCs w:val="24"/>
        </w:rPr>
        <w:instrText xml:space="preserve"> TOC </w:instrText>
      </w:r>
      <w:r w:rsidRPr="00155AFE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 w:rsidRPr="00155AFE">
        <w:rPr>
          <w:noProof/>
        </w:rPr>
        <w:t>1</w:t>
      </w:r>
      <w:r w:rsidR="00B33739"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 w:rsidRPr="00155AFE">
        <w:rPr>
          <w:noProof/>
        </w:rPr>
        <w:t>Общие положения</w:t>
      </w:r>
      <w:r w:rsidR="00B33739" w:rsidRPr="00155AFE">
        <w:rPr>
          <w:noProof/>
        </w:rPr>
        <w:tab/>
      </w:r>
      <w:r w:rsidRPr="00155AFE">
        <w:rPr>
          <w:noProof/>
        </w:rPr>
        <w:fldChar w:fldCharType="begin"/>
      </w:r>
      <w:r w:rsidR="00B33739" w:rsidRPr="00155AFE">
        <w:rPr>
          <w:noProof/>
        </w:rPr>
        <w:instrText xml:space="preserve"> PAGEREF _Toc471979888 \h </w:instrText>
      </w:r>
      <w:r w:rsidRPr="00155AFE">
        <w:rPr>
          <w:noProof/>
        </w:rPr>
      </w:r>
      <w:r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Общие сведения о процедуре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Правовой статус документов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Особые положения в связи с проведением Запроса предложений на ЭТП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Обжалование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Прочие положения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Закупка услуг с разбиением заказа на лоты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2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Проект Договора. 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2.3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Дополнительные условия, включаемые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3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Порядок проведения Запроса предложений. Инструкции по подготовке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Общий порядок проведения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Подготовка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Подача Заявок и их прием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_Toc471979938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Изменение и отзыв Заявки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Оценка Заявок и проведение переговоров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Аукционная процедура понижения цены (переторжка)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Подведение итогов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Признание запроса предложений несостоявшимся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Антидемпинговые меры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Проведение преддоговорных переговоров (по необходимости) и подписание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Обеспечение исполнения обязательств Исполнителя по Договору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Уведомление о результатах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snapToGrid w:val="0"/>
          <w:lang w:eastAsia="ru-RU"/>
        </w:rPr>
        <w:t>4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Техническая часть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Перечень, объемы и характеристики закупаемых услуг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Требование к закупаемым услугам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Альтернативные предложения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lang w:eastAsia="ru-RU"/>
        </w:rPr>
        <w:t>5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Образцы основных форм документов, включаемых в Заявку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Письмо о подаче оферты (форма 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письма о подаче оферты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Антикоррупционные обязательства (Форма 1.1).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Антикоррупционных обязательств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Сводная таблица стоимости </w:t>
      </w:r>
      <w:r w:rsidRPr="00155AFE">
        <w:rPr>
          <w:bCs w:val="0"/>
          <w:noProof/>
        </w:rPr>
        <w:t>услуг</w:t>
      </w:r>
      <w:r w:rsidRPr="00155AFE">
        <w:rPr>
          <w:noProof/>
        </w:rPr>
        <w:t xml:space="preserve"> (форма 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Техническое предложение (форма 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оказания услуг (форма 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оплаты оказания услуг (форма 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Протокол разногласий к проекту Договора (форма 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Протокола разногласий к проекту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Анкета (форма 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5.7.1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Анкеты Участника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lastRenderedPageBreak/>
        <w:t>5.7.2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перечне и годовых объемах выполнения аналогичных договоров (форма 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материально-технических ресурсах (форма 9)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кадровых ресурсах (форма 10)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Информация о собственниках Участника (включая конечных бенефициаров) (форма 12)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на обработку персональных данных (форма 13)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Соглашение о неустойке (форма 14)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Расписка  сдачи-приемки соглашения о неустойке (форма 15)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</w:t>
      </w:r>
      <w:r w:rsidRPr="00155AFE">
        <w:rPr>
          <w:noProof/>
          <w:color w:val="000000"/>
        </w:rPr>
        <w:t>оказания услуг</w:t>
      </w:r>
      <w:r w:rsidRPr="00155AFE">
        <w:rPr>
          <w:noProof/>
        </w:rPr>
        <w:t xml:space="preserve"> между Участником и соисполнителями </w:t>
      </w:r>
      <w:r w:rsidRPr="00155AFE">
        <w:rPr>
          <w:noProof/>
          <w:color w:val="000000"/>
        </w:rPr>
        <w:t>(форма 17)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оказания услуг внутри коллективного Участника </w:t>
      </w:r>
      <w:r w:rsidRPr="00155AFE">
        <w:rPr>
          <w:noProof/>
          <w:color w:val="000000"/>
        </w:rPr>
        <w:t>(форма 18)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_Toc471980021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91</w:t>
      </w:r>
      <w:r w:rsidR="00536137" w:rsidRPr="00155AFE">
        <w:rPr>
          <w:noProof/>
        </w:rPr>
        <w:fldChar w:fldCharType="end"/>
      </w:r>
    </w:p>
    <w:p w:rsidR="00717F60" w:rsidRPr="00155AFE" w:rsidRDefault="005361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155AFE" w:rsidSect="002B060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155AFE">
        <w:rPr>
          <w:sz w:val="24"/>
          <w:szCs w:val="24"/>
        </w:rPr>
        <w:fldChar w:fldCharType="end"/>
      </w:r>
    </w:p>
    <w:p w:rsidR="00717F60" w:rsidRPr="00E91016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91016">
        <w:rPr>
          <w:szCs w:val="24"/>
        </w:rPr>
        <w:lastRenderedPageBreak/>
        <w:t>Общие положения</w:t>
      </w:r>
      <w:bookmarkEnd w:id="7"/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91016">
        <w:t>Общие сведения о процедуре запроса предложений</w:t>
      </w:r>
      <w:bookmarkEnd w:id="9"/>
    </w:p>
    <w:p w:rsidR="005B75A6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E91016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E91016">
        <w:rPr>
          <w:iCs/>
          <w:sz w:val="24"/>
          <w:szCs w:val="24"/>
        </w:rPr>
        <w:t>– ПАО «МРСК Центра» (далее – Заказчик или Организатор)</w:t>
      </w:r>
      <w:r w:rsidRPr="00E91016">
        <w:rPr>
          <w:iCs/>
          <w:sz w:val="24"/>
          <w:szCs w:val="24"/>
        </w:rPr>
        <w:t xml:space="preserve"> (почтовый адрес:</w:t>
      </w:r>
      <w:proofErr w:type="gramEnd"/>
      <w:r w:rsidR="007556FF" w:rsidRPr="00E91016">
        <w:rPr>
          <w:iCs/>
          <w:sz w:val="24"/>
          <w:szCs w:val="24"/>
        </w:rPr>
        <w:t xml:space="preserve"> РФ, 127018, г. Москва, ул. 2-я Ямская, 4</w:t>
      </w:r>
      <w:r w:rsidR="00EC1043" w:rsidRPr="00E91016">
        <w:rPr>
          <w:iCs/>
          <w:sz w:val="24"/>
          <w:szCs w:val="24"/>
        </w:rPr>
        <w:t>, с</w:t>
      </w:r>
      <w:r w:rsidRPr="00E91016">
        <w:rPr>
          <w:iCs/>
          <w:sz w:val="24"/>
          <w:szCs w:val="24"/>
        </w:rPr>
        <w:t xml:space="preserve">екретарь Закупочной комиссии – </w:t>
      </w:r>
      <w:r w:rsidR="001F1326" w:rsidRPr="00E91016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1F1326" w:rsidRPr="00E91016">
        <w:rPr>
          <w:sz w:val="24"/>
          <w:szCs w:val="24"/>
        </w:rPr>
        <w:t xml:space="preserve">адрес электронной почты: </w:t>
      </w:r>
      <w:hyperlink r:id="rId20" w:history="1">
        <w:r w:rsidR="001F1326" w:rsidRPr="00E91016">
          <w:rPr>
            <w:rStyle w:val="a7"/>
            <w:iCs/>
            <w:sz w:val="24"/>
            <w:szCs w:val="24"/>
            <w:lang w:val="en-US"/>
          </w:rPr>
          <w:t>Koroleva</w:t>
        </w:r>
        <w:r w:rsidR="001F1326" w:rsidRPr="00E91016">
          <w:rPr>
            <w:rStyle w:val="a7"/>
            <w:iCs/>
            <w:sz w:val="24"/>
            <w:szCs w:val="24"/>
          </w:rPr>
          <w:t>.</w:t>
        </w:r>
        <w:r w:rsidR="001F1326" w:rsidRPr="00E91016">
          <w:rPr>
            <w:rStyle w:val="a7"/>
            <w:iCs/>
            <w:sz w:val="24"/>
            <w:szCs w:val="24"/>
            <w:lang w:val="en-US"/>
          </w:rPr>
          <w:t>EM</w:t>
        </w:r>
        <w:r w:rsidR="001F1326" w:rsidRPr="00E91016">
          <w:rPr>
            <w:rStyle w:val="a7"/>
            <w:sz w:val="24"/>
            <w:szCs w:val="24"/>
          </w:rPr>
          <w:t>@mrsk-1.ru</w:t>
        </w:r>
      </w:hyperlink>
      <w:r w:rsidR="001F1326" w:rsidRPr="00E91016">
        <w:rPr>
          <w:iCs/>
          <w:sz w:val="24"/>
          <w:szCs w:val="24"/>
        </w:rPr>
        <w:t>, ответственное лицо –</w:t>
      </w:r>
      <w:r w:rsidR="001F1326" w:rsidRPr="00E91016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21" w:history="1">
        <w:r w:rsidR="001F1326" w:rsidRPr="00E91016">
          <w:rPr>
            <w:rStyle w:val="a7"/>
            <w:sz w:val="24"/>
            <w:szCs w:val="24"/>
            <w:lang w:val="en-US"/>
          </w:rPr>
          <w:t>Fomin</w:t>
        </w:r>
        <w:r w:rsidR="001F1326" w:rsidRPr="00E91016">
          <w:rPr>
            <w:rStyle w:val="a7"/>
            <w:sz w:val="24"/>
            <w:szCs w:val="24"/>
          </w:rPr>
          <w:t>.</w:t>
        </w:r>
        <w:r w:rsidR="001F1326" w:rsidRPr="00E91016">
          <w:rPr>
            <w:rStyle w:val="a7"/>
            <w:sz w:val="24"/>
            <w:szCs w:val="24"/>
            <w:lang w:val="en-US"/>
          </w:rPr>
          <w:t>RV</w:t>
        </w:r>
        <w:r w:rsidR="001F1326" w:rsidRPr="00E91016">
          <w:rPr>
            <w:rStyle w:val="a7"/>
            <w:sz w:val="24"/>
            <w:szCs w:val="24"/>
          </w:rPr>
          <w:t>@mrsk-1.ru</w:t>
        </w:r>
      </w:hyperlink>
      <w:r w:rsidR="001F1326" w:rsidRPr="00E91016">
        <w:rPr>
          <w:sz w:val="24"/>
          <w:szCs w:val="24"/>
        </w:rPr>
        <w:t>.</w:t>
      </w:r>
      <w:r w:rsidR="00862664" w:rsidRPr="00E91016">
        <w:rPr>
          <w:sz w:val="24"/>
          <w:szCs w:val="24"/>
        </w:rPr>
        <w:t xml:space="preserve"> </w:t>
      </w:r>
      <w:proofErr w:type="gramStart"/>
      <w:r w:rsidR="004B5EB3" w:rsidRPr="00E91016">
        <w:rPr>
          <w:iCs/>
          <w:sz w:val="24"/>
          <w:szCs w:val="24"/>
        </w:rPr>
        <w:t>Извещени</w:t>
      </w:r>
      <w:r w:rsidRPr="00E91016">
        <w:rPr>
          <w:iCs/>
          <w:sz w:val="24"/>
          <w:szCs w:val="24"/>
        </w:rPr>
        <w:t>ем</w:t>
      </w:r>
      <w:r w:rsidRPr="00E91016">
        <w:rPr>
          <w:sz w:val="24"/>
          <w:szCs w:val="24"/>
        </w:rPr>
        <w:t xml:space="preserve"> о проведении открытого </w:t>
      </w:r>
      <w:r w:rsidRPr="00E91016">
        <w:rPr>
          <w:iCs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опубликованным </w:t>
      </w:r>
      <w:r w:rsidRPr="00E91016">
        <w:rPr>
          <w:b/>
          <w:sz w:val="24"/>
          <w:szCs w:val="24"/>
        </w:rPr>
        <w:t>«</w:t>
      </w:r>
      <w:r w:rsidR="00405827">
        <w:rPr>
          <w:b/>
          <w:sz w:val="24"/>
          <w:szCs w:val="24"/>
        </w:rPr>
        <w:t>24</w:t>
      </w:r>
      <w:r w:rsidRPr="00E91016">
        <w:rPr>
          <w:b/>
          <w:sz w:val="24"/>
          <w:szCs w:val="24"/>
        </w:rPr>
        <w:t xml:space="preserve">» </w:t>
      </w:r>
      <w:r w:rsidR="00405827">
        <w:rPr>
          <w:b/>
          <w:sz w:val="24"/>
          <w:szCs w:val="24"/>
        </w:rPr>
        <w:t>марта</w:t>
      </w:r>
      <w:r w:rsidRPr="00E91016">
        <w:rPr>
          <w:b/>
          <w:sz w:val="24"/>
          <w:szCs w:val="24"/>
        </w:rPr>
        <w:t xml:space="preserve"> </w:t>
      </w:r>
      <w:r w:rsidR="00A87504" w:rsidRPr="00E91016">
        <w:rPr>
          <w:b/>
          <w:sz w:val="24"/>
          <w:szCs w:val="24"/>
        </w:rPr>
        <w:t>2017</w:t>
      </w:r>
      <w:r w:rsidRPr="00E91016">
        <w:rPr>
          <w:b/>
          <w:sz w:val="24"/>
          <w:szCs w:val="24"/>
        </w:rPr>
        <w:t xml:space="preserve"> г.</w:t>
      </w:r>
      <w:r w:rsidRPr="00E91016">
        <w:rPr>
          <w:sz w:val="24"/>
          <w:szCs w:val="24"/>
        </w:rPr>
        <w:t xml:space="preserve"> на официальном сайте (</w:t>
      </w:r>
      <w:hyperlink r:id="rId22" w:history="1">
        <w:r w:rsidR="00345CCA" w:rsidRPr="00E91016">
          <w:rPr>
            <w:rStyle w:val="a7"/>
            <w:sz w:val="24"/>
            <w:szCs w:val="24"/>
          </w:rPr>
          <w:t>www.zakupki.</w:t>
        </w:r>
        <w:r w:rsidR="00345CCA" w:rsidRPr="00E91016">
          <w:rPr>
            <w:rStyle w:val="a7"/>
            <w:sz w:val="24"/>
            <w:szCs w:val="24"/>
            <w:lang w:val="en-US"/>
          </w:rPr>
          <w:t>gov</w:t>
        </w:r>
        <w:r w:rsidR="00345CCA" w:rsidRPr="00E91016">
          <w:rPr>
            <w:rStyle w:val="a7"/>
            <w:sz w:val="24"/>
            <w:szCs w:val="24"/>
          </w:rPr>
          <w:t>.ru</w:t>
        </w:r>
      </w:hyperlink>
      <w:r w:rsidRPr="00E91016">
        <w:rPr>
          <w:sz w:val="24"/>
          <w:szCs w:val="24"/>
        </w:rPr>
        <w:t>),</w:t>
      </w:r>
      <w:r w:rsidR="009D7F01" w:rsidRPr="00E91016">
        <w:rPr>
          <w:iCs/>
          <w:sz w:val="24"/>
          <w:szCs w:val="24"/>
        </w:rPr>
        <w:t xml:space="preserve"> </w:t>
      </w:r>
      <w:r w:rsidR="009D7F01" w:rsidRPr="00E91016">
        <w:rPr>
          <w:sz w:val="24"/>
          <w:szCs w:val="24"/>
        </w:rPr>
        <w:t xml:space="preserve">на сайте </w:t>
      </w:r>
      <w:r w:rsidR="007556FF" w:rsidRPr="00E91016">
        <w:rPr>
          <w:iCs/>
          <w:sz w:val="24"/>
          <w:szCs w:val="24"/>
        </w:rPr>
        <w:t>ПАО «МРСК Центра»</w:t>
      </w:r>
      <w:r w:rsidR="009D7F01" w:rsidRPr="00E91016">
        <w:rPr>
          <w:sz w:val="24"/>
          <w:szCs w:val="24"/>
        </w:rPr>
        <w:t xml:space="preserve"> (</w:t>
      </w:r>
      <w:hyperlink r:id="rId23" w:history="1">
        <w:r w:rsidR="007556FF" w:rsidRPr="00E91016">
          <w:rPr>
            <w:rStyle w:val="a7"/>
            <w:sz w:val="24"/>
            <w:szCs w:val="24"/>
          </w:rPr>
          <w:t>www.mrsk-1.ru</w:t>
        </w:r>
      </w:hyperlink>
      <w:r w:rsidR="00862664" w:rsidRPr="00E91016">
        <w:rPr>
          <w:sz w:val="24"/>
          <w:szCs w:val="24"/>
        </w:rPr>
        <w:t>)</w:t>
      </w:r>
      <w:r w:rsidR="00702B2C" w:rsidRPr="00E91016">
        <w:rPr>
          <w:sz w:val="24"/>
          <w:szCs w:val="24"/>
        </w:rPr>
        <w:t xml:space="preserve">, на сайте ЭТП, указанном в п. </w:t>
      </w:r>
      <w:r w:rsidR="001F1326" w:rsidRPr="00E91016">
        <w:fldChar w:fldCharType="begin"/>
      </w:r>
      <w:r w:rsidR="001F1326" w:rsidRPr="00E91016">
        <w:instrText xml:space="preserve"> REF _Ref440269836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1.1.2</w:t>
      </w:r>
      <w:r w:rsidR="001F1326" w:rsidRPr="00E91016">
        <w:fldChar w:fldCharType="end"/>
      </w:r>
      <w:r w:rsidR="00702B2C" w:rsidRPr="00E91016">
        <w:rPr>
          <w:sz w:val="24"/>
          <w:szCs w:val="24"/>
        </w:rPr>
        <w:t xml:space="preserve"> настоящей Документации,</w:t>
      </w:r>
      <w:r w:rsidR="009A7733" w:rsidRPr="00E91016">
        <w:rPr>
          <w:iCs/>
          <w:sz w:val="24"/>
          <w:szCs w:val="24"/>
        </w:rPr>
        <w:t xml:space="preserve"> </w:t>
      </w:r>
      <w:r w:rsidRPr="00E91016">
        <w:rPr>
          <w:iCs/>
          <w:sz w:val="24"/>
          <w:szCs w:val="24"/>
        </w:rPr>
        <w:t>приг</w:t>
      </w:r>
      <w:r w:rsidRPr="00E91016">
        <w:rPr>
          <w:sz w:val="24"/>
          <w:szCs w:val="24"/>
        </w:rPr>
        <w:t>ласило юридических лиц</w:t>
      </w:r>
      <w:r w:rsidR="005B75A6" w:rsidRPr="00E91016">
        <w:rPr>
          <w:sz w:val="24"/>
          <w:szCs w:val="24"/>
        </w:rPr>
        <w:t xml:space="preserve"> и физических лиц (в т.</w:t>
      </w:r>
      <w:r w:rsidR="003129D4" w:rsidRPr="00E91016">
        <w:rPr>
          <w:sz w:val="24"/>
          <w:szCs w:val="24"/>
        </w:rPr>
        <w:t xml:space="preserve"> </w:t>
      </w:r>
      <w:r w:rsidR="005B75A6" w:rsidRPr="00E91016">
        <w:rPr>
          <w:sz w:val="24"/>
          <w:szCs w:val="24"/>
        </w:rPr>
        <w:t>ч. индивидуальных предпринимателей)</w:t>
      </w:r>
      <w:r w:rsidR="00E91016" w:rsidRPr="00E91016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E91016" w:rsidRPr="00E91016">
        <w:rPr>
          <w:sz w:val="24"/>
          <w:szCs w:val="24"/>
        </w:rPr>
        <w:t xml:space="preserve"> </w:t>
      </w:r>
      <w:proofErr w:type="gramStart"/>
      <w:r w:rsidR="00E91016" w:rsidRPr="00E91016">
        <w:rPr>
          <w:sz w:val="24"/>
          <w:szCs w:val="24"/>
        </w:rPr>
        <w:t>предпринимательства</w:t>
      </w:r>
      <w:proofErr w:type="gramEnd"/>
      <w:r w:rsidR="00E91016" w:rsidRPr="00E91016">
        <w:rPr>
          <w:sz w:val="24"/>
          <w:szCs w:val="24"/>
        </w:rPr>
        <w:t xml:space="preserve">, </w:t>
      </w:r>
      <w:proofErr w:type="gramStart"/>
      <w:r w:rsidR="00E91016" w:rsidRPr="00E91016">
        <w:rPr>
          <w:sz w:val="24"/>
          <w:szCs w:val="24"/>
        </w:rPr>
        <w:t>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E91016">
        <w:rPr>
          <w:sz w:val="24"/>
          <w:szCs w:val="24"/>
        </w:rPr>
        <w:t xml:space="preserve"> (далее - Участники)</w:t>
      </w:r>
      <w:r w:rsidR="009D7F01" w:rsidRPr="00E91016">
        <w:rPr>
          <w:sz w:val="24"/>
          <w:szCs w:val="24"/>
        </w:rPr>
        <w:t xml:space="preserve"> </w:t>
      </w:r>
      <w:r w:rsidR="004B5EB3" w:rsidRPr="00E91016">
        <w:rPr>
          <w:sz w:val="24"/>
          <w:szCs w:val="24"/>
        </w:rPr>
        <w:t>к участию в процедуре О</w:t>
      </w:r>
      <w:r w:rsidRPr="00E9101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91016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1F1326" w:rsidRPr="00E91016">
        <w:rPr>
          <w:iCs/>
          <w:sz w:val="24"/>
          <w:szCs w:val="24"/>
          <w:lang w:eastAsia="ru-RU"/>
        </w:rPr>
        <w:t>Договора</w:t>
      </w:r>
      <w:r w:rsidR="001F1326" w:rsidRPr="00E91016">
        <w:rPr>
          <w:bCs w:val="0"/>
          <w:sz w:val="24"/>
          <w:szCs w:val="24"/>
        </w:rPr>
        <w:t xml:space="preserve"> </w:t>
      </w:r>
      <w:r w:rsidR="001F1326" w:rsidRPr="00E91016">
        <w:rPr>
          <w:snapToGrid w:val="0"/>
          <w:sz w:val="24"/>
          <w:szCs w:val="24"/>
        </w:rPr>
        <w:t xml:space="preserve">на </w:t>
      </w:r>
      <w:r w:rsidR="001F1326" w:rsidRPr="00E91016">
        <w:rPr>
          <w:sz w:val="24"/>
          <w:szCs w:val="24"/>
        </w:rPr>
        <w:t xml:space="preserve">оказание услуг </w:t>
      </w:r>
      <w:r w:rsidR="00395C45" w:rsidRPr="00E91016">
        <w:rPr>
          <w:sz w:val="24"/>
          <w:szCs w:val="24"/>
        </w:rPr>
        <w:t xml:space="preserve">по ремонту </w:t>
      </w:r>
      <w:proofErr w:type="spellStart"/>
      <w:r w:rsidR="00395C45" w:rsidRPr="00E91016">
        <w:rPr>
          <w:color w:val="000000"/>
          <w:sz w:val="24"/>
          <w:szCs w:val="24"/>
        </w:rPr>
        <w:t>тахографов</w:t>
      </w:r>
      <w:proofErr w:type="spellEnd"/>
      <w:r w:rsidR="00395C45" w:rsidRPr="00E91016">
        <w:rPr>
          <w:color w:val="000000"/>
          <w:sz w:val="24"/>
          <w:szCs w:val="24"/>
        </w:rPr>
        <w:t xml:space="preserve"> грузовых ТС</w:t>
      </w:r>
      <w:r w:rsidR="001F1326" w:rsidRPr="00E91016">
        <w:rPr>
          <w:sz w:val="24"/>
          <w:szCs w:val="24"/>
        </w:rPr>
        <w:t xml:space="preserve"> для нужд ПАО «МРСК Центра» (филиала «Тверьэнерго», расположенного по адресу:</w:t>
      </w:r>
      <w:proofErr w:type="gramEnd"/>
      <w:r w:rsidR="001F1326" w:rsidRPr="00E91016">
        <w:rPr>
          <w:sz w:val="24"/>
          <w:szCs w:val="24"/>
        </w:rPr>
        <w:t xml:space="preserve"> РФ, 170006, г. Тверь, ул. Бебеля, 1).</w:t>
      </w:r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91016">
        <w:rPr>
          <w:sz w:val="24"/>
          <w:szCs w:val="24"/>
        </w:rPr>
        <w:t xml:space="preserve">Настоящий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91016">
        <w:rPr>
          <w:sz w:val="24"/>
          <w:szCs w:val="24"/>
        </w:rPr>
        <w:t>электронной торговой площадк</w:t>
      </w:r>
      <w:r w:rsidR="00414AB1" w:rsidRPr="00E91016">
        <w:rPr>
          <w:sz w:val="24"/>
          <w:szCs w:val="24"/>
        </w:rPr>
        <w:t>и</w:t>
      </w:r>
      <w:r w:rsidR="00702B2C" w:rsidRPr="00E91016">
        <w:rPr>
          <w:sz w:val="24"/>
          <w:szCs w:val="24"/>
        </w:rPr>
        <w:t xml:space="preserve"> </w:t>
      </w:r>
      <w:r w:rsidR="000D70B6" w:rsidRPr="00E91016">
        <w:rPr>
          <w:sz w:val="24"/>
          <w:szCs w:val="24"/>
        </w:rPr>
        <w:t>П</w:t>
      </w:r>
      <w:r w:rsidR="00702B2C" w:rsidRPr="00E91016">
        <w:rPr>
          <w:sz w:val="24"/>
          <w:szCs w:val="24"/>
        </w:rPr>
        <w:t>АО «</w:t>
      </w:r>
      <w:proofErr w:type="spellStart"/>
      <w:r w:rsidR="00702B2C" w:rsidRPr="00E91016">
        <w:rPr>
          <w:sz w:val="24"/>
          <w:szCs w:val="24"/>
        </w:rPr>
        <w:t>Россети</w:t>
      </w:r>
      <w:proofErr w:type="spellEnd"/>
      <w:r w:rsidR="00702B2C" w:rsidRPr="00E91016">
        <w:rPr>
          <w:sz w:val="24"/>
          <w:szCs w:val="24"/>
        </w:rPr>
        <w:t xml:space="preserve">» </w:t>
      </w:r>
      <w:hyperlink r:id="rId24" w:history="1">
        <w:r w:rsidR="00862664" w:rsidRPr="00E91016">
          <w:rPr>
            <w:rStyle w:val="a7"/>
            <w:sz w:val="24"/>
            <w:szCs w:val="24"/>
          </w:rPr>
          <w:t>etp.rosseti.ru</w:t>
        </w:r>
      </w:hyperlink>
      <w:r w:rsidR="00862664" w:rsidRPr="00E91016">
        <w:rPr>
          <w:sz w:val="24"/>
          <w:szCs w:val="24"/>
        </w:rPr>
        <w:t xml:space="preserve"> </w:t>
      </w:r>
      <w:r w:rsidR="00702B2C" w:rsidRPr="00E91016">
        <w:rPr>
          <w:sz w:val="24"/>
          <w:szCs w:val="24"/>
        </w:rPr>
        <w:t>(далее — ЭТП)</w:t>
      </w:r>
      <w:r w:rsidR="005B75A6" w:rsidRPr="00E91016">
        <w:rPr>
          <w:sz w:val="24"/>
          <w:szCs w:val="24"/>
        </w:rPr>
        <w:t>.</w:t>
      </w:r>
      <w:bookmarkEnd w:id="14"/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91016">
        <w:rPr>
          <w:sz w:val="24"/>
          <w:szCs w:val="24"/>
        </w:rPr>
        <w:t>Заказчик</w:t>
      </w:r>
      <w:r w:rsidR="00702B2C" w:rsidRPr="00E91016">
        <w:rPr>
          <w:sz w:val="24"/>
          <w:szCs w:val="24"/>
        </w:rPr>
        <w:t xml:space="preserve">: </w:t>
      </w:r>
      <w:r w:rsidRPr="00E91016">
        <w:rPr>
          <w:sz w:val="24"/>
          <w:szCs w:val="24"/>
        </w:rPr>
        <w:t xml:space="preserve"> </w:t>
      </w:r>
      <w:r w:rsidR="00702B2C" w:rsidRPr="00E91016">
        <w:rPr>
          <w:iCs/>
          <w:sz w:val="24"/>
          <w:szCs w:val="24"/>
        </w:rPr>
        <w:t>ПАО «МРСК Центра».</w:t>
      </w:r>
      <w:r w:rsidRPr="00E91016">
        <w:rPr>
          <w:rStyle w:val="aa"/>
          <w:sz w:val="24"/>
          <w:szCs w:val="24"/>
        </w:rPr>
        <w:t xml:space="preserve"> </w:t>
      </w:r>
      <w:bookmarkEnd w:id="15"/>
    </w:p>
    <w:p w:rsidR="008C4223" w:rsidRPr="00E91016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91016">
        <w:rPr>
          <w:sz w:val="24"/>
          <w:szCs w:val="24"/>
        </w:rPr>
        <w:t>Предмет З</w:t>
      </w:r>
      <w:r w:rsidR="00717F60" w:rsidRPr="00E91016">
        <w:rPr>
          <w:sz w:val="24"/>
          <w:szCs w:val="24"/>
        </w:rPr>
        <w:t>апроса предложений</w:t>
      </w:r>
      <w:r w:rsidR="00702B2C" w:rsidRPr="00E91016">
        <w:rPr>
          <w:sz w:val="24"/>
          <w:szCs w:val="24"/>
        </w:rPr>
        <w:t>:</w:t>
      </w:r>
      <w:bookmarkEnd w:id="16"/>
    </w:p>
    <w:p w:rsidR="00A40714" w:rsidRPr="00E91016" w:rsidRDefault="001F1326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91016">
        <w:rPr>
          <w:sz w:val="24"/>
          <w:szCs w:val="24"/>
        </w:rPr>
        <w:t>П</w:t>
      </w:r>
      <w:r w:rsidR="00717F60" w:rsidRPr="00E91016">
        <w:rPr>
          <w:sz w:val="24"/>
          <w:szCs w:val="24"/>
        </w:rPr>
        <w:t xml:space="preserve">раво заключения </w:t>
      </w:r>
      <w:bookmarkEnd w:id="17"/>
      <w:r w:rsidRPr="00E91016">
        <w:rPr>
          <w:sz w:val="24"/>
          <w:szCs w:val="24"/>
        </w:rPr>
        <w:t xml:space="preserve">Договора на оказание услуг </w:t>
      </w:r>
      <w:r w:rsidR="00395C45" w:rsidRPr="00E91016">
        <w:t xml:space="preserve">по ремонту </w:t>
      </w:r>
      <w:proofErr w:type="spellStart"/>
      <w:r w:rsidR="00395C45" w:rsidRPr="00E91016">
        <w:rPr>
          <w:color w:val="000000"/>
        </w:rPr>
        <w:t>тахографов</w:t>
      </w:r>
      <w:proofErr w:type="spellEnd"/>
      <w:r w:rsidR="00395C45" w:rsidRPr="00E91016">
        <w:rPr>
          <w:color w:val="000000"/>
        </w:rPr>
        <w:t xml:space="preserve"> грузовых ТС</w:t>
      </w:r>
      <w:r w:rsidRPr="00E91016">
        <w:rPr>
          <w:sz w:val="24"/>
          <w:szCs w:val="24"/>
        </w:rPr>
        <w:t xml:space="preserve"> для нужд ПАО «МРСК Центра» (филиала «Тверьэнерго»).</w:t>
      </w:r>
    </w:p>
    <w:p w:rsidR="008C4223" w:rsidRPr="00E9101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Количество лотов: </w:t>
      </w:r>
      <w:r w:rsidRPr="00E91016">
        <w:rPr>
          <w:b/>
          <w:sz w:val="24"/>
          <w:szCs w:val="24"/>
        </w:rPr>
        <w:t>1 (один)</w:t>
      </w:r>
      <w:r w:rsidRPr="00E91016">
        <w:rPr>
          <w:sz w:val="24"/>
          <w:szCs w:val="24"/>
        </w:rPr>
        <w:t>.</w:t>
      </w:r>
    </w:p>
    <w:bookmarkEnd w:id="18"/>
    <w:p w:rsidR="00804801" w:rsidRPr="00E9101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91016">
        <w:rPr>
          <w:sz w:val="24"/>
          <w:szCs w:val="24"/>
        </w:rPr>
        <w:t xml:space="preserve">Частичное </w:t>
      </w:r>
      <w:r w:rsidR="00366652" w:rsidRPr="00E91016">
        <w:rPr>
          <w:sz w:val="24"/>
          <w:szCs w:val="24"/>
        </w:rPr>
        <w:t xml:space="preserve">оказание </w:t>
      </w:r>
      <w:r w:rsidR="00AD3EBC" w:rsidRPr="00E91016">
        <w:rPr>
          <w:sz w:val="24"/>
          <w:szCs w:val="24"/>
        </w:rPr>
        <w:t>услуг</w:t>
      </w:r>
      <w:r w:rsidRPr="00E91016">
        <w:rPr>
          <w:sz w:val="24"/>
          <w:szCs w:val="24"/>
        </w:rPr>
        <w:t xml:space="preserve"> не допускается.</w:t>
      </w:r>
    </w:p>
    <w:p w:rsidR="00717F60" w:rsidRPr="00E9101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91016">
        <w:rPr>
          <w:sz w:val="24"/>
          <w:szCs w:val="24"/>
        </w:rPr>
        <w:t>Сроки</w:t>
      </w:r>
      <w:r w:rsidR="00717F60" w:rsidRPr="00E91016">
        <w:rPr>
          <w:sz w:val="24"/>
          <w:szCs w:val="24"/>
        </w:rPr>
        <w:t xml:space="preserve"> </w:t>
      </w:r>
      <w:r w:rsidR="00366652" w:rsidRPr="00E91016">
        <w:rPr>
          <w:sz w:val="24"/>
          <w:szCs w:val="24"/>
        </w:rPr>
        <w:t>оказания услуг</w:t>
      </w:r>
      <w:r w:rsidR="00717F60" w:rsidRPr="00E91016">
        <w:rPr>
          <w:sz w:val="24"/>
          <w:szCs w:val="24"/>
        </w:rPr>
        <w:t xml:space="preserve">: </w:t>
      </w:r>
      <w:r w:rsidR="001F1326" w:rsidRPr="00E91016">
        <w:rPr>
          <w:sz w:val="24"/>
          <w:szCs w:val="24"/>
        </w:rPr>
        <w:t>С момента заключения Договора по 31.12.2017 г.</w:t>
      </w:r>
      <w:bookmarkEnd w:id="19"/>
    </w:p>
    <w:p w:rsidR="008D2928" w:rsidRPr="00E9101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E91016">
        <w:rPr>
          <w:sz w:val="24"/>
          <w:szCs w:val="24"/>
        </w:rPr>
        <w:t xml:space="preserve">Оказание услуг Участником </w:t>
      </w:r>
      <w:bookmarkEnd w:id="20"/>
      <w:r w:rsidR="001F1326" w:rsidRPr="00E91016">
        <w:rPr>
          <w:sz w:val="24"/>
          <w:szCs w:val="24"/>
        </w:rPr>
        <w:t>осуществляться на территории Тверской области.</w:t>
      </w:r>
    </w:p>
    <w:p w:rsidR="00717F60" w:rsidRPr="00E91016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E91016">
        <w:rPr>
          <w:iCs/>
          <w:sz w:val="24"/>
          <w:szCs w:val="24"/>
        </w:rPr>
        <w:t xml:space="preserve">Форма и порядок оплаты: </w:t>
      </w:r>
      <w:r w:rsidR="00366652" w:rsidRPr="00E91016">
        <w:rPr>
          <w:iCs/>
          <w:sz w:val="24"/>
          <w:szCs w:val="24"/>
        </w:rPr>
        <w:t xml:space="preserve">безналичный расчет, оплата производится </w:t>
      </w:r>
      <w:proofErr w:type="gramStart"/>
      <w:r w:rsidR="00366652" w:rsidRPr="00E91016">
        <w:rPr>
          <w:iCs/>
          <w:sz w:val="24"/>
          <w:szCs w:val="24"/>
        </w:rPr>
        <w:t>в</w:t>
      </w:r>
      <w:proofErr w:type="gramEnd"/>
      <w:r w:rsidR="00366652" w:rsidRPr="00E91016">
        <w:rPr>
          <w:iCs/>
          <w:sz w:val="24"/>
          <w:szCs w:val="24"/>
        </w:rPr>
        <w:t xml:space="preserve"> течение 30 (тридцати) </w:t>
      </w:r>
      <w:r w:rsidR="00395C45" w:rsidRPr="00E91016">
        <w:rPr>
          <w:iCs/>
          <w:sz w:val="24"/>
          <w:szCs w:val="24"/>
        </w:rPr>
        <w:t>календарных</w:t>
      </w:r>
      <w:r w:rsidR="00366652" w:rsidRPr="00E91016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E91016">
        <w:rPr>
          <w:iCs/>
          <w:sz w:val="24"/>
          <w:szCs w:val="24"/>
        </w:rPr>
        <w:t>.</w:t>
      </w:r>
      <w:bookmarkEnd w:id="21"/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91016">
        <w:rPr>
          <w:iCs/>
          <w:sz w:val="24"/>
          <w:szCs w:val="24"/>
        </w:rPr>
        <w:t xml:space="preserve">Порядок проведения </w:t>
      </w:r>
      <w:r w:rsidR="00C05EF6" w:rsidRPr="00E91016">
        <w:rPr>
          <w:iCs/>
          <w:sz w:val="24"/>
          <w:szCs w:val="24"/>
        </w:rPr>
        <w:t xml:space="preserve">запроса предложений </w:t>
      </w:r>
      <w:r w:rsidRPr="00E91016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91016">
        <w:rPr>
          <w:sz w:val="24"/>
          <w:szCs w:val="24"/>
        </w:rPr>
        <w:t>заявок</w:t>
      </w:r>
      <w:r w:rsidRPr="00E91016">
        <w:rPr>
          <w:iCs/>
          <w:sz w:val="24"/>
          <w:szCs w:val="24"/>
        </w:rPr>
        <w:t>, приведены в разделе</w:t>
      </w:r>
      <w:r w:rsidR="00E71A48" w:rsidRPr="00E91016">
        <w:rPr>
          <w:iCs/>
          <w:sz w:val="24"/>
          <w:szCs w:val="24"/>
        </w:rPr>
        <w:t xml:space="preserve"> </w:t>
      </w:r>
      <w:r w:rsidR="00536137" w:rsidRPr="00E91016">
        <w:rPr>
          <w:iCs/>
          <w:sz w:val="24"/>
          <w:szCs w:val="24"/>
        </w:rPr>
        <w:fldChar w:fldCharType="begin"/>
      </w:r>
      <w:r w:rsidR="00E71A48" w:rsidRPr="00E91016">
        <w:rPr>
          <w:iCs/>
          <w:sz w:val="24"/>
          <w:szCs w:val="24"/>
        </w:rPr>
        <w:instrText xml:space="preserve"> REF _Ref311232052 \r \h </w:instrText>
      </w:r>
      <w:r w:rsidR="00155AFE" w:rsidRPr="00E91016">
        <w:rPr>
          <w:iCs/>
          <w:sz w:val="24"/>
          <w:szCs w:val="24"/>
        </w:rPr>
        <w:instrText xml:space="preserve"> \* MERGEFORMAT </w:instrText>
      </w:r>
      <w:r w:rsidR="00536137" w:rsidRPr="00E91016">
        <w:rPr>
          <w:iCs/>
          <w:sz w:val="24"/>
          <w:szCs w:val="24"/>
        </w:rPr>
      </w:r>
      <w:r w:rsidR="00536137" w:rsidRPr="00E91016">
        <w:rPr>
          <w:iCs/>
          <w:sz w:val="24"/>
          <w:szCs w:val="24"/>
        </w:rPr>
        <w:fldChar w:fldCharType="separate"/>
      </w:r>
      <w:r w:rsidR="00DA443D" w:rsidRPr="00E91016">
        <w:rPr>
          <w:iCs/>
          <w:sz w:val="24"/>
          <w:szCs w:val="24"/>
        </w:rPr>
        <w:t>3</w:t>
      </w:r>
      <w:r w:rsidR="00536137" w:rsidRPr="00E91016">
        <w:rPr>
          <w:iCs/>
          <w:sz w:val="24"/>
          <w:szCs w:val="24"/>
        </w:rPr>
        <w:fldChar w:fldCharType="end"/>
      </w:r>
      <w:r w:rsidR="00E71A48" w:rsidRPr="00E91016">
        <w:rPr>
          <w:iCs/>
          <w:sz w:val="24"/>
          <w:szCs w:val="24"/>
        </w:rPr>
        <w:t xml:space="preserve"> </w:t>
      </w:r>
      <w:r w:rsidRPr="00E91016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91016">
        <w:rPr>
          <w:iCs/>
          <w:sz w:val="24"/>
          <w:szCs w:val="24"/>
        </w:rPr>
        <w:t>Д</w:t>
      </w:r>
      <w:r w:rsidRPr="00E91016">
        <w:rPr>
          <w:iCs/>
          <w:sz w:val="24"/>
          <w:szCs w:val="24"/>
        </w:rPr>
        <w:t xml:space="preserve">окументации). </w:t>
      </w:r>
      <w:r w:rsidRPr="00E91016">
        <w:rPr>
          <w:sz w:val="24"/>
          <w:szCs w:val="24"/>
        </w:rPr>
        <w:t xml:space="preserve">Подробные требования к </w:t>
      </w:r>
      <w:r w:rsidR="00366652" w:rsidRPr="00E91016">
        <w:rPr>
          <w:sz w:val="24"/>
          <w:szCs w:val="24"/>
        </w:rPr>
        <w:t>оказываемым услугам</w:t>
      </w:r>
      <w:r w:rsidR="00077FB6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изложены в</w:t>
      </w:r>
      <w:r w:rsidR="00953802" w:rsidRPr="00E91016">
        <w:rPr>
          <w:sz w:val="24"/>
          <w:szCs w:val="24"/>
        </w:rPr>
        <w:t xml:space="preserve"> разделе </w:t>
      </w:r>
      <w:r w:rsidR="00536137" w:rsidRPr="00E91016">
        <w:rPr>
          <w:sz w:val="24"/>
          <w:szCs w:val="24"/>
        </w:rPr>
        <w:fldChar w:fldCharType="begin"/>
      </w:r>
      <w:r w:rsidR="008D2928" w:rsidRPr="00E91016">
        <w:rPr>
          <w:sz w:val="24"/>
          <w:szCs w:val="24"/>
        </w:rPr>
        <w:instrText xml:space="preserve"> REF _Ref440270568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4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.</w:t>
      </w:r>
      <w:r w:rsidR="004B5EB3" w:rsidRPr="00E91016">
        <w:rPr>
          <w:sz w:val="24"/>
          <w:szCs w:val="24"/>
        </w:rPr>
        <w:t xml:space="preserve"> Проект</w:t>
      </w:r>
      <w:r w:rsidR="004B5EB3" w:rsidRPr="00E91016">
        <w:rPr>
          <w:iCs/>
          <w:sz w:val="24"/>
          <w:szCs w:val="24"/>
        </w:rPr>
        <w:t xml:space="preserve"> </w:t>
      </w:r>
      <w:r w:rsidR="00123C70" w:rsidRPr="00E91016">
        <w:rPr>
          <w:iCs/>
          <w:sz w:val="24"/>
          <w:szCs w:val="24"/>
        </w:rPr>
        <w:t>Договор</w:t>
      </w:r>
      <w:r w:rsidRPr="00E91016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E91016">
        <w:rPr>
          <w:iCs/>
          <w:sz w:val="24"/>
          <w:szCs w:val="24"/>
        </w:rPr>
        <w:t>З</w:t>
      </w:r>
      <w:r w:rsidR="00C05EF6" w:rsidRPr="00E91016">
        <w:rPr>
          <w:iCs/>
          <w:sz w:val="24"/>
          <w:szCs w:val="24"/>
        </w:rPr>
        <w:t>апроса предложений</w:t>
      </w:r>
      <w:r w:rsidRPr="00E91016">
        <w:rPr>
          <w:iCs/>
          <w:sz w:val="24"/>
          <w:szCs w:val="24"/>
        </w:rPr>
        <w:t xml:space="preserve">, приведен в разделе </w:t>
      </w:r>
      <w:r w:rsidR="001F1326" w:rsidRPr="00E91016">
        <w:fldChar w:fldCharType="begin"/>
      </w:r>
      <w:r w:rsidR="001F1326" w:rsidRPr="00E91016">
        <w:instrText xml:space="preserve"> REF _Ref305973574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="004B5EB3" w:rsidRPr="00E91016">
        <w:rPr>
          <w:iCs/>
          <w:sz w:val="24"/>
          <w:szCs w:val="24"/>
        </w:rPr>
        <w:t>.</w:t>
      </w:r>
      <w:r w:rsidRPr="00E91016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E91016">
        <w:rPr>
          <w:iCs/>
          <w:sz w:val="24"/>
          <w:szCs w:val="24"/>
        </w:rPr>
        <w:t>подготовить и подать в составе Заявк</w:t>
      </w:r>
      <w:r w:rsidR="00953802" w:rsidRPr="00E91016">
        <w:rPr>
          <w:iCs/>
          <w:sz w:val="24"/>
          <w:szCs w:val="24"/>
        </w:rPr>
        <w:t xml:space="preserve">и, приведены в разделе </w:t>
      </w:r>
      <w:r w:rsidR="00536137" w:rsidRPr="00E91016">
        <w:rPr>
          <w:iCs/>
          <w:sz w:val="24"/>
          <w:szCs w:val="24"/>
        </w:rPr>
        <w:fldChar w:fldCharType="begin"/>
      </w:r>
      <w:r w:rsidR="008D2928" w:rsidRPr="00E91016">
        <w:rPr>
          <w:iCs/>
          <w:sz w:val="24"/>
          <w:szCs w:val="24"/>
        </w:rPr>
        <w:instrText xml:space="preserve"> REF _Ref440270602 \r \h </w:instrText>
      </w:r>
      <w:r w:rsidR="00155AFE" w:rsidRPr="00E91016">
        <w:rPr>
          <w:iCs/>
          <w:sz w:val="24"/>
          <w:szCs w:val="24"/>
        </w:rPr>
        <w:instrText xml:space="preserve"> \* MERGEFORMAT </w:instrText>
      </w:r>
      <w:r w:rsidR="00536137" w:rsidRPr="00E91016">
        <w:rPr>
          <w:iCs/>
          <w:sz w:val="24"/>
          <w:szCs w:val="24"/>
        </w:rPr>
      </w:r>
      <w:r w:rsidR="00536137" w:rsidRPr="00E91016">
        <w:rPr>
          <w:iCs/>
          <w:sz w:val="24"/>
          <w:szCs w:val="24"/>
        </w:rPr>
        <w:fldChar w:fldCharType="separate"/>
      </w:r>
      <w:r w:rsidR="00DA443D" w:rsidRPr="00E91016">
        <w:rPr>
          <w:iCs/>
          <w:sz w:val="24"/>
          <w:szCs w:val="24"/>
        </w:rPr>
        <w:t>5</w:t>
      </w:r>
      <w:r w:rsidR="00536137" w:rsidRPr="00E91016">
        <w:rPr>
          <w:iCs/>
          <w:sz w:val="24"/>
          <w:szCs w:val="24"/>
        </w:rPr>
        <w:fldChar w:fldCharType="end"/>
      </w:r>
      <w:r w:rsidR="004B5EB3" w:rsidRPr="00E91016">
        <w:rPr>
          <w:sz w:val="24"/>
          <w:szCs w:val="24"/>
        </w:rPr>
        <w:t>.</w:t>
      </w:r>
    </w:p>
    <w:p w:rsidR="002A47D1" w:rsidRPr="00E91016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случае, если </w:t>
      </w:r>
      <w:r w:rsidR="00366652" w:rsidRPr="00E91016">
        <w:rPr>
          <w:sz w:val="24"/>
          <w:szCs w:val="24"/>
        </w:rPr>
        <w:t>сроки оказания услуг, форма и порядок оплаты</w:t>
      </w:r>
      <w:r w:rsidRPr="00E91016">
        <w:rPr>
          <w:sz w:val="24"/>
          <w:szCs w:val="24"/>
        </w:rPr>
        <w:t xml:space="preserve">, указанные в </w:t>
      </w:r>
      <w:proofErr w:type="spellStart"/>
      <w:r w:rsidRPr="00E91016">
        <w:rPr>
          <w:sz w:val="24"/>
          <w:szCs w:val="24"/>
        </w:rPr>
        <w:t>п.п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1.1.5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E91016">
        <w:rPr>
          <w:sz w:val="24"/>
          <w:szCs w:val="24"/>
        </w:rPr>
        <w:t xml:space="preserve">срокам оказания </w:t>
      </w:r>
      <w:r w:rsidR="00366652" w:rsidRPr="00E91016">
        <w:rPr>
          <w:sz w:val="24"/>
          <w:szCs w:val="24"/>
        </w:rPr>
        <w:lastRenderedPageBreak/>
        <w:t>услуг, форме и порядку оплаты</w:t>
      </w:r>
      <w:r w:rsidRPr="00E91016">
        <w:rPr>
          <w:sz w:val="24"/>
          <w:szCs w:val="24"/>
        </w:rPr>
        <w:t>, указанным в Приложении №1 (Техническ</w:t>
      </w:r>
      <w:r w:rsidR="00A154B7" w:rsidRPr="00E91016">
        <w:rPr>
          <w:sz w:val="24"/>
          <w:szCs w:val="24"/>
        </w:rPr>
        <w:t>о</w:t>
      </w:r>
      <w:proofErr w:type="gramStart"/>
      <w:r w:rsidR="00A154B7" w:rsidRPr="00E91016">
        <w:rPr>
          <w:sz w:val="24"/>
          <w:szCs w:val="24"/>
        </w:rPr>
        <w:t>м(</w:t>
      </w:r>
      <w:proofErr w:type="gramEnd"/>
      <w:r w:rsidRPr="00E91016">
        <w:rPr>
          <w:sz w:val="24"/>
          <w:szCs w:val="24"/>
        </w:rPr>
        <w:t>их</w:t>
      </w:r>
      <w:r w:rsidR="00A154B7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 xml:space="preserve"> задани</w:t>
      </w:r>
      <w:r w:rsidR="00A154B7" w:rsidRPr="00E91016">
        <w:rPr>
          <w:sz w:val="24"/>
          <w:szCs w:val="24"/>
        </w:rPr>
        <w:t>и(</w:t>
      </w:r>
      <w:proofErr w:type="spellStart"/>
      <w:r w:rsidRPr="00E91016">
        <w:rPr>
          <w:sz w:val="24"/>
          <w:szCs w:val="24"/>
        </w:rPr>
        <w:t>ях</w:t>
      </w:r>
      <w:proofErr w:type="spellEnd"/>
      <w:r w:rsidR="00A154B7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 xml:space="preserve">) </w:t>
      </w:r>
      <w:r w:rsidR="00254926" w:rsidRPr="00E91016">
        <w:rPr>
          <w:sz w:val="24"/>
          <w:szCs w:val="24"/>
        </w:rPr>
        <w:t>и/или в Приложении №2 (проекте Договора)</w:t>
      </w:r>
      <w:r w:rsidR="00254926" w:rsidRPr="00E91016">
        <w:rPr>
          <w:bCs w:val="0"/>
          <w:iCs/>
          <w:szCs w:val="24"/>
        </w:rPr>
        <w:t xml:space="preserve"> </w:t>
      </w:r>
      <w:r w:rsidRPr="00E91016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E91016">
        <w:rPr>
          <w:sz w:val="24"/>
          <w:szCs w:val="24"/>
        </w:rPr>
        <w:t>п.п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1.1.5</w:t>
      </w:r>
      <w:r w:rsidR="001F1326" w:rsidRPr="00E91016">
        <w:fldChar w:fldCharType="end"/>
      </w:r>
      <w:r w:rsidR="008D2928"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Документации.</w:t>
      </w:r>
    </w:p>
    <w:p w:rsidR="002A47D1" w:rsidRPr="00E91016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E91016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E91016">
        <w:rPr>
          <w:sz w:val="24"/>
          <w:szCs w:val="24"/>
        </w:rPr>
        <w:t xml:space="preserve">оказания услуг и </w:t>
      </w:r>
      <w:r w:rsidRPr="00E91016">
        <w:rPr>
          <w:sz w:val="24"/>
          <w:szCs w:val="24"/>
        </w:rPr>
        <w:t>оплаты, не хуже условий указанных в п.</w:t>
      </w:r>
      <w:r w:rsidR="005106E7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bCs w:val="0"/>
          <w:iCs/>
          <w:sz w:val="24"/>
          <w:szCs w:val="24"/>
        </w:rPr>
        <w:t>1.1.5</w:t>
      </w:r>
      <w:r w:rsidR="001F1326" w:rsidRPr="00E91016">
        <w:fldChar w:fldCharType="end"/>
      </w:r>
      <w:r w:rsidR="005106E7" w:rsidRPr="00E91016">
        <w:rPr>
          <w:bCs w:val="0"/>
          <w:iCs/>
          <w:sz w:val="24"/>
          <w:szCs w:val="24"/>
        </w:rPr>
        <w:t xml:space="preserve"> и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91016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E91016">
        <w:t>Правовой статус документов</w:t>
      </w:r>
      <w:bookmarkEnd w:id="26"/>
      <w:bookmarkEnd w:id="27"/>
      <w:bookmarkEnd w:id="28"/>
      <w:bookmarkEnd w:id="29"/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Запрос предложений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проводится в соответствии с </w:t>
      </w:r>
      <w:r w:rsidR="0022360B" w:rsidRPr="00E91016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E91016">
        <w:rPr>
          <w:bCs w:val="0"/>
          <w:sz w:val="24"/>
          <w:szCs w:val="24"/>
        </w:rPr>
        <w:t>Россети</w:t>
      </w:r>
      <w:proofErr w:type="spellEnd"/>
      <w:r w:rsidR="0022360B" w:rsidRPr="00E91016">
        <w:rPr>
          <w:bCs w:val="0"/>
          <w:sz w:val="24"/>
          <w:szCs w:val="24"/>
        </w:rPr>
        <w:t>»</w:t>
      </w:r>
      <w:r w:rsidR="003303E9" w:rsidRPr="00E91016">
        <w:rPr>
          <w:bCs w:val="0"/>
          <w:sz w:val="24"/>
          <w:szCs w:val="24"/>
        </w:rPr>
        <w:t xml:space="preserve"> (Положение о закупках)</w:t>
      </w:r>
      <w:r w:rsidR="00721B30" w:rsidRPr="00E91016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E91016">
        <w:rPr>
          <w:bCs w:val="0"/>
          <w:sz w:val="24"/>
          <w:szCs w:val="24"/>
        </w:rPr>
        <w:t>П</w:t>
      </w:r>
      <w:r w:rsidR="00721B30" w:rsidRPr="00E91016">
        <w:rPr>
          <w:bCs w:val="0"/>
          <w:sz w:val="24"/>
          <w:szCs w:val="24"/>
        </w:rPr>
        <w:t xml:space="preserve">АО «МРСК Центра» (Протокол № </w:t>
      </w:r>
      <w:r w:rsidR="0022360B" w:rsidRPr="00E91016">
        <w:rPr>
          <w:bCs w:val="0"/>
          <w:sz w:val="24"/>
          <w:szCs w:val="24"/>
        </w:rPr>
        <w:t>27</w:t>
      </w:r>
      <w:r w:rsidR="00721B30" w:rsidRPr="00E91016">
        <w:rPr>
          <w:bCs w:val="0"/>
          <w:sz w:val="24"/>
          <w:szCs w:val="24"/>
        </w:rPr>
        <w:t>/1</w:t>
      </w:r>
      <w:r w:rsidR="0022360B" w:rsidRPr="00E91016">
        <w:rPr>
          <w:bCs w:val="0"/>
          <w:sz w:val="24"/>
          <w:szCs w:val="24"/>
        </w:rPr>
        <w:t>5</w:t>
      </w:r>
      <w:r w:rsidR="00721B30" w:rsidRPr="00E91016">
        <w:rPr>
          <w:bCs w:val="0"/>
          <w:sz w:val="24"/>
          <w:szCs w:val="24"/>
        </w:rPr>
        <w:t xml:space="preserve"> от «</w:t>
      </w:r>
      <w:r w:rsidR="0022360B" w:rsidRPr="00E91016">
        <w:rPr>
          <w:bCs w:val="0"/>
          <w:sz w:val="24"/>
          <w:szCs w:val="24"/>
        </w:rPr>
        <w:t>29</w:t>
      </w:r>
      <w:r w:rsidR="00721B30" w:rsidRPr="00E91016">
        <w:rPr>
          <w:bCs w:val="0"/>
          <w:sz w:val="24"/>
          <w:szCs w:val="24"/>
        </w:rPr>
        <w:t xml:space="preserve">» </w:t>
      </w:r>
      <w:r w:rsidR="0022360B" w:rsidRPr="00E91016">
        <w:rPr>
          <w:bCs w:val="0"/>
          <w:sz w:val="24"/>
          <w:szCs w:val="24"/>
        </w:rPr>
        <w:t>декабря</w:t>
      </w:r>
      <w:r w:rsidR="00721B30" w:rsidRPr="00E91016">
        <w:rPr>
          <w:bCs w:val="0"/>
          <w:sz w:val="24"/>
          <w:szCs w:val="24"/>
        </w:rPr>
        <w:t xml:space="preserve"> 201</w:t>
      </w:r>
      <w:r w:rsidR="0022360B" w:rsidRPr="00E91016">
        <w:rPr>
          <w:bCs w:val="0"/>
          <w:sz w:val="24"/>
          <w:szCs w:val="24"/>
        </w:rPr>
        <w:t>5</w:t>
      </w:r>
      <w:r w:rsidR="00721B30" w:rsidRPr="00E91016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E91016">
        <w:rPr>
          <w:sz w:val="24"/>
          <w:szCs w:val="24"/>
        </w:rPr>
        <w:t>.</w:t>
      </w:r>
      <w:proofErr w:type="gramEnd"/>
    </w:p>
    <w:p w:rsidR="00717F60" w:rsidRPr="00E91016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E91016">
        <w:rPr>
          <w:bCs w:val="0"/>
          <w:sz w:val="24"/>
          <w:szCs w:val="24"/>
        </w:rPr>
        <w:t>ый</w:t>
      </w:r>
      <w:r w:rsidRPr="00E91016">
        <w:rPr>
          <w:bCs w:val="0"/>
          <w:sz w:val="24"/>
          <w:szCs w:val="24"/>
        </w:rPr>
        <w:t xml:space="preserve"> </w:t>
      </w:r>
      <w:r w:rsidR="00721B30" w:rsidRPr="00E91016">
        <w:rPr>
          <w:bCs w:val="0"/>
          <w:sz w:val="24"/>
          <w:szCs w:val="24"/>
        </w:rPr>
        <w:t>открытый запрос предложений</w:t>
      </w:r>
      <w:r w:rsidRPr="00E91016">
        <w:rPr>
          <w:bCs w:val="0"/>
          <w:sz w:val="24"/>
          <w:szCs w:val="24"/>
        </w:rPr>
        <w:t xml:space="preserve"> проводится согласно </w:t>
      </w:r>
      <w:r w:rsidR="004E3ED2" w:rsidRPr="00E91016">
        <w:rPr>
          <w:bCs w:val="0"/>
          <w:sz w:val="24"/>
          <w:szCs w:val="24"/>
        </w:rPr>
        <w:t xml:space="preserve">Стандарту закупок </w:t>
      </w:r>
      <w:r w:rsidR="00E74632" w:rsidRPr="00E91016">
        <w:rPr>
          <w:bCs w:val="0"/>
          <w:sz w:val="24"/>
          <w:szCs w:val="24"/>
        </w:rPr>
        <w:t>ПАО</w:t>
      </w:r>
      <w:r w:rsidR="004E3ED2" w:rsidRPr="00E91016">
        <w:rPr>
          <w:bCs w:val="0"/>
          <w:sz w:val="24"/>
          <w:szCs w:val="24"/>
        </w:rPr>
        <w:t xml:space="preserve"> «</w:t>
      </w:r>
      <w:proofErr w:type="spellStart"/>
      <w:r w:rsidR="004E3ED2" w:rsidRPr="00E91016">
        <w:rPr>
          <w:bCs w:val="0"/>
          <w:sz w:val="24"/>
          <w:szCs w:val="24"/>
        </w:rPr>
        <w:t>Россети</w:t>
      </w:r>
      <w:proofErr w:type="spellEnd"/>
      <w:r w:rsidR="004E3ED2" w:rsidRPr="00E91016">
        <w:rPr>
          <w:bCs w:val="0"/>
          <w:sz w:val="24"/>
          <w:szCs w:val="24"/>
        </w:rPr>
        <w:t>»</w:t>
      </w:r>
      <w:r w:rsidRPr="00E91016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E91016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91016">
        <w:rPr>
          <w:bCs w:val="0"/>
          <w:sz w:val="24"/>
          <w:szCs w:val="24"/>
        </w:rPr>
        <w:t>Т</w:t>
      </w:r>
      <w:r w:rsidR="004B5EB3" w:rsidRPr="00E91016">
        <w:rPr>
          <w:bCs w:val="0"/>
          <w:sz w:val="24"/>
          <w:szCs w:val="24"/>
        </w:rPr>
        <w:t>аким образом, данная процедура З</w:t>
      </w:r>
      <w:r w:rsidR="00717F60" w:rsidRPr="00E91016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Опубликованное в соответствии с п.</w:t>
      </w:r>
      <w:r w:rsidR="00D421AA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_Ref305973033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окументацией, являются </w:t>
      </w:r>
      <w:r w:rsidRPr="00E91016">
        <w:rPr>
          <w:bCs w:val="0"/>
          <w:sz w:val="24"/>
          <w:szCs w:val="24"/>
        </w:rPr>
        <w:t xml:space="preserve">приглашением делать оферты и </w:t>
      </w:r>
      <w:r w:rsidRPr="00E91016">
        <w:rPr>
          <w:sz w:val="24"/>
          <w:szCs w:val="24"/>
        </w:rPr>
        <w:t xml:space="preserve">должны рассматриваться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91016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91016">
        <w:rPr>
          <w:bCs w:val="0"/>
          <w:sz w:val="24"/>
          <w:szCs w:val="24"/>
        </w:rPr>
        <w:t>запроса предложений</w:t>
      </w:r>
      <w:r w:rsidR="00717F60" w:rsidRPr="00E91016">
        <w:rPr>
          <w:sz w:val="24"/>
          <w:szCs w:val="24"/>
        </w:rPr>
        <w:t xml:space="preserve"> в соо</w:t>
      </w:r>
      <w:r w:rsidR="00717F60" w:rsidRPr="00E91016">
        <w:rPr>
          <w:bCs w:val="0"/>
          <w:sz w:val="24"/>
          <w:szCs w:val="24"/>
        </w:rPr>
        <w:t>тветствии с этим.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Заключенный</w:t>
      </w:r>
      <w:r w:rsidR="00AD3EBC" w:rsidRPr="00E91016">
        <w:rPr>
          <w:sz w:val="24"/>
          <w:szCs w:val="24"/>
        </w:rPr>
        <w:t xml:space="preserve"> по результатам запроса предложений и пред</w:t>
      </w:r>
      <w:r w:rsidR="009D7F01" w:rsidRPr="00E91016">
        <w:rPr>
          <w:sz w:val="24"/>
          <w:szCs w:val="24"/>
        </w:rPr>
        <w:t>д</w:t>
      </w:r>
      <w:r w:rsidR="00123C70" w:rsidRPr="00E91016">
        <w:rPr>
          <w:sz w:val="24"/>
          <w:szCs w:val="24"/>
        </w:rPr>
        <w:t>оговор</w:t>
      </w:r>
      <w:r w:rsidR="00AD3EBC" w:rsidRPr="00E91016">
        <w:rPr>
          <w:sz w:val="24"/>
          <w:szCs w:val="24"/>
        </w:rPr>
        <w:t xml:space="preserve">ных переговоров </w:t>
      </w:r>
      <w:r w:rsidR="00123C70" w:rsidRPr="00E91016">
        <w:rPr>
          <w:sz w:val="24"/>
          <w:szCs w:val="24"/>
        </w:rPr>
        <w:t>Договор</w:t>
      </w:r>
      <w:r w:rsidR="00AD3EBC" w:rsidRPr="00E91016">
        <w:rPr>
          <w:sz w:val="24"/>
          <w:szCs w:val="24"/>
        </w:rPr>
        <w:t xml:space="preserve"> фиксирует все достигн</w:t>
      </w:r>
      <w:r w:rsidR="00AD3EBC" w:rsidRPr="00E91016">
        <w:rPr>
          <w:bCs w:val="0"/>
          <w:sz w:val="24"/>
          <w:szCs w:val="24"/>
        </w:rPr>
        <w:t xml:space="preserve">утые сторонами </w:t>
      </w:r>
      <w:r w:rsidR="00123C70" w:rsidRPr="00E91016">
        <w:rPr>
          <w:bCs w:val="0"/>
          <w:sz w:val="24"/>
          <w:szCs w:val="24"/>
        </w:rPr>
        <w:t>Договор</w:t>
      </w:r>
      <w:r w:rsidR="00AD3EBC" w:rsidRPr="00E91016">
        <w:rPr>
          <w:bCs w:val="0"/>
          <w:sz w:val="24"/>
          <w:szCs w:val="24"/>
        </w:rPr>
        <w:t>енности.</w:t>
      </w:r>
    </w:p>
    <w:p w:rsidR="00717F60" w:rsidRPr="00E91016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91016">
        <w:rPr>
          <w:sz w:val="24"/>
          <w:szCs w:val="24"/>
        </w:rPr>
        <w:t>При определении</w:t>
      </w:r>
      <w:r w:rsidR="004B5EB3" w:rsidRPr="00E91016">
        <w:rPr>
          <w:sz w:val="24"/>
          <w:szCs w:val="24"/>
        </w:rPr>
        <w:t xml:space="preserve"> условий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а с </w:t>
      </w:r>
      <w:r w:rsidR="009C744E" w:rsidRPr="00E91016">
        <w:rPr>
          <w:sz w:val="24"/>
          <w:szCs w:val="24"/>
        </w:rPr>
        <w:t>Участник</w:t>
      </w:r>
      <w:r w:rsidR="004B5EB3" w:rsidRPr="00E91016">
        <w:rPr>
          <w:sz w:val="24"/>
          <w:szCs w:val="24"/>
        </w:rPr>
        <w:t>ом запроса предложений, чья Заявк</w:t>
      </w:r>
      <w:r w:rsidRPr="00E91016">
        <w:rPr>
          <w:sz w:val="24"/>
          <w:szCs w:val="24"/>
        </w:rPr>
        <w:t xml:space="preserve">а признана </w:t>
      </w:r>
      <w:r w:rsidR="00717F60" w:rsidRPr="00E91016">
        <w:rPr>
          <w:sz w:val="24"/>
          <w:szCs w:val="24"/>
        </w:rPr>
        <w:t>наилучшей</w:t>
      </w:r>
      <w:r w:rsidRPr="00E91016">
        <w:rPr>
          <w:sz w:val="24"/>
          <w:szCs w:val="24"/>
        </w:rPr>
        <w:t>, используются следующие документы с</w:t>
      </w:r>
      <w:r w:rsidRPr="00E91016">
        <w:rPr>
          <w:sz w:val="24"/>
          <w:szCs w:val="24"/>
          <w:lang w:val="en-US"/>
        </w:rPr>
        <w:t> </w:t>
      </w:r>
      <w:r w:rsidRPr="00E91016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91016">
        <w:rPr>
          <w:sz w:val="24"/>
          <w:szCs w:val="24"/>
        </w:rPr>
        <w:t>П</w:t>
      </w:r>
      <w:r w:rsidR="00717F60" w:rsidRPr="00E91016">
        <w:rPr>
          <w:sz w:val="24"/>
          <w:szCs w:val="24"/>
        </w:rPr>
        <w:t>ротоколы пред</w:t>
      </w:r>
      <w:r w:rsidR="00F85CCF" w:rsidRPr="00E91016">
        <w:rPr>
          <w:sz w:val="24"/>
          <w:szCs w:val="24"/>
        </w:rPr>
        <w:t>д</w:t>
      </w:r>
      <w:r w:rsidR="00123C70" w:rsidRPr="00E91016">
        <w:rPr>
          <w:sz w:val="24"/>
          <w:szCs w:val="24"/>
        </w:rPr>
        <w:t>оговор</w:t>
      </w:r>
      <w:r w:rsidR="00717F60" w:rsidRPr="00E91016">
        <w:rPr>
          <w:sz w:val="24"/>
          <w:szCs w:val="24"/>
        </w:rPr>
        <w:t xml:space="preserve">ных переговоров между Заказчиком и </w:t>
      </w:r>
      <w:r w:rsidR="009C744E" w:rsidRPr="00E91016">
        <w:rPr>
          <w:sz w:val="24"/>
          <w:szCs w:val="24"/>
        </w:rPr>
        <w:t>Участник</w:t>
      </w:r>
      <w:r w:rsidR="00886684" w:rsidRPr="00E91016">
        <w:rPr>
          <w:sz w:val="24"/>
          <w:szCs w:val="24"/>
        </w:rPr>
        <w:t xml:space="preserve">ом запроса предложений, чья </w:t>
      </w:r>
      <w:r w:rsidRPr="00E91016">
        <w:rPr>
          <w:sz w:val="24"/>
          <w:szCs w:val="24"/>
        </w:rPr>
        <w:t>Заявк</w:t>
      </w:r>
      <w:r w:rsidR="00886684" w:rsidRPr="00E91016">
        <w:rPr>
          <w:sz w:val="24"/>
          <w:szCs w:val="24"/>
        </w:rPr>
        <w:t xml:space="preserve">а признана лучшей </w:t>
      </w:r>
      <w:r w:rsidR="00717F60" w:rsidRPr="00E91016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е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запроса предложений, чья </w:t>
      </w:r>
      <w:r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="00717F60" w:rsidRPr="00E91016">
        <w:rPr>
          <w:sz w:val="24"/>
          <w:szCs w:val="24"/>
        </w:rPr>
        <w:t>);</w:t>
      </w:r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91016">
        <w:rPr>
          <w:sz w:val="24"/>
          <w:szCs w:val="24"/>
        </w:rPr>
        <w:t>Извещени</w:t>
      </w:r>
      <w:r w:rsidR="00717F60" w:rsidRPr="00E91016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="00717F60"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="00717F60" w:rsidRPr="00E91016">
        <w:rPr>
          <w:sz w:val="24"/>
          <w:szCs w:val="24"/>
        </w:rPr>
        <w:t xml:space="preserve"> со всеми дополнениями и разъяснениями</w:t>
      </w:r>
      <w:r w:rsidR="00E963D9" w:rsidRPr="00E91016">
        <w:rPr>
          <w:sz w:val="24"/>
          <w:szCs w:val="24"/>
        </w:rPr>
        <w:t>;</w:t>
      </w:r>
    </w:p>
    <w:p w:rsidR="00717F60" w:rsidRPr="00E91016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Иные документы Организатора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91016">
        <w:rPr>
          <w:sz w:val="24"/>
          <w:szCs w:val="24"/>
        </w:rPr>
        <w:t>действующим законодательством</w:t>
      </w:r>
      <w:r w:rsidRPr="00E91016">
        <w:rPr>
          <w:sz w:val="24"/>
          <w:szCs w:val="24"/>
        </w:rPr>
        <w:t xml:space="preserve"> Российской Федерации.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Если в отношении сторон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91016">
        <w:rPr>
          <w:sz w:val="24"/>
          <w:szCs w:val="24"/>
        </w:rPr>
        <w:t xml:space="preserve"> </w:t>
      </w:r>
      <w:r w:rsidR="007D07A7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окументация (и проект </w:t>
      </w:r>
      <w:r w:rsidR="004B5EB3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оговора как ее часть) и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Pr="00E91016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91016">
        <w:t>Особые положения в связи с проведением Запроса предложений на ЭТП</w:t>
      </w:r>
      <w:bookmarkEnd w:id="33"/>
    </w:p>
    <w:p w:rsidR="00717F60" w:rsidRPr="00E91016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color w:val="000000"/>
          <w:sz w:val="24"/>
          <w:szCs w:val="24"/>
        </w:rPr>
        <w:t xml:space="preserve">Для участия в </w:t>
      </w:r>
      <w:r w:rsidR="004B5EB3" w:rsidRPr="00E91016">
        <w:rPr>
          <w:color w:val="000000"/>
          <w:sz w:val="24"/>
          <w:szCs w:val="24"/>
        </w:rPr>
        <w:t>З</w:t>
      </w:r>
      <w:r w:rsidRPr="00E91016">
        <w:rPr>
          <w:color w:val="000000"/>
          <w:sz w:val="24"/>
          <w:szCs w:val="24"/>
        </w:rPr>
        <w:t xml:space="preserve">апросе предложений лицо </w:t>
      </w:r>
      <w:r w:rsidR="0099066F" w:rsidRPr="00E91016">
        <w:rPr>
          <w:color w:val="000000"/>
          <w:sz w:val="24"/>
          <w:szCs w:val="24"/>
        </w:rPr>
        <w:t xml:space="preserve">должно </w:t>
      </w:r>
      <w:r w:rsidRPr="00E91016">
        <w:rPr>
          <w:color w:val="000000"/>
          <w:sz w:val="24"/>
          <w:szCs w:val="24"/>
        </w:rPr>
        <w:t xml:space="preserve">быть </w:t>
      </w:r>
      <w:r w:rsidR="0099066F" w:rsidRPr="00E91016">
        <w:rPr>
          <w:color w:val="000000"/>
          <w:sz w:val="24"/>
          <w:szCs w:val="24"/>
        </w:rPr>
        <w:t xml:space="preserve">зарегистрировано </w:t>
      </w:r>
      <w:r w:rsidRPr="00E91016">
        <w:rPr>
          <w:sz w:val="24"/>
          <w:szCs w:val="24"/>
        </w:rPr>
        <w:t xml:space="preserve">в системе </w:t>
      </w:r>
      <w:r w:rsidRPr="00E91016">
        <w:rPr>
          <w:color w:val="000000"/>
          <w:sz w:val="24"/>
          <w:szCs w:val="24"/>
        </w:rPr>
        <w:t xml:space="preserve">ЭТП </w:t>
      </w:r>
      <w:r w:rsidRPr="00E91016">
        <w:rPr>
          <w:sz w:val="24"/>
          <w:szCs w:val="24"/>
        </w:rPr>
        <w:t xml:space="preserve">в качестве </w:t>
      </w:r>
      <w:r w:rsidR="004B5EB3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частника данной системы, т.е. </w:t>
      </w:r>
      <w:r w:rsidR="0099066F" w:rsidRPr="00E91016">
        <w:rPr>
          <w:sz w:val="24"/>
          <w:szCs w:val="24"/>
        </w:rPr>
        <w:t xml:space="preserve">должно </w:t>
      </w:r>
      <w:r w:rsidRPr="00E91016">
        <w:rPr>
          <w:sz w:val="24"/>
          <w:szCs w:val="24"/>
        </w:rPr>
        <w:t xml:space="preserve">заключить соответствующий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 с оператором системы </w:t>
      </w:r>
      <w:r w:rsidRPr="00E91016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91016">
        <w:rPr>
          <w:sz w:val="24"/>
          <w:szCs w:val="24"/>
        </w:rPr>
        <w:t xml:space="preserve">, а также </w:t>
      </w:r>
      <w:r w:rsidRPr="00E91016">
        <w:rPr>
          <w:color w:val="000000"/>
          <w:sz w:val="24"/>
          <w:szCs w:val="24"/>
        </w:rPr>
        <w:t>должн</w:t>
      </w:r>
      <w:r w:rsidR="0099066F" w:rsidRPr="00E91016">
        <w:rPr>
          <w:color w:val="000000"/>
          <w:sz w:val="24"/>
          <w:szCs w:val="24"/>
        </w:rPr>
        <w:t>о</w:t>
      </w:r>
      <w:r w:rsidRPr="00E91016">
        <w:rPr>
          <w:color w:val="000000"/>
          <w:sz w:val="24"/>
          <w:szCs w:val="24"/>
        </w:rPr>
        <w:t xml:space="preserve"> быть </w:t>
      </w:r>
      <w:r w:rsidR="0099066F" w:rsidRPr="00E91016">
        <w:rPr>
          <w:color w:val="000000"/>
          <w:sz w:val="24"/>
          <w:szCs w:val="24"/>
        </w:rPr>
        <w:t>зарегистрировано</w:t>
      </w:r>
      <w:r w:rsidR="0099066F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системой ЭТП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91016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E91016">
        <w:rPr>
          <w:color w:val="000000"/>
          <w:sz w:val="24"/>
          <w:szCs w:val="24"/>
        </w:rPr>
        <w:t>Участник</w:t>
      </w:r>
      <w:r w:rsidR="00717F60" w:rsidRPr="00E91016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91016">
        <w:rPr>
          <w:color w:val="000000"/>
          <w:sz w:val="24"/>
          <w:szCs w:val="24"/>
        </w:rPr>
        <w:t>Заявк</w:t>
      </w:r>
      <w:r w:rsidR="00717F60" w:rsidRPr="00E91016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F1326" w:rsidRPr="00E91016">
        <w:fldChar w:fldCharType="begin"/>
      </w:r>
      <w:r w:rsidR="001F1326" w:rsidRPr="00E91016">
        <w:instrText xml:space="preserve"> REF _Ref191386109 \n \h  \* MERGEFORMAT </w:instrText>
      </w:r>
      <w:r w:rsidR="001F1326" w:rsidRPr="00E91016">
        <w:fldChar w:fldCharType="separate"/>
      </w:r>
      <w:r w:rsidR="00DA443D" w:rsidRPr="00E91016">
        <w:rPr>
          <w:color w:val="000000"/>
          <w:sz w:val="24"/>
          <w:szCs w:val="24"/>
        </w:rPr>
        <w:t>3.3.2</w:t>
      </w:r>
      <w:r w:rsidR="001F1326" w:rsidRPr="00E91016">
        <w:fldChar w:fldCharType="end"/>
      </w:r>
      <w:r w:rsidR="00721B30" w:rsidRPr="00E91016">
        <w:rPr>
          <w:color w:val="000000"/>
          <w:sz w:val="24"/>
          <w:szCs w:val="24"/>
        </w:rPr>
        <w:t>)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E91016">
        <w:rPr>
          <w:color w:val="000000"/>
          <w:sz w:val="24"/>
          <w:szCs w:val="24"/>
        </w:rPr>
        <w:t xml:space="preserve"> </w:t>
      </w:r>
      <w:r w:rsidR="00717F60" w:rsidRPr="00E91016">
        <w:rPr>
          <w:color w:val="000000"/>
          <w:sz w:val="24"/>
          <w:szCs w:val="24"/>
        </w:rPr>
        <w:t xml:space="preserve">При нарушении этого требования, </w:t>
      </w:r>
      <w:r w:rsidRPr="00E91016">
        <w:rPr>
          <w:color w:val="000000"/>
          <w:sz w:val="24"/>
          <w:szCs w:val="24"/>
        </w:rPr>
        <w:t>Участник</w:t>
      </w:r>
      <w:r w:rsidR="00717F60" w:rsidRPr="00E91016">
        <w:rPr>
          <w:color w:val="000000"/>
          <w:sz w:val="24"/>
          <w:szCs w:val="24"/>
        </w:rPr>
        <w:t xml:space="preserve"> </w:t>
      </w:r>
      <w:r w:rsidR="007C0F1C" w:rsidRPr="00E91016">
        <w:rPr>
          <w:color w:val="000000"/>
          <w:sz w:val="24"/>
          <w:szCs w:val="24"/>
        </w:rPr>
        <w:t>будет</w:t>
      </w:r>
      <w:r w:rsidR="00717F60" w:rsidRPr="00E91016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91016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91016">
        <w:rPr>
          <w:color w:val="000000"/>
          <w:sz w:val="24"/>
          <w:szCs w:val="24"/>
        </w:rPr>
        <w:t>З</w:t>
      </w:r>
      <w:r w:rsidRPr="00E91016">
        <w:rPr>
          <w:color w:val="000000"/>
          <w:sz w:val="24"/>
          <w:szCs w:val="24"/>
        </w:rPr>
        <w:t xml:space="preserve">апроса предложений через </w:t>
      </w:r>
      <w:r w:rsidRPr="00E91016">
        <w:rPr>
          <w:sz w:val="24"/>
          <w:szCs w:val="24"/>
        </w:rPr>
        <w:t>ЭТП определяются правилами ее работы.</w:t>
      </w: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91016">
        <w:t>Обжалование</w:t>
      </w:r>
      <w:bookmarkEnd w:id="35"/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91016">
        <w:rPr>
          <w:sz w:val="24"/>
          <w:szCs w:val="24"/>
        </w:rPr>
        <w:t xml:space="preserve">Все споры и </w:t>
      </w:r>
      <w:r w:rsidRPr="00E91016">
        <w:rPr>
          <w:color w:val="000000"/>
          <w:sz w:val="24"/>
          <w:szCs w:val="24"/>
        </w:rPr>
        <w:t>разногласия</w:t>
      </w:r>
      <w:r w:rsidRPr="00E91016">
        <w:rPr>
          <w:sz w:val="24"/>
          <w:szCs w:val="24"/>
        </w:rPr>
        <w:t xml:space="preserve">, возникающие в связи с проведением </w:t>
      </w:r>
      <w:r w:rsidRPr="00E91016">
        <w:rPr>
          <w:color w:val="000000"/>
          <w:sz w:val="24"/>
          <w:szCs w:val="24"/>
        </w:rPr>
        <w:t xml:space="preserve">запроса </w:t>
      </w:r>
      <w:r w:rsidRPr="00E91016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запроса предложений своих обязатель</w:t>
      </w:r>
      <w:proofErr w:type="gramStart"/>
      <w:r w:rsidRPr="00E91016">
        <w:rPr>
          <w:sz w:val="24"/>
          <w:szCs w:val="24"/>
        </w:rPr>
        <w:t>ств в св</w:t>
      </w:r>
      <w:proofErr w:type="gramEnd"/>
      <w:r w:rsidRPr="00E91016">
        <w:rPr>
          <w:sz w:val="24"/>
          <w:szCs w:val="24"/>
        </w:rPr>
        <w:t xml:space="preserve">язи с проведением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91016">
        <w:rPr>
          <w:sz w:val="24"/>
          <w:szCs w:val="24"/>
        </w:rPr>
        <w:t xml:space="preserve">, при этом уполномоченным представителем </w:t>
      </w:r>
      <w:r w:rsidR="00721B30" w:rsidRPr="00E91016">
        <w:rPr>
          <w:sz w:val="24"/>
          <w:szCs w:val="24"/>
        </w:rPr>
        <w:t>ПАО «МРСК Центра»</w:t>
      </w:r>
      <w:r w:rsidR="0099066F" w:rsidRPr="00E91016">
        <w:rPr>
          <w:sz w:val="24"/>
          <w:szCs w:val="24"/>
        </w:rPr>
        <w:t xml:space="preserve"> в рамках данного пункта выступает Закупочная комиссия</w:t>
      </w:r>
      <w:r w:rsidRPr="00E91016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E91016">
        <w:rPr>
          <w:sz w:val="24"/>
          <w:szCs w:val="24"/>
        </w:rPr>
        <w:t>10</w:t>
      </w:r>
      <w:r w:rsidRPr="00E91016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E91016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91016">
        <w:rPr>
          <w:sz w:val="24"/>
          <w:szCs w:val="24"/>
        </w:rPr>
        <w:t>Если претензионный порядок, указанный в п.</w:t>
      </w:r>
      <w:r w:rsidR="001F1326" w:rsidRPr="00E91016">
        <w:fldChar w:fldCharType="begin"/>
      </w:r>
      <w:r w:rsidR="001F1326" w:rsidRPr="00E91016">
        <w:instrText xml:space="preserve"> REF _Ref191386164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 xml:space="preserve"> 1.4.1 </w:t>
      </w:r>
      <w:r w:rsidR="001F1326" w:rsidRPr="00E91016">
        <w:fldChar w:fldCharType="end"/>
      </w:r>
      <w:r w:rsidR="00D421AA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не привел к разрешению разногласий,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E91016">
        <w:rPr>
          <w:sz w:val="24"/>
          <w:szCs w:val="24"/>
        </w:rPr>
        <w:t xml:space="preserve">закупочную </w:t>
      </w:r>
      <w:r w:rsidRPr="00E91016">
        <w:rPr>
          <w:sz w:val="24"/>
          <w:szCs w:val="24"/>
        </w:rPr>
        <w:t xml:space="preserve">комиссию </w:t>
      </w:r>
      <w:r w:rsidR="00721B30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>.</w:t>
      </w:r>
      <w:bookmarkEnd w:id="38"/>
    </w:p>
    <w:p w:rsidR="00717F60" w:rsidRPr="00E91016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вправе обжаловать в антимонопольн</w:t>
      </w:r>
      <w:r w:rsidR="005C3F93" w:rsidRPr="00E91016">
        <w:rPr>
          <w:sz w:val="24"/>
          <w:szCs w:val="24"/>
        </w:rPr>
        <w:t>ом</w:t>
      </w:r>
      <w:r w:rsidR="00717F60" w:rsidRPr="00E91016">
        <w:rPr>
          <w:sz w:val="24"/>
          <w:szCs w:val="24"/>
        </w:rPr>
        <w:t xml:space="preserve"> орган</w:t>
      </w:r>
      <w:r w:rsidR="005C3F93" w:rsidRPr="00E91016">
        <w:rPr>
          <w:sz w:val="24"/>
          <w:szCs w:val="24"/>
        </w:rPr>
        <w:t>е</w:t>
      </w:r>
      <w:r w:rsidR="00717F60" w:rsidRPr="00E91016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91016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ами запроса </w:t>
      </w:r>
      <w:r w:rsidRPr="00E91016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1F1326" w:rsidRPr="00E91016">
        <w:fldChar w:fldCharType="begin"/>
      </w:r>
      <w:r w:rsidR="001F1326" w:rsidRPr="00E91016">
        <w:instrText xml:space="preserve"> REF _Ref306978606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 xml:space="preserve"> 1.4.2 </w:t>
      </w:r>
      <w:r w:rsidR="001F1326" w:rsidRPr="00E91016">
        <w:fldChar w:fldCharType="end"/>
      </w:r>
      <w:r w:rsidRPr="00E91016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91016">
        <w:t>Прочие положения</w:t>
      </w:r>
      <w:bookmarkEnd w:id="40"/>
    </w:p>
    <w:p w:rsidR="00717F60" w:rsidRPr="00E91016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и, а Организатор </w:t>
      </w:r>
      <w:r w:rsidR="00717F60" w:rsidRPr="00E91016">
        <w:rPr>
          <w:color w:val="000000"/>
          <w:sz w:val="24"/>
          <w:szCs w:val="24"/>
        </w:rPr>
        <w:t>запроса предложений</w:t>
      </w:r>
      <w:r w:rsidR="00717F60" w:rsidRPr="00E91016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91016">
        <w:rPr>
          <w:sz w:val="24"/>
          <w:szCs w:val="24"/>
        </w:rPr>
        <w:t>З</w:t>
      </w:r>
      <w:r w:rsidR="00717F60" w:rsidRPr="00E91016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91016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и, не допускается.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Предполагается,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91016">
        <w:rPr>
          <w:sz w:val="24"/>
          <w:szCs w:val="24"/>
        </w:rPr>
        <w:t>п</w:t>
      </w:r>
      <w:r w:rsidRPr="00E91016">
        <w:rPr>
          <w:sz w:val="24"/>
          <w:szCs w:val="24"/>
        </w:rPr>
        <w:t>о запрос</w:t>
      </w:r>
      <w:r w:rsidR="00AE0F91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предложений, или же подача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</w:t>
      </w:r>
      <w:proofErr w:type="gramEnd"/>
      <w:r w:rsidRPr="00E91016">
        <w:rPr>
          <w:sz w:val="24"/>
          <w:szCs w:val="24"/>
        </w:rPr>
        <w:t xml:space="preserve"> и может привести к отклонению его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</w:t>
      </w:r>
      <w:r w:rsidRPr="00E91016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91016">
        <w:rPr>
          <w:color w:val="000000"/>
          <w:sz w:val="24"/>
          <w:szCs w:val="24"/>
        </w:rPr>
        <w:t>Заявк</w:t>
      </w:r>
      <w:r w:rsidRPr="00E91016">
        <w:rPr>
          <w:color w:val="000000"/>
          <w:sz w:val="24"/>
          <w:szCs w:val="24"/>
        </w:rPr>
        <w:t>ах</w:t>
      </w:r>
      <w:r w:rsidRPr="00E91016">
        <w:rPr>
          <w:sz w:val="24"/>
          <w:szCs w:val="24"/>
        </w:rPr>
        <w:t xml:space="preserve"> Предоставление этой информации другим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</w:t>
      </w:r>
      <w:r w:rsidR="005832CD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у, если он установит,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 вознаграждение в любой форме: </w:t>
      </w:r>
      <w:r w:rsidR="006561C2" w:rsidRPr="00E91016">
        <w:rPr>
          <w:sz w:val="24"/>
          <w:szCs w:val="24"/>
        </w:rPr>
        <w:t xml:space="preserve">поставку, </w:t>
      </w:r>
      <w:r w:rsidRPr="00E91016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комиссией решения по определению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Pr="00E91016">
        <w:rPr>
          <w:sz w:val="24"/>
          <w:szCs w:val="24"/>
        </w:rPr>
        <w:t>.</w:t>
      </w:r>
      <w:proofErr w:type="gramEnd"/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</w:t>
      </w:r>
      <w:r w:rsidR="005832CD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Pr="00E91016">
        <w:rPr>
          <w:sz w:val="24"/>
          <w:szCs w:val="24"/>
        </w:rPr>
        <w:t>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вправе отклонить 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91016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</w:t>
      </w:r>
      <w:r w:rsidRPr="00E91016">
        <w:rPr>
          <w:color w:val="000000"/>
          <w:sz w:val="24"/>
          <w:szCs w:val="24"/>
        </w:rPr>
        <w:t>Запроса предложений</w:t>
      </w:r>
      <w:r w:rsidR="0099066F" w:rsidRPr="00E91016">
        <w:rPr>
          <w:color w:val="000000"/>
          <w:sz w:val="24"/>
          <w:szCs w:val="24"/>
        </w:rPr>
        <w:t>.</w:t>
      </w:r>
      <w:r w:rsidRPr="00E91016">
        <w:rPr>
          <w:sz w:val="24"/>
          <w:szCs w:val="24"/>
        </w:rPr>
        <w:t xml:space="preserve"> 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факт </w:t>
      </w:r>
      <w:proofErr w:type="spellStart"/>
      <w:r w:rsidRPr="00E91016">
        <w:rPr>
          <w:sz w:val="24"/>
          <w:szCs w:val="24"/>
        </w:rPr>
        <w:t>аффилированности</w:t>
      </w:r>
      <w:proofErr w:type="spellEnd"/>
      <w:r w:rsidRPr="00E91016">
        <w:rPr>
          <w:sz w:val="24"/>
          <w:szCs w:val="24"/>
        </w:rPr>
        <w:t xml:space="preserve"> установлен в процессе или после проведения </w:t>
      </w:r>
      <w:r w:rsidRPr="00E91016">
        <w:rPr>
          <w:bCs w:val="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но до подписания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91016">
        <w:rPr>
          <w:sz w:val="24"/>
          <w:szCs w:val="24"/>
        </w:rPr>
        <w:t xml:space="preserve"> комиссия информирует об этом Ц</w:t>
      </w:r>
      <w:r w:rsidR="009A7733" w:rsidRPr="00E91016">
        <w:rPr>
          <w:sz w:val="24"/>
          <w:szCs w:val="24"/>
        </w:rPr>
        <w:t>З</w:t>
      </w:r>
      <w:r w:rsidR="00C74146" w:rsidRPr="00E91016">
        <w:rPr>
          <w:sz w:val="24"/>
          <w:szCs w:val="24"/>
        </w:rPr>
        <w:t>О</w:t>
      </w:r>
      <w:r w:rsidR="009A7733" w:rsidRPr="00E91016">
        <w:rPr>
          <w:sz w:val="24"/>
          <w:szCs w:val="24"/>
        </w:rPr>
        <w:t xml:space="preserve"> </w:t>
      </w:r>
      <w:r w:rsidR="00721B30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91016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Предполагается,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>окументации</w:t>
      </w:r>
      <w:r w:rsidR="00AE0F91" w:rsidRPr="00E91016">
        <w:rPr>
          <w:sz w:val="24"/>
          <w:szCs w:val="24"/>
        </w:rPr>
        <w:t xml:space="preserve"> по запросу предложений</w:t>
      </w:r>
      <w:r w:rsidRPr="00E91016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запросов (в соответствии с п.</w:t>
      </w:r>
      <w:r w:rsidR="00D560EA" w:rsidRPr="00E91016" w:rsidDel="00D560EA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_Ref306114966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Документации).</w:t>
      </w:r>
    </w:p>
    <w:p w:rsidR="00750D4A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В соответствии с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ами запроса предложений. </w:t>
      </w:r>
      <w:proofErr w:type="gramStart"/>
      <w:r w:rsidRPr="00E91016">
        <w:rPr>
          <w:sz w:val="24"/>
          <w:szCs w:val="24"/>
        </w:rPr>
        <w:t xml:space="preserve">Все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E91016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E91016">
        <w:t xml:space="preserve">Закупка </w:t>
      </w:r>
      <w:r w:rsidR="00541FAB" w:rsidRPr="00E91016">
        <w:t>услуг</w:t>
      </w:r>
      <w:r w:rsidRPr="00E91016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E9101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 w:rsidRPr="00E91016">
        <w:rPr>
          <w:b w:val="0"/>
        </w:rPr>
        <w:t>Участник</w:t>
      </w:r>
      <w:r w:rsidR="002D4BC6" w:rsidRPr="00E9101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536137" w:rsidRPr="00E91016">
        <w:rPr>
          <w:b w:val="0"/>
        </w:rPr>
        <w:fldChar w:fldCharType="begin"/>
      </w:r>
      <w:r w:rsidR="002D4BC6" w:rsidRPr="00E91016">
        <w:rPr>
          <w:b w:val="0"/>
        </w:rPr>
        <w:instrText xml:space="preserve"> REF _Ref440275279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1.1.4</w:t>
      </w:r>
      <w:r w:rsidR="00536137" w:rsidRPr="00E91016">
        <w:rPr>
          <w:b w:val="0"/>
        </w:rPr>
        <w:fldChar w:fldCharType="end"/>
      </w:r>
      <w:r w:rsidR="002D4BC6" w:rsidRPr="00E91016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E91016">
        <w:rPr>
          <w:b w:val="0"/>
        </w:rPr>
        <w:t xml:space="preserve"> </w:t>
      </w:r>
    </w:p>
    <w:p w:rsidR="002D4BC6" w:rsidRPr="00E9101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E91016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1F1326" w:rsidRPr="00E91016">
        <w:fldChar w:fldCharType="begin"/>
      </w:r>
      <w:r w:rsidR="001F1326" w:rsidRPr="00E91016">
        <w:instrText xml:space="preserve"> REF _Ref305973147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3.3</w:t>
      </w:r>
      <w:r w:rsidR="001F1326" w:rsidRPr="00E91016">
        <w:fldChar w:fldCharType="end"/>
      </w:r>
      <w:r w:rsidRPr="00E9101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E9101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E91016">
        <w:rPr>
          <w:b w:val="0"/>
          <w:szCs w:val="24"/>
        </w:rPr>
        <w:t xml:space="preserve">Письмо о подаче оферты (подраздел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5.1</w:t>
      </w:r>
      <w:r w:rsidR="001F1326" w:rsidRPr="00E91016">
        <w:fldChar w:fldCharType="end"/>
      </w:r>
      <w:r w:rsidRPr="00E9101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E9101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E91016">
        <w:rPr>
          <w:b w:val="0"/>
          <w:szCs w:val="24"/>
        </w:rPr>
        <w:t>Сводная таблица стоимости</w:t>
      </w:r>
      <w:r w:rsidR="00525723" w:rsidRPr="00E91016">
        <w:rPr>
          <w:b w:val="0"/>
          <w:szCs w:val="24"/>
        </w:rPr>
        <w:t xml:space="preserve"> услуг</w:t>
      </w:r>
      <w:r w:rsidRPr="00E91016">
        <w:rPr>
          <w:b w:val="0"/>
          <w:szCs w:val="24"/>
        </w:rPr>
        <w:t xml:space="preserve"> (подраздел </w:t>
      </w:r>
      <w:r w:rsidR="001F1326" w:rsidRPr="00E91016">
        <w:fldChar w:fldCharType="begin"/>
      </w:r>
      <w:r w:rsidR="001F1326" w:rsidRPr="00E91016">
        <w:instrText xml:space="preserve"> REF _Ref440284918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5.2</w:t>
      </w:r>
      <w:r w:rsidR="001F1326" w:rsidRPr="00E91016">
        <w:fldChar w:fldCharType="end"/>
      </w:r>
      <w:r w:rsidRPr="00E91016">
        <w:rPr>
          <w:b w:val="0"/>
          <w:szCs w:val="24"/>
        </w:rPr>
        <w:t xml:space="preserve">), Техническое предложение </w:t>
      </w:r>
      <w:r w:rsidR="007502E0" w:rsidRPr="00E91016">
        <w:rPr>
          <w:b w:val="0"/>
          <w:bCs w:val="0"/>
          <w:spacing w:val="-1"/>
          <w:szCs w:val="24"/>
        </w:rPr>
        <w:t>(</w:t>
      </w:r>
      <w:r w:rsidR="007502E0" w:rsidRPr="00E91016">
        <w:rPr>
          <w:b w:val="0"/>
          <w:bCs w:val="0"/>
          <w:spacing w:val="-2"/>
          <w:szCs w:val="24"/>
        </w:rPr>
        <w:t>под</w:t>
      </w:r>
      <w:r w:rsidR="007502E0" w:rsidRPr="00E91016">
        <w:rPr>
          <w:b w:val="0"/>
          <w:bCs w:val="0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_Ref440537086 \r \h  \* MERGEFORMAT </w:instrText>
      </w:r>
      <w:r w:rsidR="001F1326" w:rsidRPr="00E91016">
        <w:fldChar w:fldCharType="separate"/>
      </w:r>
      <w:r w:rsidR="00DA443D" w:rsidRPr="00E91016">
        <w:rPr>
          <w:b w:val="0"/>
          <w:bCs w:val="0"/>
          <w:szCs w:val="24"/>
        </w:rPr>
        <w:t>5.3</w:t>
      </w:r>
      <w:r w:rsidR="001F1326" w:rsidRPr="00E91016">
        <w:fldChar w:fldCharType="end"/>
      </w:r>
      <w:r w:rsidR="007502E0" w:rsidRPr="00E91016">
        <w:rPr>
          <w:b w:val="0"/>
          <w:bCs w:val="0"/>
          <w:spacing w:val="-1"/>
          <w:szCs w:val="24"/>
        </w:rPr>
        <w:t>)</w:t>
      </w:r>
      <w:r w:rsidR="00AE556B" w:rsidRPr="00E91016">
        <w:rPr>
          <w:b w:val="0"/>
          <w:szCs w:val="24"/>
        </w:rPr>
        <w:t>,</w:t>
      </w:r>
      <w:r w:rsidRPr="00E91016">
        <w:rPr>
          <w:b w:val="0"/>
          <w:szCs w:val="24"/>
        </w:rPr>
        <w:t xml:space="preserve"> </w:t>
      </w:r>
      <w:r w:rsidR="00E639AE" w:rsidRPr="00E91016">
        <w:rPr>
          <w:b w:val="0"/>
          <w:szCs w:val="24"/>
        </w:rPr>
        <w:t xml:space="preserve">График </w:t>
      </w:r>
      <w:r w:rsidR="00B8118F" w:rsidRPr="00E91016">
        <w:rPr>
          <w:b w:val="0"/>
          <w:szCs w:val="24"/>
        </w:rPr>
        <w:t>оказания</w:t>
      </w:r>
      <w:r w:rsidR="00E639AE" w:rsidRPr="00E91016">
        <w:rPr>
          <w:b w:val="0"/>
          <w:szCs w:val="24"/>
        </w:rPr>
        <w:t xml:space="preserve"> услуг</w:t>
      </w:r>
      <w:r w:rsidRPr="00E91016">
        <w:rPr>
          <w:b w:val="0"/>
          <w:szCs w:val="24"/>
        </w:rPr>
        <w:t xml:space="preserve"> (подраздел </w:t>
      </w:r>
      <w:r w:rsidR="001F1326" w:rsidRPr="00E91016">
        <w:fldChar w:fldCharType="begin"/>
      </w:r>
      <w:r w:rsidR="001F1326" w:rsidRPr="00E91016">
        <w:instrText xml:space="preserve"> REF _Ref440284947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5.4</w:t>
      </w:r>
      <w:r w:rsidR="001F1326" w:rsidRPr="00E91016">
        <w:fldChar w:fldCharType="end"/>
      </w:r>
      <w:r w:rsidRPr="00E91016">
        <w:rPr>
          <w:b w:val="0"/>
          <w:szCs w:val="24"/>
        </w:rPr>
        <w:t>)</w:t>
      </w:r>
      <w:r w:rsidR="00B8118F" w:rsidRPr="00E91016">
        <w:rPr>
          <w:b w:val="0"/>
          <w:szCs w:val="24"/>
        </w:rPr>
        <w:t xml:space="preserve">, График оплаты оказания услуг (подраздел </w:t>
      </w:r>
      <w:r w:rsidR="00536137" w:rsidRPr="00E91016">
        <w:rPr>
          <w:b w:val="0"/>
          <w:szCs w:val="24"/>
        </w:rPr>
        <w:fldChar w:fldCharType="begin"/>
      </w:r>
      <w:r w:rsidR="00B8118F" w:rsidRPr="00E91016">
        <w:rPr>
          <w:b w:val="0"/>
          <w:szCs w:val="24"/>
        </w:rPr>
        <w:instrText xml:space="preserve"> REF _Ref440361439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5.5</w:t>
      </w:r>
      <w:r w:rsidR="00536137" w:rsidRPr="00E91016">
        <w:rPr>
          <w:b w:val="0"/>
          <w:szCs w:val="24"/>
        </w:rPr>
        <w:fldChar w:fldCharType="end"/>
      </w:r>
      <w:r w:rsidR="00B8118F" w:rsidRPr="00E91016">
        <w:rPr>
          <w:b w:val="0"/>
          <w:szCs w:val="24"/>
        </w:rPr>
        <w:t>)</w:t>
      </w:r>
      <w:r w:rsidR="00AE556B" w:rsidRPr="00E91016">
        <w:rPr>
          <w:b w:val="0"/>
          <w:szCs w:val="24"/>
        </w:rPr>
        <w:t xml:space="preserve"> и Протокол разногласий к проекту Договора (подраздел </w:t>
      </w:r>
      <w:r w:rsidR="00536137" w:rsidRPr="00E91016">
        <w:rPr>
          <w:b w:val="0"/>
          <w:szCs w:val="24"/>
        </w:rPr>
        <w:fldChar w:fldCharType="begin"/>
      </w:r>
      <w:r w:rsidR="00B8118F" w:rsidRPr="00E91016">
        <w:rPr>
          <w:b w:val="0"/>
          <w:szCs w:val="24"/>
        </w:rPr>
        <w:instrText xml:space="preserve"> REF _Ref440361531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5.6</w:t>
      </w:r>
      <w:r w:rsidR="00536137" w:rsidRPr="00E91016">
        <w:rPr>
          <w:b w:val="0"/>
          <w:szCs w:val="24"/>
        </w:rPr>
        <w:fldChar w:fldCharType="end"/>
      </w:r>
      <w:r w:rsidR="00AE556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 w:rsidRPr="00E91016">
        <w:rPr>
          <w:b w:val="0"/>
          <w:szCs w:val="24"/>
        </w:rPr>
        <w:t xml:space="preserve"> </w:t>
      </w:r>
    </w:p>
    <w:p w:rsidR="002D4BC6" w:rsidRPr="00E9101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E91016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536137" w:rsidRPr="00E91016">
        <w:rPr>
          <w:b w:val="0"/>
          <w:szCs w:val="24"/>
        </w:rPr>
        <w:fldChar w:fldCharType="begin"/>
      </w:r>
      <w:r w:rsidRPr="00E91016">
        <w:rPr>
          <w:b w:val="0"/>
          <w:szCs w:val="24"/>
        </w:rPr>
        <w:instrText xml:space="preserve"> REF _Ref440285128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3.3.14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E91016">
        <w:rPr>
          <w:b w:val="0"/>
          <w:szCs w:val="24"/>
        </w:rPr>
        <w:t>го</w:t>
      </w:r>
      <w:r w:rsidRPr="00E91016">
        <w:rPr>
          <w:b w:val="0"/>
          <w:szCs w:val="24"/>
        </w:rPr>
        <w:t xml:space="preserve"> </w:t>
      </w:r>
      <w:r w:rsidR="001702EE" w:rsidRPr="00E91016">
        <w:rPr>
          <w:b w:val="0"/>
          <w:szCs w:val="24"/>
        </w:rPr>
        <w:t>объема услуг</w:t>
      </w:r>
      <w:r w:rsidRPr="00E9101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E91016">
        <w:rPr>
          <w:b w:val="0"/>
          <w:szCs w:val="24"/>
        </w:rPr>
        <w:t>ь</w:t>
      </w:r>
      <w:r w:rsidRPr="00E91016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E9101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E91016">
        <w:rPr>
          <w:b w:val="0"/>
          <w:szCs w:val="24"/>
        </w:rPr>
        <w:t>Оценка заявок (подраздел</w:t>
      </w:r>
      <w:r w:rsidR="00573BDB" w:rsidRPr="00E91016">
        <w:rPr>
          <w:b w:val="0"/>
          <w:szCs w:val="24"/>
        </w:rPr>
        <w:t xml:space="preserve"> </w:t>
      </w:r>
      <w:r w:rsidR="00536137" w:rsidRPr="00E91016">
        <w:rPr>
          <w:b w:val="0"/>
          <w:szCs w:val="24"/>
        </w:rPr>
        <w:fldChar w:fldCharType="begin"/>
      </w:r>
      <w:r w:rsidR="00573BDB" w:rsidRPr="00E91016">
        <w:rPr>
          <w:b w:val="0"/>
          <w:szCs w:val="24"/>
        </w:rPr>
        <w:instrText xml:space="preserve"> REF _Ref468200731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3.6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>) и подведение итогов запроса предложений (подраздел</w:t>
      </w:r>
      <w:r w:rsidR="00B33739" w:rsidRPr="00E91016">
        <w:rPr>
          <w:b w:val="0"/>
          <w:szCs w:val="24"/>
        </w:rPr>
        <w:t xml:space="preserve"> </w:t>
      </w:r>
      <w:r w:rsidR="00536137" w:rsidRPr="00E91016">
        <w:rPr>
          <w:b w:val="0"/>
          <w:szCs w:val="24"/>
        </w:rPr>
        <w:fldChar w:fldCharType="begin"/>
      </w:r>
      <w:r w:rsidR="00B33739" w:rsidRPr="00E91016">
        <w:rPr>
          <w:b w:val="0"/>
          <w:szCs w:val="24"/>
        </w:rPr>
        <w:instrText xml:space="preserve"> REF _Ref471979527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B33739" w:rsidRPr="00E91016">
        <w:rPr>
          <w:b w:val="0"/>
          <w:szCs w:val="24"/>
        </w:rPr>
        <w:t>3.9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E9101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E91016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E91016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E91016">
        <w:rPr>
          <w:szCs w:val="24"/>
        </w:rPr>
        <w:lastRenderedPageBreak/>
        <w:t xml:space="preserve">Проект </w:t>
      </w:r>
      <w:r w:rsidR="00123C70" w:rsidRPr="00E91016">
        <w:rPr>
          <w:szCs w:val="24"/>
        </w:rPr>
        <w:t>Договор</w:t>
      </w:r>
      <w:r w:rsidRPr="00E91016">
        <w:rPr>
          <w:szCs w:val="24"/>
        </w:rPr>
        <w:t>а</w:t>
      </w:r>
      <w:bookmarkEnd w:id="132"/>
      <w:r w:rsidR="00953802" w:rsidRPr="00E91016">
        <w:rPr>
          <w:szCs w:val="24"/>
        </w:rPr>
        <w:t xml:space="preserve">. </w:t>
      </w:r>
      <w:r w:rsidR="00953802" w:rsidRPr="00E91016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E91016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E91016">
        <w:t>Проект договора</w:t>
      </w:r>
      <w:bookmarkEnd w:id="137"/>
    </w:p>
    <w:p w:rsidR="00953802" w:rsidRPr="00E91016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E91016">
        <w:rPr>
          <w:b w:val="0"/>
        </w:rPr>
        <w:t xml:space="preserve">Проект договора на </w:t>
      </w:r>
      <w:r w:rsidR="005036EF" w:rsidRPr="00E91016">
        <w:rPr>
          <w:b w:val="0"/>
        </w:rPr>
        <w:t>оказание услуг</w:t>
      </w:r>
      <w:r w:rsidRPr="00E91016">
        <w:rPr>
          <w:b w:val="0"/>
        </w:rPr>
        <w:t xml:space="preserve"> изложен в Приложении №2 к настоящей Доку</w:t>
      </w:r>
      <w:r w:rsidR="006238AF" w:rsidRPr="00E91016">
        <w:rPr>
          <w:b w:val="0"/>
        </w:rPr>
        <w:t>ментации по запросу предложений</w:t>
      </w:r>
      <w:r w:rsidRPr="00E91016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E91016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E91016">
        <w:rPr>
          <w:b w:val="0"/>
        </w:rPr>
        <w:t>раздел</w:t>
      </w:r>
      <w:r w:rsidR="00573BDB" w:rsidRPr="00E91016">
        <w:rPr>
          <w:b w:val="0"/>
        </w:rPr>
        <w:t xml:space="preserve"> </w:t>
      </w:r>
      <w:r w:rsidR="00536137" w:rsidRPr="00E91016">
        <w:rPr>
          <w:b w:val="0"/>
        </w:rPr>
        <w:fldChar w:fldCharType="begin"/>
      </w:r>
      <w:r w:rsidR="00573BDB" w:rsidRPr="00E91016">
        <w:rPr>
          <w:b w:val="0"/>
        </w:rPr>
        <w:instrText xml:space="preserve"> REF _Ref440361531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5.6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E91016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E91016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E91016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E91016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36137" w:rsidRPr="00E91016">
        <w:rPr>
          <w:b w:val="0"/>
        </w:rPr>
        <w:fldChar w:fldCharType="begin"/>
      </w:r>
      <w:r w:rsidR="008D2928" w:rsidRPr="00E91016">
        <w:rPr>
          <w:b w:val="0"/>
        </w:rPr>
        <w:instrText xml:space="preserve"> REF _Ref440270867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2.2.3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E91016">
        <w:rPr>
          <w:b w:val="0"/>
        </w:rPr>
        <w:t>Отказ Участника, чья Заявка признана лучшей, от подписания Договора с в</w:t>
      </w:r>
      <w:r w:rsidR="006238AF" w:rsidRPr="00E91016">
        <w:rPr>
          <w:b w:val="0"/>
        </w:rPr>
        <w:t>к</w:t>
      </w:r>
      <w:r w:rsidRPr="00E91016">
        <w:rPr>
          <w:b w:val="0"/>
        </w:rPr>
        <w:t xml:space="preserve">люченной в текст Антикоррупционной оговоркой, приведет к </w:t>
      </w:r>
      <w:r w:rsidR="006238AF" w:rsidRPr="00E91016">
        <w:rPr>
          <w:b w:val="0"/>
        </w:rPr>
        <w:t>утере данным Участником статуса Победителя</w:t>
      </w:r>
      <w:r w:rsidRPr="00E91016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E91016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Pr="00E91016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E91016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E91016">
        <w:rPr>
          <w:b/>
          <w:i/>
          <w:sz w:val="24"/>
          <w:szCs w:val="24"/>
        </w:rPr>
        <w:t>АНТИКОРРУПЦИОННАЯ ОГОВОРКА</w:t>
      </w:r>
    </w:p>
    <w:p w:rsidR="005C5D3E" w:rsidRPr="00E91016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1. </w:t>
      </w:r>
      <w:proofErr w:type="gramStart"/>
      <w:r w:rsidRPr="00E91016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E91016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E91016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2. </w:t>
      </w:r>
      <w:proofErr w:type="gramStart"/>
      <w:r w:rsidRPr="00E91016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E91016">
        <w:rPr>
          <w:sz w:val="24"/>
          <w:szCs w:val="24"/>
        </w:rPr>
        <w:t>Россети</w:t>
      </w:r>
      <w:proofErr w:type="spellEnd"/>
      <w:r w:rsidRPr="00E91016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E91016">
        <w:rPr>
          <w:sz w:val="24"/>
          <w:szCs w:val="24"/>
        </w:rPr>
        <w:t xml:space="preserve"> ПАО «</w:t>
      </w:r>
      <w:proofErr w:type="spellStart"/>
      <w:r w:rsidRPr="00E91016">
        <w:rPr>
          <w:sz w:val="24"/>
          <w:szCs w:val="24"/>
        </w:rPr>
        <w:t>Россети</w:t>
      </w:r>
      <w:proofErr w:type="spellEnd"/>
      <w:r w:rsidRPr="00E91016">
        <w:rPr>
          <w:sz w:val="24"/>
          <w:szCs w:val="24"/>
        </w:rPr>
        <w:t xml:space="preserve">» по адресу - </w:t>
      </w:r>
      <w:hyperlink r:id="rId30" w:history="1">
        <w:r w:rsidRPr="00E91016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E91016">
        <w:rPr>
          <w:sz w:val="24"/>
          <w:szCs w:val="24"/>
        </w:rPr>
        <w:t>, ПАО «МРСК Центра» по адресу -</w:t>
      </w:r>
      <w:r w:rsidRPr="00E91016">
        <w:rPr>
          <w:rFonts w:eastAsia="Calibri"/>
          <w:sz w:val="24"/>
          <w:szCs w:val="24"/>
        </w:rPr>
        <w:t xml:space="preserve"> </w:t>
      </w:r>
      <w:r w:rsidRPr="00E91016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E91016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E91016">
        <w:rPr>
          <w:sz w:val="24"/>
          <w:szCs w:val="24"/>
        </w:rPr>
        <w:t>Россети</w:t>
      </w:r>
      <w:proofErr w:type="spellEnd"/>
      <w:r w:rsidRPr="00E91016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E91016">
        <w:rPr>
          <w:sz w:val="24"/>
          <w:szCs w:val="24"/>
        </w:rPr>
        <w:t>требований</w:t>
      </w:r>
      <w:proofErr w:type="gramEnd"/>
      <w:r w:rsidRPr="00E91016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3. </w:t>
      </w:r>
      <w:proofErr w:type="gramStart"/>
      <w:r w:rsidRPr="00E91016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E91016">
        <w:rPr>
          <w:i/>
          <w:sz w:val="24"/>
          <w:szCs w:val="24"/>
        </w:rPr>
        <w:t>.</w:t>
      </w:r>
      <w:proofErr w:type="gramEnd"/>
    </w:p>
    <w:p w:rsidR="005C5D3E" w:rsidRPr="00E91016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E91016">
        <w:rPr>
          <w:sz w:val="24"/>
          <w:szCs w:val="24"/>
        </w:rPr>
        <w:lastRenderedPageBreak/>
        <w:t>ставящими работника в определенную зависимость и</w:t>
      </w:r>
      <w:r w:rsidRPr="00E91016">
        <w:rPr>
          <w:sz w:val="24"/>
          <w:szCs w:val="24"/>
          <w:lang w:val="en-US"/>
        </w:rPr>
        <w:t> </w:t>
      </w:r>
      <w:r w:rsidRPr="00E91016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E91016">
        <w:rPr>
          <w:b/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E91016">
        <w:rPr>
          <w:sz w:val="24"/>
          <w:szCs w:val="24"/>
        </w:rPr>
        <w:t>с даты направления</w:t>
      </w:r>
      <w:proofErr w:type="gramEnd"/>
      <w:r w:rsidRPr="00E91016">
        <w:rPr>
          <w:sz w:val="24"/>
          <w:szCs w:val="24"/>
        </w:rPr>
        <w:t xml:space="preserve"> письменного уведомления.</w:t>
      </w:r>
    </w:p>
    <w:p w:rsidR="005C5D3E" w:rsidRPr="00E91016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5. </w:t>
      </w:r>
      <w:proofErr w:type="gramStart"/>
      <w:r w:rsidRPr="00E91016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E91016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E91016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E91016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E91016">
        <w:rPr>
          <w:sz w:val="24"/>
          <w:szCs w:val="24"/>
        </w:rPr>
        <w:t>был</w:t>
      </w:r>
      <w:proofErr w:type="gramEnd"/>
      <w:r w:rsidRPr="00E91016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E91016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E91016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E91016">
        <w:rPr>
          <w:sz w:val="24"/>
          <w:szCs w:val="24"/>
        </w:rPr>
        <w:t>** </w:t>
      </w:r>
      <w:r w:rsidRPr="00E91016">
        <w:rPr>
          <w:i/>
          <w:sz w:val="24"/>
          <w:szCs w:val="24"/>
        </w:rPr>
        <w:t>Указывается наименование ПАО «</w:t>
      </w:r>
      <w:proofErr w:type="spellStart"/>
      <w:r w:rsidRPr="00E91016">
        <w:rPr>
          <w:i/>
          <w:sz w:val="24"/>
          <w:szCs w:val="24"/>
        </w:rPr>
        <w:t>Россети</w:t>
      </w:r>
      <w:proofErr w:type="spellEnd"/>
      <w:r w:rsidRPr="00E91016">
        <w:rPr>
          <w:i/>
          <w:sz w:val="24"/>
          <w:szCs w:val="24"/>
        </w:rPr>
        <w:t xml:space="preserve">» / ПАО «МРСК Центра» </w:t>
      </w:r>
      <w:r w:rsidRPr="00E91016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E91016" w:rsidRDefault="00FB666F" w:rsidP="00FB666F">
      <w:pPr>
        <w:pStyle w:val="11"/>
      </w:pPr>
    </w:p>
    <w:p w:rsidR="00717F60" w:rsidRPr="00E91016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E9101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E9101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E91016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536137" w:rsidRPr="00E91016">
        <w:rPr>
          <w:b w:val="0"/>
        </w:rPr>
        <w:fldChar w:fldCharType="begin"/>
      </w:r>
      <w:r w:rsidRPr="00E91016">
        <w:rPr>
          <w:b w:val="0"/>
        </w:rPr>
        <w:instrText xml:space="preserve"> REF _Ref469470272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2.3.3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).</w:t>
      </w:r>
      <w:bookmarkEnd w:id="252"/>
      <w:bookmarkEnd w:id="253"/>
      <w:bookmarkEnd w:id="254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E9101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E91016">
        <w:rPr>
          <w:b w:val="0"/>
        </w:rPr>
        <w:t>Дополнительные</w:t>
      </w:r>
      <w:r w:rsidRPr="00E9101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E91016">
        <w:rPr>
          <w:b w:val="0"/>
          <w:szCs w:val="24"/>
        </w:rPr>
        <w:t xml:space="preserve">а) </w:t>
      </w:r>
      <w:r w:rsidRPr="00E91016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E91016">
        <w:rPr>
          <w:rFonts w:eastAsia="Calibri"/>
          <w:b w:val="0"/>
          <w:szCs w:val="24"/>
          <w:vertAlign w:val="superscript"/>
        </w:rPr>
        <w:footnoteReference w:id="1"/>
      </w:r>
      <w:r w:rsidRPr="00E9101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E91016">
        <w:rPr>
          <w:b w:val="0"/>
          <w:szCs w:val="24"/>
        </w:rPr>
        <w:t xml:space="preserve">б) </w:t>
      </w:r>
      <w:r w:rsidRPr="00E9101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E91016">
        <w:rPr>
          <w:b w:val="0"/>
          <w:szCs w:val="24"/>
        </w:rPr>
        <w:t xml:space="preserve">в) </w:t>
      </w:r>
      <w:r w:rsidRPr="00E91016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E91016">
        <w:rPr>
          <w:b w:val="0"/>
          <w:szCs w:val="24"/>
        </w:rPr>
        <w:t xml:space="preserve">г) </w:t>
      </w:r>
      <w:r w:rsidRPr="00E91016">
        <w:rPr>
          <w:rFonts w:eastAsia="Calibri"/>
          <w:b w:val="0"/>
          <w:szCs w:val="24"/>
        </w:rPr>
        <w:t xml:space="preserve">Куратор </w:t>
      </w:r>
      <w:r w:rsidRPr="00E91016">
        <w:rPr>
          <w:b w:val="0"/>
          <w:szCs w:val="24"/>
          <w:lang w:eastAsia="ru-RU"/>
        </w:rPr>
        <w:t>договора</w:t>
      </w:r>
      <w:r w:rsidRPr="00E91016">
        <w:rPr>
          <w:b w:val="0"/>
          <w:szCs w:val="24"/>
          <w:vertAlign w:val="superscript"/>
          <w:lang w:eastAsia="ru-RU"/>
        </w:rPr>
        <w:footnoteReference w:id="2"/>
      </w:r>
      <w:r w:rsidRPr="00E91016">
        <w:rPr>
          <w:rFonts w:eastAsia="Calibri"/>
          <w:b w:val="0"/>
          <w:szCs w:val="24"/>
          <w:lang w:eastAsia="ru-RU"/>
        </w:rPr>
        <w:t xml:space="preserve"> </w:t>
      </w:r>
      <w:r w:rsidRPr="00E91016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E91016">
        <w:rPr>
          <w:rFonts w:eastAsia="Calibri"/>
          <w:b w:val="0"/>
          <w:szCs w:val="24"/>
        </w:rPr>
        <w:t>с даты получения</w:t>
      </w:r>
      <w:proofErr w:type="gramEnd"/>
      <w:r w:rsidRPr="00E91016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E91016">
        <w:rPr>
          <w:rFonts w:eastAsia="Calibri"/>
          <w:b w:val="0"/>
          <w:szCs w:val="24"/>
        </w:rPr>
        <w:t xml:space="preserve"> </w:t>
      </w:r>
    </w:p>
    <w:p w:rsidR="00717F60" w:rsidRPr="00E91016" w:rsidRDefault="00717F60" w:rsidP="00E71A48">
      <w:pPr>
        <w:spacing w:line="264" w:lineRule="auto"/>
        <w:rPr>
          <w:sz w:val="24"/>
          <w:szCs w:val="24"/>
        </w:rPr>
        <w:sectPr w:rsidR="00717F60" w:rsidRPr="00E91016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91016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91016">
        <w:rPr>
          <w:szCs w:val="24"/>
        </w:rPr>
        <w:lastRenderedPageBreak/>
        <w:t xml:space="preserve">Порядок проведения </w:t>
      </w:r>
      <w:r w:rsidR="00440928" w:rsidRPr="00E91016">
        <w:rPr>
          <w:szCs w:val="24"/>
        </w:rPr>
        <w:t>З</w:t>
      </w:r>
      <w:r w:rsidRPr="00E91016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91016">
        <w:rPr>
          <w:szCs w:val="24"/>
        </w:rPr>
        <w:t>Заявок</w:t>
      </w:r>
      <w:bookmarkEnd w:id="275"/>
      <w:bookmarkEnd w:id="276"/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91016">
        <w:t xml:space="preserve">Общий порядок проведения </w:t>
      </w:r>
      <w:r w:rsidR="00440928" w:rsidRPr="00E91016">
        <w:t>З</w:t>
      </w:r>
      <w:r w:rsidRPr="00E91016">
        <w:t>апроса предложений</w:t>
      </w:r>
      <w:bookmarkEnd w:id="277"/>
    </w:p>
    <w:p w:rsidR="00717F60" w:rsidRPr="00E91016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91016">
        <w:rPr>
          <w:szCs w:val="24"/>
        </w:rPr>
        <w:t>Запрос</w:t>
      </w:r>
      <w:r w:rsidRPr="00E91016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публикация </w:t>
      </w:r>
      <w:r w:rsidR="004B5EB3" w:rsidRPr="00E91016">
        <w:rPr>
          <w:bCs w:val="0"/>
          <w:sz w:val="24"/>
          <w:szCs w:val="24"/>
        </w:rPr>
        <w:t>Извещени</w:t>
      </w:r>
      <w:r w:rsidRPr="00E91016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F1326" w:rsidRPr="00E91016">
        <w:fldChar w:fldCharType="begin"/>
      </w:r>
      <w:r w:rsidR="001F1326" w:rsidRPr="00E91016">
        <w:instrText xml:space="preserve"> REF _Ref305973033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),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подготовка</w:t>
      </w:r>
      <w:r w:rsidR="009D7F01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F1326" w:rsidRPr="00E91016">
        <w:fldChar w:fldCharType="begin"/>
      </w:r>
      <w:r w:rsidR="001F1326" w:rsidRPr="00E91016">
        <w:instrText xml:space="preserve"> REF _Ref305973147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</w:t>
      </w:r>
      <w:r w:rsidR="001F1326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__RefNumPara__444_922829174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91016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(подразделы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__RefNumPara__828_922829174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="001F1326" w:rsidRPr="00E91016">
        <w:fldChar w:fldCharType="begin"/>
      </w:r>
      <w:r w:rsidR="001F1326" w:rsidRPr="00E91016">
        <w:instrText xml:space="preserve"> REF _Ref305973214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</w:t>
      </w:r>
      <w:r w:rsidR="001F1326" w:rsidRPr="00E91016">
        <w:fldChar w:fldCharType="end"/>
      </w:r>
      <w:r w:rsidR="00096E9D" w:rsidRPr="00E91016">
        <w:rPr>
          <w:bCs w:val="0"/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_Ref303683883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91016">
        <w:rPr>
          <w:bCs w:val="0"/>
          <w:sz w:val="24"/>
          <w:szCs w:val="24"/>
        </w:rPr>
        <w:t xml:space="preserve">оценка </w:t>
      </w:r>
      <w:r w:rsidR="00D51A0B" w:rsidRPr="00E91016">
        <w:rPr>
          <w:bCs w:val="0"/>
          <w:sz w:val="24"/>
          <w:szCs w:val="24"/>
        </w:rPr>
        <w:t xml:space="preserve">Заявок </w:t>
      </w:r>
      <w:r w:rsidR="00F86B89" w:rsidRPr="00E91016">
        <w:rPr>
          <w:bCs w:val="0"/>
          <w:sz w:val="24"/>
          <w:szCs w:val="24"/>
        </w:rPr>
        <w:t xml:space="preserve">и проведение переговоров </w:t>
      </w:r>
      <w:r w:rsidRPr="00E91016">
        <w:rPr>
          <w:bCs w:val="0"/>
          <w:sz w:val="24"/>
          <w:szCs w:val="24"/>
        </w:rPr>
        <w:t xml:space="preserve">(подраздел </w:t>
      </w:r>
      <w:r w:rsidR="00536137" w:rsidRPr="00E91016">
        <w:fldChar w:fldCharType="begin"/>
      </w:r>
      <w:r w:rsidR="00573BDB" w:rsidRPr="00E91016">
        <w:rPr>
          <w:bCs w:val="0"/>
          <w:sz w:val="24"/>
          <w:szCs w:val="24"/>
        </w:rPr>
        <w:instrText xml:space="preserve"> REF _Ref468200812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DA443D" w:rsidRPr="00E91016">
        <w:rPr>
          <w:bCs w:val="0"/>
          <w:sz w:val="24"/>
          <w:szCs w:val="24"/>
        </w:rPr>
        <w:t>3.6</w:t>
      </w:r>
      <w:r w:rsidR="00536137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__RefNumPara__832_922829174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91016">
        <w:rPr>
          <w:bCs w:val="0"/>
          <w:sz w:val="24"/>
          <w:szCs w:val="24"/>
        </w:rPr>
        <w:t>аукционная процедура понижени</w:t>
      </w:r>
      <w:r w:rsidR="003E170D" w:rsidRPr="00E91016">
        <w:rPr>
          <w:bCs w:val="0"/>
          <w:sz w:val="24"/>
          <w:szCs w:val="24"/>
        </w:rPr>
        <w:t>я</w:t>
      </w:r>
      <w:r w:rsidRPr="00E91016">
        <w:rPr>
          <w:bCs w:val="0"/>
          <w:sz w:val="24"/>
          <w:szCs w:val="24"/>
        </w:rPr>
        <w:t xml:space="preserve"> цены</w:t>
      </w:r>
      <w:r w:rsidR="00717F60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(</w:t>
      </w:r>
      <w:r w:rsidR="00717F60" w:rsidRPr="00E91016">
        <w:rPr>
          <w:bCs w:val="0"/>
          <w:sz w:val="24"/>
          <w:szCs w:val="24"/>
        </w:rPr>
        <w:t>переторжк</w:t>
      </w:r>
      <w:r w:rsidRPr="00E91016">
        <w:rPr>
          <w:bCs w:val="0"/>
          <w:sz w:val="24"/>
          <w:szCs w:val="24"/>
        </w:rPr>
        <w:t>а)</w:t>
      </w:r>
      <w:r w:rsidR="00717F60" w:rsidRPr="00E91016">
        <w:rPr>
          <w:bCs w:val="0"/>
          <w:sz w:val="24"/>
          <w:szCs w:val="24"/>
        </w:rPr>
        <w:t xml:space="preserve"> (при необходимости) (подраздел </w:t>
      </w:r>
      <w:r w:rsidR="001F1326" w:rsidRPr="00E91016">
        <w:fldChar w:fldCharType="begin"/>
      </w:r>
      <w:r w:rsidR="001F1326" w:rsidRPr="00E91016">
        <w:instrText xml:space="preserve"> REF _Ref303250967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3.7</w:t>
      </w:r>
      <w:r w:rsidR="001F1326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="00717F60" w:rsidRPr="00E91016">
        <w:rPr>
          <w:bCs w:val="0"/>
          <w:sz w:val="24"/>
          <w:szCs w:val="24"/>
        </w:rPr>
        <w:instrText xml:space="preserve"> REF __RefNumPara__834_922829174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91016">
        <w:rPr>
          <w:bCs w:val="0"/>
          <w:sz w:val="24"/>
          <w:szCs w:val="24"/>
        </w:rPr>
        <w:t xml:space="preserve">подведение итогов </w:t>
      </w:r>
      <w:r w:rsidR="00440928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(подраздел </w:t>
      </w:r>
      <w:r w:rsidR="00536137" w:rsidRPr="00E91016">
        <w:fldChar w:fldCharType="begin"/>
      </w:r>
      <w:r w:rsidR="00B33739" w:rsidRPr="00E91016">
        <w:rPr>
          <w:bCs w:val="0"/>
          <w:sz w:val="24"/>
          <w:szCs w:val="24"/>
        </w:rPr>
        <w:instrText xml:space="preserve"> REF _Ref471979527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B33739" w:rsidRPr="00E91016">
        <w:rPr>
          <w:bCs w:val="0"/>
          <w:sz w:val="24"/>
          <w:szCs w:val="24"/>
        </w:rPr>
        <w:t>3.9</w:t>
      </w:r>
      <w:r w:rsidR="00536137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__RefNumPara__836_922829174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проведение пред</w:t>
      </w:r>
      <w:r w:rsidR="00CF531D" w:rsidRPr="00E91016">
        <w:rPr>
          <w:bCs w:val="0"/>
          <w:sz w:val="24"/>
          <w:szCs w:val="24"/>
        </w:rPr>
        <w:t>д</w:t>
      </w:r>
      <w:r w:rsidR="00123C70" w:rsidRPr="00E91016">
        <w:rPr>
          <w:bCs w:val="0"/>
          <w:sz w:val="24"/>
          <w:szCs w:val="24"/>
        </w:rPr>
        <w:t>оговор</w:t>
      </w:r>
      <w:r w:rsidRPr="00E91016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(подраздел</w:t>
      </w:r>
      <w:r w:rsidR="00B33739" w:rsidRPr="00E91016">
        <w:rPr>
          <w:bCs w:val="0"/>
          <w:sz w:val="24"/>
          <w:szCs w:val="24"/>
        </w:rPr>
        <w:t xml:space="preserve"> </w:t>
      </w:r>
      <w:r w:rsidR="00536137" w:rsidRPr="00E91016">
        <w:fldChar w:fldCharType="begin"/>
      </w:r>
      <w:r w:rsidR="00B33739" w:rsidRPr="00E91016">
        <w:rPr>
          <w:bCs w:val="0"/>
          <w:sz w:val="24"/>
          <w:szCs w:val="24"/>
        </w:rPr>
        <w:instrText xml:space="preserve"> REF _Ref468875974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B33739" w:rsidRPr="00E91016">
        <w:rPr>
          <w:bCs w:val="0"/>
          <w:sz w:val="24"/>
          <w:szCs w:val="24"/>
        </w:rPr>
        <w:t>3.12</w:t>
      </w:r>
      <w:r w:rsidR="00536137" w:rsidRPr="00E91016">
        <w:fldChar w:fldCharType="end"/>
      </w:r>
      <w:r w:rsidR="00096E9D" w:rsidRPr="00E91016">
        <w:rPr>
          <w:bCs w:val="0"/>
          <w:sz w:val="24"/>
          <w:szCs w:val="24"/>
        </w:rPr>
        <w:t>)</w:t>
      </w:r>
    </w:p>
    <w:p w:rsidR="00BE7342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E91016">
        <w:rPr>
          <w:bCs w:val="0"/>
          <w:sz w:val="24"/>
          <w:szCs w:val="24"/>
        </w:rPr>
        <w:t>Исполнителя</w:t>
      </w:r>
      <w:r w:rsidR="00F030B1" w:rsidRPr="00E91016">
        <w:rPr>
          <w:bCs w:val="0"/>
          <w:sz w:val="24"/>
          <w:szCs w:val="24"/>
        </w:rPr>
        <w:t xml:space="preserve"> </w:t>
      </w:r>
      <w:r w:rsidR="00CF39D0" w:rsidRPr="00E91016">
        <w:rPr>
          <w:bCs w:val="0"/>
          <w:sz w:val="24"/>
          <w:szCs w:val="24"/>
        </w:rPr>
        <w:t xml:space="preserve">(при необходимости) </w:t>
      </w:r>
      <w:r w:rsidRPr="00E91016">
        <w:rPr>
          <w:bCs w:val="0"/>
          <w:sz w:val="24"/>
          <w:szCs w:val="24"/>
        </w:rPr>
        <w:t>по 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у (подраздел </w:t>
      </w:r>
      <w:r w:rsidR="001F1326" w:rsidRPr="00E91016">
        <w:fldChar w:fldCharType="begin"/>
      </w:r>
      <w:r w:rsidR="001F1326" w:rsidRPr="00E91016">
        <w:instrText xml:space="preserve"> REF _Ref306140410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="00BE7342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уведомление о результатах </w:t>
      </w:r>
      <w:r w:rsidR="00440928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(подраздел </w:t>
      </w:r>
      <w:r w:rsidR="001F1326" w:rsidRPr="00E91016">
        <w:fldChar w:fldCharType="begin"/>
      </w:r>
      <w:r w:rsidR="001F1326" w:rsidRPr="00E91016">
        <w:instrText xml:space="preserve"> REF _Ref306140451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="0099066F" w:rsidRPr="00E91016">
        <w:rPr>
          <w:bCs w:val="0"/>
          <w:sz w:val="24"/>
          <w:szCs w:val="24"/>
        </w:rPr>
        <w:t>.</w:t>
      </w:r>
    </w:p>
    <w:p w:rsidR="0099066F" w:rsidRPr="00E91016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91016">
        <w:rPr>
          <w:szCs w:val="24"/>
          <w:lang w:eastAsia="ru-RU"/>
        </w:rPr>
        <w:t xml:space="preserve">В </w:t>
      </w:r>
      <w:r w:rsidRPr="00E91016">
        <w:rPr>
          <w:bCs w:val="0"/>
          <w:szCs w:val="24"/>
        </w:rPr>
        <w:t>процессе</w:t>
      </w:r>
      <w:r w:rsidRPr="00E91016">
        <w:rPr>
          <w:szCs w:val="24"/>
          <w:lang w:eastAsia="ru-RU"/>
        </w:rPr>
        <w:t xml:space="preserve"> проведения </w:t>
      </w:r>
      <w:r w:rsidR="00440928" w:rsidRPr="00E91016">
        <w:rPr>
          <w:szCs w:val="24"/>
          <w:lang w:eastAsia="ru-RU"/>
        </w:rPr>
        <w:t>З</w:t>
      </w:r>
      <w:r w:rsidRPr="00E91016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изменения, вносимые в </w:t>
      </w:r>
      <w:r w:rsidR="004B5EB3" w:rsidRPr="00E91016">
        <w:rPr>
          <w:sz w:val="24"/>
          <w:szCs w:val="24"/>
          <w:lang w:eastAsia="ru-RU"/>
        </w:rPr>
        <w:t>Извещени</w:t>
      </w:r>
      <w:r w:rsidRPr="00E91016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91016">
        <w:rPr>
          <w:sz w:val="24"/>
          <w:szCs w:val="24"/>
          <w:lang w:eastAsia="ru-RU"/>
        </w:rPr>
        <w:t>запросе предложений</w:t>
      </w:r>
      <w:r w:rsidRPr="00E91016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разъяснения </w:t>
      </w:r>
      <w:r w:rsidR="004B5EB3" w:rsidRPr="00E91016">
        <w:rPr>
          <w:sz w:val="24"/>
          <w:szCs w:val="24"/>
          <w:lang w:eastAsia="ru-RU"/>
        </w:rPr>
        <w:t>Извещени</w:t>
      </w:r>
      <w:r w:rsidRPr="00E91016">
        <w:rPr>
          <w:sz w:val="24"/>
          <w:szCs w:val="24"/>
          <w:lang w:eastAsia="ru-RU"/>
        </w:rPr>
        <w:t xml:space="preserve">я о проведении </w:t>
      </w:r>
      <w:r w:rsidR="0089163E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, </w:t>
      </w:r>
      <w:r w:rsidR="0089163E" w:rsidRPr="00E91016">
        <w:rPr>
          <w:sz w:val="24"/>
          <w:szCs w:val="24"/>
          <w:lang w:eastAsia="ru-RU"/>
        </w:rPr>
        <w:t>Д</w:t>
      </w:r>
      <w:r w:rsidRPr="00E91016">
        <w:rPr>
          <w:sz w:val="24"/>
          <w:szCs w:val="24"/>
          <w:lang w:eastAsia="ru-RU"/>
        </w:rPr>
        <w:t xml:space="preserve">окументации </w:t>
      </w:r>
      <w:r w:rsidR="0089163E" w:rsidRPr="00E91016">
        <w:rPr>
          <w:sz w:val="24"/>
          <w:szCs w:val="24"/>
          <w:lang w:eastAsia="ru-RU"/>
        </w:rPr>
        <w:t xml:space="preserve">по запросу предложений </w:t>
      </w:r>
      <w:r w:rsidRPr="00E91016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отказ от проведения </w:t>
      </w:r>
      <w:r w:rsidR="00027C2B"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 xml:space="preserve">апроса предложений </w:t>
      </w:r>
      <w:r w:rsidRPr="00E91016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>апроса предложений</w:t>
      </w:r>
      <w:r w:rsidRPr="00E91016">
        <w:rPr>
          <w:sz w:val="24"/>
          <w:szCs w:val="24"/>
          <w:lang w:eastAsia="ru-RU"/>
        </w:rPr>
        <w:t>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91016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П</w:t>
      </w:r>
      <w:r w:rsidR="0099066F" w:rsidRPr="00E91016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 xml:space="preserve">апроса предложений </w:t>
      </w:r>
      <w:r w:rsidR="0099066F" w:rsidRPr="00E91016">
        <w:rPr>
          <w:sz w:val="24"/>
          <w:szCs w:val="24"/>
          <w:lang w:eastAsia="ru-RU"/>
        </w:rPr>
        <w:t xml:space="preserve">и </w:t>
      </w:r>
      <w:r w:rsidR="005106E7" w:rsidRPr="00E91016">
        <w:rPr>
          <w:sz w:val="24"/>
          <w:szCs w:val="24"/>
        </w:rPr>
        <w:t xml:space="preserve">подписанные членами </w:t>
      </w:r>
      <w:r w:rsidR="002946EF" w:rsidRPr="00E91016">
        <w:rPr>
          <w:sz w:val="24"/>
          <w:szCs w:val="24"/>
          <w:lang w:eastAsia="ru-RU"/>
        </w:rPr>
        <w:t xml:space="preserve">Закупочной </w:t>
      </w:r>
      <w:r w:rsidR="0099066F" w:rsidRPr="00E91016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91016">
        <w:rPr>
          <w:sz w:val="24"/>
          <w:szCs w:val="24"/>
          <w:lang w:eastAsia="ru-RU"/>
        </w:rPr>
        <w:t>П</w:t>
      </w:r>
      <w:r w:rsidR="0099066F" w:rsidRPr="00E91016">
        <w:rPr>
          <w:sz w:val="24"/>
          <w:szCs w:val="24"/>
          <w:lang w:eastAsia="ru-RU"/>
        </w:rPr>
        <w:t>ротоколов.</w:t>
      </w:r>
    </w:p>
    <w:p w:rsidR="00717F60" w:rsidRPr="00E91016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91016">
        <w:t xml:space="preserve">Публикация </w:t>
      </w:r>
      <w:r w:rsidR="004B5EB3" w:rsidRPr="00E91016">
        <w:t>Извещени</w:t>
      </w:r>
      <w:r w:rsidRPr="00E91016">
        <w:t>я о проведении запроса предложений и Документации</w:t>
      </w:r>
      <w:bookmarkEnd w:id="310"/>
      <w:r w:rsidRPr="00E91016">
        <w:t xml:space="preserve"> по запросу предложений</w:t>
      </w:r>
      <w:bookmarkEnd w:id="311"/>
      <w:bookmarkEnd w:id="312"/>
    </w:p>
    <w:p w:rsidR="00717F60" w:rsidRPr="00E91016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>Извещени</w:t>
      </w:r>
      <w:r w:rsidR="00717F60" w:rsidRPr="00E91016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91016">
        <w:rPr>
          <w:sz w:val="24"/>
          <w:szCs w:val="24"/>
        </w:rPr>
        <w:t xml:space="preserve">опубликованы </w:t>
      </w:r>
      <w:r w:rsidR="00717F60" w:rsidRPr="00E91016">
        <w:rPr>
          <w:sz w:val="24"/>
          <w:szCs w:val="24"/>
        </w:rPr>
        <w:t xml:space="preserve">в порядке, указанном в п. </w:t>
      </w:r>
      <w:r w:rsidR="001F1326" w:rsidRPr="00E91016">
        <w:fldChar w:fldCharType="begin"/>
      </w:r>
      <w:r w:rsidR="001F1326" w:rsidRPr="00E91016">
        <w:instrText xml:space="preserve"> REF _Ref302563524 \n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1.1.1</w:t>
      </w:r>
      <w:r w:rsidR="001F1326" w:rsidRPr="00E91016">
        <w:fldChar w:fldCharType="end"/>
      </w:r>
      <w:r w:rsidR="004C5DD3" w:rsidRPr="00E91016">
        <w:rPr>
          <w:sz w:val="24"/>
          <w:szCs w:val="24"/>
        </w:rPr>
        <w:t xml:space="preserve"> </w:t>
      </w:r>
      <w:r w:rsidR="004C5DD3" w:rsidRPr="00E91016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91016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91016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91016">
        <w:lastRenderedPageBreak/>
        <w:t xml:space="preserve">Подготовка </w:t>
      </w:r>
      <w:bookmarkEnd w:id="315"/>
      <w:r w:rsidRPr="00E91016">
        <w:t>Заявок</w:t>
      </w:r>
      <w:bookmarkEnd w:id="316"/>
      <w:bookmarkEnd w:id="317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91016">
        <w:rPr>
          <w:szCs w:val="24"/>
        </w:rPr>
        <w:t xml:space="preserve">Общие требования к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91016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 должен подготовить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у, включающую в себя: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91016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91016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91016">
        <w:rPr>
          <w:bCs w:val="0"/>
          <w:spacing w:val="-2"/>
          <w:sz w:val="24"/>
          <w:szCs w:val="24"/>
        </w:rPr>
        <w:t>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8D2928" w:rsidRPr="00E91016">
        <w:rPr>
          <w:bCs w:val="0"/>
          <w:sz w:val="24"/>
          <w:szCs w:val="24"/>
        </w:rPr>
        <w:instrText xml:space="preserve"> REF _Ref55336310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536137" w:rsidRPr="00E91016">
        <w:rPr>
          <w:bCs w:val="0"/>
          <w:sz w:val="24"/>
          <w:szCs w:val="24"/>
        </w:rPr>
        <w:fldChar w:fldCharType="end"/>
      </w:r>
      <w:r w:rsidR="00D80639" w:rsidRPr="00E91016">
        <w:rPr>
          <w:bCs w:val="0"/>
          <w:sz w:val="24"/>
          <w:szCs w:val="24"/>
          <w:lang w:eastAsia="ru-RU"/>
        </w:rPr>
        <w:t>)</w:t>
      </w:r>
      <w:r w:rsidR="00B71B9D" w:rsidRPr="00E91016">
        <w:rPr>
          <w:bCs w:val="0"/>
          <w:sz w:val="24"/>
          <w:szCs w:val="24"/>
          <w:lang w:eastAsia="ru-RU"/>
        </w:rPr>
        <w:t>;</w:t>
      </w:r>
    </w:p>
    <w:p w:rsidR="00B71B9D" w:rsidRPr="00E9101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91016">
        <w:rPr>
          <w:bCs w:val="0"/>
          <w:sz w:val="24"/>
          <w:szCs w:val="24"/>
        </w:rPr>
        <w:t>Сводную таблицу стоимости</w:t>
      </w:r>
      <w:r w:rsidR="00525723" w:rsidRPr="00E91016">
        <w:rPr>
          <w:bCs w:val="0"/>
          <w:sz w:val="24"/>
          <w:szCs w:val="24"/>
        </w:rPr>
        <w:t xml:space="preserve"> услуг</w:t>
      </w:r>
      <w:r w:rsidRPr="00E91016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E9101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91016">
        <w:rPr>
          <w:bCs w:val="0"/>
          <w:sz w:val="24"/>
          <w:szCs w:val="24"/>
        </w:rPr>
        <w:t xml:space="preserve">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_Ref440271072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5.2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91016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7502E0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7502E0" w:rsidRPr="00E91016">
        <w:rPr>
          <w:bCs w:val="0"/>
          <w:sz w:val="24"/>
          <w:szCs w:val="24"/>
        </w:rPr>
        <w:instrText xml:space="preserve"> REF _Ref440537086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5.3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pacing w:val="-1"/>
          <w:sz w:val="24"/>
          <w:szCs w:val="24"/>
        </w:rPr>
        <w:t>)</w:t>
      </w:r>
      <w:r w:rsidR="00E17CEB" w:rsidRPr="00E91016">
        <w:rPr>
          <w:bCs w:val="0"/>
          <w:spacing w:val="-1"/>
          <w:sz w:val="24"/>
          <w:szCs w:val="24"/>
        </w:rPr>
        <w:t>;</w:t>
      </w:r>
      <w:r w:rsidR="00F030B1" w:rsidRPr="00E91016">
        <w:rPr>
          <w:bCs w:val="0"/>
          <w:spacing w:val="-1"/>
          <w:sz w:val="24"/>
          <w:szCs w:val="24"/>
        </w:rPr>
        <w:t xml:space="preserve"> </w:t>
      </w:r>
    </w:p>
    <w:p w:rsidR="00717F60" w:rsidRPr="00E91016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График </w:t>
      </w:r>
      <w:r w:rsidR="00C8364E" w:rsidRPr="00E91016">
        <w:rPr>
          <w:bCs w:val="0"/>
          <w:sz w:val="24"/>
          <w:szCs w:val="24"/>
        </w:rPr>
        <w:t>оказания</w:t>
      </w:r>
      <w:r w:rsidR="00027C2B" w:rsidRPr="00E91016">
        <w:rPr>
          <w:bCs w:val="0"/>
          <w:sz w:val="24"/>
          <w:szCs w:val="24"/>
        </w:rPr>
        <w:t xml:space="preserve"> </w:t>
      </w:r>
      <w:r w:rsidR="00F030B1" w:rsidRPr="00E91016">
        <w:rPr>
          <w:bCs w:val="0"/>
          <w:sz w:val="24"/>
          <w:szCs w:val="24"/>
        </w:rPr>
        <w:t xml:space="preserve">услуг </w:t>
      </w:r>
      <w:r w:rsidRPr="00E91016">
        <w:rPr>
          <w:bCs w:val="0"/>
          <w:sz w:val="24"/>
          <w:szCs w:val="24"/>
        </w:rPr>
        <w:t>по</w:t>
      </w:r>
      <w:r w:rsidR="00717F60" w:rsidRPr="00E91016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E91016">
        <w:rPr>
          <w:bCs w:val="0"/>
          <w:sz w:val="24"/>
          <w:szCs w:val="24"/>
        </w:rPr>
        <w:t>Д</w:t>
      </w:r>
      <w:r w:rsidR="00717F60" w:rsidRPr="00E91016">
        <w:rPr>
          <w:bCs w:val="0"/>
          <w:sz w:val="24"/>
          <w:szCs w:val="24"/>
        </w:rPr>
        <w:t>окументации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717F60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B71B9D" w:rsidRPr="00E91016">
        <w:rPr>
          <w:bCs w:val="0"/>
          <w:sz w:val="24"/>
          <w:szCs w:val="24"/>
        </w:rPr>
        <w:instrText xml:space="preserve"> REF _Ref440271036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5.4</w:t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);</w:t>
      </w:r>
    </w:p>
    <w:p w:rsidR="000A00E6" w:rsidRPr="00E91016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_Ref440361914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420F24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требованиям настоящей </w:t>
      </w:r>
      <w:r w:rsidR="00AE0F91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(подраздел</w:t>
      </w:r>
      <w:r w:rsidR="00420F24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="00FF4BD0" w:rsidRPr="00E91016">
        <w:rPr>
          <w:bCs w:val="0"/>
          <w:sz w:val="24"/>
          <w:szCs w:val="24"/>
        </w:rPr>
        <w:t>)</w:t>
      </w:r>
      <w:r w:rsidR="00B71B9D" w:rsidRPr="00E91016">
        <w:rPr>
          <w:bCs w:val="0"/>
          <w:sz w:val="24"/>
          <w:szCs w:val="24"/>
        </w:rPr>
        <w:t>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_Ref440361610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5.6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91016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E91016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E91016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Письмо о подаче оферты (</w:t>
      </w:r>
      <w:r w:rsidR="00A154B7" w:rsidRPr="00E91016">
        <w:rPr>
          <w:bCs w:val="0"/>
          <w:spacing w:val="-2"/>
          <w:sz w:val="24"/>
          <w:szCs w:val="24"/>
        </w:rPr>
        <w:t>под</w:t>
      </w:r>
      <w:r w:rsidR="00A154B7" w:rsidRPr="00E91016">
        <w:rPr>
          <w:bCs w:val="0"/>
          <w:sz w:val="24"/>
          <w:szCs w:val="24"/>
        </w:rPr>
        <w:t>раздел</w:t>
      </w:r>
      <w:r w:rsidR="00F86B89"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E91016">
        <w:rPr>
          <w:sz w:val="24"/>
          <w:szCs w:val="24"/>
        </w:rPr>
        <w:t xml:space="preserve">Антикоррупционные обязательства (подраздел </w:t>
      </w:r>
      <w:r w:rsidR="001F1326" w:rsidRPr="00E91016">
        <w:fldChar w:fldCharType="begin"/>
      </w:r>
      <w:r w:rsidR="001F1326" w:rsidRPr="00E91016">
        <w:instrText xml:space="preserve"> REF _Ref440271964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5.1.3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Докумен</w:t>
      </w:r>
      <w:proofErr w:type="gramStart"/>
      <w:r w:rsidRPr="00E91016">
        <w:rPr>
          <w:sz w:val="24"/>
          <w:szCs w:val="24"/>
        </w:rPr>
        <w:t>т(</w:t>
      </w:r>
      <w:proofErr w:type="gramEnd"/>
      <w:r w:rsidRPr="00E91016">
        <w:rPr>
          <w:sz w:val="24"/>
          <w:szCs w:val="24"/>
        </w:rPr>
        <w:t xml:space="preserve">ы) в соответствии с </w:t>
      </w:r>
      <w:proofErr w:type="spellStart"/>
      <w:r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_Ref440279062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б)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Техническое предложение </w:t>
      </w:r>
      <w:r w:rsidRPr="00E91016">
        <w:rPr>
          <w:bCs w:val="0"/>
          <w:spacing w:val="-1"/>
          <w:sz w:val="24"/>
          <w:szCs w:val="24"/>
        </w:rPr>
        <w:t>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_Ref440537086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5.3</w:t>
      </w:r>
      <w:r w:rsidR="001F1326" w:rsidRPr="00E91016">
        <w:fldChar w:fldCharType="end"/>
      </w:r>
      <w:r w:rsidRPr="00E91016">
        <w:rPr>
          <w:bCs w:val="0"/>
          <w:spacing w:val="-1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Сводная таблица стоимости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_Ref440274913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оказания</w:t>
      </w:r>
      <w:r w:rsidRPr="00E91016">
        <w:rPr>
          <w:sz w:val="24"/>
          <w:szCs w:val="24"/>
        </w:rPr>
        <w:t xml:space="preserve"> услуг</w:t>
      </w:r>
      <w:r w:rsidRPr="00E91016">
        <w:rPr>
          <w:bCs w:val="0"/>
          <w:sz w:val="24"/>
          <w:szCs w:val="24"/>
        </w:rPr>
        <w:t xml:space="preserve">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_Ref440274902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оплаты оказания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_Ref440361959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Протокол разногласий к проекту Договора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_Ref440361610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5.6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Анкета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запроса предложений (</w:t>
      </w:r>
      <w:r w:rsidR="00A154B7" w:rsidRPr="00E91016">
        <w:rPr>
          <w:bCs w:val="0"/>
          <w:spacing w:val="-2"/>
          <w:sz w:val="24"/>
          <w:szCs w:val="24"/>
        </w:rPr>
        <w:t>под</w:t>
      </w:r>
      <w:r w:rsidR="00A154B7" w:rsidRPr="00E91016">
        <w:rPr>
          <w:bCs w:val="0"/>
          <w:sz w:val="24"/>
          <w:szCs w:val="24"/>
        </w:rPr>
        <w:t>раздел</w:t>
      </w:r>
      <w:r w:rsidR="00DA481F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DA481F" w:rsidRPr="00E91016">
        <w:rPr>
          <w:bCs w:val="0"/>
          <w:sz w:val="24"/>
          <w:szCs w:val="24"/>
        </w:rPr>
        <w:instrText xml:space="preserve"> REF _Ref444170274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5.7.1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</w:t>
      </w:r>
      <w:r w:rsidR="0038211D" w:rsidRPr="00E91016">
        <w:rPr>
          <w:bCs w:val="0"/>
          <w:sz w:val="24"/>
          <w:szCs w:val="24"/>
        </w:rPr>
        <w:t xml:space="preserve"> </w:t>
      </w:r>
      <w:r w:rsidR="0038211D" w:rsidRPr="00E91016">
        <w:rPr>
          <w:szCs w:val="24"/>
        </w:rPr>
        <w:t xml:space="preserve">с </w:t>
      </w:r>
      <w:r w:rsidR="0038211D" w:rsidRPr="00E91016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E9101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9101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91016">
        <w:rPr>
          <w:bCs w:val="0"/>
          <w:sz w:val="24"/>
          <w:szCs w:val="24"/>
        </w:rPr>
        <w:t>Word</w:t>
      </w:r>
      <w:proofErr w:type="spellEnd"/>
      <w:r w:rsidRPr="00E91016">
        <w:rPr>
          <w:bCs w:val="0"/>
          <w:sz w:val="24"/>
          <w:szCs w:val="24"/>
        </w:rPr>
        <w:t>;</w:t>
      </w:r>
    </w:p>
    <w:p w:rsidR="00DA481F" w:rsidRPr="00E91016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_Ref444170284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5.7.2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) – предоставляется только теми Участниками/соисполнителями/</w:t>
      </w:r>
      <w:r w:rsidRPr="00E91016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E91016">
        <w:rPr>
          <w:bCs w:val="0"/>
          <w:sz w:val="24"/>
          <w:szCs w:val="24"/>
        </w:rPr>
        <w:t xml:space="preserve">№209-ФЗ от 24.07.2007 с изменениями </w:t>
      </w:r>
      <w:r w:rsidRPr="00E91016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E91016">
        <w:rPr>
          <w:sz w:val="24"/>
          <w:szCs w:val="24"/>
        </w:rPr>
        <w:t xml:space="preserve"> </w:t>
      </w:r>
      <w:proofErr w:type="gramStart"/>
      <w:r w:rsidRPr="00E91016">
        <w:rPr>
          <w:sz w:val="24"/>
          <w:szCs w:val="24"/>
        </w:rPr>
        <w:t>Российской Федерации»)</w:t>
      </w:r>
      <w:r w:rsidR="00D15047" w:rsidRPr="00E91016">
        <w:rPr>
          <w:sz w:val="24"/>
          <w:szCs w:val="24"/>
        </w:rPr>
        <w:t>.</w:t>
      </w:r>
      <w:proofErr w:type="gramEnd"/>
      <w:r w:rsidR="00D15047" w:rsidRPr="00E91016">
        <w:rPr>
          <w:sz w:val="24"/>
          <w:szCs w:val="24"/>
        </w:rPr>
        <w:t xml:space="preserve"> В случае</w:t>
      </w:r>
      <w:proofErr w:type="gramStart"/>
      <w:r w:rsidR="00D15047" w:rsidRPr="00E91016">
        <w:rPr>
          <w:sz w:val="24"/>
          <w:szCs w:val="24"/>
        </w:rPr>
        <w:t>,</w:t>
      </w:r>
      <w:proofErr w:type="gramEnd"/>
      <w:r w:rsidR="00D15047" w:rsidRPr="00E91016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E91016">
        <w:rPr>
          <w:sz w:val="24"/>
          <w:szCs w:val="24"/>
        </w:rPr>
        <w:lastRenderedPageBreak/>
        <w:t>предпринимательства</w:t>
      </w:r>
      <w:r w:rsidR="00F14993" w:rsidRPr="00E91016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E91016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</w:t>
      </w:r>
      <w:r w:rsidR="005106E7" w:rsidRPr="00E91016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E91016">
        <w:rPr>
          <w:bCs w:val="0"/>
          <w:sz w:val="24"/>
          <w:szCs w:val="24"/>
        </w:rPr>
        <w:t xml:space="preserve">(подраздел </w:t>
      </w:r>
      <w:r w:rsidR="001F1326" w:rsidRPr="00E91016">
        <w:fldChar w:fldCharType="begin"/>
      </w:r>
      <w:r w:rsidR="001F1326" w:rsidRPr="00E91016">
        <w:instrText xml:space="preserve"> REF _Ref306005578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3.3.8.3</w:t>
      </w:r>
      <w:r w:rsidR="001F1326" w:rsidRPr="00E91016">
        <w:fldChar w:fldCharType="end"/>
      </w:r>
      <w:r w:rsidR="00F463E8" w:rsidRPr="00E91016">
        <w:rPr>
          <w:bCs w:val="0"/>
          <w:sz w:val="24"/>
          <w:szCs w:val="24"/>
        </w:rPr>
        <w:t>, за исключением документ</w:t>
      </w:r>
      <w:r w:rsidR="00FA5339" w:rsidRPr="00E91016">
        <w:rPr>
          <w:bCs w:val="0"/>
          <w:sz w:val="24"/>
          <w:szCs w:val="24"/>
        </w:rPr>
        <w:t>ов</w:t>
      </w:r>
      <w:r w:rsidR="00F463E8" w:rsidRPr="00E91016">
        <w:rPr>
          <w:bCs w:val="0"/>
          <w:sz w:val="24"/>
          <w:szCs w:val="24"/>
        </w:rPr>
        <w:t>, указанн</w:t>
      </w:r>
      <w:r w:rsidR="00FA5339" w:rsidRPr="00E91016">
        <w:rPr>
          <w:bCs w:val="0"/>
          <w:sz w:val="24"/>
          <w:szCs w:val="24"/>
        </w:rPr>
        <w:t>ых</w:t>
      </w:r>
      <w:r w:rsidR="00F463E8" w:rsidRPr="00E91016">
        <w:rPr>
          <w:bCs w:val="0"/>
          <w:sz w:val="24"/>
          <w:szCs w:val="24"/>
        </w:rPr>
        <w:t xml:space="preserve"> в </w:t>
      </w:r>
      <w:proofErr w:type="spellStart"/>
      <w:r w:rsidR="00F463E8" w:rsidRPr="00E91016">
        <w:rPr>
          <w:sz w:val="24"/>
          <w:szCs w:val="24"/>
        </w:rPr>
        <w:t>пп</w:t>
      </w:r>
      <w:proofErr w:type="spellEnd"/>
      <w:r w:rsidR="00F463E8"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_Ref440279062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б)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>,</w:t>
      </w:r>
      <w:r w:rsidR="007638F4" w:rsidRPr="00E91016">
        <w:rPr>
          <w:sz w:val="24"/>
          <w:szCs w:val="24"/>
        </w:rPr>
        <w:t xml:space="preserve"> </w:t>
      </w:r>
      <w:r w:rsidR="00536137" w:rsidRPr="00E91016">
        <w:fldChar w:fldCharType="begin"/>
      </w:r>
      <w:r w:rsidR="0099113E" w:rsidRPr="00E91016">
        <w:instrText xml:space="preserve"> REF _Ref440372326 \r \h  \* MERGEFORMAT </w:instrText>
      </w:r>
      <w:r w:rsidR="00536137" w:rsidRPr="00E91016">
        <w:fldChar w:fldCharType="separate"/>
      </w:r>
      <w:r w:rsidR="00DA443D" w:rsidRPr="00E91016">
        <w:rPr>
          <w:sz w:val="24"/>
          <w:szCs w:val="24"/>
        </w:rPr>
        <w:t>д)</w:t>
      </w:r>
      <w:r w:rsidR="00536137" w:rsidRPr="00E91016">
        <w:fldChar w:fldCharType="end"/>
      </w:r>
      <w:r w:rsidR="007638F4" w:rsidRPr="00E91016">
        <w:rPr>
          <w:sz w:val="24"/>
          <w:szCs w:val="24"/>
        </w:rPr>
        <w:t>,</w:t>
      </w:r>
      <w:r w:rsidR="00FA5339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_Ref440371812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м)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 xml:space="preserve">, </w:t>
      </w:r>
      <w:r w:rsidR="00536137" w:rsidRPr="00E91016">
        <w:fldChar w:fldCharType="begin"/>
      </w:r>
      <w:r w:rsidR="0099113E" w:rsidRPr="00E91016">
        <w:instrText xml:space="preserve"> REF _Ref440371822 \r \h  \* MERGEFORMAT </w:instrText>
      </w:r>
      <w:r w:rsidR="00536137" w:rsidRPr="00E91016">
        <w:fldChar w:fldCharType="separate"/>
      </w:r>
      <w:r w:rsidR="00DA443D" w:rsidRPr="00E91016">
        <w:rPr>
          <w:sz w:val="24"/>
          <w:szCs w:val="24"/>
        </w:rPr>
        <w:t>н)</w:t>
      </w:r>
      <w:r w:rsidR="00536137" w:rsidRPr="00E91016">
        <w:fldChar w:fldCharType="end"/>
      </w:r>
      <w:r w:rsidR="002F273A"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F463E8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_Ref306005578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D90031" w:rsidRPr="00E91016">
        <w:rPr>
          <w:bCs w:val="0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>;</w:t>
      </w:r>
    </w:p>
    <w:p w:rsidR="00BD74DF" w:rsidRPr="00E91016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F1326" w:rsidRPr="00E91016">
        <w:fldChar w:fldCharType="begin"/>
      </w:r>
      <w:r w:rsidR="001F1326" w:rsidRPr="00E91016">
        <w:instrText xml:space="preserve"> REF _Ref306143446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3.3.9.3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. </w:t>
      </w:r>
      <w:r w:rsidRPr="00E91016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E91016">
        <w:rPr>
          <w:sz w:val="24"/>
          <w:szCs w:val="24"/>
        </w:rPr>
        <w:t>;</w:t>
      </w:r>
    </w:p>
    <w:p w:rsidR="005106E7" w:rsidRPr="00E91016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F1326" w:rsidRPr="00E91016">
        <w:fldChar w:fldCharType="begin"/>
      </w:r>
      <w:r w:rsidR="001F1326" w:rsidRPr="00E91016">
        <w:instrText xml:space="preserve"> REF _Ref465847423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3.3.10.7</w:t>
      </w:r>
      <w:r w:rsidR="001F1326" w:rsidRPr="00E91016">
        <w:fldChar w:fldCharType="end"/>
      </w:r>
      <w:r w:rsidRPr="00E91016">
        <w:t>.</w:t>
      </w:r>
      <w:r w:rsidRPr="00E91016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E91016">
        <w:rPr>
          <w:sz w:val="24"/>
          <w:szCs w:val="24"/>
        </w:rPr>
        <w:t>.</w:t>
      </w:r>
    </w:p>
    <w:p w:rsidR="00CE4D51" w:rsidRPr="00E91016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E91016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F1326" w:rsidRPr="00E91016">
        <w:fldChar w:fldCharType="begin"/>
      </w:r>
      <w:r w:rsidR="001F1326" w:rsidRPr="00E91016">
        <w:instrText xml:space="preserve"> REF _Ref442263553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3.3.14.4</w:t>
      </w:r>
      <w:r w:rsidR="001F1326" w:rsidRPr="00E91016">
        <w:fldChar w:fldCharType="end"/>
      </w:r>
      <w:r w:rsidRPr="00E91016">
        <w:rPr>
          <w:szCs w:val="24"/>
        </w:rPr>
        <w:t>).</w:t>
      </w:r>
      <w:proofErr w:type="gramEnd"/>
    </w:p>
    <w:p w:rsidR="00717F60" w:rsidRPr="00E91016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и такого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Все формы, указанные в разделе </w:t>
      </w:r>
      <w:r w:rsidR="001F1326" w:rsidRPr="00E91016">
        <w:fldChar w:fldCharType="begin"/>
      </w:r>
      <w:r w:rsidR="001F1326" w:rsidRPr="00E91016">
        <w:instrText xml:space="preserve"> REF _Ref440270602 \r \h  \* MERGEFORMAT </w:instrText>
      </w:r>
      <w:r w:rsidR="001F1326" w:rsidRPr="00E91016">
        <w:fldChar w:fldCharType="separate"/>
      </w:r>
      <w:r w:rsidR="00DA443D" w:rsidRPr="00E91016">
        <w:t>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E91016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F1326" w:rsidRPr="00E91016">
        <w:fldChar w:fldCharType="begin"/>
      </w:r>
      <w:r w:rsidR="001F1326" w:rsidRPr="00E91016">
        <w:instrText xml:space="preserve"> REF _Ref191386419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E91016">
        <w:rPr>
          <w:bCs w:val="0"/>
          <w:sz w:val="24"/>
          <w:szCs w:val="24"/>
        </w:rPr>
        <w:t>.</w:t>
      </w:r>
      <w:proofErr w:type="gramEnd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E91016">
        <w:rPr>
          <w:bCs w:val="0"/>
          <w:sz w:val="24"/>
          <w:szCs w:val="24"/>
        </w:rPr>
        <w:t xml:space="preserve">Каждый документ, входящий в </w:t>
      </w:r>
      <w:r w:rsidR="00BA1AEC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E91016">
        <w:rPr>
          <w:bCs w:val="0"/>
          <w:sz w:val="24"/>
          <w:szCs w:val="24"/>
        </w:rPr>
        <w:t>образом</w:t>
      </w:r>
      <w:proofErr w:type="gramEnd"/>
      <w:r w:rsidRPr="00E91016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E91016">
        <w:rPr>
          <w:bCs w:val="0"/>
          <w:sz w:val="24"/>
          <w:szCs w:val="24"/>
        </w:rPr>
        <w:t>копия</w:t>
      </w:r>
      <w:r w:rsidRPr="00E91016">
        <w:rPr>
          <w:bCs w:val="0"/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 xml:space="preserve">доверенности </w:t>
      </w:r>
      <w:r w:rsidRPr="00E91016">
        <w:rPr>
          <w:bCs w:val="0"/>
          <w:sz w:val="24"/>
          <w:szCs w:val="24"/>
        </w:rPr>
        <w:t xml:space="preserve">прикладывается к </w:t>
      </w:r>
      <w:r w:rsidR="00F056E4" w:rsidRPr="00E91016">
        <w:rPr>
          <w:bCs w:val="0"/>
          <w:sz w:val="24"/>
          <w:szCs w:val="24"/>
        </w:rPr>
        <w:t>Заявке</w:t>
      </w:r>
      <w:r w:rsidRPr="00E91016">
        <w:rPr>
          <w:bCs w:val="0"/>
          <w:sz w:val="24"/>
          <w:szCs w:val="24"/>
        </w:rPr>
        <w:t>.</w:t>
      </w:r>
      <w:bookmarkEnd w:id="334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E91016">
        <w:rPr>
          <w:bCs w:val="0"/>
          <w:sz w:val="24"/>
          <w:szCs w:val="24"/>
        </w:rPr>
        <w:t xml:space="preserve">Каждый документ, входящий в </w:t>
      </w:r>
      <w:r w:rsidR="00BA1AEC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E91016">
        <w:rPr>
          <w:sz w:val="24"/>
          <w:szCs w:val="24"/>
        </w:rPr>
        <w:t>Заявку</w:t>
      </w:r>
      <w:r w:rsidRPr="00E91016">
        <w:rPr>
          <w:sz w:val="24"/>
          <w:szCs w:val="24"/>
        </w:rPr>
        <w:t xml:space="preserve"> </w:t>
      </w:r>
      <w:r w:rsidR="000E5AC7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>.</w:t>
      </w:r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Участник в </w:t>
      </w:r>
      <w:r w:rsidR="000A00E6" w:rsidRPr="00E91016">
        <w:rPr>
          <w:bCs w:val="0"/>
          <w:sz w:val="24"/>
          <w:szCs w:val="24"/>
        </w:rPr>
        <w:t>Графике оплаты оказания услуг (</w:t>
      </w:r>
      <w:r w:rsidR="000A00E6" w:rsidRPr="00E91016">
        <w:rPr>
          <w:bCs w:val="0"/>
          <w:spacing w:val="-2"/>
          <w:sz w:val="24"/>
          <w:szCs w:val="24"/>
        </w:rPr>
        <w:t>под</w:t>
      </w:r>
      <w:r w:rsidR="000A00E6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_Ref440361959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1F1326" w:rsidRPr="00E91016">
        <w:fldChar w:fldCharType="end"/>
      </w:r>
      <w:r w:rsidR="000A00E6"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должен указать </w:t>
      </w:r>
      <w:r w:rsidRPr="00E91016">
        <w:rPr>
          <w:sz w:val="24"/>
          <w:szCs w:val="24"/>
        </w:rPr>
        <w:lastRenderedPageBreak/>
        <w:t xml:space="preserve">условия оплаты за </w:t>
      </w:r>
      <w:r w:rsidR="00541FAB" w:rsidRPr="00E91016">
        <w:rPr>
          <w:sz w:val="24"/>
          <w:szCs w:val="24"/>
        </w:rPr>
        <w:t>оказываемые услуги</w:t>
      </w:r>
      <w:r w:rsidRPr="00E91016">
        <w:rPr>
          <w:sz w:val="24"/>
          <w:szCs w:val="24"/>
        </w:rPr>
        <w:t xml:space="preserve">, а в Графике </w:t>
      </w:r>
      <w:r w:rsidR="00C8364E" w:rsidRPr="00E91016">
        <w:rPr>
          <w:bCs w:val="0"/>
          <w:sz w:val="24"/>
          <w:szCs w:val="24"/>
        </w:rPr>
        <w:t>оказания</w:t>
      </w:r>
      <w:r w:rsidR="00B71B9D" w:rsidRPr="00E91016">
        <w:rPr>
          <w:sz w:val="24"/>
          <w:szCs w:val="24"/>
        </w:rPr>
        <w:t xml:space="preserve"> услуг</w:t>
      </w:r>
      <w:r w:rsidRPr="00E91016">
        <w:rPr>
          <w:sz w:val="24"/>
          <w:szCs w:val="24"/>
        </w:rPr>
        <w:t xml:space="preserve"> </w:t>
      </w:r>
      <w:r w:rsidR="00B71B9D" w:rsidRPr="00E91016">
        <w:rPr>
          <w:bCs w:val="0"/>
          <w:sz w:val="24"/>
          <w:szCs w:val="24"/>
        </w:rPr>
        <w:t xml:space="preserve">(раздел </w:t>
      </w:r>
      <w:r w:rsidR="001F1326" w:rsidRPr="00E91016">
        <w:fldChar w:fldCharType="begin"/>
      </w:r>
      <w:r w:rsidR="001F1326" w:rsidRPr="00E91016">
        <w:instrText xml:space="preserve"> REF _Ref440271036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5.4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– условия по срокам </w:t>
      </w:r>
      <w:r w:rsidR="00541FAB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91016">
        <w:rPr>
          <w:bCs w:val="0"/>
          <w:spacing w:val="-2"/>
          <w:sz w:val="24"/>
          <w:szCs w:val="24"/>
        </w:rPr>
        <w:t>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B71B9D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91016">
        <w:rPr>
          <w:bCs w:val="0"/>
          <w:spacing w:val="-2"/>
          <w:sz w:val="24"/>
          <w:szCs w:val="24"/>
        </w:rPr>
        <w:t>(</w:t>
      </w:r>
      <w:r w:rsidR="00B71B9D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E91016">
        <w:rPr>
          <w:szCs w:val="24"/>
        </w:rPr>
        <w:t xml:space="preserve">Порядок подготовки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 через </w:t>
      </w:r>
      <w:bookmarkEnd w:id="337"/>
      <w:bookmarkEnd w:id="338"/>
      <w:bookmarkEnd w:id="339"/>
      <w:r w:rsidRPr="00E91016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91016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и при оформлении </w:t>
      </w:r>
      <w:r w:rsidR="004B5EB3" w:rsidRPr="00E91016">
        <w:rPr>
          <w:bCs w:val="0"/>
          <w:sz w:val="24"/>
          <w:szCs w:val="24"/>
        </w:rPr>
        <w:t>Заявк</w:t>
      </w:r>
      <w:r w:rsidR="00FE5731" w:rsidRPr="00E91016">
        <w:rPr>
          <w:bCs w:val="0"/>
          <w:sz w:val="24"/>
          <w:szCs w:val="24"/>
        </w:rPr>
        <w:t xml:space="preserve">и </w:t>
      </w:r>
      <w:r w:rsidR="00717F60" w:rsidRPr="00E91016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91016">
        <w:rPr>
          <w:bCs w:val="0"/>
          <w:sz w:val="24"/>
          <w:szCs w:val="24"/>
        </w:rPr>
        <w:t>Д</w:t>
      </w:r>
      <w:r w:rsidR="00717F60" w:rsidRPr="00E91016">
        <w:rPr>
          <w:bCs w:val="0"/>
          <w:sz w:val="24"/>
          <w:szCs w:val="24"/>
        </w:rPr>
        <w:t>окументацией по запросу предложений.</w:t>
      </w:r>
    </w:p>
    <w:p w:rsidR="00717F60" w:rsidRPr="00E91016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файлы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и, размещенные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91016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Правила оформления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91016">
        <w:rPr>
          <w:szCs w:val="24"/>
        </w:rPr>
        <w:t xml:space="preserve">Порядок подготовки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 xml:space="preserve">и в письменной </w:t>
      </w:r>
      <w:r w:rsidR="00FA523F" w:rsidRPr="00E91016">
        <w:rPr>
          <w:szCs w:val="24"/>
        </w:rPr>
        <w:t xml:space="preserve">(бумажной) </w:t>
      </w:r>
      <w:r w:rsidRPr="00E91016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E91016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E91016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E91016">
        <w:rPr>
          <w:sz w:val="24"/>
          <w:szCs w:val="24"/>
        </w:rPr>
        <w:t xml:space="preserve">(бумажной) </w:t>
      </w:r>
      <w:r w:rsidRPr="00E91016">
        <w:rPr>
          <w:bCs w:val="0"/>
          <w:sz w:val="24"/>
          <w:szCs w:val="24"/>
        </w:rPr>
        <w:t>форме не предусмотрено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E91016">
        <w:rPr>
          <w:bCs w:val="0"/>
          <w:sz w:val="24"/>
          <w:szCs w:val="24"/>
        </w:rPr>
        <w:t>.</w:t>
      </w:r>
      <w:bookmarkEnd w:id="367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E91016">
        <w:rPr>
          <w:szCs w:val="24"/>
        </w:rPr>
        <w:t xml:space="preserve">Требования к сроку действия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91016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E91016">
        <w:rPr>
          <w:bCs w:val="0"/>
          <w:sz w:val="24"/>
          <w:szCs w:val="24"/>
        </w:rPr>
        <w:t>90</w:t>
      </w:r>
      <w:r w:rsidR="00717F60" w:rsidRPr="00E91016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91016">
        <w:rPr>
          <w:bCs w:val="0"/>
          <w:sz w:val="24"/>
          <w:szCs w:val="24"/>
        </w:rPr>
        <w:t xml:space="preserve">подачи </w:t>
      </w:r>
      <w:r w:rsidR="00717F60" w:rsidRPr="00E91016">
        <w:rPr>
          <w:bCs w:val="0"/>
          <w:sz w:val="24"/>
          <w:szCs w:val="24"/>
        </w:rPr>
        <w:t>Заявок</w:t>
      </w:r>
      <w:r w:rsidR="00D71E6D" w:rsidRPr="00E91016">
        <w:rPr>
          <w:bCs w:val="0"/>
          <w:sz w:val="24"/>
          <w:szCs w:val="24"/>
        </w:rPr>
        <w:t xml:space="preserve">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="00D71E6D" w:rsidRPr="00E91016">
        <w:rPr>
          <w:bCs w:val="0"/>
          <w:sz w:val="24"/>
          <w:szCs w:val="24"/>
        </w:rPr>
        <w:t>)</w:t>
      </w:r>
      <w:r w:rsidR="00717F60" w:rsidRPr="00E91016">
        <w:rPr>
          <w:bCs w:val="0"/>
          <w:sz w:val="24"/>
          <w:szCs w:val="24"/>
        </w:rPr>
        <w:t>.</w:t>
      </w:r>
      <w:bookmarkEnd w:id="382"/>
    </w:p>
    <w:p w:rsidR="00717F60" w:rsidRPr="00E91016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91016">
        <w:rPr>
          <w:szCs w:val="24"/>
        </w:rPr>
        <w:t xml:space="preserve">Требования к языку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91016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3.3.5.1. </w:t>
      </w:r>
      <w:r w:rsidR="00717F60" w:rsidRPr="00E91016">
        <w:rPr>
          <w:bCs w:val="0"/>
          <w:sz w:val="24"/>
          <w:szCs w:val="24"/>
        </w:rPr>
        <w:t xml:space="preserve">Все документы, входящие в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91016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91016">
        <w:rPr>
          <w:bCs w:val="0"/>
          <w:sz w:val="24"/>
          <w:szCs w:val="24"/>
        </w:rPr>
        <w:t>апостилированный</w:t>
      </w:r>
      <w:proofErr w:type="spellEnd"/>
      <w:r w:rsidRPr="00E91016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91016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91016">
        <w:rPr>
          <w:szCs w:val="24"/>
        </w:rPr>
        <w:t xml:space="preserve">Требования к валюте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Все суммы денежных сре</w:t>
      </w:r>
      <w:proofErr w:type="gramStart"/>
      <w:r w:rsidRPr="00E91016">
        <w:rPr>
          <w:bCs w:val="0"/>
          <w:sz w:val="24"/>
          <w:szCs w:val="24"/>
        </w:rPr>
        <w:t>дств в д</w:t>
      </w:r>
      <w:proofErr w:type="gramEnd"/>
      <w:r w:rsidRPr="00E91016">
        <w:rPr>
          <w:bCs w:val="0"/>
          <w:sz w:val="24"/>
          <w:szCs w:val="24"/>
        </w:rPr>
        <w:t xml:space="preserve">окументах, входящих 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у, должны быть выражены в рублях</w:t>
      </w:r>
      <w:r w:rsidR="00676A76" w:rsidRPr="00E91016">
        <w:rPr>
          <w:bCs w:val="0"/>
          <w:sz w:val="24"/>
          <w:szCs w:val="24"/>
        </w:rPr>
        <w:t xml:space="preserve"> РФ</w:t>
      </w:r>
      <w:r w:rsidRPr="00E91016">
        <w:rPr>
          <w:bCs w:val="0"/>
          <w:sz w:val="24"/>
          <w:szCs w:val="24"/>
        </w:rPr>
        <w:t>, за исключением нижеследующего.</w:t>
      </w:r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91016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E91016">
        <w:rPr>
          <w:bCs w:val="0"/>
          <w:sz w:val="24"/>
          <w:szCs w:val="24"/>
        </w:rPr>
        <w:t xml:space="preserve">РФ </w:t>
      </w:r>
      <w:r w:rsidRPr="00E91016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Цена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фиксируется в рублях </w:t>
      </w:r>
      <w:r w:rsidR="00676A76" w:rsidRPr="00E91016">
        <w:rPr>
          <w:bCs w:val="0"/>
          <w:sz w:val="24"/>
          <w:szCs w:val="24"/>
        </w:rPr>
        <w:t xml:space="preserve">РФ </w:t>
      </w:r>
      <w:r w:rsidRPr="00E9101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E91016">
        <w:rPr>
          <w:szCs w:val="24"/>
        </w:rPr>
        <w:t xml:space="preserve">Начальная (максимальная) цена </w:t>
      </w:r>
      <w:r w:rsidR="00123C70" w:rsidRPr="00E91016">
        <w:rPr>
          <w:szCs w:val="24"/>
        </w:rPr>
        <w:t>Договор</w:t>
      </w:r>
      <w:r w:rsidRPr="00E91016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E9101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E91016">
        <w:rPr>
          <w:bCs w:val="0"/>
          <w:sz w:val="24"/>
          <w:szCs w:val="24"/>
        </w:rPr>
        <w:t xml:space="preserve">Начальная (максимальная) цена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</w:t>
      </w:r>
      <w:r w:rsidR="00216641" w:rsidRPr="00E91016">
        <w:rPr>
          <w:bCs w:val="0"/>
          <w:sz w:val="24"/>
          <w:szCs w:val="24"/>
        </w:rPr>
        <w:t>:</w:t>
      </w:r>
      <w:bookmarkEnd w:id="423"/>
    </w:p>
    <w:p w:rsidR="00717F60" w:rsidRPr="00E91016" w:rsidRDefault="00E91016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E91016">
        <w:rPr>
          <w:b/>
          <w:sz w:val="24"/>
          <w:szCs w:val="24"/>
        </w:rPr>
        <w:t>2 951 980</w:t>
      </w:r>
      <w:r w:rsidRPr="00E91016">
        <w:rPr>
          <w:sz w:val="24"/>
          <w:szCs w:val="24"/>
        </w:rPr>
        <w:t xml:space="preserve"> (Два миллиона девятьсот пятьдесят одна тысяча девятьсот восемьдесят) рублей 00 копеек РФ, без учета НДС; НДС составляет </w:t>
      </w:r>
      <w:r w:rsidRPr="00E91016">
        <w:rPr>
          <w:b/>
          <w:sz w:val="24"/>
          <w:szCs w:val="24"/>
        </w:rPr>
        <w:t xml:space="preserve">531 356 </w:t>
      </w:r>
      <w:r w:rsidRPr="00E91016">
        <w:rPr>
          <w:sz w:val="24"/>
          <w:szCs w:val="24"/>
        </w:rPr>
        <w:t xml:space="preserve">(Пятьсот тридцать одна тысяча триста пятьдесят шесть) рублей 40 копеек РФ; </w:t>
      </w:r>
      <w:r w:rsidRPr="00E91016">
        <w:rPr>
          <w:b/>
          <w:sz w:val="24"/>
          <w:szCs w:val="24"/>
        </w:rPr>
        <w:t xml:space="preserve">3 483 336 </w:t>
      </w:r>
      <w:r w:rsidRPr="00E91016">
        <w:rPr>
          <w:sz w:val="24"/>
          <w:szCs w:val="24"/>
        </w:rPr>
        <w:t>(Три миллиона четыреста восемьдесят три тысячи триста тридцать шесть) рублей 40 копеек РФ, с учетом НДС.</w:t>
      </w:r>
      <w:proofErr w:type="gramEnd"/>
    </w:p>
    <w:p w:rsidR="004F657D" w:rsidRPr="00E91016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E91016">
        <w:rPr>
          <w:sz w:val="24"/>
          <w:szCs w:val="24"/>
        </w:rPr>
        <w:t>Договора (Лота)</w:t>
      </w:r>
      <w:r w:rsidR="004F657D" w:rsidRPr="00E91016">
        <w:rPr>
          <w:bCs w:val="0"/>
          <w:sz w:val="24"/>
          <w:szCs w:val="24"/>
        </w:rPr>
        <w:t>.</w:t>
      </w:r>
    </w:p>
    <w:p w:rsidR="00546518" w:rsidRPr="00E91016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E91016">
        <w:rPr>
          <w:sz w:val="24"/>
          <w:szCs w:val="24"/>
        </w:rPr>
        <w:t>Договора (Лота)</w:t>
      </w:r>
      <w:r w:rsidRPr="00E91016">
        <w:rPr>
          <w:sz w:val="24"/>
          <w:szCs w:val="24"/>
        </w:rPr>
        <w:t xml:space="preserve"> по данному филиалу</w:t>
      </w:r>
      <w:r w:rsidR="00546518" w:rsidRPr="00E91016">
        <w:rPr>
          <w:sz w:val="24"/>
          <w:szCs w:val="24"/>
        </w:rPr>
        <w:t>.</w:t>
      </w:r>
    </w:p>
    <w:p w:rsidR="00491992" w:rsidRPr="00E91016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Начальная (предельная) цена, указанная в п.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_Ref467510701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3.3.7.1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E91016">
        <w:rPr>
          <w:bCs w:val="0"/>
          <w:sz w:val="24"/>
          <w:szCs w:val="24"/>
        </w:rPr>
        <w:t>Сводной таблице стоимости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_Ref440271072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_Ref306138385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3.6.4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E91016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Цена в письме о подаче оферты </w:t>
      </w:r>
      <w:r w:rsidR="003F3A69" w:rsidRPr="00E91016">
        <w:rPr>
          <w:bCs w:val="0"/>
          <w:spacing w:val="-2"/>
          <w:sz w:val="24"/>
          <w:szCs w:val="24"/>
        </w:rPr>
        <w:t>(под</w:t>
      </w:r>
      <w:r w:rsidR="003F3A69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3F3A69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E91016">
        <w:rPr>
          <w:bCs w:val="0"/>
          <w:sz w:val="24"/>
          <w:szCs w:val="24"/>
        </w:rPr>
        <w:t xml:space="preserve">п. </w:t>
      </w:r>
      <w:r w:rsidR="001F1326" w:rsidRPr="00E91016">
        <w:fldChar w:fldCharType="begin"/>
      </w:r>
      <w:r w:rsidR="001F1326" w:rsidRPr="00E91016">
        <w:instrText xml:space="preserve"> REF _Ref467510701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3.3.7.1</w:t>
      </w:r>
      <w:r w:rsidR="001F1326" w:rsidRPr="00E91016">
        <w:fldChar w:fldCharType="end"/>
      </w:r>
      <w:r w:rsidR="00ED6239" w:rsidRPr="00E91016">
        <w:rPr>
          <w:bCs w:val="0"/>
          <w:sz w:val="24"/>
          <w:szCs w:val="24"/>
        </w:rPr>
        <w:t xml:space="preserve">, а также в </w:t>
      </w:r>
      <w:r w:rsidR="00EA1723" w:rsidRPr="00E91016">
        <w:rPr>
          <w:sz w:val="24"/>
          <w:szCs w:val="24"/>
        </w:rPr>
        <w:t xml:space="preserve">Графике оплаты оказания услуг (подраздел </w:t>
      </w:r>
      <w:r w:rsidR="001F1326" w:rsidRPr="00E91016">
        <w:fldChar w:fldCharType="begin"/>
      </w:r>
      <w:r w:rsidR="001F1326" w:rsidRPr="00E91016">
        <w:instrText xml:space="preserve"> REF _Ref440361439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5.5</w:t>
      </w:r>
      <w:r w:rsidR="001F1326" w:rsidRPr="00E91016">
        <w:fldChar w:fldCharType="end"/>
      </w:r>
      <w:r w:rsidR="00EA1723" w:rsidRPr="00E91016">
        <w:rPr>
          <w:sz w:val="24"/>
          <w:szCs w:val="24"/>
        </w:rPr>
        <w:t>)</w:t>
      </w:r>
      <w:r w:rsidR="00BD74DF" w:rsidRPr="00E91016">
        <w:rPr>
          <w:bCs w:val="0"/>
          <w:sz w:val="24"/>
          <w:szCs w:val="24"/>
        </w:rPr>
        <w:t xml:space="preserve"> и </w:t>
      </w:r>
      <w:r w:rsidR="00BD74DF" w:rsidRPr="00E91016">
        <w:rPr>
          <w:sz w:val="24"/>
          <w:szCs w:val="24"/>
        </w:rPr>
        <w:t>на «котировочной доске» ЭТП</w:t>
      </w:r>
      <w:r w:rsidRPr="00E91016">
        <w:rPr>
          <w:bCs w:val="0"/>
          <w:sz w:val="24"/>
          <w:szCs w:val="24"/>
        </w:rPr>
        <w:t>. В противном случае Заявк</w:t>
      </w:r>
      <w:r w:rsidR="009F10B1" w:rsidRPr="00E91016">
        <w:rPr>
          <w:bCs w:val="0"/>
          <w:sz w:val="24"/>
          <w:szCs w:val="24"/>
        </w:rPr>
        <w:t>а</w:t>
      </w:r>
      <w:r w:rsidRPr="00E91016">
        <w:rPr>
          <w:bCs w:val="0"/>
          <w:sz w:val="24"/>
          <w:szCs w:val="24"/>
        </w:rPr>
        <w:t xml:space="preserve"> Участника будет отклонен</w:t>
      </w:r>
      <w:r w:rsidR="009F10B1" w:rsidRPr="00E91016">
        <w:rPr>
          <w:bCs w:val="0"/>
          <w:sz w:val="24"/>
          <w:szCs w:val="24"/>
        </w:rPr>
        <w:t>а</w:t>
      </w:r>
      <w:r w:rsidRPr="00E91016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91016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F1326" w:rsidRPr="00E91016">
        <w:fldChar w:fldCharType="begin"/>
      </w:r>
      <w:r w:rsidR="001F1326" w:rsidRPr="00E91016">
        <w:instrText xml:space="preserve"> REF _Ref306138385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E91016">
        <w:rPr>
          <w:bCs w:val="0"/>
          <w:sz w:val="24"/>
          <w:szCs w:val="24"/>
        </w:rPr>
        <w:t xml:space="preserve">стоимости </w:t>
      </w:r>
      <w:r w:rsidR="00491992" w:rsidRPr="00E91016">
        <w:rPr>
          <w:sz w:val="24"/>
          <w:szCs w:val="24"/>
        </w:rPr>
        <w:t>за единицу продукции</w:t>
      </w:r>
      <w:r w:rsidR="00491992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без учета НДС.</w:t>
      </w:r>
    </w:p>
    <w:p w:rsidR="00BC1324" w:rsidRPr="00E91016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данной документации.</w:t>
      </w:r>
    </w:p>
    <w:p w:rsidR="002A5B42" w:rsidRPr="00E91016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E91016">
        <w:rPr>
          <w:szCs w:val="24"/>
        </w:rPr>
        <w:t xml:space="preserve">Требования к </w:t>
      </w:r>
      <w:r w:rsidR="009C744E" w:rsidRPr="00E91016">
        <w:rPr>
          <w:szCs w:val="24"/>
        </w:rPr>
        <w:t>Участник</w:t>
      </w:r>
      <w:r w:rsidRPr="00E91016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91016">
        <w:rPr>
          <w:szCs w:val="24"/>
        </w:rPr>
        <w:t xml:space="preserve"> </w:t>
      </w:r>
    </w:p>
    <w:p w:rsidR="00E71628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proofErr w:type="gramStart"/>
      <w:r w:rsidRPr="00E91016">
        <w:rPr>
          <w:bCs w:val="0"/>
          <w:sz w:val="24"/>
          <w:szCs w:val="24"/>
        </w:rPr>
        <w:t xml:space="preserve">Требования к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ам</w:t>
      </w:r>
      <w:bookmarkEnd w:id="440"/>
      <w:r w:rsidRPr="00E91016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91016">
        <w:rPr>
          <w:bCs w:val="0"/>
          <w:sz w:val="24"/>
          <w:szCs w:val="24"/>
        </w:rPr>
        <w:t xml:space="preserve"> у</w:t>
      </w:r>
      <w:r w:rsidRPr="00E91016">
        <w:rPr>
          <w:bCs w:val="0"/>
          <w:sz w:val="24"/>
          <w:szCs w:val="24"/>
        </w:rPr>
        <w:t xml:space="preserve">частвовать в процедуре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91016">
        <w:rPr>
          <w:bCs w:val="0"/>
          <w:color w:val="000000"/>
          <w:sz w:val="24"/>
          <w:szCs w:val="24"/>
        </w:rPr>
        <w:t>физическое</w:t>
      </w:r>
      <w:r w:rsidRPr="00E91016">
        <w:rPr>
          <w:bCs w:val="0"/>
          <w:sz w:val="24"/>
          <w:szCs w:val="24"/>
        </w:rPr>
        <w:t xml:space="preserve"> лицо </w:t>
      </w:r>
      <w:r w:rsidR="00E71628" w:rsidRPr="00E91016">
        <w:rPr>
          <w:bCs w:val="0"/>
          <w:sz w:val="24"/>
          <w:szCs w:val="24"/>
        </w:rPr>
        <w:t>(в т.</w:t>
      </w:r>
      <w:r w:rsidR="003129D4" w:rsidRPr="00E91016">
        <w:rPr>
          <w:bCs w:val="0"/>
          <w:sz w:val="24"/>
          <w:szCs w:val="24"/>
        </w:rPr>
        <w:t xml:space="preserve"> </w:t>
      </w:r>
      <w:r w:rsidR="00E71628" w:rsidRPr="00E91016">
        <w:rPr>
          <w:bCs w:val="0"/>
          <w:sz w:val="24"/>
          <w:szCs w:val="24"/>
        </w:rPr>
        <w:t xml:space="preserve">ч. </w:t>
      </w:r>
      <w:r w:rsidRPr="00E91016">
        <w:rPr>
          <w:bCs w:val="0"/>
          <w:sz w:val="24"/>
          <w:szCs w:val="24"/>
        </w:rPr>
        <w:t>индивидуальный предприниматель</w:t>
      </w:r>
      <w:r w:rsidR="00E71628" w:rsidRPr="00E91016">
        <w:rPr>
          <w:bCs w:val="0"/>
          <w:sz w:val="24"/>
          <w:szCs w:val="24"/>
        </w:rPr>
        <w:t>)</w:t>
      </w:r>
      <w:r w:rsidR="00E91016" w:rsidRPr="00E91016">
        <w:rPr>
          <w:bCs w:val="0"/>
          <w:sz w:val="24"/>
          <w:szCs w:val="24"/>
        </w:rPr>
        <w:t>,</w:t>
      </w:r>
      <w:r w:rsidR="00E91016" w:rsidRPr="00E91016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="00E91016" w:rsidRPr="00E91016">
        <w:rPr>
          <w:bCs w:val="0"/>
          <w:sz w:val="24"/>
          <w:szCs w:val="24"/>
        </w:rPr>
        <w:t>.</w:t>
      </w:r>
      <w:r w:rsidRPr="00E91016">
        <w:rPr>
          <w:bCs w:val="0"/>
          <w:sz w:val="24"/>
          <w:szCs w:val="24"/>
        </w:rPr>
        <w:t xml:space="preserve">. </w:t>
      </w:r>
      <w:r w:rsidR="00362EA4" w:rsidRPr="00E91016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1F1326" w:rsidRPr="00E91016">
        <w:fldChar w:fldCharType="begin"/>
      </w:r>
      <w:r w:rsidR="001F1326" w:rsidRPr="00E91016">
        <w:instrText xml:space="preserve"> REF _Ref191386451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3.3.9</w:t>
      </w:r>
      <w:r w:rsidR="001F1326" w:rsidRPr="00E91016">
        <w:fldChar w:fldCharType="end"/>
      </w:r>
      <w:r w:rsidR="00362EA4" w:rsidRPr="00E91016">
        <w:rPr>
          <w:bCs w:val="0"/>
          <w:sz w:val="24"/>
          <w:szCs w:val="24"/>
        </w:rPr>
        <w:t>.</w:t>
      </w:r>
      <w:r w:rsidR="00036006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E91016">
        <w:rPr>
          <w:bCs w:val="0"/>
          <w:sz w:val="24"/>
          <w:szCs w:val="24"/>
        </w:rPr>
        <w:lastRenderedPageBreak/>
        <w:t>У</w:t>
      </w:r>
      <w:r w:rsidRPr="00E91016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_Ref440876619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. При проведении запроса предложений на</w:t>
      </w:r>
      <w:proofErr w:type="gramEnd"/>
      <w:r w:rsidRPr="00E91016">
        <w:rPr>
          <w:bCs w:val="0"/>
          <w:sz w:val="24"/>
          <w:szCs w:val="24"/>
        </w:rPr>
        <w:t xml:space="preserve"> </w:t>
      </w:r>
      <w:proofErr w:type="gramStart"/>
      <w:r w:rsidRPr="00E91016">
        <w:rPr>
          <w:bCs w:val="0"/>
          <w:sz w:val="24"/>
          <w:szCs w:val="24"/>
        </w:rPr>
        <w:t>ЭТП, такое</w:t>
      </w:r>
      <w:r w:rsidRPr="00E91016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ЭТП, а также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E91016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,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E91016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E91016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E91016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91016">
        <w:rPr>
          <w:sz w:val="24"/>
          <w:szCs w:val="24"/>
          <w:lang w:eastAsia="ru-RU"/>
        </w:rPr>
        <w:t>исполнения</w:t>
      </w:r>
      <w:r w:rsidRPr="00E91016">
        <w:rPr>
          <w:bCs w:val="0"/>
          <w:color w:val="000000"/>
          <w:sz w:val="24"/>
          <w:szCs w:val="24"/>
        </w:rPr>
        <w:t xml:space="preserve"> </w:t>
      </w:r>
      <w:r w:rsidR="00123C70" w:rsidRPr="00E91016">
        <w:rPr>
          <w:bCs w:val="0"/>
          <w:color w:val="000000"/>
          <w:sz w:val="24"/>
          <w:szCs w:val="24"/>
        </w:rPr>
        <w:t>Договор</w:t>
      </w:r>
      <w:r w:rsidRPr="00E91016">
        <w:rPr>
          <w:bCs w:val="0"/>
          <w:color w:val="000000"/>
          <w:sz w:val="24"/>
          <w:szCs w:val="24"/>
        </w:rPr>
        <w:t xml:space="preserve">а </w:t>
      </w:r>
      <w:r w:rsidR="009D7F01" w:rsidRPr="00E91016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E91016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E91016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Pr="00E91016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E91016">
        <w:rPr>
          <w:bCs w:val="0"/>
          <w:sz w:val="24"/>
          <w:szCs w:val="24"/>
        </w:rPr>
        <w:t>Участника не должен</w:t>
      </w:r>
      <w:r w:rsidRPr="00E91016">
        <w:rPr>
          <w:bCs w:val="0"/>
          <w:sz w:val="24"/>
          <w:szCs w:val="24"/>
        </w:rPr>
        <w:t xml:space="preserve"> быть наложен арест, </w:t>
      </w:r>
      <w:r w:rsidRPr="00E91016">
        <w:rPr>
          <w:sz w:val="24"/>
          <w:szCs w:val="24"/>
          <w:lang w:eastAsia="ru-RU"/>
        </w:rPr>
        <w:t>экономическая</w:t>
      </w:r>
      <w:r w:rsidRPr="00E91016">
        <w:rPr>
          <w:bCs w:val="0"/>
          <w:sz w:val="24"/>
          <w:szCs w:val="24"/>
        </w:rPr>
        <w:t xml:space="preserve"> деятельность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91016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91016">
        <w:rPr>
          <w:sz w:val="24"/>
          <w:szCs w:val="24"/>
          <w:lang w:eastAsia="ru-RU"/>
        </w:rPr>
        <w:t xml:space="preserve">не быть включенным в </w:t>
      </w:r>
      <w:r w:rsidRPr="00E91016">
        <w:rPr>
          <w:rFonts w:eastAsia="Arial Unicode MS"/>
          <w:sz w:val="24"/>
          <w:szCs w:val="24"/>
          <w:lang w:eastAsia="ru-RU"/>
        </w:rPr>
        <w:t>Реестр</w:t>
      </w:r>
      <w:r w:rsidRPr="00E91016">
        <w:rPr>
          <w:sz w:val="24"/>
          <w:szCs w:val="24"/>
          <w:lang w:eastAsia="ru-RU"/>
        </w:rPr>
        <w:t xml:space="preserve"> недобросовестных поставщиков</w:t>
      </w:r>
      <w:r w:rsidRPr="00E91016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91016">
        <w:rPr>
          <w:sz w:val="24"/>
          <w:szCs w:val="24"/>
          <w:lang w:eastAsia="ru-RU"/>
        </w:rPr>
        <w:t xml:space="preserve"> либо в </w:t>
      </w:r>
      <w:r w:rsidRPr="00E91016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E9101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91016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E91016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1F1326" w:rsidRPr="00E91016">
        <w:fldChar w:fldCharType="begin"/>
      </w:r>
      <w:r w:rsidR="001F1326" w:rsidRPr="00E91016">
        <w:instrText xml:space="preserve"> REF _Ref440275279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и разделе </w:t>
      </w:r>
      <w:r w:rsidR="001F1326" w:rsidRPr="00E91016">
        <w:fldChar w:fldCharType="begin"/>
      </w:r>
      <w:r w:rsidR="001F1326" w:rsidRPr="00E91016">
        <w:instrText xml:space="preserve"> REF _Ref440270568 \r \h  \* MERGEFORMAT </w:instrText>
      </w:r>
      <w:r w:rsidR="001F1326" w:rsidRPr="00E91016">
        <w:fldChar w:fldCharType="separate"/>
      </w:r>
      <w:r w:rsidR="00DA443D" w:rsidRPr="00E91016">
        <w:t>4</w:t>
      </w:r>
      <w:r w:rsidR="001F1326" w:rsidRPr="00E91016">
        <w:fldChar w:fldCharType="end"/>
      </w:r>
      <w:r w:rsidRPr="00E91016">
        <w:rPr>
          <w:sz w:val="24"/>
          <w:szCs w:val="24"/>
        </w:rPr>
        <w:t>, в соответствии с требованиями законод</w:t>
      </w:r>
      <w:r w:rsidR="001F1326" w:rsidRPr="00E91016">
        <w:rPr>
          <w:sz w:val="24"/>
          <w:szCs w:val="24"/>
        </w:rPr>
        <w:t>ательства Российской Федерации).</w:t>
      </w:r>
    </w:p>
    <w:p w:rsidR="009D7F01" w:rsidRPr="00E91016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91016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E91016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E91016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57769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E91016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E91016">
        <w:rPr>
          <w:color w:val="000000"/>
          <w:sz w:val="24"/>
          <w:szCs w:val="24"/>
          <w:lang w:eastAsia="ru-RU"/>
        </w:rPr>
        <w:t xml:space="preserve">оказания </w:t>
      </w:r>
      <w:r w:rsidRPr="00E91016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E91016">
        <w:rPr>
          <w:color w:val="000000"/>
          <w:sz w:val="24"/>
          <w:szCs w:val="24"/>
          <w:lang w:eastAsia="ru-RU"/>
        </w:rPr>
        <w:t>услуг</w:t>
      </w:r>
      <w:r w:rsidR="009F4858" w:rsidRPr="00E91016">
        <w:rPr>
          <w:color w:val="000000"/>
          <w:sz w:val="24"/>
          <w:szCs w:val="24"/>
          <w:lang w:eastAsia="ru-RU"/>
        </w:rPr>
        <w:t xml:space="preserve"> </w:t>
      </w:r>
      <w:r w:rsidR="005347FA" w:rsidRPr="00E91016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E91016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E91016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E91016">
        <w:rPr>
          <w:color w:val="000000"/>
          <w:sz w:val="24"/>
          <w:szCs w:val="24"/>
          <w:lang w:eastAsia="ru-RU"/>
        </w:rPr>
        <w:t xml:space="preserve"> по </w:t>
      </w:r>
      <w:r w:rsidR="002037C3" w:rsidRPr="00E91016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E91016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E91016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E91016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E91016">
        <w:rPr>
          <w:color w:val="000000"/>
          <w:sz w:val="24"/>
          <w:szCs w:val="24"/>
          <w:lang w:eastAsia="ru-RU"/>
        </w:rPr>
        <w:t>услуг</w:t>
      </w:r>
      <w:r w:rsidR="00036006" w:rsidRPr="00E91016">
        <w:rPr>
          <w:color w:val="000000"/>
          <w:sz w:val="24"/>
          <w:szCs w:val="24"/>
          <w:lang w:eastAsia="ru-RU"/>
        </w:rPr>
        <w:t xml:space="preserve">) и общей сумме </w:t>
      </w:r>
      <w:r w:rsidR="00036006" w:rsidRPr="00A57769">
        <w:rPr>
          <w:color w:val="000000"/>
          <w:sz w:val="24"/>
          <w:szCs w:val="24"/>
          <w:lang w:eastAsia="ru-RU"/>
        </w:rPr>
        <w:t>договора</w:t>
      </w:r>
      <w:r w:rsidR="00A44B30" w:rsidRPr="00A57769">
        <w:rPr>
          <w:color w:val="000000"/>
          <w:sz w:val="24"/>
          <w:szCs w:val="24"/>
          <w:lang w:eastAsia="ru-RU"/>
        </w:rPr>
        <w:t>)</w:t>
      </w:r>
      <w:r w:rsidR="00036006" w:rsidRPr="00A57769">
        <w:rPr>
          <w:color w:val="000000"/>
          <w:sz w:val="24"/>
          <w:szCs w:val="24"/>
          <w:lang w:eastAsia="ru-RU"/>
        </w:rPr>
        <w:t xml:space="preserve">. </w:t>
      </w:r>
    </w:p>
    <w:p w:rsidR="00A57769" w:rsidRPr="00A57769" w:rsidRDefault="00A57769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5776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E91016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91016">
        <w:rPr>
          <w:sz w:val="24"/>
          <w:szCs w:val="24"/>
          <w:lang w:eastAsia="ru-RU"/>
        </w:rPr>
        <w:t>ог</w:t>
      </w:r>
      <w:proofErr w:type="gramStart"/>
      <w:r w:rsidR="003776BB" w:rsidRPr="00E91016">
        <w:rPr>
          <w:sz w:val="24"/>
          <w:szCs w:val="24"/>
          <w:lang w:eastAsia="ru-RU"/>
        </w:rPr>
        <w:t>о(</w:t>
      </w:r>
      <w:proofErr w:type="gramEnd"/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я(</w:t>
      </w:r>
      <w:r w:rsidRPr="00E91016">
        <w:rPr>
          <w:sz w:val="24"/>
          <w:szCs w:val="24"/>
          <w:lang w:eastAsia="ru-RU"/>
        </w:rPr>
        <w:t>й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>, изложены в Приложении №1 (Техническ</w:t>
      </w:r>
      <w:r w:rsidR="003776BB" w:rsidRPr="00E91016">
        <w:rPr>
          <w:sz w:val="24"/>
          <w:szCs w:val="24"/>
          <w:lang w:eastAsia="ru-RU"/>
        </w:rPr>
        <w:t>ом(</w:t>
      </w:r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и(</w:t>
      </w:r>
      <w:proofErr w:type="spellStart"/>
      <w:r w:rsidRPr="00E91016">
        <w:rPr>
          <w:sz w:val="24"/>
          <w:szCs w:val="24"/>
          <w:lang w:eastAsia="ru-RU"/>
        </w:rPr>
        <w:t>ях</w:t>
      </w:r>
      <w:proofErr w:type="spellEnd"/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E91016">
        <w:rPr>
          <w:sz w:val="24"/>
          <w:szCs w:val="24"/>
          <w:lang w:eastAsia="ru-RU"/>
        </w:rPr>
        <w:t>ог</w:t>
      </w:r>
      <w:proofErr w:type="gramStart"/>
      <w:r w:rsidR="003776BB" w:rsidRPr="00E91016">
        <w:rPr>
          <w:sz w:val="24"/>
          <w:szCs w:val="24"/>
          <w:lang w:eastAsia="ru-RU"/>
        </w:rPr>
        <w:t>о(</w:t>
      </w:r>
      <w:proofErr w:type="gramEnd"/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я(</w:t>
      </w:r>
      <w:r w:rsidRPr="00E91016">
        <w:rPr>
          <w:sz w:val="24"/>
          <w:szCs w:val="24"/>
          <w:lang w:eastAsia="ru-RU"/>
        </w:rPr>
        <w:t>й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E91016">
        <w:rPr>
          <w:sz w:val="24"/>
          <w:szCs w:val="24"/>
          <w:lang w:eastAsia="ru-RU"/>
        </w:rPr>
        <w:t>Заявку</w:t>
      </w:r>
      <w:r w:rsidRPr="00E91016">
        <w:rPr>
          <w:sz w:val="24"/>
          <w:szCs w:val="24"/>
          <w:lang w:eastAsia="ru-RU"/>
        </w:rPr>
        <w:t xml:space="preserve"> Участника.</w:t>
      </w:r>
    </w:p>
    <w:p w:rsidR="009D7F01" w:rsidRPr="00E91016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E91016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E91016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E91016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E91016">
        <w:rPr>
          <w:sz w:val="24"/>
          <w:szCs w:val="24"/>
        </w:rPr>
        <w:t>предоставляются документы</w:t>
      </w:r>
      <w:proofErr w:type="gramEnd"/>
      <w:r w:rsidRPr="00E91016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E91016">
        <w:rPr>
          <w:sz w:val="24"/>
          <w:szCs w:val="24"/>
        </w:rPr>
        <w:t>аффилированности</w:t>
      </w:r>
      <w:proofErr w:type="spellEnd"/>
      <w:r w:rsidRPr="00E91016">
        <w:rPr>
          <w:sz w:val="24"/>
          <w:szCs w:val="24"/>
        </w:rPr>
        <w:t xml:space="preserve"> предприятий</w:t>
      </w:r>
      <w:r w:rsidR="009D7F01" w:rsidRPr="00E91016">
        <w:rPr>
          <w:color w:val="000000"/>
          <w:sz w:val="24"/>
          <w:szCs w:val="24"/>
        </w:rPr>
        <w:t>.</w:t>
      </w:r>
    </w:p>
    <w:p w:rsidR="00717F60" w:rsidRPr="00E91016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E91016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_Ref440291364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3.3.8.1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:</w:t>
      </w:r>
      <w:bookmarkEnd w:id="448"/>
      <w:bookmarkEnd w:id="449"/>
      <w:r w:rsidR="005B074F" w:rsidRPr="00E91016">
        <w:rPr>
          <w:bCs w:val="0"/>
          <w:sz w:val="24"/>
          <w:szCs w:val="24"/>
        </w:rPr>
        <w:t xml:space="preserve"> </w:t>
      </w:r>
    </w:p>
    <w:p w:rsidR="00553A57" w:rsidRPr="00E91016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З</w:t>
      </w:r>
      <w:r w:rsidR="00553A57" w:rsidRPr="00E91016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91016">
        <w:rPr>
          <w:sz w:val="24"/>
          <w:szCs w:val="24"/>
        </w:rPr>
        <w:t xml:space="preserve"> (для юридических лиц)</w:t>
      </w:r>
      <w:r w:rsidR="00553A57" w:rsidRPr="00E91016">
        <w:rPr>
          <w:sz w:val="24"/>
          <w:szCs w:val="24"/>
        </w:rPr>
        <w:t>;</w:t>
      </w:r>
    </w:p>
    <w:p w:rsidR="00553A57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E91016">
        <w:rPr>
          <w:i/>
          <w:sz w:val="24"/>
          <w:szCs w:val="24"/>
        </w:rPr>
        <w:t>для Участников, зарегистрированных на территории РФ:</w:t>
      </w:r>
      <w:r w:rsidRPr="00E91016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E91016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E91016">
        <w:rPr>
          <w:sz w:val="24"/>
          <w:szCs w:val="24"/>
        </w:rPr>
        <w:t>а(</w:t>
      </w:r>
      <w:proofErr w:type="spellStart"/>
      <w:proofErr w:type="gramEnd"/>
      <w:r w:rsidRPr="00E91016">
        <w:rPr>
          <w:sz w:val="24"/>
          <w:szCs w:val="24"/>
        </w:rPr>
        <w:t>ов</w:t>
      </w:r>
      <w:proofErr w:type="spellEnd"/>
      <w:r w:rsidRPr="00E91016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E91016">
        <w:rPr>
          <w:i/>
          <w:sz w:val="24"/>
          <w:szCs w:val="24"/>
        </w:rPr>
        <w:t>Для Участников и их собственников – иностранных лиц:</w:t>
      </w:r>
      <w:r w:rsidRPr="00E91016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E91016">
        <w:rPr>
          <w:sz w:val="24"/>
          <w:szCs w:val="24"/>
        </w:rPr>
        <w:t>;</w:t>
      </w:r>
      <w:bookmarkEnd w:id="450"/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E91016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Информационное письмо о налич</w:t>
      </w:r>
      <w:proofErr w:type="gramStart"/>
      <w:r w:rsidRPr="00E91016">
        <w:rPr>
          <w:sz w:val="24"/>
          <w:szCs w:val="24"/>
        </w:rPr>
        <w:t>ии у У</w:t>
      </w:r>
      <w:proofErr w:type="gramEnd"/>
      <w:r w:rsidRPr="00E91016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E91016">
        <w:rPr>
          <w:sz w:val="24"/>
          <w:szCs w:val="24"/>
        </w:rPr>
        <w:t>аффилированности</w:t>
      </w:r>
      <w:proofErr w:type="spellEnd"/>
      <w:r w:rsidRPr="00E91016">
        <w:rPr>
          <w:sz w:val="24"/>
          <w:szCs w:val="24"/>
        </w:rPr>
        <w:t xml:space="preserve"> с сотрудниками Заказчика или Организатора </w:t>
      </w:r>
      <w:r w:rsidR="00A600E3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_Ref440271993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5.11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="00F82225" w:rsidRPr="00E91016">
        <w:rPr>
          <w:sz w:val="24"/>
          <w:szCs w:val="24"/>
        </w:rPr>
        <w:t>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E91016">
        <w:rPr>
          <w:sz w:val="24"/>
          <w:szCs w:val="24"/>
        </w:rPr>
        <w:t>Антикоррупционные обязательства</w:t>
      </w:r>
      <w:r w:rsidR="00BD74DF" w:rsidRPr="00E91016">
        <w:rPr>
          <w:sz w:val="24"/>
          <w:szCs w:val="24"/>
        </w:rPr>
        <w:t xml:space="preserve"> по</w:t>
      </w:r>
      <w:r w:rsidR="00A154B7" w:rsidRPr="00E91016">
        <w:rPr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>форме, приведенной</w:t>
      </w:r>
      <w:r w:rsidR="00A154B7" w:rsidRPr="00E91016">
        <w:rPr>
          <w:bCs w:val="0"/>
          <w:sz w:val="24"/>
          <w:szCs w:val="24"/>
        </w:rPr>
        <w:t xml:space="preserve"> в настоящей </w:t>
      </w:r>
      <w:r w:rsidR="00A154B7" w:rsidRPr="00E91016">
        <w:rPr>
          <w:bCs w:val="0"/>
          <w:sz w:val="24"/>
          <w:szCs w:val="24"/>
        </w:rPr>
        <w:lastRenderedPageBreak/>
        <w:t>Документации</w:t>
      </w:r>
      <w:r w:rsidR="00A600E3" w:rsidRPr="00E91016">
        <w:rPr>
          <w:sz w:val="24"/>
          <w:szCs w:val="24"/>
        </w:rPr>
        <w:t xml:space="preserve"> 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_Ref440271964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5.1.3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  <w:bookmarkEnd w:id="451"/>
    </w:p>
    <w:p w:rsidR="009948B4" w:rsidRPr="00E91016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Информаци</w:t>
      </w:r>
      <w:r w:rsidR="00BD74DF" w:rsidRPr="00E91016">
        <w:rPr>
          <w:sz w:val="24"/>
          <w:szCs w:val="24"/>
        </w:rPr>
        <w:t>ю</w:t>
      </w:r>
      <w:r w:rsidRPr="00E91016">
        <w:rPr>
          <w:sz w:val="24"/>
          <w:szCs w:val="24"/>
        </w:rPr>
        <w:t xml:space="preserve"> о собственниках </w:t>
      </w:r>
      <w:r w:rsidR="007705A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_Ref440272035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5.12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Согласие на обработку персональных данных</w:t>
      </w:r>
      <w:r w:rsidR="00A600E3" w:rsidRPr="00E91016">
        <w:rPr>
          <w:sz w:val="24"/>
          <w:szCs w:val="24"/>
        </w:rPr>
        <w:t xml:space="preserve"> </w:t>
      </w:r>
      <w:r w:rsidR="00A92723" w:rsidRPr="00E91016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_Ref440272051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5.13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F82225" w:rsidRPr="00E91016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К</w:t>
      </w:r>
      <w:r w:rsidR="00F82225" w:rsidRPr="00E91016">
        <w:rPr>
          <w:sz w:val="24"/>
          <w:szCs w:val="24"/>
        </w:rPr>
        <w:t>опи</w:t>
      </w:r>
      <w:r w:rsidR="00BD74DF" w:rsidRPr="00E91016">
        <w:rPr>
          <w:sz w:val="24"/>
          <w:szCs w:val="24"/>
        </w:rPr>
        <w:t>ю</w:t>
      </w:r>
      <w:r w:rsidR="00F82225" w:rsidRPr="00E91016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E91016">
        <w:rPr>
          <w:sz w:val="24"/>
          <w:szCs w:val="24"/>
        </w:rPr>
        <w:t>Заявок</w:t>
      </w:r>
      <w:r w:rsidR="00F82225" w:rsidRPr="00E91016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E91016">
        <w:rPr>
          <w:sz w:val="24"/>
          <w:szCs w:val="24"/>
        </w:rPr>
        <w:t xml:space="preserve"> </w:t>
      </w:r>
      <w:r w:rsidR="006D7440" w:rsidRPr="00E91016">
        <w:rPr>
          <w:szCs w:val="24"/>
        </w:rPr>
        <w:t>(</w:t>
      </w:r>
      <w:r w:rsidR="00240E62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E91016">
        <w:rPr>
          <w:szCs w:val="24"/>
        </w:rPr>
        <w:t>)</w:t>
      </w:r>
      <w:r w:rsidR="00F82225" w:rsidRPr="00E91016">
        <w:rPr>
          <w:sz w:val="24"/>
          <w:szCs w:val="24"/>
        </w:rPr>
        <w:t>;</w:t>
      </w:r>
      <w:proofErr w:type="gramEnd"/>
    </w:p>
    <w:p w:rsidR="00F82225" w:rsidRPr="00E91016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К</w:t>
      </w:r>
      <w:r w:rsidR="00BD74DF" w:rsidRPr="00E91016">
        <w:rPr>
          <w:sz w:val="24"/>
          <w:szCs w:val="24"/>
        </w:rPr>
        <w:t>опию</w:t>
      </w:r>
      <w:r w:rsidR="00F82225" w:rsidRPr="00E91016">
        <w:rPr>
          <w:sz w:val="24"/>
          <w:szCs w:val="24"/>
        </w:rPr>
        <w:t xml:space="preserve"> справки</w:t>
      </w:r>
      <w:r w:rsidR="00B016D1" w:rsidRPr="00E91016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E91016">
        <w:rPr>
          <w:sz w:val="24"/>
          <w:szCs w:val="24"/>
        </w:rPr>
        <w:t>форма</w:t>
      </w:r>
      <w:proofErr w:type="gramEnd"/>
      <w:r w:rsidR="00F82225" w:rsidRPr="00E91016">
        <w:rPr>
          <w:sz w:val="24"/>
          <w:szCs w:val="24"/>
        </w:rPr>
        <w:t xml:space="preserve"> которой утверждена Приказом ФНС России от </w:t>
      </w:r>
      <w:r w:rsidR="00006AA1" w:rsidRPr="00E91016">
        <w:rPr>
          <w:sz w:val="24"/>
          <w:szCs w:val="24"/>
        </w:rPr>
        <w:t>05.06.2015 N ММВ-7-17/227</w:t>
      </w:r>
      <w:r w:rsidR="00F82225" w:rsidRPr="00E91016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E91016">
        <w:rPr>
          <w:sz w:val="24"/>
          <w:szCs w:val="24"/>
        </w:rPr>
        <w:t>Заявок</w:t>
      </w:r>
      <w:r w:rsidR="00F82225" w:rsidRPr="00E91016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E91016">
        <w:rPr>
          <w:sz w:val="24"/>
          <w:szCs w:val="24"/>
        </w:rPr>
        <w:t xml:space="preserve"> (</w:t>
      </w:r>
      <w:r w:rsidR="00BD74DF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E91016">
        <w:rPr>
          <w:sz w:val="24"/>
          <w:szCs w:val="24"/>
        </w:rPr>
        <w:t>)</w:t>
      </w:r>
      <w:r w:rsidR="00F82225" w:rsidRPr="00E91016">
        <w:rPr>
          <w:sz w:val="24"/>
          <w:szCs w:val="24"/>
        </w:rPr>
        <w:t>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E91016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E91016">
        <w:rPr>
          <w:sz w:val="24"/>
          <w:szCs w:val="24"/>
        </w:rPr>
        <w:t xml:space="preserve"> от 29.07.1998 N 34н;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E91016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Копии Налоговой </w:t>
      </w:r>
      <w:hyperlink r:id="rId36" w:history="1">
        <w:r w:rsidRPr="00E91016">
          <w:rPr>
            <w:sz w:val="24"/>
            <w:szCs w:val="24"/>
          </w:rPr>
          <w:t>декларации</w:t>
        </w:r>
      </w:hyperlink>
      <w:r w:rsidRPr="00E91016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sz w:val="24"/>
          <w:szCs w:val="24"/>
        </w:rPr>
        <w:t>Уведомление о применении УСНО;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b/>
          <w:sz w:val="24"/>
          <w:szCs w:val="24"/>
          <w:u w:val="single"/>
        </w:rPr>
        <w:t>Для индивидуальных предпринимателей:</w:t>
      </w:r>
      <w:r w:rsidRPr="00E91016">
        <w:rPr>
          <w:sz w:val="24"/>
          <w:szCs w:val="24"/>
        </w:rPr>
        <w:t xml:space="preserve"> документы в соответствии с </w:t>
      </w:r>
      <w:r w:rsidRPr="00E91016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E91016">
        <w:rPr>
          <w:sz w:val="24"/>
          <w:szCs w:val="24"/>
        </w:rPr>
        <w:t>аналогичные</w:t>
      </w:r>
      <w:proofErr w:type="gramEnd"/>
      <w:r w:rsidRPr="00E91016">
        <w:rPr>
          <w:sz w:val="24"/>
          <w:szCs w:val="24"/>
        </w:rPr>
        <w:t xml:space="preserve"> по сути и содержанию вышеуказанным;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E91016">
        <w:rPr>
          <w:sz w:val="24"/>
          <w:szCs w:val="24"/>
        </w:rPr>
        <w:t xml:space="preserve"> (</w:t>
      </w:r>
      <w:r w:rsidR="00BD74DF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F8222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E91016">
        <w:rPr>
          <w:sz w:val="24"/>
          <w:szCs w:val="24"/>
        </w:rPr>
        <w:t>Анкету</w:t>
      </w:r>
      <w:r w:rsidR="007D7C50" w:rsidRPr="00E91016">
        <w:rPr>
          <w:sz w:val="24"/>
          <w:szCs w:val="24"/>
        </w:rPr>
        <w:t xml:space="preserve"> Участника закупки</w:t>
      </w:r>
      <w:r w:rsidR="00A154B7" w:rsidRPr="00E91016">
        <w:rPr>
          <w:sz w:val="24"/>
          <w:szCs w:val="24"/>
        </w:rPr>
        <w:t xml:space="preserve">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E91016">
        <w:rPr>
          <w:sz w:val="24"/>
          <w:szCs w:val="24"/>
        </w:rPr>
        <w:t xml:space="preserve"> </w:t>
      </w:r>
      <w:r w:rsidR="009948B4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9948B4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_Ref440272119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5.7.1</w:t>
      </w:r>
      <w:r w:rsidR="001F1326" w:rsidRPr="00E91016">
        <w:fldChar w:fldCharType="end"/>
      </w:r>
      <w:r w:rsidR="009948B4" w:rsidRPr="00E91016">
        <w:rPr>
          <w:sz w:val="24"/>
          <w:szCs w:val="24"/>
        </w:rPr>
        <w:t>)</w:t>
      </w:r>
      <w:r w:rsidR="0038211D" w:rsidRPr="00E91016">
        <w:rPr>
          <w:sz w:val="24"/>
          <w:szCs w:val="24"/>
        </w:rPr>
        <w:t xml:space="preserve"> </w:t>
      </w:r>
      <w:r w:rsidR="0038211D" w:rsidRPr="00E91016">
        <w:rPr>
          <w:szCs w:val="24"/>
        </w:rPr>
        <w:t xml:space="preserve">с </w:t>
      </w:r>
      <w:r w:rsidR="0038211D" w:rsidRPr="00E91016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E9101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9101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91016">
        <w:rPr>
          <w:bCs w:val="0"/>
          <w:sz w:val="24"/>
          <w:szCs w:val="24"/>
        </w:rPr>
        <w:t>Word</w:t>
      </w:r>
      <w:proofErr w:type="spellEnd"/>
      <w:r w:rsidR="00F82225" w:rsidRPr="00E91016">
        <w:rPr>
          <w:sz w:val="24"/>
          <w:szCs w:val="24"/>
        </w:rPr>
        <w:t>;</w:t>
      </w:r>
      <w:bookmarkEnd w:id="452"/>
    </w:p>
    <w:p w:rsidR="00F8222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E91016">
        <w:rPr>
          <w:sz w:val="24"/>
          <w:szCs w:val="24"/>
        </w:rPr>
        <w:t>Декларацию</w:t>
      </w:r>
      <w:r w:rsidR="00F82225" w:rsidRPr="00E91016">
        <w:rPr>
          <w:sz w:val="24"/>
          <w:szCs w:val="24"/>
        </w:rPr>
        <w:t xml:space="preserve"> о соответствии </w:t>
      </w:r>
      <w:r w:rsidR="009948B4" w:rsidRPr="00E91016">
        <w:rPr>
          <w:sz w:val="24"/>
          <w:szCs w:val="24"/>
        </w:rPr>
        <w:t>Участника</w:t>
      </w:r>
      <w:r w:rsidR="00F82225" w:rsidRPr="00E91016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E91016">
        <w:rPr>
          <w:sz w:val="24"/>
          <w:szCs w:val="24"/>
        </w:rPr>
        <w:t xml:space="preserve">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E91016">
        <w:rPr>
          <w:sz w:val="24"/>
          <w:szCs w:val="24"/>
        </w:rPr>
        <w:t xml:space="preserve"> (подраздел </w:t>
      </w:r>
      <w:r w:rsidR="00536137" w:rsidRPr="00E91016">
        <w:rPr>
          <w:sz w:val="24"/>
          <w:szCs w:val="24"/>
        </w:rPr>
        <w:fldChar w:fldCharType="begin"/>
      </w:r>
      <w:r w:rsidR="003F3A69" w:rsidRPr="00E91016">
        <w:rPr>
          <w:sz w:val="24"/>
          <w:szCs w:val="24"/>
        </w:rPr>
        <w:instrText xml:space="preserve"> REF _Ref440272147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5.7.2</w:t>
      </w:r>
      <w:r w:rsidR="00536137" w:rsidRPr="00E91016">
        <w:rPr>
          <w:sz w:val="24"/>
          <w:szCs w:val="24"/>
        </w:rPr>
        <w:fldChar w:fldCharType="end"/>
      </w:r>
      <w:r w:rsidR="003F3A69" w:rsidRPr="00E91016">
        <w:rPr>
          <w:sz w:val="24"/>
          <w:szCs w:val="24"/>
        </w:rPr>
        <w:t>)</w:t>
      </w:r>
      <w:r w:rsidR="00DA481F" w:rsidRPr="00E91016">
        <w:rPr>
          <w:sz w:val="24"/>
          <w:szCs w:val="24"/>
        </w:rPr>
        <w:t xml:space="preserve"> –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E91016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E91016">
        <w:rPr>
          <w:sz w:val="24"/>
          <w:szCs w:val="24"/>
        </w:rPr>
        <w:t xml:space="preserve"> «</w:t>
      </w:r>
      <w:proofErr w:type="gramStart"/>
      <w:r w:rsidRPr="00E91016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E91016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E91016">
        <w:rPr>
          <w:sz w:val="24"/>
          <w:szCs w:val="24"/>
        </w:rPr>
        <w:t>В случае</w:t>
      </w:r>
      <w:proofErr w:type="gramStart"/>
      <w:r w:rsidR="00D15047" w:rsidRPr="00E91016">
        <w:rPr>
          <w:sz w:val="24"/>
          <w:szCs w:val="24"/>
        </w:rPr>
        <w:t>,</w:t>
      </w:r>
      <w:proofErr w:type="gramEnd"/>
      <w:r w:rsidR="00D15047" w:rsidRPr="00E91016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E91016">
        <w:rPr>
          <w:sz w:val="24"/>
          <w:szCs w:val="24"/>
        </w:rPr>
        <w:t>;</w:t>
      </w:r>
      <w:bookmarkEnd w:id="453"/>
    </w:p>
    <w:p w:rsidR="00F82225" w:rsidRPr="00E91016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З</w:t>
      </w:r>
      <w:r w:rsidR="00A316B7" w:rsidRPr="00E91016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E91016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F1326" w:rsidRPr="00E91016">
        <w:fldChar w:fldCharType="begin"/>
      </w:r>
      <w:r w:rsidR="001F1326" w:rsidRPr="00E91016">
        <w:instrText xml:space="preserve"> REF _Ref440275279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и разделе </w:t>
      </w:r>
      <w:r w:rsidR="001F1326" w:rsidRPr="00E91016">
        <w:fldChar w:fldCharType="begin"/>
      </w:r>
      <w:r w:rsidR="001F1326" w:rsidRPr="00E91016">
        <w:instrText xml:space="preserve"> REF _Ref440270568 \r \h  \* MERGEFORMAT </w:instrText>
      </w:r>
      <w:r w:rsidR="001F1326" w:rsidRPr="00E91016">
        <w:fldChar w:fldCharType="separate"/>
      </w:r>
      <w:r w:rsidR="00DA443D" w:rsidRPr="00E91016">
        <w:t>4</w:t>
      </w:r>
      <w:r w:rsidR="001F1326" w:rsidRPr="00E91016">
        <w:fldChar w:fldCharType="end"/>
      </w:r>
      <w:r w:rsidRPr="00E91016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1F1326" w:rsidRPr="00E91016">
        <w:rPr>
          <w:sz w:val="24"/>
          <w:szCs w:val="24"/>
        </w:rPr>
        <w:t>.</w:t>
      </w:r>
      <w:proofErr w:type="gramEnd"/>
    </w:p>
    <w:p w:rsidR="00920CB0" w:rsidRPr="00E91016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</w:t>
      </w:r>
      <w:r w:rsidR="00BD74DF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E91016">
        <w:rPr>
          <w:sz w:val="24"/>
          <w:szCs w:val="24"/>
        </w:rPr>
        <w:t xml:space="preserve"> (</w:t>
      </w:r>
      <w:r w:rsidR="003C2207" w:rsidRPr="00E91016">
        <w:rPr>
          <w:sz w:val="24"/>
          <w:szCs w:val="24"/>
        </w:rPr>
        <w:t>подраздел</w:t>
      </w:r>
      <w:r w:rsidR="00552FBF" w:rsidRPr="00E91016">
        <w:rPr>
          <w:sz w:val="24"/>
          <w:szCs w:val="24"/>
        </w:rPr>
        <w:t xml:space="preserve"> </w:t>
      </w:r>
      <w:r w:rsidR="00536137" w:rsidRPr="00E91016">
        <w:rPr>
          <w:sz w:val="24"/>
          <w:szCs w:val="24"/>
        </w:rPr>
        <w:fldChar w:fldCharType="begin"/>
      </w:r>
      <w:r w:rsidR="00552FBF" w:rsidRPr="00E91016">
        <w:rPr>
          <w:sz w:val="24"/>
          <w:szCs w:val="24"/>
        </w:rPr>
        <w:instrText xml:space="preserve"> REF _Ref449016627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5.8</w:t>
      </w:r>
      <w:r w:rsidR="00536137" w:rsidRPr="00E91016">
        <w:rPr>
          <w:sz w:val="24"/>
          <w:szCs w:val="24"/>
        </w:rPr>
        <w:fldChar w:fldCharType="end"/>
      </w:r>
      <w:r w:rsidR="009948B4" w:rsidRPr="00E91016">
        <w:rPr>
          <w:sz w:val="24"/>
          <w:szCs w:val="24"/>
        </w:rPr>
        <w:t>)</w:t>
      </w:r>
      <w:r w:rsidR="00920CB0" w:rsidRPr="00E91016">
        <w:rPr>
          <w:sz w:val="24"/>
          <w:szCs w:val="24"/>
        </w:rPr>
        <w:t>;</w:t>
      </w:r>
    </w:p>
    <w:p w:rsidR="007705A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Справку</w:t>
      </w:r>
      <w:r w:rsidR="00FE6C1A" w:rsidRPr="00E91016">
        <w:rPr>
          <w:sz w:val="24"/>
          <w:szCs w:val="24"/>
        </w:rPr>
        <w:t xml:space="preserve"> </w:t>
      </w:r>
      <w:r w:rsidR="007705A5" w:rsidRPr="00E91016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_Ref55336389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5.9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>)</w:t>
      </w:r>
      <w:r w:rsidR="007705A5" w:rsidRPr="00E91016">
        <w:rPr>
          <w:sz w:val="24"/>
          <w:szCs w:val="24"/>
        </w:rPr>
        <w:t>;</w:t>
      </w:r>
    </w:p>
    <w:p w:rsidR="007705A5" w:rsidRPr="00E91016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</w:t>
      </w:r>
      <w:r w:rsidR="00197954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</w:t>
      </w:r>
      <w:r w:rsidR="007705A5" w:rsidRPr="00E91016">
        <w:rPr>
          <w:sz w:val="24"/>
          <w:szCs w:val="24"/>
        </w:rPr>
        <w:t xml:space="preserve">о кадровых ресурсах, </w:t>
      </w:r>
      <w:r w:rsidR="00BD74DF" w:rsidRPr="00E91016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E91016">
        <w:rPr>
          <w:sz w:val="24"/>
          <w:szCs w:val="24"/>
        </w:rPr>
        <w:t>— Справка о кадровых ресурсах (</w:t>
      </w:r>
      <w:r w:rsidR="003C2207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_Ref55336398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5.10</w:t>
      </w:r>
      <w:r w:rsidR="001F1326" w:rsidRPr="00E91016">
        <w:fldChar w:fldCharType="end"/>
      </w:r>
      <w:r w:rsidR="007705A5" w:rsidRPr="00E91016">
        <w:rPr>
          <w:sz w:val="24"/>
          <w:szCs w:val="24"/>
        </w:rPr>
        <w:t>);</w:t>
      </w:r>
    </w:p>
    <w:p w:rsidR="00920CB0" w:rsidRPr="00E91016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E91016">
        <w:rPr>
          <w:sz w:val="24"/>
          <w:szCs w:val="24"/>
        </w:rPr>
        <w:t xml:space="preserve">желательное требование, </w:t>
      </w:r>
      <w:r w:rsidR="00240E62" w:rsidRPr="00E91016">
        <w:rPr>
          <w:sz w:val="24"/>
          <w:szCs w:val="24"/>
        </w:rPr>
        <w:lastRenderedPageBreak/>
        <w:t>предоставляется Участником при наличии</w:t>
      </w:r>
      <w:r w:rsidRPr="00E91016">
        <w:rPr>
          <w:sz w:val="24"/>
          <w:szCs w:val="24"/>
        </w:rPr>
        <w:t>);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E91016">
        <w:rPr>
          <w:sz w:val="24"/>
          <w:szCs w:val="24"/>
        </w:rPr>
        <w:t xml:space="preserve">Соглашение о неустойке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(</w:t>
      </w:r>
      <w:r w:rsidR="003C2207" w:rsidRPr="00E91016">
        <w:rPr>
          <w:sz w:val="24"/>
          <w:szCs w:val="24"/>
        </w:rPr>
        <w:t>подраздел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Pr="00E91016">
        <w:rPr>
          <w:sz w:val="24"/>
          <w:szCs w:val="24"/>
        </w:rPr>
        <w:t>)</w:t>
      </w:r>
      <w:r w:rsidR="00CE4D51" w:rsidRPr="00E91016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E91016">
        <w:rPr>
          <w:sz w:val="24"/>
          <w:szCs w:val="24"/>
        </w:rPr>
        <w:t>дств в к</w:t>
      </w:r>
      <w:proofErr w:type="gramEnd"/>
      <w:r w:rsidR="00CE4D51" w:rsidRPr="00E91016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E91016">
        <w:rPr>
          <w:sz w:val="24"/>
          <w:szCs w:val="24"/>
        </w:rPr>
        <w:t>;</w:t>
      </w:r>
      <w:bookmarkEnd w:id="454"/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E91016">
        <w:rPr>
          <w:sz w:val="24"/>
          <w:szCs w:val="24"/>
        </w:rPr>
        <w:t xml:space="preserve">,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E91016">
        <w:rPr>
          <w:sz w:val="24"/>
          <w:szCs w:val="24"/>
        </w:rPr>
        <w:t xml:space="preserve"> (</w:t>
      </w:r>
      <w:r w:rsidR="003C2207" w:rsidRPr="00E91016">
        <w:rPr>
          <w:sz w:val="24"/>
          <w:szCs w:val="24"/>
        </w:rPr>
        <w:t>подраздел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_Ref440272274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5.16</w:t>
      </w:r>
      <w:r w:rsidR="001F1326" w:rsidRPr="00E91016">
        <w:fldChar w:fldCharType="end"/>
      </w:r>
      <w:r w:rsidRPr="00E91016">
        <w:rPr>
          <w:sz w:val="24"/>
          <w:szCs w:val="24"/>
        </w:rPr>
        <w:t>)</w:t>
      </w:r>
      <w:r w:rsidR="005347FA" w:rsidRPr="00E91016">
        <w:rPr>
          <w:sz w:val="24"/>
          <w:szCs w:val="24"/>
        </w:rPr>
        <w:t xml:space="preserve"> (</w:t>
      </w:r>
      <w:r w:rsidR="00240E62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крупной) – справку в произвольной форме;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>(Примечание:</w:t>
      </w:r>
      <w:proofErr w:type="gramEnd"/>
      <w:r w:rsidRPr="00E91016">
        <w:rPr>
          <w:i/>
          <w:sz w:val="24"/>
          <w:szCs w:val="24"/>
        </w:rPr>
        <w:t xml:space="preserve"> Таковыми документами являются: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E91016">
        <w:rPr>
          <w:i/>
          <w:sz w:val="24"/>
          <w:szCs w:val="24"/>
        </w:rPr>
        <w:t>Участника</w:t>
      </w:r>
      <w:r w:rsidRPr="00E91016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E91016">
        <w:rPr>
          <w:i/>
          <w:sz w:val="24"/>
          <w:szCs w:val="24"/>
        </w:rPr>
        <w:t>Участник</w:t>
      </w:r>
      <w:r w:rsidRPr="00E91016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E91016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заверенный </w:t>
      </w:r>
      <w:r w:rsidR="00DC6125" w:rsidRPr="00E91016">
        <w:rPr>
          <w:sz w:val="24"/>
          <w:szCs w:val="24"/>
        </w:rPr>
        <w:t>Участником</w:t>
      </w:r>
      <w:r w:rsidRPr="00E91016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>(Примечание:</w:t>
      </w:r>
      <w:proofErr w:type="gramEnd"/>
      <w:r w:rsidRPr="00E91016">
        <w:rPr>
          <w:i/>
          <w:sz w:val="24"/>
          <w:szCs w:val="24"/>
        </w:rPr>
        <w:t xml:space="preserve"> Таковыми документами являются: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E91016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 w:rsidRPr="00E91016">
        <w:rPr>
          <w:i/>
          <w:sz w:val="24"/>
          <w:szCs w:val="24"/>
        </w:rPr>
        <w:t>Участника</w:t>
      </w:r>
      <w:r w:rsidRPr="00E91016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E91016">
        <w:rPr>
          <w:i/>
          <w:sz w:val="24"/>
          <w:szCs w:val="24"/>
        </w:rPr>
        <w:t>Участник</w:t>
      </w:r>
      <w:r w:rsidRPr="00E91016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E91016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E91016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Копию (выписку из</w:t>
      </w:r>
      <w:r w:rsidR="00BD40A3" w:rsidRPr="00E91016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E91016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Документы, предусмотренные п.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E91016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Иные документы, которые</w:t>
      </w:r>
      <w:r w:rsidR="007705A5" w:rsidRPr="00E91016">
        <w:rPr>
          <w:sz w:val="24"/>
          <w:szCs w:val="24"/>
        </w:rPr>
        <w:t>,</w:t>
      </w:r>
      <w:r w:rsidRPr="00E91016">
        <w:rPr>
          <w:sz w:val="24"/>
          <w:szCs w:val="24"/>
        </w:rPr>
        <w:t xml:space="preserve"> по мнению Участника</w:t>
      </w:r>
      <w:r w:rsidR="007705A5" w:rsidRPr="00E91016">
        <w:rPr>
          <w:sz w:val="24"/>
          <w:szCs w:val="24"/>
        </w:rPr>
        <w:t>,</w:t>
      </w:r>
      <w:r w:rsidRPr="00E91016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E91016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 xml:space="preserve"> </w:t>
      </w:r>
      <w:r w:rsidR="00B20653" w:rsidRPr="00E91016">
        <w:rPr>
          <w:bCs w:val="0"/>
          <w:sz w:val="24"/>
          <w:szCs w:val="24"/>
        </w:rPr>
        <w:t>Участника</w:t>
      </w:r>
      <w:r w:rsidRPr="00E91016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 xml:space="preserve">, задержка устранения дефектов в </w:t>
      </w:r>
      <w:r w:rsidR="00DC7643" w:rsidRPr="00E91016">
        <w:rPr>
          <w:sz w:val="24"/>
          <w:szCs w:val="24"/>
        </w:rPr>
        <w:t>оказании услуг</w:t>
      </w:r>
      <w:r w:rsidRPr="00E91016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несоблюдение </w:t>
      </w:r>
      <w:r w:rsidR="00DC7643" w:rsidRPr="00E91016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E91016">
        <w:rPr>
          <w:sz w:val="24"/>
          <w:szCs w:val="24"/>
        </w:rPr>
        <w:t>;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>.</w:t>
      </w:r>
    </w:p>
    <w:p w:rsidR="005B074F" w:rsidRPr="00E91016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E91016">
        <w:rPr>
          <w:bCs w:val="0"/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>правоустанавливающих документов</w:t>
      </w:r>
      <w:r w:rsidR="00A44B30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к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е.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случае</w:t>
      </w:r>
      <w:proofErr w:type="gramStart"/>
      <w:r w:rsidRPr="00E91016">
        <w:rPr>
          <w:bCs w:val="0"/>
          <w:sz w:val="24"/>
          <w:szCs w:val="24"/>
        </w:rPr>
        <w:t>,</w:t>
      </w:r>
      <w:proofErr w:type="gramEnd"/>
      <w:r w:rsidRPr="00E91016">
        <w:rPr>
          <w:bCs w:val="0"/>
          <w:sz w:val="24"/>
          <w:szCs w:val="24"/>
        </w:rPr>
        <w:t xml:space="preserve"> если по каким-либо причинам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данному требованию.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E91016">
        <w:rPr>
          <w:sz w:val="24"/>
          <w:szCs w:val="24"/>
        </w:rPr>
        <w:lastRenderedPageBreak/>
        <w:t>Участник</w:t>
      </w:r>
      <w:r w:rsidRPr="00E91016">
        <w:rPr>
          <w:sz w:val="24"/>
          <w:szCs w:val="24"/>
        </w:rPr>
        <w:t xml:space="preserve"> </w:t>
      </w:r>
      <w:proofErr w:type="gramStart"/>
      <w:r w:rsidRPr="00E91016">
        <w:rPr>
          <w:sz w:val="24"/>
          <w:szCs w:val="24"/>
        </w:rPr>
        <w:t>предоставляет аналогичные документы</w:t>
      </w:r>
      <w:proofErr w:type="gramEnd"/>
      <w:r w:rsidRPr="00E91016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91016">
        <w:rPr>
          <w:sz w:val="24"/>
          <w:szCs w:val="24"/>
        </w:rPr>
        <w:t>апостилированы</w:t>
      </w:r>
      <w:proofErr w:type="spellEnd"/>
      <w:r w:rsidRPr="00E91016">
        <w:rPr>
          <w:sz w:val="24"/>
          <w:szCs w:val="24"/>
        </w:rPr>
        <w:t xml:space="preserve">, в противном случае </w:t>
      </w:r>
      <w:r w:rsidR="00F85CCF" w:rsidRPr="00E91016">
        <w:rPr>
          <w:sz w:val="24"/>
          <w:szCs w:val="24"/>
        </w:rPr>
        <w:t>З</w:t>
      </w:r>
      <w:r w:rsidR="00F81E4D" w:rsidRPr="00E91016">
        <w:rPr>
          <w:sz w:val="24"/>
          <w:szCs w:val="24"/>
        </w:rPr>
        <w:t xml:space="preserve">акупочная </w:t>
      </w:r>
      <w:r w:rsidRPr="00E91016">
        <w:rPr>
          <w:sz w:val="24"/>
          <w:szCs w:val="24"/>
        </w:rPr>
        <w:t xml:space="preserve">комиссия вправе не рассматривать документы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91016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 w:rsidRPr="00E91016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91016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91016">
        <w:rPr>
          <w:snapToGrid w:val="0"/>
          <w:sz w:val="24"/>
          <w:szCs w:val="24"/>
          <w:lang w:eastAsia="ru-RU"/>
        </w:rPr>
        <w:t>при условии</w:t>
      </w:r>
      <w:r w:rsidR="00D57D88" w:rsidRPr="00E91016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E91016">
        <w:rPr>
          <w:sz w:val="24"/>
          <w:szCs w:val="24"/>
        </w:rPr>
        <w:t xml:space="preserve">должен оказывать не более </w:t>
      </w:r>
      <w:r w:rsidR="004F3685" w:rsidRPr="00E91016">
        <w:rPr>
          <w:sz w:val="24"/>
          <w:szCs w:val="24"/>
        </w:rPr>
        <w:t>25</w:t>
      </w:r>
      <w:r w:rsidR="00D57D88" w:rsidRPr="00E91016">
        <w:rPr>
          <w:sz w:val="24"/>
          <w:szCs w:val="24"/>
        </w:rPr>
        <w:t>% услуг c использованием ресурсов</w:t>
      </w:r>
      <w:r w:rsidR="00D57D88" w:rsidRPr="00E91016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E91016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91016">
        <w:rPr>
          <w:sz w:val="24"/>
          <w:szCs w:val="24"/>
        </w:rPr>
        <w:t>соисполнителей</w:t>
      </w:r>
      <w:r w:rsidRPr="00E91016" w:rsidDel="000506A1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91016">
        <w:rPr>
          <w:sz w:val="24"/>
          <w:szCs w:val="24"/>
        </w:rPr>
        <w:t>работ, услуг)</w:t>
      </w:r>
      <w:r w:rsidRPr="00E91016">
        <w:rPr>
          <w:bCs w:val="0"/>
          <w:sz w:val="24"/>
          <w:szCs w:val="24"/>
        </w:rPr>
        <w:t>: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согласен</w:t>
      </w:r>
      <w:proofErr w:type="gramEnd"/>
      <w:r w:rsidRPr="00E91016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 в объеме </w:t>
      </w:r>
      <w:r w:rsidR="00362EA4" w:rsidRPr="00E91016">
        <w:rPr>
          <w:sz w:val="24"/>
          <w:szCs w:val="24"/>
        </w:rPr>
        <w:t>оказываемых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соисполнителем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услуг</w:t>
      </w:r>
      <w:r w:rsidRPr="00E91016">
        <w:rPr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91016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Заявку включаются</w:t>
      </w:r>
      <w:r w:rsidRPr="00E91016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E91016">
        <w:rPr>
          <w:bCs w:val="0"/>
          <w:color w:val="000000"/>
          <w:sz w:val="24"/>
          <w:szCs w:val="24"/>
        </w:rPr>
        <w:t>соисполнителем</w:t>
      </w:r>
      <w:r w:rsidRPr="00E91016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91016">
        <w:rPr>
          <w:bCs w:val="0"/>
          <w:color w:val="000000"/>
          <w:sz w:val="24"/>
          <w:szCs w:val="24"/>
        </w:rPr>
        <w:t>выполнения</w:t>
      </w:r>
      <w:proofErr w:type="gramEnd"/>
      <w:r w:rsidRPr="00E91016">
        <w:rPr>
          <w:bCs w:val="0"/>
          <w:color w:val="000000"/>
          <w:sz w:val="24"/>
          <w:szCs w:val="24"/>
        </w:rPr>
        <w:t xml:space="preserve"> возлагаемых на </w:t>
      </w:r>
      <w:r w:rsidRPr="00E91016">
        <w:rPr>
          <w:bCs w:val="0"/>
          <w:sz w:val="24"/>
          <w:szCs w:val="24"/>
        </w:rPr>
        <w:t>соисполнителя соответственно услуг;</w:t>
      </w:r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E91016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36137" w:rsidRPr="00E91016">
        <w:rPr>
          <w:bCs w:val="0"/>
          <w:sz w:val="24"/>
          <w:szCs w:val="24"/>
        </w:rPr>
        <w:fldChar w:fldCharType="begin"/>
      </w:r>
      <w:r w:rsidR="00D57D88" w:rsidRPr="00E91016">
        <w:rPr>
          <w:bCs w:val="0"/>
          <w:sz w:val="24"/>
          <w:szCs w:val="24"/>
        </w:rPr>
        <w:instrText xml:space="preserve"> REF _Ref440291364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;</w:t>
      </w:r>
    </w:p>
    <w:p w:rsidR="00D57D88" w:rsidRPr="00E91016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="00197954" w:rsidRPr="00E91016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E91016">
        <w:rPr>
          <w:bCs w:val="0"/>
          <w:sz w:val="24"/>
          <w:szCs w:val="24"/>
        </w:rPr>
        <w:t>пп</w:t>
      </w:r>
      <w:proofErr w:type="spellEnd"/>
      <w:r w:rsidR="00197954"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>, подаются основным Участником;</w:t>
      </w:r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91016">
        <w:rPr>
          <w:bCs w:val="0"/>
          <w:sz w:val="24"/>
          <w:szCs w:val="24"/>
        </w:rPr>
        <w:t xml:space="preserve">(подраздел </w:t>
      </w:r>
      <w:r w:rsidR="001F1326" w:rsidRPr="00E91016">
        <w:fldChar w:fldCharType="begin"/>
      </w:r>
      <w:r w:rsidR="001F1326" w:rsidRPr="00E91016">
        <w:instrText xml:space="preserve"> REF _Ref440272510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5.17</w:t>
      </w:r>
      <w:r w:rsidR="001F1326" w:rsidRPr="00E91016">
        <w:fldChar w:fldCharType="end"/>
      </w:r>
      <w:r w:rsidR="00362EA4" w:rsidRPr="00E91016">
        <w:rPr>
          <w:bCs w:val="0"/>
          <w:sz w:val="24"/>
          <w:szCs w:val="24"/>
        </w:rPr>
        <w:t xml:space="preserve">). Указанная форма </w:t>
      </w:r>
      <w:r w:rsidR="00362EA4" w:rsidRPr="00E91016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E91016">
        <w:rPr>
          <w:bCs w:val="0"/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При оценке соисполнителей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количественные требования к </w:t>
      </w:r>
      <w:r w:rsidRPr="00E91016">
        <w:rPr>
          <w:sz w:val="24"/>
          <w:szCs w:val="24"/>
        </w:rPr>
        <w:t xml:space="preserve">соисполнителям </w:t>
      </w:r>
      <w:r w:rsidRPr="00E91016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91016">
        <w:rPr>
          <w:sz w:val="24"/>
          <w:szCs w:val="24"/>
        </w:rPr>
        <w:t>оказания услуг</w:t>
      </w:r>
      <w:r w:rsidRPr="00E91016">
        <w:rPr>
          <w:bCs w:val="0"/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91016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91016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либо в составе </w:t>
      </w:r>
      <w:r w:rsidRPr="00E91016">
        <w:rPr>
          <w:bCs w:val="0"/>
          <w:color w:val="000000"/>
          <w:sz w:val="24"/>
          <w:szCs w:val="24"/>
        </w:rPr>
        <w:lastRenderedPageBreak/>
        <w:t>коллективного Участника, может являться соисполнителем у произвольного числа Участников.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E91016">
        <w:rPr>
          <w:sz w:val="24"/>
          <w:szCs w:val="24"/>
        </w:rPr>
        <w:t>соисполнителей</w:t>
      </w:r>
      <w:r w:rsidRPr="00E91016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91016">
        <w:rPr>
          <w:szCs w:val="24"/>
        </w:rPr>
        <w:t xml:space="preserve">Участие в запросе предложений коллективных </w:t>
      </w:r>
      <w:r w:rsidR="009C744E" w:rsidRPr="00E91016">
        <w:rPr>
          <w:szCs w:val="24"/>
        </w:rPr>
        <w:t>Участник</w:t>
      </w:r>
      <w:r w:rsidRPr="00E91016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91016" w:rsidDel="009C744E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_Ref191386482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91016">
        <w:rPr>
          <w:bCs w:val="0"/>
          <w:sz w:val="24"/>
          <w:szCs w:val="24"/>
        </w:rPr>
        <w:t xml:space="preserve">поставки, </w:t>
      </w:r>
      <w:r w:rsidR="0007043F" w:rsidRPr="00E91016">
        <w:rPr>
          <w:sz w:val="24"/>
          <w:szCs w:val="24"/>
        </w:rPr>
        <w:t>работы</w:t>
      </w:r>
      <w:r w:rsidR="0091430E" w:rsidRPr="00E91016">
        <w:rPr>
          <w:sz w:val="24"/>
          <w:szCs w:val="24"/>
        </w:rPr>
        <w:t xml:space="preserve">, </w:t>
      </w:r>
      <w:r w:rsidR="0007043F" w:rsidRPr="00E91016">
        <w:rPr>
          <w:sz w:val="24"/>
          <w:szCs w:val="24"/>
        </w:rPr>
        <w:t>услуги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а подается коллективным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E91016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окументации, изложенным в п.</w:t>
      </w:r>
      <w:r w:rsidR="00536137" w:rsidRPr="00E91016">
        <w:rPr>
          <w:bCs w:val="0"/>
          <w:sz w:val="24"/>
          <w:szCs w:val="24"/>
        </w:rPr>
        <w:fldChar w:fldCharType="begin"/>
      </w:r>
      <w:r w:rsidR="00573BDB" w:rsidRPr="00E91016">
        <w:rPr>
          <w:bCs w:val="0"/>
          <w:sz w:val="24"/>
          <w:szCs w:val="24"/>
        </w:rPr>
        <w:instrText xml:space="preserve"> REF _Ref303669127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E91016">
        <w:rPr>
          <w:bCs w:val="0"/>
          <w:sz w:val="24"/>
          <w:szCs w:val="24"/>
        </w:rPr>
        <w:t>Юридические лица</w:t>
      </w:r>
      <w:r w:rsidR="001F0956" w:rsidRPr="00E91016">
        <w:rPr>
          <w:bCs w:val="0"/>
          <w:sz w:val="24"/>
          <w:szCs w:val="24"/>
        </w:rPr>
        <w:t>, физические лица</w:t>
      </w:r>
      <w:r w:rsidR="00A15A79" w:rsidRPr="00E91016">
        <w:rPr>
          <w:bCs w:val="0"/>
          <w:sz w:val="24"/>
          <w:szCs w:val="24"/>
        </w:rPr>
        <w:t>,</w:t>
      </w:r>
      <w:r w:rsidRPr="00E91016">
        <w:rPr>
          <w:bCs w:val="0"/>
          <w:sz w:val="24"/>
          <w:szCs w:val="24"/>
        </w:rPr>
        <w:t xml:space="preserve"> </w:t>
      </w:r>
      <w:r w:rsidR="001F0956" w:rsidRPr="00E91016">
        <w:rPr>
          <w:bCs w:val="0"/>
          <w:sz w:val="24"/>
          <w:szCs w:val="24"/>
        </w:rPr>
        <w:t xml:space="preserve">в том числе </w:t>
      </w:r>
      <w:r w:rsidRPr="00E91016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E91016">
        <w:rPr>
          <w:bCs w:val="0"/>
          <w:sz w:val="24"/>
          <w:szCs w:val="24"/>
        </w:rPr>
        <w:t xml:space="preserve">оссийской </w:t>
      </w:r>
      <w:r w:rsidRPr="00E91016">
        <w:rPr>
          <w:bCs w:val="0"/>
          <w:sz w:val="24"/>
          <w:szCs w:val="24"/>
        </w:rPr>
        <w:t>Ф</w:t>
      </w:r>
      <w:r w:rsidR="007F3FB7" w:rsidRPr="00E91016">
        <w:rPr>
          <w:bCs w:val="0"/>
          <w:sz w:val="24"/>
          <w:szCs w:val="24"/>
        </w:rPr>
        <w:t>едерации</w:t>
      </w:r>
      <w:r w:rsidRPr="00E91016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91016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  <w:bookmarkEnd w:id="490"/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91016">
        <w:rPr>
          <w:bCs w:val="0"/>
          <w:sz w:val="24"/>
          <w:szCs w:val="24"/>
        </w:rPr>
        <w:t xml:space="preserve">поставок, </w:t>
      </w:r>
      <w:r w:rsidR="0007043F" w:rsidRPr="00E91016">
        <w:rPr>
          <w:sz w:val="24"/>
          <w:szCs w:val="24"/>
        </w:rPr>
        <w:t>работ</w:t>
      </w:r>
      <w:r w:rsidR="0091430E" w:rsidRPr="00E91016">
        <w:rPr>
          <w:sz w:val="24"/>
          <w:szCs w:val="24"/>
        </w:rPr>
        <w:t>,</w:t>
      </w:r>
      <w:r w:rsidR="009C744E" w:rsidRPr="00E91016">
        <w:rPr>
          <w:sz w:val="24"/>
          <w:szCs w:val="24"/>
        </w:rPr>
        <w:t xml:space="preserve"> </w:t>
      </w:r>
      <w:r w:rsidR="0091430E" w:rsidRPr="00E91016">
        <w:rPr>
          <w:sz w:val="24"/>
          <w:szCs w:val="24"/>
        </w:rPr>
        <w:t>услуг</w:t>
      </w:r>
      <w:r w:rsidR="000E024A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</w:t>
      </w:r>
      <w:r w:rsidRPr="00E91016">
        <w:rPr>
          <w:bCs w:val="0"/>
          <w:sz w:val="24"/>
          <w:szCs w:val="24"/>
        </w:rPr>
        <w:t>частника;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91016">
        <w:rPr>
          <w:bCs w:val="0"/>
          <w:sz w:val="24"/>
          <w:szCs w:val="24"/>
        </w:rPr>
        <w:t>,</w:t>
      </w:r>
      <w:proofErr w:type="gramEnd"/>
      <w:r w:rsidRPr="00E91016">
        <w:rPr>
          <w:bCs w:val="0"/>
          <w:sz w:val="24"/>
          <w:szCs w:val="24"/>
        </w:rPr>
        <w:t xml:space="preserve"> чем срок действия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91016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91016">
        <w:rPr>
          <w:bCs w:val="0"/>
          <w:sz w:val="24"/>
          <w:szCs w:val="24"/>
        </w:rPr>
        <w:t xml:space="preserve"> </w:t>
      </w:r>
    </w:p>
    <w:p w:rsidR="00DB109A" w:rsidRPr="00E91016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E91016">
        <w:rPr>
          <w:bCs w:val="0"/>
          <w:sz w:val="24"/>
          <w:szCs w:val="24"/>
        </w:rPr>
        <w:t>щее соглашение, в котором должна</w:t>
      </w:r>
      <w:r w:rsidRPr="00E91016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E91016">
        <w:rPr>
          <w:bCs w:val="0"/>
          <w:sz w:val="24"/>
          <w:szCs w:val="24"/>
        </w:rPr>
        <w:t xml:space="preserve">Такое </w:t>
      </w:r>
      <w:r w:rsidRPr="00E91016">
        <w:rPr>
          <w:bCs w:val="0"/>
          <w:sz w:val="24"/>
          <w:szCs w:val="24"/>
        </w:rPr>
        <w:lastRenderedPageBreak/>
        <w:t xml:space="preserve">соглашение должно содержать сведения, указанные в подп. </w:t>
      </w:r>
      <w:r w:rsidR="001F1326" w:rsidRPr="00E91016">
        <w:fldChar w:fldCharType="begin"/>
      </w:r>
      <w:r w:rsidR="001F1326" w:rsidRPr="00E91016">
        <w:instrText xml:space="preserve"> REF _Ref307563248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val="en-US"/>
        </w:rPr>
        <w:t>a</w:t>
      </w:r>
      <w:r w:rsidR="00DA443D" w:rsidRPr="00E91016">
        <w:rPr>
          <w:bCs w:val="0"/>
          <w:sz w:val="24"/>
          <w:szCs w:val="24"/>
        </w:rPr>
        <w:t>)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- </w:t>
      </w:r>
      <w:r w:rsidR="001F1326" w:rsidRPr="00E91016">
        <w:fldChar w:fldCharType="begin"/>
      </w:r>
      <w:r w:rsidR="001F1326" w:rsidRPr="00E91016">
        <w:instrText xml:space="preserve"> REF _Ref307563262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val="en-US"/>
        </w:rPr>
        <w:t>g</w:t>
      </w:r>
      <w:r w:rsidR="00DA443D" w:rsidRPr="00E91016">
        <w:rPr>
          <w:bCs w:val="0"/>
          <w:sz w:val="24"/>
          <w:szCs w:val="24"/>
        </w:rPr>
        <w:t>)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п. </w:t>
      </w:r>
      <w:r w:rsidR="001F1326" w:rsidRPr="00E91016">
        <w:fldChar w:fldCharType="begin"/>
      </w:r>
      <w:r w:rsidR="001F1326" w:rsidRPr="00E91016">
        <w:instrText xml:space="preserve"> REF _Ref306032591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E91016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E91016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готовит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197954" w:rsidRPr="00E91016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E91016">
        <w:rPr>
          <w:bCs w:val="0"/>
          <w:sz w:val="24"/>
          <w:szCs w:val="24"/>
        </w:rPr>
        <w:t>пп</w:t>
      </w:r>
      <w:proofErr w:type="spellEnd"/>
      <w:r w:rsidR="00197954"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>, подаются Лидером коллективного участника;</w:t>
      </w:r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Заявк</w:t>
      </w:r>
      <w:r w:rsidR="00AD3EBC" w:rsidRPr="00E91016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AD3EBC" w:rsidRPr="00E91016">
        <w:rPr>
          <w:bCs w:val="0"/>
          <w:sz w:val="24"/>
          <w:szCs w:val="24"/>
        </w:rPr>
        <w:t>а;</w:t>
      </w:r>
    </w:p>
    <w:p w:rsidR="00717F60" w:rsidRPr="00E91016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состав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дополнительн</w:t>
      </w:r>
      <w:r w:rsidR="00717F60" w:rsidRPr="00E91016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а;</w:t>
      </w:r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E91016">
        <w:rPr>
          <w:bCs w:val="0"/>
          <w:sz w:val="24"/>
          <w:szCs w:val="24"/>
        </w:rPr>
        <w:t>и</w:t>
      </w:r>
      <w:r w:rsidR="00717F60" w:rsidRPr="00E91016">
        <w:rPr>
          <w:bCs w:val="0"/>
          <w:sz w:val="24"/>
          <w:szCs w:val="24"/>
        </w:rPr>
        <w:t xml:space="preserve"> объемов, стоимости и сроков </w:t>
      </w:r>
      <w:r w:rsidR="00CC3DAD" w:rsidRPr="00E91016">
        <w:rPr>
          <w:bCs w:val="0"/>
          <w:sz w:val="24"/>
          <w:szCs w:val="24"/>
        </w:rPr>
        <w:t xml:space="preserve">оказания услуг </w:t>
      </w:r>
      <w:r w:rsidR="00717F60"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E91016">
        <w:rPr>
          <w:bCs w:val="0"/>
          <w:sz w:val="24"/>
          <w:szCs w:val="24"/>
        </w:rPr>
        <w:t>под</w:t>
      </w:r>
      <w:r w:rsidR="00717F60" w:rsidRPr="00E91016">
        <w:rPr>
          <w:bCs w:val="0"/>
          <w:sz w:val="24"/>
          <w:szCs w:val="24"/>
        </w:rPr>
        <w:t>раздел</w:t>
      </w:r>
      <w:r w:rsidR="003C2207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D50E8D" w:rsidRPr="00E91016">
        <w:rPr>
          <w:bCs w:val="0"/>
          <w:sz w:val="24"/>
          <w:szCs w:val="24"/>
        </w:rPr>
        <w:instrText xml:space="preserve"> REF _Ref440376324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5.18</w:t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AE556B" w:rsidRPr="00E91016">
        <w:rPr>
          <w:bCs w:val="0"/>
          <w:sz w:val="24"/>
          <w:szCs w:val="24"/>
        </w:rPr>
        <w:t xml:space="preserve">. Указанная форма </w:t>
      </w:r>
      <w:r w:rsidR="00AE556B" w:rsidRPr="00E91016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E91016">
        <w:rPr>
          <w:sz w:val="24"/>
          <w:szCs w:val="24"/>
        </w:rPr>
        <w:t>объемов</w:t>
      </w:r>
      <w:r w:rsidR="00CC3DAD" w:rsidRPr="00E91016">
        <w:rPr>
          <w:sz w:val="24"/>
          <w:szCs w:val="24"/>
        </w:rPr>
        <w:t xml:space="preserve"> оказываемых</w:t>
      </w:r>
      <w:r w:rsidR="00F85CCF" w:rsidRPr="00E91016">
        <w:rPr>
          <w:sz w:val="24"/>
          <w:szCs w:val="24"/>
        </w:rPr>
        <w:t xml:space="preserve"> </w:t>
      </w:r>
      <w:r w:rsidR="0007043F" w:rsidRPr="00E91016">
        <w:rPr>
          <w:sz w:val="24"/>
          <w:szCs w:val="24"/>
        </w:rPr>
        <w:t>услуг</w:t>
      </w:r>
      <w:r w:rsidR="00BE62BA"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а. Не подлежащие суммированию показатели</w:t>
      </w:r>
      <w:r w:rsidR="00EE2EFB" w:rsidRPr="00E91016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E91016">
        <w:rPr>
          <w:bCs w:val="0"/>
          <w:sz w:val="24"/>
          <w:szCs w:val="24"/>
        </w:rPr>
        <w:t>указанных</w:t>
      </w:r>
      <w:proofErr w:type="gramEnd"/>
      <w:r w:rsidR="00EE2EFB" w:rsidRPr="00E91016">
        <w:rPr>
          <w:bCs w:val="0"/>
          <w:sz w:val="24"/>
          <w:szCs w:val="24"/>
        </w:rPr>
        <w:t xml:space="preserve"> </w:t>
      </w:r>
      <w:r w:rsidR="00D77DCB" w:rsidRPr="00E91016">
        <w:rPr>
          <w:bCs w:val="0"/>
          <w:sz w:val="24"/>
          <w:szCs w:val="24"/>
        </w:rPr>
        <w:t>п.</w:t>
      </w:r>
      <w:r w:rsidR="009C744E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0F4365" w:rsidRPr="00E91016">
        <w:rPr>
          <w:bCs w:val="0"/>
          <w:sz w:val="24"/>
          <w:szCs w:val="24"/>
        </w:rPr>
        <w:instrText xml:space="preserve"> REF _Ref440291364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536137" w:rsidRPr="00E91016">
        <w:rPr>
          <w:bCs w:val="0"/>
          <w:sz w:val="24"/>
          <w:szCs w:val="24"/>
        </w:rPr>
        <w:fldChar w:fldCharType="end"/>
      </w:r>
      <w:r w:rsidR="00D77DCB" w:rsidRPr="00E91016">
        <w:rPr>
          <w:bCs w:val="0"/>
          <w:sz w:val="24"/>
          <w:szCs w:val="24"/>
        </w:rPr>
        <w:t xml:space="preserve">) </w:t>
      </w:r>
      <w:r w:rsidRPr="00E91016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91016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91016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91016">
        <w:rPr>
          <w:bCs w:val="0"/>
          <w:iCs/>
          <w:sz w:val="24"/>
          <w:szCs w:val="24"/>
        </w:rPr>
        <w:t>Заявк</w:t>
      </w:r>
      <w:r w:rsidRPr="00E91016">
        <w:rPr>
          <w:bCs w:val="0"/>
          <w:iCs/>
          <w:sz w:val="24"/>
          <w:szCs w:val="24"/>
        </w:rPr>
        <w:t xml:space="preserve">и </w:t>
      </w:r>
      <w:r w:rsidR="009C744E" w:rsidRPr="00E91016">
        <w:rPr>
          <w:bCs w:val="0"/>
          <w:iCs/>
          <w:sz w:val="24"/>
          <w:szCs w:val="24"/>
        </w:rPr>
        <w:t>Участник</w:t>
      </w:r>
      <w:r w:rsidRPr="00E91016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91016">
        <w:rPr>
          <w:bCs w:val="0"/>
          <w:sz w:val="24"/>
          <w:szCs w:val="24"/>
        </w:rPr>
        <w:t>окументации по запросу предложений</w:t>
      </w:r>
      <w:r w:rsidRPr="00E91016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91016">
        <w:rPr>
          <w:bCs w:val="0"/>
          <w:iCs/>
          <w:sz w:val="24"/>
          <w:szCs w:val="24"/>
        </w:rPr>
        <w:t>Участник</w:t>
      </w:r>
      <w:r w:rsidRPr="00E91016">
        <w:rPr>
          <w:bCs w:val="0"/>
          <w:iCs/>
          <w:sz w:val="24"/>
          <w:szCs w:val="24"/>
        </w:rPr>
        <w:t>а.</w:t>
      </w:r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и.</w:t>
      </w:r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91016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91016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91016">
        <w:rPr>
          <w:bCs w:val="0"/>
          <w:sz w:val="24"/>
          <w:szCs w:val="24"/>
        </w:rPr>
        <w:t>окументации по запросу предложений</w:t>
      </w:r>
      <w:r w:rsidRPr="00E91016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E91016">
        <w:rPr>
          <w:bCs w:val="0"/>
          <w:iCs/>
          <w:sz w:val="24"/>
          <w:szCs w:val="24"/>
        </w:rPr>
        <w:t>,</w:t>
      </w:r>
      <w:proofErr w:type="gramEnd"/>
      <w:r w:rsidRPr="00E91016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E91016">
        <w:rPr>
          <w:bCs w:val="0"/>
          <w:iCs/>
          <w:sz w:val="24"/>
          <w:szCs w:val="24"/>
        </w:rPr>
        <w:t>внесение изменений в Д</w:t>
      </w:r>
      <w:r w:rsidR="00212D09" w:rsidRPr="00E91016">
        <w:rPr>
          <w:bCs w:val="0"/>
          <w:sz w:val="24"/>
          <w:szCs w:val="24"/>
        </w:rPr>
        <w:t>окументацию по запросу предложений</w:t>
      </w:r>
      <w:r w:rsidR="00212D09" w:rsidRPr="00E91016">
        <w:rPr>
          <w:bCs w:val="0"/>
          <w:iCs/>
          <w:sz w:val="24"/>
          <w:szCs w:val="24"/>
        </w:rPr>
        <w:t xml:space="preserve"> </w:t>
      </w:r>
      <w:r w:rsidR="006B0604" w:rsidRPr="00E91016">
        <w:rPr>
          <w:bCs w:val="0"/>
          <w:iCs/>
          <w:sz w:val="24"/>
          <w:szCs w:val="24"/>
        </w:rPr>
        <w:t xml:space="preserve">(п. </w:t>
      </w:r>
      <w:r w:rsidR="00536137" w:rsidRPr="00E91016">
        <w:rPr>
          <w:bCs w:val="0"/>
          <w:iCs/>
          <w:sz w:val="24"/>
          <w:szCs w:val="24"/>
        </w:rPr>
        <w:fldChar w:fldCharType="begin"/>
      </w:r>
      <w:r w:rsidR="006B0604" w:rsidRPr="00E91016">
        <w:rPr>
          <w:bCs w:val="0"/>
          <w:iCs/>
          <w:sz w:val="24"/>
          <w:szCs w:val="24"/>
        </w:rPr>
        <w:instrText xml:space="preserve"> REF _Ref441057071 \r \h </w:instrText>
      </w:r>
      <w:r w:rsidR="00155AFE" w:rsidRPr="00E91016">
        <w:rPr>
          <w:bCs w:val="0"/>
          <w:iCs/>
          <w:sz w:val="24"/>
          <w:szCs w:val="24"/>
        </w:rPr>
        <w:instrText xml:space="preserve"> \* MERGEFORMAT </w:instrText>
      </w:r>
      <w:r w:rsidR="00536137" w:rsidRPr="00E91016">
        <w:rPr>
          <w:bCs w:val="0"/>
          <w:iCs/>
          <w:sz w:val="24"/>
          <w:szCs w:val="24"/>
        </w:rPr>
      </w:r>
      <w:r w:rsidR="00536137" w:rsidRPr="00E91016">
        <w:rPr>
          <w:bCs w:val="0"/>
          <w:iCs/>
          <w:sz w:val="24"/>
          <w:szCs w:val="24"/>
        </w:rPr>
        <w:fldChar w:fldCharType="separate"/>
      </w:r>
      <w:r w:rsidR="00DA443D" w:rsidRPr="00E91016">
        <w:rPr>
          <w:bCs w:val="0"/>
          <w:iCs/>
          <w:sz w:val="24"/>
          <w:szCs w:val="24"/>
        </w:rPr>
        <w:t>3.3.12</w:t>
      </w:r>
      <w:r w:rsidR="00536137" w:rsidRPr="00E91016">
        <w:rPr>
          <w:bCs w:val="0"/>
          <w:iCs/>
          <w:sz w:val="24"/>
          <w:szCs w:val="24"/>
        </w:rPr>
        <w:fldChar w:fldCharType="end"/>
      </w:r>
      <w:r w:rsidR="006B0604" w:rsidRPr="00E91016">
        <w:rPr>
          <w:bCs w:val="0"/>
          <w:iCs/>
          <w:sz w:val="24"/>
          <w:szCs w:val="24"/>
        </w:rPr>
        <w:t>)</w:t>
      </w:r>
      <w:r w:rsidR="00212D09" w:rsidRPr="00E91016">
        <w:rPr>
          <w:bCs w:val="0"/>
          <w:iCs/>
          <w:sz w:val="24"/>
          <w:szCs w:val="24"/>
        </w:rPr>
        <w:t xml:space="preserve"> и, при необходимости, </w:t>
      </w:r>
      <w:r w:rsidRPr="00E91016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F1326" w:rsidRPr="00E91016">
        <w:fldChar w:fldCharType="begin"/>
      </w:r>
      <w:r w:rsidR="001F1326" w:rsidRPr="00E91016">
        <w:instrText xml:space="preserve"> REF _Ref440289401 \r \h  \* MERGEFORMAT </w:instrText>
      </w:r>
      <w:r w:rsidR="001F1326" w:rsidRPr="00E91016">
        <w:fldChar w:fldCharType="separate"/>
      </w:r>
      <w:r w:rsidR="00DA443D" w:rsidRPr="00E91016">
        <w:rPr>
          <w:bCs w:val="0"/>
          <w:iCs/>
          <w:sz w:val="24"/>
          <w:szCs w:val="24"/>
        </w:rPr>
        <w:t>3.3.13</w:t>
      </w:r>
      <w:r w:rsidR="001F1326" w:rsidRPr="00E91016">
        <w:fldChar w:fldCharType="end"/>
      </w:r>
      <w:r w:rsidR="00400D7D" w:rsidRPr="00E91016">
        <w:rPr>
          <w:bCs w:val="0"/>
          <w:iCs/>
          <w:sz w:val="24"/>
          <w:szCs w:val="24"/>
        </w:rPr>
        <w:t xml:space="preserve">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>окументации</w:t>
      </w:r>
      <w:r w:rsidR="007D07A7" w:rsidRPr="00E91016">
        <w:rPr>
          <w:bCs w:val="0"/>
          <w:iCs/>
          <w:sz w:val="24"/>
          <w:szCs w:val="24"/>
        </w:rPr>
        <w:t xml:space="preserve"> по запросу предложений</w:t>
      </w:r>
      <w:r w:rsidRPr="00E91016">
        <w:rPr>
          <w:bCs w:val="0"/>
          <w:iCs/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91016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91016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91016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91016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91016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91016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и, оформившие свое участие в запросе </w:t>
      </w:r>
      <w:r w:rsidRPr="00E91016">
        <w:rPr>
          <w:sz w:val="24"/>
          <w:szCs w:val="24"/>
        </w:rPr>
        <w:t xml:space="preserve">предложений </w:t>
      </w:r>
      <w:r w:rsidRPr="00E91016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91016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91016">
        <w:rPr>
          <w:bCs w:val="0"/>
          <w:szCs w:val="24"/>
          <w:lang w:eastAsia="ru-RU"/>
        </w:rPr>
        <w:t xml:space="preserve">Обеспечение </w:t>
      </w:r>
      <w:proofErr w:type="gramStart"/>
      <w:r w:rsidRPr="00E91016">
        <w:rPr>
          <w:szCs w:val="24"/>
        </w:rPr>
        <w:t>исполнения</w:t>
      </w:r>
      <w:r w:rsidRPr="00E91016">
        <w:rPr>
          <w:bCs w:val="0"/>
          <w:szCs w:val="24"/>
          <w:lang w:eastAsia="ru-RU"/>
        </w:rPr>
        <w:t xml:space="preserve"> </w:t>
      </w:r>
      <w:r w:rsidR="00EE0AB0" w:rsidRPr="00E91016">
        <w:rPr>
          <w:bCs w:val="0"/>
          <w:szCs w:val="24"/>
          <w:lang w:eastAsia="ru-RU"/>
        </w:rPr>
        <w:t xml:space="preserve">обязательств </w:t>
      </w:r>
      <w:r w:rsidR="009C744E" w:rsidRPr="00E91016">
        <w:rPr>
          <w:bCs w:val="0"/>
          <w:szCs w:val="24"/>
          <w:lang w:eastAsia="ru-RU"/>
        </w:rPr>
        <w:t>Участник</w:t>
      </w:r>
      <w:r w:rsidRPr="00E91016">
        <w:rPr>
          <w:bCs w:val="0"/>
          <w:szCs w:val="24"/>
          <w:lang w:eastAsia="ru-RU"/>
        </w:rPr>
        <w:t>а запроса предложений</w:t>
      </w:r>
      <w:proofErr w:type="gramEnd"/>
      <w:r w:rsidRPr="00E91016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E91016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932C0A" w:rsidRPr="00E91016">
        <w:rPr>
          <w:bCs w:val="0"/>
          <w:sz w:val="24"/>
          <w:szCs w:val="24"/>
        </w:rPr>
        <w:t xml:space="preserve"> </w:t>
      </w:r>
      <w:r w:rsidR="0089163E" w:rsidRPr="00E91016">
        <w:rPr>
          <w:bCs w:val="0"/>
          <w:sz w:val="24"/>
          <w:szCs w:val="24"/>
        </w:rPr>
        <w:t xml:space="preserve">запроса предложений </w:t>
      </w:r>
      <w:r w:rsidR="00932C0A" w:rsidRPr="00E91016">
        <w:rPr>
          <w:bCs w:val="0"/>
          <w:sz w:val="24"/>
          <w:szCs w:val="24"/>
        </w:rPr>
        <w:t xml:space="preserve">в составе своей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91016">
        <w:rPr>
          <w:bCs w:val="0"/>
          <w:sz w:val="24"/>
          <w:szCs w:val="24"/>
        </w:rPr>
        <w:t>запросе предложений</w:t>
      </w:r>
      <w:r w:rsidR="00932C0A" w:rsidRPr="00E91016">
        <w:rPr>
          <w:bCs w:val="0"/>
          <w:sz w:val="24"/>
          <w:szCs w:val="24"/>
        </w:rPr>
        <w:t xml:space="preserve"> и подачей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и, на сумму </w:t>
      </w:r>
      <w:r w:rsidR="00E91016" w:rsidRPr="00E91016">
        <w:rPr>
          <w:bCs w:val="0"/>
          <w:sz w:val="24"/>
          <w:szCs w:val="24"/>
        </w:rPr>
        <w:t>2</w:t>
      </w:r>
      <w:r w:rsidR="00932C0A" w:rsidRPr="00E91016">
        <w:rPr>
          <w:bCs w:val="0"/>
          <w:sz w:val="24"/>
          <w:szCs w:val="24"/>
        </w:rPr>
        <w:t xml:space="preserve">% от стоимости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и, с учетом НДС. </w:t>
      </w:r>
    </w:p>
    <w:p w:rsidR="00932C0A" w:rsidRPr="00E91016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F1326" w:rsidRPr="00E91016">
        <w:fldChar w:fldCharType="begin"/>
      </w:r>
      <w:r w:rsidR="001F1326" w:rsidRPr="00E91016">
        <w:instrText xml:space="preserve"> REF _Ref467168844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3.3.14.3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F1326" w:rsidRPr="00E91016">
        <w:fldChar w:fldCharType="begin"/>
      </w:r>
      <w:r w:rsidR="001F1326" w:rsidRPr="00E91016">
        <w:instrText xml:space="preserve"> REF _Ref442263553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E91016">
        <w:rPr>
          <w:sz w:val="24"/>
          <w:szCs w:val="24"/>
        </w:rPr>
        <w:t>Запросе предложений</w:t>
      </w:r>
      <w:r w:rsidRPr="00E91016">
        <w:rPr>
          <w:sz w:val="24"/>
          <w:szCs w:val="24"/>
        </w:rPr>
        <w:t xml:space="preserve"> и подачей Заявки, осуществляется Участником</w:t>
      </w:r>
      <w:r w:rsidR="00932C0A" w:rsidRPr="00E91016">
        <w:rPr>
          <w:bCs w:val="0"/>
          <w:sz w:val="24"/>
          <w:szCs w:val="24"/>
        </w:rPr>
        <w:t>.</w:t>
      </w:r>
    </w:p>
    <w:p w:rsidR="00CE4D51" w:rsidRPr="00E91016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E91016">
        <w:rPr>
          <w:sz w:val="24"/>
          <w:szCs w:val="24"/>
        </w:rPr>
        <w:t>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E91016">
        <w:rPr>
          <w:sz w:val="24"/>
          <w:szCs w:val="24"/>
        </w:rPr>
        <w:t>Запросе предложений</w:t>
      </w:r>
      <w:r w:rsidRPr="00E91016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E91016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Форма соглашения о неустойке должна</w:t>
      </w:r>
      <w:r w:rsidR="00ED01BF" w:rsidRPr="00E91016">
        <w:rPr>
          <w:bCs w:val="0"/>
          <w:sz w:val="24"/>
          <w:szCs w:val="24"/>
        </w:rPr>
        <w:t xml:space="preserve"> соответствовать требованиям ст</w:t>
      </w:r>
      <w:r w:rsidRPr="00E91016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E91016">
        <w:rPr>
          <w:bCs w:val="0"/>
          <w:sz w:val="24"/>
          <w:szCs w:val="24"/>
        </w:rPr>
        <w:t xml:space="preserve"> и быть подготовлена по </w:t>
      </w:r>
      <w:r w:rsidR="005818B2" w:rsidRPr="00E91016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E91016">
        <w:rPr>
          <w:bCs w:val="0"/>
          <w:sz w:val="24"/>
          <w:szCs w:val="24"/>
        </w:rPr>
        <w:t xml:space="preserve"> (</w:t>
      </w:r>
      <w:r w:rsidR="003C2207" w:rsidRPr="00E91016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E91016">
        <w:fldChar w:fldCharType="begin"/>
      </w:r>
      <w:r w:rsidR="001F1326" w:rsidRPr="00E91016">
        <w:instrText xml:space="preserve"> REF _Ref440272678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5.14</w:t>
      </w:r>
      <w:r w:rsidR="001F1326" w:rsidRPr="00E91016">
        <w:fldChar w:fldCharType="end"/>
      </w:r>
      <w:r w:rsidR="003C2207" w:rsidRPr="00E91016">
        <w:rPr>
          <w:bCs w:val="0"/>
          <w:sz w:val="24"/>
          <w:szCs w:val="24"/>
        </w:rPr>
        <w:t>)</w:t>
      </w:r>
      <w:r w:rsidR="000A6857" w:rsidRPr="00E91016">
        <w:rPr>
          <w:bCs w:val="0"/>
          <w:sz w:val="24"/>
          <w:szCs w:val="24"/>
        </w:rPr>
        <w:t>.</w:t>
      </w:r>
    </w:p>
    <w:p w:rsidR="00932C0A" w:rsidRPr="00E91016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E91016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E91016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91016">
        <w:rPr>
          <w:bCs w:val="0"/>
          <w:sz w:val="24"/>
          <w:szCs w:val="24"/>
        </w:rPr>
        <w:t>запросе предложений</w:t>
      </w:r>
      <w:r w:rsidRPr="00E91016">
        <w:rPr>
          <w:bCs w:val="0"/>
          <w:sz w:val="24"/>
          <w:szCs w:val="24"/>
        </w:rPr>
        <w:t>:</w:t>
      </w:r>
      <w:bookmarkEnd w:id="555"/>
      <w:bookmarkEnd w:id="556"/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изменения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F1326" w:rsidRPr="00E91016">
        <w:fldChar w:fldCharType="begin"/>
      </w:r>
      <w:r w:rsidR="001F1326" w:rsidRPr="00E91016">
        <w:instrText xml:space="preserve"> REF _Ref306008743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E91016">
        <w:rPr>
          <w:bCs w:val="0"/>
          <w:sz w:val="24"/>
          <w:szCs w:val="24"/>
        </w:rPr>
        <w:t>, предоставлени</w:t>
      </w:r>
      <w:r w:rsidR="00666224" w:rsidRPr="00E91016">
        <w:rPr>
          <w:bCs w:val="0"/>
          <w:sz w:val="24"/>
          <w:szCs w:val="24"/>
        </w:rPr>
        <w:t>я</w:t>
      </w:r>
      <w:r w:rsidR="007C47E3" w:rsidRPr="00E91016">
        <w:rPr>
          <w:bCs w:val="0"/>
          <w:sz w:val="24"/>
          <w:szCs w:val="24"/>
        </w:rPr>
        <w:t xml:space="preserve"> </w:t>
      </w:r>
      <w:r w:rsidR="006B4ED4" w:rsidRPr="00E91016">
        <w:rPr>
          <w:sz w:val="24"/>
          <w:szCs w:val="24"/>
        </w:rPr>
        <w:t xml:space="preserve">фальсифицированных </w:t>
      </w:r>
      <w:r w:rsidR="007C47E3" w:rsidRPr="00E91016">
        <w:rPr>
          <w:bCs w:val="0"/>
          <w:sz w:val="24"/>
          <w:szCs w:val="24"/>
        </w:rPr>
        <w:t>документов, приведенных в</w:t>
      </w:r>
      <w:r w:rsidRPr="00E91016">
        <w:rPr>
          <w:bCs w:val="0"/>
          <w:sz w:val="24"/>
          <w:szCs w:val="24"/>
        </w:rPr>
        <w:t xml:space="preserve"> составе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lastRenderedPageBreak/>
        <w:t xml:space="preserve">отказа </w:t>
      </w:r>
      <w:r w:rsidR="0033661D" w:rsidRPr="00E91016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E91016">
        <w:rPr>
          <w:sz w:val="24"/>
          <w:szCs w:val="24"/>
        </w:rPr>
        <w:t>чья Заявка признана лучшей,</w:t>
      </w:r>
      <w:r w:rsidR="0033661D" w:rsidRPr="00E91016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E91016">
        <w:rPr>
          <w:bCs w:val="0"/>
          <w:sz w:val="24"/>
          <w:szCs w:val="24"/>
        </w:rPr>
        <w:t>(п</w:t>
      </w:r>
      <w:r w:rsidR="00403042" w:rsidRPr="00E91016">
        <w:rPr>
          <w:bCs w:val="0"/>
          <w:sz w:val="24"/>
          <w:szCs w:val="24"/>
        </w:rPr>
        <w:t>.</w:t>
      </w:r>
      <w:r w:rsidR="0033661D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_Ref468875974 \r \h  \* MERGEFORMAT </w:instrText>
      </w:r>
      <w:r w:rsidR="001F1326" w:rsidRPr="00E91016">
        <w:fldChar w:fldCharType="separate"/>
      </w:r>
      <w:r w:rsidR="00B33739" w:rsidRPr="00E91016">
        <w:rPr>
          <w:bCs w:val="0"/>
          <w:sz w:val="24"/>
          <w:szCs w:val="24"/>
        </w:rPr>
        <w:t>3.12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отказа </w:t>
      </w:r>
      <w:r w:rsidR="009C744E" w:rsidRPr="00E91016">
        <w:rPr>
          <w:bCs w:val="0"/>
          <w:sz w:val="24"/>
          <w:szCs w:val="24"/>
        </w:rPr>
        <w:t>Участник</w:t>
      </w:r>
      <w:r w:rsidR="004C5164" w:rsidRPr="00E91016">
        <w:rPr>
          <w:bCs w:val="0"/>
          <w:sz w:val="24"/>
          <w:szCs w:val="24"/>
        </w:rPr>
        <w:t xml:space="preserve">а </w:t>
      </w:r>
      <w:r w:rsidR="007A439E" w:rsidRPr="00E91016">
        <w:rPr>
          <w:bCs w:val="0"/>
          <w:sz w:val="24"/>
          <w:szCs w:val="24"/>
        </w:rPr>
        <w:t>запроса предложений</w:t>
      </w:r>
      <w:r w:rsidR="004C5164" w:rsidRPr="00E91016">
        <w:rPr>
          <w:bCs w:val="0"/>
          <w:sz w:val="24"/>
          <w:szCs w:val="24"/>
        </w:rPr>
        <w:t xml:space="preserve">, </w:t>
      </w:r>
      <w:r w:rsidR="004C5164" w:rsidRPr="00E91016">
        <w:rPr>
          <w:sz w:val="24"/>
          <w:szCs w:val="24"/>
        </w:rPr>
        <w:t xml:space="preserve">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="007A439E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у</w:t>
      </w:r>
      <w:r w:rsidR="00573BDB" w:rsidRPr="00E91016">
        <w:rPr>
          <w:bCs w:val="0"/>
          <w:sz w:val="24"/>
          <w:szCs w:val="24"/>
        </w:rPr>
        <w:t xml:space="preserve"> (п.</w:t>
      </w:r>
      <w:r w:rsidR="001F1326" w:rsidRPr="00E91016">
        <w:fldChar w:fldCharType="begin"/>
      </w:r>
      <w:r w:rsidR="001F1326" w:rsidRPr="00E91016">
        <w:instrText xml:space="preserve"> REF _Ref468201028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="00573BDB" w:rsidRPr="00E91016">
        <w:rPr>
          <w:bCs w:val="0"/>
          <w:sz w:val="24"/>
          <w:szCs w:val="24"/>
        </w:rPr>
        <w:t>)</w:t>
      </w:r>
      <w:r w:rsidR="00311F48" w:rsidRPr="00E91016">
        <w:rPr>
          <w:bCs w:val="0"/>
          <w:sz w:val="24"/>
          <w:szCs w:val="24"/>
        </w:rPr>
        <w:t>.</w:t>
      </w:r>
    </w:p>
    <w:p w:rsidR="00932C0A" w:rsidRPr="00E91016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91016">
        <w:rPr>
          <w:bCs w:val="0"/>
          <w:sz w:val="24"/>
          <w:szCs w:val="24"/>
        </w:rPr>
        <w:t xml:space="preserve">В случаях, указанных в п. </w:t>
      </w:r>
      <w:r w:rsidR="001F1326" w:rsidRPr="00E91016">
        <w:fldChar w:fldCharType="begin"/>
      </w:r>
      <w:r w:rsidR="001F1326" w:rsidRPr="00E91016">
        <w:instrText xml:space="preserve"> REF _Ref305753174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-3.3.14.3</w:t>
      </w:r>
      <w:r w:rsidR="00DA443D" w:rsidRPr="00E91016">
        <w:t>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91016" w:rsidRPr="00E91016">
        <w:rPr>
          <w:bCs w:val="0"/>
          <w:sz w:val="24"/>
          <w:szCs w:val="24"/>
        </w:rPr>
        <w:t>2</w:t>
      </w:r>
      <w:r w:rsidR="000A7A8E" w:rsidRPr="00E91016">
        <w:rPr>
          <w:bCs w:val="0"/>
          <w:sz w:val="24"/>
          <w:szCs w:val="24"/>
        </w:rPr>
        <w:t>% от стоимости Заявки, с учетом НДС.</w:t>
      </w:r>
    </w:p>
    <w:p w:rsidR="00932C0A" w:rsidRPr="00E91016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91016">
        <w:rPr>
          <w:bCs w:val="0"/>
          <w:sz w:val="24"/>
          <w:szCs w:val="24"/>
        </w:rPr>
        <w:t>Участник</w:t>
      </w:r>
      <w:r w:rsidR="00932C0A" w:rsidRPr="00E91016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E91016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E91016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91016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91016">
        <w:rPr>
          <w:bCs w:val="0"/>
          <w:sz w:val="24"/>
          <w:szCs w:val="24"/>
        </w:rPr>
        <w:t>(</w:t>
      </w:r>
      <w:r w:rsidRPr="00E91016">
        <w:rPr>
          <w:bCs w:val="0"/>
          <w:sz w:val="24"/>
          <w:szCs w:val="24"/>
          <w:lang w:eastAsia="ru-RU"/>
        </w:rPr>
        <w:t xml:space="preserve">подраздел </w:t>
      </w:r>
      <w:r w:rsidR="00536137" w:rsidRPr="00E91016">
        <w:fldChar w:fldCharType="begin"/>
      </w:r>
      <w:r w:rsidR="00197954" w:rsidRPr="00E91016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5.15</w:t>
      </w:r>
      <w:r w:rsidR="00536137" w:rsidRPr="00E91016">
        <w:fldChar w:fldCharType="end"/>
      </w:r>
      <w:r w:rsidRPr="00E91016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Документации, по адресу: </w:t>
      </w:r>
      <w:r w:rsidR="00155AFE" w:rsidRPr="00E91016">
        <w:rPr>
          <w:sz w:val="24"/>
          <w:szCs w:val="24"/>
        </w:rPr>
        <w:t xml:space="preserve">170006, г. Тверь, наб. реки </w:t>
      </w:r>
      <w:proofErr w:type="spellStart"/>
      <w:r w:rsidR="00155AFE" w:rsidRPr="00E91016">
        <w:rPr>
          <w:sz w:val="24"/>
          <w:szCs w:val="24"/>
        </w:rPr>
        <w:t>Тьмаки</w:t>
      </w:r>
      <w:proofErr w:type="spellEnd"/>
      <w:r w:rsidR="00155AFE" w:rsidRPr="00E91016">
        <w:rPr>
          <w:sz w:val="24"/>
          <w:szCs w:val="24"/>
        </w:rPr>
        <w:t xml:space="preserve">, дом 26 </w:t>
      </w:r>
      <w:proofErr w:type="spellStart"/>
      <w:r w:rsidR="00155AFE" w:rsidRPr="00E91016">
        <w:rPr>
          <w:sz w:val="24"/>
          <w:szCs w:val="24"/>
        </w:rPr>
        <w:t>каб</w:t>
      </w:r>
      <w:proofErr w:type="spellEnd"/>
      <w:r w:rsidR="00155AFE" w:rsidRPr="00E91016">
        <w:rPr>
          <w:sz w:val="24"/>
          <w:szCs w:val="24"/>
        </w:rPr>
        <w:t>. №3, исполнительные сотрудники</w:t>
      </w:r>
      <w:proofErr w:type="gramEnd"/>
      <w:r w:rsidR="00155AFE" w:rsidRPr="00E91016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33-62-35.</w:t>
      </w:r>
      <w:r w:rsidRPr="00E91016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>Пометка «</w:t>
      </w:r>
      <w:r w:rsidRPr="00E91016">
        <w:rPr>
          <w:bCs w:val="0"/>
          <w:sz w:val="24"/>
          <w:szCs w:val="24"/>
        </w:rPr>
        <w:t xml:space="preserve"> Соглашение о неустойке</w:t>
      </w:r>
      <w:r w:rsidRPr="00E91016">
        <w:rPr>
          <w:sz w:val="24"/>
          <w:szCs w:val="24"/>
        </w:rPr>
        <w:t>»;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F1326" w:rsidRPr="00E91016">
        <w:fldChar w:fldCharType="begin"/>
      </w:r>
      <w:r w:rsidR="001F1326" w:rsidRPr="00E91016">
        <w:instrText xml:space="preserve"> REF _Ref191386085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1.1.1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предмет Договора в соответствии с пунктом </w:t>
      </w:r>
      <w:r w:rsidR="001F1326" w:rsidRPr="00E91016">
        <w:fldChar w:fldCharType="begin"/>
      </w:r>
      <w:r w:rsidR="001F1326" w:rsidRPr="00E91016">
        <w:instrText xml:space="preserve"> REF _Ref303323780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</w:p>
    <w:p w:rsidR="002F273A" w:rsidRPr="00E91016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E91016">
        <w:rPr>
          <w:bCs w:val="0"/>
          <w:sz w:val="24"/>
          <w:szCs w:val="24"/>
        </w:rPr>
        <w:t>Предоставление</w:t>
      </w:r>
      <w:r w:rsidRPr="00E91016">
        <w:rPr>
          <w:sz w:val="24"/>
          <w:szCs w:val="24"/>
        </w:rPr>
        <w:t xml:space="preserve"> оригинала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 без Расписки сдачи-приемки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 будет считаться Организатором как не предоставление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, и повлечет за собой последствия, указанные в п. </w:t>
      </w:r>
      <w:r w:rsidR="001F1326" w:rsidRPr="00E91016">
        <w:fldChar w:fldCharType="begin"/>
      </w:r>
      <w:r w:rsidR="001F1326" w:rsidRPr="00E91016">
        <w:instrText xml:space="preserve"> REF _Ref467508029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3.3.14.5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Документации.</w:t>
      </w:r>
    </w:p>
    <w:p w:rsidR="00F64A8B" w:rsidRPr="00E91016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E91016">
        <w:rPr>
          <w:sz w:val="24"/>
          <w:szCs w:val="24"/>
        </w:rPr>
        <w:t>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>). В случае</w:t>
      </w:r>
      <w:proofErr w:type="gramStart"/>
      <w:r w:rsidRPr="00E91016">
        <w:rPr>
          <w:szCs w:val="24"/>
        </w:rPr>
        <w:t>,</w:t>
      </w:r>
      <w:proofErr w:type="gramEnd"/>
      <w:r w:rsidRPr="00E91016">
        <w:rPr>
          <w:szCs w:val="24"/>
        </w:rPr>
        <w:t xml:space="preserve"> если на момент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>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E91016">
        <w:rPr>
          <w:szCs w:val="24"/>
        </w:rPr>
        <w:t>дств в к</w:t>
      </w:r>
      <w:proofErr w:type="gramEnd"/>
      <w:r w:rsidRPr="00E91016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</w:t>
      </w:r>
      <w:r w:rsidRPr="00E91016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E91016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E91016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E91016">
        <w:rPr>
          <w:szCs w:val="24"/>
        </w:rPr>
        <w:t>дств пр</w:t>
      </w:r>
      <w:proofErr w:type="gramEnd"/>
      <w:r w:rsidRPr="00E91016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E91016">
        <w:rPr>
          <w:szCs w:val="24"/>
        </w:rPr>
        <w:t>дств в к</w:t>
      </w:r>
      <w:proofErr w:type="gramEnd"/>
      <w:r w:rsidRPr="00E91016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Участнику отказывается в допуске к участию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>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E91016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E91016">
        <w:rPr>
          <w:szCs w:val="24"/>
        </w:rPr>
        <w:t xml:space="preserve">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Заявки,</w:t>
      </w:r>
      <w:r w:rsidRPr="00E91016">
        <w:rPr>
          <w:rFonts w:eastAsia="Calibri"/>
          <w:szCs w:val="24"/>
          <w:lang w:eastAsia="en-US"/>
        </w:rPr>
        <w:t xml:space="preserve"> копию </w:t>
      </w:r>
      <w:r w:rsidRPr="00E91016">
        <w:rPr>
          <w:szCs w:val="24"/>
        </w:rPr>
        <w:t>платежного</w:t>
      </w:r>
      <w:r w:rsidRPr="00E91016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F1326" w:rsidRPr="00E91016">
        <w:fldChar w:fldCharType="begin"/>
      </w:r>
      <w:r w:rsidR="001F1326" w:rsidRPr="00E91016">
        <w:instrText xml:space="preserve"> REF _Ref55335823 \r \h  \* MERGEFORMAT </w:instrText>
      </w:r>
      <w:r w:rsidR="001F1326" w:rsidRPr="00E91016">
        <w:fldChar w:fldCharType="separate"/>
      </w:r>
      <w:r w:rsidR="00DA443D" w:rsidRPr="00E91016">
        <w:rPr>
          <w:rFonts w:eastAsia="Calibri"/>
          <w:szCs w:val="24"/>
          <w:lang w:eastAsia="en-US"/>
        </w:rPr>
        <w:t>5.7</w:t>
      </w:r>
      <w:r w:rsidR="001F1326" w:rsidRPr="00E91016">
        <w:fldChar w:fldCharType="end"/>
      </w:r>
      <w:r w:rsidRPr="00E91016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55AFE" w:rsidRPr="00E91016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155AFE" w:rsidRPr="00E91016">
        <w:rPr>
          <w:iCs/>
          <w:szCs w:val="24"/>
        </w:rPr>
        <w:t xml:space="preserve"> телефон: (4822) 33-62-21, </w:t>
      </w:r>
      <w:r w:rsidR="00155AFE" w:rsidRPr="00E91016">
        <w:rPr>
          <w:szCs w:val="24"/>
        </w:rPr>
        <w:t xml:space="preserve">адрес электронной почты: </w:t>
      </w:r>
      <w:hyperlink r:id="rId37" w:history="1">
        <w:r w:rsidR="00155AFE" w:rsidRPr="00E91016">
          <w:rPr>
            <w:rStyle w:val="a7"/>
            <w:iCs/>
            <w:szCs w:val="24"/>
            <w:lang w:val="en-US"/>
          </w:rPr>
          <w:t>Koroleva</w:t>
        </w:r>
        <w:r w:rsidR="00155AFE" w:rsidRPr="00E91016">
          <w:rPr>
            <w:rStyle w:val="a7"/>
            <w:iCs/>
            <w:szCs w:val="24"/>
          </w:rPr>
          <w:t>.</w:t>
        </w:r>
        <w:r w:rsidR="00155AFE" w:rsidRPr="00E91016">
          <w:rPr>
            <w:rStyle w:val="a7"/>
            <w:iCs/>
            <w:szCs w:val="24"/>
            <w:lang w:val="en-US"/>
          </w:rPr>
          <w:t>EM</w:t>
        </w:r>
        <w:r w:rsidR="00155AFE" w:rsidRPr="00E91016">
          <w:rPr>
            <w:rStyle w:val="a7"/>
            <w:szCs w:val="24"/>
          </w:rPr>
          <w:t>@mrsk-1.ru</w:t>
        </w:r>
      </w:hyperlink>
      <w:r w:rsidR="00155AFE" w:rsidRPr="00E91016">
        <w:rPr>
          <w:iCs/>
          <w:szCs w:val="24"/>
        </w:rPr>
        <w:t xml:space="preserve">, специалисту </w:t>
      </w:r>
      <w:r w:rsidR="00155AFE" w:rsidRPr="00E91016">
        <w:rPr>
          <w:iCs/>
          <w:szCs w:val="24"/>
          <w:lang w:val="en-US"/>
        </w:rPr>
        <w:t>I</w:t>
      </w:r>
      <w:r w:rsidR="00155AFE" w:rsidRPr="00E91016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 - «Тверьэнерго»</w:t>
      </w:r>
      <w:r w:rsidR="00155AFE" w:rsidRPr="00E91016">
        <w:rPr>
          <w:szCs w:val="24"/>
        </w:rPr>
        <w:t xml:space="preserve"> Фомину Р.В., контактный телефон - (4822) 33-62-35, адрес электронной почты: </w:t>
      </w:r>
      <w:hyperlink r:id="rId38" w:history="1">
        <w:r w:rsidR="00155AFE" w:rsidRPr="00E91016">
          <w:rPr>
            <w:rStyle w:val="a7"/>
            <w:szCs w:val="24"/>
            <w:lang w:val="en-US"/>
          </w:rPr>
          <w:t>Fomin</w:t>
        </w:r>
        <w:r w:rsidR="00155AFE" w:rsidRPr="00E91016">
          <w:rPr>
            <w:rStyle w:val="a7"/>
            <w:szCs w:val="24"/>
          </w:rPr>
          <w:t>.</w:t>
        </w:r>
        <w:r w:rsidR="00155AFE" w:rsidRPr="00E91016">
          <w:rPr>
            <w:rStyle w:val="a7"/>
            <w:szCs w:val="24"/>
            <w:lang w:val="en-US"/>
          </w:rPr>
          <w:t>RV</w:t>
        </w:r>
        <w:r w:rsidR="00155AFE" w:rsidRPr="00E91016">
          <w:rPr>
            <w:rStyle w:val="a7"/>
            <w:szCs w:val="24"/>
          </w:rPr>
          <w:t>@mrsk-1.ru</w:t>
        </w:r>
      </w:hyperlink>
      <w:r w:rsidR="00155AFE" w:rsidRPr="00E91016">
        <w:rPr>
          <w:rFonts w:eastAsia="Calibri"/>
          <w:szCs w:val="24"/>
          <w:lang w:eastAsia="en-US"/>
        </w:rPr>
        <w:t>.</w:t>
      </w:r>
      <w:r w:rsidRPr="00E91016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E91016">
        <w:rPr>
          <w:szCs w:val="24"/>
        </w:rPr>
        <w:t xml:space="preserve">до момента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>).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E91016">
        <w:rPr>
          <w:rFonts w:eastAsia="Calibri"/>
          <w:szCs w:val="24"/>
          <w:lang w:eastAsia="en-US"/>
        </w:rPr>
        <w:t>Реквизиты</w:t>
      </w:r>
      <w:r w:rsidRPr="00E91016">
        <w:rPr>
          <w:szCs w:val="24"/>
        </w:rPr>
        <w:t xml:space="preserve"> Заказчика для перечисления денежных сре</w:t>
      </w:r>
      <w:proofErr w:type="gramStart"/>
      <w:r w:rsidRPr="00E91016">
        <w:rPr>
          <w:szCs w:val="24"/>
        </w:rPr>
        <w:t>дств в к</w:t>
      </w:r>
      <w:proofErr w:type="gramEnd"/>
      <w:r w:rsidRPr="00E91016">
        <w:rPr>
          <w:szCs w:val="24"/>
        </w:rPr>
        <w:t xml:space="preserve">ачестве обеспечения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Заявки:</w:t>
      </w:r>
      <w:bookmarkEnd w:id="562"/>
    </w:p>
    <w:p w:rsidR="00155AFE" w:rsidRPr="00E91016" w:rsidRDefault="00155AFE" w:rsidP="00155AF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E91016">
        <w:rPr>
          <w:sz w:val="24"/>
          <w:szCs w:val="24"/>
          <w:u w:val="single"/>
        </w:rPr>
        <w:t>Получатель платежа: Филиал ПАО “МРСК Центра ”- «Тверьэнерго»</w:t>
      </w:r>
    </w:p>
    <w:p w:rsidR="00155AFE" w:rsidRPr="00E91016" w:rsidRDefault="00155AFE" w:rsidP="00155AF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E91016">
        <w:rPr>
          <w:sz w:val="24"/>
          <w:szCs w:val="24"/>
        </w:rPr>
        <w:t>ИНН/КПП: 6901067107/ 695002001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р</w:t>
      </w:r>
      <w:proofErr w:type="gramEnd"/>
      <w:r w:rsidRPr="00E91016">
        <w:rPr>
          <w:sz w:val="24"/>
          <w:szCs w:val="24"/>
        </w:rPr>
        <w:t xml:space="preserve">/с: 40 702 810 627 250 001 032 в филиале 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E91016">
        <w:rPr>
          <w:sz w:val="24"/>
          <w:szCs w:val="24"/>
        </w:rPr>
        <w:t>Банка ВТБ (ОАО) в  г. Воронеже</w:t>
      </w:r>
    </w:p>
    <w:p w:rsidR="00155AFE" w:rsidRPr="00E91016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91016">
        <w:rPr>
          <w:szCs w:val="24"/>
        </w:rPr>
        <w:t>БИК   042007835</w:t>
      </w:r>
    </w:p>
    <w:p w:rsidR="00155AFE" w:rsidRPr="00E91016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91016">
        <w:rPr>
          <w:szCs w:val="24"/>
        </w:rPr>
        <w:t xml:space="preserve">к/с 30 101 810 100 000 000 835 в ГРКЦ 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91016">
        <w:rPr>
          <w:sz w:val="24"/>
          <w:szCs w:val="24"/>
        </w:rPr>
        <w:t xml:space="preserve">ГУ БАНКА РОССИИ </w:t>
      </w:r>
      <w:proofErr w:type="gramStart"/>
      <w:r w:rsidRPr="00E91016">
        <w:rPr>
          <w:sz w:val="24"/>
          <w:szCs w:val="24"/>
        </w:rPr>
        <w:t>по</w:t>
      </w:r>
      <w:proofErr w:type="gramEnd"/>
      <w:r w:rsidRPr="00E91016">
        <w:rPr>
          <w:sz w:val="24"/>
          <w:szCs w:val="24"/>
        </w:rPr>
        <w:t xml:space="preserve"> Воронежской обл.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rFonts w:eastAsia="Calibri"/>
          <w:szCs w:val="24"/>
          <w:lang w:eastAsia="en-US"/>
        </w:rPr>
        <w:t>Предоставленное</w:t>
      </w:r>
      <w:r w:rsidRPr="00E91016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E91016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E91016">
        <w:rPr>
          <w:szCs w:val="24"/>
        </w:rPr>
        <w:t>Запросе предложений</w:t>
      </w:r>
      <w:r w:rsidRPr="00E91016">
        <w:rPr>
          <w:sz w:val="24"/>
          <w:szCs w:val="24"/>
        </w:rPr>
        <w:t>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E91016">
        <w:rPr>
          <w:szCs w:val="24"/>
        </w:rPr>
        <w:t>Запросе предложений</w:t>
      </w:r>
      <w:r w:rsidR="005C0B25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несостоявшимся;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E91016">
        <w:rPr>
          <w:color w:val="FF0000"/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(раздел </w:t>
      </w:r>
      <w:r w:rsidR="001F1326" w:rsidRPr="00E91016">
        <w:fldChar w:fldCharType="begin"/>
      </w:r>
      <w:r w:rsidR="001F1326" w:rsidRPr="00E91016">
        <w:instrText xml:space="preserve"> REF _Ref306140451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3.14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E91016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E91016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E91016">
        <w:rPr>
          <w:sz w:val="24"/>
          <w:szCs w:val="24"/>
        </w:rPr>
        <w:t>ств тр</w:t>
      </w:r>
      <w:proofErr w:type="gramEnd"/>
      <w:r w:rsidRPr="00E91016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E91016">
        <w:rPr>
          <w:bCs w:val="0"/>
          <w:sz w:val="24"/>
          <w:szCs w:val="24"/>
        </w:rPr>
        <w:t>.</w:t>
      </w:r>
      <w:bookmarkEnd w:id="561"/>
      <w:bookmarkEnd w:id="563"/>
    </w:p>
    <w:p w:rsidR="00717F60" w:rsidRPr="00E91016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E91016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91016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9101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9101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ом через ЭТП в отсканированном виде</w:t>
      </w:r>
      <w:r w:rsidR="0038211D" w:rsidRPr="00E91016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E9101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9101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91016">
        <w:rPr>
          <w:bCs w:val="0"/>
          <w:sz w:val="24"/>
          <w:szCs w:val="24"/>
        </w:rPr>
        <w:t>Word</w:t>
      </w:r>
      <w:proofErr w:type="spellEnd"/>
      <w:r w:rsidR="0038211D" w:rsidRPr="00E91016">
        <w:rPr>
          <w:bCs w:val="0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E91016">
        <w:rPr>
          <w:bCs w:val="0"/>
          <w:sz w:val="24"/>
          <w:szCs w:val="24"/>
        </w:rPr>
        <w:t>pdf</w:t>
      </w:r>
      <w:proofErr w:type="spellEnd"/>
      <w:r w:rsidRPr="00E91016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91016">
        <w:rPr>
          <w:bCs w:val="0"/>
          <w:sz w:val="24"/>
          <w:szCs w:val="24"/>
        </w:rPr>
        <w:t xml:space="preserve">электронных </w:t>
      </w:r>
      <w:r w:rsidRPr="00E9101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91016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и на ЭТП могут быть поданы до </w:t>
      </w:r>
      <w:r w:rsidR="002B5044" w:rsidRPr="00E91016">
        <w:rPr>
          <w:b/>
          <w:bCs w:val="0"/>
          <w:sz w:val="24"/>
          <w:szCs w:val="24"/>
        </w:rPr>
        <w:t xml:space="preserve">12 часов 00 минут </w:t>
      </w:r>
      <w:r w:rsidR="00405827">
        <w:rPr>
          <w:b/>
          <w:bCs w:val="0"/>
          <w:sz w:val="24"/>
          <w:szCs w:val="24"/>
        </w:rPr>
        <w:t>11</w:t>
      </w:r>
      <w:r w:rsidR="002B5044" w:rsidRPr="00E91016">
        <w:rPr>
          <w:b/>
          <w:bCs w:val="0"/>
          <w:sz w:val="24"/>
          <w:szCs w:val="24"/>
        </w:rPr>
        <w:t xml:space="preserve"> </w:t>
      </w:r>
      <w:r w:rsidR="00405827">
        <w:rPr>
          <w:b/>
          <w:bCs w:val="0"/>
          <w:sz w:val="24"/>
          <w:szCs w:val="24"/>
        </w:rPr>
        <w:t xml:space="preserve">апреля </w:t>
      </w:r>
      <w:r w:rsidR="00A87504" w:rsidRPr="00E91016">
        <w:rPr>
          <w:b/>
          <w:bCs w:val="0"/>
          <w:sz w:val="24"/>
          <w:szCs w:val="24"/>
        </w:rPr>
        <w:t>2017</w:t>
      </w:r>
      <w:r w:rsidR="002B5044" w:rsidRPr="00E91016">
        <w:rPr>
          <w:b/>
          <w:bCs w:val="0"/>
          <w:sz w:val="24"/>
          <w:szCs w:val="24"/>
        </w:rPr>
        <w:t xml:space="preserve"> года</w:t>
      </w:r>
      <w:r w:rsidR="00BB27D7" w:rsidRPr="00E91016">
        <w:rPr>
          <w:b/>
          <w:bCs w:val="0"/>
          <w:sz w:val="24"/>
          <w:szCs w:val="24"/>
        </w:rPr>
        <w:t xml:space="preserve">, </w:t>
      </w:r>
      <w:r w:rsidR="00BB27D7" w:rsidRPr="00E91016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E91016">
        <w:rPr>
          <w:bCs w:val="0"/>
          <w:spacing w:val="-2"/>
          <w:sz w:val="24"/>
          <w:szCs w:val="24"/>
        </w:rPr>
        <w:t>(под</w:t>
      </w:r>
      <w:r w:rsidR="00BB27D7"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="00BB27D7" w:rsidRPr="00E91016">
        <w:rPr>
          <w:bCs w:val="0"/>
          <w:sz w:val="24"/>
          <w:szCs w:val="24"/>
        </w:rPr>
        <w:instrText xml:space="preserve"> REF _Ref55336310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536137" w:rsidRPr="00E91016">
        <w:rPr>
          <w:bCs w:val="0"/>
          <w:sz w:val="24"/>
          <w:szCs w:val="24"/>
        </w:rPr>
        <w:fldChar w:fldCharType="end"/>
      </w:r>
      <w:r w:rsidR="00BB27D7" w:rsidRPr="00E91016">
        <w:rPr>
          <w:bCs w:val="0"/>
          <w:sz w:val="24"/>
          <w:szCs w:val="24"/>
          <w:lang w:eastAsia="ru-RU"/>
        </w:rPr>
        <w:t>)</w:t>
      </w:r>
      <w:r w:rsidR="00BB27D7" w:rsidRPr="00E91016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E91016">
        <w:rPr>
          <w:bCs w:val="0"/>
          <w:sz w:val="24"/>
          <w:szCs w:val="24"/>
        </w:rPr>
        <w:t>.</w:t>
      </w:r>
      <w:bookmarkEnd w:id="581"/>
    </w:p>
    <w:p w:rsidR="007C47E3" w:rsidRPr="00E91016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E91016">
        <w:rPr>
          <w:szCs w:val="24"/>
        </w:rPr>
        <w:t xml:space="preserve">Подача Заявок в письменной </w:t>
      </w:r>
      <w:r w:rsidR="00FA523F" w:rsidRPr="00E91016">
        <w:rPr>
          <w:szCs w:val="24"/>
        </w:rPr>
        <w:t xml:space="preserve">(бумажной) </w:t>
      </w:r>
      <w:r w:rsidRPr="00E91016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E91016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E91016">
        <w:rPr>
          <w:sz w:val="24"/>
          <w:szCs w:val="24"/>
        </w:rPr>
        <w:t xml:space="preserve">(бумажной) </w:t>
      </w:r>
      <w:r w:rsidRPr="00E91016">
        <w:rPr>
          <w:bCs w:val="0"/>
          <w:sz w:val="24"/>
          <w:szCs w:val="24"/>
        </w:rPr>
        <w:t>форме не предусмотрена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E91016">
        <w:t xml:space="preserve">Изменение и отзыв </w:t>
      </w:r>
      <w:r w:rsidR="004B5EB3" w:rsidRPr="00E91016">
        <w:t>Заявк</w:t>
      </w:r>
      <w:r w:rsidRPr="00E91016">
        <w:t>и</w:t>
      </w:r>
      <w:bookmarkEnd w:id="597"/>
      <w:bookmarkEnd w:id="598"/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E91016">
        <w:rPr>
          <w:bCs w:val="0"/>
          <w:sz w:val="24"/>
          <w:szCs w:val="24"/>
        </w:rPr>
        <w:t xml:space="preserve">До окончания срока подачи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E91016">
        <w:rPr>
          <w:bCs w:val="0"/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через ЭТП</w:t>
      </w:r>
      <w:r w:rsidRPr="00E91016">
        <w:rPr>
          <w:color w:val="000000"/>
          <w:sz w:val="24"/>
          <w:szCs w:val="24"/>
        </w:rPr>
        <w:t xml:space="preserve"> </w:t>
      </w:r>
      <w:r w:rsidRPr="00E91016">
        <w:rPr>
          <w:sz w:val="24"/>
          <w:szCs w:val="24"/>
        </w:rPr>
        <w:t>определяется правилами данной системы</w:t>
      </w:r>
      <w:r w:rsidRPr="00E91016">
        <w:rPr>
          <w:bCs w:val="0"/>
          <w:sz w:val="24"/>
          <w:szCs w:val="24"/>
        </w:rPr>
        <w:t>.</w:t>
      </w:r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После окончания срока подачи Заявок </w:t>
      </w:r>
      <w:r w:rsidRPr="00E91016">
        <w:rPr>
          <w:bCs w:val="0"/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F1326" w:rsidRPr="00E91016">
        <w:fldChar w:fldCharType="begin"/>
      </w:r>
      <w:r w:rsidR="001F1326" w:rsidRPr="00E91016">
        <w:instrText xml:space="preserve"> REF _Ref55279015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3.3.1.6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_Ref195087786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3.3.1.7</w:t>
      </w:r>
      <w:r w:rsidR="001F1326" w:rsidRPr="00E91016">
        <w:fldChar w:fldCharType="end"/>
      </w:r>
      <w:r w:rsidRPr="00E91016">
        <w:rPr>
          <w:sz w:val="24"/>
          <w:szCs w:val="24"/>
        </w:rPr>
        <w:t>, в письменной форме.</w:t>
      </w: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91016">
        <w:t>Оценка Заявок и проведение переговоров</w:t>
      </w:r>
      <w:bookmarkEnd w:id="599"/>
      <w:bookmarkEnd w:id="600"/>
      <w:bookmarkEnd w:id="601"/>
      <w:bookmarkEnd w:id="602"/>
      <w:r w:rsidRPr="00E91016">
        <w:t xml:space="preserve"> 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91016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91016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91016">
        <w:rPr>
          <w:bCs w:val="0"/>
          <w:sz w:val="24"/>
          <w:szCs w:val="24"/>
        </w:rPr>
        <w:t>Организатором.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91016">
        <w:rPr>
          <w:bCs w:val="0"/>
          <w:sz w:val="24"/>
          <w:szCs w:val="24"/>
        </w:rPr>
        <w:t>,</w:t>
      </w:r>
      <w:r w:rsidR="008F7BD0" w:rsidRPr="00E91016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E91016">
        <w:rPr>
          <w:iCs/>
          <w:sz w:val="24"/>
          <w:szCs w:val="24"/>
        </w:rPr>
        <w:t>ПАО «МРСК Центра»</w:t>
      </w:r>
      <w:r w:rsidR="001A3C31" w:rsidRPr="00E91016">
        <w:rPr>
          <w:sz w:val="24"/>
          <w:szCs w:val="24"/>
        </w:rPr>
        <w:t>,</w:t>
      </w:r>
      <w:r w:rsidR="008F7BD0" w:rsidRPr="00E91016">
        <w:rPr>
          <w:sz w:val="24"/>
          <w:szCs w:val="24"/>
        </w:rPr>
        <w:t xml:space="preserve"> ЭТП</w:t>
      </w:r>
      <w:r w:rsidR="001A3C31" w:rsidRPr="00E91016">
        <w:rPr>
          <w:sz w:val="24"/>
          <w:szCs w:val="24"/>
        </w:rPr>
        <w:t>.</w:t>
      </w:r>
    </w:p>
    <w:p w:rsidR="00717F60" w:rsidRPr="00E91016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91016">
        <w:rPr>
          <w:bCs w:val="0"/>
          <w:sz w:val="24"/>
          <w:szCs w:val="24"/>
        </w:rPr>
        <w:t>Договор</w:t>
      </w:r>
      <w:r w:rsidR="00717F60" w:rsidRPr="00E91016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ов.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F1326" w:rsidRPr="00E91016">
        <w:fldChar w:fldCharType="begin"/>
      </w:r>
      <w:r w:rsidR="001F1326" w:rsidRPr="00E91016">
        <w:instrText xml:space="preserve"> REF _Ref93089454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F1326" w:rsidRPr="00E91016">
        <w:fldChar w:fldCharType="begin"/>
      </w:r>
      <w:r w:rsidR="001F1326" w:rsidRPr="00E91016">
        <w:instrText xml:space="preserve"> REF _Ref303670674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и оценочную стадию (пункт</w:t>
      </w:r>
      <w:r w:rsidR="007F3FB7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_Ref306138385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91016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91016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правильность оформления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и </w:t>
      </w:r>
      <w:r w:rsidR="00C75A9A" w:rsidRPr="00E91016">
        <w:rPr>
          <w:bCs w:val="0"/>
          <w:sz w:val="24"/>
          <w:szCs w:val="24"/>
        </w:rPr>
        <w:t>ее</w:t>
      </w:r>
      <w:r w:rsidRPr="00E91016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91016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соответствие </w:t>
      </w:r>
      <w:r w:rsidR="00E21378" w:rsidRPr="00E91016">
        <w:rPr>
          <w:bCs w:val="0"/>
          <w:sz w:val="24"/>
          <w:szCs w:val="24"/>
        </w:rPr>
        <w:t xml:space="preserve">Заявки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E9101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9101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E91016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а; </w:t>
      </w:r>
    </w:p>
    <w:p w:rsidR="00717F60" w:rsidRPr="00E91016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91016">
        <w:rPr>
          <w:b/>
          <w:bCs w:val="0"/>
          <w:i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91016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ов разъя</w:t>
      </w:r>
      <w:r w:rsidR="00F11A50" w:rsidRPr="00E91016">
        <w:rPr>
          <w:sz w:val="24"/>
          <w:szCs w:val="24"/>
        </w:rPr>
        <w:t>снения или дополнения их Заявок</w:t>
      </w:r>
      <w:r w:rsidRPr="00E91016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</w:t>
      </w:r>
      <w:r w:rsidR="00076D8B" w:rsidRPr="00E91016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91016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 (перечня предлагаем</w:t>
      </w:r>
      <w:r w:rsidR="00541FAB" w:rsidRPr="00E91016">
        <w:rPr>
          <w:sz w:val="24"/>
          <w:szCs w:val="24"/>
        </w:rPr>
        <w:t>ых</w:t>
      </w:r>
      <w:r w:rsidRPr="00E91016">
        <w:rPr>
          <w:sz w:val="24"/>
          <w:szCs w:val="24"/>
        </w:rPr>
        <w:t xml:space="preserve"> </w:t>
      </w:r>
      <w:r w:rsidR="00541FAB" w:rsidRPr="00E91016">
        <w:rPr>
          <w:sz w:val="24"/>
          <w:szCs w:val="24"/>
        </w:rPr>
        <w:t>услуг</w:t>
      </w:r>
      <w:r w:rsidRPr="00E91016">
        <w:rPr>
          <w:sz w:val="24"/>
          <w:szCs w:val="24"/>
        </w:rPr>
        <w:t xml:space="preserve">, </w:t>
      </w:r>
      <w:r w:rsidR="00541FAB" w:rsidRPr="00E91016">
        <w:rPr>
          <w:sz w:val="24"/>
          <w:szCs w:val="24"/>
        </w:rPr>
        <w:t>их</w:t>
      </w:r>
      <w:r w:rsidRPr="00E91016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>апроса предложений.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При проверке правильности оформления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и. Закупочная комиссия с письменного согласия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91016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и, которые:</w:t>
      </w:r>
      <w:bookmarkEnd w:id="632"/>
      <w:bookmarkEnd w:id="633"/>
    </w:p>
    <w:p w:rsidR="009B140B" w:rsidRPr="00E91016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91016">
        <w:rPr>
          <w:sz w:val="24"/>
          <w:szCs w:val="24"/>
        </w:rPr>
        <w:t>;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91016">
        <w:rPr>
          <w:sz w:val="24"/>
          <w:szCs w:val="24"/>
        </w:rPr>
        <w:t>числе</w:t>
      </w:r>
      <w:proofErr w:type="gramEnd"/>
      <w:r w:rsidRPr="00E91016">
        <w:rPr>
          <w:sz w:val="24"/>
          <w:szCs w:val="24"/>
        </w:rPr>
        <w:t xml:space="preserve"> если Участник (в </w:t>
      </w:r>
      <w:proofErr w:type="spellStart"/>
      <w:r w:rsidRPr="00E91016">
        <w:rPr>
          <w:sz w:val="24"/>
          <w:szCs w:val="24"/>
        </w:rPr>
        <w:t>т.ч</w:t>
      </w:r>
      <w:proofErr w:type="spellEnd"/>
      <w:r w:rsidRPr="00E91016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F1326" w:rsidRPr="00E91016">
        <w:fldChar w:fldCharType="begin"/>
      </w:r>
      <w:r w:rsidR="001F1326" w:rsidRPr="00E91016">
        <w:instrText xml:space="preserve"> REF _Ref444181467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); 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F1326" w:rsidRPr="00E91016">
        <w:fldChar w:fldCharType="begin"/>
      </w:r>
      <w:r w:rsidR="001F1326" w:rsidRPr="00E91016">
        <w:instrText xml:space="preserve"> REF _Ref306176386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9B140B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E91016">
        <w:rPr>
          <w:sz w:val="24"/>
          <w:szCs w:val="24"/>
        </w:rPr>
        <w:t>;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E91016">
        <w:rPr>
          <w:sz w:val="24"/>
          <w:szCs w:val="24"/>
        </w:rPr>
        <w:t xml:space="preserve"> которых не согласился Участник;</w:t>
      </w:r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недостоверные сведения.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E91016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E91016">
        <w:rPr>
          <w:sz w:val="24"/>
          <w:szCs w:val="24"/>
        </w:rPr>
        <w:t xml:space="preserve">или документов (представлении </w:t>
      </w:r>
      <w:r w:rsidR="006B4ED4" w:rsidRPr="00E91016">
        <w:rPr>
          <w:sz w:val="24"/>
          <w:szCs w:val="24"/>
        </w:rPr>
        <w:t xml:space="preserve">фальсифицированных </w:t>
      </w:r>
      <w:r w:rsidR="007C47E3" w:rsidRPr="00E91016">
        <w:rPr>
          <w:sz w:val="24"/>
          <w:szCs w:val="24"/>
        </w:rPr>
        <w:t xml:space="preserve">документов), </w:t>
      </w:r>
      <w:r w:rsidRPr="00E91016">
        <w:rPr>
          <w:sz w:val="24"/>
          <w:szCs w:val="24"/>
        </w:rPr>
        <w:t xml:space="preserve">приведенных в составе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и, Заказчик имеет право удержать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финансовое обеспечение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7F3FB7" w:rsidRPr="00E91016">
        <w:rPr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_Ref306176386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</w:t>
      </w:r>
      <w:r w:rsidR="001F1326" w:rsidRPr="00E91016">
        <w:fldChar w:fldCharType="end"/>
      </w:r>
      <w:r w:rsidR="007F3FB7" w:rsidRPr="00E91016">
        <w:rPr>
          <w:sz w:val="24"/>
          <w:szCs w:val="24"/>
        </w:rPr>
        <w:t>).</w:t>
      </w:r>
      <w:bookmarkEnd w:id="634"/>
      <w:r w:rsidR="007F3FB7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 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91016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91016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После предварительного рассмотрения и оценки </w:t>
      </w:r>
      <w:r w:rsidR="00FE5731" w:rsidRPr="00E91016">
        <w:rPr>
          <w:sz w:val="24"/>
          <w:szCs w:val="24"/>
        </w:rPr>
        <w:t xml:space="preserve">Заявок </w:t>
      </w:r>
      <w:r w:rsidRPr="00E91016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91016">
        <w:rPr>
          <w:sz w:val="24"/>
          <w:szCs w:val="24"/>
        </w:rPr>
        <w:lastRenderedPageBreak/>
        <w:t xml:space="preserve">любым из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ов,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и.</w:t>
      </w:r>
    </w:p>
    <w:p w:rsidR="00717F60" w:rsidRPr="00E91016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91016">
        <w:rPr>
          <w:sz w:val="24"/>
          <w:szCs w:val="24"/>
        </w:rPr>
        <w:t>Заявк</w:t>
      </w:r>
      <w:r w:rsidR="00FE5731" w:rsidRPr="00E91016">
        <w:rPr>
          <w:sz w:val="24"/>
          <w:szCs w:val="24"/>
        </w:rPr>
        <w:t xml:space="preserve">и </w:t>
      </w:r>
      <w:r w:rsidRPr="00E91016">
        <w:rPr>
          <w:sz w:val="24"/>
          <w:szCs w:val="24"/>
        </w:rPr>
        <w:t xml:space="preserve">не подлежат обсуждению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ом.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91016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E91016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В</w:t>
      </w:r>
      <w:r w:rsidR="00D275BB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E91016">
        <w:rPr>
          <w:sz w:val="24"/>
          <w:szCs w:val="24"/>
        </w:rPr>
        <w:t xml:space="preserve">. Порядок проведения оценочной стадии, </w:t>
      </w:r>
      <w:r w:rsidRPr="00E91016">
        <w:rPr>
          <w:sz w:val="24"/>
          <w:szCs w:val="24"/>
        </w:rPr>
        <w:t>критери</w:t>
      </w:r>
      <w:r w:rsidR="00D275BB" w:rsidRPr="00E91016">
        <w:rPr>
          <w:sz w:val="24"/>
          <w:szCs w:val="24"/>
        </w:rPr>
        <w:t>и</w:t>
      </w:r>
      <w:r w:rsidRPr="00E91016">
        <w:rPr>
          <w:sz w:val="24"/>
          <w:szCs w:val="24"/>
        </w:rPr>
        <w:t xml:space="preserve"> и их весов</w:t>
      </w:r>
      <w:r w:rsidR="00D275BB" w:rsidRPr="00E91016">
        <w:rPr>
          <w:sz w:val="24"/>
          <w:szCs w:val="24"/>
        </w:rPr>
        <w:t>ые</w:t>
      </w:r>
      <w:r w:rsidRPr="00E91016">
        <w:rPr>
          <w:sz w:val="24"/>
          <w:szCs w:val="24"/>
        </w:rPr>
        <w:t xml:space="preserve"> коэффициент</w:t>
      </w:r>
      <w:r w:rsidR="00D275BB" w:rsidRPr="00E91016">
        <w:rPr>
          <w:sz w:val="24"/>
          <w:szCs w:val="24"/>
        </w:rPr>
        <w:t>ы изложены в Приложении №3 к настоящей Документации.</w:t>
      </w:r>
      <w:r w:rsidR="00DA443D" w:rsidRPr="00E91016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1F1326" w:rsidRPr="00E91016">
        <w:fldChar w:fldCharType="begin"/>
      </w:r>
      <w:r w:rsidR="001F1326" w:rsidRPr="00E91016">
        <w:instrText xml:space="preserve"> REF _Ref471894330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3.8</w:t>
      </w:r>
      <w:r w:rsidR="001F1326" w:rsidRPr="00E91016">
        <w:fldChar w:fldCharType="end"/>
      </w:r>
      <w:r w:rsidR="00DA443D" w:rsidRPr="00E91016">
        <w:rPr>
          <w:sz w:val="24"/>
          <w:szCs w:val="24"/>
        </w:rPr>
        <w:t xml:space="preserve"> Закупочной документации.</w:t>
      </w:r>
      <w:r w:rsidRPr="00E91016">
        <w:rPr>
          <w:sz w:val="24"/>
          <w:szCs w:val="24"/>
        </w:rPr>
        <w:t xml:space="preserve"> </w:t>
      </w:r>
    </w:p>
    <w:p w:rsidR="00717F60" w:rsidRPr="00E91016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Закупочная комиссия ранжирует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ами. </w:t>
      </w:r>
    </w:p>
    <w:p w:rsidR="00F15392" w:rsidRPr="00E91016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91016">
        <w:t>Аукционная процедура понижени</w:t>
      </w:r>
      <w:r w:rsidR="00E60F8E" w:rsidRPr="00E91016">
        <w:t>я</w:t>
      </w:r>
      <w:r w:rsidRPr="00E91016">
        <w:t xml:space="preserve"> цены (переторжка)</w:t>
      </w:r>
      <w:bookmarkEnd w:id="665"/>
      <w:bookmarkEnd w:id="666"/>
      <w:bookmarkEnd w:id="667"/>
      <w:r w:rsidRPr="00E91016">
        <w:t xml:space="preserve"> </w:t>
      </w:r>
    </w:p>
    <w:bookmarkEnd w:id="668"/>
    <w:p w:rsidR="00F15392" w:rsidRPr="00E91016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Организатором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91016">
        <w:rPr>
          <w:sz w:val="24"/>
          <w:szCs w:val="24"/>
          <w:lang w:eastAsia="ru-RU"/>
        </w:rPr>
        <w:t xml:space="preserve">аукционной </w:t>
      </w:r>
      <w:r w:rsidRPr="00E91016">
        <w:rPr>
          <w:sz w:val="24"/>
          <w:szCs w:val="24"/>
          <w:lang w:eastAsia="ru-RU"/>
        </w:rPr>
        <w:t>процедуры</w:t>
      </w:r>
      <w:r w:rsidR="003417F7" w:rsidRPr="00E91016">
        <w:rPr>
          <w:sz w:val="24"/>
          <w:szCs w:val="24"/>
          <w:lang w:eastAsia="ru-RU"/>
        </w:rPr>
        <w:t xml:space="preserve"> понижения цены -</w:t>
      </w:r>
      <w:r w:rsidRPr="00E91016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E91016">
        <w:rPr>
          <w:sz w:val="24"/>
          <w:szCs w:val="24"/>
          <w:lang w:eastAsia="ru-RU"/>
        </w:rPr>
        <w:t>Заявок</w:t>
      </w:r>
      <w:r w:rsidRPr="00E91016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е, цены.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E91016">
        <w:rPr>
          <w:sz w:val="24"/>
          <w:szCs w:val="24"/>
          <w:lang w:eastAsia="ru-RU"/>
        </w:rPr>
        <w:t xml:space="preserve">Закупочная </w:t>
      </w:r>
      <w:r w:rsidRPr="00E91016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ами в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ах, могут быть снижены</w:t>
      </w:r>
      <w:r w:rsidR="00CE3146" w:rsidRPr="00E91016">
        <w:rPr>
          <w:sz w:val="24"/>
          <w:szCs w:val="24"/>
          <w:lang w:eastAsia="ru-RU"/>
        </w:rPr>
        <w:t>.</w:t>
      </w:r>
      <w:r w:rsidRPr="00E91016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E91016">
        <w:rPr>
          <w:sz w:val="24"/>
          <w:szCs w:val="24"/>
          <w:lang w:eastAsia="ru-RU"/>
        </w:rPr>
        <w:t>З</w:t>
      </w:r>
      <w:r w:rsidR="00EC2E49" w:rsidRPr="00E91016">
        <w:rPr>
          <w:sz w:val="24"/>
          <w:szCs w:val="24"/>
          <w:lang w:eastAsia="ru-RU"/>
        </w:rPr>
        <w:t>акупочная</w:t>
      </w:r>
      <w:r w:rsidR="00CE3146" w:rsidRPr="00E91016">
        <w:rPr>
          <w:sz w:val="24"/>
          <w:szCs w:val="24"/>
          <w:lang w:eastAsia="ru-RU"/>
        </w:rPr>
        <w:t xml:space="preserve"> комиссия.</w:t>
      </w:r>
    </w:p>
    <w:p w:rsidR="00F15392" w:rsidRPr="00E91016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E91016">
        <w:rPr>
          <w:sz w:val="24"/>
          <w:szCs w:val="24"/>
          <w:lang w:eastAsia="ru-RU"/>
        </w:rPr>
        <w:t>Участник</w:t>
      </w:r>
      <w:r w:rsidR="00F15392" w:rsidRPr="00E91016">
        <w:rPr>
          <w:sz w:val="24"/>
          <w:szCs w:val="24"/>
          <w:lang w:eastAsia="ru-RU"/>
        </w:rPr>
        <w:t xml:space="preserve">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="00F15392" w:rsidRPr="00E91016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E91016">
        <w:rPr>
          <w:sz w:val="24"/>
          <w:szCs w:val="24"/>
          <w:lang w:eastAsia="ru-RU"/>
        </w:rPr>
        <w:t>Заявк</w:t>
      </w:r>
      <w:r w:rsidR="00BD05FA" w:rsidRPr="00E91016">
        <w:rPr>
          <w:sz w:val="24"/>
          <w:szCs w:val="24"/>
          <w:lang w:eastAsia="ru-RU"/>
        </w:rPr>
        <w:t>а</w:t>
      </w:r>
      <w:r w:rsidR="00F15392" w:rsidRPr="00E91016">
        <w:rPr>
          <w:sz w:val="24"/>
          <w:szCs w:val="24"/>
          <w:lang w:eastAsia="ru-RU"/>
        </w:rPr>
        <w:t xml:space="preserve">, </w:t>
      </w:r>
      <w:r w:rsidR="00F15392" w:rsidRPr="00E91016">
        <w:rPr>
          <w:i/>
          <w:sz w:val="24"/>
          <w:szCs w:val="24"/>
          <w:lang w:eastAsia="ru-RU"/>
        </w:rPr>
        <w:t>по которо</w:t>
      </w:r>
      <w:r w:rsidR="00BD05FA" w:rsidRPr="00E91016">
        <w:rPr>
          <w:i/>
          <w:sz w:val="24"/>
          <w:szCs w:val="24"/>
          <w:lang w:eastAsia="ru-RU"/>
        </w:rPr>
        <w:t>й</w:t>
      </w:r>
      <w:r w:rsidR="00F15392" w:rsidRPr="00E91016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E91016">
        <w:rPr>
          <w:sz w:val="24"/>
          <w:szCs w:val="24"/>
          <w:lang w:eastAsia="ru-RU"/>
        </w:rPr>
        <w:t xml:space="preserve">остается </w:t>
      </w:r>
      <w:r w:rsidR="006F17EF" w:rsidRPr="00E91016">
        <w:rPr>
          <w:sz w:val="24"/>
          <w:szCs w:val="24"/>
          <w:lang w:eastAsia="ru-RU"/>
        </w:rPr>
        <w:t xml:space="preserve">действующей </w:t>
      </w:r>
      <w:r w:rsidR="00F15392" w:rsidRPr="00E91016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E91016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>Предложения</w:t>
      </w:r>
      <w:r w:rsidR="00BD05FA" w:rsidRPr="00E91016">
        <w:rPr>
          <w:iCs/>
          <w:sz w:val="24"/>
          <w:szCs w:val="24"/>
          <w:lang w:eastAsia="ru-RU"/>
        </w:rPr>
        <w:t xml:space="preserve">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="00F15392" w:rsidRPr="00E91016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="00F15392" w:rsidRPr="00E91016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E91016">
        <w:rPr>
          <w:sz w:val="24"/>
          <w:szCs w:val="24"/>
          <w:lang w:eastAsia="ru-RU"/>
        </w:rPr>
        <w:t xml:space="preserve">его </w:t>
      </w:r>
      <w:r w:rsidR="004B5EB3" w:rsidRPr="00E91016">
        <w:rPr>
          <w:sz w:val="24"/>
          <w:szCs w:val="24"/>
          <w:lang w:eastAsia="ru-RU"/>
        </w:rPr>
        <w:t>Заявк</w:t>
      </w:r>
      <w:r w:rsidR="00F15392" w:rsidRPr="00E91016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E91016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91016">
        <w:rPr>
          <w:iCs/>
          <w:sz w:val="24"/>
          <w:szCs w:val="24"/>
          <w:lang w:eastAsia="ru-RU"/>
        </w:rPr>
        <w:t xml:space="preserve">. </w:t>
      </w:r>
      <w:r w:rsidRPr="00E91016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0"/>
    </w:p>
    <w:p w:rsidR="00F15392" w:rsidRPr="00E91016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Pr="00E91016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91016">
        <w:rPr>
          <w:iCs/>
          <w:sz w:val="24"/>
          <w:szCs w:val="24"/>
          <w:lang w:eastAsia="ru-RU"/>
        </w:rPr>
        <w:t>»</w:t>
      </w:r>
      <w:r w:rsidRPr="00E91016">
        <w:rPr>
          <w:iCs/>
          <w:sz w:val="24"/>
          <w:szCs w:val="24"/>
          <w:lang w:eastAsia="ru-RU"/>
        </w:rPr>
        <w:t xml:space="preserve"> цену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="00C42716" w:rsidRPr="00E91016">
        <w:rPr>
          <w:iCs/>
          <w:sz w:val="24"/>
          <w:szCs w:val="24"/>
          <w:lang w:eastAsia="ru-RU"/>
        </w:rPr>
        <w:t>и</w:t>
      </w:r>
      <w:r w:rsidRPr="00E91016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Pr="00E91016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91016">
        <w:rPr>
          <w:iCs/>
          <w:sz w:val="24"/>
          <w:szCs w:val="24"/>
          <w:lang w:eastAsia="ru-RU"/>
        </w:rPr>
        <w:t>.</w:t>
      </w:r>
      <w:r w:rsidRPr="00E91016">
        <w:rPr>
          <w:iCs/>
          <w:sz w:val="24"/>
          <w:szCs w:val="24"/>
          <w:lang w:eastAsia="ru-RU"/>
        </w:rPr>
        <w:t xml:space="preserve"> </w:t>
      </w:r>
      <w:r w:rsidR="00076D8B" w:rsidRPr="00E91016">
        <w:rPr>
          <w:iCs/>
          <w:sz w:val="24"/>
          <w:szCs w:val="24"/>
          <w:lang w:eastAsia="ru-RU"/>
        </w:rPr>
        <w:t>И</w:t>
      </w:r>
      <w:r w:rsidRPr="00E91016">
        <w:rPr>
          <w:iCs/>
          <w:sz w:val="24"/>
          <w:szCs w:val="24"/>
          <w:lang w:eastAsia="ru-RU"/>
        </w:rPr>
        <w:t xml:space="preserve">зменение цены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>и</w:t>
      </w:r>
      <w:r w:rsidR="00076D8B" w:rsidRPr="00E91016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91016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91016">
        <w:rPr>
          <w:sz w:val="24"/>
          <w:szCs w:val="24"/>
          <w:lang w:eastAsia="ru-RU"/>
        </w:rPr>
        <w:t xml:space="preserve"> в </w:t>
      </w:r>
      <w:r w:rsidRPr="00E91016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91016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E91016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E91016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F1326" w:rsidRPr="00E91016">
        <w:fldChar w:fldCharType="begin"/>
      </w:r>
      <w:r w:rsidR="001F1326" w:rsidRPr="00E91016">
        <w:instrText xml:space="preserve"> REF _Ref465847813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3.7.9</w:t>
      </w:r>
      <w:r w:rsidR="001F1326" w:rsidRPr="00E91016">
        <w:fldChar w:fldCharType="end"/>
      </w:r>
      <w:r w:rsidR="00197954" w:rsidRPr="00E91016">
        <w:rPr>
          <w:iCs/>
          <w:sz w:val="24"/>
          <w:szCs w:val="24"/>
          <w:lang w:eastAsia="ru-RU"/>
        </w:rPr>
        <w:t xml:space="preserve">. Решение </w:t>
      </w:r>
      <w:r w:rsidR="00197954" w:rsidRPr="00E91016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E91016">
        <w:rPr>
          <w:sz w:val="24"/>
          <w:szCs w:val="24"/>
          <w:lang w:eastAsia="ru-RU"/>
        </w:rPr>
        <w:lastRenderedPageBreak/>
        <w:t>комиссия</w:t>
      </w:r>
      <w:r w:rsidR="00076D8B" w:rsidRPr="00E91016">
        <w:rPr>
          <w:iCs/>
          <w:sz w:val="24"/>
          <w:szCs w:val="24"/>
          <w:lang w:eastAsia="ru-RU"/>
        </w:rPr>
        <w:t xml:space="preserve">. </w:t>
      </w:r>
    </w:p>
    <w:p w:rsidR="00685336" w:rsidRPr="00E91016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F1326" w:rsidRPr="00E91016">
        <w:fldChar w:fldCharType="begin"/>
      </w:r>
      <w:r w:rsidR="001F1326" w:rsidRPr="00E91016">
        <w:instrText xml:space="preserve"> REF _Ref306352987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3.7.3</w:t>
      </w:r>
      <w:r w:rsidR="001F1326" w:rsidRPr="00E91016">
        <w:fldChar w:fldCharType="end"/>
      </w:r>
      <w:r w:rsidRPr="00E91016">
        <w:rPr>
          <w:iCs/>
          <w:sz w:val="24"/>
          <w:szCs w:val="24"/>
          <w:lang w:eastAsia="ru-RU"/>
        </w:rPr>
        <w:t xml:space="preserve"> - </w:t>
      </w:r>
      <w:r w:rsidR="001F1326" w:rsidRPr="00E91016">
        <w:fldChar w:fldCharType="begin"/>
      </w:r>
      <w:r w:rsidR="001F1326" w:rsidRPr="00E91016">
        <w:instrText xml:space="preserve"> REF _Ref306353005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3.7.5</w:t>
      </w:r>
      <w:r w:rsidR="001F1326" w:rsidRPr="00E91016">
        <w:fldChar w:fldCharType="end"/>
      </w:r>
      <w:r w:rsidRPr="00E91016">
        <w:rPr>
          <w:iCs/>
          <w:sz w:val="24"/>
          <w:szCs w:val="24"/>
          <w:lang w:eastAsia="ru-RU"/>
        </w:rPr>
        <w:t>.</w:t>
      </w:r>
    </w:p>
    <w:p w:rsidR="00F15392" w:rsidRPr="00E91016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E91016">
        <w:rPr>
          <w:sz w:val="24"/>
          <w:szCs w:val="24"/>
          <w:lang w:eastAsia="ru-RU"/>
        </w:rPr>
        <w:t>Участник</w:t>
      </w:r>
      <w:r w:rsidR="00F15392" w:rsidRPr="00E91016">
        <w:rPr>
          <w:sz w:val="24"/>
          <w:szCs w:val="24"/>
          <w:lang w:eastAsia="ru-RU"/>
        </w:rPr>
        <w:t xml:space="preserve"> </w:t>
      </w:r>
      <w:r w:rsidR="00C86793" w:rsidRPr="00E91016">
        <w:rPr>
          <w:sz w:val="24"/>
          <w:szCs w:val="24"/>
          <w:lang w:eastAsia="ru-RU"/>
        </w:rPr>
        <w:t>запроса предложений</w:t>
      </w:r>
      <w:r w:rsidR="00F15392" w:rsidRPr="00E91016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E91016">
        <w:rPr>
          <w:sz w:val="24"/>
          <w:szCs w:val="24"/>
          <w:lang w:eastAsia="ru-RU"/>
        </w:rPr>
        <w:t xml:space="preserve"> </w:t>
      </w:r>
      <w:r w:rsidR="00F8138D" w:rsidRPr="00E91016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E91016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E91016">
        <w:rPr>
          <w:sz w:val="24"/>
          <w:szCs w:val="24"/>
          <w:lang w:eastAsia="ru-RU"/>
        </w:rPr>
        <w:t>Заявк</w:t>
      </w:r>
      <w:r w:rsidR="00F15392" w:rsidRPr="00E91016">
        <w:rPr>
          <w:sz w:val="24"/>
          <w:szCs w:val="24"/>
          <w:lang w:eastAsia="ru-RU"/>
        </w:rPr>
        <w:t>и.</w:t>
      </w:r>
      <w:bookmarkEnd w:id="671"/>
    </w:p>
    <w:p w:rsidR="007C47E3" w:rsidRPr="00E91016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E91016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91016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По решению </w:t>
      </w:r>
      <w:r w:rsidR="00685336" w:rsidRPr="00E91016">
        <w:rPr>
          <w:sz w:val="24"/>
          <w:szCs w:val="24"/>
          <w:lang w:eastAsia="ru-RU"/>
        </w:rPr>
        <w:t xml:space="preserve">Закупочной </w:t>
      </w:r>
      <w:r w:rsidRPr="00E91016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E91016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1F1326" w:rsidRPr="00E91016">
        <w:fldChar w:fldCharType="begin"/>
      </w:r>
      <w:r w:rsidR="001F1326" w:rsidRPr="00E91016">
        <w:instrText xml:space="preserve"> REF _Ref468875877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3.7.8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</w:t>
      </w:r>
      <w:proofErr w:type="gramStart"/>
      <w:r w:rsidRPr="00E91016">
        <w:rPr>
          <w:sz w:val="24"/>
          <w:szCs w:val="24"/>
        </w:rPr>
        <w:t>предоставляет документы</w:t>
      </w:r>
      <w:proofErr w:type="gramEnd"/>
      <w:r w:rsidRPr="00E91016">
        <w:rPr>
          <w:sz w:val="24"/>
          <w:szCs w:val="24"/>
        </w:rPr>
        <w:t xml:space="preserve">, предусмотренные подпунктом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документации.</w:t>
      </w:r>
    </w:p>
    <w:p w:rsidR="00BC1324" w:rsidRPr="00E91016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документации, предоставляются повторно.</w:t>
      </w:r>
    </w:p>
    <w:p w:rsidR="00DA443D" w:rsidRPr="00E91016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E91016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E91016">
        <w:rPr>
          <w:sz w:val="24"/>
          <w:szCs w:val="24"/>
        </w:rPr>
        <w:t xml:space="preserve"> требований п. 4.5.1 </w:t>
      </w:r>
      <w:r w:rsidRPr="00E9101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E91016">
        <w:rPr>
          <w:bCs w:val="0"/>
          <w:sz w:val="24"/>
          <w:szCs w:val="24"/>
        </w:rPr>
        <w:t>Россети</w:t>
      </w:r>
      <w:proofErr w:type="spellEnd"/>
      <w:r w:rsidRPr="00E91016">
        <w:rPr>
          <w:bCs w:val="0"/>
          <w:sz w:val="24"/>
          <w:szCs w:val="24"/>
        </w:rPr>
        <w:t xml:space="preserve">» (Положения о закупке) устанавливается </w:t>
      </w:r>
      <w:r w:rsidRPr="00E91016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</w:t>
      </w:r>
      <w:r w:rsidRPr="00E91016">
        <w:rPr>
          <w:sz w:val="24"/>
          <w:szCs w:val="24"/>
        </w:rPr>
        <w:lastRenderedPageBreak/>
        <w:t>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E91016">
        <w:rPr>
          <w:i/>
          <w:sz w:val="24"/>
          <w:szCs w:val="24"/>
          <w:lang w:val="en-US"/>
        </w:rPr>
        <w:t>k</w:t>
      </w:r>
      <w:proofErr w:type="gramEnd"/>
      <w:r w:rsidRPr="00E91016">
        <w:rPr>
          <w:i/>
          <w:sz w:val="24"/>
          <w:szCs w:val="24"/>
          <w:vertAlign w:val="subscript"/>
        </w:rPr>
        <w:t>ПРИОР</w:t>
      </w:r>
      <w:r w:rsidRPr="00E91016">
        <w:rPr>
          <w:sz w:val="24"/>
          <w:szCs w:val="24"/>
        </w:rPr>
        <w:t xml:space="preserve">=0,85, иначе </w:t>
      </w:r>
      <w:r w:rsidRPr="00E91016">
        <w:rPr>
          <w:i/>
          <w:sz w:val="24"/>
          <w:szCs w:val="24"/>
          <w:lang w:val="en-US"/>
        </w:rPr>
        <w:t>k</w:t>
      </w:r>
      <w:r w:rsidRPr="00E91016">
        <w:rPr>
          <w:i/>
          <w:sz w:val="24"/>
          <w:szCs w:val="24"/>
          <w:vertAlign w:val="subscript"/>
        </w:rPr>
        <w:t>ПРИОР</w:t>
      </w:r>
      <w:r w:rsidRPr="00E91016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Приоритет не предоставляется в случаях, если: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F1326" w:rsidRPr="00E91016">
        <w:fldChar w:fldCharType="begin"/>
      </w:r>
      <w:r w:rsidR="001F1326" w:rsidRPr="00E91016">
        <w:instrText xml:space="preserve"> REF _Ref303251044 \r \h  \* MERGEFORMAT </w:instrText>
      </w:r>
      <w:r w:rsidR="001F1326" w:rsidRPr="00E91016">
        <w:fldChar w:fldCharType="separate"/>
      </w:r>
      <w:r w:rsidRPr="00E91016">
        <w:rPr>
          <w:rFonts w:ascii="Times New Roman" w:hAnsi="Times New Roman" w:cs="Times New Roman"/>
          <w:sz w:val="24"/>
          <w:szCs w:val="24"/>
        </w:rPr>
        <w:t>3.10</w:t>
      </w:r>
      <w:r w:rsidR="001F1326" w:rsidRPr="00E91016">
        <w:fldChar w:fldCharType="end"/>
      </w:r>
      <w:r w:rsidRPr="00E91016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E9101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91016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E91016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E91016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E9101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91016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E9101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91016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Заказчик </w:t>
      </w:r>
      <w:r w:rsidRPr="00E91016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E91016">
        <w:rPr>
          <w:bCs w:val="0"/>
          <w:sz w:val="24"/>
          <w:szCs w:val="24"/>
        </w:rPr>
        <w:t xml:space="preserve"> </w:t>
      </w:r>
      <w:r w:rsidRPr="00E91016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E91016">
        <w:rPr>
          <w:bCs w:val="0"/>
          <w:sz w:val="24"/>
          <w:szCs w:val="24"/>
        </w:rPr>
        <w:t xml:space="preserve"> если выяснится, что один или несколько </w:t>
      </w:r>
      <w:r w:rsidRPr="00E91016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E91016">
        <w:rPr>
          <w:sz w:val="24"/>
          <w:szCs w:val="24"/>
        </w:rPr>
        <w:t>оказывемых</w:t>
      </w:r>
      <w:proofErr w:type="spellEnd"/>
      <w:r w:rsidRPr="00E91016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E91016">
        <w:t xml:space="preserve">Подведение итогов </w:t>
      </w:r>
      <w:r w:rsidR="00DF639D" w:rsidRPr="00E91016">
        <w:t>З</w:t>
      </w:r>
      <w:r w:rsidRPr="00E91016">
        <w:t>апроса предложений</w:t>
      </w:r>
      <w:bookmarkEnd w:id="679"/>
      <w:bookmarkEnd w:id="680"/>
      <w:bookmarkEnd w:id="681"/>
      <w:bookmarkEnd w:id="682"/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E91016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91016">
        <w:rPr>
          <w:sz w:val="24"/>
          <w:szCs w:val="24"/>
          <w:lang w:eastAsia="ru-RU"/>
        </w:rPr>
        <w:t>определению</w:t>
      </w:r>
      <w:r w:rsidRPr="00E91016">
        <w:rPr>
          <w:sz w:val="24"/>
          <w:szCs w:val="24"/>
        </w:rPr>
        <w:t xml:space="preserve"> </w:t>
      </w:r>
      <w:r w:rsidR="004D431C" w:rsidRPr="00E91016">
        <w:rPr>
          <w:sz w:val="24"/>
          <w:szCs w:val="24"/>
        </w:rPr>
        <w:t xml:space="preserve">лучшей </w:t>
      </w:r>
      <w:r w:rsidR="004B5EB3" w:rsidRPr="00E91016">
        <w:rPr>
          <w:sz w:val="24"/>
          <w:szCs w:val="24"/>
        </w:rPr>
        <w:t>Заявк</w:t>
      </w:r>
      <w:r w:rsidR="004D431C" w:rsidRPr="00E91016">
        <w:rPr>
          <w:sz w:val="24"/>
          <w:szCs w:val="24"/>
        </w:rPr>
        <w:t>и запроса предложений</w:t>
      </w:r>
      <w:r w:rsidRPr="00E91016">
        <w:rPr>
          <w:sz w:val="24"/>
          <w:szCs w:val="24"/>
        </w:rPr>
        <w:t xml:space="preserve">, либо по завершению данной процедуры </w:t>
      </w:r>
      <w:r w:rsidR="00DF639D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апроса предложений без определения </w:t>
      </w:r>
      <w:r w:rsidR="009C744E" w:rsidRPr="00E91016">
        <w:rPr>
          <w:sz w:val="24"/>
          <w:szCs w:val="24"/>
        </w:rPr>
        <w:t>Участник</w:t>
      </w:r>
      <w:r w:rsidR="004D431C" w:rsidRPr="00E91016">
        <w:rPr>
          <w:sz w:val="24"/>
          <w:szCs w:val="24"/>
        </w:rPr>
        <w:t xml:space="preserve">а, чья </w:t>
      </w:r>
      <w:r w:rsidR="004B5EB3" w:rsidRPr="00E91016">
        <w:rPr>
          <w:sz w:val="24"/>
          <w:szCs w:val="24"/>
        </w:rPr>
        <w:t>Заявк</w:t>
      </w:r>
      <w:r w:rsidR="004D431C" w:rsidRPr="00E91016">
        <w:rPr>
          <w:sz w:val="24"/>
          <w:szCs w:val="24"/>
        </w:rPr>
        <w:t xml:space="preserve">а признана лучшей, </w:t>
      </w:r>
      <w:r w:rsidRPr="00E91016">
        <w:rPr>
          <w:sz w:val="24"/>
          <w:szCs w:val="24"/>
        </w:rPr>
        <w:t xml:space="preserve">и заключения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>а:</w:t>
      </w:r>
      <w:bookmarkEnd w:id="683"/>
    </w:p>
    <w:p w:rsidR="00717F60" w:rsidRPr="00E91016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случае если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а какого-либо из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91016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91016">
        <w:rPr>
          <w:bCs w:val="0"/>
          <w:sz w:val="24"/>
          <w:szCs w:val="24"/>
        </w:rPr>
        <w:t>наилучшей</w:t>
      </w:r>
      <w:proofErr w:type="gramEnd"/>
      <w:r w:rsidRPr="00E91016">
        <w:rPr>
          <w:bCs w:val="0"/>
          <w:sz w:val="24"/>
          <w:szCs w:val="24"/>
        </w:rPr>
        <w:t xml:space="preserve">.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>и лучшей</w:t>
      </w:r>
      <w:r w:rsidRPr="00E91016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91016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случае если </w:t>
      </w:r>
      <w:r w:rsidR="001716DB" w:rsidRPr="00E91016">
        <w:rPr>
          <w:bCs w:val="0"/>
          <w:sz w:val="24"/>
          <w:szCs w:val="24"/>
        </w:rPr>
        <w:t xml:space="preserve">ни одна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91016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91016">
        <w:rPr>
          <w:sz w:val="24"/>
          <w:szCs w:val="24"/>
        </w:rPr>
        <w:t xml:space="preserve">, который подписывается </w:t>
      </w:r>
      <w:r w:rsidR="007C47E3" w:rsidRPr="00E91016">
        <w:rPr>
          <w:sz w:val="24"/>
          <w:szCs w:val="24"/>
        </w:rPr>
        <w:t xml:space="preserve">членами </w:t>
      </w:r>
      <w:r w:rsidR="00E60F8E" w:rsidRPr="00E91016">
        <w:rPr>
          <w:sz w:val="24"/>
          <w:szCs w:val="24"/>
        </w:rPr>
        <w:t>Закупочной комиссии</w:t>
      </w:r>
      <w:r w:rsidRPr="00E91016">
        <w:rPr>
          <w:sz w:val="24"/>
          <w:szCs w:val="24"/>
        </w:rPr>
        <w:t>.</w:t>
      </w:r>
    </w:p>
    <w:p w:rsidR="00717F60" w:rsidRPr="00E91016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lastRenderedPageBreak/>
        <w:t>Участник</w:t>
      </w:r>
      <w:r w:rsidR="00717F60" w:rsidRPr="00E91016">
        <w:rPr>
          <w:bCs w:val="0"/>
          <w:sz w:val="24"/>
          <w:szCs w:val="24"/>
        </w:rPr>
        <w:t xml:space="preserve"> </w:t>
      </w:r>
      <w:r w:rsidR="0087407B" w:rsidRPr="00E91016">
        <w:rPr>
          <w:bCs w:val="0"/>
          <w:sz w:val="24"/>
          <w:szCs w:val="24"/>
        </w:rPr>
        <w:t xml:space="preserve">запроса предложений </w:t>
      </w:r>
      <w:r w:rsidR="00717F60" w:rsidRPr="00E91016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>и лучшей</w:t>
      </w:r>
      <w:r w:rsidR="0087407B" w:rsidRPr="00E91016">
        <w:rPr>
          <w:bCs w:val="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>функционалом ЭТП</w:t>
      </w:r>
      <w:r w:rsidR="00717F60" w:rsidRPr="00E91016">
        <w:rPr>
          <w:bCs w:val="0"/>
          <w:color w:val="00000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>согласно правилам данной ЭТП.</w:t>
      </w:r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</w:t>
      </w:r>
      <w:r w:rsidR="001716DB" w:rsidRPr="00E91016">
        <w:rPr>
          <w:sz w:val="24"/>
          <w:szCs w:val="24"/>
        </w:rPr>
        <w:t xml:space="preserve">завершения или </w:t>
      </w:r>
      <w:r w:rsidRPr="00E91016">
        <w:rPr>
          <w:sz w:val="24"/>
          <w:szCs w:val="24"/>
        </w:rPr>
        <w:t>прекращени</w:t>
      </w:r>
      <w:r w:rsidR="001716DB" w:rsidRPr="00E91016">
        <w:rPr>
          <w:sz w:val="24"/>
          <w:szCs w:val="24"/>
        </w:rPr>
        <w:t>я</w:t>
      </w:r>
      <w:r w:rsidRPr="00E91016">
        <w:rPr>
          <w:sz w:val="24"/>
          <w:szCs w:val="24"/>
        </w:rPr>
        <w:t xml:space="preserve"> процедуры запроса предложений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91016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E91016">
        <w:t xml:space="preserve">Признание запроса предложений </w:t>
      </w:r>
      <w:proofErr w:type="gramStart"/>
      <w:r w:rsidRPr="00E91016">
        <w:t>несостоявшимся</w:t>
      </w:r>
      <w:bookmarkEnd w:id="684"/>
      <w:bookmarkEnd w:id="685"/>
      <w:proofErr w:type="gramEnd"/>
    </w:p>
    <w:p w:rsidR="00717F60" w:rsidRPr="00E91016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91016">
        <w:rPr>
          <w:bCs w:val="0"/>
          <w:sz w:val="24"/>
          <w:szCs w:val="24"/>
        </w:rPr>
        <w:t>Запрос предложений</w:t>
      </w:r>
      <w:r w:rsidRPr="00E91016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91016">
        <w:rPr>
          <w:bCs/>
          <w:sz w:val="24"/>
          <w:szCs w:val="24"/>
        </w:rPr>
        <w:t xml:space="preserve">подана </w:t>
      </w:r>
      <w:r w:rsidRPr="00E91016">
        <w:rPr>
          <w:sz w:val="24"/>
          <w:szCs w:val="24"/>
          <w:lang w:eastAsia="ru-RU"/>
        </w:rPr>
        <w:t xml:space="preserve">только одна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а;</w:t>
      </w:r>
      <w:bookmarkEnd w:id="688"/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не подана ни одна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а;</w:t>
      </w:r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ам, подавшим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и;</w:t>
      </w:r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91016">
        <w:rPr>
          <w:sz w:val="24"/>
          <w:szCs w:val="24"/>
          <w:lang w:eastAsia="ru-RU"/>
        </w:rPr>
        <w:t>принято решение о допуске</w:t>
      </w:r>
      <w:r w:rsidRPr="00E91016">
        <w:rPr>
          <w:bCs/>
          <w:sz w:val="24"/>
          <w:szCs w:val="24"/>
        </w:rPr>
        <w:t xml:space="preserve"> только одного </w:t>
      </w:r>
      <w:r w:rsidR="009C744E" w:rsidRPr="00E91016">
        <w:rPr>
          <w:bCs/>
          <w:sz w:val="24"/>
          <w:szCs w:val="24"/>
        </w:rPr>
        <w:t>Участник</w:t>
      </w:r>
      <w:r w:rsidRPr="00E91016">
        <w:rPr>
          <w:bCs/>
          <w:sz w:val="24"/>
          <w:szCs w:val="24"/>
        </w:rPr>
        <w:t>а.</w:t>
      </w:r>
    </w:p>
    <w:p w:rsidR="00F20C7B" w:rsidRPr="00E91016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91016">
        <w:rPr>
          <w:bCs w:val="0"/>
          <w:sz w:val="24"/>
          <w:szCs w:val="24"/>
          <w:lang w:eastAsia="ru-RU"/>
        </w:rPr>
        <w:t xml:space="preserve">В </w:t>
      </w:r>
      <w:r w:rsidRPr="00E91016">
        <w:rPr>
          <w:bCs w:val="0"/>
          <w:sz w:val="24"/>
          <w:szCs w:val="24"/>
        </w:rPr>
        <w:t>случае</w:t>
      </w:r>
      <w:proofErr w:type="gramStart"/>
      <w:r w:rsidRPr="00E91016">
        <w:rPr>
          <w:bCs w:val="0"/>
          <w:sz w:val="24"/>
          <w:szCs w:val="24"/>
          <w:lang w:eastAsia="ru-RU"/>
        </w:rPr>
        <w:t>,</w:t>
      </w:r>
      <w:proofErr w:type="gramEnd"/>
      <w:r w:rsidRPr="00E91016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91016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91016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  <w:lang w:eastAsia="ru-RU"/>
        </w:rPr>
        <w:t xml:space="preserve">признать </w:t>
      </w:r>
      <w:r w:rsidR="002514DE" w:rsidRPr="00E91016">
        <w:rPr>
          <w:bCs w:val="0"/>
          <w:sz w:val="24"/>
          <w:szCs w:val="24"/>
          <w:lang w:eastAsia="ru-RU"/>
        </w:rPr>
        <w:t>запрос предложений</w:t>
      </w:r>
      <w:r w:rsidR="00DA4ADE" w:rsidRPr="00E91016">
        <w:rPr>
          <w:bCs w:val="0"/>
          <w:sz w:val="24"/>
          <w:szCs w:val="24"/>
          <w:lang w:eastAsia="ru-RU"/>
        </w:rPr>
        <w:t xml:space="preserve"> несостоявшим</w:t>
      </w:r>
      <w:r w:rsidRPr="00E91016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91016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91016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E91016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E91016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E91016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E91016">
        <w:rPr>
          <w:sz w:val="24"/>
          <w:szCs w:val="24"/>
          <w:lang w:eastAsia="ru-RU"/>
        </w:rPr>
        <w:t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Считается, что Участник предложил демпинговую цену, если сумма всех единичных расценок, предложенных Участником в своей Заявке, на 25 и более процентов ниже суммы всех единичных начальных (максимальных) расценок, указанных в Приложении №1 к настоящей документации</w:t>
      </w:r>
      <w:r w:rsidRPr="00E91016">
        <w:rPr>
          <w:rFonts w:eastAsia="Times New Roman,Italic"/>
          <w:bCs w:val="0"/>
          <w:iCs/>
          <w:sz w:val="24"/>
          <w:szCs w:val="24"/>
        </w:rPr>
        <w:t>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5" w:name="_Ref465675151"/>
      <w:r w:rsidRPr="00E91016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95"/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E91016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91016">
        <w:rPr>
          <w:rFonts w:eastAsia="Times New Roman,Italic"/>
          <w:bCs w:val="0"/>
          <w:iCs/>
          <w:sz w:val="24"/>
          <w:szCs w:val="24"/>
        </w:rPr>
        <w:t>в случае если при оказании услуг требуется поставка оборудования и материалов, связанных с выполнением Договора, цена которых составляет более 50</w:t>
      </w:r>
      <w:bookmarkStart w:id="696" w:name="_GoBack"/>
      <w:r w:rsidRPr="00E91016">
        <w:rPr>
          <w:rFonts w:eastAsia="Times New Roman,Italic"/>
          <w:bCs w:val="0"/>
          <w:iCs/>
          <w:sz w:val="24"/>
          <w:szCs w:val="24"/>
        </w:rPr>
        <w:t>%</w:t>
      </w:r>
      <w:bookmarkEnd w:id="696"/>
      <w:r w:rsidRPr="00E91016">
        <w:rPr>
          <w:rFonts w:eastAsia="Times New Roman,Italic"/>
          <w:bCs w:val="0"/>
          <w:iCs/>
          <w:sz w:val="24"/>
          <w:szCs w:val="24"/>
        </w:rPr>
        <w:t xml:space="preserve"> от стоимости заявки – дополнительно должны быть включены один или несколько документов, обосновывающих эту цену, а именно: </w:t>
      </w:r>
      <w:r w:rsidRPr="00E91016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91016">
        <w:rPr>
          <w:sz w:val="24"/>
          <w:szCs w:val="24"/>
        </w:rPr>
        <w:t>производителя</w:t>
      </w:r>
      <w:r w:rsidRPr="00E91016">
        <w:rPr>
          <w:rFonts w:eastAsia="Times New Roman,Italic"/>
          <w:bCs w:val="0"/>
          <w:iCs/>
          <w:sz w:val="24"/>
          <w:szCs w:val="24"/>
        </w:rPr>
        <w:t>)</w:t>
      </w:r>
      <w:r w:rsidRPr="00E91016">
        <w:rPr>
          <w:sz w:val="24"/>
          <w:szCs w:val="24"/>
        </w:rPr>
        <w:t>;</w:t>
      </w:r>
      <w:proofErr w:type="gramEnd"/>
      <w:r w:rsidRPr="00E91016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E91016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необоснованной, заявка на участие в закупке такого Участника отклоняется. Комиссия оставляет за собой право </w:t>
      </w:r>
      <w:r w:rsidRPr="00E91016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F1326" w:rsidRPr="00E91016">
        <w:fldChar w:fldCharType="begin"/>
      </w:r>
      <w:r w:rsidR="001F1326" w:rsidRPr="00E91016">
        <w:instrText xml:space="preserve"> REF _Ref468875938 \r \h  \* MERGEFORMAT </w:instrText>
      </w:r>
      <w:r w:rsidR="001F1326" w:rsidRPr="00E91016">
        <w:fldChar w:fldCharType="separate"/>
      </w:r>
      <w:r w:rsidR="00DA443D" w:rsidRPr="00E91016">
        <w:rPr>
          <w:rFonts w:eastAsia="Times New Roman,Italic"/>
          <w:bCs w:val="0"/>
          <w:iCs/>
          <w:sz w:val="24"/>
          <w:szCs w:val="24"/>
        </w:rPr>
        <w:t>3.6.2.5</w:t>
      </w:r>
      <w:r w:rsidR="001F1326" w:rsidRPr="00E91016">
        <w:fldChar w:fldCharType="end"/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Участник, </w:t>
      </w:r>
      <w:r w:rsidR="0033661D" w:rsidRPr="00E91016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E91016">
        <w:rPr>
          <w:szCs w:val="24"/>
          <w:lang w:eastAsia="ru-RU"/>
        </w:rPr>
        <w:t xml:space="preserve"> </w:t>
      </w:r>
      <w:r w:rsidR="0033661D" w:rsidRPr="00E91016">
        <w:rPr>
          <w:sz w:val="24"/>
          <w:szCs w:val="24"/>
        </w:rPr>
        <w:t xml:space="preserve">в </w:t>
      </w:r>
      <w:proofErr w:type="spellStart"/>
      <w:r w:rsidR="0033661D"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91016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91016">
        <w:rPr>
          <w:sz w:val="24"/>
          <w:szCs w:val="24"/>
        </w:rPr>
        <w:t xml:space="preserve">, будет установлено, </w:t>
      </w:r>
      <w:r w:rsidR="0033661D" w:rsidRPr="00E91016">
        <w:rPr>
          <w:sz w:val="24"/>
          <w:szCs w:val="24"/>
        </w:rPr>
        <w:t xml:space="preserve">что </w:t>
      </w:r>
      <w:r w:rsidR="0033661D" w:rsidRPr="00E91016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E91016">
        <w:rPr>
          <w:sz w:val="24"/>
          <w:szCs w:val="24"/>
        </w:rPr>
        <w:t xml:space="preserve"> </w:t>
      </w:r>
      <w:r w:rsidR="0033661D" w:rsidRPr="00E91016">
        <w:rPr>
          <w:szCs w:val="24"/>
          <w:lang w:eastAsia="ru-RU"/>
        </w:rPr>
        <w:t xml:space="preserve">рассчитаны </w:t>
      </w:r>
      <w:r w:rsidR="0033661D" w:rsidRPr="00E91016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E91016">
        <w:rPr>
          <w:rFonts w:eastAsia="Times New Roman,Italic"/>
          <w:iCs/>
          <w:sz w:val="24"/>
          <w:szCs w:val="24"/>
        </w:rPr>
        <w:t>демпинговым)</w:t>
      </w:r>
      <w:r w:rsidR="0033661D" w:rsidRPr="00E91016">
        <w:rPr>
          <w:sz w:val="24"/>
          <w:szCs w:val="24"/>
        </w:rPr>
        <w:t>, закупочная комиссия вправе принять следующие решения</w:t>
      </w:r>
      <w:r w:rsidRPr="00E91016">
        <w:rPr>
          <w:sz w:val="24"/>
          <w:szCs w:val="24"/>
        </w:rPr>
        <w:t>:</w:t>
      </w:r>
    </w:p>
    <w:p w:rsidR="00BC1324" w:rsidRPr="00E91016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E91016">
        <w:rPr>
          <w:sz w:val="24"/>
          <w:szCs w:val="24"/>
        </w:rPr>
        <w:t xml:space="preserve">откорректированными единичными начальными (максимальными) расценками и </w:t>
      </w:r>
      <w:r w:rsidRPr="00E91016">
        <w:rPr>
          <w:sz w:val="24"/>
          <w:szCs w:val="24"/>
        </w:rPr>
        <w:t>начальной (максимальной) ценой Договора;</w:t>
      </w:r>
    </w:p>
    <w:p w:rsidR="00BC1324" w:rsidRPr="00E91016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 заключении Договора с участником закупки, признанным </w:t>
      </w:r>
      <w:proofErr w:type="gramStart"/>
      <w:r w:rsidRPr="00E91016">
        <w:rPr>
          <w:sz w:val="24"/>
          <w:szCs w:val="24"/>
        </w:rPr>
        <w:t>Победителем</w:t>
      </w:r>
      <w:proofErr w:type="gramEnd"/>
      <w:r w:rsidR="0033661D" w:rsidRPr="00E91016">
        <w:rPr>
          <w:sz w:val="24"/>
          <w:szCs w:val="24"/>
        </w:rPr>
        <w:t>/чья заявка была признана лучшей,</w:t>
      </w:r>
      <w:r w:rsidRPr="00E91016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="0033661D" w:rsidRPr="00E91016">
        <w:t>,</w:t>
      </w:r>
      <w:r w:rsidRPr="00E91016">
        <w:rPr>
          <w:sz w:val="24"/>
          <w:szCs w:val="24"/>
        </w:rPr>
        <w:t xml:space="preserve"> не применяются.</w:t>
      </w:r>
    </w:p>
    <w:p w:rsidR="00BC1324" w:rsidRPr="00E91016" w:rsidRDefault="00BC1324" w:rsidP="00BC1324"/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E91016">
        <w:t>Проведение пред</w:t>
      </w:r>
      <w:r w:rsidR="006353B1" w:rsidRPr="00E91016">
        <w:t>д</w:t>
      </w:r>
      <w:r w:rsidR="00123C70" w:rsidRPr="00E91016">
        <w:t>оговор</w:t>
      </w:r>
      <w:r w:rsidRPr="00E91016">
        <w:t xml:space="preserve">ных переговоров (по необходимости) и подписание </w:t>
      </w:r>
      <w:r w:rsidR="00123C70" w:rsidRPr="00E91016">
        <w:t>Договор</w:t>
      </w:r>
      <w:r w:rsidRPr="00E91016">
        <w:t>а</w:t>
      </w:r>
      <w:bookmarkEnd w:id="686"/>
      <w:bookmarkEnd w:id="694"/>
      <w:bookmarkEnd w:id="697"/>
      <w:bookmarkEnd w:id="698"/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91016">
        <w:rPr>
          <w:bCs w:val="0"/>
          <w:i/>
          <w:sz w:val="24"/>
          <w:szCs w:val="24"/>
        </w:rPr>
        <w:t>Извещени</w:t>
      </w:r>
      <w:r w:rsidRPr="00E91016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91016">
        <w:rPr>
          <w:bCs w:val="0"/>
          <w:i/>
          <w:sz w:val="24"/>
          <w:szCs w:val="24"/>
        </w:rPr>
        <w:t>Заявк</w:t>
      </w:r>
      <w:r w:rsidRPr="00E91016">
        <w:rPr>
          <w:bCs w:val="0"/>
          <w:i/>
          <w:sz w:val="24"/>
          <w:szCs w:val="24"/>
        </w:rPr>
        <w:t>и</w:t>
      </w:r>
      <w:r w:rsidR="0087407B" w:rsidRPr="00E91016">
        <w:rPr>
          <w:bCs w:val="0"/>
          <w:i/>
          <w:sz w:val="24"/>
          <w:szCs w:val="24"/>
        </w:rPr>
        <w:t>, признанной лучшей,</w:t>
      </w:r>
      <w:r w:rsidRPr="00E91016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91016">
        <w:rPr>
          <w:bCs w:val="0"/>
          <w:i/>
          <w:sz w:val="24"/>
          <w:szCs w:val="24"/>
        </w:rPr>
        <w:t>д</w:t>
      </w:r>
      <w:r w:rsidR="00123C70" w:rsidRPr="00E91016">
        <w:rPr>
          <w:bCs w:val="0"/>
          <w:i/>
          <w:sz w:val="24"/>
          <w:szCs w:val="24"/>
        </w:rPr>
        <w:t>оговор</w:t>
      </w:r>
      <w:r w:rsidRPr="00E91016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E91016">
        <w:rPr>
          <w:bCs w:val="0"/>
          <w:i/>
          <w:sz w:val="24"/>
          <w:szCs w:val="24"/>
        </w:rPr>
        <w:t>й части</w:t>
      </w:r>
      <w:r w:rsidRPr="00E91016">
        <w:rPr>
          <w:bCs w:val="0"/>
          <w:i/>
          <w:sz w:val="24"/>
          <w:szCs w:val="24"/>
        </w:rPr>
        <w:t xml:space="preserve"> </w:t>
      </w:r>
      <w:r w:rsidR="004B5EB3" w:rsidRPr="00E91016">
        <w:rPr>
          <w:bCs w:val="0"/>
          <w:i/>
          <w:sz w:val="24"/>
          <w:szCs w:val="24"/>
        </w:rPr>
        <w:t>Заявк</w:t>
      </w:r>
      <w:r w:rsidRPr="00E91016">
        <w:rPr>
          <w:bCs w:val="0"/>
          <w:i/>
          <w:sz w:val="24"/>
          <w:szCs w:val="24"/>
        </w:rPr>
        <w:t>и</w:t>
      </w:r>
      <w:r w:rsidR="0087407B" w:rsidRPr="00E91016">
        <w:rPr>
          <w:bCs w:val="0"/>
          <w:i/>
          <w:sz w:val="24"/>
          <w:szCs w:val="24"/>
        </w:rPr>
        <w:t>, признанной лучшей</w:t>
      </w:r>
      <w:r w:rsidRPr="00E91016">
        <w:rPr>
          <w:bCs w:val="0"/>
          <w:i/>
          <w:sz w:val="24"/>
          <w:szCs w:val="24"/>
        </w:rPr>
        <w:t xml:space="preserve">, однако при этом не </w:t>
      </w:r>
      <w:r w:rsidRPr="00E91016">
        <w:rPr>
          <w:bCs w:val="0"/>
          <w:i/>
          <w:sz w:val="24"/>
          <w:szCs w:val="24"/>
        </w:rPr>
        <w:lastRenderedPageBreak/>
        <w:t xml:space="preserve">допускается создание </w:t>
      </w:r>
      <w:r w:rsidR="009C744E" w:rsidRPr="00E91016">
        <w:rPr>
          <w:bCs w:val="0"/>
          <w:i/>
          <w:sz w:val="24"/>
          <w:szCs w:val="24"/>
        </w:rPr>
        <w:t>Участник</w:t>
      </w:r>
      <w:r w:rsidR="0087407B" w:rsidRPr="00E91016">
        <w:rPr>
          <w:bCs w:val="0"/>
          <w:i/>
          <w:sz w:val="24"/>
          <w:szCs w:val="24"/>
        </w:rPr>
        <w:t xml:space="preserve">у </w:t>
      </w:r>
      <w:r w:rsidRPr="00E91016">
        <w:rPr>
          <w:bCs w:val="0"/>
          <w:i/>
          <w:sz w:val="24"/>
          <w:szCs w:val="24"/>
        </w:rPr>
        <w:t>запроса предложений</w:t>
      </w:r>
      <w:r w:rsidR="0087407B" w:rsidRPr="00E91016">
        <w:rPr>
          <w:bCs w:val="0"/>
          <w:i/>
          <w:sz w:val="24"/>
          <w:szCs w:val="24"/>
        </w:rPr>
        <w:t xml:space="preserve">, </w:t>
      </w:r>
      <w:r w:rsidR="0087407B" w:rsidRPr="00E91016">
        <w:rPr>
          <w:i/>
          <w:sz w:val="24"/>
          <w:szCs w:val="24"/>
        </w:rPr>
        <w:t xml:space="preserve">чья </w:t>
      </w:r>
      <w:r w:rsidR="004B5EB3" w:rsidRPr="00E91016">
        <w:rPr>
          <w:i/>
          <w:sz w:val="24"/>
          <w:szCs w:val="24"/>
        </w:rPr>
        <w:t>Заявк</w:t>
      </w:r>
      <w:r w:rsidR="0087407B" w:rsidRPr="00E91016">
        <w:rPr>
          <w:i/>
          <w:sz w:val="24"/>
          <w:szCs w:val="24"/>
        </w:rPr>
        <w:t>а признана лучшей,</w:t>
      </w:r>
      <w:r w:rsidRPr="00E91016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91016">
        <w:rPr>
          <w:bCs w:val="0"/>
          <w:sz w:val="24"/>
          <w:szCs w:val="24"/>
        </w:rPr>
        <w:t>.</w:t>
      </w:r>
      <w:proofErr w:type="gramEnd"/>
    </w:p>
    <w:p w:rsidR="00717F60" w:rsidRPr="00E91016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91016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91016">
        <w:rPr>
          <w:rStyle w:val="adskobk"/>
          <w:i/>
          <w:sz w:val="24"/>
          <w:szCs w:val="24"/>
        </w:rPr>
        <w:t>д</w:t>
      </w:r>
      <w:r w:rsidR="00123C70" w:rsidRPr="00E91016">
        <w:rPr>
          <w:rStyle w:val="adskobk"/>
          <w:i/>
          <w:sz w:val="24"/>
          <w:szCs w:val="24"/>
        </w:rPr>
        <w:t>оговор</w:t>
      </w:r>
      <w:r w:rsidRPr="00E91016">
        <w:rPr>
          <w:rStyle w:val="adskobk"/>
          <w:i/>
          <w:sz w:val="24"/>
          <w:szCs w:val="24"/>
        </w:rPr>
        <w:t>ных переговоров</w:t>
      </w:r>
      <w:r w:rsidR="00E60F8E" w:rsidRPr="00E91016">
        <w:rPr>
          <w:rStyle w:val="adskobk"/>
          <w:i/>
          <w:sz w:val="24"/>
          <w:szCs w:val="24"/>
        </w:rPr>
        <w:t>,</w:t>
      </w:r>
      <w:r w:rsidR="00E60F8E" w:rsidRPr="00E91016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91016">
        <w:rPr>
          <w:rStyle w:val="adskobk"/>
          <w:i/>
          <w:sz w:val="24"/>
          <w:szCs w:val="24"/>
        </w:rPr>
        <w:t>.</w:t>
      </w:r>
    </w:p>
    <w:p w:rsidR="00717F60" w:rsidRPr="00E91016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E91016">
        <w:rPr>
          <w:bCs w:val="0"/>
          <w:sz w:val="24"/>
          <w:szCs w:val="24"/>
        </w:rPr>
        <w:t>Договор</w:t>
      </w:r>
      <w:r w:rsidR="00717F60" w:rsidRPr="00E91016">
        <w:rPr>
          <w:bCs w:val="0"/>
          <w:sz w:val="24"/>
          <w:szCs w:val="24"/>
        </w:rPr>
        <w:t xml:space="preserve"> между Заказчиком и </w:t>
      </w:r>
      <w:r w:rsidR="009C744E" w:rsidRPr="00E91016">
        <w:rPr>
          <w:bCs w:val="0"/>
          <w:sz w:val="24"/>
          <w:szCs w:val="24"/>
        </w:rPr>
        <w:t>Участник</w:t>
      </w:r>
      <w:r w:rsidR="0087407B" w:rsidRPr="00E91016">
        <w:rPr>
          <w:bCs w:val="0"/>
          <w:sz w:val="24"/>
          <w:szCs w:val="24"/>
        </w:rPr>
        <w:t xml:space="preserve">ом, чья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 xml:space="preserve">а признана лучшей, </w:t>
      </w:r>
      <w:r w:rsidR="00717F60" w:rsidRPr="00E91016">
        <w:rPr>
          <w:bCs w:val="0"/>
          <w:sz w:val="24"/>
          <w:szCs w:val="24"/>
        </w:rPr>
        <w:t xml:space="preserve">подписывается </w:t>
      </w:r>
      <w:r w:rsidR="00426618" w:rsidRPr="00E91016">
        <w:rPr>
          <w:sz w:val="24"/>
          <w:szCs w:val="24"/>
        </w:rPr>
        <w:t>не ранее чем через 10 (десять) дней</w:t>
      </w:r>
      <w:r w:rsidR="00426618" w:rsidRPr="00E91016">
        <w:rPr>
          <w:bCs w:val="0"/>
          <w:sz w:val="24"/>
          <w:szCs w:val="24"/>
        </w:rPr>
        <w:t xml:space="preserve"> и не позднее чем через </w:t>
      </w:r>
      <w:r w:rsidR="00426618" w:rsidRPr="00E91016">
        <w:rPr>
          <w:sz w:val="24"/>
          <w:szCs w:val="24"/>
        </w:rPr>
        <w:t>20 (двадцать) рабочих дней</w:t>
      </w:r>
      <w:r w:rsidR="006F758C" w:rsidRPr="00E91016">
        <w:rPr>
          <w:bCs w:val="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 xml:space="preserve">с момента определения </w:t>
      </w:r>
      <w:r w:rsidR="0087407B" w:rsidRPr="00E91016">
        <w:rPr>
          <w:bCs w:val="0"/>
          <w:sz w:val="24"/>
          <w:szCs w:val="24"/>
        </w:rPr>
        <w:t xml:space="preserve">лучшей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>и</w:t>
      </w:r>
      <w:r w:rsidR="00717F60" w:rsidRPr="00E91016">
        <w:rPr>
          <w:bCs w:val="0"/>
          <w:sz w:val="24"/>
          <w:szCs w:val="24"/>
        </w:rPr>
        <w:t>.</w:t>
      </w:r>
      <w:r w:rsidR="00717F60" w:rsidRPr="00E91016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91016">
        <w:rPr>
          <w:bCs w:val="0"/>
          <w:color w:val="000000"/>
          <w:sz w:val="24"/>
          <w:szCs w:val="24"/>
        </w:rPr>
        <w:t xml:space="preserve">Для </w:t>
      </w:r>
      <w:r w:rsidR="009C744E" w:rsidRPr="00E91016">
        <w:rPr>
          <w:bCs w:val="0"/>
          <w:color w:val="000000"/>
          <w:sz w:val="24"/>
          <w:szCs w:val="24"/>
        </w:rPr>
        <w:t>Участник</w:t>
      </w:r>
      <w:r w:rsidR="0087407B" w:rsidRPr="00E91016">
        <w:rPr>
          <w:bCs w:val="0"/>
          <w:color w:val="000000"/>
          <w:sz w:val="24"/>
          <w:szCs w:val="24"/>
        </w:rPr>
        <w:t xml:space="preserve">а, </w:t>
      </w:r>
      <w:r w:rsidR="0087407B" w:rsidRPr="00E91016">
        <w:rPr>
          <w:sz w:val="24"/>
          <w:szCs w:val="24"/>
        </w:rPr>
        <w:t xml:space="preserve">чья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>а признана лучшей,</w:t>
      </w:r>
      <w:r w:rsidR="0087407B" w:rsidRPr="00E91016">
        <w:rPr>
          <w:bCs w:val="0"/>
          <w:color w:val="000000"/>
          <w:sz w:val="24"/>
          <w:szCs w:val="24"/>
        </w:rPr>
        <w:t xml:space="preserve"> </w:t>
      </w:r>
      <w:r w:rsidR="00717F60" w:rsidRPr="00E91016">
        <w:rPr>
          <w:bCs w:val="0"/>
          <w:color w:val="000000"/>
          <w:sz w:val="24"/>
          <w:szCs w:val="24"/>
        </w:rPr>
        <w:t xml:space="preserve">срок для подписания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91016">
        <w:rPr>
          <w:bCs w:val="0"/>
          <w:color w:val="000000"/>
          <w:sz w:val="24"/>
          <w:szCs w:val="24"/>
        </w:rPr>
        <w:t>Д</w:t>
      </w:r>
      <w:r w:rsidR="00717F60" w:rsidRPr="00E91016">
        <w:rPr>
          <w:bCs w:val="0"/>
          <w:color w:val="000000"/>
          <w:sz w:val="24"/>
          <w:szCs w:val="24"/>
        </w:rPr>
        <w:t>окументации</w:t>
      </w:r>
      <w:r w:rsidR="00DF639D" w:rsidRPr="00E91016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E91016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E91016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91016">
        <w:rPr>
          <w:sz w:val="24"/>
          <w:szCs w:val="24"/>
        </w:rPr>
        <w:t xml:space="preserve">Условия </w:t>
      </w:r>
      <w:proofErr w:type="gramStart"/>
      <w:r w:rsidRPr="00E91016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E91016">
        <w:rPr>
          <w:sz w:val="24"/>
          <w:szCs w:val="24"/>
        </w:rPr>
        <w:t>Исполнителя</w:t>
      </w:r>
      <w:proofErr w:type="gramEnd"/>
      <w:r w:rsidRPr="00E91016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Конкурсной </w:t>
      </w:r>
      <w:r w:rsidRPr="00E91016">
        <w:rPr>
          <w:sz w:val="24"/>
          <w:szCs w:val="24"/>
        </w:rPr>
        <w:t>Документации.</w:t>
      </w:r>
    </w:p>
    <w:p w:rsidR="00717F60" w:rsidRPr="00E91016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запроса предложений</w:t>
      </w:r>
      <w:r w:rsidR="0087407B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 xml:space="preserve">а </w:t>
      </w:r>
      <w:r w:rsidR="00717F60" w:rsidRPr="00E91016">
        <w:rPr>
          <w:sz w:val="24"/>
          <w:szCs w:val="24"/>
        </w:rPr>
        <w:t xml:space="preserve">утрачивает статус </w:t>
      </w:r>
      <w:proofErr w:type="gramStart"/>
      <w:r w:rsidR="00696966" w:rsidRPr="00E91016">
        <w:rPr>
          <w:sz w:val="24"/>
          <w:szCs w:val="24"/>
        </w:rPr>
        <w:t>наилучшей</w:t>
      </w:r>
      <w:proofErr w:type="gramEnd"/>
      <w:r w:rsidR="00717F60" w:rsidRPr="00E91016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91016">
        <w:rPr>
          <w:sz w:val="24"/>
          <w:szCs w:val="24"/>
        </w:rPr>
        <w:t>Договор</w:t>
      </w:r>
      <w:r w:rsidR="00717F60" w:rsidRPr="00E91016">
        <w:rPr>
          <w:sz w:val="24"/>
          <w:szCs w:val="24"/>
        </w:rPr>
        <w:t>а в следующих случаях:</w:t>
      </w:r>
      <w:bookmarkEnd w:id="701"/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 на условиях, определяемых в п.</w:t>
      </w:r>
      <w:r w:rsidR="001F1326" w:rsidRPr="00E91016">
        <w:fldChar w:fldCharType="begin"/>
      </w:r>
      <w:r w:rsidR="001F1326" w:rsidRPr="00E91016">
        <w:instrText xml:space="preserve"> REF _Ref294695546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 xml:space="preserve"> 1.2.6 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и/или в срок, определенный в п.</w:t>
      </w:r>
      <w:r w:rsidR="001716D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_Ref294695403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3.12.3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;</w:t>
      </w:r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у</w:t>
      </w:r>
      <w:r w:rsidR="00573BDB" w:rsidRPr="00E91016">
        <w:rPr>
          <w:bCs w:val="0"/>
          <w:sz w:val="24"/>
          <w:szCs w:val="24"/>
        </w:rPr>
        <w:t xml:space="preserve"> п.</w:t>
      </w:r>
      <w:r w:rsidR="001F1326" w:rsidRPr="00E91016">
        <w:fldChar w:fldCharType="begin"/>
      </w:r>
      <w:r w:rsidR="001F1326" w:rsidRPr="00E91016">
        <w:instrText xml:space="preserve"> REF _Ref468201106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в течение установленного в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91016">
        <w:rPr>
          <w:bCs w:val="0"/>
          <w:sz w:val="24"/>
          <w:szCs w:val="24"/>
        </w:rPr>
        <w:t>При наступ</w:t>
      </w:r>
      <w:r w:rsidR="00CF6A0E" w:rsidRPr="00E91016">
        <w:rPr>
          <w:bCs w:val="0"/>
          <w:sz w:val="24"/>
          <w:szCs w:val="24"/>
        </w:rPr>
        <w:t>лении случаев, определенных в п.</w:t>
      </w:r>
      <w:r w:rsidR="001716D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_Ref305979053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3.12.5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E91016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E91016">
        <w:rPr>
          <w:bCs w:val="0"/>
          <w:sz w:val="24"/>
          <w:szCs w:val="24"/>
        </w:rPr>
        <w:t xml:space="preserve">, </w:t>
      </w:r>
      <w:r w:rsidRPr="00E91016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</w:t>
      </w:r>
      <w:r w:rsidR="00D663E3" w:rsidRPr="00E91016">
        <w:rPr>
          <w:bCs w:val="0"/>
          <w:sz w:val="24"/>
          <w:szCs w:val="24"/>
        </w:rPr>
        <w:t xml:space="preserve">чья </w:t>
      </w:r>
      <w:r w:rsidR="004B5EB3" w:rsidRPr="00E91016">
        <w:rPr>
          <w:bCs w:val="0"/>
          <w:sz w:val="24"/>
          <w:szCs w:val="24"/>
        </w:rPr>
        <w:t>Заявк</w:t>
      </w:r>
      <w:r w:rsidR="00D663E3" w:rsidRPr="00E91016">
        <w:rPr>
          <w:bCs w:val="0"/>
          <w:sz w:val="24"/>
          <w:szCs w:val="24"/>
        </w:rPr>
        <w:t xml:space="preserve">а утратила </w:t>
      </w:r>
      <w:r w:rsidRPr="00E91016">
        <w:rPr>
          <w:bCs w:val="0"/>
          <w:sz w:val="24"/>
          <w:szCs w:val="24"/>
        </w:rPr>
        <w:t xml:space="preserve">статус </w:t>
      </w:r>
      <w:r w:rsidR="00D663E3" w:rsidRPr="00E91016">
        <w:rPr>
          <w:bCs w:val="0"/>
          <w:sz w:val="24"/>
          <w:szCs w:val="24"/>
        </w:rPr>
        <w:t>лучшей</w:t>
      </w:r>
      <w:r w:rsidRPr="00E91016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E91016">
        <w:rPr>
          <w:bCs w:val="0"/>
          <w:sz w:val="24"/>
          <w:szCs w:val="24"/>
        </w:rPr>
        <w:t>З</w:t>
      </w:r>
      <w:r w:rsidR="00C74146" w:rsidRPr="00E91016">
        <w:rPr>
          <w:bCs w:val="0"/>
          <w:sz w:val="24"/>
          <w:szCs w:val="24"/>
        </w:rPr>
        <w:t>О</w:t>
      </w:r>
      <w:r w:rsidRPr="00E91016">
        <w:rPr>
          <w:bCs w:val="0"/>
          <w:sz w:val="24"/>
          <w:szCs w:val="24"/>
        </w:rPr>
        <w:t xml:space="preserve"> </w:t>
      </w:r>
      <w:r w:rsidR="00E74632" w:rsidRPr="00E91016">
        <w:rPr>
          <w:bCs w:val="0"/>
          <w:sz w:val="24"/>
          <w:szCs w:val="24"/>
        </w:rPr>
        <w:t>ПАО</w:t>
      </w:r>
      <w:r w:rsidRPr="00E91016">
        <w:rPr>
          <w:bCs w:val="0"/>
          <w:sz w:val="24"/>
          <w:szCs w:val="24"/>
        </w:rPr>
        <w:t xml:space="preserve"> «</w:t>
      </w:r>
      <w:r w:rsidR="00C12FA4" w:rsidRPr="00E91016">
        <w:rPr>
          <w:bCs w:val="0"/>
          <w:sz w:val="24"/>
          <w:szCs w:val="24"/>
        </w:rPr>
        <w:t>МРСК Центра</w:t>
      </w:r>
      <w:r w:rsidRPr="00E91016">
        <w:rPr>
          <w:bCs w:val="0"/>
          <w:sz w:val="24"/>
          <w:szCs w:val="24"/>
        </w:rPr>
        <w:t>».</w:t>
      </w:r>
      <w:bookmarkEnd w:id="702"/>
      <w:r w:rsidRPr="00E91016">
        <w:rPr>
          <w:bCs w:val="0"/>
          <w:sz w:val="24"/>
          <w:szCs w:val="24"/>
        </w:rPr>
        <w:t xml:space="preserve"> 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признания </w:t>
      </w:r>
      <w:r w:rsidR="004B5EB3" w:rsidRPr="00E91016">
        <w:rPr>
          <w:sz w:val="24"/>
          <w:szCs w:val="24"/>
        </w:rPr>
        <w:t>Заявк</w:t>
      </w:r>
      <w:r w:rsidR="00EB1E5E"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="00EB1E5E" w:rsidRPr="00E91016">
        <w:rPr>
          <w:sz w:val="24"/>
          <w:szCs w:val="24"/>
        </w:rPr>
        <w:t>а лучшей</w:t>
      </w:r>
      <w:r w:rsidRPr="00E91016">
        <w:rPr>
          <w:sz w:val="24"/>
          <w:szCs w:val="24"/>
        </w:rPr>
        <w:t xml:space="preserve">, заключение </w:t>
      </w:r>
      <w:r w:rsidR="00DF639D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>оговора с</w:t>
      </w:r>
      <w:r w:rsidR="00EB1E5E" w:rsidRPr="00E91016">
        <w:rPr>
          <w:sz w:val="24"/>
          <w:szCs w:val="24"/>
        </w:rPr>
        <w:t xml:space="preserve"> данным </w:t>
      </w:r>
      <w:r w:rsidR="009C744E" w:rsidRPr="00E91016">
        <w:rPr>
          <w:sz w:val="24"/>
          <w:szCs w:val="24"/>
        </w:rPr>
        <w:t>Участник</w:t>
      </w:r>
      <w:r w:rsidR="00EB1E5E" w:rsidRPr="00E91016">
        <w:rPr>
          <w:sz w:val="24"/>
          <w:szCs w:val="24"/>
        </w:rPr>
        <w:t>ом</w:t>
      </w:r>
      <w:r w:rsidRPr="00E9101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E91016">
        <w:rPr>
          <w:sz w:val="24"/>
          <w:szCs w:val="24"/>
        </w:rPr>
        <w:t>ПАО</w:t>
      </w:r>
      <w:r w:rsidRPr="00E91016">
        <w:rPr>
          <w:sz w:val="24"/>
          <w:szCs w:val="24"/>
        </w:rPr>
        <w:t xml:space="preserve"> «</w:t>
      </w:r>
      <w:r w:rsidR="00C12FA4" w:rsidRPr="00E91016">
        <w:rPr>
          <w:sz w:val="24"/>
          <w:szCs w:val="24"/>
        </w:rPr>
        <w:t>МРСК Центра</w:t>
      </w:r>
      <w:r w:rsidRPr="00E91016">
        <w:rPr>
          <w:sz w:val="24"/>
          <w:szCs w:val="24"/>
        </w:rPr>
        <w:t>».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E91016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E91016">
        <w:rPr>
          <w:bCs w:val="0"/>
          <w:color w:val="000000"/>
          <w:sz w:val="24"/>
          <w:szCs w:val="24"/>
        </w:rPr>
        <w:t>закупаем</w:t>
      </w:r>
      <w:r w:rsidR="00541FAB" w:rsidRPr="00E91016">
        <w:rPr>
          <w:bCs w:val="0"/>
          <w:color w:val="000000"/>
          <w:sz w:val="24"/>
          <w:szCs w:val="24"/>
        </w:rPr>
        <w:t>ых</w:t>
      </w:r>
      <w:r w:rsidRPr="00E91016">
        <w:rPr>
          <w:bCs w:val="0"/>
          <w:color w:val="000000"/>
          <w:sz w:val="24"/>
          <w:szCs w:val="24"/>
        </w:rPr>
        <w:t xml:space="preserve"> </w:t>
      </w:r>
      <w:r w:rsidR="00541FAB" w:rsidRPr="00E91016">
        <w:rPr>
          <w:bCs w:val="0"/>
          <w:color w:val="000000"/>
          <w:sz w:val="24"/>
          <w:szCs w:val="24"/>
        </w:rPr>
        <w:t>услуг</w:t>
      </w:r>
      <w:r w:rsidRPr="00E91016">
        <w:rPr>
          <w:bCs w:val="0"/>
          <w:color w:val="000000"/>
          <w:sz w:val="24"/>
          <w:szCs w:val="24"/>
        </w:rPr>
        <w:t xml:space="preserve"> в пределах</w:t>
      </w:r>
      <w:r w:rsidR="006F758C" w:rsidRPr="00E91016">
        <w:rPr>
          <w:bCs w:val="0"/>
          <w:color w:val="000000"/>
          <w:sz w:val="24"/>
          <w:szCs w:val="24"/>
        </w:rPr>
        <w:t xml:space="preserve"> 10%, </w:t>
      </w:r>
      <w:r w:rsidRPr="00E91016">
        <w:rPr>
          <w:bCs w:val="0"/>
          <w:sz w:val="24"/>
          <w:szCs w:val="24"/>
        </w:rPr>
        <w:t xml:space="preserve">не меняя при этом цену единицы </w:t>
      </w:r>
      <w:r w:rsidR="00C3704B" w:rsidRPr="00E91016">
        <w:rPr>
          <w:bCs w:val="0"/>
          <w:color w:val="000000"/>
          <w:sz w:val="24"/>
          <w:szCs w:val="24"/>
        </w:rPr>
        <w:t>оказываемых услуг</w:t>
      </w:r>
      <w:r w:rsidRPr="00E91016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9101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E91016">
        <w:t xml:space="preserve">Обеспечение исполнения обязательств </w:t>
      </w:r>
      <w:r w:rsidR="00C3704B" w:rsidRPr="00E91016">
        <w:t>Исполнителя</w:t>
      </w:r>
      <w:r w:rsidR="00972AAA" w:rsidRPr="00E91016">
        <w:t xml:space="preserve"> </w:t>
      </w:r>
      <w:r w:rsidRPr="00E91016">
        <w:t>по </w:t>
      </w:r>
      <w:r w:rsidR="00123C70" w:rsidRPr="00E91016">
        <w:t>Договор</w:t>
      </w:r>
      <w:r w:rsidRPr="00E91016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E91016">
        <w:t xml:space="preserve"> </w:t>
      </w:r>
      <w:bookmarkEnd w:id="711"/>
      <w:bookmarkEnd w:id="712"/>
    </w:p>
    <w:p w:rsidR="00932C0A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1F1326" w:rsidRPr="00E91016">
        <w:fldChar w:fldCharType="begin"/>
      </w:r>
      <w:r w:rsidR="001F1326" w:rsidRPr="00E91016">
        <w:instrText xml:space="preserve"> REF _Ref440272931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и подпункте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, не требуется.</w:t>
      </w:r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E91016">
        <w:rPr>
          <w:sz w:val="24"/>
          <w:szCs w:val="24"/>
        </w:rPr>
        <w:t xml:space="preserve">Участник, предложивший </w:t>
      </w:r>
      <w:r w:rsidRPr="00E91016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91016">
        <w:rPr>
          <w:sz w:val="24"/>
          <w:szCs w:val="24"/>
        </w:rPr>
        <w:t xml:space="preserve">, и признанный Победителем, </w:t>
      </w:r>
      <w:r w:rsidRPr="00E91016">
        <w:rPr>
          <w:sz w:val="24"/>
          <w:szCs w:val="24"/>
        </w:rPr>
        <w:lastRenderedPageBreak/>
        <w:t xml:space="preserve">должен в обязательном порядке предоставить обеспечение исполнения обязательств </w:t>
      </w:r>
      <w:r w:rsidR="0033661D" w:rsidRPr="00E91016">
        <w:rPr>
          <w:sz w:val="24"/>
          <w:szCs w:val="24"/>
        </w:rPr>
        <w:t>Исполнителя</w:t>
      </w:r>
      <w:r w:rsidRPr="00E91016">
        <w:rPr>
          <w:sz w:val="24"/>
          <w:szCs w:val="24"/>
        </w:rPr>
        <w:t xml:space="preserve">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Обеспечение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91016">
        <w:rPr>
          <w:bCs w:val="0"/>
          <w:sz w:val="24"/>
          <w:szCs w:val="24"/>
        </w:rPr>
        <w:t>Заказчика</w:t>
      </w:r>
      <w:r w:rsidR="00DA2790" w:rsidRPr="00E91016">
        <w:rPr>
          <w:bCs w:val="0"/>
          <w:sz w:val="24"/>
          <w:szCs w:val="24"/>
        </w:rPr>
        <w:t xml:space="preserve"> (п. </w:t>
      </w:r>
      <w:r w:rsidR="001F1326" w:rsidRPr="00E91016">
        <w:fldChar w:fldCharType="begin"/>
      </w:r>
      <w:r w:rsidR="001F1326" w:rsidRPr="00E91016">
        <w:instrText xml:space="preserve"> REF _Ref468973864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3.3.14.4.4</w:t>
      </w:r>
      <w:r w:rsidR="001F1326" w:rsidRPr="00E91016">
        <w:fldChar w:fldCharType="end"/>
      </w:r>
      <w:r w:rsidR="00DA2790" w:rsidRPr="00E91016">
        <w:rPr>
          <w:bCs w:val="0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 xml:space="preserve">. Выбор </w:t>
      </w:r>
      <w:proofErr w:type="gramStart"/>
      <w:r w:rsidRPr="00E91016">
        <w:rPr>
          <w:bCs w:val="0"/>
          <w:sz w:val="24"/>
          <w:szCs w:val="24"/>
        </w:rPr>
        <w:t xml:space="preserve">способа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>Исполнителя</w:t>
      </w:r>
      <w:proofErr w:type="gramEnd"/>
      <w:r w:rsidR="0033661D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по Договору</w:t>
      </w:r>
      <w:r w:rsidRPr="00E91016">
        <w:rPr>
          <w:bCs w:val="0"/>
          <w:sz w:val="24"/>
          <w:szCs w:val="24"/>
        </w:rPr>
        <w:t xml:space="preserve">, осуществляется </w:t>
      </w:r>
      <w:r w:rsidR="00B43879" w:rsidRPr="00E91016">
        <w:rPr>
          <w:bCs w:val="0"/>
          <w:sz w:val="24"/>
          <w:szCs w:val="24"/>
        </w:rPr>
        <w:t>Участником/Победителем.</w:t>
      </w:r>
      <w:r w:rsidRPr="00E91016">
        <w:rPr>
          <w:bCs w:val="0"/>
          <w:sz w:val="24"/>
          <w:szCs w:val="24"/>
        </w:rPr>
        <w:t xml:space="preserve"> Условия и содержание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F1326" w:rsidRPr="00E91016">
        <w:fldChar w:fldCharType="begin"/>
      </w:r>
      <w:r w:rsidR="001F1326" w:rsidRPr="00E91016">
        <w:instrText xml:space="preserve"> REF _Ref440272931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с учетом требований, изложенных в подпункте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а также на этапе </w:t>
      </w:r>
      <w:proofErr w:type="spellStart"/>
      <w:r w:rsidRPr="00E91016">
        <w:rPr>
          <w:sz w:val="24"/>
          <w:szCs w:val="24"/>
        </w:rPr>
        <w:t>преддговорных</w:t>
      </w:r>
      <w:proofErr w:type="spellEnd"/>
      <w:r w:rsidRPr="00E91016">
        <w:rPr>
          <w:sz w:val="24"/>
          <w:szCs w:val="24"/>
        </w:rPr>
        <w:t xml:space="preserve"> переговоров (п. </w:t>
      </w:r>
      <w:r w:rsidR="001F1326" w:rsidRPr="00E91016">
        <w:fldChar w:fldCharType="begin"/>
      </w:r>
      <w:r w:rsidR="001F1326" w:rsidRPr="00E91016">
        <w:instrText xml:space="preserve"> REF _Ref468875974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3.12</w:t>
      </w:r>
      <w:r w:rsidR="001F1326" w:rsidRPr="00E91016">
        <w:fldChar w:fldCharType="end"/>
      </w:r>
      <w:r w:rsidRPr="00E91016">
        <w:rPr>
          <w:sz w:val="24"/>
          <w:szCs w:val="24"/>
        </w:rPr>
        <w:t>).</w:t>
      </w:r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E91016">
        <w:rPr>
          <w:bCs w:val="0"/>
          <w:sz w:val="24"/>
          <w:szCs w:val="24"/>
        </w:rPr>
        <w:t xml:space="preserve">Непредставление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>по Договору, связанного с выполнением антидемпинговых мер,</w:t>
      </w:r>
      <w:r w:rsidRPr="00E91016">
        <w:rPr>
          <w:bCs w:val="0"/>
          <w:sz w:val="24"/>
          <w:szCs w:val="24"/>
        </w:rPr>
        <w:t xml:space="preserve"> до заключения Договора </w:t>
      </w:r>
      <w:r w:rsidRPr="00E91016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F1326" w:rsidRPr="00E91016">
        <w:fldChar w:fldCharType="begin"/>
      </w:r>
      <w:r w:rsidR="001F1326" w:rsidRPr="00E91016">
        <w:instrText xml:space="preserve"> REF _Ref468875995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3.12.6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.</w:t>
      </w:r>
      <w:bookmarkEnd w:id="716"/>
    </w:p>
    <w:p w:rsidR="00932C0A" w:rsidRPr="00E91016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E91016">
        <w:t xml:space="preserve">Уведомление о результатах </w:t>
      </w:r>
      <w:bookmarkEnd w:id="717"/>
      <w:bookmarkEnd w:id="718"/>
      <w:r w:rsidRPr="00E91016">
        <w:t>запроса предложений</w:t>
      </w:r>
      <w:bookmarkEnd w:id="719"/>
      <w:bookmarkEnd w:id="720"/>
    </w:p>
    <w:p w:rsidR="00ED5C7C" w:rsidRPr="00E91016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E91016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1016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E91016">
        <w:rPr>
          <w:b w:val="0"/>
          <w:iCs/>
        </w:rPr>
        <w:t>Извещение</w:t>
      </w:r>
      <w:r w:rsidR="00D56F8C" w:rsidRPr="00E91016">
        <w:rPr>
          <w:b w:val="0"/>
        </w:rPr>
        <w:t xml:space="preserve"> о проведении открытого </w:t>
      </w:r>
      <w:r w:rsidR="00D56F8C" w:rsidRPr="00E91016">
        <w:rPr>
          <w:b w:val="0"/>
          <w:iCs/>
        </w:rPr>
        <w:t xml:space="preserve">запроса предложений (подраздел </w:t>
      </w:r>
      <w:r w:rsidR="001F1326" w:rsidRPr="00E91016">
        <w:fldChar w:fldCharType="begin"/>
      </w:r>
      <w:r w:rsidR="001F1326" w:rsidRPr="00E91016">
        <w:instrText xml:space="preserve"> REF _Ref191386085 \r \h  \* MERGEFORMAT </w:instrText>
      </w:r>
      <w:r w:rsidR="001F1326" w:rsidRPr="00E91016">
        <w:fldChar w:fldCharType="separate"/>
      </w:r>
      <w:r w:rsidR="00DA443D" w:rsidRPr="00E91016">
        <w:rPr>
          <w:b w:val="0"/>
          <w:iCs/>
        </w:rPr>
        <w:t>1.1.1</w:t>
      </w:r>
      <w:r w:rsidR="001F1326" w:rsidRPr="00E91016">
        <w:fldChar w:fldCharType="end"/>
      </w:r>
      <w:r w:rsidR="00D56F8C" w:rsidRPr="00E91016">
        <w:rPr>
          <w:b w:val="0"/>
          <w:iCs/>
        </w:rPr>
        <w:t>)</w:t>
      </w:r>
      <w:r w:rsidR="00D56F8C" w:rsidRPr="00E91016">
        <w:rPr>
          <w:b w:val="0"/>
        </w:rPr>
        <w:t>,</w:t>
      </w:r>
      <w:r w:rsidR="00D56F8C" w:rsidRPr="00E91016">
        <w:rPr>
          <w:b w:val="0"/>
          <w:lang w:eastAsia="ru-RU"/>
        </w:rPr>
        <w:t xml:space="preserve">  </w:t>
      </w:r>
      <w:r w:rsidRPr="00E91016">
        <w:rPr>
          <w:b w:val="0"/>
          <w:lang w:eastAsia="ru-RU"/>
        </w:rPr>
        <w:t xml:space="preserve">для всех </w:t>
      </w:r>
      <w:r w:rsidR="00DC6125" w:rsidRPr="00E91016">
        <w:rPr>
          <w:b w:val="0"/>
          <w:lang w:eastAsia="ru-RU"/>
        </w:rPr>
        <w:t>Участников</w:t>
      </w:r>
      <w:r w:rsidRPr="00E91016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91016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91016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E91016">
        <w:rPr>
          <w:bCs w:val="0"/>
          <w:sz w:val="24"/>
          <w:szCs w:val="24"/>
          <w:lang w:eastAsia="ru-RU"/>
        </w:rPr>
        <w:t>Заявки</w:t>
      </w:r>
      <w:r w:rsidRPr="00E91016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E91016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E91016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Pr="00E91016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91016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91016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91016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 w:rsidRPr="00E91016"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91016">
        <w:rPr>
          <w:szCs w:val="24"/>
        </w:rPr>
        <w:t xml:space="preserve"> </w:t>
      </w:r>
    </w:p>
    <w:p w:rsidR="002B5044" w:rsidRPr="00E91016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E91016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 w:rsidRPr="00E91016">
        <w:t>закупаемых услуг</w:t>
      </w:r>
      <w:bookmarkEnd w:id="736"/>
    </w:p>
    <w:p w:rsidR="002B5044" w:rsidRPr="00E9101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E91016">
        <w:rPr>
          <w:b w:val="0"/>
          <w:szCs w:val="24"/>
        </w:rPr>
        <w:t>Техническ</w:t>
      </w:r>
      <w:r w:rsidR="003776BB" w:rsidRPr="00E91016">
        <w:rPr>
          <w:b w:val="0"/>
          <w:szCs w:val="24"/>
        </w:rPr>
        <w:t>о</w:t>
      </w:r>
      <w:proofErr w:type="gramStart"/>
      <w:r w:rsidR="003776BB" w:rsidRPr="00E91016">
        <w:rPr>
          <w:b w:val="0"/>
          <w:szCs w:val="24"/>
        </w:rPr>
        <w:t>е(</w:t>
      </w:r>
      <w:proofErr w:type="spellStart"/>
      <w:proofErr w:type="gramEnd"/>
      <w:r w:rsidRPr="00E91016">
        <w:rPr>
          <w:b w:val="0"/>
          <w:szCs w:val="24"/>
        </w:rPr>
        <w:t>ие</w:t>
      </w:r>
      <w:proofErr w:type="spellEnd"/>
      <w:r w:rsidR="003776B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задани</w:t>
      </w:r>
      <w:r w:rsidR="003776BB" w:rsidRPr="00E91016">
        <w:rPr>
          <w:b w:val="0"/>
          <w:szCs w:val="24"/>
        </w:rPr>
        <w:t>е(</w:t>
      </w:r>
      <w:r w:rsidRPr="00E91016">
        <w:rPr>
          <w:b w:val="0"/>
          <w:szCs w:val="24"/>
        </w:rPr>
        <w:t>я</w:t>
      </w:r>
      <w:r w:rsidR="003776B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</w:t>
      </w:r>
      <w:r w:rsidR="00A154B7" w:rsidRPr="00E91016">
        <w:rPr>
          <w:b w:val="0"/>
          <w:szCs w:val="24"/>
        </w:rPr>
        <w:t xml:space="preserve">по Лоту №1 (подраздел </w:t>
      </w:r>
      <w:r w:rsidR="00536137" w:rsidRPr="00E91016">
        <w:rPr>
          <w:b w:val="0"/>
          <w:szCs w:val="24"/>
        </w:rPr>
        <w:fldChar w:fldCharType="begin"/>
      </w:r>
      <w:r w:rsidR="00A154B7" w:rsidRPr="00E91016">
        <w:rPr>
          <w:b w:val="0"/>
          <w:szCs w:val="24"/>
        </w:rPr>
        <w:instrText xml:space="preserve"> REF _Ref440275279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1.1.4</w:t>
      </w:r>
      <w:r w:rsidR="00536137" w:rsidRPr="00E91016">
        <w:rPr>
          <w:b w:val="0"/>
          <w:szCs w:val="24"/>
        </w:rPr>
        <w:fldChar w:fldCharType="end"/>
      </w:r>
      <w:r w:rsidR="00A154B7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изложен</w:t>
      </w:r>
      <w:r w:rsidR="00F463E8" w:rsidRPr="00E91016">
        <w:rPr>
          <w:b w:val="0"/>
          <w:szCs w:val="24"/>
        </w:rPr>
        <w:t>о(</w:t>
      </w:r>
      <w:r w:rsidRPr="00E91016">
        <w:rPr>
          <w:b w:val="0"/>
          <w:szCs w:val="24"/>
        </w:rPr>
        <w:t>ы</w:t>
      </w:r>
      <w:r w:rsidR="00F463E8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E91016">
        <w:rPr>
          <w:b w:val="0"/>
          <w:szCs w:val="24"/>
        </w:rPr>
        <w:t>Участник</w:t>
      </w:r>
      <w:r w:rsidRPr="00E91016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E91016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E91016">
        <w:t xml:space="preserve">Требование к </w:t>
      </w:r>
      <w:bookmarkEnd w:id="760"/>
      <w:bookmarkEnd w:id="761"/>
      <w:bookmarkEnd w:id="762"/>
      <w:r w:rsidR="00C3704B" w:rsidRPr="00E91016">
        <w:t>закупаемым услугам</w:t>
      </w:r>
      <w:bookmarkEnd w:id="763"/>
    </w:p>
    <w:p w:rsidR="002B5044" w:rsidRPr="00E9101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E91016">
        <w:rPr>
          <w:b w:val="0"/>
          <w:szCs w:val="24"/>
        </w:rPr>
        <w:t xml:space="preserve">Дополнительные требования к </w:t>
      </w:r>
      <w:r w:rsidR="00C3704B" w:rsidRPr="00E91016">
        <w:rPr>
          <w:b w:val="0"/>
          <w:szCs w:val="24"/>
        </w:rPr>
        <w:t>закупаемым услугам</w:t>
      </w:r>
      <w:r w:rsidR="003776BB" w:rsidRPr="00E91016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E91016">
        <w:rPr>
          <w:b w:val="0"/>
          <w:szCs w:val="24"/>
          <w:lang w:eastAsia="ru-RU"/>
        </w:rPr>
        <w:t>м(</w:t>
      </w:r>
      <w:proofErr w:type="gramEnd"/>
      <w:r w:rsidR="003776BB" w:rsidRPr="00E91016">
        <w:rPr>
          <w:b w:val="0"/>
          <w:szCs w:val="24"/>
          <w:lang w:eastAsia="ru-RU"/>
        </w:rPr>
        <w:t>их) задании(</w:t>
      </w:r>
      <w:proofErr w:type="spellStart"/>
      <w:r w:rsidR="003776BB" w:rsidRPr="00E91016">
        <w:rPr>
          <w:b w:val="0"/>
          <w:szCs w:val="24"/>
          <w:lang w:eastAsia="ru-RU"/>
        </w:rPr>
        <w:t>ях</w:t>
      </w:r>
      <w:proofErr w:type="spellEnd"/>
      <w:r w:rsidR="003776BB" w:rsidRPr="00E91016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E91016">
        <w:rPr>
          <w:b w:val="0"/>
          <w:szCs w:val="24"/>
          <w:lang w:eastAsia="ru-RU"/>
        </w:rPr>
        <w:t>о(</w:t>
      </w:r>
      <w:proofErr w:type="gramEnd"/>
      <w:r w:rsidR="003776BB" w:rsidRPr="00E91016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E91016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E91016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E91016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E91016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E91016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361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5361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53613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536137">
        <w:fldChar w:fldCharType="separate"/>
      </w:r>
      <w:r w:rsidR="00DA443D">
        <w:rPr>
          <w:sz w:val="24"/>
          <w:szCs w:val="24"/>
        </w:rPr>
        <w:t>5.1.2.3</w:t>
      </w:r>
      <w:r w:rsidR="0053613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53613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536137" w:rsidRPr="00303087">
        <w:rPr>
          <w:sz w:val="24"/>
          <w:szCs w:val="24"/>
        </w:rPr>
      </w:r>
      <w:r w:rsidR="0053613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F1326">
        <w:fldChar w:fldCharType="begin"/>
      </w:r>
      <w:r w:rsidR="001F1326">
        <w:instrText xml:space="preserve"> REF _Ref444170359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5.7.2</w:t>
      </w:r>
      <w:r w:rsidR="001F1326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361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9C3" w:rsidRDefault="001A79C3">
      <w:pPr>
        <w:spacing w:line="240" w:lineRule="auto"/>
      </w:pPr>
      <w:r>
        <w:separator/>
      </w:r>
    </w:p>
  </w:endnote>
  <w:endnote w:type="continuationSeparator" w:id="0">
    <w:p w:rsidR="001A79C3" w:rsidRDefault="001A79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1326" w:rsidRDefault="001F132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FA0376" w:rsidRDefault="001F13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05827">
      <w:rPr>
        <w:noProof/>
        <w:sz w:val="16"/>
        <w:szCs w:val="16"/>
        <w:lang w:eastAsia="ru-RU"/>
      </w:rPr>
      <w:t>36</w:t>
    </w:r>
    <w:r w:rsidRPr="00FA0376">
      <w:rPr>
        <w:sz w:val="16"/>
        <w:szCs w:val="16"/>
        <w:lang w:eastAsia="ru-RU"/>
      </w:rPr>
      <w:fldChar w:fldCharType="end"/>
    </w:r>
  </w:p>
  <w:p w:rsidR="001F1326" w:rsidRPr="00395C45" w:rsidRDefault="001F1326" w:rsidP="00832D0A">
    <w:pPr>
      <w:pStyle w:val="aff2"/>
      <w:jc w:val="center"/>
      <w:rPr>
        <w:sz w:val="18"/>
        <w:szCs w:val="18"/>
      </w:rPr>
    </w:pPr>
    <w:r w:rsidRPr="00395C45">
      <w:rPr>
        <w:sz w:val="18"/>
        <w:szCs w:val="18"/>
      </w:rPr>
      <w:t xml:space="preserve">Открытый запрос предложений на право заключения </w:t>
    </w:r>
    <w:r w:rsidR="00395C45" w:rsidRPr="00395C45">
      <w:rPr>
        <w:sz w:val="18"/>
        <w:szCs w:val="18"/>
      </w:rPr>
      <w:t>Договора на оказание услуг</w:t>
    </w:r>
    <w:r w:rsidRPr="00395C45">
      <w:rPr>
        <w:sz w:val="18"/>
        <w:szCs w:val="18"/>
      </w:rPr>
      <w:t xml:space="preserve"> </w:t>
    </w:r>
    <w:r w:rsidR="00395C45" w:rsidRPr="00395C45">
      <w:rPr>
        <w:sz w:val="18"/>
        <w:szCs w:val="18"/>
      </w:rPr>
      <w:t xml:space="preserve">по ремонту </w:t>
    </w:r>
    <w:proofErr w:type="spellStart"/>
    <w:r w:rsidR="00395C45" w:rsidRPr="00395C45">
      <w:rPr>
        <w:color w:val="000000"/>
        <w:sz w:val="18"/>
        <w:szCs w:val="18"/>
      </w:rPr>
      <w:t>тахографов</w:t>
    </w:r>
    <w:proofErr w:type="spellEnd"/>
    <w:r w:rsidR="00395C45" w:rsidRPr="00395C45">
      <w:rPr>
        <w:color w:val="000000"/>
        <w:sz w:val="18"/>
        <w:szCs w:val="18"/>
      </w:rPr>
      <w:t xml:space="preserve"> грузовых ТС</w:t>
    </w:r>
    <w:r w:rsidR="00395C45" w:rsidRPr="00395C45">
      <w:rPr>
        <w:sz w:val="18"/>
        <w:szCs w:val="18"/>
      </w:rPr>
      <w:t xml:space="preserve"> </w:t>
    </w:r>
    <w:r w:rsidRPr="00395C45">
      <w:rPr>
        <w:sz w:val="18"/>
        <w:szCs w:val="18"/>
      </w:rPr>
      <w:t>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9C3" w:rsidRDefault="001A79C3">
      <w:pPr>
        <w:spacing w:line="240" w:lineRule="auto"/>
      </w:pPr>
      <w:r>
        <w:separator/>
      </w:r>
    </w:p>
  </w:footnote>
  <w:footnote w:type="continuationSeparator" w:id="0">
    <w:p w:rsidR="001A79C3" w:rsidRDefault="001A79C3">
      <w:pPr>
        <w:spacing w:line="240" w:lineRule="auto"/>
      </w:pPr>
      <w:r>
        <w:continuationSeparator/>
      </w:r>
    </w:p>
  </w:footnote>
  <w:footnote w:id="1">
    <w:p w:rsidR="001F1326" w:rsidRPr="00B36685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F1326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F1326" w:rsidRDefault="001F132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F1326" w:rsidRDefault="001F132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930031" w:rsidRDefault="001F132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AFE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A79C3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32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21C0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95C45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E42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05827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1EB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265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0BE2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69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2902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487D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56F22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016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9" Type="http://schemas.openxmlformats.org/officeDocument/2006/relationships/header" Target="header10.xml"/><Relationship Id="rId21" Type="http://schemas.openxmlformats.org/officeDocument/2006/relationships/hyperlink" Target="mailto:Fomin.RV@mrsk-1.ru" TargetMode="External"/><Relationship Id="rId34" Type="http://schemas.openxmlformats.org/officeDocument/2006/relationships/header" Target="header9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33" Type="http://schemas.openxmlformats.org/officeDocument/2006/relationships/footer" Target="footer6.xml"/><Relationship Id="rId38" Type="http://schemas.openxmlformats.org/officeDocument/2006/relationships/hyperlink" Target="mailto:Fomin.RV@mrsk-1.ru" TargetMode="External"/><Relationship Id="rId46" Type="http://schemas.openxmlformats.org/officeDocument/2006/relationships/footer" Target="footer10.xm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Koroleva.EM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8.xm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s://etp.rosseti.ru" TargetMode="External"/><Relationship Id="rId32" Type="http://schemas.openxmlformats.org/officeDocument/2006/relationships/header" Target="header8.xml"/><Relationship Id="rId37" Type="http://schemas.openxmlformats.org/officeDocument/2006/relationships/hyperlink" Target="mailto:Koroleva.EM@mrsk-1.ru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://www.mrsk-1.ru" TargetMode="External"/><Relationship Id="rId28" Type="http://schemas.openxmlformats.org/officeDocument/2006/relationships/header" Target="header6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eader" Target="header7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zakupki.gov.ru" TargetMode="External"/><Relationship Id="rId27" Type="http://schemas.openxmlformats.org/officeDocument/2006/relationships/footer" Target="footer4.xml"/><Relationship Id="rId30" Type="http://schemas.openxmlformats.org/officeDocument/2006/relationships/hyperlink" Target="http://www.rosseti.ru/about/anticorruptionpolicy/policy/index.php" TargetMode="External"/><Relationship Id="rId35" Type="http://schemas.openxmlformats.org/officeDocument/2006/relationships/footer" Target="footer7.xm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A1865-076F-49B8-998E-8E04501B8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27307</Words>
  <Characters>155653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182595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5</cp:revision>
  <cp:lastPrinted>2015-12-29T14:27:00Z</cp:lastPrinted>
  <dcterms:created xsi:type="dcterms:W3CDTF">2017-01-18T14:02:00Z</dcterms:created>
  <dcterms:modified xsi:type="dcterms:W3CDTF">2017-03-24T11:12:00Z</dcterms:modified>
</cp:coreProperties>
</file>