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1C2431"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CE3735" w:rsidRDefault="00FA424D"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E3735">
                    <w:rPr>
                      <w:rFonts w:ascii="Helios" w:hAnsi="Helios"/>
                      <w:sz w:val="12"/>
                      <w:szCs w:val="12"/>
                    </w:rPr>
                    <w:t>-</w:t>
                  </w:r>
                  <w:r w:rsidRPr="000D67AD">
                    <w:rPr>
                      <w:rFonts w:ascii="Helios" w:hAnsi="Helios"/>
                      <w:sz w:val="12"/>
                      <w:szCs w:val="12"/>
                      <w:lang w:val="en-US"/>
                    </w:rPr>
                    <w:t>mail</w:t>
                  </w:r>
                  <w:proofErr w:type="gramEnd"/>
                  <w:r w:rsidRPr="00CE3735">
                    <w:rPr>
                      <w:rFonts w:ascii="Helios" w:hAnsi="Helios"/>
                      <w:sz w:val="12"/>
                      <w:szCs w:val="12"/>
                    </w:rPr>
                    <w:t xml:space="preserve">: </w:t>
                  </w:r>
                  <w:hyperlink r:id="rId8" w:history="1">
                    <w:r w:rsidRPr="000D67AD">
                      <w:rPr>
                        <w:rFonts w:ascii="Helios" w:hAnsi="Helios"/>
                        <w:sz w:val="12"/>
                        <w:szCs w:val="12"/>
                        <w:lang w:val="en-US"/>
                      </w:rPr>
                      <w:t>posta</w:t>
                    </w:r>
                    <w:r w:rsidRPr="00CE3735">
                      <w:rPr>
                        <w:rFonts w:ascii="Helios" w:hAnsi="Helios"/>
                        <w:sz w:val="12"/>
                        <w:szCs w:val="12"/>
                      </w:rPr>
                      <w:t>@</w:t>
                    </w:r>
                    <w:r w:rsidRPr="000D67AD">
                      <w:rPr>
                        <w:rFonts w:ascii="Helios" w:hAnsi="Helios"/>
                        <w:sz w:val="12"/>
                        <w:szCs w:val="12"/>
                        <w:lang w:val="en-US"/>
                      </w:rPr>
                      <w:t>mrsk</w:t>
                    </w:r>
                    <w:r w:rsidRPr="00CE3735">
                      <w:rPr>
                        <w:rFonts w:ascii="Helios" w:hAnsi="Helios"/>
                        <w:sz w:val="12"/>
                        <w:szCs w:val="12"/>
                      </w:rPr>
                      <w:t>-1.</w:t>
                    </w:r>
                    <w:r w:rsidRPr="000D67AD">
                      <w:rPr>
                        <w:rFonts w:ascii="Helios" w:hAnsi="Helios"/>
                        <w:sz w:val="12"/>
                        <w:szCs w:val="12"/>
                        <w:lang w:val="en-US"/>
                      </w:rPr>
                      <w:t>ru</w:t>
                    </w:r>
                  </w:hyperlink>
                  <w:r w:rsidRPr="00CE3735">
                    <w:rPr>
                      <w:rFonts w:ascii="Helios" w:hAnsi="Helios"/>
                      <w:sz w:val="12"/>
                      <w:szCs w:val="12"/>
                    </w:rPr>
                    <w:t xml:space="preserve">, </w:t>
                  </w:r>
                  <w:hyperlink r:id="rId9" w:history="1">
                    <w:r w:rsidRPr="000D67AD">
                      <w:rPr>
                        <w:rFonts w:ascii="Helios" w:hAnsi="Helios"/>
                        <w:sz w:val="12"/>
                        <w:szCs w:val="12"/>
                        <w:lang w:val="en-US"/>
                      </w:rPr>
                      <w:t>www</w:t>
                    </w:r>
                    <w:r w:rsidRPr="00CE3735">
                      <w:rPr>
                        <w:rFonts w:ascii="Helios" w:hAnsi="Helios"/>
                        <w:sz w:val="12"/>
                        <w:szCs w:val="12"/>
                      </w:rPr>
                      <w:t>.</w:t>
                    </w:r>
                    <w:proofErr w:type="spellStart"/>
                    <w:r w:rsidRPr="000D67AD">
                      <w:rPr>
                        <w:rFonts w:ascii="Helios" w:hAnsi="Helios"/>
                        <w:sz w:val="12"/>
                        <w:szCs w:val="12"/>
                        <w:lang w:val="en-US"/>
                      </w:rPr>
                      <w:t>mrsk</w:t>
                    </w:r>
                    <w:proofErr w:type="spellEnd"/>
                    <w:r w:rsidRPr="00CE373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CE3735">
        <w:rPr>
          <w:sz w:val="24"/>
          <w:szCs w:val="24"/>
        </w:rPr>
        <w:t>11</w:t>
      </w:r>
      <w:r w:rsidRPr="00D43999">
        <w:rPr>
          <w:sz w:val="24"/>
          <w:szCs w:val="24"/>
        </w:rPr>
        <w:t xml:space="preserve">» </w:t>
      </w:r>
      <w:r w:rsidR="00220A1F">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w:t>
      </w:r>
      <w:r w:rsidRPr="00166EB3">
        <w:rPr>
          <w:b/>
          <w:kern w:val="36"/>
          <w:sz w:val="24"/>
          <w:szCs w:val="24"/>
        </w:rPr>
        <w:t>№ 0</w:t>
      </w:r>
      <w:r w:rsidR="005E73E1" w:rsidRPr="00166EB3">
        <w:rPr>
          <w:b/>
          <w:kern w:val="36"/>
          <w:sz w:val="24"/>
          <w:szCs w:val="24"/>
        </w:rPr>
        <w:t>3</w:t>
      </w:r>
      <w:r w:rsidR="000D6CA9">
        <w:rPr>
          <w:b/>
          <w:kern w:val="36"/>
          <w:sz w:val="24"/>
          <w:szCs w:val="24"/>
        </w:rPr>
        <w:t>52</w:t>
      </w:r>
      <w:r w:rsidRPr="00166EB3">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CE3735">
        <w:rPr>
          <w:b/>
          <w:kern w:val="36"/>
          <w:sz w:val="24"/>
          <w:szCs w:val="24"/>
        </w:rPr>
        <w:t>11</w:t>
      </w:r>
      <w:r w:rsidRPr="00D43999">
        <w:rPr>
          <w:b/>
          <w:kern w:val="36"/>
          <w:sz w:val="24"/>
          <w:szCs w:val="24"/>
        </w:rPr>
        <w:t xml:space="preserve">» </w:t>
      </w:r>
      <w:r w:rsidR="00220A1F">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w:t>
      </w:r>
      <w:r w:rsidR="00F94294" w:rsidRPr="00F94294">
        <w:rPr>
          <w:b/>
          <w:sz w:val="24"/>
          <w:szCs w:val="24"/>
        </w:rPr>
        <w:t>на поставку канцелярских товаров</w:t>
      </w:r>
      <w:r w:rsidR="005E09F3" w:rsidRPr="005E09F3">
        <w:rPr>
          <w:b/>
          <w:sz w:val="24"/>
          <w:szCs w:val="24"/>
        </w:rPr>
        <w:t xml:space="preserve">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1C2431"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C2431">
        <w:rPr>
          <w:noProof/>
        </w:rPr>
        <w:fldChar w:fldCharType="begin"/>
      </w:r>
      <w:r>
        <w:rPr>
          <w:noProof/>
        </w:rPr>
        <w:instrText xml:space="preserve"> PAGEREF _Toc441130930 \h </w:instrText>
      </w:r>
      <w:r w:rsidR="001C2431">
        <w:rPr>
          <w:noProof/>
        </w:rPr>
      </w:r>
      <w:r w:rsidR="001C2431">
        <w:rPr>
          <w:noProof/>
        </w:rPr>
        <w:fldChar w:fldCharType="separate"/>
      </w:r>
      <w:r w:rsidR="00A24167">
        <w:rPr>
          <w:noProof/>
        </w:rPr>
        <w:t>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C2431">
        <w:rPr>
          <w:noProof/>
        </w:rPr>
        <w:fldChar w:fldCharType="begin"/>
      </w:r>
      <w:r>
        <w:rPr>
          <w:noProof/>
        </w:rPr>
        <w:instrText xml:space="preserve"> PAGEREF _Toc441130931 \h </w:instrText>
      </w:r>
      <w:r w:rsidR="001C2431">
        <w:rPr>
          <w:noProof/>
        </w:rPr>
      </w:r>
      <w:r w:rsidR="001C2431">
        <w:rPr>
          <w:noProof/>
        </w:rPr>
        <w:fldChar w:fldCharType="separate"/>
      </w:r>
      <w:r w:rsidR="00A24167">
        <w:rPr>
          <w:noProof/>
        </w:rPr>
        <w:t>6</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C2431">
        <w:rPr>
          <w:noProof/>
        </w:rPr>
        <w:fldChar w:fldCharType="begin"/>
      </w:r>
      <w:r>
        <w:rPr>
          <w:noProof/>
        </w:rPr>
        <w:instrText xml:space="preserve"> PAGEREF _Toc441130932 \h </w:instrText>
      </w:r>
      <w:r w:rsidR="001C2431">
        <w:rPr>
          <w:noProof/>
        </w:rPr>
      </w:r>
      <w:r w:rsidR="001C2431">
        <w:rPr>
          <w:noProof/>
        </w:rPr>
        <w:fldChar w:fldCharType="separate"/>
      </w:r>
      <w:r w:rsidR="00A24167">
        <w:rPr>
          <w:noProof/>
        </w:rPr>
        <w:t>7</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C2431">
        <w:rPr>
          <w:noProof/>
        </w:rPr>
        <w:fldChar w:fldCharType="begin"/>
      </w:r>
      <w:r>
        <w:rPr>
          <w:noProof/>
        </w:rPr>
        <w:instrText xml:space="preserve"> PAGEREF _Toc441130933 \h </w:instrText>
      </w:r>
      <w:r w:rsidR="001C2431">
        <w:rPr>
          <w:noProof/>
        </w:rPr>
      </w:r>
      <w:r w:rsidR="001C2431">
        <w:rPr>
          <w:noProof/>
        </w:rPr>
        <w:fldChar w:fldCharType="separate"/>
      </w:r>
      <w:r w:rsidR="00A24167">
        <w:rPr>
          <w:noProof/>
        </w:rPr>
        <w:t>7</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C2431">
        <w:rPr>
          <w:noProof/>
        </w:rPr>
        <w:fldChar w:fldCharType="begin"/>
      </w:r>
      <w:r>
        <w:rPr>
          <w:noProof/>
        </w:rPr>
        <w:instrText xml:space="preserve"> PAGEREF _Toc441130934 \h </w:instrText>
      </w:r>
      <w:r w:rsidR="001C2431">
        <w:rPr>
          <w:noProof/>
        </w:rPr>
      </w:r>
      <w:r w:rsidR="001C2431">
        <w:rPr>
          <w:noProof/>
        </w:rPr>
        <w:fldChar w:fldCharType="separate"/>
      </w:r>
      <w:r w:rsidR="00A24167">
        <w:rPr>
          <w:noProof/>
        </w:rPr>
        <w:t>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C2431">
        <w:rPr>
          <w:noProof/>
        </w:rPr>
        <w:fldChar w:fldCharType="begin"/>
      </w:r>
      <w:r>
        <w:rPr>
          <w:noProof/>
        </w:rPr>
        <w:instrText xml:space="preserve"> PAGEREF _Toc441130935 \h </w:instrText>
      </w:r>
      <w:r w:rsidR="001C2431">
        <w:rPr>
          <w:noProof/>
        </w:rPr>
      </w:r>
      <w:r w:rsidR="001C2431">
        <w:rPr>
          <w:noProof/>
        </w:rPr>
        <w:fldChar w:fldCharType="separate"/>
      </w:r>
      <w:r w:rsidR="00A24167">
        <w:rPr>
          <w:noProof/>
        </w:rPr>
        <w:t>9</w:t>
      </w:r>
      <w:r w:rsidR="001C2431">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1C2431">
        <w:rPr>
          <w:noProof/>
        </w:rPr>
        <w:fldChar w:fldCharType="begin"/>
      </w:r>
      <w:r>
        <w:rPr>
          <w:noProof/>
        </w:rPr>
        <w:instrText xml:space="preserve"> PAGEREF _Toc441130942 \h </w:instrText>
      </w:r>
      <w:r w:rsidR="001C2431">
        <w:rPr>
          <w:noProof/>
        </w:rPr>
      </w:r>
      <w:r w:rsidR="001C2431">
        <w:rPr>
          <w:noProof/>
        </w:rPr>
        <w:fldChar w:fldCharType="separate"/>
      </w:r>
      <w:r w:rsidR="00A24167">
        <w:rPr>
          <w:noProof/>
        </w:rPr>
        <w:t>10</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C2431">
        <w:rPr>
          <w:noProof/>
        </w:rPr>
        <w:fldChar w:fldCharType="begin"/>
      </w:r>
      <w:r>
        <w:rPr>
          <w:noProof/>
        </w:rPr>
        <w:instrText xml:space="preserve"> PAGEREF _Toc441130943 \h </w:instrText>
      </w:r>
      <w:r w:rsidR="001C2431">
        <w:rPr>
          <w:noProof/>
        </w:rPr>
      </w:r>
      <w:r w:rsidR="001C2431">
        <w:rPr>
          <w:noProof/>
        </w:rPr>
        <w:fldChar w:fldCharType="separate"/>
      </w:r>
      <w:r w:rsidR="00A24167">
        <w:rPr>
          <w:noProof/>
        </w:rPr>
        <w:t>10</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1C2431">
        <w:rPr>
          <w:noProof/>
        </w:rPr>
        <w:fldChar w:fldCharType="begin"/>
      </w:r>
      <w:r>
        <w:rPr>
          <w:noProof/>
        </w:rPr>
        <w:instrText xml:space="preserve"> PAGEREF _Toc441130947 \h </w:instrText>
      </w:r>
      <w:r w:rsidR="001C2431">
        <w:rPr>
          <w:noProof/>
        </w:rPr>
      </w:r>
      <w:r w:rsidR="001C2431">
        <w:rPr>
          <w:noProof/>
        </w:rPr>
        <w:fldChar w:fldCharType="separate"/>
      </w:r>
      <w:r w:rsidR="00A24167">
        <w:rPr>
          <w:noProof/>
        </w:rPr>
        <w:t>10</w:t>
      </w:r>
      <w:r w:rsidR="001C2431">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C2431">
        <w:rPr>
          <w:noProof/>
        </w:rPr>
        <w:fldChar w:fldCharType="begin"/>
      </w:r>
      <w:r>
        <w:rPr>
          <w:noProof/>
        </w:rPr>
        <w:instrText xml:space="preserve"> PAGEREF _Toc441130951 \h </w:instrText>
      </w:r>
      <w:r w:rsidR="001C2431">
        <w:rPr>
          <w:noProof/>
        </w:rPr>
      </w:r>
      <w:r w:rsidR="001C2431">
        <w:rPr>
          <w:noProof/>
        </w:rPr>
        <w:fldChar w:fldCharType="separate"/>
      </w:r>
      <w:r w:rsidR="00A24167">
        <w:rPr>
          <w:noProof/>
        </w:rPr>
        <w:t>13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C2431">
        <w:rPr>
          <w:noProof/>
        </w:rPr>
        <w:fldChar w:fldCharType="begin"/>
      </w:r>
      <w:r>
        <w:rPr>
          <w:noProof/>
        </w:rPr>
        <w:instrText xml:space="preserve"> PAGEREF _Toc441130952 \h </w:instrText>
      </w:r>
      <w:r w:rsidR="001C2431">
        <w:rPr>
          <w:noProof/>
        </w:rPr>
      </w:r>
      <w:r w:rsidR="001C2431">
        <w:rPr>
          <w:noProof/>
        </w:rPr>
        <w:fldChar w:fldCharType="separate"/>
      </w:r>
      <w:r w:rsidR="00A24167">
        <w:rPr>
          <w:noProof/>
        </w:rPr>
        <w:t>13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C2431">
        <w:rPr>
          <w:noProof/>
        </w:rPr>
        <w:fldChar w:fldCharType="begin"/>
      </w:r>
      <w:r>
        <w:rPr>
          <w:noProof/>
        </w:rPr>
        <w:instrText xml:space="preserve"> PAGEREF _Toc441130955 \h </w:instrText>
      </w:r>
      <w:r w:rsidR="001C2431">
        <w:rPr>
          <w:noProof/>
        </w:rPr>
      </w:r>
      <w:r w:rsidR="001C2431">
        <w:rPr>
          <w:noProof/>
        </w:rPr>
        <w:fldChar w:fldCharType="separate"/>
      </w:r>
      <w:r w:rsidR="00A24167">
        <w:rPr>
          <w:noProof/>
        </w:rPr>
        <w:t>13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C2431">
        <w:rPr>
          <w:noProof/>
        </w:rPr>
        <w:fldChar w:fldCharType="begin"/>
      </w:r>
      <w:r>
        <w:rPr>
          <w:noProof/>
        </w:rPr>
        <w:instrText xml:space="preserve"> PAGEREF _Toc441130956 \h </w:instrText>
      </w:r>
      <w:r w:rsidR="001C2431">
        <w:rPr>
          <w:noProof/>
        </w:rPr>
      </w:r>
      <w:r w:rsidR="001C2431">
        <w:rPr>
          <w:noProof/>
        </w:rPr>
        <w:fldChar w:fldCharType="separate"/>
      </w:r>
      <w:r w:rsidR="00A24167">
        <w:rPr>
          <w:noProof/>
        </w:rPr>
        <w:t>14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C2431">
        <w:rPr>
          <w:noProof/>
        </w:rPr>
        <w:fldChar w:fldCharType="begin"/>
      </w:r>
      <w:r>
        <w:rPr>
          <w:noProof/>
        </w:rPr>
        <w:instrText xml:space="preserve"> PAGEREF _Toc441130971 \h </w:instrText>
      </w:r>
      <w:r w:rsidR="001C2431">
        <w:rPr>
          <w:noProof/>
        </w:rPr>
      </w:r>
      <w:r w:rsidR="001C2431">
        <w:rPr>
          <w:noProof/>
        </w:rPr>
        <w:fldChar w:fldCharType="separate"/>
      </w:r>
      <w:r w:rsidR="00A24167">
        <w:rPr>
          <w:noProof/>
        </w:rPr>
        <w:t>28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C2431">
        <w:rPr>
          <w:noProof/>
        </w:rPr>
        <w:fldChar w:fldCharType="begin"/>
      </w:r>
      <w:r>
        <w:rPr>
          <w:noProof/>
        </w:rPr>
        <w:instrText xml:space="preserve"> PAGEREF _Toc441130974 \h </w:instrText>
      </w:r>
      <w:r w:rsidR="001C2431">
        <w:rPr>
          <w:noProof/>
        </w:rPr>
      </w:r>
      <w:r w:rsidR="001C2431">
        <w:rPr>
          <w:noProof/>
        </w:rPr>
        <w:fldChar w:fldCharType="separate"/>
      </w:r>
      <w:r w:rsidR="00A24167">
        <w:rPr>
          <w:noProof/>
        </w:rPr>
        <w:t>28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C2431">
        <w:rPr>
          <w:noProof/>
        </w:rPr>
        <w:fldChar w:fldCharType="begin"/>
      </w:r>
      <w:r>
        <w:rPr>
          <w:noProof/>
        </w:rPr>
        <w:instrText xml:space="preserve"> PAGEREF _Toc441130975 \h </w:instrText>
      </w:r>
      <w:r w:rsidR="001C2431">
        <w:rPr>
          <w:noProof/>
        </w:rPr>
      </w:r>
      <w:r w:rsidR="001C2431">
        <w:rPr>
          <w:noProof/>
        </w:rPr>
        <w:fldChar w:fldCharType="separate"/>
      </w:r>
      <w:r w:rsidR="00A24167">
        <w:rPr>
          <w:noProof/>
        </w:rPr>
        <w:t>28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C2431">
        <w:rPr>
          <w:noProof/>
        </w:rPr>
        <w:fldChar w:fldCharType="begin"/>
      </w:r>
      <w:r>
        <w:rPr>
          <w:noProof/>
        </w:rPr>
        <w:instrText xml:space="preserve"> PAGEREF _Toc441130980 \h </w:instrText>
      </w:r>
      <w:r w:rsidR="001C2431">
        <w:rPr>
          <w:noProof/>
        </w:rPr>
      </w:r>
      <w:r w:rsidR="001C2431">
        <w:rPr>
          <w:noProof/>
        </w:rPr>
        <w:fldChar w:fldCharType="separate"/>
      </w:r>
      <w:r w:rsidR="00A24167">
        <w:rPr>
          <w:noProof/>
        </w:rPr>
        <w:t>30</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C2431">
        <w:rPr>
          <w:noProof/>
        </w:rPr>
        <w:fldChar w:fldCharType="begin"/>
      </w:r>
      <w:r>
        <w:rPr>
          <w:noProof/>
        </w:rPr>
        <w:instrText xml:space="preserve"> PAGEREF _Toc441130981 \h </w:instrText>
      </w:r>
      <w:r w:rsidR="001C2431">
        <w:rPr>
          <w:noProof/>
        </w:rPr>
      </w:r>
      <w:r w:rsidR="001C2431">
        <w:rPr>
          <w:noProof/>
        </w:rPr>
        <w:fldChar w:fldCharType="separate"/>
      </w:r>
      <w:r w:rsidR="00A24167">
        <w:rPr>
          <w:noProof/>
        </w:rPr>
        <w:t>31</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C2431">
        <w:rPr>
          <w:noProof/>
        </w:rPr>
        <w:fldChar w:fldCharType="begin"/>
      </w:r>
      <w:r>
        <w:rPr>
          <w:noProof/>
        </w:rPr>
        <w:instrText xml:space="preserve"> PAGEREF _Toc441130982 \h </w:instrText>
      </w:r>
      <w:r w:rsidR="001C2431">
        <w:rPr>
          <w:noProof/>
        </w:rPr>
      </w:r>
      <w:r w:rsidR="001C2431">
        <w:rPr>
          <w:noProof/>
        </w:rPr>
        <w:fldChar w:fldCharType="separate"/>
      </w:r>
      <w:r w:rsidR="00A24167">
        <w:rPr>
          <w:noProof/>
        </w:rPr>
        <w:t>32</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C2431">
        <w:rPr>
          <w:noProof/>
        </w:rPr>
        <w:fldChar w:fldCharType="begin"/>
      </w:r>
      <w:r>
        <w:rPr>
          <w:noProof/>
        </w:rPr>
        <w:instrText xml:space="preserve"> PAGEREF _Toc441130983 \h </w:instrText>
      </w:r>
      <w:r w:rsidR="001C2431">
        <w:rPr>
          <w:noProof/>
        </w:rPr>
      </w:r>
      <w:r w:rsidR="001C2431">
        <w:rPr>
          <w:noProof/>
        </w:rPr>
        <w:fldChar w:fldCharType="separate"/>
      </w:r>
      <w:r w:rsidR="00A24167">
        <w:rPr>
          <w:noProof/>
        </w:rPr>
        <w:t>32</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C2431">
        <w:rPr>
          <w:noProof/>
        </w:rPr>
        <w:fldChar w:fldCharType="begin"/>
      </w:r>
      <w:r>
        <w:rPr>
          <w:noProof/>
        </w:rPr>
        <w:instrText xml:space="preserve"> PAGEREF _Toc441130984 \h </w:instrText>
      </w:r>
      <w:r w:rsidR="001C2431">
        <w:rPr>
          <w:noProof/>
        </w:rPr>
      </w:r>
      <w:r w:rsidR="001C2431">
        <w:rPr>
          <w:noProof/>
        </w:rPr>
        <w:fldChar w:fldCharType="separate"/>
      </w:r>
      <w:r w:rsidR="00A24167">
        <w:rPr>
          <w:noProof/>
        </w:rPr>
        <w:t>33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C2431">
        <w:rPr>
          <w:noProof/>
        </w:rPr>
        <w:fldChar w:fldCharType="begin"/>
      </w:r>
      <w:r>
        <w:rPr>
          <w:noProof/>
        </w:rPr>
        <w:instrText xml:space="preserve"> PAGEREF _Toc441130985 \h </w:instrText>
      </w:r>
      <w:r w:rsidR="001C2431">
        <w:rPr>
          <w:noProof/>
        </w:rPr>
      </w:r>
      <w:r w:rsidR="001C2431">
        <w:rPr>
          <w:noProof/>
        </w:rPr>
        <w:fldChar w:fldCharType="separate"/>
      </w:r>
      <w:r w:rsidR="00A24167">
        <w:rPr>
          <w:noProof/>
        </w:rPr>
        <w:t>33</w:t>
      </w:r>
      <w:r w:rsidR="001C2431">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C2431">
        <w:rPr>
          <w:noProof/>
        </w:rPr>
        <w:fldChar w:fldCharType="begin"/>
      </w:r>
      <w:r>
        <w:rPr>
          <w:noProof/>
        </w:rPr>
        <w:instrText xml:space="preserve"> PAGEREF _Toc441130986 \h </w:instrText>
      </w:r>
      <w:r w:rsidR="001C2431">
        <w:rPr>
          <w:noProof/>
        </w:rPr>
      </w:r>
      <w:r w:rsidR="001C2431">
        <w:rPr>
          <w:noProof/>
        </w:rPr>
        <w:fldChar w:fldCharType="separate"/>
      </w:r>
      <w:r w:rsidR="00A24167">
        <w:rPr>
          <w:noProof/>
        </w:rPr>
        <w:t>34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C2431">
        <w:rPr>
          <w:noProof/>
        </w:rPr>
        <w:fldChar w:fldCharType="begin"/>
      </w:r>
      <w:r>
        <w:rPr>
          <w:noProof/>
        </w:rPr>
        <w:instrText xml:space="preserve"> PAGEREF _Toc441130987 \h </w:instrText>
      </w:r>
      <w:r w:rsidR="001C2431">
        <w:rPr>
          <w:noProof/>
        </w:rPr>
      </w:r>
      <w:r w:rsidR="001C2431">
        <w:rPr>
          <w:noProof/>
        </w:rPr>
        <w:fldChar w:fldCharType="separate"/>
      </w:r>
      <w:r w:rsidR="00A24167">
        <w:rPr>
          <w:noProof/>
        </w:rPr>
        <w:t>34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C2431">
        <w:rPr>
          <w:noProof/>
        </w:rPr>
        <w:fldChar w:fldCharType="begin"/>
      </w:r>
      <w:r>
        <w:rPr>
          <w:noProof/>
        </w:rPr>
        <w:instrText xml:space="preserve"> PAGEREF _Toc441130990 \h </w:instrText>
      </w:r>
      <w:r w:rsidR="001C2431">
        <w:rPr>
          <w:noProof/>
        </w:rPr>
      </w:r>
      <w:r w:rsidR="001C2431">
        <w:rPr>
          <w:noProof/>
        </w:rPr>
        <w:fldChar w:fldCharType="separate"/>
      </w:r>
      <w:r w:rsidR="00A24167">
        <w:rPr>
          <w:noProof/>
        </w:rPr>
        <w:t>34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C2431">
        <w:rPr>
          <w:noProof/>
        </w:rPr>
        <w:fldChar w:fldCharType="begin"/>
      </w:r>
      <w:r>
        <w:rPr>
          <w:noProof/>
        </w:rPr>
        <w:instrText xml:space="preserve"> PAGEREF _Toc441130992 \h </w:instrText>
      </w:r>
      <w:r w:rsidR="001C2431">
        <w:rPr>
          <w:noProof/>
        </w:rPr>
      </w:r>
      <w:r w:rsidR="001C2431">
        <w:rPr>
          <w:noProof/>
        </w:rPr>
        <w:fldChar w:fldCharType="separate"/>
      </w:r>
      <w:r w:rsidR="00A24167">
        <w:rPr>
          <w:noProof/>
        </w:rPr>
        <w:t>34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C2431">
        <w:rPr>
          <w:noProof/>
        </w:rPr>
        <w:fldChar w:fldCharType="begin"/>
      </w:r>
      <w:r>
        <w:rPr>
          <w:noProof/>
        </w:rPr>
        <w:instrText xml:space="preserve"> PAGEREF _Toc441130995 \h </w:instrText>
      </w:r>
      <w:r w:rsidR="001C2431">
        <w:rPr>
          <w:noProof/>
        </w:rPr>
      </w:r>
      <w:r w:rsidR="001C2431">
        <w:rPr>
          <w:noProof/>
        </w:rPr>
        <w:fldChar w:fldCharType="separate"/>
      </w:r>
      <w:r w:rsidR="00A24167">
        <w:rPr>
          <w:noProof/>
        </w:rPr>
        <w:t>34</w:t>
      </w:r>
      <w:r w:rsidR="001C2431">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C2431">
        <w:rPr>
          <w:noProof/>
        </w:rPr>
        <w:fldChar w:fldCharType="begin"/>
      </w:r>
      <w:r>
        <w:rPr>
          <w:noProof/>
        </w:rPr>
        <w:instrText xml:space="preserve"> PAGEREF _Toc441130998 \h </w:instrText>
      </w:r>
      <w:r w:rsidR="001C2431">
        <w:rPr>
          <w:noProof/>
        </w:rPr>
      </w:r>
      <w:r w:rsidR="001C2431">
        <w:rPr>
          <w:noProof/>
        </w:rPr>
        <w:fldChar w:fldCharType="separate"/>
      </w:r>
      <w:r w:rsidR="00A24167">
        <w:rPr>
          <w:noProof/>
        </w:rPr>
        <w:t>35</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C2431">
        <w:rPr>
          <w:noProof/>
        </w:rPr>
        <w:fldChar w:fldCharType="begin"/>
      </w:r>
      <w:r>
        <w:rPr>
          <w:noProof/>
        </w:rPr>
        <w:instrText xml:space="preserve"> PAGEREF _Toc441130999 \h </w:instrText>
      </w:r>
      <w:r w:rsidR="001C2431">
        <w:rPr>
          <w:noProof/>
        </w:rPr>
      </w:r>
      <w:r w:rsidR="001C2431">
        <w:rPr>
          <w:noProof/>
        </w:rPr>
        <w:fldChar w:fldCharType="separate"/>
      </w:r>
      <w:r w:rsidR="00A24167">
        <w:rPr>
          <w:noProof/>
        </w:rPr>
        <w:t>35</w:t>
      </w:r>
      <w:r w:rsidR="001C2431">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C2431">
        <w:rPr>
          <w:noProof/>
        </w:rPr>
        <w:fldChar w:fldCharType="begin"/>
      </w:r>
      <w:r>
        <w:rPr>
          <w:noProof/>
        </w:rPr>
        <w:instrText xml:space="preserve"> PAGEREF _Toc441131000 \h </w:instrText>
      </w:r>
      <w:r w:rsidR="001C2431">
        <w:rPr>
          <w:noProof/>
        </w:rPr>
      </w:r>
      <w:r w:rsidR="001C2431">
        <w:rPr>
          <w:noProof/>
        </w:rPr>
        <w:fldChar w:fldCharType="separate"/>
      </w:r>
      <w:r w:rsidR="00A24167">
        <w:rPr>
          <w:noProof/>
        </w:rPr>
        <w:t>35</w:t>
      </w:r>
      <w:r w:rsidR="001C2431">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C2431">
        <w:rPr>
          <w:noProof/>
        </w:rPr>
        <w:fldChar w:fldCharType="begin"/>
      </w:r>
      <w:r>
        <w:rPr>
          <w:noProof/>
        </w:rPr>
        <w:instrText xml:space="preserve"> PAGEREF _Toc441131002 \h </w:instrText>
      </w:r>
      <w:r w:rsidR="001C2431">
        <w:rPr>
          <w:noProof/>
        </w:rPr>
      </w:r>
      <w:r w:rsidR="001C2431">
        <w:rPr>
          <w:noProof/>
        </w:rPr>
        <w:fldChar w:fldCharType="separate"/>
      </w:r>
      <w:r w:rsidR="00A24167">
        <w:rPr>
          <w:noProof/>
        </w:rPr>
        <w:t>39</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1C2431">
        <w:rPr>
          <w:noProof/>
        </w:rPr>
        <w:fldChar w:fldCharType="begin"/>
      </w:r>
      <w:r>
        <w:rPr>
          <w:noProof/>
        </w:rPr>
        <w:instrText xml:space="preserve"> PAGEREF _Toc441131004 \h </w:instrText>
      </w:r>
      <w:r w:rsidR="001C2431">
        <w:rPr>
          <w:noProof/>
        </w:rPr>
      </w:r>
      <w:r w:rsidR="001C2431">
        <w:rPr>
          <w:noProof/>
        </w:rPr>
        <w:fldChar w:fldCharType="separate"/>
      </w:r>
      <w:r w:rsidR="00A24167">
        <w:rPr>
          <w:noProof/>
        </w:rPr>
        <w:t>41</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1C2431">
        <w:rPr>
          <w:noProof/>
        </w:rPr>
        <w:fldChar w:fldCharType="begin"/>
      </w:r>
      <w:r>
        <w:rPr>
          <w:noProof/>
        </w:rPr>
        <w:instrText xml:space="preserve"> PAGEREF _Toc441131007 \h </w:instrText>
      </w:r>
      <w:r w:rsidR="001C2431">
        <w:rPr>
          <w:noProof/>
        </w:rPr>
      </w:r>
      <w:r w:rsidR="001C2431">
        <w:rPr>
          <w:noProof/>
        </w:rPr>
        <w:fldChar w:fldCharType="separate"/>
      </w:r>
      <w:r w:rsidR="00A24167">
        <w:rPr>
          <w:noProof/>
        </w:rPr>
        <w:t>44</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C2431">
        <w:rPr>
          <w:noProof/>
        </w:rPr>
        <w:fldChar w:fldCharType="begin"/>
      </w:r>
      <w:r>
        <w:rPr>
          <w:noProof/>
        </w:rPr>
        <w:instrText xml:space="preserve"> PAGEREF _Toc441131010 \h </w:instrText>
      </w:r>
      <w:r w:rsidR="001C2431">
        <w:rPr>
          <w:noProof/>
        </w:rPr>
      </w:r>
      <w:r w:rsidR="001C2431">
        <w:rPr>
          <w:noProof/>
        </w:rPr>
        <w:fldChar w:fldCharType="separate"/>
      </w:r>
      <w:r w:rsidR="00A24167">
        <w:rPr>
          <w:noProof/>
        </w:rPr>
        <w:t>47</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1C2431">
        <w:rPr>
          <w:noProof/>
        </w:rPr>
        <w:fldChar w:fldCharType="begin"/>
      </w:r>
      <w:r>
        <w:rPr>
          <w:noProof/>
        </w:rPr>
        <w:instrText xml:space="preserve"> PAGEREF _Toc441131013 \h </w:instrText>
      </w:r>
      <w:r w:rsidR="001C2431">
        <w:rPr>
          <w:noProof/>
        </w:rPr>
      </w:r>
      <w:r w:rsidR="001C2431">
        <w:rPr>
          <w:noProof/>
        </w:rPr>
        <w:fldChar w:fldCharType="separate"/>
      </w:r>
      <w:r w:rsidR="00A24167">
        <w:rPr>
          <w:noProof/>
        </w:rPr>
        <w:t>49</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C2431">
        <w:rPr>
          <w:noProof/>
        </w:rPr>
        <w:fldChar w:fldCharType="begin"/>
      </w:r>
      <w:r>
        <w:rPr>
          <w:noProof/>
        </w:rPr>
        <w:instrText xml:space="preserve"> PAGEREF _Toc441131016 \h </w:instrText>
      </w:r>
      <w:r w:rsidR="001C2431">
        <w:rPr>
          <w:noProof/>
        </w:rPr>
      </w:r>
      <w:r w:rsidR="001C2431">
        <w:rPr>
          <w:noProof/>
        </w:rPr>
        <w:fldChar w:fldCharType="separate"/>
      </w:r>
      <w:r w:rsidR="00A24167">
        <w:rPr>
          <w:noProof/>
        </w:rPr>
        <w:t>51</w:t>
      </w:r>
      <w:r w:rsidR="001C2431">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1C2431">
        <w:rPr>
          <w:noProof/>
        </w:rPr>
        <w:fldChar w:fldCharType="begin"/>
      </w:r>
      <w:r>
        <w:rPr>
          <w:noProof/>
        </w:rPr>
        <w:instrText xml:space="preserve"> PAGEREF _Toc441131017 \h </w:instrText>
      </w:r>
      <w:r w:rsidR="001C2431">
        <w:rPr>
          <w:noProof/>
        </w:rPr>
      </w:r>
      <w:r w:rsidR="001C2431">
        <w:rPr>
          <w:noProof/>
        </w:rPr>
        <w:fldChar w:fldCharType="separate"/>
      </w:r>
      <w:r w:rsidR="00A24167">
        <w:rPr>
          <w:noProof/>
        </w:rPr>
        <w:t>51</w:t>
      </w:r>
      <w:r w:rsidR="001C2431">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C2431">
        <w:rPr>
          <w:noProof/>
        </w:rPr>
        <w:fldChar w:fldCharType="begin"/>
      </w:r>
      <w:r>
        <w:rPr>
          <w:noProof/>
        </w:rPr>
        <w:instrText xml:space="preserve"> PAGEREF _Toc441131018 \h </w:instrText>
      </w:r>
      <w:r w:rsidR="001C2431">
        <w:rPr>
          <w:noProof/>
        </w:rPr>
      </w:r>
      <w:r w:rsidR="001C2431">
        <w:rPr>
          <w:noProof/>
        </w:rPr>
        <w:fldChar w:fldCharType="separate"/>
      </w:r>
      <w:r w:rsidR="00A24167">
        <w:rPr>
          <w:noProof/>
        </w:rPr>
        <w:t>53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C2431">
        <w:rPr>
          <w:noProof/>
        </w:rPr>
        <w:fldChar w:fldCharType="begin"/>
      </w:r>
      <w:r>
        <w:rPr>
          <w:noProof/>
        </w:rPr>
        <w:instrText xml:space="preserve"> PAGEREF _Toc441131020 \h </w:instrText>
      </w:r>
      <w:r w:rsidR="001C2431">
        <w:rPr>
          <w:noProof/>
        </w:rPr>
      </w:r>
      <w:r w:rsidR="001C2431">
        <w:rPr>
          <w:noProof/>
        </w:rPr>
        <w:fldChar w:fldCharType="separate"/>
      </w:r>
      <w:r w:rsidR="00A24167">
        <w:rPr>
          <w:noProof/>
        </w:rPr>
        <w:t>56</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C2431">
        <w:rPr>
          <w:noProof/>
        </w:rPr>
        <w:fldChar w:fldCharType="begin"/>
      </w:r>
      <w:r>
        <w:rPr>
          <w:noProof/>
        </w:rPr>
        <w:instrText xml:space="preserve"> PAGEREF _Toc441131023 \h </w:instrText>
      </w:r>
      <w:r w:rsidR="001C2431">
        <w:rPr>
          <w:noProof/>
        </w:rPr>
      </w:r>
      <w:r w:rsidR="001C2431">
        <w:rPr>
          <w:noProof/>
        </w:rPr>
        <w:fldChar w:fldCharType="separate"/>
      </w:r>
      <w:r w:rsidR="00A24167">
        <w:rPr>
          <w:noProof/>
        </w:rPr>
        <w:t>58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C2431">
        <w:rPr>
          <w:noProof/>
        </w:rPr>
        <w:fldChar w:fldCharType="begin"/>
      </w:r>
      <w:r>
        <w:rPr>
          <w:noProof/>
        </w:rPr>
        <w:instrText xml:space="preserve"> PAGEREF _Toc441131026 \h </w:instrText>
      </w:r>
      <w:r w:rsidR="001C2431">
        <w:rPr>
          <w:noProof/>
        </w:rPr>
      </w:r>
      <w:r w:rsidR="001C2431">
        <w:rPr>
          <w:noProof/>
        </w:rPr>
        <w:fldChar w:fldCharType="separate"/>
      </w:r>
      <w:r w:rsidR="00A24167">
        <w:rPr>
          <w:noProof/>
        </w:rPr>
        <w:t>60</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C2431">
        <w:rPr>
          <w:noProof/>
        </w:rPr>
        <w:fldChar w:fldCharType="begin"/>
      </w:r>
      <w:r>
        <w:rPr>
          <w:noProof/>
        </w:rPr>
        <w:instrText xml:space="preserve"> PAGEREF _Toc441131029 \h </w:instrText>
      </w:r>
      <w:r w:rsidR="001C2431">
        <w:rPr>
          <w:noProof/>
        </w:rPr>
      </w:r>
      <w:r w:rsidR="001C2431">
        <w:rPr>
          <w:noProof/>
        </w:rPr>
        <w:fldChar w:fldCharType="separate"/>
      </w:r>
      <w:r w:rsidR="00A24167">
        <w:rPr>
          <w:noProof/>
        </w:rPr>
        <w:t>62</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C2431">
        <w:rPr>
          <w:noProof/>
        </w:rPr>
        <w:fldChar w:fldCharType="begin"/>
      </w:r>
      <w:r>
        <w:rPr>
          <w:noProof/>
        </w:rPr>
        <w:instrText xml:space="preserve"> PAGEREF _Toc441131031 \h </w:instrText>
      </w:r>
      <w:r w:rsidR="001C2431">
        <w:rPr>
          <w:noProof/>
        </w:rPr>
      </w:r>
      <w:r w:rsidR="001C2431">
        <w:rPr>
          <w:noProof/>
        </w:rPr>
        <w:fldChar w:fldCharType="separate"/>
      </w:r>
      <w:r w:rsidR="00A24167">
        <w:rPr>
          <w:noProof/>
        </w:rPr>
        <w:t>63</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C2431">
        <w:rPr>
          <w:noProof/>
        </w:rPr>
        <w:fldChar w:fldCharType="begin"/>
      </w:r>
      <w:r>
        <w:rPr>
          <w:noProof/>
        </w:rPr>
        <w:instrText xml:space="preserve"> PAGEREF _Toc441131034 \h </w:instrText>
      </w:r>
      <w:r w:rsidR="001C2431">
        <w:rPr>
          <w:noProof/>
        </w:rPr>
      </w:r>
      <w:r w:rsidR="001C2431">
        <w:rPr>
          <w:noProof/>
        </w:rPr>
        <w:fldChar w:fldCharType="separate"/>
      </w:r>
      <w:r w:rsidR="00A24167">
        <w:rPr>
          <w:noProof/>
        </w:rPr>
        <w:t>66</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C2431">
        <w:rPr>
          <w:noProof/>
        </w:rPr>
        <w:fldChar w:fldCharType="begin"/>
      </w:r>
      <w:r>
        <w:rPr>
          <w:noProof/>
        </w:rPr>
        <w:instrText xml:space="preserve"> PAGEREF _Toc441131037 \h </w:instrText>
      </w:r>
      <w:r w:rsidR="001C2431">
        <w:rPr>
          <w:noProof/>
        </w:rPr>
      </w:r>
      <w:r w:rsidR="001C2431">
        <w:rPr>
          <w:noProof/>
        </w:rPr>
        <w:fldChar w:fldCharType="separate"/>
      </w:r>
      <w:r w:rsidR="00A24167">
        <w:rPr>
          <w:noProof/>
        </w:rPr>
        <w:t>68</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1C2431">
        <w:rPr>
          <w:noProof/>
        </w:rPr>
        <w:fldChar w:fldCharType="begin"/>
      </w:r>
      <w:r>
        <w:rPr>
          <w:noProof/>
        </w:rPr>
        <w:instrText xml:space="preserve"> PAGEREF _Toc441131040 \h </w:instrText>
      </w:r>
      <w:r w:rsidR="001C2431">
        <w:rPr>
          <w:noProof/>
        </w:rPr>
      </w:r>
      <w:r w:rsidR="001C2431">
        <w:rPr>
          <w:noProof/>
        </w:rPr>
        <w:fldChar w:fldCharType="separate"/>
      </w:r>
      <w:r w:rsidR="00A24167">
        <w:rPr>
          <w:noProof/>
        </w:rPr>
        <w:t>71</w:t>
      </w:r>
      <w:r w:rsidR="001C2431">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1C2431">
        <w:rPr>
          <w:noProof/>
        </w:rPr>
        <w:fldChar w:fldCharType="begin"/>
      </w:r>
      <w:r>
        <w:rPr>
          <w:noProof/>
        </w:rPr>
        <w:instrText xml:space="preserve"> PAGEREF _Toc441131043 \h </w:instrText>
      </w:r>
      <w:r w:rsidR="001C2431">
        <w:rPr>
          <w:noProof/>
        </w:rPr>
      </w:r>
      <w:r w:rsidR="001C2431">
        <w:rPr>
          <w:noProof/>
        </w:rPr>
        <w:fldChar w:fldCharType="separate"/>
      </w:r>
      <w:r w:rsidR="00A24167">
        <w:rPr>
          <w:noProof/>
        </w:rPr>
        <w:t>73</w:t>
      </w:r>
      <w:r w:rsidR="001C2431">
        <w:rPr>
          <w:noProof/>
        </w:rPr>
        <w:fldChar w:fldCharType="end"/>
      </w:r>
    </w:p>
    <w:p w:rsidR="00717F60" w:rsidRPr="00E71A48" w:rsidRDefault="001C2431"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16BBB" w:rsidRDefault="00BA4AB0" w:rsidP="00916BBB">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16BBB">
        <w:rPr>
          <w:iCs/>
          <w:sz w:val="24"/>
          <w:szCs w:val="24"/>
        </w:rPr>
        <w:t xml:space="preserve">Заказчик, являющийся Организатором запроса предложений – </w:t>
      </w:r>
      <w:r w:rsidRPr="00916BBB">
        <w:rPr>
          <w:iCs/>
          <w:szCs w:val="24"/>
        </w:rPr>
        <w:t xml:space="preserve">филиал </w:t>
      </w:r>
      <w:r w:rsidRPr="00916BBB">
        <w:rPr>
          <w:iCs/>
          <w:sz w:val="24"/>
          <w:szCs w:val="24"/>
        </w:rPr>
        <w:t xml:space="preserve"> ПАО «МРСК Центра» - </w:t>
      </w:r>
      <w:r w:rsidRPr="00916BBB">
        <w:rPr>
          <w:iCs/>
          <w:szCs w:val="24"/>
        </w:rPr>
        <w:t xml:space="preserve">«Белгородэнерго» </w:t>
      </w:r>
      <w:r w:rsidRPr="00916BBB">
        <w:rPr>
          <w:iCs/>
          <w:sz w:val="24"/>
          <w:szCs w:val="24"/>
        </w:rPr>
        <w:t xml:space="preserve"> (далее – Заказчик или Организатор) (почтовый адрес:</w:t>
      </w:r>
      <w:proofErr w:type="gramEnd"/>
      <w:r w:rsidRPr="00916BBB">
        <w:rPr>
          <w:iCs/>
          <w:sz w:val="24"/>
          <w:szCs w:val="24"/>
        </w:rPr>
        <w:t xml:space="preserve"> РФ, 308000, г. Белгород, ул. Преображенская, 42, секретарь Закупочной комиссии – </w:t>
      </w:r>
      <w:r w:rsidR="00B03B1C">
        <w:t xml:space="preserve">Ведущий </w:t>
      </w:r>
      <w:r w:rsidR="00B03B1C" w:rsidRPr="00B96712">
        <w:t xml:space="preserve">специалист </w:t>
      </w:r>
      <w:r w:rsidR="00B03B1C">
        <w:t xml:space="preserve"> отдела </w:t>
      </w:r>
      <w:r w:rsidR="00B03B1C" w:rsidRPr="00916BBB">
        <w:rPr>
          <w:iCs/>
          <w:sz w:val="24"/>
          <w:szCs w:val="24"/>
        </w:rPr>
        <w:t>закупочной деятельности управления логистики и МТО филиала ПАО «МРСК Центра» - «Белгородэнерго»</w:t>
      </w:r>
      <w:r w:rsidRPr="00916BBB">
        <w:rPr>
          <w:iCs/>
          <w:sz w:val="24"/>
          <w:szCs w:val="24"/>
        </w:rPr>
        <w:t xml:space="preserve"> Горягина Татьяна Николаевна, контактный телефон: (4722) 58-17-51 или по адресу электронной почты</w:t>
      </w:r>
      <w:r w:rsidRPr="00297EB0">
        <w:t xml:space="preserve">: </w:t>
      </w:r>
      <w:hyperlink r:id="rId17" w:history="1">
        <w:r w:rsidRPr="00916BBB">
          <w:rPr>
            <w:rStyle w:val="a7"/>
            <w:lang w:val="en-US"/>
          </w:rPr>
          <w:t>Goryagina</w:t>
        </w:r>
        <w:r w:rsidRPr="00297EB0">
          <w:rPr>
            <w:rStyle w:val="a7"/>
          </w:rPr>
          <w:t>.</w:t>
        </w:r>
        <w:r w:rsidRPr="00916BBB">
          <w:rPr>
            <w:rStyle w:val="a7"/>
            <w:lang w:val="en-US"/>
          </w:rPr>
          <w:t>TN</w:t>
        </w:r>
        <w:r w:rsidRPr="00297EB0">
          <w:rPr>
            <w:rStyle w:val="a7"/>
          </w:rPr>
          <w:t>@</w:t>
        </w:r>
        <w:r w:rsidRPr="00916BBB">
          <w:rPr>
            <w:rStyle w:val="a7"/>
            <w:lang w:val="en-US"/>
          </w:rPr>
          <w:t>mrsk</w:t>
        </w:r>
        <w:r w:rsidRPr="00297EB0">
          <w:rPr>
            <w:rStyle w:val="a7"/>
          </w:rPr>
          <w:t>-1.</w:t>
        </w:r>
        <w:r w:rsidRPr="00916BBB">
          <w:rPr>
            <w:rStyle w:val="a7"/>
            <w:lang w:val="en-US"/>
          </w:rPr>
          <w:t>ru</w:t>
        </w:r>
      </w:hyperlink>
      <w:r w:rsidRPr="00916BBB">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916BBB" w:rsidRPr="00695B47">
        <w:t>Камышанченко Ю</w:t>
      </w:r>
      <w:r w:rsidR="00916BBB">
        <w:t xml:space="preserve">рий </w:t>
      </w:r>
      <w:r w:rsidR="00916BBB" w:rsidRPr="00695B47">
        <w:t>А</w:t>
      </w:r>
      <w:r w:rsidR="00916BBB">
        <w:t>натольевич</w:t>
      </w:r>
      <w:r w:rsidR="00D05936" w:rsidRPr="00551E29">
        <w:t xml:space="preserve">, контактный телефон </w:t>
      </w:r>
      <w:r w:rsidR="00916BBB">
        <w:t xml:space="preserve">(4722) 30-46-26 </w:t>
      </w:r>
      <w:r w:rsidR="00916BBB" w:rsidRPr="00916BBB">
        <w:rPr>
          <w:lang w:val="en-US"/>
        </w:rPr>
        <w:t>e</w:t>
      </w:r>
      <w:r w:rsidR="00916BBB" w:rsidRPr="00916BBB">
        <w:t>-</w:t>
      </w:r>
      <w:r w:rsidR="00916BBB" w:rsidRPr="00916BBB">
        <w:rPr>
          <w:lang w:val="en-US"/>
        </w:rPr>
        <w:t>mail</w:t>
      </w:r>
      <w:r w:rsidR="00916BBB" w:rsidRPr="00916BBB">
        <w:t xml:space="preserve">: </w:t>
      </w:r>
      <w:hyperlink r:id="rId19" w:history="1">
        <w:r w:rsidR="00916BBB" w:rsidRPr="00C84C10">
          <w:rPr>
            <w:rStyle w:val="a7"/>
            <w:lang w:val="en-US"/>
          </w:rPr>
          <w:t>Kamyshanchenko</w:t>
        </w:r>
        <w:r w:rsidR="00916BBB" w:rsidRPr="00C84C10">
          <w:rPr>
            <w:rStyle w:val="a7"/>
          </w:rPr>
          <w:t>.</w:t>
        </w:r>
        <w:r w:rsidR="00916BBB" w:rsidRPr="00C84C10">
          <w:rPr>
            <w:rStyle w:val="a7"/>
            <w:lang w:val="en-US"/>
          </w:rPr>
          <w:t>UA</w:t>
        </w:r>
        <w:r w:rsidR="00916BBB" w:rsidRPr="00C84C10">
          <w:rPr>
            <w:rStyle w:val="a7"/>
          </w:rPr>
          <w:t>@</w:t>
        </w:r>
        <w:r w:rsidR="00916BBB" w:rsidRPr="00C84C10">
          <w:rPr>
            <w:rStyle w:val="a7"/>
            <w:lang w:val="en-US"/>
          </w:rPr>
          <w:t>mrsk</w:t>
        </w:r>
        <w:r w:rsidR="00916BBB" w:rsidRPr="00C84C10">
          <w:rPr>
            <w:rStyle w:val="a7"/>
          </w:rPr>
          <w:t>-1.</w:t>
        </w:r>
        <w:r w:rsidR="00916BBB" w:rsidRPr="00C84C10">
          <w:rPr>
            <w:rStyle w:val="a7"/>
            <w:lang w:val="en-US"/>
          </w:rPr>
          <w:t>ru</w:t>
        </w:r>
      </w:hyperlink>
      <w:r w:rsidR="00916BBB">
        <w:t xml:space="preserve"> </w:t>
      </w:r>
      <w:r w:rsidR="005E73E1" w:rsidRPr="00916BBB">
        <w:t xml:space="preserve"> .</w:t>
      </w:r>
      <w:r w:rsidRPr="00916BBB">
        <w:rPr>
          <w:sz w:val="24"/>
          <w:szCs w:val="24"/>
        </w:rPr>
        <w:t xml:space="preserve"> </w:t>
      </w:r>
      <w:proofErr w:type="gramStart"/>
      <w:r w:rsidRPr="00916BBB">
        <w:rPr>
          <w:iCs/>
          <w:sz w:val="24"/>
          <w:szCs w:val="24"/>
        </w:rPr>
        <w:t>Извещением</w:t>
      </w:r>
      <w:r w:rsidRPr="00916BBB">
        <w:rPr>
          <w:sz w:val="24"/>
          <w:szCs w:val="24"/>
        </w:rPr>
        <w:t xml:space="preserve"> о проведении открытого </w:t>
      </w:r>
      <w:r w:rsidRPr="00916BBB">
        <w:rPr>
          <w:iCs/>
          <w:sz w:val="24"/>
          <w:szCs w:val="24"/>
        </w:rPr>
        <w:t>запроса предложений</w:t>
      </w:r>
      <w:r w:rsidRPr="00916BBB">
        <w:rPr>
          <w:sz w:val="24"/>
          <w:szCs w:val="24"/>
        </w:rPr>
        <w:t>, опубликованным</w:t>
      </w:r>
      <w:r w:rsidR="00717F60" w:rsidRPr="00916BBB">
        <w:rPr>
          <w:sz w:val="24"/>
          <w:szCs w:val="24"/>
        </w:rPr>
        <w:t xml:space="preserve"> </w:t>
      </w:r>
      <w:r w:rsidR="00717F60" w:rsidRPr="00916BBB">
        <w:rPr>
          <w:b/>
          <w:sz w:val="24"/>
          <w:szCs w:val="24"/>
        </w:rPr>
        <w:t>«</w:t>
      </w:r>
      <w:bookmarkStart w:id="14" w:name="_GoBack"/>
      <w:bookmarkEnd w:id="14"/>
      <w:r w:rsidR="00CE3735">
        <w:rPr>
          <w:b/>
          <w:sz w:val="24"/>
          <w:szCs w:val="24"/>
        </w:rPr>
        <w:t>14</w:t>
      </w:r>
      <w:r w:rsidR="00717F60" w:rsidRPr="00916BBB">
        <w:rPr>
          <w:b/>
          <w:sz w:val="24"/>
          <w:szCs w:val="24"/>
        </w:rPr>
        <w:t xml:space="preserve">» </w:t>
      </w:r>
      <w:r w:rsidR="00195CEC" w:rsidRPr="00916BBB">
        <w:rPr>
          <w:b/>
          <w:sz w:val="24"/>
          <w:szCs w:val="24"/>
        </w:rPr>
        <w:t>ноября</w:t>
      </w:r>
      <w:r w:rsidR="00717F60" w:rsidRPr="00916BBB">
        <w:rPr>
          <w:b/>
          <w:sz w:val="24"/>
          <w:szCs w:val="24"/>
        </w:rPr>
        <w:t xml:space="preserve"> 20</w:t>
      </w:r>
      <w:r w:rsidR="00C12FA4" w:rsidRPr="00916BBB">
        <w:rPr>
          <w:b/>
          <w:sz w:val="24"/>
          <w:szCs w:val="24"/>
        </w:rPr>
        <w:t>1</w:t>
      </w:r>
      <w:r w:rsidR="00862664" w:rsidRPr="00916BBB">
        <w:rPr>
          <w:b/>
          <w:sz w:val="24"/>
          <w:szCs w:val="24"/>
        </w:rPr>
        <w:t>6</w:t>
      </w:r>
      <w:r w:rsidR="00717F60" w:rsidRPr="00916BBB">
        <w:rPr>
          <w:b/>
          <w:sz w:val="24"/>
          <w:szCs w:val="24"/>
        </w:rPr>
        <w:t xml:space="preserve"> г.</w:t>
      </w:r>
      <w:r w:rsidR="00717F60" w:rsidRPr="00916BBB">
        <w:rPr>
          <w:sz w:val="24"/>
          <w:szCs w:val="24"/>
        </w:rPr>
        <w:t xml:space="preserve"> на официальном сайте (</w:t>
      </w:r>
      <w:hyperlink r:id="rId20" w:history="1">
        <w:r w:rsidR="00345CCA" w:rsidRPr="00916BBB">
          <w:rPr>
            <w:rStyle w:val="a7"/>
            <w:sz w:val="24"/>
            <w:szCs w:val="24"/>
          </w:rPr>
          <w:t>www.zakupki.</w:t>
        </w:r>
        <w:r w:rsidR="00345CCA" w:rsidRPr="00916BBB">
          <w:rPr>
            <w:rStyle w:val="a7"/>
            <w:sz w:val="24"/>
            <w:szCs w:val="24"/>
            <w:lang w:val="en-US"/>
          </w:rPr>
          <w:t>gov</w:t>
        </w:r>
        <w:r w:rsidR="00345CCA" w:rsidRPr="00916BBB">
          <w:rPr>
            <w:rStyle w:val="a7"/>
            <w:sz w:val="24"/>
            <w:szCs w:val="24"/>
          </w:rPr>
          <w:t>.ru</w:t>
        </w:r>
      </w:hyperlink>
      <w:r w:rsidR="00717F60" w:rsidRPr="00916BBB">
        <w:rPr>
          <w:sz w:val="24"/>
          <w:szCs w:val="24"/>
        </w:rPr>
        <w:t>),</w:t>
      </w:r>
      <w:r w:rsidR="009D7F01" w:rsidRPr="00916BBB">
        <w:rPr>
          <w:iCs/>
          <w:sz w:val="24"/>
          <w:szCs w:val="24"/>
        </w:rPr>
        <w:t xml:space="preserve"> </w:t>
      </w:r>
      <w:r w:rsidR="009D7F01" w:rsidRPr="00916BBB">
        <w:rPr>
          <w:sz w:val="24"/>
          <w:szCs w:val="24"/>
        </w:rPr>
        <w:t xml:space="preserve">на сайте </w:t>
      </w:r>
      <w:r w:rsidR="007556FF" w:rsidRPr="00916BBB">
        <w:rPr>
          <w:iCs/>
          <w:sz w:val="24"/>
          <w:szCs w:val="24"/>
        </w:rPr>
        <w:t>ПАО «МРСК Центра»</w:t>
      </w:r>
      <w:r w:rsidR="009D7F01" w:rsidRPr="00916BBB">
        <w:rPr>
          <w:sz w:val="24"/>
          <w:szCs w:val="24"/>
        </w:rPr>
        <w:t xml:space="preserve"> (</w:t>
      </w:r>
      <w:hyperlink r:id="rId21" w:history="1">
        <w:r w:rsidR="007556FF" w:rsidRPr="00916BBB">
          <w:rPr>
            <w:rStyle w:val="a7"/>
            <w:sz w:val="24"/>
            <w:szCs w:val="24"/>
          </w:rPr>
          <w:t>www.mrsk-1.ru</w:t>
        </w:r>
      </w:hyperlink>
      <w:r w:rsidR="00862664" w:rsidRPr="00916BBB">
        <w:rPr>
          <w:sz w:val="24"/>
          <w:szCs w:val="24"/>
        </w:rPr>
        <w:t>)</w:t>
      </w:r>
      <w:r w:rsidR="00702B2C" w:rsidRPr="00916BBB">
        <w:rPr>
          <w:sz w:val="24"/>
          <w:szCs w:val="24"/>
        </w:rPr>
        <w:t xml:space="preserve">, на сайте ЭТП, указанном в п. </w:t>
      </w:r>
      <w:fldSimple w:instr=" REF _Ref440269836 \r \h  \* MERGEFORMAT ">
        <w:r w:rsidR="00A24167" w:rsidRPr="00916BBB">
          <w:rPr>
            <w:sz w:val="24"/>
            <w:szCs w:val="24"/>
          </w:rPr>
          <w:t>1.1.2</w:t>
        </w:r>
      </w:fldSimple>
      <w:r w:rsidR="00702B2C" w:rsidRPr="00916BBB">
        <w:rPr>
          <w:sz w:val="24"/>
          <w:szCs w:val="24"/>
        </w:rPr>
        <w:t xml:space="preserve"> настоящей Документации, </w:t>
      </w:r>
      <w:r w:rsidR="009A7733" w:rsidRPr="00916BBB">
        <w:rPr>
          <w:iCs/>
          <w:sz w:val="24"/>
          <w:szCs w:val="24"/>
        </w:rPr>
        <w:t xml:space="preserve"> </w:t>
      </w:r>
      <w:r w:rsidR="00717F60" w:rsidRPr="00916BBB">
        <w:rPr>
          <w:iCs/>
          <w:sz w:val="24"/>
          <w:szCs w:val="24"/>
        </w:rPr>
        <w:t>приг</w:t>
      </w:r>
      <w:r w:rsidR="00717F60" w:rsidRPr="00916BBB">
        <w:rPr>
          <w:sz w:val="24"/>
          <w:szCs w:val="24"/>
        </w:rPr>
        <w:t>ласило юридических лиц</w:t>
      </w:r>
      <w:r w:rsidR="005B75A6" w:rsidRPr="00916BBB">
        <w:rPr>
          <w:sz w:val="24"/>
          <w:szCs w:val="24"/>
        </w:rPr>
        <w:t xml:space="preserve"> и физических лиц (в т.</w:t>
      </w:r>
      <w:r w:rsidR="003129D4" w:rsidRPr="00916BBB">
        <w:rPr>
          <w:sz w:val="24"/>
          <w:szCs w:val="24"/>
        </w:rPr>
        <w:t xml:space="preserve"> </w:t>
      </w:r>
      <w:r w:rsidR="005B75A6" w:rsidRPr="00916BBB">
        <w:rPr>
          <w:sz w:val="24"/>
          <w:szCs w:val="24"/>
        </w:rPr>
        <w:t>ч. индивидуальных предпринимателей)</w:t>
      </w:r>
      <w:r w:rsidRPr="00916BBB">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Pr="00916BBB">
        <w:rPr>
          <w:sz w:val="24"/>
          <w:szCs w:val="24"/>
        </w:rPr>
        <w:t xml:space="preserve"> </w:t>
      </w:r>
      <w:proofErr w:type="gramStart"/>
      <w:r w:rsidRPr="00916BBB">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916BBB">
        <w:rPr>
          <w:sz w:val="24"/>
          <w:szCs w:val="24"/>
        </w:rPr>
        <w:t xml:space="preserve">(далее – Участники) </w:t>
      </w:r>
      <w:r w:rsidR="004B5EB3" w:rsidRPr="00916BBB">
        <w:rPr>
          <w:sz w:val="24"/>
          <w:szCs w:val="24"/>
        </w:rPr>
        <w:t>к участию в процедуре О</w:t>
      </w:r>
      <w:r w:rsidR="00717F60" w:rsidRPr="00916BBB">
        <w:rPr>
          <w:sz w:val="24"/>
          <w:szCs w:val="24"/>
        </w:rPr>
        <w:t xml:space="preserve">ткрытого запроса предложений (далее – запрос предложений) </w:t>
      </w:r>
      <w:bookmarkEnd w:id="10"/>
      <w:r w:rsidR="004B5EB3" w:rsidRPr="00916BBB">
        <w:rPr>
          <w:sz w:val="24"/>
          <w:szCs w:val="24"/>
        </w:rPr>
        <w:t xml:space="preserve">на право заключения </w:t>
      </w:r>
      <w:r w:rsidR="00FA424D" w:rsidRPr="00916BBB">
        <w:rPr>
          <w:iCs/>
          <w:sz w:val="24"/>
          <w:szCs w:val="24"/>
          <w:lang w:eastAsia="ru-RU"/>
        </w:rPr>
        <w:t>Договора</w:t>
      </w:r>
      <w:r w:rsidR="00FA424D" w:rsidRPr="00916BBB">
        <w:rPr>
          <w:sz w:val="24"/>
          <w:szCs w:val="24"/>
        </w:rPr>
        <w:t xml:space="preserve">  </w:t>
      </w:r>
      <w:r w:rsidR="004C4768">
        <w:t xml:space="preserve">на </w:t>
      </w:r>
      <w:r w:rsidR="004C4768">
        <w:rPr>
          <w:bCs w:val="0"/>
        </w:rPr>
        <w:t xml:space="preserve">поставку </w:t>
      </w:r>
      <w:r w:rsidR="004C4768">
        <w:t>канцелярских товаров</w:t>
      </w:r>
      <w:r w:rsidR="005E09F3">
        <w:t xml:space="preserve"> </w:t>
      </w:r>
      <w:r w:rsidR="005E09F3" w:rsidRPr="009B33BB">
        <w:t>для нужд ПАО «МРСК Центра» (филиала «Белгородэнерго»)</w:t>
      </w:r>
      <w:r w:rsidR="00862664" w:rsidRPr="00916BBB">
        <w:rPr>
          <w:sz w:val="24"/>
          <w:szCs w:val="24"/>
        </w:rPr>
        <w:t>, ра</w:t>
      </w:r>
      <w:r w:rsidR="0043376B" w:rsidRPr="00916BBB">
        <w:rPr>
          <w:sz w:val="24"/>
          <w:szCs w:val="24"/>
        </w:rPr>
        <w:t>сположенного по адресу:</w:t>
      </w:r>
      <w:proofErr w:type="gramEnd"/>
      <w:r w:rsidR="0043376B" w:rsidRPr="00916BBB">
        <w:rPr>
          <w:sz w:val="24"/>
          <w:szCs w:val="24"/>
        </w:rPr>
        <w:t xml:space="preserve"> РФ, 3080</w:t>
      </w:r>
      <w:r w:rsidR="00862664" w:rsidRPr="00916BBB">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5"/>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6"/>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7"/>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8"/>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20641">
        <w:t xml:space="preserve">на </w:t>
      </w:r>
      <w:r w:rsidR="00F20641">
        <w:rPr>
          <w:bCs w:val="0"/>
        </w:rPr>
        <w:t xml:space="preserve">поставку </w:t>
      </w:r>
      <w:r w:rsidR="00F20641">
        <w:t>канцелярских товаров</w:t>
      </w:r>
      <w:r w:rsidR="005E09F3">
        <w:t xml:space="preserve"> </w:t>
      </w:r>
      <w:r w:rsidR="005E09F3"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9"/>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20"/>
      <w:r w:rsidR="00F45FF1">
        <w:t>В соответствии с Техническим заданием Заказчика</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1"/>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3"/>
      <w:bookmarkEnd w:id="24"/>
      <w:bookmarkEnd w:id="25"/>
      <w:bookmarkEnd w:id="26"/>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5" w:name="__RefNumPara__1267_443845793"/>
      <w:bookmarkStart w:id="36" w:name="_Toc441130933"/>
      <w:bookmarkEnd w:id="35"/>
      <w:r w:rsidRPr="00E71A48">
        <w:t>Обжалование</w:t>
      </w:r>
      <w:bookmarkEnd w:id="36"/>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40" w:name="__RefHeading__401_1298132286"/>
      <w:bookmarkStart w:id="41" w:name="_Toc441130934"/>
      <w:bookmarkEnd w:id="40"/>
      <w:r w:rsidRPr="00E71A48">
        <w:t>Прочие положения</w:t>
      </w:r>
      <w:bookmarkEnd w:id="41"/>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D61F3D">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p>
    <w:p w:rsidR="002D4BC6" w:rsidRPr="002D4BC6" w:rsidRDefault="002D4BC6" w:rsidP="00D61F3D">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D61F3D">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D61F3D">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p>
    <w:p w:rsidR="002D4BC6" w:rsidRPr="002D4BC6" w:rsidRDefault="002D4BC6" w:rsidP="00D61F3D">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D61F3D">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6"/>
      <w:bookmarkEnd w:id="87"/>
      <w:bookmarkEnd w:id="88"/>
      <w:bookmarkEnd w:id="89"/>
    </w:p>
    <w:p w:rsidR="00953802" w:rsidRPr="006238AF" w:rsidRDefault="00216641" w:rsidP="00D61F3D">
      <w:pPr>
        <w:pStyle w:val="2"/>
        <w:tabs>
          <w:tab w:val="clear" w:pos="1700"/>
          <w:tab w:val="left" w:pos="567"/>
        </w:tabs>
        <w:spacing w:line="264" w:lineRule="auto"/>
        <w:jc w:val="both"/>
      </w:pPr>
      <w:bookmarkStart w:id="90" w:name="_Toc441130943"/>
      <w:r w:rsidRPr="006238AF">
        <w:t>Проект договора</w:t>
      </w:r>
      <w:bookmarkEnd w:id="90"/>
    </w:p>
    <w:p w:rsidR="00953802" w:rsidRPr="003803A7" w:rsidRDefault="00953802" w:rsidP="00D61F3D">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D61F3D">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D61F3D">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D61F3D">
      <w:pPr>
        <w:pStyle w:val="2"/>
        <w:tabs>
          <w:tab w:val="clear" w:pos="1700"/>
          <w:tab w:val="left" w:pos="567"/>
        </w:tabs>
        <w:spacing w:line="264" w:lineRule="auto"/>
        <w:jc w:val="both"/>
      </w:pPr>
      <w:bookmarkStart w:id="121"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1"/>
    </w:p>
    <w:p w:rsidR="00953802" w:rsidRPr="003303E9" w:rsidRDefault="0094713A" w:rsidP="00D61F3D">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D61F3D">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D61F3D">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0"/>
      <w:bookmarkEnd w:id="141"/>
      <w:bookmarkEnd w:id="142"/>
      <w:bookmarkEnd w:id="143"/>
      <w:bookmarkEnd w:id="144"/>
      <w:bookmarkEnd w:id="145"/>
      <w:bookmarkEnd w:id="146"/>
      <w:bookmarkEnd w:id="147"/>
      <w:bookmarkEnd w:id="148"/>
      <w:bookmarkEnd w:id="149"/>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D61F3D">
      <w:pPr>
        <w:pStyle w:val="2"/>
        <w:tabs>
          <w:tab w:val="clear" w:pos="1700"/>
          <w:tab w:val="left" w:pos="567"/>
        </w:tabs>
        <w:spacing w:line="264" w:lineRule="auto"/>
        <w:jc w:val="both"/>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D61F3D">
      <w:pPr>
        <w:pStyle w:val="3"/>
        <w:jc w:val="both"/>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1C243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C2431" w:rsidRPr="00E71A48">
        <w:rPr>
          <w:bCs w:val="0"/>
          <w:sz w:val="24"/>
          <w:szCs w:val="24"/>
        </w:rPr>
      </w:r>
      <w:r w:rsidR="001C2431"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C243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C2431" w:rsidRPr="00E71A48">
        <w:rPr>
          <w:bCs w:val="0"/>
          <w:sz w:val="24"/>
          <w:szCs w:val="24"/>
        </w:rPr>
      </w:r>
      <w:r w:rsidR="001C2431"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1C243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C2431" w:rsidRPr="00E71A48">
        <w:rPr>
          <w:bCs w:val="0"/>
          <w:sz w:val="24"/>
          <w:szCs w:val="24"/>
        </w:rPr>
      </w:r>
      <w:r w:rsidR="001C2431"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1C243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C2431" w:rsidRPr="00E71A48">
        <w:rPr>
          <w:bCs w:val="0"/>
          <w:sz w:val="24"/>
          <w:szCs w:val="24"/>
        </w:rPr>
      </w:r>
      <w:r w:rsidR="001C2431"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1C243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C2431" w:rsidRPr="00E71A48">
        <w:rPr>
          <w:bCs w:val="0"/>
          <w:sz w:val="24"/>
          <w:szCs w:val="24"/>
        </w:rPr>
      </w:r>
      <w:r w:rsidR="001C2431"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D61F3D">
      <w:pPr>
        <w:pStyle w:val="3"/>
        <w:spacing w:line="264" w:lineRule="auto"/>
        <w:jc w:val="both"/>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1C2431">
        <w:fldChar w:fldCharType="begin"/>
      </w:r>
      <w:r w:rsidR="002F24A7">
        <w:instrText xml:space="preserve"> REF _Ref440372460 \r \h  \* MERGEFORMAT </w:instrText>
      </w:r>
      <w:r w:rsidR="001C2431">
        <w:fldChar w:fldCharType="separate"/>
      </w:r>
      <w:proofErr w:type="spellStart"/>
      <w:r w:rsidR="00A24167" w:rsidRPr="00A24167">
        <w:rPr>
          <w:sz w:val="24"/>
          <w:szCs w:val="24"/>
        </w:rPr>
        <w:t>д</w:t>
      </w:r>
      <w:proofErr w:type="spellEnd"/>
      <w:r w:rsidR="00A24167" w:rsidRPr="00A24167">
        <w:rPr>
          <w:sz w:val="24"/>
          <w:szCs w:val="24"/>
        </w:rPr>
        <w:t>)</w:t>
      </w:r>
      <w:r w:rsidR="001C2431">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1C2431">
        <w:fldChar w:fldCharType="begin"/>
      </w:r>
      <w:r w:rsidR="002F24A7">
        <w:instrText xml:space="preserve"> REF _Ref440372477 \r \h  \* MERGEFORMAT </w:instrText>
      </w:r>
      <w:r w:rsidR="001C2431">
        <w:fldChar w:fldCharType="separate"/>
      </w:r>
      <w:proofErr w:type="spellStart"/>
      <w:r w:rsidR="00A24167" w:rsidRPr="00A24167">
        <w:rPr>
          <w:sz w:val="24"/>
          <w:szCs w:val="24"/>
        </w:rPr>
        <w:t>н</w:t>
      </w:r>
      <w:proofErr w:type="spellEnd"/>
      <w:r w:rsidR="00A24167" w:rsidRPr="00A24167">
        <w:rPr>
          <w:sz w:val="24"/>
          <w:szCs w:val="24"/>
        </w:rPr>
        <w:t>)</w:t>
      </w:r>
      <w:r w:rsidR="001C2431">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2"/>
      <w:bookmarkEnd w:id="203"/>
      <w:bookmarkEnd w:id="204"/>
      <w:bookmarkEnd w:id="205"/>
      <w:bookmarkEnd w:id="206"/>
      <w:bookmarkEnd w:id="207"/>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8"/>
    </w:p>
    <w:p w:rsidR="00717F60" w:rsidRPr="00E71A48" w:rsidRDefault="00717F60" w:rsidP="00D61F3D">
      <w:pPr>
        <w:pStyle w:val="3"/>
        <w:spacing w:line="264" w:lineRule="auto"/>
        <w:jc w:val="both"/>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5"/>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6" w:name="_Toc440357096"/>
      <w:bookmarkStart w:id="227" w:name="_Toc440359651"/>
      <w:bookmarkStart w:id="228" w:name="_Toc440632114"/>
      <w:bookmarkStart w:id="229" w:name="_Toc440875935"/>
      <w:bookmarkStart w:id="230"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6"/>
      <w:bookmarkEnd w:id="227"/>
      <w:bookmarkEnd w:id="228"/>
      <w:bookmarkEnd w:id="229"/>
      <w:bookmarkEnd w:id="230"/>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5E09F3"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CB4CFA" w:rsidRPr="002A6BB2">
        <w:rPr>
          <w:rFonts w:cs="Courier New"/>
          <w:b/>
          <w:color w:val="000000"/>
        </w:rPr>
        <w:t>688 476,00</w:t>
      </w:r>
      <w:r w:rsidR="00CB4CFA" w:rsidRPr="00E96AFB">
        <w:rPr>
          <w:rFonts w:cs="Courier New"/>
          <w:color w:val="000000"/>
        </w:rPr>
        <w:t xml:space="preserve"> </w:t>
      </w:r>
      <w:r w:rsidR="00CB4CFA" w:rsidRPr="00441A42">
        <w:t>(</w:t>
      </w:r>
      <w:r w:rsidR="00CB4CFA">
        <w:t>шестьсот восемьдесят восемь тысяч четыреста семьдесят шесть) рублей</w:t>
      </w:r>
      <w:r w:rsidR="00CB4CFA" w:rsidRPr="00441A42">
        <w:t xml:space="preserve"> 00 копеек РФ</w:t>
      </w:r>
      <w:r w:rsidR="00CB4CFA">
        <w:t>, без учета НДС; НДС составляет</w:t>
      </w:r>
      <w:r w:rsidR="00CB4CFA" w:rsidRPr="00441A42">
        <w:t xml:space="preserve">: </w:t>
      </w:r>
      <w:r w:rsidR="00CB4CFA" w:rsidRPr="00ED2165">
        <w:rPr>
          <w:rFonts w:cs="Courier New"/>
          <w:b/>
          <w:color w:val="000000"/>
        </w:rPr>
        <w:t>123 925,68</w:t>
      </w:r>
      <w:r w:rsidR="00CB4CFA" w:rsidRPr="0094705A">
        <w:rPr>
          <w:rFonts w:cs="Courier New"/>
          <w:b/>
          <w:color w:val="000000"/>
        </w:rPr>
        <w:t xml:space="preserve"> </w:t>
      </w:r>
      <w:r w:rsidR="00CB4CFA" w:rsidRPr="00441A42">
        <w:t>(</w:t>
      </w:r>
      <w:r w:rsidR="00CB4CFA">
        <w:t>сто двадцать три тысячи девятьсот двадцать пять)  рублей</w:t>
      </w:r>
      <w:r w:rsidR="00CB4CFA" w:rsidRPr="00441A42">
        <w:t xml:space="preserve"> </w:t>
      </w:r>
      <w:r w:rsidR="00CB4CFA">
        <w:t xml:space="preserve">68 копеек РФ, без учета НДС; </w:t>
      </w:r>
      <w:r w:rsidR="00CB4CFA" w:rsidRPr="00007A3E">
        <w:rPr>
          <w:rFonts w:cs="Courier New"/>
          <w:b/>
          <w:color w:val="000000"/>
        </w:rPr>
        <w:t>812 401,68</w:t>
      </w:r>
      <w:r w:rsidR="00CB4CFA" w:rsidRPr="00CF3831">
        <w:t xml:space="preserve"> </w:t>
      </w:r>
      <w:r w:rsidR="00CB4CFA" w:rsidRPr="00441A42">
        <w:t>(</w:t>
      </w:r>
      <w:r w:rsidR="00CB4CFA">
        <w:t>восемьсот двенадцать тысяч четыреста один) рубль</w:t>
      </w:r>
      <w:r w:rsidR="00CB4CFA" w:rsidRPr="00441A42">
        <w:t xml:space="preserve"> </w:t>
      </w:r>
      <w:r w:rsidR="00CB4CFA">
        <w:t>68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4"/>
      <w:bookmarkEnd w:id="245"/>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220A1F">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220A1F">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CE3735">
        <w:rPr>
          <w:b/>
          <w:bCs w:val="0"/>
          <w:sz w:val="24"/>
          <w:szCs w:val="24"/>
        </w:rPr>
        <w:t>29</w:t>
      </w:r>
      <w:r w:rsidR="003F1E3F">
        <w:rPr>
          <w:b/>
          <w:bCs w:val="0"/>
          <w:sz w:val="24"/>
          <w:szCs w:val="24"/>
        </w:rPr>
        <w:t xml:space="preserve"> </w:t>
      </w:r>
      <w:r w:rsidR="005E09F3" w:rsidRPr="005E09F3">
        <w:rPr>
          <w:b/>
          <w:bCs w:val="0"/>
          <w:sz w:val="24"/>
          <w:szCs w:val="24"/>
        </w:rPr>
        <w:t>ноября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DE077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DE0777">
        <w:rPr>
          <w:b w:val="0"/>
          <w:szCs w:val="24"/>
        </w:rPr>
        <w:t xml:space="preserve">по Лоту №1 (подраздел </w:t>
      </w:r>
      <w:fldSimple w:instr=" REF _Ref440275279 \r \h  \* MERGEFORMAT ">
        <w:r w:rsidR="00A24167" w:rsidRPr="00DE0777">
          <w:rPr>
            <w:b w:val="0"/>
            <w:szCs w:val="24"/>
          </w:rPr>
          <w:t>1.1.4</w:t>
        </w:r>
      </w:fldSimple>
      <w:r w:rsidR="00A154B7" w:rsidRPr="00DE0777">
        <w:rPr>
          <w:b w:val="0"/>
          <w:szCs w:val="24"/>
        </w:rPr>
        <w:t>)</w:t>
      </w:r>
      <w:r w:rsidRPr="00DE0777">
        <w:rPr>
          <w:b w:val="0"/>
          <w:szCs w:val="24"/>
        </w:rPr>
        <w:t xml:space="preserve"> изложен</w:t>
      </w:r>
      <w:r w:rsidR="00F463E8" w:rsidRPr="00DE0777">
        <w:rPr>
          <w:b w:val="0"/>
          <w:szCs w:val="24"/>
        </w:rPr>
        <w:t>о(</w:t>
      </w:r>
      <w:proofErr w:type="spellStart"/>
      <w:r w:rsidRPr="00DE0777">
        <w:rPr>
          <w:b w:val="0"/>
          <w:szCs w:val="24"/>
        </w:rPr>
        <w:t>ы</w:t>
      </w:r>
      <w:proofErr w:type="spellEnd"/>
      <w:r w:rsidR="00F463E8" w:rsidRPr="00DE0777">
        <w:rPr>
          <w:b w:val="0"/>
          <w:szCs w:val="24"/>
        </w:rPr>
        <w:t>)</w:t>
      </w:r>
      <w:r w:rsidRPr="00DE0777">
        <w:rPr>
          <w:b w:val="0"/>
          <w:szCs w:val="24"/>
        </w:rPr>
        <w:t xml:space="preserve"> в Приложении №1, которое является неотъемлемым приложением к настоящей документации и предоставляется </w:t>
      </w:r>
      <w:r w:rsidR="0021751A" w:rsidRPr="00DE0777">
        <w:rPr>
          <w:b w:val="0"/>
          <w:szCs w:val="24"/>
        </w:rPr>
        <w:t>Участник</w:t>
      </w:r>
      <w:r w:rsidRPr="00DE077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t>2</w:t>
        </w:r>
      </w:fldSimple>
      <w:r w:rsidRPr="00B86686">
        <w:rPr>
          <w:sz w:val="24"/>
          <w:szCs w:val="24"/>
        </w:rPr>
        <w:t xml:space="preserve"> и </w:t>
      </w:r>
      <w:fldSimple w:instr=" REF _Ref440292779 \r \h  \* MERGEFORMAT ">
        <w:r w:rsidR="00A24167">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9BD" w:rsidRDefault="003479BD">
      <w:pPr>
        <w:spacing w:line="240" w:lineRule="auto"/>
      </w:pPr>
      <w:r>
        <w:separator/>
      </w:r>
    </w:p>
  </w:endnote>
  <w:endnote w:type="continuationSeparator" w:id="0">
    <w:p w:rsidR="003479BD" w:rsidRDefault="003479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1C2431">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C2431" w:rsidRPr="00FA0376">
      <w:rPr>
        <w:sz w:val="16"/>
        <w:szCs w:val="16"/>
        <w:lang w:eastAsia="ru-RU"/>
      </w:rPr>
      <w:fldChar w:fldCharType="begin"/>
    </w:r>
    <w:r w:rsidRPr="00FA0376">
      <w:rPr>
        <w:sz w:val="16"/>
        <w:szCs w:val="16"/>
        <w:lang w:eastAsia="ru-RU"/>
      </w:rPr>
      <w:instrText xml:space="preserve"> PAGE </w:instrText>
    </w:r>
    <w:r w:rsidR="001C2431" w:rsidRPr="00FA0376">
      <w:rPr>
        <w:sz w:val="16"/>
        <w:szCs w:val="16"/>
        <w:lang w:eastAsia="ru-RU"/>
      </w:rPr>
      <w:fldChar w:fldCharType="separate"/>
    </w:r>
    <w:r w:rsidR="00CE3735">
      <w:rPr>
        <w:noProof/>
        <w:sz w:val="16"/>
        <w:szCs w:val="16"/>
        <w:lang w:eastAsia="ru-RU"/>
      </w:rPr>
      <w:t>27</w:t>
    </w:r>
    <w:r w:rsidR="001C2431"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E7C6B">
      <w:rPr>
        <w:sz w:val="18"/>
        <w:szCs w:val="18"/>
      </w:rPr>
      <w:t xml:space="preserve">Договора  </w:t>
    </w:r>
    <w:r w:rsidR="00F94294" w:rsidRPr="00F94294">
      <w:rPr>
        <w:sz w:val="18"/>
        <w:szCs w:val="18"/>
      </w:rPr>
      <w:t>на поставку канцелярских товаров</w:t>
    </w:r>
    <w:r w:rsidR="005E09F3" w:rsidRPr="005E09F3">
      <w:rPr>
        <w:sz w:val="18"/>
        <w:szCs w:val="18"/>
      </w:rPr>
      <w:t xml:space="preserve">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9BD" w:rsidRDefault="003479BD">
      <w:pPr>
        <w:spacing w:line="240" w:lineRule="auto"/>
      </w:pPr>
      <w:r>
        <w:separator/>
      </w:r>
    </w:p>
  </w:footnote>
  <w:footnote w:type="continuationSeparator" w:id="0">
    <w:p w:rsidR="003479BD" w:rsidRDefault="003479BD">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8418"/>
  </w:hdrShapeDefaults>
  <w:footnotePr>
    <w:footnote w:id="-1"/>
    <w:footnote w:id="0"/>
  </w:footnotePr>
  <w:endnotePr>
    <w:endnote w:id="-1"/>
    <w:endnote w:id="0"/>
  </w:endnotePr>
  <w:compat/>
  <w:rsids>
    <w:rsidRoot w:val="004753D3"/>
    <w:rsid w:val="00001AC5"/>
    <w:rsid w:val="0000573D"/>
    <w:rsid w:val="00006EAA"/>
    <w:rsid w:val="00011437"/>
    <w:rsid w:val="00016C74"/>
    <w:rsid w:val="000172FE"/>
    <w:rsid w:val="00022797"/>
    <w:rsid w:val="00027446"/>
    <w:rsid w:val="00027C2B"/>
    <w:rsid w:val="00031FDD"/>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6CA9"/>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66EB3"/>
    <w:rsid w:val="00170C72"/>
    <w:rsid w:val="001716DB"/>
    <w:rsid w:val="0018103F"/>
    <w:rsid w:val="00185F8B"/>
    <w:rsid w:val="00192111"/>
    <w:rsid w:val="00192F71"/>
    <w:rsid w:val="00193067"/>
    <w:rsid w:val="00195450"/>
    <w:rsid w:val="00195CEC"/>
    <w:rsid w:val="0019725C"/>
    <w:rsid w:val="001A1D23"/>
    <w:rsid w:val="001A3C31"/>
    <w:rsid w:val="001A6511"/>
    <w:rsid w:val="001C01F9"/>
    <w:rsid w:val="001C2431"/>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5CA0"/>
    <w:rsid w:val="00216641"/>
    <w:rsid w:val="0021751A"/>
    <w:rsid w:val="00220A1F"/>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479BD"/>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16F8"/>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44A"/>
    <w:rsid w:val="004C2695"/>
    <w:rsid w:val="004C347E"/>
    <w:rsid w:val="004C4768"/>
    <w:rsid w:val="004C5164"/>
    <w:rsid w:val="004C5DD3"/>
    <w:rsid w:val="004C6ADA"/>
    <w:rsid w:val="004C7D00"/>
    <w:rsid w:val="004D0730"/>
    <w:rsid w:val="004D17BD"/>
    <w:rsid w:val="004D19A8"/>
    <w:rsid w:val="004D431C"/>
    <w:rsid w:val="004D49AB"/>
    <w:rsid w:val="004E1D0C"/>
    <w:rsid w:val="004E26AE"/>
    <w:rsid w:val="004E3ED2"/>
    <w:rsid w:val="004E4767"/>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74899"/>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09F3"/>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0F3"/>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0564"/>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6BBB"/>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15ACC"/>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E7C6B"/>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0B56"/>
    <w:rsid w:val="00CA2539"/>
    <w:rsid w:val="00CA64E5"/>
    <w:rsid w:val="00CA7861"/>
    <w:rsid w:val="00CB4CFA"/>
    <w:rsid w:val="00CB6141"/>
    <w:rsid w:val="00CC0CED"/>
    <w:rsid w:val="00CC3810"/>
    <w:rsid w:val="00CC4C3A"/>
    <w:rsid w:val="00CC6D7C"/>
    <w:rsid w:val="00CD0A76"/>
    <w:rsid w:val="00CD4105"/>
    <w:rsid w:val="00CD50EF"/>
    <w:rsid w:val="00CE3735"/>
    <w:rsid w:val="00CE3C78"/>
    <w:rsid w:val="00CF3523"/>
    <w:rsid w:val="00CF3831"/>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077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641"/>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5FF1"/>
    <w:rsid w:val="00F463E8"/>
    <w:rsid w:val="00F50823"/>
    <w:rsid w:val="00F5198B"/>
    <w:rsid w:val="00F53BA0"/>
    <w:rsid w:val="00F62C5C"/>
    <w:rsid w:val="00F749AB"/>
    <w:rsid w:val="00F76429"/>
    <w:rsid w:val="00F76FAB"/>
    <w:rsid w:val="00F80910"/>
    <w:rsid w:val="00F80C03"/>
    <w:rsid w:val="00F81E4D"/>
    <w:rsid w:val="00F82225"/>
    <w:rsid w:val="00F82FF8"/>
    <w:rsid w:val="00F83832"/>
    <w:rsid w:val="00F85A96"/>
    <w:rsid w:val="00F85CCF"/>
    <w:rsid w:val="00F86B89"/>
    <w:rsid w:val="00F92373"/>
    <w:rsid w:val="00F93610"/>
    <w:rsid w:val="00F94294"/>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3923"/>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Kamyshanchenko.UA@mrsk-1.ru" TargetMode="Externa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DAA35-A5E9-4578-ABE6-A24C1AEC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75</Pages>
  <Words>22904</Words>
  <Characters>130557</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123</cp:revision>
  <cp:lastPrinted>2015-12-29T14:27:00Z</cp:lastPrinted>
  <dcterms:created xsi:type="dcterms:W3CDTF">2016-01-12T11:24:00Z</dcterms:created>
  <dcterms:modified xsi:type="dcterms:W3CDTF">2016-11-14T05:42:00Z</dcterms:modified>
</cp:coreProperties>
</file>