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A355F3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0F7AD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F7AD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0F7AD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F7AD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F7AD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F7AD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F7AD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F7AD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F7AD9" w:rsidRPr="007765E5" w:rsidRDefault="000F7AD9" w:rsidP="000F7AD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</w:p>
    <w:p w:rsidR="000F7AD9" w:rsidRPr="007765E5" w:rsidRDefault="000F7AD9" w:rsidP="000F7AD9">
      <w:pPr>
        <w:spacing w:line="240" w:lineRule="auto"/>
        <w:jc w:val="right"/>
        <w:rPr>
          <w:sz w:val="24"/>
          <w:szCs w:val="24"/>
        </w:rPr>
      </w:pPr>
    </w:p>
    <w:p w:rsidR="000F7AD9" w:rsidRPr="007765E5" w:rsidRDefault="000F7AD9" w:rsidP="000F7AD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03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 </w:t>
      </w:r>
      <w:r w:rsidRPr="007765E5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0F7AD9" w:rsidRPr="007765E5" w:rsidRDefault="000F7AD9" w:rsidP="000F7AD9">
      <w:pPr>
        <w:ind w:firstLine="0"/>
        <w:jc w:val="left"/>
        <w:rPr>
          <w:sz w:val="24"/>
          <w:szCs w:val="24"/>
        </w:rPr>
      </w:pPr>
    </w:p>
    <w:p w:rsidR="000F7AD9" w:rsidRPr="0082692F" w:rsidRDefault="000F7AD9" w:rsidP="000F7AD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0F7AD9" w:rsidRPr="0082692F" w:rsidRDefault="000F7AD9" w:rsidP="000F7AD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0F7AD9" w:rsidRPr="0082692F" w:rsidRDefault="000F7AD9" w:rsidP="000F7AD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473-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7556FF" w:rsidRPr="00382A07" w:rsidRDefault="000F7AD9" w:rsidP="000F7AD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03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августа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581874">
        <w:rPr>
          <w:b/>
          <w:sz w:val="24"/>
          <w:szCs w:val="24"/>
        </w:rPr>
        <w:t xml:space="preserve">Договоров на поставку </w:t>
      </w:r>
      <w:r w:rsidR="00581874" w:rsidRPr="00581874">
        <w:rPr>
          <w:b/>
          <w:sz w:val="24"/>
          <w:szCs w:val="24"/>
        </w:rPr>
        <w:t>новогодних детских подарков для нужд ПАО МРСК Центра (филиал Белгородэнерго)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81874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206CC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206CC8">
        <w:rPr>
          <w:iCs/>
          <w:sz w:val="24"/>
          <w:szCs w:val="24"/>
        </w:rPr>
        <w:t xml:space="preserve">Заказчик, являющийся Организатором запроса предложений – филиал ПАО «МРСК Центра»-«Белгородэнерго», расположенный по адресу: РФ, 308000, г. Белгород, ул. Преображенская, 42, секретарь Закупочной комиссии – Горягина Татьяна Николаевна, контактный телефон: (4722) 58-17-51 или по адресу электронной почты: </w:t>
      </w:r>
      <w:r w:rsidRPr="00206CC8">
        <w:rPr>
          <w:iCs/>
          <w:sz w:val="24"/>
          <w:szCs w:val="24"/>
          <w:u w:val="single"/>
        </w:rPr>
        <w:t>Goryagina.TN@mrsk-1.ru</w:t>
      </w:r>
      <w:r w:rsidRPr="00206CC8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r w:rsidRPr="00206CC8">
        <w:rPr>
          <w:iCs/>
          <w:sz w:val="24"/>
          <w:szCs w:val="24"/>
          <w:u w:val="single"/>
        </w:rPr>
        <w:t>Ermolova.IV@mrsk-1.ru</w:t>
      </w:r>
      <w:r w:rsidRPr="00206CC8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Боровицкая Олеся Александровна тел.: (4722) 58-15-81  Email: </w:t>
      </w:r>
      <w:r w:rsidRPr="00206CC8">
        <w:rPr>
          <w:iCs/>
          <w:sz w:val="24"/>
          <w:szCs w:val="24"/>
          <w:u w:val="single"/>
        </w:rPr>
        <w:t>Borovitskaya.OA@mrsk-1.ru.</w:t>
      </w:r>
      <w:r w:rsidRPr="00206CC8">
        <w:rPr>
          <w:iCs/>
          <w:sz w:val="24"/>
          <w:szCs w:val="24"/>
        </w:rPr>
        <w:t xml:space="preserve"> Извещением о проведении открытого запроса предложений, опубликованным</w:t>
      </w:r>
      <w:r w:rsidRPr="00206CC8">
        <w:rPr>
          <w:b/>
          <w:iCs/>
          <w:sz w:val="24"/>
          <w:szCs w:val="24"/>
        </w:rPr>
        <w:t xml:space="preserve"> «</w:t>
      </w:r>
      <w:r w:rsidR="00A355F3">
        <w:rPr>
          <w:b/>
          <w:iCs/>
          <w:sz w:val="24"/>
          <w:szCs w:val="24"/>
        </w:rPr>
        <w:t>03</w:t>
      </w:r>
      <w:r w:rsidRPr="00206CC8">
        <w:rPr>
          <w:b/>
          <w:iCs/>
          <w:sz w:val="24"/>
          <w:szCs w:val="24"/>
        </w:rPr>
        <w:t xml:space="preserve">» </w:t>
      </w:r>
      <w:r w:rsidR="00A355F3">
        <w:rPr>
          <w:b/>
          <w:iCs/>
          <w:sz w:val="24"/>
          <w:szCs w:val="24"/>
        </w:rPr>
        <w:t>августа</w:t>
      </w:r>
      <w:bookmarkStart w:id="14" w:name="_GoBack"/>
      <w:bookmarkEnd w:id="14"/>
      <w:r w:rsidRPr="00206CC8">
        <w:rPr>
          <w:b/>
          <w:iCs/>
          <w:sz w:val="24"/>
          <w:szCs w:val="24"/>
        </w:rPr>
        <w:t xml:space="preserve"> 2018 г.</w:t>
      </w:r>
      <w:r w:rsidRPr="00206CC8">
        <w:rPr>
          <w:iCs/>
          <w:sz w:val="24"/>
          <w:szCs w:val="24"/>
        </w:rPr>
        <w:t xml:space="preserve"> </w:t>
      </w:r>
      <w:bookmarkEnd w:id="10"/>
      <w:r w:rsidRPr="00206CC8">
        <w:rPr>
          <w:iCs/>
          <w:sz w:val="24"/>
          <w:szCs w:val="24"/>
        </w:rPr>
        <w:t xml:space="preserve"> на официальном сайте (</w:t>
      </w:r>
      <w:hyperlink r:id="rId17" w:history="1">
        <w:r w:rsidRPr="00206CC8">
          <w:rPr>
            <w:rStyle w:val="a7"/>
            <w:iCs/>
            <w:sz w:val="24"/>
            <w:szCs w:val="24"/>
          </w:rPr>
          <w:t>www.zakupki.</w:t>
        </w:r>
        <w:r w:rsidRPr="00206CC8">
          <w:rPr>
            <w:rStyle w:val="a7"/>
            <w:iCs/>
            <w:sz w:val="24"/>
            <w:szCs w:val="24"/>
            <w:lang w:val="en-US"/>
          </w:rPr>
          <w:t>gov</w:t>
        </w:r>
        <w:r w:rsidRPr="00206CC8">
          <w:rPr>
            <w:rStyle w:val="a7"/>
            <w:iCs/>
            <w:sz w:val="24"/>
            <w:szCs w:val="24"/>
          </w:rPr>
          <w:t>.ru</w:t>
        </w:r>
      </w:hyperlink>
      <w:r w:rsidRPr="00206CC8">
        <w:rPr>
          <w:iCs/>
          <w:sz w:val="24"/>
          <w:szCs w:val="24"/>
        </w:rPr>
        <w:t>), на сайте ПАО «МРСК Центра» (</w:t>
      </w:r>
      <w:hyperlink r:id="rId18" w:history="1">
        <w:r w:rsidRPr="00206CC8">
          <w:rPr>
            <w:rStyle w:val="a7"/>
            <w:iCs/>
            <w:sz w:val="24"/>
            <w:szCs w:val="24"/>
          </w:rPr>
          <w:t>www.mrsk-1.ru</w:t>
        </w:r>
      </w:hyperlink>
      <w:r w:rsidRPr="00206CC8">
        <w:rPr>
          <w:iCs/>
          <w:sz w:val="24"/>
          <w:szCs w:val="24"/>
        </w:rPr>
        <w:t xml:space="preserve">), на сайте ЭТП, указанном в п. </w:t>
      </w:r>
      <w:r w:rsidRPr="00206CC8">
        <w:rPr>
          <w:iCs/>
          <w:sz w:val="24"/>
          <w:szCs w:val="24"/>
        </w:rPr>
        <w:fldChar w:fldCharType="begin"/>
      </w:r>
      <w:r w:rsidRPr="00206CC8">
        <w:rPr>
          <w:iCs/>
          <w:sz w:val="24"/>
          <w:szCs w:val="24"/>
        </w:rPr>
        <w:instrText xml:space="preserve"> REF _Ref440269836 \r \h  \* MERGEFORMAT </w:instrText>
      </w:r>
      <w:r w:rsidRPr="00206CC8">
        <w:rPr>
          <w:iCs/>
          <w:sz w:val="24"/>
          <w:szCs w:val="24"/>
        </w:rPr>
      </w:r>
      <w:r w:rsidRPr="00206CC8">
        <w:rPr>
          <w:iCs/>
          <w:sz w:val="24"/>
          <w:szCs w:val="24"/>
        </w:rPr>
        <w:fldChar w:fldCharType="separate"/>
      </w:r>
      <w:r w:rsidRPr="00206CC8">
        <w:rPr>
          <w:iCs/>
          <w:sz w:val="24"/>
          <w:szCs w:val="24"/>
        </w:rPr>
        <w:t>1.1.2</w:t>
      </w:r>
      <w:r w:rsidRPr="00206CC8">
        <w:rPr>
          <w:iCs/>
          <w:sz w:val="24"/>
          <w:szCs w:val="24"/>
        </w:rPr>
        <w:fldChar w:fldCharType="end"/>
      </w:r>
      <w:r w:rsidRPr="00206CC8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новогодних детских подарков для нужд ПАО МРСК Центра (филиал Белгородэнерго), расположенного по адресу: РФ, 308000, г. Белгород, ул. Преображенская, д. 42</w:t>
      </w:r>
      <w:r w:rsidR="00717F60" w:rsidRPr="00382A0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012F87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012F87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«Россети» </w:t>
      </w:r>
      <w:hyperlink r:id="rId19" w:history="1">
        <w:r w:rsidRPr="00012F87">
          <w:rPr>
            <w:rStyle w:val="a7"/>
            <w:sz w:val="24"/>
            <w:szCs w:val="24"/>
          </w:rPr>
          <w:t>etp.rosseti.ru</w:t>
        </w:r>
      </w:hyperlink>
      <w:r w:rsidRPr="00012F87">
        <w:rPr>
          <w:sz w:val="24"/>
          <w:szCs w:val="24"/>
        </w:rPr>
        <w:t xml:space="preserve"> (далее — ЭТП).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8"/>
      <w:r w:rsidR="009C6E9E" w:rsidRPr="009C6E9E">
        <w:rPr>
          <w:sz w:val="24"/>
          <w:szCs w:val="24"/>
        </w:rPr>
        <w:t>Договора на поставку новогодних детских подарков для нужд ПАО МРСК Центра (филиал Белгородэнерго)</w:t>
      </w:r>
      <w:r w:rsidR="00702B2C" w:rsidRPr="00382A07">
        <w:rPr>
          <w:sz w:val="24"/>
          <w:szCs w:val="24"/>
        </w:rPr>
        <w:t>.</w:t>
      </w:r>
    </w:p>
    <w:p w:rsidR="008C4223" w:rsidRPr="00A23B4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23B41">
        <w:rPr>
          <w:sz w:val="24"/>
          <w:szCs w:val="24"/>
        </w:rPr>
        <w:t xml:space="preserve">Количество лотов: </w:t>
      </w:r>
      <w:r w:rsidRPr="00A23B41">
        <w:rPr>
          <w:b/>
          <w:sz w:val="24"/>
          <w:szCs w:val="24"/>
        </w:rPr>
        <w:t>1 (один)</w:t>
      </w:r>
      <w:r w:rsidRPr="00A23B41">
        <w:rPr>
          <w:sz w:val="24"/>
          <w:szCs w:val="24"/>
        </w:rPr>
        <w:t>.</w:t>
      </w:r>
    </w:p>
    <w:bookmarkEnd w:id="19"/>
    <w:p w:rsidR="00A23B41" w:rsidRPr="00877655" w:rsidRDefault="00A23B41" w:rsidP="00A23B41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2C024F">
        <w:rPr>
          <w:sz w:val="24"/>
          <w:szCs w:val="24"/>
        </w:rPr>
        <w:t>Участник самостоятельно, в</w:t>
      </w:r>
      <w:r w:rsidRPr="00877655">
        <w:rPr>
          <w:i/>
          <w:sz w:val="24"/>
          <w:szCs w:val="24"/>
        </w:rPr>
        <w:t xml:space="preserve">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A23B41" w:rsidRPr="00A23B41" w:rsidRDefault="00A23B41" w:rsidP="00A23B41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r w:rsidRPr="00A23B41">
        <w:rPr>
          <w:sz w:val="24"/>
          <w:szCs w:val="24"/>
        </w:rPr>
        <w:t>Сроки выполнения поставок: в соответствии со сроками, указанными в Приложении №1 настоящей Документации.</w:t>
      </w:r>
    </w:p>
    <w:p w:rsidR="00A23B41" w:rsidRPr="00A23B41" w:rsidRDefault="00A23B41" w:rsidP="00A23B41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r w:rsidRPr="00A23B41">
        <w:rPr>
          <w:sz w:val="24"/>
          <w:szCs w:val="24"/>
        </w:rPr>
        <w:t>Отгрузочные реквизиты/базис поставки: на условиях DDP (Согласно ИНКОТЕРМС 2010) по адресу филиала ПАО «МРСК Центра» - «Белгородэнерго», РФ, г. Белгород,  ул. Преображенская, д.42</w:t>
      </w:r>
    </w:p>
    <w:p w:rsidR="00717F60" w:rsidRPr="00382A07" w:rsidRDefault="00A23B41" w:rsidP="00A23B41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iCs/>
          <w:sz w:val="24"/>
          <w:szCs w:val="24"/>
        </w:rPr>
      </w:pPr>
      <w:r w:rsidRPr="00A23B41">
        <w:rPr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88845"/>
      <w:r w:rsidRPr="00382A07">
        <w:t>Правовой статус документов</w:t>
      </w:r>
      <w:bookmarkEnd w:id="24"/>
      <w:bookmarkEnd w:id="25"/>
      <w:bookmarkEnd w:id="26"/>
      <w:bookmarkEnd w:id="27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88846"/>
      <w:bookmarkEnd w:id="30"/>
      <w:r w:rsidRPr="00382A07">
        <w:t>Особые положения в связи с проведением Запроса предложений на ЭТП</w:t>
      </w:r>
      <w:bookmarkEnd w:id="31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88847"/>
      <w:bookmarkEnd w:id="32"/>
      <w:r w:rsidRPr="00382A07">
        <w:t>Обжалование</w:t>
      </w:r>
      <w:bookmarkEnd w:id="33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6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88848"/>
      <w:bookmarkEnd w:id="37"/>
      <w:r w:rsidRPr="00382A07">
        <w:t>Прочие положения</w:t>
      </w:r>
      <w:bookmarkEnd w:id="38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88849"/>
      <w:bookmarkStart w:id="50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1" w:name="_Toc440357069"/>
      <w:bookmarkStart w:id="52" w:name="_Toc440359624"/>
      <w:bookmarkStart w:id="53" w:name="_Toc440632087"/>
      <w:bookmarkStart w:id="54" w:name="_Toc440875908"/>
      <w:bookmarkStart w:id="55" w:name="_Toc441130936"/>
      <w:bookmarkStart w:id="56" w:name="_Toc447269751"/>
      <w:bookmarkStart w:id="57" w:name="_Toc464120573"/>
      <w:bookmarkStart w:id="58" w:name="_Toc466970493"/>
      <w:bookmarkStart w:id="59" w:name="_Toc468462406"/>
      <w:bookmarkStart w:id="60" w:name="_Toc469481991"/>
      <w:bookmarkStart w:id="61" w:name="_Toc472411765"/>
      <w:bookmarkStart w:id="62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3" w:name="_Toc440357070"/>
      <w:bookmarkStart w:id="64" w:name="_Toc440359625"/>
      <w:bookmarkStart w:id="65" w:name="_Toc440632088"/>
      <w:bookmarkStart w:id="66" w:name="_Toc440875909"/>
      <w:bookmarkStart w:id="67" w:name="_Toc441130937"/>
      <w:bookmarkStart w:id="68" w:name="_Toc447269752"/>
      <w:bookmarkStart w:id="69" w:name="_Toc464120574"/>
      <w:bookmarkStart w:id="70" w:name="_Toc466970494"/>
      <w:bookmarkStart w:id="71" w:name="_Toc468462407"/>
      <w:bookmarkStart w:id="72" w:name="_Toc469481992"/>
      <w:bookmarkStart w:id="73" w:name="_Toc472411766"/>
      <w:bookmarkStart w:id="74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1"/>
      <w:bookmarkStart w:id="76" w:name="_Toc440359626"/>
      <w:bookmarkStart w:id="77" w:name="_Toc440632089"/>
      <w:bookmarkStart w:id="78" w:name="_Toc440875910"/>
      <w:bookmarkStart w:id="79" w:name="_Toc441130938"/>
      <w:bookmarkStart w:id="80" w:name="_Toc447269753"/>
      <w:bookmarkStart w:id="81" w:name="_Toc464120575"/>
      <w:bookmarkStart w:id="82" w:name="_Toc466970495"/>
      <w:bookmarkStart w:id="83" w:name="_Toc468462408"/>
      <w:bookmarkStart w:id="84" w:name="_Toc469481993"/>
      <w:bookmarkStart w:id="85" w:name="_Toc472411767"/>
      <w:bookmarkStart w:id="86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7" w:name="_Toc440357072"/>
      <w:bookmarkStart w:id="88" w:name="_Toc440359627"/>
      <w:bookmarkStart w:id="89" w:name="_Toc440632090"/>
      <w:bookmarkStart w:id="90" w:name="_Toc440875911"/>
      <w:bookmarkStart w:id="91" w:name="_Toc441130939"/>
      <w:bookmarkStart w:id="92" w:name="_Toc447269754"/>
      <w:bookmarkStart w:id="93" w:name="_Toc464120576"/>
      <w:bookmarkStart w:id="94" w:name="_Toc466970496"/>
      <w:bookmarkStart w:id="95" w:name="_Toc468462409"/>
      <w:bookmarkStart w:id="96" w:name="_Toc469481994"/>
      <w:bookmarkStart w:id="97" w:name="_Toc472411768"/>
      <w:bookmarkStart w:id="98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99" w:name="_Toc440357073"/>
      <w:bookmarkStart w:id="100" w:name="_Toc440359628"/>
      <w:bookmarkStart w:id="101" w:name="_Toc440632091"/>
      <w:bookmarkStart w:id="102" w:name="_Toc440875912"/>
      <w:bookmarkStart w:id="103" w:name="_Toc441130940"/>
      <w:bookmarkStart w:id="104" w:name="_Toc447269755"/>
      <w:bookmarkStart w:id="105" w:name="_Toc464120577"/>
      <w:bookmarkStart w:id="106" w:name="_Toc466970497"/>
      <w:bookmarkStart w:id="107" w:name="_Toc468462410"/>
      <w:bookmarkStart w:id="108" w:name="_Toc469481995"/>
      <w:bookmarkStart w:id="109" w:name="_Toc472411769"/>
      <w:bookmarkStart w:id="110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1" w:name="_Toc440357074"/>
      <w:bookmarkStart w:id="112" w:name="_Toc440359629"/>
      <w:bookmarkStart w:id="113" w:name="_Toc440632092"/>
      <w:bookmarkStart w:id="114" w:name="_Toc440875913"/>
      <w:bookmarkStart w:id="115" w:name="_Toc441130941"/>
      <w:bookmarkStart w:id="116" w:name="_Toc447269756"/>
      <w:bookmarkStart w:id="117" w:name="_Toc464120578"/>
      <w:bookmarkStart w:id="118" w:name="_Toc466970498"/>
      <w:bookmarkStart w:id="119" w:name="_Toc468462411"/>
      <w:bookmarkStart w:id="120" w:name="_Toc469481996"/>
      <w:bookmarkStart w:id="121" w:name="_Toc472411770"/>
      <w:bookmarkStart w:id="122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3" w:name="_Проект_договора"/>
      <w:bookmarkStart w:id="124" w:name="_Ref305973574"/>
      <w:bookmarkStart w:id="125" w:name="_Ref440272931"/>
      <w:bookmarkStart w:id="126" w:name="_Ref440274025"/>
      <w:bookmarkStart w:id="127" w:name="_Ref440292752"/>
      <w:bookmarkStart w:id="128" w:name="_Toc498588856"/>
      <w:bookmarkEnd w:id="50"/>
      <w:bookmarkEnd w:id="123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4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5"/>
      <w:bookmarkEnd w:id="126"/>
      <w:bookmarkEnd w:id="127"/>
      <w:bookmarkEnd w:id="128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98588857"/>
      <w:r w:rsidRPr="00382A07">
        <w:t>Проект договора</w:t>
      </w:r>
      <w:bookmarkEnd w:id="129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0" w:name="_Toc439238031"/>
      <w:bookmarkStart w:id="131" w:name="_Toc439238153"/>
      <w:bookmarkStart w:id="132" w:name="_Toc439252705"/>
      <w:bookmarkStart w:id="133" w:name="_Toc439323563"/>
      <w:bookmarkStart w:id="134" w:name="_Toc439323679"/>
      <w:bookmarkStart w:id="135" w:name="_Toc440357077"/>
      <w:bookmarkStart w:id="136" w:name="_Toc440359632"/>
      <w:bookmarkStart w:id="137" w:name="_Toc440632095"/>
      <w:bookmarkStart w:id="138" w:name="_Toc440875916"/>
      <w:bookmarkStart w:id="139" w:name="_Toc441130944"/>
      <w:bookmarkStart w:id="140" w:name="_Toc447269759"/>
      <w:bookmarkStart w:id="141" w:name="_Toc464120581"/>
      <w:bookmarkStart w:id="142" w:name="_Toc466970501"/>
      <w:bookmarkStart w:id="143" w:name="_Toc468462414"/>
      <w:bookmarkStart w:id="144" w:name="_Toc469481999"/>
      <w:bookmarkStart w:id="145" w:name="_Toc472411773"/>
      <w:bookmarkStart w:id="146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7" w:name="_Toc439238032"/>
      <w:bookmarkStart w:id="148" w:name="_Toc439238154"/>
      <w:bookmarkStart w:id="149" w:name="_Toc439252706"/>
      <w:bookmarkStart w:id="150" w:name="_Toc439323564"/>
      <w:bookmarkStart w:id="151" w:name="_Toc439323680"/>
      <w:bookmarkStart w:id="152" w:name="_Toc440357078"/>
      <w:bookmarkStart w:id="153" w:name="_Toc440359633"/>
      <w:bookmarkStart w:id="154" w:name="_Toc440632096"/>
      <w:bookmarkStart w:id="155" w:name="_Toc440875917"/>
      <w:bookmarkStart w:id="156" w:name="_Toc441130945"/>
      <w:bookmarkStart w:id="157" w:name="_Toc447269760"/>
      <w:bookmarkStart w:id="158" w:name="_Toc464120582"/>
      <w:bookmarkStart w:id="159" w:name="_Toc466970502"/>
      <w:bookmarkStart w:id="160" w:name="_Toc468462415"/>
      <w:bookmarkStart w:id="161" w:name="_Toc469482000"/>
      <w:bookmarkStart w:id="162" w:name="_Toc472411774"/>
      <w:bookmarkStart w:id="163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3"/>
      <w:bookmarkStart w:id="165" w:name="_Toc439238155"/>
      <w:bookmarkStart w:id="166" w:name="_Toc439252707"/>
      <w:bookmarkStart w:id="167" w:name="_Toc439323565"/>
      <w:bookmarkStart w:id="168" w:name="_Toc439323681"/>
      <w:bookmarkStart w:id="169" w:name="_Toc440357079"/>
      <w:bookmarkStart w:id="170" w:name="_Toc440359634"/>
      <w:bookmarkStart w:id="171" w:name="_Toc440632097"/>
      <w:bookmarkStart w:id="172" w:name="_Toc440875918"/>
      <w:bookmarkStart w:id="173" w:name="_Toc441130946"/>
      <w:bookmarkStart w:id="174" w:name="_Toc447269761"/>
      <w:bookmarkStart w:id="175" w:name="_Toc464120583"/>
      <w:bookmarkStart w:id="176" w:name="_Toc466970503"/>
      <w:bookmarkStart w:id="177" w:name="_Toc468462416"/>
      <w:bookmarkStart w:id="178" w:name="_Toc469482001"/>
      <w:bookmarkStart w:id="179" w:name="_Toc472411775"/>
      <w:bookmarkStart w:id="180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8462417"/>
      <w:bookmarkStart w:id="182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1"/>
      <w:bookmarkEnd w:id="182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157"/>
      <w:bookmarkStart w:id="184" w:name="_Toc439252709"/>
      <w:bookmarkStart w:id="185" w:name="_Toc439323567"/>
      <w:bookmarkStart w:id="186" w:name="_Toc439323683"/>
      <w:bookmarkStart w:id="187" w:name="_Toc440357081"/>
      <w:bookmarkStart w:id="188" w:name="_Toc440359636"/>
      <w:bookmarkStart w:id="189" w:name="_Toc440632099"/>
      <w:bookmarkStart w:id="190" w:name="_Toc440875920"/>
      <w:bookmarkStart w:id="191" w:name="_Toc441130948"/>
      <w:bookmarkStart w:id="192" w:name="_Toc447269763"/>
      <w:bookmarkStart w:id="193" w:name="_Toc464120585"/>
      <w:bookmarkStart w:id="194" w:name="_Toc466970505"/>
      <w:bookmarkStart w:id="195" w:name="_Toc468462418"/>
      <w:bookmarkStart w:id="196" w:name="_Toc469482003"/>
      <w:bookmarkStart w:id="197" w:name="_Toc472411777"/>
      <w:bookmarkStart w:id="198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99" w:name="_Toc439238158"/>
      <w:bookmarkStart w:id="200" w:name="_Toc439252710"/>
      <w:bookmarkStart w:id="201" w:name="_Toc439323568"/>
      <w:bookmarkStart w:id="202" w:name="_Toc439323684"/>
      <w:bookmarkStart w:id="203" w:name="_Toc440357082"/>
      <w:bookmarkStart w:id="204" w:name="_Toc440359637"/>
      <w:bookmarkStart w:id="205" w:name="_Toc440632100"/>
      <w:bookmarkStart w:id="206" w:name="_Toc440875921"/>
      <w:bookmarkStart w:id="207" w:name="_Toc441130949"/>
      <w:bookmarkStart w:id="208" w:name="_Toc447269764"/>
      <w:bookmarkStart w:id="209" w:name="_Toc464120586"/>
      <w:bookmarkStart w:id="210" w:name="_Toc466970506"/>
      <w:bookmarkStart w:id="211" w:name="_Toc468462419"/>
      <w:bookmarkStart w:id="212" w:name="_Toc469482004"/>
      <w:bookmarkStart w:id="213" w:name="_Toc472411778"/>
      <w:bookmarkStart w:id="214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5" w:name="_Toc439238159"/>
      <w:bookmarkStart w:id="216" w:name="_Toc439252711"/>
      <w:bookmarkStart w:id="217" w:name="_Toc439323569"/>
      <w:bookmarkStart w:id="218" w:name="_Toc439323685"/>
      <w:bookmarkStart w:id="219" w:name="_Ref440270867"/>
      <w:bookmarkStart w:id="220" w:name="_Toc440357083"/>
      <w:bookmarkStart w:id="221" w:name="_Toc440359638"/>
      <w:bookmarkStart w:id="222" w:name="_Toc440632101"/>
      <w:bookmarkStart w:id="223" w:name="_Toc440875922"/>
      <w:bookmarkStart w:id="224" w:name="_Toc441130950"/>
      <w:bookmarkStart w:id="225" w:name="_Toc447269765"/>
      <w:bookmarkStart w:id="226" w:name="_Toc464120587"/>
      <w:bookmarkStart w:id="227" w:name="_Toc466970507"/>
      <w:bookmarkStart w:id="228" w:name="_Toc468462420"/>
      <w:bookmarkStart w:id="229" w:name="_Toc469482005"/>
      <w:bookmarkStart w:id="230" w:name="_Toc472411779"/>
      <w:bookmarkStart w:id="231" w:name="_Toc498588864"/>
      <w:r w:rsidRPr="00382A07">
        <w:rPr>
          <w:b w:val="0"/>
        </w:rPr>
        <w:t>Текст Антикоррупционной оговорки:</w:t>
      </w:r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2" w:name="_Ref303622434"/>
      <w:bookmarkStart w:id="233" w:name="_Ref303624273"/>
      <w:bookmarkStart w:id="234" w:name="_Ref303682476"/>
      <w:bookmarkStart w:id="235" w:name="_Ref303683017"/>
      <w:bookmarkEnd w:id="232"/>
      <w:bookmarkEnd w:id="233"/>
      <w:bookmarkEnd w:id="234"/>
      <w:bookmarkEnd w:id="235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6" w:name="_Toc469470557"/>
      <w:bookmarkStart w:id="237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6"/>
      <w:bookmarkEnd w:id="23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38" w:name="_Toc469470558"/>
      <w:bookmarkStart w:id="239" w:name="_Toc469482007"/>
      <w:bookmarkStart w:id="240" w:name="_Toc472411781"/>
      <w:bookmarkStart w:id="241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38"/>
      <w:bookmarkEnd w:id="239"/>
      <w:bookmarkEnd w:id="240"/>
      <w:bookmarkEnd w:id="241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2008"/>
      <w:bookmarkStart w:id="244" w:name="_Toc472411782"/>
      <w:bookmarkStart w:id="245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  <w:bookmarkEnd w:id="244"/>
      <w:bookmarkEnd w:id="24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6" w:name="_Ref469470272"/>
      <w:bookmarkStart w:id="247" w:name="_Toc469470560"/>
      <w:bookmarkStart w:id="248" w:name="_Toc469482009"/>
      <w:bookmarkStart w:id="249" w:name="_Toc472411783"/>
      <w:bookmarkStart w:id="250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6"/>
      <w:bookmarkEnd w:id="247"/>
      <w:bookmarkEnd w:id="248"/>
      <w:bookmarkEnd w:id="249"/>
      <w:bookmarkEnd w:id="25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1"/>
      <w:bookmarkStart w:id="252" w:name="_Toc469482010"/>
      <w:bookmarkStart w:id="253" w:name="_Toc472411784"/>
      <w:bookmarkStart w:id="254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1"/>
      <w:bookmarkEnd w:id="252"/>
      <w:bookmarkEnd w:id="253"/>
      <w:bookmarkEnd w:id="254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5" w:name="_Toc469470562"/>
      <w:bookmarkStart w:id="256" w:name="_Toc469482011"/>
      <w:bookmarkStart w:id="257" w:name="_Toc472411785"/>
      <w:bookmarkStart w:id="258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5"/>
      <w:bookmarkEnd w:id="256"/>
      <w:bookmarkEnd w:id="257"/>
      <w:bookmarkEnd w:id="25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9" w:name="_Toc469470563"/>
      <w:bookmarkStart w:id="260" w:name="_Toc469482012"/>
      <w:bookmarkStart w:id="261" w:name="_Toc472411786"/>
      <w:bookmarkStart w:id="262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9"/>
      <w:bookmarkEnd w:id="260"/>
      <w:bookmarkEnd w:id="261"/>
      <w:bookmarkEnd w:id="262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4"/>
      <w:bookmarkStart w:id="264" w:name="_Toc469482013"/>
      <w:bookmarkStart w:id="265" w:name="_Toc472411787"/>
      <w:bookmarkStart w:id="266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3"/>
      <w:bookmarkEnd w:id="264"/>
      <w:bookmarkEnd w:id="265"/>
      <w:bookmarkEnd w:id="266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7" w:name="_Ref303711222"/>
      <w:bookmarkStart w:id="268" w:name="_Ref311232052"/>
      <w:bookmarkStart w:id="269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7"/>
      <w:r w:rsidR="00D51A0B" w:rsidRPr="00382A07">
        <w:rPr>
          <w:szCs w:val="24"/>
        </w:rPr>
        <w:t>Заявок</w:t>
      </w:r>
      <w:bookmarkEnd w:id="268"/>
      <w:bookmarkEnd w:id="269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0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0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1" w:name="_Toc439323688"/>
      <w:bookmarkStart w:id="272" w:name="_Toc440357086"/>
      <w:bookmarkStart w:id="273" w:name="_Toc440359641"/>
      <w:bookmarkStart w:id="274" w:name="_Toc440632104"/>
      <w:bookmarkStart w:id="275" w:name="_Toc440875925"/>
      <w:bookmarkStart w:id="276" w:name="_Toc441130953"/>
      <w:bookmarkStart w:id="277" w:name="_Toc447269768"/>
      <w:bookmarkStart w:id="278" w:name="_Toc464120590"/>
      <w:bookmarkStart w:id="279" w:name="_Toc466970510"/>
      <w:bookmarkStart w:id="280" w:name="_Toc468462423"/>
      <w:bookmarkStart w:id="281" w:name="_Toc469482016"/>
      <w:bookmarkStart w:id="282" w:name="_Toc472411790"/>
      <w:bookmarkStart w:id="283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4" w:name="__RefNumPara__828_922829174"/>
      <w:bookmarkEnd w:id="284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32_922829174"/>
      <w:bookmarkEnd w:id="285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4_922829174"/>
      <w:bookmarkEnd w:id="286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6_922829174"/>
      <w:bookmarkEnd w:id="287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88" w:name="_Toc439323689"/>
      <w:bookmarkStart w:id="289" w:name="_Toc440357087"/>
      <w:bookmarkStart w:id="290" w:name="_Toc440359642"/>
      <w:bookmarkStart w:id="291" w:name="_Toc440632105"/>
      <w:bookmarkStart w:id="292" w:name="_Toc440875926"/>
      <w:bookmarkStart w:id="293" w:name="_Toc441130954"/>
      <w:bookmarkStart w:id="294" w:name="_Toc447269769"/>
      <w:bookmarkStart w:id="295" w:name="_Toc464120591"/>
      <w:bookmarkStart w:id="296" w:name="_Toc466970511"/>
      <w:bookmarkStart w:id="297" w:name="_Toc468462424"/>
      <w:bookmarkStart w:id="298" w:name="_Toc469482017"/>
      <w:bookmarkStart w:id="299" w:name="_Toc472411791"/>
      <w:bookmarkStart w:id="300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1" w:name="_Ref303250835"/>
      <w:bookmarkStart w:id="302" w:name="_Ref305973033"/>
      <w:bookmarkStart w:id="303" w:name="_Toc498588877"/>
      <w:bookmarkStart w:id="304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1"/>
      <w:r w:rsidRPr="00382A07">
        <w:t xml:space="preserve"> по запросу предложений</w:t>
      </w:r>
      <w:bookmarkEnd w:id="302"/>
      <w:bookmarkEnd w:id="303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5" w:name="__RefNumPara__444_922829174"/>
      <w:bookmarkStart w:id="306" w:name="_Ref191386216"/>
      <w:bookmarkStart w:id="307" w:name="_Ref305973147"/>
      <w:bookmarkStart w:id="308" w:name="_Toc498588878"/>
      <w:bookmarkEnd w:id="304"/>
      <w:bookmarkEnd w:id="305"/>
      <w:r w:rsidRPr="00382A07">
        <w:lastRenderedPageBreak/>
        <w:t xml:space="preserve">Подготовка </w:t>
      </w:r>
      <w:bookmarkEnd w:id="306"/>
      <w:r w:rsidRPr="00382A07">
        <w:t>Заявок</w:t>
      </w:r>
      <w:bookmarkEnd w:id="307"/>
      <w:bookmarkEnd w:id="30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9" w:name="_Ref306114638"/>
      <w:bookmarkStart w:id="310" w:name="_Toc440357090"/>
      <w:bookmarkStart w:id="311" w:name="_Toc440359645"/>
      <w:bookmarkStart w:id="312" w:name="_Toc440632108"/>
      <w:bookmarkStart w:id="313" w:name="_Toc440875929"/>
      <w:bookmarkStart w:id="314" w:name="_Toc441130957"/>
      <w:bookmarkStart w:id="315" w:name="_Toc447269772"/>
      <w:bookmarkStart w:id="316" w:name="_Toc464120594"/>
      <w:bookmarkStart w:id="317" w:name="_Toc466970514"/>
      <w:bookmarkStart w:id="318" w:name="_Toc468462427"/>
      <w:bookmarkStart w:id="319" w:name="_Toc469482020"/>
      <w:bookmarkStart w:id="320" w:name="_Toc472411794"/>
      <w:bookmarkStart w:id="321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2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2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3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3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55279015"/>
      <w:bookmarkStart w:id="325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5"/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7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7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8" w:name="_Ref115076752"/>
      <w:bookmarkStart w:id="329" w:name="_Ref191386109"/>
      <w:bookmarkStart w:id="330" w:name="_Ref191386419"/>
      <w:bookmarkStart w:id="331" w:name="_Toc440357091"/>
      <w:bookmarkStart w:id="332" w:name="_Toc440359646"/>
      <w:bookmarkStart w:id="333" w:name="_Toc440632109"/>
      <w:bookmarkStart w:id="334" w:name="_Toc440875930"/>
      <w:bookmarkStart w:id="335" w:name="_Toc441130958"/>
      <w:bookmarkStart w:id="336" w:name="_Toc447269773"/>
      <w:bookmarkStart w:id="337" w:name="_Toc464120595"/>
      <w:bookmarkStart w:id="338" w:name="_Toc466970515"/>
      <w:bookmarkStart w:id="339" w:name="_Toc468462428"/>
      <w:bookmarkStart w:id="340" w:name="_Toc469482021"/>
      <w:bookmarkStart w:id="341" w:name="_Toc472411795"/>
      <w:bookmarkStart w:id="342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28"/>
      <w:bookmarkEnd w:id="329"/>
      <w:bookmarkEnd w:id="330"/>
      <w:r w:rsidRPr="00382A07">
        <w:rPr>
          <w:szCs w:val="24"/>
        </w:rPr>
        <w:t>ЭТП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3" w:name="_Ref115076807"/>
      <w:bookmarkStart w:id="344" w:name="_Toc440357092"/>
      <w:bookmarkStart w:id="345" w:name="_Toc440359647"/>
      <w:bookmarkStart w:id="346" w:name="_Toc440632110"/>
      <w:bookmarkStart w:id="347" w:name="_Toc440875931"/>
      <w:bookmarkStart w:id="348" w:name="_Toc441130959"/>
      <w:bookmarkStart w:id="349" w:name="_Toc447269774"/>
      <w:bookmarkStart w:id="350" w:name="_Toc464120596"/>
      <w:bookmarkStart w:id="351" w:name="_Toc466970516"/>
      <w:bookmarkStart w:id="352" w:name="_Toc468462429"/>
      <w:bookmarkStart w:id="353" w:name="_Toc469482022"/>
      <w:bookmarkStart w:id="354" w:name="_Toc472411796"/>
      <w:bookmarkStart w:id="355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7" w:name="_Ref306008743"/>
      <w:bookmarkStart w:id="358" w:name="_Toc440357093"/>
      <w:bookmarkStart w:id="359" w:name="_Toc440359648"/>
      <w:bookmarkStart w:id="360" w:name="_Toc440632111"/>
      <w:bookmarkStart w:id="361" w:name="_Toc440875932"/>
      <w:bookmarkStart w:id="362" w:name="_Toc441130960"/>
      <w:bookmarkStart w:id="363" w:name="_Toc447269775"/>
      <w:bookmarkStart w:id="364" w:name="_Toc464120597"/>
      <w:bookmarkStart w:id="365" w:name="_Toc466970517"/>
      <w:bookmarkStart w:id="366" w:name="_Toc468462430"/>
      <w:bookmarkStart w:id="367" w:name="_Toc469482023"/>
      <w:bookmarkStart w:id="368" w:name="_Toc472411797"/>
      <w:bookmarkStart w:id="369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0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0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1" w:name="_Toc440357094"/>
      <w:bookmarkStart w:id="372" w:name="_Toc440359649"/>
      <w:bookmarkStart w:id="373" w:name="_Toc440632112"/>
      <w:bookmarkStart w:id="374" w:name="_Toc440875933"/>
      <w:bookmarkStart w:id="375" w:name="_Toc441130961"/>
      <w:bookmarkStart w:id="376" w:name="_Toc447269776"/>
      <w:bookmarkStart w:id="377" w:name="_Toc464120598"/>
      <w:bookmarkStart w:id="378" w:name="_Toc466970518"/>
      <w:bookmarkStart w:id="379" w:name="_Toc468462431"/>
      <w:bookmarkStart w:id="380" w:name="_Toc469482024"/>
      <w:bookmarkStart w:id="381" w:name="_Toc472411798"/>
      <w:bookmarkStart w:id="382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3" w:name="_Toc440357095"/>
      <w:bookmarkStart w:id="384" w:name="_Toc440359650"/>
      <w:bookmarkStart w:id="385" w:name="_Toc440632113"/>
      <w:bookmarkStart w:id="386" w:name="_Toc440875934"/>
      <w:bookmarkStart w:id="387" w:name="_Toc441130962"/>
      <w:bookmarkStart w:id="388" w:name="_Toc447269777"/>
      <w:bookmarkStart w:id="389" w:name="_Toc464120599"/>
      <w:bookmarkStart w:id="390" w:name="_Toc466970519"/>
      <w:bookmarkStart w:id="391" w:name="_Toc468462432"/>
      <w:bookmarkStart w:id="392" w:name="_Toc469482025"/>
      <w:bookmarkStart w:id="393" w:name="_Toc472411799"/>
      <w:bookmarkStart w:id="394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5" w:name="_Toc440357096"/>
      <w:bookmarkStart w:id="396" w:name="_Toc440359651"/>
      <w:bookmarkStart w:id="397" w:name="_Toc440632114"/>
      <w:bookmarkStart w:id="398" w:name="_Toc440875935"/>
      <w:bookmarkStart w:id="399" w:name="_Toc441130963"/>
      <w:bookmarkStart w:id="400" w:name="_Toc447269778"/>
      <w:bookmarkStart w:id="401" w:name="_Toc464120600"/>
      <w:bookmarkStart w:id="402" w:name="_Toc466970520"/>
      <w:bookmarkStart w:id="403" w:name="_Ref468456963"/>
      <w:bookmarkStart w:id="404" w:name="_Toc468462433"/>
      <w:bookmarkStart w:id="405" w:name="_Toc469482026"/>
      <w:bookmarkStart w:id="406" w:name="_Toc472411800"/>
      <w:bookmarkStart w:id="407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8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08"/>
    </w:p>
    <w:p w:rsidR="00280464" w:rsidRPr="002546F4" w:rsidRDefault="002546F4" w:rsidP="005E6E3C">
      <w:pPr>
        <w:pStyle w:val="aff5"/>
        <w:numPr>
          <w:ilvl w:val="0"/>
          <w:numId w:val="5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  <w:r w:rsidRPr="002546F4">
        <w:rPr>
          <w:b/>
          <w:bCs w:val="0"/>
          <w:sz w:val="24"/>
          <w:szCs w:val="24"/>
          <w:u w:val="single"/>
        </w:rPr>
        <w:t>По Лоту №1:</w:t>
      </w:r>
      <w:r w:rsidRPr="002546F4">
        <w:rPr>
          <w:bCs w:val="0"/>
          <w:sz w:val="24"/>
          <w:szCs w:val="24"/>
        </w:rPr>
        <w:t xml:space="preserve"> </w:t>
      </w:r>
      <w:r w:rsidRPr="002546F4">
        <w:rPr>
          <w:b/>
          <w:sz w:val="24"/>
          <w:szCs w:val="24"/>
        </w:rPr>
        <w:t xml:space="preserve">2 351 000,00 </w:t>
      </w:r>
      <w:r w:rsidRPr="002546F4">
        <w:rPr>
          <w:lang w:eastAsia="ru-RU"/>
        </w:rPr>
        <w:t xml:space="preserve">(два миллиона триста пятьдесят одна тысяча) рублей     00 коп. РФ, без учета НДС; НДС составляет </w:t>
      </w:r>
      <w:r w:rsidRPr="002546F4">
        <w:rPr>
          <w:b/>
          <w:sz w:val="24"/>
          <w:szCs w:val="24"/>
        </w:rPr>
        <w:t>423 180,00 (</w:t>
      </w:r>
      <w:r w:rsidRPr="002546F4">
        <w:rPr>
          <w:lang w:eastAsia="ru-RU"/>
        </w:rPr>
        <w:t xml:space="preserve">четыреста двадцать три тысячи сто восемьдесят) рублей  </w:t>
      </w:r>
      <w:r w:rsidRPr="002546F4">
        <w:rPr>
          <w:bCs w:val="0"/>
          <w:lang w:eastAsia="ru-RU"/>
        </w:rPr>
        <w:t xml:space="preserve">00 </w:t>
      </w:r>
      <w:r w:rsidRPr="002546F4">
        <w:rPr>
          <w:lang w:eastAsia="ru-RU"/>
        </w:rPr>
        <w:t xml:space="preserve">коп. РФ;   </w:t>
      </w:r>
      <w:r w:rsidRPr="002546F4">
        <w:rPr>
          <w:b/>
          <w:sz w:val="24"/>
          <w:szCs w:val="24"/>
        </w:rPr>
        <w:t xml:space="preserve">2 774 180,00 </w:t>
      </w:r>
      <w:r w:rsidRPr="002546F4">
        <w:rPr>
          <w:lang w:eastAsia="ru-RU"/>
        </w:rPr>
        <w:t>(два миллиона семьсот семьдесят четыре тысячи сто восемьдесят) рублей    00  коп.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09" w:name="_Ref191386407"/>
      <w:bookmarkStart w:id="410" w:name="_Ref191386526"/>
      <w:bookmarkStart w:id="411" w:name="_Toc440357097"/>
      <w:bookmarkStart w:id="412" w:name="_Toc440359652"/>
      <w:bookmarkStart w:id="413" w:name="_Toc440632115"/>
      <w:bookmarkStart w:id="414" w:name="_Toc440875936"/>
      <w:bookmarkStart w:id="415" w:name="_Toc441130964"/>
      <w:bookmarkStart w:id="416" w:name="_Toc447269779"/>
      <w:bookmarkStart w:id="417" w:name="_Toc464120601"/>
      <w:bookmarkStart w:id="418" w:name="_Toc466970521"/>
      <w:bookmarkStart w:id="419" w:name="_Toc468462434"/>
      <w:bookmarkStart w:id="420" w:name="_Toc469482027"/>
      <w:bookmarkStart w:id="421" w:name="_Toc472411801"/>
      <w:bookmarkStart w:id="422" w:name="_Toc498588886"/>
      <w:bookmarkStart w:id="423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r w:rsidRPr="004A1A68">
        <w:rPr>
          <w:szCs w:val="24"/>
        </w:rPr>
        <w:t xml:space="preserve"> </w:t>
      </w:r>
    </w:p>
    <w:p w:rsidR="00E71628" w:rsidRPr="00382A07" w:rsidRDefault="0049701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4" w:name="_Ref93090116"/>
      <w:bookmarkStart w:id="425" w:name="_Ref191386482"/>
      <w:bookmarkStart w:id="426" w:name="_Ref440291364"/>
      <w:bookmarkStart w:id="427" w:name="_Ref306004833"/>
      <w:bookmarkEnd w:id="423"/>
      <w:r w:rsidRPr="0049701C">
        <w:rPr>
          <w:bCs w:val="0"/>
          <w:sz w:val="24"/>
          <w:szCs w:val="24"/>
        </w:rPr>
        <w:t>Требования к Участникам</w:t>
      </w:r>
      <w:bookmarkEnd w:id="424"/>
      <w:r w:rsidRPr="0049701C">
        <w:rPr>
          <w:bCs w:val="0"/>
          <w:sz w:val="24"/>
          <w:szCs w:val="24"/>
        </w:rPr>
        <w:t>:</w:t>
      </w:r>
      <w:bookmarkEnd w:id="425"/>
      <w:r w:rsidRPr="0049701C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</w:t>
      </w:r>
      <w:r w:rsidRPr="0049701C">
        <w:rPr>
          <w:sz w:val="24"/>
          <w:szCs w:val="24"/>
        </w:rPr>
        <w:t>, являющееся субъектом малого и среднего предпринимательства</w:t>
      </w:r>
      <w:r w:rsidR="00717F60"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="00717F60"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>а проводимого запроса предложений.</w:t>
      </w:r>
      <w:bookmarkEnd w:id="426"/>
      <w:bookmarkEnd w:id="427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8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8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29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29"/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1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1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1F62D3" w:rsidRPr="006305A1" w:rsidRDefault="001F62D3" w:rsidP="001F62D3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1F62D3">
        <w:rPr>
          <w:sz w:val="24"/>
          <w:szCs w:val="24"/>
          <w:lang w:eastAsia="ru-RU"/>
        </w:rPr>
        <w:t>е)</w:t>
      </w:r>
      <w:r w:rsidRPr="001F62D3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2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2"/>
      <w:bookmarkEnd w:id="43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4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38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39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0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1" w:name="_Ref191386451"/>
      <w:bookmarkStart w:id="442" w:name="_Ref440271628"/>
      <w:bookmarkStart w:id="443" w:name="_Toc440357098"/>
      <w:bookmarkStart w:id="444" w:name="_Toc440359653"/>
      <w:bookmarkStart w:id="445" w:name="_Toc440632116"/>
      <w:bookmarkStart w:id="446" w:name="_Toc440875937"/>
      <w:bookmarkStart w:id="447" w:name="_Toc441130965"/>
      <w:bookmarkStart w:id="448" w:name="_Toc447269780"/>
      <w:bookmarkStart w:id="449" w:name="_Toc464120602"/>
      <w:bookmarkStart w:id="450" w:name="_Toc466970522"/>
      <w:bookmarkStart w:id="451" w:name="_Toc468462435"/>
      <w:bookmarkStart w:id="452" w:name="_Toc469482028"/>
      <w:bookmarkStart w:id="453" w:name="_Toc472411802"/>
      <w:bookmarkStart w:id="454" w:name="_Toc498588887"/>
      <w:r w:rsidRPr="00382A07">
        <w:rPr>
          <w:szCs w:val="24"/>
        </w:rPr>
        <w:t xml:space="preserve">Привлечение </w:t>
      </w:r>
      <w:bookmarkEnd w:id="441"/>
      <w:r w:rsidR="005B074F" w:rsidRPr="00382A07">
        <w:rPr>
          <w:szCs w:val="24"/>
        </w:rPr>
        <w:t>сопоставщиков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5" w:name="_Ref191386461"/>
      <w:bookmarkStart w:id="456" w:name="_Toc440357099"/>
      <w:bookmarkStart w:id="457" w:name="_Toc440359654"/>
      <w:bookmarkStart w:id="458" w:name="_Toc440632117"/>
      <w:bookmarkStart w:id="459" w:name="_Toc440875938"/>
      <w:bookmarkStart w:id="460" w:name="_Toc441130966"/>
      <w:bookmarkStart w:id="461" w:name="_Toc447269781"/>
      <w:bookmarkStart w:id="462" w:name="_Toc464120603"/>
      <w:bookmarkStart w:id="463" w:name="_Toc466970523"/>
      <w:bookmarkStart w:id="464" w:name="_Toc468462436"/>
      <w:bookmarkStart w:id="465" w:name="_Toc469482029"/>
      <w:bookmarkStart w:id="466" w:name="_Toc472411803"/>
      <w:bookmarkStart w:id="467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8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6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9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6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0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0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1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1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2" w:name="_Ref306114966"/>
      <w:bookmarkStart w:id="473" w:name="_Toc440357100"/>
      <w:bookmarkStart w:id="474" w:name="_Toc440359655"/>
      <w:bookmarkStart w:id="475" w:name="_Toc440632118"/>
      <w:bookmarkStart w:id="476" w:name="_Toc440875939"/>
      <w:bookmarkStart w:id="477" w:name="_Toc441130967"/>
      <w:bookmarkStart w:id="478" w:name="_Toc447269782"/>
      <w:bookmarkStart w:id="479" w:name="_Toc464120604"/>
      <w:bookmarkStart w:id="480" w:name="_Toc466970524"/>
      <w:bookmarkStart w:id="481" w:name="_Toc468462437"/>
      <w:bookmarkStart w:id="482" w:name="_Toc469482030"/>
      <w:bookmarkStart w:id="483" w:name="_Toc472411804"/>
      <w:bookmarkStart w:id="484" w:name="_Toc498588889"/>
      <w:r w:rsidRPr="00382A07">
        <w:rPr>
          <w:szCs w:val="24"/>
        </w:rPr>
        <w:t>Разъяснение Документации по запросу предложений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Pr="00B03BF3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2546F4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2546F4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2546F4">
        <w:rPr>
          <w:b/>
          <w:sz w:val="24"/>
          <w:szCs w:val="24"/>
        </w:rPr>
        <w:t>12:00 16 августа 2018 года</w:t>
      </w:r>
      <w:r w:rsidRPr="002546F4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2546F4">
        <w:rPr>
          <w:bCs w:val="0"/>
          <w:sz w:val="24"/>
          <w:szCs w:val="24"/>
        </w:rPr>
        <w:t>Организатор запроса</w:t>
      </w:r>
      <w:r w:rsidRPr="00382A07">
        <w:rPr>
          <w:bCs w:val="0"/>
          <w:sz w:val="24"/>
          <w:szCs w:val="24"/>
        </w:rPr>
        <w:t xml:space="preserve">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5" w:name="_Toc440357101"/>
      <w:bookmarkStart w:id="486" w:name="_Toc440359656"/>
      <w:bookmarkStart w:id="487" w:name="_Toc440632119"/>
      <w:bookmarkStart w:id="488" w:name="_Toc440875940"/>
      <w:bookmarkStart w:id="489" w:name="_Ref440969765"/>
      <w:bookmarkStart w:id="490" w:name="_Toc441130968"/>
      <w:bookmarkStart w:id="491" w:name="_Toc447269783"/>
      <w:bookmarkStart w:id="492" w:name="_Toc464120605"/>
      <w:bookmarkStart w:id="493" w:name="_Toc466970525"/>
      <w:bookmarkStart w:id="494" w:name="_Toc468462438"/>
      <w:bookmarkStart w:id="495" w:name="_Toc469482031"/>
      <w:bookmarkStart w:id="496" w:name="_Toc472411805"/>
      <w:bookmarkStart w:id="497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8" w:name="_Ref440289401"/>
      <w:bookmarkStart w:id="499" w:name="_Toc440357102"/>
      <w:bookmarkStart w:id="500" w:name="_Toc440359657"/>
      <w:bookmarkStart w:id="501" w:name="_Toc440632120"/>
      <w:bookmarkStart w:id="502" w:name="_Toc440875941"/>
      <w:bookmarkStart w:id="503" w:name="_Toc441130969"/>
      <w:bookmarkStart w:id="504" w:name="_Toc447269784"/>
      <w:bookmarkStart w:id="505" w:name="_Toc464120606"/>
      <w:bookmarkStart w:id="506" w:name="_Toc466970526"/>
      <w:bookmarkStart w:id="507" w:name="_Toc468462439"/>
      <w:bookmarkStart w:id="508" w:name="_Toc469482032"/>
      <w:bookmarkStart w:id="509" w:name="_Toc472411806"/>
      <w:bookmarkStart w:id="510" w:name="_Toc498588891"/>
      <w:r w:rsidRPr="00382A07">
        <w:rPr>
          <w:szCs w:val="24"/>
        </w:rPr>
        <w:t>Продление срока окончания приема Заявок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1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2" w:name="_Toc299701566"/>
      <w:bookmarkStart w:id="513" w:name="_Ref306176386"/>
      <w:bookmarkStart w:id="514" w:name="_Ref440285128"/>
      <w:bookmarkStart w:id="515" w:name="_Toc440357103"/>
      <w:bookmarkStart w:id="516" w:name="_Toc440359658"/>
      <w:bookmarkStart w:id="517" w:name="_Toc440632121"/>
      <w:bookmarkStart w:id="518" w:name="_Toc440875942"/>
      <w:bookmarkStart w:id="519" w:name="_Toc441130970"/>
      <w:bookmarkStart w:id="520" w:name="_Toc447269785"/>
      <w:bookmarkStart w:id="521" w:name="_Toc464120607"/>
      <w:bookmarkStart w:id="522" w:name="_Toc466970527"/>
      <w:bookmarkStart w:id="523" w:name="_Toc468462440"/>
      <w:bookmarkStart w:id="524" w:name="_Toc469482033"/>
      <w:bookmarkStart w:id="525" w:name="_Toc472411807"/>
      <w:bookmarkStart w:id="526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BA17AB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7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7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8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28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29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0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29"/>
      <w:bookmarkEnd w:id="530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1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1"/>
      <w:r w:rsidR="00BA17AB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299109207"/>
      <w:bookmarkStart w:id="533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2"/>
      <w:bookmarkEnd w:id="533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8E153D">
        <w:rPr>
          <w:sz w:val="24"/>
          <w:szCs w:val="24"/>
        </w:rPr>
        <w:fldChar w:fldCharType="begin"/>
      </w:r>
      <w:r w:rsidR="00007625" w:rsidRPr="008E153D">
        <w:rPr>
          <w:sz w:val="24"/>
          <w:szCs w:val="24"/>
        </w:rPr>
        <w:instrText xml:space="preserve"> REF _Ref440289953 \r \h  \* MERGEFORMAT </w:instrText>
      </w:r>
      <w:r w:rsidR="00007625" w:rsidRPr="008E153D">
        <w:rPr>
          <w:sz w:val="24"/>
          <w:szCs w:val="24"/>
        </w:rPr>
      </w:r>
      <w:r w:rsidR="00007625" w:rsidRPr="008E153D">
        <w:rPr>
          <w:sz w:val="24"/>
          <w:szCs w:val="24"/>
        </w:rPr>
        <w:fldChar w:fldCharType="separate"/>
      </w:r>
      <w:r w:rsidR="0000216B" w:rsidRPr="0000216B">
        <w:rPr>
          <w:sz w:val="24"/>
          <w:szCs w:val="24"/>
        </w:rPr>
        <w:t>3.4.1.3</w:t>
      </w:r>
      <w:r w:rsidR="00007625" w:rsidRPr="008E153D">
        <w:rPr>
          <w:sz w:val="24"/>
          <w:szCs w:val="24"/>
        </w:rPr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8E153D" w:rsidRPr="008E153D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4" w:name="_Ref442263553"/>
      <w:bookmarkStart w:id="535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4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3151A" w:rsidRPr="0003151A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управления логистики и МТО филиала ПАО «МРСК Центра» - «Белгородэнерго» Горягиной Татьяне Николаевне, контактный телефон: (4722) 58-17-51 или по адресу электронной почты: </w:t>
      </w:r>
      <w:hyperlink r:id="rId33" w:history="1">
        <w:r w:rsidR="0003151A" w:rsidRPr="0003151A">
          <w:rPr>
            <w:rStyle w:val="a7"/>
            <w:rFonts w:eastAsia="Calibri"/>
            <w:szCs w:val="24"/>
            <w:lang w:val="en-US" w:eastAsia="en-US"/>
          </w:rPr>
          <w:t>Goryagina</w:t>
        </w:r>
        <w:r w:rsidR="0003151A" w:rsidRPr="0003151A">
          <w:rPr>
            <w:rStyle w:val="a7"/>
            <w:rFonts w:eastAsia="Calibri"/>
            <w:szCs w:val="24"/>
            <w:lang w:eastAsia="en-US"/>
          </w:rPr>
          <w:t>.</w:t>
        </w:r>
        <w:r w:rsidR="0003151A" w:rsidRPr="0003151A">
          <w:rPr>
            <w:rStyle w:val="a7"/>
            <w:rFonts w:eastAsia="Calibri"/>
            <w:szCs w:val="24"/>
            <w:lang w:val="en-US" w:eastAsia="en-US"/>
          </w:rPr>
          <w:t>TN</w:t>
        </w:r>
        <w:r w:rsidR="0003151A" w:rsidRPr="0003151A">
          <w:rPr>
            <w:rStyle w:val="a7"/>
            <w:rFonts w:eastAsia="Calibri"/>
            <w:szCs w:val="24"/>
            <w:lang w:eastAsia="en-US"/>
          </w:rPr>
          <w:t>@</w:t>
        </w:r>
        <w:r w:rsidR="0003151A" w:rsidRPr="0003151A">
          <w:rPr>
            <w:rStyle w:val="a7"/>
            <w:rFonts w:eastAsia="Calibri"/>
            <w:szCs w:val="24"/>
            <w:lang w:val="en-US" w:eastAsia="en-US"/>
          </w:rPr>
          <w:t>mrsk</w:t>
        </w:r>
        <w:r w:rsidR="0003151A" w:rsidRPr="0003151A">
          <w:rPr>
            <w:rStyle w:val="a7"/>
            <w:rFonts w:eastAsia="Calibri"/>
            <w:szCs w:val="24"/>
            <w:lang w:eastAsia="en-US"/>
          </w:rPr>
          <w:t>-1.</w:t>
        </w:r>
        <w:r w:rsidR="0003151A" w:rsidRPr="0003151A">
          <w:rPr>
            <w:rStyle w:val="a7"/>
            <w:rFonts w:eastAsia="Calibri"/>
            <w:szCs w:val="24"/>
            <w:lang w:val="en-US" w:eastAsia="en-US"/>
          </w:rPr>
          <w:t>ru</w:t>
        </w:r>
      </w:hyperlink>
      <w:r w:rsidR="0003151A" w:rsidRPr="0003151A">
        <w:rPr>
          <w:rFonts w:eastAsia="Calibri"/>
          <w:szCs w:val="24"/>
          <w:lang w:eastAsia="en-US"/>
        </w:rPr>
        <w:t xml:space="preserve">. и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03151A" w:rsidRPr="0003151A">
          <w:rPr>
            <w:rStyle w:val="a7"/>
            <w:rFonts w:eastAsia="Calibri"/>
            <w:szCs w:val="24"/>
            <w:lang w:eastAsia="en-US"/>
          </w:rPr>
          <w:t>Ermolova.IV@mrsk-1.ru</w:t>
        </w:r>
      </w:hyperlink>
      <w:r w:rsidRPr="0003151A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03151A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6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6"/>
    </w:p>
    <w:p w:rsidR="00FF1BB3" w:rsidRPr="007765E5" w:rsidRDefault="00FF1BB3" w:rsidP="00FF1BB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F1BB3" w:rsidRPr="007765E5" w:rsidRDefault="00FF1BB3" w:rsidP="00FF1BB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F1BB3" w:rsidRPr="007765E5" w:rsidRDefault="00FF1BB3" w:rsidP="00FF1BB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F1BB3" w:rsidRPr="007765E5" w:rsidRDefault="00FF1BB3" w:rsidP="00FF1BB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6D2FCD" w:rsidRPr="00DB5A15" w:rsidRDefault="00FF1BB3" w:rsidP="00FF1BB3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7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8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5"/>
      <w:bookmarkEnd w:id="537"/>
      <w:bookmarkEnd w:id="53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9" w:name="_Ref305973214"/>
      <w:bookmarkStart w:id="540" w:name="_Toc498588893"/>
      <w:r w:rsidRPr="00382A07">
        <w:lastRenderedPageBreak/>
        <w:t>Подача Заявок и их прием</w:t>
      </w:r>
      <w:bookmarkStart w:id="541" w:name="_Ref56229451"/>
      <w:bookmarkEnd w:id="511"/>
      <w:bookmarkEnd w:id="539"/>
      <w:bookmarkEnd w:id="54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2" w:name="_Toc439323707"/>
      <w:bookmarkStart w:id="543" w:name="_Toc440357105"/>
      <w:bookmarkStart w:id="544" w:name="_Toc440359660"/>
      <w:bookmarkStart w:id="545" w:name="_Toc440632123"/>
      <w:bookmarkStart w:id="546" w:name="_Toc440875944"/>
      <w:bookmarkStart w:id="547" w:name="_Toc441130972"/>
      <w:bookmarkStart w:id="548" w:name="_Toc447269787"/>
      <w:bookmarkStart w:id="549" w:name="_Toc464120609"/>
      <w:bookmarkStart w:id="550" w:name="_Toc466970529"/>
      <w:bookmarkStart w:id="551" w:name="_Toc468462442"/>
      <w:bookmarkStart w:id="552" w:name="_Toc469482035"/>
      <w:bookmarkStart w:id="553" w:name="_Toc472411809"/>
      <w:bookmarkStart w:id="554" w:name="_Toc498588894"/>
      <w:r w:rsidRPr="00382A07">
        <w:rPr>
          <w:szCs w:val="24"/>
        </w:rPr>
        <w:t>Подача Заявок через ЭТП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E418E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5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</w:t>
      </w:r>
      <w:r w:rsidR="002B5044" w:rsidRPr="004E418E">
        <w:rPr>
          <w:b/>
          <w:bCs w:val="0"/>
          <w:sz w:val="24"/>
          <w:szCs w:val="24"/>
        </w:rPr>
        <w:t xml:space="preserve">часов 00 минут </w:t>
      </w:r>
      <w:r w:rsidR="004E418E" w:rsidRPr="004E418E">
        <w:rPr>
          <w:b/>
          <w:bCs w:val="0"/>
          <w:sz w:val="24"/>
          <w:szCs w:val="24"/>
        </w:rPr>
        <w:t>20</w:t>
      </w:r>
      <w:r w:rsidR="002B5044" w:rsidRPr="004E418E">
        <w:rPr>
          <w:b/>
          <w:bCs w:val="0"/>
          <w:sz w:val="24"/>
          <w:szCs w:val="24"/>
        </w:rPr>
        <w:t xml:space="preserve"> </w:t>
      </w:r>
      <w:r w:rsidR="004E418E" w:rsidRPr="004E418E">
        <w:rPr>
          <w:b/>
          <w:bCs w:val="0"/>
          <w:sz w:val="24"/>
          <w:szCs w:val="24"/>
        </w:rPr>
        <w:t>августа</w:t>
      </w:r>
      <w:r w:rsidR="002B5044" w:rsidRPr="004E418E">
        <w:rPr>
          <w:b/>
          <w:bCs w:val="0"/>
          <w:sz w:val="24"/>
          <w:szCs w:val="24"/>
        </w:rPr>
        <w:t xml:space="preserve"> </w:t>
      </w:r>
      <w:r w:rsidR="0042517C" w:rsidRPr="004E418E">
        <w:rPr>
          <w:b/>
          <w:bCs w:val="0"/>
          <w:sz w:val="24"/>
          <w:szCs w:val="24"/>
        </w:rPr>
        <w:t>2018</w:t>
      </w:r>
      <w:r w:rsidR="002B5044" w:rsidRPr="004E418E">
        <w:rPr>
          <w:b/>
          <w:bCs w:val="0"/>
          <w:sz w:val="24"/>
          <w:szCs w:val="24"/>
        </w:rPr>
        <w:t xml:space="preserve"> года</w:t>
      </w:r>
      <w:r w:rsidR="00BC2634" w:rsidRPr="004E418E">
        <w:rPr>
          <w:b/>
          <w:bCs w:val="0"/>
          <w:sz w:val="24"/>
          <w:szCs w:val="24"/>
        </w:rPr>
        <w:t xml:space="preserve">, </w:t>
      </w:r>
      <w:r w:rsidR="00BC2634" w:rsidRPr="004E418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4E418E">
        <w:rPr>
          <w:bCs w:val="0"/>
          <w:spacing w:val="-2"/>
          <w:sz w:val="24"/>
          <w:szCs w:val="24"/>
        </w:rPr>
        <w:t>(под</w:t>
      </w:r>
      <w:r w:rsidR="00BC2634" w:rsidRPr="004E418E">
        <w:rPr>
          <w:bCs w:val="0"/>
          <w:sz w:val="24"/>
          <w:szCs w:val="24"/>
        </w:rPr>
        <w:t xml:space="preserve">раздел </w:t>
      </w:r>
      <w:r w:rsidR="00007625" w:rsidRPr="004E418E">
        <w:fldChar w:fldCharType="begin"/>
      </w:r>
      <w:r w:rsidR="00007625" w:rsidRPr="004E418E">
        <w:instrText xml:space="preserve"> REF _Ref55336310 \r \h  \* MERGEFORMAT </w:instrText>
      </w:r>
      <w:r w:rsidR="00007625" w:rsidRPr="004E418E">
        <w:fldChar w:fldCharType="separate"/>
      </w:r>
      <w:r w:rsidR="0000216B" w:rsidRPr="004E418E">
        <w:rPr>
          <w:bCs w:val="0"/>
          <w:sz w:val="24"/>
          <w:szCs w:val="24"/>
        </w:rPr>
        <w:t>5.1</w:t>
      </w:r>
      <w:r w:rsidR="00007625" w:rsidRPr="004E418E">
        <w:fldChar w:fldCharType="end"/>
      </w:r>
      <w:r w:rsidR="00BC2634" w:rsidRPr="004E418E">
        <w:rPr>
          <w:bCs w:val="0"/>
          <w:sz w:val="24"/>
          <w:szCs w:val="24"/>
          <w:lang w:eastAsia="ru-RU"/>
        </w:rPr>
        <w:t>)</w:t>
      </w:r>
      <w:r w:rsidR="00BC2634" w:rsidRPr="004E418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E418E">
        <w:rPr>
          <w:bCs w:val="0"/>
          <w:i/>
          <w:sz w:val="24"/>
          <w:szCs w:val="24"/>
        </w:rPr>
        <w:t>.</w:t>
      </w:r>
      <w:bookmarkEnd w:id="55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115077798"/>
      <w:bookmarkStart w:id="557" w:name="_Toc439323708"/>
      <w:bookmarkStart w:id="558" w:name="_Toc440357106"/>
      <w:bookmarkStart w:id="559" w:name="_Toc440359661"/>
      <w:bookmarkStart w:id="560" w:name="_Toc440632124"/>
      <w:bookmarkStart w:id="561" w:name="_Toc440875945"/>
      <w:bookmarkStart w:id="562" w:name="_Toc441130973"/>
      <w:bookmarkStart w:id="56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4" w:name="_Toc464120610"/>
      <w:bookmarkStart w:id="565" w:name="_Toc466970530"/>
      <w:bookmarkStart w:id="566" w:name="_Toc468462443"/>
      <w:bookmarkStart w:id="567" w:name="_Toc469482036"/>
      <w:bookmarkStart w:id="568" w:name="_Toc472411810"/>
      <w:bookmarkStart w:id="56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bookmarkEnd w:id="54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683883"/>
      <w:bookmarkStart w:id="57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0"/>
      <w:bookmarkEnd w:id="57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468199992"/>
      <w:bookmarkStart w:id="574" w:name="_Ref468200102"/>
      <w:bookmarkStart w:id="575" w:name="_Toc498588897"/>
      <w:r w:rsidRPr="00382A07">
        <w:t>Оценка Заявок и проведение переговоров</w:t>
      </w:r>
      <w:bookmarkEnd w:id="572"/>
      <w:bookmarkEnd w:id="573"/>
      <w:bookmarkEnd w:id="574"/>
      <w:bookmarkEnd w:id="57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6" w:name="_Toc439323711"/>
      <w:bookmarkStart w:id="577" w:name="_Toc440357109"/>
      <w:bookmarkStart w:id="578" w:name="_Toc440359664"/>
      <w:bookmarkStart w:id="579" w:name="_Toc440632127"/>
      <w:bookmarkStart w:id="580" w:name="_Toc440875948"/>
      <w:bookmarkStart w:id="581" w:name="_Toc441130976"/>
      <w:bookmarkStart w:id="582" w:name="_Toc447269791"/>
      <w:bookmarkStart w:id="583" w:name="_Toc464120613"/>
      <w:bookmarkStart w:id="584" w:name="_Toc466970533"/>
      <w:bookmarkStart w:id="585" w:name="_Toc468462446"/>
      <w:bookmarkStart w:id="586" w:name="_Toc469482039"/>
      <w:bookmarkStart w:id="587" w:name="_Toc472411813"/>
      <w:bookmarkStart w:id="588" w:name="_Toc498588898"/>
      <w:r w:rsidRPr="00382A07">
        <w:rPr>
          <w:szCs w:val="24"/>
        </w:rPr>
        <w:t>Общие положения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89" w:name="_Ref93089454"/>
      <w:bookmarkStart w:id="590" w:name="_Toc439323712"/>
      <w:bookmarkStart w:id="591" w:name="_Toc440357110"/>
      <w:bookmarkStart w:id="592" w:name="_Toc440359665"/>
      <w:bookmarkStart w:id="593" w:name="_Toc440632128"/>
      <w:bookmarkStart w:id="594" w:name="_Toc440875949"/>
      <w:bookmarkStart w:id="595" w:name="_Toc441130977"/>
      <w:bookmarkStart w:id="596" w:name="_Toc447269792"/>
      <w:bookmarkStart w:id="597" w:name="_Toc464120614"/>
      <w:bookmarkStart w:id="598" w:name="_Toc466970534"/>
      <w:bookmarkStart w:id="599" w:name="_Toc468462447"/>
      <w:bookmarkStart w:id="600" w:name="_Toc469482040"/>
      <w:bookmarkStart w:id="601" w:name="_Toc472411814"/>
      <w:bookmarkStart w:id="602" w:name="_Toc498588899"/>
      <w:r w:rsidRPr="00382A07">
        <w:rPr>
          <w:szCs w:val="24"/>
        </w:rPr>
        <w:t>Отборочная стадия</w:t>
      </w:r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3"/>
      <w:bookmarkEnd w:id="604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6" w:name="_Ref303670674"/>
      <w:bookmarkStart w:id="607" w:name="_Toc439323713"/>
      <w:bookmarkStart w:id="608" w:name="_Toc440357111"/>
      <w:bookmarkStart w:id="609" w:name="_Toc440359666"/>
      <w:bookmarkStart w:id="610" w:name="_Toc440632129"/>
      <w:bookmarkStart w:id="611" w:name="_Toc440875950"/>
      <w:bookmarkStart w:id="612" w:name="_Toc441130978"/>
      <w:bookmarkStart w:id="613" w:name="_Toc447269793"/>
      <w:bookmarkStart w:id="614" w:name="_Toc464120615"/>
      <w:bookmarkStart w:id="615" w:name="_Toc466970535"/>
      <w:bookmarkStart w:id="616" w:name="_Toc468462448"/>
      <w:bookmarkStart w:id="617" w:name="_Toc469482041"/>
      <w:bookmarkStart w:id="618" w:name="_Toc472411815"/>
      <w:bookmarkStart w:id="619" w:name="_Toc498588900"/>
      <w:r w:rsidRPr="00382A07">
        <w:rPr>
          <w:szCs w:val="24"/>
        </w:rPr>
        <w:t>Проведение переговоров</w:t>
      </w:r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0" w:name="_Ref306138385"/>
      <w:bookmarkStart w:id="621" w:name="_Toc439323714"/>
      <w:bookmarkStart w:id="622" w:name="_Toc440357112"/>
      <w:bookmarkStart w:id="623" w:name="_Toc440359667"/>
      <w:bookmarkStart w:id="624" w:name="_Toc440632130"/>
      <w:bookmarkStart w:id="625" w:name="_Toc440875951"/>
      <w:bookmarkStart w:id="626" w:name="_Toc441130979"/>
      <w:bookmarkStart w:id="627" w:name="_Toc447269794"/>
      <w:bookmarkStart w:id="628" w:name="_Toc464120616"/>
      <w:bookmarkStart w:id="629" w:name="_Toc466970536"/>
      <w:bookmarkStart w:id="630" w:name="_Toc468462449"/>
      <w:bookmarkStart w:id="631" w:name="_Toc469482042"/>
      <w:bookmarkStart w:id="632" w:name="_Toc472411816"/>
      <w:bookmarkStart w:id="633" w:name="_Toc498588901"/>
      <w:r w:rsidRPr="00382A07">
        <w:rPr>
          <w:szCs w:val="24"/>
        </w:rPr>
        <w:t>Оценочная стадия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4" w:name="_Ref303250967"/>
      <w:bookmarkStart w:id="635" w:name="_Toc305697378"/>
      <w:bookmarkStart w:id="636" w:name="_Toc498588902"/>
      <w:bookmarkStart w:id="63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4"/>
      <w:bookmarkEnd w:id="635"/>
      <w:bookmarkEnd w:id="636"/>
      <w:r w:rsidRPr="00382A07">
        <w:t xml:space="preserve"> </w:t>
      </w:r>
    </w:p>
    <w:bookmarkEnd w:id="63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3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1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2" w:name="_Ref471821960"/>
      <w:bookmarkStart w:id="643" w:name="_Toc471986593"/>
      <w:bookmarkStart w:id="644" w:name="_Toc472409204"/>
      <w:bookmarkStart w:id="645" w:name="_Toc498588903"/>
      <w:bookmarkStart w:id="646" w:name="_Ref303681924"/>
      <w:bookmarkStart w:id="64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2"/>
      <w:bookmarkEnd w:id="643"/>
      <w:bookmarkEnd w:id="644"/>
      <w:bookmarkEnd w:id="64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6065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6065F8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72412060"/>
      <w:bookmarkStart w:id="649" w:name="_Ref472412072"/>
      <w:bookmarkStart w:id="65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6"/>
      <w:bookmarkEnd w:id="647"/>
      <w:bookmarkEnd w:id="648"/>
      <w:bookmarkEnd w:id="649"/>
      <w:bookmarkEnd w:id="65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2" w:name="_Ref303251044"/>
      <w:bookmarkStart w:id="653" w:name="_Toc498588905"/>
      <w:bookmarkStart w:id="654" w:name="_Ref191386295"/>
      <w:r w:rsidRPr="00382A07">
        <w:t>Признание запроса предложений несостоявшимся</w:t>
      </w:r>
      <w:bookmarkEnd w:id="652"/>
      <w:bookmarkEnd w:id="653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8" w:name="_Ref465670219"/>
      <w:bookmarkStart w:id="659" w:name="_Toc468441704"/>
      <w:bookmarkStart w:id="660" w:name="_Toc498588906"/>
      <w:bookmarkStart w:id="661" w:name="_Ref303683929"/>
      <w:r w:rsidRPr="004A1A68">
        <w:rPr>
          <w:bCs w:val="0"/>
        </w:rPr>
        <w:t>Антидемпинговые меры</w:t>
      </w:r>
      <w:bookmarkEnd w:id="658"/>
      <w:bookmarkEnd w:id="659"/>
      <w:bookmarkEnd w:id="660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3" w:name="_Ref468462141"/>
      <w:bookmarkStart w:id="66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4"/>
      <w:bookmarkEnd w:id="661"/>
      <w:bookmarkEnd w:id="663"/>
      <w:bookmarkEnd w:id="66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294695403"/>
      <w:bookmarkStart w:id="666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5"/>
      <w:bookmarkEnd w:id="666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7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7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</w:t>
      </w:r>
      <w:r w:rsidRPr="001018D6">
        <w:rPr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Toc181693189"/>
      <w:bookmarkStart w:id="671" w:name="_Ref190680463"/>
      <w:bookmarkStart w:id="672" w:name="_Ref306140410"/>
      <w:bookmarkStart w:id="673" w:name="_Ref306142159"/>
      <w:bookmarkStart w:id="674" w:name="_Ref468200380"/>
      <w:bookmarkStart w:id="675" w:name="_Ref468200508"/>
      <w:bookmarkStart w:id="676" w:name="_Ref303102866"/>
      <w:bookmarkStart w:id="677" w:name="_Toc305835589"/>
      <w:bookmarkStart w:id="678" w:name="_Ref303683952"/>
      <w:bookmarkStart w:id="679" w:name="__RefNumPara__840_922829174"/>
      <w:bookmarkEnd w:id="66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72412218"/>
      <w:bookmarkStart w:id="681" w:name="_Ref472412231"/>
      <w:bookmarkStart w:id="682" w:name="_Ref472412248"/>
      <w:bookmarkStart w:id="68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0"/>
      <w:bookmarkEnd w:id="671"/>
      <w:bookmarkEnd w:id="672"/>
      <w:bookmarkEnd w:id="673"/>
      <w:bookmarkEnd w:id="674"/>
      <w:bookmarkEnd w:id="675"/>
      <w:bookmarkEnd w:id="680"/>
      <w:bookmarkEnd w:id="681"/>
      <w:bookmarkEnd w:id="682"/>
      <w:bookmarkEnd w:id="683"/>
      <w:r w:rsidRPr="001018D6">
        <w:t xml:space="preserve"> </w:t>
      </w:r>
      <w:bookmarkEnd w:id="676"/>
      <w:bookmarkEnd w:id="677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4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</w:t>
      </w:r>
      <w:r w:rsidRPr="004A1A68">
        <w:rPr>
          <w:sz w:val="24"/>
          <w:szCs w:val="24"/>
        </w:rPr>
        <w:lastRenderedPageBreak/>
        <w:t xml:space="preserve">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6" w:name="_Ref303694483"/>
      <w:bookmarkStart w:id="687" w:name="_Toc305835590"/>
      <w:bookmarkStart w:id="688" w:name="_Ref306140451"/>
      <w:bookmarkStart w:id="689" w:name="_Toc498588909"/>
      <w:r w:rsidRPr="004A1A68">
        <w:t xml:space="preserve">Уведомление о результатах </w:t>
      </w:r>
      <w:bookmarkEnd w:id="686"/>
      <w:bookmarkEnd w:id="687"/>
      <w:r w:rsidRPr="004A1A68">
        <w:t>запроса предложений</w:t>
      </w:r>
      <w:bookmarkEnd w:id="688"/>
      <w:bookmarkEnd w:id="689"/>
    </w:p>
    <w:bookmarkEnd w:id="67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0" w:name="_Ref440270568"/>
      <w:bookmarkStart w:id="691" w:name="_Ref440274159"/>
      <w:bookmarkStart w:id="692" w:name="_Ref440292555"/>
      <w:bookmarkStart w:id="693" w:name="_Ref440292779"/>
      <w:bookmarkStart w:id="694" w:name="_Toc498588910"/>
      <w:r w:rsidRPr="00382A07">
        <w:rPr>
          <w:szCs w:val="24"/>
        </w:rPr>
        <w:lastRenderedPageBreak/>
        <w:t>Техническая часть</w:t>
      </w:r>
      <w:bookmarkEnd w:id="690"/>
      <w:bookmarkEnd w:id="691"/>
      <w:bookmarkEnd w:id="692"/>
      <w:bookmarkEnd w:id="693"/>
      <w:bookmarkEnd w:id="69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5" w:name="_Toc176064096"/>
      <w:bookmarkStart w:id="696" w:name="_Toc176338524"/>
      <w:bookmarkStart w:id="697" w:name="_Toc180399752"/>
      <w:bookmarkStart w:id="698" w:name="_Toc191205941"/>
      <w:bookmarkStart w:id="699" w:name="_Toc194315544"/>
      <w:bookmarkStart w:id="700" w:name="_Toc423421725"/>
      <w:bookmarkStart w:id="701" w:name="_Toc498588911"/>
      <w:r w:rsidRPr="00382A07">
        <w:t>Общие требования к условиям поставки продукции</w:t>
      </w:r>
      <w:bookmarkStart w:id="702" w:name="_Toc176064097"/>
      <w:bookmarkStart w:id="703" w:name="_Toc176338525"/>
      <w:bookmarkStart w:id="704" w:name="_Toc180399753"/>
      <w:bookmarkStart w:id="705" w:name="_Toc189457101"/>
      <w:bookmarkStart w:id="706" w:name="_Toc189461737"/>
      <w:bookmarkStart w:id="707" w:name="_Toc189462011"/>
      <w:bookmarkStart w:id="708" w:name="_Toc191273610"/>
      <w:bookmarkStart w:id="709" w:name="_Toc167189319"/>
      <w:bookmarkStart w:id="710" w:name="_Toc168725254"/>
      <w:bookmarkEnd w:id="695"/>
      <w:bookmarkEnd w:id="696"/>
      <w:bookmarkEnd w:id="697"/>
      <w:bookmarkEnd w:id="698"/>
      <w:bookmarkEnd w:id="699"/>
      <w:bookmarkEnd w:id="700"/>
      <w:bookmarkEnd w:id="70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08"/>
      <w:bookmarkStart w:id="712" w:name="_Toc439170656"/>
      <w:bookmarkStart w:id="713" w:name="_Toc439172758"/>
      <w:bookmarkStart w:id="714" w:name="_Toc439173202"/>
      <w:bookmarkStart w:id="715" w:name="_Toc439238196"/>
      <w:bookmarkStart w:id="716" w:name="_Toc439252748"/>
      <w:bookmarkStart w:id="717" w:name="_Toc439323606"/>
      <w:bookmarkStart w:id="718" w:name="_Toc439323722"/>
      <w:bookmarkStart w:id="719" w:name="_Toc440357120"/>
      <w:bookmarkStart w:id="720" w:name="_Toc440359675"/>
      <w:bookmarkStart w:id="721" w:name="_Toc440632139"/>
      <w:bookmarkStart w:id="722" w:name="_Toc440875960"/>
      <w:bookmarkStart w:id="723" w:name="_Toc441130988"/>
      <w:bookmarkStart w:id="724" w:name="_Toc447269803"/>
      <w:bookmarkStart w:id="725" w:name="_Toc464120625"/>
      <w:bookmarkStart w:id="726" w:name="_Toc466970545"/>
      <w:bookmarkStart w:id="727" w:name="_Toc468462459"/>
      <w:bookmarkStart w:id="728" w:name="_Toc469482052"/>
      <w:bookmarkStart w:id="729" w:name="_Toc472411827"/>
      <w:bookmarkStart w:id="73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1" w:name="_Toc439166309"/>
      <w:bookmarkStart w:id="732" w:name="_Toc439170657"/>
      <w:bookmarkStart w:id="733" w:name="_Toc439172759"/>
      <w:bookmarkStart w:id="734" w:name="_Toc439173203"/>
      <w:bookmarkStart w:id="735" w:name="_Toc439238197"/>
      <w:bookmarkStart w:id="736" w:name="_Toc439252749"/>
      <w:bookmarkStart w:id="737" w:name="_Toc439323607"/>
      <w:bookmarkStart w:id="738" w:name="_Toc439323723"/>
      <w:bookmarkStart w:id="739" w:name="_Toc440357121"/>
      <w:bookmarkStart w:id="740" w:name="_Toc440359676"/>
      <w:bookmarkStart w:id="741" w:name="_Toc440632140"/>
      <w:bookmarkStart w:id="742" w:name="_Toc440875961"/>
      <w:bookmarkStart w:id="743" w:name="_Toc441130989"/>
      <w:bookmarkStart w:id="744" w:name="_Toc447269804"/>
      <w:bookmarkStart w:id="745" w:name="_Toc464120626"/>
      <w:bookmarkStart w:id="746" w:name="_Toc466970546"/>
      <w:bookmarkStart w:id="747" w:name="_Toc468462460"/>
      <w:bookmarkStart w:id="748" w:name="_Toc469482053"/>
      <w:bookmarkStart w:id="749" w:name="_Toc472411828"/>
      <w:bookmarkStart w:id="75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382A07" w:rsidRDefault="002B5044" w:rsidP="0021751A">
      <w:pPr>
        <w:pStyle w:val="2"/>
        <w:ind w:left="1701" w:hanging="1134"/>
      </w:pPr>
      <w:bookmarkStart w:id="751" w:name="_Toc423421726"/>
      <w:bookmarkStart w:id="752" w:name="_Ref450646963"/>
      <w:bookmarkStart w:id="753" w:name="_Toc498588914"/>
      <w:r w:rsidRPr="00382A07">
        <w:t>Перечень, объемы и характеристики закупаемой продукции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51"/>
      <w:bookmarkEnd w:id="752"/>
      <w:bookmarkEnd w:id="753"/>
    </w:p>
    <w:p w:rsidR="002B5044" w:rsidRPr="006065F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4" w:name="_Toc439166311"/>
      <w:bookmarkStart w:id="755" w:name="_Toc439170659"/>
      <w:bookmarkStart w:id="756" w:name="_Toc439172761"/>
      <w:bookmarkStart w:id="757" w:name="_Toc439173205"/>
      <w:bookmarkStart w:id="758" w:name="_Toc439238199"/>
      <w:bookmarkStart w:id="759" w:name="_Toc439252751"/>
      <w:bookmarkStart w:id="760" w:name="_Toc439323609"/>
      <w:bookmarkStart w:id="761" w:name="_Toc439323725"/>
      <w:bookmarkStart w:id="762" w:name="_Toc440357123"/>
      <w:bookmarkStart w:id="763" w:name="_Toc440359678"/>
      <w:bookmarkStart w:id="764" w:name="_Toc440632142"/>
      <w:bookmarkStart w:id="765" w:name="_Toc440875963"/>
      <w:bookmarkStart w:id="766" w:name="_Toc441130991"/>
      <w:bookmarkStart w:id="767" w:name="_Toc447269806"/>
      <w:bookmarkStart w:id="768" w:name="_Toc464120628"/>
      <w:bookmarkStart w:id="769" w:name="_Toc466970548"/>
      <w:bookmarkStart w:id="770" w:name="_Toc468462462"/>
      <w:bookmarkStart w:id="771" w:name="_Toc469482055"/>
      <w:bookmarkStart w:id="772" w:name="_Toc472411830"/>
      <w:bookmarkStart w:id="77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="006065F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задани</w:t>
      </w:r>
      <w:r w:rsidR="006065F8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6065F8">
        <w:rPr>
          <w:b w:val="0"/>
          <w:szCs w:val="24"/>
        </w:rPr>
        <w:t xml:space="preserve">Лоту №1 (подраздел </w:t>
      </w:r>
      <w:r w:rsidR="00007625" w:rsidRPr="006065F8">
        <w:fldChar w:fldCharType="begin"/>
      </w:r>
      <w:r w:rsidR="00007625" w:rsidRPr="006065F8">
        <w:instrText xml:space="preserve"> REF _Ref440275279 \r \h  \* MERGEFORMAT </w:instrText>
      </w:r>
      <w:r w:rsidR="00007625" w:rsidRPr="006065F8">
        <w:fldChar w:fldCharType="separate"/>
      </w:r>
      <w:r w:rsidR="0000216B" w:rsidRPr="006065F8">
        <w:rPr>
          <w:b w:val="0"/>
          <w:szCs w:val="24"/>
        </w:rPr>
        <w:t>1.1.4</w:t>
      </w:r>
      <w:r w:rsidR="00007625" w:rsidRPr="006065F8">
        <w:fldChar w:fldCharType="end"/>
      </w:r>
      <w:r w:rsidR="00A154B7" w:rsidRPr="006065F8">
        <w:rPr>
          <w:b w:val="0"/>
          <w:szCs w:val="24"/>
        </w:rPr>
        <w:t>)</w:t>
      </w:r>
      <w:r w:rsidRPr="006065F8">
        <w:rPr>
          <w:b w:val="0"/>
          <w:szCs w:val="24"/>
        </w:rPr>
        <w:t xml:space="preserve"> изложен</w:t>
      </w:r>
      <w:r w:rsidR="006065F8">
        <w:rPr>
          <w:b w:val="0"/>
          <w:szCs w:val="24"/>
        </w:rPr>
        <w:t>о</w:t>
      </w:r>
      <w:r w:rsidRPr="006065F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6065F8">
        <w:rPr>
          <w:b w:val="0"/>
          <w:szCs w:val="24"/>
        </w:rPr>
        <w:t>Участник</w:t>
      </w:r>
      <w:r w:rsidRPr="006065F8">
        <w:rPr>
          <w:b w:val="0"/>
          <w:szCs w:val="24"/>
        </w:rPr>
        <w:t>ам вместе с ней в качестве отдельного документа.</w:t>
      </w:r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2B5044" w:rsidRPr="00382A07" w:rsidRDefault="002B5044" w:rsidP="0021751A">
      <w:pPr>
        <w:pStyle w:val="2"/>
        <w:ind w:left="1701" w:hanging="1134"/>
      </w:pPr>
      <w:bookmarkStart w:id="774" w:name="_Ref194832984"/>
      <w:bookmarkStart w:id="775" w:name="_Ref197686508"/>
      <w:bookmarkStart w:id="776" w:name="_Toc423421727"/>
      <w:bookmarkStart w:id="777" w:name="_Toc498588917"/>
      <w:r w:rsidRPr="00382A07">
        <w:t>Требование к поставляемой продукции</w:t>
      </w:r>
      <w:bookmarkEnd w:id="774"/>
      <w:bookmarkEnd w:id="775"/>
      <w:bookmarkEnd w:id="776"/>
      <w:bookmarkEnd w:id="77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78" w:name="_Toc439166313"/>
      <w:bookmarkStart w:id="779" w:name="_Toc439170661"/>
      <w:bookmarkStart w:id="780" w:name="_Toc439172763"/>
      <w:bookmarkStart w:id="781" w:name="_Toc439173207"/>
      <w:bookmarkStart w:id="782" w:name="_Toc439238201"/>
      <w:bookmarkStart w:id="783" w:name="_Toc439252753"/>
      <w:bookmarkStart w:id="784" w:name="_Toc439323611"/>
      <w:bookmarkStart w:id="785" w:name="_Toc439323727"/>
      <w:bookmarkStart w:id="786" w:name="_Toc440357125"/>
      <w:bookmarkStart w:id="787" w:name="_Toc440359680"/>
      <w:bookmarkStart w:id="788" w:name="_Toc440632144"/>
      <w:bookmarkStart w:id="789" w:name="_Toc440875965"/>
      <w:bookmarkStart w:id="790" w:name="_Toc441130993"/>
      <w:bookmarkStart w:id="791" w:name="_Toc447269808"/>
      <w:bookmarkStart w:id="792" w:name="_Toc464120631"/>
      <w:bookmarkStart w:id="793" w:name="_Toc466970551"/>
      <w:bookmarkStart w:id="794" w:name="_Toc468462465"/>
      <w:bookmarkStart w:id="795" w:name="_Toc469482058"/>
      <w:bookmarkStart w:id="796" w:name="_Toc472411833"/>
      <w:bookmarkStart w:id="797" w:name="_Toc498588918"/>
      <w:bookmarkStart w:id="798" w:name="_Ref194833053"/>
      <w:bookmarkStart w:id="799" w:name="_Ref223496951"/>
      <w:bookmarkStart w:id="80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57126"/>
      <w:bookmarkStart w:id="810" w:name="_Toc440359681"/>
      <w:bookmarkStart w:id="811" w:name="_Toc440632145"/>
      <w:bookmarkStart w:id="812" w:name="_Toc440875966"/>
      <w:bookmarkStart w:id="813" w:name="_Toc441130994"/>
      <w:bookmarkStart w:id="814" w:name="_Toc447269809"/>
      <w:bookmarkStart w:id="815" w:name="_Toc464120632"/>
      <w:bookmarkStart w:id="816" w:name="_Toc466970552"/>
      <w:bookmarkStart w:id="817" w:name="_Toc468462466"/>
      <w:bookmarkStart w:id="818" w:name="_Toc469482059"/>
      <w:bookmarkStart w:id="819" w:name="_Toc472411834"/>
      <w:bookmarkStart w:id="82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382A07" w:rsidRDefault="002B5044" w:rsidP="0021751A">
      <w:pPr>
        <w:pStyle w:val="2"/>
        <w:ind w:left="1701" w:hanging="1134"/>
      </w:pPr>
      <w:bookmarkStart w:id="821" w:name="_Ref247513861"/>
      <w:bookmarkStart w:id="822" w:name="_Toc423421728"/>
      <w:bookmarkStart w:id="82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98"/>
      <w:bookmarkEnd w:id="799"/>
      <w:bookmarkEnd w:id="800"/>
      <w:r w:rsidRPr="00382A07">
        <w:t>.</w:t>
      </w:r>
      <w:bookmarkEnd w:id="821"/>
      <w:bookmarkEnd w:id="822"/>
      <w:bookmarkEnd w:id="82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7"/>
      <w:bookmarkStart w:id="825" w:name="_Toc439170665"/>
      <w:bookmarkStart w:id="826" w:name="_Toc439172767"/>
      <w:bookmarkStart w:id="827" w:name="_Toc439173211"/>
      <w:bookmarkStart w:id="828" w:name="_Toc439238205"/>
      <w:bookmarkStart w:id="829" w:name="_Toc439252756"/>
      <w:bookmarkStart w:id="830" w:name="_Toc439323614"/>
      <w:bookmarkStart w:id="831" w:name="_Toc439323730"/>
      <w:bookmarkStart w:id="832" w:name="_Ref440292618"/>
      <w:bookmarkStart w:id="833" w:name="_Toc440357128"/>
      <w:bookmarkStart w:id="834" w:name="_Toc440359683"/>
      <w:bookmarkStart w:id="835" w:name="_Toc440632147"/>
      <w:bookmarkStart w:id="836" w:name="_Toc440875968"/>
      <w:bookmarkStart w:id="837" w:name="_Toc441130996"/>
      <w:bookmarkStart w:id="838" w:name="_Toc447269811"/>
      <w:bookmarkStart w:id="839" w:name="_Toc464120634"/>
      <w:bookmarkStart w:id="840" w:name="_Toc466970554"/>
      <w:bookmarkStart w:id="841" w:name="_Toc468462468"/>
      <w:bookmarkStart w:id="842" w:name="_Toc469482061"/>
      <w:bookmarkStart w:id="843" w:name="_Toc472411836"/>
      <w:bookmarkStart w:id="84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5" w:name="_Toc439166318"/>
      <w:bookmarkStart w:id="846" w:name="_Toc439170666"/>
      <w:bookmarkStart w:id="847" w:name="_Toc439172768"/>
      <w:bookmarkStart w:id="848" w:name="_Toc439173212"/>
      <w:bookmarkStart w:id="849" w:name="_Toc439238206"/>
      <w:bookmarkStart w:id="850" w:name="_Toc439252757"/>
      <w:bookmarkStart w:id="851" w:name="_Toc439323615"/>
      <w:bookmarkStart w:id="852" w:name="_Toc439323731"/>
      <w:bookmarkStart w:id="853" w:name="_Toc440357129"/>
      <w:bookmarkStart w:id="854" w:name="_Toc440359684"/>
      <w:bookmarkStart w:id="855" w:name="_Toc440632148"/>
      <w:bookmarkStart w:id="856" w:name="_Toc440875969"/>
      <w:bookmarkStart w:id="857" w:name="_Toc441130997"/>
      <w:bookmarkStart w:id="858" w:name="_Toc447269812"/>
      <w:bookmarkStart w:id="859" w:name="_Toc464120635"/>
      <w:bookmarkStart w:id="860" w:name="_Toc466970555"/>
      <w:bookmarkStart w:id="861" w:name="_Toc468462469"/>
      <w:bookmarkStart w:id="862" w:name="_Toc469482062"/>
      <w:bookmarkStart w:id="863" w:name="_Toc472411837"/>
      <w:bookmarkStart w:id="86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</w:p>
    <w:p w:rsidR="00464832" w:rsidRPr="00382A07" w:rsidRDefault="00464832" w:rsidP="00464832">
      <w:pPr>
        <w:pStyle w:val="2"/>
        <w:ind w:left="1701" w:hanging="1134"/>
      </w:pPr>
      <w:bookmarkStart w:id="865" w:name="_Toc248219573"/>
      <w:bookmarkStart w:id="866" w:name="_Toc256099315"/>
      <w:bookmarkStart w:id="867" w:name="_Toc423421664"/>
      <w:bookmarkStart w:id="868" w:name="_Toc498588923"/>
      <w:bookmarkEnd w:id="709"/>
      <w:bookmarkEnd w:id="710"/>
      <w:r w:rsidRPr="00382A07">
        <w:t>Иные требования</w:t>
      </w:r>
      <w:bookmarkEnd w:id="865"/>
      <w:bookmarkEnd w:id="866"/>
      <w:bookmarkEnd w:id="867"/>
      <w:bookmarkEnd w:id="86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69" w:name="_Toc464120637"/>
      <w:bookmarkStart w:id="870" w:name="_Toc466970557"/>
      <w:bookmarkStart w:id="871" w:name="_Toc468462471"/>
      <w:bookmarkStart w:id="872" w:name="_Toc469482064"/>
      <w:bookmarkStart w:id="873" w:name="_Toc472411839"/>
      <w:bookmarkStart w:id="874" w:name="_Toc498588924"/>
      <w:bookmarkStart w:id="87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69"/>
      <w:bookmarkEnd w:id="870"/>
      <w:bookmarkEnd w:id="871"/>
      <w:bookmarkEnd w:id="872"/>
      <w:bookmarkEnd w:id="873"/>
      <w:bookmarkEnd w:id="874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6" w:name="_Toc464120638"/>
      <w:bookmarkStart w:id="877" w:name="_Toc466970558"/>
      <w:bookmarkStart w:id="878" w:name="_Toc468462472"/>
      <w:bookmarkStart w:id="879" w:name="_Toc469482065"/>
      <w:bookmarkStart w:id="880" w:name="_Toc472411840"/>
      <w:bookmarkStart w:id="881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5"/>
      <w:bookmarkEnd w:id="876"/>
      <w:bookmarkEnd w:id="877"/>
      <w:bookmarkEnd w:id="878"/>
      <w:bookmarkEnd w:id="879"/>
      <w:bookmarkEnd w:id="880"/>
      <w:bookmarkEnd w:id="881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2" w:name="_Toc461808930"/>
      <w:bookmarkStart w:id="883" w:name="_Toc498588926"/>
      <w:r w:rsidRPr="00382A07">
        <w:t>Альтернативные предложения</w:t>
      </w:r>
      <w:bookmarkStart w:id="884" w:name="_Ref56252639"/>
      <w:bookmarkEnd w:id="882"/>
      <w:bookmarkEnd w:id="883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5" w:name="_Toc461808802"/>
      <w:bookmarkStart w:id="886" w:name="_Toc461808931"/>
      <w:bookmarkStart w:id="887" w:name="_Toc464120640"/>
      <w:bookmarkStart w:id="888" w:name="_Toc466970560"/>
      <w:bookmarkStart w:id="889" w:name="_Toc468462474"/>
      <w:bookmarkStart w:id="890" w:name="_Toc469482067"/>
      <w:bookmarkStart w:id="891" w:name="_Toc472411842"/>
      <w:bookmarkStart w:id="892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3" w:name="_Ref440270602"/>
      <w:bookmarkStart w:id="894" w:name="_Toc498588928"/>
      <w:bookmarkEnd w:id="5"/>
      <w:bookmarkEnd w:id="67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3"/>
      <w:bookmarkEnd w:id="894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5" w:name="_Ref55336310"/>
      <w:bookmarkStart w:id="896" w:name="_Toc57314672"/>
      <w:bookmarkStart w:id="897" w:name="_Toc69728986"/>
      <w:bookmarkStart w:id="898" w:name="_Toc98253919"/>
      <w:bookmarkStart w:id="899" w:name="_Toc165173847"/>
      <w:bookmarkStart w:id="900" w:name="_Toc423423667"/>
      <w:bookmarkStart w:id="901" w:name="_Toc498588929"/>
      <w:r w:rsidRPr="00382A07">
        <w:t xml:space="preserve">Письмо о подаче оферты </w:t>
      </w:r>
      <w:bookmarkStart w:id="902" w:name="_Ref22846535"/>
      <w:r w:rsidRPr="00382A07">
        <w:t>(</w:t>
      </w:r>
      <w:bookmarkEnd w:id="902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382A07" w:rsidRDefault="004F4D80" w:rsidP="004F4D80">
      <w:pPr>
        <w:pStyle w:val="3"/>
        <w:rPr>
          <w:szCs w:val="24"/>
        </w:rPr>
      </w:pPr>
      <w:bookmarkStart w:id="903" w:name="_Toc98253920"/>
      <w:bookmarkStart w:id="904" w:name="_Toc157248174"/>
      <w:bookmarkStart w:id="905" w:name="_Toc157496543"/>
      <w:bookmarkStart w:id="906" w:name="_Toc158206082"/>
      <w:bookmarkStart w:id="907" w:name="_Toc164057767"/>
      <w:bookmarkStart w:id="908" w:name="_Toc164137117"/>
      <w:bookmarkStart w:id="909" w:name="_Toc164161277"/>
      <w:bookmarkStart w:id="910" w:name="_Toc165173848"/>
      <w:bookmarkStart w:id="911" w:name="_Toc439170673"/>
      <w:bookmarkStart w:id="912" w:name="_Toc439172775"/>
      <w:bookmarkStart w:id="913" w:name="_Toc439173219"/>
      <w:bookmarkStart w:id="914" w:name="_Toc439238213"/>
      <w:bookmarkStart w:id="915" w:name="_Toc440357133"/>
      <w:bookmarkStart w:id="916" w:name="_Toc440359688"/>
      <w:bookmarkStart w:id="917" w:name="_Toc447269817"/>
      <w:bookmarkStart w:id="918" w:name="_Toc464120643"/>
      <w:bookmarkStart w:id="919" w:name="_Toc466970563"/>
      <w:bookmarkStart w:id="920" w:name="_Toc472411845"/>
      <w:bookmarkStart w:id="921" w:name="_Toc498588930"/>
      <w:r w:rsidRPr="00382A07">
        <w:rPr>
          <w:szCs w:val="24"/>
        </w:rPr>
        <w:t>Форма письма о подаче оферты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2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3" w:name="_Toc98253921"/>
      <w:bookmarkStart w:id="924" w:name="_Toc157248175"/>
      <w:bookmarkStart w:id="925" w:name="_Toc157496544"/>
      <w:bookmarkStart w:id="926" w:name="_Toc158206083"/>
      <w:bookmarkStart w:id="927" w:name="_Toc164057768"/>
      <w:bookmarkStart w:id="928" w:name="_Toc164137118"/>
      <w:bookmarkStart w:id="929" w:name="_Toc164161278"/>
      <w:bookmarkStart w:id="930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1" w:name="_Toc439170674"/>
      <w:bookmarkStart w:id="932" w:name="_Toc439172776"/>
      <w:bookmarkStart w:id="933" w:name="_Toc439173220"/>
      <w:bookmarkStart w:id="934" w:name="_Toc439238214"/>
      <w:bookmarkStart w:id="935" w:name="_Toc439252762"/>
      <w:bookmarkStart w:id="936" w:name="_Toc439323736"/>
      <w:bookmarkStart w:id="937" w:name="_Toc440357134"/>
      <w:bookmarkStart w:id="938" w:name="_Toc440359689"/>
      <w:bookmarkStart w:id="939" w:name="_Toc440632153"/>
      <w:bookmarkStart w:id="940" w:name="_Toc440875973"/>
      <w:bookmarkStart w:id="941" w:name="_Toc441131001"/>
      <w:bookmarkStart w:id="942" w:name="_Toc447269818"/>
      <w:bookmarkStart w:id="943" w:name="_Toc464120644"/>
      <w:bookmarkStart w:id="944" w:name="_Toc466970564"/>
      <w:bookmarkStart w:id="945" w:name="_Toc472411846"/>
      <w:bookmarkStart w:id="946" w:name="_Toc498588931"/>
      <w:r w:rsidRPr="00382A07">
        <w:rPr>
          <w:szCs w:val="24"/>
        </w:rPr>
        <w:lastRenderedPageBreak/>
        <w:t>Инструкции по заполнению</w:t>
      </w:r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7" w:name="_Ref55335821"/>
      <w:bookmarkStart w:id="948" w:name="_Ref55336345"/>
      <w:bookmarkStart w:id="949" w:name="_Toc57314674"/>
      <w:bookmarkStart w:id="950" w:name="_Toc69728988"/>
      <w:bookmarkStart w:id="951" w:name="_Toc98253922"/>
      <w:bookmarkStart w:id="952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3" w:name="_Ref440271964"/>
      <w:bookmarkStart w:id="954" w:name="_Toc440357135"/>
      <w:bookmarkStart w:id="955" w:name="_Toc440359690"/>
      <w:bookmarkStart w:id="956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3"/>
      <w:bookmarkEnd w:id="954"/>
      <w:bookmarkEnd w:id="955"/>
      <w:bookmarkEnd w:id="956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7" w:name="_Toc439238216"/>
      <w:bookmarkStart w:id="958" w:name="_Toc439252764"/>
      <w:bookmarkStart w:id="959" w:name="_Toc439323738"/>
      <w:bookmarkStart w:id="960" w:name="_Toc440357136"/>
      <w:bookmarkStart w:id="961" w:name="_Toc440359691"/>
      <w:bookmarkStart w:id="962" w:name="_Toc440632155"/>
      <w:bookmarkStart w:id="963" w:name="_Toc440875975"/>
      <w:bookmarkStart w:id="964" w:name="_Toc441131003"/>
      <w:bookmarkStart w:id="965" w:name="_Toc447269820"/>
      <w:bookmarkStart w:id="966" w:name="_Toc464120646"/>
      <w:bookmarkStart w:id="967" w:name="_Toc466970566"/>
      <w:bookmarkStart w:id="968" w:name="_Toc472411848"/>
      <w:bookmarkStart w:id="969" w:name="_Toc498588933"/>
      <w:r w:rsidRPr="00382A07">
        <w:rPr>
          <w:szCs w:val="24"/>
        </w:rPr>
        <w:t>Форма Антикоррупционных обязательств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0" w:name="_Toc423423668"/>
      <w:bookmarkStart w:id="971" w:name="_Ref440271072"/>
      <w:bookmarkStart w:id="972" w:name="_Ref440273986"/>
      <w:bookmarkStart w:id="973" w:name="_Ref440274337"/>
      <w:bookmarkStart w:id="974" w:name="_Ref440274913"/>
      <w:bookmarkStart w:id="975" w:name="_Ref440284918"/>
      <w:bookmarkStart w:id="976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7"/>
      <w:bookmarkEnd w:id="948"/>
      <w:bookmarkEnd w:id="949"/>
      <w:bookmarkEnd w:id="950"/>
      <w:bookmarkEnd w:id="951"/>
      <w:bookmarkEnd w:id="952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7" w:name="_Toc98253923"/>
      <w:bookmarkStart w:id="978" w:name="_Toc157248177"/>
      <w:bookmarkStart w:id="979" w:name="_Toc157496546"/>
      <w:bookmarkStart w:id="980" w:name="_Toc158206085"/>
      <w:bookmarkStart w:id="981" w:name="_Toc164057770"/>
      <w:bookmarkStart w:id="982" w:name="_Toc164137120"/>
      <w:bookmarkStart w:id="983" w:name="_Toc164161280"/>
      <w:bookmarkStart w:id="984" w:name="_Toc165173851"/>
      <w:bookmarkStart w:id="985" w:name="_Ref264038986"/>
      <w:bookmarkStart w:id="986" w:name="_Ref264359294"/>
      <w:bookmarkStart w:id="987" w:name="_Toc439170676"/>
      <w:bookmarkStart w:id="988" w:name="_Toc439172778"/>
      <w:bookmarkStart w:id="989" w:name="_Toc439173222"/>
      <w:bookmarkStart w:id="990" w:name="_Toc439238218"/>
      <w:bookmarkStart w:id="991" w:name="_Toc439252766"/>
      <w:bookmarkStart w:id="992" w:name="_Toc439323740"/>
      <w:bookmarkStart w:id="993" w:name="_Toc440357138"/>
      <w:bookmarkStart w:id="994" w:name="_Toc440359693"/>
      <w:bookmarkStart w:id="995" w:name="_Toc440632157"/>
      <w:bookmarkStart w:id="996" w:name="_Toc440875977"/>
      <w:bookmarkStart w:id="997" w:name="_Toc441131005"/>
      <w:bookmarkStart w:id="998" w:name="_Toc447269822"/>
      <w:bookmarkStart w:id="999" w:name="_Toc464120648"/>
      <w:bookmarkStart w:id="1000" w:name="_Toc466970568"/>
      <w:bookmarkStart w:id="1001" w:name="_Toc468462482"/>
      <w:bookmarkStart w:id="1002" w:name="_Toc469482075"/>
      <w:bookmarkStart w:id="1003" w:name="_Toc472411850"/>
      <w:bookmarkStart w:id="1004" w:name="_Toc498588935"/>
      <w:r w:rsidRPr="00382A07">
        <w:rPr>
          <w:szCs w:val="24"/>
        </w:rPr>
        <w:t xml:space="preserve">Форма 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r w:rsidR="00492C8B" w:rsidRPr="00382A07">
        <w:rPr>
          <w:szCs w:val="24"/>
        </w:rPr>
        <w:t>Сводной таблицы стоимости</w:t>
      </w:r>
      <w:bookmarkEnd w:id="991"/>
      <w:bookmarkEnd w:id="992"/>
      <w:bookmarkEnd w:id="993"/>
      <w:bookmarkEnd w:id="994"/>
      <w:bookmarkEnd w:id="995"/>
      <w:bookmarkEnd w:id="996"/>
      <w:r w:rsidR="00F04258" w:rsidRPr="00382A07">
        <w:rPr>
          <w:bCs w:val="0"/>
          <w:szCs w:val="24"/>
        </w:rPr>
        <w:t xml:space="preserve"> поставок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5" w:name="_Toc176765534"/>
      <w:bookmarkStart w:id="1006" w:name="_Toc198979983"/>
      <w:bookmarkStart w:id="1007" w:name="_Toc217466315"/>
      <w:bookmarkStart w:id="1008" w:name="_Toc217702856"/>
      <w:bookmarkStart w:id="1009" w:name="_Toc233601974"/>
      <w:bookmarkStart w:id="1010" w:name="_Toc263343460"/>
      <w:r w:rsidRPr="00382A07">
        <w:rPr>
          <w:b w:val="0"/>
          <w:szCs w:val="24"/>
        </w:rPr>
        <w:br w:type="page"/>
      </w:r>
      <w:bookmarkStart w:id="1011" w:name="_Toc439170677"/>
      <w:bookmarkStart w:id="1012" w:name="_Toc439172779"/>
      <w:bookmarkStart w:id="1013" w:name="_Toc439173223"/>
      <w:bookmarkStart w:id="1014" w:name="_Toc439238219"/>
      <w:bookmarkStart w:id="1015" w:name="_Toc439252767"/>
      <w:bookmarkStart w:id="1016" w:name="_Toc439323741"/>
      <w:bookmarkStart w:id="1017" w:name="_Toc440357139"/>
      <w:bookmarkStart w:id="1018" w:name="_Toc440359694"/>
      <w:bookmarkStart w:id="1019" w:name="_Toc440632158"/>
      <w:bookmarkStart w:id="1020" w:name="_Toc440875978"/>
      <w:bookmarkStart w:id="1021" w:name="_Toc441131006"/>
      <w:bookmarkStart w:id="1022" w:name="_Toc447269823"/>
      <w:bookmarkStart w:id="1023" w:name="_Toc464120649"/>
      <w:bookmarkStart w:id="1024" w:name="_Toc466970569"/>
      <w:bookmarkStart w:id="1025" w:name="_Toc468462483"/>
      <w:bookmarkStart w:id="1026" w:name="_Toc469482076"/>
      <w:bookmarkStart w:id="1027" w:name="_Toc472411851"/>
      <w:bookmarkStart w:id="1028" w:name="_Toc498588936"/>
      <w:r w:rsidRPr="00382A07">
        <w:rPr>
          <w:szCs w:val="24"/>
        </w:rPr>
        <w:lastRenderedPageBreak/>
        <w:t>Инструкции по заполнению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9" w:name="_Ref86826666"/>
      <w:bookmarkStart w:id="1030" w:name="_Toc90385112"/>
      <w:bookmarkStart w:id="1031" w:name="_Toc98253925"/>
      <w:bookmarkStart w:id="1032" w:name="_Toc165173853"/>
      <w:bookmarkStart w:id="1033" w:name="_Toc423423669"/>
      <w:bookmarkStart w:id="1034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29"/>
      <w:bookmarkEnd w:id="1030"/>
      <w:bookmarkEnd w:id="1031"/>
      <w:bookmarkEnd w:id="1032"/>
      <w:bookmarkEnd w:id="1033"/>
      <w:bookmarkEnd w:id="103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5" w:name="_Toc90385113"/>
      <w:bookmarkStart w:id="1036" w:name="_Toc98253926"/>
      <w:bookmarkStart w:id="1037" w:name="_Toc157248180"/>
      <w:bookmarkStart w:id="1038" w:name="_Toc157496549"/>
      <w:bookmarkStart w:id="1039" w:name="_Toc158206088"/>
      <w:bookmarkStart w:id="1040" w:name="_Toc164057773"/>
      <w:bookmarkStart w:id="1041" w:name="_Toc164137123"/>
      <w:bookmarkStart w:id="1042" w:name="_Toc164161283"/>
      <w:bookmarkStart w:id="1043" w:name="_Toc165173854"/>
      <w:bookmarkStart w:id="1044" w:name="_Ref193690005"/>
      <w:bookmarkStart w:id="1045" w:name="_Toc439170679"/>
      <w:bookmarkStart w:id="1046" w:name="_Toc439172781"/>
      <w:bookmarkStart w:id="1047" w:name="_Toc439173225"/>
      <w:bookmarkStart w:id="1048" w:name="_Toc439238221"/>
      <w:bookmarkStart w:id="1049" w:name="_Toc439252769"/>
      <w:bookmarkStart w:id="1050" w:name="_Toc439323743"/>
      <w:bookmarkStart w:id="1051" w:name="_Toc440357141"/>
      <w:bookmarkStart w:id="1052" w:name="_Toc440359696"/>
      <w:bookmarkStart w:id="1053" w:name="_Toc440632160"/>
      <w:bookmarkStart w:id="1054" w:name="_Toc440875980"/>
      <w:bookmarkStart w:id="1055" w:name="_Toc441131008"/>
      <w:bookmarkStart w:id="1056" w:name="_Toc447269825"/>
      <w:bookmarkStart w:id="1057" w:name="_Toc464120651"/>
      <w:bookmarkStart w:id="1058" w:name="_Toc466970571"/>
      <w:bookmarkStart w:id="1059" w:name="_Toc468462485"/>
      <w:bookmarkStart w:id="1060" w:name="_Toc469482078"/>
      <w:bookmarkStart w:id="1061" w:name="_Toc472411853"/>
      <w:bookmarkStart w:id="1062" w:name="_Toc498588938"/>
      <w:r w:rsidRPr="00382A07">
        <w:rPr>
          <w:szCs w:val="24"/>
        </w:rPr>
        <w:t xml:space="preserve">Форма </w:t>
      </w:r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r w:rsidRPr="00382A07">
        <w:rPr>
          <w:szCs w:val="24"/>
        </w:rPr>
        <w:t>технического предложения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3" w:name="_Ref55335818"/>
      <w:bookmarkStart w:id="1064" w:name="_Ref55336334"/>
      <w:bookmarkStart w:id="1065" w:name="_Toc57314673"/>
      <w:bookmarkStart w:id="1066" w:name="_Toc69728987"/>
      <w:bookmarkStart w:id="1067" w:name="_Toc98253928"/>
      <w:bookmarkStart w:id="1068" w:name="_Toc165173856"/>
      <w:bookmarkStart w:id="1069" w:name="_Ref194749150"/>
      <w:bookmarkStart w:id="1070" w:name="_Ref194750368"/>
      <w:bookmarkStart w:id="1071" w:name="_Ref89649494"/>
      <w:bookmarkStart w:id="1072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3" w:name="_Toc176765537"/>
      <w:bookmarkStart w:id="1074" w:name="_Toc198979986"/>
      <w:bookmarkStart w:id="1075" w:name="_Toc217466321"/>
      <w:bookmarkStart w:id="1076" w:name="_Toc217702859"/>
      <w:bookmarkStart w:id="1077" w:name="_Toc233601977"/>
      <w:bookmarkStart w:id="1078" w:name="_Toc263343463"/>
      <w:bookmarkStart w:id="1079" w:name="_Toc439170680"/>
      <w:bookmarkStart w:id="1080" w:name="_Toc439172782"/>
      <w:bookmarkStart w:id="1081" w:name="_Toc439173226"/>
      <w:bookmarkStart w:id="1082" w:name="_Toc439238222"/>
      <w:bookmarkStart w:id="1083" w:name="_Toc439252770"/>
      <w:bookmarkStart w:id="1084" w:name="_Toc439323744"/>
      <w:bookmarkStart w:id="1085" w:name="_Toc440357142"/>
      <w:bookmarkStart w:id="1086" w:name="_Toc440359697"/>
      <w:bookmarkStart w:id="1087" w:name="_Toc440632161"/>
      <w:bookmarkStart w:id="1088" w:name="_Toc440875981"/>
      <w:bookmarkStart w:id="1089" w:name="_Toc441131009"/>
      <w:bookmarkStart w:id="1090" w:name="_Toc447269826"/>
      <w:bookmarkStart w:id="1091" w:name="_Toc464120652"/>
      <w:bookmarkStart w:id="1092" w:name="_Toc466970572"/>
      <w:bookmarkStart w:id="1093" w:name="_Toc468462486"/>
      <w:bookmarkStart w:id="1094" w:name="_Toc469482079"/>
      <w:bookmarkStart w:id="1095" w:name="_Toc472411854"/>
      <w:bookmarkStart w:id="1096" w:name="_Toc498588939"/>
      <w:r w:rsidRPr="00382A07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7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8" w:name="_Toc423423670"/>
      <w:bookmarkStart w:id="1099" w:name="_Ref440271036"/>
      <w:bookmarkStart w:id="1100" w:name="_Ref440274366"/>
      <w:bookmarkStart w:id="1101" w:name="_Ref440274902"/>
      <w:bookmarkStart w:id="1102" w:name="_Ref440284947"/>
      <w:bookmarkStart w:id="1103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4" w:name="_Toc98253929"/>
      <w:bookmarkStart w:id="1105" w:name="_Toc157248183"/>
      <w:bookmarkStart w:id="1106" w:name="_Toc157496552"/>
      <w:bookmarkStart w:id="1107" w:name="_Toc158206091"/>
      <w:bookmarkStart w:id="1108" w:name="_Toc164057776"/>
      <w:bookmarkStart w:id="1109" w:name="_Toc164137126"/>
      <w:bookmarkStart w:id="1110" w:name="_Toc164161286"/>
      <w:bookmarkStart w:id="1111" w:name="_Toc165173857"/>
      <w:bookmarkStart w:id="1112" w:name="_Toc439170682"/>
      <w:bookmarkStart w:id="1113" w:name="_Toc439172784"/>
      <w:bookmarkStart w:id="1114" w:name="_Toc439173228"/>
      <w:bookmarkStart w:id="1115" w:name="_Toc439238224"/>
      <w:bookmarkStart w:id="1116" w:name="_Toc439252772"/>
      <w:bookmarkStart w:id="1117" w:name="_Toc439323746"/>
      <w:bookmarkStart w:id="1118" w:name="_Toc440357144"/>
      <w:bookmarkStart w:id="1119" w:name="_Toc440359699"/>
      <w:bookmarkStart w:id="1120" w:name="_Toc440632163"/>
      <w:bookmarkStart w:id="1121" w:name="_Toc440875983"/>
      <w:bookmarkStart w:id="1122" w:name="_Toc441131011"/>
      <w:bookmarkStart w:id="1123" w:name="_Toc447269828"/>
      <w:bookmarkStart w:id="1124" w:name="_Toc464120654"/>
      <w:bookmarkStart w:id="1125" w:name="_Toc466970574"/>
      <w:bookmarkStart w:id="1126" w:name="_Toc468462488"/>
      <w:bookmarkStart w:id="1127" w:name="_Toc469482081"/>
      <w:bookmarkStart w:id="1128" w:name="_Toc472411856"/>
      <w:bookmarkStart w:id="1129" w:name="_Toc498588941"/>
      <w:r w:rsidRPr="00382A07">
        <w:rPr>
          <w:szCs w:val="24"/>
        </w:rPr>
        <w:t xml:space="preserve">Форма </w:t>
      </w:r>
      <w:bookmarkEnd w:id="1104"/>
      <w:r w:rsidRPr="00382A07">
        <w:rPr>
          <w:szCs w:val="24"/>
        </w:rPr>
        <w:t xml:space="preserve">графика 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r w:rsidR="00512B0F" w:rsidRPr="00382A07">
        <w:rPr>
          <w:szCs w:val="24"/>
        </w:rPr>
        <w:t>выполнения поставок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0" w:name="_Toc171070556"/>
      <w:bookmarkStart w:id="1131" w:name="_Toc98253927"/>
      <w:bookmarkStart w:id="1132" w:name="_Toc176605808"/>
      <w:bookmarkStart w:id="1133" w:name="_Toc176611017"/>
      <w:bookmarkStart w:id="1134" w:name="_Toc176611073"/>
      <w:bookmarkStart w:id="1135" w:name="_Toc176668676"/>
      <w:bookmarkStart w:id="1136" w:name="_Toc176684336"/>
      <w:bookmarkStart w:id="1137" w:name="_Toc176746279"/>
      <w:bookmarkStart w:id="1138" w:name="_Toc176747346"/>
      <w:bookmarkStart w:id="1139" w:name="_Toc198979988"/>
      <w:bookmarkStart w:id="1140" w:name="_Toc217466324"/>
      <w:bookmarkStart w:id="1141" w:name="_Toc217702862"/>
      <w:bookmarkStart w:id="1142" w:name="_Toc233601980"/>
      <w:bookmarkStart w:id="1143" w:name="_Toc263343466"/>
      <w:r w:rsidRPr="00382A07">
        <w:rPr>
          <w:b w:val="0"/>
          <w:szCs w:val="24"/>
        </w:rPr>
        <w:br w:type="page"/>
      </w:r>
      <w:bookmarkStart w:id="1144" w:name="_Toc439170683"/>
      <w:bookmarkStart w:id="1145" w:name="_Toc439172785"/>
      <w:bookmarkStart w:id="1146" w:name="_Toc439173229"/>
      <w:bookmarkStart w:id="1147" w:name="_Toc439238225"/>
      <w:bookmarkStart w:id="1148" w:name="_Toc439252773"/>
      <w:bookmarkStart w:id="1149" w:name="_Toc439323747"/>
      <w:bookmarkStart w:id="1150" w:name="_Toc440357145"/>
      <w:bookmarkStart w:id="1151" w:name="_Toc440359700"/>
      <w:bookmarkStart w:id="1152" w:name="_Toc440632164"/>
      <w:bookmarkStart w:id="1153" w:name="_Toc440875984"/>
      <w:bookmarkStart w:id="1154" w:name="_Toc441131012"/>
      <w:bookmarkStart w:id="1155" w:name="_Toc447269829"/>
      <w:bookmarkStart w:id="1156" w:name="_Toc464120655"/>
      <w:bookmarkStart w:id="1157" w:name="_Toc466970575"/>
      <w:bookmarkStart w:id="1158" w:name="_Toc468462489"/>
      <w:bookmarkStart w:id="1159" w:name="_Toc469482082"/>
      <w:bookmarkStart w:id="1160" w:name="_Toc472411857"/>
      <w:bookmarkStart w:id="1161" w:name="_Toc498588942"/>
      <w:r w:rsidRPr="00382A07">
        <w:rPr>
          <w:szCs w:val="24"/>
        </w:rPr>
        <w:lastRenderedPageBreak/>
        <w:t>Инструкции по заполнению</w:t>
      </w:r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Hlt22846931"/>
      <w:bookmarkStart w:id="1163" w:name="_Ref93264992"/>
      <w:bookmarkStart w:id="1164" w:name="_Ref93265116"/>
      <w:bookmarkStart w:id="1165" w:name="_Toc98253933"/>
      <w:bookmarkStart w:id="1166" w:name="_Toc165173859"/>
      <w:bookmarkStart w:id="1167" w:name="_Toc423423671"/>
      <w:bookmarkStart w:id="1168" w:name="_Toc498588943"/>
      <w:bookmarkEnd w:id="1162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1"/>
      <w:bookmarkEnd w:id="1072"/>
      <w:bookmarkEnd w:id="1163"/>
      <w:bookmarkEnd w:id="1164"/>
      <w:bookmarkEnd w:id="1165"/>
      <w:bookmarkEnd w:id="1166"/>
      <w:bookmarkEnd w:id="1167"/>
      <w:bookmarkEnd w:id="116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69" w:name="_Toc439170685"/>
      <w:bookmarkStart w:id="1170" w:name="_Toc439172787"/>
      <w:bookmarkStart w:id="1171" w:name="_Toc439173231"/>
      <w:bookmarkStart w:id="1172" w:name="_Toc439238227"/>
      <w:bookmarkStart w:id="1173" w:name="_Toc439252775"/>
      <w:bookmarkStart w:id="1174" w:name="_Toc439323749"/>
      <w:bookmarkStart w:id="1175" w:name="_Toc440357147"/>
      <w:bookmarkStart w:id="1176" w:name="_Toc440359702"/>
      <w:bookmarkStart w:id="1177" w:name="_Toc440632166"/>
      <w:bookmarkStart w:id="1178" w:name="_Toc440875986"/>
      <w:bookmarkStart w:id="1179" w:name="_Toc441131014"/>
      <w:bookmarkStart w:id="1180" w:name="_Toc447269831"/>
      <w:bookmarkStart w:id="1181" w:name="_Toc464120657"/>
      <w:bookmarkStart w:id="1182" w:name="_Toc466970577"/>
      <w:bookmarkStart w:id="1183" w:name="_Toc468462491"/>
      <w:bookmarkStart w:id="1184" w:name="_Toc469482084"/>
      <w:bookmarkStart w:id="1185" w:name="_Toc472411859"/>
      <w:bookmarkStart w:id="1186" w:name="_Toc498588944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382A07">
        <w:rPr>
          <w:szCs w:val="24"/>
        </w:rPr>
        <w:t>Форма Протокола разногласий к проекту Договора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382A07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57148"/>
      <w:bookmarkStart w:id="1201" w:name="_Toc440359703"/>
      <w:bookmarkStart w:id="1202" w:name="_Toc440632167"/>
      <w:bookmarkStart w:id="1203" w:name="_Toc440875987"/>
      <w:bookmarkStart w:id="1204" w:name="_Toc441131015"/>
      <w:bookmarkStart w:id="1205" w:name="_Toc447269832"/>
      <w:bookmarkStart w:id="1206" w:name="_Toc464120658"/>
      <w:bookmarkStart w:id="1207" w:name="_Toc466970578"/>
      <w:bookmarkStart w:id="1208" w:name="_Toc468462492"/>
      <w:bookmarkStart w:id="1209" w:name="_Toc469482085"/>
      <w:bookmarkStart w:id="1210" w:name="_Toc472411860"/>
      <w:bookmarkStart w:id="1211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2" w:name="_Ref55335823"/>
      <w:bookmarkStart w:id="1213" w:name="_Ref55336359"/>
      <w:bookmarkStart w:id="1214" w:name="_Toc57314675"/>
      <w:bookmarkStart w:id="1215" w:name="_Toc69728989"/>
      <w:bookmarkStart w:id="1216" w:name="_Toc98253939"/>
      <w:bookmarkStart w:id="1217" w:name="_Toc165173865"/>
      <w:bookmarkStart w:id="1218" w:name="_Toc423423672"/>
      <w:bookmarkStart w:id="1219" w:name="_Toc498588946"/>
      <w:bookmarkEnd w:id="922"/>
      <w:r w:rsidRPr="00382A07">
        <w:lastRenderedPageBreak/>
        <w:t>Анкета (форма 6)</w:t>
      </w:r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4F4D80" w:rsidP="004F4D80">
      <w:pPr>
        <w:pStyle w:val="3"/>
        <w:rPr>
          <w:szCs w:val="24"/>
        </w:rPr>
      </w:pPr>
      <w:bookmarkStart w:id="1220" w:name="_Toc98253940"/>
      <w:bookmarkStart w:id="1221" w:name="_Toc157248192"/>
      <w:bookmarkStart w:id="1222" w:name="_Toc157496561"/>
      <w:bookmarkStart w:id="1223" w:name="_Toc158206100"/>
      <w:bookmarkStart w:id="1224" w:name="_Toc164057785"/>
      <w:bookmarkStart w:id="1225" w:name="_Toc164137135"/>
      <w:bookmarkStart w:id="1226" w:name="_Toc164161295"/>
      <w:bookmarkStart w:id="1227" w:name="_Toc165173866"/>
      <w:bookmarkStart w:id="1228" w:name="_Toc439170688"/>
      <w:bookmarkStart w:id="1229" w:name="_Toc439172790"/>
      <w:bookmarkStart w:id="1230" w:name="_Toc439173234"/>
      <w:bookmarkStart w:id="1231" w:name="_Toc439238230"/>
      <w:bookmarkStart w:id="1232" w:name="_Toc439252778"/>
      <w:bookmarkStart w:id="1233" w:name="_Ref440272119"/>
      <w:bookmarkStart w:id="1234" w:name="_Toc440357150"/>
      <w:bookmarkStart w:id="1235" w:name="_Toc440359705"/>
      <w:bookmarkStart w:id="1236" w:name="_Ref444164229"/>
      <w:bookmarkStart w:id="1237" w:name="_Toc447269834"/>
      <w:bookmarkStart w:id="1238" w:name="_Toc464120660"/>
      <w:bookmarkStart w:id="1239" w:name="_Toc466970580"/>
      <w:bookmarkStart w:id="1240" w:name="_Toc472411862"/>
      <w:bookmarkStart w:id="1241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57151"/>
            <w:bookmarkStart w:id="1249" w:name="_Toc440359706"/>
            <w:bookmarkStart w:id="1250" w:name="_Ref444164176"/>
            <w:bookmarkStart w:id="1251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2" w:name="_Ref491179450"/>
      <w:bookmarkStart w:id="1253" w:name="_Toc498588948"/>
      <w:r w:rsidRPr="00382A07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58" w:name="_Toc125426243"/>
      <w:bookmarkStart w:id="1259" w:name="_Toc396984070"/>
      <w:bookmarkStart w:id="1260" w:name="_Toc423423673"/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57152"/>
      <w:bookmarkStart w:id="1268" w:name="_Toc440359707"/>
      <w:bookmarkStart w:id="1269" w:name="_Toc440632171"/>
      <w:bookmarkStart w:id="1270" w:name="_Toc440875991"/>
      <w:bookmarkStart w:id="1271" w:name="_Toc441131019"/>
      <w:bookmarkStart w:id="1272" w:name="_Toc447269836"/>
      <w:bookmarkEnd w:id="1254"/>
      <w:bookmarkEnd w:id="1255"/>
      <w:bookmarkEnd w:id="1256"/>
      <w:bookmarkEnd w:id="1257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3" w:name="_Toc464120662"/>
      <w:bookmarkStart w:id="1274" w:name="_Toc466970582"/>
      <w:bookmarkStart w:id="1275" w:name="_Toc472411864"/>
      <w:bookmarkStart w:id="1276" w:name="_Toc498588949"/>
      <w:r w:rsidRPr="00382A07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7073"/>
      <w:bookmarkStart w:id="1284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57154"/>
      <w:bookmarkStart w:id="1300" w:name="_Toc440359709"/>
      <w:bookmarkStart w:id="1301" w:name="_Toc440632173"/>
      <w:bookmarkStart w:id="1302" w:name="_Toc440875993"/>
      <w:bookmarkStart w:id="1303" w:name="_Toc441131021"/>
      <w:bookmarkStart w:id="1304" w:name="_Toc447269838"/>
      <w:bookmarkStart w:id="1305" w:name="_Toc464120664"/>
      <w:bookmarkStart w:id="1306" w:name="_Toc466970584"/>
      <w:bookmarkStart w:id="1307" w:name="_Toc468462498"/>
      <w:bookmarkStart w:id="1308" w:name="_Toc469482091"/>
      <w:bookmarkStart w:id="1309" w:name="_Toc472411866"/>
      <w:bookmarkStart w:id="1310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1" w:name="_Toc98253944"/>
      <w:bookmarkStart w:id="1312" w:name="_Toc157248196"/>
      <w:bookmarkStart w:id="1313" w:name="_Toc157496565"/>
      <w:bookmarkStart w:id="1314" w:name="_Toc158206104"/>
      <w:bookmarkStart w:id="1315" w:name="_Toc164057789"/>
      <w:bookmarkStart w:id="1316" w:name="_Toc164137139"/>
      <w:bookmarkStart w:id="1317" w:name="_Toc164161299"/>
      <w:bookmarkStart w:id="1318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19" w:name="_Toc439170694"/>
      <w:bookmarkStart w:id="1320" w:name="_Toc439172796"/>
      <w:bookmarkStart w:id="1321" w:name="_Toc439173240"/>
      <w:bookmarkStart w:id="1322" w:name="_Toc439238236"/>
      <w:bookmarkStart w:id="1323" w:name="_Toc439252783"/>
      <w:bookmarkStart w:id="1324" w:name="_Toc439323757"/>
      <w:bookmarkStart w:id="1325" w:name="_Toc440357155"/>
      <w:bookmarkStart w:id="1326" w:name="_Toc440359710"/>
      <w:bookmarkStart w:id="1327" w:name="_Toc440632174"/>
      <w:bookmarkStart w:id="1328" w:name="_Toc440875994"/>
      <w:bookmarkStart w:id="1329" w:name="_Toc441131022"/>
      <w:bookmarkStart w:id="1330" w:name="_Toc447269839"/>
      <w:bookmarkStart w:id="1331" w:name="_Toc464120665"/>
      <w:bookmarkStart w:id="1332" w:name="_Toc466970585"/>
      <w:bookmarkStart w:id="1333" w:name="_Toc468462499"/>
      <w:bookmarkStart w:id="1334" w:name="_Toc469482092"/>
      <w:bookmarkStart w:id="1335" w:name="_Toc472411867"/>
      <w:bookmarkStart w:id="1336" w:name="_Toc498588952"/>
      <w:r w:rsidRPr="00382A07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382A07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57160"/>
      <w:bookmarkStart w:id="1359" w:name="_Toc440359712"/>
      <w:bookmarkStart w:id="1360" w:name="_Toc440632176"/>
      <w:bookmarkStart w:id="1361" w:name="_Toc440875996"/>
      <w:bookmarkStart w:id="1362" w:name="_Toc441131024"/>
      <w:bookmarkStart w:id="1363" w:name="_Toc447269841"/>
      <w:bookmarkStart w:id="1364" w:name="_Toc464120667"/>
      <w:bookmarkStart w:id="1365" w:name="_Toc466970587"/>
      <w:bookmarkStart w:id="1366" w:name="_Toc468462501"/>
      <w:bookmarkStart w:id="1367" w:name="_Toc469482094"/>
      <w:bookmarkStart w:id="1368" w:name="_Toc472411869"/>
      <w:bookmarkStart w:id="1369" w:name="_Toc498588954"/>
      <w:r w:rsidRPr="00382A07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57161"/>
      <w:bookmarkStart w:id="1385" w:name="_Toc440359713"/>
      <w:bookmarkStart w:id="1386" w:name="_Toc440632177"/>
      <w:bookmarkStart w:id="1387" w:name="_Toc440875997"/>
      <w:bookmarkStart w:id="1388" w:name="_Toc441131025"/>
      <w:bookmarkStart w:id="1389" w:name="_Toc447269842"/>
      <w:bookmarkStart w:id="1390" w:name="_Toc464120668"/>
      <w:bookmarkStart w:id="1391" w:name="_Toc466970588"/>
      <w:bookmarkStart w:id="1392" w:name="_Toc468462502"/>
      <w:bookmarkStart w:id="1393" w:name="_Toc469482095"/>
      <w:bookmarkStart w:id="1394" w:name="_Toc472411870"/>
      <w:bookmarkStart w:id="1395" w:name="_Toc498588955"/>
      <w:r w:rsidRPr="00382A07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98588956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382A07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57163"/>
      <w:bookmarkStart w:id="1423" w:name="_Toc440359715"/>
      <w:bookmarkStart w:id="1424" w:name="_Toc440632179"/>
      <w:bookmarkStart w:id="1425" w:name="_Toc440875999"/>
      <w:bookmarkStart w:id="1426" w:name="_Toc441131027"/>
      <w:bookmarkStart w:id="1427" w:name="_Toc447269844"/>
      <w:bookmarkStart w:id="1428" w:name="_Toc464120670"/>
      <w:bookmarkStart w:id="1429" w:name="_Toc466970590"/>
      <w:bookmarkStart w:id="1430" w:name="_Toc468462504"/>
      <w:bookmarkStart w:id="1431" w:name="_Toc469482097"/>
      <w:bookmarkStart w:id="1432" w:name="_Toc472411872"/>
      <w:bookmarkStart w:id="1433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57164"/>
      <w:bookmarkStart w:id="1450" w:name="_Toc440359716"/>
      <w:bookmarkStart w:id="1451" w:name="_Toc440632180"/>
      <w:bookmarkStart w:id="1452" w:name="_Toc440876000"/>
      <w:bookmarkStart w:id="1453" w:name="_Toc441131028"/>
      <w:bookmarkStart w:id="1454" w:name="_Toc447269845"/>
      <w:bookmarkStart w:id="1455" w:name="_Toc464120671"/>
      <w:bookmarkStart w:id="1456" w:name="_Toc466970591"/>
      <w:bookmarkStart w:id="1457" w:name="_Toc468462505"/>
      <w:bookmarkStart w:id="1458" w:name="_Toc469482098"/>
      <w:bookmarkStart w:id="1459" w:name="_Toc472411873"/>
      <w:bookmarkStart w:id="1460" w:name="_Toc498588958"/>
      <w:r w:rsidRPr="00382A07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2" w:name="_Toc423423680"/>
      <w:bookmarkStart w:id="1463" w:name="_Ref440272035"/>
      <w:bookmarkStart w:id="1464" w:name="_Ref440274733"/>
      <w:bookmarkStart w:id="1465" w:name="_Ref444179578"/>
      <w:bookmarkStart w:id="1466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1D6DBB" w:rsidRDefault="001D6DBB" w:rsidP="004F4D80">
      <w:pPr>
        <w:pStyle w:val="3"/>
        <w:rPr>
          <w:szCs w:val="24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41572140"/>
      <w:bookmarkStart w:id="1487" w:name="_Toc441575232"/>
      <w:bookmarkStart w:id="1488" w:name="_Toc442195898"/>
      <w:bookmarkStart w:id="1489" w:name="_Toc442251940"/>
      <w:bookmarkStart w:id="1490" w:name="_Toc442258889"/>
      <w:bookmarkStart w:id="1491" w:name="_Toc442259129"/>
      <w:bookmarkStart w:id="1492" w:name="_Toc447292892"/>
      <w:bookmarkStart w:id="1493" w:name="_Toc461808964"/>
      <w:bookmarkStart w:id="1494" w:name="_Toc463514796"/>
      <w:bookmarkStart w:id="1495" w:name="_Toc466967523"/>
      <w:bookmarkStart w:id="1496" w:name="_Toc467574715"/>
      <w:bookmarkStart w:id="1497" w:name="_Toc468441758"/>
      <w:bookmarkStart w:id="1498" w:name="_Toc469480233"/>
      <w:bookmarkStart w:id="1499" w:name="_Toc472409262"/>
      <w:bookmarkStart w:id="1500" w:name="_Toc498417409"/>
      <w:bookmarkStart w:id="1501" w:name="_Toc498588960"/>
      <w:r w:rsidRPr="001D6DBB">
        <w:rPr>
          <w:szCs w:val="24"/>
        </w:rPr>
        <w:t xml:space="preserve">Форма 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0"/>
      <w:bookmarkEnd w:id="1501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2" w:name="_Toc343690585"/>
      <w:bookmarkStart w:id="1503" w:name="_Toc372294429"/>
      <w:bookmarkStart w:id="1504" w:name="_Toc379288897"/>
      <w:bookmarkStart w:id="1505" w:name="_Toc384734781"/>
      <w:bookmarkStart w:id="1506" w:name="_Toc396984079"/>
      <w:bookmarkStart w:id="1507" w:name="_Toc423423682"/>
      <w:bookmarkStart w:id="1508" w:name="_Toc439170711"/>
      <w:bookmarkStart w:id="1509" w:name="_Toc439172813"/>
      <w:bookmarkStart w:id="1510" w:name="_Toc439173254"/>
      <w:bookmarkStart w:id="1511" w:name="_Toc439238250"/>
      <w:bookmarkStart w:id="1512" w:name="_Toc439252797"/>
      <w:bookmarkStart w:id="1513" w:name="_Toc439323771"/>
      <w:bookmarkStart w:id="1514" w:name="_Toc440357169"/>
      <w:bookmarkStart w:id="1515" w:name="_Toc440359721"/>
      <w:bookmarkStart w:id="1516" w:name="_Toc440632185"/>
      <w:bookmarkStart w:id="1517" w:name="_Toc440876005"/>
      <w:bookmarkStart w:id="1518" w:name="_Toc441131033"/>
      <w:bookmarkStart w:id="1519" w:name="_Toc447269850"/>
      <w:bookmarkStart w:id="1520" w:name="_Toc464120676"/>
      <w:bookmarkStart w:id="1521" w:name="_Toc466970594"/>
      <w:bookmarkStart w:id="1522" w:name="_Toc468462508"/>
      <w:bookmarkStart w:id="1523" w:name="_Toc469482101"/>
      <w:bookmarkStart w:id="1524" w:name="_Toc472411876"/>
      <w:bookmarkStart w:id="1525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6" w:name="_Toc329588495"/>
      <w:bookmarkStart w:id="1527" w:name="_Toc423423683"/>
      <w:bookmarkStart w:id="1528" w:name="_Ref440272051"/>
      <w:bookmarkStart w:id="1529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6"/>
      <w:bookmarkEnd w:id="1527"/>
      <w:bookmarkEnd w:id="1528"/>
      <w:bookmarkEnd w:id="1529"/>
      <w:bookmarkEnd w:id="1530"/>
    </w:p>
    <w:p w:rsidR="004F4D80" w:rsidRPr="00382A07" w:rsidRDefault="004F4D80" w:rsidP="004F4D80">
      <w:pPr>
        <w:pStyle w:val="3"/>
        <w:rPr>
          <w:szCs w:val="24"/>
        </w:rPr>
      </w:pPr>
      <w:bookmarkStart w:id="1531" w:name="_Toc343690587"/>
      <w:bookmarkStart w:id="1532" w:name="_Toc372294431"/>
      <w:bookmarkStart w:id="1533" w:name="_Toc379288899"/>
      <w:bookmarkStart w:id="1534" w:name="_Toc384734783"/>
      <w:bookmarkStart w:id="1535" w:name="_Toc396984081"/>
      <w:bookmarkStart w:id="1536" w:name="_Toc423423684"/>
      <w:bookmarkStart w:id="1537" w:name="_Toc439170713"/>
      <w:bookmarkStart w:id="1538" w:name="_Toc439172815"/>
      <w:bookmarkStart w:id="1539" w:name="_Toc439173256"/>
      <w:bookmarkStart w:id="1540" w:name="_Toc439238252"/>
      <w:bookmarkStart w:id="1541" w:name="_Toc439252799"/>
      <w:bookmarkStart w:id="1542" w:name="_Toc439323773"/>
      <w:bookmarkStart w:id="1543" w:name="_Toc440357171"/>
      <w:bookmarkStart w:id="1544" w:name="_Toc440359723"/>
      <w:bookmarkStart w:id="1545" w:name="_Toc440632187"/>
      <w:bookmarkStart w:id="1546" w:name="_Toc440876007"/>
      <w:bookmarkStart w:id="1547" w:name="_Toc441131035"/>
      <w:bookmarkStart w:id="1548" w:name="_Toc447269852"/>
      <w:bookmarkStart w:id="1549" w:name="_Toc464120678"/>
      <w:bookmarkStart w:id="1550" w:name="_Toc466970596"/>
      <w:bookmarkStart w:id="1551" w:name="_Toc468462510"/>
      <w:bookmarkStart w:id="1552" w:name="_Toc469482103"/>
      <w:bookmarkStart w:id="1553" w:name="_Toc472411878"/>
      <w:bookmarkStart w:id="1554" w:name="_Toc498588963"/>
      <w:r w:rsidRPr="00382A07">
        <w:rPr>
          <w:szCs w:val="24"/>
        </w:rPr>
        <w:t xml:space="preserve">Форма 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r w:rsidR="000D70B6" w:rsidRPr="00382A07">
        <w:rPr>
          <w:szCs w:val="24"/>
        </w:rPr>
        <w:t>Согласия на обработку персональных данных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5" w:name="_Toc441572144"/>
      <w:bookmarkStart w:id="1556" w:name="_Toc441575236"/>
      <w:bookmarkStart w:id="1557" w:name="_Toc442195902"/>
      <w:bookmarkStart w:id="1558" w:name="_Toc442251944"/>
      <w:bookmarkStart w:id="1559" w:name="_Toc442258893"/>
      <w:bookmarkStart w:id="1560" w:name="_Toc442259133"/>
      <w:bookmarkStart w:id="1561" w:name="_Toc442265444"/>
      <w:bookmarkStart w:id="1562" w:name="_Toc447292650"/>
      <w:bookmarkStart w:id="1563" w:name="_Toc461809096"/>
      <w:bookmarkStart w:id="1564" w:name="_Toc463514515"/>
      <w:bookmarkStart w:id="1565" w:name="_Toc466908635"/>
      <w:bookmarkStart w:id="1566" w:name="_Toc468196574"/>
      <w:bookmarkStart w:id="1567" w:name="_Toc468446655"/>
      <w:bookmarkStart w:id="1568" w:name="_Toc468446849"/>
      <w:bookmarkStart w:id="1569" w:name="_Toc469479705"/>
      <w:bookmarkStart w:id="1570" w:name="_Toc471986655"/>
      <w:bookmarkStart w:id="1571" w:name="_Toc498509289"/>
      <w:bookmarkStart w:id="1572" w:name="_Toc439252801"/>
      <w:bookmarkStart w:id="1573" w:name="_Toc439323774"/>
      <w:bookmarkStart w:id="1574" w:name="_Toc440357172"/>
      <w:bookmarkStart w:id="1575" w:name="_Toc440359724"/>
      <w:bookmarkStart w:id="1576" w:name="_Toc440632188"/>
      <w:bookmarkStart w:id="1577" w:name="_Toc440876008"/>
      <w:bookmarkStart w:id="1578" w:name="_Toc441131036"/>
      <w:bookmarkStart w:id="1579" w:name="_Toc447269853"/>
      <w:bookmarkStart w:id="1580" w:name="_Toc464120679"/>
      <w:bookmarkStart w:id="1581" w:name="_Toc466970597"/>
      <w:bookmarkStart w:id="1582" w:name="_Toc468462511"/>
      <w:bookmarkStart w:id="1583" w:name="_Toc469482104"/>
      <w:bookmarkStart w:id="1584" w:name="_Toc472411879"/>
      <w:bookmarkStart w:id="1585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188" w:rsidRDefault="00150188">
      <w:pPr>
        <w:spacing w:line="240" w:lineRule="auto"/>
      </w:pPr>
      <w:r>
        <w:separator/>
      </w:r>
    </w:p>
  </w:endnote>
  <w:endnote w:type="continuationSeparator" w:id="0">
    <w:p w:rsidR="00150188" w:rsidRDefault="00150188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A355F3">
      <w:rPr>
        <w:noProof/>
        <w:sz w:val="16"/>
        <w:szCs w:val="16"/>
        <w:lang w:eastAsia="ru-RU"/>
      </w:rPr>
      <w:t>4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86616">
      <w:rPr>
        <w:sz w:val="18"/>
        <w:szCs w:val="18"/>
      </w:rPr>
      <w:t>Договор</w:t>
    </w:r>
    <w:r w:rsidR="00486616" w:rsidRPr="00486616">
      <w:rPr>
        <w:sz w:val="18"/>
        <w:szCs w:val="18"/>
      </w:rPr>
      <w:t>а на поставку</w:t>
    </w:r>
    <w:r w:rsidRPr="00486616">
      <w:rPr>
        <w:sz w:val="18"/>
        <w:szCs w:val="18"/>
      </w:rPr>
      <w:t xml:space="preserve"> </w:t>
    </w:r>
    <w:r w:rsidR="00486616" w:rsidRPr="00486616">
      <w:rPr>
        <w:sz w:val="18"/>
        <w:szCs w:val="18"/>
      </w:rPr>
      <w:t>новогодних детских подарков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188" w:rsidRDefault="00150188">
      <w:pPr>
        <w:spacing w:line="240" w:lineRule="auto"/>
      </w:pPr>
      <w:r>
        <w:separator/>
      </w:r>
    </w:p>
  </w:footnote>
  <w:footnote w:type="continuationSeparator" w:id="0">
    <w:p w:rsidR="00150188" w:rsidRDefault="00150188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2F87"/>
    <w:rsid w:val="00016C74"/>
    <w:rsid w:val="000172FE"/>
    <w:rsid w:val="00022797"/>
    <w:rsid w:val="00027446"/>
    <w:rsid w:val="00027C2B"/>
    <w:rsid w:val="00031513"/>
    <w:rsid w:val="0003151A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0B5"/>
    <w:rsid w:val="00065ED6"/>
    <w:rsid w:val="00067238"/>
    <w:rsid w:val="0007043F"/>
    <w:rsid w:val="0007288B"/>
    <w:rsid w:val="000729D6"/>
    <w:rsid w:val="000731A1"/>
    <w:rsid w:val="00076D8B"/>
    <w:rsid w:val="00077FB6"/>
    <w:rsid w:val="0008607D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0F7AD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2D3"/>
    <w:rsid w:val="001F6C0D"/>
    <w:rsid w:val="001F7317"/>
    <w:rsid w:val="001F77A1"/>
    <w:rsid w:val="00203D2A"/>
    <w:rsid w:val="00205559"/>
    <w:rsid w:val="00206836"/>
    <w:rsid w:val="00206CC8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46F4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0DE7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6616"/>
    <w:rsid w:val="00487FFC"/>
    <w:rsid w:val="004925B9"/>
    <w:rsid w:val="00492C8B"/>
    <w:rsid w:val="00492CA3"/>
    <w:rsid w:val="00496CB3"/>
    <w:rsid w:val="00496E25"/>
    <w:rsid w:val="0049701C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18E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74"/>
    <w:rsid w:val="005818B2"/>
    <w:rsid w:val="00584DFA"/>
    <w:rsid w:val="00585C2D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65F8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0C2C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53D"/>
    <w:rsid w:val="008E1BA8"/>
    <w:rsid w:val="008E58DC"/>
    <w:rsid w:val="008E6130"/>
    <w:rsid w:val="008E6AA9"/>
    <w:rsid w:val="008E7D64"/>
    <w:rsid w:val="008F389C"/>
    <w:rsid w:val="008F445E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6E9E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B41"/>
    <w:rsid w:val="00A23E2D"/>
    <w:rsid w:val="00A24167"/>
    <w:rsid w:val="00A24223"/>
    <w:rsid w:val="00A2572E"/>
    <w:rsid w:val="00A316A7"/>
    <w:rsid w:val="00A33B7C"/>
    <w:rsid w:val="00A355F3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7AB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BB3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/>
    <o:shapelayout v:ext="edit">
      <o:idmap v:ext="edit" data="1"/>
    </o:shapelayout>
  </w:shapeDefaults>
  <w:doNotEmbedSmartTags/>
  <w:decimalSymbol w:val=","/>
  <w:listSeparator w:val=";"/>
  <w14:docId w14:val="0C720D01"/>
  <w15:docId w15:val="{4BCC2EAB-73EE-4122-8768-5943D8A9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CD91-D94C-44BC-BCDA-C3DEF52B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89</Pages>
  <Words>30176</Words>
  <Characters>172004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201777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Ермолова Ирина Валерьевна</cp:lastModifiedBy>
  <cp:revision>86</cp:revision>
  <cp:lastPrinted>2015-12-29T14:27:00Z</cp:lastPrinted>
  <dcterms:created xsi:type="dcterms:W3CDTF">2016-12-02T12:44:00Z</dcterms:created>
  <dcterms:modified xsi:type="dcterms:W3CDTF">2018-08-03T05:41:00Z</dcterms:modified>
</cp:coreProperties>
</file>